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Default="007E690D"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982C2C" w:rsidRPr="00B101E7" w:rsidRDefault="00982C2C" w:rsidP="00BF0828">
                  <w:pPr>
                    <w:spacing w:line="240" w:lineRule="auto"/>
                    <w:ind w:right="-23"/>
                    <w:rPr>
                      <w:rFonts w:ascii="Helios" w:hAnsi="Helios"/>
                      <w:sz w:val="12"/>
                      <w:szCs w:val="12"/>
                      <w:lang w:val="en-US"/>
                    </w:rPr>
                  </w:pPr>
                  <w:r>
                    <w:rPr>
                      <w:rFonts w:ascii="Helios" w:hAnsi="Helios"/>
                      <w:noProof/>
                      <w:sz w:val="12"/>
                      <w:szCs w:val="12"/>
                      <w:lang w:eastAsia="ru-RU"/>
                    </w:rPr>
                    <w:drawing>
                      <wp:inline distT="0" distB="0" distL="0" distR="0" wp14:anchorId="0E541156" wp14:editId="4A29BA94">
                        <wp:extent cx="2162175" cy="77152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62175" cy="771525"/>
                                </a:xfrm>
                                <a:prstGeom prst="rect">
                                  <a:avLst/>
                                </a:prstGeom>
                                <a:noFill/>
                                <a:ln>
                                  <a:noFill/>
                                </a:ln>
                              </pic:spPr>
                            </pic:pic>
                          </a:graphicData>
                        </a:graphic>
                      </wp:inline>
                    </w:drawing>
                  </w:r>
                </w:p>
              </w:txbxContent>
            </v:textbox>
            <w10:wrap type="square" anchorx="margin"/>
          </v:shape>
        </w:pict>
      </w:r>
      <w:r w:rsidR="00BF0828">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982C2C" w:rsidRPr="005A21B8" w:rsidRDefault="00982C2C" w:rsidP="00982C2C">
      <w:pPr>
        <w:suppressAutoHyphens w:val="0"/>
        <w:spacing w:line="240" w:lineRule="auto"/>
        <w:ind w:firstLine="0"/>
        <w:jc w:val="right"/>
        <w:rPr>
          <w:bCs w:val="0"/>
          <w:sz w:val="24"/>
          <w:szCs w:val="24"/>
          <w:lang w:eastAsia="ru-RU"/>
        </w:rPr>
      </w:pPr>
      <w:r w:rsidRPr="005A21B8">
        <w:rPr>
          <w:bCs w:val="0"/>
          <w:sz w:val="24"/>
          <w:szCs w:val="24"/>
          <w:lang w:eastAsia="ru-RU"/>
        </w:rPr>
        <w:t>Председатель закупочной комиссии -</w:t>
      </w:r>
    </w:p>
    <w:p w:rsidR="00982C2C" w:rsidRPr="005A21B8" w:rsidRDefault="00982C2C" w:rsidP="00982C2C">
      <w:pPr>
        <w:suppressAutoHyphens w:val="0"/>
        <w:spacing w:line="240" w:lineRule="auto"/>
        <w:ind w:firstLine="0"/>
        <w:jc w:val="right"/>
        <w:rPr>
          <w:bCs w:val="0"/>
          <w:sz w:val="24"/>
          <w:szCs w:val="24"/>
          <w:lang w:eastAsia="ru-RU"/>
        </w:rPr>
      </w:pPr>
      <w:r w:rsidRPr="005A21B8">
        <w:rPr>
          <w:bCs w:val="0"/>
          <w:sz w:val="24"/>
          <w:szCs w:val="24"/>
          <w:lang w:eastAsia="ru-RU"/>
        </w:rPr>
        <w:t>Начальник управления логистики и МТО</w:t>
      </w:r>
    </w:p>
    <w:p w:rsidR="00982C2C" w:rsidRPr="005A21B8" w:rsidRDefault="00982C2C" w:rsidP="00982C2C">
      <w:pPr>
        <w:suppressAutoHyphens w:val="0"/>
        <w:spacing w:line="240" w:lineRule="auto"/>
        <w:ind w:firstLine="0"/>
        <w:jc w:val="right"/>
        <w:rPr>
          <w:bCs w:val="0"/>
          <w:sz w:val="24"/>
          <w:szCs w:val="24"/>
          <w:lang w:eastAsia="ru-RU"/>
        </w:rPr>
      </w:pPr>
      <w:r w:rsidRPr="005A21B8">
        <w:rPr>
          <w:bCs w:val="0"/>
          <w:sz w:val="24"/>
          <w:szCs w:val="24"/>
          <w:lang w:eastAsia="ru-RU"/>
        </w:rPr>
        <w:t xml:space="preserve"> филиала ПАО «МРСК Центра» - «Тамбовэнерго»</w:t>
      </w:r>
    </w:p>
    <w:p w:rsidR="00982C2C" w:rsidRPr="005A21B8" w:rsidRDefault="00982C2C" w:rsidP="00982C2C">
      <w:pPr>
        <w:suppressAutoHyphens w:val="0"/>
        <w:spacing w:line="240" w:lineRule="auto"/>
        <w:ind w:firstLine="0"/>
        <w:jc w:val="right"/>
        <w:rPr>
          <w:bCs w:val="0"/>
          <w:sz w:val="24"/>
          <w:szCs w:val="24"/>
          <w:lang w:eastAsia="ru-RU"/>
        </w:rPr>
      </w:pPr>
      <w:r w:rsidRPr="005A21B8">
        <w:rPr>
          <w:bCs w:val="0"/>
          <w:sz w:val="24"/>
          <w:szCs w:val="24"/>
          <w:lang w:eastAsia="ru-RU"/>
        </w:rPr>
        <w:t>________________ А.П. Донских</w:t>
      </w:r>
    </w:p>
    <w:p w:rsidR="00982C2C" w:rsidRPr="005A21B8" w:rsidRDefault="00982C2C" w:rsidP="00982C2C">
      <w:pPr>
        <w:suppressAutoHyphens w:val="0"/>
        <w:spacing w:line="240" w:lineRule="auto"/>
        <w:ind w:firstLine="0"/>
        <w:jc w:val="right"/>
        <w:rPr>
          <w:bCs w:val="0"/>
          <w:sz w:val="24"/>
          <w:szCs w:val="24"/>
          <w:lang w:eastAsia="ru-RU"/>
        </w:rPr>
      </w:pPr>
    </w:p>
    <w:p w:rsidR="00982C2C" w:rsidRPr="00C12FA4" w:rsidRDefault="00982C2C" w:rsidP="00982C2C">
      <w:pPr>
        <w:ind w:firstLine="0"/>
        <w:jc w:val="left"/>
        <w:rPr>
          <w:sz w:val="24"/>
          <w:szCs w:val="24"/>
        </w:rPr>
      </w:pPr>
      <w:r>
        <w:rPr>
          <w:bCs w:val="0"/>
          <w:sz w:val="24"/>
          <w:szCs w:val="24"/>
          <w:lang w:eastAsia="ru-RU"/>
        </w:rPr>
        <w:t xml:space="preserve">                                                                                                            </w:t>
      </w:r>
      <w:r w:rsidRPr="005A21B8">
        <w:rPr>
          <w:bCs w:val="0"/>
          <w:sz w:val="24"/>
          <w:szCs w:val="24"/>
          <w:lang w:eastAsia="ru-RU"/>
        </w:rPr>
        <w:t xml:space="preserve"> «___» ____________ 2016 года</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от «___» _______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r w:rsidR="007556FF" w:rsidRPr="00982C2C">
        <w:rPr>
          <w:b/>
          <w:sz w:val="24"/>
          <w:szCs w:val="24"/>
        </w:rPr>
        <w:t>Договор</w:t>
      </w:r>
      <w:r w:rsidR="00982C2C" w:rsidRPr="00982C2C">
        <w:rPr>
          <w:b/>
          <w:sz w:val="24"/>
          <w:szCs w:val="24"/>
        </w:rPr>
        <w:t>а</w:t>
      </w:r>
      <w:r w:rsidR="007556FF" w:rsidRPr="00982C2C">
        <w:rPr>
          <w:b/>
          <w:sz w:val="24"/>
          <w:szCs w:val="24"/>
        </w:rPr>
        <w:t xml:space="preserve"> </w:t>
      </w:r>
      <w:r w:rsidR="00982C2C" w:rsidRPr="00982C2C">
        <w:rPr>
          <w:b/>
          <w:sz w:val="24"/>
          <w:szCs w:val="24"/>
        </w:rPr>
        <w:t xml:space="preserve">на поставку </w:t>
      </w:r>
      <w:r w:rsidR="009046B4" w:rsidRPr="009046B4">
        <w:rPr>
          <w:b/>
          <w:sz w:val="24"/>
          <w:szCs w:val="24"/>
        </w:rPr>
        <w:t>кабельной арматуры</w:t>
      </w:r>
      <w:r w:rsidR="00982C2C" w:rsidRPr="00982C2C">
        <w:rPr>
          <w:b/>
          <w:sz w:val="24"/>
          <w:szCs w:val="24"/>
        </w:rPr>
        <w:t xml:space="preserve"> для нужд ПАО «МРСК Центра» (филиала «Тамбовэнерго»)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982C2C">
        <w:rPr>
          <w:sz w:val="24"/>
          <w:szCs w:val="24"/>
        </w:rPr>
        <w:t>Тамбов</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E418BB" w:rsidRDefault="001952D8">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E418BB">
        <w:rPr>
          <w:noProof/>
        </w:rPr>
        <w:t>1</w:t>
      </w:r>
      <w:r w:rsidR="00E418BB">
        <w:rPr>
          <w:rFonts w:asciiTheme="minorHAnsi" w:eastAsiaTheme="minorEastAsia" w:hAnsiTheme="minorHAnsi" w:cstheme="minorBidi"/>
          <w:b w:val="0"/>
          <w:caps w:val="0"/>
          <w:noProof/>
          <w:szCs w:val="22"/>
          <w:lang w:eastAsia="ru-RU"/>
        </w:rPr>
        <w:tab/>
      </w:r>
      <w:r w:rsidR="00E418BB">
        <w:rPr>
          <w:noProof/>
        </w:rPr>
        <w:t>Общие положения</w:t>
      </w:r>
      <w:r w:rsidR="00E418BB">
        <w:rPr>
          <w:noProof/>
        </w:rPr>
        <w:tab/>
      </w:r>
      <w:r>
        <w:rPr>
          <w:noProof/>
        </w:rPr>
        <w:fldChar w:fldCharType="begin"/>
      </w:r>
      <w:r w:rsidR="00E418BB">
        <w:rPr>
          <w:noProof/>
        </w:rPr>
        <w:instrText xml:space="preserve"> PAGEREF _Toc464120566 \h </w:instrText>
      </w:r>
      <w:r>
        <w:rPr>
          <w:noProof/>
        </w:rPr>
      </w:r>
      <w:r>
        <w:rPr>
          <w:noProof/>
        </w:rPr>
        <w:fldChar w:fldCharType="separate"/>
      </w:r>
      <w:r w:rsidR="007252E9">
        <w:rPr>
          <w:noProof/>
        </w:rPr>
        <w:t>4</w:t>
      </w:r>
      <w:r>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1952D8">
        <w:rPr>
          <w:noProof/>
        </w:rPr>
        <w:fldChar w:fldCharType="begin"/>
      </w:r>
      <w:r>
        <w:rPr>
          <w:noProof/>
        </w:rPr>
        <w:instrText xml:space="preserve"> PAGEREF _Toc464120567 \h </w:instrText>
      </w:r>
      <w:r w:rsidR="001952D8">
        <w:rPr>
          <w:noProof/>
        </w:rPr>
      </w:r>
      <w:r w:rsidR="001952D8">
        <w:rPr>
          <w:noProof/>
        </w:rPr>
        <w:fldChar w:fldCharType="separate"/>
      </w:r>
      <w:r w:rsidR="007252E9">
        <w:rPr>
          <w:noProof/>
        </w:rPr>
        <w:t>4</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1952D8">
        <w:rPr>
          <w:noProof/>
        </w:rPr>
        <w:fldChar w:fldCharType="begin"/>
      </w:r>
      <w:r>
        <w:rPr>
          <w:noProof/>
        </w:rPr>
        <w:instrText xml:space="preserve"> PAGEREF _Toc464120568 \h </w:instrText>
      </w:r>
      <w:r w:rsidR="001952D8">
        <w:rPr>
          <w:noProof/>
        </w:rPr>
      </w:r>
      <w:r w:rsidR="001952D8">
        <w:rPr>
          <w:noProof/>
        </w:rPr>
        <w:fldChar w:fldCharType="separate"/>
      </w:r>
      <w:r w:rsidR="007252E9">
        <w:rPr>
          <w:noProof/>
        </w:rPr>
        <w:t>6</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1952D8">
        <w:rPr>
          <w:noProof/>
        </w:rPr>
        <w:fldChar w:fldCharType="begin"/>
      </w:r>
      <w:r>
        <w:rPr>
          <w:noProof/>
        </w:rPr>
        <w:instrText xml:space="preserve"> PAGEREF _Toc464120569 \h </w:instrText>
      </w:r>
      <w:r w:rsidR="001952D8">
        <w:rPr>
          <w:noProof/>
        </w:rPr>
      </w:r>
      <w:r w:rsidR="001952D8">
        <w:rPr>
          <w:noProof/>
        </w:rPr>
        <w:fldChar w:fldCharType="separate"/>
      </w:r>
      <w:r w:rsidR="007252E9">
        <w:rPr>
          <w:noProof/>
        </w:rPr>
        <w:t>7</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1952D8">
        <w:rPr>
          <w:noProof/>
        </w:rPr>
        <w:fldChar w:fldCharType="begin"/>
      </w:r>
      <w:r>
        <w:rPr>
          <w:noProof/>
        </w:rPr>
        <w:instrText xml:space="preserve"> PAGEREF _Toc464120570 \h </w:instrText>
      </w:r>
      <w:r w:rsidR="001952D8">
        <w:rPr>
          <w:noProof/>
        </w:rPr>
      </w:r>
      <w:r w:rsidR="001952D8">
        <w:rPr>
          <w:noProof/>
        </w:rPr>
        <w:fldChar w:fldCharType="separate"/>
      </w:r>
      <w:r w:rsidR="007252E9">
        <w:rPr>
          <w:noProof/>
        </w:rPr>
        <w:t>7</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1952D8">
        <w:rPr>
          <w:noProof/>
        </w:rPr>
        <w:fldChar w:fldCharType="begin"/>
      </w:r>
      <w:r>
        <w:rPr>
          <w:noProof/>
        </w:rPr>
        <w:instrText xml:space="preserve"> PAGEREF _Toc464120571 \h </w:instrText>
      </w:r>
      <w:r w:rsidR="001952D8">
        <w:rPr>
          <w:noProof/>
        </w:rPr>
      </w:r>
      <w:r w:rsidR="001952D8">
        <w:rPr>
          <w:noProof/>
        </w:rPr>
        <w:fldChar w:fldCharType="separate"/>
      </w:r>
      <w:r w:rsidR="007252E9">
        <w:rPr>
          <w:noProof/>
        </w:rPr>
        <w:t>8</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1952D8">
        <w:rPr>
          <w:noProof/>
        </w:rPr>
        <w:fldChar w:fldCharType="begin"/>
      </w:r>
      <w:r>
        <w:rPr>
          <w:noProof/>
        </w:rPr>
        <w:instrText xml:space="preserve"> PAGEREF _Toc464120572 \h </w:instrText>
      </w:r>
      <w:r w:rsidR="001952D8">
        <w:rPr>
          <w:noProof/>
        </w:rPr>
      </w:r>
      <w:r w:rsidR="001952D8">
        <w:rPr>
          <w:noProof/>
        </w:rPr>
        <w:fldChar w:fldCharType="separate"/>
      </w:r>
      <w:r w:rsidR="007252E9">
        <w:rPr>
          <w:noProof/>
        </w:rPr>
        <w:t>9</w:t>
      </w:r>
      <w:r w:rsidR="001952D8">
        <w:rPr>
          <w:noProof/>
        </w:rPr>
        <w:fldChar w:fldCharType="end"/>
      </w:r>
    </w:p>
    <w:p w:rsidR="00E418BB" w:rsidRDefault="00E418BB">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0E0F37">
        <w:rPr>
          <w:noProof/>
        </w:rPr>
        <w:t>Антикоррупционная оговорка, включаемая в проект договора</w:t>
      </w:r>
      <w:r>
        <w:rPr>
          <w:noProof/>
        </w:rPr>
        <w:tab/>
      </w:r>
      <w:r w:rsidR="001952D8">
        <w:rPr>
          <w:noProof/>
        </w:rPr>
        <w:fldChar w:fldCharType="begin"/>
      </w:r>
      <w:r>
        <w:rPr>
          <w:noProof/>
        </w:rPr>
        <w:instrText xml:space="preserve"> PAGEREF _Toc464120579 \h </w:instrText>
      </w:r>
      <w:r w:rsidR="001952D8">
        <w:rPr>
          <w:noProof/>
        </w:rPr>
      </w:r>
      <w:r w:rsidR="001952D8">
        <w:rPr>
          <w:noProof/>
        </w:rPr>
        <w:fldChar w:fldCharType="separate"/>
      </w:r>
      <w:r w:rsidR="007252E9">
        <w:rPr>
          <w:noProof/>
        </w:rPr>
        <w:t>10</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1952D8">
        <w:rPr>
          <w:noProof/>
        </w:rPr>
        <w:fldChar w:fldCharType="begin"/>
      </w:r>
      <w:r>
        <w:rPr>
          <w:noProof/>
        </w:rPr>
        <w:instrText xml:space="preserve"> PAGEREF _Toc464120580 \h </w:instrText>
      </w:r>
      <w:r w:rsidR="001952D8">
        <w:rPr>
          <w:noProof/>
        </w:rPr>
      </w:r>
      <w:r w:rsidR="001952D8">
        <w:rPr>
          <w:noProof/>
        </w:rPr>
        <w:fldChar w:fldCharType="separate"/>
      </w:r>
      <w:r w:rsidR="007252E9">
        <w:rPr>
          <w:noProof/>
        </w:rPr>
        <w:t>10</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0E0F37">
        <w:rPr>
          <w:bCs w:val="0"/>
          <w:noProof/>
        </w:rPr>
        <w:t>Антикоррупционная оговорка, включаемая в проект договора</w:t>
      </w:r>
      <w:r>
        <w:rPr>
          <w:noProof/>
        </w:rPr>
        <w:tab/>
      </w:r>
      <w:r w:rsidR="001952D8">
        <w:rPr>
          <w:noProof/>
        </w:rPr>
        <w:fldChar w:fldCharType="begin"/>
      </w:r>
      <w:r>
        <w:rPr>
          <w:noProof/>
        </w:rPr>
        <w:instrText xml:space="preserve"> PAGEREF _Toc464120584 \h </w:instrText>
      </w:r>
      <w:r w:rsidR="001952D8">
        <w:rPr>
          <w:noProof/>
        </w:rPr>
      </w:r>
      <w:r w:rsidR="001952D8">
        <w:rPr>
          <w:noProof/>
        </w:rPr>
        <w:fldChar w:fldCharType="separate"/>
      </w:r>
      <w:r w:rsidR="007252E9">
        <w:rPr>
          <w:noProof/>
        </w:rPr>
        <w:t>10</w:t>
      </w:r>
      <w:r w:rsidR="001952D8">
        <w:rPr>
          <w:noProof/>
        </w:rPr>
        <w:fldChar w:fldCharType="end"/>
      </w:r>
    </w:p>
    <w:p w:rsidR="00E418BB" w:rsidRDefault="00E418BB">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1952D8">
        <w:rPr>
          <w:noProof/>
        </w:rPr>
        <w:fldChar w:fldCharType="begin"/>
      </w:r>
      <w:r>
        <w:rPr>
          <w:noProof/>
        </w:rPr>
        <w:instrText xml:space="preserve"> PAGEREF _Toc464120588 \h </w:instrText>
      </w:r>
      <w:r w:rsidR="001952D8">
        <w:rPr>
          <w:noProof/>
        </w:rPr>
      </w:r>
      <w:r w:rsidR="001952D8">
        <w:rPr>
          <w:noProof/>
        </w:rPr>
        <w:fldChar w:fldCharType="separate"/>
      </w:r>
      <w:r w:rsidR="007252E9">
        <w:rPr>
          <w:noProof/>
        </w:rPr>
        <w:t>13</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1952D8">
        <w:rPr>
          <w:noProof/>
        </w:rPr>
        <w:fldChar w:fldCharType="begin"/>
      </w:r>
      <w:r>
        <w:rPr>
          <w:noProof/>
        </w:rPr>
        <w:instrText xml:space="preserve"> PAGEREF _Toc464120589 \h </w:instrText>
      </w:r>
      <w:r w:rsidR="001952D8">
        <w:rPr>
          <w:noProof/>
        </w:rPr>
      </w:r>
      <w:r w:rsidR="001952D8">
        <w:rPr>
          <w:noProof/>
        </w:rPr>
        <w:fldChar w:fldCharType="separate"/>
      </w:r>
      <w:r w:rsidR="007252E9">
        <w:rPr>
          <w:noProof/>
        </w:rPr>
        <w:t>13</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1952D8">
        <w:rPr>
          <w:noProof/>
        </w:rPr>
        <w:fldChar w:fldCharType="begin"/>
      </w:r>
      <w:r>
        <w:rPr>
          <w:noProof/>
        </w:rPr>
        <w:instrText xml:space="preserve"> PAGEREF _Toc464120592 \h </w:instrText>
      </w:r>
      <w:r w:rsidR="001952D8">
        <w:rPr>
          <w:noProof/>
        </w:rPr>
      </w:r>
      <w:r w:rsidR="001952D8">
        <w:rPr>
          <w:noProof/>
        </w:rPr>
        <w:fldChar w:fldCharType="separate"/>
      </w:r>
      <w:r w:rsidR="007252E9">
        <w:rPr>
          <w:noProof/>
        </w:rPr>
        <w:t>13</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1952D8">
        <w:rPr>
          <w:noProof/>
        </w:rPr>
        <w:fldChar w:fldCharType="begin"/>
      </w:r>
      <w:r>
        <w:rPr>
          <w:noProof/>
        </w:rPr>
        <w:instrText xml:space="preserve"> PAGEREF _Toc464120593 \h </w:instrText>
      </w:r>
      <w:r w:rsidR="001952D8">
        <w:rPr>
          <w:noProof/>
        </w:rPr>
      </w:r>
      <w:r w:rsidR="001952D8">
        <w:rPr>
          <w:noProof/>
        </w:rPr>
        <w:fldChar w:fldCharType="separate"/>
      </w:r>
      <w:r w:rsidR="007252E9">
        <w:rPr>
          <w:noProof/>
        </w:rPr>
        <w:t>14</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1952D8">
        <w:rPr>
          <w:noProof/>
        </w:rPr>
        <w:fldChar w:fldCharType="begin"/>
      </w:r>
      <w:r>
        <w:rPr>
          <w:noProof/>
        </w:rPr>
        <w:instrText xml:space="preserve"> PAGEREF _Toc464120608 \h </w:instrText>
      </w:r>
      <w:r w:rsidR="001952D8">
        <w:rPr>
          <w:noProof/>
        </w:rPr>
      </w:r>
      <w:r w:rsidR="001952D8">
        <w:rPr>
          <w:noProof/>
        </w:rPr>
        <w:fldChar w:fldCharType="separate"/>
      </w:r>
      <w:r w:rsidR="007252E9">
        <w:rPr>
          <w:noProof/>
        </w:rPr>
        <w:t>28</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1952D8">
        <w:rPr>
          <w:noProof/>
        </w:rPr>
        <w:fldChar w:fldCharType="begin"/>
      </w:r>
      <w:r>
        <w:rPr>
          <w:noProof/>
        </w:rPr>
        <w:instrText xml:space="preserve"> PAGEREF _Toc464120611 \h </w:instrText>
      </w:r>
      <w:r w:rsidR="001952D8">
        <w:rPr>
          <w:noProof/>
        </w:rPr>
      </w:r>
      <w:r w:rsidR="001952D8">
        <w:rPr>
          <w:noProof/>
        </w:rPr>
        <w:fldChar w:fldCharType="separate"/>
      </w:r>
      <w:r w:rsidR="007252E9">
        <w:rPr>
          <w:noProof/>
        </w:rPr>
        <w:t>29</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1952D8">
        <w:rPr>
          <w:noProof/>
        </w:rPr>
        <w:fldChar w:fldCharType="begin"/>
      </w:r>
      <w:r>
        <w:rPr>
          <w:noProof/>
        </w:rPr>
        <w:instrText xml:space="preserve"> PAGEREF _Toc464120612 \h </w:instrText>
      </w:r>
      <w:r w:rsidR="001952D8">
        <w:rPr>
          <w:noProof/>
        </w:rPr>
      </w:r>
      <w:r w:rsidR="001952D8">
        <w:rPr>
          <w:noProof/>
        </w:rPr>
        <w:fldChar w:fldCharType="separate"/>
      </w:r>
      <w:r w:rsidR="007252E9">
        <w:rPr>
          <w:noProof/>
        </w:rPr>
        <w:t>29</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1952D8">
        <w:rPr>
          <w:noProof/>
        </w:rPr>
        <w:fldChar w:fldCharType="begin"/>
      </w:r>
      <w:r>
        <w:rPr>
          <w:noProof/>
        </w:rPr>
        <w:instrText xml:space="preserve"> PAGEREF _Toc464120617 \h </w:instrText>
      </w:r>
      <w:r w:rsidR="001952D8">
        <w:rPr>
          <w:noProof/>
        </w:rPr>
      </w:r>
      <w:r w:rsidR="001952D8">
        <w:rPr>
          <w:noProof/>
        </w:rPr>
        <w:fldChar w:fldCharType="separate"/>
      </w:r>
      <w:r w:rsidR="007252E9">
        <w:rPr>
          <w:noProof/>
        </w:rPr>
        <w:t>31</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1952D8">
        <w:rPr>
          <w:noProof/>
        </w:rPr>
        <w:fldChar w:fldCharType="begin"/>
      </w:r>
      <w:r>
        <w:rPr>
          <w:noProof/>
        </w:rPr>
        <w:instrText xml:space="preserve"> PAGEREF _Toc464120618 \h </w:instrText>
      </w:r>
      <w:r w:rsidR="001952D8">
        <w:rPr>
          <w:noProof/>
        </w:rPr>
      </w:r>
      <w:r w:rsidR="001952D8">
        <w:rPr>
          <w:noProof/>
        </w:rPr>
        <w:fldChar w:fldCharType="separate"/>
      </w:r>
      <w:r w:rsidR="007252E9">
        <w:rPr>
          <w:noProof/>
        </w:rPr>
        <w:t>32</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1952D8">
        <w:rPr>
          <w:noProof/>
        </w:rPr>
        <w:fldChar w:fldCharType="begin"/>
      </w:r>
      <w:r>
        <w:rPr>
          <w:noProof/>
        </w:rPr>
        <w:instrText xml:space="preserve"> PAGEREF _Toc464120619 \h </w:instrText>
      </w:r>
      <w:r w:rsidR="001952D8">
        <w:rPr>
          <w:noProof/>
        </w:rPr>
      </w:r>
      <w:r w:rsidR="001952D8">
        <w:rPr>
          <w:noProof/>
        </w:rPr>
        <w:fldChar w:fldCharType="separate"/>
      </w:r>
      <w:r w:rsidR="007252E9">
        <w:rPr>
          <w:noProof/>
        </w:rPr>
        <w:t>33</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1952D8">
        <w:rPr>
          <w:noProof/>
        </w:rPr>
        <w:fldChar w:fldCharType="begin"/>
      </w:r>
      <w:r>
        <w:rPr>
          <w:noProof/>
        </w:rPr>
        <w:instrText xml:space="preserve"> PAGEREF _Toc464120620 \h </w:instrText>
      </w:r>
      <w:r w:rsidR="001952D8">
        <w:rPr>
          <w:noProof/>
        </w:rPr>
      </w:r>
      <w:r w:rsidR="001952D8">
        <w:rPr>
          <w:noProof/>
        </w:rPr>
        <w:fldChar w:fldCharType="separate"/>
      </w:r>
      <w:r w:rsidR="007252E9">
        <w:rPr>
          <w:noProof/>
        </w:rPr>
        <w:t>33</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1952D8">
        <w:rPr>
          <w:noProof/>
        </w:rPr>
        <w:fldChar w:fldCharType="begin"/>
      </w:r>
      <w:r>
        <w:rPr>
          <w:noProof/>
        </w:rPr>
        <w:instrText xml:space="preserve"> PAGEREF _Toc464120621 \h </w:instrText>
      </w:r>
      <w:r w:rsidR="001952D8">
        <w:rPr>
          <w:noProof/>
        </w:rPr>
      </w:r>
      <w:r w:rsidR="001952D8">
        <w:rPr>
          <w:noProof/>
        </w:rPr>
        <w:fldChar w:fldCharType="separate"/>
      </w:r>
      <w:r w:rsidR="007252E9">
        <w:rPr>
          <w:noProof/>
        </w:rPr>
        <w:t>34</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1952D8">
        <w:rPr>
          <w:noProof/>
        </w:rPr>
        <w:fldChar w:fldCharType="begin"/>
      </w:r>
      <w:r>
        <w:rPr>
          <w:noProof/>
        </w:rPr>
        <w:instrText xml:space="preserve"> PAGEREF _Toc464120622 \h </w:instrText>
      </w:r>
      <w:r w:rsidR="001952D8">
        <w:rPr>
          <w:noProof/>
        </w:rPr>
      </w:r>
      <w:r w:rsidR="001952D8">
        <w:rPr>
          <w:noProof/>
        </w:rPr>
        <w:fldChar w:fldCharType="separate"/>
      </w:r>
      <w:r w:rsidR="007252E9">
        <w:rPr>
          <w:noProof/>
        </w:rPr>
        <w:t>34</w:t>
      </w:r>
      <w:r w:rsidR="001952D8">
        <w:rPr>
          <w:noProof/>
        </w:rPr>
        <w:fldChar w:fldCharType="end"/>
      </w:r>
    </w:p>
    <w:p w:rsidR="00E418BB" w:rsidRDefault="00E418BB">
      <w:pPr>
        <w:pStyle w:val="1f3"/>
        <w:rPr>
          <w:rFonts w:asciiTheme="minorHAnsi" w:eastAsiaTheme="minorEastAsia" w:hAnsiTheme="minorHAnsi" w:cstheme="minorBidi"/>
          <w:b w:val="0"/>
          <w:caps w:val="0"/>
          <w:noProof/>
          <w:szCs w:val="22"/>
          <w:lang w:eastAsia="ru-RU"/>
        </w:rPr>
      </w:pPr>
      <w:r w:rsidRPr="000E0F37">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1952D8">
        <w:rPr>
          <w:noProof/>
        </w:rPr>
        <w:fldChar w:fldCharType="begin"/>
      </w:r>
      <w:r>
        <w:rPr>
          <w:noProof/>
        </w:rPr>
        <w:instrText xml:space="preserve"> PAGEREF _Toc464120623 \h </w:instrText>
      </w:r>
      <w:r w:rsidR="001952D8">
        <w:rPr>
          <w:noProof/>
        </w:rPr>
      </w:r>
      <w:r w:rsidR="001952D8">
        <w:rPr>
          <w:noProof/>
        </w:rPr>
        <w:fldChar w:fldCharType="separate"/>
      </w:r>
      <w:r w:rsidR="007252E9">
        <w:rPr>
          <w:noProof/>
        </w:rPr>
        <w:t>35</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1952D8">
        <w:rPr>
          <w:noProof/>
        </w:rPr>
        <w:fldChar w:fldCharType="begin"/>
      </w:r>
      <w:r>
        <w:rPr>
          <w:noProof/>
        </w:rPr>
        <w:instrText xml:space="preserve"> PAGEREF _Toc464120624 \h </w:instrText>
      </w:r>
      <w:r w:rsidR="001952D8">
        <w:rPr>
          <w:noProof/>
        </w:rPr>
      </w:r>
      <w:r w:rsidR="001952D8">
        <w:rPr>
          <w:noProof/>
        </w:rPr>
        <w:fldChar w:fldCharType="separate"/>
      </w:r>
      <w:r w:rsidR="007252E9">
        <w:rPr>
          <w:noProof/>
        </w:rPr>
        <w:t>35</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1952D8">
        <w:rPr>
          <w:noProof/>
        </w:rPr>
        <w:fldChar w:fldCharType="begin"/>
      </w:r>
      <w:r>
        <w:rPr>
          <w:noProof/>
        </w:rPr>
        <w:instrText xml:space="preserve"> PAGEREF _Toc464120627 \h </w:instrText>
      </w:r>
      <w:r w:rsidR="001952D8">
        <w:rPr>
          <w:noProof/>
        </w:rPr>
      </w:r>
      <w:r w:rsidR="001952D8">
        <w:rPr>
          <w:noProof/>
        </w:rPr>
        <w:fldChar w:fldCharType="separate"/>
      </w:r>
      <w:r w:rsidR="007252E9">
        <w:rPr>
          <w:noProof/>
        </w:rPr>
        <w:t>35</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1952D8">
        <w:rPr>
          <w:noProof/>
        </w:rPr>
        <w:fldChar w:fldCharType="begin"/>
      </w:r>
      <w:r>
        <w:rPr>
          <w:noProof/>
        </w:rPr>
        <w:instrText xml:space="preserve"> PAGEREF _Toc464120630 \h </w:instrText>
      </w:r>
      <w:r w:rsidR="001952D8">
        <w:rPr>
          <w:noProof/>
        </w:rPr>
      </w:r>
      <w:r w:rsidR="001952D8">
        <w:rPr>
          <w:noProof/>
        </w:rPr>
        <w:fldChar w:fldCharType="separate"/>
      </w:r>
      <w:r w:rsidR="007252E9">
        <w:rPr>
          <w:noProof/>
        </w:rPr>
        <w:t>35</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1952D8">
        <w:rPr>
          <w:noProof/>
        </w:rPr>
        <w:fldChar w:fldCharType="begin"/>
      </w:r>
      <w:r>
        <w:rPr>
          <w:noProof/>
        </w:rPr>
        <w:instrText xml:space="preserve"> PAGEREF _Toc464120633 \h </w:instrText>
      </w:r>
      <w:r w:rsidR="001952D8">
        <w:rPr>
          <w:noProof/>
        </w:rPr>
      </w:r>
      <w:r w:rsidR="001952D8">
        <w:rPr>
          <w:noProof/>
        </w:rPr>
        <w:fldChar w:fldCharType="separate"/>
      </w:r>
      <w:r w:rsidR="007252E9">
        <w:rPr>
          <w:noProof/>
        </w:rPr>
        <w:t>35</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1952D8">
        <w:rPr>
          <w:noProof/>
        </w:rPr>
        <w:fldChar w:fldCharType="begin"/>
      </w:r>
      <w:r>
        <w:rPr>
          <w:noProof/>
        </w:rPr>
        <w:instrText xml:space="preserve"> PAGEREF _Toc464120636 \h </w:instrText>
      </w:r>
      <w:r w:rsidR="001952D8">
        <w:rPr>
          <w:noProof/>
        </w:rPr>
      </w:r>
      <w:r w:rsidR="001952D8">
        <w:rPr>
          <w:noProof/>
        </w:rPr>
        <w:fldChar w:fldCharType="separate"/>
      </w:r>
      <w:r w:rsidR="007252E9">
        <w:rPr>
          <w:noProof/>
        </w:rPr>
        <w:t>35</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sidRPr="000E0F37">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1952D8">
        <w:rPr>
          <w:noProof/>
        </w:rPr>
        <w:fldChar w:fldCharType="begin"/>
      </w:r>
      <w:r>
        <w:rPr>
          <w:noProof/>
        </w:rPr>
        <w:instrText xml:space="preserve"> PAGEREF _Toc464120639 \h </w:instrText>
      </w:r>
      <w:r w:rsidR="001952D8">
        <w:rPr>
          <w:noProof/>
        </w:rPr>
      </w:r>
      <w:r w:rsidR="001952D8">
        <w:rPr>
          <w:noProof/>
        </w:rPr>
        <w:fldChar w:fldCharType="separate"/>
      </w:r>
      <w:r w:rsidR="007252E9">
        <w:rPr>
          <w:noProof/>
        </w:rPr>
        <w:t>36</w:t>
      </w:r>
      <w:r w:rsidR="001952D8">
        <w:rPr>
          <w:noProof/>
        </w:rPr>
        <w:fldChar w:fldCharType="end"/>
      </w:r>
    </w:p>
    <w:p w:rsidR="00E418BB" w:rsidRDefault="00E418BB">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1952D8">
        <w:rPr>
          <w:noProof/>
        </w:rPr>
        <w:fldChar w:fldCharType="begin"/>
      </w:r>
      <w:r>
        <w:rPr>
          <w:noProof/>
        </w:rPr>
        <w:instrText xml:space="preserve"> PAGEREF _Toc464120641 \h </w:instrText>
      </w:r>
      <w:r w:rsidR="001952D8">
        <w:rPr>
          <w:noProof/>
        </w:rPr>
      </w:r>
      <w:r w:rsidR="001952D8">
        <w:rPr>
          <w:noProof/>
        </w:rPr>
        <w:fldChar w:fldCharType="separate"/>
      </w:r>
      <w:r w:rsidR="007252E9">
        <w:rPr>
          <w:noProof/>
        </w:rPr>
        <w:t>37</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1952D8">
        <w:rPr>
          <w:noProof/>
        </w:rPr>
        <w:fldChar w:fldCharType="begin"/>
      </w:r>
      <w:r>
        <w:rPr>
          <w:noProof/>
        </w:rPr>
        <w:instrText xml:space="preserve"> PAGEREF _Toc464120642 \h </w:instrText>
      </w:r>
      <w:r w:rsidR="001952D8">
        <w:rPr>
          <w:noProof/>
        </w:rPr>
      </w:r>
      <w:r w:rsidR="001952D8">
        <w:rPr>
          <w:noProof/>
        </w:rPr>
        <w:fldChar w:fldCharType="separate"/>
      </w:r>
      <w:r w:rsidR="007252E9">
        <w:rPr>
          <w:noProof/>
        </w:rPr>
        <w:t>37</w:t>
      </w:r>
      <w:r w:rsidR="001952D8">
        <w:rPr>
          <w:noProof/>
        </w:rPr>
        <w:fldChar w:fldCharType="end"/>
      </w:r>
    </w:p>
    <w:p w:rsidR="00E418BB" w:rsidRDefault="00E418BB">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1952D8">
        <w:rPr>
          <w:noProof/>
        </w:rPr>
        <w:fldChar w:fldCharType="begin"/>
      </w:r>
      <w:r>
        <w:rPr>
          <w:noProof/>
        </w:rPr>
        <w:instrText xml:space="preserve"> PAGEREF _Toc464120645 \h </w:instrText>
      </w:r>
      <w:r w:rsidR="001952D8">
        <w:rPr>
          <w:noProof/>
        </w:rPr>
      </w:r>
      <w:r w:rsidR="001952D8">
        <w:rPr>
          <w:noProof/>
        </w:rPr>
        <w:fldChar w:fldCharType="separate"/>
      </w:r>
      <w:r w:rsidR="007252E9">
        <w:rPr>
          <w:noProof/>
        </w:rPr>
        <w:t>41</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0E0F37">
        <w:rPr>
          <w:bCs w:val="0"/>
          <w:noProof/>
        </w:rPr>
        <w:t xml:space="preserve">поставок </w:t>
      </w:r>
      <w:r>
        <w:rPr>
          <w:noProof/>
        </w:rPr>
        <w:t>(форма 2)</w:t>
      </w:r>
      <w:r>
        <w:rPr>
          <w:noProof/>
        </w:rPr>
        <w:tab/>
      </w:r>
      <w:r w:rsidR="001952D8">
        <w:rPr>
          <w:noProof/>
        </w:rPr>
        <w:fldChar w:fldCharType="begin"/>
      </w:r>
      <w:r>
        <w:rPr>
          <w:noProof/>
        </w:rPr>
        <w:instrText xml:space="preserve"> PAGEREF _Toc464120647 \h </w:instrText>
      </w:r>
      <w:r w:rsidR="001952D8">
        <w:rPr>
          <w:noProof/>
        </w:rPr>
      </w:r>
      <w:r w:rsidR="001952D8">
        <w:rPr>
          <w:noProof/>
        </w:rPr>
        <w:fldChar w:fldCharType="separate"/>
      </w:r>
      <w:r w:rsidR="007252E9">
        <w:rPr>
          <w:noProof/>
        </w:rPr>
        <w:t>43</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sidRPr="000E0F37">
        <w:rPr>
          <w:noProof/>
          <w:color w:val="000000"/>
        </w:rPr>
        <w:t>5.3</w:t>
      </w:r>
      <w:r>
        <w:rPr>
          <w:rFonts w:asciiTheme="minorHAnsi" w:eastAsiaTheme="minorEastAsia" w:hAnsiTheme="minorHAnsi" w:cstheme="minorBidi"/>
          <w:b w:val="0"/>
          <w:bCs w:val="0"/>
          <w:noProof/>
          <w:sz w:val="22"/>
          <w:szCs w:val="22"/>
          <w:lang w:eastAsia="ru-RU"/>
        </w:rPr>
        <w:tab/>
      </w:r>
      <w:r w:rsidRPr="000E0F37">
        <w:rPr>
          <w:noProof/>
          <w:color w:val="000000"/>
        </w:rPr>
        <w:t>Техническое предложение (форма 3)</w:t>
      </w:r>
      <w:r>
        <w:rPr>
          <w:noProof/>
        </w:rPr>
        <w:tab/>
      </w:r>
      <w:r w:rsidR="001952D8">
        <w:rPr>
          <w:noProof/>
        </w:rPr>
        <w:fldChar w:fldCharType="begin"/>
      </w:r>
      <w:r>
        <w:rPr>
          <w:noProof/>
        </w:rPr>
        <w:instrText xml:space="preserve"> PAGEREF _Toc464120650 \h </w:instrText>
      </w:r>
      <w:r w:rsidR="001952D8">
        <w:rPr>
          <w:noProof/>
        </w:rPr>
      </w:r>
      <w:r w:rsidR="001952D8">
        <w:rPr>
          <w:noProof/>
        </w:rPr>
        <w:fldChar w:fldCharType="separate"/>
      </w:r>
      <w:r w:rsidR="007252E9">
        <w:rPr>
          <w:noProof/>
        </w:rPr>
        <w:t>47</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1952D8">
        <w:rPr>
          <w:noProof/>
        </w:rPr>
        <w:fldChar w:fldCharType="begin"/>
      </w:r>
      <w:r>
        <w:rPr>
          <w:noProof/>
        </w:rPr>
        <w:instrText xml:space="preserve"> PAGEREF _Toc464120653 \h </w:instrText>
      </w:r>
      <w:r w:rsidR="001952D8">
        <w:rPr>
          <w:noProof/>
        </w:rPr>
      </w:r>
      <w:r w:rsidR="001952D8">
        <w:rPr>
          <w:noProof/>
        </w:rPr>
        <w:fldChar w:fldCharType="separate"/>
      </w:r>
      <w:r w:rsidR="007252E9">
        <w:rPr>
          <w:noProof/>
        </w:rPr>
        <w:t>49</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sidRPr="000E0F37">
        <w:rPr>
          <w:noProof/>
          <w:color w:val="000000"/>
        </w:rPr>
        <w:t>5.5</w:t>
      </w:r>
      <w:r>
        <w:rPr>
          <w:rFonts w:asciiTheme="minorHAnsi" w:eastAsiaTheme="minorEastAsia" w:hAnsiTheme="minorHAnsi" w:cstheme="minorBidi"/>
          <w:b w:val="0"/>
          <w:bCs w:val="0"/>
          <w:noProof/>
          <w:sz w:val="22"/>
          <w:szCs w:val="22"/>
          <w:lang w:eastAsia="ru-RU"/>
        </w:rPr>
        <w:tab/>
      </w:r>
      <w:r w:rsidRPr="000E0F37">
        <w:rPr>
          <w:noProof/>
          <w:color w:val="000000"/>
        </w:rPr>
        <w:t>Протокол разногласий к проекту Договора (форма 5)</w:t>
      </w:r>
      <w:r>
        <w:rPr>
          <w:noProof/>
        </w:rPr>
        <w:tab/>
      </w:r>
      <w:r w:rsidR="001952D8">
        <w:rPr>
          <w:noProof/>
        </w:rPr>
        <w:fldChar w:fldCharType="begin"/>
      </w:r>
      <w:r>
        <w:rPr>
          <w:noProof/>
        </w:rPr>
        <w:instrText xml:space="preserve"> PAGEREF _Toc464120656 \h </w:instrText>
      </w:r>
      <w:r w:rsidR="001952D8">
        <w:rPr>
          <w:noProof/>
        </w:rPr>
      </w:r>
      <w:r w:rsidR="001952D8">
        <w:rPr>
          <w:noProof/>
        </w:rPr>
        <w:fldChar w:fldCharType="separate"/>
      </w:r>
      <w:r w:rsidR="007252E9">
        <w:rPr>
          <w:noProof/>
        </w:rPr>
        <w:t>51</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1952D8">
        <w:rPr>
          <w:noProof/>
        </w:rPr>
        <w:fldChar w:fldCharType="begin"/>
      </w:r>
      <w:r>
        <w:rPr>
          <w:noProof/>
        </w:rPr>
        <w:instrText xml:space="preserve"> PAGEREF _Toc464120659 \h </w:instrText>
      </w:r>
      <w:r w:rsidR="001952D8">
        <w:rPr>
          <w:noProof/>
        </w:rPr>
      </w:r>
      <w:r w:rsidR="001952D8">
        <w:rPr>
          <w:noProof/>
        </w:rPr>
        <w:fldChar w:fldCharType="separate"/>
      </w:r>
      <w:r w:rsidR="007252E9">
        <w:rPr>
          <w:noProof/>
        </w:rPr>
        <w:t>53</w:t>
      </w:r>
      <w:r w:rsidR="001952D8">
        <w:rPr>
          <w:noProof/>
        </w:rPr>
        <w:fldChar w:fldCharType="end"/>
      </w:r>
    </w:p>
    <w:p w:rsidR="00E418BB" w:rsidRDefault="00E418BB">
      <w:pPr>
        <w:pStyle w:val="32"/>
        <w:rPr>
          <w:rFonts w:asciiTheme="minorHAnsi" w:eastAsiaTheme="minorEastAsia" w:hAnsiTheme="minorHAnsi" w:cstheme="minorBidi"/>
          <w:bCs w:val="0"/>
          <w:iCs w:val="0"/>
          <w:noProof/>
          <w:sz w:val="22"/>
          <w:szCs w:val="22"/>
          <w:lang w:eastAsia="ru-RU"/>
        </w:rPr>
      </w:pPr>
      <w:r w:rsidRPr="000E0F37">
        <w:rPr>
          <w:noProof/>
        </w:rPr>
        <w:t>5.6.2</w:t>
      </w:r>
      <w:r>
        <w:rPr>
          <w:rFonts w:asciiTheme="minorHAnsi" w:eastAsiaTheme="minorEastAsia" w:hAnsiTheme="minorHAnsi" w:cstheme="minorBidi"/>
          <w:bCs w:val="0"/>
          <w:iCs w:val="0"/>
          <w:noProof/>
          <w:sz w:val="22"/>
          <w:szCs w:val="22"/>
          <w:lang w:eastAsia="ru-RU"/>
        </w:rPr>
        <w:tab/>
      </w:r>
      <w:r w:rsidRPr="000E0F37">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1952D8">
        <w:rPr>
          <w:noProof/>
        </w:rPr>
        <w:fldChar w:fldCharType="begin"/>
      </w:r>
      <w:r>
        <w:rPr>
          <w:noProof/>
        </w:rPr>
        <w:instrText xml:space="preserve"> PAGEREF _Toc464120661 \h </w:instrText>
      </w:r>
      <w:r w:rsidR="001952D8">
        <w:rPr>
          <w:noProof/>
        </w:rPr>
      </w:r>
      <w:r w:rsidR="001952D8">
        <w:rPr>
          <w:noProof/>
        </w:rPr>
        <w:fldChar w:fldCharType="separate"/>
      </w:r>
      <w:r w:rsidR="007252E9">
        <w:rPr>
          <w:noProof/>
        </w:rPr>
        <w:t>55</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1952D8">
        <w:rPr>
          <w:noProof/>
        </w:rPr>
        <w:fldChar w:fldCharType="begin"/>
      </w:r>
      <w:r>
        <w:rPr>
          <w:noProof/>
        </w:rPr>
        <w:instrText xml:space="preserve"> PAGEREF _Toc464120663 \h </w:instrText>
      </w:r>
      <w:r w:rsidR="001952D8">
        <w:rPr>
          <w:noProof/>
        </w:rPr>
      </w:r>
      <w:r w:rsidR="001952D8">
        <w:rPr>
          <w:noProof/>
        </w:rPr>
        <w:fldChar w:fldCharType="separate"/>
      </w:r>
      <w:r w:rsidR="007252E9">
        <w:rPr>
          <w:noProof/>
        </w:rPr>
        <w:t>60</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1952D8">
        <w:rPr>
          <w:noProof/>
        </w:rPr>
        <w:fldChar w:fldCharType="begin"/>
      </w:r>
      <w:r>
        <w:rPr>
          <w:noProof/>
        </w:rPr>
        <w:instrText xml:space="preserve"> PAGEREF _Toc464120666 \h </w:instrText>
      </w:r>
      <w:r w:rsidR="001952D8">
        <w:rPr>
          <w:noProof/>
        </w:rPr>
      </w:r>
      <w:r w:rsidR="001952D8">
        <w:rPr>
          <w:noProof/>
        </w:rPr>
        <w:fldChar w:fldCharType="separate"/>
      </w:r>
      <w:r w:rsidR="007252E9">
        <w:rPr>
          <w:noProof/>
        </w:rPr>
        <w:t>62</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lastRenderedPageBreak/>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1952D8">
        <w:rPr>
          <w:noProof/>
        </w:rPr>
        <w:fldChar w:fldCharType="begin"/>
      </w:r>
      <w:r>
        <w:rPr>
          <w:noProof/>
        </w:rPr>
        <w:instrText xml:space="preserve"> PAGEREF _Toc464120669 \h </w:instrText>
      </w:r>
      <w:r w:rsidR="001952D8">
        <w:rPr>
          <w:noProof/>
        </w:rPr>
      </w:r>
      <w:r w:rsidR="001952D8">
        <w:rPr>
          <w:noProof/>
        </w:rPr>
        <w:fldChar w:fldCharType="separate"/>
      </w:r>
      <w:r w:rsidR="007252E9">
        <w:rPr>
          <w:noProof/>
        </w:rPr>
        <w:t>64</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1952D8">
        <w:rPr>
          <w:noProof/>
        </w:rPr>
        <w:fldChar w:fldCharType="begin"/>
      </w:r>
      <w:r>
        <w:rPr>
          <w:noProof/>
        </w:rPr>
        <w:instrText xml:space="preserve"> PAGEREF _Toc464120672 \h </w:instrText>
      </w:r>
      <w:r w:rsidR="001952D8">
        <w:rPr>
          <w:noProof/>
        </w:rPr>
      </w:r>
      <w:r w:rsidR="001952D8">
        <w:rPr>
          <w:noProof/>
        </w:rPr>
        <w:fldChar w:fldCharType="separate"/>
      </w:r>
      <w:r w:rsidR="007252E9">
        <w:rPr>
          <w:noProof/>
        </w:rPr>
        <w:t>66</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1952D8">
        <w:rPr>
          <w:noProof/>
        </w:rPr>
        <w:fldChar w:fldCharType="begin"/>
      </w:r>
      <w:r>
        <w:rPr>
          <w:noProof/>
        </w:rPr>
        <w:instrText xml:space="preserve"> PAGEREF _Toc464120674 \h </w:instrText>
      </w:r>
      <w:r w:rsidR="001952D8">
        <w:rPr>
          <w:noProof/>
        </w:rPr>
      </w:r>
      <w:r w:rsidR="001952D8">
        <w:rPr>
          <w:noProof/>
        </w:rPr>
        <w:fldChar w:fldCharType="separate"/>
      </w:r>
      <w:r w:rsidR="007252E9">
        <w:rPr>
          <w:noProof/>
        </w:rPr>
        <w:t>67</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1952D8">
        <w:rPr>
          <w:noProof/>
        </w:rPr>
        <w:fldChar w:fldCharType="begin"/>
      </w:r>
      <w:r>
        <w:rPr>
          <w:noProof/>
        </w:rPr>
        <w:instrText xml:space="preserve"> PAGEREF _Toc464120677 \h </w:instrText>
      </w:r>
      <w:r w:rsidR="001952D8">
        <w:rPr>
          <w:noProof/>
        </w:rPr>
      </w:r>
      <w:r w:rsidR="001952D8">
        <w:rPr>
          <w:noProof/>
        </w:rPr>
        <w:fldChar w:fldCharType="separate"/>
      </w:r>
      <w:r w:rsidR="007252E9">
        <w:rPr>
          <w:noProof/>
        </w:rPr>
        <w:t>70</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1952D8">
        <w:rPr>
          <w:noProof/>
        </w:rPr>
        <w:fldChar w:fldCharType="begin"/>
      </w:r>
      <w:r>
        <w:rPr>
          <w:noProof/>
        </w:rPr>
        <w:instrText xml:space="preserve"> PAGEREF _Toc464120682 \h </w:instrText>
      </w:r>
      <w:r w:rsidR="001952D8">
        <w:rPr>
          <w:noProof/>
        </w:rPr>
      </w:r>
      <w:r w:rsidR="001952D8">
        <w:rPr>
          <w:noProof/>
        </w:rPr>
        <w:fldChar w:fldCharType="separate"/>
      </w:r>
      <w:r w:rsidR="007252E9">
        <w:rPr>
          <w:noProof/>
        </w:rPr>
        <w:t>74</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14)</w:t>
      </w:r>
      <w:r>
        <w:rPr>
          <w:noProof/>
        </w:rPr>
        <w:tab/>
      </w:r>
      <w:r w:rsidR="001952D8">
        <w:rPr>
          <w:noProof/>
        </w:rPr>
        <w:fldChar w:fldCharType="begin"/>
      </w:r>
      <w:r>
        <w:rPr>
          <w:noProof/>
        </w:rPr>
        <w:instrText xml:space="preserve"> PAGEREF _Toc464120685 \h </w:instrText>
      </w:r>
      <w:r w:rsidR="001952D8">
        <w:rPr>
          <w:noProof/>
        </w:rPr>
      </w:r>
      <w:r w:rsidR="001952D8">
        <w:rPr>
          <w:noProof/>
        </w:rPr>
        <w:fldChar w:fldCharType="separate"/>
      </w:r>
      <w:r w:rsidR="007252E9">
        <w:rPr>
          <w:noProof/>
        </w:rPr>
        <w:t>77</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1952D8">
        <w:rPr>
          <w:noProof/>
        </w:rPr>
        <w:fldChar w:fldCharType="begin"/>
      </w:r>
      <w:r>
        <w:rPr>
          <w:noProof/>
        </w:rPr>
        <w:instrText xml:space="preserve"> PAGEREF _Toc464120688 \h </w:instrText>
      </w:r>
      <w:r w:rsidR="001952D8">
        <w:rPr>
          <w:noProof/>
        </w:rPr>
      </w:r>
      <w:r w:rsidR="001952D8">
        <w:rPr>
          <w:noProof/>
        </w:rPr>
        <w:fldChar w:fldCharType="separate"/>
      </w:r>
      <w:r w:rsidR="007252E9">
        <w:rPr>
          <w:noProof/>
        </w:rPr>
        <w:t>79</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sidRPr="000E0F37">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0E0F37">
        <w:rPr>
          <w:noProof/>
          <w:color w:val="000000"/>
        </w:rPr>
        <w:t>(форма 16)</w:t>
      </w:r>
      <w:r>
        <w:rPr>
          <w:noProof/>
        </w:rPr>
        <w:tab/>
      </w:r>
      <w:r w:rsidR="001952D8">
        <w:rPr>
          <w:noProof/>
        </w:rPr>
        <w:fldChar w:fldCharType="begin"/>
      </w:r>
      <w:r>
        <w:rPr>
          <w:noProof/>
        </w:rPr>
        <w:instrText xml:space="preserve"> PAGEREF _Toc464120691 \h </w:instrText>
      </w:r>
      <w:r w:rsidR="001952D8">
        <w:rPr>
          <w:noProof/>
        </w:rPr>
      </w:r>
      <w:r w:rsidR="001952D8">
        <w:rPr>
          <w:noProof/>
        </w:rPr>
        <w:fldChar w:fldCharType="separate"/>
      </w:r>
      <w:r w:rsidR="007252E9">
        <w:rPr>
          <w:noProof/>
        </w:rPr>
        <w:t>81</w:t>
      </w:r>
      <w:r w:rsidR="001952D8">
        <w:rPr>
          <w:noProof/>
        </w:rPr>
        <w:fldChar w:fldCharType="end"/>
      </w:r>
    </w:p>
    <w:p w:rsidR="00717F60" w:rsidRPr="00E71A48" w:rsidRDefault="001952D8"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64120566"/>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64120567"/>
      <w:bookmarkEnd w:id="8"/>
      <w:r w:rsidRPr="00E71A48">
        <w:t>Общие сведения о процедуре запроса предложений</w:t>
      </w:r>
      <w:bookmarkEnd w:id="9"/>
    </w:p>
    <w:p w:rsidR="005B75A6" w:rsidRPr="00982C2C"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 xml:space="preserve">екретарь Закупочной комиссии – </w:t>
      </w:r>
      <w:r w:rsidR="00982C2C" w:rsidRPr="00982C2C">
        <w:rPr>
          <w:iCs/>
          <w:sz w:val="24"/>
          <w:szCs w:val="24"/>
        </w:rPr>
        <w:t>ведущий специалист отдела закупочной деятельности Управления логистики и материально-технического обеспечения филиала ПАО «МРСК Центра» - «Тамбовэнерго» Кобелева Е.Ю., контактный телефон: (4752)56-95-67, адрес электронной почты</w:t>
      </w:r>
      <w:r w:rsidR="00982C2C" w:rsidRPr="00982C2C">
        <w:rPr>
          <w:iCs/>
          <w:sz w:val="24"/>
          <w:szCs w:val="24"/>
          <w:u w:val="single"/>
        </w:rPr>
        <w:t xml:space="preserve"> kobeleva.ey@mrsk-1.ru.</w:t>
      </w:r>
      <w:r w:rsidR="00982C2C" w:rsidRPr="00982C2C">
        <w:rPr>
          <w:iCs/>
          <w:sz w:val="24"/>
          <w:szCs w:val="24"/>
        </w:rPr>
        <w:t xml:space="preserve">, ответственное лицо – Кобелева Елена Юрьевна, контактный телефон - (4752)56-95-67, адрес электронной почты: </w:t>
      </w:r>
      <w:r w:rsidR="00982C2C" w:rsidRPr="00982C2C">
        <w:rPr>
          <w:iCs/>
          <w:sz w:val="24"/>
          <w:szCs w:val="24"/>
          <w:u w:val="single"/>
        </w:rPr>
        <w:t>kobeleva.ey@mrsk-1.ru</w:t>
      </w:r>
      <w:r w:rsidR="00862664" w:rsidRPr="00862664">
        <w:rPr>
          <w:sz w:val="24"/>
          <w:szCs w:val="24"/>
        </w:rPr>
        <w:t xml:space="preserve"> </w:t>
      </w:r>
      <w:r w:rsidR="004B5EB3" w:rsidRPr="00862664">
        <w:rPr>
          <w:iCs/>
          <w:sz w:val="24"/>
          <w:szCs w:val="24"/>
        </w:rPr>
        <w:t>Извещени</w:t>
      </w:r>
      <w:r w:rsidRPr="00862664">
        <w:rPr>
          <w:iCs/>
          <w:sz w:val="24"/>
          <w:szCs w:val="24"/>
        </w:rPr>
        <w:t>ем</w:t>
      </w:r>
      <w:r w:rsidRPr="00862664">
        <w:rPr>
          <w:sz w:val="24"/>
          <w:szCs w:val="24"/>
        </w:rPr>
        <w:t xml:space="preserve"> о проведении открытого </w:t>
      </w:r>
      <w:r w:rsidRPr="00862664">
        <w:rPr>
          <w:iCs/>
          <w:sz w:val="24"/>
          <w:szCs w:val="24"/>
        </w:rPr>
        <w:t>запроса предложений</w:t>
      </w:r>
      <w:r w:rsidRPr="00862664">
        <w:rPr>
          <w:sz w:val="24"/>
          <w:szCs w:val="24"/>
        </w:rPr>
        <w:t xml:space="preserve">, опубликованным </w:t>
      </w:r>
      <w:r w:rsidRPr="00862664">
        <w:rPr>
          <w:b/>
          <w:sz w:val="24"/>
          <w:szCs w:val="24"/>
          <w:highlight w:val="yellow"/>
        </w:rPr>
        <w:t>«</w:t>
      </w:r>
      <w:r w:rsidR="00982C2C">
        <w:rPr>
          <w:b/>
          <w:sz w:val="24"/>
          <w:szCs w:val="24"/>
          <w:highlight w:val="yellow"/>
        </w:rPr>
        <w:t>2</w:t>
      </w:r>
      <w:r w:rsidR="002723FD">
        <w:rPr>
          <w:b/>
          <w:sz w:val="24"/>
          <w:szCs w:val="24"/>
          <w:highlight w:val="yellow"/>
        </w:rPr>
        <w:t>1</w:t>
      </w:r>
      <w:r w:rsidRPr="00862664">
        <w:rPr>
          <w:b/>
          <w:sz w:val="24"/>
          <w:szCs w:val="24"/>
          <w:highlight w:val="yellow"/>
        </w:rPr>
        <w:t xml:space="preserve">» </w:t>
      </w:r>
      <w:r w:rsidR="00982C2C">
        <w:rPr>
          <w:b/>
          <w:sz w:val="24"/>
          <w:szCs w:val="24"/>
          <w:highlight w:val="yellow"/>
        </w:rPr>
        <w:t>октября</w:t>
      </w:r>
      <w:r w:rsidRPr="00862664">
        <w:rPr>
          <w:b/>
          <w:sz w:val="24"/>
          <w:szCs w:val="24"/>
          <w:highlight w:val="yellow"/>
        </w:rPr>
        <w:t xml:space="preserve"> 20</w:t>
      </w:r>
      <w:r w:rsidR="00C12FA4" w:rsidRPr="00862664">
        <w:rPr>
          <w:b/>
          <w:sz w:val="24"/>
          <w:szCs w:val="24"/>
          <w:highlight w:val="yellow"/>
        </w:rPr>
        <w:t>1</w:t>
      </w:r>
      <w:r w:rsidR="00862664" w:rsidRPr="00862664">
        <w:rPr>
          <w:b/>
          <w:sz w:val="24"/>
          <w:szCs w:val="24"/>
          <w:highlight w:val="yellow"/>
        </w:rPr>
        <w:t>6</w:t>
      </w:r>
      <w:r w:rsidRPr="00862664">
        <w:rPr>
          <w:b/>
          <w:sz w:val="24"/>
          <w:szCs w:val="24"/>
          <w:highlight w:val="yellow"/>
        </w:rPr>
        <w:t xml:space="preserve"> г.</w:t>
      </w:r>
      <w:r w:rsidRPr="00862664">
        <w:rPr>
          <w:sz w:val="24"/>
          <w:szCs w:val="24"/>
        </w:rPr>
        <w:t xml:space="preserve"> на официальном сайте (</w:t>
      </w:r>
      <w:hyperlink r:id="rId17"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«МРСК Центра»</w:t>
      </w:r>
      <w:r w:rsidR="009D7F01" w:rsidRPr="00862664">
        <w:rPr>
          <w:sz w:val="24"/>
          <w:szCs w:val="24"/>
        </w:rPr>
        <w:t xml:space="preserve"> (</w:t>
      </w:r>
      <w:hyperlink r:id="rId18"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r w:rsidR="00982C2C">
        <w:fldChar w:fldCharType="begin"/>
      </w:r>
      <w:r w:rsidR="00982C2C">
        <w:instrText xml:space="preserve"> REF _Ref440269836 \r \h  \* MERGEFORMAT </w:instrText>
      </w:r>
      <w:r w:rsidR="00982C2C">
        <w:fldChar w:fldCharType="separate"/>
      </w:r>
      <w:r w:rsidR="00E418BB" w:rsidRPr="00E418BB">
        <w:rPr>
          <w:sz w:val="24"/>
          <w:szCs w:val="24"/>
        </w:rPr>
        <w:t>1.1.2</w:t>
      </w:r>
      <w:r w:rsidR="00982C2C">
        <w:fldChar w:fldCharType="end"/>
      </w:r>
      <w:r w:rsidR="00702B2C" w:rsidRPr="00862664">
        <w:rPr>
          <w:sz w:val="24"/>
          <w:szCs w:val="24"/>
        </w:rPr>
        <w:t xml:space="preserve"> настоящей Документации, </w:t>
      </w:r>
      <w:r w:rsidR="009A7733" w:rsidRPr="00862664">
        <w:rPr>
          <w:iCs/>
          <w:sz w:val="24"/>
          <w:szCs w:val="24"/>
        </w:rPr>
        <w:t xml:space="preserve"> </w:t>
      </w:r>
      <w:r w:rsidRPr="00862664">
        <w:rPr>
          <w:iCs/>
          <w:sz w:val="24"/>
          <w:szCs w:val="24"/>
        </w:rPr>
        <w:t>приг</w:t>
      </w:r>
      <w:r w:rsidRPr="00862664">
        <w:rPr>
          <w:sz w:val="24"/>
          <w:szCs w:val="24"/>
        </w:rPr>
        <w:t>ласило юридических лиц</w:t>
      </w:r>
      <w:r w:rsidR="005B75A6" w:rsidRPr="00862664">
        <w:rPr>
          <w:sz w:val="24"/>
          <w:szCs w:val="24"/>
        </w:rPr>
        <w:t xml:space="preserve"> и физических лиц (в т.</w:t>
      </w:r>
      <w:r w:rsidR="003129D4" w:rsidRPr="00862664">
        <w:rPr>
          <w:sz w:val="24"/>
          <w:szCs w:val="24"/>
        </w:rPr>
        <w:t xml:space="preserve"> </w:t>
      </w:r>
      <w:r w:rsidR="005B75A6" w:rsidRPr="00862664">
        <w:rPr>
          <w:sz w:val="24"/>
          <w:szCs w:val="24"/>
        </w:rPr>
        <w:t>ч. индивидуальных предпринимателей)</w:t>
      </w:r>
      <w:r w:rsidR="00982C2C">
        <w:rPr>
          <w:sz w:val="24"/>
          <w:szCs w:val="24"/>
        </w:rPr>
        <w:t xml:space="preserve">, </w:t>
      </w:r>
      <w:r w:rsidR="00430C5F" w:rsidRPr="00430C5F">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9D7F01" w:rsidRPr="00862664">
        <w:rPr>
          <w:sz w:val="24"/>
          <w:szCs w:val="24"/>
        </w:rPr>
        <w:t xml:space="preserve"> </w:t>
      </w:r>
      <w:r w:rsidR="00D15381">
        <w:rPr>
          <w:sz w:val="24"/>
          <w:szCs w:val="24"/>
        </w:rPr>
        <w:t xml:space="preserve">(далее – Участники) </w:t>
      </w:r>
      <w:r w:rsidR="004B5EB3" w:rsidRPr="00862664">
        <w:rPr>
          <w:sz w:val="24"/>
          <w:szCs w:val="24"/>
        </w:rPr>
        <w:t>к участию в процедуре О</w:t>
      </w:r>
      <w:r w:rsidRPr="00862664">
        <w:rPr>
          <w:sz w:val="24"/>
          <w:szCs w:val="24"/>
        </w:rPr>
        <w:t xml:space="preserve">ткрытого запроса предложений (далее – запрос предложений) </w:t>
      </w:r>
      <w:bookmarkEnd w:id="10"/>
      <w:r w:rsidR="004B5EB3" w:rsidRPr="00862664">
        <w:rPr>
          <w:sz w:val="24"/>
          <w:szCs w:val="24"/>
        </w:rPr>
        <w:t xml:space="preserve">на право </w:t>
      </w:r>
      <w:r w:rsidR="004B5EB3" w:rsidRPr="00982C2C">
        <w:rPr>
          <w:sz w:val="24"/>
          <w:szCs w:val="24"/>
        </w:rPr>
        <w:t xml:space="preserve">заключения </w:t>
      </w:r>
      <w:r w:rsidR="00702B2C" w:rsidRPr="00982C2C">
        <w:rPr>
          <w:sz w:val="24"/>
          <w:szCs w:val="24"/>
        </w:rPr>
        <w:t>Договор</w:t>
      </w:r>
      <w:r w:rsidR="00982C2C" w:rsidRPr="00982C2C">
        <w:rPr>
          <w:sz w:val="24"/>
          <w:szCs w:val="24"/>
        </w:rPr>
        <w:t>а</w:t>
      </w:r>
      <w:r w:rsidR="00702B2C" w:rsidRPr="00982C2C">
        <w:rPr>
          <w:sz w:val="24"/>
          <w:szCs w:val="24"/>
        </w:rPr>
        <w:t xml:space="preserve"> </w:t>
      </w:r>
      <w:r w:rsidR="00982C2C" w:rsidRPr="00982C2C">
        <w:rPr>
          <w:sz w:val="24"/>
          <w:szCs w:val="24"/>
        </w:rPr>
        <w:t xml:space="preserve">на право заключения Договора на поставку </w:t>
      </w:r>
      <w:r w:rsidR="009046B4" w:rsidRPr="009046B4">
        <w:rPr>
          <w:sz w:val="24"/>
          <w:szCs w:val="24"/>
        </w:rPr>
        <w:t>кабельной арматуры</w:t>
      </w:r>
      <w:r w:rsidR="00982C2C" w:rsidRPr="00982C2C">
        <w:rPr>
          <w:sz w:val="24"/>
          <w:szCs w:val="24"/>
        </w:rPr>
        <w:t xml:space="preserve"> для нужд ПАО «МРСК Центра» (филиала «Тамбовэнерго»), расположенного по адресу: РФ, 392680, г. Тамбов, ул. Моршанское шоссе, д. 23</w:t>
      </w:r>
      <w:r w:rsidRPr="00982C2C">
        <w:rPr>
          <w:sz w:val="24"/>
          <w:szCs w:val="24"/>
        </w:rPr>
        <w:t>.</w:t>
      </w:r>
      <w:bookmarkEnd w:id="11"/>
      <w:bookmarkEnd w:id="12"/>
      <w:bookmarkEnd w:id="13"/>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использованием функционала </w:t>
      </w:r>
      <w:r w:rsidR="00702B2C" w:rsidRPr="00C12FA4">
        <w:rPr>
          <w:sz w:val="24"/>
          <w:szCs w:val="24"/>
        </w:rPr>
        <w:t>электронной торговой площадк</w:t>
      </w:r>
      <w:r w:rsidR="00414AB1">
        <w:rPr>
          <w:sz w:val="24"/>
          <w:szCs w:val="24"/>
        </w:rPr>
        <w:t>и</w:t>
      </w:r>
      <w:r w:rsidR="00702B2C" w:rsidRPr="00C12FA4">
        <w:rPr>
          <w:sz w:val="24"/>
          <w:szCs w:val="24"/>
        </w:rPr>
        <w:t xml:space="preserve"> </w:t>
      </w:r>
      <w:r w:rsidR="000D70B6" w:rsidRPr="00C12FA4">
        <w:rPr>
          <w:sz w:val="24"/>
          <w:szCs w:val="24"/>
        </w:rPr>
        <w:t>П</w:t>
      </w:r>
      <w:r w:rsidR="00702B2C" w:rsidRPr="00C12FA4">
        <w:rPr>
          <w:sz w:val="24"/>
          <w:szCs w:val="24"/>
        </w:rPr>
        <w:t xml:space="preserve">АО «Россети» </w:t>
      </w:r>
      <w:hyperlink r:id="rId19" w:history="1">
        <w:r w:rsidR="00862664" w:rsidRPr="00982C2C">
          <w:rPr>
            <w:rStyle w:val="a7"/>
            <w:sz w:val="24"/>
            <w:szCs w:val="24"/>
          </w:rPr>
          <w:t>etp.rosseti.ru</w:t>
        </w:r>
      </w:hyperlink>
      <w:r w:rsidR="00862664" w:rsidRPr="00C12FA4">
        <w:rPr>
          <w:sz w:val="24"/>
          <w:szCs w:val="24"/>
        </w:rPr>
        <w:t xml:space="preserve"> </w:t>
      </w:r>
      <w:r w:rsidR="00702B2C" w:rsidRPr="00C12FA4">
        <w:rPr>
          <w:sz w:val="24"/>
          <w:szCs w:val="24"/>
        </w:rPr>
        <w:t>(далее — ЭТП)</w:t>
      </w:r>
      <w:r w:rsidR="005B75A6" w:rsidRPr="00C12FA4">
        <w:rPr>
          <w:sz w:val="24"/>
          <w:szCs w:val="24"/>
        </w:rPr>
        <w:t>.</w:t>
      </w:r>
      <w:bookmarkEnd w:id="14"/>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C12FA4"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заключения </w:t>
      </w:r>
      <w:bookmarkEnd w:id="17"/>
      <w:r w:rsidR="00982C2C" w:rsidRPr="00982C2C">
        <w:rPr>
          <w:sz w:val="24"/>
          <w:szCs w:val="24"/>
        </w:rPr>
        <w:t xml:space="preserve">Договора на поставку </w:t>
      </w:r>
      <w:r w:rsidR="009046B4" w:rsidRPr="009046B4">
        <w:rPr>
          <w:sz w:val="24"/>
          <w:szCs w:val="24"/>
        </w:rPr>
        <w:t>кабельной арматуры</w:t>
      </w:r>
      <w:r w:rsidR="00982C2C" w:rsidRPr="00982C2C">
        <w:rPr>
          <w:sz w:val="24"/>
          <w:szCs w:val="24"/>
        </w:rPr>
        <w:t xml:space="preserve"> для нужд ПАО «МРСК Центра» (филиала «Тамбовэнерго»)</w:t>
      </w:r>
      <w:r w:rsidR="00702B2C" w:rsidRPr="00982C2C">
        <w:rPr>
          <w:sz w:val="24"/>
          <w:szCs w:val="24"/>
        </w:rPr>
        <w:t>.</w:t>
      </w:r>
    </w:p>
    <w:p w:rsidR="008C4223" w:rsidRPr="00E71A48" w:rsidRDefault="008C4223" w:rsidP="00E722B6">
      <w:pPr>
        <w:keepNext/>
        <w:autoSpaceDE w:val="0"/>
        <w:autoSpaceDN w:val="0"/>
        <w:spacing w:line="264" w:lineRule="auto"/>
        <w:ind w:firstLine="540"/>
        <w:rPr>
          <w:sz w:val="24"/>
          <w:szCs w:val="24"/>
          <w:lang w:eastAsia="ru-RU"/>
        </w:rPr>
      </w:pPr>
      <w:r w:rsidRPr="00C12FA4">
        <w:rPr>
          <w:sz w:val="24"/>
          <w:szCs w:val="24"/>
        </w:rPr>
        <w:t xml:space="preserve">Количество лотов: </w:t>
      </w:r>
      <w:r w:rsidRPr="00982C2C">
        <w:rPr>
          <w:b/>
          <w:sz w:val="24"/>
          <w:szCs w:val="24"/>
        </w:rPr>
        <w:t>1 (один)</w:t>
      </w:r>
      <w:r w:rsidRPr="00982C2C">
        <w:rPr>
          <w:sz w:val="24"/>
          <w:szCs w:val="24"/>
        </w:rPr>
        <w:t>.</w:t>
      </w:r>
    </w:p>
    <w:bookmarkEnd w:id="18"/>
    <w:p w:rsidR="00804801" w:rsidRPr="00E71A48" w:rsidRDefault="00B5344A" w:rsidP="00E722B6">
      <w:pPr>
        <w:pStyle w:val="a"/>
        <w:keepNext/>
        <w:numPr>
          <w:ilvl w:val="0"/>
          <w:numId w:val="0"/>
        </w:numPr>
        <w:spacing w:line="264" w:lineRule="auto"/>
        <w:ind w:left="360" w:hanging="360"/>
        <w:rPr>
          <w:sz w:val="24"/>
          <w:szCs w:val="24"/>
        </w:rPr>
      </w:pPr>
      <w:r w:rsidRPr="00E71A48">
        <w:rPr>
          <w:sz w:val="24"/>
          <w:szCs w:val="24"/>
        </w:rPr>
        <w:t>Частичное выполнение</w:t>
      </w:r>
      <w:r w:rsidR="002946EF" w:rsidRPr="00E71A48">
        <w:rPr>
          <w:sz w:val="24"/>
          <w:szCs w:val="24"/>
        </w:rPr>
        <w:t xml:space="preserve"> </w:t>
      </w:r>
      <w:r w:rsidR="004D17BD" w:rsidRPr="00E71A48">
        <w:rPr>
          <w:sz w:val="24"/>
          <w:szCs w:val="24"/>
        </w:rPr>
        <w:t xml:space="preserve">поставок, </w:t>
      </w:r>
      <w:r w:rsidR="00AD3EBC" w:rsidRPr="00E71A48">
        <w:rPr>
          <w:sz w:val="24"/>
          <w:szCs w:val="24"/>
        </w:rPr>
        <w:t>работ (услуг)</w:t>
      </w:r>
      <w:r w:rsidRPr="00E71A48">
        <w:rPr>
          <w:sz w:val="24"/>
          <w:szCs w:val="24"/>
        </w:rPr>
        <w:t xml:space="preserve"> не допускается.</w:t>
      </w:r>
    </w:p>
    <w:p w:rsidR="00717F60" w:rsidRPr="00982C2C"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2946EF" w:rsidRPr="00E71A48">
        <w:rPr>
          <w:sz w:val="24"/>
          <w:szCs w:val="24"/>
        </w:rPr>
        <w:t xml:space="preserve">выполнения </w:t>
      </w:r>
      <w:r w:rsidR="00702B2C">
        <w:rPr>
          <w:sz w:val="24"/>
          <w:szCs w:val="24"/>
        </w:rPr>
        <w:t>поставок</w:t>
      </w:r>
      <w:r w:rsidR="00717F60" w:rsidRPr="00E71A48">
        <w:rPr>
          <w:sz w:val="24"/>
          <w:szCs w:val="24"/>
        </w:rPr>
        <w:t xml:space="preserve">: </w:t>
      </w:r>
      <w:r w:rsidR="00982C2C" w:rsidRPr="00982C2C">
        <w:rPr>
          <w:b/>
          <w:sz w:val="24"/>
          <w:szCs w:val="24"/>
        </w:rPr>
        <w:t>январь-июнь 2017 года</w:t>
      </w:r>
      <w:r w:rsidR="00717F60" w:rsidRPr="00982C2C">
        <w:rPr>
          <w:sz w:val="24"/>
          <w:szCs w:val="24"/>
        </w:rPr>
        <w:t>.</w:t>
      </w:r>
      <w:bookmarkEnd w:id="19"/>
    </w:p>
    <w:p w:rsidR="00982C2C" w:rsidRPr="008D2928" w:rsidRDefault="002A47D1" w:rsidP="00982C2C">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7252E9">
        <w:rPr>
          <w:sz w:val="24"/>
          <w:szCs w:val="24"/>
        </w:rPr>
        <w:t xml:space="preserve">Отгрузочные реквизиты/базис поставки: </w:t>
      </w:r>
      <w:r w:rsidR="008D2928" w:rsidRPr="007252E9">
        <w:rPr>
          <w:sz w:val="24"/>
          <w:szCs w:val="24"/>
        </w:rPr>
        <w:t xml:space="preserve">на условиях DDP (Согласно ИНКОТЕРМС </w:t>
      </w:r>
      <w:r w:rsidR="00DA1402" w:rsidRPr="007252E9">
        <w:rPr>
          <w:sz w:val="24"/>
          <w:szCs w:val="24"/>
        </w:rPr>
        <w:t>2010</w:t>
      </w:r>
      <w:r w:rsidR="008D2928" w:rsidRPr="007252E9">
        <w:rPr>
          <w:sz w:val="24"/>
          <w:szCs w:val="24"/>
        </w:rPr>
        <w:t xml:space="preserve">) </w:t>
      </w:r>
      <w:bookmarkEnd w:id="20"/>
      <w:r w:rsidR="00982C2C" w:rsidRPr="008D2928">
        <w:rPr>
          <w:sz w:val="24"/>
          <w:szCs w:val="24"/>
        </w:rPr>
        <w:t>по адрес</w:t>
      </w:r>
      <w:r w:rsidR="00982C2C">
        <w:rPr>
          <w:sz w:val="24"/>
          <w:szCs w:val="24"/>
        </w:rPr>
        <w:t>у</w:t>
      </w:r>
      <w:r w:rsidR="00982C2C" w:rsidRPr="008D2928">
        <w:rPr>
          <w:sz w:val="24"/>
          <w:szCs w:val="24"/>
        </w:rPr>
        <w:t xml:space="preserve"> филиал</w:t>
      </w:r>
      <w:r w:rsidR="00982C2C">
        <w:rPr>
          <w:sz w:val="24"/>
          <w:szCs w:val="24"/>
        </w:rPr>
        <w:t>а</w:t>
      </w:r>
      <w:r w:rsidR="00982C2C" w:rsidRPr="008D2928">
        <w:rPr>
          <w:sz w:val="24"/>
          <w:szCs w:val="24"/>
        </w:rPr>
        <w:t xml:space="preserve"> ПАО «МРСК Центра</w:t>
      </w:r>
      <w:r w:rsidR="00982C2C">
        <w:rPr>
          <w:sz w:val="24"/>
          <w:szCs w:val="24"/>
        </w:rPr>
        <w:t>:</w:t>
      </w:r>
    </w:p>
    <w:p w:rsidR="008D2928" w:rsidRPr="008D2928" w:rsidRDefault="00982C2C" w:rsidP="00982C2C">
      <w:pPr>
        <w:keepNext/>
        <w:widowControl w:val="0"/>
        <w:tabs>
          <w:tab w:val="num" w:pos="1650"/>
        </w:tabs>
        <w:suppressAutoHyphens w:val="0"/>
        <w:autoSpaceDE w:val="0"/>
        <w:autoSpaceDN w:val="0"/>
        <w:adjustRightInd w:val="0"/>
        <w:spacing w:before="60" w:line="264" w:lineRule="auto"/>
        <w:ind w:left="550" w:firstLine="0"/>
        <w:rPr>
          <w:sz w:val="24"/>
          <w:szCs w:val="24"/>
          <w:highlight w:val="yellow"/>
        </w:rPr>
      </w:pPr>
      <w:r>
        <w:rPr>
          <w:sz w:val="24"/>
          <w:szCs w:val="24"/>
        </w:rPr>
        <w:t>-</w:t>
      </w:r>
      <w:r w:rsidRPr="008B36B1">
        <w:rPr>
          <w:sz w:val="24"/>
          <w:szCs w:val="24"/>
        </w:rPr>
        <w:t xml:space="preserve"> «Тамбовэнерго», РФ, г.Тамбов, ул. Авиационная, 149 (Центральный склад</w:t>
      </w:r>
      <w:r w:rsidRPr="00982C2C">
        <w:rPr>
          <w:sz w:val="24"/>
          <w:szCs w:val="24"/>
        </w:rPr>
        <w:t>).</w:t>
      </w:r>
    </w:p>
    <w:p w:rsidR="002A47D1" w:rsidRPr="008D2928" w:rsidRDefault="002A47D1" w:rsidP="00982C2C">
      <w:pPr>
        <w:pStyle w:val="afffffff2"/>
        <w:keepNext/>
        <w:spacing w:line="240" w:lineRule="auto"/>
        <w:ind w:left="1152" w:firstLine="0"/>
        <w:rPr>
          <w:rFonts w:ascii="Times New Roman" w:hAnsi="Times New Roman"/>
          <w:sz w:val="24"/>
          <w:szCs w:val="24"/>
          <w:highlight w:val="yellow"/>
        </w:rPr>
      </w:pPr>
    </w:p>
    <w:p w:rsidR="00717F60" w:rsidRPr="0022360B"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безналичный расчет, в течение 30 (тридцати) </w:t>
      </w:r>
      <w:r w:rsidR="00982C2C" w:rsidRPr="00982C2C">
        <w:rPr>
          <w:iCs/>
          <w:sz w:val="24"/>
          <w:szCs w:val="24"/>
        </w:rPr>
        <w:t>календарных</w:t>
      </w:r>
      <w:r w:rsidRPr="0022360B">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1952D8">
        <w:rPr>
          <w:iCs/>
          <w:sz w:val="24"/>
          <w:szCs w:val="24"/>
        </w:rPr>
        <w:fldChar w:fldCharType="begin"/>
      </w:r>
      <w:r w:rsidR="00E71A48">
        <w:rPr>
          <w:iCs/>
          <w:sz w:val="24"/>
          <w:szCs w:val="24"/>
        </w:rPr>
        <w:instrText xml:space="preserve"> REF _Ref311232052 \r \h </w:instrText>
      </w:r>
      <w:r w:rsidR="001952D8">
        <w:rPr>
          <w:iCs/>
          <w:sz w:val="24"/>
          <w:szCs w:val="24"/>
        </w:rPr>
      </w:r>
      <w:r w:rsidR="001952D8">
        <w:rPr>
          <w:iCs/>
          <w:sz w:val="24"/>
          <w:szCs w:val="24"/>
        </w:rPr>
        <w:fldChar w:fldCharType="separate"/>
      </w:r>
      <w:r w:rsidR="00E418BB">
        <w:rPr>
          <w:iCs/>
          <w:sz w:val="24"/>
          <w:szCs w:val="24"/>
        </w:rPr>
        <w:t>3</w:t>
      </w:r>
      <w:r w:rsidR="001952D8">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1952D8">
        <w:rPr>
          <w:sz w:val="24"/>
          <w:szCs w:val="24"/>
        </w:rPr>
        <w:fldChar w:fldCharType="begin"/>
      </w:r>
      <w:r w:rsidR="008D2928">
        <w:rPr>
          <w:sz w:val="24"/>
          <w:szCs w:val="24"/>
        </w:rPr>
        <w:instrText xml:space="preserve"> REF _Ref440270568 \r \h </w:instrText>
      </w:r>
      <w:r w:rsidR="001952D8">
        <w:rPr>
          <w:sz w:val="24"/>
          <w:szCs w:val="24"/>
        </w:rPr>
      </w:r>
      <w:r w:rsidR="001952D8">
        <w:rPr>
          <w:sz w:val="24"/>
          <w:szCs w:val="24"/>
        </w:rPr>
        <w:fldChar w:fldCharType="separate"/>
      </w:r>
      <w:r w:rsidR="00E418BB">
        <w:rPr>
          <w:sz w:val="24"/>
          <w:szCs w:val="24"/>
        </w:rPr>
        <w:t>4</w:t>
      </w:r>
      <w:r w:rsidR="001952D8">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982C2C">
        <w:fldChar w:fldCharType="begin"/>
      </w:r>
      <w:r w:rsidR="00982C2C">
        <w:instrText xml:space="preserve"> REF _Ref305973574 \r \h  \* MERGEFORMAT </w:instrText>
      </w:r>
      <w:r w:rsidR="00982C2C">
        <w:fldChar w:fldCharType="separate"/>
      </w:r>
      <w:r w:rsidR="00E418BB">
        <w:t>2</w:t>
      </w:r>
      <w:r w:rsidR="00982C2C">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 xml:space="preserve">подготовить </w:t>
      </w:r>
      <w:r w:rsidR="004B5EB3" w:rsidRPr="002A47D1">
        <w:rPr>
          <w:iCs/>
          <w:sz w:val="24"/>
          <w:szCs w:val="24"/>
        </w:rPr>
        <w:lastRenderedPageBreak/>
        <w:t>и подать в составе Заявк</w:t>
      </w:r>
      <w:r w:rsidR="00953802" w:rsidRPr="002A47D1">
        <w:rPr>
          <w:iCs/>
          <w:sz w:val="24"/>
          <w:szCs w:val="24"/>
        </w:rPr>
        <w:t xml:space="preserve">и, приведены в разделе </w:t>
      </w:r>
      <w:r w:rsidR="001952D8">
        <w:rPr>
          <w:iCs/>
          <w:sz w:val="24"/>
          <w:szCs w:val="24"/>
        </w:rPr>
        <w:fldChar w:fldCharType="begin"/>
      </w:r>
      <w:r w:rsidR="008D2928">
        <w:rPr>
          <w:iCs/>
          <w:sz w:val="24"/>
          <w:szCs w:val="24"/>
        </w:rPr>
        <w:instrText xml:space="preserve"> REF _Ref440270602 \r \h </w:instrText>
      </w:r>
      <w:r w:rsidR="001952D8">
        <w:rPr>
          <w:iCs/>
          <w:sz w:val="24"/>
          <w:szCs w:val="24"/>
        </w:rPr>
      </w:r>
      <w:r w:rsidR="001952D8">
        <w:rPr>
          <w:iCs/>
          <w:sz w:val="24"/>
          <w:szCs w:val="24"/>
        </w:rPr>
        <w:fldChar w:fldCharType="separate"/>
      </w:r>
      <w:r w:rsidR="00E418BB">
        <w:rPr>
          <w:iCs/>
          <w:sz w:val="24"/>
          <w:szCs w:val="24"/>
        </w:rPr>
        <w:t>5</w:t>
      </w:r>
      <w:r w:rsidR="001952D8">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1952D8">
        <w:rPr>
          <w:sz w:val="24"/>
          <w:szCs w:val="24"/>
        </w:rPr>
        <w:fldChar w:fldCharType="begin"/>
      </w:r>
      <w:r w:rsidR="008D2928">
        <w:rPr>
          <w:sz w:val="24"/>
          <w:szCs w:val="24"/>
        </w:rPr>
        <w:instrText xml:space="preserve"> REF _Ref440270637 \r \h </w:instrText>
      </w:r>
      <w:r w:rsidR="001952D8">
        <w:rPr>
          <w:sz w:val="24"/>
          <w:szCs w:val="24"/>
        </w:rPr>
      </w:r>
      <w:r w:rsidR="001952D8">
        <w:rPr>
          <w:sz w:val="24"/>
          <w:szCs w:val="24"/>
        </w:rPr>
        <w:fldChar w:fldCharType="separate"/>
      </w:r>
      <w:r w:rsidR="00E418BB">
        <w:rPr>
          <w:sz w:val="24"/>
          <w:szCs w:val="24"/>
        </w:rPr>
        <w:t>1.1.5</w:t>
      </w:r>
      <w:r w:rsidR="001952D8">
        <w:rPr>
          <w:sz w:val="24"/>
          <w:szCs w:val="24"/>
        </w:rPr>
        <w:fldChar w:fldCharType="end"/>
      </w:r>
      <w:r w:rsidRPr="0022360B">
        <w:rPr>
          <w:sz w:val="24"/>
          <w:szCs w:val="24"/>
        </w:rPr>
        <w:t xml:space="preserve">, </w:t>
      </w:r>
      <w:r w:rsidR="001952D8">
        <w:rPr>
          <w:sz w:val="24"/>
          <w:szCs w:val="24"/>
        </w:rPr>
        <w:fldChar w:fldCharType="begin"/>
      </w:r>
      <w:r w:rsidR="008D2928">
        <w:rPr>
          <w:sz w:val="24"/>
          <w:szCs w:val="24"/>
        </w:rPr>
        <w:instrText xml:space="preserve"> REF _Ref440270651 \r \h </w:instrText>
      </w:r>
      <w:r w:rsidR="001952D8">
        <w:rPr>
          <w:sz w:val="24"/>
          <w:szCs w:val="24"/>
        </w:rPr>
      </w:r>
      <w:r w:rsidR="001952D8">
        <w:rPr>
          <w:sz w:val="24"/>
          <w:szCs w:val="24"/>
        </w:rPr>
        <w:fldChar w:fldCharType="separate"/>
      </w:r>
      <w:r w:rsidR="00E418BB">
        <w:rPr>
          <w:sz w:val="24"/>
          <w:szCs w:val="24"/>
        </w:rPr>
        <w:t>1.1.6</w:t>
      </w:r>
      <w:r w:rsidR="001952D8">
        <w:rPr>
          <w:sz w:val="24"/>
          <w:szCs w:val="24"/>
        </w:rPr>
        <w:fldChar w:fldCharType="end"/>
      </w:r>
      <w:r w:rsidRPr="0022360B">
        <w:rPr>
          <w:sz w:val="24"/>
          <w:szCs w:val="24"/>
        </w:rPr>
        <w:t xml:space="preserve">, </w:t>
      </w:r>
      <w:r w:rsidR="001952D8">
        <w:rPr>
          <w:sz w:val="24"/>
          <w:szCs w:val="24"/>
        </w:rPr>
        <w:fldChar w:fldCharType="begin"/>
      </w:r>
      <w:r w:rsidR="008D2928">
        <w:rPr>
          <w:sz w:val="24"/>
          <w:szCs w:val="24"/>
        </w:rPr>
        <w:instrText xml:space="preserve"> REF _Ref440270663 \r \h </w:instrText>
      </w:r>
      <w:r w:rsidR="001952D8">
        <w:rPr>
          <w:sz w:val="24"/>
          <w:szCs w:val="24"/>
        </w:rPr>
      </w:r>
      <w:r w:rsidR="001952D8">
        <w:rPr>
          <w:sz w:val="24"/>
          <w:szCs w:val="24"/>
        </w:rPr>
        <w:fldChar w:fldCharType="separate"/>
      </w:r>
      <w:r w:rsidR="00E418BB">
        <w:rPr>
          <w:sz w:val="24"/>
          <w:szCs w:val="24"/>
        </w:rPr>
        <w:t>1.1.7</w:t>
      </w:r>
      <w:r w:rsidR="001952D8">
        <w:rPr>
          <w:sz w:val="24"/>
          <w:szCs w:val="24"/>
        </w:rPr>
        <w:fldChar w:fldCharType="end"/>
      </w:r>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w:t>
      </w:r>
      <w:r w:rsidRPr="00032CFB">
        <w:rPr>
          <w:sz w:val="24"/>
          <w:szCs w:val="24"/>
        </w:rPr>
        <w:t>поставки, форме и порядку оплаты, указанным в Приложении №1 (Техническ</w:t>
      </w:r>
      <w:r w:rsidR="00A154B7" w:rsidRPr="00032CFB">
        <w:rPr>
          <w:sz w:val="24"/>
          <w:szCs w:val="24"/>
        </w:rPr>
        <w:t>ом(</w:t>
      </w:r>
      <w:r w:rsidRPr="00032CFB">
        <w:rPr>
          <w:sz w:val="24"/>
          <w:szCs w:val="24"/>
        </w:rPr>
        <w:t>их</w:t>
      </w:r>
      <w:r w:rsidR="00A154B7" w:rsidRPr="00032CFB">
        <w:rPr>
          <w:sz w:val="24"/>
          <w:szCs w:val="24"/>
        </w:rPr>
        <w:t>)</w:t>
      </w:r>
      <w:r w:rsidRPr="00032CFB">
        <w:rPr>
          <w:sz w:val="24"/>
          <w:szCs w:val="24"/>
        </w:rPr>
        <w:t xml:space="preserve"> задани</w:t>
      </w:r>
      <w:r w:rsidR="00A154B7" w:rsidRPr="00032CFB">
        <w:rPr>
          <w:sz w:val="24"/>
          <w:szCs w:val="24"/>
        </w:rPr>
        <w:t>и(</w:t>
      </w:r>
      <w:r w:rsidRPr="00032CFB">
        <w:rPr>
          <w:sz w:val="24"/>
          <w:szCs w:val="24"/>
        </w:rPr>
        <w:t>ях</w:t>
      </w:r>
      <w:r w:rsidR="00A154B7" w:rsidRPr="00032CFB">
        <w:rPr>
          <w:sz w:val="24"/>
          <w:szCs w:val="24"/>
        </w:rPr>
        <w:t>)</w:t>
      </w:r>
      <w:r w:rsidRPr="00032CFB">
        <w:rPr>
          <w:sz w:val="24"/>
          <w:szCs w:val="24"/>
        </w:rPr>
        <w:t xml:space="preserve">) </w:t>
      </w:r>
      <w:r w:rsidR="00032CFB" w:rsidRPr="00032CFB">
        <w:rPr>
          <w:sz w:val="24"/>
          <w:szCs w:val="24"/>
        </w:rPr>
        <w:t>и/или в Приложении №2 (проекте Договора)</w:t>
      </w:r>
      <w:r w:rsidR="00032CFB" w:rsidRPr="00032CFB">
        <w:rPr>
          <w:bCs w:val="0"/>
          <w:iCs/>
          <w:szCs w:val="24"/>
        </w:rPr>
        <w:t xml:space="preserve"> </w:t>
      </w:r>
      <w:r w:rsidRPr="00032CFB">
        <w:rPr>
          <w:sz w:val="24"/>
          <w:szCs w:val="24"/>
        </w:rPr>
        <w:t>к настоящей Документации, Участники при подготовке Заявок должны руководствоваться условиями,</w:t>
      </w:r>
      <w:r w:rsidRPr="003803A7">
        <w:rPr>
          <w:sz w:val="24"/>
          <w:szCs w:val="24"/>
        </w:rPr>
        <w:t xml:space="preserve"> указанными</w:t>
      </w:r>
      <w:r w:rsidRPr="0022360B">
        <w:rPr>
          <w:sz w:val="24"/>
          <w:szCs w:val="24"/>
        </w:rPr>
        <w:t xml:space="preserve"> в п.п. </w:t>
      </w:r>
      <w:r w:rsidR="001952D8">
        <w:rPr>
          <w:sz w:val="24"/>
          <w:szCs w:val="24"/>
        </w:rPr>
        <w:fldChar w:fldCharType="begin"/>
      </w:r>
      <w:r w:rsidR="008D2928">
        <w:rPr>
          <w:sz w:val="24"/>
          <w:szCs w:val="24"/>
        </w:rPr>
        <w:instrText xml:space="preserve"> REF _Ref440270637 \r \h </w:instrText>
      </w:r>
      <w:r w:rsidR="001952D8">
        <w:rPr>
          <w:sz w:val="24"/>
          <w:szCs w:val="24"/>
        </w:rPr>
      </w:r>
      <w:r w:rsidR="001952D8">
        <w:rPr>
          <w:sz w:val="24"/>
          <w:szCs w:val="24"/>
        </w:rPr>
        <w:fldChar w:fldCharType="separate"/>
      </w:r>
      <w:r w:rsidR="00E418BB">
        <w:rPr>
          <w:sz w:val="24"/>
          <w:szCs w:val="24"/>
        </w:rPr>
        <w:t>1.1.5</w:t>
      </w:r>
      <w:r w:rsidR="001952D8">
        <w:rPr>
          <w:sz w:val="24"/>
          <w:szCs w:val="24"/>
        </w:rPr>
        <w:fldChar w:fldCharType="end"/>
      </w:r>
      <w:r w:rsidR="008D2928" w:rsidRPr="0022360B">
        <w:rPr>
          <w:sz w:val="24"/>
          <w:szCs w:val="24"/>
        </w:rPr>
        <w:t xml:space="preserve">, </w:t>
      </w:r>
      <w:r w:rsidR="001952D8">
        <w:rPr>
          <w:sz w:val="24"/>
          <w:szCs w:val="24"/>
        </w:rPr>
        <w:fldChar w:fldCharType="begin"/>
      </w:r>
      <w:r w:rsidR="008D2928">
        <w:rPr>
          <w:sz w:val="24"/>
          <w:szCs w:val="24"/>
        </w:rPr>
        <w:instrText xml:space="preserve"> REF _Ref440270651 \r \h </w:instrText>
      </w:r>
      <w:r w:rsidR="001952D8">
        <w:rPr>
          <w:sz w:val="24"/>
          <w:szCs w:val="24"/>
        </w:rPr>
      </w:r>
      <w:r w:rsidR="001952D8">
        <w:rPr>
          <w:sz w:val="24"/>
          <w:szCs w:val="24"/>
        </w:rPr>
        <w:fldChar w:fldCharType="separate"/>
      </w:r>
      <w:r w:rsidR="00E418BB">
        <w:rPr>
          <w:sz w:val="24"/>
          <w:szCs w:val="24"/>
        </w:rPr>
        <w:t>1.1.6</w:t>
      </w:r>
      <w:r w:rsidR="001952D8">
        <w:rPr>
          <w:sz w:val="24"/>
          <w:szCs w:val="24"/>
        </w:rPr>
        <w:fldChar w:fldCharType="end"/>
      </w:r>
      <w:r w:rsidR="008D2928" w:rsidRPr="0022360B">
        <w:rPr>
          <w:sz w:val="24"/>
          <w:szCs w:val="24"/>
        </w:rPr>
        <w:t xml:space="preserve">, </w:t>
      </w:r>
      <w:r w:rsidR="001952D8">
        <w:rPr>
          <w:sz w:val="24"/>
          <w:szCs w:val="24"/>
        </w:rPr>
        <w:fldChar w:fldCharType="begin"/>
      </w:r>
      <w:r w:rsidR="008D2928">
        <w:rPr>
          <w:sz w:val="24"/>
          <w:szCs w:val="24"/>
        </w:rPr>
        <w:instrText xml:space="preserve"> REF _Ref440270663 \r \h </w:instrText>
      </w:r>
      <w:r w:rsidR="001952D8">
        <w:rPr>
          <w:sz w:val="24"/>
          <w:szCs w:val="24"/>
        </w:rPr>
      </w:r>
      <w:r w:rsidR="001952D8">
        <w:rPr>
          <w:sz w:val="24"/>
          <w:szCs w:val="24"/>
        </w:rPr>
        <w:fldChar w:fldCharType="separate"/>
      </w:r>
      <w:r w:rsidR="00E418BB">
        <w:rPr>
          <w:sz w:val="24"/>
          <w:szCs w:val="24"/>
        </w:rPr>
        <w:t>1.1.7</w:t>
      </w:r>
      <w:r w:rsidR="001952D8">
        <w:rPr>
          <w:sz w:val="24"/>
          <w:szCs w:val="24"/>
        </w:rPr>
        <w:fldChar w:fldCharType="end"/>
      </w:r>
      <w:r w:rsidRPr="0022360B">
        <w:rPr>
          <w:sz w:val="24"/>
          <w:szCs w:val="24"/>
        </w:rPr>
        <w:t xml:space="preserve"> настоящей Документации.</w:t>
      </w:r>
    </w:p>
    <w:p w:rsidR="002A47D1" w:rsidRPr="007252E9"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w:t>
      </w:r>
      <w:r w:rsidRPr="00DA1402">
        <w:rPr>
          <w:sz w:val="24"/>
          <w:szCs w:val="24"/>
        </w:rPr>
        <w:t xml:space="preserve">указать в составе своей Заявки конкретные условия </w:t>
      </w:r>
      <w:r w:rsidR="00DA1402" w:rsidRPr="007252E9">
        <w:rPr>
          <w:bCs w:val="0"/>
          <w:iCs/>
          <w:sz w:val="24"/>
          <w:szCs w:val="24"/>
        </w:rPr>
        <w:t xml:space="preserve">поставки и оплаты, не хуже условий указанных в п. </w:t>
      </w:r>
      <w:r w:rsidR="00982C2C">
        <w:fldChar w:fldCharType="begin"/>
      </w:r>
      <w:r w:rsidR="00982C2C">
        <w:instrText xml:space="preserve"> REF _Ref440270637 \r \h  \* MERGEFORMAT </w:instrText>
      </w:r>
      <w:r w:rsidR="00982C2C">
        <w:fldChar w:fldCharType="separate"/>
      </w:r>
      <w:r w:rsidR="00E418BB" w:rsidRPr="007252E9">
        <w:rPr>
          <w:bCs w:val="0"/>
          <w:iCs/>
          <w:sz w:val="24"/>
          <w:szCs w:val="24"/>
        </w:rPr>
        <w:t>1.1.5</w:t>
      </w:r>
      <w:r w:rsidR="00982C2C">
        <w:fldChar w:fldCharType="end"/>
      </w:r>
      <w:r w:rsidR="00DA1402" w:rsidRPr="007252E9">
        <w:rPr>
          <w:bCs w:val="0"/>
          <w:iCs/>
          <w:sz w:val="24"/>
          <w:szCs w:val="24"/>
        </w:rPr>
        <w:t xml:space="preserve"> и </w:t>
      </w:r>
      <w:r w:rsidR="00982C2C">
        <w:fldChar w:fldCharType="begin"/>
      </w:r>
      <w:r w:rsidR="00982C2C">
        <w:instrText xml:space="preserve"> REF _Ref440270663 \r \h  \* MERGEFORMAT </w:instrText>
      </w:r>
      <w:r w:rsidR="00982C2C">
        <w:fldChar w:fldCharType="separate"/>
      </w:r>
      <w:r w:rsidR="00E418BB" w:rsidRPr="007252E9">
        <w:rPr>
          <w:sz w:val="24"/>
          <w:szCs w:val="24"/>
        </w:rPr>
        <w:t>1.1.7</w:t>
      </w:r>
      <w:r w:rsidR="00982C2C">
        <w:fldChar w:fldCharType="end"/>
      </w:r>
      <w:r w:rsidRPr="007252E9">
        <w:rPr>
          <w:sz w:val="24"/>
          <w:szCs w:val="24"/>
        </w:rPr>
        <w:t>.</w:t>
      </w:r>
      <w:bookmarkEnd w:id="22"/>
      <w:bookmarkEnd w:id="23"/>
      <w:bookmarkEnd w:id="24"/>
      <w:bookmarkEnd w:id="25"/>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64120568"/>
      <w:r w:rsidRPr="00E71A48">
        <w:t>Правовой статус документов</w:t>
      </w:r>
      <w:bookmarkEnd w:id="26"/>
      <w:bookmarkEnd w:id="27"/>
      <w:bookmarkEnd w:id="28"/>
      <w:bookmarkEnd w:id="29"/>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982C2C">
        <w:fldChar w:fldCharType="begin"/>
      </w:r>
      <w:r w:rsidR="00982C2C">
        <w:instrText xml:space="preserve"> REF _Ref305973033 \r \h  \* MERGEFORMAT </w:instrText>
      </w:r>
      <w:r w:rsidR="00982C2C">
        <w:fldChar w:fldCharType="separate"/>
      </w:r>
      <w:r w:rsidR="00E418BB" w:rsidRPr="00E418BB">
        <w:rPr>
          <w:sz w:val="24"/>
          <w:szCs w:val="24"/>
        </w:rPr>
        <w:t>3.2</w:t>
      </w:r>
      <w:r w:rsidR="00982C2C">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lastRenderedPageBreak/>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2" w:name="__RefHeading__397_1298132286"/>
      <w:bookmarkStart w:id="33" w:name="_Toc464120569"/>
      <w:bookmarkEnd w:id="32"/>
      <w:r w:rsidRPr="00E71A48">
        <w:t>Особые положения в связи с проведением Запроса предложений на ЭТП</w:t>
      </w:r>
      <w:bookmarkEnd w:id="33"/>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
    <w:p w:rsidR="00717F60" w:rsidRPr="008D1B83"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r w:rsidR="00982C2C">
        <w:fldChar w:fldCharType="begin"/>
      </w:r>
      <w:r w:rsidR="00982C2C">
        <w:instrText xml:space="preserve"> REF _Ref191386109 \n \h  \* MERGEFORMAT </w:instrText>
      </w:r>
      <w:r w:rsidR="00982C2C">
        <w:fldChar w:fldCharType="separate"/>
      </w:r>
      <w:r w:rsidR="00E418BB" w:rsidRPr="00E418BB">
        <w:rPr>
          <w:color w:val="000000"/>
          <w:sz w:val="24"/>
          <w:szCs w:val="24"/>
        </w:rPr>
        <w:t>3.3.</w:t>
      </w:r>
      <w:r w:rsidR="00982C2C">
        <w:fldChar w:fldCharType="end"/>
      </w:r>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w:t>
      </w:r>
      <w:r w:rsidR="008D1B83" w:rsidRPr="008D1B83">
        <w:rPr>
          <w:sz w:val="24"/>
          <w:szCs w:val="24"/>
        </w:rPr>
        <w:t xml:space="preserve">п. </w:t>
      </w:r>
      <w:r w:rsidR="001952D8">
        <w:fldChar w:fldCharType="begin"/>
      </w:r>
      <w:r w:rsidR="008E58DC">
        <w:rPr>
          <w:sz w:val="24"/>
          <w:szCs w:val="24"/>
        </w:rPr>
        <w:instrText xml:space="preserve"> REF _Ref303587815 \r \h </w:instrText>
      </w:r>
      <w:r w:rsidR="001952D8">
        <w:fldChar w:fldCharType="separate"/>
      </w:r>
      <w:r w:rsidR="008E58DC">
        <w:rPr>
          <w:sz w:val="24"/>
          <w:szCs w:val="24"/>
        </w:rPr>
        <w:t>3.3.</w:t>
      </w:r>
      <w:r w:rsidR="001952D8">
        <w:fldChar w:fldCharType="end"/>
      </w:r>
      <w:r w:rsidR="00982C2C">
        <w:t>14</w:t>
      </w:r>
      <w:r w:rsidR="008D1B83" w:rsidRPr="008D1B83">
        <w:rPr>
          <w:sz w:val="24"/>
          <w:szCs w:val="24"/>
        </w:rPr>
        <w:t xml:space="preserve"> и подразделе </w:t>
      </w:r>
      <w:r w:rsidR="00982C2C">
        <w:fldChar w:fldCharType="begin"/>
      </w:r>
      <w:r w:rsidR="00982C2C">
        <w:instrText xml:space="preserve"> REF _Ref442187883 \r \h  \* MERGEFORMAT </w:instrText>
      </w:r>
      <w:r w:rsidR="00982C2C">
        <w:fldChar w:fldCharType="separate"/>
      </w:r>
      <w:r w:rsidR="00E418BB" w:rsidRPr="00E418BB">
        <w:rPr>
          <w:sz w:val="24"/>
          <w:szCs w:val="24"/>
        </w:rPr>
        <w:t>5.14</w:t>
      </w:r>
      <w:r w:rsidR="00982C2C">
        <w:fldChar w:fldCharType="end"/>
      </w:r>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22B6">
      <w:pPr>
        <w:pStyle w:val="2"/>
        <w:tabs>
          <w:tab w:val="clear" w:pos="1700"/>
          <w:tab w:val="left" w:pos="567"/>
        </w:tabs>
        <w:spacing w:line="264" w:lineRule="auto"/>
      </w:pPr>
      <w:bookmarkStart w:id="34" w:name="__RefNumPara__1267_443845793"/>
      <w:bookmarkStart w:id="35" w:name="_Toc464120570"/>
      <w:bookmarkEnd w:id="34"/>
      <w:r w:rsidRPr="00E71A48">
        <w:t>Обжалование</w:t>
      </w:r>
      <w:bookmarkEnd w:id="35"/>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982C2C">
        <w:fldChar w:fldCharType="begin"/>
      </w:r>
      <w:r w:rsidR="00982C2C">
        <w:instrText xml:space="preserve"> REF _Ref191386164 \r \h  \* MERGEFORMAT </w:instrText>
      </w:r>
      <w:r w:rsidR="00982C2C">
        <w:fldChar w:fldCharType="separate"/>
      </w:r>
      <w:r w:rsidR="00E418BB" w:rsidRPr="00E418BB">
        <w:rPr>
          <w:sz w:val="24"/>
          <w:szCs w:val="24"/>
        </w:rPr>
        <w:t xml:space="preserve"> 1.4.1 </w:t>
      </w:r>
      <w:r w:rsidR="00982C2C">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xml:space="preserve">, предусмотренных Федеральным </w:t>
      </w:r>
      <w:r w:rsidR="0099066F" w:rsidRPr="00E71A48">
        <w:rPr>
          <w:sz w:val="24"/>
          <w:szCs w:val="24"/>
        </w:rPr>
        <w:lastRenderedPageBreak/>
        <w:t>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982C2C">
        <w:fldChar w:fldCharType="begin"/>
      </w:r>
      <w:r w:rsidR="00982C2C">
        <w:instrText xml:space="preserve"> REF _Ref306978606 \r \h  \* MERGEFORMAT </w:instrText>
      </w:r>
      <w:r w:rsidR="00982C2C">
        <w:fldChar w:fldCharType="separate"/>
      </w:r>
      <w:r w:rsidR="00E418BB" w:rsidRPr="00E418BB">
        <w:rPr>
          <w:sz w:val="24"/>
          <w:szCs w:val="24"/>
        </w:rPr>
        <w:t xml:space="preserve"> 1.4.2 </w:t>
      </w:r>
      <w:r w:rsidR="00982C2C">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E722B6">
      <w:pPr>
        <w:pStyle w:val="2"/>
        <w:tabs>
          <w:tab w:val="clear" w:pos="1700"/>
          <w:tab w:val="left" w:pos="567"/>
        </w:tabs>
        <w:spacing w:line="264" w:lineRule="auto"/>
      </w:pPr>
      <w:bookmarkStart w:id="39" w:name="__RefHeading__401_1298132286"/>
      <w:bookmarkStart w:id="40" w:name="_Toc464120571"/>
      <w:bookmarkEnd w:id="39"/>
      <w:r w:rsidRPr="00E71A48">
        <w:t>Прочие положения</w:t>
      </w:r>
      <w:bookmarkEnd w:id="40"/>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982C2C">
        <w:fldChar w:fldCharType="begin"/>
      </w:r>
      <w:r w:rsidR="00982C2C">
        <w:instrText xml:space="preserve"> REF _Ref306114966 \r \h  \* MERGEFORMAT </w:instrText>
      </w:r>
      <w:r w:rsidR="00982C2C">
        <w:fldChar w:fldCharType="separate"/>
      </w:r>
      <w:r w:rsidR="00E418BB" w:rsidRPr="00E418BB">
        <w:rPr>
          <w:sz w:val="24"/>
          <w:szCs w:val="24"/>
        </w:rPr>
        <w:t>3.3.11</w:t>
      </w:r>
      <w:r w:rsidR="00982C2C">
        <w:fldChar w:fldCharType="end"/>
      </w:r>
      <w:r w:rsidRPr="00E71A48">
        <w:rPr>
          <w:sz w:val="24"/>
          <w:szCs w:val="24"/>
        </w:rPr>
        <w:t xml:space="preserve"> настоящей Документации).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F647F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64120572"/>
      <w:bookmarkStart w:id="52" w:name="_Ref306144164"/>
      <w:r w:rsidRPr="00F647F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bookmarkStart w:id="58" w:name="_Toc447269751"/>
      <w:bookmarkStart w:id="59" w:name="_Toc464120573"/>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1952D8">
        <w:rPr>
          <w:b w:val="0"/>
        </w:rPr>
        <w:fldChar w:fldCharType="begin"/>
      </w:r>
      <w:r w:rsidR="002D4BC6">
        <w:rPr>
          <w:b w:val="0"/>
        </w:rPr>
        <w:instrText xml:space="preserve"> REF _Ref440275279 \r \h </w:instrText>
      </w:r>
      <w:r w:rsidR="001952D8">
        <w:rPr>
          <w:b w:val="0"/>
        </w:rPr>
      </w:r>
      <w:r w:rsidR="001952D8">
        <w:rPr>
          <w:b w:val="0"/>
        </w:rPr>
        <w:fldChar w:fldCharType="separate"/>
      </w:r>
      <w:r w:rsidR="00E418BB">
        <w:rPr>
          <w:b w:val="0"/>
        </w:rPr>
        <w:t>1.1.4</w:t>
      </w:r>
      <w:r w:rsidR="001952D8">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r w:rsidR="002D4BC6">
        <w:rPr>
          <w:b w:val="0"/>
        </w:rPr>
        <w:t xml:space="preserve"> </w:t>
      </w:r>
    </w:p>
    <w:p w:rsidR="002D4BC6" w:rsidRPr="002D4BC6" w:rsidRDefault="002D4BC6" w:rsidP="00E722B6">
      <w:pPr>
        <w:pStyle w:val="3"/>
        <w:ind w:left="0" w:firstLine="709"/>
        <w:jc w:val="both"/>
        <w:rPr>
          <w:b w:val="0"/>
        </w:rPr>
      </w:pPr>
      <w:bookmarkStart w:id="60" w:name="_Toc440357070"/>
      <w:bookmarkStart w:id="61" w:name="_Toc440359625"/>
      <w:bookmarkStart w:id="62" w:name="_Toc440632088"/>
      <w:bookmarkStart w:id="63" w:name="_Toc440875909"/>
      <w:bookmarkStart w:id="64" w:name="_Toc441130937"/>
      <w:bookmarkStart w:id="65" w:name="_Toc447269752"/>
      <w:bookmarkStart w:id="66" w:name="_Toc464120574"/>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982C2C">
        <w:fldChar w:fldCharType="begin"/>
      </w:r>
      <w:r w:rsidR="00982C2C">
        <w:instrText xml:space="preserve"> REF _Ref305973147 \r \h  \* MERGEFORMAT </w:instrText>
      </w:r>
      <w:r w:rsidR="00982C2C">
        <w:fldChar w:fldCharType="separate"/>
      </w:r>
      <w:r w:rsidR="00E418BB" w:rsidRPr="00E418BB">
        <w:rPr>
          <w:b w:val="0"/>
          <w:szCs w:val="24"/>
        </w:rPr>
        <w:t>3.3</w:t>
      </w:r>
      <w:r w:rsidR="00982C2C">
        <w:fldChar w:fldCharType="end"/>
      </w:r>
      <w:r w:rsidRPr="002D4BC6">
        <w:rPr>
          <w:b w:val="0"/>
          <w:szCs w:val="24"/>
        </w:rPr>
        <w:t xml:space="preserve"> должны быть соблюдены следующие требования:</w:t>
      </w:r>
      <w:bookmarkEnd w:id="60"/>
      <w:bookmarkEnd w:id="61"/>
      <w:bookmarkEnd w:id="62"/>
      <w:bookmarkEnd w:id="63"/>
      <w:bookmarkEnd w:id="64"/>
      <w:bookmarkEnd w:id="65"/>
      <w:bookmarkEnd w:id="66"/>
    </w:p>
    <w:p w:rsidR="002D4BC6" w:rsidRPr="002D4BC6" w:rsidRDefault="002D4BC6" w:rsidP="00E722B6">
      <w:pPr>
        <w:pStyle w:val="3"/>
        <w:numPr>
          <w:ilvl w:val="3"/>
          <w:numId w:val="1"/>
        </w:numPr>
        <w:ind w:left="709" w:firstLine="0"/>
        <w:jc w:val="both"/>
        <w:rPr>
          <w:b w:val="0"/>
          <w:szCs w:val="24"/>
        </w:rPr>
      </w:pPr>
      <w:bookmarkStart w:id="67" w:name="_Toc440357071"/>
      <w:bookmarkStart w:id="68" w:name="_Toc440359626"/>
      <w:bookmarkStart w:id="69" w:name="_Toc440632089"/>
      <w:bookmarkStart w:id="70" w:name="_Toc440875910"/>
      <w:bookmarkStart w:id="71" w:name="_Toc441130938"/>
      <w:bookmarkStart w:id="72" w:name="_Toc447269753"/>
      <w:bookmarkStart w:id="73" w:name="_Toc464120575"/>
      <w:r w:rsidRPr="002D4BC6">
        <w:rPr>
          <w:b w:val="0"/>
          <w:szCs w:val="24"/>
        </w:rPr>
        <w:t xml:space="preserve">Письмо о подаче оферты (подраздел </w:t>
      </w:r>
      <w:r w:rsidR="00982C2C">
        <w:fldChar w:fldCharType="begin"/>
      </w:r>
      <w:r w:rsidR="00982C2C">
        <w:instrText xml:space="preserve"> REF _Ref55336310 \r \h  \* MERGEFORMAT </w:instrText>
      </w:r>
      <w:r w:rsidR="00982C2C">
        <w:fldChar w:fldCharType="separate"/>
      </w:r>
      <w:r w:rsidR="00E418BB" w:rsidRPr="00E418BB">
        <w:rPr>
          <w:b w:val="0"/>
          <w:szCs w:val="24"/>
        </w:rPr>
        <w:t>5.1</w:t>
      </w:r>
      <w:r w:rsidR="00982C2C">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7"/>
      <w:bookmarkEnd w:id="68"/>
      <w:bookmarkEnd w:id="69"/>
      <w:bookmarkEnd w:id="70"/>
      <w:bookmarkEnd w:id="71"/>
      <w:bookmarkEnd w:id="72"/>
      <w:bookmarkEnd w:id="73"/>
    </w:p>
    <w:p w:rsidR="002D4BC6" w:rsidRPr="002D4BC6" w:rsidRDefault="002D4BC6" w:rsidP="00E722B6">
      <w:pPr>
        <w:pStyle w:val="3"/>
        <w:numPr>
          <w:ilvl w:val="3"/>
          <w:numId w:val="1"/>
        </w:numPr>
        <w:ind w:left="709" w:firstLine="0"/>
        <w:jc w:val="both"/>
        <w:rPr>
          <w:b w:val="0"/>
          <w:szCs w:val="24"/>
        </w:rPr>
      </w:pPr>
      <w:bookmarkStart w:id="74" w:name="_Toc440357072"/>
      <w:bookmarkStart w:id="75" w:name="_Toc440359627"/>
      <w:bookmarkStart w:id="76" w:name="_Toc440632090"/>
      <w:bookmarkStart w:id="77" w:name="_Toc440875911"/>
      <w:bookmarkStart w:id="78" w:name="_Toc441130939"/>
      <w:bookmarkStart w:id="79" w:name="_Toc447269754"/>
      <w:bookmarkStart w:id="80" w:name="_Toc464120576"/>
      <w:r w:rsidRPr="002D4BC6">
        <w:rPr>
          <w:b w:val="0"/>
          <w:szCs w:val="24"/>
        </w:rPr>
        <w:t xml:space="preserve">Сводная таблица стоимости </w:t>
      </w:r>
      <w:r w:rsidR="00F04258" w:rsidRPr="00F04258">
        <w:rPr>
          <w:b w:val="0"/>
          <w:szCs w:val="24"/>
        </w:rPr>
        <w:t>поставок</w:t>
      </w:r>
      <w:r w:rsidR="00F04258" w:rsidRPr="003E170D">
        <w:rPr>
          <w:bCs w:val="0"/>
          <w:szCs w:val="24"/>
        </w:rPr>
        <w:t xml:space="preserve"> </w:t>
      </w:r>
      <w:r w:rsidRPr="002D4BC6">
        <w:rPr>
          <w:b w:val="0"/>
          <w:szCs w:val="24"/>
        </w:rPr>
        <w:t xml:space="preserve">(подраздел </w:t>
      </w:r>
      <w:r w:rsidR="00982C2C">
        <w:fldChar w:fldCharType="begin"/>
      </w:r>
      <w:r w:rsidR="00982C2C">
        <w:instrText xml:space="preserve"> REF _Ref440284918 \r \h  \* MERGEFORMAT </w:instrText>
      </w:r>
      <w:r w:rsidR="00982C2C">
        <w:fldChar w:fldCharType="separate"/>
      </w:r>
      <w:r w:rsidR="00E418BB" w:rsidRPr="00E418BB">
        <w:rPr>
          <w:b w:val="0"/>
          <w:szCs w:val="24"/>
        </w:rPr>
        <w:t>5.2</w:t>
      </w:r>
      <w:r w:rsidR="00982C2C">
        <w:fldChar w:fldCharType="end"/>
      </w:r>
      <w:r w:rsidRPr="002D4BC6">
        <w:rPr>
          <w:b w:val="0"/>
          <w:szCs w:val="24"/>
        </w:rPr>
        <w:t xml:space="preserve">), Техническое предложение (подраздел </w:t>
      </w:r>
      <w:r w:rsidR="00982C2C">
        <w:fldChar w:fldCharType="begin"/>
      </w:r>
      <w:r w:rsidR="00982C2C">
        <w:instrText xml:space="preserve"> REF _Ref86826666 \r \h  \* MERGEFORMAT </w:instrText>
      </w:r>
      <w:r w:rsidR="00982C2C">
        <w:fldChar w:fldCharType="separate"/>
      </w:r>
      <w:r w:rsidR="00E418BB" w:rsidRPr="00E418BB">
        <w:rPr>
          <w:b w:val="0"/>
          <w:szCs w:val="24"/>
        </w:rPr>
        <w:t>5.3</w:t>
      </w:r>
      <w:r w:rsidR="00982C2C">
        <w:fldChar w:fldCharType="end"/>
      </w:r>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r w:rsidR="00982C2C">
        <w:fldChar w:fldCharType="begin"/>
      </w:r>
      <w:r w:rsidR="00982C2C">
        <w:instrText xml:space="preserve"> REF _Ref440284947 \r \h  \* MERGEFORMAT </w:instrText>
      </w:r>
      <w:r w:rsidR="00982C2C">
        <w:fldChar w:fldCharType="separate"/>
      </w:r>
      <w:r w:rsidR="00E418BB" w:rsidRPr="00E418BB">
        <w:rPr>
          <w:b w:val="0"/>
          <w:szCs w:val="24"/>
        </w:rPr>
        <w:t>5.4</w:t>
      </w:r>
      <w:r w:rsidR="00982C2C">
        <w:fldChar w:fldCharType="end"/>
      </w:r>
      <w:r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982C2C">
        <w:fldChar w:fldCharType="begin"/>
      </w:r>
      <w:r w:rsidR="00982C2C">
        <w:instrText xml:space="preserve"> REF _Ref93264992 \r \h  \* MERGEFORMAT </w:instrText>
      </w:r>
      <w:r w:rsidR="00982C2C">
        <w:fldChar w:fldCharType="separate"/>
      </w:r>
      <w:r w:rsidR="00E418BB" w:rsidRPr="00E418BB">
        <w:rPr>
          <w:b w:val="0"/>
          <w:szCs w:val="24"/>
        </w:rPr>
        <w:t>5.5</w:t>
      </w:r>
      <w:r w:rsidR="00982C2C">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4"/>
      <w:bookmarkEnd w:id="75"/>
      <w:bookmarkEnd w:id="76"/>
      <w:bookmarkEnd w:id="77"/>
      <w:bookmarkEnd w:id="78"/>
      <w:bookmarkEnd w:id="79"/>
      <w:bookmarkEnd w:id="80"/>
      <w:r w:rsidR="00AE556B">
        <w:rPr>
          <w:b w:val="0"/>
          <w:szCs w:val="24"/>
        </w:rPr>
        <w:t xml:space="preserve"> </w:t>
      </w:r>
    </w:p>
    <w:p w:rsidR="002D4BC6" w:rsidRPr="002D4BC6" w:rsidRDefault="002D4BC6" w:rsidP="00E722B6">
      <w:pPr>
        <w:pStyle w:val="3"/>
        <w:ind w:left="0" w:firstLine="709"/>
        <w:jc w:val="both"/>
        <w:rPr>
          <w:b w:val="0"/>
          <w:szCs w:val="24"/>
        </w:rPr>
      </w:pPr>
      <w:bookmarkStart w:id="81" w:name="_Toc440357073"/>
      <w:bookmarkStart w:id="82" w:name="_Toc440359628"/>
      <w:bookmarkStart w:id="83" w:name="_Toc440632091"/>
      <w:bookmarkStart w:id="84" w:name="_Toc440875912"/>
      <w:bookmarkStart w:id="85" w:name="_Toc441130940"/>
      <w:bookmarkStart w:id="86" w:name="_Toc447269755"/>
      <w:bookmarkStart w:id="87" w:name="_Toc464120577"/>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1952D8">
        <w:rPr>
          <w:b w:val="0"/>
          <w:szCs w:val="24"/>
        </w:rPr>
        <w:fldChar w:fldCharType="begin"/>
      </w:r>
      <w:r>
        <w:rPr>
          <w:b w:val="0"/>
          <w:szCs w:val="24"/>
        </w:rPr>
        <w:instrText xml:space="preserve"> REF _Ref440285128 \r \h </w:instrText>
      </w:r>
      <w:r w:rsidR="001952D8">
        <w:rPr>
          <w:b w:val="0"/>
          <w:szCs w:val="24"/>
        </w:rPr>
      </w:r>
      <w:r w:rsidR="001952D8">
        <w:rPr>
          <w:b w:val="0"/>
          <w:szCs w:val="24"/>
        </w:rPr>
        <w:fldChar w:fldCharType="separate"/>
      </w:r>
      <w:r w:rsidR="00E418BB">
        <w:rPr>
          <w:b w:val="0"/>
          <w:szCs w:val="24"/>
        </w:rPr>
        <w:t>3.3.14</w:t>
      </w:r>
      <w:r w:rsidR="001952D8">
        <w:rPr>
          <w:b w:val="0"/>
          <w:szCs w:val="24"/>
        </w:rPr>
        <w:fldChar w:fldCharType="end"/>
      </w:r>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1"/>
      <w:bookmarkEnd w:id="82"/>
      <w:bookmarkEnd w:id="83"/>
      <w:bookmarkEnd w:id="84"/>
      <w:bookmarkEnd w:id="85"/>
      <w:bookmarkEnd w:id="86"/>
      <w:bookmarkEnd w:id="87"/>
    </w:p>
    <w:p w:rsidR="002D4BC6" w:rsidRPr="002D4BC6" w:rsidRDefault="002D4BC6" w:rsidP="00E722B6">
      <w:pPr>
        <w:pStyle w:val="3"/>
        <w:ind w:left="0" w:firstLine="709"/>
        <w:jc w:val="both"/>
        <w:rPr>
          <w:b w:val="0"/>
          <w:szCs w:val="24"/>
        </w:rPr>
      </w:pPr>
      <w:bookmarkStart w:id="88" w:name="_Toc440357074"/>
      <w:bookmarkStart w:id="89" w:name="_Toc440359629"/>
      <w:bookmarkStart w:id="90" w:name="_Toc440632092"/>
      <w:bookmarkStart w:id="91" w:name="_Toc440875913"/>
      <w:bookmarkStart w:id="92" w:name="_Toc441130941"/>
      <w:bookmarkStart w:id="93" w:name="_Toc447269756"/>
      <w:bookmarkStart w:id="94" w:name="_Toc464120578"/>
      <w:r w:rsidRPr="002D4BC6">
        <w:rPr>
          <w:b w:val="0"/>
          <w:szCs w:val="24"/>
        </w:rPr>
        <w:lastRenderedPageBreak/>
        <w:t xml:space="preserve">Оценка заявок (подраздел </w:t>
      </w:r>
      <w:r w:rsidR="001952D8">
        <w:rPr>
          <w:b w:val="0"/>
          <w:szCs w:val="24"/>
        </w:rPr>
        <w:fldChar w:fldCharType="begin"/>
      </w:r>
      <w:r>
        <w:rPr>
          <w:b w:val="0"/>
          <w:szCs w:val="24"/>
        </w:rPr>
        <w:instrText xml:space="preserve"> REF _Ref305973250 \r \h </w:instrText>
      </w:r>
      <w:r w:rsidR="001952D8">
        <w:rPr>
          <w:b w:val="0"/>
          <w:szCs w:val="24"/>
        </w:rPr>
      </w:r>
      <w:r w:rsidR="001952D8">
        <w:rPr>
          <w:b w:val="0"/>
          <w:szCs w:val="24"/>
        </w:rPr>
        <w:fldChar w:fldCharType="separate"/>
      </w:r>
      <w:r w:rsidR="00E418BB">
        <w:rPr>
          <w:b w:val="0"/>
          <w:szCs w:val="24"/>
        </w:rPr>
        <w:t>3.5.1</w:t>
      </w:r>
      <w:r w:rsidR="001952D8">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1952D8">
        <w:rPr>
          <w:b w:val="0"/>
          <w:szCs w:val="24"/>
        </w:rPr>
        <w:fldChar w:fldCharType="begin"/>
      </w:r>
      <w:r>
        <w:rPr>
          <w:b w:val="0"/>
          <w:szCs w:val="24"/>
        </w:rPr>
        <w:instrText xml:space="preserve"> REF _Ref303681924 \r \h </w:instrText>
      </w:r>
      <w:r w:rsidR="001952D8">
        <w:rPr>
          <w:b w:val="0"/>
          <w:szCs w:val="24"/>
        </w:rPr>
      </w:r>
      <w:r w:rsidR="001952D8">
        <w:rPr>
          <w:b w:val="0"/>
          <w:szCs w:val="24"/>
        </w:rPr>
        <w:fldChar w:fldCharType="separate"/>
      </w:r>
      <w:r w:rsidR="00E418BB">
        <w:rPr>
          <w:b w:val="0"/>
          <w:szCs w:val="24"/>
        </w:rPr>
        <w:t>3.8</w:t>
      </w:r>
      <w:r w:rsidR="001952D8">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88"/>
      <w:bookmarkEnd w:id="89"/>
      <w:bookmarkEnd w:id="90"/>
      <w:bookmarkEnd w:id="91"/>
      <w:bookmarkEnd w:id="92"/>
      <w:bookmarkEnd w:id="93"/>
      <w:bookmarkEnd w:id="94"/>
    </w:p>
    <w:p w:rsidR="00E420A2" w:rsidRPr="002D4BC6" w:rsidRDefault="00E420A2" w:rsidP="00E722B6">
      <w:pPr>
        <w:pStyle w:val="3"/>
        <w:ind w:left="0" w:firstLine="709"/>
        <w:jc w:val="both"/>
        <w:rPr>
          <w:b w:val="0"/>
          <w:szCs w:val="24"/>
        </w:rPr>
        <w:sectPr w:rsidR="00E420A2" w:rsidRPr="002D4BC6"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95" w:name="_Проект_договора"/>
      <w:bookmarkStart w:id="96" w:name="_Ref305973574"/>
      <w:bookmarkStart w:id="97" w:name="_Ref440272931"/>
      <w:bookmarkStart w:id="98" w:name="_Ref440274025"/>
      <w:bookmarkStart w:id="99" w:name="_Ref440292752"/>
      <w:bookmarkStart w:id="100" w:name="_Toc464120579"/>
      <w:bookmarkEnd w:id="52"/>
      <w:bookmarkEnd w:id="95"/>
      <w:r w:rsidRPr="006238AF">
        <w:rPr>
          <w:szCs w:val="24"/>
        </w:rPr>
        <w:lastRenderedPageBreak/>
        <w:t xml:space="preserve">Проект </w:t>
      </w:r>
      <w:r w:rsidR="00123C70" w:rsidRPr="006238AF">
        <w:rPr>
          <w:szCs w:val="24"/>
        </w:rPr>
        <w:t>Договор</w:t>
      </w:r>
      <w:r w:rsidRPr="006238AF">
        <w:rPr>
          <w:szCs w:val="24"/>
        </w:rPr>
        <w:t>а</w:t>
      </w:r>
      <w:bookmarkEnd w:id="96"/>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97"/>
      <w:bookmarkEnd w:id="98"/>
      <w:bookmarkEnd w:id="99"/>
      <w:bookmarkEnd w:id="100"/>
    </w:p>
    <w:p w:rsidR="00953802" w:rsidRPr="006238AF" w:rsidRDefault="00216641" w:rsidP="00953802">
      <w:pPr>
        <w:pStyle w:val="2"/>
        <w:tabs>
          <w:tab w:val="clear" w:pos="1700"/>
          <w:tab w:val="left" w:pos="567"/>
        </w:tabs>
        <w:spacing w:line="264" w:lineRule="auto"/>
      </w:pPr>
      <w:bookmarkStart w:id="101" w:name="_Toc464120580"/>
      <w:r w:rsidRPr="006238AF">
        <w:t>Проект договора</w:t>
      </w:r>
      <w:bookmarkEnd w:id="101"/>
    </w:p>
    <w:p w:rsidR="00953802" w:rsidRPr="003803A7" w:rsidRDefault="00953802" w:rsidP="00953802">
      <w:pPr>
        <w:pStyle w:val="3"/>
        <w:ind w:left="0" w:firstLine="709"/>
        <w:jc w:val="both"/>
        <w:rPr>
          <w:b w:val="0"/>
        </w:rPr>
      </w:pPr>
      <w:bookmarkStart w:id="102" w:name="_Toc439238031"/>
      <w:bookmarkStart w:id="103" w:name="_Toc439238153"/>
      <w:bookmarkStart w:id="104" w:name="_Toc439252705"/>
      <w:bookmarkStart w:id="105" w:name="_Toc439323563"/>
      <w:bookmarkStart w:id="106" w:name="_Toc439323679"/>
      <w:bookmarkStart w:id="107" w:name="_Toc440357077"/>
      <w:bookmarkStart w:id="108" w:name="_Toc440359632"/>
      <w:bookmarkStart w:id="109" w:name="_Toc440632095"/>
      <w:bookmarkStart w:id="110" w:name="_Toc440875916"/>
      <w:bookmarkStart w:id="111" w:name="_Toc441130944"/>
      <w:bookmarkStart w:id="112" w:name="_Toc447269759"/>
      <w:bookmarkStart w:id="113" w:name="_Toc464120581"/>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2"/>
      <w:bookmarkEnd w:id="103"/>
      <w:bookmarkEnd w:id="104"/>
      <w:bookmarkEnd w:id="105"/>
      <w:bookmarkEnd w:id="106"/>
      <w:bookmarkEnd w:id="107"/>
      <w:bookmarkEnd w:id="108"/>
      <w:bookmarkEnd w:id="109"/>
      <w:bookmarkEnd w:id="110"/>
      <w:bookmarkEnd w:id="111"/>
      <w:bookmarkEnd w:id="112"/>
      <w:bookmarkEnd w:id="113"/>
    </w:p>
    <w:p w:rsidR="00953802" w:rsidRPr="006238AF" w:rsidRDefault="0094713A" w:rsidP="0094713A">
      <w:pPr>
        <w:pStyle w:val="3"/>
        <w:ind w:left="0" w:firstLine="709"/>
        <w:jc w:val="both"/>
        <w:rPr>
          <w:b w:val="0"/>
        </w:rPr>
      </w:pPr>
      <w:bookmarkStart w:id="114" w:name="_Toc439238032"/>
      <w:bookmarkStart w:id="115" w:name="_Toc439238154"/>
      <w:bookmarkStart w:id="116" w:name="_Toc439252706"/>
      <w:bookmarkStart w:id="117" w:name="_Toc439323564"/>
      <w:bookmarkStart w:id="118" w:name="_Toc439323680"/>
      <w:bookmarkStart w:id="119" w:name="_Toc440357078"/>
      <w:bookmarkStart w:id="120" w:name="_Toc440359633"/>
      <w:bookmarkStart w:id="121" w:name="_Toc440632096"/>
      <w:bookmarkStart w:id="122" w:name="_Toc440875917"/>
      <w:bookmarkStart w:id="123" w:name="_Toc441130945"/>
      <w:bookmarkStart w:id="124" w:name="_Toc447269760"/>
      <w:bookmarkStart w:id="125" w:name="_Toc464120582"/>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1952D8">
        <w:rPr>
          <w:b w:val="0"/>
        </w:rPr>
        <w:fldChar w:fldCharType="begin"/>
      </w:r>
      <w:r w:rsidR="008D2928">
        <w:rPr>
          <w:b w:val="0"/>
        </w:rPr>
        <w:instrText xml:space="preserve"> REF _Ref93264992 \r \h </w:instrText>
      </w:r>
      <w:r w:rsidR="001952D8">
        <w:rPr>
          <w:b w:val="0"/>
        </w:rPr>
      </w:r>
      <w:r w:rsidR="001952D8">
        <w:rPr>
          <w:b w:val="0"/>
        </w:rPr>
        <w:fldChar w:fldCharType="separate"/>
      </w:r>
      <w:r w:rsidR="00E418BB">
        <w:rPr>
          <w:b w:val="0"/>
        </w:rPr>
        <w:t>5.5</w:t>
      </w:r>
      <w:r w:rsidR="001952D8">
        <w:rPr>
          <w:b w:val="0"/>
        </w:rPr>
        <w:fldChar w:fldCharType="end"/>
      </w:r>
      <w:r w:rsidRPr="006238AF">
        <w:rPr>
          <w:b w:val="0"/>
        </w:rPr>
        <w:t>) и приложить его к своей Заявке.</w:t>
      </w:r>
      <w:bookmarkEnd w:id="114"/>
      <w:bookmarkEnd w:id="115"/>
      <w:bookmarkEnd w:id="116"/>
      <w:bookmarkEnd w:id="117"/>
      <w:bookmarkEnd w:id="118"/>
      <w:bookmarkEnd w:id="119"/>
      <w:bookmarkEnd w:id="120"/>
      <w:bookmarkEnd w:id="121"/>
      <w:bookmarkEnd w:id="122"/>
      <w:bookmarkEnd w:id="123"/>
      <w:bookmarkEnd w:id="124"/>
      <w:bookmarkEnd w:id="125"/>
    </w:p>
    <w:p w:rsidR="0094713A" w:rsidRPr="003303E9" w:rsidRDefault="0094713A" w:rsidP="0094713A">
      <w:pPr>
        <w:pStyle w:val="3"/>
        <w:ind w:left="0" w:firstLine="709"/>
        <w:jc w:val="both"/>
        <w:rPr>
          <w:b w:val="0"/>
        </w:rPr>
      </w:pPr>
      <w:bookmarkStart w:id="126" w:name="_Toc439238033"/>
      <w:bookmarkStart w:id="127" w:name="_Toc439238155"/>
      <w:bookmarkStart w:id="128" w:name="_Toc439252707"/>
      <w:bookmarkStart w:id="129" w:name="_Toc439323565"/>
      <w:bookmarkStart w:id="130" w:name="_Toc439323681"/>
      <w:bookmarkStart w:id="131" w:name="_Toc440357079"/>
      <w:bookmarkStart w:id="132" w:name="_Toc440359634"/>
      <w:bookmarkStart w:id="133" w:name="_Toc440632097"/>
      <w:bookmarkStart w:id="134" w:name="_Toc440875918"/>
      <w:bookmarkStart w:id="135" w:name="_Toc441130946"/>
      <w:bookmarkStart w:id="136" w:name="_Toc447269761"/>
      <w:bookmarkStart w:id="137" w:name="_Toc464120583"/>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26"/>
      <w:bookmarkEnd w:id="127"/>
      <w:bookmarkEnd w:id="128"/>
      <w:bookmarkEnd w:id="129"/>
      <w:bookmarkEnd w:id="130"/>
      <w:bookmarkEnd w:id="131"/>
      <w:bookmarkEnd w:id="132"/>
      <w:bookmarkEnd w:id="133"/>
      <w:bookmarkEnd w:id="134"/>
      <w:bookmarkEnd w:id="135"/>
      <w:bookmarkEnd w:id="136"/>
      <w:bookmarkEnd w:id="137"/>
    </w:p>
    <w:p w:rsidR="00953802" w:rsidRPr="003303E9" w:rsidRDefault="00953802" w:rsidP="00953802">
      <w:pPr>
        <w:pStyle w:val="2"/>
        <w:tabs>
          <w:tab w:val="clear" w:pos="1700"/>
          <w:tab w:val="left" w:pos="567"/>
        </w:tabs>
        <w:spacing w:line="264" w:lineRule="auto"/>
      </w:pPr>
      <w:bookmarkStart w:id="138" w:name="_Toc464120584"/>
      <w:r w:rsidRPr="003303E9">
        <w:rPr>
          <w:bCs w:val="0"/>
        </w:rPr>
        <w:t>Антикоррупционная оговорка, включаемая в проект договора</w:t>
      </w:r>
      <w:bookmarkEnd w:id="138"/>
    </w:p>
    <w:p w:rsidR="00953802" w:rsidRPr="003303E9" w:rsidRDefault="0094713A" w:rsidP="0094713A">
      <w:pPr>
        <w:pStyle w:val="3"/>
        <w:ind w:left="0" w:firstLine="709"/>
        <w:jc w:val="both"/>
        <w:rPr>
          <w:b w:val="0"/>
        </w:rPr>
      </w:pPr>
      <w:bookmarkStart w:id="139" w:name="_Toc439238157"/>
      <w:bookmarkStart w:id="140" w:name="_Toc439252709"/>
      <w:bookmarkStart w:id="141" w:name="_Toc439323567"/>
      <w:bookmarkStart w:id="142" w:name="_Toc439323683"/>
      <w:bookmarkStart w:id="143" w:name="_Toc440357081"/>
      <w:bookmarkStart w:id="144" w:name="_Toc440359636"/>
      <w:bookmarkStart w:id="145" w:name="_Toc440632099"/>
      <w:bookmarkStart w:id="146" w:name="_Toc440875920"/>
      <w:bookmarkStart w:id="147" w:name="_Toc441130948"/>
      <w:bookmarkStart w:id="148" w:name="_Toc447269763"/>
      <w:bookmarkStart w:id="149" w:name="_Toc464120585"/>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1952D8">
        <w:rPr>
          <w:b w:val="0"/>
        </w:rPr>
        <w:fldChar w:fldCharType="begin"/>
      </w:r>
      <w:r w:rsidR="008D2928">
        <w:rPr>
          <w:b w:val="0"/>
        </w:rPr>
        <w:instrText xml:space="preserve"> REF _Ref440270867 \r \h </w:instrText>
      </w:r>
      <w:r w:rsidR="001952D8">
        <w:rPr>
          <w:b w:val="0"/>
        </w:rPr>
      </w:r>
      <w:r w:rsidR="001952D8">
        <w:rPr>
          <w:b w:val="0"/>
        </w:rPr>
        <w:fldChar w:fldCharType="separate"/>
      </w:r>
      <w:r w:rsidR="00E418BB">
        <w:rPr>
          <w:b w:val="0"/>
        </w:rPr>
        <w:t>2.2.3</w:t>
      </w:r>
      <w:r w:rsidR="001952D8">
        <w:rPr>
          <w:b w:val="0"/>
        </w:rPr>
        <w:fldChar w:fldCharType="end"/>
      </w:r>
      <w:r w:rsidRPr="003303E9">
        <w:rPr>
          <w:b w:val="0"/>
        </w:rPr>
        <w:t>).</w:t>
      </w:r>
      <w:bookmarkEnd w:id="139"/>
      <w:bookmarkEnd w:id="140"/>
      <w:bookmarkEnd w:id="141"/>
      <w:bookmarkEnd w:id="142"/>
      <w:bookmarkEnd w:id="143"/>
      <w:bookmarkEnd w:id="144"/>
      <w:bookmarkEnd w:id="145"/>
      <w:bookmarkEnd w:id="146"/>
      <w:bookmarkEnd w:id="147"/>
      <w:bookmarkEnd w:id="148"/>
      <w:bookmarkEnd w:id="149"/>
    </w:p>
    <w:p w:rsidR="0094713A" w:rsidRPr="003303E9" w:rsidRDefault="0094713A" w:rsidP="0094713A">
      <w:pPr>
        <w:pStyle w:val="3"/>
        <w:ind w:left="0" w:firstLine="709"/>
        <w:jc w:val="both"/>
        <w:rPr>
          <w:b w:val="0"/>
        </w:rPr>
      </w:pPr>
      <w:bookmarkStart w:id="150" w:name="_Toc439238158"/>
      <w:bookmarkStart w:id="151" w:name="_Toc439252710"/>
      <w:bookmarkStart w:id="152" w:name="_Toc439323568"/>
      <w:bookmarkStart w:id="153" w:name="_Toc439323684"/>
      <w:bookmarkStart w:id="154" w:name="_Toc440357082"/>
      <w:bookmarkStart w:id="155" w:name="_Toc440359637"/>
      <w:bookmarkStart w:id="156" w:name="_Toc440632100"/>
      <w:bookmarkStart w:id="157" w:name="_Toc440875921"/>
      <w:bookmarkStart w:id="158" w:name="_Toc441130949"/>
      <w:bookmarkStart w:id="159" w:name="_Toc447269764"/>
      <w:bookmarkStart w:id="160" w:name="_Toc464120586"/>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50"/>
      <w:bookmarkEnd w:id="151"/>
      <w:bookmarkEnd w:id="152"/>
      <w:bookmarkEnd w:id="153"/>
      <w:bookmarkEnd w:id="154"/>
      <w:bookmarkEnd w:id="155"/>
      <w:bookmarkEnd w:id="156"/>
      <w:bookmarkEnd w:id="157"/>
      <w:bookmarkEnd w:id="158"/>
      <w:bookmarkEnd w:id="159"/>
      <w:bookmarkEnd w:id="160"/>
    </w:p>
    <w:p w:rsidR="0094713A" w:rsidRPr="003303E9" w:rsidRDefault="0094713A" w:rsidP="0094713A">
      <w:pPr>
        <w:pStyle w:val="3"/>
        <w:ind w:left="0" w:firstLine="709"/>
        <w:jc w:val="both"/>
        <w:rPr>
          <w:b w:val="0"/>
        </w:rPr>
      </w:pPr>
      <w:bookmarkStart w:id="161" w:name="_Toc439238159"/>
      <w:bookmarkStart w:id="162" w:name="_Toc439252711"/>
      <w:bookmarkStart w:id="163" w:name="_Toc439323569"/>
      <w:bookmarkStart w:id="164" w:name="_Toc439323685"/>
      <w:bookmarkStart w:id="165" w:name="_Ref440270867"/>
      <w:bookmarkStart w:id="166" w:name="_Toc440357083"/>
      <w:bookmarkStart w:id="167" w:name="_Toc440359638"/>
      <w:bookmarkStart w:id="168" w:name="_Toc440632101"/>
      <w:bookmarkStart w:id="169" w:name="_Toc440875922"/>
      <w:bookmarkStart w:id="170" w:name="_Toc441130950"/>
      <w:bookmarkStart w:id="171" w:name="_Toc447269765"/>
      <w:bookmarkStart w:id="172" w:name="_Toc464120587"/>
      <w:r w:rsidRPr="003303E9">
        <w:rPr>
          <w:b w:val="0"/>
        </w:rPr>
        <w:t>Текст Антикоррупционной оговорки:</w:t>
      </w:r>
      <w:bookmarkEnd w:id="161"/>
      <w:bookmarkEnd w:id="162"/>
      <w:bookmarkEnd w:id="163"/>
      <w:bookmarkEnd w:id="164"/>
      <w:bookmarkEnd w:id="165"/>
      <w:bookmarkEnd w:id="166"/>
      <w:bookmarkEnd w:id="167"/>
      <w:bookmarkEnd w:id="168"/>
      <w:bookmarkEnd w:id="169"/>
      <w:bookmarkEnd w:id="170"/>
      <w:bookmarkEnd w:id="171"/>
      <w:bookmarkEnd w:id="172"/>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«Россети»**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КоАКП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xml:space="preserve">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w:t>
      </w:r>
      <w:r w:rsidRPr="00673FC7">
        <w:rPr>
          <w:rFonts w:ascii="Times New Roman" w:hAnsi="Times New Roman"/>
          <w:i/>
          <w:sz w:val="24"/>
        </w:rPr>
        <w:t>письменной</w:t>
      </w:r>
      <w:r w:rsidR="00452139">
        <w:rPr>
          <w:rFonts w:ascii="Times New Roman" w:hAnsi="Times New Roman"/>
          <w:i/>
          <w:sz w:val="24"/>
        </w:rPr>
        <w:t xml:space="preserve"> </w:t>
      </w:r>
      <w:r w:rsidRPr="00673FC7">
        <w:rPr>
          <w:rFonts w:ascii="Times New Roman" w:hAnsi="Times New Roman"/>
          <w:i/>
          <w:sz w:val="24"/>
        </w:rPr>
        <w:t>форме. После письменного уведомления, Контрагент и/или ПАО «Россет</w:t>
      </w:r>
      <w:r w:rsidRPr="00A052DC">
        <w:rPr>
          <w:rFonts w:ascii="Times New Roman" w:hAnsi="Times New Roman"/>
          <w:i/>
          <w:sz w:val="24"/>
        </w:rPr>
        <w:t>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73" w:name="_Ref303622434"/>
      <w:bookmarkStart w:id="174" w:name="_Ref303624273"/>
      <w:bookmarkStart w:id="175" w:name="_Ref303682476"/>
      <w:bookmarkStart w:id="176" w:name="_Ref303683017"/>
      <w:bookmarkEnd w:id="173"/>
      <w:bookmarkEnd w:id="174"/>
      <w:bookmarkEnd w:id="175"/>
      <w:bookmarkEnd w:id="176"/>
    </w:p>
    <w:p w:rsidR="00717F60" w:rsidRPr="00E71A48" w:rsidRDefault="00717F60" w:rsidP="00E71A48">
      <w:pPr>
        <w:spacing w:line="264" w:lineRule="auto"/>
        <w:rPr>
          <w:sz w:val="24"/>
          <w:szCs w:val="24"/>
        </w:rPr>
        <w:sectPr w:rsidR="00717F60" w:rsidRPr="00E71A48" w:rsidSect="002B0606">
          <w:headerReference w:type="even" r:id="rId25"/>
          <w:headerReference w:type="default" r:id="rId26"/>
          <w:footerReference w:type="even" r:id="rId27"/>
          <w:headerReference w:type="first" r:id="rId28"/>
          <w:footerReference w:type="first" r:id="rId29"/>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77" w:name="_Ref303711222"/>
      <w:bookmarkStart w:id="178" w:name="_Ref311232052"/>
      <w:bookmarkStart w:id="179" w:name="_Toc464120588"/>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77"/>
      <w:r w:rsidR="00D51A0B" w:rsidRPr="00E71A48">
        <w:rPr>
          <w:szCs w:val="24"/>
        </w:rPr>
        <w:t>Заявок</w:t>
      </w:r>
      <w:bookmarkEnd w:id="178"/>
      <w:bookmarkEnd w:id="179"/>
    </w:p>
    <w:p w:rsidR="00717F60" w:rsidRPr="00E71A48" w:rsidRDefault="00717F60" w:rsidP="00E71A48">
      <w:pPr>
        <w:pStyle w:val="2"/>
        <w:tabs>
          <w:tab w:val="clear" w:pos="1700"/>
          <w:tab w:val="left" w:pos="567"/>
        </w:tabs>
        <w:spacing w:line="264" w:lineRule="auto"/>
      </w:pPr>
      <w:bookmarkStart w:id="180" w:name="_Toc464120589"/>
      <w:r w:rsidRPr="00E71A48">
        <w:t xml:space="preserve">Общий порядок проведения </w:t>
      </w:r>
      <w:r w:rsidR="00440928" w:rsidRPr="00E71A48">
        <w:t>З</w:t>
      </w:r>
      <w:r w:rsidRPr="00E71A48">
        <w:t>апроса предложений</w:t>
      </w:r>
      <w:bookmarkEnd w:id="180"/>
    </w:p>
    <w:p w:rsidR="00717F60" w:rsidRPr="00E71A48" w:rsidRDefault="00717F60" w:rsidP="00953802">
      <w:pPr>
        <w:pStyle w:val="3"/>
        <w:rPr>
          <w:bCs w:val="0"/>
          <w:szCs w:val="24"/>
        </w:rPr>
      </w:pPr>
      <w:bookmarkStart w:id="181" w:name="_Toc439323688"/>
      <w:bookmarkStart w:id="182" w:name="_Toc440357086"/>
      <w:bookmarkStart w:id="183" w:name="_Toc440359641"/>
      <w:bookmarkStart w:id="184" w:name="_Toc440632104"/>
      <w:bookmarkStart w:id="185" w:name="_Toc440875925"/>
      <w:bookmarkStart w:id="186" w:name="_Toc441130953"/>
      <w:bookmarkStart w:id="187" w:name="_Toc447269768"/>
      <w:bookmarkStart w:id="188" w:name="_Toc464120590"/>
      <w:r w:rsidRPr="00E71A48">
        <w:rPr>
          <w:szCs w:val="24"/>
        </w:rPr>
        <w:t>Запрос</w:t>
      </w:r>
      <w:r w:rsidRPr="00E71A48">
        <w:rPr>
          <w:bCs w:val="0"/>
          <w:szCs w:val="24"/>
        </w:rPr>
        <w:t xml:space="preserve"> предложений проводится в следующем порядке:</w:t>
      </w:r>
      <w:bookmarkEnd w:id="181"/>
      <w:bookmarkEnd w:id="182"/>
      <w:bookmarkEnd w:id="183"/>
      <w:bookmarkEnd w:id="184"/>
      <w:bookmarkEnd w:id="185"/>
      <w:bookmarkEnd w:id="186"/>
      <w:bookmarkEnd w:id="187"/>
      <w:bookmarkEnd w:id="188"/>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982C2C">
        <w:fldChar w:fldCharType="begin"/>
      </w:r>
      <w:r w:rsidR="00982C2C">
        <w:instrText xml:space="preserve"> REF _Ref305973033 \r \h  \* MERGEFORMAT </w:instrText>
      </w:r>
      <w:r w:rsidR="00982C2C">
        <w:fldChar w:fldCharType="separate"/>
      </w:r>
      <w:r w:rsidR="00E418BB" w:rsidRPr="00E418BB">
        <w:rPr>
          <w:bCs w:val="0"/>
          <w:sz w:val="24"/>
          <w:szCs w:val="24"/>
        </w:rPr>
        <w:t>3.2</w:t>
      </w:r>
      <w:r w:rsidR="00982C2C">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982C2C">
        <w:fldChar w:fldCharType="begin"/>
      </w:r>
      <w:r w:rsidR="00982C2C">
        <w:instrText xml:space="preserve"> REF _Ref305973147 \r \h  \* MERGEFORMAT </w:instrText>
      </w:r>
      <w:r w:rsidR="00982C2C">
        <w:fldChar w:fldCharType="separate"/>
      </w:r>
      <w:r w:rsidR="00E418BB" w:rsidRPr="00E418BB">
        <w:rPr>
          <w:bCs w:val="0"/>
          <w:sz w:val="24"/>
          <w:szCs w:val="24"/>
        </w:rPr>
        <w:t>3.3</w:t>
      </w:r>
      <w:r w:rsidR="00982C2C">
        <w:fldChar w:fldCharType="end"/>
      </w:r>
      <w:r w:rsidR="001952D8"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1952D8" w:rsidRPr="00E71A48">
        <w:rPr>
          <w:bCs w:val="0"/>
          <w:sz w:val="24"/>
          <w:szCs w:val="24"/>
        </w:rPr>
      </w:r>
      <w:r w:rsidR="001952D8"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89" w:name="__RefNumPara__828_922829174"/>
      <w:bookmarkEnd w:id="189"/>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1952D8"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1952D8" w:rsidRPr="00E71A48">
        <w:rPr>
          <w:bCs w:val="0"/>
          <w:sz w:val="24"/>
          <w:szCs w:val="24"/>
        </w:rPr>
      </w:r>
      <w:r w:rsidR="001952D8" w:rsidRPr="00E71A48">
        <w:rPr>
          <w:bCs w:val="0"/>
          <w:sz w:val="24"/>
          <w:szCs w:val="24"/>
        </w:rPr>
        <w:fldChar w:fldCharType="end"/>
      </w:r>
      <w:r w:rsidR="00982C2C">
        <w:fldChar w:fldCharType="begin"/>
      </w:r>
      <w:r w:rsidR="00982C2C">
        <w:instrText xml:space="preserve"> REF _Ref305973214 \r \h  \* MERGEFORMAT </w:instrText>
      </w:r>
      <w:r w:rsidR="00982C2C">
        <w:fldChar w:fldCharType="separate"/>
      </w:r>
      <w:r w:rsidR="00E418BB" w:rsidRPr="00E418BB">
        <w:rPr>
          <w:bCs w:val="0"/>
          <w:sz w:val="24"/>
          <w:szCs w:val="24"/>
        </w:rPr>
        <w:t>3.4</w:t>
      </w:r>
      <w:r w:rsidR="00982C2C">
        <w:fldChar w:fldCharType="end"/>
      </w:r>
      <w:r w:rsidR="00096E9D" w:rsidRPr="00E71A48">
        <w:rPr>
          <w:bCs w:val="0"/>
          <w:sz w:val="24"/>
          <w:szCs w:val="24"/>
        </w:rPr>
        <w:t xml:space="preserve">, </w:t>
      </w:r>
      <w:r w:rsidR="00982C2C">
        <w:fldChar w:fldCharType="begin"/>
      </w:r>
      <w:r w:rsidR="00982C2C">
        <w:instrText xml:space="preserve"> REF _Ref303683883 \r \h  \* MERGEFORMAT </w:instrText>
      </w:r>
      <w:r w:rsidR="00982C2C">
        <w:fldChar w:fldCharType="separate"/>
      </w:r>
      <w:r w:rsidR="00E418BB" w:rsidRPr="00E418BB">
        <w:rPr>
          <w:bCs w:val="0"/>
          <w:sz w:val="24"/>
          <w:szCs w:val="24"/>
        </w:rPr>
        <w:t>3.5</w:t>
      </w:r>
      <w:r w:rsidR="00982C2C">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90" w:name="__RefNumPara__832_922829174"/>
      <w:bookmarkEnd w:id="190"/>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982C2C">
        <w:fldChar w:fldCharType="begin"/>
      </w:r>
      <w:r w:rsidR="00982C2C">
        <w:instrText xml:space="preserve"> REF _Ref305973250 \r \h  \* MERGEFORMAT </w:instrText>
      </w:r>
      <w:r w:rsidR="00982C2C">
        <w:fldChar w:fldCharType="separate"/>
      </w:r>
      <w:r w:rsidR="00E418BB" w:rsidRPr="00E418BB">
        <w:rPr>
          <w:bCs w:val="0"/>
          <w:sz w:val="24"/>
          <w:szCs w:val="24"/>
        </w:rPr>
        <w:t>3.5</w:t>
      </w:r>
      <w:r w:rsidR="00E418BB">
        <w:t>.1</w:t>
      </w:r>
      <w:r w:rsidR="00982C2C">
        <w:fldChar w:fldCharType="end"/>
      </w:r>
      <w:r w:rsidR="001952D8"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1952D8" w:rsidRPr="00E71A48">
        <w:rPr>
          <w:bCs w:val="0"/>
          <w:sz w:val="24"/>
          <w:szCs w:val="24"/>
        </w:rPr>
      </w:r>
      <w:r w:rsidR="001952D8"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91" w:name="__RefNumPara__834_922829174"/>
      <w:bookmarkEnd w:id="191"/>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982C2C">
        <w:fldChar w:fldCharType="begin"/>
      </w:r>
      <w:r w:rsidR="00982C2C">
        <w:instrText xml:space="preserve"> REF _Ref303250967 \r \h  \* MERGEFORMAT </w:instrText>
      </w:r>
      <w:r w:rsidR="00982C2C">
        <w:fldChar w:fldCharType="separate"/>
      </w:r>
      <w:r w:rsidR="00E418BB" w:rsidRPr="00E418BB">
        <w:rPr>
          <w:bCs w:val="0"/>
          <w:sz w:val="24"/>
          <w:szCs w:val="24"/>
        </w:rPr>
        <w:t>3.7</w:t>
      </w:r>
      <w:r w:rsidR="00982C2C">
        <w:fldChar w:fldCharType="end"/>
      </w:r>
      <w:r w:rsidR="001952D8"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1952D8" w:rsidRPr="00E71A48">
        <w:rPr>
          <w:bCs w:val="0"/>
          <w:sz w:val="24"/>
          <w:szCs w:val="24"/>
        </w:rPr>
      </w:r>
      <w:r w:rsidR="001952D8"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92" w:name="__RefNumPara__836_922829174"/>
      <w:bookmarkEnd w:id="192"/>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982C2C">
        <w:fldChar w:fldCharType="begin"/>
      </w:r>
      <w:r w:rsidR="00982C2C">
        <w:instrText xml:space="preserve"> REF _Ref303681924 \r \h  \* MERGEFORMAT </w:instrText>
      </w:r>
      <w:r w:rsidR="00982C2C">
        <w:fldChar w:fldCharType="separate"/>
      </w:r>
      <w:r w:rsidR="00E418BB" w:rsidRPr="00E418BB">
        <w:rPr>
          <w:bCs w:val="0"/>
          <w:sz w:val="24"/>
          <w:szCs w:val="24"/>
        </w:rPr>
        <w:t>3.8</w:t>
      </w:r>
      <w:r w:rsidR="00982C2C">
        <w:fldChar w:fldCharType="end"/>
      </w:r>
      <w:r w:rsidR="001952D8"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1952D8" w:rsidRPr="00E71A48">
        <w:rPr>
          <w:bCs w:val="0"/>
          <w:sz w:val="24"/>
          <w:szCs w:val="24"/>
        </w:rPr>
      </w:r>
      <w:r w:rsidR="001952D8"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982C2C">
        <w:fldChar w:fldCharType="begin"/>
      </w:r>
      <w:r w:rsidR="00982C2C">
        <w:instrText xml:space="preserve"> REF _Ref303683929 \r \h  \* MERGEFORMAT </w:instrText>
      </w:r>
      <w:r w:rsidR="00982C2C">
        <w:fldChar w:fldCharType="separate"/>
      </w:r>
      <w:r w:rsidR="00E418BB" w:rsidRPr="00E418BB">
        <w:rPr>
          <w:bCs w:val="0"/>
          <w:sz w:val="24"/>
          <w:szCs w:val="24"/>
        </w:rPr>
        <w:t>3.10</w:t>
      </w:r>
      <w:r w:rsidR="00982C2C">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982C2C">
        <w:fldChar w:fldCharType="begin"/>
      </w:r>
      <w:r w:rsidR="00982C2C">
        <w:instrText xml:space="preserve"> REF _Ref306140410 \r \h  \* MERGEFORMAT </w:instrText>
      </w:r>
      <w:r w:rsidR="00982C2C">
        <w:fldChar w:fldCharType="separate"/>
      </w:r>
      <w:r w:rsidR="00E418BB" w:rsidRPr="00E418BB">
        <w:rPr>
          <w:bCs w:val="0"/>
          <w:sz w:val="24"/>
          <w:szCs w:val="24"/>
        </w:rPr>
        <w:t>3.11</w:t>
      </w:r>
      <w:r w:rsidR="00982C2C">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982C2C">
        <w:fldChar w:fldCharType="begin"/>
      </w:r>
      <w:r w:rsidR="00982C2C">
        <w:instrText xml:space="preserve"> REF _Ref306140451 \r \h  \* MERGEFORMAT </w:instrText>
      </w:r>
      <w:r w:rsidR="00982C2C">
        <w:fldChar w:fldCharType="separate"/>
      </w:r>
      <w:r w:rsidR="00E418BB" w:rsidRPr="00E418BB">
        <w:rPr>
          <w:bCs w:val="0"/>
          <w:sz w:val="24"/>
          <w:szCs w:val="24"/>
        </w:rPr>
        <w:t>3.12</w:t>
      </w:r>
      <w:r w:rsidR="00982C2C">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93" w:name="_Toc439323689"/>
      <w:bookmarkStart w:id="194" w:name="_Toc440357087"/>
      <w:bookmarkStart w:id="195" w:name="_Toc440359642"/>
      <w:bookmarkStart w:id="196" w:name="_Toc440632105"/>
      <w:bookmarkStart w:id="197" w:name="_Toc440875926"/>
      <w:bookmarkStart w:id="198" w:name="_Toc441130954"/>
      <w:bookmarkStart w:id="199" w:name="_Toc447269769"/>
      <w:bookmarkStart w:id="200" w:name="_Toc464120591"/>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93"/>
      <w:bookmarkEnd w:id="194"/>
      <w:bookmarkEnd w:id="195"/>
      <w:bookmarkEnd w:id="196"/>
      <w:bookmarkEnd w:id="197"/>
      <w:bookmarkEnd w:id="198"/>
      <w:bookmarkEnd w:id="199"/>
      <w:bookmarkEnd w:id="200"/>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DA1402"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уведомление о продлении срока подачи Заявок – не позднее 1 дня со дня принятия решения о </w:t>
      </w:r>
      <w:r w:rsidRPr="00DA1402">
        <w:rPr>
          <w:sz w:val="24"/>
          <w:szCs w:val="24"/>
          <w:lang w:eastAsia="ru-RU"/>
        </w:rPr>
        <w:t>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DA1402">
        <w:rPr>
          <w:sz w:val="24"/>
          <w:szCs w:val="24"/>
          <w:lang w:eastAsia="ru-RU"/>
        </w:rPr>
        <w:t>П</w:t>
      </w:r>
      <w:r w:rsidR="0099066F" w:rsidRPr="00DA1402">
        <w:rPr>
          <w:sz w:val="24"/>
          <w:szCs w:val="24"/>
          <w:lang w:eastAsia="ru-RU"/>
        </w:rPr>
        <w:t xml:space="preserve">ротоколы, составляемые </w:t>
      </w:r>
      <w:r w:rsidR="0099066F" w:rsidRPr="007252E9">
        <w:rPr>
          <w:sz w:val="24"/>
          <w:szCs w:val="24"/>
          <w:lang w:eastAsia="ru-RU"/>
        </w:rPr>
        <w:t xml:space="preserve">в процессе проведения </w:t>
      </w:r>
      <w:r w:rsidRPr="007252E9">
        <w:rPr>
          <w:sz w:val="24"/>
          <w:szCs w:val="24"/>
          <w:lang w:eastAsia="ru-RU"/>
        </w:rPr>
        <w:t>З</w:t>
      </w:r>
      <w:r w:rsidR="0089163E" w:rsidRPr="007252E9">
        <w:rPr>
          <w:sz w:val="24"/>
          <w:szCs w:val="24"/>
          <w:lang w:eastAsia="ru-RU"/>
        </w:rPr>
        <w:t xml:space="preserve">апроса предложений </w:t>
      </w:r>
      <w:r w:rsidR="0099066F" w:rsidRPr="007252E9">
        <w:rPr>
          <w:sz w:val="24"/>
          <w:szCs w:val="24"/>
          <w:lang w:eastAsia="ru-RU"/>
        </w:rPr>
        <w:t xml:space="preserve">и </w:t>
      </w:r>
      <w:r w:rsidR="00DA1402" w:rsidRPr="007252E9">
        <w:rPr>
          <w:sz w:val="24"/>
          <w:szCs w:val="24"/>
        </w:rPr>
        <w:t xml:space="preserve">подписанные членами </w:t>
      </w:r>
      <w:r w:rsidR="002946EF" w:rsidRPr="007252E9">
        <w:rPr>
          <w:sz w:val="24"/>
          <w:szCs w:val="24"/>
          <w:lang w:eastAsia="ru-RU"/>
        </w:rPr>
        <w:t xml:space="preserve">Закупочной </w:t>
      </w:r>
      <w:r w:rsidR="0099066F" w:rsidRPr="007252E9">
        <w:rPr>
          <w:sz w:val="24"/>
          <w:szCs w:val="24"/>
          <w:lang w:eastAsia="ru-RU"/>
        </w:rPr>
        <w:t xml:space="preserve">комиссии – не позднее 3 дней со дня подписания таких </w:t>
      </w:r>
      <w:r w:rsidRPr="007252E9">
        <w:rPr>
          <w:sz w:val="24"/>
          <w:szCs w:val="24"/>
          <w:lang w:eastAsia="ru-RU"/>
        </w:rPr>
        <w:t>П</w:t>
      </w:r>
      <w:r w:rsidR="0099066F" w:rsidRPr="007252E9">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01" w:name="_Ref303250835"/>
      <w:bookmarkStart w:id="202" w:name="_Ref305973033"/>
      <w:bookmarkStart w:id="203" w:name="_Toc464120592"/>
      <w:bookmarkStart w:id="204"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01"/>
      <w:r w:rsidRPr="00E71A48">
        <w:t xml:space="preserve"> по запросу предложений</w:t>
      </w:r>
      <w:bookmarkEnd w:id="202"/>
      <w:bookmarkEnd w:id="203"/>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982C2C">
        <w:fldChar w:fldCharType="begin"/>
      </w:r>
      <w:r w:rsidR="00982C2C">
        <w:instrText xml:space="preserve"> REF _Ref302563524 \n \h  \* MERGEFORMAT </w:instrText>
      </w:r>
      <w:r w:rsidR="00982C2C">
        <w:fldChar w:fldCharType="separate"/>
      </w:r>
      <w:r w:rsidR="00E418BB" w:rsidRPr="00E418BB">
        <w:rPr>
          <w:sz w:val="24"/>
          <w:szCs w:val="24"/>
        </w:rPr>
        <w:t>1.1.1</w:t>
      </w:r>
      <w:r w:rsidR="00982C2C">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05" w:name="__RefNumPara__444_922829174"/>
      <w:bookmarkStart w:id="206" w:name="_Ref191386216"/>
      <w:bookmarkStart w:id="207" w:name="_Ref305973147"/>
      <w:bookmarkStart w:id="208" w:name="_Toc464120593"/>
      <w:bookmarkEnd w:id="204"/>
      <w:bookmarkEnd w:id="205"/>
      <w:r w:rsidRPr="00E71A48">
        <w:lastRenderedPageBreak/>
        <w:t xml:space="preserve">Подготовка </w:t>
      </w:r>
      <w:bookmarkEnd w:id="206"/>
      <w:r w:rsidRPr="00E71A48">
        <w:t>Заявок</w:t>
      </w:r>
      <w:bookmarkEnd w:id="207"/>
      <w:bookmarkEnd w:id="208"/>
    </w:p>
    <w:p w:rsidR="00717F60" w:rsidRPr="00E71A48" w:rsidRDefault="00717F60" w:rsidP="00E71A48">
      <w:pPr>
        <w:pStyle w:val="3"/>
        <w:spacing w:line="264" w:lineRule="auto"/>
        <w:rPr>
          <w:szCs w:val="24"/>
        </w:rPr>
      </w:pPr>
      <w:bookmarkStart w:id="209" w:name="_Ref306114638"/>
      <w:bookmarkStart w:id="210" w:name="_Toc440357090"/>
      <w:bookmarkStart w:id="211" w:name="_Toc440359645"/>
      <w:bookmarkStart w:id="212" w:name="_Toc440632108"/>
      <w:bookmarkStart w:id="213" w:name="_Toc440875929"/>
      <w:bookmarkStart w:id="214" w:name="_Toc441130957"/>
      <w:bookmarkStart w:id="215" w:name="_Toc447269772"/>
      <w:bookmarkStart w:id="216" w:name="_Toc464120594"/>
      <w:r w:rsidRPr="00E71A48">
        <w:rPr>
          <w:szCs w:val="24"/>
        </w:rPr>
        <w:t xml:space="preserve">Общие требования к </w:t>
      </w:r>
      <w:r w:rsidR="004B5EB3" w:rsidRPr="00E71A48">
        <w:rPr>
          <w:szCs w:val="24"/>
        </w:rPr>
        <w:t>Заявк</w:t>
      </w:r>
      <w:r w:rsidRPr="00E71A48">
        <w:rPr>
          <w:szCs w:val="24"/>
        </w:rPr>
        <w:t>е</w:t>
      </w:r>
      <w:bookmarkEnd w:id="209"/>
      <w:bookmarkEnd w:id="210"/>
      <w:bookmarkEnd w:id="211"/>
      <w:bookmarkEnd w:id="212"/>
      <w:bookmarkEnd w:id="213"/>
      <w:bookmarkEnd w:id="214"/>
      <w:bookmarkEnd w:id="215"/>
      <w:bookmarkEnd w:id="216"/>
    </w:p>
    <w:p w:rsidR="00717F60" w:rsidRPr="00E71A48"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7252E9"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 xml:space="preserve">Письмо о подаче </w:t>
      </w:r>
      <w:r w:rsidRPr="006A1B1E">
        <w:rPr>
          <w:bCs w:val="0"/>
          <w:spacing w:val="-1"/>
          <w:sz w:val="24"/>
          <w:szCs w:val="24"/>
        </w:rPr>
        <w:t>оферты по форме и в соответствии с инструкциями,</w:t>
      </w:r>
      <w:r w:rsidRPr="006A1B1E">
        <w:rPr>
          <w:bCs w:val="0"/>
          <w:sz w:val="24"/>
          <w:szCs w:val="24"/>
        </w:rPr>
        <w:t xml:space="preserve"> приведенными в </w:t>
      </w:r>
      <w:r w:rsidRPr="007252E9">
        <w:rPr>
          <w:bCs w:val="0"/>
          <w:sz w:val="24"/>
          <w:szCs w:val="24"/>
        </w:rPr>
        <w:t xml:space="preserve">настоящей документации по запросу предложений </w:t>
      </w:r>
      <w:r w:rsidRPr="007252E9">
        <w:rPr>
          <w:bCs w:val="0"/>
          <w:spacing w:val="-2"/>
          <w:sz w:val="24"/>
          <w:szCs w:val="24"/>
        </w:rPr>
        <w:t>(</w:t>
      </w:r>
      <w:r w:rsidR="003F3A69" w:rsidRPr="007252E9">
        <w:rPr>
          <w:bCs w:val="0"/>
          <w:spacing w:val="-2"/>
          <w:sz w:val="24"/>
          <w:szCs w:val="24"/>
        </w:rPr>
        <w:t>под</w:t>
      </w:r>
      <w:r w:rsidR="003F3A69" w:rsidRPr="007252E9">
        <w:rPr>
          <w:bCs w:val="0"/>
          <w:sz w:val="24"/>
          <w:szCs w:val="24"/>
        </w:rPr>
        <w:t>раздел</w:t>
      </w:r>
      <w:r w:rsidRPr="007252E9">
        <w:rPr>
          <w:bCs w:val="0"/>
          <w:sz w:val="24"/>
          <w:szCs w:val="24"/>
        </w:rPr>
        <w:t xml:space="preserve"> </w:t>
      </w:r>
      <w:r w:rsidR="00982C2C">
        <w:fldChar w:fldCharType="begin"/>
      </w:r>
      <w:r w:rsidR="00982C2C">
        <w:instrText xml:space="preserve"> REF _Ref55336310 \r \h  \* MERGEFORMAT </w:instrText>
      </w:r>
      <w:r w:rsidR="00982C2C">
        <w:fldChar w:fldCharType="separate"/>
      </w:r>
      <w:r w:rsidR="00E418BB" w:rsidRPr="007252E9">
        <w:rPr>
          <w:bCs w:val="0"/>
          <w:sz w:val="24"/>
          <w:szCs w:val="24"/>
        </w:rPr>
        <w:t>5.1</w:t>
      </w:r>
      <w:r w:rsidR="00982C2C">
        <w:fldChar w:fldCharType="end"/>
      </w:r>
      <w:r w:rsidR="00D80639" w:rsidRPr="007252E9">
        <w:rPr>
          <w:bCs w:val="0"/>
          <w:sz w:val="24"/>
          <w:szCs w:val="24"/>
          <w:lang w:eastAsia="ru-RU"/>
        </w:rPr>
        <w:t>)</w:t>
      </w:r>
      <w:r w:rsidR="00B71B9D" w:rsidRPr="007252E9">
        <w:rPr>
          <w:bCs w:val="0"/>
          <w:sz w:val="24"/>
          <w:szCs w:val="24"/>
          <w:lang w:eastAsia="ru-RU"/>
        </w:rPr>
        <w:t>;</w:t>
      </w:r>
    </w:p>
    <w:p w:rsidR="00B71B9D" w:rsidRPr="007252E9"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7252E9">
        <w:rPr>
          <w:bCs w:val="0"/>
          <w:sz w:val="24"/>
          <w:szCs w:val="24"/>
        </w:rPr>
        <w:t xml:space="preserve">Сводную таблицу стоимости </w:t>
      </w:r>
      <w:r w:rsidR="00F04258" w:rsidRPr="007252E9">
        <w:rPr>
          <w:bCs w:val="0"/>
          <w:sz w:val="24"/>
          <w:szCs w:val="24"/>
        </w:rPr>
        <w:t xml:space="preserve">поставок </w:t>
      </w:r>
      <w:r w:rsidRPr="007252E9">
        <w:rPr>
          <w:bCs w:val="0"/>
          <w:sz w:val="24"/>
          <w:szCs w:val="24"/>
        </w:rPr>
        <w:t xml:space="preserve">по форме и в соответствии с инструкциями, </w:t>
      </w:r>
      <w:r w:rsidRPr="007252E9">
        <w:rPr>
          <w:bCs w:val="0"/>
          <w:spacing w:val="-1"/>
          <w:sz w:val="24"/>
          <w:szCs w:val="24"/>
        </w:rPr>
        <w:t>приведенными в настоящей Документации</w:t>
      </w:r>
      <w:r w:rsidRPr="007252E9">
        <w:rPr>
          <w:bCs w:val="0"/>
          <w:sz w:val="24"/>
          <w:szCs w:val="24"/>
        </w:rPr>
        <w:t xml:space="preserve"> (</w:t>
      </w:r>
      <w:r w:rsidR="003F3A69" w:rsidRPr="007252E9">
        <w:rPr>
          <w:bCs w:val="0"/>
          <w:spacing w:val="-2"/>
          <w:sz w:val="24"/>
          <w:szCs w:val="24"/>
        </w:rPr>
        <w:t>под</w:t>
      </w:r>
      <w:r w:rsidR="003F3A69" w:rsidRPr="007252E9">
        <w:rPr>
          <w:bCs w:val="0"/>
          <w:sz w:val="24"/>
          <w:szCs w:val="24"/>
        </w:rPr>
        <w:t>раздел</w:t>
      </w:r>
      <w:r w:rsidRPr="007252E9">
        <w:rPr>
          <w:bCs w:val="0"/>
          <w:sz w:val="24"/>
          <w:szCs w:val="24"/>
        </w:rPr>
        <w:t xml:space="preserve"> </w:t>
      </w:r>
      <w:r w:rsidR="00982C2C">
        <w:fldChar w:fldCharType="begin"/>
      </w:r>
      <w:r w:rsidR="00982C2C">
        <w:instrText xml:space="preserve"> REF _Ref440271072 \r \h  \* MERGEFORMAT </w:instrText>
      </w:r>
      <w:r w:rsidR="00982C2C">
        <w:fldChar w:fldCharType="separate"/>
      </w:r>
      <w:r w:rsidR="00E418BB" w:rsidRPr="007252E9">
        <w:rPr>
          <w:bCs w:val="0"/>
          <w:sz w:val="24"/>
          <w:szCs w:val="24"/>
        </w:rPr>
        <w:t>5.2</w:t>
      </w:r>
      <w:r w:rsidR="00982C2C">
        <w:fldChar w:fldCharType="end"/>
      </w:r>
      <w:r w:rsidRPr="007252E9">
        <w:rPr>
          <w:bCs w:val="0"/>
          <w:sz w:val="24"/>
          <w:szCs w:val="24"/>
        </w:rPr>
        <w:t>);</w:t>
      </w:r>
    </w:p>
    <w:p w:rsidR="00717F60" w:rsidRPr="007252E9"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7252E9">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7252E9">
        <w:rPr>
          <w:sz w:val="24"/>
          <w:szCs w:val="24"/>
        </w:rPr>
        <w:t>Документации</w:t>
      </w:r>
      <w:r w:rsidR="00DA6907" w:rsidRPr="007252E9">
        <w:rPr>
          <w:bCs w:val="0"/>
          <w:spacing w:val="-1"/>
          <w:sz w:val="24"/>
          <w:szCs w:val="24"/>
        </w:rPr>
        <w:t xml:space="preserve"> </w:t>
      </w:r>
      <w:r w:rsidR="00E17CEB" w:rsidRPr="007252E9">
        <w:rPr>
          <w:bCs w:val="0"/>
          <w:spacing w:val="-1"/>
          <w:sz w:val="24"/>
          <w:szCs w:val="24"/>
        </w:rPr>
        <w:t>(</w:t>
      </w:r>
      <w:r w:rsidR="003F3A69" w:rsidRPr="007252E9">
        <w:rPr>
          <w:bCs w:val="0"/>
          <w:spacing w:val="-2"/>
          <w:sz w:val="24"/>
          <w:szCs w:val="24"/>
        </w:rPr>
        <w:t>под</w:t>
      </w:r>
      <w:r w:rsidR="003F3A69" w:rsidRPr="007252E9">
        <w:rPr>
          <w:bCs w:val="0"/>
          <w:sz w:val="24"/>
          <w:szCs w:val="24"/>
        </w:rPr>
        <w:t>раздел</w:t>
      </w:r>
      <w:r w:rsidR="00E17CEB" w:rsidRPr="007252E9">
        <w:rPr>
          <w:bCs w:val="0"/>
          <w:spacing w:val="-1"/>
          <w:sz w:val="24"/>
          <w:szCs w:val="24"/>
        </w:rPr>
        <w:t xml:space="preserve"> </w:t>
      </w:r>
      <w:r w:rsidR="00982C2C">
        <w:fldChar w:fldCharType="begin"/>
      </w:r>
      <w:r w:rsidR="00982C2C">
        <w:instrText xml:space="preserve"> REF _Ref440270984 \r \h  \* MERGEFORMAT </w:instrText>
      </w:r>
      <w:r w:rsidR="00982C2C">
        <w:fldChar w:fldCharType="separate"/>
      </w:r>
      <w:r w:rsidR="00E418BB" w:rsidRPr="007252E9">
        <w:rPr>
          <w:bCs w:val="0"/>
          <w:spacing w:val="-1"/>
          <w:sz w:val="24"/>
          <w:szCs w:val="24"/>
        </w:rPr>
        <w:t>5.10</w:t>
      </w:r>
      <w:r w:rsidR="00982C2C">
        <w:fldChar w:fldCharType="end"/>
      </w:r>
      <w:r w:rsidR="00DA6907" w:rsidRPr="007252E9">
        <w:rPr>
          <w:bCs w:val="0"/>
          <w:spacing w:val="-1"/>
          <w:sz w:val="24"/>
          <w:szCs w:val="24"/>
        </w:rPr>
        <w:t>)</w:t>
      </w:r>
      <w:r w:rsidR="00E17CEB" w:rsidRPr="007252E9">
        <w:rPr>
          <w:bCs w:val="0"/>
          <w:spacing w:val="-1"/>
          <w:sz w:val="24"/>
          <w:szCs w:val="24"/>
        </w:rPr>
        <w:t>;</w:t>
      </w:r>
      <w:r w:rsidR="00F030B1" w:rsidRPr="007252E9">
        <w:rPr>
          <w:bCs w:val="0"/>
          <w:spacing w:val="-1"/>
          <w:sz w:val="24"/>
          <w:szCs w:val="24"/>
        </w:rPr>
        <w:t xml:space="preserve"> </w:t>
      </w:r>
    </w:p>
    <w:p w:rsidR="00717F60" w:rsidRPr="007252E9"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7252E9">
        <w:rPr>
          <w:bCs w:val="0"/>
          <w:sz w:val="24"/>
          <w:szCs w:val="24"/>
        </w:rPr>
        <w:t xml:space="preserve">График </w:t>
      </w:r>
      <w:r w:rsidR="00F030B1" w:rsidRPr="007252E9">
        <w:rPr>
          <w:bCs w:val="0"/>
          <w:sz w:val="24"/>
          <w:szCs w:val="24"/>
        </w:rPr>
        <w:t xml:space="preserve">выполнения </w:t>
      </w:r>
      <w:r w:rsidR="00512B0F" w:rsidRPr="007252E9">
        <w:rPr>
          <w:bCs w:val="0"/>
          <w:sz w:val="24"/>
          <w:szCs w:val="24"/>
        </w:rPr>
        <w:t>поставок</w:t>
      </w:r>
      <w:r w:rsidR="006561C2" w:rsidRPr="007252E9">
        <w:rPr>
          <w:bCs w:val="0"/>
          <w:sz w:val="24"/>
          <w:szCs w:val="24"/>
        </w:rPr>
        <w:t xml:space="preserve"> </w:t>
      </w:r>
      <w:r w:rsidRPr="007252E9">
        <w:rPr>
          <w:bCs w:val="0"/>
          <w:sz w:val="24"/>
          <w:szCs w:val="24"/>
        </w:rPr>
        <w:t>по</w:t>
      </w:r>
      <w:r w:rsidR="00717F60" w:rsidRPr="007252E9">
        <w:rPr>
          <w:bCs w:val="0"/>
          <w:sz w:val="24"/>
          <w:szCs w:val="24"/>
        </w:rPr>
        <w:t xml:space="preserve"> форме и в соответствии с инструкциями, приведенными в настоящей </w:t>
      </w:r>
      <w:r w:rsidR="00AE0F91" w:rsidRPr="007252E9">
        <w:rPr>
          <w:bCs w:val="0"/>
          <w:sz w:val="24"/>
          <w:szCs w:val="24"/>
        </w:rPr>
        <w:t>Д</w:t>
      </w:r>
      <w:r w:rsidR="00717F60" w:rsidRPr="007252E9">
        <w:rPr>
          <w:bCs w:val="0"/>
          <w:sz w:val="24"/>
          <w:szCs w:val="24"/>
        </w:rPr>
        <w:t>окументации (</w:t>
      </w:r>
      <w:r w:rsidR="003F3A69" w:rsidRPr="007252E9">
        <w:rPr>
          <w:bCs w:val="0"/>
          <w:spacing w:val="-2"/>
          <w:sz w:val="24"/>
          <w:szCs w:val="24"/>
        </w:rPr>
        <w:t>под</w:t>
      </w:r>
      <w:r w:rsidR="003F3A69" w:rsidRPr="007252E9">
        <w:rPr>
          <w:bCs w:val="0"/>
          <w:sz w:val="24"/>
          <w:szCs w:val="24"/>
        </w:rPr>
        <w:t>раздел</w:t>
      </w:r>
      <w:r w:rsidR="00717F60" w:rsidRPr="007252E9">
        <w:rPr>
          <w:bCs w:val="0"/>
          <w:sz w:val="24"/>
          <w:szCs w:val="24"/>
        </w:rPr>
        <w:t xml:space="preserve"> </w:t>
      </w:r>
      <w:r w:rsidR="00982C2C">
        <w:fldChar w:fldCharType="begin"/>
      </w:r>
      <w:r w:rsidR="00982C2C">
        <w:instrText xml:space="preserve"> REF _Ref440271036 \r \h  \* MERGEFORMAT </w:instrText>
      </w:r>
      <w:r w:rsidR="00982C2C">
        <w:fldChar w:fldCharType="separate"/>
      </w:r>
      <w:r w:rsidR="00E418BB" w:rsidRPr="007252E9">
        <w:rPr>
          <w:bCs w:val="0"/>
          <w:sz w:val="24"/>
          <w:szCs w:val="24"/>
        </w:rPr>
        <w:t>5.4</w:t>
      </w:r>
      <w:r w:rsidR="00982C2C">
        <w:fldChar w:fldCharType="end"/>
      </w:r>
      <w:r w:rsidR="00717F60" w:rsidRPr="007252E9">
        <w:rPr>
          <w:bCs w:val="0"/>
          <w:sz w:val="24"/>
          <w:szCs w:val="24"/>
        </w:rPr>
        <w:t>);</w:t>
      </w:r>
    </w:p>
    <w:p w:rsidR="00420F24" w:rsidRPr="007252E9"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7252E9">
        <w:rPr>
          <w:bCs w:val="0"/>
          <w:sz w:val="24"/>
          <w:szCs w:val="24"/>
        </w:rPr>
        <w:t xml:space="preserve">Документы, подтверждающие соответствие </w:t>
      </w:r>
      <w:r w:rsidR="009C744E" w:rsidRPr="007252E9">
        <w:rPr>
          <w:bCs w:val="0"/>
          <w:sz w:val="24"/>
          <w:szCs w:val="24"/>
        </w:rPr>
        <w:t>Участник</w:t>
      </w:r>
      <w:r w:rsidRPr="007252E9">
        <w:rPr>
          <w:bCs w:val="0"/>
          <w:sz w:val="24"/>
          <w:szCs w:val="24"/>
        </w:rPr>
        <w:t xml:space="preserve">а требованиям настоящей </w:t>
      </w:r>
      <w:r w:rsidR="00AE0F91" w:rsidRPr="007252E9">
        <w:rPr>
          <w:bCs w:val="0"/>
          <w:sz w:val="24"/>
          <w:szCs w:val="24"/>
        </w:rPr>
        <w:t>Д</w:t>
      </w:r>
      <w:r w:rsidRPr="007252E9">
        <w:rPr>
          <w:bCs w:val="0"/>
          <w:sz w:val="24"/>
          <w:szCs w:val="24"/>
        </w:rPr>
        <w:t>окументации (подраздел</w:t>
      </w:r>
      <w:r w:rsidR="00420F24" w:rsidRPr="007252E9">
        <w:rPr>
          <w:bCs w:val="0"/>
          <w:sz w:val="24"/>
          <w:szCs w:val="24"/>
        </w:rPr>
        <w:t xml:space="preserve"> </w:t>
      </w:r>
      <w:r w:rsidR="00982C2C">
        <w:fldChar w:fldCharType="begin"/>
      </w:r>
      <w:r w:rsidR="00982C2C">
        <w:instrText xml:space="preserve"> REF _Ref191386407 \r \h  \* MERGEFORMAT </w:instrText>
      </w:r>
      <w:r w:rsidR="00982C2C">
        <w:fldChar w:fldCharType="separate"/>
      </w:r>
      <w:r w:rsidR="00E418BB" w:rsidRPr="007252E9">
        <w:rPr>
          <w:bCs w:val="0"/>
          <w:sz w:val="24"/>
          <w:szCs w:val="24"/>
        </w:rPr>
        <w:t>3.3.8</w:t>
      </w:r>
      <w:r w:rsidR="00982C2C">
        <w:fldChar w:fldCharType="end"/>
      </w:r>
      <w:r w:rsidR="00FF4BD0" w:rsidRPr="007252E9">
        <w:rPr>
          <w:bCs w:val="0"/>
          <w:sz w:val="24"/>
          <w:szCs w:val="24"/>
        </w:rPr>
        <w:t>)</w:t>
      </w:r>
      <w:r w:rsidR="00B71B9D" w:rsidRPr="007252E9">
        <w:rPr>
          <w:bCs w:val="0"/>
          <w:sz w:val="24"/>
          <w:szCs w:val="24"/>
        </w:rPr>
        <w:t>;</w:t>
      </w:r>
    </w:p>
    <w:p w:rsidR="00717F60" w:rsidRPr="007252E9"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7252E9">
        <w:rPr>
          <w:bCs w:val="0"/>
          <w:sz w:val="24"/>
          <w:szCs w:val="24"/>
        </w:rPr>
        <w:t xml:space="preserve">Протокол разногласий к проекту </w:t>
      </w:r>
      <w:r w:rsidR="00123C70" w:rsidRPr="007252E9">
        <w:rPr>
          <w:bCs w:val="0"/>
          <w:sz w:val="24"/>
          <w:szCs w:val="24"/>
        </w:rPr>
        <w:t>Договор</w:t>
      </w:r>
      <w:r w:rsidRPr="007252E9">
        <w:rPr>
          <w:bCs w:val="0"/>
          <w:sz w:val="24"/>
          <w:szCs w:val="24"/>
        </w:rPr>
        <w:t xml:space="preserve">а по форме и в соответствии с инструкциями, приведенными в настоящей </w:t>
      </w:r>
      <w:r w:rsidR="00AE0F91" w:rsidRPr="007252E9">
        <w:rPr>
          <w:bCs w:val="0"/>
          <w:sz w:val="24"/>
          <w:szCs w:val="24"/>
        </w:rPr>
        <w:t>Д</w:t>
      </w:r>
      <w:r w:rsidRPr="007252E9">
        <w:rPr>
          <w:bCs w:val="0"/>
          <w:sz w:val="24"/>
          <w:szCs w:val="24"/>
        </w:rPr>
        <w:t>окументации (</w:t>
      </w:r>
      <w:r w:rsidR="003F3A69" w:rsidRPr="007252E9">
        <w:rPr>
          <w:bCs w:val="0"/>
          <w:spacing w:val="-2"/>
          <w:sz w:val="24"/>
          <w:szCs w:val="24"/>
        </w:rPr>
        <w:t>под</w:t>
      </w:r>
      <w:r w:rsidR="003F3A69" w:rsidRPr="007252E9">
        <w:rPr>
          <w:bCs w:val="0"/>
          <w:sz w:val="24"/>
          <w:szCs w:val="24"/>
        </w:rPr>
        <w:t>раздел</w:t>
      </w:r>
      <w:r w:rsidRPr="007252E9">
        <w:rPr>
          <w:bCs w:val="0"/>
          <w:sz w:val="24"/>
          <w:szCs w:val="24"/>
        </w:rPr>
        <w:t xml:space="preserve"> </w:t>
      </w:r>
      <w:r w:rsidR="00982C2C">
        <w:fldChar w:fldCharType="begin"/>
      </w:r>
      <w:r w:rsidR="00982C2C">
        <w:instrText xml:space="preserve"> REF _Ref93264992 \r \h  \* MERGEFORMAT </w:instrText>
      </w:r>
      <w:r w:rsidR="00982C2C">
        <w:fldChar w:fldCharType="separate"/>
      </w:r>
      <w:r w:rsidR="00E418BB" w:rsidRPr="007252E9">
        <w:rPr>
          <w:bCs w:val="0"/>
          <w:sz w:val="24"/>
          <w:szCs w:val="24"/>
        </w:rPr>
        <w:t>5.5</w:t>
      </w:r>
      <w:r w:rsidR="00982C2C">
        <w:fldChar w:fldCharType="end"/>
      </w:r>
      <w:r w:rsidR="00B71B9D" w:rsidRPr="007252E9">
        <w:rPr>
          <w:bCs w:val="0"/>
          <w:sz w:val="24"/>
          <w:szCs w:val="24"/>
        </w:rPr>
        <w:t>);</w:t>
      </w:r>
    </w:p>
    <w:p w:rsidR="00717F60" w:rsidRPr="007252E9"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7252E9">
        <w:rPr>
          <w:bCs w:val="0"/>
          <w:sz w:val="24"/>
          <w:szCs w:val="24"/>
        </w:rPr>
        <w:t xml:space="preserve">Иные документы, которые, по мнению </w:t>
      </w:r>
      <w:r w:rsidR="009C744E" w:rsidRPr="007252E9">
        <w:rPr>
          <w:bCs w:val="0"/>
          <w:sz w:val="24"/>
          <w:szCs w:val="24"/>
        </w:rPr>
        <w:t>Участник</w:t>
      </w:r>
      <w:r w:rsidRPr="007252E9">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7252E9"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217" w:name="_Ref303683384"/>
      <w:r w:rsidRPr="007252E9">
        <w:rPr>
          <w:sz w:val="24"/>
          <w:szCs w:val="24"/>
        </w:rPr>
        <w:t>Порядок размещения документов в составе Заявки с составлением описи всех документов с указанием томов и страниц</w:t>
      </w:r>
      <w:r w:rsidR="00717F60" w:rsidRPr="007252E9">
        <w:rPr>
          <w:bCs w:val="0"/>
          <w:sz w:val="24"/>
          <w:szCs w:val="24"/>
        </w:rPr>
        <w:t>:</w:t>
      </w:r>
      <w:bookmarkEnd w:id="217"/>
    </w:p>
    <w:p w:rsidR="00717F60" w:rsidRPr="007252E9"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7252E9">
        <w:rPr>
          <w:bCs w:val="0"/>
          <w:sz w:val="24"/>
          <w:szCs w:val="24"/>
        </w:rPr>
        <w:t>Письмо о подаче оферты (</w:t>
      </w:r>
      <w:r w:rsidR="00A154B7" w:rsidRPr="007252E9">
        <w:rPr>
          <w:bCs w:val="0"/>
          <w:spacing w:val="-2"/>
          <w:sz w:val="24"/>
          <w:szCs w:val="24"/>
        </w:rPr>
        <w:t>под</w:t>
      </w:r>
      <w:r w:rsidR="00A154B7" w:rsidRPr="007252E9">
        <w:rPr>
          <w:bCs w:val="0"/>
          <w:sz w:val="24"/>
          <w:szCs w:val="24"/>
        </w:rPr>
        <w:t>раздел</w:t>
      </w:r>
      <w:r w:rsidR="00F86B89" w:rsidRPr="007252E9">
        <w:rPr>
          <w:bCs w:val="0"/>
          <w:sz w:val="24"/>
          <w:szCs w:val="24"/>
          <w:lang w:eastAsia="ru-RU"/>
        </w:rPr>
        <w:t xml:space="preserve"> </w:t>
      </w:r>
      <w:r w:rsidR="00982C2C">
        <w:fldChar w:fldCharType="begin"/>
      </w:r>
      <w:r w:rsidR="00982C2C">
        <w:instrText xml:space="preserve"> REF _Ref55336310 \r \h  \* MERGEFORMAT </w:instrText>
      </w:r>
      <w:r w:rsidR="00982C2C">
        <w:fldChar w:fldCharType="separate"/>
      </w:r>
      <w:r w:rsidR="00E418BB" w:rsidRPr="007252E9">
        <w:rPr>
          <w:bCs w:val="0"/>
          <w:sz w:val="24"/>
          <w:szCs w:val="24"/>
          <w:lang w:eastAsia="ru-RU"/>
        </w:rPr>
        <w:t>5.1</w:t>
      </w:r>
      <w:r w:rsidR="00982C2C">
        <w:fldChar w:fldCharType="end"/>
      </w:r>
      <w:r w:rsidRPr="007252E9">
        <w:rPr>
          <w:bCs w:val="0"/>
          <w:sz w:val="24"/>
          <w:szCs w:val="24"/>
        </w:rPr>
        <w:t>);</w:t>
      </w:r>
    </w:p>
    <w:p w:rsidR="00D6398A" w:rsidRPr="007252E9" w:rsidRDefault="00D6398A" w:rsidP="00D6398A">
      <w:pPr>
        <w:widowControl w:val="0"/>
        <w:numPr>
          <w:ilvl w:val="0"/>
          <w:numId w:val="5"/>
        </w:numPr>
        <w:tabs>
          <w:tab w:val="left" w:pos="540"/>
        </w:tabs>
        <w:overflowPunct w:val="0"/>
        <w:autoSpaceDE w:val="0"/>
        <w:spacing w:line="264" w:lineRule="auto"/>
        <w:ind w:hanging="540"/>
        <w:rPr>
          <w:sz w:val="24"/>
          <w:szCs w:val="24"/>
        </w:rPr>
      </w:pPr>
      <w:r w:rsidRPr="007252E9">
        <w:rPr>
          <w:sz w:val="24"/>
          <w:szCs w:val="24"/>
        </w:rPr>
        <w:t xml:space="preserve">Антикоррупционные обязательства (подраздел </w:t>
      </w:r>
      <w:r w:rsidR="00982C2C">
        <w:fldChar w:fldCharType="begin"/>
      </w:r>
      <w:r w:rsidR="00982C2C">
        <w:instrText xml:space="preserve"> REF _Ref440271964 \r \h  \* MERGEFORMAT </w:instrText>
      </w:r>
      <w:r w:rsidR="00982C2C">
        <w:fldChar w:fldCharType="separate"/>
      </w:r>
      <w:r w:rsidR="00E418BB" w:rsidRPr="007252E9">
        <w:rPr>
          <w:sz w:val="24"/>
          <w:szCs w:val="24"/>
        </w:rPr>
        <w:t>5.1.3</w:t>
      </w:r>
      <w:r w:rsidR="00982C2C">
        <w:fldChar w:fldCharType="end"/>
      </w:r>
      <w:r w:rsidRPr="007252E9">
        <w:rPr>
          <w:sz w:val="24"/>
          <w:szCs w:val="24"/>
        </w:rPr>
        <w:t>);</w:t>
      </w:r>
    </w:p>
    <w:p w:rsidR="00F463E8" w:rsidRPr="007252E9"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7252E9">
        <w:rPr>
          <w:sz w:val="24"/>
          <w:szCs w:val="24"/>
        </w:rPr>
        <w:t xml:space="preserve">Документ(ы) в соответствии с пп. </w:t>
      </w:r>
      <w:r w:rsidR="00982C2C">
        <w:fldChar w:fldCharType="begin"/>
      </w:r>
      <w:r w:rsidR="00982C2C">
        <w:instrText xml:space="preserve"> REF _Ref440279062 \r \h  \* MERGEFORMAT </w:instrText>
      </w:r>
      <w:r w:rsidR="00982C2C">
        <w:fldChar w:fldCharType="separate"/>
      </w:r>
      <w:r w:rsidR="00E418BB" w:rsidRPr="007252E9">
        <w:rPr>
          <w:sz w:val="24"/>
          <w:szCs w:val="24"/>
        </w:rPr>
        <w:t>б)</w:t>
      </w:r>
      <w:r w:rsidR="00982C2C">
        <w:fldChar w:fldCharType="end"/>
      </w:r>
      <w:r w:rsidR="00F463E8" w:rsidRPr="007252E9">
        <w:rPr>
          <w:sz w:val="24"/>
          <w:szCs w:val="24"/>
        </w:rPr>
        <w:t xml:space="preserve"> п. </w:t>
      </w:r>
      <w:r w:rsidR="00982C2C">
        <w:fldChar w:fldCharType="begin"/>
      </w:r>
      <w:r w:rsidR="00982C2C">
        <w:instrText xml:space="preserve"> REF _Ref303587815 \r \h  \* MERGEFORMAT </w:instrText>
      </w:r>
      <w:r w:rsidR="00982C2C">
        <w:fldChar w:fldCharType="separate"/>
      </w:r>
      <w:r w:rsidR="00B30304" w:rsidRPr="007252E9">
        <w:rPr>
          <w:sz w:val="24"/>
          <w:szCs w:val="24"/>
        </w:rPr>
        <w:t>3.3.8.3</w:t>
      </w:r>
      <w:r w:rsidR="00982C2C">
        <w:fldChar w:fldCharType="end"/>
      </w:r>
      <w:r w:rsidR="00F463E8" w:rsidRPr="007252E9">
        <w:rPr>
          <w:sz w:val="24"/>
          <w:szCs w:val="24"/>
        </w:rPr>
        <w:t>;</w:t>
      </w:r>
    </w:p>
    <w:p w:rsidR="00D6398A" w:rsidRPr="00CF7D45"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7252E9">
        <w:rPr>
          <w:bCs w:val="0"/>
          <w:sz w:val="24"/>
          <w:szCs w:val="24"/>
        </w:rPr>
        <w:t>Техническое предложение (</w:t>
      </w:r>
      <w:r w:rsidRPr="007252E9">
        <w:rPr>
          <w:bCs w:val="0"/>
          <w:sz w:val="24"/>
          <w:szCs w:val="24"/>
          <w:lang w:eastAsia="ru-RU"/>
        </w:rPr>
        <w:t xml:space="preserve">подраздел </w:t>
      </w:r>
      <w:r w:rsidR="00982C2C">
        <w:fldChar w:fldCharType="begin"/>
      </w:r>
      <w:r w:rsidR="00982C2C">
        <w:instrText xml:space="preserve"> REF _Ref86826666 \r \h  \* MERGEFORMAT </w:instrText>
      </w:r>
      <w:r w:rsidR="00982C2C">
        <w:fldChar w:fldCharType="separate"/>
      </w:r>
      <w:r w:rsidR="00E418BB" w:rsidRPr="007252E9">
        <w:rPr>
          <w:bCs w:val="0"/>
          <w:sz w:val="24"/>
          <w:szCs w:val="24"/>
          <w:lang w:eastAsia="ru-RU"/>
        </w:rPr>
        <w:t>5.3</w:t>
      </w:r>
      <w:r w:rsidR="00982C2C">
        <w:fldChar w:fldCharType="end"/>
      </w:r>
      <w:r w:rsidRPr="007252E9">
        <w:rPr>
          <w:bCs w:val="0"/>
          <w:sz w:val="24"/>
          <w:szCs w:val="24"/>
        </w:rPr>
        <w:t xml:space="preserve">), </w:t>
      </w:r>
      <w:r w:rsidRPr="007252E9">
        <w:rPr>
          <w:sz w:val="24"/>
          <w:szCs w:val="24"/>
        </w:rPr>
        <w:t>свидетельства производителей (</w:t>
      </w:r>
      <w:r w:rsidRPr="007252E9">
        <w:rPr>
          <w:bCs w:val="0"/>
          <w:sz w:val="24"/>
          <w:szCs w:val="24"/>
          <w:lang w:eastAsia="ru-RU"/>
        </w:rPr>
        <w:t xml:space="preserve">подраздел </w:t>
      </w:r>
      <w:r w:rsidR="00982C2C">
        <w:fldChar w:fldCharType="begin"/>
      </w:r>
      <w:r w:rsidR="00982C2C">
        <w:instrText xml:space="preserve"> REF _Ref440275030 \r \h  \* MERGEFORMAT </w:instrText>
      </w:r>
      <w:r w:rsidR="00982C2C">
        <w:fldChar w:fldCharType="separate"/>
      </w:r>
      <w:r w:rsidR="00E418BB" w:rsidRPr="007252E9">
        <w:rPr>
          <w:bCs w:val="0"/>
          <w:sz w:val="24"/>
          <w:szCs w:val="24"/>
          <w:lang w:eastAsia="ru-RU"/>
        </w:rPr>
        <w:t>5.10</w:t>
      </w:r>
      <w:r w:rsidR="00982C2C">
        <w:fldChar w:fldCharType="end"/>
      </w:r>
      <w:r w:rsidRPr="007252E9">
        <w:rPr>
          <w:sz w:val="24"/>
          <w:szCs w:val="24"/>
        </w:rPr>
        <w:t xml:space="preserve">) </w:t>
      </w:r>
      <w:r w:rsidRPr="007252E9">
        <w:rPr>
          <w:bCs w:val="0"/>
          <w:spacing w:val="-1"/>
          <w:sz w:val="24"/>
          <w:szCs w:val="24"/>
        </w:rPr>
        <w:t>либо копии дилерских договоров</w:t>
      </w:r>
      <w:r w:rsidRPr="007252E9">
        <w:rPr>
          <w:sz w:val="24"/>
          <w:szCs w:val="24"/>
        </w:rPr>
        <w:t xml:space="preserve"> </w:t>
      </w:r>
      <w:r w:rsidRPr="007252E9">
        <w:rPr>
          <w:bCs w:val="0"/>
          <w:sz w:val="24"/>
          <w:szCs w:val="24"/>
        </w:rPr>
        <w:t>оформляются отдельным</w:t>
      </w:r>
      <w:r w:rsidRPr="00CF7D45">
        <w:rPr>
          <w:bCs w:val="0"/>
          <w:sz w:val="24"/>
          <w:szCs w:val="24"/>
        </w:rPr>
        <w:t xml:space="preserve"> архивом «Техническое предложение Участник</w:t>
      </w:r>
      <w:r>
        <w:rPr>
          <w:bCs w:val="0"/>
          <w:sz w:val="24"/>
          <w:szCs w:val="24"/>
        </w:rPr>
        <w:t>а __________»;</w:t>
      </w:r>
    </w:p>
    <w:p w:rsidR="00D6398A" w:rsidRPr="00F958E8"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Сводная таблица стоимости </w:t>
      </w:r>
      <w:r w:rsidRPr="009A70A4">
        <w:rPr>
          <w:bCs w:val="0"/>
          <w:sz w:val="24"/>
          <w:szCs w:val="24"/>
        </w:rPr>
        <w:t>поставок</w:t>
      </w:r>
      <w:r w:rsidRPr="003E170D">
        <w:rPr>
          <w:bCs w:val="0"/>
          <w:sz w:val="24"/>
          <w:szCs w:val="24"/>
        </w:rPr>
        <w:t xml:space="preserve"> </w:t>
      </w:r>
      <w:r w:rsidRPr="00F958E8">
        <w:rPr>
          <w:bCs w:val="0"/>
          <w:sz w:val="24"/>
          <w:szCs w:val="24"/>
        </w:rPr>
        <w:t>(</w:t>
      </w:r>
      <w:r w:rsidRPr="00F958E8">
        <w:rPr>
          <w:bCs w:val="0"/>
          <w:spacing w:val="-2"/>
          <w:sz w:val="24"/>
          <w:szCs w:val="24"/>
        </w:rPr>
        <w:t>под</w:t>
      </w:r>
      <w:r w:rsidRPr="00F958E8">
        <w:rPr>
          <w:bCs w:val="0"/>
          <w:sz w:val="24"/>
          <w:szCs w:val="24"/>
        </w:rPr>
        <w:t>раздел</w:t>
      </w:r>
      <w:r w:rsidRPr="00F958E8">
        <w:rPr>
          <w:bCs w:val="0"/>
          <w:sz w:val="24"/>
          <w:szCs w:val="24"/>
          <w:lang w:eastAsia="ru-RU"/>
        </w:rPr>
        <w:t xml:space="preserve"> </w:t>
      </w:r>
      <w:r w:rsidR="00982C2C">
        <w:fldChar w:fldCharType="begin"/>
      </w:r>
      <w:r w:rsidR="00982C2C">
        <w:instrText xml:space="preserve"> REF _Ref440274913 \r \h  \* MERGEFORMAT </w:instrText>
      </w:r>
      <w:r w:rsidR="00982C2C">
        <w:fldChar w:fldCharType="separate"/>
      </w:r>
      <w:r w:rsidR="00E418BB" w:rsidRPr="00E418BB">
        <w:rPr>
          <w:bCs w:val="0"/>
          <w:sz w:val="24"/>
          <w:szCs w:val="24"/>
          <w:lang w:eastAsia="ru-RU"/>
        </w:rPr>
        <w:t>5.2</w:t>
      </w:r>
      <w:r w:rsidR="00982C2C">
        <w:fldChar w:fldCharType="end"/>
      </w:r>
      <w:r w:rsidRPr="00F958E8">
        <w:rPr>
          <w:bCs w:val="0"/>
          <w:sz w:val="24"/>
          <w:szCs w:val="24"/>
        </w:rPr>
        <w:t>);</w:t>
      </w:r>
    </w:p>
    <w:p w:rsidR="00D6398A"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График выполнения поставок (</w:t>
      </w:r>
      <w:r w:rsidRPr="00F958E8">
        <w:rPr>
          <w:bCs w:val="0"/>
          <w:spacing w:val="-2"/>
          <w:sz w:val="24"/>
          <w:szCs w:val="24"/>
        </w:rPr>
        <w:t>под</w:t>
      </w:r>
      <w:r w:rsidRPr="00F958E8">
        <w:rPr>
          <w:bCs w:val="0"/>
          <w:sz w:val="24"/>
          <w:szCs w:val="24"/>
        </w:rPr>
        <w:t>раздел</w:t>
      </w:r>
      <w:r w:rsidRPr="00F958E8">
        <w:rPr>
          <w:bCs w:val="0"/>
          <w:sz w:val="24"/>
          <w:szCs w:val="24"/>
          <w:lang w:eastAsia="ru-RU"/>
        </w:rPr>
        <w:t xml:space="preserve"> </w:t>
      </w:r>
      <w:r w:rsidR="00982C2C">
        <w:fldChar w:fldCharType="begin"/>
      </w:r>
      <w:r w:rsidR="00982C2C">
        <w:instrText xml:space="preserve"> REF _Ref440274902 \r \h  \* MERGEFORMAT </w:instrText>
      </w:r>
      <w:r w:rsidR="00982C2C">
        <w:fldChar w:fldCharType="separate"/>
      </w:r>
      <w:r w:rsidR="00E418BB" w:rsidRPr="00E418BB">
        <w:rPr>
          <w:bCs w:val="0"/>
          <w:sz w:val="24"/>
          <w:szCs w:val="24"/>
          <w:lang w:eastAsia="ru-RU"/>
        </w:rPr>
        <w:t>5.4</w:t>
      </w:r>
      <w:r w:rsidR="00982C2C">
        <w:fldChar w:fldCharType="end"/>
      </w:r>
      <w:r>
        <w:rPr>
          <w:bCs w:val="0"/>
          <w:sz w:val="24"/>
          <w:szCs w:val="24"/>
        </w:rPr>
        <w:t>);</w:t>
      </w:r>
    </w:p>
    <w:p w:rsidR="00D6398A" w:rsidRPr="00F958E8"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Протокол разногласий к проекту Договора (</w:t>
      </w:r>
      <w:r w:rsidRPr="00F958E8">
        <w:rPr>
          <w:bCs w:val="0"/>
          <w:spacing w:val="-2"/>
          <w:sz w:val="24"/>
          <w:szCs w:val="24"/>
        </w:rPr>
        <w:t>под</w:t>
      </w:r>
      <w:r w:rsidRPr="00F958E8">
        <w:rPr>
          <w:bCs w:val="0"/>
          <w:sz w:val="24"/>
          <w:szCs w:val="24"/>
        </w:rPr>
        <w:t>раздел</w:t>
      </w:r>
      <w:r w:rsidRPr="00F958E8">
        <w:rPr>
          <w:bCs w:val="0"/>
          <w:sz w:val="24"/>
          <w:szCs w:val="24"/>
          <w:lang w:eastAsia="ru-RU"/>
        </w:rPr>
        <w:t xml:space="preserve"> </w:t>
      </w:r>
      <w:r w:rsidR="00982C2C">
        <w:fldChar w:fldCharType="begin"/>
      </w:r>
      <w:r w:rsidR="00982C2C">
        <w:instrText xml:space="preserve"> REF _Ref93264992 \r \h  \* MERGEFORMAT </w:instrText>
      </w:r>
      <w:r w:rsidR="00982C2C">
        <w:fldChar w:fldCharType="separate"/>
      </w:r>
      <w:r w:rsidR="00E418BB" w:rsidRPr="00E418BB">
        <w:rPr>
          <w:bCs w:val="0"/>
          <w:sz w:val="24"/>
          <w:szCs w:val="24"/>
          <w:lang w:eastAsia="ru-RU"/>
        </w:rPr>
        <w:t>5.5</w:t>
      </w:r>
      <w:r w:rsidR="00982C2C">
        <w:fldChar w:fldCharType="end"/>
      </w:r>
      <w:r w:rsidRPr="00F958E8">
        <w:rPr>
          <w:bCs w:val="0"/>
          <w:sz w:val="24"/>
          <w:szCs w:val="24"/>
          <w:lang w:eastAsia="ru-RU"/>
        </w:rPr>
        <w:t>)</w:t>
      </w:r>
      <w:r>
        <w:rPr>
          <w:bCs w:val="0"/>
          <w:sz w:val="24"/>
          <w:szCs w:val="24"/>
        </w:rPr>
        <w:t>;</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1174C4">
        <w:rPr>
          <w:bCs w:val="0"/>
          <w:sz w:val="24"/>
          <w:szCs w:val="24"/>
        </w:rPr>
        <w:t>Анкета Участника запроса предложений (</w:t>
      </w:r>
      <w:r w:rsidRPr="001174C4">
        <w:rPr>
          <w:bCs w:val="0"/>
          <w:spacing w:val="-2"/>
          <w:sz w:val="24"/>
          <w:szCs w:val="24"/>
        </w:rPr>
        <w:t>под</w:t>
      </w:r>
      <w:r w:rsidRPr="001174C4">
        <w:rPr>
          <w:bCs w:val="0"/>
          <w:sz w:val="24"/>
          <w:szCs w:val="24"/>
        </w:rPr>
        <w:t>раздел</w:t>
      </w:r>
      <w:r w:rsidRPr="001174C4">
        <w:rPr>
          <w:bCs w:val="0"/>
          <w:sz w:val="24"/>
          <w:szCs w:val="24"/>
          <w:lang w:eastAsia="ru-RU"/>
        </w:rPr>
        <w:t xml:space="preserve"> </w:t>
      </w:r>
      <w:r w:rsidR="001952D8">
        <w:fldChar w:fldCharType="begin"/>
      </w:r>
      <w:r>
        <w:rPr>
          <w:bCs w:val="0"/>
          <w:sz w:val="24"/>
          <w:szCs w:val="24"/>
          <w:lang w:eastAsia="ru-RU"/>
        </w:rPr>
        <w:instrText xml:space="preserve"> REF _Ref444164229 \r \h </w:instrText>
      </w:r>
      <w:r w:rsidR="001952D8">
        <w:fldChar w:fldCharType="separate"/>
      </w:r>
      <w:r w:rsidR="00E418BB">
        <w:rPr>
          <w:bCs w:val="0"/>
          <w:sz w:val="24"/>
          <w:szCs w:val="24"/>
          <w:lang w:eastAsia="ru-RU"/>
        </w:rPr>
        <w:t>5.6.1</w:t>
      </w:r>
      <w:r w:rsidR="001952D8">
        <w:fldChar w:fldCharType="end"/>
      </w:r>
      <w:r w:rsidRPr="001174C4">
        <w:rPr>
          <w:bCs w:val="0"/>
          <w:sz w:val="24"/>
          <w:szCs w:val="24"/>
        </w:rPr>
        <w:t xml:space="preserve">) </w:t>
      </w:r>
      <w:r w:rsidRPr="001174C4">
        <w:rPr>
          <w:sz w:val="24"/>
          <w:szCs w:val="24"/>
        </w:rPr>
        <w:t xml:space="preserve">с </w:t>
      </w:r>
      <w:r w:rsidRPr="001174C4">
        <w:rPr>
          <w:bCs w:val="0"/>
          <w:sz w:val="24"/>
          <w:szCs w:val="24"/>
        </w:rPr>
        <w:t>приложением файла копии Анкеты Участника запроса предложений, выполненного в формате MS Word;</w:t>
      </w:r>
    </w:p>
    <w:p w:rsidR="0040431D" w:rsidRPr="007252E9"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1174C4">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1952D8">
        <w:fldChar w:fldCharType="begin"/>
      </w:r>
      <w:r>
        <w:rPr>
          <w:sz w:val="24"/>
          <w:szCs w:val="24"/>
        </w:rPr>
        <w:instrText xml:space="preserve"> REF _Ref444164241 \r \h </w:instrText>
      </w:r>
      <w:r w:rsidR="001952D8">
        <w:fldChar w:fldCharType="separate"/>
      </w:r>
      <w:r w:rsidR="00E418BB">
        <w:rPr>
          <w:sz w:val="24"/>
          <w:szCs w:val="24"/>
        </w:rPr>
        <w:t>5.6.2</w:t>
      </w:r>
      <w:r w:rsidR="001952D8">
        <w:fldChar w:fldCharType="end"/>
      </w:r>
      <w:r>
        <w:rPr>
          <w:sz w:val="24"/>
          <w:szCs w:val="24"/>
        </w:rPr>
        <w:t xml:space="preserve">) – </w:t>
      </w:r>
      <w:r w:rsidRPr="001174C4">
        <w:rPr>
          <w:sz w:val="24"/>
          <w:szCs w:val="24"/>
        </w:rPr>
        <w:t xml:space="preserve">предоставляется только </w:t>
      </w:r>
      <w:r w:rsidRPr="00D6398A">
        <w:rPr>
          <w:sz w:val="24"/>
          <w:szCs w:val="24"/>
        </w:rPr>
        <w:t xml:space="preserve">теми Участниками/членами Коллективного участника, которые </w:t>
      </w:r>
      <w:r w:rsidRPr="007252E9">
        <w:rPr>
          <w:sz w:val="24"/>
          <w:szCs w:val="24"/>
        </w:rPr>
        <w:t>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6398A" w:rsidRPr="007252E9">
        <w:rPr>
          <w:bCs w:val="0"/>
          <w:sz w:val="24"/>
          <w:szCs w:val="24"/>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r w:rsidRPr="007252E9">
        <w:rPr>
          <w:sz w:val="24"/>
          <w:szCs w:val="24"/>
        </w:rPr>
        <w:t>)</w:t>
      </w:r>
      <w:r w:rsidR="000A545B" w:rsidRPr="007252E9">
        <w:rPr>
          <w:sz w:val="24"/>
          <w:szCs w:val="24"/>
        </w:rPr>
        <w:t xml:space="preserve">. В случае, если Участник/член Коллективного участника не относится к субъектам малого и среднего предпринимательства, он должен предоставить </w:t>
      </w:r>
      <w:r w:rsidR="00970C8F" w:rsidRPr="007252E9">
        <w:rPr>
          <w:sz w:val="24"/>
          <w:szCs w:val="24"/>
        </w:rPr>
        <w:t>письмо</w:t>
      </w:r>
      <w:r w:rsidR="000A545B" w:rsidRPr="007252E9">
        <w:rPr>
          <w:sz w:val="24"/>
          <w:szCs w:val="24"/>
        </w:rPr>
        <w:t xml:space="preserve"> в </w:t>
      </w:r>
      <w:r w:rsidR="00970C8F" w:rsidRPr="007252E9">
        <w:rPr>
          <w:sz w:val="24"/>
          <w:szCs w:val="24"/>
        </w:rPr>
        <w:t>произвольной</w:t>
      </w:r>
      <w:r w:rsidR="000A545B" w:rsidRPr="007252E9">
        <w:rPr>
          <w:sz w:val="24"/>
          <w:szCs w:val="24"/>
        </w:rPr>
        <w:t xml:space="preserve"> форме о не принадлежности его к субъектам малого и среднего предпринимательства</w:t>
      </w:r>
      <w:r w:rsidRPr="007252E9">
        <w:rPr>
          <w:bCs w:val="0"/>
          <w:sz w:val="24"/>
          <w:szCs w:val="24"/>
        </w:rPr>
        <w:t>;</w:t>
      </w:r>
    </w:p>
    <w:p w:rsidR="00717F60" w:rsidRPr="007252E9"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7252E9">
        <w:rPr>
          <w:bCs w:val="0"/>
          <w:sz w:val="24"/>
          <w:szCs w:val="24"/>
        </w:rPr>
        <w:t xml:space="preserve">Документы, подтверждающие соответствие требованиям, предъявляемым к Участнику </w:t>
      </w:r>
      <w:r w:rsidR="00D90031" w:rsidRPr="007252E9">
        <w:rPr>
          <w:bCs w:val="0"/>
          <w:sz w:val="24"/>
          <w:szCs w:val="24"/>
        </w:rPr>
        <w:t xml:space="preserve">(подраздел </w:t>
      </w:r>
      <w:r w:rsidR="00982C2C">
        <w:fldChar w:fldCharType="begin"/>
      </w:r>
      <w:r w:rsidR="00982C2C">
        <w:instrText xml:space="preserve"> REF _Ref303587815 \r \h  \* MERGEFORMAT </w:instrText>
      </w:r>
      <w:r w:rsidR="00982C2C">
        <w:fldChar w:fldCharType="separate"/>
      </w:r>
      <w:r w:rsidR="00B30304" w:rsidRPr="007252E9">
        <w:rPr>
          <w:sz w:val="24"/>
          <w:szCs w:val="24"/>
        </w:rPr>
        <w:t>3.3.8.3</w:t>
      </w:r>
      <w:r w:rsidR="00982C2C">
        <w:fldChar w:fldCharType="end"/>
      </w:r>
      <w:r w:rsidR="00F463E8" w:rsidRPr="007252E9">
        <w:rPr>
          <w:bCs w:val="0"/>
          <w:sz w:val="24"/>
          <w:szCs w:val="24"/>
        </w:rPr>
        <w:t>, за исключением документ</w:t>
      </w:r>
      <w:r w:rsidR="00B30304" w:rsidRPr="007252E9">
        <w:rPr>
          <w:bCs w:val="0"/>
          <w:sz w:val="24"/>
          <w:szCs w:val="24"/>
        </w:rPr>
        <w:t>ов</w:t>
      </w:r>
      <w:r w:rsidR="00F463E8" w:rsidRPr="007252E9">
        <w:rPr>
          <w:bCs w:val="0"/>
          <w:sz w:val="24"/>
          <w:szCs w:val="24"/>
        </w:rPr>
        <w:t>, указанн</w:t>
      </w:r>
      <w:r w:rsidR="00B30304" w:rsidRPr="007252E9">
        <w:rPr>
          <w:bCs w:val="0"/>
          <w:sz w:val="24"/>
          <w:szCs w:val="24"/>
        </w:rPr>
        <w:t>ых</w:t>
      </w:r>
      <w:r w:rsidR="00F463E8" w:rsidRPr="007252E9">
        <w:rPr>
          <w:bCs w:val="0"/>
          <w:sz w:val="24"/>
          <w:szCs w:val="24"/>
        </w:rPr>
        <w:t xml:space="preserve"> в </w:t>
      </w:r>
      <w:r w:rsidR="00F463E8" w:rsidRPr="007252E9">
        <w:rPr>
          <w:sz w:val="24"/>
          <w:szCs w:val="24"/>
        </w:rPr>
        <w:t xml:space="preserve">пп. </w:t>
      </w:r>
      <w:r w:rsidR="00982C2C">
        <w:fldChar w:fldCharType="begin"/>
      </w:r>
      <w:r w:rsidR="00982C2C">
        <w:instrText xml:space="preserve"> REF _Ref440279062 \r \h  \* MERGEFORMAT </w:instrText>
      </w:r>
      <w:r w:rsidR="00982C2C">
        <w:fldChar w:fldCharType="separate"/>
      </w:r>
      <w:r w:rsidR="00E418BB" w:rsidRPr="007252E9">
        <w:rPr>
          <w:sz w:val="24"/>
          <w:szCs w:val="24"/>
        </w:rPr>
        <w:t>б)</w:t>
      </w:r>
      <w:r w:rsidR="00982C2C">
        <w:fldChar w:fldCharType="end"/>
      </w:r>
      <w:r w:rsidR="00F958E8" w:rsidRPr="007252E9">
        <w:rPr>
          <w:sz w:val="24"/>
          <w:szCs w:val="24"/>
        </w:rPr>
        <w:t xml:space="preserve">, </w:t>
      </w:r>
      <w:r w:rsidR="001952D8" w:rsidRPr="007252E9">
        <w:rPr>
          <w:sz w:val="24"/>
          <w:szCs w:val="24"/>
        </w:rPr>
        <w:fldChar w:fldCharType="begin"/>
      </w:r>
      <w:r w:rsidR="007A7A25" w:rsidRPr="007252E9">
        <w:rPr>
          <w:sz w:val="24"/>
          <w:szCs w:val="24"/>
        </w:rPr>
        <w:instrText xml:space="preserve"> REF _Ref440372460 \r \h  \* MERGEFORMAT </w:instrText>
      </w:r>
      <w:r w:rsidR="001952D8" w:rsidRPr="007252E9">
        <w:rPr>
          <w:sz w:val="24"/>
          <w:szCs w:val="24"/>
        </w:rPr>
      </w:r>
      <w:r w:rsidR="001952D8" w:rsidRPr="007252E9">
        <w:rPr>
          <w:sz w:val="24"/>
          <w:szCs w:val="24"/>
        </w:rPr>
        <w:fldChar w:fldCharType="separate"/>
      </w:r>
      <w:r w:rsidR="00E418BB" w:rsidRPr="007252E9">
        <w:rPr>
          <w:sz w:val="24"/>
          <w:szCs w:val="24"/>
        </w:rPr>
        <w:t>д)</w:t>
      </w:r>
      <w:r w:rsidR="001952D8" w:rsidRPr="007252E9">
        <w:rPr>
          <w:sz w:val="24"/>
          <w:szCs w:val="24"/>
        </w:rPr>
        <w:fldChar w:fldCharType="end"/>
      </w:r>
      <w:r w:rsidR="00F958E8" w:rsidRPr="007252E9">
        <w:rPr>
          <w:sz w:val="24"/>
          <w:szCs w:val="24"/>
        </w:rPr>
        <w:t xml:space="preserve">, </w:t>
      </w:r>
      <w:r w:rsidR="00982C2C">
        <w:fldChar w:fldCharType="begin"/>
      </w:r>
      <w:r w:rsidR="00982C2C">
        <w:instrText xml:space="preserve"> REF _Ref440372474 \r \h  \* MERGEFORMAT </w:instrText>
      </w:r>
      <w:r w:rsidR="00982C2C">
        <w:fldChar w:fldCharType="separate"/>
      </w:r>
      <w:r w:rsidR="00E418BB" w:rsidRPr="007252E9">
        <w:rPr>
          <w:sz w:val="24"/>
          <w:szCs w:val="24"/>
        </w:rPr>
        <w:t>м)</w:t>
      </w:r>
      <w:r w:rsidR="00982C2C">
        <w:fldChar w:fldCharType="end"/>
      </w:r>
      <w:r w:rsidR="00F958E8" w:rsidRPr="007252E9">
        <w:rPr>
          <w:sz w:val="24"/>
          <w:szCs w:val="24"/>
        </w:rPr>
        <w:t xml:space="preserve">, </w:t>
      </w:r>
      <w:r w:rsidR="001952D8" w:rsidRPr="007252E9">
        <w:rPr>
          <w:sz w:val="24"/>
          <w:szCs w:val="24"/>
        </w:rPr>
        <w:lastRenderedPageBreak/>
        <w:fldChar w:fldCharType="begin"/>
      </w:r>
      <w:r w:rsidR="007A7A25" w:rsidRPr="007252E9">
        <w:rPr>
          <w:sz w:val="24"/>
          <w:szCs w:val="24"/>
        </w:rPr>
        <w:instrText xml:space="preserve"> REF _Ref440372477 \r \h  \* MERGEFORMAT </w:instrText>
      </w:r>
      <w:r w:rsidR="001952D8" w:rsidRPr="007252E9">
        <w:rPr>
          <w:sz w:val="24"/>
          <w:szCs w:val="24"/>
        </w:rPr>
      </w:r>
      <w:r w:rsidR="001952D8" w:rsidRPr="007252E9">
        <w:rPr>
          <w:sz w:val="24"/>
          <w:szCs w:val="24"/>
        </w:rPr>
        <w:fldChar w:fldCharType="separate"/>
      </w:r>
      <w:r w:rsidR="00E418BB" w:rsidRPr="007252E9">
        <w:rPr>
          <w:sz w:val="24"/>
          <w:szCs w:val="24"/>
        </w:rPr>
        <w:t>н)</w:t>
      </w:r>
      <w:r w:rsidR="001952D8" w:rsidRPr="007252E9">
        <w:rPr>
          <w:sz w:val="24"/>
          <w:szCs w:val="24"/>
        </w:rPr>
        <w:fldChar w:fldCharType="end"/>
      </w:r>
      <w:r w:rsidR="00A24167" w:rsidRPr="007252E9">
        <w:rPr>
          <w:sz w:val="24"/>
          <w:szCs w:val="24"/>
        </w:rPr>
        <w:t xml:space="preserve">, </w:t>
      </w:r>
      <w:r w:rsidR="00982C2C">
        <w:fldChar w:fldCharType="begin"/>
      </w:r>
      <w:r w:rsidR="00982C2C">
        <w:instrText xml:space="preserve"> REF _Ref442188512 \r \h  \* MERGEFORMAT </w:instrText>
      </w:r>
      <w:r w:rsidR="00982C2C">
        <w:fldChar w:fldCharType="separate"/>
      </w:r>
      <w:r w:rsidR="00E418BB" w:rsidRPr="007252E9">
        <w:rPr>
          <w:sz w:val="24"/>
          <w:szCs w:val="24"/>
        </w:rPr>
        <w:t>т)</w:t>
      </w:r>
      <w:r w:rsidR="00982C2C">
        <w:fldChar w:fldCharType="end"/>
      </w:r>
      <w:r w:rsidR="00F463E8" w:rsidRPr="007252E9">
        <w:rPr>
          <w:sz w:val="24"/>
          <w:szCs w:val="24"/>
        </w:rPr>
        <w:t xml:space="preserve"> п. </w:t>
      </w:r>
      <w:r w:rsidR="00982C2C">
        <w:fldChar w:fldCharType="begin"/>
      </w:r>
      <w:r w:rsidR="00982C2C">
        <w:instrText xml:space="preserve"> REF _Ref303587815 \r \h  \* MERGEFORMAT </w:instrText>
      </w:r>
      <w:r w:rsidR="00982C2C">
        <w:fldChar w:fldCharType="separate"/>
      </w:r>
      <w:r w:rsidR="00B30304" w:rsidRPr="007252E9">
        <w:rPr>
          <w:sz w:val="24"/>
          <w:szCs w:val="24"/>
        </w:rPr>
        <w:t>3.3.8.3</w:t>
      </w:r>
      <w:r w:rsidR="00982C2C">
        <w:fldChar w:fldCharType="end"/>
      </w:r>
      <w:r w:rsidR="00D90031" w:rsidRPr="007252E9">
        <w:rPr>
          <w:bCs w:val="0"/>
          <w:sz w:val="24"/>
          <w:szCs w:val="24"/>
        </w:rPr>
        <w:t>)</w:t>
      </w:r>
      <w:r w:rsidR="00AD3EBC" w:rsidRPr="007252E9">
        <w:rPr>
          <w:bCs w:val="0"/>
          <w:sz w:val="24"/>
          <w:szCs w:val="24"/>
        </w:rPr>
        <w:t>;</w:t>
      </w:r>
    </w:p>
    <w:p w:rsidR="000E746F" w:rsidRPr="007252E9"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7252E9">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982C2C">
        <w:fldChar w:fldCharType="begin"/>
      </w:r>
      <w:r w:rsidR="00982C2C">
        <w:instrText xml:space="preserve"> REF _Ref464116309 \r \h  \* MERGEFORMAT </w:instrText>
      </w:r>
      <w:r w:rsidR="00982C2C">
        <w:fldChar w:fldCharType="separate"/>
      </w:r>
      <w:r w:rsidRPr="007252E9">
        <w:rPr>
          <w:sz w:val="24"/>
          <w:szCs w:val="24"/>
        </w:rPr>
        <w:t>3.3.10.7</w:t>
      </w:r>
      <w:r w:rsidR="00982C2C">
        <w:fldChar w:fldCharType="end"/>
      </w:r>
      <w:r w:rsidRPr="007252E9">
        <w:t>.</w:t>
      </w:r>
      <w:r w:rsidRPr="007252E9">
        <w:rPr>
          <w:bCs w:val="0"/>
          <w:sz w:val="24"/>
          <w:szCs w:val="24"/>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 Документы, указанные в пп</w:t>
      </w:r>
      <w:r w:rsidRPr="007252E9">
        <w:rPr>
          <w:sz w:val="24"/>
          <w:szCs w:val="24"/>
        </w:rPr>
        <w:t xml:space="preserve">. </w:t>
      </w:r>
      <w:r w:rsidR="00982C2C">
        <w:fldChar w:fldCharType="begin"/>
      </w:r>
      <w:r w:rsidR="00982C2C">
        <w:instrText xml:space="preserve"> REF _Ref464462953 \r \h  \* MERGEFORMAT </w:instrText>
      </w:r>
      <w:r w:rsidR="00982C2C">
        <w:fldChar w:fldCharType="separate"/>
      </w:r>
      <w:r w:rsidRPr="007252E9">
        <w:rPr>
          <w:sz w:val="24"/>
          <w:szCs w:val="24"/>
        </w:rPr>
        <w:t>о)</w:t>
      </w:r>
      <w:r w:rsidR="00982C2C">
        <w:fldChar w:fldCharType="end"/>
      </w:r>
      <w:r w:rsidRPr="007252E9">
        <w:rPr>
          <w:sz w:val="24"/>
          <w:szCs w:val="24"/>
        </w:rPr>
        <w:t xml:space="preserve">, </w:t>
      </w:r>
      <w:r w:rsidR="00982C2C">
        <w:fldChar w:fldCharType="begin"/>
      </w:r>
      <w:r w:rsidR="00982C2C">
        <w:instrText xml:space="preserve"> REF _Ref442188512 \r \h  \* MERGEFORMAT </w:instrText>
      </w:r>
      <w:r w:rsidR="00982C2C">
        <w:fldChar w:fldCharType="separate"/>
      </w:r>
      <w:r w:rsidRPr="007252E9">
        <w:rPr>
          <w:sz w:val="24"/>
          <w:szCs w:val="24"/>
        </w:rPr>
        <w:t>т)</w:t>
      </w:r>
      <w:r w:rsidR="00982C2C">
        <w:fldChar w:fldCharType="end"/>
      </w:r>
      <w:r w:rsidRPr="007252E9">
        <w:rPr>
          <w:sz w:val="24"/>
          <w:szCs w:val="24"/>
        </w:rPr>
        <w:t xml:space="preserve"> и </w:t>
      </w:r>
      <w:r w:rsidR="001952D8" w:rsidRPr="007252E9">
        <w:fldChar w:fldCharType="begin"/>
      </w:r>
      <w:r w:rsidRPr="007252E9">
        <w:rPr>
          <w:sz w:val="24"/>
          <w:szCs w:val="24"/>
        </w:rPr>
        <w:instrText xml:space="preserve"> REF _Ref464462966 \r \h </w:instrText>
      </w:r>
      <w:r w:rsidRPr="007252E9">
        <w:instrText xml:space="preserve"> \* MERGEFORMAT </w:instrText>
      </w:r>
      <w:r w:rsidR="001952D8" w:rsidRPr="007252E9">
        <w:fldChar w:fldCharType="separate"/>
      </w:r>
      <w:r w:rsidRPr="007252E9">
        <w:rPr>
          <w:sz w:val="24"/>
          <w:szCs w:val="24"/>
        </w:rPr>
        <w:t>ц)</w:t>
      </w:r>
      <w:r w:rsidR="001952D8" w:rsidRPr="007252E9">
        <w:fldChar w:fldCharType="end"/>
      </w:r>
      <w:r w:rsidRPr="007252E9">
        <w:rPr>
          <w:sz w:val="24"/>
          <w:szCs w:val="24"/>
        </w:rPr>
        <w:t xml:space="preserve"> п. </w:t>
      </w:r>
      <w:r w:rsidR="00982C2C">
        <w:fldChar w:fldCharType="begin"/>
      </w:r>
      <w:r w:rsidR="00982C2C">
        <w:instrText xml:space="preserve"> REF _Ref303587815 \r \h  \* MERGEFORMAT </w:instrText>
      </w:r>
      <w:r w:rsidR="00982C2C">
        <w:fldChar w:fldCharType="separate"/>
      </w:r>
      <w:r w:rsidRPr="007252E9">
        <w:rPr>
          <w:sz w:val="24"/>
          <w:szCs w:val="24"/>
        </w:rPr>
        <w:t>3.3.8.3</w:t>
      </w:r>
      <w:r w:rsidR="00982C2C">
        <w:fldChar w:fldCharType="end"/>
      </w:r>
      <w:r w:rsidRPr="007252E9">
        <w:rPr>
          <w:sz w:val="24"/>
          <w:szCs w:val="24"/>
        </w:rPr>
        <w:t>, подаются Лидером коллективного участника</w:t>
      </w:r>
      <w:r w:rsidRPr="007252E9">
        <w:rPr>
          <w:bCs w:val="0"/>
          <w:sz w:val="24"/>
          <w:szCs w:val="24"/>
        </w:rPr>
        <w:t>.</w:t>
      </w:r>
    </w:p>
    <w:p w:rsidR="00717F60" w:rsidRPr="00CF7D4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218" w:name="_Ref306004660"/>
      <w:r w:rsidRPr="007252E9">
        <w:rPr>
          <w:bCs w:val="0"/>
          <w:sz w:val="24"/>
          <w:szCs w:val="24"/>
        </w:rPr>
        <w:t>Участник</w:t>
      </w:r>
      <w:r w:rsidR="00717F60" w:rsidRPr="007252E9">
        <w:rPr>
          <w:bCs w:val="0"/>
          <w:sz w:val="24"/>
          <w:szCs w:val="24"/>
        </w:rPr>
        <w:t xml:space="preserve"> имеет право подать только одну </w:t>
      </w:r>
      <w:r w:rsidR="004B5EB3" w:rsidRPr="007252E9">
        <w:rPr>
          <w:bCs w:val="0"/>
          <w:sz w:val="24"/>
          <w:szCs w:val="24"/>
        </w:rPr>
        <w:t>Заявк</w:t>
      </w:r>
      <w:r w:rsidR="00717F60" w:rsidRPr="007252E9">
        <w:rPr>
          <w:bCs w:val="0"/>
          <w:sz w:val="24"/>
          <w:szCs w:val="24"/>
        </w:rPr>
        <w:t xml:space="preserve">у. В случае нарушения этого требования все </w:t>
      </w:r>
      <w:r w:rsidR="004B5EB3" w:rsidRPr="007252E9">
        <w:rPr>
          <w:bCs w:val="0"/>
          <w:sz w:val="24"/>
          <w:szCs w:val="24"/>
        </w:rPr>
        <w:t>Заявк</w:t>
      </w:r>
      <w:r w:rsidR="00717F60" w:rsidRPr="007252E9">
        <w:rPr>
          <w:bCs w:val="0"/>
          <w:sz w:val="24"/>
          <w:szCs w:val="24"/>
        </w:rPr>
        <w:t xml:space="preserve">и такого </w:t>
      </w:r>
      <w:r w:rsidRPr="007252E9">
        <w:rPr>
          <w:bCs w:val="0"/>
          <w:sz w:val="24"/>
          <w:szCs w:val="24"/>
        </w:rPr>
        <w:t>Участник</w:t>
      </w:r>
      <w:r w:rsidR="00717F60" w:rsidRPr="007252E9">
        <w:rPr>
          <w:bCs w:val="0"/>
          <w:sz w:val="24"/>
          <w:szCs w:val="24"/>
        </w:rPr>
        <w:t>а отклоняются</w:t>
      </w:r>
      <w:r w:rsidR="00717F60" w:rsidRPr="00CF7D45">
        <w:rPr>
          <w:bCs w:val="0"/>
          <w:sz w:val="24"/>
          <w:szCs w:val="24"/>
        </w:rPr>
        <w:t xml:space="preserve"> без рассмотрения по существу.</w:t>
      </w:r>
      <w:bookmarkEnd w:id="218"/>
    </w:p>
    <w:p w:rsidR="00BD40A3" w:rsidRPr="00CF7D4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 xml:space="preserve">Все формы, указанные в разделе </w:t>
      </w:r>
      <w:r w:rsidR="00982C2C">
        <w:fldChar w:fldCharType="begin"/>
      </w:r>
      <w:r w:rsidR="00982C2C">
        <w:instrText xml:space="preserve"> REF _Ref440270602 \r \h  \* MERGEFORMAT </w:instrText>
      </w:r>
      <w:r w:rsidR="00982C2C">
        <w:fldChar w:fldCharType="separate"/>
      </w:r>
      <w:r w:rsidR="00E418BB">
        <w:t>5</w:t>
      </w:r>
      <w:r w:rsidR="00982C2C">
        <w:fldChar w:fldCharType="end"/>
      </w:r>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8D1B83"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r w:rsidR="00982C2C">
        <w:fldChar w:fldCharType="begin"/>
      </w:r>
      <w:r w:rsidR="00982C2C">
        <w:instrText xml:space="preserve"> REF _Ref191386419 \n \h  \* MERGEFORMAT </w:instrText>
      </w:r>
      <w:r w:rsidR="00982C2C">
        <w:fldChar w:fldCharType="separate"/>
      </w:r>
      <w:r w:rsidR="00E418BB" w:rsidRPr="00E418BB">
        <w:rPr>
          <w:bCs w:val="0"/>
          <w:sz w:val="24"/>
          <w:szCs w:val="24"/>
        </w:rPr>
        <w:t>3.3.</w:t>
      </w:r>
      <w:r w:rsidR="00982C2C">
        <w:fldChar w:fldCharType="end"/>
      </w:r>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r w:rsidR="008D1B83" w:rsidRPr="008D1B83">
        <w:rPr>
          <w:sz w:val="24"/>
          <w:szCs w:val="24"/>
        </w:rPr>
        <w:t xml:space="preserve">п. </w:t>
      </w:r>
      <w:r w:rsidR="001952D8">
        <w:rPr>
          <w:sz w:val="24"/>
          <w:szCs w:val="24"/>
        </w:rPr>
        <w:fldChar w:fldCharType="begin"/>
      </w:r>
      <w:r w:rsidR="004C0021">
        <w:rPr>
          <w:sz w:val="24"/>
          <w:szCs w:val="24"/>
        </w:rPr>
        <w:instrText xml:space="preserve"> REF _Ref303587815 \r \h </w:instrText>
      </w:r>
      <w:r w:rsidR="001952D8">
        <w:rPr>
          <w:sz w:val="24"/>
          <w:szCs w:val="24"/>
        </w:rPr>
      </w:r>
      <w:r w:rsidR="001952D8">
        <w:rPr>
          <w:sz w:val="24"/>
          <w:szCs w:val="24"/>
        </w:rPr>
        <w:fldChar w:fldCharType="separate"/>
      </w:r>
      <w:r w:rsidR="004C0021">
        <w:rPr>
          <w:sz w:val="24"/>
          <w:szCs w:val="24"/>
        </w:rPr>
        <w:t>3.3.</w:t>
      </w:r>
      <w:r w:rsidR="001952D8">
        <w:rPr>
          <w:sz w:val="24"/>
          <w:szCs w:val="24"/>
        </w:rPr>
        <w:fldChar w:fldCharType="end"/>
      </w:r>
      <w:r w:rsidR="00982C2C">
        <w:rPr>
          <w:sz w:val="24"/>
          <w:szCs w:val="24"/>
        </w:rPr>
        <w:t>14</w:t>
      </w:r>
      <w:r w:rsidR="008D1B83" w:rsidRPr="008D1B83">
        <w:rPr>
          <w:sz w:val="24"/>
          <w:szCs w:val="24"/>
        </w:rPr>
        <w:t xml:space="preserve"> и подразделе </w:t>
      </w:r>
      <w:r w:rsidR="00982C2C">
        <w:fldChar w:fldCharType="begin"/>
      </w:r>
      <w:r w:rsidR="00982C2C">
        <w:instrText xml:space="preserve"> REF _Ref442187883 \r \h  \* MERGEFORMAT </w:instrText>
      </w:r>
      <w:r w:rsidR="00982C2C">
        <w:fldChar w:fldCharType="separate"/>
      </w:r>
      <w:r w:rsidR="00E418BB" w:rsidRPr="00E418BB">
        <w:rPr>
          <w:sz w:val="24"/>
          <w:szCs w:val="24"/>
        </w:rPr>
        <w:t>5.14</w:t>
      </w:r>
      <w:r w:rsidR="00982C2C">
        <w:fldChar w:fldCharType="end"/>
      </w:r>
      <w:r w:rsidR="008D1B83" w:rsidRPr="008D1B83">
        <w:rPr>
          <w:color w:val="000000"/>
          <w:sz w:val="24"/>
          <w:szCs w:val="24"/>
        </w:rPr>
        <w:t>.</w:t>
      </w:r>
    </w:p>
    <w:p w:rsidR="00BD40A3" w:rsidRPr="007252E9"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19" w:name="_Ref55279015"/>
      <w:bookmarkStart w:id="220"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w:t>
      </w:r>
      <w:r w:rsidRPr="007252E9">
        <w:rPr>
          <w:bCs w:val="0"/>
          <w:sz w:val="24"/>
          <w:szCs w:val="24"/>
        </w:rPr>
        <w:t>доверенности, или надлежащим образом уполномоченным им лицом на основании доверенности (далее — уполномоченного лица)</w:t>
      </w:r>
      <w:r w:rsidR="00123A9F" w:rsidRPr="007252E9">
        <w:rPr>
          <w:bCs w:val="0"/>
          <w:sz w:val="24"/>
          <w:szCs w:val="24"/>
        </w:rPr>
        <w:t xml:space="preserve">. </w:t>
      </w:r>
      <w:r w:rsidR="00123A9F" w:rsidRPr="007252E9">
        <w:rPr>
          <w:sz w:val="24"/>
          <w:szCs w:val="24"/>
        </w:rPr>
        <w:t xml:space="preserve">В последнем случае копия </w:t>
      </w:r>
      <w:r w:rsidR="007C6A7B" w:rsidRPr="007252E9">
        <w:rPr>
          <w:bCs w:val="0"/>
          <w:sz w:val="24"/>
          <w:szCs w:val="24"/>
        </w:rPr>
        <w:t xml:space="preserve">доверенности </w:t>
      </w:r>
      <w:r w:rsidR="00123A9F" w:rsidRPr="007252E9">
        <w:rPr>
          <w:sz w:val="24"/>
          <w:szCs w:val="24"/>
        </w:rPr>
        <w:t>прикладывается к Заявке</w:t>
      </w:r>
      <w:r w:rsidRPr="007252E9">
        <w:rPr>
          <w:bCs w:val="0"/>
          <w:sz w:val="24"/>
          <w:szCs w:val="24"/>
        </w:rPr>
        <w:t>.</w:t>
      </w:r>
      <w:bookmarkEnd w:id="219"/>
    </w:p>
    <w:p w:rsidR="00BD40A3" w:rsidRPr="007252E9"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21" w:name="_Ref195087786"/>
      <w:r w:rsidRPr="007252E9">
        <w:rPr>
          <w:bCs w:val="0"/>
          <w:sz w:val="24"/>
          <w:szCs w:val="24"/>
        </w:rPr>
        <w:t xml:space="preserve">Каждый документ, входящий в </w:t>
      </w:r>
      <w:r w:rsidR="001D6802" w:rsidRPr="007252E9">
        <w:rPr>
          <w:bCs w:val="0"/>
          <w:sz w:val="24"/>
          <w:szCs w:val="24"/>
        </w:rPr>
        <w:t>Заявку</w:t>
      </w:r>
      <w:r w:rsidRPr="007252E9">
        <w:rPr>
          <w:bCs w:val="0"/>
          <w:sz w:val="24"/>
          <w:szCs w:val="24"/>
        </w:rPr>
        <w:t>, должен быть скреплен печатью Участника.</w:t>
      </w:r>
      <w:bookmarkEnd w:id="220"/>
      <w:bookmarkEnd w:id="221"/>
    </w:p>
    <w:p w:rsidR="00BD40A3" w:rsidRPr="007252E9"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7252E9">
        <w:rPr>
          <w:sz w:val="24"/>
          <w:szCs w:val="24"/>
        </w:rPr>
        <w:t xml:space="preserve">В случае предоставления ложной информации организатор отклонит </w:t>
      </w:r>
      <w:r w:rsidR="00A23E2D" w:rsidRPr="007252E9">
        <w:rPr>
          <w:sz w:val="24"/>
          <w:szCs w:val="24"/>
        </w:rPr>
        <w:t>Заявку</w:t>
      </w:r>
      <w:r w:rsidRPr="007252E9">
        <w:rPr>
          <w:sz w:val="24"/>
          <w:szCs w:val="24"/>
        </w:rPr>
        <w:t xml:space="preserve"> </w:t>
      </w:r>
      <w:r w:rsidR="000E5AC7" w:rsidRPr="007252E9">
        <w:rPr>
          <w:sz w:val="24"/>
          <w:szCs w:val="24"/>
        </w:rPr>
        <w:t>Участника</w:t>
      </w:r>
      <w:r w:rsidRPr="007252E9">
        <w:rPr>
          <w:sz w:val="24"/>
          <w:szCs w:val="24"/>
        </w:rPr>
        <w:t>.</w:t>
      </w:r>
    </w:p>
    <w:p w:rsidR="00BD40A3" w:rsidRPr="007252E9"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222" w:name="_Ref440271182"/>
      <w:r w:rsidRPr="007252E9">
        <w:rPr>
          <w:sz w:val="24"/>
          <w:szCs w:val="24"/>
        </w:rPr>
        <w:t xml:space="preserve">В целях подтверждения выполнения требований технического задания в Техническом предложении </w:t>
      </w:r>
      <w:r w:rsidR="00B71B9D" w:rsidRPr="007252E9">
        <w:rPr>
          <w:bCs w:val="0"/>
          <w:spacing w:val="-1"/>
          <w:sz w:val="24"/>
          <w:szCs w:val="24"/>
        </w:rPr>
        <w:t>(</w:t>
      </w:r>
      <w:r w:rsidR="003F3A69" w:rsidRPr="007252E9">
        <w:rPr>
          <w:bCs w:val="0"/>
          <w:spacing w:val="-2"/>
          <w:sz w:val="24"/>
          <w:szCs w:val="24"/>
        </w:rPr>
        <w:t>под</w:t>
      </w:r>
      <w:r w:rsidR="003F3A69" w:rsidRPr="007252E9">
        <w:rPr>
          <w:bCs w:val="0"/>
          <w:sz w:val="24"/>
          <w:szCs w:val="24"/>
        </w:rPr>
        <w:t>раздел</w:t>
      </w:r>
      <w:r w:rsidR="00B71B9D" w:rsidRPr="007252E9">
        <w:rPr>
          <w:bCs w:val="0"/>
          <w:spacing w:val="-1"/>
          <w:sz w:val="24"/>
          <w:szCs w:val="24"/>
        </w:rPr>
        <w:t xml:space="preserve"> </w:t>
      </w:r>
      <w:r w:rsidR="00982C2C">
        <w:fldChar w:fldCharType="begin"/>
      </w:r>
      <w:r w:rsidR="00982C2C">
        <w:instrText xml:space="preserve"> REF _Ref86826666 \r \h  \* MERGEFORMAT </w:instrText>
      </w:r>
      <w:r w:rsidR="00982C2C">
        <w:fldChar w:fldCharType="separate"/>
      </w:r>
      <w:r w:rsidR="00E418BB" w:rsidRPr="007252E9">
        <w:rPr>
          <w:bCs w:val="0"/>
          <w:spacing w:val="-1"/>
          <w:sz w:val="24"/>
          <w:szCs w:val="24"/>
        </w:rPr>
        <w:t>5.3</w:t>
      </w:r>
      <w:r w:rsidR="00982C2C">
        <w:fldChar w:fldCharType="end"/>
      </w:r>
      <w:r w:rsidR="00B71B9D" w:rsidRPr="007252E9">
        <w:rPr>
          <w:bCs w:val="0"/>
          <w:spacing w:val="-1"/>
          <w:sz w:val="24"/>
          <w:szCs w:val="24"/>
        </w:rPr>
        <w:t>)</w:t>
      </w:r>
      <w:r w:rsidRPr="007252E9">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 </w:t>
      </w:r>
      <w:bookmarkEnd w:id="222"/>
      <w:r w:rsidR="001D1162" w:rsidRPr="007252E9">
        <w:rPr>
          <w:szCs w:val="24"/>
        </w:rPr>
        <w:t xml:space="preserve">Заявка </w:t>
      </w:r>
      <w:r w:rsidR="001D1162" w:rsidRPr="007252E9">
        <w:rPr>
          <w:sz w:val="24"/>
          <w:szCs w:val="24"/>
        </w:rPr>
        <w:t>будет отклонен</w:t>
      </w:r>
      <w:r w:rsidR="001D1162" w:rsidRPr="007252E9">
        <w:rPr>
          <w:szCs w:val="24"/>
        </w:rPr>
        <w:t>а</w:t>
      </w:r>
      <w:r w:rsidR="001D1162" w:rsidRPr="007252E9">
        <w:rPr>
          <w:sz w:val="24"/>
          <w:szCs w:val="24"/>
        </w:rPr>
        <w:t>, если в Техническом предложении не будет отражена вышеуказанная информация.</w:t>
      </w:r>
    </w:p>
    <w:p w:rsidR="00BD40A3" w:rsidRPr="007252E9"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7252E9">
        <w:rPr>
          <w:sz w:val="24"/>
          <w:szCs w:val="24"/>
        </w:rPr>
        <w:t xml:space="preserve">Если в Техническом предложении </w:t>
      </w:r>
      <w:r w:rsidR="00B71B9D" w:rsidRPr="007252E9">
        <w:rPr>
          <w:bCs w:val="0"/>
          <w:spacing w:val="-1"/>
          <w:sz w:val="24"/>
          <w:szCs w:val="24"/>
        </w:rPr>
        <w:t>(</w:t>
      </w:r>
      <w:r w:rsidR="003F3A69" w:rsidRPr="007252E9">
        <w:rPr>
          <w:bCs w:val="0"/>
          <w:spacing w:val="-2"/>
          <w:sz w:val="24"/>
          <w:szCs w:val="24"/>
        </w:rPr>
        <w:t>под</w:t>
      </w:r>
      <w:r w:rsidR="003F3A69" w:rsidRPr="007252E9">
        <w:rPr>
          <w:bCs w:val="0"/>
          <w:sz w:val="24"/>
          <w:szCs w:val="24"/>
        </w:rPr>
        <w:t>раздел</w:t>
      </w:r>
      <w:r w:rsidR="00B71B9D" w:rsidRPr="007252E9">
        <w:rPr>
          <w:bCs w:val="0"/>
          <w:spacing w:val="-1"/>
          <w:sz w:val="24"/>
          <w:szCs w:val="24"/>
        </w:rPr>
        <w:t xml:space="preserve"> </w:t>
      </w:r>
      <w:r w:rsidR="00982C2C">
        <w:fldChar w:fldCharType="begin"/>
      </w:r>
      <w:r w:rsidR="00982C2C">
        <w:instrText xml:space="preserve"> REF _Ref86826666 \r \h  \* MERGEFORMAT </w:instrText>
      </w:r>
      <w:r w:rsidR="00982C2C">
        <w:fldChar w:fldCharType="separate"/>
      </w:r>
      <w:r w:rsidR="00E418BB" w:rsidRPr="007252E9">
        <w:rPr>
          <w:bCs w:val="0"/>
          <w:spacing w:val="-1"/>
          <w:sz w:val="24"/>
          <w:szCs w:val="24"/>
        </w:rPr>
        <w:t>5.3</w:t>
      </w:r>
      <w:r w:rsidR="00982C2C">
        <w:fldChar w:fldCharType="end"/>
      </w:r>
      <w:r w:rsidR="00B71B9D" w:rsidRPr="007252E9">
        <w:rPr>
          <w:bCs w:val="0"/>
          <w:spacing w:val="-1"/>
          <w:sz w:val="24"/>
          <w:szCs w:val="24"/>
        </w:rPr>
        <w:t>)</w:t>
      </w:r>
      <w:r w:rsidRPr="007252E9">
        <w:rPr>
          <w:sz w:val="24"/>
          <w:szCs w:val="24"/>
        </w:rPr>
        <w:t xml:space="preserve"> вместо информации, изложенной в п. </w:t>
      </w:r>
      <w:r w:rsidR="00982C2C">
        <w:fldChar w:fldCharType="begin"/>
      </w:r>
      <w:r w:rsidR="00982C2C">
        <w:instrText xml:space="preserve"> REF _Ref440271182 \r \h  \* MERGEFORMAT </w:instrText>
      </w:r>
      <w:r w:rsidR="00982C2C">
        <w:fldChar w:fldCharType="separate"/>
      </w:r>
      <w:r w:rsidR="00E418BB" w:rsidRPr="007252E9">
        <w:rPr>
          <w:sz w:val="24"/>
          <w:szCs w:val="24"/>
        </w:rPr>
        <w:t>3.3.1.9</w:t>
      </w:r>
      <w:r w:rsidR="00982C2C">
        <w:fldChar w:fldCharType="end"/>
      </w:r>
      <w:r w:rsidRPr="007252E9">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7252E9">
        <w:rPr>
          <w:szCs w:val="24"/>
        </w:rPr>
        <w:t>Заявка</w:t>
      </w:r>
      <w:r w:rsidR="001D1162" w:rsidRPr="007252E9">
        <w:rPr>
          <w:sz w:val="24"/>
          <w:szCs w:val="24"/>
        </w:rPr>
        <w:t xml:space="preserve"> Участника будет отклонен</w:t>
      </w:r>
      <w:r w:rsidR="001D1162" w:rsidRPr="007252E9">
        <w:rPr>
          <w:szCs w:val="24"/>
        </w:rPr>
        <w:t>а</w:t>
      </w:r>
      <w:r w:rsidRPr="007252E9">
        <w:rPr>
          <w:sz w:val="24"/>
          <w:szCs w:val="24"/>
        </w:rPr>
        <w:t>.</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1952D8">
        <w:rPr>
          <w:bCs w:val="0"/>
          <w:sz w:val="24"/>
          <w:szCs w:val="24"/>
        </w:rPr>
        <w:fldChar w:fldCharType="begin"/>
      </w:r>
      <w:r w:rsidR="00B71B9D">
        <w:rPr>
          <w:bCs w:val="0"/>
          <w:sz w:val="24"/>
          <w:szCs w:val="24"/>
        </w:rPr>
        <w:instrText xml:space="preserve"> REF _Ref440271072 \r \h </w:instrText>
      </w:r>
      <w:r w:rsidR="001952D8">
        <w:rPr>
          <w:bCs w:val="0"/>
          <w:sz w:val="24"/>
          <w:szCs w:val="24"/>
        </w:rPr>
      </w:r>
      <w:r w:rsidR="001952D8">
        <w:rPr>
          <w:bCs w:val="0"/>
          <w:sz w:val="24"/>
          <w:szCs w:val="24"/>
        </w:rPr>
        <w:fldChar w:fldCharType="separate"/>
      </w:r>
      <w:r w:rsidR="00E418BB">
        <w:rPr>
          <w:bCs w:val="0"/>
          <w:sz w:val="24"/>
          <w:szCs w:val="24"/>
        </w:rPr>
        <w:t>5.2</w:t>
      </w:r>
      <w:r w:rsidR="001952D8">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r w:rsidR="001952D8">
        <w:rPr>
          <w:bCs w:val="0"/>
          <w:sz w:val="24"/>
          <w:szCs w:val="24"/>
        </w:rPr>
        <w:fldChar w:fldCharType="begin"/>
      </w:r>
      <w:r w:rsidR="00B71B9D">
        <w:rPr>
          <w:bCs w:val="0"/>
          <w:sz w:val="24"/>
          <w:szCs w:val="24"/>
        </w:rPr>
        <w:instrText xml:space="preserve"> REF _Ref440271036 \r \h </w:instrText>
      </w:r>
      <w:r w:rsidR="001952D8">
        <w:rPr>
          <w:bCs w:val="0"/>
          <w:sz w:val="24"/>
          <w:szCs w:val="24"/>
        </w:rPr>
      </w:r>
      <w:r w:rsidR="001952D8">
        <w:rPr>
          <w:bCs w:val="0"/>
          <w:sz w:val="24"/>
          <w:szCs w:val="24"/>
        </w:rPr>
        <w:fldChar w:fldCharType="separate"/>
      </w:r>
      <w:r w:rsidR="00E418BB">
        <w:rPr>
          <w:bCs w:val="0"/>
          <w:sz w:val="24"/>
          <w:szCs w:val="24"/>
        </w:rPr>
        <w:t>5.4</w:t>
      </w:r>
      <w:r w:rsidR="001952D8">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1952D8">
        <w:rPr>
          <w:bCs w:val="0"/>
          <w:sz w:val="24"/>
          <w:szCs w:val="24"/>
        </w:rPr>
        <w:fldChar w:fldCharType="begin"/>
      </w:r>
      <w:r w:rsidR="00B71B9D">
        <w:rPr>
          <w:bCs w:val="0"/>
          <w:sz w:val="24"/>
          <w:szCs w:val="24"/>
        </w:rPr>
        <w:instrText xml:space="preserve"> REF _Ref55336310 \r \h </w:instrText>
      </w:r>
      <w:r w:rsidR="001952D8">
        <w:rPr>
          <w:bCs w:val="0"/>
          <w:sz w:val="24"/>
          <w:szCs w:val="24"/>
        </w:rPr>
      </w:r>
      <w:r w:rsidR="001952D8">
        <w:rPr>
          <w:bCs w:val="0"/>
          <w:sz w:val="24"/>
          <w:szCs w:val="24"/>
        </w:rPr>
        <w:fldChar w:fldCharType="separate"/>
      </w:r>
      <w:r w:rsidR="00E418BB">
        <w:rPr>
          <w:bCs w:val="0"/>
          <w:sz w:val="24"/>
          <w:szCs w:val="24"/>
        </w:rPr>
        <w:t>5.1</w:t>
      </w:r>
      <w:r w:rsidR="001952D8">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1952D8">
        <w:rPr>
          <w:bCs w:val="0"/>
          <w:sz w:val="24"/>
          <w:szCs w:val="24"/>
        </w:rPr>
        <w:fldChar w:fldCharType="begin"/>
      </w:r>
      <w:r w:rsidR="00B71B9D">
        <w:rPr>
          <w:bCs w:val="0"/>
          <w:sz w:val="24"/>
          <w:szCs w:val="24"/>
        </w:rPr>
        <w:instrText xml:space="preserve"> REF _Ref55336310 \r \h </w:instrText>
      </w:r>
      <w:r w:rsidR="001952D8">
        <w:rPr>
          <w:bCs w:val="0"/>
          <w:sz w:val="24"/>
          <w:szCs w:val="24"/>
        </w:rPr>
      </w:r>
      <w:r w:rsidR="001952D8">
        <w:rPr>
          <w:bCs w:val="0"/>
          <w:sz w:val="24"/>
          <w:szCs w:val="24"/>
        </w:rPr>
        <w:fldChar w:fldCharType="separate"/>
      </w:r>
      <w:r w:rsidR="00E418BB">
        <w:rPr>
          <w:bCs w:val="0"/>
          <w:sz w:val="24"/>
          <w:szCs w:val="24"/>
        </w:rPr>
        <w:t>5.1</w:t>
      </w:r>
      <w:r w:rsidR="001952D8">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23" w:name="_Ref115076752"/>
      <w:bookmarkStart w:id="224" w:name="_Ref191386109"/>
      <w:bookmarkStart w:id="225" w:name="_Ref191386419"/>
      <w:bookmarkStart w:id="226" w:name="_Toc440357091"/>
      <w:bookmarkStart w:id="227" w:name="_Toc440359646"/>
      <w:bookmarkStart w:id="228" w:name="_Toc440632109"/>
      <w:bookmarkStart w:id="229" w:name="_Toc440875930"/>
      <w:bookmarkStart w:id="230" w:name="_Toc441130958"/>
      <w:bookmarkStart w:id="231" w:name="_Toc447269773"/>
      <w:bookmarkStart w:id="232" w:name="_Toc464120595"/>
      <w:r w:rsidRPr="00E71A48">
        <w:rPr>
          <w:szCs w:val="24"/>
        </w:rPr>
        <w:lastRenderedPageBreak/>
        <w:t xml:space="preserve">Порядок подготовки </w:t>
      </w:r>
      <w:r w:rsidR="004B5EB3" w:rsidRPr="00E71A48">
        <w:rPr>
          <w:szCs w:val="24"/>
        </w:rPr>
        <w:t>Заявк</w:t>
      </w:r>
      <w:r w:rsidRPr="00E71A48">
        <w:rPr>
          <w:szCs w:val="24"/>
        </w:rPr>
        <w:t>и через </w:t>
      </w:r>
      <w:bookmarkEnd w:id="223"/>
      <w:bookmarkEnd w:id="224"/>
      <w:bookmarkEnd w:id="225"/>
      <w:r w:rsidRPr="00E71A48">
        <w:rPr>
          <w:szCs w:val="24"/>
        </w:rPr>
        <w:t>ЭТП</w:t>
      </w:r>
      <w:bookmarkEnd w:id="226"/>
      <w:bookmarkEnd w:id="227"/>
      <w:bookmarkEnd w:id="228"/>
      <w:bookmarkEnd w:id="229"/>
      <w:bookmarkEnd w:id="230"/>
      <w:bookmarkEnd w:id="231"/>
      <w:bookmarkEnd w:id="232"/>
    </w:p>
    <w:p w:rsidR="00717F60" w:rsidRPr="00E71A48"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33" w:name="_Ref115076807"/>
      <w:bookmarkStart w:id="234" w:name="_Toc440357092"/>
      <w:bookmarkStart w:id="235" w:name="_Toc440359647"/>
      <w:bookmarkStart w:id="236" w:name="_Toc440632110"/>
      <w:bookmarkStart w:id="237" w:name="_Toc440875931"/>
      <w:bookmarkStart w:id="238" w:name="_Toc441130959"/>
      <w:bookmarkStart w:id="239" w:name="_Toc447269774"/>
      <w:bookmarkStart w:id="240" w:name="_Toc464120596"/>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673FC7" w:rsidRPr="006803F2">
        <w:rPr>
          <w:szCs w:val="24"/>
        </w:rPr>
        <w:t>(бумажной)</w:t>
      </w:r>
      <w:r w:rsidR="00673FC7">
        <w:rPr>
          <w:szCs w:val="24"/>
        </w:rPr>
        <w:t xml:space="preserve"> </w:t>
      </w:r>
      <w:r w:rsidRPr="00E71A48">
        <w:rPr>
          <w:szCs w:val="24"/>
        </w:rPr>
        <w:t>форме</w:t>
      </w:r>
      <w:bookmarkEnd w:id="233"/>
      <w:bookmarkEnd w:id="234"/>
      <w:bookmarkEnd w:id="235"/>
      <w:bookmarkEnd w:id="236"/>
      <w:bookmarkEnd w:id="237"/>
      <w:bookmarkEnd w:id="238"/>
      <w:bookmarkEnd w:id="239"/>
      <w:bookmarkEnd w:id="240"/>
    </w:p>
    <w:p w:rsidR="00717F60" w:rsidRPr="008D1B83"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41" w:name="_Ref191386548"/>
      <w:r>
        <w:rPr>
          <w:bCs w:val="0"/>
          <w:sz w:val="24"/>
          <w:szCs w:val="24"/>
        </w:rPr>
        <w:t xml:space="preserve">Предоставление Участником Заявки в письменной </w:t>
      </w:r>
      <w:r w:rsidR="00673FC7" w:rsidRPr="006803F2">
        <w:rPr>
          <w:sz w:val="24"/>
          <w:szCs w:val="24"/>
        </w:rPr>
        <w:t>(бумажной)</w:t>
      </w:r>
      <w:r w:rsidR="00673FC7">
        <w:rPr>
          <w:sz w:val="24"/>
          <w:szCs w:val="24"/>
        </w:rPr>
        <w:t xml:space="preserve"> </w:t>
      </w:r>
      <w:r>
        <w:rPr>
          <w:bCs w:val="0"/>
          <w:sz w:val="24"/>
          <w:szCs w:val="24"/>
        </w:rPr>
        <w:t xml:space="preserve">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r w:rsidR="008D1B83" w:rsidRPr="008D1B83">
        <w:rPr>
          <w:sz w:val="24"/>
          <w:szCs w:val="24"/>
        </w:rPr>
        <w:t xml:space="preserve">п. </w:t>
      </w:r>
      <w:r w:rsidR="001952D8">
        <w:fldChar w:fldCharType="begin"/>
      </w:r>
      <w:r w:rsidR="008E58DC">
        <w:rPr>
          <w:sz w:val="24"/>
          <w:szCs w:val="24"/>
        </w:rPr>
        <w:instrText xml:space="preserve"> REF _Ref303587815 \r \h </w:instrText>
      </w:r>
      <w:r w:rsidR="001952D8">
        <w:fldChar w:fldCharType="separate"/>
      </w:r>
      <w:r w:rsidR="008E58DC">
        <w:rPr>
          <w:sz w:val="24"/>
          <w:szCs w:val="24"/>
        </w:rPr>
        <w:t>3.3.</w:t>
      </w:r>
      <w:r w:rsidR="001952D8">
        <w:fldChar w:fldCharType="end"/>
      </w:r>
      <w:r w:rsidR="00982C2C">
        <w:t>14</w:t>
      </w:r>
      <w:r w:rsidR="008D1B83" w:rsidRPr="008D1B83">
        <w:rPr>
          <w:sz w:val="24"/>
          <w:szCs w:val="24"/>
        </w:rPr>
        <w:t xml:space="preserve"> и подразделе </w:t>
      </w:r>
      <w:r w:rsidR="00982C2C">
        <w:fldChar w:fldCharType="begin"/>
      </w:r>
      <w:r w:rsidR="00982C2C">
        <w:instrText xml:space="preserve"> REF _Ref442187883 \r \h  \* MERGEFORMAT </w:instrText>
      </w:r>
      <w:r w:rsidR="00982C2C">
        <w:fldChar w:fldCharType="separate"/>
      </w:r>
      <w:r w:rsidR="00E418BB" w:rsidRPr="00E418BB">
        <w:rPr>
          <w:sz w:val="24"/>
          <w:szCs w:val="24"/>
        </w:rPr>
        <w:t>5.14</w:t>
      </w:r>
      <w:r w:rsidR="00982C2C">
        <w:fldChar w:fldCharType="end"/>
      </w:r>
      <w:r w:rsidR="008D1B83" w:rsidRPr="008D1B83">
        <w:rPr>
          <w:color w:val="000000"/>
          <w:sz w:val="24"/>
          <w:szCs w:val="24"/>
        </w:rPr>
        <w:t>.</w:t>
      </w:r>
      <w:bookmarkEnd w:id="241"/>
    </w:p>
    <w:p w:rsidR="00717F60" w:rsidRPr="00E71A48" w:rsidRDefault="00717F60" w:rsidP="00E71A48">
      <w:pPr>
        <w:pStyle w:val="3"/>
        <w:spacing w:line="264" w:lineRule="auto"/>
        <w:rPr>
          <w:szCs w:val="24"/>
        </w:rPr>
      </w:pPr>
      <w:bookmarkStart w:id="242" w:name="_Ref306008743"/>
      <w:bookmarkStart w:id="243" w:name="_Toc440357093"/>
      <w:bookmarkStart w:id="244" w:name="_Toc440359648"/>
      <w:bookmarkStart w:id="245" w:name="_Toc440632111"/>
      <w:bookmarkStart w:id="246" w:name="_Toc440875932"/>
      <w:bookmarkStart w:id="247" w:name="_Toc441130960"/>
      <w:bookmarkStart w:id="248" w:name="_Toc447269775"/>
      <w:bookmarkStart w:id="249" w:name="_Toc464120597"/>
      <w:r w:rsidRPr="00E71A48">
        <w:rPr>
          <w:szCs w:val="24"/>
        </w:rPr>
        <w:t xml:space="preserve">Требования к сроку действия </w:t>
      </w:r>
      <w:r w:rsidR="004B5EB3" w:rsidRPr="00E71A48">
        <w:rPr>
          <w:szCs w:val="24"/>
        </w:rPr>
        <w:t>Заявк</w:t>
      </w:r>
      <w:r w:rsidRPr="00E71A48">
        <w:rPr>
          <w:szCs w:val="24"/>
        </w:rPr>
        <w:t>и</w:t>
      </w:r>
      <w:bookmarkEnd w:id="242"/>
      <w:bookmarkEnd w:id="243"/>
      <w:bookmarkEnd w:id="244"/>
      <w:bookmarkEnd w:id="245"/>
      <w:bookmarkEnd w:id="246"/>
      <w:bookmarkEnd w:id="247"/>
      <w:bookmarkEnd w:id="248"/>
      <w:bookmarkEnd w:id="249"/>
    </w:p>
    <w:p w:rsidR="00717F60" w:rsidRPr="00E71A48"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50"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1952D8">
        <w:rPr>
          <w:bCs w:val="0"/>
          <w:sz w:val="24"/>
          <w:szCs w:val="24"/>
        </w:rPr>
        <w:fldChar w:fldCharType="begin"/>
      </w:r>
      <w:r w:rsidR="003F5CDB">
        <w:rPr>
          <w:bCs w:val="0"/>
          <w:sz w:val="24"/>
          <w:szCs w:val="24"/>
        </w:rPr>
        <w:instrText xml:space="preserve"> REF _Ref440289953 \r \h </w:instrText>
      </w:r>
      <w:r w:rsidR="001952D8">
        <w:rPr>
          <w:bCs w:val="0"/>
          <w:sz w:val="24"/>
          <w:szCs w:val="24"/>
        </w:rPr>
      </w:r>
      <w:r w:rsidR="001952D8">
        <w:rPr>
          <w:bCs w:val="0"/>
          <w:sz w:val="24"/>
          <w:szCs w:val="24"/>
        </w:rPr>
        <w:fldChar w:fldCharType="separate"/>
      </w:r>
      <w:r w:rsidR="00E418BB">
        <w:rPr>
          <w:bCs w:val="0"/>
          <w:sz w:val="24"/>
          <w:szCs w:val="24"/>
        </w:rPr>
        <w:t>3.4.1.3</w:t>
      </w:r>
      <w:r w:rsidR="001952D8">
        <w:rPr>
          <w:bCs w:val="0"/>
          <w:sz w:val="24"/>
          <w:szCs w:val="24"/>
        </w:rPr>
        <w:fldChar w:fldCharType="end"/>
      </w:r>
      <w:r w:rsidR="003F5CDB">
        <w:rPr>
          <w:bCs w:val="0"/>
          <w:sz w:val="24"/>
          <w:szCs w:val="24"/>
        </w:rPr>
        <w:t>)</w:t>
      </w:r>
      <w:r w:rsidR="00717F60" w:rsidRPr="00E71A48">
        <w:rPr>
          <w:bCs w:val="0"/>
          <w:sz w:val="24"/>
          <w:szCs w:val="24"/>
        </w:rPr>
        <w:t>.</w:t>
      </w:r>
      <w:bookmarkEnd w:id="250"/>
    </w:p>
    <w:p w:rsidR="00717F60" w:rsidRPr="00E71A48"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51" w:name="_Toc440357094"/>
      <w:bookmarkStart w:id="252" w:name="_Toc440359649"/>
      <w:bookmarkStart w:id="253" w:name="_Toc440632112"/>
      <w:bookmarkStart w:id="254" w:name="_Toc440875933"/>
      <w:bookmarkStart w:id="255" w:name="_Toc441130961"/>
      <w:bookmarkStart w:id="256" w:name="_Toc447269776"/>
      <w:bookmarkStart w:id="257" w:name="_Toc464120598"/>
      <w:r w:rsidRPr="00E71A48">
        <w:rPr>
          <w:szCs w:val="24"/>
        </w:rPr>
        <w:t xml:space="preserve">Требования к языку </w:t>
      </w:r>
      <w:r w:rsidR="004B5EB3" w:rsidRPr="00E71A48">
        <w:rPr>
          <w:szCs w:val="24"/>
        </w:rPr>
        <w:t>Заявк</w:t>
      </w:r>
      <w:r w:rsidRPr="00E71A48">
        <w:rPr>
          <w:szCs w:val="24"/>
        </w:rPr>
        <w:t>и</w:t>
      </w:r>
      <w:bookmarkEnd w:id="251"/>
      <w:bookmarkEnd w:id="252"/>
      <w:bookmarkEnd w:id="253"/>
      <w:bookmarkEnd w:id="254"/>
      <w:bookmarkEnd w:id="255"/>
      <w:bookmarkEnd w:id="256"/>
      <w:bookmarkEnd w:id="257"/>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58" w:name="_Toc440357095"/>
      <w:bookmarkStart w:id="259" w:name="_Toc440359650"/>
      <w:bookmarkStart w:id="260" w:name="_Toc440632113"/>
      <w:bookmarkStart w:id="261" w:name="_Toc440875934"/>
      <w:bookmarkStart w:id="262" w:name="_Toc441130962"/>
      <w:bookmarkStart w:id="263" w:name="_Toc447269777"/>
      <w:bookmarkStart w:id="264" w:name="_Toc464120599"/>
      <w:r w:rsidRPr="00E71A48">
        <w:rPr>
          <w:szCs w:val="24"/>
        </w:rPr>
        <w:t xml:space="preserve">Требования к валюте </w:t>
      </w:r>
      <w:r w:rsidR="004B5EB3" w:rsidRPr="00E71A48">
        <w:rPr>
          <w:szCs w:val="24"/>
        </w:rPr>
        <w:t>Заявк</w:t>
      </w:r>
      <w:r w:rsidRPr="00E71A48">
        <w:rPr>
          <w:szCs w:val="24"/>
        </w:rPr>
        <w:t>и</w:t>
      </w:r>
      <w:bookmarkEnd w:id="258"/>
      <w:bookmarkEnd w:id="259"/>
      <w:bookmarkEnd w:id="260"/>
      <w:bookmarkEnd w:id="261"/>
      <w:bookmarkEnd w:id="262"/>
      <w:bookmarkEnd w:id="263"/>
      <w:bookmarkEnd w:id="264"/>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E71A48"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65" w:name="_Toc440357096"/>
      <w:bookmarkStart w:id="266" w:name="_Toc440359651"/>
      <w:bookmarkStart w:id="267" w:name="_Toc440632114"/>
      <w:bookmarkStart w:id="268" w:name="_Toc440875935"/>
      <w:bookmarkStart w:id="269" w:name="_Toc441130963"/>
      <w:bookmarkStart w:id="270" w:name="_Toc447269778"/>
      <w:bookmarkStart w:id="271" w:name="_Toc464120600"/>
      <w:r w:rsidRPr="00C12FA4">
        <w:rPr>
          <w:szCs w:val="24"/>
        </w:rPr>
        <w:lastRenderedPageBreak/>
        <w:t xml:space="preserve">Начальная (максимальная) цена </w:t>
      </w:r>
      <w:r w:rsidR="00123C70" w:rsidRPr="00C12FA4">
        <w:rPr>
          <w:szCs w:val="24"/>
        </w:rPr>
        <w:t>Договор</w:t>
      </w:r>
      <w:r w:rsidRPr="00C12FA4">
        <w:rPr>
          <w:szCs w:val="24"/>
        </w:rPr>
        <w:t>а (цена лота)</w:t>
      </w:r>
      <w:bookmarkEnd w:id="265"/>
      <w:bookmarkEnd w:id="266"/>
      <w:bookmarkEnd w:id="267"/>
      <w:bookmarkEnd w:id="268"/>
      <w:bookmarkEnd w:id="269"/>
      <w:bookmarkEnd w:id="270"/>
      <w:bookmarkEnd w:id="271"/>
    </w:p>
    <w:p w:rsidR="00216641" w:rsidRPr="00C12FA4"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p>
    <w:p w:rsidR="00717F60" w:rsidRPr="00C12FA4" w:rsidRDefault="00982C2C" w:rsidP="00216641">
      <w:pPr>
        <w:widowControl w:val="0"/>
        <w:shd w:val="clear" w:color="auto" w:fill="FFFFFF"/>
        <w:tabs>
          <w:tab w:val="left" w:pos="1701"/>
        </w:tabs>
        <w:autoSpaceDE w:val="0"/>
        <w:spacing w:after="100" w:line="264" w:lineRule="auto"/>
        <w:ind w:right="17" w:firstLine="0"/>
        <w:rPr>
          <w:bCs w:val="0"/>
          <w:sz w:val="24"/>
          <w:szCs w:val="24"/>
        </w:rPr>
      </w:pPr>
      <w:r>
        <w:t xml:space="preserve">без учета НДС – </w:t>
      </w:r>
      <w:r w:rsidR="009046B4" w:rsidRPr="009046B4">
        <w:rPr>
          <w:color w:val="000000"/>
          <w:sz w:val="23"/>
          <w:szCs w:val="23"/>
          <w:bdr w:val="none" w:sz="0" w:space="0" w:color="auto" w:frame="1"/>
        </w:rPr>
        <w:t>358 507,00 (Триста пятьдесят восемь тысяч пятьсот семь) рублей 00 копеек РФ, кроме того НДС (18%) – 64 531,26 (Шестьдесят четыре тысячи пятьсот тридцать один) рубль 26 копеек; 423 038,26 (Четыреста двадцать три тысячи тридцать восемь) рублей 26 копеек, с учетом НДС</w:t>
      </w:r>
      <w:r>
        <w:rPr>
          <w:color w:val="000000"/>
          <w:sz w:val="23"/>
          <w:szCs w:val="23"/>
          <w:bdr w:val="none" w:sz="0" w:space="0" w:color="auto" w:frame="1"/>
        </w:rPr>
        <w:t>.</w:t>
      </w:r>
    </w:p>
    <w:p w:rsidR="004F657D" w:rsidRPr="007252E9"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 xml:space="preserve">Заявку Участника только на том основании, что </w:t>
      </w:r>
      <w:r w:rsidRPr="007252E9">
        <w:rPr>
          <w:sz w:val="24"/>
          <w:szCs w:val="24"/>
        </w:rPr>
        <w:t>предложенная Участником цена превышает установленную начальную (максимальную) цену Лота</w:t>
      </w:r>
      <w:r w:rsidR="004F657D" w:rsidRPr="007252E9">
        <w:rPr>
          <w:bCs w:val="0"/>
          <w:sz w:val="24"/>
          <w:szCs w:val="24"/>
        </w:rPr>
        <w:t>.</w:t>
      </w:r>
    </w:p>
    <w:p w:rsidR="00546518" w:rsidRPr="007252E9"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252E9">
        <w:rPr>
          <w:sz w:val="24"/>
          <w:szCs w:val="24"/>
        </w:rPr>
        <w:t>Заявка Участника может быть отклонена, в случае если стоимость Заявки по любому из филиалов превысит установленную начальную (максимальную) цену лота по данному филиалу</w:t>
      </w:r>
      <w:r w:rsidR="00546518" w:rsidRPr="007252E9">
        <w:rPr>
          <w:sz w:val="24"/>
          <w:szCs w:val="24"/>
        </w:rPr>
        <w:t>.</w:t>
      </w:r>
    </w:p>
    <w:p w:rsidR="004F657D" w:rsidRPr="007252E9"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252E9">
        <w:rPr>
          <w:bCs w:val="0"/>
          <w:sz w:val="24"/>
          <w:szCs w:val="24"/>
        </w:rPr>
        <w:t xml:space="preserve">Цена в письме о подаче оферты </w:t>
      </w:r>
      <w:r w:rsidR="003F3A69" w:rsidRPr="007252E9">
        <w:rPr>
          <w:bCs w:val="0"/>
          <w:spacing w:val="-2"/>
          <w:sz w:val="24"/>
          <w:szCs w:val="24"/>
        </w:rPr>
        <w:t>(под</w:t>
      </w:r>
      <w:r w:rsidR="003F3A69" w:rsidRPr="007252E9">
        <w:rPr>
          <w:bCs w:val="0"/>
          <w:sz w:val="24"/>
          <w:szCs w:val="24"/>
        </w:rPr>
        <w:t xml:space="preserve">раздел </w:t>
      </w:r>
      <w:r w:rsidR="00982C2C">
        <w:fldChar w:fldCharType="begin"/>
      </w:r>
      <w:r w:rsidR="00982C2C">
        <w:instrText xml:space="preserve"> REF _Ref55336310 \r \h  \* MERGEFORMAT </w:instrText>
      </w:r>
      <w:r w:rsidR="00982C2C">
        <w:fldChar w:fldCharType="separate"/>
      </w:r>
      <w:r w:rsidR="00E418BB" w:rsidRPr="007252E9">
        <w:rPr>
          <w:bCs w:val="0"/>
          <w:sz w:val="24"/>
          <w:szCs w:val="24"/>
        </w:rPr>
        <w:t>5.1</w:t>
      </w:r>
      <w:r w:rsidR="00982C2C">
        <w:fldChar w:fldCharType="end"/>
      </w:r>
      <w:r w:rsidR="003F3A69" w:rsidRPr="007252E9">
        <w:rPr>
          <w:bCs w:val="0"/>
          <w:sz w:val="24"/>
          <w:szCs w:val="24"/>
          <w:lang w:eastAsia="ru-RU"/>
        </w:rPr>
        <w:t>)</w:t>
      </w:r>
      <w:r w:rsidRPr="007252E9">
        <w:rPr>
          <w:bCs w:val="0"/>
          <w:sz w:val="24"/>
          <w:szCs w:val="24"/>
        </w:rPr>
        <w:t xml:space="preserve">, поданной Участником, должна соответствовать цене, указанной в </w:t>
      </w:r>
      <w:r w:rsidR="00546518" w:rsidRPr="007252E9">
        <w:rPr>
          <w:bCs w:val="0"/>
          <w:sz w:val="24"/>
          <w:szCs w:val="24"/>
        </w:rPr>
        <w:t>Сводной таблице стоимости</w:t>
      </w:r>
      <w:r w:rsidRPr="007252E9">
        <w:rPr>
          <w:bCs w:val="0"/>
          <w:sz w:val="24"/>
          <w:szCs w:val="24"/>
        </w:rPr>
        <w:t xml:space="preserve"> </w:t>
      </w:r>
      <w:r w:rsidR="00F04258" w:rsidRPr="007252E9">
        <w:rPr>
          <w:bCs w:val="0"/>
          <w:sz w:val="24"/>
          <w:szCs w:val="24"/>
        </w:rPr>
        <w:t xml:space="preserve">поставок </w:t>
      </w:r>
      <w:r w:rsidR="003F3A69" w:rsidRPr="007252E9">
        <w:rPr>
          <w:bCs w:val="0"/>
          <w:sz w:val="24"/>
          <w:szCs w:val="24"/>
        </w:rPr>
        <w:t>(</w:t>
      </w:r>
      <w:r w:rsidR="003F3A69" w:rsidRPr="007252E9">
        <w:rPr>
          <w:bCs w:val="0"/>
          <w:spacing w:val="-2"/>
          <w:sz w:val="24"/>
          <w:szCs w:val="24"/>
        </w:rPr>
        <w:t>под</w:t>
      </w:r>
      <w:r w:rsidR="003F3A69" w:rsidRPr="007252E9">
        <w:rPr>
          <w:bCs w:val="0"/>
          <w:sz w:val="24"/>
          <w:szCs w:val="24"/>
        </w:rPr>
        <w:t xml:space="preserve">раздел </w:t>
      </w:r>
      <w:r w:rsidR="00982C2C">
        <w:fldChar w:fldCharType="begin"/>
      </w:r>
      <w:r w:rsidR="00982C2C">
        <w:instrText xml:space="preserve"> REF _Ref440271072 \r \h  \* MERGEFORMAT </w:instrText>
      </w:r>
      <w:r w:rsidR="00982C2C">
        <w:fldChar w:fldCharType="separate"/>
      </w:r>
      <w:r w:rsidR="00E418BB" w:rsidRPr="007252E9">
        <w:rPr>
          <w:bCs w:val="0"/>
          <w:sz w:val="24"/>
          <w:szCs w:val="24"/>
        </w:rPr>
        <w:t>5.2</w:t>
      </w:r>
      <w:r w:rsidR="00982C2C">
        <w:fldChar w:fldCharType="end"/>
      </w:r>
      <w:r w:rsidR="003F3A69" w:rsidRPr="007252E9">
        <w:rPr>
          <w:bCs w:val="0"/>
          <w:sz w:val="24"/>
          <w:szCs w:val="24"/>
        </w:rPr>
        <w:t>)</w:t>
      </w:r>
      <w:r w:rsidR="007C6A7B" w:rsidRPr="007252E9">
        <w:rPr>
          <w:bCs w:val="0"/>
          <w:sz w:val="24"/>
          <w:szCs w:val="24"/>
        </w:rPr>
        <w:t xml:space="preserve"> и </w:t>
      </w:r>
      <w:r w:rsidR="007C6A7B" w:rsidRPr="007252E9">
        <w:rPr>
          <w:sz w:val="24"/>
          <w:szCs w:val="24"/>
        </w:rPr>
        <w:t>на «котировочной доске» ЭТП</w:t>
      </w:r>
      <w:r w:rsidRPr="007252E9">
        <w:rPr>
          <w:bCs w:val="0"/>
          <w:sz w:val="24"/>
          <w:szCs w:val="24"/>
        </w:rPr>
        <w:t>. В противном случае Заявк</w:t>
      </w:r>
      <w:r w:rsidR="003F5CDB" w:rsidRPr="007252E9">
        <w:rPr>
          <w:bCs w:val="0"/>
          <w:sz w:val="24"/>
          <w:szCs w:val="24"/>
        </w:rPr>
        <w:t>а</w:t>
      </w:r>
      <w:r w:rsidRPr="007252E9">
        <w:rPr>
          <w:bCs w:val="0"/>
          <w:sz w:val="24"/>
          <w:szCs w:val="24"/>
        </w:rPr>
        <w:t xml:space="preserve"> Участника будет отклонен</w:t>
      </w:r>
      <w:r w:rsidR="003F5CDB" w:rsidRPr="007252E9">
        <w:rPr>
          <w:bCs w:val="0"/>
          <w:sz w:val="24"/>
          <w:szCs w:val="24"/>
        </w:rPr>
        <w:t>а</w:t>
      </w:r>
      <w:r w:rsidRPr="007252E9">
        <w:rPr>
          <w:bCs w:val="0"/>
          <w:sz w:val="24"/>
          <w:szCs w:val="24"/>
        </w:rPr>
        <w:t xml:space="preserve"> без рассмотрения по существу.</w:t>
      </w:r>
    </w:p>
    <w:p w:rsidR="004F657D" w:rsidRPr="007252E9"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252E9">
        <w:rPr>
          <w:bCs w:val="0"/>
          <w:sz w:val="24"/>
          <w:szCs w:val="24"/>
        </w:rPr>
        <w:t xml:space="preserve">В рамках оценочной стадии, предусмотренной  пунктом </w:t>
      </w:r>
      <w:r w:rsidR="00982C2C">
        <w:fldChar w:fldCharType="begin"/>
      </w:r>
      <w:r w:rsidR="00982C2C">
        <w:instrText xml:space="preserve"> REF _Ref306138385 \r \h  \* MERGEFORMAT </w:instrText>
      </w:r>
      <w:r w:rsidR="00982C2C">
        <w:fldChar w:fldCharType="separate"/>
      </w:r>
      <w:r w:rsidR="00E418BB" w:rsidRPr="007252E9">
        <w:rPr>
          <w:bCs w:val="0"/>
          <w:sz w:val="24"/>
          <w:szCs w:val="24"/>
        </w:rPr>
        <w:t>3.6.4</w:t>
      </w:r>
      <w:r w:rsidR="00982C2C">
        <w:fldChar w:fldCharType="end"/>
      </w:r>
      <w:r w:rsidRPr="007252E9">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252E9">
        <w:rPr>
          <w:bCs w:val="0"/>
          <w:sz w:val="24"/>
          <w:szCs w:val="24"/>
        </w:rPr>
        <w:t>Начальная (</w:t>
      </w:r>
      <w:r w:rsidR="007C6A7B" w:rsidRPr="007252E9">
        <w:rPr>
          <w:szCs w:val="24"/>
        </w:rPr>
        <w:t>максимальная</w:t>
      </w:r>
      <w:r w:rsidRPr="007252E9">
        <w:rPr>
          <w:bCs w:val="0"/>
          <w:sz w:val="24"/>
          <w:szCs w:val="24"/>
        </w:rPr>
        <w:t>)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w:t>
      </w:r>
      <w:r w:rsidRPr="00546518">
        <w:rPr>
          <w:bCs w:val="0"/>
          <w:sz w:val="24"/>
          <w:szCs w:val="24"/>
        </w:rPr>
        <w:t xml:space="preserve"> упаковки, необоротной тары и прочие расходы, связанные с доставкой</w:t>
      </w:r>
      <w:r w:rsidR="00982C2C">
        <w:rPr>
          <w:bCs w:val="0"/>
          <w:sz w:val="24"/>
          <w:szCs w:val="24"/>
        </w:rPr>
        <w:t xml:space="preserve"> продукции в адрес Получателей </w:t>
      </w:r>
      <w:r w:rsidRPr="00546518">
        <w:rPr>
          <w:bCs w:val="0"/>
          <w:sz w:val="24"/>
          <w:szCs w:val="24"/>
        </w:rPr>
        <w:t>в объеме, предусмотренном требованиями Технического задания</w:t>
      </w:r>
      <w:r w:rsidR="00216641" w:rsidRPr="00546518">
        <w:rPr>
          <w:bCs w:val="0"/>
          <w:sz w:val="24"/>
          <w:szCs w:val="24"/>
        </w:rPr>
        <w:t>.</w:t>
      </w:r>
    </w:p>
    <w:p w:rsidR="002A5B42" w:rsidRPr="00E71A48" w:rsidRDefault="00717F60" w:rsidP="00E71A48">
      <w:pPr>
        <w:pStyle w:val="3"/>
        <w:spacing w:line="264" w:lineRule="auto"/>
        <w:rPr>
          <w:szCs w:val="24"/>
        </w:rPr>
      </w:pPr>
      <w:bookmarkStart w:id="272" w:name="_Ref191386407"/>
      <w:bookmarkStart w:id="273" w:name="_Ref191386526"/>
      <w:bookmarkStart w:id="274" w:name="_Toc440357097"/>
      <w:bookmarkStart w:id="275" w:name="_Toc440359652"/>
      <w:bookmarkStart w:id="276" w:name="_Toc440632115"/>
      <w:bookmarkStart w:id="277" w:name="_Toc440875936"/>
      <w:bookmarkStart w:id="278" w:name="_Toc441130964"/>
      <w:bookmarkStart w:id="279" w:name="_Toc447269779"/>
      <w:bookmarkStart w:id="280" w:name="_Toc464120601"/>
      <w:bookmarkStart w:id="281"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72"/>
      <w:bookmarkEnd w:id="273"/>
      <w:bookmarkEnd w:id="274"/>
      <w:bookmarkEnd w:id="275"/>
      <w:bookmarkEnd w:id="276"/>
      <w:bookmarkEnd w:id="277"/>
      <w:bookmarkEnd w:id="278"/>
      <w:bookmarkEnd w:id="279"/>
      <w:bookmarkEnd w:id="280"/>
      <w:r w:rsidRPr="00E71A48">
        <w:rPr>
          <w:szCs w:val="24"/>
        </w:rPr>
        <w:t xml:space="preserve"> </w:t>
      </w:r>
    </w:p>
    <w:p w:rsidR="00E71628"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82" w:name="_Ref93090116"/>
      <w:bookmarkStart w:id="283" w:name="_Ref191386482"/>
      <w:bookmarkStart w:id="284" w:name="_Ref440291364"/>
      <w:bookmarkEnd w:id="281"/>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82"/>
      <w:r w:rsidRPr="00E71A48">
        <w:rPr>
          <w:bCs w:val="0"/>
          <w:sz w:val="24"/>
          <w:szCs w:val="24"/>
        </w:rPr>
        <w:t>:</w:t>
      </w:r>
      <w:bookmarkStart w:id="285" w:name="_Ref306004833"/>
      <w:bookmarkEnd w:id="283"/>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430C5F">
        <w:rPr>
          <w:bCs w:val="0"/>
          <w:sz w:val="24"/>
          <w:szCs w:val="24"/>
        </w:rPr>
        <w:t xml:space="preserve">, </w:t>
      </w:r>
      <w:r w:rsidR="00430C5F" w:rsidRPr="00BF210E">
        <w:rPr>
          <w:sz w:val="24"/>
          <w:szCs w:val="24"/>
        </w:rPr>
        <w:t>являющееся субъектом малого и среднего предпринимательства</w:t>
      </w:r>
      <w:r w:rsidRPr="000F4365">
        <w:rPr>
          <w:bCs w:val="0"/>
          <w:sz w:val="24"/>
          <w:szCs w:val="24"/>
        </w:rPr>
        <w:t xml:space="preserve">. </w:t>
      </w:r>
      <w:r w:rsidR="003F330D">
        <w:rPr>
          <w:bCs w:val="0"/>
          <w:sz w:val="24"/>
          <w:szCs w:val="24"/>
        </w:rPr>
        <w:t>Привлечение со</w:t>
      </w:r>
      <w:r w:rsidR="00036006" w:rsidRPr="000F4365">
        <w:rPr>
          <w:bCs w:val="0"/>
          <w:sz w:val="24"/>
          <w:szCs w:val="24"/>
        </w:rPr>
        <w:t xml:space="preserve">поставщиков в соответствии с пунктом </w:t>
      </w:r>
      <w:r w:rsidR="001952D8" w:rsidRPr="000F4365">
        <w:rPr>
          <w:bCs w:val="0"/>
          <w:sz w:val="24"/>
          <w:szCs w:val="24"/>
        </w:rPr>
        <w:fldChar w:fldCharType="begin"/>
      </w:r>
      <w:r w:rsidR="003F3A69" w:rsidRPr="000F4365">
        <w:rPr>
          <w:bCs w:val="0"/>
          <w:sz w:val="24"/>
          <w:szCs w:val="24"/>
        </w:rPr>
        <w:instrText xml:space="preserve"> REF _Ref440271628 \r \h </w:instrText>
      </w:r>
      <w:r w:rsidR="001952D8" w:rsidRPr="000F4365">
        <w:rPr>
          <w:bCs w:val="0"/>
          <w:sz w:val="24"/>
          <w:szCs w:val="24"/>
        </w:rPr>
      </w:r>
      <w:r w:rsidR="001952D8" w:rsidRPr="000F4365">
        <w:rPr>
          <w:bCs w:val="0"/>
          <w:sz w:val="24"/>
          <w:szCs w:val="24"/>
        </w:rPr>
        <w:fldChar w:fldCharType="separate"/>
      </w:r>
      <w:r w:rsidR="00E418BB">
        <w:rPr>
          <w:bCs w:val="0"/>
          <w:sz w:val="24"/>
          <w:szCs w:val="24"/>
        </w:rPr>
        <w:t>3.3.9</w:t>
      </w:r>
      <w:r w:rsidR="001952D8" w:rsidRPr="000F4365">
        <w:rPr>
          <w:bCs w:val="0"/>
          <w:sz w:val="24"/>
          <w:szCs w:val="24"/>
        </w:rPr>
        <w:fldChar w:fldCharType="end"/>
      </w:r>
      <w:r w:rsidR="00036006" w:rsidRPr="000F4365">
        <w:rPr>
          <w:bCs w:val="0"/>
          <w:sz w:val="24"/>
          <w:szCs w:val="24"/>
        </w:rPr>
        <w:t xml:space="preserve"> не допускается.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982C2C">
        <w:fldChar w:fldCharType="begin"/>
      </w:r>
      <w:r w:rsidR="00982C2C">
        <w:instrText xml:space="preserve"> REF _Ref191386461 \n \h  \* MERGEFORMAT </w:instrText>
      </w:r>
      <w:r w:rsidR="00982C2C">
        <w:fldChar w:fldCharType="separate"/>
      </w:r>
      <w:r w:rsidR="00E418BB" w:rsidRPr="00E418BB">
        <w:rPr>
          <w:bCs w:val="0"/>
          <w:sz w:val="24"/>
          <w:szCs w:val="24"/>
        </w:rPr>
        <w:t>3.3.10</w:t>
      </w:r>
      <w:r w:rsidR="00982C2C">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84"/>
      <w:bookmarkEnd w:id="285"/>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86"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86"/>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87" w:name="_Ref306032455"/>
      <w:r w:rsidRPr="00E71A48">
        <w:rPr>
          <w:bCs w:val="0"/>
          <w:color w:val="000000"/>
          <w:sz w:val="24"/>
          <w:szCs w:val="24"/>
        </w:rPr>
        <w:t xml:space="preserve">должен </w:t>
      </w:r>
      <w:bookmarkStart w:id="288"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87"/>
      <w:bookmarkEnd w:id="288"/>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lastRenderedPageBreak/>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89" w:name="_Ref306032457"/>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w:t>
      </w:r>
      <w:r w:rsidRPr="00A75256">
        <w:rPr>
          <w:rFonts w:eastAsia="Arial Unicode MS"/>
          <w:sz w:val="24"/>
          <w:szCs w:val="24"/>
          <w:lang w:eastAsia="ru-RU"/>
        </w:rPr>
        <w:t xml:space="preserve">поставщиков, который ведется в соответствии с Федеральным законом от </w:t>
      </w:r>
      <w:r w:rsidR="00A75256" w:rsidRPr="00A7525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A75256">
        <w:rPr>
          <w:rFonts w:eastAsia="Arial Unicode MS"/>
          <w:sz w:val="24"/>
          <w:szCs w:val="24"/>
          <w:lang w:eastAsia="ru-RU"/>
        </w:rPr>
        <w:t>;</w:t>
      </w:r>
      <w:bookmarkEnd w:id="289"/>
    </w:p>
    <w:p w:rsidR="009D7F01" w:rsidRPr="006A1B1E"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 xml:space="preserve">компетентностью и </w:t>
      </w:r>
      <w:r w:rsidRPr="006A1B1E">
        <w:rPr>
          <w:color w:val="000000"/>
          <w:sz w:val="24"/>
          <w:szCs w:val="24"/>
          <w:lang w:eastAsia="ru-RU"/>
        </w:rPr>
        <w:t>репутацие</w:t>
      </w:r>
      <w:r w:rsidR="006732CC" w:rsidRPr="006A1B1E">
        <w:rPr>
          <w:color w:val="000000"/>
          <w:sz w:val="24"/>
          <w:szCs w:val="24"/>
          <w:lang w:eastAsia="ru-RU"/>
        </w:rPr>
        <w:t>й, иметь ресурсные возможности:</w:t>
      </w:r>
    </w:p>
    <w:p w:rsidR="009D7F01" w:rsidRPr="006A1B1E"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A1B1E">
        <w:rPr>
          <w:color w:val="000000"/>
          <w:sz w:val="24"/>
          <w:szCs w:val="24"/>
          <w:lang w:eastAsia="ru-RU"/>
        </w:rPr>
        <w:t xml:space="preserve">должен обладать опытом аналогичных </w:t>
      </w:r>
      <w:r w:rsidR="009F4858" w:rsidRPr="006A1B1E">
        <w:rPr>
          <w:color w:val="000000"/>
          <w:sz w:val="24"/>
          <w:szCs w:val="24"/>
          <w:lang w:eastAsia="ru-RU"/>
        </w:rPr>
        <w:t xml:space="preserve">поставок </w:t>
      </w:r>
      <w:r w:rsidR="00DA7E38" w:rsidRPr="006A1B1E">
        <w:rPr>
          <w:color w:val="000000"/>
          <w:sz w:val="24"/>
          <w:szCs w:val="24"/>
          <w:lang w:eastAsia="ru-RU"/>
        </w:rPr>
        <w:t xml:space="preserve">(желательно наличие </w:t>
      </w:r>
      <w:r w:rsidR="00036006" w:rsidRPr="006A1B1E">
        <w:rPr>
          <w:color w:val="000000"/>
          <w:sz w:val="24"/>
          <w:szCs w:val="24"/>
          <w:lang w:eastAsia="ru-RU"/>
        </w:rPr>
        <w:t>за последние 3 года не менее 1 завершенного аналогичного</w:t>
      </w:r>
      <w:r w:rsidR="00A44B30" w:rsidRPr="006A1B1E">
        <w:rPr>
          <w:color w:val="000000"/>
          <w:sz w:val="24"/>
          <w:szCs w:val="24"/>
          <w:lang w:eastAsia="ru-RU"/>
        </w:rPr>
        <w:t xml:space="preserve"> договора</w:t>
      </w:r>
      <w:r w:rsidR="00036006" w:rsidRPr="006A1B1E">
        <w:rPr>
          <w:color w:val="000000"/>
          <w:sz w:val="24"/>
          <w:szCs w:val="24"/>
          <w:lang w:eastAsia="ru-RU"/>
        </w:rPr>
        <w:t xml:space="preserve"> по выполняемым поставкам, (в т.ч. объемам поставок) и общей сумме договора</w:t>
      </w:r>
      <w:r w:rsidR="00A44B30" w:rsidRPr="006A1B1E">
        <w:rPr>
          <w:color w:val="000000"/>
          <w:sz w:val="24"/>
          <w:szCs w:val="24"/>
          <w:lang w:eastAsia="ru-RU"/>
        </w:rPr>
        <w:t>)</w:t>
      </w:r>
      <w:r w:rsidR="00036006" w:rsidRPr="006A1B1E">
        <w:rPr>
          <w:color w:val="000000"/>
          <w:sz w:val="24"/>
          <w:szCs w:val="24"/>
          <w:lang w:eastAsia="ru-RU"/>
        </w:rPr>
        <w:t xml:space="preserve">. </w:t>
      </w:r>
    </w:p>
    <w:p w:rsidR="009D7F01" w:rsidRDefault="00DA6907" w:rsidP="00D75CA2">
      <w:pPr>
        <w:numPr>
          <w:ilvl w:val="0"/>
          <w:numId w:val="21"/>
        </w:numPr>
        <w:suppressAutoHyphens w:val="0"/>
        <w:spacing w:line="264" w:lineRule="auto"/>
        <w:rPr>
          <w:sz w:val="24"/>
          <w:szCs w:val="24"/>
          <w:lang w:eastAsia="ru-RU"/>
        </w:rPr>
      </w:pPr>
      <w:r w:rsidRPr="006A1B1E">
        <w:rPr>
          <w:sz w:val="24"/>
          <w:szCs w:val="24"/>
        </w:rPr>
        <w:t>иметь необходимые полномочия на поставку продукции от производителя(ей) данной продукции</w:t>
      </w:r>
      <w:r w:rsidR="009D7F01" w:rsidRPr="006A1B1E">
        <w:rPr>
          <w:sz w:val="24"/>
          <w:szCs w:val="24"/>
          <w:lang w:eastAsia="ru-RU"/>
        </w:rPr>
        <w:t>;</w:t>
      </w:r>
    </w:p>
    <w:p w:rsidR="004275E1" w:rsidRPr="006A1B1E" w:rsidRDefault="004275E1" w:rsidP="004275E1">
      <w:pPr>
        <w:numPr>
          <w:ilvl w:val="0"/>
          <w:numId w:val="21"/>
        </w:numPr>
        <w:suppressAutoHyphens w:val="0"/>
        <w:spacing w:line="264" w:lineRule="auto"/>
        <w:rPr>
          <w:sz w:val="24"/>
          <w:szCs w:val="24"/>
          <w:lang w:eastAsia="ru-RU"/>
        </w:rPr>
      </w:pPr>
      <w:r w:rsidRPr="00BF210E">
        <w:rPr>
          <w:sz w:val="24"/>
          <w:szCs w:val="24"/>
          <w:lang w:eastAsia="ru-RU"/>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7252E9" w:rsidRDefault="0094713A" w:rsidP="00CF39D0">
      <w:pPr>
        <w:numPr>
          <w:ilvl w:val="0"/>
          <w:numId w:val="21"/>
        </w:numPr>
        <w:suppressAutoHyphens w:val="0"/>
        <w:spacing w:line="264" w:lineRule="auto"/>
        <w:rPr>
          <w:sz w:val="24"/>
          <w:szCs w:val="24"/>
          <w:lang w:eastAsia="ru-RU"/>
        </w:rPr>
      </w:pPr>
      <w:r w:rsidRPr="006A1B1E">
        <w:rPr>
          <w:sz w:val="24"/>
          <w:szCs w:val="24"/>
          <w:lang w:eastAsia="ru-RU"/>
        </w:rPr>
        <w:t>Дополнительные требования к Участникам, наличию документов, подтверждающих их соответствие</w:t>
      </w:r>
      <w:r w:rsidRPr="003803A7">
        <w:rPr>
          <w:sz w:val="24"/>
          <w:szCs w:val="24"/>
          <w:lang w:eastAsia="ru-RU"/>
        </w:rPr>
        <w:t xml:space="preserve"> </w:t>
      </w:r>
      <w:r w:rsidRPr="007252E9">
        <w:rPr>
          <w:sz w:val="24"/>
          <w:szCs w:val="24"/>
          <w:lang w:eastAsia="ru-RU"/>
        </w:rPr>
        <w:t>требованиям Техническ</w:t>
      </w:r>
      <w:r w:rsidR="003776BB" w:rsidRPr="007252E9">
        <w:rPr>
          <w:sz w:val="24"/>
          <w:szCs w:val="24"/>
          <w:lang w:eastAsia="ru-RU"/>
        </w:rPr>
        <w:t>ого(</w:t>
      </w:r>
      <w:r w:rsidRPr="007252E9">
        <w:rPr>
          <w:sz w:val="24"/>
          <w:szCs w:val="24"/>
          <w:lang w:eastAsia="ru-RU"/>
        </w:rPr>
        <w:t>их</w:t>
      </w:r>
      <w:r w:rsidR="003776BB" w:rsidRPr="007252E9">
        <w:rPr>
          <w:sz w:val="24"/>
          <w:szCs w:val="24"/>
          <w:lang w:eastAsia="ru-RU"/>
        </w:rPr>
        <w:t>)</w:t>
      </w:r>
      <w:r w:rsidRPr="007252E9">
        <w:rPr>
          <w:sz w:val="24"/>
          <w:szCs w:val="24"/>
          <w:lang w:eastAsia="ru-RU"/>
        </w:rPr>
        <w:t xml:space="preserve"> задани</w:t>
      </w:r>
      <w:r w:rsidR="003776BB" w:rsidRPr="007252E9">
        <w:rPr>
          <w:sz w:val="24"/>
          <w:szCs w:val="24"/>
          <w:lang w:eastAsia="ru-RU"/>
        </w:rPr>
        <w:t>я(</w:t>
      </w:r>
      <w:r w:rsidRPr="007252E9">
        <w:rPr>
          <w:sz w:val="24"/>
          <w:szCs w:val="24"/>
          <w:lang w:eastAsia="ru-RU"/>
        </w:rPr>
        <w:t>й</w:t>
      </w:r>
      <w:r w:rsidR="003776BB" w:rsidRPr="007252E9">
        <w:rPr>
          <w:sz w:val="24"/>
          <w:szCs w:val="24"/>
          <w:lang w:eastAsia="ru-RU"/>
        </w:rPr>
        <w:t>)</w:t>
      </w:r>
      <w:r w:rsidRPr="007252E9">
        <w:rPr>
          <w:sz w:val="24"/>
          <w:szCs w:val="24"/>
          <w:lang w:eastAsia="ru-RU"/>
        </w:rPr>
        <w:t>, изложены в Приложении №1 (Техническ</w:t>
      </w:r>
      <w:r w:rsidR="003776BB" w:rsidRPr="007252E9">
        <w:rPr>
          <w:sz w:val="24"/>
          <w:szCs w:val="24"/>
          <w:lang w:eastAsia="ru-RU"/>
        </w:rPr>
        <w:t>ом(</w:t>
      </w:r>
      <w:r w:rsidRPr="007252E9">
        <w:rPr>
          <w:sz w:val="24"/>
          <w:szCs w:val="24"/>
          <w:lang w:eastAsia="ru-RU"/>
        </w:rPr>
        <w:t>их</w:t>
      </w:r>
      <w:r w:rsidR="003776BB" w:rsidRPr="007252E9">
        <w:rPr>
          <w:sz w:val="24"/>
          <w:szCs w:val="24"/>
          <w:lang w:eastAsia="ru-RU"/>
        </w:rPr>
        <w:t>)</w:t>
      </w:r>
      <w:r w:rsidRPr="007252E9">
        <w:rPr>
          <w:sz w:val="24"/>
          <w:szCs w:val="24"/>
          <w:lang w:eastAsia="ru-RU"/>
        </w:rPr>
        <w:t xml:space="preserve"> задани</w:t>
      </w:r>
      <w:r w:rsidR="003776BB" w:rsidRPr="007252E9">
        <w:rPr>
          <w:sz w:val="24"/>
          <w:szCs w:val="24"/>
          <w:lang w:eastAsia="ru-RU"/>
        </w:rPr>
        <w:t>и(</w:t>
      </w:r>
      <w:r w:rsidRPr="007252E9">
        <w:rPr>
          <w:sz w:val="24"/>
          <w:szCs w:val="24"/>
          <w:lang w:eastAsia="ru-RU"/>
        </w:rPr>
        <w:t>ях</w:t>
      </w:r>
      <w:r w:rsidR="003776BB" w:rsidRPr="007252E9">
        <w:rPr>
          <w:sz w:val="24"/>
          <w:szCs w:val="24"/>
          <w:lang w:eastAsia="ru-RU"/>
        </w:rPr>
        <w:t>)</w:t>
      </w:r>
      <w:r w:rsidRPr="007252E9">
        <w:rPr>
          <w:sz w:val="24"/>
          <w:szCs w:val="24"/>
          <w:lang w:eastAsia="ru-RU"/>
        </w:rPr>
        <w:t>) к настоящей Документации. При несоблюдении требований Техническ</w:t>
      </w:r>
      <w:r w:rsidR="003776BB" w:rsidRPr="007252E9">
        <w:rPr>
          <w:sz w:val="24"/>
          <w:szCs w:val="24"/>
          <w:lang w:eastAsia="ru-RU"/>
        </w:rPr>
        <w:t>ого(</w:t>
      </w:r>
      <w:r w:rsidRPr="007252E9">
        <w:rPr>
          <w:sz w:val="24"/>
          <w:szCs w:val="24"/>
          <w:lang w:eastAsia="ru-RU"/>
        </w:rPr>
        <w:t>их</w:t>
      </w:r>
      <w:r w:rsidR="003776BB" w:rsidRPr="007252E9">
        <w:rPr>
          <w:sz w:val="24"/>
          <w:szCs w:val="24"/>
          <w:lang w:eastAsia="ru-RU"/>
        </w:rPr>
        <w:t>)</w:t>
      </w:r>
      <w:r w:rsidRPr="007252E9">
        <w:rPr>
          <w:sz w:val="24"/>
          <w:szCs w:val="24"/>
          <w:lang w:eastAsia="ru-RU"/>
        </w:rPr>
        <w:t xml:space="preserve"> задани</w:t>
      </w:r>
      <w:r w:rsidR="003776BB" w:rsidRPr="007252E9">
        <w:rPr>
          <w:sz w:val="24"/>
          <w:szCs w:val="24"/>
          <w:lang w:eastAsia="ru-RU"/>
        </w:rPr>
        <w:t>я(</w:t>
      </w:r>
      <w:r w:rsidRPr="007252E9">
        <w:rPr>
          <w:sz w:val="24"/>
          <w:szCs w:val="24"/>
          <w:lang w:eastAsia="ru-RU"/>
        </w:rPr>
        <w:t>й</w:t>
      </w:r>
      <w:r w:rsidR="003776BB" w:rsidRPr="007252E9">
        <w:rPr>
          <w:sz w:val="24"/>
          <w:szCs w:val="24"/>
          <w:lang w:eastAsia="ru-RU"/>
        </w:rPr>
        <w:t>)</w:t>
      </w:r>
      <w:r w:rsidRPr="007252E9">
        <w:rPr>
          <w:sz w:val="24"/>
          <w:szCs w:val="24"/>
          <w:lang w:eastAsia="ru-RU"/>
        </w:rPr>
        <w:t xml:space="preserve"> Закупочная комиссия отклонит </w:t>
      </w:r>
      <w:r w:rsidR="00C96484" w:rsidRPr="007252E9">
        <w:rPr>
          <w:sz w:val="24"/>
          <w:szCs w:val="24"/>
          <w:lang w:eastAsia="ru-RU"/>
        </w:rPr>
        <w:t>Заявку</w:t>
      </w:r>
      <w:r w:rsidRPr="007252E9">
        <w:rPr>
          <w:sz w:val="24"/>
          <w:szCs w:val="24"/>
          <w:lang w:eastAsia="ru-RU"/>
        </w:rPr>
        <w:t xml:space="preserve"> Участника.</w:t>
      </w:r>
    </w:p>
    <w:p w:rsidR="00DA1402" w:rsidRPr="007252E9" w:rsidRDefault="00DA1402" w:rsidP="00E56A22">
      <w:pPr>
        <w:widowControl w:val="0"/>
        <w:suppressAutoHyphens w:val="0"/>
        <w:spacing w:line="264" w:lineRule="auto"/>
        <w:ind w:left="567" w:firstLine="0"/>
        <w:rPr>
          <w:sz w:val="24"/>
          <w:szCs w:val="24"/>
        </w:rPr>
      </w:pPr>
      <w:bookmarkStart w:id="290" w:name="_Ref306005578"/>
      <w:r w:rsidRPr="007252E9">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7252E9">
        <w:rPr>
          <w:sz w:val="24"/>
          <w:szCs w:val="24"/>
        </w:rPr>
        <w:t>ресурсов или недостающих ресурсов</w:t>
      </w:r>
      <w:r w:rsidRPr="007252E9">
        <w:rPr>
          <w:sz w:val="24"/>
          <w:szCs w:val="24"/>
        </w:rPr>
        <w:t>,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r w:rsidRPr="007252E9">
        <w:rPr>
          <w:color w:val="000000"/>
          <w:sz w:val="24"/>
          <w:szCs w:val="24"/>
        </w:rPr>
        <w:t>.</w:t>
      </w:r>
    </w:p>
    <w:p w:rsidR="00717F60" w:rsidRPr="007252E9"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291" w:name="_Ref303587815"/>
      <w:r w:rsidRPr="007252E9">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пп. </w:t>
      </w:r>
      <w:r w:rsidR="00982C2C">
        <w:fldChar w:fldCharType="begin"/>
      </w:r>
      <w:r w:rsidR="00982C2C">
        <w:instrText xml:space="preserve"> REF _Ref440291364 \r \h  \* MERGEFORMAT </w:instrText>
      </w:r>
      <w:r w:rsidR="00982C2C">
        <w:fldChar w:fldCharType="separate"/>
      </w:r>
      <w:r w:rsidR="00E418BB" w:rsidRPr="007252E9">
        <w:rPr>
          <w:sz w:val="24"/>
          <w:szCs w:val="24"/>
        </w:rPr>
        <w:t>3.3.8.1</w:t>
      </w:r>
      <w:r w:rsidR="00982C2C">
        <w:fldChar w:fldCharType="end"/>
      </w:r>
      <w:r w:rsidRPr="007252E9">
        <w:rPr>
          <w:sz w:val="24"/>
          <w:szCs w:val="24"/>
        </w:rPr>
        <w:t>-</w:t>
      </w:r>
      <w:r w:rsidR="00982C2C">
        <w:fldChar w:fldCharType="begin"/>
      </w:r>
      <w:r w:rsidR="00982C2C">
        <w:instrText xml:space="preserve"> REF _Ref303669127 \r \h  \* MERGEFORMAT </w:instrText>
      </w:r>
      <w:r w:rsidR="00982C2C">
        <w:fldChar w:fldCharType="separate"/>
      </w:r>
      <w:r w:rsidR="00E418BB" w:rsidRPr="007252E9">
        <w:rPr>
          <w:sz w:val="24"/>
          <w:szCs w:val="24"/>
        </w:rPr>
        <w:t>3.3.8.2</w:t>
      </w:r>
      <w:r w:rsidR="00982C2C">
        <w:fldChar w:fldCharType="end"/>
      </w:r>
      <w:r w:rsidR="00717F60" w:rsidRPr="007252E9">
        <w:rPr>
          <w:bCs w:val="0"/>
          <w:sz w:val="24"/>
          <w:szCs w:val="24"/>
        </w:rPr>
        <w:t>:</w:t>
      </w:r>
      <w:bookmarkEnd w:id="290"/>
      <w:bookmarkEnd w:id="291"/>
      <w:r w:rsidR="005B074F" w:rsidRPr="007252E9">
        <w:rPr>
          <w:bCs w:val="0"/>
          <w:sz w:val="24"/>
          <w:szCs w:val="24"/>
        </w:rPr>
        <w:t xml:space="preserve"> </w:t>
      </w:r>
    </w:p>
    <w:p w:rsidR="00553A57" w:rsidRPr="007252E9" w:rsidRDefault="009146DD" w:rsidP="00BC19F9">
      <w:pPr>
        <w:widowControl w:val="0"/>
        <w:numPr>
          <w:ilvl w:val="0"/>
          <w:numId w:val="48"/>
        </w:numPr>
        <w:tabs>
          <w:tab w:val="left" w:pos="1260"/>
        </w:tabs>
        <w:autoSpaceDE w:val="0"/>
        <w:spacing w:line="264" w:lineRule="auto"/>
        <w:ind w:left="1276"/>
        <w:rPr>
          <w:sz w:val="24"/>
          <w:szCs w:val="24"/>
        </w:rPr>
      </w:pPr>
      <w:r w:rsidRPr="007252E9">
        <w:rPr>
          <w:sz w:val="24"/>
          <w:szCs w:val="24"/>
        </w:rPr>
        <w:t>З</w:t>
      </w:r>
      <w:r w:rsidR="00553A57" w:rsidRPr="007252E9">
        <w:rPr>
          <w:sz w:val="24"/>
          <w:szCs w:val="24"/>
        </w:rPr>
        <w:t xml:space="preserve">аверенную Участником либо нотариусом копию устава в действующей </w:t>
      </w:r>
      <w:r w:rsidR="00553A57" w:rsidRPr="007252E9">
        <w:rPr>
          <w:sz w:val="24"/>
          <w:szCs w:val="24"/>
        </w:rPr>
        <w:lastRenderedPageBreak/>
        <w:t>редакции</w:t>
      </w:r>
      <w:r w:rsidRPr="007252E9">
        <w:rPr>
          <w:sz w:val="24"/>
          <w:szCs w:val="24"/>
        </w:rPr>
        <w:t xml:space="preserve"> (для юридических лиц)</w:t>
      </w:r>
      <w:r w:rsidR="00553A57" w:rsidRPr="007252E9">
        <w:rPr>
          <w:sz w:val="24"/>
          <w:szCs w:val="24"/>
        </w:rPr>
        <w:t>;</w:t>
      </w:r>
    </w:p>
    <w:p w:rsidR="00553A57" w:rsidRPr="007252E9" w:rsidRDefault="00DA1402" w:rsidP="00BC19F9">
      <w:pPr>
        <w:widowControl w:val="0"/>
        <w:numPr>
          <w:ilvl w:val="0"/>
          <w:numId w:val="48"/>
        </w:numPr>
        <w:tabs>
          <w:tab w:val="left" w:pos="1260"/>
        </w:tabs>
        <w:autoSpaceDE w:val="0"/>
        <w:spacing w:line="264" w:lineRule="auto"/>
        <w:ind w:left="1276"/>
        <w:rPr>
          <w:sz w:val="24"/>
          <w:szCs w:val="24"/>
        </w:rPr>
      </w:pPr>
      <w:bookmarkStart w:id="292" w:name="_Ref440279062"/>
      <w:r w:rsidRPr="007252E9">
        <w:rPr>
          <w:i/>
          <w:sz w:val="24"/>
          <w:szCs w:val="24"/>
        </w:rPr>
        <w:t>для Участников, зарегистрированных на территории РФ:</w:t>
      </w:r>
      <w:r w:rsidRPr="007252E9">
        <w:rPr>
          <w:sz w:val="24"/>
          <w:szCs w:val="24"/>
        </w:rPr>
        <w:t xml:space="preserve"> заверенную Участником копию выписки из Единого государственного реестра юридических лиц (ЕГРЮЛ) </w:t>
      </w:r>
      <w:r w:rsidR="00F80103" w:rsidRPr="007252E9">
        <w:rPr>
          <w:sz w:val="24"/>
          <w:szCs w:val="24"/>
        </w:rPr>
        <w:t xml:space="preserve">(аналогичного документа для индивидуальных предпринимателей) </w:t>
      </w:r>
      <w:r w:rsidRPr="007252E9">
        <w:rPr>
          <w:sz w:val="24"/>
          <w:szCs w:val="24"/>
        </w:rPr>
        <w:t xml:space="preserve">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7252E9">
        <w:rPr>
          <w:i/>
          <w:sz w:val="24"/>
          <w:szCs w:val="24"/>
        </w:rPr>
        <w:t>Для Участников и их собственников – иностранных лиц:</w:t>
      </w:r>
      <w:r w:rsidRPr="007252E9">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7252E9">
        <w:rPr>
          <w:sz w:val="24"/>
          <w:szCs w:val="24"/>
        </w:rPr>
        <w:t>;</w:t>
      </w:r>
      <w:bookmarkEnd w:id="292"/>
    </w:p>
    <w:p w:rsidR="00F82225" w:rsidRPr="00363775"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
    <w:p w:rsidR="00F82225" w:rsidRPr="00363775"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r w:rsidR="00982C2C">
        <w:fldChar w:fldCharType="begin"/>
      </w:r>
      <w:r w:rsidR="00982C2C">
        <w:instrText xml:space="preserve"> REF _Ref440271993 \r \h  \* MERGEFORMAT </w:instrText>
      </w:r>
      <w:r w:rsidR="00982C2C">
        <w:fldChar w:fldCharType="separate"/>
      </w:r>
      <w:r w:rsidR="00E418BB" w:rsidRPr="00E418BB">
        <w:rPr>
          <w:sz w:val="24"/>
          <w:szCs w:val="24"/>
        </w:rPr>
        <w:t>5.9</w:t>
      </w:r>
      <w:r w:rsidR="00982C2C">
        <w:fldChar w:fldCharType="end"/>
      </w:r>
      <w:r w:rsidR="00A600E3" w:rsidRPr="00363775">
        <w:rPr>
          <w:sz w:val="24"/>
          <w:szCs w:val="24"/>
        </w:rPr>
        <w:t>)</w:t>
      </w:r>
      <w:r w:rsidR="00F82225" w:rsidRPr="00363775">
        <w:rPr>
          <w:sz w:val="24"/>
          <w:szCs w:val="24"/>
        </w:rPr>
        <w:t>;</w:t>
      </w:r>
    </w:p>
    <w:p w:rsidR="00F82225" w:rsidRPr="007252E9" w:rsidRDefault="00F82225" w:rsidP="00BC19F9">
      <w:pPr>
        <w:widowControl w:val="0"/>
        <w:numPr>
          <w:ilvl w:val="0"/>
          <w:numId w:val="48"/>
        </w:numPr>
        <w:tabs>
          <w:tab w:val="left" w:pos="1260"/>
        </w:tabs>
        <w:autoSpaceDE w:val="0"/>
        <w:spacing w:line="264" w:lineRule="auto"/>
        <w:ind w:left="1276"/>
        <w:rPr>
          <w:sz w:val="24"/>
          <w:szCs w:val="24"/>
        </w:rPr>
      </w:pPr>
      <w:bookmarkStart w:id="293" w:name="_Ref440372460"/>
      <w:r w:rsidRPr="007252E9">
        <w:rPr>
          <w:sz w:val="24"/>
          <w:szCs w:val="24"/>
        </w:rPr>
        <w:t>Антикоррупционные обязательства</w:t>
      </w:r>
      <w:r w:rsidR="00A154B7" w:rsidRPr="007252E9">
        <w:rPr>
          <w:sz w:val="24"/>
          <w:szCs w:val="24"/>
        </w:rPr>
        <w:t xml:space="preserve"> </w:t>
      </w:r>
      <w:r w:rsidR="00A154B7" w:rsidRPr="007252E9">
        <w:rPr>
          <w:bCs w:val="0"/>
          <w:sz w:val="24"/>
          <w:szCs w:val="24"/>
        </w:rPr>
        <w:t>по форме, приведенн</w:t>
      </w:r>
      <w:r w:rsidR="00F80103" w:rsidRPr="007252E9">
        <w:rPr>
          <w:bCs w:val="0"/>
          <w:sz w:val="24"/>
          <w:szCs w:val="24"/>
        </w:rPr>
        <w:t>ой</w:t>
      </w:r>
      <w:r w:rsidR="00A154B7" w:rsidRPr="007252E9">
        <w:rPr>
          <w:bCs w:val="0"/>
          <w:sz w:val="24"/>
          <w:szCs w:val="24"/>
        </w:rPr>
        <w:t xml:space="preserve"> в настоящей Документации</w:t>
      </w:r>
      <w:r w:rsidR="00A600E3" w:rsidRPr="007252E9">
        <w:rPr>
          <w:sz w:val="24"/>
          <w:szCs w:val="24"/>
        </w:rPr>
        <w:t xml:space="preserve"> (</w:t>
      </w:r>
      <w:r w:rsidR="003F3A69" w:rsidRPr="007252E9">
        <w:rPr>
          <w:sz w:val="24"/>
          <w:szCs w:val="24"/>
        </w:rPr>
        <w:t>подраздел</w:t>
      </w:r>
      <w:r w:rsidR="00A600E3" w:rsidRPr="007252E9">
        <w:rPr>
          <w:sz w:val="24"/>
          <w:szCs w:val="24"/>
        </w:rPr>
        <w:t xml:space="preserve"> </w:t>
      </w:r>
      <w:r w:rsidR="00982C2C">
        <w:fldChar w:fldCharType="begin"/>
      </w:r>
      <w:r w:rsidR="00982C2C">
        <w:instrText xml:space="preserve"> REF _Ref440271964 \r \h  \* MERGEFORMAT </w:instrText>
      </w:r>
      <w:r w:rsidR="00982C2C">
        <w:fldChar w:fldCharType="separate"/>
      </w:r>
      <w:r w:rsidR="00E418BB" w:rsidRPr="007252E9">
        <w:rPr>
          <w:sz w:val="24"/>
          <w:szCs w:val="24"/>
        </w:rPr>
        <w:t>5.1.3</w:t>
      </w:r>
      <w:r w:rsidR="00982C2C">
        <w:fldChar w:fldCharType="end"/>
      </w:r>
      <w:r w:rsidR="00A600E3" w:rsidRPr="007252E9">
        <w:rPr>
          <w:sz w:val="24"/>
          <w:szCs w:val="24"/>
        </w:rPr>
        <w:t>)</w:t>
      </w:r>
      <w:r w:rsidRPr="007252E9">
        <w:rPr>
          <w:sz w:val="24"/>
          <w:szCs w:val="24"/>
        </w:rPr>
        <w:t>;</w:t>
      </w:r>
      <w:bookmarkEnd w:id="293"/>
    </w:p>
    <w:p w:rsidR="009948B4" w:rsidRPr="007252E9" w:rsidRDefault="009948B4" w:rsidP="00BC19F9">
      <w:pPr>
        <w:widowControl w:val="0"/>
        <w:numPr>
          <w:ilvl w:val="0"/>
          <w:numId w:val="48"/>
        </w:numPr>
        <w:tabs>
          <w:tab w:val="left" w:pos="1260"/>
        </w:tabs>
        <w:autoSpaceDE w:val="0"/>
        <w:spacing w:line="264" w:lineRule="auto"/>
        <w:ind w:left="1276"/>
        <w:rPr>
          <w:sz w:val="24"/>
          <w:szCs w:val="24"/>
        </w:rPr>
      </w:pPr>
      <w:r w:rsidRPr="007252E9">
        <w:rPr>
          <w:sz w:val="24"/>
          <w:szCs w:val="24"/>
        </w:rPr>
        <w:t>Информаци</w:t>
      </w:r>
      <w:r w:rsidR="00DA1402" w:rsidRPr="007252E9">
        <w:rPr>
          <w:sz w:val="24"/>
          <w:szCs w:val="24"/>
        </w:rPr>
        <w:t>ю</w:t>
      </w:r>
      <w:r w:rsidRPr="007252E9">
        <w:rPr>
          <w:sz w:val="24"/>
          <w:szCs w:val="24"/>
        </w:rPr>
        <w:t xml:space="preserve"> о собственниках </w:t>
      </w:r>
      <w:r w:rsidR="007705A5" w:rsidRPr="007252E9">
        <w:rPr>
          <w:sz w:val="24"/>
          <w:szCs w:val="24"/>
        </w:rPr>
        <w:t>Участника</w:t>
      </w:r>
      <w:r w:rsidRPr="007252E9">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7252E9">
        <w:rPr>
          <w:sz w:val="24"/>
          <w:szCs w:val="24"/>
        </w:rPr>
        <w:t>подраздел</w:t>
      </w:r>
      <w:r w:rsidR="007705A5" w:rsidRPr="007252E9">
        <w:rPr>
          <w:sz w:val="24"/>
          <w:szCs w:val="24"/>
        </w:rPr>
        <w:t xml:space="preserve"> </w:t>
      </w:r>
      <w:r w:rsidR="00982C2C">
        <w:fldChar w:fldCharType="begin"/>
      </w:r>
      <w:r w:rsidR="00982C2C">
        <w:instrText xml:space="preserve"> REF _Ref440272035 \r \h  \* MERGEFORMAT </w:instrText>
      </w:r>
      <w:r w:rsidR="00982C2C">
        <w:fldChar w:fldCharType="separate"/>
      </w:r>
      <w:r w:rsidR="00E418BB" w:rsidRPr="007252E9">
        <w:rPr>
          <w:sz w:val="24"/>
          <w:szCs w:val="24"/>
        </w:rPr>
        <w:t>5.11</w:t>
      </w:r>
      <w:r w:rsidR="00982C2C">
        <w:fldChar w:fldCharType="end"/>
      </w:r>
      <w:r w:rsidRPr="007252E9">
        <w:rPr>
          <w:sz w:val="24"/>
          <w:szCs w:val="24"/>
        </w:rPr>
        <w:t>);</w:t>
      </w:r>
    </w:p>
    <w:p w:rsidR="00F82225" w:rsidRPr="007252E9" w:rsidRDefault="00F82225" w:rsidP="00BC19F9">
      <w:pPr>
        <w:widowControl w:val="0"/>
        <w:numPr>
          <w:ilvl w:val="0"/>
          <w:numId w:val="48"/>
        </w:numPr>
        <w:tabs>
          <w:tab w:val="left" w:pos="1260"/>
        </w:tabs>
        <w:autoSpaceDE w:val="0"/>
        <w:spacing w:line="264" w:lineRule="auto"/>
        <w:ind w:left="1276"/>
        <w:rPr>
          <w:sz w:val="24"/>
          <w:szCs w:val="24"/>
        </w:rPr>
      </w:pPr>
      <w:r w:rsidRPr="007252E9">
        <w:rPr>
          <w:sz w:val="24"/>
          <w:szCs w:val="24"/>
        </w:rPr>
        <w:t>Согласие на обработку персональных данных</w:t>
      </w:r>
      <w:r w:rsidR="00A600E3" w:rsidRPr="007252E9">
        <w:rPr>
          <w:sz w:val="24"/>
          <w:szCs w:val="24"/>
        </w:rPr>
        <w:t xml:space="preserve"> </w:t>
      </w:r>
      <w:r w:rsidR="00A92723" w:rsidRPr="007252E9">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7252E9">
        <w:rPr>
          <w:sz w:val="24"/>
          <w:szCs w:val="24"/>
        </w:rPr>
        <w:t>(</w:t>
      </w:r>
      <w:r w:rsidR="003F3A69" w:rsidRPr="007252E9">
        <w:rPr>
          <w:sz w:val="24"/>
          <w:szCs w:val="24"/>
        </w:rPr>
        <w:t>подраздел</w:t>
      </w:r>
      <w:r w:rsidR="00A600E3" w:rsidRPr="007252E9">
        <w:rPr>
          <w:sz w:val="24"/>
          <w:szCs w:val="24"/>
        </w:rPr>
        <w:t xml:space="preserve"> </w:t>
      </w:r>
      <w:r w:rsidR="00982C2C">
        <w:fldChar w:fldCharType="begin"/>
      </w:r>
      <w:r w:rsidR="00982C2C">
        <w:instrText xml:space="preserve"> REF _Ref440272051 \r \h  \* MERGEFORMAT </w:instrText>
      </w:r>
      <w:r w:rsidR="00982C2C">
        <w:fldChar w:fldCharType="separate"/>
      </w:r>
      <w:r w:rsidR="00E418BB" w:rsidRPr="007252E9">
        <w:rPr>
          <w:sz w:val="24"/>
          <w:szCs w:val="24"/>
        </w:rPr>
        <w:t>5.12</w:t>
      </w:r>
      <w:r w:rsidR="00982C2C">
        <w:fldChar w:fldCharType="end"/>
      </w:r>
      <w:r w:rsidR="00A600E3" w:rsidRPr="007252E9">
        <w:rPr>
          <w:sz w:val="24"/>
          <w:szCs w:val="24"/>
        </w:rPr>
        <w:t>)</w:t>
      </w:r>
      <w:r w:rsidRPr="007252E9">
        <w:rPr>
          <w:sz w:val="24"/>
          <w:szCs w:val="24"/>
        </w:rPr>
        <w:t>;</w:t>
      </w:r>
    </w:p>
    <w:p w:rsidR="00F82225" w:rsidRPr="007252E9" w:rsidRDefault="00BE3785" w:rsidP="00BC19F9">
      <w:pPr>
        <w:widowControl w:val="0"/>
        <w:numPr>
          <w:ilvl w:val="0"/>
          <w:numId w:val="48"/>
        </w:numPr>
        <w:tabs>
          <w:tab w:val="left" w:pos="1260"/>
        </w:tabs>
        <w:autoSpaceDE w:val="0"/>
        <w:spacing w:line="264" w:lineRule="auto"/>
        <w:ind w:left="1276"/>
        <w:rPr>
          <w:sz w:val="24"/>
          <w:szCs w:val="24"/>
        </w:rPr>
      </w:pPr>
      <w:r w:rsidRPr="007252E9">
        <w:rPr>
          <w:sz w:val="24"/>
          <w:szCs w:val="24"/>
        </w:rPr>
        <w:t>Копи</w:t>
      </w:r>
      <w:r w:rsidR="00DA1402" w:rsidRPr="007252E9">
        <w:rPr>
          <w:sz w:val="24"/>
          <w:szCs w:val="24"/>
        </w:rPr>
        <w:t>ю</w:t>
      </w:r>
      <w:r w:rsidR="00F82225" w:rsidRPr="007252E9">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7252E9">
        <w:rPr>
          <w:sz w:val="24"/>
          <w:szCs w:val="24"/>
        </w:rPr>
        <w:t>Заявок</w:t>
      </w:r>
      <w:r w:rsidR="00F82225" w:rsidRPr="007252E9">
        <w:rPr>
          <w:sz w:val="24"/>
          <w:szCs w:val="24"/>
        </w:rPr>
        <w:t xml:space="preserve"> (код по классификатору налоговой документации 1120101)</w:t>
      </w:r>
      <w:r w:rsidR="008E1BA8" w:rsidRPr="007252E9">
        <w:rPr>
          <w:sz w:val="24"/>
          <w:szCs w:val="24"/>
        </w:rPr>
        <w:t xml:space="preserve"> (</w:t>
      </w:r>
      <w:r w:rsidR="00E45C56" w:rsidRPr="007252E9">
        <w:rPr>
          <w:sz w:val="24"/>
          <w:szCs w:val="24"/>
        </w:rPr>
        <w:t>желательное требование, предоставляется Участником при наличии</w:t>
      </w:r>
      <w:r w:rsidR="008E1BA8" w:rsidRPr="007252E9">
        <w:rPr>
          <w:sz w:val="24"/>
          <w:szCs w:val="24"/>
        </w:rPr>
        <w:t>)</w:t>
      </w:r>
      <w:r w:rsidR="00F82225" w:rsidRPr="007252E9">
        <w:rPr>
          <w:sz w:val="24"/>
          <w:szCs w:val="24"/>
        </w:rPr>
        <w:t>;</w:t>
      </w:r>
    </w:p>
    <w:p w:rsidR="00F82225" w:rsidRPr="007252E9" w:rsidRDefault="00687401" w:rsidP="00BC19F9">
      <w:pPr>
        <w:widowControl w:val="0"/>
        <w:numPr>
          <w:ilvl w:val="0"/>
          <w:numId w:val="48"/>
        </w:numPr>
        <w:tabs>
          <w:tab w:val="left" w:pos="1260"/>
        </w:tabs>
        <w:autoSpaceDE w:val="0"/>
        <w:spacing w:line="264" w:lineRule="auto"/>
        <w:ind w:left="1276"/>
        <w:rPr>
          <w:sz w:val="24"/>
          <w:szCs w:val="24"/>
        </w:rPr>
      </w:pPr>
      <w:r w:rsidRPr="007252E9">
        <w:rPr>
          <w:sz w:val="24"/>
          <w:szCs w:val="24"/>
        </w:rPr>
        <w:lastRenderedPageBreak/>
        <w:t>Копи</w:t>
      </w:r>
      <w:r w:rsidR="00DA1402" w:rsidRPr="007252E9">
        <w:rPr>
          <w:sz w:val="24"/>
          <w:szCs w:val="24"/>
        </w:rPr>
        <w:t>ю</w:t>
      </w:r>
      <w:r w:rsidR="00F82225" w:rsidRPr="007252E9">
        <w:rPr>
          <w:sz w:val="24"/>
          <w:szCs w:val="24"/>
        </w:rPr>
        <w:t xml:space="preserve"> справки</w:t>
      </w:r>
      <w:r w:rsidR="00B016D1" w:rsidRPr="007252E9">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7252E9">
        <w:rPr>
          <w:sz w:val="24"/>
          <w:szCs w:val="24"/>
        </w:rPr>
        <w:t xml:space="preserve">форма которой утверждена Приказом ФНС России от </w:t>
      </w:r>
      <w:r w:rsidR="00BD1BD4" w:rsidRPr="007252E9">
        <w:rPr>
          <w:sz w:val="24"/>
          <w:szCs w:val="24"/>
        </w:rPr>
        <w:t>05.06.2015 N ММВ-7-17/227</w:t>
      </w:r>
      <w:r w:rsidR="00F82225" w:rsidRPr="007252E9">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7252E9">
        <w:rPr>
          <w:sz w:val="24"/>
          <w:szCs w:val="24"/>
        </w:rPr>
        <w:t>Заявок</w:t>
      </w:r>
      <w:r w:rsidR="00F82225" w:rsidRPr="007252E9">
        <w:rPr>
          <w:sz w:val="24"/>
          <w:szCs w:val="24"/>
        </w:rPr>
        <w:t xml:space="preserve"> (код по классификатору налоговой документации 1160080)</w:t>
      </w:r>
      <w:r w:rsidR="008E1BA8" w:rsidRPr="007252E9">
        <w:rPr>
          <w:sz w:val="24"/>
          <w:szCs w:val="24"/>
        </w:rPr>
        <w:t xml:space="preserve"> (</w:t>
      </w:r>
      <w:r w:rsidR="00DA1402" w:rsidRPr="007252E9">
        <w:rPr>
          <w:sz w:val="24"/>
          <w:szCs w:val="24"/>
        </w:rPr>
        <w:t>желательное требование, предоставляется Участником при наличии</w:t>
      </w:r>
      <w:r w:rsidR="008E1BA8" w:rsidRPr="007252E9">
        <w:rPr>
          <w:sz w:val="24"/>
          <w:szCs w:val="24"/>
        </w:rPr>
        <w:t>)</w:t>
      </w:r>
      <w:r w:rsidR="00F82225" w:rsidRPr="007252E9">
        <w:rPr>
          <w:sz w:val="24"/>
          <w:szCs w:val="24"/>
        </w:rPr>
        <w:t>;</w:t>
      </w:r>
    </w:p>
    <w:p w:rsidR="00F82225" w:rsidRPr="007252E9" w:rsidRDefault="00F82225" w:rsidP="00BC19F9">
      <w:pPr>
        <w:widowControl w:val="0"/>
        <w:numPr>
          <w:ilvl w:val="0"/>
          <w:numId w:val="48"/>
        </w:numPr>
        <w:tabs>
          <w:tab w:val="left" w:pos="1260"/>
        </w:tabs>
        <w:autoSpaceDE w:val="0"/>
        <w:spacing w:line="264" w:lineRule="auto"/>
        <w:ind w:left="1276"/>
        <w:rPr>
          <w:b/>
          <w:sz w:val="24"/>
          <w:szCs w:val="24"/>
          <w:u w:val="single"/>
        </w:rPr>
      </w:pPr>
      <w:r w:rsidRPr="007252E9">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0"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Pr="007252E9"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w:t>
      </w:r>
      <w:r w:rsidRPr="007252E9">
        <w:rPr>
          <w:sz w:val="24"/>
          <w:szCs w:val="24"/>
        </w:rPr>
        <w:t>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7252E9">
        <w:rPr>
          <w:sz w:val="24"/>
          <w:szCs w:val="24"/>
        </w:rPr>
        <w:t xml:space="preserve"> (</w:t>
      </w:r>
      <w:r w:rsidR="00DA1402" w:rsidRPr="007252E9">
        <w:rPr>
          <w:sz w:val="24"/>
          <w:szCs w:val="24"/>
        </w:rPr>
        <w:t>желательное требование, предоставляется Участником при наличии</w:t>
      </w:r>
      <w:r w:rsidR="00BC19F9" w:rsidRPr="007252E9">
        <w:rPr>
          <w:sz w:val="24"/>
          <w:szCs w:val="24"/>
        </w:rPr>
        <w:t>)</w:t>
      </w:r>
      <w:r w:rsidRPr="007252E9">
        <w:rPr>
          <w:sz w:val="24"/>
          <w:szCs w:val="24"/>
        </w:rPr>
        <w:t>;</w:t>
      </w:r>
    </w:p>
    <w:p w:rsidR="00F82225" w:rsidRPr="006E10CC" w:rsidRDefault="007D7C50" w:rsidP="00BC19F9">
      <w:pPr>
        <w:widowControl w:val="0"/>
        <w:numPr>
          <w:ilvl w:val="0"/>
          <w:numId w:val="48"/>
        </w:numPr>
        <w:tabs>
          <w:tab w:val="left" w:pos="1260"/>
        </w:tabs>
        <w:autoSpaceDE w:val="0"/>
        <w:spacing w:line="264" w:lineRule="auto"/>
        <w:ind w:left="1276"/>
        <w:rPr>
          <w:sz w:val="24"/>
          <w:szCs w:val="24"/>
        </w:rPr>
      </w:pPr>
      <w:bookmarkStart w:id="294" w:name="_Ref440372474"/>
      <w:r w:rsidRPr="007252E9">
        <w:rPr>
          <w:sz w:val="24"/>
          <w:szCs w:val="24"/>
        </w:rPr>
        <w:t>Анкет</w:t>
      </w:r>
      <w:r w:rsidR="00DA1402" w:rsidRPr="007252E9">
        <w:rPr>
          <w:sz w:val="24"/>
          <w:szCs w:val="24"/>
        </w:rPr>
        <w:t>у</w:t>
      </w:r>
      <w:r w:rsidRPr="007252E9">
        <w:rPr>
          <w:sz w:val="24"/>
          <w:szCs w:val="24"/>
        </w:rPr>
        <w:t xml:space="preserve"> Участника закупки</w:t>
      </w:r>
      <w:r w:rsidR="00A154B7" w:rsidRPr="007252E9">
        <w:rPr>
          <w:sz w:val="24"/>
          <w:szCs w:val="24"/>
        </w:rPr>
        <w:t xml:space="preserve"> </w:t>
      </w:r>
      <w:r w:rsidR="00A154B7" w:rsidRPr="007252E9">
        <w:rPr>
          <w:bCs w:val="0"/>
          <w:sz w:val="24"/>
          <w:szCs w:val="24"/>
        </w:rPr>
        <w:t>по форме и в соответствии</w:t>
      </w:r>
      <w:r w:rsidR="00A154B7" w:rsidRPr="006E10CC">
        <w:rPr>
          <w:bCs w:val="0"/>
          <w:sz w:val="24"/>
          <w:szCs w:val="24"/>
        </w:rPr>
        <w:t xml:space="preserve"> с инструкциями, 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r w:rsidR="00982C2C">
        <w:fldChar w:fldCharType="begin"/>
      </w:r>
      <w:r w:rsidR="00982C2C">
        <w:instrText xml:space="preserve"> REF _Ref440272119 \r \h  \* MERGEFORMAT </w:instrText>
      </w:r>
      <w:r w:rsidR="00982C2C">
        <w:fldChar w:fldCharType="separate"/>
      </w:r>
      <w:r w:rsidR="00E418BB" w:rsidRPr="00E418BB">
        <w:rPr>
          <w:sz w:val="24"/>
          <w:szCs w:val="24"/>
        </w:rPr>
        <w:t>5.6.1</w:t>
      </w:r>
      <w:r w:rsidR="00982C2C">
        <w:fldChar w:fldCharType="end"/>
      </w:r>
      <w:r w:rsidR="009948B4" w:rsidRPr="006E10CC">
        <w:rPr>
          <w:sz w:val="24"/>
          <w:szCs w:val="24"/>
        </w:rPr>
        <w:t>)</w:t>
      </w:r>
      <w:r w:rsidR="005436EC" w:rsidRPr="006E10CC">
        <w:rPr>
          <w:sz w:val="24"/>
          <w:szCs w:val="24"/>
        </w:rPr>
        <w:t xml:space="preserve"> с приложением </w:t>
      </w:r>
      <w:r w:rsidR="005436EC" w:rsidRPr="006E10CC">
        <w:rPr>
          <w:bCs w:val="0"/>
          <w:sz w:val="24"/>
          <w:szCs w:val="24"/>
        </w:rPr>
        <w:t>файла копии Анкеты Участника запроса предложений, выполненн</w:t>
      </w:r>
      <w:r w:rsidR="00067238" w:rsidRPr="006E10CC">
        <w:rPr>
          <w:bCs w:val="0"/>
          <w:sz w:val="24"/>
          <w:szCs w:val="24"/>
        </w:rPr>
        <w:t>ого</w:t>
      </w:r>
      <w:r w:rsidR="005436EC" w:rsidRPr="006E10CC">
        <w:rPr>
          <w:bCs w:val="0"/>
          <w:sz w:val="24"/>
          <w:szCs w:val="24"/>
        </w:rPr>
        <w:t xml:space="preserve"> в формате MS Word</w:t>
      </w:r>
      <w:r w:rsidR="00F82225" w:rsidRPr="006E10CC">
        <w:rPr>
          <w:sz w:val="24"/>
          <w:szCs w:val="24"/>
        </w:rPr>
        <w:t>;</w:t>
      </w:r>
      <w:bookmarkEnd w:id="294"/>
    </w:p>
    <w:p w:rsidR="00F82225" w:rsidRPr="007252E9" w:rsidRDefault="00F82225" w:rsidP="00BC19F9">
      <w:pPr>
        <w:widowControl w:val="0"/>
        <w:numPr>
          <w:ilvl w:val="0"/>
          <w:numId w:val="48"/>
        </w:numPr>
        <w:tabs>
          <w:tab w:val="left" w:pos="1260"/>
        </w:tabs>
        <w:autoSpaceDE w:val="0"/>
        <w:spacing w:line="264" w:lineRule="auto"/>
        <w:ind w:left="1276"/>
        <w:rPr>
          <w:sz w:val="24"/>
          <w:szCs w:val="24"/>
        </w:rPr>
      </w:pPr>
      <w:bookmarkStart w:id="295" w:name="_Ref440372477"/>
      <w:r w:rsidRPr="007252E9">
        <w:rPr>
          <w:sz w:val="24"/>
          <w:szCs w:val="24"/>
        </w:rPr>
        <w:t>Деклараци</w:t>
      </w:r>
      <w:r w:rsidR="00DA1402" w:rsidRPr="007252E9">
        <w:rPr>
          <w:sz w:val="24"/>
          <w:szCs w:val="24"/>
        </w:rPr>
        <w:t>ю</w:t>
      </w:r>
      <w:r w:rsidRPr="007252E9">
        <w:rPr>
          <w:sz w:val="24"/>
          <w:szCs w:val="24"/>
        </w:rPr>
        <w:t xml:space="preserve"> о соответствии </w:t>
      </w:r>
      <w:r w:rsidR="009948B4" w:rsidRPr="007252E9">
        <w:rPr>
          <w:sz w:val="24"/>
          <w:szCs w:val="24"/>
        </w:rPr>
        <w:t>Участника</w:t>
      </w:r>
      <w:r w:rsidRPr="007252E9">
        <w:rPr>
          <w:sz w:val="24"/>
          <w:szCs w:val="24"/>
        </w:rPr>
        <w:t xml:space="preserve"> критериям отнесения к субъектам малого и среднего предпринимательства</w:t>
      </w:r>
      <w:r w:rsidR="00A154B7" w:rsidRPr="007252E9">
        <w:rPr>
          <w:sz w:val="24"/>
          <w:szCs w:val="24"/>
        </w:rPr>
        <w:t xml:space="preserve"> </w:t>
      </w:r>
      <w:r w:rsidR="00A154B7" w:rsidRPr="007252E9">
        <w:rPr>
          <w:bCs w:val="0"/>
          <w:sz w:val="24"/>
          <w:szCs w:val="24"/>
        </w:rPr>
        <w:t>по форме и в соответствии с инструкциями, приведенными в настоящей Документации</w:t>
      </w:r>
      <w:r w:rsidR="003F3A69" w:rsidRPr="007252E9">
        <w:rPr>
          <w:sz w:val="24"/>
          <w:szCs w:val="24"/>
        </w:rPr>
        <w:t xml:space="preserve"> (подраздел </w:t>
      </w:r>
      <w:r w:rsidR="00982C2C">
        <w:fldChar w:fldCharType="begin"/>
      </w:r>
      <w:r w:rsidR="00982C2C">
        <w:instrText xml:space="preserve"> REF _Ref440272147 \r \h  \* MERGEFORMAT </w:instrText>
      </w:r>
      <w:r w:rsidR="00982C2C">
        <w:fldChar w:fldCharType="separate"/>
      </w:r>
      <w:r w:rsidR="00E418BB" w:rsidRPr="007252E9">
        <w:rPr>
          <w:sz w:val="24"/>
          <w:szCs w:val="24"/>
        </w:rPr>
        <w:t>5.6.2</w:t>
      </w:r>
      <w:r w:rsidR="00982C2C">
        <w:fldChar w:fldCharType="end"/>
      </w:r>
      <w:r w:rsidR="003F3A69" w:rsidRPr="007252E9">
        <w:rPr>
          <w:sz w:val="24"/>
          <w:szCs w:val="24"/>
        </w:rPr>
        <w:t>)</w:t>
      </w:r>
      <w:r w:rsidR="00F74202" w:rsidRPr="007252E9">
        <w:rPr>
          <w:sz w:val="24"/>
          <w:szCs w:val="24"/>
        </w:rPr>
        <w:t xml:space="preserve"> – предоставляется только теми Участниками/членами Коллективного участника, </w:t>
      </w:r>
      <w:r w:rsidR="00F74202" w:rsidRPr="007252E9">
        <w:rPr>
          <w:sz w:val="24"/>
          <w:szCs w:val="24"/>
        </w:rPr>
        <w:lastRenderedPageBreak/>
        <w:t>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A1402" w:rsidRPr="007252E9">
        <w:rPr>
          <w:sz w:val="24"/>
          <w:szCs w:val="24"/>
        </w:rPr>
        <w:t xml:space="preserve">статья 4 Федерального закона Российской Федерации №209-ФЗ от 24.07.2007 с изменениями «О развитии малого и среднего предпринимательства в Российской Федерации»).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0A545B" w:rsidRPr="007252E9">
        <w:rPr>
          <w:sz w:val="24"/>
          <w:szCs w:val="24"/>
        </w:rPr>
        <w:t xml:space="preserve">В случае, если Участник/член Коллективного участника не относится к субъектам малого и среднего предпринимательства, он должен предоставить </w:t>
      </w:r>
      <w:r w:rsidR="00970C8F" w:rsidRPr="007252E9">
        <w:rPr>
          <w:sz w:val="24"/>
          <w:szCs w:val="24"/>
        </w:rPr>
        <w:t xml:space="preserve">письмо </w:t>
      </w:r>
      <w:r w:rsidR="000A545B" w:rsidRPr="007252E9">
        <w:rPr>
          <w:sz w:val="24"/>
          <w:szCs w:val="24"/>
        </w:rPr>
        <w:t xml:space="preserve">в </w:t>
      </w:r>
      <w:r w:rsidR="00970C8F" w:rsidRPr="007252E9">
        <w:rPr>
          <w:sz w:val="24"/>
          <w:szCs w:val="24"/>
        </w:rPr>
        <w:t>произвольной</w:t>
      </w:r>
      <w:r w:rsidR="000A545B" w:rsidRPr="007252E9">
        <w:rPr>
          <w:sz w:val="24"/>
          <w:szCs w:val="24"/>
        </w:rPr>
        <w:t xml:space="preserve"> форме о не принадлежности его к субъектам малого и среднего предпринимательства</w:t>
      </w:r>
      <w:r w:rsidRPr="007252E9">
        <w:rPr>
          <w:sz w:val="24"/>
          <w:szCs w:val="24"/>
        </w:rPr>
        <w:t>;</w:t>
      </w:r>
      <w:bookmarkEnd w:id="295"/>
    </w:p>
    <w:p w:rsidR="00DA1402" w:rsidRPr="007252E9" w:rsidRDefault="00DA1402" w:rsidP="00DA1402">
      <w:pPr>
        <w:widowControl w:val="0"/>
        <w:numPr>
          <w:ilvl w:val="0"/>
          <w:numId w:val="48"/>
        </w:numPr>
        <w:tabs>
          <w:tab w:val="left" w:pos="1260"/>
        </w:tabs>
        <w:autoSpaceDE w:val="0"/>
        <w:spacing w:line="264" w:lineRule="auto"/>
        <w:rPr>
          <w:sz w:val="24"/>
          <w:szCs w:val="24"/>
        </w:rPr>
      </w:pPr>
      <w:bookmarkStart w:id="296" w:name="_Ref464462953"/>
      <w:r w:rsidRPr="007252E9">
        <w:rPr>
          <w:sz w:val="24"/>
          <w:szCs w:val="24"/>
        </w:rPr>
        <w:t xml:space="preserve">Копии документов, подтверждающих наличие у Участника правомочий от производителей предлагаемой им продукции на предложение в рамках настоящего </w:t>
      </w:r>
      <w:r w:rsidR="008E58DC" w:rsidRPr="007252E9">
        <w:rPr>
          <w:sz w:val="24"/>
          <w:szCs w:val="24"/>
        </w:rPr>
        <w:t>Запроса предложений</w:t>
      </w:r>
      <w:r w:rsidRPr="007252E9">
        <w:rPr>
          <w:sz w:val="24"/>
          <w:szCs w:val="24"/>
        </w:rPr>
        <w:t xml:space="preserve"> этой продукции (либо копию дилерского договора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 Рекомендуемая форма заполнения установлена в настоящей Документации (подраздел </w:t>
      </w:r>
      <w:r w:rsidR="00982C2C">
        <w:fldChar w:fldCharType="begin"/>
      </w:r>
      <w:r w:rsidR="00982C2C">
        <w:instrText xml:space="preserve"> REF _Ref464120879 \r \h  \* MERGEFORMAT </w:instrText>
      </w:r>
      <w:r w:rsidR="00982C2C">
        <w:fldChar w:fldCharType="separate"/>
      </w:r>
      <w:r w:rsidR="004C0021" w:rsidRPr="007252E9">
        <w:rPr>
          <w:sz w:val="24"/>
          <w:szCs w:val="24"/>
        </w:rPr>
        <w:t>5.10</w:t>
      </w:r>
      <w:r w:rsidR="00982C2C">
        <w:fldChar w:fldCharType="end"/>
      </w:r>
      <w:r w:rsidR="004C0021" w:rsidRPr="007252E9">
        <w:rPr>
          <w:sz w:val="24"/>
          <w:szCs w:val="24"/>
        </w:rPr>
        <w:t>)</w:t>
      </w:r>
      <w:r w:rsidRPr="007252E9">
        <w:rPr>
          <w:sz w:val="24"/>
          <w:szCs w:val="24"/>
        </w:rPr>
        <w:t>;</w:t>
      </w:r>
      <w:bookmarkEnd w:id="296"/>
    </w:p>
    <w:p w:rsidR="00920CB0" w:rsidRPr="007252E9" w:rsidRDefault="00363775" w:rsidP="00BC19F9">
      <w:pPr>
        <w:widowControl w:val="0"/>
        <w:numPr>
          <w:ilvl w:val="0"/>
          <w:numId w:val="48"/>
        </w:numPr>
        <w:tabs>
          <w:tab w:val="left" w:pos="1260"/>
        </w:tabs>
        <w:autoSpaceDE w:val="0"/>
        <w:spacing w:line="264" w:lineRule="auto"/>
        <w:ind w:left="1276"/>
        <w:rPr>
          <w:sz w:val="24"/>
          <w:szCs w:val="24"/>
        </w:rPr>
      </w:pPr>
      <w:r w:rsidRPr="007252E9">
        <w:rPr>
          <w:sz w:val="24"/>
          <w:szCs w:val="24"/>
        </w:rPr>
        <w:t>Справк</w:t>
      </w:r>
      <w:r w:rsidR="00DA1402" w:rsidRPr="007252E9">
        <w:rPr>
          <w:sz w:val="24"/>
          <w:szCs w:val="24"/>
        </w:rPr>
        <w:t>у</w:t>
      </w:r>
      <w:r w:rsidRPr="007252E9">
        <w:rPr>
          <w:sz w:val="24"/>
          <w:szCs w:val="24"/>
        </w:rPr>
        <w:t xml:space="preserve"> о перечне и объемах выполнения аналогичных договоров </w:t>
      </w:r>
      <w:r w:rsidR="00A154B7" w:rsidRPr="007252E9">
        <w:rPr>
          <w:bCs w:val="0"/>
          <w:sz w:val="24"/>
          <w:szCs w:val="24"/>
        </w:rPr>
        <w:t>по форме и в соответствии с инструкциями, приведенными в настоящей Документации</w:t>
      </w:r>
      <w:r w:rsidR="009948B4" w:rsidRPr="007252E9">
        <w:rPr>
          <w:sz w:val="24"/>
          <w:szCs w:val="24"/>
        </w:rPr>
        <w:t xml:space="preserve"> (</w:t>
      </w:r>
      <w:r w:rsidR="003C2207" w:rsidRPr="007252E9">
        <w:rPr>
          <w:sz w:val="24"/>
          <w:szCs w:val="24"/>
        </w:rPr>
        <w:t>подраздел</w:t>
      </w:r>
      <w:r w:rsidR="005111C8" w:rsidRPr="007252E9">
        <w:rPr>
          <w:sz w:val="24"/>
          <w:szCs w:val="24"/>
        </w:rPr>
        <w:t xml:space="preserve"> </w:t>
      </w:r>
      <w:r w:rsidR="00982C2C">
        <w:fldChar w:fldCharType="begin"/>
      </w:r>
      <w:r w:rsidR="00982C2C">
        <w:instrText xml:space="preserve"> REF _Ref449017073 \r \h  \* MERGEFORMAT </w:instrText>
      </w:r>
      <w:r w:rsidR="00982C2C">
        <w:fldChar w:fldCharType="separate"/>
      </w:r>
      <w:r w:rsidR="00E418BB" w:rsidRPr="007252E9">
        <w:rPr>
          <w:sz w:val="24"/>
          <w:szCs w:val="24"/>
        </w:rPr>
        <w:t>5.7</w:t>
      </w:r>
      <w:r w:rsidR="00982C2C">
        <w:fldChar w:fldCharType="end"/>
      </w:r>
      <w:r w:rsidR="009948B4" w:rsidRPr="007252E9">
        <w:rPr>
          <w:sz w:val="24"/>
          <w:szCs w:val="24"/>
        </w:rPr>
        <w:t>)</w:t>
      </w:r>
      <w:r w:rsidR="00920CB0" w:rsidRPr="007252E9">
        <w:rPr>
          <w:sz w:val="24"/>
          <w:szCs w:val="24"/>
        </w:rPr>
        <w:t>;</w:t>
      </w:r>
    </w:p>
    <w:p w:rsidR="007705A5" w:rsidRPr="007252E9" w:rsidRDefault="00DA1402" w:rsidP="00BC19F9">
      <w:pPr>
        <w:widowControl w:val="0"/>
        <w:numPr>
          <w:ilvl w:val="0"/>
          <w:numId w:val="48"/>
        </w:numPr>
        <w:tabs>
          <w:tab w:val="left" w:pos="1260"/>
        </w:tabs>
        <w:autoSpaceDE w:val="0"/>
        <w:spacing w:line="264" w:lineRule="auto"/>
        <w:ind w:left="1276"/>
        <w:rPr>
          <w:sz w:val="24"/>
          <w:szCs w:val="24"/>
        </w:rPr>
      </w:pPr>
      <w:r w:rsidRPr="007252E9">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7252E9">
        <w:rPr>
          <w:sz w:val="24"/>
          <w:szCs w:val="24"/>
        </w:rPr>
        <w:t>— Справка о кадровых ресурсах (</w:t>
      </w:r>
      <w:r w:rsidR="003C2207" w:rsidRPr="007252E9">
        <w:rPr>
          <w:sz w:val="24"/>
          <w:szCs w:val="24"/>
        </w:rPr>
        <w:t>подраздел</w:t>
      </w:r>
      <w:r w:rsidR="007705A5" w:rsidRPr="007252E9">
        <w:rPr>
          <w:sz w:val="24"/>
          <w:szCs w:val="24"/>
        </w:rPr>
        <w:t xml:space="preserve"> </w:t>
      </w:r>
      <w:r w:rsidR="00982C2C">
        <w:fldChar w:fldCharType="begin"/>
      </w:r>
      <w:r w:rsidR="00982C2C">
        <w:instrText xml:space="preserve"> REF _Ref55336398 \r \h  \* MERGEFORMAT </w:instrText>
      </w:r>
      <w:r w:rsidR="00982C2C">
        <w:fldChar w:fldCharType="separate"/>
      </w:r>
      <w:r w:rsidR="00E418BB" w:rsidRPr="007252E9">
        <w:rPr>
          <w:sz w:val="24"/>
          <w:szCs w:val="24"/>
        </w:rPr>
        <w:t>5.8</w:t>
      </w:r>
      <w:r w:rsidR="00982C2C">
        <w:fldChar w:fldCharType="end"/>
      </w:r>
      <w:r w:rsidR="007705A5" w:rsidRPr="007252E9">
        <w:rPr>
          <w:sz w:val="24"/>
          <w:szCs w:val="24"/>
        </w:rPr>
        <w:t>);</w:t>
      </w:r>
    </w:p>
    <w:p w:rsidR="00920CB0" w:rsidRDefault="00920CB0" w:rsidP="00BC19F9">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E45C56"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BC19F9">
      <w:pPr>
        <w:widowControl w:val="0"/>
        <w:numPr>
          <w:ilvl w:val="0"/>
          <w:numId w:val="48"/>
        </w:numPr>
        <w:tabs>
          <w:tab w:val="left" w:pos="1260"/>
        </w:tabs>
        <w:autoSpaceDE w:val="0"/>
        <w:spacing w:line="264" w:lineRule="auto"/>
        <w:ind w:left="1276"/>
        <w:rPr>
          <w:sz w:val="24"/>
          <w:szCs w:val="24"/>
        </w:rPr>
      </w:pPr>
      <w:bookmarkStart w:id="297"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1952D8">
        <w:rPr>
          <w:sz w:val="24"/>
          <w:szCs w:val="24"/>
        </w:rPr>
        <w:fldChar w:fldCharType="begin"/>
      </w:r>
      <w:r w:rsidR="003C2207">
        <w:rPr>
          <w:sz w:val="24"/>
          <w:szCs w:val="24"/>
        </w:rPr>
        <w:instrText xml:space="preserve"> REF _Ref440272256 \r \h </w:instrText>
      </w:r>
      <w:r w:rsidR="001952D8">
        <w:rPr>
          <w:sz w:val="24"/>
          <w:szCs w:val="24"/>
        </w:rPr>
      </w:r>
      <w:r w:rsidR="001952D8">
        <w:rPr>
          <w:sz w:val="24"/>
          <w:szCs w:val="24"/>
        </w:rPr>
        <w:fldChar w:fldCharType="separate"/>
      </w:r>
      <w:r w:rsidR="00E418BB">
        <w:rPr>
          <w:sz w:val="24"/>
          <w:szCs w:val="24"/>
        </w:rPr>
        <w:t>5.13</w:t>
      </w:r>
      <w:r w:rsidR="001952D8">
        <w:rPr>
          <w:sz w:val="24"/>
          <w:szCs w:val="24"/>
        </w:rPr>
        <w:fldChar w:fldCharType="end"/>
      </w:r>
      <w:r>
        <w:rPr>
          <w:sz w:val="24"/>
          <w:szCs w:val="24"/>
        </w:rPr>
        <w:t>);</w:t>
      </w:r>
      <w:bookmarkEnd w:id="297"/>
    </w:p>
    <w:p w:rsidR="007705A5" w:rsidRPr="00DA7E38" w:rsidRDefault="007705A5"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982C2C">
        <w:fldChar w:fldCharType="begin"/>
      </w:r>
      <w:r w:rsidR="00982C2C">
        <w:instrText xml:space="preserve"> REF _Ref440272274 \r \h  \* MERGEFORMAT </w:instrText>
      </w:r>
      <w:r w:rsidR="00982C2C">
        <w:fldChar w:fldCharType="separate"/>
      </w:r>
      <w:r w:rsidR="00E418BB" w:rsidRPr="00E418BB">
        <w:rPr>
          <w:sz w:val="24"/>
          <w:szCs w:val="24"/>
        </w:rPr>
        <w:t>5.15</w:t>
      </w:r>
      <w:r w:rsidR="00982C2C">
        <w:fldChar w:fldCharType="end"/>
      </w:r>
      <w:r w:rsidRPr="00DA7E38">
        <w:rPr>
          <w:sz w:val="24"/>
          <w:szCs w:val="24"/>
        </w:rPr>
        <w:t>)</w:t>
      </w:r>
      <w:r w:rsidR="00DA7E38" w:rsidRPr="00DA7E38">
        <w:rPr>
          <w:sz w:val="24"/>
          <w:szCs w:val="24"/>
        </w:rPr>
        <w:t xml:space="preserve"> (</w:t>
      </w:r>
      <w:r w:rsidR="00E45C56" w:rsidRPr="00F95B37">
        <w:rPr>
          <w:sz w:val="24"/>
          <w:szCs w:val="24"/>
        </w:rPr>
        <w:t>желательное требование, предоставляется Участником при наличии</w:t>
      </w:r>
      <w:r w:rsidR="00DA7E38" w:rsidRPr="00DA7E38">
        <w:rPr>
          <w:sz w:val="24"/>
          <w:szCs w:val="24"/>
        </w:rPr>
        <w:t>)</w:t>
      </w:r>
      <w:r w:rsidRPr="00DA7E38">
        <w:rPr>
          <w:sz w:val="24"/>
          <w:szCs w:val="24"/>
        </w:rPr>
        <w:t>;</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lastRenderedPageBreak/>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DA1402" w:rsidRDefault="00517550" w:rsidP="00BC19F9">
      <w:pPr>
        <w:widowControl w:val="0"/>
        <w:numPr>
          <w:ilvl w:val="0"/>
          <w:numId w:val="48"/>
        </w:numPr>
        <w:tabs>
          <w:tab w:val="left" w:pos="1260"/>
        </w:tabs>
        <w:autoSpaceDE w:val="0"/>
        <w:spacing w:line="264" w:lineRule="auto"/>
        <w:ind w:left="1276"/>
        <w:rPr>
          <w:sz w:val="24"/>
          <w:szCs w:val="24"/>
        </w:rPr>
      </w:pPr>
      <w:bookmarkStart w:id="298" w:name="_Ref464462966"/>
      <w:r w:rsidRPr="00DA1402">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298"/>
    </w:p>
    <w:p w:rsidR="00BD40A3" w:rsidRPr="007252E9" w:rsidRDefault="00DA1402" w:rsidP="00BC19F9">
      <w:pPr>
        <w:widowControl w:val="0"/>
        <w:numPr>
          <w:ilvl w:val="0"/>
          <w:numId w:val="48"/>
        </w:numPr>
        <w:tabs>
          <w:tab w:val="left" w:pos="1260"/>
        </w:tabs>
        <w:autoSpaceDE w:val="0"/>
        <w:spacing w:line="264" w:lineRule="auto"/>
        <w:ind w:left="1276"/>
        <w:rPr>
          <w:sz w:val="24"/>
          <w:szCs w:val="24"/>
        </w:rPr>
      </w:pPr>
      <w:r w:rsidRPr="007252E9">
        <w:rPr>
          <w:sz w:val="24"/>
          <w:szCs w:val="24"/>
        </w:rPr>
        <w:lastRenderedPageBreak/>
        <w:t xml:space="preserve">Копию (выписку </w:t>
      </w:r>
      <w:r w:rsidR="00BD40A3" w:rsidRPr="007252E9">
        <w:rPr>
          <w:sz w:val="24"/>
          <w:szCs w:val="24"/>
        </w:rPr>
        <w:t>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7252E9" w:rsidRDefault="00920CB0" w:rsidP="00BC19F9">
      <w:pPr>
        <w:widowControl w:val="0"/>
        <w:numPr>
          <w:ilvl w:val="0"/>
          <w:numId w:val="48"/>
        </w:numPr>
        <w:tabs>
          <w:tab w:val="left" w:pos="1260"/>
        </w:tabs>
        <w:autoSpaceDE w:val="0"/>
        <w:spacing w:line="264" w:lineRule="auto"/>
        <w:ind w:left="1276"/>
        <w:rPr>
          <w:sz w:val="24"/>
          <w:szCs w:val="24"/>
        </w:rPr>
      </w:pPr>
      <w:r w:rsidRPr="007252E9">
        <w:rPr>
          <w:sz w:val="24"/>
          <w:szCs w:val="24"/>
        </w:rPr>
        <w:t>Иные документы, которые</w:t>
      </w:r>
      <w:r w:rsidR="007705A5" w:rsidRPr="007252E9">
        <w:rPr>
          <w:sz w:val="24"/>
          <w:szCs w:val="24"/>
        </w:rPr>
        <w:t>,</w:t>
      </w:r>
      <w:r w:rsidRPr="007252E9">
        <w:rPr>
          <w:sz w:val="24"/>
          <w:szCs w:val="24"/>
        </w:rPr>
        <w:t xml:space="preserve"> по мнению Участника</w:t>
      </w:r>
      <w:r w:rsidR="007705A5" w:rsidRPr="007252E9">
        <w:rPr>
          <w:sz w:val="24"/>
          <w:szCs w:val="24"/>
        </w:rPr>
        <w:t>,</w:t>
      </w:r>
      <w:r w:rsidRPr="007252E9">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7252E9"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7252E9">
        <w:rPr>
          <w:bCs w:val="0"/>
          <w:sz w:val="24"/>
          <w:szCs w:val="24"/>
        </w:rPr>
        <w:t xml:space="preserve">Организатор Запроса предложений вправе отклонить </w:t>
      </w:r>
      <w:r w:rsidR="007B6A8B" w:rsidRPr="007252E9">
        <w:rPr>
          <w:bCs w:val="0"/>
          <w:sz w:val="24"/>
          <w:szCs w:val="24"/>
        </w:rPr>
        <w:t>Заявку</w:t>
      </w:r>
      <w:r w:rsidRPr="007252E9">
        <w:rPr>
          <w:bCs w:val="0"/>
          <w:sz w:val="24"/>
          <w:szCs w:val="24"/>
        </w:rPr>
        <w:t xml:space="preserve"> </w:t>
      </w:r>
      <w:r w:rsidR="00B20653" w:rsidRPr="007252E9">
        <w:rPr>
          <w:bCs w:val="0"/>
          <w:sz w:val="24"/>
          <w:szCs w:val="24"/>
        </w:rPr>
        <w:t>Участника</w:t>
      </w:r>
      <w:r w:rsidRPr="007252E9">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7252E9" w:rsidRDefault="00680B79" w:rsidP="00680B79">
      <w:pPr>
        <w:pStyle w:val="aff6"/>
        <w:numPr>
          <w:ilvl w:val="0"/>
          <w:numId w:val="0"/>
        </w:numPr>
        <w:spacing w:line="240" w:lineRule="auto"/>
        <w:ind w:left="1134"/>
        <w:rPr>
          <w:sz w:val="24"/>
          <w:szCs w:val="24"/>
        </w:rPr>
      </w:pPr>
      <w:r w:rsidRPr="007252E9">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7252E9" w:rsidRDefault="00680B79" w:rsidP="00680B79">
      <w:pPr>
        <w:pStyle w:val="aff6"/>
        <w:numPr>
          <w:ilvl w:val="0"/>
          <w:numId w:val="0"/>
        </w:numPr>
        <w:spacing w:line="240" w:lineRule="auto"/>
        <w:ind w:left="1134"/>
        <w:rPr>
          <w:sz w:val="24"/>
          <w:szCs w:val="24"/>
        </w:rPr>
      </w:pPr>
      <w:r w:rsidRPr="007252E9">
        <w:rPr>
          <w:sz w:val="24"/>
          <w:szCs w:val="24"/>
        </w:rPr>
        <w:t>- несоблюдение сроков окончания поставки, предусмотренных договором поставки;</w:t>
      </w:r>
    </w:p>
    <w:p w:rsidR="00680B79" w:rsidRPr="007252E9" w:rsidRDefault="00680B79" w:rsidP="00680B79">
      <w:pPr>
        <w:pStyle w:val="aff6"/>
        <w:numPr>
          <w:ilvl w:val="0"/>
          <w:numId w:val="0"/>
        </w:numPr>
        <w:spacing w:line="240" w:lineRule="auto"/>
        <w:ind w:left="1134"/>
        <w:rPr>
          <w:sz w:val="24"/>
          <w:szCs w:val="24"/>
        </w:rPr>
      </w:pPr>
      <w:r w:rsidRPr="007252E9">
        <w:rPr>
          <w:sz w:val="24"/>
          <w:szCs w:val="24"/>
        </w:rPr>
        <w:t>- иные существенные нарушения условий заключенных договоров поставок.</w:t>
      </w:r>
    </w:p>
    <w:p w:rsidR="005B074F" w:rsidRPr="007252E9"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7252E9">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7252E9">
        <w:rPr>
          <w:bCs w:val="0"/>
          <w:sz w:val="24"/>
          <w:szCs w:val="24"/>
        </w:rPr>
        <w:t xml:space="preserve"> </w:t>
      </w:r>
      <w:r w:rsidR="00DA1402" w:rsidRPr="007252E9">
        <w:rPr>
          <w:bCs w:val="0"/>
          <w:sz w:val="24"/>
          <w:szCs w:val="24"/>
        </w:rPr>
        <w:t>правоустанавливающих документов</w:t>
      </w:r>
      <w:r w:rsidR="00A44B30" w:rsidRPr="007252E9">
        <w:rPr>
          <w:bCs w:val="0"/>
          <w:sz w:val="24"/>
          <w:szCs w:val="24"/>
        </w:rPr>
        <w:t>.</w:t>
      </w:r>
    </w:p>
    <w:p w:rsidR="00717F60" w:rsidRPr="007252E9"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7252E9">
        <w:rPr>
          <w:bCs w:val="0"/>
          <w:sz w:val="24"/>
          <w:szCs w:val="24"/>
        </w:rPr>
        <w:t xml:space="preserve">Все указанные документы прилагаются </w:t>
      </w:r>
      <w:r w:rsidR="009C744E" w:rsidRPr="007252E9">
        <w:rPr>
          <w:bCs w:val="0"/>
          <w:sz w:val="24"/>
          <w:szCs w:val="24"/>
        </w:rPr>
        <w:t>Участник</w:t>
      </w:r>
      <w:r w:rsidRPr="007252E9">
        <w:rPr>
          <w:bCs w:val="0"/>
          <w:sz w:val="24"/>
          <w:szCs w:val="24"/>
        </w:rPr>
        <w:t xml:space="preserve">ом к </w:t>
      </w:r>
      <w:r w:rsidR="004B5EB3" w:rsidRPr="007252E9">
        <w:rPr>
          <w:bCs w:val="0"/>
          <w:sz w:val="24"/>
          <w:szCs w:val="24"/>
        </w:rPr>
        <w:t>Заявк</w:t>
      </w:r>
      <w:r w:rsidRPr="007252E9">
        <w:rPr>
          <w:bCs w:val="0"/>
          <w:sz w:val="24"/>
          <w:szCs w:val="24"/>
        </w:rPr>
        <w:t>е.</w:t>
      </w:r>
    </w:p>
    <w:p w:rsidR="00717F60" w:rsidRPr="007252E9"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7252E9">
        <w:rPr>
          <w:bCs w:val="0"/>
          <w:sz w:val="24"/>
          <w:szCs w:val="24"/>
        </w:rPr>
        <w:t xml:space="preserve">В случае, если по каким-либо причинам </w:t>
      </w:r>
      <w:r w:rsidR="009C744E" w:rsidRPr="007252E9">
        <w:rPr>
          <w:bCs w:val="0"/>
          <w:sz w:val="24"/>
          <w:szCs w:val="24"/>
        </w:rPr>
        <w:t>Участник</w:t>
      </w:r>
      <w:r w:rsidRPr="007252E9">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7252E9">
        <w:rPr>
          <w:bCs w:val="0"/>
          <w:sz w:val="24"/>
          <w:szCs w:val="24"/>
        </w:rPr>
        <w:t>Участник</w:t>
      </w:r>
      <w:r w:rsidRPr="007252E9">
        <w:rPr>
          <w:bCs w:val="0"/>
          <w:sz w:val="24"/>
          <w:szCs w:val="24"/>
        </w:rPr>
        <w:t>а данному требованию.</w:t>
      </w:r>
    </w:p>
    <w:p w:rsidR="00717F60" w:rsidRPr="00E71A48" w:rsidRDefault="00717F60" w:rsidP="00BC19F9">
      <w:pPr>
        <w:widowControl w:val="0"/>
        <w:numPr>
          <w:ilvl w:val="3"/>
          <w:numId w:val="26"/>
        </w:numPr>
        <w:tabs>
          <w:tab w:val="left" w:pos="1700"/>
        </w:tabs>
        <w:autoSpaceDE w:val="0"/>
        <w:spacing w:after="100" w:line="264" w:lineRule="auto"/>
        <w:ind w:left="0" w:firstLine="709"/>
        <w:rPr>
          <w:sz w:val="24"/>
          <w:szCs w:val="24"/>
        </w:rPr>
      </w:pPr>
      <w:r w:rsidRPr="007252E9">
        <w:rPr>
          <w:sz w:val="24"/>
          <w:szCs w:val="24"/>
        </w:rPr>
        <w:t>В случае участия в запросе предложений иностранной организации, такой</w:t>
      </w:r>
      <w:r w:rsidRPr="00E71A48">
        <w:rPr>
          <w:sz w:val="24"/>
          <w:szCs w:val="24"/>
        </w:rPr>
        <w:t xml:space="preserve">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99" w:name="_Ref191386451"/>
      <w:bookmarkStart w:id="300" w:name="_Ref440271628"/>
      <w:bookmarkStart w:id="301" w:name="_Toc440357098"/>
      <w:bookmarkStart w:id="302" w:name="_Toc440359653"/>
      <w:bookmarkStart w:id="303" w:name="_Toc440632116"/>
      <w:bookmarkStart w:id="304" w:name="_Toc440875937"/>
      <w:bookmarkStart w:id="305" w:name="_Toc441130965"/>
      <w:bookmarkStart w:id="306" w:name="_Toc447269780"/>
      <w:bookmarkStart w:id="307" w:name="_Toc464120602"/>
      <w:r w:rsidRPr="00E71A48">
        <w:rPr>
          <w:szCs w:val="24"/>
        </w:rPr>
        <w:t xml:space="preserve">Привлечение </w:t>
      </w:r>
      <w:bookmarkEnd w:id="299"/>
      <w:r w:rsidR="005B074F" w:rsidRPr="00E71A48">
        <w:rPr>
          <w:szCs w:val="24"/>
        </w:rPr>
        <w:t>сопоставщиков</w:t>
      </w:r>
      <w:bookmarkEnd w:id="300"/>
      <w:bookmarkEnd w:id="301"/>
      <w:bookmarkEnd w:id="302"/>
      <w:bookmarkEnd w:id="303"/>
      <w:bookmarkEnd w:id="304"/>
      <w:bookmarkEnd w:id="305"/>
      <w:bookmarkEnd w:id="306"/>
      <w:bookmarkEnd w:id="307"/>
    </w:p>
    <w:p w:rsidR="005B074F" w:rsidRPr="00E71A48"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r w:rsidR="005B074F" w:rsidRPr="00E71A48">
        <w:rPr>
          <w:bCs w:val="0"/>
          <w:sz w:val="24"/>
          <w:szCs w:val="24"/>
        </w:rPr>
        <w:t>сопоставщиков</w:t>
      </w:r>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308" w:name="_Ref191386461"/>
      <w:bookmarkStart w:id="309" w:name="_Toc440357099"/>
      <w:bookmarkStart w:id="310" w:name="_Toc440359654"/>
      <w:bookmarkStart w:id="311" w:name="_Toc440632117"/>
      <w:bookmarkStart w:id="312" w:name="_Toc440875938"/>
      <w:bookmarkStart w:id="313" w:name="_Toc441130966"/>
      <w:bookmarkStart w:id="314" w:name="_Toc447269781"/>
      <w:bookmarkStart w:id="315" w:name="_Toc464120603"/>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08"/>
      <w:bookmarkEnd w:id="309"/>
      <w:bookmarkEnd w:id="310"/>
      <w:bookmarkEnd w:id="311"/>
      <w:bookmarkEnd w:id="312"/>
      <w:bookmarkEnd w:id="313"/>
      <w:bookmarkEnd w:id="314"/>
      <w:bookmarkEnd w:id="315"/>
    </w:p>
    <w:p w:rsidR="00717F60" w:rsidRPr="00E71A48"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982C2C">
        <w:fldChar w:fldCharType="begin"/>
      </w:r>
      <w:r w:rsidR="00982C2C">
        <w:instrText xml:space="preserve"> REF _Ref191386482 \r \h  \* MERGEFORMAT </w:instrText>
      </w:r>
      <w:r w:rsidR="00982C2C">
        <w:fldChar w:fldCharType="separate"/>
      </w:r>
      <w:r w:rsidR="00E418BB" w:rsidRPr="00E418BB">
        <w:rPr>
          <w:bCs w:val="0"/>
          <w:sz w:val="24"/>
          <w:szCs w:val="24"/>
        </w:rPr>
        <w:t>3.3.8.1</w:t>
      </w:r>
      <w:r w:rsidR="00982C2C">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982C2C">
        <w:fldChar w:fldCharType="begin"/>
      </w:r>
      <w:r w:rsidR="00982C2C">
        <w:instrText xml:space="preserve"> REF _Ref191386407 \r \h  \* MERGEFORMAT </w:instrText>
      </w:r>
      <w:r w:rsidR="00982C2C">
        <w:fldChar w:fldCharType="separate"/>
      </w:r>
      <w:r w:rsidR="00E418BB" w:rsidRPr="00E418BB">
        <w:rPr>
          <w:bCs w:val="0"/>
          <w:sz w:val="24"/>
          <w:szCs w:val="24"/>
        </w:rPr>
        <w:t>3.3.8</w:t>
      </w:r>
      <w:r w:rsidR="00982C2C">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w:t>
      </w:r>
      <w:r w:rsidRPr="00D52133">
        <w:rPr>
          <w:bCs w:val="0"/>
          <w:sz w:val="24"/>
          <w:szCs w:val="24"/>
        </w:rPr>
        <w:lastRenderedPageBreak/>
        <w:t xml:space="preserve">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1952D8">
        <w:rPr>
          <w:bCs w:val="0"/>
          <w:sz w:val="24"/>
          <w:szCs w:val="24"/>
        </w:rPr>
        <w:fldChar w:fldCharType="begin"/>
      </w:r>
      <w:r w:rsidR="000F4365">
        <w:rPr>
          <w:bCs w:val="0"/>
          <w:sz w:val="24"/>
          <w:szCs w:val="24"/>
        </w:rPr>
        <w:instrText xml:space="preserve"> REF _Ref440291364 \r \h </w:instrText>
      </w:r>
      <w:r w:rsidR="001952D8">
        <w:rPr>
          <w:bCs w:val="0"/>
          <w:sz w:val="24"/>
          <w:szCs w:val="24"/>
        </w:rPr>
      </w:r>
      <w:r w:rsidR="001952D8">
        <w:rPr>
          <w:bCs w:val="0"/>
          <w:sz w:val="24"/>
          <w:szCs w:val="24"/>
        </w:rPr>
        <w:fldChar w:fldCharType="separate"/>
      </w:r>
      <w:r w:rsidR="00E418BB">
        <w:rPr>
          <w:bCs w:val="0"/>
          <w:sz w:val="24"/>
          <w:szCs w:val="24"/>
        </w:rPr>
        <w:t>3.3.8.1</w:t>
      </w:r>
      <w:r w:rsidR="001952D8">
        <w:rPr>
          <w:bCs w:val="0"/>
          <w:sz w:val="24"/>
          <w:szCs w:val="24"/>
        </w:rPr>
        <w:fldChar w:fldCharType="end"/>
      </w:r>
      <w:r w:rsidRPr="00D52133">
        <w:rPr>
          <w:bCs w:val="0"/>
          <w:sz w:val="24"/>
          <w:szCs w:val="24"/>
        </w:rPr>
        <w:t>.</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16"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16"/>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17"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17"/>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18"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18"/>
      <w:r w:rsidRPr="00E71A48">
        <w:rPr>
          <w:bCs w:val="0"/>
          <w:sz w:val="24"/>
          <w:szCs w:val="24"/>
        </w:rPr>
        <w:t xml:space="preserve"> </w:t>
      </w:r>
    </w:p>
    <w:p w:rsidR="00DB109A" w:rsidRPr="007252E9"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w:t>
      </w:r>
      <w:r w:rsidRPr="007252E9">
        <w:rPr>
          <w:bCs w:val="0"/>
          <w:sz w:val="24"/>
          <w:szCs w:val="24"/>
        </w:rPr>
        <w:t xml:space="preserve">содержать сведения, указанные в подп. </w:t>
      </w:r>
      <w:r w:rsidR="00982C2C">
        <w:fldChar w:fldCharType="begin"/>
      </w:r>
      <w:r w:rsidR="00982C2C">
        <w:instrText xml:space="preserve"> REF _Ref307563248 \r \h  \* MERGEFORMAT </w:instrText>
      </w:r>
      <w:r w:rsidR="00982C2C">
        <w:fldChar w:fldCharType="separate"/>
      </w:r>
      <w:r w:rsidR="00E418BB" w:rsidRPr="007252E9">
        <w:rPr>
          <w:bCs w:val="0"/>
          <w:sz w:val="24"/>
          <w:szCs w:val="24"/>
          <w:lang w:val="en-US"/>
        </w:rPr>
        <w:t>a</w:t>
      </w:r>
      <w:r w:rsidR="00E418BB" w:rsidRPr="00982C2C">
        <w:rPr>
          <w:bCs w:val="0"/>
          <w:sz w:val="24"/>
          <w:szCs w:val="24"/>
        </w:rPr>
        <w:t>)</w:t>
      </w:r>
      <w:r w:rsidR="00982C2C">
        <w:fldChar w:fldCharType="end"/>
      </w:r>
      <w:r w:rsidRPr="007252E9">
        <w:rPr>
          <w:bCs w:val="0"/>
          <w:sz w:val="24"/>
          <w:szCs w:val="24"/>
        </w:rPr>
        <w:t xml:space="preserve">- </w:t>
      </w:r>
      <w:r w:rsidR="00982C2C">
        <w:fldChar w:fldCharType="begin"/>
      </w:r>
      <w:r w:rsidR="00982C2C">
        <w:instrText xml:space="preserve"> REF _Ref307563262 \r \h  \* MERGEFORMAT </w:instrText>
      </w:r>
      <w:r w:rsidR="00982C2C">
        <w:fldChar w:fldCharType="separate"/>
      </w:r>
      <w:r w:rsidR="00E418BB" w:rsidRPr="007252E9">
        <w:rPr>
          <w:bCs w:val="0"/>
          <w:sz w:val="24"/>
          <w:szCs w:val="24"/>
          <w:lang w:val="en-US"/>
        </w:rPr>
        <w:t>g</w:t>
      </w:r>
      <w:r w:rsidR="00E418BB" w:rsidRPr="00982C2C">
        <w:rPr>
          <w:bCs w:val="0"/>
          <w:sz w:val="24"/>
          <w:szCs w:val="24"/>
        </w:rPr>
        <w:t>)</w:t>
      </w:r>
      <w:r w:rsidR="00982C2C">
        <w:fldChar w:fldCharType="end"/>
      </w:r>
      <w:r w:rsidRPr="007252E9">
        <w:rPr>
          <w:bCs w:val="0"/>
          <w:sz w:val="24"/>
          <w:szCs w:val="24"/>
        </w:rPr>
        <w:t xml:space="preserve">п. </w:t>
      </w:r>
      <w:r w:rsidR="00982C2C">
        <w:fldChar w:fldCharType="begin"/>
      </w:r>
      <w:r w:rsidR="00982C2C">
        <w:instrText xml:space="preserve"> REF _Ref306032591 \r \h  \* MERGEFORMAT </w:instrText>
      </w:r>
      <w:r w:rsidR="00982C2C">
        <w:fldChar w:fldCharType="separate"/>
      </w:r>
      <w:r w:rsidR="00E418BB" w:rsidRPr="007252E9">
        <w:rPr>
          <w:bCs w:val="0"/>
          <w:sz w:val="24"/>
          <w:szCs w:val="24"/>
        </w:rPr>
        <w:t>3.3.10.4</w:t>
      </w:r>
      <w:r w:rsidR="00982C2C">
        <w:fldChar w:fldCharType="end"/>
      </w:r>
      <w:r w:rsidRPr="007252E9">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7252E9"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7252E9">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7252E9">
        <w:rPr>
          <w:bCs w:val="0"/>
          <w:sz w:val="24"/>
          <w:szCs w:val="24"/>
        </w:rPr>
        <w:t>.</w:t>
      </w:r>
    </w:p>
    <w:p w:rsidR="00717F60" w:rsidRPr="007252E9"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319" w:name="_Ref464116309"/>
      <w:r w:rsidRPr="007252E9">
        <w:rPr>
          <w:bCs w:val="0"/>
          <w:sz w:val="24"/>
          <w:szCs w:val="24"/>
        </w:rPr>
        <w:t xml:space="preserve">В связи с вышеизложенным коллективный </w:t>
      </w:r>
      <w:r w:rsidR="009C744E" w:rsidRPr="007252E9">
        <w:rPr>
          <w:bCs w:val="0"/>
          <w:sz w:val="24"/>
          <w:szCs w:val="24"/>
        </w:rPr>
        <w:t>Участник</w:t>
      </w:r>
      <w:r w:rsidRPr="007252E9">
        <w:rPr>
          <w:bCs w:val="0"/>
          <w:sz w:val="24"/>
          <w:szCs w:val="24"/>
        </w:rPr>
        <w:t xml:space="preserve"> готовит </w:t>
      </w:r>
      <w:r w:rsidR="004B5EB3" w:rsidRPr="007252E9">
        <w:rPr>
          <w:bCs w:val="0"/>
          <w:sz w:val="24"/>
          <w:szCs w:val="24"/>
        </w:rPr>
        <w:t>Заявк</w:t>
      </w:r>
      <w:r w:rsidRPr="007252E9">
        <w:rPr>
          <w:bCs w:val="0"/>
          <w:sz w:val="24"/>
          <w:szCs w:val="24"/>
        </w:rPr>
        <w:t>у с учетом следующих дополнительных требований:</w:t>
      </w:r>
      <w:bookmarkEnd w:id="319"/>
    </w:p>
    <w:p w:rsidR="00717F60" w:rsidRPr="007252E9"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7252E9">
        <w:rPr>
          <w:bCs w:val="0"/>
          <w:sz w:val="24"/>
          <w:szCs w:val="24"/>
        </w:rPr>
        <w:t>Заявк</w:t>
      </w:r>
      <w:r w:rsidR="00717F60" w:rsidRPr="007252E9">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7252E9">
        <w:rPr>
          <w:bCs w:val="0"/>
          <w:sz w:val="24"/>
          <w:szCs w:val="24"/>
        </w:rPr>
        <w:t xml:space="preserve"> </w:t>
      </w:r>
      <w:r w:rsidR="00982C2C">
        <w:fldChar w:fldCharType="begin"/>
      </w:r>
      <w:r w:rsidR="00982C2C">
        <w:instrText xml:space="preserve"> REF _Ref303669127 \r \h  \* MERGEFORMAT </w:instrText>
      </w:r>
      <w:r w:rsidR="00982C2C">
        <w:fldChar w:fldCharType="separate"/>
      </w:r>
      <w:r w:rsidR="00E418BB" w:rsidRPr="007252E9">
        <w:rPr>
          <w:bCs w:val="0"/>
          <w:sz w:val="24"/>
          <w:szCs w:val="24"/>
        </w:rPr>
        <w:t>3.3.8.2</w:t>
      </w:r>
      <w:r w:rsidR="00982C2C">
        <w:fldChar w:fldCharType="end"/>
      </w:r>
      <w:r w:rsidR="00717F60" w:rsidRPr="007252E9">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7252E9">
        <w:rPr>
          <w:bCs w:val="0"/>
          <w:sz w:val="24"/>
          <w:szCs w:val="24"/>
        </w:rPr>
        <w:t>Заявк</w:t>
      </w:r>
      <w:r w:rsidR="00AD3EBC" w:rsidRPr="007252E9">
        <w:rPr>
          <w:bCs w:val="0"/>
          <w:sz w:val="24"/>
          <w:szCs w:val="24"/>
        </w:rPr>
        <w:t>а подготавливается и</w:t>
      </w:r>
      <w:r w:rsidR="00AD3EBC" w:rsidRPr="00E71A48">
        <w:rPr>
          <w:bCs w:val="0"/>
          <w:sz w:val="24"/>
          <w:szCs w:val="24"/>
        </w:rPr>
        <w:t xml:space="preserve">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lastRenderedPageBreak/>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1952D8">
        <w:rPr>
          <w:bCs w:val="0"/>
          <w:sz w:val="24"/>
          <w:szCs w:val="24"/>
        </w:rPr>
        <w:fldChar w:fldCharType="begin"/>
      </w:r>
      <w:r w:rsidR="003C2207">
        <w:rPr>
          <w:bCs w:val="0"/>
          <w:sz w:val="24"/>
          <w:szCs w:val="24"/>
        </w:rPr>
        <w:instrText xml:space="preserve"> REF _Ref440272510 \r \h </w:instrText>
      </w:r>
      <w:r w:rsidR="001952D8">
        <w:rPr>
          <w:bCs w:val="0"/>
          <w:sz w:val="24"/>
          <w:szCs w:val="24"/>
        </w:rPr>
      </w:r>
      <w:r w:rsidR="001952D8">
        <w:rPr>
          <w:bCs w:val="0"/>
          <w:sz w:val="24"/>
          <w:szCs w:val="24"/>
        </w:rPr>
        <w:fldChar w:fldCharType="separate"/>
      </w:r>
      <w:r w:rsidR="00E418BB">
        <w:rPr>
          <w:bCs w:val="0"/>
          <w:sz w:val="24"/>
          <w:szCs w:val="24"/>
        </w:rPr>
        <w:t>5.16</w:t>
      </w:r>
      <w:r w:rsidR="001952D8">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указанных </w:t>
      </w:r>
      <w:r w:rsidR="00D77DCB" w:rsidRPr="00332B6A">
        <w:rPr>
          <w:bCs w:val="0"/>
          <w:sz w:val="24"/>
          <w:szCs w:val="24"/>
        </w:rPr>
        <w:t>п.</w:t>
      </w:r>
      <w:r w:rsidR="009C744E" w:rsidRPr="00332B6A">
        <w:rPr>
          <w:bCs w:val="0"/>
          <w:sz w:val="24"/>
          <w:szCs w:val="24"/>
        </w:rPr>
        <w:t xml:space="preserve"> </w:t>
      </w:r>
      <w:r w:rsidR="001952D8">
        <w:rPr>
          <w:bCs w:val="0"/>
          <w:sz w:val="24"/>
          <w:szCs w:val="24"/>
        </w:rPr>
        <w:fldChar w:fldCharType="begin"/>
      </w:r>
      <w:r w:rsidR="000F4365">
        <w:rPr>
          <w:bCs w:val="0"/>
          <w:sz w:val="24"/>
          <w:szCs w:val="24"/>
        </w:rPr>
        <w:instrText xml:space="preserve"> REF _Ref440291364 \r \h </w:instrText>
      </w:r>
      <w:r w:rsidR="001952D8">
        <w:rPr>
          <w:bCs w:val="0"/>
          <w:sz w:val="24"/>
          <w:szCs w:val="24"/>
        </w:rPr>
      </w:r>
      <w:r w:rsidR="001952D8">
        <w:rPr>
          <w:bCs w:val="0"/>
          <w:sz w:val="24"/>
          <w:szCs w:val="24"/>
        </w:rPr>
        <w:fldChar w:fldCharType="separate"/>
      </w:r>
      <w:r w:rsidR="00E418BB">
        <w:rPr>
          <w:bCs w:val="0"/>
          <w:sz w:val="24"/>
          <w:szCs w:val="24"/>
        </w:rPr>
        <w:t>3.3.8.1</w:t>
      </w:r>
      <w:r w:rsidR="001952D8">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20" w:name="_Ref306114966"/>
      <w:bookmarkStart w:id="321" w:name="_Toc440357100"/>
      <w:bookmarkStart w:id="322" w:name="_Toc440359655"/>
      <w:bookmarkStart w:id="323" w:name="_Toc440632118"/>
      <w:bookmarkStart w:id="324" w:name="_Toc440875939"/>
      <w:bookmarkStart w:id="325" w:name="_Toc441130967"/>
      <w:bookmarkStart w:id="326" w:name="_Toc447269782"/>
      <w:bookmarkStart w:id="327" w:name="_Toc464120604"/>
      <w:r w:rsidRPr="00E71A48">
        <w:rPr>
          <w:szCs w:val="24"/>
        </w:rPr>
        <w:t>Разъяснение Документации по запросу предложений</w:t>
      </w:r>
      <w:bookmarkEnd w:id="320"/>
      <w:bookmarkEnd w:id="321"/>
      <w:bookmarkEnd w:id="322"/>
      <w:bookmarkEnd w:id="323"/>
      <w:bookmarkEnd w:id="324"/>
      <w:bookmarkEnd w:id="325"/>
      <w:bookmarkEnd w:id="326"/>
      <w:bookmarkEnd w:id="327"/>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w:t>
      </w:r>
      <w:r w:rsidR="003B4C1B">
        <w:rPr>
          <w:bCs w:val="0"/>
          <w:iCs/>
          <w:sz w:val="24"/>
          <w:szCs w:val="24"/>
        </w:rPr>
        <w:t>лены через ЭТП или в письменной</w:t>
      </w:r>
      <w:r w:rsidR="00673FC7">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xml:space="preserve">. В случае,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r w:rsidR="00982C2C">
        <w:fldChar w:fldCharType="begin"/>
      </w:r>
      <w:r w:rsidR="00982C2C">
        <w:instrText xml:space="preserve"> REF _Ref440969765 \r \h  \* MERGEFORMAT </w:instrText>
      </w:r>
      <w:r w:rsidR="00982C2C">
        <w:fldChar w:fldCharType="separate"/>
      </w:r>
      <w:r w:rsidR="00E418BB" w:rsidRPr="00E418BB">
        <w:rPr>
          <w:bCs w:val="0"/>
          <w:iCs/>
          <w:sz w:val="24"/>
          <w:szCs w:val="24"/>
        </w:rPr>
        <w:t>3.3.12</w:t>
      </w:r>
      <w:r w:rsidR="00982C2C">
        <w:fldChar w:fldCharType="end"/>
      </w:r>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r w:rsidR="00982C2C">
        <w:fldChar w:fldCharType="begin"/>
      </w:r>
      <w:r w:rsidR="00982C2C">
        <w:instrText xml:space="preserve"> REF _Ref440289401 \r \h  \* MERGEFORMAT </w:instrText>
      </w:r>
      <w:r w:rsidR="00982C2C">
        <w:fldChar w:fldCharType="separate"/>
      </w:r>
      <w:r w:rsidR="00E418BB" w:rsidRPr="00E418BB">
        <w:rPr>
          <w:bCs w:val="0"/>
          <w:iCs/>
          <w:sz w:val="24"/>
          <w:szCs w:val="24"/>
        </w:rPr>
        <w:t>3.3.13</w:t>
      </w:r>
      <w:r w:rsidR="00982C2C">
        <w:fldChar w:fldCharType="end"/>
      </w:r>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E71A48">
      <w:pPr>
        <w:pStyle w:val="3"/>
        <w:spacing w:line="264" w:lineRule="auto"/>
        <w:rPr>
          <w:szCs w:val="24"/>
        </w:rPr>
      </w:pPr>
      <w:bookmarkStart w:id="328" w:name="_Toc440357101"/>
      <w:bookmarkStart w:id="329" w:name="_Toc440359656"/>
      <w:bookmarkStart w:id="330" w:name="_Toc440632119"/>
      <w:bookmarkStart w:id="331" w:name="_Toc440875940"/>
      <w:bookmarkStart w:id="332" w:name="_Ref440969765"/>
      <w:bookmarkStart w:id="333" w:name="_Toc441130968"/>
      <w:bookmarkStart w:id="334" w:name="_Toc447269783"/>
      <w:bookmarkStart w:id="335" w:name="_Toc464120605"/>
      <w:r w:rsidRPr="00E71A48">
        <w:rPr>
          <w:szCs w:val="24"/>
        </w:rPr>
        <w:t>Внесение изменений в Документацию по запросу предложений.</w:t>
      </w:r>
      <w:bookmarkEnd w:id="328"/>
      <w:bookmarkEnd w:id="329"/>
      <w:bookmarkEnd w:id="330"/>
      <w:bookmarkEnd w:id="331"/>
      <w:bookmarkEnd w:id="332"/>
      <w:bookmarkEnd w:id="333"/>
      <w:bookmarkEnd w:id="334"/>
      <w:bookmarkEnd w:id="335"/>
    </w:p>
    <w:p w:rsidR="00DE287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36" w:name="_Ref440289401"/>
      <w:bookmarkStart w:id="337" w:name="_Toc440357102"/>
      <w:bookmarkStart w:id="338" w:name="_Toc440359657"/>
      <w:bookmarkStart w:id="339" w:name="_Toc440632120"/>
      <w:bookmarkStart w:id="340" w:name="_Toc440875941"/>
      <w:bookmarkStart w:id="341" w:name="_Toc441130969"/>
      <w:bookmarkStart w:id="342" w:name="_Toc447269784"/>
      <w:bookmarkStart w:id="343" w:name="_Toc464120606"/>
      <w:r w:rsidRPr="00E71A48">
        <w:rPr>
          <w:szCs w:val="24"/>
        </w:rPr>
        <w:t>Продление срока окончания приема Заявок</w:t>
      </w:r>
      <w:bookmarkEnd w:id="336"/>
      <w:bookmarkEnd w:id="337"/>
      <w:bookmarkEnd w:id="338"/>
      <w:bookmarkEnd w:id="339"/>
      <w:bookmarkEnd w:id="340"/>
      <w:bookmarkEnd w:id="341"/>
      <w:bookmarkEnd w:id="342"/>
      <w:bookmarkEnd w:id="343"/>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w:t>
      </w:r>
      <w:r w:rsidRPr="00E71A48">
        <w:rPr>
          <w:bCs w:val="0"/>
          <w:sz w:val="24"/>
          <w:szCs w:val="24"/>
        </w:rPr>
        <w:lastRenderedPageBreak/>
        <w:t xml:space="preserve">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44" w:name="_Ref191386249"/>
    </w:p>
    <w:p w:rsidR="00AC1995" w:rsidRPr="00E71A48" w:rsidRDefault="00AC1995" w:rsidP="00E71A48">
      <w:pPr>
        <w:pStyle w:val="3"/>
        <w:spacing w:line="264" w:lineRule="auto"/>
        <w:rPr>
          <w:szCs w:val="24"/>
          <w:lang w:eastAsia="ru-RU"/>
        </w:rPr>
      </w:pPr>
      <w:bookmarkStart w:id="345" w:name="_Toc299701566"/>
      <w:bookmarkStart w:id="346" w:name="_Ref306176386"/>
      <w:bookmarkStart w:id="347" w:name="_Ref440285128"/>
      <w:bookmarkStart w:id="348" w:name="_Toc440357103"/>
      <w:bookmarkStart w:id="349" w:name="_Toc440359658"/>
      <w:bookmarkStart w:id="350" w:name="_Toc440632121"/>
      <w:bookmarkStart w:id="351" w:name="_Toc440875942"/>
      <w:bookmarkStart w:id="352" w:name="_Toc441130970"/>
      <w:bookmarkStart w:id="353" w:name="_Toc447269785"/>
      <w:bookmarkStart w:id="354" w:name="_Toc464120607"/>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D12816">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bookmarkEnd w:id="345"/>
      <w:bookmarkEnd w:id="346"/>
      <w:bookmarkEnd w:id="347"/>
      <w:bookmarkEnd w:id="348"/>
      <w:bookmarkEnd w:id="349"/>
      <w:bookmarkEnd w:id="350"/>
      <w:bookmarkEnd w:id="351"/>
      <w:bookmarkEnd w:id="352"/>
      <w:bookmarkEnd w:id="353"/>
      <w:bookmarkEnd w:id="354"/>
    </w:p>
    <w:p w:rsidR="00932C0A" w:rsidRPr="00E71A48"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w:t>
      </w:r>
      <w:r w:rsidR="004275E1">
        <w:rPr>
          <w:bCs w:val="0"/>
          <w:sz w:val="24"/>
          <w:szCs w:val="24"/>
        </w:rPr>
        <w:t>2</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 xml:space="preserve">запроса предложений </w:t>
      </w:r>
      <w:r w:rsidRPr="00E71A48">
        <w:rPr>
          <w:bCs w:val="0"/>
          <w:sz w:val="24"/>
          <w:szCs w:val="24"/>
        </w:rPr>
        <w:t>должно иметь форму неустойки.</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355"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55"/>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1952D8">
        <w:rPr>
          <w:bCs w:val="0"/>
          <w:sz w:val="24"/>
          <w:szCs w:val="24"/>
          <w:lang w:eastAsia="ru-RU"/>
        </w:rPr>
        <w:fldChar w:fldCharType="begin"/>
      </w:r>
      <w:r w:rsidR="003C2207">
        <w:rPr>
          <w:bCs w:val="0"/>
          <w:sz w:val="24"/>
          <w:szCs w:val="24"/>
          <w:lang w:eastAsia="ru-RU"/>
        </w:rPr>
        <w:instrText xml:space="preserve"> REF _Ref440272678 \r \h </w:instrText>
      </w:r>
      <w:r w:rsidR="001952D8">
        <w:rPr>
          <w:bCs w:val="0"/>
          <w:sz w:val="24"/>
          <w:szCs w:val="24"/>
          <w:lang w:eastAsia="ru-RU"/>
        </w:rPr>
      </w:r>
      <w:r w:rsidR="001952D8">
        <w:rPr>
          <w:bCs w:val="0"/>
          <w:sz w:val="24"/>
          <w:szCs w:val="24"/>
          <w:lang w:eastAsia="ru-RU"/>
        </w:rPr>
        <w:fldChar w:fldCharType="separate"/>
      </w:r>
      <w:r w:rsidR="00E418BB">
        <w:rPr>
          <w:bCs w:val="0"/>
          <w:sz w:val="24"/>
          <w:szCs w:val="24"/>
          <w:lang w:eastAsia="ru-RU"/>
        </w:rPr>
        <w:t>5.13</w:t>
      </w:r>
      <w:r w:rsidR="001952D8">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7252E9"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356" w:name="_Ref307586570"/>
      <w:r w:rsidRPr="007252E9">
        <w:rPr>
          <w:bCs w:val="0"/>
          <w:sz w:val="24"/>
          <w:szCs w:val="24"/>
        </w:rPr>
        <w:t>В соглашении о неустойке должно быть указано</w:t>
      </w:r>
      <w:bookmarkStart w:id="357" w:name="_Ref305753174"/>
      <w:r w:rsidRPr="007252E9">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7252E9">
        <w:rPr>
          <w:bCs w:val="0"/>
          <w:sz w:val="24"/>
          <w:szCs w:val="24"/>
        </w:rPr>
        <w:t>запросе предложений</w:t>
      </w:r>
      <w:r w:rsidRPr="007252E9">
        <w:rPr>
          <w:bCs w:val="0"/>
          <w:sz w:val="24"/>
          <w:szCs w:val="24"/>
        </w:rPr>
        <w:t>:</w:t>
      </w:r>
      <w:bookmarkEnd w:id="356"/>
      <w:bookmarkEnd w:id="357"/>
    </w:p>
    <w:p w:rsidR="00932C0A" w:rsidRPr="007252E9"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7252E9">
        <w:rPr>
          <w:bCs w:val="0"/>
          <w:sz w:val="24"/>
          <w:szCs w:val="24"/>
        </w:rPr>
        <w:t xml:space="preserve">изменения </w:t>
      </w:r>
      <w:r w:rsidR="004B5EB3" w:rsidRPr="007252E9">
        <w:rPr>
          <w:bCs w:val="0"/>
          <w:sz w:val="24"/>
          <w:szCs w:val="24"/>
        </w:rPr>
        <w:t>Заявк</w:t>
      </w:r>
      <w:r w:rsidRPr="007252E9">
        <w:rPr>
          <w:bCs w:val="0"/>
          <w:sz w:val="24"/>
          <w:szCs w:val="24"/>
        </w:rPr>
        <w:t>и, в том числе в процессе проведения переторжки, в течение срока ее действия (п.</w:t>
      </w:r>
      <w:r w:rsidR="00982C2C">
        <w:fldChar w:fldCharType="begin"/>
      </w:r>
      <w:r w:rsidR="00982C2C">
        <w:instrText xml:space="preserve"> REF _Ref306008743 \r \h  \* MERGEFORMAT </w:instrText>
      </w:r>
      <w:r w:rsidR="00982C2C">
        <w:fldChar w:fldCharType="separate"/>
      </w:r>
      <w:r w:rsidR="00E418BB" w:rsidRPr="007252E9">
        <w:rPr>
          <w:bCs w:val="0"/>
          <w:sz w:val="24"/>
          <w:szCs w:val="24"/>
        </w:rPr>
        <w:t>3.3.4</w:t>
      </w:r>
      <w:r w:rsidR="00982C2C">
        <w:fldChar w:fldCharType="end"/>
      </w:r>
      <w:r w:rsidRPr="007252E9">
        <w:rPr>
          <w:bCs w:val="0"/>
          <w:sz w:val="24"/>
          <w:szCs w:val="24"/>
        </w:rPr>
        <w:t xml:space="preserve">) после истечения срока окончания подачи заявок (п. </w:t>
      </w:r>
      <w:r w:rsidR="00982C2C">
        <w:fldChar w:fldCharType="begin"/>
      </w:r>
      <w:r w:rsidR="00982C2C">
        <w:instrText xml:space="preserve"> REF _Ref440289953 \r \h  \* MERGEFORMAT </w:instrText>
      </w:r>
      <w:r w:rsidR="00982C2C">
        <w:fldChar w:fldCharType="separate"/>
      </w:r>
      <w:r w:rsidR="00E418BB" w:rsidRPr="007252E9">
        <w:rPr>
          <w:bCs w:val="0"/>
          <w:sz w:val="24"/>
          <w:szCs w:val="24"/>
        </w:rPr>
        <w:t>3.4.1.3</w:t>
      </w:r>
      <w:r w:rsidR="00982C2C">
        <w:fldChar w:fldCharType="end"/>
      </w:r>
      <w:r w:rsidRPr="007252E9">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1952D8">
        <w:rPr>
          <w:bCs w:val="0"/>
          <w:sz w:val="24"/>
          <w:szCs w:val="24"/>
        </w:rPr>
        <w:fldChar w:fldCharType="begin"/>
      </w:r>
      <w:r w:rsidR="00414CAF">
        <w:rPr>
          <w:bCs w:val="0"/>
          <w:sz w:val="24"/>
          <w:szCs w:val="24"/>
        </w:rPr>
        <w:instrText xml:space="preserve"> REF _Ref303683929 \r \h </w:instrText>
      </w:r>
      <w:r w:rsidR="001952D8">
        <w:rPr>
          <w:bCs w:val="0"/>
          <w:sz w:val="24"/>
          <w:szCs w:val="24"/>
        </w:rPr>
      </w:r>
      <w:r w:rsidR="001952D8">
        <w:rPr>
          <w:bCs w:val="0"/>
          <w:sz w:val="24"/>
          <w:szCs w:val="24"/>
        </w:rPr>
        <w:fldChar w:fldCharType="separate"/>
      </w:r>
      <w:r w:rsidR="00E418BB">
        <w:rPr>
          <w:bCs w:val="0"/>
          <w:sz w:val="24"/>
          <w:szCs w:val="24"/>
        </w:rPr>
        <w:t>3.10</w:t>
      </w:r>
      <w:r w:rsidR="001952D8">
        <w:rPr>
          <w:bCs w:val="0"/>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58" w:name="_Ref307563802"/>
      <w:r w:rsidRPr="00E71A48">
        <w:rPr>
          <w:bCs w:val="0"/>
          <w:sz w:val="24"/>
          <w:szCs w:val="24"/>
        </w:rPr>
        <w:t xml:space="preserve">В случаях, указанных в п. </w:t>
      </w:r>
      <w:r w:rsidR="00982C2C">
        <w:fldChar w:fldCharType="begin"/>
      </w:r>
      <w:r w:rsidR="00982C2C">
        <w:instrText xml:space="preserve"> REF _Ref305753174 \r \h  \* MERGEFORMAT </w:instrText>
      </w:r>
      <w:r w:rsidR="00982C2C">
        <w:fldChar w:fldCharType="separate"/>
      </w:r>
      <w:r w:rsidR="00E418BB" w:rsidRPr="00E418BB">
        <w:rPr>
          <w:bCs w:val="0"/>
          <w:sz w:val="24"/>
          <w:szCs w:val="24"/>
        </w:rPr>
        <w:t>3.3.14.4</w:t>
      </w:r>
      <w:r w:rsidR="00982C2C">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58"/>
      <w:r w:rsidR="004275E1">
        <w:rPr>
          <w:bCs w:val="0"/>
          <w:sz w:val="24"/>
          <w:szCs w:val="24"/>
        </w:rPr>
        <w:t>2</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359" w:name="_Ref299109207"/>
      <w:bookmarkStart w:id="360"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59"/>
      <w:bookmarkEnd w:id="360"/>
    </w:p>
    <w:p w:rsidR="008D1B83" w:rsidRPr="008D1B83" w:rsidRDefault="008D1B83" w:rsidP="008D1B83">
      <w:pPr>
        <w:widowControl w:val="0"/>
        <w:numPr>
          <w:ilvl w:val="3"/>
          <w:numId w:val="38"/>
        </w:numPr>
        <w:tabs>
          <w:tab w:val="left" w:pos="1620"/>
        </w:tabs>
        <w:suppressAutoHyphens w:val="0"/>
        <w:spacing w:line="264" w:lineRule="auto"/>
        <w:ind w:left="0" w:firstLine="540"/>
        <w:rPr>
          <w:bCs w:val="0"/>
          <w:sz w:val="24"/>
          <w:szCs w:val="24"/>
        </w:rPr>
      </w:pPr>
      <w:r w:rsidRPr="008D1B83">
        <w:rPr>
          <w:bCs w:val="0"/>
          <w:sz w:val="24"/>
          <w:szCs w:val="24"/>
        </w:rPr>
        <w:t>Участник должен предоставить оригинал соглашения о неустойке (</w:t>
      </w:r>
      <w:r w:rsidRPr="008D1B83">
        <w:rPr>
          <w:bCs w:val="0"/>
          <w:sz w:val="24"/>
          <w:szCs w:val="24"/>
          <w:lang w:eastAsia="ru-RU"/>
        </w:rPr>
        <w:t xml:space="preserve">подраздел </w:t>
      </w:r>
      <w:r w:rsidR="00982C2C">
        <w:fldChar w:fldCharType="begin"/>
      </w:r>
      <w:r w:rsidR="00982C2C">
        <w:instrText xml:space="preserve"> REF _Ref440272256 \r \h  \* MERGEFORMAT </w:instrText>
      </w:r>
      <w:r w:rsidR="00982C2C">
        <w:fldChar w:fldCharType="separate"/>
      </w:r>
      <w:r w:rsidR="00E418BB" w:rsidRPr="00E418BB">
        <w:rPr>
          <w:bCs w:val="0"/>
          <w:sz w:val="24"/>
          <w:szCs w:val="24"/>
          <w:lang w:eastAsia="ru-RU"/>
        </w:rPr>
        <w:t>5.13</w:t>
      </w:r>
      <w:r w:rsidR="00982C2C">
        <w:fldChar w:fldCharType="end"/>
      </w:r>
      <w:r w:rsidRPr="008D1B83">
        <w:rPr>
          <w:bCs w:val="0"/>
          <w:sz w:val="24"/>
          <w:szCs w:val="24"/>
        </w:rPr>
        <w:t xml:space="preserve">), а также Расписку сдачи-приемки соглашения о неустойке, подготовленную по </w:t>
      </w:r>
      <w:r w:rsidRPr="008D1B83">
        <w:rPr>
          <w:bCs w:val="0"/>
          <w:spacing w:val="-1"/>
          <w:sz w:val="24"/>
          <w:szCs w:val="24"/>
        </w:rPr>
        <w:t xml:space="preserve">форме и в соответствии с инструкциями, приведенными в настоящей Документации </w:t>
      </w:r>
      <w:r w:rsidRPr="008D1B83">
        <w:rPr>
          <w:bCs w:val="0"/>
          <w:sz w:val="24"/>
          <w:szCs w:val="24"/>
        </w:rPr>
        <w:t>(</w:t>
      </w:r>
      <w:r w:rsidRPr="008D1B83">
        <w:rPr>
          <w:bCs w:val="0"/>
          <w:sz w:val="24"/>
          <w:szCs w:val="24"/>
          <w:lang w:eastAsia="ru-RU"/>
        </w:rPr>
        <w:t xml:space="preserve">подраздел </w:t>
      </w:r>
      <w:r w:rsidR="00982C2C">
        <w:fldChar w:fldCharType="begin"/>
      </w:r>
      <w:r w:rsidR="00982C2C">
        <w:instrText xml:space="preserve"> REF _Ref441574460 \r \h  \* MERGEFORMAT </w:instrText>
      </w:r>
      <w:r w:rsidR="00982C2C">
        <w:fldChar w:fldCharType="separate"/>
      </w:r>
      <w:r w:rsidR="00E418BB" w:rsidRPr="00E418BB">
        <w:rPr>
          <w:bCs w:val="0"/>
          <w:sz w:val="24"/>
          <w:szCs w:val="24"/>
          <w:lang w:eastAsia="ru-RU"/>
        </w:rPr>
        <w:t>5.14</w:t>
      </w:r>
      <w:r w:rsidR="00982C2C">
        <w:fldChar w:fldCharType="end"/>
      </w:r>
      <w:r w:rsidRPr="008D1B83">
        <w:rPr>
          <w:bCs w:val="0"/>
          <w:sz w:val="24"/>
          <w:szCs w:val="24"/>
        </w:rPr>
        <w:t xml:space="preserve">), в срок не позднее даты и времени окончания приема заявок, указанных в пункте </w:t>
      </w:r>
      <w:r w:rsidR="00982C2C">
        <w:fldChar w:fldCharType="begin"/>
      </w:r>
      <w:r w:rsidR="00982C2C">
        <w:instrText xml:space="preserve"> REF _Ref440289953 \r \h  \* MERGEFORMAT </w:instrText>
      </w:r>
      <w:r w:rsidR="00982C2C">
        <w:fldChar w:fldCharType="separate"/>
      </w:r>
      <w:r w:rsidR="00E418BB" w:rsidRPr="00E418BB">
        <w:rPr>
          <w:bCs w:val="0"/>
          <w:sz w:val="24"/>
          <w:szCs w:val="24"/>
        </w:rPr>
        <w:t>3.4.1.3</w:t>
      </w:r>
      <w:r w:rsidR="00982C2C">
        <w:fldChar w:fldCharType="end"/>
      </w:r>
      <w:r w:rsidRPr="008D1B83">
        <w:rPr>
          <w:bCs w:val="0"/>
          <w:sz w:val="24"/>
          <w:szCs w:val="24"/>
        </w:rPr>
        <w:t xml:space="preserve"> настоящей Документации, по адресу: </w:t>
      </w:r>
      <w:r w:rsidR="00B85AA0" w:rsidRPr="00BF210E">
        <w:rPr>
          <w:bCs w:val="0"/>
          <w:sz w:val="24"/>
          <w:szCs w:val="24"/>
        </w:rPr>
        <w:t xml:space="preserve">РФ, 392680, г. Тамбов, ул. </w:t>
      </w:r>
      <w:r w:rsidR="00B85AA0" w:rsidRPr="00BF210E">
        <w:rPr>
          <w:sz w:val="24"/>
          <w:szCs w:val="24"/>
        </w:rPr>
        <w:t>Моршанское шоссе</w:t>
      </w:r>
      <w:r w:rsidR="00B85AA0" w:rsidRPr="00BF210E">
        <w:rPr>
          <w:bCs w:val="0"/>
          <w:sz w:val="24"/>
          <w:szCs w:val="24"/>
        </w:rPr>
        <w:t xml:space="preserve">, 23, каб. №205, исполнительный сотрудник – </w:t>
      </w:r>
      <w:r w:rsidR="00B85AA0" w:rsidRPr="00BF210E">
        <w:rPr>
          <w:bCs w:val="0"/>
          <w:iCs/>
          <w:sz w:val="24"/>
          <w:szCs w:val="24"/>
        </w:rPr>
        <w:t>Кобелева Елена Юрьевна, контактный телефон: (4752) 57-82-06</w:t>
      </w:r>
      <w:r w:rsidRPr="008D1B83">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8D1B83" w:rsidRDefault="008D1B83" w:rsidP="00951E53">
      <w:pPr>
        <w:pStyle w:val="aff6"/>
        <w:numPr>
          <w:ilvl w:val="0"/>
          <w:numId w:val="82"/>
        </w:numPr>
        <w:tabs>
          <w:tab w:val="clear" w:pos="1134"/>
          <w:tab w:val="left" w:pos="2127"/>
        </w:tabs>
        <w:suppressAutoHyphens w:val="0"/>
        <w:spacing w:line="240" w:lineRule="auto"/>
        <w:rPr>
          <w:sz w:val="24"/>
          <w:szCs w:val="24"/>
        </w:rPr>
      </w:pPr>
      <w:r w:rsidRPr="008D1B83">
        <w:rPr>
          <w:sz w:val="24"/>
          <w:szCs w:val="24"/>
        </w:rPr>
        <w:t>Пометка «</w:t>
      </w:r>
      <w:r w:rsidRPr="008D1B83">
        <w:rPr>
          <w:bCs w:val="0"/>
          <w:sz w:val="24"/>
          <w:szCs w:val="24"/>
        </w:rPr>
        <w:t xml:space="preserve"> Соглашение о неустойке</w:t>
      </w:r>
      <w:r w:rsidRPr="008D1B83">
        <w:rPr>
          <w:sz w:val="24"/>
          <w:szCs w:val="24"/>
        </w:rPr>
        <w:t>»;</w:t>
      </w:r>
    </w:p>
    <w:p w:rsidR="008D1B83" w:rsidRPr="008D1B83" w:rsidRDefault="008D1B83" w:rsidP="00951E53">
      <w:pPr>
        <w:pStyle w:val="aff6"/>
        <w:numPr>
          <w:ilvl w:val="0"/>
          <w:numId w:val="82"/>
        </w:numPr>
        <w:tabs>
          <w:tab w:val="clear" w:pos="1134"/>
          <w:tab w:val="left" w:pos="2127"/>
        </w:tabs>
        <w:suppressAutoHyphens w:val="0"/>
        <w:spacing w:line="240" w:lineRule="auto"/>
        <w:rPr>
          <w:sz w:val="24"/>
          <w:szCs w:val="24"/>
        </w:rPr>
      </w:pPr>
      <w:r w:rsidRPr="008D1B83">
        <w:rPr>
          <w:sz w:val="24"/>
          <w:szCs w:val="24"/>
        </w:rPr>
        <w:lastRenderedPageBreak/>
        <w:t xml:space="preserve">наименование и адрес Организатора в соответствии с пунктом </w:t>
      </w:r>
      <w:r w:rsidR="00982C2C">
        <w:fldChar w:fldCharType="begin"/>
      </w:r>
      <w:r w:rsidR="00982C2C">
        <w:instrText xml:space="preserve"> REF _Ref191386085 \r \h  \* MERGEFORMAT </w:instrText>
      </w:r>
      <w:r w:rsidR="00982C2C">
        <w:fldChar w:fldCharType="separate"/>
      </w:r>
      <w:r w:rsidR="00E418BB" w:rsidRPr="00E418BB">
        <w:rPr>
          <w:sz w:val="24"/>
          <w:szCs w:val="24"/>
        </w:rPr>
        <w:t>1.1.1</w:t>
      </w:r>
      <w:r w:rsidR="00982C2C">
        <w:fldChar w:fldCharType="end"/>
      </w:r>
      <w:r w:rsidRPr="008D1B83">
        <w:rPr>
          <w:sz w:val="24"/>
          <w:szCs w:val="24"/>
        </w:rPr>
        <w:t>;</w:t>
      </w:r>
    </w:p>
    <w:p w:rsidR="008D1B83" w:rsidRPr="008D1B83" w:rsidRDefault="008D1B83" w:rsidP="00951E53">
      <w:pPr>
        <w:pStyle w:val="aff6"/>
        <w:numPr>
          <w:ilvl w:val="0"/>
          <w:numId w:val="82"/>
        </w:numPr>
        <w:tabs>
          <w:tab w:val="clear" w:pos="1134"/>
          <w:tab w:val="left" w:pos="2127"/>
        </w:tabs>
        <w:suppressAutoHyphens w:val="0"/>
        <w:spacing w:line="240" w:lineRule="auto"/>
        <w:rPr>
          <w:sz w:val="24"/>
          <w:szCs w:val="24"/>
        </w:rPr>
      </w:pPr>
      <w:r w:rsidRPr="008D1B83">
        <w:rPr>
          <w:sz w:val="24"/>
          <w:szCs w:val="24"/>
        </w:rPr>
        <w:t>полное фирменное наименование Участника и его почтовый адрес;</w:t>
      </w:r>
    </w:p>
    <w:p w:rsidR="008D1B83" w:rsidRPr="008D1B83" w:rsidRDefault="008D1B83" w:rsidP="00951E53">
      <w:pPr>
        <w:pStyle w:val="aff6"/>
        <w:numPr>
          <w:ilvl w:val="0"/>
          <w:numId w:val="82"/>
        </w:numPr>
        <w:tabs>
          <w:tab w:val="clear" w:pos="1134"/>
          <w:tab w:val="left" w:pos="2127"/>
        </w:tabs>
        <w:suppressAutoHyphens w:val="0"/>
        <w:spacing w:line="240" w:lineRule="auto"/>
        <w:rPr>
          <w:sz w:val="24"/>
          <w:szCs w:val="24"/>
        </w:rPr>
      </w:pPr>
      <w:r w:rsidRPr="008D1B83">
        <w:rPr>
          <w:sz w:val="24"/>
          <w:szCs w:val="24"/>
        </w:rPr>
        <w:t xml:space="preserve">предмет Договора в соответствии с пунктом </w:t>
      </w:r>
      <w:r w:rsidR="00982C2C">
        <w:fldChar w:fldCharType="begin"/>
      </w:r>
      <w:r w:rsidR="00982C2C">
        <w:instrText xml:space="preserve"> REF _Ref303323780 \r \h  \* MERGEFORMAT </w:instrText>
      </w:r>
      <w:r w:rsidR="00982C2C">
        <w:fldChar w:fldCharType="separate"/>
      </w:r>
      <w:r w:rsidR="00E418BB" w:rsidRPr="00E418BB">
        <w:rPr>
          <w:sz w:val="24"/>
          <w:szCs w:val="24"/>
        </w:rPr>
        <w:t>1.1.4</w:t>
      </w:r>
      <w:r w:rsidR="00982C2C">
        <w:fldChar w:fldCharType="end"/>
      </w:r>
      <w:r w:rsidRPr="008D1B83">
        <w:rPr>
          <w:sz w:val="24"/>
          <w:szCs w:val="24"/>
        </w:rPr>
        <w:t>.</w:t>
      </w:r>
    </w:p>
    <w:p w:rsidR="008D1B83" w:rsidRPr="007252E9" w:rsidRDefault="008D1B83" w:rsidP="008D1B83">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 xml:space="preserve">соглашения о </w:t>
      </w:r>
      <w:r w:rsidRPr="007252E9">
        <w:rPr>
          <w:bCs w:val="0"/>
          <w:sz w:val="24"/>
          <w:szCs w:val="24"/>
        </w:rPr>
        <w:t>неустойке</w:t>
      </w:r>
      <w:r w:rsidRPr="007252E9">
        <w:rPr>
          <w:sz w:val="24"/>
          <w:szCs w:val="24"/>
        </w:rPr>
        <w:t xml:space="preserve">, и повлечет за собой последствия, указанные в п. </w:t>
      </w:r>
      <w:r w:rsidR="00982C2C">
        <w:fldChar w:fldCharType="begin"/>
      </w:r>
      <w:r w:rsidR="00982C2C">
        <w:instrText xml:space="preserve"> REF _Ref442188624 \r \h  \* MERGEFORMAT </w:instrText>
      </w:r>
      <w:r w:rsidR="00982C2C">
        <w:fldChar w:fldCharType="separate"/>
      </w:r>
      <w:r w:rsidR="00E418BB" w:rsidRPr="007252E9">
        <w:rPr>
          <w:sz w:val="24"/>
          <w:szCs w:val="24"/>
        </w:rPr>
        <w:t>3.3.14.9</w:t>
      </w:r>
      <w:r w:rsidR="00982C2C">
        <w:fldChar w:fldCharType="end"/>
      </w:r>
      <w:r w:rsidRPr="007252E9">
        <w:rPr>
          <w:sz w:val="24"/>
          <w:szCs w:val="24"/>
        </w:rPr>
        <w:t xml:space="preserve"> настоящей Документации.</w:t>
      </w:r>
    </w:p>
    <w:p w:rsidR="00932C0A" w:rsidRPr="007252E9"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361" w:name="_Ref442188624"/>
      <w:r w:rsidRPr="007252E9">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обязательств требованиям настоящей документации, является основанием для отклонения Заявки Участника без рассмотрения по существу</w:t>
      </w:r>
      <w:r w:rsidR="00932C0A" w:rsidRPr="007252E9">
        <w:rPr>
          <w:bCs w:val="0"/>
          <w:sz w:val="24"/>
          <w:szCs w:val="24"/>
        </w:rPr>
        <w:t>.</w:t>
      </w:r>
      <w:bookmarkEnd w:id="361"/>
    </w:p>
    <w:p w:rsidR="00717F60" w:rsidRPr="007252E9" w:rsidRDefault="00717F60" w:rsidP="00E71A48">
      <w:pPr>
        <w:pStyle w:val="2"/>
        <w:tabs>
          <w:tab w:val="clear" w:pos="0"/>
          <w:tab w:val="clear" w:pos="1700"/>
          <w:tab w:val="num" w:pos="709"/>
        </w:tabs>
        <w:spacing w:line="264" w:lineRule="auto"/>
      </w:pPr>
      <w:bookmarkStart w:id="362" w:name="_Ref305973214"/>
      <w:bookmarkStart w:id="363" w:name="_Toc464120608"/>
      <w:r w:rsidRPr="007252E9">
        <w:t>Подача Заявок и их прием</w:t>
      </w:r>
      <w:bookmarkStart w:id="364" w:name="_Ref56229451"/>
      <w:bookmarkEnd w:id="344"/>
      <w:bookmarkEnd w:id="362"/>
      <w:bookmarkEnd w:id="363"/>
    </w:p>
    <w:p w:rsidR="00717F60" w:rsidRPr="00E71A48" w:rsidRDefault="00717F60" w:rsidP="00E71A48">
      <w:pPr>
        <w:pStyle w:val="3"/>
        <w:spacing w:line="264" w:lineRule="auto"/>
        <w:rPr>
          <w:szCs w:val="24"/>
        </w:rPr>
      </w:pPr>
      <w:bookmarkStart w:id="365" w:name="_Toc439323707"/>
      <w:bookmarkStart w:id="366" w:name="_Toc440357105"/>
      <w:bookmarkStart w:id="367" w:name="_Toc440359660"/>
      <w:bookmarkStart w:id="368" w:name="_Toc440632123"/>
      <w:bookmarkStart w:id="369" w:name="_Toc440875944"/>
      <w:bookmarkStart w:id="370" w:name="_Toc441130972"/>
      <w:bookmarkStart w:id="371" w:name="_Toc447269787"/>
      <w:bookmarkStart w:id="372" w:name="_Toc464120609"/>
      <w:r w:rsidRPr="00E71A48">
        <w:rPr>
          <w:szCs w:val="24"/>
        </w:rPr>
        <w:t>Подача Заявок через ЭТП</w:t>
      </w:r>
      <w:bookmarkEnd w:id="365"/>
      <w:bookmarkEnd w:id="366"/>
      <w:bookmarkEnd w:id="367"/>
      <w:bookmarkEnd w:id="368"/>
      <w:bookmarkEnd w:id="369"/>
      <w:bookmarkEnd w:id="370"/>
      <w:bookmarkEnd w:id="371"/>
      <w:bookmarkEnd w:id="372"/>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файла копии Анкеты Участника запроса предложений, выполненного в формате MS Word)</w:t>
      </w:r>
      <w:r w:rsidRPr="006E10CC">
        <w:rPr>
          <w:bCs w:val="0"/>
          <w:sz w:val="24"/>
          <w:szCs w:val="24"/>
        </w:rPr>
        <w:t xml:space="preserve"> в доступном для прочтения формате (предпочтительнее формат *.pdf, формат: один файл – один документ). При этом</w:t>
      </w:r>
      <w:r w:rsidRPr="00E71A48">
        <w:rPr>
          <w:bCs w:val="0"/>
          <w:sz w:val="24"/>
          <w:szCs w:val="24"/>
        </w:rPr>
        <w:t xml:space="preserve">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7252E9" w:rsidRDefault="004B5EB3" w:rsidP="00BC19F9">
      <w:pPr>
        <w:widowControl w:val="0"/>
        <w:numPr>
          <w:ilvl w:val="3"/>
          <w:numId w:val="27"/>
        </w:numPr>
        <w:overflowPunct w:val="0"/>
        <w:autoSpaceDE w:val="0"/>
        <w:spacing w:after="100" w:line="264" w:lineRule="auto"/>
        <w:ind w:left="0" w:firstLine="567"/>
        <w:rPr>
          <w:bCs w:val="0"/>
          <w:sz w:val="24"/>
          <w:szCs w:val="24"/>
        </w:rPr>
      </w:pPr>
      <w:bookmarkStart w:id="373"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минут </w:t>
      </w:r>
      <w:r w:rsidR="00B85AA0">
        <w:rPr>
          <w:b/>
          <w:bCs w:val="0"/>
          <w:sz w:val="24"/>
          <w:szCs w:val="24"/>
          <w:highlight w:val="yellow"/>
        </w:rPr>
        <w:t>0</w:t>
      </w:r>
      <w:r w:rsidR="002723FD">
        <w:rPr>
          <w:b/>
          <w:bCs w:val="0"/>
          <w:sz w:val="24"/>
          <w:szCs w:val="24"/>
          <w:highlight w:val="yellow"/>
        </w:rPr>
        <w:t>8</w:t>
      </w:r>
      <w:bookmarkStart w:id="374" w:name="_GoBack"/>
      <w:bookmarkEnd w:id="374"/>
      <w:r w:rsidR="002B5044" w:rsidRPr="005818B2">
        <w:rPr>
          <w:b/>
          <w:bCs w:val="0"/>
          <w:sz w:val="24"/>
          <w:szCs w:val="24"/>
          <w:highlight w:val="yellow"/>
        </w:rPr>
        <w:t xml:space="preserve"> </w:t>
      </w:r>
      <w:r w:rsidR="00B85AA0">
        <w:rPr>
          <w:b/>
          <w:bCs w:val="0"/>
          <w:sz w:val="24"/>
          <w:szCs w:val="24"/>
          <w:highlight w:val="yellow"/>
        </w:rPr>
        <w:t>нояб</w:t>
      </w:r>
      <w:r w:rsidR="002B5044" w:rsidRPr="005818B2">
        <w:rPr>
          <w:b/>
          <w:bCs w:val="0"/>
          <w:sz w:val="24"/>
          <w:szCs w:val="24"/>
          <w:highlight w:val="yellow"/>
        </w:rPr>
        <w:t>ря 2016</w:t>
      </w:r>
      <w:r w:rsidR="002B5044" w:rsidRPr="002B5044">
        <w:rPr>
          <w:b/>
          <w:bCs w:val="0"/>
          <w:sz w:val="24"/>
          <w:szCs w:val="24"/>
        </w:rPr>
        <w:t xml:space="preserve"> года</w:t>
      </w:r>
      <w:r w:rsidR="00BC2634">
        <w:rPr>
          <w:b/>
          <w:bCs w:val="0"/>
          <w:sz w:val="24"/>
          <w:szCs w:val="24"/>
        </w:rPr>
        <w:t xml:space="preserve">, </w:t>
      </w:r>
      <w:r w:rsidR="00BC2634" w:rsidRPr="00BB27D7">
        <w:rPr>
          <w:bCs w:val="0"/>
          <w:sz w:val="24"/>
          <w:szCs w:val="24"/>
        </w:rPr>
        <w:t xml:space="preserve">при этом предложенная Участником в </w:t>
      </w:r>
      <w:r w:rsidR="00BC2634">
        <w:rPr>
          <w:bCs w:val="0"/>
          <w:sz w:val="24"/>
          <w:szCs w:val="24"/>
        </w:rPr>
        <w:t>Письме о подаче оферты</w:t>
      </w:r>
      <w:r w:rsidR="00BC2634" w:rsidRPr="00BB27D7">
        <w:rPr>
          <w:bCs w:val="0"/>
          <w:sz w:val="24"/>
          <w:szCs w:val="24"/>
        </w:rPr>
        <w:t xml:space="preserve"> </w:t>
      </w:r>
      <w:r w:rsidR="00BC2634" w:rsidRPr="00E71A48">
        <w:rPr>
          <w:bCs w:val="0"/>
          <w:spacing w:val="-2"/>
          <w:sz w:val="24"/>
          <w:szCs w:val="24"/>
        </w:rPr>
        <w:t>(</w:t>
      </w:r>
      <w:r w:rsidR="00BC2634">
        <w:rPr>
          <w:bCs w:val="0"/>
          <w:spacing w:val="-2"/>
          <w:sz w:val="24"/>
          <w:szCs w:val="24"/>
        </w:rPr>
        <w:t>под</w:t>
      </w:r>
      <w:r w:rsidR="00BC2634" w:rsidRPr="00E71A48">
        <w:rPr>
          <w:bCs w:val="0"/>
          <w:sz w:val="24"/>
          <w:szCs w:val="24"/>
        </w:rPr>
        <w:t xml:space="preserve">раздел </w:t>
      </w:r>
      <w:r w:rsidR="001952D8">
        <w:rPr>
          <w:bCs w:val="0"/>
          <w:sz w:val="24"/>
          <w:szCs w:val="24"/>
        </w:rPr>
        <w:fldChar w:fldCharType="begin"/>
      </w:r>
      <w:r w:rsidR="00BC2634">
        <w:rPr>
          <w:bCs w:val="0"/>
          <w:sz w:val="24"/>
          <w:szCs w:val="24"/>
        </w:rPr>
        <w:instrText xml:space="preserve"> REF _Ref55336310 \r \h </w:instrText>
      </w:r>
      <w:r w:rsidR="001952D8">
        <w:rPr>
          <w:bCs w:val="0"/>
          <w:sz w:val="24"/>
          <w:szCs w:val="24"/>
        </w:rPr>
      </w:r>
      <w:r w:rsidR="001952D8">
        <w:rPr>
          <w:bCs w:val="0"/>
          <w:sz w:val="24"/>
          <w:szCs w:val="24"/>
        </w:rPr>
        <w:fldChar w:fldCharType="separate"/>
      </w:r>
      <w:r w:rsidR="00E418BB">
        <w:rPr>
          <w:bCs w:val="0"/>
          <w:sz w:val="24"/>
          <w:szCs w:val="24"/>
        </w:rPr>
        <w:t>5.1</w:t>
      </w:r>
      <w:r w:rsidR="001952D8">
        <w:rPr>
          <w:bCs w:val="0"/>
          <w:sz w:val="24"/>
          <w:szCs w:val="24"/>
        </w:rPr>
        <w:fldChar w:fldCharType="end"/>
      </w:r>
      <w:r w:rsidR="00BC2634">
        <w:rPr>
          <w:bCs w:val="0"/>
          <w:sz w:val="24"/>
          <w:szCs w:val="24"/>
          <w:lang w:eastAsia="ru-RU"/>
        </w:rPr>
        <w:t>)</w:t>
      </w:r>
      <w:r w:rsidR="00BC2634" w:rsidRPr="00BB27D7">
        <w:rPr>
          <w:bCs w:val="0"/>
          <w:sz w:val="24"/>
          <w:szCs w:val="24"/>
        </w:rPr>
        <w:t xml:space="preserve"> цена должна </w:t>
      </w:r>
      <w:r w:rsidR="00BC2634" w:rsidRPr="007252E9">
        <w:rPr>
          <w:bCs w:val="0"/>
          <w:sz w:val="24"/>
          <w:szCs w:val="24"/>
        </w:rPr>
        <w:t>соответствовать цене, указанной Участником на «котировочной доске» ЭТП</w:t>
      </w:r>
      <w:r w:rsidR="00717F60" w:rsidRPr="007252E9">
        <w:rPr>
          <w:bCs w:val="0"/>
          <w:i/>
          <w:sz w:val="24"/>
          <w:szCs w:val="24"/>
        </w:rPr>
        <w:t>.</w:t>
      </w:r>
      <w:bookmarkEnd w:id="373"/>
    </w:p>
    <w:p w:rsidR="00953987" w:rsidRPr="007252E9" w:rsidRDefault="00953987" w:rsidP="00953987">
      <w:pPr>
        <w:widowControl w:val="0"/>
        <w:numPr>
          <w:ilvl w:val="3"/>
          <w:numId w:val="27"/>
        </w:numPr>
        <w:overflowPunct w:val="0"/>
        <w:autoSpaceDE w:val="0"/>
        <w:spacing w:after="100" w:line="264" w:lineRule="auto"/>
        <w:ind w:left="0" w:firstLine="567"/>
        <w:rPr>
          <w:bCs w:val="0"/>
          <w:sz w:val="24"/>
          <w:szCs w:val="24"/>
        </w:rPr>
      </w:pPr>
      <w:bookmarkStart w:id="375" w:name="_Ref115077798"/>
      <w:bookmarkStart w:id="376" w:name="_Toc439323708"/>
      <w:bookmarkStart w:id="377" w:name="_Toc440357106"/>
      <w:bookmarkStart w:id="378" w:name="_Toc440359661"/>
      <w:bookmarkStart w:id="379" w:name="_Toc440632124"/>
      <w:bookmarkStart w:id="380" w:name="_Toc440875945"/>
      <w:bookmarkStart w:id="381" w:name="_Toc441130973"/>
      <w:bookmarkStart w:id="382" w:name="_Toc447269788"/>
      <w:r w:rsidRPr="007252E9">
        <w:rPr>
          <w:bCs w:val="0"/>
          <w:sz w:val="24"/>
          <w:szCs w:val="24"/>
        </w:rPr>
        <w:t xml:space="preserve">После наступления даты и времени завершения срока подачи Заявок Участниками (п. </w:t>
      </w:r>
      <w:r w:rsidR="00982C2C">
        <w:fldChar w:fldCharType="begin"/>
      </w:r>
      <w:r w:rsidR="00982C2C">
        <w:instrText xml:space="preserve"> REF _Ref440289953 \r \h  \* MERGEFORMAT </w:instrText>
      </w:r>
      <w:r w:rsidR="00982C2C">
        <w:fldChar w:fldCharType="separate"/>
      </w:r>
      <w:r w:rsidR="00E418BB" w:rsidRPr="007252E9">
        <w:rPr>
          <w:bCs w:val="0"/>
          <w:sz w:val="24"/>
          <w:szCs w:val="24"/>
        </w:rPr>
        <w:t>3.4.1.3</w:t>
      </w:r>
      <w:r w:rsidR="00982C2C">
        <w:fldChar w:fldCharType="end"/>
      </w:r>
      <w:r w:rsidRPr="007252E9">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7252E9" w:rsidRDefault="00717F60" w:rsidP="00E71A48">
      <w:pPr>
        <w:pStyle w:val="3"/>
        <w:spacing w:line="264" w:lineRule="auto"/>
        <w:rPr>
          <w:szCs w:val="24"/>
        </w:rPr>
      </w:pPr>
      <w:bookmarkStart w:id="383" w:name="_Toc464120610"/>
      <w:r w:rsidRPr="007252E9">
        <w:rPr>
          <w:szCs w:val="24"/>
        </w:rPr>
        <w:t xml:space="preserve">Подача Заявок в письменной </w:t>
      </w:r>
      <w:r w:rsidR="00673FC7" w:rsidRPr="007252E9">
        <w:rPr>
          <w:szCs w:val="24"/>
        </w:rPr>
        <w:t xml:space="preserve">(бумажной) </w:t>
      </w:r>
      <w:r w:rsidRPr="007252E9">
        <w:rPr>
          <w:szCs w:val="24"/>
        </w:rPr>
        <w:t>форме</w:t>
      </w:r>
      <w:bookmarkEnd w:id="375"/>
      <w:bookmarkEnd w:id="376"/>
      <w:bookmarkEnd w:id="377"/>
      <w:bookmarkEnd w:id="378"/>
      <w:bookmarkEnd w:id="379"/>
      <w:bookmarkEnd w:id="380"/>
      <w:bookmarkEnd w:id="381"/>
      <w:bookmarkEnd w:id="382"/>
      <w:bookmarkEnd w:id="383"/>
    </w:p>
    <w:bookmarkEnd w:id="364"/>
    <w:p w:rsidR="00717F60" w:rsidRPr="007252E9" w:rsidRDefault="001A3C31" w:rsidP="00BC19F9">
      <w:pPr>
        <w:widowControl w:val="0"/>
        <w:numPr>
          <w:ilvl w:val="3"/>
          <w:numId w:val="28"/>
        </w:numPr>
        <w:overflowPunct w:val="0"/>
        <w:autoSpaceDE w:val="0"/>
        <w:spacing w:after="100" w:line="264" w:lineRule="auto"/>
        <w:ind w:left="0" w:firstLine="567"/>
        <w:rPr>
          <w:bCs w:val="0"/>
          <w:sz w:val="24"/>
          <w:szCs w:val="24"/>
        </w:rPr>
      </w:pPr>
      <w:r w:rsidRPr="007252E9">
        <w:rPr>
          <w:bCs w:val="0"/>
          <w:sz w:val="24"/>
          <w:szCs w:val="24"/>
        </w:rPr>
        <w:t>Подача Участником Заявки в письменной</w:t>
      </w:r>
      <w:r w:rsidR="00673FC7" w:rsidRPr="007252E9">
        <w:rPr>
          <w:bCs w:val="0"/>
          <w:sz w:val="24"/>
          <w:szCs w:val="24"/>
        </w:rPr>
        <w:t xml:space="preserve"> </w:t>
      </w:r>
      <w:r w:rsidR="00673FC7" w:rsidRPr="007252E9">
        <w:rPr>
          <w:sz w:val="24"/>
          <w:szCs w:val="24"/>
        </w:rPr>
        <w:t>(бумажной)</w:t>
      </w:r>
      <w:r w:rsidRPr="007252E9">
        <w:rPr>
          <w:bCs w:val="0"/>
          <w:sz w:val="24"/>
          <w:szCs w:val="24"/>
        </w:rPr>
        <w:t xml:space="preserve"> форме не предусмотрена</w:t>
      </w:r>
      <w:r w:rsidR="008D1B83" w:rsidRPr="007252E9">
        <w:rPr>
          <w:bCs w:val="0"/>
          <w:sz w:val="24"/>
          <w:szCs w:val="24"/>
        </w:rPr>
        <w:t xml:space="preserve">, за исключением документов, указанных в </w:t>
      </w:r>
      <w:r w:rsidR="008D1B83" w:rsidRPr="007252E9">
        <w:rPr>
          <w:sz w:val="24"/>
          <w:szCs w:val="24"/>
        </w:rPr>
        <w:t xml:space="preserve">п. </w:t>
      </w:r>
      <w:r w:rsidR="00982C2C">
        <w:fldChar w:fldCharType="begin"/>
      </w:r>
      <w:r w:rsidR="00982C2C">
        <w:instrText xml:space="preserve"> REF _Ref303587815 \r \h  \* MERGEFORMAT </w:instrText>
      </w:r>
      <w:r w:rsidR="00982C2C">
        <w:fldChar w:fldCharType="separate"/>
      </w:r>
      <w:r w:rsidR="008E58DC" w:rsidRPr="007252E9">
        <w:rPr>
          <w:sz w:val="24"/>
          <w:szCs w:val="24"/>
        </w:rPr>
        <w:t>3.3.</w:t>
      </w:r>
      <w:r w:rsidR="00982C2C">
        <w:fldChar w:fldCharType="end"/>
      </w:r>
      <w:r w:rsidR="00B85AA0">
        <w:t>14</w:t>
      </w:r>
      <w:r w:rsidR="008D1B83" w:rsidRPr="007252E9">
        <w:rPr>
          <w:sz w:val="24"/>
          <w:szCs w:val="24"/>
        </w:rPr>
        <w:t xml:space="preserve"> и подразделе </w:t>
      </w:r>
      <w:r w:rsidR="00982C2C">
        <w:fldChar w:fldCharType="begin"/>
      </w:r>
      <w:r w:rsidR="00982C2C">
        <w:instrText xml:space="preserve"> REF _Ref441574649 \r \h  \* MERGEFORMAT </w:instrText>
      </w:r>
      <w:r w:rsidR="00982C2C">
        <w:fldChar w:fldCharType="separate"/>
      </w:r>
      <w:r w:rsidR="00E418BB" w:rsidRPr="007252E9">
        <w:rPr>
          <w:sz w:val="24"/>
          <w:szCs w:val="24"/>
        </w:rPr>
        <w:t>5.14</w:t>
      </w:r>
      <w:r w:rsidR="00982C2C">
        <w:fldChar w:fldCharType="end"/>
      </w:r>
      <w:r w:rsidRPr="007252E9">
        <w:rPr>
          <w:bCs w:val="0"/>
          <w:sz w:val="24"/>
          <w:szCs w:val="24"/>
        </w:rPr>
        <w:t>.</w:t>
      </w:r>
    </w:p>
    <w:p w:rsidR="00717F60" w:rsidRPr="007252E9" w:rsidRDefault="00717F60" w:rsidP="00E71A48">
      <w:pPr>
        <w:pStyle w:val="2"/>
        <w:tabs>
          <w:tab w:val="clear" w:pos="1700"/>
          <w:tab w:val="left" w:pos="709"/>
        </w:tabs>
        <w:spacing w:line="264" w:lineRule="auto"/>
      </w:pPr>
      <w:bookmarkStart w:id="384" w:name="_Ref303683883"/>
      <w:bookmarkStart w:id="385" w:name="_Toc464120611"/>
      <w:r w:rsidRPr="007252E9">
        <w:t xml:space="preserve">Изменение и отзыв </w:t>
      </w:r>
      <w:r w:rsidR="004B5EB3" w:rsidRPr="007252E9">
        <w:t>Заявк</w:t>
      </w:r>
      <w:r w:rsidRPr="007252E9">
        <w:t>и</w:t>
      </w:r>
      <w:bookmarkEnd w:id="384"/>
      <w:bookmarkEnd w:id="385"/>
    </w:p>
    <w:p w:rsidR="00622B69" w:rsidRPr="007252E9" w:rsidRDefault="00622B69" w:rsidP="00622B69">
      <w:pPr>
        <w:widowControl w:val="0"/>
        <w:numPr>
          <w:ilvl w:val="2"/>
          <w:numId w:val="29"/>
        </w:numPr>
        <w:autoSpaceDE w:val="0"/>
        <w:spacing w:after="100" w:line="264" w:lineRule="auto"/>
        <w:ind w:left="0" w:firstLine="567"/>
        <w:rPr>
          <w:bCs w:val="0"/>
          <w:sz w:val="24"/>
          <w:szCs w:val="24"/>
        </w:rPr>
      </w:pPr>
      <w:bookmarkStart w:id="386" w:name="_Ref305973250"/>
      <w:r w:rsidRPr="007252E9">
        <w:rPr>
          <w:bCs w:val="0"/>
          <w:sz w:val="24"/>
          <w:szCs w:val="24"/>
        </w:rPr>
        <w:t xml:space="preserve">До окончания срока подачи заявок (п. </w:t>
      </w:r>
      <w:r w:rsidR="00982C2C">
        <w:fldChar w:fldCharType="begin"/>
      </w:r>
      <w:r w:rsidR="00982C2C">
        <w:instrText xml:space="preserve"> REF _Ref440289953 \r \h  \* MERGEFORMAT </w:instrText>
      </w:r>
      <w:r w:rsidR="00982C2C">
        <w:fldChar w:fldCharType="separate"/>
      </w:r>
      <w:r w:rsidR="00E418BB" w:rsidRPr="007252E9">
        <w:rPr>
          <w:bCs w:val="0"/>
          <w:sz w:val="24"/>
          <w:szCs w:val="24"/>
        </w:rPr>
        <w:t>3.4.1.3</w:t>
      </w:r>
      <w:r w:rsidR="00982C2C">
        <w:fldChar w:fldCharType="end"/>
      </w:r>
      <w:r w:rsidRPr="007252E9">
        <w:rPr>
          <w:bCs w:val="0"/>
          <w:sz w:val="24"/>
          <w:szCs w:val="24"/>
        </w:rPr>
        <w:t>) Участник вправе изменить или отозвать поданную Заявку.</w:t>
      </w:r>
    </w:p>
    <w:p w:rsidR="00622B69" w:rsidRPr="00E71A48" w:rsidRDefault="00622B69" w:rsidP="00622B69">
      <w:pPr>
        <w:widowControl w:val="0"/>
        <w:numPr>
          <w:ilvl w:val="2"/>
          <w:numId w:val="29"/>
        </w:numPr>
        <w:autoSpaceDE w:val="0"/>
        <w:spacing w:after="100" w:line="264" w:lineRule="auto"/>
        <w:ind w:left="0" w:firstLine="567"/>
        <w:rPr>
          <w:bCs w:val="0"/>
          <w:sz w:val="24"/>
          <w:szCs w:val="24"/>
        </w:rPr>
      </w:pPr>
      <w:r w:rsidRPr="00EA087B">
        <w:rPr>
          <w:sz w:val="24"/>
          <w:szCs w:val="24"/>
        </w:rPr>
        <w:lastRenderedPageBreak/>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982C2C">
        <w:fldChar w:fldCharType="begin"/>
      </w:r>
      <w:r w:rsidR="00982C2C">
        <w:instrText xml:space="preserve"> REF _Ref440289953 \r \h  \* MERGEFORMAT </w:instrText>
      </w:r>
      <w:r w:rsidR="00982C2C">
        <w:fldChar w:fldCharType="separate"/>
      </w:r>
      <w:r w:rsidR="00E418BB" w:rsidRPr="00E418BB">
        <w:rPr>
          <w:bCs w:val="0"/>
          <w:sz w:val="24"/>
          <w:szCs w:val="24"/>
        </w:rPr>
        <w:t>3.4.1.3</w:t>
      </w:r>
      <w:r w:rsidR="00982C2C">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622B69" w:rsidRPr="00223D18" w:rsidRDefault="00622B69" w:rsidP="00622B69">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982C2C">
        <w:fldChar w:fldCharType="begin"/>
      </w:r>
      <w:r w:rsidR="00982C2C">
        <w:instrText xml:space="preserve"> REF _Ref440289953 \r \h  \* MERGEFORMAT </w:instrText>
      </w:r>
      <w:r w:rsidR="00982C2C">
        <w:fldChar w:fldCharType="separate"/>
      </w:r>
      <w:r w:rsidR="00E418BB" w:rsidRPr="00E418BB">
        <w:rPr>
          <w:bCs w:val="0"/>
          <w:sz w:val="24"/>
          <w:szCs w:val="24"/>
        </w:rPr>
        <w:t>3.4.1.3</w:t>
      </w:r>
      <w:r w:rsidR="00982C2C">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982C2C">
        <w:fldChar w:fldCharType="begin"/>
      </w:r>
      <w:r w:rsidR="00982C2C">
        <w:instrText xml:space="preserve"> REF _Ref55279015 \r \h  \* MERGEFORMAT </w:instrText>
      </w:r>
      <w:r w:rsidR="00982C2C">
        <w:fldChar w:fldCharType="separate"/>
      </w:r>
      <w:r w:rsidR="00E418BB" w:rsidRPr="00E418BB">
        <w:rPr>
          <w:sz w:val="24"/>
          <w:szCs w:val="24"/>
        </w:rPr>
        <w:t>3.3.1.6</w:t>
      </w:r>
      <w:r w:rsidR="00982C2C">
        <w:fldChar w:fldCharType="end"/>
      </w:r>
      <w:r w:rsidRPr="00223D18">
        <w:rPr>
          <w:sz w:val="24"/>
          <w:szCs w:val="24"/>
        </w:rPr>
        <w:t xml:space="preserve">, </w:t>
      </w:r>
      <w:r w:rsidR="00982C2C">
        <w:fldChar w:fldCharType="begin"/>
      </w:r>
      <w:r w:rsidR="00982C2C">
        <w:instrText xml:space="preserve"> REF _Ref195087786 \r \h  \* MERGEFORMAT </w:instrText>
      </w:r>
      <w:r w:rsidR="00982C2C">
        <w:fldChar w:fldCharType="separate"/>
      </w:r>
      <w:r w:rsidR="00E418BB" w:rsidRPr="00E418BB">
        <w:rPr>
          <w:sz w:val="24"/>
          <w:szCs w:val="24"/>
        </w:rPr>
        <w:t>3.3.1.7</w:t>
      </w:r>
      <w:r w:rsidR="00982C2C">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387" w:name="_Toc464120612"/>
      <w:r w:rsidRPr="00E71A48">
        <w:t>Оценка Заявок и проведение переговоров</w:t>
      </w:r>
      <w:bookmarkEnd w:id="386"/>
      <w:bookmarkEnd w:id="387"/>
      <w:r w:rsidRPr="00E71A48">
        <w:t xml:space="preserve"> </w:t>
      </w:r>
    </w:p>
    <w:p w:rsidR="00717F60" w:rsidRPr="00E71A48" w:rsidRDefault="00717F60" w:rsidP="00E71A48">
      <w:pPr>
        <w:pStyle w:val="3"/>
        <w:spacing w:line="264" w:lineRule="auto"/>
        <w:rPr>
          <w:szCs w:val="24"/>
        </w:rPr>
      </w:pPr>
      <w:bookmarkStart w:id="388" w:name="_Toc439323711"/>
      <w:bookmarkStart w:id="389" w:name="_Toc440357109"/>
      <w:bookmarkStart w:id="390" w:name="_Toc440359664"/>
      <w:bookmarkStart w:id="391" w:name="_Toc440632127"/>
      <w:bookmarkStart w:id="392" w:name="_Toc440875948"/>
      <w:bookmarkStart w:id="393" w:name="_Toc441130976"/>
      <w:bookmarkStart w:id="394" w:name="_Toc447269791"/>
      <w:bookmarkStart w:id="395" w:name="_Toc464120613"/>
      <w:r w:rsidRPr="00E71A48">
        <w:rPr>
          <w:szCs w:val="24"/>
        </w:rPr>
        <w:t>Общие положения</w:t>
      </w:r>
      <w:bookmarkEnd w:id="388"/>
      <w:bookmarkEnd w:id="389"/>
      <w:bookmarkEnd w:id="390"/>
      <w:bookmarkEnd w:id="391"/>
      <w:bookmarkEnd w:id="392"/>
      <w:bookmarkEnd w:id="393"/>
      <w:bookmarkEnd w:id="394"/>
      <w:bookmarkEnd w:id="395"/>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982C2C">
        <w:fldChar w:fldCharType="begin"/>
      </w:r>
      <w:r w:rsidR="00982C2C">
        <w:instrText xml:space="preserve"> REF _Ref93089454 \n \h  \* MERGEFORMAT </w:instrText>
      </w:r>
      <w:r w:rsidR="00982C2C">
        <w:fldChar w:fldCharType="separate"/>
      </w:r>
      <w:r w:rsidR="00E418BB" w:rsidRPr="00E418BB">
        <w:rPr>
          <w:bCs w:val="0"/>
          <w:sz w:val="24"/>
          <w:szCs w:val="24"/>
        </w:rPr>
        <w:t>3.6.2</w:t>
      </w:r>
      <w:r w:rsidR="00982C2C">
        <w:fldChar w:fldCharType="end"/>
      </w:r>
      <w:r w:rsidRPr="00E71A48">
        <w:rPr>
          <w:bCs w:val="0"/>
          <w:sz w:val="24"/>
          <w:szCs w:val="24"/>
        </w:rPr>
        <w:t xml:space="preserve">), проведение (при необходимости) переговоров (пункт </w:t>
      </w:r>
      <w:r w:rsidR="00982C2C">
        <w:fldChar w:fldCharType="begin"/>
      </w:r>
      <w:r w:rsidR="00982C2C">
        <w:instrText xml:space="preserve"> REF _Ref303670674 \n \h  \* MERGEFORMAT </w:instrText>
      </w:r>
      <w:r w:rsidR="00982C2C">
        <w:fldChar w:fldCharType="separate"/>
      </w:r>
      <w:r w:rsidR="00E418BB" w:rsidRPr="00E418BB">
        <w:rPr>
          <w:bCs w:val="0"/>
          <w:sz w:val="24"/>
          <w:szCs w:val="24"/>
        </w:rPr>
        <w:t>3.6.3</w:t>
      </w:r>
      <w:r w:rsidR="00982C2C">
        <w:fldChar w:fldCharType="end"/>
      </w:r>
      <w:r w:rsidRPr="00E71A48">
        <w:rPr>
          <w:bCs w:val="0"/>
          <w:sz w:val="24"/>
          <w:szCs w:val="24"/>
        </w:rPr>
        <w:t>) и оценочную стадию (пункт</w:t>
      </w:r>
      <w:r w:rsidR="007F3FB7" w:rsidRPr="00E71A48">
        <w:rPr>
          <w:bCs w:val="0"/>
          <w:sz w:val="24"/>
          <w:szCs w:val="24"/>
        </w:rPr>
        <w:t xml:space="preserve"> </w:t>
      </w:r>
      <w:r w:rsidR="00982C2C">
        <w:fldChar w:fldCharType="begin"/>
      </w:r>
      <w:r w:rsidR="00982C2C">
        <w:instrText xml:space="preserve"> REF _Ref306138385 \r \h  \* MERGEFORMAT </w:instrText>
      </w:r>
      <w:r w:rsidR="00982C2C">
        <w:fldChar w:fldCharType="separate"/>
      </w:r>
      <w:r w:rsidR="00E418BB" w:rsidRPr="00E418BB">
        <w:rPr>
          <w:bCs w:val="0"/>
          <w:sz w:val="24"/>
          <w:szCs w:val="24"/>
        </w:rPr>
        <w:t>3.6.4</w:t>
      </w:r>
      <w:r w:rsidR="00982C2C">
        <w:fldChar w:fldCharType="end"/>
      </w:r>
      <w:r w:rsidRPr="00E71A48">
        <w:rPr>
          <w:bCs w:val="0"/>
          <w:sz w:val="24"/>
          <w:szCs w:val="24"/>
        </w:rPr>
        <w:t>).</w:t>
      </w:r>
    </w:p>
    <w:p w:rsidR="00717F60" w:rsidRPr="00E71A48" w:rsidRDefault="00717F60" w:rsidP="00E71A48">
      <w:pPr>
        <w:pStyle w:val="3"/>
        <w:spacing w:line="264" w:lineRule="auto"/>
        <w:rPr>
          <w:szCs w:val="24"/>
        </w:rPr>
      </w:pPr>
      <w:bookmarkStart w:id="396" w:name="_Ref93089454"/>
      <w:bookmarkStart w:id="397" w:name="_Toc439323712"/>
      <w:bookmarkStart w:id="398" w:name="_Toc440357110"/>
      <w:bookmarkStart w:id="399" w:name="_Toc440359665"/>
      <w:bookmarkStart w:id="400" w:name="_Toc440632128"/>
      <w:bookmarkStart w:id="401" w:name="_Toc440875949"/>
      <w:bookmarkStart w:id="402" w:name="_Toc441130977"/>
      <w:bookmarkStart w:id="403" w:name="_Toc447269792"/>
      <w:bookmarkStart w:id="404" w:name="_Toc464120614"/>
      <w:r w:rsidRPr="00E71A48">
        <w:rPr>
          <w:szCs w:val="24"/>
        </w:rPr>
        <w:t>Отборочная стадия</w:t>
      </w:r>
      <w:bookmarkEnd w:id="396"/>
      <w:bookmarkEnd w:id="397"/>
      <w:bookmarkEnd w:id="398"/>
      <w:bookmarkEnd w:id="399"/>
      <w:bookmarkEnd w:id="400"/>
      <w:bookmarkEnd w:id="401"/>
      <w:bookmarkEnd w:id="402"/>
      <w:bookmarkEnd w:id="403"/>
      <w:bookmarkEnd w:id="404"/>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3A59B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3A59B8"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w:t>
      </w:r>
      <w:r w:rsidRPr="00A75256">
        <w:rPr>
          <w:bCs w:val="0"/>
          <w:sz w:val="24"/>
          <w:szCs w:val="24"/>
        </w:rPr>
        <w:t xml:space="preserve">соответствии с положениями Федерального закона от </w:t>
      </w:r>
      <w:r w:rsidR="00A75256" w:rsidRPr="00A7525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A75256">
        <w:rPr>
          <w:bCs w:val="0"/>
          <w:sz w:val="24"/>
          <w:szCs w:val="24"/>
        </w:rPr>
        <w:t>, Федерального закона от 18.07.2011 № 223-ФЗ «О закупках товаров, работ, услуг отдельными</w:t>
      </w:r>
      <w:r w:rsidRPr="00E71A48">
        <w:rPr>
          <w:bCs w:val="0"/>
          <w:sz w:val="24"/>
          <w:szCs w:val="24"/>
        </w:rPr>
        <w:t xml:space="preserve"> видами юридических лиц»; </w:t>
      </w:r>
      <w:r w:rsidRPr="003A59B8">
        <w:rPr>
          <w:bCs w:val="0"/>
          <w:sz w:val="24"/>
          <w:szCs w:val="24"/>
        </w:rPr>
        <w:t xml:space="preserve">отсутствие отрицательных отзывов о работе </w:t>
      </w:r>
      <w:r w:rsidR="009C744E" w:rsidRPr="003A59B8">
        <w:rPr>
          <w:bCs w:val="0"/>
          <w:sz w:val="24"/>
          <w:szCs w:val="24"/>
        </w:rPr>
        <w:t>Участник</w:t>
      </w:r>
      <w:r w:rsidRPr="003A59B8">
        <w:rPr>
          <w:bCs w:val="0"/>
          <w:sz w:val="24"/>
          <w:szCs w:val="24"/>
        </w:rPr>
        <w:t xml:space="preserve">а; </w:t>
      </w:r>
    </w:p>
    <w:p w:rsidR="00717F60" w:rsidRPr="003A59B8" w:rsidRDefault="00717F60" w:rsidP="00D75CA2">
      <w:pPr>
        <w:widowControl w:val="0"/>
        <w:numPr>
          <w:ilvl w:val="0"/>
          <w:numId w:val="8"/>
        </w:numPr>
        <w:tabs>
          <w:tab w:val="left" w:pos="426"/>
        </w:tabs>
        <w:autoSpaceDE w:val="0"/>
        <w:spacing w:line="264" w:lineRule="auto"/>
        <w:ind w:left="0" w:firstLine="426"/>
        <w:rPr>
          <w:bCs w:val="0"/>
          <w:sz w:val="24"/>
          <w:szCs w:val="24"/>
        </w:rPr>
      </w:pPr>
      <w:r w:rsidRPr="003A59B8">
        <w:rPr>
          <w:bCs w:val="0"/>
          <w:sz w:val="24"/>
          <w:szCs w:val="24"/>
        </w:rPr>
        <w:t>с</w:t>
      </w:r>
      <w:r w:rsidR="003A59B8" w:rsidRPr="003A59B8">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A59B8">
        <w:rPr>
          <w:b/>
          <w:bCs w:val="0"/>
          <w:i/>
          <w:sz w:val="24"/>
          <w:szCs w:val="24"/>
        </w:rPr>
        <w:t>.</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405" w:name="_Ref55304419"/>
      <w:r w:rsidRPr="003A59B8">
        <w:rPr>
          <w:sz w:val="24"/>
          <w:szCs w:val="24"/>
        </w:rPr>
        <w:lastRenderedPageBreak/>
        <w:t xml:space="preserve">В рамках отборочной стадии Закупочная комиссия может запросить у </w:t>
      </w:r>
      <w:r w:rsidR="009C744E" w:rsidRPr="003A59B8">
        <w:rPr>
          <w:sz w:val="24"/>
          <w:szCs w:val="24"/>
        </w:rPr>
        <w:t>Участник</w:t>
      </w:r>
      <w:r w:rsidRPr="003A59B8">
        <w:rPr>
          <w:sz w:val="24"/>
          <w:szCs w:val="24"/>
        </w:rPr>
        <w:t>ов разъясн</w:t>
      </w:r>
      <w:r w:rsidR="00DA7E38" w:rsidRPr="003A59B8">
        <w:rPr>
          <w:sz w:val="24"/>
          <w:szCs w:val="24"/>
        </w:rPr>
        <w:t>ения или дополнения их Заявок</w:t>
      </w:r>
      <w:r w:rsidRPr="003A59B8">
        <w:rPr>
          <w:sz w:val="24"/>
          <w:szCs w:val="24"/>
        </w:rPr>
        <w:t xml:space="preserve">. При этом Закупочная комиссия не вправе запрашивать разъяснения или требовать документы, меняющие суть </w:t>
      </w:r>
      <w:r w:rsidR="004B5EB3" w:rsidRPr="003A59B8">
        <w:rPr>
          <w:sz w:val="24"/>
          <w:szCs w:val="24"/>
        </w:rPr>
        <w:t>Заявк</w:t>
      </w:r>
      <w:r w:rsidRPr="003A59B8">
        <w:rPr>
          <w:sz w:val="24"/>
          <w:szCs w:val="24"/>
        </w:rPr>
        <w:t>и</w:t>
      </w:r>
      <w:r w:rsidR="00076D8B" w:rsidRPr="003A59B8">
        <w:rPr>
          <w:sz w:val="24"/>
          <w:szCs w:val="24"/>
        </w:rPr>
        <w:t>, а также документы, перечень которых отсутствует в настоящей Документации</w:t>
      </w:r>
      <w:r w:rsidRPr="003A59B8">
        <w:rPr>
          <w:sz w:val="24"/>
          <w:szCs w:val="24"/>
        </w:rPr>
        <w:t xml:space="preserve">. Допускаются уточняющие запросы по техническим условиям </w:t>
      </w:r>
      <w:r w:rsidR="004B5EB3" w:rsidRPr="003A59B8">
        <w:rPr>
          <w:sz w:val="24"/>
          <w:szCs w:val="24"/>
        </w:rPr>
        <w:t>Заявк</w:t>
      </w:r>
      <w:r w:rsidRPr="003A59B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A59B8">
        <w:rPr>
          <w:sz w:val="24"/>
          <w:szCs w:val="24"/>
        </w:rPr>
        <w:t>З</w:t>
      </w:r>
      <w:r w:rsidRPr="003A59B8">
        <w:rPr>
          <w:sz w:val="24"/>
          <w:szCs w:val="24"/>
        </w:rPr>
        <w:t>апроса предложений.</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A59B8">
        <w:rPr>
          <w:sz w:val="24"/>
          <w:szCs w:val="24"/>
        </w:rPr>
        <w:t xml:space="preserve">При проверке правильности оформления </w:t>
      </w:r>
      <w:r w:rsidR="004B5EB3" w:rsidRPr="003A59B8">
        <w:rPr>
          <w:sz w:val="24"/>
          <w:szCs w:val="24"/>
        </w:rPr>
        <w:t>Заявк</w:t>
      </w:r>
      <w:r w:rsidRPr="003A59B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A59B8">
        <w:rPr>
          <w:sz w:val="24"/>
          <w:szCs w:val="24"/>
        </w:rPr>
        <w:t>Заявк</w:t>
      </w:r>
      <w:r w:rsidRPr="003A59B8">
        <w:rPr>
          <w:sz w:val="24"/>
          <w:szCs w:val="24"/>
        </w:rPr>
        <w:t xml:space="preserve">и. Закупочная комиссия с письменного согласия </w:t>
      </w:r>
      <w:r w:rsidR="009C744E" w:rsidRPr="003A59B8">
        <w:rPr>
          <w:sz w:val="24"/>
          <w:szCs w:val="24"/>
        </w:rPr>
        <w:t>Участник</w:t>
      </w:r>
      <w:r w:rsidRPr="003A59B8">
        <w:rPr>
          <w:sz w:val="24"/>
          <w:szCs w:val="24"/>
        </w:rPr>
        <w:t>а также может исправлять очевидные арифметические и грамматические ошибки.</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406" w:name="_Ref55307002"/>
      <w:r w:rsidRPr="003A59B8">
        <w:rPr>
          <w:sz w:val="24"/>
          <w:szCs w:val="24"/>
        </w:rPr>
        <w:t xml:space="preserve">По результатам проведения отборочной стадии Закупочная комиссия </w:t>
      </w:r>
      <w:r w:rsidR="00DA7E38" w:rsidRPr="003A59B8">
        <w:rPr>
          <w:sz w:val="24"/>
          <w:szCs w:val="24"/>
        </w:rPr>
        <w:t>отклонит</w:t>
      </w:r>
      <w:r w:rsidRPr="003A59B8">
        <w:rPr>
          <w:sz w:val="24"/>
          <w:szCs w:val="24"/>
        </w:rPr>
        <w:t xml:space="preserve"> </w:t>
      </w:r>
      <w:r w:rsidR="004B5EB3" w:rsidRPr="003A59B8">
        <w:rPr>
          <w:sz w:val="24"/>
          <w:szCs w:val="24"/>
        </w:rPr>
        <w:t>Заявк</w:t>
      </w:r>
      <w:r w:rsidRPr="003A59B8">
        <w:rPr>
          <w:sz w:val="24"/>
          <w:szCs w:val="24"/>
        </w:rPr>
        <w:t>и, которые:</w:t>
      </w:r>
      <w:bookmarkEnd w:id="405"/>
      <w:bookmarkEnd w:id="406"/>
    </w:p>
    <w:p w:rsidR="00C138CC" w:rsidRPr="003A59B8" w:rsidRDefault="003A59B8" w:rsidP="00953987">
      <w:pPr>
        <w:pStyle w:val="affffff0"/>
        <w:widowControl w:val="0"/>
        <w:numPr>
          <w:ilvl w:val="0"/>
          <w:numId w:val="84"/>
        </w:numPr>
        <w:tabs>
          <w:tab w:val="left" w:pos="426"/>
        </w:tabs>
        <w:autoSpaceDE w:val="0"/>
        <w:spacing w:line="264" w:lineRule="auto"/>
        <w:rPr>
          <w:sz w:val="24"/>
          <w:szCs w:val="24"/>
        </w:rPr>
      </w:pPr>
      <w:r w:rsidRPr="003A59B8">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A59B8">
        <w:rPr>
          <w:sz w:val="24"/>
          <w:szCs w:val="24"/>
        </w:rPr>
        <w:t>;</w:t>
      </w:r>
    </w:p>
    <w:p w:rsidR="00C138CC" w:rsidRPr="003A59B8" w:rsidRDefault="00C138CC" w:rsidP="00953987">
      <w:pPr>
        <w:pStyle w:val="affffff0"/>
        <w:widowControl w:val="0"/>
        <w:numPr>
          <w:ilvl w:val="0"/>
          <w:numId w:val="84"/>
        </w:numPr>
        <w:tabs>
          <w:tab w:val="left" w:pos="426"/>
        </w:tabs>
        <w:autoSpaceDE w:val="0"/>
        <w:spacing w:line="264" w:lineRule="auto"/>
        <w:rPr>
          <w:sz w:val="24"/>
          <w:szCs w:val="24"/>
        </w:rPr>
      </w:pPr>
      <w:r w:rsidRPr="003A59B8">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982C2C">
        <w:fldChar w:fldCharType="begin"/>
      </w:r>
      <w:r w:rsidR="00982C2C">
        <w:instrText xml:space="preserve"> REF _Ref444179578 \r \h  \* MERGEFORMAT </w:instrText>
      </w:r>
      <w:r w:rsidR="00982C2C">
        <w:fldChar w:fldCharType="separate"/>
      </w:r>
      <w:r w:rsidR="00E418BB" w:rsidRPr="00E418BB">
        <w:rPr>
          <w:sz w:val="24"/>
          <w:szCs w:val="24"/>
        </w:rPr>
        <w:t>5.11</w:t>
      </w:r>
      <w:r w:rsidR="00982C2C">
        <w:fldChar w:fldCharType="end"/>
      </w:r>
      <w:r w:rsidRPr="003A59B8">
        <w:rPr>
          <w:sz w:val="24"/>
          <w:szCs w:val="24"/>
        </w:rPr>
        <w:t xml:space="preserve">); </w:t>
      </w:r>
    </w:p>
    <w:p w:rsidR="00C138CC" w:rsidRPr="007252E9" w:rsidRDefault="00C138CC" w:rsidP="00953987">
      <w:pPr>
        <w:pStyle w:val="affffff0"/>
        <w:widowControl w:val="0"/>
        <w:numPr>
          <w:ilvl w:val="0"/>
          <w:numId w:val="84"/>
        </w:numPr>
        <w:tabs>
          <w:tab w:val="left" w:pos="426"/>
        </w:tabs>
        <w:autoSpaceDE w:val="0"/>
        <w:spacing w:line="264" w:lineRule="auto"/>
        <w:rPr>
          <w:sz w:val="24"/>
          <w:szCs w:val="24"/>
        </w:rPr>
      </w:pPr>
      <w:r w:rsidRPr="003A59B8">
        <w:rPr>
          <w:sz w:val="24"/>
          <w:szCs w:val="24"/>
        </w:rPr>
        <w:t xml:space="preserve">поданы Участниками, не </w:t>
      </w:r>
      <w:r w:rsidRPr="007252E9">
        <w:rPr>
          <w:sz w:val="24"/>
          <w:szCs w:val="24"/>
        </w:rPr>
        <w:t xml:space="preserve">представившими финансовое обеспечение исполнения обязательств Участника в соответствии с п. </w:t>
      </w:r>
      <w:r w:rsidR="00982C2C">
        <w:fldChar w:fldCharType="begin"/>
      </w:r>
      <w:r w:rsidR="00982C2C">
        <w:instrText xml:space="preserve"> REF _Ref306176386 \r \h  \* MERGEFORMAT </w:instrText>
      </w:r>
      <w:r w:rsidR="00982C2C">
        <w:fldChar w:fldCharType="separate"/>
      </w:r>
      <w:r w:rsidR="00E418BB" w:rsidRPr="007252E9">
        <w:rPr>
          <w:sz w:val="24"/>
          <w:szCs w:val="24"/>
        </w:rPr>
        <w:t>3.3.14</w:t>
      </w:r>
      <w:r w:rsidR="00982C2C">
        <w:fldChar w:fldCharType="end"/>
      </w:r>
      <w:r w:rsidRPr="007252E9">
        <w:rPr>
          <w:sz w:val="24"/>
          <w:szCs w:val="24"/>
        </w:rPr>
        <w:t>;</w:t>
      </w:r>
    </w:p>
    <w:p w:rsidR="00C138CC" w:rsidRPr="007252E9" w:rsidRDefault="00953987" w:rsidP="00953987">
      <w:pPr>
        <w:pStyle w:val="affffff0"/>
        <w:widowControl w:val="0"/>
        <w:numPr>
          <w:ilvl w:val="0"/>
          <w:numId w:val="84"/>
        </w:numPr>
        <w:tabs>
          <w:tab w:val="left" w:pos="426"/>
        </w:tabs>
        <w:autoSpaceDE w:val="0"/>
        <w:spacing w:after="100" w:line="264" w:lineRule="auto"/>
        <w:rPr>
          <w:sz w:val="24"/>
          <w:szCs w:val="24"/>
        </w:rPr>
      </w:pPr>
      <w:r w:rsidRPr="007252E9">
        <w:rPr>
          <w:sz w:val="24"/>
          <w:szCs w:val="24"/>
        </w:rPr>
        <w:t>не содержат всех необходимых документов, требуемых настоящей Документацией</w:t>
      </w:r>
      <w:r w:rsidR="00C138CC" w:rsidRPr="007252E9">
        <w:rPr>
          <w:sz w:val="24"/>
          <w:szCs w:val="24"/>
        </w:rPr>
        <w:t>;</w:t>
      </w:r>
    </w:p>
    <w:p w:rsidR="00C138CC" w:rsidRPr="007252E9" w:rsidRDefault="00C138CC" w:rsidP="00953987">
      <w:pPr>
        <w:pStyle w:val="affffff0"/>
        <w:widowControl w:val="0"/>
        <w:numPr>
          <w:ilvl w:val="0"/>
          <w:numId w:val="84"/>
        </w:numPr>
        <w:tabs>
          <w:tab w:val="left" w:pos="426"/>
        </w:tabs>
        <w:autoSpaceDE w:val="0"/>
        <w:spacing w:after="100" w:line="264" w:lineRule="auto"/>
        <w:rPr>
          <w:sz w:val="24"/>
          <w:szCs w:val="24"/>
        </w:rPr>
      </w:pPr>
      <w:r w:rsidRPr="007252E9">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7252E9" w:rsidRDefault="00C138CC" w:rsidP="00953987">
      <w:pPr>
        <w:pStyle w:val="affffff0"/>
        <w:widowControl w:val="0"/>
        <w:numPr>
          <w:ilvl w:val="0"/>
          <w:numId w:val="84"/>
        </w:numPr>
        <w:tabs>
          <w:tab w:val="left" w:pos="426"/>
        </w:tabs>
        <w:autoSpaceDE w:val="0"/>
        <w:spacing w:line="264" w:lineRule="auto"/>
        <w:rPr>
          <w:sz w:val="24"/>
          <w:szCs w:val="24"/>
        </w:rPr>
      </w:pPr>
      <w:r w:rsidRPr="007252E9">
        <w:rPr>
          <w:sz w:val="24"/>
          <w:szCs w:val="24"/>
        </w:rPr>
        <w:t>содержат очевидные арифметические или грамматические ошибки, с исправлением которых не</w:t>
      </w:r>
      <w:r w:rsidR="00953987" w:rsidRPr="007252E9">
        <w:rPr>
          <w:sz w:val="24"/>
          <w:szCs w:val="24"/>
        </w:rPr>
        <w:t xml:space="preserve"> согласился Участник;</w:t>
      </w:r>
    </w:p>
    <w:p w:rsidR="00953987" w:rsidRPr="007252E9" w:rsidRDefault="00F80103" w:rsidP="00953987">
      <w:pPr>
        <w:pStyle w:val="aff7"/>
        <w:widowControl w:val="0"/>
        <w:numPr>
          <w:ilvl w:val="0"/>
          <w:numId w:val="84"/>
        </w:numPr>
        <w:tabs>
          <w:tab w:val="left" w:pos="1843"/>
        </w:tabs>
        <w:suppressAutoHyphens w:val="0"/>
        <w:adjustRightInd w:val="0"/>
        <w:spacing w:before="0" w:line="240" w:lineRule="auto"/>
        <w:textAlignment w:val="baseline"/>
        <w:rPr>
          <w:rFonts w:ascii="Times New Roman" w:hAnsi="Times New Roman"/>
        </w:rPr>
      </w:pPr>
      <w:r w:rsidRPr="007252E9">
        <w:rPr>
          <w:rFonts w:ascii="Times New Roman" w:hAnsi="Times New Roman" w:cs="Times New Roman"/>
        </w:rPr>
        <w:t>поданы с нарушением порядка подачи Заявок, установленного в настоящей документации</w:t>
      </w:r>
      <w:r w:rsidR="00953987" w:rsidRPr="007252E9">
        <w:rPr>
          <w:rFonts w:ascii="Times New Roman" w:hAnsi="Times New Roman"/>
        </w:rPr>
        <w:t>.</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7252E9">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7252E9">
        <w:rPr>
          <w:sz w:val="24"/>
          <w:szCs w:val="24"/>
        </w:rPr>
        <w:t>Участник</w:t>
      </w:r>
      <w:r w:rsidRPr="007252E9">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7252E9">
        <w:rPr>
          <w:sz w:val="24"/>
          <w:szCs w:val="24"/>
        </w:rPr>
        <w:t>Заявк</w:t>
      </w:r>
      <w:r w:rsidRPr="007252E9">
        <w:rPr>
          <w:sz w:val="24"/>
          <w:szCs w:val="24"/>
        </w:rPr>
        <w:t>е, а также</w:t>
      </w:r>
      <w:r w:rsidRPr="00E71A48">
        <w:rPr>
          <w:sz w:val="24"/>
          <w:szCs w:val="24"/>
        </w:rPr>
        <w:t xml:space="preserve">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982C2C">
        <w:fldChar w:fldCharType="begin"/>
      </w:r>
      <w:r w:rsidR="00982C2C">
        <w:instrText xml:space="preserve"> REF _Ref306176386 \r \h  \* MERGEFORMAT </w:instrText>
      </w:r>
      <w:r w:rsidR="00982C2C">
        <w:fldChar w:fldCharType="separate"/>
      </w:r>
      <w:r w:rsidR="00E418BB" w:rsidRPr="00E418BB">
        <w:rPr>
          <w:sz w:val="24"/>
          <w:szCs w:val="24"/>
        </w:rPr>
        <w:t>3.3.14</w:t>
      </w:r>
      <w:r w:rsidR="00982C2C">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07" w:name="_Ref303670674"/>
      <w:bookmarkStart w:id="408" w:name="_Toc439323713"/>
      <w:bookmarkStart w:id="409" w:name="_Toc440357111"/>
      <w:bookmarkStart w:id="410" w:name="_Toc440359666"/>
      <w:bookmarkStart w:id="411" w:name="_Toc440632129"/>
      <w:bookmarkStart w:id="412" w:name="_Toc440875950"/>
      <w:bookmarkStart w:id="413" w:name="_Toc441130978"/>
      <w:bookmarkStart w:id="414" w:name="_Toc447269793"/>
      <w:bookmarkStart w:id="415" w:name="_Toc464120615"/>
      <w:r w:rsidRPr="00E71A48">
        <w:rPr>
          <w:szCs w:val="24"/>
        </w:rPr>
        <w:t>Проведение переговоров</w:t>
      </w:r>
      <w:bookmarkEnd w:id="407"/>
      <w:bookmarkEnd w:id="408"/>
      <w:bookmarkEnd w:id="409"/>
      <w:bookmarkEnd w:id="410"/>
      <w:bookmarkEnd w:id="411"/>
      <w:bookmarkEnd w:id="412"/>
      <w:bookmarkEnd w:id="413"/>
      <w:bookmarkEnd w:id="414"/>
      <w:bookmarkEnd w:id="415"/>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16" w:name="_Ref306138385"/>
      <w:bookmarkStart w:id="417" w:name="_Toc439323714"/>
      <w:bookmarkStart w:id="418" w:name="_Toc440357112"/>
      <w:bookmarkStart w:id="419" w:name="_Toc440359667"/>
      <w:bookmarkStart w:id="420" w:name="_Toc440632130"/>
      <w:bookmarkStart w:id="421" w:name="_Toc440875951"/>
      <w:bookmarkStart w:id="422" w:name="_Toc441130979"/>
      <w:bookmarkStart w:id="423" w:name="_Toc447269794"/>
      <w:bookmarkStart w:id="424" w:name="_Toc464120616"/>
      <w:r w:rsidRPr="00E71A48">
        <w:rPr>
          <w:szCs w:val="24"/>
        </w:rPr>
        <w:lastRenderedPageBreak/>
        <w:t>Оценочная стадия</w:t>
      </w:r>
      <w:bookmarkEnd w:id="416"/>
      <w:bookmarkEnd w:id="417"/>
      <w:bookmarkEnd w:id="418"/>
      <w:bookmarkEnd w:id="419"/>
      <w:bookmarkEnd w:id="420"/>
      <w:bookmarkEnd w:id="421"/>
      <w:bookmarkEnd w:id="422"/>
      <w:bookmarkEnd w:id="423"/>
      <w:bookmarkEnd w:id="424"/>
    </w:p>
    <w:p w:rsidR="007D0EA7" w:rsidRPr="00E71A48"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25" w:name="_Ref303250967"/>
      <w:bookmarkStart w:id="426" w:name="_Toc305697378"/>
      <w:bookmarkStart w:id="427" w:name="_Toc464120617"/>
      <w:bookmarkStart w:id="428" w:name="_Toc255985696"/>
      <w:r w:rsidRPr="00E71A48">
        <w:t>Аукционная процедура понижени</w:t>
      </w:r>
      <w:r w:rsidR="00E60F8E" w:rsidRPr="00E71A48">
        <w:t>я</w:t>
      </w:r>
      <w:r w:rsidRPr="00E71A48">
        <w:t xml:space="preserve"> цены (переторжка)</w:t>
      </w:r>
      <w:bookmarkEnd w:id="425"/>
      <w:bookmarkEnd w:id="426"/>
      <w:bookmarkEnd w:id="427"/>
      <w:r w:rsidRPr="00E71A48">
        <w:t xml:space="preserve"> </w:t>
      </w:r>
    </w:p>
    <w:bookmarkEnd w:id="428"/>
    <w:p w:rsidR="00F15392" w:rsidRPr="000A4AA3"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29" w:name="_Ref306352987"/>
      <w:r w:rsidRPr="000A4AA3">
        <w:rPr>
          <w:sz w:val="24"/>
          <w:szCs w:val="24"/>
          <w:lang w:eastAsia="ru-RU"/>
        </w:rPr>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429"/>
    </w:p>
    <w:p w:rsidR="00F15392" w:rsidRPr="00E71A48"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30"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430"/>
    </w:p>
    <w:p w:rsidR="00F15392" w:rsidRPr="007252E9"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xml:space="preserve">, за исключением документов, обосновывающие </w:t>
      </w:r>
      <w:r w:rsidR="00076D8B" w:rsidRPr="007252E9">
        <w:rPr>
          <w:iCs/>
          <w:sz w:val="24"/>
          <w:szCs w:val="24"/>
          <w:lang w:eastAsia="ru-RU"/>
        </w:rPr>
        <w:t>определение цены</w:t>
      </w:r>
      <w:r w:rsidRPr="007252E9">
        <w:rPr>
          <w:iCs/>
          <w:sz w:val="24"/>
          <w:szCs w:val="24"/>
          <w:lang w:eastAsia="ru-RU"/>
        </w:rPr>
        <w:t>. Прием предложений по снижению цен заявок прекращается на ЭТП</w:t>
      </w:r>
      <w:r w:rsidRPr="007252E9">
        <w:rPr>
          <w:sz w:val="24"/>
          <w:szCs w:val="24"/>
          <w:lang w:eastAsia="ru-RU"/>
        </w:rPr>
        <w:t xml:space="preserve"> в </w:t>
      </w:r>
      <w:r w:rsidRPr="007252E9">
        <w:rPr>
          <w:iCs/>
          <w:sz w:val="24"/>
          <w:szCs w:val="24"/>
          <w:lang w:eastAsia="ru-RU"/>
        </w:rPr>
        <w:t xml:space="preserve">момент окончания переторжки. </w:t>
      </w:r>
    </w:p>
    <w:p w:rsidR="00076D8B" w:rsidRPr="007252E9"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7252E9">
        <w:rPr>
          <w:iCs/>
          <w:sz w:val="24"/>
          <w:szCs w:val="24"/>
        </w:rPr>
        <w:t>Приглашенные Участники принимают в ней участи</w:t>
      </w:r>
      <w:r w:rsidR="00F80103" w:rsidRPr="007252E9">
        <w:rPr>
          <w:iCs/>
          <w:sz w:val="24"/>
          <w:szCs w:val="24"/>
        </w:rPr>
        <w:t>е</w:t>
      </w:r>
      <w:r w:rsidRPr="007252E9">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7252E9">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076D8B" w:rsidRPr="007252E9">
        <w:rPr>
          <w:iCs/>
          <w:sz w:val="24"/>
          <w:szCs w:val="24"/>
          <w:lang w:eastAsia="ru-RU"/>
        </w:rPr>
        <w:t xml:space="preserve">. </w:t>
      </w:r>
    </w:p>
    <w:p w:rsidR="00685336" w:rsidRPr="007252E9"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7252E9">
        <w:rPr>
          <w:iCs/>
          <w:sz w:val="24"/>
          <w:szCs w:val="24"/>
          <w:lang w:eastAsia="ru-RU"/>
        </w:rPr>
        <w:t>Проведение каждой последующей переторжки осуществляется по правилам, предусмотренным в п.п.</w:t>
      </w:r>
      <w:r w:rsidR="00982C2C">
        <w:fldChar w:fldCharType="begin"/>
      </w:r>
      <w:r w:rsidR="00982C2C">
        <w:instrText xml:space="preserve"> REF _Ref306352987 \r \h  \* MERGEFORMAT </w:instrText>
      </w:r>
      <w:r w:rsidR="00982C2C">
        <w:fldChar w:fldCharType="separate"/>
      </w:r>
      <w:r w:rsidR="00E418BB" w:rsidRPr="007252E9">
        <w:rPr>
          <w:iCs/>
          <w:sz w:val="24"/>
          <w:szCs w:val="24"/>
          <w:lang w:eastAsia="ru-RU"/>
        </w:rPr>
        <w:t>3.7.3</w:t>
      </w:r>
      <w:r w:rsidR="00982C2C">
        <w:fldChar w:fldCharType="end"/>
      </w:r>
      <w:r w:rsidRPr="007252E9">
        <w:rPr>
          <w:iCs/>
          <w:sz w:val="24"/>
          <w:szCs w:val="24"/>
          <w:lang w:eastAsia="ru-RU"/>
        </w:rPr>
        <w:t xml:space="preserve"> - </w:t>
      </w:r>
      <w:r w:rsidR="00982C2C">
        <w:fldChar w:fldCharType="begin"/>
      </w:r>
      <w:r w:rsidR="00982C2C">
        <w:instrText xml:space="preserve"> REF _Ref306353005 \r \h  \* MERGEFORMAT </w:instrText>
      </w:r>
      <w:r w:rsidR="00982C2C">
        <w:fldChar w:fldCharType="separate"/>
      </w:r>
      <w:r w:rsidR="00E418BB" w:rsidRPr="007252E9">
        <w:rPr>
          <w:iCs/>
          <w:sz w:val="24"/>
          <w:szCs w:val="24"/>
          <w:lang w:eastAsia="ru-RU"/>
        </w:rPr>
        <w:t>3.7.5</w:t>
      </w:r>
      <w:r w:rsidR="00982C2C">
        <w:fldChar w:fldCharType="end"/>
      </w:r>
      <w:r w:rsidRPr="007252E9">
        <w:rPr>
          <w:iCs/>
          <w:sz w:val="24"/>
          <w:szCs w:val="24"/>
          <w:lang w:eastAsia="ru-RU"/>
        </w:rPr>
        <w:t>.</w:t>
      </w:r>
    </w:p>
    <w:p w:rsidR="00F15392" w:rsidRPr="007252E9"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7252E9">
        <w:rPr>
          <w:sz w:val="24"/>
          <w:szCs w:val="24"/>
          <w:lang w:eastAsia="ru-RU"/>
        </w:rPr>
        <w:t>Участник</w:t>
      </w:r>
      <w:r w:rsidR="00F15392" w:rsidRPr="007252E9">
        <w:rPr>
          <w:sz w:val="24"/>
          <w:szCs w:val="24"/>
          <w:lang w:eastAsia="ru-RU"/>
        </w:rPr>
        <w:t xml:space="preserve"> </w:t>
      </w:r>
      <w:r w:rsidR="00C86793" w:rsidRPr="007252E9">
        <w:rPr>
          <w:sz w:val="24"/>
          <w:szCs w:val="24"/>
          <w:lang w:eastAsia="ru-RU"/>
        </w:rPr>
        <w:t>запроса предложений</w:t>
      </w:r>
      <w:r w:rsidR="00F15392" w:rsidRPr="007252E9">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w:t>
      </w:r>
      <w:r w:rsidR="00F15392" w:rsidRPr="007252E9">
        <w:rPr>
          <w:sz w:val="24"/>
          <w:szCs w:val="24"/>
          <w:lang w:eastAsia="ru-RU"/>
        </w:rPr>
        <w:lastRenderedPageBreak/>
        <w:t>приложением соответствующих файлов</w:t>
      </w:r>
      <w:r w:rsidR="00BC19F9" w:rsidRPr="007252E9">
        <w:rPr>
          <w:sz w:val="24"/>
          <w:szCs w:val="24"/>
          <w:lang w:eastAsia="ru-RU"/>
        </w:rPr>
        <w:t xml:space="preserve"> </w:t>
      </w:r>
      <w:r w:rsidR="00BC19F9" w:rsidRPr="007252E9">
        <w:rPr>
          <w:sz w:val="24"/>
          <w:szCs w:val="24"/>
        </w:rPr>
        <w:t>(все документы, входящие в Заявку, которые содержат информацию о предложенной цене)</w:t>
      </w:r>
      <w:r w:rsidR="00F15392" w:rsidRPr="007252E9">
        <w:rPr>
          <w:sz w:val="24"/>
          <w:szCs w:val="24"/>
          <w:lang w:eastAsia="ru-RU"/>
        </w:rPr>
        <w:t xml:space="preserve">. Изменение цены в сторону снижения не должно повлечь за собой изменение иных условий </w:t>
      </w:r>
      <w:r w:rsidR="004B5EB3" w:rsidRPr="007252E9">
        <w:rPr>
          <w:sz w:val="24"/>
          <w:szCs w:val="24"/>
          <w:lang w:eastAsia="ru-RU"/>
        </w:rPr>
        <w:t>Заявк</w:t>
      </w:r>
      <w:r w:rsidR="00F15392" w:rsidRPr="007252E9">
        <w:rPr>
          <w:sz w:val="24"/>
          <w:szCs w:val="24"/>
          <w:lang w:eastAsia="ru-RU"/>
        </w:rPr>
        <w:t>и.</w:t>
      </w:r>
    </w:p>
    <w:p w:rsidR="00953987" w:rsidRPr="007252E9"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r w:rsidRPr="007252E9">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p>
    <w:p w:rsidR="00953987" w:rsidRPr="007252E9"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7252E9">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BC19F9"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7252E9">
        <w:rPr>
          <w:sz w:val="24"/>
          <w:szCs w:val="24"/>
          <w:lang w:eastAsia="ru-RU"/>
        </w:rPr>
        <w:t xml:space="preserve">По решению </w:t>
      </w:r>
      <w:r w:rsidR="00685336" w:rsidRPr="007252E9">
        <w:rPr>
          <w:sz w:val="24"/>
          <w:szCs w:val="24"/>
          <w:lang w:eastAsia="ru-RU"/>
        </w:rPr>
        <w:t xml:space="preserve">Закупочной </w:t>
      </w:r>
      <w:r w:rsidRPr="007252E9">
        <w:rPr>
          <w:sz w:val="24"/>
          <w:szCs w:val="24"/>
          <w:lang w:eastAsia="ru-RU"/>
        </w:rPr>
        <w:t>комиссии порядок проведения переторжки может</w:t>
      </w:r>
      <w:r w:rsidRPr="00BC19F9">
        <w:rPr>
          <w:sz w:val="24"/>
          <w:szCs w:val="24"/>
          <w:lang w:eastAsia="ru-RU"/>
        </w:rPr>
        <w:t xml:space="preserve"> быть уточнен. </w:t>
      </w:r>
    </w:p>
    <w:p w:rsidR="00717F60" w:rsidRPr="00BC19F9" w:rsidRDefault="00717F60" w:rsidP="00E71A48">
      <w:pPr>
        <w:pStyle w:val="2"/>
        <w:tabs>
          <w:tab w:val="clear" w:pos="1700"/>
          <w:tab w:val="left" w:pos="709"/>
        </w:tabs>
        <w:spacing w:line="264" w:lineRule="auto"/>
      </w:pPr>
      <w:bookmarkStart w:id="431" w:name="_Ref303681924"/>
      <w:bookmarkStart w:id="432" w:name="_Ref303683914"/>
      <w:bookmarkStart w:id="433" w:name="_Toc464120618"/>
      <w:r w:rsidRPr="00BC19F9">
        <w:t xml:space="preserve">Подведение итогов </w:t>
      </w:r>
      <w:r w:rsidR="00DF639D" w:rsidRPr="00BC19F9">
        <w:t>З</w:t>
      </w:r>
      <w:r w:rsidRPr="00BC19F9">
        <w:t>апроса предложений</w:t>
      </w:r>
      <w:bookmarkEnd w:id="431"/>
      <w:bookmarkEnd w:id="432"/>
      <w:bookmarkEnd w:id="433"/>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34"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34"/>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7252E9"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Решение Закупочной </w:t>
      </w:r>
      <w:r w:rsidRPr="007252E9">
        <w:rPr>
          <w:sz w:val="24"/>
          <w:szCs w:val="24"/>
        </w:rPr>
        <w:t>комиссии оформляется протоколом заседания Закупочной комиссии</w:t>
      </w:r>
      <w:r w:rsidR="00E60F8E" w:rsidRPr="007252E9">
        <w:rPr>
          <w:sz w:val="24"/>
          <w:szCs w:val="24"/>
        </w:rPr>
        <w:t xml:space="preserve">, который подписывается </w:t>
      </w:r>
      <w:r w:rsidR="00953987" w:rsidRPr="007252E9">
        <w:rPr>
          <w:sz w:val="24"/>
          <w:szCs w:val="24"/>
        </w:rPr>
        <w:t>членами</w:t>
      </w:r>
      <w:r w:rsidR="00E60F8E" w:rsidRPr="007252E9">
        <w:rPr>
          <w:sz w:val="24"/>
          <w:szCs w:val="24"/>
        </w:rPr>
        <w:t xml:space="preserve"> Закупочной комиссии</w:t>
      </w:r>
      <w:r w:rsidRPr="007252E9">
        <w:rPr>
          <w:sz w:val="24"/>
          <w:szCs w:val="24"/>
        </w:rPr>
        <w:t>.</w:t>
      </w:r>
    </w:p>
    <w:p w:rsidR="00717F60" w:rsidRPr="00E71A48"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7252E9">
        <w:rPr>
          <w:sz w:val="24"/>
          <w:szCs w:val="24"/>
        </w:rPr>
        <w:t>Участник</w:t>
      </w:r>
      <w:r w:rsidR="00717F60" w:rsidRPr="007252E9">
        <w:rPr>
          <w:bCs w:val="0"/>
          <w:sz w:val="24"/>
          <w:szCs w:val="24"/>
        </w:rPr>
        <w:t xml:space="preserve"> </w:t>
      </w:r>
      <w:r w:rsidR="0087407B" w:rsidRPr="007252E9">
        <w:rPr>
          <w:bCs w:val="0"/>
          <w:sz w:val="24"/>
          <w:szCs w:val="24"/>
        </w:rPr>
        <w:t xml:space="preserve">запроса предложений </w:t>
      </w:r>
      <w:r w:rsidR="00717F60" w:rsidRPr="007252E9">
        <w:rPr>
          <w:bCs w:val="0"/>
          <w:sz w:val="24"/>
          <w:szCs w:val="24"/>
        </w:rPr>
        <w:t>незамедлительно уведомляется</w:t>
      </w:r>
      <w:r w:rsidR="00717F60" w:rsidRPr="00E71A48">
        <w:rPr>
          <w:bCs w:val="0"/>
          <w:sz w:val="24"/>
          <w:szCs w:val="24"/>
        </w:rPr>
        <w:t xml:space="preserve">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435" w:name="_Ref303251044"/>
      <w:bookmarkStart w:id="436" w:name="_Toc464120619"/>
      <w:bookmarkStart w:id="437" w:name="_Ref191386295"/>
      <w:r w:rsidRPr="00E71A48">
        <w:t>Признание запроса предложений несостоявшимся</w:t>
      </w:r>
      <w:bookmarkEnd w:id="435"/>
      <w:bookmarkEnd w:id="436"/>
    </w:p>
    <w:p w:rsidR="00717F60" w:rsidRPr="00E71A48"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38"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38"/>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39"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39"/>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40"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440"/>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w:t>
      </w:r>
      <w:r w:rsidRPr="00E71A48">
        <w:rPr>
          <w:bCs w:val="0"/>
          <w:sz w:val="24"/>
          <w:szCs w:val="24"/>
          <w:lang w:eastAsia="ru-RU"/>
        </w:rPr>
        <w:lastRenderedPageBreak/>
        <w:t xml:space="preserve">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19F9">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41" w:name="_Ref303683929"/>
      <w:bookmarkStart w:id="442" w:name="_Toc464120620"/>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37"/>
      <w:bookmarkEnd w:id="441"/>
      <w:bookmarkEnd w:id="442"/>
    </w:p>
    <w:p w:rsidR="00717F60" w:rsidRPr="00E71A48" w:rsidRDefault="00717F60" w:rsidP="00BC19F9">
      <w:pPr>
        <w:widowControl w:val="0"/>
        <w:numPr>
          <w:ilvl w:val="2"/>
          <w:numId w:val="44"/>
        </w:numPr>
        <w:overflowPunct w:val="0"/>
        <w:autoSpaceDE w:val="0"/>
        <w:spacing w:line="264" w:lineRule="auto"/>
        <w:ind w:left="0" w:firstLine="709"/>
        <w:rPr>
          <w:bCs w:val="0"/>
          <w:sz w:val="24"/>
          <w:szCs w:val="24"/>
        </w:rPr>
      </w:pPr>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rsidR="00717F60" w:rsidRPr="00E71A48" w:rsidRDefault="00AD3EBC" w:rsidP="00BC19F9">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443" w:name="_Ref294695403"/>
      <w:bookmarkStart w:id="444"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43"/>
      <w:bookmarkEnd w:id="444"/>
      <w:r w:rsidR="00717F60" w:rsidRPr="00E71A48">
        <w:rPr>
          <w:bCs w:val="0"/>
          <w:color w:val="000000"/>
          <w:sz w:val="24"/>
          <w:szCs w:val="24"/>
        </w:rPr>
        <w:t xml:space="preserve"> </w:t>
      </w:r>
    </w:p>
    <w:p w:rsidR="00717F60" w:rsidRPr="00E71A48" w:rsidRDefault="009C744E" w:rsidP="00BC19F9">
      <w:pPr>
        <w:widowControl w:val="0"/>
        <w:numPr>
          <w:ilvl w:val="2"/>
          <w:numId w:val="44"/>
        </w:numPr>
        <w:overflowPunct w:val="0"/>
        <w:autoSpaceDE w:val="0"/>
        <w:spacing w:line="264" w:lineRule="auto"/>
        <w:ind w:left="0" w:firstLine="700"/>
        <w:rPr>
          <w:sz w:val="24"/>
          <w:szCs w:val="24"/>
        </w:rPr>
      </w:pPr>
      <w:bookmarkStart w:id="445"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45"/>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982C2C">
        <w:fldChar w:fldCharType="begin"/>
      </w:r>
      <w:r w:rsidR="00982C2C">
        <w:instrText xml:space="preserve"> REF _Ref294695546 \r \h  \* MERGEFORMAT </w:instrText>
      </w:r>
      <w:r w:rsidR="00982C2C">
        <w:fldChar w:fldCharType="separate"/>
      </w:r>
      <w:r w:rsidR="00E418BB" w:rsidRPr="00E418BB">
        <w:rPr>
          <w:bCs w:val="0"/>
          <w:sz w:val="24"/>
          <w:szCs w:val="24"/>
        </w:rPr>
        <w:t xml:space="preserve"> 1.2.6 </w:t>
      </w:r>
      <w:r w:rsidR="00982C2C">
        <w:fldChar w:fldCharType="end"/>
      </w:r>
      <w:r w:rsidRPr="00E71A48">
        <w:rPr>
          <w:bCs w:val="0"/>
          <w:sz w:val="24"/>
          <w:szCs w:val="24"/>
        </w:rPr>
        <w:t>и/или в срок, определенный в п.</w:t>
      </w:r>
      <w:r w:rsidR="001716DB" w:rsidRPr="00E71A48">
        <w:rPr>
          <w:bCs w:val="0"/>
          <w:sz w:val="24"/>
          <w:szCs w:val="24"/>
        </w:rPr>
        <w:t xml:space="preserve"> </w:t>
      </w:r>
      <w:r w:rsidR="00982C2C">
        <w:fldChar w:fldCharType="begin"/>
      </w:r>
      <w:r w:rsidR="00982C2C">
        <w:instrText xml:space="preserve"> REF _Ref294695403 \n \h  \* MERGEFORMAT </w:instrText>
      </w:r>
      <w:r w:rsidR="00982C2C">
        <w:fldChar w:fldCharType="separate"/>
      </w:r>
      <w:r w:rsidR="00E418BB" w:rsidRPr="00E418BB">
        <w:rPr>
          <w:bCs w:val="0"/>
          <w:sz w:val="24"/>
          <w:szCs w:val="24"/>
        </w:rPr>
        <w:t>3.10.3</w:t>
      </w:r>
      <w:r w:rsidR="00982C2C">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BC19F9">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982C2C">
        <w:fldChar w:fldCharType="begin"/>
      </w:r>
      <w:r w:rsidR="00982C2C">
        <w:instrText xml:space="preserve"> REF _Ref305979053 \r \h  \* MERGEFORMAT </w:instrText>
      </w:r>
      <w:r w:rsidR="00982C2C">
        <w:fldChar w:fldCharType="separate"/>
      </w:r>
      <w:r w:rsidR="00E418BB" w:rsidRPr="00E418BB">
        <w:rPr>
          <w:bCs w:val="0"/>
          <w:sz w:val="24"/>
          <w:szCs w:val="24"/>
        </w:rPr>
        <w:t>3.10.4</w:t>
      </w:r>
      <w:r w:rsidR="00982C2C">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BC19F9">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446"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447" w:name="_Toc181693189"/>
      <w:bookmarkStart w:id="448" w:name="_Ref190680463"/>
      <w:bookmarkStart w:id="449" w:name="_Ref306140410"/>
      <w:bookmarkStart w:id="450" w:name="_Ref306142159"/>
      <w:bookmarkStart w:id="451" w:name="_Toc464120621"/>
      <w:bookmarkStart w:id="452" w:name="_Ref303102866"/>
      <w:bookmarkStart w:id="453" w:name="_Toc305835589"/>
      <w:bookmarkStart w:id="454" w:name="_Ref303683952"/>
      <w:bookmarkStart w:id="455" w:name="__RefNumPara__840_922829174"/>
      <w:bookmarkEnd w:id="446"/>
      <w:r w:rsidRPr="00414CAF">
        <w:lastRenderedPageBreak/>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447"/>
      <w:bookmarkEnd w:id="448"/>
      <w:bookmarkEnd w:id="449"/>
      <w:bookmarkEnd w:id="450"/>
      <w:bookmarkEnd w:id="451"/>
      <w:r w:rsidRPr="00414CAF">
        <w:t xml:space="preserve"> </w:t>
      </w:r>
      <w:bookmarkEnd w:id="452"/>
      <w:bookmarkEnd w:id="453"/>
    </w:p>
    <w:p w:rsidR="00932C0A" w:rsidRPr="00C12FA4"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1952D8">
        <w:rPr>
          <w:sz w:val="24"/>
          <w:szCs w:val="24"/>
        </w:rPr>
        <w:fldChar w:fldCharType="begin"/>
      </w:r>
      <w:r w:rsidR="005818B2">
        <w:rPr>
          <w:sz w:val="24"/>
          <w:szCs w:val="24"/>
        </w:rPr>
        <w:instrText xml:space="preserve"> REF _Ref440272931 \r \h </w:instrText>
      </w:r>
      <w:r w:rsidR="001952D8">
        <w:rPr>
          <w:sz w:val="24"/>
          <w:szCs w:val="24"/>
        </w:rPr>
      </w:r>
      <w:r w:rsidR="001952D8">
        <w:rPr>
          <w:sz w:val="24"/>
          <w:szCs w:val="24"/>
        </w:rPr>
        <w:fldChar w:fldCharType="separate"/>
      </w:r>
      <w:r w:rsidR="00E418BB">
        <w:rPr>
          <w:sz w:val="24"/>
          <w:szCs w:val="24"/>
        </w:rPr>
        <w:t>2</w:t>
      </w:r>
      <w:r w:rsidR="001952D8">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456" w:name="_Ref303694483"/>
      <w:bookmarkStart w:id="457" w:name="_Toc305835590"/>
      <w:bookmarkStart w:id="458" w:name="_Ref306140451"/>
      <w:bookmarkStart w:id="459" w:name="_Toc464120622"/>
      <w:r w:rsidRPr="00B42AE0">
        <w:t xml:space="preserve">Уведомление о результатах </w:t>
      </w:r>
      <w:bookmarkEnd w:id="456"/>
      <w:bookmarkEnd w:id="457"/>
      <w:r w:rsidRPr="00B42AE0">
        <w:t>запроса предложений</w:t>
      </w:r>
      <w:bookmarkEnd w:id="458"/>
      <w:bookmarkEnd w:id="459"/>
    </w:p>
    <w:bookmarkEnd w:id="454"/>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982C2C">
        <w:fldChar w:fldCharType="begin"/>
      </w:r>
      <w:r w:rsidR="00982C2C">
        <w:instrText xml:space="preserve"> REF _Ref191386085 \r \h  \* MERGEFORMAT </w:instrText>
      </w:r>
      <w:r w:rsidR="00982C2C">
        <w:fldChar w:fldCharType="separate"/>
      </w:r>
      <w:r w:rsidR="00E418BB" w:rsidRPr="00E418BB">
        <w:rPr>
          <w:iCs/>
          <w:sz w:val="24"/>
          <w:szCs w:val="24"/>
        </w:rPr>
        <w:t>1.1.1</w:t>
      </w:r>
      <w:r w:rsidR="00982C2C">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1"/>
          <w:headerReference w:type="default" r:id="rId32"/>
          <w:footerReference w:type="even" r:id="rId33"/>
          <w:headerReference w:type="first" r:id="rId34"/>
          <w:footerReference w:type="first" r:id="rId35"/>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60" w:name="_Ref440270568"/>
      <w:bookmarkStart w:id="461" w:name="_Ref440274159"/>
      <w:bookmarkStart w:id="462" w:name="_Ref440292555"/>
      <w:bookmarkStart w:id="463" w:name="_Ref440292779"/>
      <w:bookmarkStart w:id="464" w:name="_Toc464120623"/>
      <w:r>
        <w:rPr>
          <w:szCs w:val="24"/>
        </w:rPr>
        <w:lastRenderedPageBreak/>
        <w:t>Техническая часть</w:t>
      </w:r>
      <w:bookmarkEnd w:id="460"/>
      <w:bookmarkEnd w:id="461"/>
      <w:bookmarkEnd w:id="462"/>
      <w:bookmarkEnd w:id="463"/>
      <w:bookmarkEnd w:id="464"/>
      <w:r w:rsidRPr="00E71A48">
        <w:rPr>
          <w:szCs w:val="24"/>
        </w:rPr>
        <w:t xml:space="preserve"> </w:t>
      </w:r>
    </w:p>
    <w:p w:rsidR="002B5044" w:rsidRPr="002A47D1" w:rsidRDefault="002B5044" w:rsidP="002A47D1">
      <w:pPr>
        <w:pStyle w:val="2"/>
        <w:ind w:left="1701" w:hanging="1134"/>
      </w:pPr>
      <w:bookmarkStart w:id="465" w:name="_Toc176064096"/>
      <w:bookmarkStart w:id="466" w:name="_Toc176338524"/>
      <w:bookmarkStart w:id="467" w:name="_Toc180399752"/>
      <w:bookmarkStart w:id="468" w:name="_Toc191205941"/>
      <w:bookmarkStart w:id="469" w:name="_Toc194315544"/>
      <w:bookmarkStart w:id="470" w:name="_Toc423421725"/>
      <w:bookmarkStart w:id="471" w:name="_Toc464120624"/>
      <w:r w:rsidRPr="002B5044">
        <w:t>Общие требования к условиям поставки продукции</w:t>
      </w:r>
      <w:bookmarkStart w:id="472" w:name="_Toc176064097"/>
      <w:bookmarkStart w:id="473" w:name="_Toc176338525"/>
      <w:bookmarkStart w:id="474" w:name="_Toc180399753"/>
      <w:bookmarkStart w:id="475" w:name="_Toc189457101"/>
      <w:bookmarkStart w:id="476" w:name="_Toc189461737"/>
      <w:bookmarkStart w:id="477" w:name="_Toc189462011"/>
      <w:bookmarkStart w:id="478" w:name="_Toc191273610"/>
      <w:bookmarkStart w:id="479" w:name="_Toc167189319"/>
      <w:bookmarkStart w:id="480" w:name="_Toc168725254"/>
      <w:bookmarkEnd w:id="465"/>
      <w:bookmarkEnd w:id="466"/>
      <w:bookmarkEnd w:id="467"/>
      <w:bookmarkEnd w:id="468"/>
      <w:bookmarkEnd w:id="469"/>
      <w:bookmarkEnd w:id="470"/>
      <w:bookmarkEnd w:id="471"/>
    </w:p>
    <w:p w:rsidR="002B5044" w:rsidRPr="002B5044" w:rsidRDefault="002B5044" w:rsidP="002B5044">
      <w:pPr>
        <w:pStyle w:val="3"/>
        <w:ind w:left="0" w:firstLine="851"/>
        <w:jc w:val="both"/>
        <w:rPr>
          <w:b w:val="0"/>
          <w:szCs w:val="24"/>
        </w:rPr>
      </w:pPr>
      <w:bookmarkStart w:id="481" w:name="_Toc439166308"/>
      <w:bookmarkStart w:id="482" w:name="_Toc439170656"/>
      <w:bookmarkStart w:id="483" w:name="_Toc439172758"/>
      <w:bookmarkStart w:id="484" w:name="_Toc439173202"/>
      <w:bookmarkStart w:id="485" w:name="_Toc439238196"/>
      <w:bookmarkStart w:id="486" w:name="_Toc439252748"/>
      <w:bookmarkStart w:id="487" w:name="_Toc439323606"/>
      <w:bookmarkStart w:id="488" w:name="_Toc439323722"/>
      <w:bookmarkStart w:id="489" w:name="_Toc440357120"/>
      <w:bookmarkStart w:id="490" w:name="_Toc440359675"/>
      <w:bookmarkStart w:id="491" w:name="_Toc440632139"/>
      <w:bookmarkStart w:id="492" w:name="_Toc440875960"/>
      <w:bookmarkStart w:id="493" w:name="_Toc441130988"/>
      <w:bookmarkStart w:id="494" w:name="_Toc447269803"/>
      <w:bookmarkStart w:id="495" w:name="_Toc464120625"/>
      <w:r w:rsidRPr="002B5044">
        <w:rPr>
          <w:b w:val="0"/>
          <w:szCs w:val="24"/>
        </w:rPr>
        <w:t>Продукция должна быть новой и ранее неиспользованной.</w:t>
      </w:r>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p>
    <w:p w:rsidR="002B5044" w:rsidRPr="002B5044" w:rsidRDefault="002B5044" w:rsidP="002B5044">
      <w:pPr>
        <w:pStyle w:val="3"/>
        <w:ind w:left="0" w:firstLine="851"/>
        <w:jc w:val="both"/>
        <w:rPr>
          <w:b w:val="0"/>
          <w:szCs w:val="24"/>
        </w:rPr>
      </w:pPr>
      <w:bookmarkStart w:id="496" w:name="_Toc439166309"/>
      <w:bookmarkStart w:id="497" w:name="_Toc439170657"/>
      <w:bookmarkStart w:id="498" w:name="_Toc439172759"/>
      <w:bookmarkStart w:id="499" w:name="_Toc439173203"/>
      <w:bookmarkStart w:id="500" w:name="_Toc439238197"/>
      <w:bookmarkStart w:id="501" w:name="_Toc439252749"/>
      <w:bookmarkStart w:id="502" w:name="_Toc439323607"/>
      <w:bookmarkStart w:id="503" w:name="_Toc439323723"/>
      <w:bookmarkStart w:id="504" w:name="_Toc440357121"/>
      <w:bookmarkStart w:id="505" w:name="_Toc440359676"/>
      <w:bookmarkStart w:id="506" w:name="_Toc440632140"/>
      <w:bookmarkStart w:id="507" w:name="_Toc440875961"/>
      <w:bookmarkStart w:id="508" w:name="_Toc441130989"/>
      <w:bookmarkStart w:id="509" w:name="_Toc447269804"/>
      <w:bookmarkStart w:id="510" w:name="_Toc464120626"/>
      <w:r w:rsidRPr="002B5044">
        <w:rPr>
          <w:b w:val="0"/>
          <w:szCs w:val="24"/>
        </w:rPr>
        <w:t>Продукция должна соответствовать ГОСТ, ТУ и Технической политике ПАО «МРСК Центра».</w:t>
      </w:r>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p>
    <w:p w:rsidR="002B5044" w:rsidRPr="00C12FA4" w:rsidRDefault="002B5044" w:rsidP="0021751A">
      <w:pPr>
        <w:pStyle w:val="2"/>
        <w:ind w:left="1701" w:hanging="1134"/>
      </w:pPr>
      <w:bookmarkStart w:id="511" w:name="_Toc423421726"/>
      <w:bookmarkStart w:id="512" w:name="_Ref450646963"/>
      <w:bookmarkStart w:id="513" w:name="_Toc464120627"/>
      <w:r w:rsidRPr="00C12FA4">
        <w:t>Перечень, объемы и характеристики закупаемой продукции</w:t>
      </w:r>
      <w:bookmarkEnd w:id="472"/>
      <w:bookmarkEnd w:id="473"/>
      <w:bookmarkEnd w:id="474"/>
      <w:bookmarkEnd w:id="475"/>
      <w:bookmarkEnd w:id="476"/>
      <w:bookmarkEnd w:id="477"/>
      <w:bookmarkEnd w:id="478"/>
      <w:bookmarkEnd w:id="511"/>
      <w:bookmarkEnd w:id="512"/>
      <w:bookmarkEnd w:id="513"/>
    </w:p>
    <w:p w:rsidR="002B5044" w:rsidRDefault="002B5044" w:rsidP="002B5044">
      <w:pPr>
        <w:pStyle w:val="3"/>
        <w:ind w:left="0" w:firstLine="851"/>
        <w:jc w:val="both"/>
        <w:rPr>
          <w:b w:val="0"/>
          <w:szCs w:val="24"/>
        </w:rPr>
      </w:pPr>
      <w:bookmarkStart w:id="514" w:name="_Toc439166311"/>
      <w:bookmarkStart w:id="515" w:name="_Toc439170659"/>
      <w:bookmarkStart w:id="516" w:name="_Toc439172761"/>
      <w:bookmarkStart w:id="517" w:name="_Toc439173205"/>
      <w:bookmarkStart w:id="518" w:name="_Toc439238199"/>
      <w:bookmarkStart w:id="519" w:name="_Toc439252751"/>
      <w:bookmarkStart w:id="520" w:name="_Toc439323609"/>
      <w:bookmarkStart w:id="521" w:name="_Toc439323725"/>
      <w:bookmarkStart w:id="522" w:name="_Toc440357123"/>
      <w:bookmarkStart w:id="523" w:name="_Toc440359678"/>
      <w:bookmarkStart w:id="524" w:name="_Toc440632142"/>
      <w:bookmarkStart w:id="525" w:name="_Toc440875963"/>
      <w:bookmarkStart w:id="526" w:name="_Toc441130991"/>
      <w:bookmarkStart w:id="527" w:name="_Toc447269806"/>
      <w:bookmarkStart w:id="528" w:name="_Toc464120628"/>
      <w:r w:rsidRPr="003776BB">
        <w:rPr>
          <w:b w:val="0"/>
          <w:szCs w:val="24"/>
        </w:rPr>
        <w:t>Техническ</w:t>
      </w:r>
      <w:r w:rsidR="003776BB" w:rsidRPr="003776BB">
        <w:rPr>
          <w:b w:val="0"/>
          <w:szCs w:val="24"/>
        </w:rPr>
        <w:t>ое</w:t>
      </w:r>
      <w:r w:rsidRPr="003776BB">
        <w:rPr>
          <w:b w:val="0"/>
          <w:szCs w:val="24"/>
        </w:rPr>
        <w:t xml:space="preserve"> задани</w:t>
      </w:r>
      <w:r w:rsidR="003776BB" w:rsidRPr="003776BB">
        <w:rPr>
          <w:b w:val="0"/>
          <w:szCs w:val="24"/>
        </w:rPr>
        <w:t>е</w:t>
      </w:r>
      <w:r w:rsidR="00A154B7" w:rsidRPr="003776BB">
        <w:rPr>
          <w:b w:val="0"/>
          <w:szCs w:val="24"/>
        </w:rPr>
        <w:t xml:space="preserve">по Лоту </w:t>
      </w:r>
      <w:r w:rsidR="00A154B7" w:rsidRPr="00F463E8">
        <w:rPr>
          <w:b w:val="0"/>
          <w:szCs w:val="24"/>
          <w:highlight w:val="yellow"/>
        </w:rPr>
        <w:t>№1</w:t>
      </w:r>
      <w:r w:rsidR="00A154B7">
        <w:rPr>
          <w:b w:val="0"/>
          <w:szCs w:val="24"/>
        </w:rPr>
        <w:t xml:space="preserve"> (подраздел </w:t>
      </w:r>
      <w:r w:rsidR="001952D8">
        <w:rPr>
          <w:b w:val="0"/>
          <w:szCs w:val="24"/>
        </w:rPr>
        <w:fldChar w:fldCharType="begin"/>
      </w:r>
      <w:r w:rsidR="00A154B7">
        <w:rPr>
          <w:b w:val="0"/>
          <w:szCs w:val="24"/>
        </w:rPr>
        <w:instrText xml:space="preserve"> REF _Ref440275279 \r \h </w:instrText>
      </w:r>
      <w:r w:rsidR="001952D8">
        <w:rPr>
          <w:b w:val="0"/>
          <w:szCs w:val="24"/>
        </w:rPr>
      </w:r>
      <w:r w:rsidR="001952D8">
        <w:rPr>
          <w:b w:val="0"/>
          <w:szCs w:val="24"/>
        </w:rPr>
        <w:fldChar w:fldCharType="separate"/>
      </w:r>
      <w:r w:rsidR="00E418BB">
        <w:rPr>
          <w:b w:val="0"/>
          <w:szCs w:val="24"/>
        </w:rPr>
        <w:t>1.1.4</w:t>
      </w:r>
      <w:r w:rsidR="001952D8">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p>
    <w:p w:rsidR="00294B1C" w:rsidRPr="00294B1C" w:rsidRDefault="00294B1C" w:rsidP="00294B1C">
      <w:r w:rsidRPr="00294B1C">
        <w:t>4.2.2</w:t>
      </w:r>
      <w:r w:rsidRPr="00294B1C">
        <w:tab/>
        <w:t>Объем закупаемой продукции, приведенный в Приложении к Техническому заданию – Задании на логистику (Приложение №1 к настоящей Документации), может быть уменьшен в связи с корректировкой ремонтной программы либо бизнес-плана Заказчика, путем направления Заказчиком письменного уведомления поставщику продукции. Все понесенные Поставщиком расходы, до момента получения от Заказчика заявки на поставку продукции, возлагаются на Поставщика.</w:t>
      </w:r>
    </w:p>
    <w:p w:rsidR="002B5044" w:rsidRPr="003803A7" w:rsidRDefault="002B5044" w:rsidP="0021751A">
      <w:pPr>
        <w:pStyle w:val="2"/>
        <w:ind w:left="1701" w:hanging="1134"/>
      </w:pPr>
      <w:bookmarkStart w:id="529" w:name="_Ref194832984"/>
      <w:bookmarkStart w:id="530" w:name="_Ref197686508"/>
      <w:bookmarkStart w:id="531" w:name="_Toc423421727"/>
      <w:bookmarkStart w:id="532" w:name="_Toc464120630"/>
      <w:r w:rsidRPr="003803A7">
        <w:t>Требование к поставляемой продукции</w:t>
      </w:r>
      <w:bookmarkEnd w:id="529"/>
      <w:bookmarkEnd w:id="530"/>
      <w:bookmarkEnd w:id="531"/>
      <w:bookmarkEnd w:id="532"/>
    </w:p>
    <w:p w:rsidR="002B5044" w:rsidRPr="007252E9" w:rsidRDefault="0021751A" w:rsidP="002B5044">
      <w:pPr>
        <w:pStyle w:val="3"/>
        <w:ind w:left="0" w:firstLine="851"/>
        <w:jc w:val="both"/>
        <w:rPr>
          <w:b w:val="0"/>
          <w:szCs w:val="24"/>
        </w:rPr>
      </w:pPr>
      <w:bookmarkStart w:id="533" w:name="_Toc439166313"/>
      <w:bookmarkStart w:id="534" w:name="_Toc439170661"/>
      <w:bookmarkStart w:id="535" w:name="_Toc439172763"/>
      <w:bookmarkStart w:id="536" w:name="_Toc439173207"/>
      <w:bookmarkStart w:id="537" w:name="_Toc439238201"/>
      <w:bookmarkStart w:id="538" w:name="_Toc439252753"/>
      <w:bookmarkStart w:id="539" w:name="_Toc439323611"/>
      <w:bookmarkStart w:id="540" w:name="_Toc439323727"/>
      <w:bookmarkStart w:id="541" w:name="_Toc440357125"/>
      <w:bookmarkStart w:id="542" w:name="_Toc440359680"/>
      <w:bookmarkStart w:id="543" w:name="_Toc440632144"/>
      <w:bookmarkStart w:id="544" w:name="_Toc440875965"/>
      <w:bookmarkStart w:id="545" w:name="_Toc441130993"/>
      <w:bookmarkStart w:id="546" w:name="_Toc447269808"/>
      <w:bookmarkStart w:id="547" w:name="_Toc464120631"/>
      <w:bookmarkStart w:id="548" w:name="_Ref194833053"/>
      <w:bookmarkStart w:id="549" w:name="_Ref223496951"/>
      <w:bookmarkStart w:id="550" w:name="_Ref223496970"/>
      <w:r w:rsidRPr="007252E9">
        <w:rPr>
          <w:b w:val="0"/>
          <w:szCs w:val="24"/>
        </w:rPr>
        <w:t>Участник</w:t>
      </w:r>
      <w:r w:rsidR="002B5044" w:rsidRPr="007252E9">
        <w:rPr>
          <w:b w:val="0"/>
          <w:szCs w:val="24"/>
        </w:rPr>
        <w:t xml:space="preserve"> в составе свое</w:t>
      </w:r>
      <w:r w:rsidR="00841A6F" w:rsidRPr="007252E9">
        <w:rPr>
          <w:b w:val="0"/>
          <w:szCs w:val="24"/>
        </w:rPr>
        <w:t>й</w:t>
      </w:r>
      <w:r w:rsidR="002B5044" w:rsidRPr="007252E9">
        <w:rPr>
          <w:b w:val="0"/>
          <w:szCs w:val="24"/>
        </w:rPr>
        <w:t xml:space="preserve"> </w:t>
      </w:r>
      <w:r w:rsidR="00841A6F" w:rsidRPr="007252E9">
        <w:rPr>
          <w:b w:val="0"/>
          <w:szCs w:val="24"/>
        </w:rPr>
        <w:t>Заявки</w:t>
      </w:r>
      <w:r w:rsidR="002B5044" w:rsidRPr="007252E9">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7252E9">
        <w:rPr>
          <w:b w:val="0"/>
          <w:szCs w:val="24"/>
        </w:rPr>
        <w:t>желательное требование, предоставляется Участником при наличии</w:t>
      </w:r>
      <w:r w:rsidR="002B5044" w:rsidRPr="007252E9">
        <w:rPr>
          <w:b w:val="0"/>
          <w:szCs w:val="24"/>
        </w:rPr>
        <w:t>).</w:t>
      </w:r>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p>
    <w:p w:rsidR="002B5044" w:rsidRPr="003776BB" w:rsidRDefault="002B5044" w:rsidP="002B5044">
      <w:pPr>
        <w:pStyle w:val="3"/>
        <w:ind w:left="0" w:firstLine="851"/>
        <w:jc w:val="both"/>
        <w:rPr>
          <w:b w:val="0"/>
          <w:szCs w:val="24"/>
        </w:rPr>
      </w:pPr>
      <w:bookmarkStart w:id="551" w:name="_Toc439166314"/>
      <w:bookmarkStart w:id="552" w:name="_Toc439170662"/>
      <w:bookmarkStart w:id="553" w:name="_Toc439172764"/>
      <w:bookmarkStart w:id="554" w:name="_Toc439173208"/>
      <w:bookmarkStart w:id="555" w:name="_Toc439238202"/>
      <w:bookmarkStart w:id="556" w:name="_Toc439252754"/>
      <w:bookmarkStart w:id="557" w:name="_Toc439323612"/>
      <w:bookmarkStart w:id="558" w:name="_Toc439323728"/>
      <w:bookmarkStart w:id="559" w:name="_Toc440357126"/>
      <w:bookmarkStart w:id="560" w:name="_Toc440359681"/>
      <w:bookmarkStart w:id="561" w:name="_Toc440632145"/>
      <w:bookmarkStart w:id="562" w:name="_Toc440875966"/>
      <w:bookmarkStart w:id="563" w:name="_Toc441130994"/>
      <w:bookmarkStart w:id="564" w:name="_Toc447269809"/>
      <w:bookmarkStart w:id="565" w:name="_Toc464120632"/>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Технического(их) задания(й), изложены в Приложении №1 (Техническом(их) задании(ях)) к настоящей Документации. При несоблюдении требований Технического(их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p>
    <w:p w:rsidR="002B5044" w:rsidRPr="002B5044" w:rsidRDefault="002B5044" w:rsidP="0021751A">
      <w:pPr>
        <w:pStyle w:val="2"/>
        <w:ind w:left="1701" w:hanging="1134"/>
      </w:pPr>
      <w:bookmarkStart w:id="566" w:name="_Ref247513861"/>
      <w:bookmarkStart w:id="567" w:name="_Toc423421728"/>
      <w:bookmarkStart w:id="568" w:name="_Toc464120633"/>
      <w:r w:rsidRPr="002B5044">
        <w:t xml:space="preserve">Требование к </w:t>
      </w:r>
      <w:r w:rsidR="0021751A">
        <w:t>Участник</w:t>
      </w:r>
      <w:r w:rsidRPr="002B5044">
        <w:t>у</w:t>
      </w:r>
      <w:bookmarkEnd w:id="548"/>
      <w:bookmarkEnd w:id="549"/>
      <w:bookmarkEnd w:id="550"/>
      <w:r w:rsidRPr="002B5044">
        <w:t>.</w:t>
      </w:r>
      <w:bookmarkEnd w:id="566"/>
      <w:bookmarkEnd w:id="567"/>
      <w:bookmarkEnd w:id="568"/>
    </w:p>
    <w:p w:rsidR="002B5044" w:rsidRPr="002B5044" w:rsidRDefault="002B5044" w:rsidP="002B5044">
      <w:pPr>
        <w:pStyle w:val="3"/>
        <w:ind w:left="0" w:firstLine="851"/>
        <w:jc w:val="both"/>
        <w:rPr>
          <w:b w:val="0"/>
          <w:szCs w:val="24"/>
        </w:rPr>
      </w:pPr>
      <w:bookmarkStart w:id="569" w:name="_Toc439166317"/>
      <w:bookmarkStart w:id="570" w:name="_Toc439170665"/>
      <w:bookmarkStart w:id="571" w:name="_Toc439172767"/>
      <w:bookmarkStart w:id="572" w:name="_Toc439173211"/>
      <w:bookmarkStart w:id="573" w:name="_Toc439238205"/>
      <w:bookmarkStart w:id="574" w:name="_Toc439252756"/>
      <w:bookmarkStart w:id="575" w:name="_Toc439323614"/>
      <w:bookmarkStart w:id="576" w:name="_Toc439323730"/>
      <w:bookmarkStart w:id="577" w:name="_Ref440292618"/>
      <w:bookmarkStart w:id="578" w:name="_Toc440357128"/>
      <w:bookmarkStart w:id="579" w:name="_Toc440359683"/>
      <w:bookmarkStart w:id="580" w:name="_Toc440632147"/>
      <w:bookmarkStart w:id="581" w:name="_Toc440875968"/>
      <w:bookmarkStart w:id="582" w:name="_Toc441130996"/>
      <w:bookmarkStart w:id="583" w:name="_Toc447269811"/>
      <w:bookmarkStart w:id="584" w:name="_Toc464120634"/>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1952D8">
        <w:rPr>
          <w:b w:val="0"/>
          <w:szCs w:val="24"/>
        </w:rPr>
        <w:fldChar w:fldCharType="begin"/>
      </w:r>
      <w:r w:rsidR="00D56F8C">
        <w:rPr>
          <w:b w:val="0"/>
          <w:szCs w:val="24"/>
        </w:rPr>
        <w:instrText xml:space="preserve"> REF _Ref86826666 \r \h </w:instrText>
      </w:r>
      <w:r w:rsidR="001952D8">
        <w:rPr>
          <w:b w:val="0"/>
          <w:szCs w:val="24"/>
        </w:rPr>
      </w:r>
      <w:r w:rsidR="001952D8">
        <w:rPr>
          <w:b w:val="0"/>
          <w:szCs w:val="24"/>
        </w:rPr>
        <w:fldChar w:fldCharType="separate"/>
      </w:r>
      <w:r w:rsidR="00E418BB">
        <w:rPr>
          <w:b w:val="0"/>
          <w:szCs w:val="24"/>
        </w:rPr>
        <w:t>5.3</w:t>
      </w:r>
      <w:r w:rsidR="001952D8">
        <w:rPr>
          <w:b w:val="0"/>
          <w:szCs w:val="24"/>
        </w:rPr>
        <w:fldChar w:fldCharType="end"/>
      </w:r>
      <w:r w:rsidRPr="002B5044">
        <w:rPr>
          <w:b w:val="0"/>
          <w:szCs w:val="24"/>
        </w:rPr>
        <w:t>).</w:t>
      </w:r>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p>
    <w:p w:rsidR="002B5044" w:rsidRPr="002B5044" w:rsidRDefault="002B5044" w:rsidP="002B5044">
      <w:pPr>
        <w:pStyle w:val="3"/>
        <w:ind w:left="0" w:firstLine="851"/>
        <w:jc w:val="both"/>
        <w:rPr>
          <w:b w:val="0"/>
          <w:szCs w:val="24"/>
        </w:rPr>
      </w:pPr>
      <w:bookmarkStart w:id="585" w:name="_Toc439166318"/>
      <w:bookmarkStart w:id="586" w:name="_Toc439170666"/>
      <w:bookmarkStart w:id="587" w:name="_Toc439172768"/>
      <w:bookmarkStart w:id="588" w:name="_Toc439173212"/>
      <w:bookmarkStart w:id="589" w:name="_Toc439238206"/>
      <w:bookmarkStart w:id="590" w:name="_Toc439252757"/>
      <w:bookmarkStart w:id="591" w:name="_Toc439323615"/>
      <w:bookmarkStart w:id="592" w:name="_Toc439323731"/>
      <w:bookmarkStart w:id="593" w:name="_Toc440357129"/>
      <w:bookmarkStart w:id="594" w:name="_Toc440359684"/>
      <w:bookmarkStart w:id="595" w:name="_Toc440632148"/>
      <w:bookmarkStart w:id="596" w:name="_Toc440875969"/>
      <w:bookmarkStart w:id="597" w:name="_Toc441130997"/>
      <w:bookmarkStart w:id="598" w:name="_Toc447269812"/>
      <w:bookmarkStart w:id="599" w:name="_Toc464120635"/>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1952D8">
        <w:rPr>
          <w:b w:val="0"/>
          <w:szCs w:val="24"/>
        </w:rPr>
        <w:fldChar w:fldCharType="begin"/>
      </w:r>
      <w:r w:rsidR="00D56F8C">
        <w:rPr>
          <w:b w:val="0"/>
          <w:szCs w:val="24"/>
        </w:rPr>
        <w:instrText xml:space="preserve"> REF _Ref86826666 \r \h </w:instrText>
      </w:r>
      <w:r w:rsidR="001952D8">
        <w:rPr>
          <w:b w:val="0"/>
          <w:szCs w:val="24"/>
        </w:rPr>
      </w:r>
      <w:r w:rsidR="001952D8">
        <w:rPr>
          <w:b w:val="0"/>
          <w:szCs w:val="24"/>
        </w:rPr>
        <w:fldChar w:fldCharType="separate"/>
      </w:r>
      <w:r w:rsidR="00E418BB">
        <w:rPr>
          <w:b w:val="0"/>
          <w:szCs w:val="24"/>
        </w:rPr>
        <w:t>5.3</w:t>
      </w:r>
      <w:r w:rsidR="001952D8">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p>
    <w:p w:rsidR="00464832" w:rsidRPr="007252E9" w:rsidRDefault="00464832" w:rsidP="00464832">
      <w:pPr>
        <w:pStyle w:val="2"/>
        <w:ind w:left="1701" w:hanging="1134"/>
      </w:pPr>
      <w:bookmarkStart w:id="600" w:name="_Toc248219573"/>
      <w:bookmarkStart w:id="601" w:name="_Toc256099315"/>
      <w:bookmarkStart w:id="602" w:name="_Toc423421664"/>
      <w:bookmarkStart w:id="603" w:name="_Toc464120636"/>
      <w:bookmarkEnd w:id="479"/>
      <w:bookmarkEnd w:id="480"/>
      <w:r w:rsidRPr="007252E9">
        <w:t>Иные требования</w:t>
      </w:r>
      <w:bookmarkEnd w:id="600"/>
      <w:bookmarkEnd w:id="601"/>
      <w:bookmarkEnd w:id="602"/>
      <w:bookmarkEnd w:id="603"/>
    </w:p>
    <w:p w:rsidR="0011726E" w:rsidRPr="007252E9" w:rsidRDefault="00953987" w:rsidP="0011726E">
      <w:pPr>
        <w:pStyle w:val="3"/>
        <w:ind w:left="0" w:firstLine="851"/>
        <w:jc w:val="both"/>
        <w:rPr>
          <w:b w:val="0"/>
          <w:szCs w:val="24"/>
        </w:rPr>
      </w:pPr>
      <w:bookmarkStart w:id="604" w:name="_Toc464120637"/>
      <w:bookmarkStart w:id="605" w:name="_Toc447269814"/>
      <w:r w:rsidRPr="007252E9">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7252E9">
        <w:rPr>
          <w:b w:val="0"/>
          <w:szCs w:val="24"/>
        </w:rPr>
        <w:t>.</w:t>
      </w:r>
      <w:bookmarkEnd w:id="604"/>
    </w:p>
    <w:p w:rsidR="002B5044" w:rsidRPr="007252E9" w:rsidRDefault="00464832" w:rsidP="00464832">
      <w:pPr>
        <w:pStyle w:val="3"/>
        <w:ind w:left="0" w:firstLine="851"/>
        <w:jc w:val="both"/>
        <w:rPr>
          <w:b w:val="0"/>
          <w:szCs w:val="24"/>
        </w:rPr>
      </w:pPr>
      <w:bookmarkStart w:id="606" w:name="_Toc464120638"/>
      <w:r w:rsidRPr="007252E9">
        <w:rPr>
          <w:b w:val="0"/>
          <w:szCs w:val="24"/>
        </w:rPr>
        <w:t xml:space="preserve">В случае, если Участником предлагается </w:t>
      </w:r>
      <w:r w:rsidR="00953987" w:rsidRPr="007252E9">
        <w:rPr>
          <w:b w:val="0"/>
          <w:szCs w:val="24"/>
        </w:rPr>
        <w:t xml:space="preserve">эквивалент </w:t>
      </w:r>
      <w:r w:rsidRPr="007252E9">
        <w:rPr>
          <w:b w:val="0"/>
          <w:szCs w:val="24"/>
        </w:rPr>
        <w:t xml:space="preserve">требуемой Заказчику продукции, Участник выполняет корректировку и согласование проектной документации с </w:t>
      </w:r>
      <w:r w:rsidRPr="007252E9">
        <w:rPr>
          <w:b w:val="0"/>
          <w:szCs w:val="24"/>
        </w:rPr>
        <w:lastRenderedPageBreak/>
        <w:t xml:space="preserve">проектной организацией и другими заинтересованными сторонами, за свой счет без изменения стоимости </w:t>
      </w:r>
      <w:r w:rsidR="00953987" w:rsidRPr="007252E9">
        <w:rPr>
          <w:b w:val="0"/>
          <w:szCs w:val="24"/>
        </w:rPr>
        <w:t>поставляемой продукции</w:t>
      </w:r>
      <w:r w:rsidRPr="007252E9">
        <w:rPr>
          <w:b w:val="0"/>
          <w:szCs w:val="24"/>
        </w:rPr>
        <w:t>, в согласованные с Заказчиком сроки.</w:t>
      </w:r>
      <w:bookmarkEnd w:id="605"/>
      <w:bookmarkEnd w:id="606"/>
    </w:p>
    <w:p w:rsidR="00953987" w:rsidRPr="007252E9" w:rsidRDefault="00953987" w:rsidP="00953987">
      <w:pPr>
        <w:pStyle w:val="2"/>
        <w:ind w:left="1701" w:hanging="1134"/>
        <w:rPr>
          <w:b w:val="0"/>
        </w:rPr>
      </w:pPr>
      <w:bookmarkStart w:id="607" w:name="_Toc461808930"/>
      <w:bookmarkStart w:id="608" w:name="_Toc464120639"/>
      <w:r w:rsidRPr="007252E9">
        <w:t>Альтернативные предложения</w:t>
      </w:r>
      <w:bookmarkStart w:id="609" w:name="_Ref56252639"/>
      <w:bookmarkEnd w:id="607"/>
      <w:bookmarkEnd w:id="608"/>
    </w:p>
    <w:p w:rsidR="00953987" w:rsidRPr="007252E9" w:rsidRDefault="00953987" w:rsidP="00953987">
      <w:pPr>
        <w:pStyle w:val="3"/>
        <w:ind w:left="0" w:firstLine="851"/>
        <w:jc w:val="both"/>
        <w:rPr>
          <w:b w:val="0"/>
          <w:szCs w:val="24"/>
        </w:rPr>
      </w:pPr>
      <w:bookmarkStart w:id="610" w:name="_Toc461808802"/>
      <w:bookmarkStart w:id="611" w:name="_Toc461808931"/>
      <w:bookmarkStart w:id="612" w:name="_Toc464120640"/>
      <w:r w:rsidRPr="007252E9">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609"/>
      <w:bookmarkEnd w:id="610"/>
      <w:bookmarkEnd w:id="611"/>
      <w:bookmarkEnd w:id="612"/>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613" w:name="_Ref440270602"/>
      <w:bookmarkStart w:id="614" w:name="_Toc464120641"/>
      <w:bookmarkEnd w:id="5"/>
      <w:bookmarkEnd w:id="455"/>
      <w:r w:rsidRPr="00E71A48">
        <w:rPr>
          <w:szCs w:val="24"/>
        </w:rPr>
        <w:lastRenderedPageBreak/>
        <w:t>Образцы основных форм документов, включаемых в Заявку</w:t>
      </w:r>
      <w:bookmarkEnd w:id="613"/>
      <w:bookmarkEnd w:id="614"/>
      <w:r w:rsidRPr="00E71A48">
        <w:rPr>
          <w:szCs w:val="24"/>
        </w:rPr>
        <w:t xml:space="preserve"> </w:t>
      </w:r>
    </w:p>
    <w:p w:rsidR="004F4D80" w:rsidRPr="00F647F7" w:rsidRDefault="004F4D80" w:rsidP="004F4D80">
      <w:pPr>
        <w:pStyle w:val="2"/>
      </w:pPr>
      <w:bookmarkStart w:id="615" w:name="_Ref55336310"/>
      <w:bookmarkStart w:id="616" w:name="_Toc57314672"/>
      <w:bookmarkStart w:id="617" w:name="_Toc69728986"/>
      <w:bookmarkStart w:id="618" w:name="_Toc98253919"/>
      <w:bookmarkStart w:id="619" w:name="_Toc165173847"/>
      <w:bookmarkStart w:id="620" w:name="_Toc423423667"/>
      <w:bookmarkStart w:id="621" w:name="_Toc464120642"/>
      <w:r w:rsidRPr="00F647F7">
        <w:t xml:space="preserve">Письмо о подаче оферты </w:t>
      </w:r>
      <w:bookmarkStart w:id="622" w:name="_Ref22846535"/>
      <w:r w:rsidRPr="00F647F7">
        <w:t>(</w:t>
      </w:r>
      <w:bookmarkEnd w:id="622"/>
      <w:r w:rsidRPr="00F647F7">
        <w:t xml:space="preserve">форма </w:t>
      </w:r>
      <w:r w:rsidRPr="00F647F7">
        <w:rPr>
          <w:noProof/>
        </w:rPr>
        <w:t>1</w:t>
      </w:r>
      <w:r w:rsidRPr="00F647F7">
        <w:t>)</w:t>
      </w:r>
      <w:bookmarkEnd w:id="615"/>
      <w:bookmarkEnd w:id="616"/>
      <w:bookmarkEnd w:id="617"/>
      <w:bookmarkEnd w:id="618"/>
      <w:bookmarkEnd w:id="619"/>
      <w:bookmarkEnd w:id="620"/>
      <w:bookmarkEnd w:id="621"/>
    </w:p>
    <w:p w:rsidR="004F4D80" w:rsidRPr="00C236C0" w:rsidRDefault="004F4D80" w:rsidP="004F4D80">
      <w:pPr>
        <w:pStyle w:val="3"/>
        <w:rPr>
          <w:szCs w:val="24"/>
        </w:rPr>
      </w:pPr>
      <w:bookmarkStart w:id="623" w:name="_Toc98253920"/>
      <w:bookmarkStart w:id="624" w:name="_Toc157248174"/>
      <w:bookmarkStart w:id="625" w:name="_Toc157496543"/>
      <w:bookmarkStart w:id="626" w:name="_Toc158206082"/>
      <w:bookmarkStart w:id="627" w:name="_Toc164057767"/>
      <w:bookmarkStart w:id="628" w:name="_Toc164137117"/>
      <w:bookmarkStart w:id="629" w:name="_Toc164161277"/>
      <w:bookmarkStart w:id="630" w:name="_Toc165173848"/>
      <w:bookmarkStart w:id="631" w:name="_Toc439170673"/>
      <w:bookmarkStart w:id="632" w:name="_Toc439172775"/>
      <w:bookmarkStart w:id="633" w:name="_Toc439173219"/>
      <w:bookmarkStart w:id="634" w:name="_Toc439238213"/>
      <w:bookmarkStart w:id="635" w:name="_Toc440357133"/>
      <w:bookmarkStart w:id="636" w:name="_Toc440359688"/>
      <w:bookmarkStart w:id="637" w:name="_Toc447269817"/>
      <w:bookmarkStart w:id="638" w:name="_Toc464120643"/>
      <w:r w:rsidRPr="00C236C0">
        <w:rPr>
          <w:szCs w:val="24"/>
        </w:rPr>
        <w:t>Форма письма о подаче оферты</w:t>
      </w:r>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639"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r w:rsidRPr="00D97AE7">
              <w:rPr>
                <w:rStyle w:val="aa"/>
                <w:b w:val="0"/>
                <w:i w:val="0"/>
              </w:rPr>
              <w:t>п/п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953987" w:rsidRDefault="004F4D80" w:rsidP="004F4D80">
      <w:pPr>
        <w:spacing w:after="60" w:line="240" w:lineRule="auto"/>
        <w:rPr>
          <w:sz w:val="24"/>
          <w:szCs w:val="24"/>
        </w:rPr>
      </w:pPr>
      <w:r w:rsidRPr="007252E9">
        <w:rPr>
          <w:sz w:val="24"/>
          <w:szCs w:val="24"/>
        </w:rPr>
        <w:t xml:space="preserve">Настоящая </w:t>
      </w:r>
      <w:r w:rsidR="00C236C0" w:rsidRPr="007252E9">
        <w:rPr>
          <w:sz w:val="24"/>
          <w:szCs w:val="24"/>
        </w:rPr>
        <w:t>Заявка</w:t>
      </w:r>
      <w:r w:rsidRPr="007252E9">
        <w:rPr>
          <w:sz w:val="24"/>
          <w:szCs w:val="24"/>
        </w:rPr>
        <w:t xml:space="preserve"> имеет правовой статус оферты и действует до «____»_______________</w:t>
      </w:r>
      <w:r w:rsidR="00953987" w:rsidRPr="007252E9">
        <w:rPr>
          <w:sz w:val="24"/>
          <w:szCs w:val="24"/>
        </w:rPr>
        <w:t xml:space="preserve"> 201_</w:t>
      </w:r>
      <w:r w:rsidRPr="007252E9">
        <w:rPr>
          <w:sz w:val="24"/>
          <w:szCs w:val="24"/>
        </w:rPr>
        <w:t xml:space="preserve">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7252E9"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 xml:space="preserve">Наименование Участника, при подаче заявки коллективным участником указывается лидер и состав </w:t>
      </w:r>
      <w:r w:rsidRPr="007252E9">
        <w:rPr>
          <w:i/>
          <w:sz w:val="24"/>
          <w:szCs w:val="24"/>
        </w:rPr>
        <w:t>коллективного Участника</w:t>
      </w:r>
      <w:r w:rsidRPr="007252E9">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7252E9" w:rsidRDefault="00975C64" w:rsidP="00BC19F9">
      <w:pPr>
        <w:widowControl w:val="0"/>
        <w:numPr>
          <w:ilvl w:val="0"/>
          <w:numId w:val="79"/>
        </w:numPr>
        <w:tabs>
          <w:tab w:val="left" w:pos="1080"/>
        </w:tabs>
        <w:suppressAutoHyphens w:val="0"/>
        <w:spacing w:line="240" w:lineRule="auto"/>
        <w:rPr>
          <w:sz w:val="24"/>
          <w:szCs w:val="24"/>
        </w:rPr>
      </w:pPr>
      <w:r w:rsidRPr="007252E9">
        <w:rPr>
          <w:sz w:val="24"/>
          <w:szCs w:val="24"/>
        </w:rPr>
        <w:t xml:space="preserve">не изменять (не вносить изменения) </w:t>
      </w:r>
      <w:r w:rsidR="00953987" w:rsidRPr="007252E9">
        <w:rPr>
          <w:sz w:val="24"/>
          <w:szCs w:val="24"/>
        </w:rPr>
        <w:t>в</w:t>
      </w:r>
      <w:r w:rsidRPr="007252E9">
        <w:rPr>
          <w:sz w:val="24"/>
          <w:szCs w:val="24"/>
        </w:rPr>
        <w:t xml:space="preserve"> Заявку в течение срока ее действия после истечения срока окончания подачи Заявок;</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7252E9">
        <w:rPr>
          <w:sz w:val="24"/>
          <w:szCs w:val="24"/>
        </w:rPr>
        <w:t>предоставлять достоверные и неискаженные документы, сведения</w:t>
      </w:r>
      <w:r w:rsidRPr="00414CAF">
        <w:rPr>
          <w:sz w:val="24"/>
          <w:szCs w:val="24"/>
        </w:rPr>
        <w:t xml:space="preserve"> и/или информацию, приведенные в составе Заявки;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640" w:name="_Toc98253921"/>
      <w:bookmarkStart w:id="641" w:name="_Toc157248175"/>
      <w:bookmarkStart w:id="642" w:name="_Toc157496544"/>
      <w:bookmarkStart w:id="643" w:name="_Toc158206083"/>
      <w:bookmarkStart w:id="644" w:name="_Toc164057768"/>
      <w:bookmarkStart w:id="645" w:name="_Toc164137118"/>
      <w:bookmarkStart w:id="646" w:name="_Toc164161278"/>
      <w:bookmarkStart w:id="647" w:name="_Toc165173849"/>
      <w:r>
        <w:rPr>
          <w:b/>
          <w:szCs w:val="24"/>
        </w:rPr>
        <w:br w:type="page"/>
      </w:r>
    </w:p>
    <w:p w:rsidR="004F4D80" w:rsidRPr="00C236C0" w:rsidRDefault="004F4D80" w:rsidP="004F4D80">
      <w:pPr>
        <w:pStyle w:val="3"/>
        <w:rPr>
          <w:szCs w:val="24"/>
        </w:rPr>
      </w:pPr>
      <w:bookmarkStart w:id="648" w:name="_Toc439170674"/>
      <w:bookmarkStart w:id="649" w:name="_Toc439172776"/>
      <w:bookmarkStart w:id="650" w:name="_Toc439173220"/>
      <w:bookmarkStart w:id="651" w:name="_Toc439238214"/>
      <w:bookmarkStart w:id="652" w:name="_Toc439252762"/>
      <w:bookmarkStart w:id="653" w:name="_Toc439323736"/>
      <w:bookmarkStart w:id="654" w:name="_Toc440357134"/>
      <w:bookmarkStart w:id="655" w:name="_Toc440359689"/>
      <w:bookmarkStart w:id="656" w:name="_Toc440632153"/>
      <w:bookmarkStart w:id="657" w:name="_Toc440875973"/>
      <w:bookmarkStart w:id="658" w:name="_Toc441131001"/>
      <w:bookmarkStart w:id="659" w:name="_Toc447269818"/>
      <w:bookmarkStart w:id="660" w:name="_Toc464120644"/>
      <w:r w:rsidRPr="00C236C0">
        <w:rPr>
          <w:szCs w:val="24"/>
        </w:rPr>
        <w:lastRenderedPageBreak/>
        <w:t>Инструкции по заполнению</w:t>
      </w:r>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7252E9"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 xml:space="preserve">четыре тысячи пятьсот шестьдесят семь руб. восемьдесят </w:t>
      </w:r>
      <w:r w:rsidR="004F4D80" w:rsidRPr="007252E9">
        <w:rPr>
          <w:sz w:val="24"/>
          <w:szCs w:val="24"/>
        </w:rPr>
        <w:t>девять коп.)».</w:t>
      </w:r>
    </w:p>
    <w:p w:rsidR="004F4D80" w:rsidRPr="007252E9" w:rsidRDefault="004F4D80" w:rsidP="004F4D80">
      <w:pPr>
        <w:pStyle w:val="aff6"/>
        <w:numPr>
          <w:ilvl w:val="3"/>
          <w:numId w:val="1"/>
        </w:numPr>
        <w:tabs>
          <w:tab w:val="num" w:pos="1134"/>
        </w:tabs>
        <w:suppressAutoHyphens w:val="0"/>
        <w:spacing w:before="100" w:beforeAutospacing="1" w:line="240" w:lineRule="auto"/>
        <w:rPr>
          <w:sz w:val="24"/>
          <w:szCs w:val="24"/>
        </w:rPr>
      </w:pPr>
      <w:r w:rsidRPr="007252E9">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7252E9">
        <w:t xml:space="preserve"> </w:t>
      </w:r>
      <w:r w:rsidRPr="007252E9">
        <w:rPr>
          <w:sz w:val="24"/>
          <w:szCs w:val="24"/>
        </w:rPr>
        <w:t>шеф-монтажа и пусконаладочные работы (если эти требования предусмотрены настоящей Документацией, включая Техническое задание).</w:t>
      </w:r>
    </w:p>
    <w:p w:rsidR="004F4D80" w:rsidRPr="007252E9" w:rsidRDefault="00C236C0" w:rsidP="004F4D80">
      <w:pPr>
        <w:pStyle w:val="aff6"/>
        <w:numPr>
          <w:ilvl w:val="3"/>
          <w:numId w:val="1"/>
        </w:numPr>
        <w:tabs>
          <w:tab w:val="num" w:pos="1134"/>
        </w:tabs>
        <w:suppressAutoHyphens w:val="0"/>
        <w:spacing w:before="100" w:beforeAutospacing="1" w:line="240" w:lineRule="auto"/>
        <w:rPr>
          <w:sz w:val="24"/>
          <w:szCs w:val="24"/>
        </w:rPr>
      </w:pPr>
      <w:r w:rsidRPr="007252E9">
        <w:rPr>
          <w:sz w:val="24"/>
          <w:szCs w:val="24"/>
        </w:rPr>
        <w:t>Участник</w:t>
      </w:r>
      <w:r w:rsidR="004F4D80" w:rsidRPr="007252E9">
        <w:rPr>
          <w:sz w:val="24"/>
          <w:szCs w:val="24"/>
        </w:rPr>
        <w:t xml:space="preserve"> должен указать срок действия Заявки согласно требованиям подпункта </w:t>
      </w:r>
      <w:r w:rsidR="00982C2C">
        <w:fldChar w:fldCharType="begin"/>
      </w:r>
      <w:r w:rsidR="00982C2C">
        <w:instrText xml:space="preserve"> REF _Ref306008743 \r \h  \* MERGEFORMAT </w:instrText>
      </w:r>
      <w:r w:rsidR="00982C2C">
        <w:fldChar w:fldCharType="separate"/>
      </w:r>
      <w:r w:rsidR="00E418BB" w:rsidRPr="007252E9">
        <w:rPr>
          <w:sz w:val="24"/>
          <w:szCs w:val="24"/>
        </w:rPr>
        <w:t>3.3.4</w:t>
      </w:r>
      <w:r w:rsidR="00982C2C">
        <w:fldChar w:fldCharType="end"/>
      </w:r>
      <w:r w:rsidR="004F4D80" w:rsidRPr="007252E9">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sidRPr="007252E9">
        <w:rPr>
          <w:sz w:val="24"/>
          <w:szCs w:val="24"/>
        </w:rPr>
        <w:t>Участник</w:t>
      </w:r>
      <w:r w:rsidR="004F4D80" w:rsidRPr="007252E9">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1952D8">
        <w:rPr>
          <w:sz w:val="24"/>
          <w:szCs w:val="24"/>
        </w:rPr>
        <w:fldChar w:fldCharType="begin"/>
      </w:r>
      <w:r w:rsidR="00D56F8C">
        <w:rPr>
          <w:sz w:val="24"/>
          <w:szCs w:val="24"/>
        </w:rPr>
        <w:instrText xml:space="preserve"> REF _Ref55279015 \r \h </w:instrText>
      </w:r>
      <w:r w:rsidR="001952D8">
        <w:rPr>
          <w:sz w:val="24"/>
          <w:szCs w:val="24"/>
        </w:rPr>
      </w:r>
      <w:r w:rsidR="001952D8">
        <w:rPr>
          <w:sz w:val="24"/>
          <w:szCs w:val="24"/>
        </w:rPr>
        <w:fldChar w:fldCharType="separate"/>
      </w:r>
      <w:r w:rsidR="00E418BB">
        <w:rPr>
          <w:sz w:val="24"/>
          <w:szCs w:val="24"/>
        </w:rPr>
        <w:t>3.3.1.6</w:t>
      </w:r>
      <w:r w:rsidR="001952D8">
        <w:rPr>
          <w:sz w:val="24"/>
          <w:szCs w:val="24"/>
        </w:rPr>
        <w:fldChar w:fldCharType="end"/>
      </w:r>
      <w:r w:rsidRPr="00492C8B">
        <w:rPr>
          <w:sz w:val="24"/>
          <w:szCs w:val="24"/>
        </w:rPr>
        <w:t xml:space="preserve"> и </w:t>
      </w:r>
      <w:r w:rsidR="001952D8">
        <w:rPr>
          <w:sz w:val="24"/>
          <w:szCs w:val="24"/>
        </w:rPr>
        <w:fldChar w:fldCharType="begin"/>
      </w:r>
      <w:r w:rsidR="00D56F8C">
        <w:rPr>
          <w:sz w:val="24"/>
          <w:szCs w:val="24"/>
        </w:rPr>
        <w:instrText xml:space="preserve"> REF _Ref195087786 \r \h </w:instrText>
      </w:r>
      <w:r w:rsidR="001952D8">
        <w:rPr>
          <w:sz w:val="24"/>
          <w:szCs w:val="24"/>
        </w:rPr>
      </w:r>
      <w:r w:rsidR="001952D8">
        <w:rPr>
          <w:sz w:val="24"/>
          <w:szCs w:val="24"/>
        </w:rPr>
        <w:fldChar w:fldCharType="separate"/>
      </w:r>
      <w:r w:rsidR="00E418BB">
        <w:rPr>
          <w:sz w:val="24"/>
          <w:szCs w:val="24"/>
        </w:rPr>
        <w:t>3.3.1.7</w:t>
      </w:r>
      <w:r w:rsidR="001952D8">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661" w:name="_Ref55335821"/>
      <w:bookmarkStart w:id="662" w:name="_Ref55336345"/>
      <w:bookmarkStart w:id="663" w:name="_Toc57314674"/>
      <w:bookmarkStart w:id="664" w:name="_Toc69728988"/>
      <w:bookmarkStart w:id="665" w:name="_Toc98253922"/>
      <w:bookmarkStart w:id="666" w:name="_Toc165173850"/>
      <w:r>
        <w:br w:type="page"/>
      </w:r>
    </w:p>
    <w:p w:rsidR="00920CB0" w:rsidRDefault="00920CB0" w:rsidP="00920CB0">
      <w:pPr>
        <w:pStyle w:val="3"/>
        <w:rPr>
          <w:szCs w:val="24"/>
        </w:rPr>
      </w:pPr>
      <w:bookmarkStart w:id="667" w:name="_Ref440271964"/>
      <w:bookmarkStart w:id="668" w:name="_Toc440357135"/>
      <w:bookmarkStart w:id="669" w:name="_Toc440359690"/>
      <w:bookmarkStart w:id="670" w:name="_Toc464120645"/>
      <w:r>
        <w:rPr>
          <w:szCs w:val="24"/>
        </w:rPr>
        <w:lastRenderedPageBreak/>
        <w:t>Антикоррупционные обязательства (Форма 1.1).</w:t>
      </w:r>
      <w:bookmarkEnd w:id="667"/>
      <w:bookmarkEnd w:id="668"/>
      <w:bookmarkEnd w:id="669"/>
      <w:bookmarkEnd w:id="670"/>
    </w:p>
    <w:p w:rsidR="00920CB0" w:rsidRPr="004C0021" w:rsidRDefault="00920CB0" w:rsidP="00BC19F9">
      <w:pPr>
        <w:pStyle w:val="3"/>
        <w:numPr>
          <w:ilvl w:val="3"/>
          <w:numId w:val="76"/>
        </w:numPr>
        <w:rPr>
          <w:szCs w:val="24"/>
        </w:rPr>
      </w:pPr>
      <w:bookmarkStart w:id="671" w:name="_Toc439238216"/>
      <w:bookmarkStart w:id="672" w:name="_Toc439252764"/>
      <w:bookmarkStart w:id="673" w:name="_Toc439323738"/>
      <w:bookmarkStart w:id="674" w:name="_Toc440357136"/>
      <w:bookmarkStart w:id="675" w:name="_Toc440359691"/>
      <w:bookmarkStart w:id="676" w:name="_Toc440632155"/>
      <w:bookmarkStart w:id="677" w:name="_Toc440875975"/>
      <w:bookmarkStart w:id="678" w:name="_Toc441131003"/>
      <w:bookmarkStart w:id="679" w:name="_Toc447269820"/>
      <w:bookmarkStart w:id="680" w:name="_Toc464120646"/>
      <w:r w:rsidRPr="004C0021">
        <w:rPr>
          <w:szCs w:val="24"/>
        </w:rPr>
        <w:t>Форма Антикоррупционных обязательств</w:t>
      </w:r>
      <w:bookmarkEnd w:id="671"/>
      <w:bookmarkEnd w:id="672"/>
      <w:bookmarkEnd w:id="673"/>
      <w:bookmarkEnd w:id="674"/>
      <w:bookmarkEnd w:id="675"/>
      <w:bookmarkEnd w:id="676"/>
      <w:bookmarkEnd w:id="677"/>
      <w:bookmarkEnd w:id="678"/>
      <w:bookmarkEnd w:id="679"/>
      <w:bookmarkEnd w:id="680"/>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BC19F9">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BC19F9">
      <w:pPr>
        <w:widowControl w:val="0"/>
        <w:numPr>
          <w:ilvl w:val="1"/>
          <w:numId w:val="75"/>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19F9">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19F9">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C19F9">
      <w:pPr>
        <w:numPr>
          <w:ilvl w:val="1"/>
          <w:numId w:val="73"/>
        </w:numPr>
        <w:suppressAutoHyphens w:val="0"/>
        <w:spacing w:line="240" w:lineRule="auto"/>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19F9">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r w:rsidRPr="00673FC7">
        <w:rPr>
          <w:color w:val="000000"/>
        </w:rPr>
        <w:t>Антикоррупционных обязательств, Участник обязуется незамедлительно уведомить об этом Заказчика в письменной</w:t>
      </w:r>
      <w:r w:rsidR="00673FC7" w:rsidRPr="00673FC7">
        <w:t xml:space="preserve"> </w:t>
      </w:r>
      <w:r w:rsidRPr="00673FC7">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w:t>
      </w:r>
      <w:r w:rsidRPr="00160223">
        <w:rPr>
          <w:color w:val="000000"/>
        </w:rPr>
        <w:t xml:space="preserve"> Запрещенные действия.</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53987" w:rsidRPr="007252E9" w:rsidRDefault="00953987" w:rsidP="00953987">
      <w:pPr>
        <w:spacing w:line="240" w:lineRule="auto"/>
        <w:ind w:firstLine="709"/>
        <w:rPr>
          <w:b/>
          <w:i/>
          <w:sz w:val="24"/>
          <w:szCs w:val="24"/>
        </w:rPr>
      </w:pPr>
      <w:r w:rsidRPr="007252E9">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953987" w:rsidRDefault="00953987" w:rsidP="00953987">
      <w:pPr>
        <w:spacing w:line="240" w:lineRule="auto"/>
        <w:rPr>
          <w:sz w:val="24"/>
          <w:szCs w:val="24"/>
        </w:rPr>
      </w:pPr>
      <w:r w:rsidRPr="007252E9">
        <w:rPr>
          <w:i/>
          <w:sz w:val="24"/>
          <w:szCs w:val="24"/>
        </w:rPr>
        <w:t xml:space="preserve">В ПАО «МРСК Центра действует система </w:t>
      </w:r>
      <w:r w:rsidRPr="007252E9">
        <w:rPr>
          <w:i/>
          <w:iCs/>
          <w:sz w:val="24"/>
          <w:szCs w:val="24"/>
        </w:rPr>
        <w:t>предупреждения и профилактики коррупции.</w:t>
      </w:r>
      <w:r w:rsidRPr="007252E9">
        <w:rPr>
          <w:i/>
          <w:sz w:val="24"/>
          <w:szCs w:val="24"/>
        </w:rPr>
        <w:t xml:space="preserve"> </w:t>
      </w:r>
      <w:r w:rsidRPr="007252E9">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36" w:history="1">
        <w:r w:rsidRPr="007252E9">
          <w:rPr>
            <w:i/>
            <w:sz w:val="24"/>
            <w:szCs w:val="24"/>
            <w:u w:val="single"/>
            <w:shd w:val="clear" w:color="auto" w:fill="FFFFFF"/>
          </w:rPr>
          <w:t>форму обратной связи</w:t>
        </w:r>
      </w:hyperlink>
      <w:r w:rsidRPr="007252E9">
        <w:rPr>
          <w:i/>
          <w:sz w:val="24"/>
          <w:szCs w:val="24"/>
        </w:rPr>
        <w:t xml:space="preserve"> на корпоративном веб-сайте</w:t>
      </w:r>
      <w:r w:rsidRPr="007252E9">
        <w:rPr>
          <w:i/>
          <w:sz w:val="24"/>
          <w:szCs w:val="24"/>
          <w:shd w:val="clear" w:color="auto" w:fill="FFFFFF"/>
        </w:rPr>
        <w:t>, позвонив по телефону «Горячей линии» +7 (495) 747 9299 либо на адрес электронной почты</w:t>
      </w:r>
      <w:r w:rsidRPr="007252E9">
        <w:rPr>
          <w:i/>
          <w:sz w:val="24"/>
          <w:szCs w:val="24"/>
        </w:rPr>
        <w:t> </w:t>
      </w:r>
      <w:hyperlink r:id="rId37" w:tgtFrame="_blank" w:history="1">
        <w:r w:rsidRPr="007252E9">
          <w:rPr>
            <w:i/>
            <w:sz w:val="24"/>
            <w:szCs w:val="24"/>
          </w:rPr>
          <w:t>doverie@mrsk-1.ru</w:t>
        </w:r>
      </w:hyperlink>
      <w:r w:rsidRPr="007252E9">
        <w:rPr>
          <w:i/>
          <w:sz w:val="24"/>
          <w:szCs w:val="24"/>
          <w:shd w:val="clear" w:color="auto" w:fill="FFFFFF"/>
        </w:rPr>
        <w:t>, или направив письменное обращение по адресу: 127018, Россия, г. Москва, 2-я Ямская ул., д.4.</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8"/>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81" w:name="_Toc423423668"/>
      <w:bookmarkStart w:id="682" w:name="_Ref440271072"/>
      <w:bookmarkStart w:id="683" w:name="_Ref440273986"/>
      <w:bookmarkStart w:id="684" w:name="_Ref440274337"/>
      <w:bookmarkStart w:id="685" w:name="_Ref440274913"/>
      <w:bookmarkStart w:id="686" w:name="_Ref440284918"/>
      <w:bookmarkStart w:id="687" w:name="_Toc464120647"/>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661"/>
      <w:bookmarkEnd w:id="662"/>
      <w:bookmarkEnd w:id="663"/>
      <w:bookmarkEnd w:id="664"/>
      <w:bookmarkEnd w:id="665"/>
      <w:bookmarkEnd w:id="666"/>
      <w:bookmarkEnd w:id="681"/>
      <w:bookmarkEnd w:id="682"/>
      <w:bookmarkEnd w:id="683"/>
      <w:bookmarkEnd w:id="684"/>
      <w:bookmarkEnd w:id="685"/>
      <w:bookmarkEnd w:id="686"/>
      <w:bookmarkEnd w:id="687"/>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88" w:name="_Toc98253923"/>
      <w:bookmarkStart w:id="689" w:name="_Toc157248177"/>
      <w:bookmarkStart w:id="690" w:name="_Toc157496546"/>
      <w:bookmarkStart w:id="691" w:name="_Toc158206085"/>
      <w:bookmarkStart w:id="692" w:name="_Toc164057770"/>
      <w:bookmarkStart w:id="693" w:name="_Toc164137120"/>
      <w:bookmarkStart w:id="694" w:name="_Toc164161280"/>
      <w:bookmarkStart w:id="695" w:name="_Toc165173851"/>
      <w:bookmarkStart w:id="696" w:name="_Ref264038986"/>
      <w:bookmarkStart w:id="697" w:name="_Ref264359294"/>
      <w:bookmarkStart w:id="698" w:name="_Toc439170676"/>
      <w:bookmarkStart w:id="699" w:name="_Toc439172778"/>
      <w:bookmarkStart w:id="700" w:name="_Toc439173222"/>
      <w:bookmarkStart w:id="701" w:name="_Toc439238218"/>
      <w:bookmarkStart w:id="702" w:name="_Toc439252766"/>
      <w:bookmarkStart w:id="703" w:name="_Toc439323740"/>
      <w:bookmarkStart w:id="704" w:name="_Toc440357138"/>
      <w:bookmarkStart w:id="705" w:name="_Toc440359693"/>
      <w:bookmarkStart w:id="706" w:name="_Toc440632157"/>
      <w:bookmarkStart w:id="707" w:name="_Toc440875977"/>
      <w:bookmarkStart w:id="708" w:name="_Toc441131005"/>
      <w:bookmarkStart w:id="709" w:name="_Toc447269822"/>
      <w:bookmarkStart w:id="710" w:name="_Toc464120648"/>
      <w:r w:rsidRPr="00C236C0">
        <w:rPr>
          <w:szCs w:val="24"/>
        </w:rPr>
        <w:t xml:space="preserve">Форма </w:t>
      </w:r>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r w:rsidR="00492C8B">
        <w:rPr>
          <w:szCs w:val="24"/>
        </w:rPr>
        <w:t>Сводной таблицы стоимости</w:t>
      </w:r>
      <w:bookmarkEnd w:id="702"/>
      <w:bookmarkEnd w:id="703"/>
      <w:bookmarkEnd w:id="704"/>
      <w:bookmarkEnd w:id="705"/>
      <w:bookmarkEnd w:id="706"/>
      <w:bookmarkEnd w:id="707"/>
      <w:r w:rsidR="00F04258" w:rsidRPr="00F04258">
        <w:rPr>
          <w:bCs w:val="0"/>
          <w:szCs w:val="24"/>
        </w:rPr>
        <w:t xml:space="preserve"> </w:t>
      </w:r>
      <w:r w:rsidR="00F04258" w:rsidRPr="009A70A4">
        <w:rPr>
          <w:bCs w:val="0"/>
          <w:szCs w:val="24"/>
        </w:rPr>
        <w:t>поставок</w:t>
      </w:r>
      <w:bookmarkEnd w:id="708"/>
      <w:bookmarkEnd w:id="709"/>
      <w:bookmarkEnd w:id="710"/>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7252E9" w:rsidRDefault="00953987" w:rsidP="004F4D80">
            <w:pPr>
              <w:spacing w:line="240" w:lineRule="auto"/>
              <w:ind w:firstLine="0"/>
              <w:jc w:val="center"/>
              <w:rPr>
                <w:b/>
                <w:bCs w:val="0"/>
                <w:color w:val="000000"/>
                <w:sz w:val="18"/>
                <w:szCs w:val="18"/>
              </w:rPr>
            </w:pPr>
            <w:r w:rsidRPr="007252E9">
              <w:rPr>
                <w:b/>
                <w:bCs w:val="0"/>
                <w:color w:val="000000"/>
                <w:szCs w:val="24"/>
              </w:rPr>
              <w:t>ЭКВИВАЛЕНТ</w:t>
            </w:r>
            <w:r w:rsidR="004F4D80" w:rsidRPr="007252E9">
              <w:rPr>
                <w:b/>
                <w:bCs w:val="0"/>
                <w:color w:val="000000"/>
                <w:sz w:val="18"/>
                <w:szCs w:val="18"/>
              </w:rPr>
              <w:br/>
              <w:t xml:space="preserve">(заполняется </w:t>
            </w:r>
            <w:r w:rsidR="00C236C0" w:rsidRPr="007252E9">
              <w:rPr>
                <w:b/>
                <w:bCs w:val="0"/>
                <w:color w:val="000000"/>
                <w:sz w:val="18"/>
                <w:szCs w:val="18"/>
              </w:rPr>
              <w:t>Участник</w:t>
            </w:r>
            <w:r w:rsidR="004F4D80" w:rsidRPr="007252E9">
              <w:rPr>
                <w:b/>
                <w:bCs w:val="0"/>
                <w:color w:val="00000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7252E9" w:rsidRDefault="004F4D80" w:rsidP="004F4D80">
            <w:pPr>
              <w:spacing w:line="240" w:lineRule="auto"/>
              <w:ind w:firstLine="0"/>
              <w:jc w:val="center"/>
              <w:rPr>
                <w:b/>
                <w:bCs w:val="0"/>
                <w:color w:val="000000"/>
                <w:sz w:val="18"/>
                <w:szCs w:val="18"/>
              </w:rPr>
            </w:pPr>
            <w:r w:rsidRPr="007252E9">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C19F9">
            <w:pPr>
              <w:numPr>
                <w:ilvl w:val="0"/>
                <w:numId w:val="68"/>
              </w:numPr>
              <w:suppressAutoHyphens w:val="0"/>
              <w:spacing w:line="240" w:lineRule="auto"/>
              <w:jc w:val="left"/>
              <w:rPr>
                <w:sz w:val="18"/>
                <w:szCs w:val="18"/>
              </w:rPr>
            </w:pPr>
            <w:r w:rsidRPr="00027E2F">
              <w:rPr>
                <w:b/>
                <w:sz w:val="18"/>
                <w:szCs w:val="18"/>
              </w:rPr>
              <w:t> </w:t>
            </w: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r w:rsidRPr="00027E2F">
              <w:rPr>
                <w:b/>
                <w:sz w:val="18"/>
                <w:szCs w:val="18"/>
              </w:rPr>
              <w:t>энерго»</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r w:rsidRPr="00027E2F">
              <w:rPr>
                <w:b/>
                <w:sz w:val="18"/>
                <w:szCs w:val="18"/>
              </w:rPr>
              <w:t xml:space="preserve">энерго»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C19F9">
            <w:pPr>
              <w:numPr>
                <w:ilvl w:val="0"/>
                <w:numId w:val="68"/>
              </w:numPr>
              <w:suppressAutoHyphens w:val="0"/>
              <w:spacing w:line="240" w:lineRule="auto"/>
              <w:jc w:val="left"/>
              <w:rPr>
                <w:sz w:val="18"/>
                <w:szCs w:val="18"/>
              </w:rPr>
            </w:pPr>
            <w:r w:rsidRPr="006062A7">
              <w:rPr>
                <w:b/>
                <w:sz w:val="18"/>
                <w:szCs w:val="18"/>
              </w:rPr>
              <w:t xml:space="preserve">Филиал </w:t>
            </w:r>
            <w:r>
              <w:rPr>
                <w:b/>
                <w:sz w:val="18"/>
                <w:szCs w:val="18"/>
              </w:rPr>
              <w:t>ПАО «МРСК Центра»</w:t>
            </w:r>
            <w:r w:rsidRPr="00027E2F">
              <w:rPr>
                <w:b/>
                <w:sz w:val="18"/>
                <w:szCs w:val="18"/>
              </w:rPr>
              <w:t xml:space="preserve"> </w:t>
            </w:r>
            <w:r w:rsidRPr="00027E2F">
              <w:rPr>
                <w:rStyle w:val="aa"/>
                <w:b w:val="0"/>
                <w:sz w:val="18"/>
                <w:szCs w:val="18"/>
              </w:rPr>
              <w:t xml:space="preserve">____ </w:t>
            </w:r>
            <w:r w:rsidRPr="00027E2F">
              <w:rPr>
                <w:b/>
                <w:sz w:val="18"/>
                <w:szCs w:val="18"/>
              </w:rPr>
              <w:t>энерго»</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r w:rsidRPr="00027E2F">
              <w:rPr>
                <w:b/>
                <w:sz w:val="18"/>
                <w:szCs w:val="18"/>
              </w:rPr>
              <w:t xml:space="preserve">энерго»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9F0D9C">
              <w:rPr>
                <w:sz w:val="18"/>
                <w:szCs w:val="18"/>
                <w:highlight w:val="yellow"/>
              </w:rPr>
              <w:t>………………</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lastRenderedPageBreak/>
              <w:t>ИТОГО</w:t>
            </w:r>
            <w:r>
              <w:rPr>
                <w:b/>
                <w:bCs w:val="0"/>
                <w:color w:val="000000"/>
                <w:sz w:val="18"/>
                <w:szCs w:val="18"/>
              </w:rPr>
              <w:t xml:space="preserve"> (1+2+…)</w:t>
            </w:r>
            <w:r w:rsidRPr="00027E2F">
              <w:rPr>
                <w:b/>
                <w:bCs w:val="0"/>
                <w:color w:val="000000"/>
                <w:sz w:val="18"/>
                <w:szCs w:val="18"/>
              </w:rPr>
              <w:t xml:space="preserve">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w:t>
            </w:r>
            <w:r>
              <w:rPr>
                <w:b/>
                <w:bCs w:val="0"/>
                <w:color w:val="000000"/>
                <w:sz w:val="18"/>
                <w:szCs w:val="18"/>
              </w:rPr>
              <w:t xml:space="preserve"> (1+2+…) </w:t>
            </w: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D179B0"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B50B01">
              <w:rPr>
                <w:b/>
                <w:bCs w:val="0"/>
                <w:color w:val="000000"/>
                <w:sz w:val="18"/>
                <w:szCs w:val="18"/>
              </w:rPr>
              <w:t>Стоимость продукции ИТОГО</w:t>
            </w:r>
            <w:r>
              <w:rPr>
                <w:b/>
                <w:bCs w:val="0"/>
                <w:color w:val="000000"/>
                <w:sz w:val="18"/>
                <w:szCs w:val="18"/>
              </w:rPr>
              <w:t xml:space="preserve"> (1+2+…)</w:t>
            </w:r>
            <w:r w:rsidRPr="00B50B01">
              <w:rPr>
                <w:b/>
                <w:bCs w:val="0"/>
                <w:color w:val="000000"/>
                <w:sz w:val="18"/>
                <w:szCs w:val="18"/>
              </w:rPr>
              <w:t xml:space="preserve">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п/п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711" w:name="_Toc176765534"/>
      <w:bookmarkStart w:id="712" w:name="_Toc198979983"/>
      <w:bookmarkStart w:id="713" w:name="_Toc217466315"/>
      <w:bookmarkStart w:id="714" w:name="_Toc217702856"/>
      <w:bookmarkStart w:id="715" w:name="_Toc233601974"/>
      <w:bookmarkStart w:id="716" w:name="_Toc263343460"/>
      <w:r w:rsidRPr="00F647F7">
        <w:rPr>
          <w:b w:val="0"/>
          <w:szCs w:val="24"/>
        </w:rPr>
        <w:br w:type="page"/>
      </w:r>
      <w:bookmarkStart w:id="717" w:name="_Toc439170677"/>
      <w:bookmarkStart w:id="718" w:name="_Toc439172779"/>
      <w:bookmarkStart w:id="719" w:name="_Toc439173223"/>
      <w:bookmarkStart w:id="720" w:name="_Toc439238219"/>
      <w:bookmarkStart w:id="721" w:name="_Toc439252767"/>
      <w:bookmarkStart w:id="722" w:name="_Toc439323741"/>
      <w:bookmarkStart w:id="723" w:name="_Toc440357139"/>
      <w:bookmarkStart w:id="724" w:name="_Toc440359694"/>
      <w:bookmarkStart w:id="725" w:name="_Toc440632158"/>
      <w:bookmarkStart w:id="726" w:name="_Toc440875978"/>
      <w:bookmarkStart w:id="727" w:name="_Toc441131006"/>
      <w:bookmarkStart w:id="728" w:name="_Toc447269823"/>
      <w:bookmarkStart w:id="729" w:name="_Toc464120649"/>
      <w:r w:rsidRPr="00C236C0">
        <w:rPr>
          <w:szCs w:val="24"/>
        </w:rPr>
        <w:lastRenderedPageBreak/>
        <w:t>Инструкции по заполнению</w:t>
      </w:r>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7252E9"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w:t>
      </w:r>
      <w:r w:rsidR="004F4D80" w:rsidRPr="007252E9">
        <w:rPr>
          <w:sz w:val="24"/>
          <w:szCs w:val="24"/>
        </w:rPr>
        <w:t>свое фирменное наименование (в т.ч. организационно-правовую форму) и свой адрес.</w:t>
      </w:r>
    </w:p>
    <w:p w:rsidR="004F4D80" w:rsidRPr="007252E9" w:rsidRDefault="00492C8B" w:rsidP="004F4D80">
      <w:pPr>
        <w:pStyle w:val="aff6"/>
        <w:numPr>
          <w:ilvl w:val="3"/>
          <w:numId w:val="1"/>
        </w:numPr>
        <w:tabs>
          <w:tab w:val="num" w:pos="1134"/>
        </w:tabs>
        <w:suppressAutoHyphens w:val="0"/>
        <w:spacing w:before="100" w:beforeAutospacing="1" w:line="240" w:lineRule="auto"/>
        <w:rPr>
          <w:sz w:val="24"/>
          <w:szCs w:val="24"/>
        </w:rPr>
      </w:pPr>
      <w:r w:rsidRPr="007252E9">
        <w:rPr>
          <w:sz w:val="24"/>
          <w:szCs w:val="24"/>
        </w:rPr>
        <w:t>Сводная таблица стоимости</w:t>
      </w:r>
      <w:r w:rsidR="004F4D80" w:rsidRPr="007252E9">
        <w:rPr>
          <w:sz w:val="24"/>
          <w:szCs w:val="24"/>
        </w:rPr>
        <w:t xml:space="preserve"> </w:t>
      </w:r>
      <w:r w:rsidR="00F04258" w:rsidRPr="007252E9">
        <w:rPr>
          <w:bCs w:val="0"/>
          <w:sz w:val="24"/>
          <w:szCs w:val="24"/>
        </w:rPr>
        <w:t xml:space="preserve">поставок </w:t>
      </w:r>
      <w:r w:rsidR="004F4D80" w:rsidRPr="007252E9">
        <w:rPr>
          <w:sz w:val="24"/>
          <w:szCs w:val="24"/>
        </w:rPr>
        <w:t xml:space="preserve">подготавливается на основании </w:t>
      </w:r>
      <w:r w:rsidR="008179BB" w:rsidRPr="007252E9">
        <w:rPr>
          <w:sz w:val="24"/>
          <w:szCs w:val="24"/>
        </w:rPr>
        <w:t xml:space="preserve">Технического(их) задания(й) (п. </w:t>
      </w:r>
      <w:r w:rsidR="00982C2C">
        <w:fldChar w:fldCharType="begin"/>
      </w:r>
      <w:r w:rsidR="00982C2C">
        <w:instrText xml:space="preserve"> REF _Ref450646963 \r \h  \* MERGEFORMAT </w:instrText>
      </w:r>
      <w:r w:rsidR="00982C2C">
        <w:fldChar w:fldCharType="separate"/>
      </w:r>
      <w:r w:rsidR="00E418BB" w:rsidRPr="007252E9">
        <w:rPr>
          <w:sz w:val="24"/>
          <w:szCs w:val="24"/>
        </w:rPr>
        <w:t>4.2</w:t>
      </w:r>
      <w:r w:rsidR="00982C2C">
        <w:fldChar w:fldCharType="end"/>
      </w:r>
      <w:r w:rsidR="008179BB" w:rsidRPr="007252E9">
        <w:rPr>
          <w:sz w:val="24"/>
          <w:szCs w:val="24"/>
        </w:rPr>
        <w:t xml:space="preserve">) и </w:t>
      </w:r>
      <w:r w:rsidR="004F4D80" w:rsidRPr="007252E9">
        <w:rPr>
          <w:sz w:val="24"/>
          <w:szCs w:val="24"/>
        </w:rPr>
        <w:t xml:space="preserve">Технического предложения (подраздел </w:t>
      </w:r>
      <w:r w:rsidR="00982C2C">
        <w:fldChar w:fldCharType="begin"/>
      </w:r>
      <w:r w:rsidR="00982C2C">
        <w:instrText xml:space="preserve"> REF _Ref86826666 \r \h  \* MERGEFORMAT </w:instrText>
      </w:r>
      <w:r w:rsidR="00982C2C">
        <w:fldChar w:fldCharType="separate"/>
      </w:r>
      <w:r w:rsidR="00E418BB" w:rsidRPr="007252E9">
        <w:rPr>
          <w:sz w:val="24"/>
          <w:szCs w:val="24"/>
        </w:rPr>
        <w:t>5.3</w:t>
      </w:r>
      <w:r w:rsidR="00982C2C">
        <w:fldChar w:fldCharType="end"/>
      </w:r>
      <w:r w:rsidR="004F4D80" w:rsidRPr="007252E9">
        <w:rPr>
          <w:sz w:val="24"/>
          <w:szCs w:val="24"/>
        </w:rPr>
        <w:t>).</w:t>
      </w:r>
      <w:r w:rsidR="000C39DE" w:rsidRPr="007252E9">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7252E9" w:rsidRDefault="004F4D80" w:rsidP="004F4D80">
      <w:pPr>
        <w:pStyle w:val="aff6"/>
        <w:numPr>
          <w:ilvl w:val="3"/>
          <w:numId w:val="1"/>
        </w:numPr>
        <w:tabs>
          <w:tab w:val="num" w:pos="1134"/>
        </w:tabs>
        <w:suppressAutoHyphens w:val="0"/>
        <w:spacing w:before="100" w:beforeAutospacing="1" w:line="240" w:lineRule="auto"/>
        <w:rPr>
          <w:sz w:val="24"/>
          <w:szCs w:val="24"/>
        </w:rPr>
      </w:pPr>
      <w:r w:rsidRPr="007252E9">
        <w:rPr>
          <w:sz w:val="24"/>
          <w:szCs w:val="24"/>
        </w:rPr>
        <w:t xml:space="preserve">Если в Техническом </w:t>
      </w:r>
      <w:r w:rsidR="00492C8B" w:rsidRPr="007252E9">
        <w:rPr>
          <w:sz w:val="24"/>
          <w:szCs w:val="24"/>
        </w:rPr>
        <w:t xml:space="preserve">предложении </w:t>
      </w:r>
      <w:r w:rsidRPr="007252E9">
        <w:rPr>
          <w:sz w:val="24"/>
          <w:szCs w:val="24"/>
        </w:rPr>
        <w:t xml:space="preserve">и </w:t>
      </w:r>
      <w:r w:rsidR="00492C8B" w:rsidRPr="007252E9">
        <w:rPr>
          <w:sz w:val="24"/>
          <w:szCs w:val="24"/>
        </w:rPr>
        <w:t>Сводной таблице стоимости</w:t>
      </w:r>
      <w:r w:rsidRPr="007252E9">
        <w:rPr>
          <w:sz w:val="24"/>
          <w:szCs w:val="24"/>
        </w:rPr>
        <w:t xml:space="preserve"> </w:t>
      </w:r>
      <w:r w:rsidR="00F04258" w:rsidRPr="007252E9">
        <w:rPr>
          <w:bCs w:val="0"/>
          <w:sz w:val="24"/>
          <w:szCs w:val="24"/>
        </w:rPr>
        <w:t xml:space="preserve">поставок </w:t>
      </w:r>
      <w:r w:rsidRPr="007252E9">
        <w:rPr>
          <w:sz w:val="24"/>
          <w:szCs w:val="24"/>
        </w:rPr>
        <w:t>указана различная продукция (тип-марка предлагаемой к поставке</w:t>
      </w:r>
      <w:r w:rsidR="00F728CD" w:rsidRPr="007252E9">
        <w:rPr>
          <w:sz w:val="24"/>
          <w:szCs w:val="24"/>
        </w:rPr>
        <w:t xml:space="preserve"> продукции</w:t>
      </w:r>
      <w:r w:rsidRPr="007252E9">
        <w:rPr>
          <w:sz w:val="24"/>
          <w:szCs w:val="24"/>
        </w:rPr>
        <w:t xml:space="preserve">, завод-изготовитель, иные параметры) – такая </w:t>
      </w:r>
      <w:r w:rsidR="00C236C0" w:rsidRPr="007252E9">
        <w:rPr>
          <w:sz w:val="24"/>
          <w:szCs w:val="24"/>
        </w:rPr>
        <w:t>Заявка</w:t>
      </w:r>
      <w:r w:rsidRPr="007252E9">
        <w:rPr>
          <w:sz w:val="24"/>
          <w:szCs w:val="24"/>
        </w:rPr>
        <w:t xml:space="preserve"> будет отклонена.</w:t>
      </w:r>
    </w:p>
    <w:p w:rsidR="004F4D80" w:rsidRPr="007252E9" w:rsidRDefault="004F4D80" w:rsidP="004F4D80">
      <w:pPr>
        <w:pStyle w:val="aff6"/>
        <w:numPr>
          <w:ilvl w:val="3"/>
          <w:numId w:val="1"/>
        </w:numPr>
        <w:tabs>
          <w:tab w:val="num" w:pos="1134"/>
        </w:tabs>
        <w:suppressAutoHyphens w:val="0"/>
        <w:spacing w:before="100" w:beforeAutospacing="1" w:line="240" w:lineRule="auto"/>
        <w:rPr>
          <w:sz w:val="24"/>
          <w:szCs w:val="24"/>
        </w:rPr>
      </w:pPr>
      <w:r w:rsidRPr="007252E9">
        <w:rPr>
          <w:sz w:val="24"/>
          <w:szCs w:val="24"/>
        </w:rPr>
        <w:t>В таблице-1 приводится расчет стоимости продукции. 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погрузочных</w:t>
      </w:r>
      <w:r w:rsidRPr="007252E9">
        <w:t xml:space="preserve"> </w:t>
      </w:r>
      <w:r w:rsidRPr="007252E9">
        <w:rPr>
          <w:sz w:val="24"/>
          <w:szCs w:val="24"/>
        </w:rPr>
        <w:t xml:space="preserve">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 </w:t>
      </w:r>
      <w:r w:rsidR="00982C2C">
        <w:fldChar w:fldCharType="begin"/>
      </w:r>
      <w:r w:rsidR="00982C2C">
        <w:instrText xml:space="preserve"> REF _Ref440292752 \r \h  \* MERGEFORMAT </w:instrText>
      </w:r>
      <w:r w:rsidR="00982C2C">
        <w:fldChar w:fldCharType="separate"/>
      </w:r>
      <w:r w:rsidR="00E418BB" w:rsidRPr="007252E9">
        <w:t>2</w:t>
      </w:r>
      <w:r w:rsidR="00982C2C">
        <w:fldChar w:fldCharType="end"/>
      </w:r>
      <w:r w:rsidRPr="007252E9">
        <w:rPr>
          <w:sz w:val="24"/>
          <w:szCs w:val="24"/>
        </w:rPr>
        <w:t xml:space="preserve"> и </w:t>
      </w:r>
      <w:r w:rsidR="00982C2C">
        <w:fldChar w:fldCharType="begin"/>
      </w:r>
      <w:r w:rsidR="00982C2C">
        <w:instrText xml:space="preserve"> REF _Ref440292779 \r \h  \* MERGEFORMAT </w:instrText>
      </w:r>
      <w:r w:rsidR="00982C2C">
        <w:fldChar w:fldCharType="separate"/>
      </w:r>
      <w:r w:rsidR="00E418BB" w:rsidRPr="007252E9">
        <w:t>4</w:t>
      </w:r>
      <w:r w:rsidR="00982C2C">
        <w:fldChar w:fldCharType="end"/>
      </w:r>
      <w:r w:rsidRPr="007252E9">
        <w:rPr>
          <w:sz w:val="24"/>
          <w:szCs w:val="24"/>
        </w:rPr>
        <w:t xml:space="preserve">. 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7252E9">
        <w:rPr>
          <w:sz w:val="24"/>
          <w:szCs w:val="24"/>
        </w:rPr>
        <w:t>Участник</w:t>
      </w:r>
      <w:r w:rsidRPr="007252E9">
        <w:rPr>
          <w:sz w:val="24"/>
          <w:szCs w:val="24"/>
        </w:rPr>
        <w:t>ом продукции, указанной в поле «Наименование продукции, Тип, марка» либо «</w:t>
      </w:r>
      <w:r w:rsidR="000729D6" w:rsidRPr="007252E9">
        <w:rPr>
          <w:sz w:val="24"/>
          <w:szCs w:val="24"/>
        </w:rPr>
        <w:t xml:space="preserve">ЭКВИВАЛЕНТ </w:t>
      </w:r>
      <w:r w:rsidRPr="007252E9">
        <w:rPr>
          <w:sz w:val="24"/>
          <w:szCs w:val="24"/>
        </w:rPr>
        <w:t xml:space="preserve">(заполняется </w:t>
      </w:r>
      <w:r w:rsidR="00C236C0" w:rsidRPr="007252E9">
        <w:rPr>
          <w:sz w:val="24"/>
          <w:szCs w:val="24"/>
        </w:rPr>
        <w:t>Участник</w:t>
      </w:r>
      <w:r w:rsidRPr="007252E9">
        <w:rPr>
          <w:sz w:val="24"/>
          <w:szCs w:val="24"/>
        </w:rPr>
        <w:t xml:space="preserve">ом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7252E9">
        <w:rPr>
          <w:sz w:val="24"/>
          <w:szCs w:val="24"/>
        </w:rPr>
        <w:t>Участник</w:t>
      </w:r>
      <w:r w:rsidRPr="007252E9">
        <w:rPr>
          <w:sz w:val="24"/>
          <w:szCs w:val="24"/>
        </w:rPr>
        <w:t>а будет отклонена.</w:t>
      </w:r>
    </w:p>
    <w:p w:rsidR="003902C8" w:rsidRPr="007252E9" w:rsidRDefault="003902C8" w:rsidP="003902C8">
      <w:pPr>
        <w:pStyle w:val="aff6"/>
        <w:numPr>
          <w:ilvl w:val="3"/>
          <w:numId w:val="1"/>
        </w:numPr>
        <w:tabs>
          <w:tab w:val="num" w:pos="1134"/>
        </w:tabs>
        <w:suppressAutoHyphens w:val="0"/>
        <w:spacing w:before="100" w:beforeAutospacing="1" w:line="240" w:lineRule="auto"/>
        <w:rPr>
          <w:sz w:val="24"/>
          <w:szCs w:val="24"/>
        </w:rPr>
      </w:pPr>
      <w:r w:rsidRPr="007252E9">
        <w:rPr>
          <w:sz w:val="24"/>
          <w:szCs w:val="24"/>
        </w:rPr>
        <w:t>В таблице-2 приводятся иные параметры коммерческ</w:t>
      </w:r>
      <w:r w:rsidR="00815A1D" w:rsidRPr="007252E9">
        <w:rPr>
          <w:sz w:val="24"/>
          <w:szCs w:val="24"/>
        </w:rPr>
        <w:t>их</w:t>
      </w:r>
      <w:r w:rsidRPr="007252E9">
        <w:rPr>
          <w:sz w:val="24"/>
          <w:szCs w:val="24"/>
        </w:rPr>
        <w:t xml:space="preserve"> </w:t>
      </w:r>
      <w:r w:rsidR="00815A1D" w:rsidRPr="007252E9">
        <w:rPr>
          <w:sz w:val="24"/>
          <w:szCs w:val="24"/>
        </w:rPr>
        <w:t>условий</w:t>
      </w:r>
      <w:r w:rsidRPr="007252E9">
        <w:rPr>
          <w:sz w:val="24"/>
          <w:szCs w:val="24"/>
        </w:rPr>
        <w:t xml:space="preserve"> Участника. В случае </w:t>
      </w:r>
      <w:r w:rsidR="000729D6" w:rsidRPr="007252E9">
        <w:rPr>
          <w:sz w:val="24"/>
          <w:szCs w:val="24"/>
        </w:rPr>
        <w:t xml:space="preserve">эквивалентного предложения </w:t>
      </w:r>
      <w:r w:rsidRPr="007252E9">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7252E9" w:rsidRDefault="00492C8B" w:rsidP="004F4D80">
      <w:pPr>
        <w:pStyle w:val="aff6"/>
        <w:numPr>
          <w:ilvl w:val="3"/>
          <w:numId w:val="1"/>
        </w:numPr>
        <w:tabs>
          <w:tab w:val="num" w:pos="1134"/>
        </w:tabs>
        <w:suppressAutoHyphens w:val="0"/>
        <w:spacing w:before="100" w:beforeAutospacing="1" w:line="240" w:lineRule="auto"/>
        <w:rPr>
          <w:sz w:val="24"/>
          <w:szCs w:val="24"/>
        </w:rPr>
      </w:pPr>
      <w:r w:rsidRPr="007252E9">
        <w:rPr>
          <w:sz w:val="24"/>
          <w:szCs w:val="24"/>
        </w:rPr>
        <w:t>Сводная таблица стоимости</w:t>
      </w:r>
      <w:r w:rsidR="004F4D80" w:rsidRPr="007252E9">
        <w:rPr>
          <w:sz w:val="24"/>
          <w:szCs w:val="24"/>
        </w:rPr>
        <w:t xml:space="preserve"> </w:t>
      </w:r>
      <w:r w:rsidR="00F04258" w:rsidRPr="007252E9">
        <w:rPr>
          <w:bCs w:val="0"/>
          <w:sz w:val="24"/>
          <w:szCs w:val="24"/>
        </w:rPr>
        <w:t xml:space="preserve">поставок </w:t>
      </w:r>
      <w:r w:rsidR="004F4D80" w:rsidRPr="007252E9">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7252E9">
        <w:rPr>
          <w:sz w:val="24"/>
          <w:szCs w:val="24"/>
        </w:rPr>
        <w:t>Участник</w:t>
      </w:r>
      <w:r w:rsidR="004F4D80" w:rsidRPr="007252E9">
        <w:rPr>
          <w:sz w:val="24"/>
          <w:szCs w:val="24"/>
        </w:rPr>
        <w:t>а на подготовку Договора данн</w:t>
      </w:r>
      <w:r w:rsidRPr="007252E9">
        <w:rPr>
          <w:sz w:val="24"/>
          <w:szCs w:val="24"/>
        </w:rPr>
        <w:t>ую</w:t>
      </w:r>
      <w:r w:rsidR="004F4D80" w:rsidRPr="007252E9">
        <w:rPr>
          <w:sz w:val="24"/>
          <w:szCs w:val="24"/>
        </w:rPr>
        <w:t xml:space="preserve"> </w:t>
      </w:r>
      <w:r w:rsidRPr="007252E9">
        <w:rPr>
          <w:sz w:val="24"/>
          <w:szCs w:val="24"/>
        </w:rPr>
        <w:t>Сводную таблицу стоимости</w:t>
      </w:r>
      <w:r w:rsidR="004F4D80" w:rsidRPr="007252E9">
        <w:rPr>
          <w:sz w:val="24"/>
          <w:szCs w:val="24"/>
        </w:rPr>
        <w:t xml:space="preserve"> </w:t>
      </w:r>
      <w:r w:rsidR="00F04258" w:rsidRPr="007252E9">
        <w:rPr>
          <w:bCs w:val="0"/>
          <w:sz w:val="24"/>
          <w:szCs w:val="24"/>
        </w:rPr>
        <w:t xml:space="preserve">поставок </w:t>
      </w:r>
      <w:r w:rsidR="004F4D80" w:rsidRPr="007252E9">
        <w:rPr>
          <w:sz w:val="24"/>
          <w:szCs w:val="24"/>
        </w:rPr>
        <w:t>следует подготовить так, чтобы ее можно было с минимальными изменениями включить в Договор.</w:t>
      </w:r>
    </w:p>
    <w:p w:rsidR="004F4D80" w:rsidRPr="007252E9" w:rsidRDefault="004F4D80" w:rsidP="004F4D80">
      <w:pPr>
        <w:pStyle w:val="aff6"/>
        <w:numPr>
          <w:ilvl w:val="3"/>
          <w:numId w:val="1"/>
        </w:numPr>
        <w:tabs>
          <w:tab w:val="num" w:pos="1134"/>
        </w:tabs>
        <w:suppressAutoHyphens w:val="0"/>
        <w:spacing w:before="100" w:beforeAutospacing="1" w:line="240" w:lineRule="auto"/>
        <w:rPr>
          <w:sz w:val="24"/>
          <w:szCs w:val="24"/>
        </w:rPr>
      </w:pPr>
      <w:r w:rsidRPr="007252E9">
        <w:rPr>
          <w:sz w:val="24"/>
          <w:szCs w:val="24"/>
        </w:rPr>
        <w:t xml:space="preserve">Арифметические ошибки в </w:t>
      </w:r>
      <w:r w:rsidR="00492C8B" w:rsidRPr="007252E9">
        <w:rPr>
          <w:sz w:val="24"/>
          <w:szCs w:val="24"/>
        </w:rPr>
        <w:t>Сводной таблице стоимости</w:t>
      </w:r>
      <w:r w:rsidR="00F04258" w:rsidRPr="007252E9">
        <w:rPr>
          <w:bCs w:val="0"/>
          <w:sz w:val="24"/>
          <w:szCs w:val="24"/>
        </w:rPr>
        <w:t xml:space="preserve"> поставок</w:t>
      </w:r>
      <w:r w:rsidR="00492C8B" w:rsidRPr="007252E9">
        <w:rPr>
          <w:sz w:val="24"/>
          <w:szCs w:val="24"/>
        </w:rPr>
        <w:t xml:space="preserve"> </w:t>
      </w:r>
      <w:r w:rsidRPr="007252E9">
        <w:rPr>
          <w:sz w:val="24"/>
          <w:szCs w:val="24"/>
        </w:rPr>
        <w:t xml:space="preserve">могут быть причиной отклонения </w:t>
      </w:r>
      <w:r w:rsidR="00C236C0" w:rsidRPr="007252E9">
        <w:rPr>
          <w:sz w:val="24"/>
          <w:szCs w:val="24"/>
        </w:rPr>
        <w:t>Заявки</w:t>
      </w:r>
      <w:r w:rsidRPr="007252E9">
        <w:rPr>
          <w:sz w:val="24"/>
          <w:szCs w:val="24"/>
        </w:rPr>
        <w:t xml:space="preserve"> </w:t>
      </w:r>
      <w:r w:rsidR="00C236C0" w:rsidRPr="007252E9">
        <w:rPr>
          <w:sz w:val="24"/>
          <w:szCs w:val="24"/>
        </w:rPr>
        <w:t>Участник</w:t>
      </w:r>
      <w:r w:rsidRPr="007252E9">
        <w:rPr>
          <w:sz w:val="24"/>
          <w:szCs w:val="24"/>
        </w:rPr>
        <w:t>а.</w:t>
      </w:r>
    </w:p>
    <w:p w:rsidR="004F4D80" w:rsidRPr="007252E9"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7252E9">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7252E9"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7252E9">
        <w:rPr>
          <w:sz w:val="24"/>
          <w:szCs w:val="24"/>
        </w:rPr>
        <w:t xml:space="preserve">В случае, если </w:t>
      </w:r>
      <w:r w:rsidR="00C236C0" w:rsidRPr="007252E9">
        <w:rPr>
          <w:sz w:val="24"/>
          <w:szCs w:val="24"/>
        </w:rPr>
        <w:t>Участник</w:t>
      </w:r>
      <w:r w:rsidRPr="007252E9">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7252E9" w:rsidRDefault="004F4D80" w:rsidP="004F4D80">
      <w:pPr>
        <w:pStyle w:val="aff6"/>
        <w:numPr>
          <w:ilvl w:val="3"/>
          <w:numId w:val="1"/>
        </w:numPr>
        <w:tabs>
          <w:tab w:val="num" w:pos="1134"/>
        </w:tabs>
        <w:suppressAutoHyphens w:val="0"/>
        <w:spacing w:before="100" w:beforeAutospacing="1" w:line="240" w:lineRule="auto"/>
        <w:rPr>
          <w:sz w:val="24"/>
          <w:szCs w:val="24"/>
        </w:rPr>
      </w:pPr>
      <w:r w:rsidRPr="007252E9">
        <w:rPr>
          <w:sz w:val="24"/>
          <w:szCs w:val="24"/>
        </w:rPr>
        <w:t>В случае, если претендент предлагает к поставке эквивалентную замену продукции (</w:t>
      </w:r>
      <w:r w:rsidR="00CD487F" w:rsidRPr="007252E9">
        <w:rPr>
          <w:sz w:val="24"/>
          <w:szCs w:val="24"/>
        </w:rPr>
        <w:t>эквивалент</w:t>
      </w:r>
      <w:r w:rsidRPr="007252E9">
        <w:rPr>
          <w:sz w:val="24"/>
          <w:szCs w:val="24"/>
        </w:rPr>
        <w:t>), требующейся в соответствии с техническим заданием, в свое</w:t>
      </w:r>
      <w:r w:rsidR="00841A6F" w:rsidRPr="007252E9">
        <w:rPr>
          <w:sz w:val="24"/>
          <w:szCs w:val="24"/>
        </w:rPr>
        <w:t>й</w:t>
      </w:r>
      <w:r w:rsidRPr="007252E9">
        <w:rPr>
          <w:sz w:val="24"/>
          <w:szCs w:val="24"/>
        </w:rPr>
        <w:t xml:space="preserve"> </w:t>
      </w:r>
      <w:r w:rsidR="00841A6F" w:rsidRPr="007252E9">
        <w:rPr>
          <w:sz w:val="24"/>
          <w:szCs w:val="24"/>
        </w:rPr>
        <w:t>Сводной таблице стоимости</w:t>
      </w:r>
      <w:r w:rsidRPr="007252E9">
        <w:rPr>
          <w:sz w:val="24"/>
          <w:szCs w:val="24"/>
        </w:rPr>
        <w:t xml:space="preserve"> </w:t>
      </w:r>
      <w:r w:rsidR="00F04258" w:rsidRPr="007252E9">
        <w:rPr>
          <w:bCs w:val="0"/>
          <w:sz w:val="24"/>
          <w:szCs w:val="24"/>
        </w:rPr>
        <w:t xml:space="preserve">поставок </w:t>
      </w:r>
      <w:r w:rsidRPr="007252E9">
        <w:rPr>
          <w:sz w:val="24"/>
          <w:szCs w:val="24"/>
        </w:rPr>
        <w:t xml:space="preserve">следует заполнить поле </w:t>
      </w:r>
      <w:r w:rsidR="00726A75" w:rsidRPr="007252E9">
        <w:rPr>
          <w:sz w:val="24"/>
          <w:szCs w:val="24"/>
        </w:rPr>
        <w:t xml:space="preserve">ЭКВИВАЛЕНТ </w:t>
      </w:r>
      <w:r w:rsidRPr="007252E9">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7252E9">
        <w:rPr>
          <w:sz w:val="24"/>
          <w:szCs w:val="24"/>
        </w:rPr>
        <w:t>эквивалента</w:t>
      </w:r>
      <w:r w:rsidRPr="007252E9">
        <w:rPr>
          <w:sz w:val="24"/>
          <w:szCs w:val="24"/>
        </w:rPr>
        <w:t>.</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должны быть представлены в формате XXX XXX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30" w:name="_Ref86826666"/>
      <w:bookmarkStart w:id="731" w:name="_Toc90385112"/>
      <w:bookmarkStart w:id="732" w:name="_Toc98253925"/>
      <w:bookmarkStart w:id="733" w:name="_Toc165173853"/>
      <w:bookmarkStart w:id="734" w:name="_Toc423423669"/>
      <w:bookmarkStart w:id="735" w:name="_Toc464120650"/>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730"/>
      <w:bookmarkEnd w:id="731"/>
      <w:bookmarkEnd w:id="732"/>
      <w:bookmarkEnd w:id="733"/>
      <w:bookmarkEnd w:id="734"/>
      <w:bookmarkEnd w:id="73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736" w:name="_Toc90385113"/>
      <w:bookmarkStart w:id="737" w:name="_Toc98253926"/>
      <w:bookmarkStart w:id="738" w:name="_Toc157248180"/>
      <w:bookmarkStart w:id="739" w:name="_Toc157496549"/>
      <w:bookmarkStart w:id="740" w:name="_Toc158206088"/>
      <w:bookmarkStart w:id="741" w:name="_Toc164057773"/>
      <w:bookmarkStart w:id="742" w:name="_Toc164137123"/>
      <w:bookmarkStart w:id="743" w:name="_Toc164161283"/>
      <w:bookmarkStart w:id="744" w:name="_Toc165173854"/>
      <w:bookmarkStart w:id="745" w:name="_Ref193690005"/>
      <w:bookmarkStart w:id="746" w:name="_Toc439170679"/>
      <w:bookmarkStart w:id="747" w:name="_Toc439172781"/>
      <w:bookmarkStart w:id="748" w:name="_Toc439173225"/>
      <w:bookmarkStart w:id="749" w:name="_Toc439238221"/>
      <w:bookmarkStart w:id="750" w:name="_Toc439252769"/>
      <w:bookmarkStart w:id="751" w:name="_Toc439323743"/>
      <w:bookmarkStart w:id="752" w:name="_Toc440357141"/>
      <w:bookmarkStart w:id="753" w:name="_Toc440359696"/>
      <w:bookmarkStart w:id="754" w:name="_Toc440632160"/>
      <w:bookmarkStart w:id="755" w:name="_Toc440875980"/>
      <w:bookmarkStart w:id="756" w:name="_Toc441131008"/>
      <w:bookmarkStart w:id="757" w:name="_Toc447269825"/>
      <w:bookmarkStart w:id="758" w:name="_Toc464120651"/>
      <w:r w:rsidRPr="00C236C0">
        <w:rPr>
          <w:szCs w:val="24"/>
        </w:rPr>
        <w:t xml:space="preserve">Форма </w:t>
      </w:r>
      <w:bookmarkEnd w:id="736"/>
      <w:bookmarkEnd w:id="737"/>
      <w:bookmarkEnd w:id="738"/>
      <w:bookmarkEnd w:id="739"/>
      <w:bookmarkEnd w:id="740"/>
      <w:bookmarkEnd w:id="741"/>
      <w:bookmarkEnd w:id="742"/>
      <w:bookmarkEnd w:id="743"/>
      <w:bookmarkEnd w:id="744"/>
      <w:bookmarkEnd w:id="745"/>
      <w:r w:rsidRPr="00C236C0">
        <w:rPr>
          <w:szCs w:val="24"/>
        </w:rPr>
        <w:t>технического предложения</w:t>
      </w:r>
      <w:bookmarkEnd w:id="746"/>
      <w:bookmarkEnd w:id="747"/>
      <w:bookmarkEnd w:id="748"/>
      <w:bookmarkEnd w:id="749"/>
      <w:bookmarkEnd w:id="750"/>
      <w:bookmarkEnd w:id="751"/>
      <w:bookmarkEnd w:id="752"/>
      <w:bookmarkEnd w:id="753"/>
      <w:bookmarkEnd w:id="754"/>
      <w:bookmarkEnd w:id="755"/>
      <w:bookmarkEnd w:id="756"/>
      <w:bookmarkEnd w:id="757"/>
      <w:bookmarkEnd w:id="75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59" w:name="_Ref55335818"/>
      <w:bookmarkStart w:id="760" w:name="_Ref55336334"/>
      <w:bookmarkStart w:id="761" w:name="_Toc57314673"/>
      <w:bookmarkStart w:id="762" w:name="_Toc69728987"/>
      <w:bookmarkStart w:id="763" w:name="_Toc98253928"/>
      <w:bookmarkStart w:id="764" w:name="_Toc165173856"/>
      <w:bookmarkStart w:id="765" w:name="_Ref194749150"/>
      <w:bookmarkStart w:id="766" w:name="_Ref194750368"/>
      <w:bookmarkStart w:id="767" w:name="_Ref89649494"/>
      <w:bookmarkStart w:id="768"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п/п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b/>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r w:rsidRPr="00970ECD">
              <w:t>энерго»</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color w:val="000000"/>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r w:rsidRPr="00970ECD">
              <w:t>энерго»</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F80103" w:rsidP="004F4D80">
      <w:pPr>
        <w:spacing w:line="240" w:lineRule="auto"/>
        <w:jc w:val="left"/>
        <w:rPr>
          <w:sz w:val="24"/>
          <w:szCs w:val="24"/>
        </w:rPr>
      </w:pPr>
      <w:r>
        <w:rPr>
          <w:sz w:val="24"/>
          <w:szCs w:val="24"/>
        </w:rPr>
        <w:t xml:space="preserve">Гарантии на </w:t>
      </w:r>
      <w:r w:rsidRPr="007252E9">
        <w:rPr>
          <w:sz w:val="24"/>
          <w:szCs w:val="24"/>
        </w:rPr>
        <w:t>предлагаемую</w:t>
      </w:r>
      <w:r w:rsidR="004F4D80" w:rsidRPr="007252E9">
        <w:rPr>
          <w:sz w:val="24"/>
          <w:szCs w:val="24"/>
        </w:rPr>
        <w:t xml:space="preserve"> к поставке </w:t>
      </w:r>
      <w:r w:rsidRPr="007252E9">
        <w:rPr>
          <w:sz w:val="24"/>
          <w:szCs w:val="24"/>
        </w:rPr>
        <w:t>продукцию</w:t>
      </w:r>
      <w:r w:rsidR="004F4D80" w:rsidRPr="007252E9">
        <w:rPr>
          <w:sz w:val="24"/>
          <w:szCs w:val="24"/>
        </w:rPr>
        <w:t>: _____________________________________________.</w:t>
      </w: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p>
    <w:p w:rsidR="004F4D80" w:rsidRPr="00C236C0" w:rsidRDefault="004F4D80" w:rsidP="00C236C0">
      <w:pPr>
        <w:pStyle w:val="3"/>
        <w:rPr>
          <w:szCs w:val="24"/>
        </w:rPr>
      </w:pPr>
      <w:bookmarkStart w:id="769" w:name="_Toc176765537"/>
      <w:bookmarkStart w:id="770" w:name="_Toc198979986"/>
      <w:bookmarkStart w:id="771" w:name="_Toc217466321"/>
      <w:bookmarkStart w:id="772" w:name="_Toc217702859"/>
      <w:bookmarkStart w:id="773" w:name="_Toc233601977"/>
      <w:bookmarkStart w:id="774" w:name="_Toc263343463"/>
      <w:bookmarkStart w:id="775" w:name="_Toc439170680"/>
      <w:bookmarkStart w:id="776" w:name="_Toc439172782"/>
      <w:bookmarkStart w:id="777" w:name="_Toc439173226"/>
      <w:bookmarkStart w:id="778" w:name="_Toc439238222"/>
      <w:bookmarkStart w:id="779" w:name="_Toc439252770"/>
      <w:bookmarkStart w:id="780" w:name="_Toc439323744"/>
      <w:bookmarkStart w:id="781" w:name="_Toc440357142"/>
      <w:bookmarkStart w:id="782" w:name="_Toc440359697"/>
      <w:bookmarkStart w:id="783" w:name="_Toc440632161"/>
      <w:bookmarkStart w:id="784" w:name="_Toc440875981"/>
      <w:bookmarkStart w:id="785" w:name="_Toc441131009"/>
      <w:bookmarkStart w:id="786" w:name="_Toc447269826"/>
      <w:bookmarkStart w:id="787" w:name="_Toc464120652"/>
      <w:r w:rsidRPr="00C236C0">
        <w:rPr>
          <w:szCs w:val="24"/>
        </w:rPr>
        <w:lastRenderedPageBreak/>
        <w:t>Инструкции по заполнению</w:t>
      </w:r>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7252E9"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w:t>
      </w:r>
      <w:r w:rsidR="004F4D80" w:rsidRPr="007252E9">
        <w:rPr>
          <w:sz w:val="24"/>
          <w:szCs w:val="24"/>
        </w:rPr>
        <w:t>фирменное наименование (в т.ч. организационно-правовую форму) и свой адрес.</w:t>
      </w:r>
    </w:p>
    <w:p w:rsidR="004F4D80" w:rsidRPr="007252E9" w:rsidRDefault="004F4D80" w:rsidP="004F4D80">
      <w:pPr>
        <w:pStyle w:val="aff6"/>
        <w:numPr>
          <w:ilvl w:val="3"/>
          <w:numId w:val="1"/>
        </w:numPr>
        <w:tabs>
          <w:tab w:val="num" w:pos="1134"/>
        </w:tabs>
        <w:suppressAutoHyphens w:val="0"/>
        <w:spacing w:before="100" w:beforeAutospacing="1" w:line="240" w:lineRule="auto"/>
        <w:rPr>
          <w:sz w:val="24"/>
          <w:szCs w:val="24"/>
        </w:rPr>
      </w:pPr>
      <w:r w:rsidRPr="007252E9">
        <w:rPr>
          <w:sz w:val="24"/>
          <w:szCs w:val="24"/>
        </w:rPr>
        <w:t xml:space="preserve">В техническом предложении описываются все позиции </w:t>
      </w:r>
      <w:r w:rsidR="00726A75" w:rsidRPr="007252E9">
        <w:rPr>
          <w:sz w:val="24"/>
          <w:szCs w:val="24"/>
        </w:rPr>
        <w:t>Технического задания</w:t>
      </w:r>
      <w:r w:rsidRPr="007252E9">
        <w:rPr>
          <w:sz w:val="24"/>
          <w:szCs w:val="24"/>
        </w:rPr>
        <w:t>.</w:t>
      </w:r>
    </w:p>
    <w:p w:rsidR="004F4D80" w:rsidRPr="007252E9" w:rsidRDefault="004F4D80" w:rsidP="004F4D80">
      <w:pPr>
        <w:pStyle w:val="aff6"/>
        <w:numPr>
          <w:ilvl w:val="3"/>
          <w:numId w:val="1"/>
        </w:numPr>
        <w:tabs>
          <w:tab w:val="num" w:pos="1134"/>
        </w:tabs>
        <w:suppressAutoHyphens w:val="0"/>
        <w:spacing w:before="100" w:beforeAutospacing="1" w:line="240" w:lineRule="auto"/>
        <w:rPr>
          <w:sz w:val="24"/>
          <w:szCs w:val="24"/>
        </w:rPr>
      </w:pPr>
      <w:r w:rsidRPr="007252E9">
        <w:rPr>
          <w:sz w:val="24"/>
          <w:szCs w:val="24"/>
        </w:rPr>
        <w:t>В колонке «</w:t>
      </w:r>
      <w:r w:rsidR="00726A75" w:rsidRPr="007252E9">
        <w:rPr>
          <w:sz w:val="24"/>
          <w:szCs w:val="24"/>
        </w:rPr>
        <w:t>Требуемая Заказчику продукция</w:t>
      </w:r>
      <w:r w:rsidRPr="007252E9">
        <w:rPr>
          <w:sz w:val="24"/>
          <w:szCs w:val="24"/>
        </w:rPr>
        <w:t xml:space="preserve">» отдельно приводится каждое требование, указанное в разделе </w:t>
      </w:r>
      <w:r w:rsidR="00982C2C">
        <w:fldChar w:fldCharType="begin"/>
      </w:r>
      <w:r w:rsidR="00982C2C">
        <w:instrText xml:space="preserve"> REF _Ref440292555 \r \h  \* MERGEFORMAT </w:instrText>
      </w:r>
      <w:r w:rsidR="00982C2C">
        <w:fldChar w:fldCharType="separate"/>
      </w:r>
      <w:r w:rsidR="00E418BB" w:rsidRPr="007252E9">
        <w:t>4</w:t>
      </w:r>
      <w:r w:rsidR="00982C2C">
        <w:fldChar w:fldCharType="end"/>
      </w:r>
      <w:r w:rsidRPr="007252E9">
        <w:rPr>
          <w:sz w:val="24"/>
          <w:szCs w:val="24"/>
        </w:rPr>
        <w:t>.</w:t>
      </w:r>
    </w:p>
    <w:p w:rsidR="004F4D80" w:rsidRPr="007252E9" w:rsidRDefault="004F4D80" w:rsidP="004F4D80">
      <w:pPr>
        <w:pStyle w:val="aff6"/>
        <w:numPr>
          <w:ilvl w:val="3"/>
          <w:numId w:val="1"/>
        </w:numPr>
        <w:tabs>
          <w:tab w:val="num" w:pos="1134"/>
        </w:tabs>
        <w:suppressAutoHyphens w:val="0"/>
        <w:spacing w:before="100" w:beforeAutospacing="1" w:line="240" w:lineRule="auto"/>
        <w:rPr>
          <w:sz w:val="24"/>
          <w:szCs w:val="24"/>
        </w:rPr>
      </w:pPr>
      <w:r w:rsidRPr="007252E9">
        <w:rPr>
          <w:sz w:val="24"/>
          <w:szCs w:val="24"/>
        </w:rPr>
        <w:t>В колонке «</w:t>
      </w:r>
      <w:r w:rsidR="00726A75" w:rsidRPr="007252E9">
        <w:rPr>
          <w:sz w:val="24"/>
          <w:szCs w:val="24"/>
        </w:rPr>
        <w:t>Предлагаемая Участником продукция</w:t>
      </w:r>
      <w:r w:rsidRPr="007252E9">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7252E9" w:rsidRDefault="004F4D80" w:rsidP="004F4D80">
      <w:pPr>
        <w:pStyle w:val="aff6"/>
        <w:numPr>
          <w:ilvl w:val="3"/>
          <w:numId w:val="1"/>
        </w:numPr>
        <w:tabs>
          <w:tab w:val="num" w:pos="1134"/>
        </w:tabs>
        <w:suppressAutoHyphens w:val="0"/>
        <w:spacing w:before="100" w:beforeAutospacing="1" w:line="240" w:lineRule="auto"/>
        <w:rPr>
          <w:sz w:val="24"/>
          <w:szCs w:val="24"/>
        </w:rPr>
      </w:pPr>
      <w:r w:rsidRPr="007252E9">
        <w:rPr>
          <w:sz w:val="24"/>
          <w:szCs w:val="24"/>
        </w:rPr>
        <w:t xml:space="preserve">В техническом предложении обязательно должны быть указаны: тип и марка </w:t>
      </w:r>
      <w:r w:rsidR="00726A75" w:rsidRPr="007252E9">
        <w:rPr>
          <w:sz w:val="24"/>
          <w:szCs w:val="24"/>
        </w:rPr>
        <w:t xml:space="preserve">предлагаемой к поставке </w:t>
      </w:r>
      <w:r w:rsidRPr="007252E9">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7252E9">
        <w:rPr>
          <w:sz w:val="24"/>
          <w:szCs w:val="24"/>
        </w:rPr>
        <w:t xml:space="preserve">Если в техническом предложении вместо информации, изложенной в п. </w:t>
      </w:r>
      <w:r w:rsidR="00982C2C">
        <w:fldChar w:fldCharType="begin"/>
      </w:r>
      <w:r w:rsidR="00982C2C">
        <w:instrText xml:space="preserve"> REF _Ref440271182 \r \h  \* MERGEFORMAT </w:instrText>
      </w:r>
      <w:r w:rsidR="00982C2C">
        <w:fldChar w:fldCharType="separate"/>
      </w:r>
      <w:r w:rsidR="00E418BB" w:rsidRPr="007252E9">
        <w:rPr>
          <w:sz w:val="24"/>
          <w:szCs w:val="24"/>
        </w:rPr>
        <w:t>3.3.1.9</w:t>
      </w:r>
      <w:r w:rsidR="00982C2C">
        <w:fldChar w:fldCharType="end"/>
      </w:r>
      <w:r w:rsidRPr="007252E9">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w:t>
      </w:r>
      <w:r w:rsidRPr="00B86686">
        <w:rPr>
          <w:sz w:val="24"/>
          <w:szCs w:val="24"/>
        </w:rPr>
        <w:t xml:space="preserve">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1952D8">
        <w:rPr>
          <w:sz w:val="24"/>
          <w:szCs w:val="24"/>
        </w:rPr>
        <w:fldChar w:fldCharType="begin"/>
      </w:r>
      <w:r w:rsidR="0019725C">
        <w:rPr>
          <w:sz w:val="24"/>
          <w:szCs w:val="24"/>
        </w:rPr>
        <w:instrText xml:space="preserve"> REF _Ref440292618 \r \h </w:instrText>
      </w:r>
      <w:r w:rsidR="001952D8">
        <w:rPr>
          <w:sz w:val="24"/>
          <w:szCs w:val="24"/>
        </w:rPr>
      </w:r>
      <w:r w:rsidR="001952D8">
        <w:rPr>
          <w:sz w:val="24"/>
          <w:szCs w:val="24"/>
        </w:rPr>
        <w:fldChar w:fldCharType="separate"/>
      </w:r>
      <w:r w:rsidR="00E418BB">
        <w:rPr>
          <w:sz w:val="24"/>
          <w:szCs w:val="24"/>
        </w:rPr>
        <w:t>4.4.1</w:t>
      </w:r>
      <w:r w:rsidR="001952D8">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788"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89" w:name="_Toc423423670"/>
      <w:bookmarkStart w:id="790" w:name="_Ref440271036"/>
      <w:bookmarkStart w:id="791" w:name="_Ref440274366"/>
      <w:bookmarkStart w:id="792" w:name="_Ref440274902"/>
      <w:bookmarkStart w:id="793" w:name="_Ref440284947"/>
      <w:bookmarkStart w:id="794" w:name="_Toc464120653"/>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759"/>
      <w:bookmarkEnd w:id="760"/>
      <w:bookmarkEnd w:id="761"/>
      <w:bookmarkEnd w:id="762"/>
      <w:bookmarkEnd w:id="763"/>
      <w:bookmarkEnd w:id="764"/>
      <w:bookmarkEnd w:id="765"/>
      <w:bookmarkEnd w:id="766"/>
      <w:bookmarkEnd w:id="788"/>
      <w:bookmarkEnd w:id="789"/>
      <w:bookmarkEnd w:id="790"/>
      <w:bookmarkEnd w:id="791"/>
      <w:bookmarkEnd w:id="792"/>
      <w:bookmarkEnd w:id="793"/>
      <w:bookmarkEnd w:id="794"/>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4C0021" w:rsidRDefault="004F4D80" w:rsidP="004F4D80">
      <w:pPr>
        <w:pStyle w:val="3"/>
        <w:rPr>
          <w:szCs w:val="24"/>
        </w:rPr>
      </w:pPr>
      <w:bookmarkStart w:id="795" w:name="_Toc98253929"/>
      <w:bookmarkStart w:id="796" w:name="_Toc157248183"/>
      <w:bookmarkStart w:id="797" w:name="_Toc157496552"/>
      <w:bookmarkStart w:id="798" w:name="_Toc158206091"/>
      <w:bookmarkStart w:id="799" w:name="_Toc164057776"/>
      <w:bookmarkStart w:id="800" w:name="_Toc164137126"/>
      <w:bookmarkStart w:id="801" w:name="_Toc164161286"/>
      <w:bookmarkStart w:id="802" w:name="_Toc165173857"/>
      <w:bookmarkStart w:id="803" w:name="_Toc439170682"/>
      <w:bookmarkStart w:id="804" w:name="_Toc439172784"/>
      <w:bookmarkStart w:id="805" w:name="_Toc439173228"/>
      <w:bookmarkStart w:id="806" w:name="_Toc439238224"/>
      <w:bookmarkStart w:id="807" w:name="_Toc439252772"/>
      <w:bookmarkStart w:id="808" w:name="_Toc439323746"/>
      <w:bookmarkStart w:id="809" w:name="_Toc440357144"/>
      <w:bookmarkStart w:id="810" w:name="_Toc440359699"/>
      <w:bookmarkStart w:id="811" w:name="_Toc440632163"/>
      <w:bookmarkStart w:id="812" w:name="_Toc440875983"/>
      <w:bookmarkStart w:id="813" w:name="_Toc441131011"/>
      <w:bookmarkStart w:id="814" w:name="_Toc447269828"/>
      <w:bookmarkStart w:id="815" w:name="_Toc464120654"/>
      <w:r w:rsidRPr="004C0021">
        <w:rPr>
          <w:szCs w:val="24"/>
        </w:rPr>
        <w:t xml:space="preserve">Форма </w:t>
      </w:r>
      <w:bookmarkEnd w:id="795"/>
      <w:r w:rsidRPr="004C0021">
        <w:rPr>
          <w:szCs w:val="24"/>
        </w:rPr>
        <w:t xml:space="preserve">графика </w:t>
      </w:r>
      <w:bookmarkEnd w:id="796"/>
      <w:bookmarkEnd w:id="797"/>
      <w:bookmarkEnd w:id="798"/>
      <w:bookmarkEnd w:id="799"/>
      <w:bookmarkEnd w:id="800"/>
      <w:bookmarkEnd w:id="801"/>
      <w:bookmarkEnd w:id="802"/>
      <w:bookmarkEnd w:id="803"/>
      <w:bookmarkEnd w:id="804"/>
      <w:bookmarkEnd w:id="805"/>
      <w:bookmarkEnd w:id="806"/>
      <w:bookmarkEnd w:id="807"/>
      <w:bookmarkEnd w:id="808"/>
      <w:r w:rsidR="00512B0F" w:rsidRPr="004C0021">
        <w:rPr>
          <w:szCs w:val="24"/>
        </w:rPr>
        <w:t>выполнения поставок</w:t>
      </w:r>
      <w:bookmarkEnd w:id="809"/>
      <w:bookmarkEnd w:id="810"/>
      <w:bookmarkEnd w:id="811"/>
      <w:bookmarkEnd w:id="812"/>
      <w:bookmarkEnd w:id="813"/>
      <w:bookmarkEnd w:id="814"/>
      <w:bookmarkEnd w:id="81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r w:rsidRPr="00D84EFD">
              <w:rPr>
                <w:bCs w:val="0"/>
              </w:rPr>
              <w:t xml:space="preserve">Филиал </w:t>
            </w:r>
            <w:r>
              <w:rPr>
                <w:bCs w:val="0"/>
              </w:rPr>
              <w:t>ПАО «МРСК Центра»</w:t>
            </w:r>
            <w:r w:rsidRPr="00D84EFD">
              <w:t xml:space="preserve"> «</w:t>
            </w:r>
            <w:r w:rsidRPr="00D84EFD">
              <w:rPr>
                <w:rStyle w:val="aa"/>
                <w:b w:val="0"/>
              </w:rPr>
              <w:t>____</w:t>
            </w:r>
            <w:r w:rsidRPr="00D84EFD">
              <w:rPr>
                <w:rStyle w:val="aa"/>
              </w:rPr>
              <w:t xml:space="preserve"> </w:t>
            </w:r>
            <w:r w:rsidRPr="00D84EFD">
              <w:t>энерго»</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4C0021" w:rsidRDefault="004F4D80" w:rsidP="004F4D80">
      <w:pPr>
        <w:pStyle w:val="3"/>
        <w:rPr>
          <w:szCs w:val="24"/>
        </w:rPr>
      </w:pPr>
      <w:bookmarkStart w:id="816" w:name="_Toc171070556"/>
      <w:bookmarkStart w:id="817" w:name="_Toc98253927"/>
      <w:bookmarkStart w:id="818" w:name="_Toc176605808"/>
      <w:bookmarkStart w:id="819" w:name="_Toc176611017"/>
      <w:bookmarkStart w:id="820" w:name="_Toc176611073"/>
      <w:bookmarkStart w:id="821" w:name="_Toc176668676"/>
      <w:bookmarkStart w:id="822" w:name="_Toc176684336"/>
      <w:bookmarkStart w:id="823" w:name="_Toc176746279"/>
      <w:bookmarkStart w:id="824" w:name="_Toc176747346"/>
      <w:bookmarkStart w:id="825" w:name="_Toc198979988"/>
      <w:bookmarkStart w:id="826" w:name="_Toc217466324"/>
      <w:bookmarkStart w:id="827" w:name="_Toc217702862"/>
      <w:bookmarkStart w:id="828" w:name="_Toc233601980"/>
      <w:bookmarkStart w:id="829" w:name="_Toc263343466"/>
      <w:r w:rsidRPr="00F647F7">
        <w:rPr>
          <w:b w:val="0"/>
          <w:szCs w:val="24"/>
        </w:rPr>
        <w:br w:type="page"/>
      </w:r>
      <w:bookmarkStart w:id="830" w:name="_Toc439170683"/>
      <w:bookmarkStart w:id="831" w:name="_Toc439172785"/>
      <w:bookmarkStart w:id="832" w:name="_Toc439173229"/>
      <w:bookmarkStart w:id="833" w:name="_Toc439238225"/>
      <w:bookmarkStart w:id="834" w:name="_Toc439252773"/>
      <w:bookmarkStart w:id="835" w:name="_Toc439323747"/>
      <w:bookmarkStart w:id="836" w:name="_Toc440357145"/>
      <w:bookmarkStart w:id="837" w:name="_Toc440359700"/>
      <w:bookmarkStart w:id="838" w:name="_Toc440632164"/>
      <w:bookmarkStart w:id="839" w:name="_Toc440875984"/>
      <w:bookmarkStart w:id="840" w:name="_Toc441131012"/>
      <w:bookmarkStart w:id="841" w:name="_Toc447269829"/>
      <w:bookmarkStart w:id="842" w:name="_Toc464120655"/>
      <w:r w:rsidRPr="004C0021">
        <w:rPr>
          <w:szCs w:val="24"/>
        </w:rPr>
        <w:lastRenderedPageBreak/>
        <w:t>Инструкции по заполнению</w:t>
      </w:r>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1952D8">
        <w:rPr>
          <w:sz w:val="24"/>
          <w:szCs w:val="24"/>
        </w:rPr>
        <w:fldChar w:fldCharType="begin"/>
      </w:r>
      <w:r w:rsidR="00D56F8C">
        <w:rPr>
          <w:sz w:val="24"/>
          <w:szCs w:val="24"/>
        </w:rPr>
        <w:instrText xml:space="preserve"> REF _Ref55336310 \r \h </w:instrText>
      </w:r>
      <w:r w:rsidR="001952D8">
        <w:rPr>
          <w:sz w:val="24"/>
          <w:szCs w:val="24"/>
        </w:rPr>
      </w:r>
      <w:r w:rsidR="001952D8">
        <w:rPr>
          <w:sz w:val="24"/>
          <w:szCs w:val="24"/>
        </w:rPr>
        <w:fldChar w:fldCharType="separate"/>
      </w:r>
      <w:r w:rsidR="00E418BB">
        <w:rPr>
          <w:sz w:val="24"/>
          <w:szCs w:val="24"/>
        </w:rPr>
        <w:t>5.1</w:t>
      </w:r>
      <w:r w:rsidR="001952D8">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r w:rsidR="001952D8">
        <w:rPr>
          <w:sz w:val="24"/>
          <w:szCs w:val="24"/>
        </w:rPr>
        <w:fldChar w:fldCharType="begin"/>
      </w:r>
      <w:r w:rsidR="00D56F8C">
        <w:rPr>
          <w:sz w:val="24"/>
          <w:szCs w:val="24"/>
        </w:rPr>
        <w:instrText xml:space="preserve"> REF _Ref440273986 \r \h </w:instrText>
      </w:r>
      <w:r w:rsidR="001952D8">
        <w:rPr>
          <w:sz w:val="24"/>
          <w:szCs w:val="24"/>
        </w:rPr>
      </w:r>
      <w:r w:rsidR="001952D8">
        <w:rPr>
          <w:sz w:val="24"/>
          <w:szCs w:val="24"/>
        </w:rPr>
        <w:fldChar w:fldCharType="separate"/>
      </w:r>
      <w:r w:rsidR="00E418BB">
        <w:rPr>
          <w:sz w:val="24"/>
          <w:szCs w:val="24"/>
        </w:rPr>
        <w:t>5.2</w:t>
      </w:r>
      <w:r w:rsidR="001952D8">
        <w:rPr>
          <w:sz w:val="24"/>
          <w:szCs w:val="24"/>
        </w:rPr>
        <w:fldChar w:fldCharType="end"/>
      </w:r>
      <w:r w:rsidRPr="008E5EA3">
        <w:rPr>
          <w:sz w:val="24"/>
          <w:szCs w:val="24"/>
        </w:rPr>
        <w:t>).</w:t>
      </w:r>
    </w:p>
    <w:p w:rsidR="004F4D80" w:rsidRPr="00F647F7" w:rsidRDefault="004F4D80" w:rsidP="00E418BB">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43" w:name="_Hlt22846931"/>
      <w:bookmarkStart w:id="844" w:name="_Ref93264992"/>
      <w:bookmarkStart w:id="845" w:name="_Ref93265116"/>
      <w:bookmarkStart w:id="846" w:name="_Toc98253933"/>
      <w:bookmarkStart w:id="847" w:name="_Toc165173859"/>
      <w:bookmarkStart w:id="848" w:name="_Toc423423671"/>
      <w:bookmarkStart w:id="849" w:name="_Toc464120656"/>
      <w:bookmarkEnd w:id="843"/>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767"/>
      <w:bookmarkEnd w:id="768"/>
      <w:bookmarkEnd w:id="844"/>
      <w:bookmarkEnd w:id="845"/>
      <w:bookmarkEnd w:id="846"/>
      <w:bookmarkEnd w:id="847"/>
      <w:bookmarkEnd w:id="848"/>
      <w:bookmarkEnd w:id="849"/>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4C0021" w:rsidRDefault="004F4D80" w:rsidP="004F4D80">
      <w:pPr>
        <w:pStyle w:val="3"/>
        <w:rPr>
          <w:szCs w:val="24"/>
        </w:rPr>
      </w:pPr>
      <w:bookmarkStart w:id="850" w:name="_Toc439170685"/>
      <w:bookmarkStart w:id="851" w:name="_Toc439172787"/>
      <w:bookmarkStart w:id="852" w:name="_Toc439173231"/>
      <w:bookmarkStart w:id="853" w:name="_Toc439238227"/>
      <w:bookmarkStart w:id="854" w:name="_Toc439252775"/>
      <w:bookmarkStart w:id="855" w:name="_Toc439323749"/>
      <w:bookmarkStart w:id="856" w:name="_Toc440357147"/>
      <w:bookmarkStart w:id="857" w:name="_Toc440359702"/>
      <w:bookmarkStart w:id="858" w:name="_Toc440632166"/>
      <w:bookmarkStart w:id="859" w:name="_Toc440875986"/>
      <w:bookmarkStart w:id="860" w:name="_Toc441131014"/>
      <w:bookmarkStart w:id="861" w:name="_Toc447269831"/>
      <w:bookmarkStart w:id="862" w:name="_Toc464120657"/>
      <w:bookmarkStart w:id="863" w:name="_Toc157248186"/>
      <w:bookmarkStart w:id="864" w:name="_Toc157496555"/>
      <w:bookmarkStart w:id="865" w:name="_Toc158206094"/>
      <w:bookmarkStart w:id="866" w:name="_Toc164057779"/>
      <w:bookmarkStart w:id="867" w:name="_Toc164137129"/>
      <w:bookmarkStart w:id="868" w:name="_Toc164161289"/>
      <w:bookmarkStart w:id="869" w:name="_Toc165173860"/>
      <w:r w:rsidRPr="004C0021">
        <w:rPr>
          <w:szCs w:val="24"/>
        </w:rPr>
        <w:t>Форма Протокола разногласий к проекту Договора</w:t>
      </w:r>
      <w:bookmarkEnd w:id="850"/>
      <w:bookmarkEnd w:id="851"/>
      <w:bookmarkEnd w:id="852"/>
      <w:bookmarkEnd w:id="853"/>
      <w:bookmarkEnd w:id="854"/>
      <w:bookmarkEnd w:id="855"/>
      <w:bookmarkEnd w:id="856"/>
      <w:bookmarkEnd w:id="857"/>
      <w:bookmarkEnd w:id="858"/>
      <w:bookmarkEnd w:id="859"/>
      <w:bookmarkEnd w:id="860"/>
      <w:bookmarkEnd w:id="861"/>
      <w:bookmarkEnd w:id="862"/>
      <w:r w:rsidRPr="004C0021">
        <w:rPr>
          <w:szCs w:val="24"/>
        </w:rPr>
        <w:t xml:space="preserve"> </w:t>
      </w:r>
      <w:bookmarkEnd w:id="863"/>
      <w:bookmarkEnd w:id="864"/>
      <w:bookmarkEnd w:id="865"/>
      <w:bookmarkEnd w:id="866"/>
      <w:bookmarkEnd w:id="867"/>
      <w:bookmarkEnd w:id="868"/>
      <w:bookmarkEnd w:id="86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786C">
            <w:pPr>
              <w:pStyle w:val="aff0"/>
              <w:spacing w:before="0" w:after="0"/>
              <w:ind w:left="0" w:right="0"/>
              <w:jc w:val="center"/>
            </w:pPr>
            <w:r w:rsidRPr="00F647F7">
              <w:t xml:space="preserve">№ пункта проекта Договора (раздел </w:t>
            </w:r>
            <w:r w:rsidR="001952D8">
              <w:fldChar w:fldCharType="begin"/>
            </w:r>
            <w:r w:rsidR="0077786C">
              <w:instrText xml:space="preserve"> REF _Ref440272931 \r \h </w:instrText>
            </w:r>
            <w:r w:rsidR="001952D8">
              <w:fldChar w:fldCharType="separate"/>
            </w:r>
            <w:r w:rsidR="00E418BB">
              <w:t>2</w:t>
            </w:r>
            <w:r w:rsidR="001952D8">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 пункта проекта Договора (раздел </w:t>
            </w:r>
            <w:r w:rsidR="001952D8">
              <w:fldChar w:fldCharType="begin"/>
            </w:r>
            <w:r w:rsidR="0077786C">
              <w:instrText xml:space="preserve"> REF _Ref440272931 \r \h </w:instrText>
            </w:r>
            <w:r w:rsidR="001952D8">
              <w:fldChar w:fldCharType="separate"/>
            </w:r>
            <w:r w:rsidR="00E418BB">
              <w:t>2</w:t>
            </w:r>
            <w:r w:rsidR="001952D8">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4C0021" w:rsidRDefault="004F4D80" w:rsidP="004F4D80">
      <w:pPr>
        <w:pStyle w:val="3"/>
        <w:rPr>
          <w:szCs w:val="24"/>
        </w:rPr>
      </w:pPr>
      <w:bookmarkStart w:id="870" w:name="_Toc439170686"/>
      <w:bookmarkStart w:id="871" w:name="_Toc439172788"/>
      <w:bookmarkStart w:id="872" w:name="_Toc439173232"/>
      <w:bookmarkStart w:id="873" w:name="_Toc439238228"/>
      <w:bookmarkStart w:id="874" w:name="_Toc439252776"/>
      <w:bookmarkStart w:id="875" w:name="_Toc439323750"/>
      <w:bookmarkStart w:id="876" w:name="_Toc440357148"/>
      <w:bookmarkStart w:id="877" w:name="_Toc440359703"/>
      <w:bookmarkStart w:id="878" w:name="_Toc440632167"/>
      <w:bookmarkStart w:id="879" w:name="_Toc440875987"/>
      <w:bookmarkStart w:id="880" w:name="_Toc441131015"/>
      <w:bookmarkStart w:id="881" w:name="_Toc447269832"/>
      <w:bookmarkStart w:id="882" w:name="_Toc464120658"/>
      <w:r w:rsidRPr="004C0021">
        <w:rPr>
          <w:szCs w:val="24"/>
        </w:rPr>
        <w:t>Инструкции по заполнению Протокола разногласий к проекту Договора</w:t>
      </w:r>
      <w:bookmarkEnd w:id="870"/>
      <w:bookmarkEnd w:id="871"/>
      <w:bookmarkEnd w:id="872"/>
      <w:bookmarkEnd w:id="873"/>
      <w:bookmarkEnd w:id="874"/>
      <w:bookmarkEnd w:id="875"/>
      <w:bookmarkEnd w:id="876"/>
      <w:bookmarkEnd w:id="877"/>
      <w:bookmarkEnd w:id="878"/>
      <w:bookmarkEnd w:id="879"/>
      <w:bookmarkEnd w:id="880"/>
      <w:bookmarkEnd w:id="881"/>
      <w:bookmarkEnd w:id="882"/>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1952D8">
        <w:rPr>
          <w:sz w:val="24"/>
          <w:szCs w:val="24"/>
        </w:rPr>
        <w:fldChar w:fldCharType="begin"/>
      </w:r>
      <w:r>
        <w:rPr>
          <w:sz w:val="24"/>
          <w:szCs w:val="24"/>
        </w:rPr>
        <w:instrText xml:space="preserve"> REF _Ref55336310 \r \h </w:instrText>
      </w:r>
      <w:r w:rsidR="001952D8">
        <w:rPr>
          <w:sz w:val="24"/>
          <w:szCs w:val="24"/>
        </w:rPr>
      </w:r>
      <w:r w:rsidR="001952D8">
        <w:rPr>
          <w:sz w:val="24"/>
          <w:szCs w:val="24"/>
        </w:rPr>
        <w:fldChar w:fldCharType="separate"/>
      </w:r>
      <w:r w:rsidR="00E418BB">
        <w:rPr>
          <w:sz w:val="24"/>
          <w:szCs w:val="24"/>
        </w:rPr>
        <w:t>5.1</w:t>
      </w:r>
      <w:r w:rsidR="001952D8">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1952D8">
        <w:rPr>
          <w:sz w:val="24"/>
          <w:szCs w:val="24"/>
        </w:rPr>
        <w:fldChar w:fldCharType="begin"/>
      </w:r>
      <w:r w:rsidR="00D56F8C">
        <w:rPr>
          <w:sz w:val="24"/>
          <w:szCs w:val="24"/>
        </w:rPr>
        <w:instrText xml:space="preserve"> REF _Ref440274025 \r \h </w:instrText>
      </w:r>
      <w:r w:rsidR="001952D8">
        <w:rPr>
          <w:sz w:val="24"/>
          <w:szCs w:val="24"/>
        </w:rPr>
      </w:r>
      <w:r w:rsidR="001952D8">
        <w:rPr>
          <w:sz w:val="24"/>
          <w:szCs w:val="24"/>
        </w:rPr>
        <w:fldChar w:fldCharType="separate"/>
      </w:r>
      <w:r w:rsidR="00E418BB">
        <w:rPr>
          <w:sz w:val="24"/>
          <w:szCs w:val="24"/>
        </w:rPr>
        <w:t>2</w:t>
      </w:r>
      <w:r w:rsidR="001952D8">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1952D8">
        <w:rPr>
          <w:sz w:val="24"/>
          <w:szCs w:val="24"/>
        </w:rPr>
        <w:fldChar w:fldCharType="begin"/>
      </w:r>
      <w:r w:rsidR="00D56F8C">
        <w:rPr>
          <w:sz w:val="24"/>
          <w:szCs w:val="24"/>
        </w:rPr>
        <w:instrText xml:space="preserve"> REF _Ref294695546 \r \h </w:instrText>
      </w:r>
      <w:r w:rsidR="001952D8">
        <w:rPr>
          <w:sz w:val="24"/>
          <w:szCs w:val="24"/>
        </w:rPr>
      </w:r>
      <w:r w:rsidR="001952D8">
        <w:rPr>
          <w:sz w:val="24"/>
          <w:szCs w:val="24"/>
        </w:rPr>
        <w:fldChar w:fldCharType="separate"/>
      </w:r>
      <w:r w:rsidR="00E418BB">
        <w:rPr>
          <w:sz w:val="24"/>
          <w:szCs w:val="24"/>
        </w:rPr>
        <w:t xml:space="preserve"> 1.2.6 </w:t>
      </w:r>
      <w:r w:rsidR="001952D8">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83" w:name="_Ref55335823"/>
      <w:bookmarkStart w:id="884" w:name="_Ref55336359"/>
      <w:bookmarkStart w:id="885" w:name="_Toc57314675"/>
      <w:bookmarkStart w:id="886" w:name="_Toc69728989"/>
      <w:bookmarkStart w:id="887" w:name="_Toc98253939"/>
      <w:bookmarkStart w:id="888" w:name="_Toc165173865"/>
      <w:bookmarkStart w:id="889" w:name="_Toc423423672"/>
      <w:bookmarkStart w:id="890" w:name="_Toc464120659"/>
      <w:bookmarkEnd w:id="639"/>
      <w:r w:rsidRPr="00F647F7">
        <w:lastRenderedPageBreak/>
        <w:t>Анкета (форма 6)</w:t>
      </w:r>
      <w:bookmarkEnd w:id="883"/>
      <w:bookmarkEnd w:id="884"/>
      <w:bookmarkEnd w:id="885"/>
      <w:bookmarkEnd w:id="886"/>
      <w:bookmarkEnd w:id="887"/>
      <w:bookmarkEnd w:id="888"/>
      <w:bookmarkEnd w:id="889"/>
      <w:bookmarkEnd w:id="890"/>
    </w:p>
    <w:p w:rsidR="004F4D80" w:rsidRPr="004C0021" w:rsidRDefault="004F4D80" w:rsidP="004F4D80">
      <w:pPr>
        <w:pStyle w:val="3"/>
        <w:rPr>
          <w:szCs w:val="24"/>
        </w:rPr>
      </w:pPr>
      <w:bookmarkStart w:id="891" w:name="_Toc98253940"/>
      <w:bookmarkStart w:id="892" w:name="_Toc157248192"/>
      <w:bookmarkStart w:id="893" w:name="_Toc157496561"/>
      <w:bookmarkStart w:id="894" w:name="_Toc158206100"/>
      <w:bookmarkStart w:id="895" w:name="_Toc164057785"/>
      <w:bookmarkStart w:id="896" w:name="_Toc164137135"/>
      <w:bookmarkStart w:id="897" w:name="_Toc164161295"/>
      <w:bookmarkStart w:id="898" w:name="_Toc165173866"/>
      <w:bookmarkStart w:id="899" w:name="_Toc439170688"/>
      <w:bookmarkStart w:id="900" w:name="_Toc439172790"/>
      <w:bookmarkStart w:id="901" w:name="_Toc439173234"/>
      <w:bookmarkStart w:id="902" w:name="_Toc439238230"/>
      <w:bookmarkStart w:id="903" w:name="_Toc439252778"/>
      <w:bookmarkStart w:id="904" w:name="_Ref440272119"/>
      <w:bookmarkStart w:id="905" w:name="_Toc440357150"/>
      <w:bookmarkStart w:id="906" w:name="_Toc440359705"/>
      <w:bookmarkStart w:id="907" w:name="_Ref444164229"/>
      <w:bookmarkStart w:id="908" w:name="_Toc447269834"/>
      <w:bookmarkStart w:id="909" w:name="_Toc464120660"/>
      <w:r w:rsidRPr="004C0021">
        <w:rPr>
          <w:szCs w:val="24"/>
        </w:rPr>
        <w:t xml:space="preserve">Форма Анкеты </w:t>
      </w:r>
      <w:r w:rsidR="00C236C0" w:rsidRPr="004C0021">
        <w:rPr>
          <w:szCs w:val="24"/>
        </w:rPr>
        <w:t>Участник</w:t>
      </w:r>
      <w:r w:rsidRPr="004C0021">
        <w:rPr>
          <w:szCs w:val="24"/>
        </w:rPr>
        <w:t>а</w:t>
      </w:r>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(фамилия, имя, отчество подписавшего,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4C0021" w:rsidRDefault="004F4D80" w:rsidP="004C0021">
      <w:pPr>
        <w:pStyle w:val="3"/>
        <w:jc w:val="both"/>
        <w:rPr>
          <w:szCs w:val="24"/>
        </w:rPr>
      </w:pPr>
      <w:bookmarkStart w:id="910" w:name="_Toc439170689"/>
      <w:bookmarkStart w:id="911" w:name="_Toc439172791"/>
      <w:bookmarkStart w:id="912" w:name="_Toc439173235"/>
      <w:bookmarkStart w:id="913" w:name="_Toc439238231"/>
      <w:bookmarkStart w:id="914" w:name="_Toc439252779"/>
      <w:bookmarkStart w:id="915" w:name="_Ref440272147"/>
      <w:bookmarkStart w:id="916" w:name="_Toc440357151"/>
      <w:bookmarkStart w:id="917" w:name="_Toc440359706"/>
      <w:bookmarkStart w:id="918" w:name="_Ref444164176"/>
      <w:bookmarkStart w:id="919" w:name="_Ref444164241"/>
      <w:bookmarkStart w:id="920" w:name="_Toc464120661"/>
      <w:r w:rsidRPr="004C0021">
        <w:rPr>
          <w:szCs w:val="24"/>
        </w:rPr>
        <w:lastRenderedPageBreak/>
        <w:t xml:space="preserve">Форма </w:t>
      </w:r>
      <w:bookmarkEnd w:id="910"/>
      <w:bookmarkEnd w:id="911"/>
      <w:bookmarkEnd w:id="912"/>
      <w:bookmarkEnd w:id="913"/>
      <w:r w:rsidR="00FB00C0" w:rsidRPr="004C0021">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914"/>
      <w:bookmarkEnd w:id="915"/>
      <w:bookmarkEnd w:id="916"/>
      <w:bookmarkEnd w:id="917"/>
      <w:bookmarkEnd w:id="918"/>
      <w:bookmarkEnd w:id="919"/>
      <w:bookmarkEnd w:id="920"/>
    </w:p>
    <w:p w:rsidR="004F4D80" w:rsidRDefault="004F4D80" w:rsidP="004F4D80">
      <w:pPr>
        <w:spacing w:line="240" w:lineRule="auto"/>
        <w:ind w:left="540" w:firstLine="0"/>
        <w:jc w:val="left"/>
      </w:pPr>
      <w:r w:rsidRPr="004C0021">
        <w:rPr>
          <w:sz w:val="24"/>
          <w:szCs w:val="24"/>
        </w:rPr>
        <w:t>Приложение</w:t>
      </w:r>
      <w:r w:rsidR="00553A57" w:rsidRPr="004C0021">
        <w:rPr>
          <w:sz w:val="24"/>
          <w:szCs w:val="24"/>
        </w:rPr>
        <w:t xml:space="preserve"> 6</w:t>
      </w:r>
      <w:r w:rsidRPr="004C0021">
        <w:rPr>
          <w:noProof/>
          <w:sz w:val="24"/>
          <w:szCs w:val="24"/>
        </w:rPr>
        <w:t>.1</w:t>
      </w:r>
      <w:r w:rsidRPr="004C0021">
        <w:rPr>
          <w:sz w:val="24"/>
          <w:szCs w:val="24"/>
        </w:rPr>
        <w:t xml:space="preserve"> к письму о подаче оферты</w:t>
      </w:r>
      <w:r w:rsidRPr="004C0021">
        <w:rPr>
          <w:sz w:val="24"/>
          <w:szCs w:val="24"/>
        </w:rPr>
        <w:br/>
      </w:r>
      <w:r>
        <w:t>от «____»_____________ г. №__________</w:t>
      </w:r>
    </w:p>
    <w:p w:rsidR="004C0021" w:rsidRDefault="004C0021" w:rsidP="004F4D80">
      <w:pPr>
        <w:spacing w:line="240" w:lineRule="auto"/>
        <w:ind w:left="540" w:firstLine="0"/>
        <w:jc w:val="left"/>
      </w:pPr>
    </w:p>
    <w:p w:rsidR="003D2773" w:rsidRPr="005F0104" w:rsidRDefault="003D2773" w:rsidP="003D2773">
      <w:pPr>
        <w:autoSpaceDE w:val="0"/>
        <w:autoSpaceDN w:val="0"/>
        <w:adjustRightInd w:val="0"/>
        <w:spacing w:line="240" w:lineRule="auto"/>
        <w:ind w:firstLine="540"/>
        <w:jc w:val="center"/>
        <w:outlineLvl w:val="3"/>
        <w:rPr>
          <w:b/>
          <w:sz w:val="24"/>
          <w:szCs w:val="24"/>
        </w:rPr>
      </w:pPr>
      <w:bookmarkStart w:id="921" w:name="_Toc439170690"/>
      <w:bookmarkStart w:id="922" w:name="_Toc439172792"/>
      <w:bookmarkStart w:id="923" w:name="_Toc439173236"/>
      <w:bookmarkStart w:id="924" w:name="_Toc439238232"/>
      <w:r w:rsidRPr="005F0104">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F51ECC" w:rsidRDefault="00A71624" w:rsidP="003D2773">
      <w:pPr>
        <w:autoSpaceDE w:val="0"/>
        <w:autoSpaceDN w:val="0"/>
        <w:adjustRightInd w:val="0"/>
        <w:spacing w:line="240" w:lineRule="auto"/>
        <w:ind w:firstLine="540"/>
        <w:outlineLvl w:val="3"/>
      </w:pPr>
    </w:p>
    <w:p w:rsidR="00726A75" w:rsidRPr="00726A75" w:rsidRDefault="00726A75" w:rsidP="00726A75">
      <w:pPr>
        <w:spacing w:line="240" w:lineRule="auto"/>
        <w:rPr>
          <w:sz w:val="24"/>
          <w:szCs w:val="24"/>
        </w:rPr>
      </w:pPr>
      <w:bookmarkStart w:id="925" w:name="_Toc125426243"/>
      <w:bookmarkStart w:id="926" w:name="_Toc396984070"/>
      <w:bookmarkStart w:id="927" w:name="_Toc423423673"/>
      <w:bookmarkStart w:id="928" w:name="_Toc439170691"/>
      <w:bookmarkStart w:id="929" w:name="_Toc439172793"/>
      <w:bookmarkStart w:id="930" w:name="_Toc439173237"/>
      <w:bookmarkStart w:id="931" w:name="_Toc439238233"/>
      <w:bookmarkStart w:id="932" w:name="_Toc439252780"/>
      <w:bookmarkStart w:id="933" w:name="_Toc439323754"/>
      <w:bookmarkStart w:id="934" w:name="_Toc440357152"/>
      <w:bookmarkStart w:id="935" w:name="_Toc440359707"/>
      <w:bookmarkStart w:id="936" w:name="_Toc440632171"/>
      <w:bookmarkStart w:id="937" w:name="_Toc440875991"/>
      <w:bookmarkStart w:id="938" w:name="_Toc441131019"/>
      <w:bookmarkStart w:id="939" w:name="_Toc447269836"/>
      <w:bookmarkEnd w:id="921"/>
      <w:bookmarkEnd w:id="922"/>
      <w:bookmarkEnd w:id="923"/>
      <w:bookmarkEnd w:id="924"/>
      <w:r w:rsidRPr="00726A75">
        <w:rPr>
          <w:sz w:val="24"/>
          <w:szCs w:val="24"/>
        </w:rPr>
        <w:t xml:space="preserve">Подтверждаем, что  </w:t>
      </w:r>
    </w:p>
    <w:p w:rsidR="00726A75" w:rsidRPr="00726A75" w:rsidRDefault="00726A75" w:rsidP="00726A75">
      <w:pPr>
        <w:pBdr>
          <w:top w:val="single" w:sz="4" w:space="1" w:color="auto"/>
        </w:pBdr>
        <w:spacing w:line="240" w:lineRule="auto"/>
        <w:ind w:left="2637"/>
        <w:jc w:val="center"/>
        <w:rPr>
          <w:sz w:val="24"/>
          <w:szCs w:val="24"/>
        </w:rPr>
      </w:pPr>
      <w:r w:rsidRPr="00726A75">
        <w:rPr>
          <w:sz w:val="24"/>
          <w:szCs w:val="24"/>
        </w:rPr>
        <w:t>(указывается наименование участника закупки)</w:t>
      </w:r>
    </w:p>
    <w:p w:rsidR="00726A75" w:rsidRPr="00726A75" w:rsidRDefault="00726A75" w:rsidP="00726A75">
      <w:pPr>
        <w:spacing w:line="240" w:lineRule="auto"/>
        <w:rPr>
          <w:sz w:val="24"/>
          <w:szCs w:val="24"/>
        </w:rPr>
      </w:pPr>
      <w:r w:rsidRPr="00726A75">
        <w:rPr>
          <w:sz w:val="24"/>
          <w:szCs w:val="24"/>
        </w:rPr>
        <w:t xml:space="preserve">в соответствии со статьей 4 </w:t>
      </w:r>
      <w:r w:rsidRPr="007252E9">
        <w:rPr>
          <w:sz w:val="24"/>
          <w:szCs w:val="24"/>
        </w:rPr>
        <w:t>Федерального закона Российской Федерации №209-ФЗ от 24.07.2007 с изменениями “О развитии малого и</w:t>
      </w:r>
      <w:r w:rsidRPr="00726A75">
        <w:rPr>
          <w:sz w:val="24"/>
          <w:szCs w:val="24"/>
        </w:rPr>
        <w:t xml:space="preserve"> среднего предпринимательства в Российской Федерации” удовлетворяет критериям отнесения организации к субъектам  </w:t>
      </w:r>
    </w:p>
    <w:p w:rsidR="00726A75" w:rsidRPr="00726A75" w:rsidRDefault="00726A75" w:rsidP="00726A75">
      <w:pPr>
        <w:pBdr>
          <w:top w:val="single" w:sz="4" w:space="1" w:color="auto"/>
        </w:pBdr>
        <w:spacing w:line="240" w:lineRule="auto"/>
        <w:ind w:left="2665"/>
        <w:jc w:val="center"/>
        <w:rPr>
          <w:sz w:val="24"/>
          <w:szCs w:val="24"/>
        </w:rPr>
      </w:pPr>
      <w:r w:rsidRPr="00726A75">
        <w:rPr>
          <w:sz w:val="24"/>
          <w:szCs w:val="24"/>
        </w:rPr>
        <w:t>(указывается субъект малого или среднего предпринимательства</w:t>
      </w:r>
      <w:r w:rsidRPr="00726A75">
        <w:rPr>
          <w:sz w:val="24"/>
          <w:szCs w:val="24"/>
        </w:rPr>
        <w:br/>
        <w:t>в зависимости от критериев отнесения)</w:t>
      </w:r>
    </w:p>
    <w:p w:rsidR="00726A75" w:rsidRPr="00726A75" w:rsidRDefault="00726A75" w:rsidP="00726A75">
      <w:pPr>
        <w:spacing w:line="240" w:lineRule="auto"/>
        <w:rPr>
          <w:sz w:val="24"/>
          <w:szCs w:val="24"/>
        </w:rPr>
      </w:pPr>
      <w:r w:rsidRPr="00726A75">
        <w:rPr>
          <w:sz w:val="24"/>
          <w:szCs w:val="24"/>
        </w:rPr>
        <w:t>предпринимательства, и сообщаем следующую информацию:</w:t>
      </w:r>
    </w:p>
    <w:p w:rsidR="00726A75" w:rsidRPr="00726A75" w:rsidRDefault="00726A75" w:rsidP="00726A75">
      <w:pPr>
        <w:spacing w:line="240" w:lineRule="auto"/>
        <w:ind w:left="567"/>
        <w:rPr>
          <w:sz w:val="24"/>
          <w:szCs w:val="24"/>
        </w:rPr>
      </w:pPr>
      <w:r w:rsidRPr="00726A75">
        <w:rPr>
          <w:sz w:val="24"/>
          <w:szCs w:val="24"/>
        </w:rPr>
        <w:t xml:space="preserve">1. Адрес местонахождения (юридический адрес):  </w:t>
      </w:r>
    </w:p>
    <w:p w:rsidR="00726A75" w:rsidRPr="00726A75" w:rsidRDefault="00726A75" w:rsidP="00726A75">
      <w:pPr>
        <w:pBdr>
          <w:top w:val="single" w:sz="4" w:space="1" w:color="auto"/>
        </w:pBdr>
        <w:spacing w:line="240" w:lineRule="auto"/>
        <w:ind w:left="5755"/>
        <w:rPr>
          <w:sz w:val="24"/>
          <w:szCs w:val="24"/>
        </w:rPr>
      </w:pPr>
    </w:p>
    <w:p w:rsidR="00726A75" w:rsidRPr="00726A75" w:rsidRDefault="00726A75" w:rsidP="00726A75">
      <w:pPr>
        <w:tabs>
          <w:tab w:val="right" w:pos="9923"/>
        </w:tabs>
        <w:spacing w:line="240" w:lineRule="auto"/>
        <w:rPr>
          <w:sz w:val="24"/>
          <w:szCs w:val="24"/>
        </w:rPr>
      </w:pPr>
      <w:r w:rsidRPr="00726A75">
        <w:rPr>
          <w:sz w:val="24"/>
          <w:szCs w:val="24"/>
        </w:rPr>
        <w:tab/>
        <w:t>.</w:t>
      </w:r>
    </w:p>
    <w:p w:rsidR="00726A75" w:rsidRPr="00726A75" w:rsidRDefault="00726A75" w:rsidP="00726A75">
      <w:pPr>
        <w:pBdr>
          <w:top w:val="single" w:sz="4" w:space="1" w:color="auto"/>
        </w:pBdr>
        <w:spacing w:line="240" w:lineRule="auto"/>
        <w:ind w:right="113"/>
        <w:rPr>
          <w:sz w:val="24"/>
          <w:szCs w:val="24"/>
        </w:rPr>
      </w:pPr>
    </w:p>
    <w:p w:rsidR="00726A75" w:rsidRPr="00726A75" w:rsidRDefault="00726A75" w:rsidP="00726A75">
      <w:pPr>
        <w:tabs>
          <w:tab w:val="right" w:pos="9923"/>
        </w:tabs>
        <w:spacing w:line="240" w:lineRule="auto"/>
        <w:ind w:left="567"/>
        <w:rPr>
          <w:sz w:val="24"/>
          <w:szCs w:val="24"/>
        </w:rPr>
      </w:pPr>
      <w:r w:rsidRPr="00726A75">
        <w:rPr>
          <w:sz w:val="24"/>
          <w:szCs w:val="24"/>
        </w:rPr>
        <w:t>2.</w:t>
      </w:r>
      <w:r w:rsidRPr="00726A75">
        <w:rPr>
          <w:sz w:val="24"/>
          <w:szCs w:val="24"/>
          <w:lang w:val="en-US"/>
        </w:rPr>
        <w:t> </w:t>
      </w:r>
      <w:r w:rsidRPr="00726A75">
        <w:rPr>
          <w:sz w:val="24"/>
          <w:szCs w:val="24"/>
        </w:rPr>
        <w:t xml:space="preserve">ИНН/КПП:  </w:t>
      </w:r>
      <w:r w:rsidRPr="00726A75">
        <w:rPr>
          <w:sz w:val="24"/>
          <w:szCs w:val="24"/>
        </w:rPr>
        <w:tab/>
        <w:t>.</w:t>
      </w:r>
    </w:p>
    <w:p w:rsidR="00726A75" w:rsidRPr="00726A75" w:rsidRDefault="00726A75" w:rsidP="00726A75">
      <w:pPr>
        <w:pBdr>
          <w:top w:val="single" w:sz="4" w:space="1" w:color="auto"/>
        </w:pBdr>
        <w:spacing w:line="240" w:lineRule="auto"/>
        <w:ind w:left="2098" w:right="113"/>
        <w:jc w:val="center"/>
        <w:rPr>
          <w:sz w:val="24"/>
          <w:szCs w:val="24"/>
        </w:rPr>
      </w:pPr>
      <w:r w:rsidRPr="00726A75">
        <w:rPr>
          <w:sz w:val="24"/>
          <w:szCs w:val="24"/>
        </w:rPr>
        <w:t>(№, сведения о дате выдачи документа и выдавшем его органе)</w:t>
      </w:r>
    </w:p>
    <w:p w:rsidR="00726A75" w:rsidRPr="00726A75" w:rsidRDefault="00726A75" w:rsidP="00726A75">
      <w:pPr>
        <w:tabs>
          <w:tab w:val="right" w:pos="9923"/>
        </w:tabs>
        <w:spacing w:line="240" w:lineRule="auto"/>
        <w:ind w:left="567"/>
        <w:rPr>
          <w:sz w:val="24"/>
          <w:szCs w:val="24"/>
        </w:rPr>
      </w:pPr>
      <w:r w:rsidRPr="00726A75">
        <w:rPr>
          <w:sz w:val="24"/>
          <w:szCs w:val="24"/>
        </w:rPr>
        <w:t xml:space="preserve">3. ОГРН:  </w:t>
      </w:r>
      <w:r w:rsidRPr="00726A75">
        <w:rPr>
          <w:sz w:val="24"/>
          <w:szCs w:val="24"/>
        </w:rPr>
        <w:tab/>
        <w:t>.</w:t>
      </w:r>
    </w:p>
    <w:p w:rsidR="00726A75" w:rsidRPr="00726A75" w:rsidRDefault="00726A75" w:rsidP="00726A75">
      <w:pPr>
        <w:pBdr>
          <w:top w:val="single" w:sz="4" w:space="1" w:color="auto"/>
        </w:pBdr>
        <w:spacing w:line="240" w:lineRule="auto"/>
        <w:ind w:left="1616" w:right="113"/>
        <w:rPr>
          <w:sz w:val="24"/>
          <w:szCs w:val="24"/>
        </w:rPr>
      </w:pPr>
    </w:p>
    <w:p w:rsidR="00726A75" w:rsidRPr="00726A75" w:rsidRDefault="00726A75" w:rsidP="00726A75">
      <w:pPr>
        <w:spacing w:line="240" w:lineRule="auto"/>
        <w:rPr>
          <w:sz w:val="24"/>
          <w:szCs w:val="24"/>
        </w:rPr>
      </w:pPr>
      <w:r w:rsidRPr="00726A75">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726A75" w:rsidRDefault="00726A75" w:rsidP="00726A75">
      <w:pPr>
        <w:pBdr>
          <w:top w:val="single" w:sz="4" w:space="1" w:color="auto"/>
        </w:pBdr>
        <w:spacing w:line="240" w:lineRule="auto"/>
        <w:ind w:left="7002"/>
        <w:rPr>
          <w:sz w:val="24"/>
          <w:szCs w:val="24"/>
        </w:rPr>
      </w:pPr>
    </w:p>
    <w:p w:rsidR="00726A75" w:rsidRPr="00726A75" w:rsidRDefault="00726A75" w:rsidP="00726A75">
      <w:pPr>
        <w:tabs>
          <w:tab w:val="right" w:pos="9923"/>
        </w:tabs>
        <w:spacing w:line="240" w:lineRule="auto"/>
        <w:rPr>
          <w:sz w:val="24"/>
          <w:szCs w:val="24"/>
        </w:rPr>
      </w:pPr>
      <w:r w:rsidRPr="00726A75">
        <w:rPr>
          <w:sz w:val="24"/>
          <w:szCs w:val="24"/>
        </w:rPr>
        <w:tab/>
        <w:t>.</w:t>
      </w:r>
    </w:p>
    <w:p w:rsidR="00726A75" w:rsidRPr="00726A75" w:rsidRDefault="00726A75" w:rsidP="00726A75">
      <w:pPr>
        <w:pBdr>
          <w:top w:val="single" w:sz="4" w:space="1" w:color="auto"/>
        </w:pBdr>
        <w:spacing w:line="240" w:lineRule="auto"/>
        <w:ind w:right="113"/>
        <w:jc w:val="center"/>
        <w:rPr>
          <w:sz w:val="24"/>
          <w:szCs w:val="24"/>
        </w:rPr>
      </w:pPr>
      <w:r w:rsidRPr="00726A75">
        <w:rPr>
          <w:sz w:val="24"/>
          <w:szCs w:val="24"/>
        </w:rPr>
        <w:t>(наименование уполномоченного органа, дата внесения в реестр и номер в реестре)</w:t>
      </w:r>
    </w:p>
    <w:p w:rsidR="00726A75" w:rsidRPr="007252E9" w:rsidRDefault="00726A75" w:rsidP="00726A75">
      <w:pPr>
        <w:spacing w:line="240" w:lineRule="auto"/>
        <w:rPr>
          <w:sz w:val="24"/>
          <w:szCs w:val="24"/>
        </w:rPr>
      </w:pPr>
      <w:r w:rsidRPr="00726A75">
        <w:rPr>
          <w:sz w:val="24"/>
          <w:szCs w:val="24"/>
        </w:rPr>
        <w:t xml:space="preserve">5. Сведения о соответствии критериям отнесения к субъектам малого и среднего </w:t>
      </w:r>
      <w:r w:rsidRPr="007252E9">
        <w:rPr>
          <w:sz w:val="24"/>
          <w:szCs w:val="24"/>
        </w:rPr>
        <w:t xml:space="preserve">предпринимательства, а также сведения о производимых товарах, работах, услугах и видах </w:t>
      </w:r>
      <w:r w:rsidR="00F80103" w:rsidRPr="007252E9">
        <w:rPr>
          <w:szCs w:val="24"/>
        </w:rPr>
        <w:t>деятельности</w:t>
      </w:r>
      <w:r w:rsidR="00F80103" w:rsidRPr="007252E9">
        <w:rPr>
          <w:rStyle w:val="afffffff9"/>
          <w:sz w:val="24"/>
          <w:szCs w:val="24"/>
        </w:rPr>
        <w:footnoteRef/>
      </w:r>
      <w:r w:rsidR="00F80103" w:rsidRPr="007252E9">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7252E9" w:rsidTr="00B30304">
        <w:trPr>
          <w:cantSplit/>
          <w:tblHeader/>
        </w:trPr>
        <w:tc>
          <w:tcPr>
            <w:tcW w:w="567" w:type="dxa"/>
            <w:vAlign w:val="center"/>
          </w:tcPr>
          <w:p w:rsidR="00726A75" w:rsidRPr="007252E9" w:rsidRDefault="00726A75" w:rsidP="00726A75">
            <w:pPr>
              <w:spacing w:line="240" w:lineRule="auto"/>
              <w:ind w:firstLine="0"/>
              <w:jc w:val="center"/>
            </w:pPr>
            <w:r w:rsidRPr="007252E9">
              <w:t>№ п/п</w:t>
            </w:r>
          </w:p>
        </w:tc>
        <w:tc>
          <w:tcPr>
            <w:tcW w:w="4649" w:type="dxa"/>
            <w:vAlign w:val="center"/>
          </w:tcPr>
          <w:p w:rsidR="00726A75" w:rsidRPr="007252E9" w:rsidRDefault="00726A75" w:rsidP="00726A75">
            <w:pPr>
              <w:spacing w:line="240" w:lineRule="auto"/>
              <w:ind w:firstLine="0"/>
              <w:jc w:val="center"/>
            </w:pPr>
            <w:r w:rsidRPr="007252E9">
              <w:t>Наименование сведений</w:t>
            </w:r>
            <w:r w:rsidRPr="007252E9">
              <w:rPr>
                <w:rStyle w:val="afffffff9"/>
              </w:rPr>
              <w:t>2</w:t>
            </w:r>
          </w:p>
        </w:tc>
        <w:tc>
          <w:tcPr>
            <w:tcW w:w="1588" w:type="dxa"/>
            <w:vAlign w:val="center"/>
          </w:tcPr>
          <w:p w:rsidR="00726A75" w:rsidRPr="007252E9" w:rsidRDefault="00726A75" w:rsidP="00726A75">
            <w:pPr>
              <w:spacing w:line="240" w:lineRule="auto"/>
              <w:ind w:firstLine="0"/>
              <w:jc w:val="center"/>
            </w:pPr>
            <w:r w:rsidRPr="007252E9">
              <w:t>Малые предприятия</w:t>
            </w:r>
          </w:p>
        </w:tc>
        <w:tc>
          <w:tcPr>
            <w:tcW w:w="1588" w:type="dxa"/>
            <w:vAlign w:val="center"/>
          </w:tcPr>
          <w:p w:rsidR="00726A75" w:rsidRPr="007252E9" w:rsidRDefault="00726A75" w:rsidP="00726A75">
            <w:pPr>
              <w:spacing w:line="240" w:lineRule="auto"/>
              <w:ind w:firstLine="0"/>
              <w:jc w:val="center"/>
            </w:pPr>
            <w:r w:rsidRPr="007252E9">
              <w:t>Средние предприятия</w:t>
            </w:r>
          </w:p>
        </w:tc>
        <w:tc>
          <w:tcPr>
            <w:tcW w:w="1588" w:type="dxa"/>
            <w:vAlign w:val="center"/>
          </w:tcPr>
          <w:p w:rsidR="00726A75" w:rsidRPr="007252E9" w:rsidRDefault="00726A75" w:rsidP="00726A75">
            <w:pPr>
              <w:spacing w:line="240" w:lineRule="auto"/>
              <w:ind w:firstLine="0"/>
              <w:jc w:val="center"/>
            </w:pPr>
            <w:r w:rsidRPr="007252E9">
              <w:t>Показатель</w:t>
            </w:r>
          </w:p>
        </w:tc>
      </w:tr>
      <w:tr w:rsidR="00726A75" w:rsidRPr="007252E9" w:rsidTr="00B30304">
        <w:trPr>
          <w:cantSplit/>
          <w:tblHeader/>
        </w:trPr>
        <w:tc>
          <w:tcPr>
            <w:tcW w:w="567" w:type="dxa"/>
          </w:tcPr>
          <w:p w:rsidR="00726A75" w:rsidRPr="007252E9" w:rsidRDefault="00726A75" w:rsidP="00726A75">
            <w:pPr>
              <w:spacing w:line="240" w:lineRule="auto"/>
              <w:ind w:firstLine="0"/>
              <w:jc w:val="center"/>
            </w:pPr>
            <w:r w:rsidRPr="007252E9">
              <w:t>1</w:t>
            </w:r>
            <w:r w:rsidRPr="007252E9">
              <w:rPr>
                <w:rStyle w:val="afffffff9"/>
              </w:rPr>
              <w:t>2</w:t>
            </w:r>
          </w:p>
        </w:tc>
        <w:tc>
          <w:tcPr>
            <w:tcW w:w="4649" w:type="dxa"/>
          </w:tcPr>
          <w:p w:rsidR="00726A75" w:rsidRPr="007252E9" w:rsidRDefault="00726A75" w:rsidP="00726A75">
            <w:pPr>
              <w:spacing w:line="240" w:lineRule="auto"/>
              <w:ind w:firstLine="0"/>
              <w:jc w:val="center"/>
            </w:pPr>
            <w:r w:rsidRPr="007252E9">
              <w:t>2</w:t>
            </w:r>
          </w:p>
        </w:tc>
        <w:tc>
          <w:tcPr>
            <w:tcW w:w="1588" w:type="dxa"/>
          </w:tcPr>
          <w:p w:rsidR="00726A75" w:rsidRPr="007252E9" w:rsidRDefault="00726A75" w:rsidP="00726A75">
            <w:pPr>
              <w:spacing w:line="240" w:lineRule="auto"/>
              <w:ind w:firstLine="0"/>
              <w:jc w:val="center"/>
            </w:pPr>
            <w:r w:rsidRPr="007252E9">
              <w:t>3</w:t>
            </w:r>
          </w:p>
        </w:tc>
        <w:tc>
          <w:tcPr>
            <w:tcW w:w="1588" w:type="dxa"/>
          </w:tcPr>
          <w:p w:rsidR="00726A75" w:rsidRPr="007252E9" w:rsidRDefault="00726A75" w:rsidP="00726A75">
            <w:pPr>
              <w:spacing w:line="240" w:lineRule="auto"/>
              <w:ind w:firstLine="0"/>
              <w:jc w:val="center"/>
            </w:pPr>
            <w:r w:rsidRPr="007252E9">
              <w:t>4</w:t>
            </w:r>
          </w:p>
        </w:tc>
        <w:tc>
          <w:tcPr>
            <w:tcW w:w="1588" w:type="dxa"/>
          </w:tcPr>
          <w:p w:rsidR="00726A75" w:rsidRPr="007252E9" w:rsidRDefault="00726A75" w:rsidP="00726A75">
            <w:pPr>
              <w:spacing w:line="240" w:lineRule="auto"/>
              <w:ind w:firstLine="0"/>
              <w:jc w:val="center"/>
            </w:pPr>
            <w:r w:rsidRPr="007252E9">
              <w:t>5</w:t>
            </w:r>
          </w:p>
        </w:tc>
      </w:tr>
      <w:tr w:rsidR="00726A75" w:rsidRPr="00726A75" w:rsidTr="00B30304">
        <w:trPr>
          <w:cantSplit/>
        </w:trPr>
        <w:tc>
          <w:tcPr>
            <w:tcW w:w="567" w:type="dxa"/>
          </w:tcPr>
          <w:p w:rsidR="00726A75" w:rsidRPr="007252E9" w:rsidRDefault="00726A75" w:rsidP="00726A75">
            <w:pPr>
              <w:spacing w:line="240" w:lineRule="auto"/>
              <w:ind w:firstLine="0"/>
              <w:jc w:val="center"/>
            </w:pPr>
            <w:r w:rsidRPr="007252E9">
              <w:t>1</w:t>
            </w:r>
          </w:p>
        </w:tc>
        <w:tc>
          <w:tcPr>
            <w:tcW w:w="4649" w:type="dxa"/>
          </w:tcPr>
          <w:p w:rsidR="00726A75" w:rsidRPr="007252E9" w:rsidRDefault="00726A75" w:rsidP="00726A75">
            <w:pPr>
              <w:spacing w:line="240" w:lineRule="auto"/>
              <w:ind w:left="57" w:firstLine="0"/>
            </w:pPr>
            <w:r w:rsidRPr="007252E9">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7252E9" w:rsidRDefault="00726A75" w:rsidP="00726A75">
            <w:pPr>
              <w:spacing w:line="240" w:lineRule="auto"/>
              <w:ind w:firstLine="0"/>
              <w:jc w:val="center"/>
            </w:pPr>
            <w:r w:rsidRPr="007252E9">
              <w:t>не более 25</w:t>
            </w:r>
          </w:p>
        </w:tc>
        <w:tc>
          <w:tcPr>
            <w:tcW w:w="1588" w:type="dxa"/>
          </w:tcPr>
          <w:p w:rsidR="00726A75" w:rsidRPr="00726A75" w:rsidRDefault="00726A75" w:rsidP="00726A75">
            <w:pPr>
              <w:spacing w:line="240" w:lineRule="auto"/>
              <w:ind w:left="57" w:firstLine="0"/>
            </w:pPr>
            <w:r w:rsidRPr="007252E9">
              <w:sym w:font="Symbol" w:char="F02D"/>
            </w:r>
          </w:p>
        </w:tc>
      </w:tr>
      <w:tr w:rsidR="00726A75" w:rsidRPr="00726A75" w:rsidTr="00B30304">
        <w:trPr>
          <w:cantSplit/>
        </w:trPr>
        <w:tc>
          <w:tcPr>
            <w:tcW w:w="567" w:type="dxa"/>
          </w:tcPr>
          <w:p w:rsidR="00726A75" w:rsidRPr="00726A75" w:rsidRDefault="00726A75" w:rsidP="00726A75">
            <w:pPr>
              <w:spacing w:line="240" w:lineRule="auto"/>
              <w:ind w:firstLine="0"/>
              <w:jc w:val="center"/>
            </w:pPr>
            <w:r w:rsidRPr="00726A75">
              <w:t>2</w:t>
            </w:r>
          </w:p>
        </w:tc>
        <w:tc>
          <w:tcPr>
            <w:tcW w:w="4649" w:type="dxa"/>
          </w:tcPr>
          <w:p w:rsidR="00726A75" w:rsidRPr="00726A75" w:rsidRDefault="00726A75" w:rsidP="00726A75">
            <w:pPr>
              <w:spacing w:line="240" w:lineRule="auto"/>
              <w:ind w:left="57" w:firstLine="0"/>
            </w:pPr>
            <w:r w:rsidRPr="00726A75">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726A75">
              <w:rPr>
                <w:rStyle w:val="afffffff"/>
              </w:rPr>
              <w:footnoteReference w:customMarkFollows="1" w:id="1"/>
              <w:t>3</w:t>
            </w:r>
          </w:p>
        </w:tc>
        <w:tc>
          <w:tcPr>
            <w:tcW w:w="3176" w:type="dxa"/>
            <w:gridSpan w:val="2"/>
          </w:tcPr>
          <w:p w:rsidR="00726A75" w:rsidRPr="00726A75" w:rsidRDefault="00726A75" w:rsidP="00726A75">
            <w:pPr>
              <w:spacing w:line="240" w:lineRule="auto"/>
              <w:ind w:firstLine="0"/>
              <w:jc w:val="center"/>
            </w:pPr>
            <w:r w:rsidRPr="00726A75">
              <w:t>не более 49</w:t>
            </w:r>
          </w:p>
        </w:tc>
        <w:tc>
          <w:tcPr>
            <w:tcW w:w="1588" w:type="dxa"/>
          </w:tcPr>
          <w:p w:rsidR="00726A75" w:rsidRPr="00726A75" w:rsidRDefault="00726A75" w:rsidP="00726A75">
            <w:pPr>
              <w:spacing w:line="240" w:lineRule="auto"/>
              <w:ind w:left="57" w:firstLine="0"/>
            </w:pPr>
            <w:r w:rsidRPr="00726A75">
              <w:sym w:font="Symbol" w:char="F02D"/>
            </w:r>
          </w:p>
        </w:tc>
      </w:tr>
      <w:tr w:rsidR="00726A75" w:rsidRPr="00726A75" w:rsidTr="00B30304">
        <w:trPr>
          <w:cantSplit/>
        </w:trPr>
        <w:tc>
          <w:tcPr>
            <w:tcW w:w="567" w:type="dxa"/>
          </w:tcPr>
          <w:p w:rsidR="00726A75" w:rsidRPr="00726A75" w:rsidRDefault="00726A75" w:rsidP="00726A75">
            <w:pPr>
              <w:spacing w:line="240" w:lineRule="auto"/>
              <w:ind w:firstLine="0"/>
              <w:jc w:val="center"/>
            </w:pPr>
            <w:r w:rsidRPr="00726A75">
              <w:lastRenderedPageBreak/>
              <w:t>3</w:t>
            </w:r>
          </w:p>
        </w:tc>
        <w:tc>
          <w:tcPr>
            <w:tcW w:w="4649" w:type="dxa"/>
          </w:tcPr>
          <w:p w:rsidR="00726A75" w:rsidRPr="00726A75" w:rsidRDefault="00726A75" w:rsidP="00726A75">
            <w:pPr>
              <w:spacing w:line="240" w:lineRule="auto"/>
              <w:ind w:left="57" w:firstLine="0"/>
            </w:pPr>
            <w:r w:rsidRPr="00726A75">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726A75" w:rsidRDefault="00726A75" w:rsidP="00726A75">
            <w:pPr>
              <w:spacing w:line="240" w:lineRule="auto"/>
              <w:ind w:firstLine="0"/>
              <w:jc w:val="center"/>
            </w:pPr>
            <w:r w:rsidRPr="00726A75">
              <w:t>да (нет)</w:t>
            </w:r>
          </w:p>
        </w:tc>
        <w:tc>
          <w:tcPr>
            <w:tcW w:w="1588" w:type="dxa"/>
          </w:tcPr>
          <w:p w:rsidR="00726A75" w:rsidRPr="00726A75" w:rsidRDefault="00726A75" w:rsidP="00726A75">
            <w:pPr>
              <w:spacing w:line="240" w:lineRule="auto"/>
              <w:ind w:left="57" w:firstLine="0"/>
            </w:pPr>
            <w:r w:rsidRPr="00726A75">
              <w:t>_</w:t>
            </w:r>
          </w:p>
        </w:tc>
      </w:tr>
      <w:tr w:rsidR="00726A75" w:rsidRPr="00726A75" w:rsidTr="00B30304">
        <w:trPr>
          <w:cantSplit/>
        </w:trPr>
        <w:tc>
          <w:tcPr>
            <w:tcW w:w="567" w:type="dxa"/>
          </w:tcPr>
          <w:p w:rsidR="00726A75" w:rsidRPr="00726A75" w:rsidRDefault="00726A75" w:rsidP="00726A75">
            <w:pPr>
              <w:spacing w:line="240" w:lineRule="auto"/>
              <w:ind w:firstLine="0"/>
              <w:jc w:val="center"/>
              <w:rPr>
                <w:lang w:val="en-US"/>
              </w:rPr>
            </w:pPr>
            <w:r w:rsidRPr="00726A75">
              <w:rPr>
                <w:lang w:val="en-US"/>
              </w:rPr>
              <w:t>4</w:t>
            </w:r>
          </w:p>
        </w:tc>
        <w:tc>
          <w:tcPr>
            <w:tcW w:w="4649" w:type="dxa"/>
          </w:tcPr>
          <w:p w:rsidR="00726A75" w:rsidRPr="00726A75" w:rsidRDefault="00726A75" w:rsidP="00726A75">
            <w:pPr>
              <w:spacing w:line="240" w:lineRule="auto"/>
              <w:ind w:left="57" w:firstLine="0"/>
            </w:pPr>
            <w:r w:rsidRPr="00726A75">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726A75" w:rsidRPr="00726A75" w:rsidRDefault="00726A75" w:rsidP="00726A75">
            <w:pPr>
              <w:spacing w:line="240" w:lineRule="auto"/>
              <w:ind w:firstLine="0"/>
              <w:jc w:val="center"/>
            </w:pPr>
            <w:r w:rsidRPr="00726A75">
              <w:t>да (нет)</w:t>
            </w:r>
          </w:p>
        </w:tc>
        <w:tc>
          <w:tcPr>
            <w:tcW w:w="1588" w:type="dxa"/>
          </w:tcPr>
          <w:p w:rsidR="00726A75" w:rsidRPr="00726A75" w:rsidRDefault="00726A75" w:rsidP="00726A75">
            <w:pPr>
              <w:spacing w:line="240" w:lineRule="auto"/>
              <w:ind w:left="57" w:firstLine="0"/>
            </w:pPr>
            <w:r w:rsidRPr="00726A75">
              <w:t>-</w:t>
            </w:r>
          </w:p>
        </w:tc>
      </w:tr>
      <w:tr w:rsidR="00726A75" w:rsidRPr="00726A75" w:rsidTr="00B30304">
        <w:trPr>
          <w:cantSplit/>
        </w:trPr>
        <w:tc>
          <w:tcPr>
            <w:tcW w:w="567" w:type="dxa"/>
          </w:tcPr>
          <w:p w:rsidR="00726A75" w:rsidRPr="00726A75" w:rsidRDefault="00726A75" w:rsidP="00726A75">
            <w:pPr>
              <w:spacing w:line="240" w:lineRule="auto"/>
              <w:ind w:firstLine="0"/>
              <w:jc w:val="center"/>
              <w:rPr>
                <w:lang w:val="en-US"/>
              </w:rPr>
            </w:pPr>
            <w:r w:rsidRPr="00726A75">
              <w:rPr>
                <w:lang w:val="en-US"/>
              </w:rPr>
              <w:t>5</w:t>
            </w:r>
          </w:p>
        </w:tc>
        <w:tc>
          <w:tcPr>
            <w:tcW w:w="4649" w:type="dxa"/>
          </w:tcPr>
          <w:p w:rsidR="00726A75" w:rsidRPr="00726A75" w:rsidRDefault="00726A75" w:rsidP="00726A75">
            <w:pPr>
              <w:spacing w:line="240" w:lineRule="auto"/>
              <w:ind w:left="57" w:firstLine="0"/>
            </w:pPr>
            <w:r w:rsidRPr="00726A75">
              <w:t xml:space="preserve">Наличие у хозяйственного общества, хозяйственного партнерства статуса участника проекта в соответствии с Федеральным </w:t>
            </w:r>
            <w:hyperlink r:id="rId39" w:history="1">
              <w:r w:rsidRPr="00726A75">
                <w:t>законом</w:t>
              </w:r>
            </w:hyperlink>
            <w:r w:rsidRPr="00726A75">
              <w:t xml:space="preserve"> "Об инновационном центре "Сколково"</w:t>
            </w:r>
          </w:p>
        </w:tc>
        <w:tc>
          <w:tcPr>
            <w:tcW w:w="3176" w:type="dxa"/>
            <w:gridSpan w:val="2"/>
          </w:tcPr>
          <w:p w:rsidR="00726A75" w:rsidRPr="00726A75" w:rsidRDefault="00726A75" w:rsidP="00726A75">
            <w:pPr>
              <w:spacing w:line="240" w:lineRule="auto"/>
              <w:ind w:firstLine="0"/>
              <w:jc w:val="center"/>
            </w:pPr>
            <w:r w:rsidRPr="00726A75">
              <w:t>да (нет)</w:t>
            </w:r>
          </w:p>
        </w:tc>
        <w:tc>
          <w:tcPr>
            <w:tcW w:w="1588" w:type="dxa"/>
          </w:tcPr>
          <w:p w:rsidR="00726A75" w:rsidRPr="00726A75" w:rsidRDefault="00726A75" w:rsidP="00726A75">
            <w:pPr>
              <w:spacing w:line="240" w:lineRule="auto"/>
              <w:ind w:left="57" w:firstLine="0"/>
            </w:pPr>
            <w:r w:rsidRPr="00726A75">
              <w:t>-</w:t>
            </w:r>
          </w:p>
        </w:tc>
      </w:tr>
      <w:tr w:rsidR="00726A75" w:rsidRPr="00726A75" w:rsidTr="00B30304">
        <w:trPr>
          <w:cantSplit/>
        </w:trPr>
        <w:tc>
          <w:tcPr>
            <w:tcW w:w="567" w:type="dxa"/>
          </w:tcPr>
          <w:p w:rsidR="00726A75" w:rsidRPr="00726A75" w:rsidRDefault="00726A75" w:rsidP="00726A75">
            <w:pPr>
              <w:spacing w:line="240" w:lineRule="auto"/>
              <w:ind w:firstLine="0"/>
              <w:jc w:val="center"/>
              <w:rPr>
                <w:lang w:val="en-US"/>
              </w:rPr>
            </w:pPr>
            <w:r w:rsidRPr="00726A75">
              <w:rPr>
                <w:lang w:val="en-US"/>
              </w:rPr>
              <w:t>6</w:t>
            </w:r>
          </w:p>
        </w:tc>
        <w:tc>
          <w:tcPr>
            <w:tcW w:w="4649" w:type="dxa"/>
          </w:tcPr>
          <w:p w:rsidR="00726A75" w:rsidRPr="00726A75" w:rsidRDefault="00726A75" w:rsidP="00726A75">
            <w:pPr>
              <w:adjustRightInd w:val="0"/>
              <w:spacing w:line="240" w:lineRule="auto"/>
              <w:ind w:firstLine="0"/>
            </w:pPr>
            <w:r w:rsidRPr="00726A75">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0" w:history="1">
              <w:r w:rsidRPr="00726A75">
                <w:t>законом</w:t>
              </w:r>
            </w:hyperlink>
            <w:r w:rsidRPr="00726A75">
              <w:t xml:space="preserve"> «О науке и государственной научно-технической политике».</w:t>
            </w:r>
          </w:p>
        </w:tc>
        <w:tc>
          <w:tcPr>
            <w:tcW w:w="3176" w:type="dxa"/>
            <w:gridSpan w:val="2"/>
          </w:tcPr>
          <w:p w:rsidR="00726A75" w:rsidRPr="00726A75" w:rsidRDefault="00726A75" w:rsidP="00726A75">
            <w:pPr>
              <w:spacing w:line="240" w:lineRule="auto"/>
              <w:ind w:firstLine="0"/>
              <w:jc w:val="center"/>
            </w:pPr>
            <w:r w:rsidRPr="00726A75">
              <w:t>да (нет)</w:t>
            </w:r>
          </w:p>
        </w:tc>
        <w:tc>
          <w:tcPr>
            <w:tcW w:w="1588" w:type="dxa"/>
          </w:tcPr>
          <w:p w:rsidR="00726A75" w:rsidRPr="00726A75" w:rsidRDefault="00726A75" w:rsidP="00726A75">
            <w:pPr>
              <w:spacing w:line="240" w:lineRule="auto"/>
              <w:ind w:left="57" w:firstLine="0"/>
            </w:pPr>
            <w:r w:rsidRPr="00726A75">
              <w:t>-</w:t>
            </w:r>
          </w:p>
        </w:tc>
      </w:tr>
      <w:tr w:rsidR="00726A75" w:rsidRPr="00726A75" w:rsidTr="00B30304">
        <w:trPr>
          <w:cantSplit/>
        </w:trPr>
        <w:tc>
          <w:tcPr>
            <w:tcW w:w="567" w:type="dxa"/>
            <w:vMerge w:val="restart"/>
          </w:tcPr>
          <w:p w:rsidR="00726A75" w:rsidRPr="00726A75" w:rsidRDefault="00726A75" w:rsidP="00726A75">
            <w:pPr>
              <w:spacing w:line="240" w:lineRule="auto"/>
              <w:ind w:firstLine="0"/>
              <w:jc w:val="center"/>
              <w:rPr>
                <w:lang w:val="en-US"/>
              </w:rPr>
            </w:pPr>
            <w:r w:rsidRPr="00726A75">
              <w:rPr>
                <w:lang w:val="en-US"/>
              </w:rPr>
              <w:t>7</w:t>
            </w:r>
          </w:p>
        </w:tc>
        <w:tc>
          <w:tcPr>
            <w:tcW w:w="4649" w:type="dxa"/>
            <w:vMerge w:val="restart"/>
          </w:tcPr>
          <w:p w:rsidR="00726A75" w:rsidRPr="00726A75" w:rsidRDefault="00726A75" w:rsidP="00726A75">
            <w:pPr>
              <w:spacing w:line="240" w:lineRule="auto"/>
              <w:ind w:left="57" w:firstLine="0"/>
            </w:pPr>
            <w:r w:rsidRPr="00726A75">
              <w:t>Среднесписочная численность работников за предшествующий календарный год, человек</w:t>
            </w:r>
          </w:p>
        </w:tc>
        <w:tc>
          <w:tcPr>
            <w:tcW w:w="1588" w:type="dxa"/>
          </w:tcPr>
          <w:p w:rsidR="00726A75" w:rsidRPr="00726A75" w:rsidRDefault="00726A75" w:rsidP="00726A75">
            <w:pPr>
              <w:spacing w:line="240" w:lineRule="auto"/>
              <w:ind w:firstLine="0"/>
              <w:jc w:val="center"/>
            </w:pPr>
            <w:r w:rsidRPr="00726A75">
              <w:t>до 100 включительно</w:t>
            </w:r>
          </w:p>
        </w:tc>
        <w:tc>
          <w:tcPr>
            <w:tcW w:w="1588" w:type="dxa"/>
            <w:vMerge w:val="restart"/>
          </w:tcPr>
          <w:p w:rsidR="00726A75" w:rsidRPr="00726A75" w:rsidRDefault="00726A75" w:rsidP="00726A75">
            <w:pPr>
              <w:spacing w:line="240" w:lineRule="auto"/>
              <w:ind w:firstLine="0"/>
              <w:jc w:val="center"/>
            </w:pPr>
            <w:r w:rsidRPr="00726A75">
              <w:t>от 101 до 250 включительно</w:t>
            </w:r>
          </w:p>
        </w:tc>
        <w:tc>
          <w:tcPr>
            <w:tcW w:w="1588" w:type="dxa"/>
            <w:vMerge w:val="restart"/>
          </w:tcPr>
          <w:p w:rsidR="00726A75" w:rsidRPr="00726A75" w:rsidRDefault="00726A75" w:rsidP="00726A75">
            <w:pPr>
              <w:spacing w:line="240" w:lineRule="auto"/>
              <w:ind w:left="57" w:firstLine="0"/>
            </w:pPr>
            <w:r w:rsidRPr="00726A75">
              <w:t>указывается количество человек</w:t>
            </w:r>
            <w:r w:rsidRPr="00726A75">
              <w:br/>
              <w:t>(за предшествующий календарный год)</w:t>
            </w:r>
          </w:p>
        </w:tc>
      </w:tr>
      <w:tr w:rsidR="00726A75" w:rsidRPr="00726A75" w:rsidTr="00B30304">
        <w:trPr>
          <w:cantSplit/>
        </w:trPr>
        <w:tc>
          <w:tcPr>
            <w:tcW w:w="567" w:type="dxa"/>
            <w:vMerge/>
          </w:tcPr>
          <w:p w:rsidR="00726A75" w:rsidRPr="00726A75" w:rsidRDefault="00726A75" w:rsidP="00726A75">
            <w:pPr>
              <w:spacing w:line="240" w:lineRule="auto"/>
              <w:ind w:firstLine="0"/>
              <w:jc w:val="center"/>
            </w:pPr>
          </w:p>
        </w:tc>
        <w:tc>
          <w:tcPr>
            <w:tcW w:w="4649" w:type="dxa"/>
            <w:vMerge/>
          </w:tcPr>
          <w:p w:rsidR="00726A75" w:rsidRPr="00726A75" w:rsidRDefault="00726A75" w:rsidP="00726A75">
            <w:pPr>
              <w:spacing w:line="240" w:lineRule="auto"/>
              <w:ind w:left="57" w:firstLine="0"/>
            </w:pPr>
          </w:p>
        </w:tc>
        <w:tc>
          <w:tcPr>
            <w:tcW w:w="1588" w:type="dxa"/>
          </w:tcPr>
          <w:p w:rsidR="00726A75" w:rsidRPr="00726A75" w:rsidRDefault="00726A75" w:rsidP="00726A75">
            <w:pPr>
              <w:spacing w:line="240" w:lineRule="auto"/>
              <w:ind w:firstLine="0"/>
              <w:jc w:val="center"/>
            </w:pPr>
            <w:r w:rsidRPr="00726A75">
              <w:t>до 15 – микропред</w:t>
            </w:r>
            <w:r w:rsidRPr="00726A75">
              <w:softHyphen/>
              <w:t>приятие</w:t>
            </w:r>
          </w:p>
        </w:tc>
        <w:tc>
          <w:tcPr>
            <w:tcW w:w="1588" w:type="dxa"/>
            <w:vMerge/>
          </w:tcPr>
          <w:p w:rsidR="00726A75" w:rsidRPr="00726A75" w:rsidRDefault="00726A75" w:rsidP="00726A75">
            <w:pPr>
              <w:spacing w:line="240" w:lineRule="auto"/>
              <w:ind w:firstLine="0"/>
            </w:pPr>
          </w:p>
        </w:tc>
        <w:tc>
          <w:tcPr>
            <w:tcW w:w="1588" w:type="dxa"/>
            <w:vMerge/>
          </w:tcPr>
          <w:p w:rsidR="00726A75" w:rsidRPr="00726A75" w:rsidRDefault="00726A75" w:rsidP="00726A75">
            <w:pPr>
              <w:spacing w:line="240" w:lineRule="auto"/>
              <w:ind w:left="57" w:firstLine="0"/>
            </w:pPr>
          </w:p>
        </w:tc>
      </w:tr>
      <w:tr w:rsidR="00726A75" w:rsidRPr="00726A75" w:rsidTr="00B30304">
        <w:trPr>
          <w:cantSplit/>
        </w:trPr>
        <w:tc>
          <w:tcPr>
            <w:tcW w:w="567" w:type="dxa"/>
            <w:vMerge w:val="restart"/>
          </w:tcPr>
          <w:p w:rsidR="00726A75" w:rsidRPr="00726A75" w:rsidRDefault="00726A75" w:rsidP="00726A75">
            <w:pPr>
              <w:spacing w:line="240" w:lineRule="auto"/>
              <w:ind w:firstLine="0"/>
              <w:jc w:val="center"/>
            </w:pPr>
            <w:r w:rsidRPr="00726A75">
              <w:t>8</w:t>
            </w:r>
          </w:p>
        </w:tc>
        <w:tc>
          <w:tcPr>
            <w:tcW w:w="4649" w:type="dxa"/>
            <w:vMerge w:val="restart"/>
          </w:tcPr>
          <w:p w:rsidR="00726A75" w:rsidRPr="00726A75" w:rsidRDefault="00726A75" w:rsidP="00726A75">
            <w:pPr>
              <w:spacing w:line="240" w:lineRule="auto"/>
              <w:ind w:left="57" w:firstLine="0"/>
            </w:pPr>
            <w:r w:rsidRPr="00726A75">
              <w:t>Доход за предшествующий календарный год, который</w:t>
            </w:r>
          </w:p>
          <w:p w:rsidR="00726A75" w:rsidRPr="00726A75" w:rsidRDefault="00726A75" w:rsidP="00726A75">
            <w:pPr>
              <w:spacing w:line="240" w:lineRule="auto"/>
              <w:ind w:left="57" w:firstLine="0"/>
            </w:pPr>
            <w:r w:rsidRPr="00726A75">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726A75">
              <w:lastRenderedPageBreak/>
              <w:t>рублей</w:t>
            </w:r>
          </w:p>
        </w:tc>
        <w:tc>
          <w:tcPr>
            <w:tcW w:w="1588" w:type="dxa"/>
          </w:tcPr>
          <w:p w:rsidR="00726A75" w:rsidRPr="00726A75" w:rsidRDefault="00726A75" w:rsidP="00726A75">
            <w:pPr>
              <w:spacing w:line="240" w:lineRule="auto"/>
              <w:ind w:firstLine="0"/>
              <w:jc w:val="center"/>
            </w:pPr>
            <w:r w:rsidRPr="00726A75">
              <w:lastRenderedPageBreak/>
              <w:t>800</w:t>
            </w:r>
          </w:p>
        </w:tc>
        <w:tc>
          <w:tcPr>
            <w:tcW w:w="1588" w:type="dxa"/>
            <w:vMerge w:val="restart"/>
          </w:tcPr>
          <w:p w:rsidR="00726A75" w:rsidRPr="00726A75" w:rsidRDefault="00726A75" w:rsidP="00726A75">
            <w:pPr>
              <w:spacing w:line="240" w:lineRule="auto"/>
              <w:ind w:firstLine="0"/>
              <w:jc w:val="center"/>
            </w:pPr>
            <w:r w:rsidRPr="00726A75">
              <w:t>2000</w:t>
            </w:r>
          </w:p>
        </w:tc>
        <w:tc>
          <w:tcPr>
            <w:tcW w:w="1588" w:type="dxa"/>
          </w:tcPr>
          <w:p w:rsidR="00726A75" w:rsidRPr="00726A75" w:rsidRDefault="00726A75" w:rsidP="00726A75">
            <w:pPr>
              <w:spacing w:line="240" w:lineRule="auto"/>
              <w:ind w:left="57" w:firstLine="0"/>
            </w:pPr>
            <w:r w:rsidRPr="00726A75">
              <w:t>указывается в млн. рублей</w:t>
            </w:r>
            <w:r w:rsidRPr="00726A75">
              <w:br/>
              <w:t>(за предшествующий календарный год)</w:t>
            </w:r>
          </w:p>
        </w:tc>
      </w:tr>
      <w:tr w:rsidR="00726A75" w:rsidRPr="00726A75" w:rsidTr="00B30304">
        <w:trPr>
          <w:cantSplit/>
        </w:trPr>
        <w:tc>
          <w:tcPr>
            <w:tcW w:w="567" w:type="dxa"/>
            <w:vMerge/>
          </w:tcPr>
          <w:p w:rsidR="00726A75" w:rsidRPr="00726A75" w:rsidRDefault="00726A75" w:rsidP="00726A75">
            <w:pPr>
              <w:spacing w:line="240" w:lineRule="auto"/>
              <w:ind w:firstLine="0"/>
              <w:jc w:val="center"/>
            </w:pPr>
          </w:p>
        </w:tc>
        <w:tc>
          <w:tcPr>
            <w:tcW w:w="4649" w:type="dxa"/>
            <w:vMerge/>
          </w:tcPr>
          <w:p w:rsidR="00726A75" w:rsidRPr="00726A75" w:rsidRDefault="00726A75" w:rsidP="00726A75">
            <w:pPr>
              <w:spacing w:line="240" w:lineRule="auto"/>
              <w:ind w:firstLine="0"/>
            </w:pPr>
          </w:p>
        </w:tc>
        <w:tc>
          <w:tcPr>
            <w:tcW w:w="1588" w:type="dxa"/>
          </w:tcPr>
          <w:p w:rsidR="00726A75" w:rsidRPr="00726A75" w:rsidRDefault="00726A75" w:rsidP="00726A75">
            <w:pPr>
              <w:spacing w:line="240" w:lineRule="auto"/>
              <w:ind w:firstLine="0"/>
              <w:jc w:val="center"/>
            </w:pPr>
            <w:r w:rsidRPr="00726A75">
              <w:t>120 в год – микро</w:t>
            </w:r>
            <w:r w:rsidRPr="00726A75">
              <w:softHyphen/>
              <w:t>предприятие</w:t>
            </w:r>
          </w:p>
        </w:tc>
        <w:tc>
          <w:tcPr>
            <w:tcW w:w="1588" w:type="dxa"/>
            <w:vMerge/>
          </w:tcPr>
          <w:p w:rsidR="00726A75" w:rsidRPr="00726A75" w:rsidRDefault="00726A75" w:rsidP="00726A75">
            <w:pPr>
              <w:spacing w:line="240" w:lineRule="auto"/>
              <w:ind w:firstLine="0"/>
            </w:pPr>
          </w:p>
        </w:tc>
        <w:tc>
          <w:tcPr>
            <w:tcW w:w="1588" w:type="dxa"/>
          </w:tcPr>
          <w:p w:rsidR="00726A75" w:rsidRPr="00726A75" w:rsidRDefault="00726A75" w:rsidP="00726A75">
            <w:pPr>
              <w:spacing w:line="240" w:lineRule="auto"/>
              <w:ind w:left="57" w:firstLine="0"/>
            </w:pPr>
          </w:p>
        </w:tc>
      </w:tr>
      <w:tr w:rsidR="00726A75" w:rsidRPr="00726A75" w:rsidTr="00B30304">
        <w:trPr>
          <w:cantSplit/>
        </w:trPr>
        <w:tc>
          <w:tcPr>
            <w:tcW w:w="567" w:type="dxa"/>
          </w:tcPr>
          <w:p w:rsidR="00726A75" w:rsidRPr="00726A75" w:rsidRDefault="00726A75" w:rsidP="00726A75">
            <w:pPr>
              <w:spacing w:line="240" w:lineRule="auto"/>
              <w:ind w:firstLine="0"/>
              <w:jc w:val="center"/>
            </w:pPr>
            <w:r w:rsidRPr="00726A75">
              <w:lastRenderedPageBreak/>
              <w:t>9</w:t>
            </w:r>
          </w:p>
        </w:tc>
        <w:tc>
          <w:tcPr>
            <w:tcW w:w="4649" w:type="dxa"/>
          </w:tcPr>
          <w:p w:rsidR="00726A75" w:rsidRPr="00726A75" w:rsidRDefault="00726A75" w:rsidP="00726A75">
            <w:pPr>
              <w:spacing w:line="240" w:lineRule="auto"/>
              <w:ind w:left="57" w:firstLine="0"/>
            </w:pPr>
            <w:r w:rsidRPr="00726A75">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726A75" w:rsidRDefault="00726A75" w:rsidP="00726A75">
            <w:pPr>
              <w:spacing w:line="240" w:lineRule="auto"/>
              <w:ind w:firstLine="0"/>
              <w:jc w:val="center"/>
            </w:pPr>
            <w:r w:rsidRPr="00726A75">
              <w:t>Подлежит заполнению</w:t>
            </w:r>
          </w:p>
        </w:tc>
      </w:tr>
      <w:tr w:rsidR="00726A75" w:rsidRPr="00726A75" w:rsidTr="00B30304">
        <w:trPr>
          <w:cantSplit/>
        </w:trPr>
        <w:tc>
          <w:tcPr>
            <w:tcW w:w="567" w:type="dxa"/>
          </w:tcPr>
          <w:p w:rsidR="00726A75" w:rsidRPr="00726A75" w:rsidRDefault="00726A75" w:rsidP="00726A75">
            <w:pPr>
              <w:spacing w:line="240" w:lineRule="auto"/>
              <w:ind w:firstLine="0"/>
              <w:jc w:val="center"/>
            </w:pPr>
            <w:r w:rsidRPr="00726A75">
              <w:t>10</w:t>
            </w:r>
          </w:p>
        </w:tc>
        <w:tc>
          <w:tcPr>
            <w:tcW w:w="4649" w:type="dxa"/>
          </w:tcPr>
          <w:p w:rsidR="00726A75" w:rsidRPr="00726A75" w:rsidRDefault="00726A75" w:rsidP="00726A75">
            <w:pPr>
              <w:spacing w:line="240" w:lineRule="auto"/>
              <w:ind w:left="57" w:firstLine="0"/>
            </w:pPr>
            <w:r w:rsidRPr="00726A75">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26A75" w:rsidRPr="00726A75" w:rsidRDefault="00726A75" w:rsidP="00726A75">
            <w:pPr>
              <w:spacing w:line="240" w:lineRule="auto"/>
              <w:ind w:firstLine="0"/>
              <w:jc w:val="center"/>
            </w:pPr>
            <w:r w:rsidRPr="00726A75">
              <w:t>Подлежит заполнению</w:t>
            </w:r>
          </w:p>
        </w:tc>
      </w:tr>
      <w:tr w:rsidR="00726A75" w:rsidRPr="00726A75" w:rsidTr="00B30304">
        <w:trPr>
          <w:cantSplit/>
        </w:trPr>
        <w:tc>
          <w:tcPr>
            <w:tcW w:w="567" w:type="dxa"/>
          </w:tcPr>
          <w:p w:rsidR="00726A75" w:rsidRPr="00726A75" w:rsidRDefault="00726A75" w:rsidP="00726A75">
            <w:pPr>
              <w:spacing w:line="240" w:lineRule="auto"/>
              <w:ind w:firstLine="0"/>
              <w:jc w:val="center"/>
            </w:pPr>
            <w:r w:rsidRPr="00726A75">
              <w:t>11</w:t>
            </w:r>
          </w:p>
        </w:tc>
        <w:tc>
          <w:tcPr>
            <w:tcW w:w="4649" w:type="dxa"/>
          </w:tcPr>
          <w:p w:rsidR="00726A75" w:rsidRPr="00726A75" w:rsidRDefault="00726A75" w:rsidP="00726A75">
            <w:pPr>
              <w:spacing w:line="240" w:lineRule="auto"/>
              <w:ind w:left="57" w:firstLine="0"/>
            </w:pPr>
            <w:r w:rsidRPr="00726A75">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26A75" w:rsidRPr="00726A75" w:rsidRDefault="00726A75" w:rsidP="00726A75">
            <w:pPr>
              <w:spacing w:line="240" w:lineRule="auto"/>
              <w:ind w:firstLine="0"/>
              <w:jc w:val="center"/>
            </w:pPr>
            <w:r w:rsidRPr="00726A75">
              <w:t>Подлежит заполнению</w:t>
            </w:r>
          </w:p>
        </w:tc>
      </w:tr>
      <w:tr w:rsidR="00726A75" w:rsidRPr="00726A75" w:rsidTr="00B30304">
        <w:trPr>
          <w:cantSplit/>
        </w:trPr>
        <w:tc>
          <w:tcPr>
            <w:tcW w:w="567" w:type="dxa"/>
          </w:tcPr>
          <w:p w:rsidR="00726A75" w:rsidRPr="00726A75" w:rsidRDefault="00726A75" w:rsidP="00726A75">
            <w:pPr>
              <w:spacing w:line="240" w:lineRule="auto"/>
              <w:ind w:firstLine="0"/>
              <w:jc w:val="center"/>
            </w:pPr>
            <w:r w:rsidRPr="00726A75">
              <w:t>12</w:t>
            </w:r>
          </w:p>
        </w:tc>
        <w:tc>
          <w:tcPr>
            <w:tcW w:w="4649" w:type="dxa"/>
          </w:tcPr>
          <w:p w:rsidR="00726A75" w:rsidRPr="00726A75" w:rsidRDefault="00726A75" w:rsidP="00726A75">
            <w:pPr>
              <w:spacing w:line="240" w:lineRule="auto"/>
              <w:ind w:left="57" w:firstLine="0"/>
            </w:pPr>
            <w:r w:rsidRPr="00726A75">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726A75" w:rsidRDefault="00726A75" w:rsidP="00726A75">
            <w:pPr>
              <w:spacing w:line="240" w:lineRule="auto"/>
              <w:ind w:firstLine="0"/>
              <w:jc w:val="center"/>
            </w:pPr>
            <w:r w:rsidRPr="00726A75">
              <w:t>да (нет)</w:t>
            </w:r>
            <w:r w:rsidRPr="00726A75">
              <w:br/>
            </w:r>
          </w:p>
        </w:tc>
      </w:tr>
      <w:tr w:rsidR="00726A75" w:rsidRPr="00726A75" w:rsidTr="00B30304">
        <w:trPr>
          <w:cantSplit/>
        </w:trPr>
        <w:tc>
          <w:tcPr>
            <w:tcW w:w="567" w:type="dxa"/>
          </w:tcPr>
          <w:p w:rsidR="00726A75" w:rsidRPr="00726A75" w:rsidRDefault="00726A75" w:rsidP="00726A75">
            <w:pPr>
              <w:spacing w:line="240" w:lineRule="auto"/>
              <w:ind w:firstLine="0"/>
              <w:jc w:val="center"/>
            </w:pPr>
            <w:r w:rsidRPr="00726A75">
              <w:t>13</w:t>
            </w:r>
          </w:p>
        </w:tc>
        <w:tc>
          <w:tcPr>
            <w:tcW w:w="4649" w:type="dxa"/>
          </w:tcPr>
          <w:p w:rsidR="00726A75" w:rsidRPr="00726A75" w:rsidRDefault="00726A75" w:rsidP="00726A75">
            <w:pPr>
              <w:spacing w:line="240" w:lineRule="auto"/>
              <w:ind w:left="57" w:firstLine="0"/>
            </w:pPr>
            <w:r w:rsidRPr="00726A75">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726A75" w:rsidRDefault="00726A75" w:rsidP="00726A75">
            <w:pPr>
              <w:spacing w:line="240" w:lineRule="auto"/>
              <w:ind w:firstLine="0"/>
              <w:jc w:val="center"/>
            </w:pPr>
            <w:r w:rsidRPr="00726A75">
              <w:t>да (нет)</w:t>
            </w:r>
            <w:r w:rsidRPr="00726A75">
              <w:br/>
              <w:t xml:space="preserve">(в случае участия </w:t>
            </w:r>
            <w:r w:rsidRPr="00726A75">
              <w:sym w:font="Symbol" w:char="F02D"/>
            </w:r>
            <w:r w:rsidRPr="00726A75">
              <w:t xml:space="preserve"> наименование заказчика, реализующего программу партнерства)</w:t>
            </w:r>
          </w:p>
        </w:tc>
      </w:tr>
      <w:tr w:rsidR="00726A75" w:rsidRPr="00726A75" w:rsidTr="00B30304">
        <w:trPr>
          <w:cantSplit/>
        </w:trPr>
        <w:tc>
          <w:tcPr>
            <w:tcW w:w="567" w:type="dxa"/>
          </w:tcPr>
          <w:p w:rsidR="00726A75" w:rsidRPr="00726A75" w:rsidRDefault="00726A75" w:rsidP="00726A75">
            <w:pPr>
              <w:spacing w:line="240" w:lineRule="auto"/>
              <w:ind w:firstLine="0"/>
              <w:jc w:val="center"/>
            </w:pPr>
            <w:r w:rsidRPr="00726A75">
              <w:t>14</w:t>
            </w:r>
          </w:p>
        </w:tc>
        <w:tc>
          <w:tcPr>
            <w:tcW w:w="4649" w:type="dxa"/>
          </w:tcPr>
          <w:p w:rsidR="00726A75" w:rsidRPr="00726A75" w:rsidRDefault="00726A75" w:rsidP="00726A75">
            <w:pPr>
              <w:spacing w:line="240" w:lineRule="auto"/>
              <w:ind w:left="57" w:firstLine="0"/>
            </w:pPr>
            <w:r w:rsidRPr="00726A75">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1" w:history="1">
              <w:r w:rsidRPr="00726A75">
                <w:t>законом</w:t>
              </w:r>
            </w:hyperlink>
            <w:r w:rsidRPr="00726A75">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2" w:history="1">
              <w:r w:rsidRPr="00726A75">
                <w:t>законом</w:t>
              </w:r>
            </w:hyperlink>
            <w:r w:rsidRPr="00726A75">
              <w:t xml:space="preserve"> "О закупках товаров, работ, услуг отдельными видами юридических лиц"</w:t>
            </w:r>
          </w:p>
        </w:tc>
        <w:tc>
          <w:tcPr>
            <w:tcW w:w="4764" w:type="dxa"/>
            <w:gridSpan w:val="3"/>
          </w:tcPr>
          <w:p w:rsidR="00726A75" w:rsidRPr="00726A75" w:rsidRDefault="00726A75" w:rsidP="00726A75">
            <w:pPr>
              <w:spacing w:line="240" w:lineRule="auto"/>
              <w:ind w:firstLine="0"/>
              <w:jc w:val="center"/>
            </w:pPr>
            <w:r w:rsidRPr="00726A75">
              <w:t>да (нет)</w:t>
            </w:r>
            <w:r w:rsidRPr="00726A75">
              <w:br/>
              <w:t xml:space="preserve">(при наличии </w:t>
            </w:r>
            <w:r w:rsidRPr="00726A75">
              <w:sym w:font="Symbol" w:char="F02D"/>
            </w:r>
            <w:r w:rsidRPr="00726A75">
              <w:t xml:space="preserve"> количество исполненных контрактов и общая сумма)</w:t>
            </w:r>
          </w:p>
        </w:tc>
      </w:tr>
      <w:tr w:rsidR="00726A75" w:rsidRPr="00726A75" w:rsidTr="00B30304">
        <w:trPr>
          <w:cantSplit/>
        </w:trPr>
        <w:tc>
          <w:tcPr>
            <w:tcW w:w="567" w:type="dxa"/>
          </w:tcPr>
          <w:p w:rsidR="00726A75" w:rsidRPr="00726A75" w:rsidRDefault="00726A75" w:rsidP="00726A75">
            <w:pPr>
              <w:spacing w:line="240" w:lineRule="auto"/>
              <w:ind w:firstLine="0"/>
              <w:jc w:val="center"/>
            </w:pPr>
            <w:r w:rsidRPr="00726A75">
              <w:t>15</w:t>
            </w:r>
          </w:p>
        </w:tc>
        <w:tc>
          <w:tcPr>
            <w:tcW w:w="4649" w:type="dxa"/>
          </w:tcPr>
          <w:p w:rsidR="00726A75" w:rsidRPr="00726A75" w:rsidRDefault="00726A75" w:rsidP="00726A75">
            <w:pPr>
              <w:spacing w:line="240" w:lineRule="auto"/>
              <w:ind w:left="57" w:firstLine="0"/>
            </w:pPr>
            <w:r w:rsidRPr="00726A75">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26A75" w:rsidRPr="00726A75" w:rsidRDefault="00726A75" w:rsidP="00726A75">
            <w:pPr>
              <w:spacing w:line="240" w:lineRule="auto"/>
              <w:ind w:firstLine="0"/>
              <w:jc w:val="center"/>
            </w:pPr>
            <w:r w:rsidRPr="00726A75">
              <w:t>да (нет)</w:t>
            </w:r>
          </w:p>
        </w:tc>
      </w:tr>
      <w:tr w:rsidR="00726A75" w:rsidRPr="00726A75" w:rsidTr="00B30304">
        <w:trPr>
          <w:cantSplit/>
        </w:trPr>
        <w:tc>
          <w:tcPr>
            <w:tcW w:w="567" w:type="dxa"/>
          </w:tcPr>
          <w:p w:rsidR="00726A75" w:rsidRPr="00726A75" w:rsidRDefault="00726A75" w:rsidP="00726A75">
            <w:pPr>
              <w:spacing w:line="240" w:lineRule="auto"/>
              <w:ind w:firstLine="0"/>
              <w:jc w:val="center"/>
            </w:pPr>
            <w:r w:rsidRPr="00726A75">
              <w:lastRenderedPageBreak/>
              <w:t>16</w:t>
            </w:r>
          </w:p>
        </w:tc>
        <w:tc>
          <w:tcPr>
            <w:tcW w:w="4649" w:type="dxa"/>
          </w:tcPr>
          <w:p w:rsidR="00726A75" w:rsidRPr="00726A75" w:rsidRDefault="00726A75" w:rsidP="00726A75">
            <w:pPr>
              <w:spacing w:line="240" w:lineRule="auto"/>
              <w:ind w:left="57" w:firstLine="0"/>
            </w:pPr>
            <w:r w:rsidRPr="00726A75">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3" w:history="1">
              <w:r w:rsidRPr="00726A75">
                <w:t>О закупках товаров</w:t>
              </w:r>
            </w:hyperlink>
            <w:r w:rsidRPr="00726A75">
              <w:t>, работ, услуг отдельными видами юридических лиц" и "</w:t>
            </w:r>
            <w:hyperlink r:id="rId44" w:history="1">
              <w:r w:rsidRPr="00726A75">
                <w:t>О контрактной системе</w:t>
              </w:r>
            </w:hyperlink>
            <w:r w:rsidRPr="00726A75">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726A75" w:rsidRDefault="00726A75" w:rsidP="00726A75">
            <w:pPr>
              <w:spacing w:line="240" w:lineRule="auto"/>
              <w:ind w:firstLine="0"/>
              <w:jc w:val="center"/>
            </w:pPr>
            <w:r w:rsidRPr="00726A75">
              <w:t>да (нет)</w:t>
            </w:r>
          </w:p>
        </w:tc>
      </w:tr>
    </w:tbl>
    <w:p w:rsidR="00726A75" w:rsidRDefault="00726A75" w:rsidP="00726A75">
      <w:pPr>
        <w:spacing w:line="240" w:lineRule="auto"/>
        <w:ind w:right="5954"/>
        <w:jc w:val="center"/>
        <w:rPr>
          <w:sz w:val="24"/>
          <w:szCs w:val="24"/>
        </w:rPr>
      </w:pPr>
    </w:p>
    <w:p w:rsidR="00726A75" w:rsidRDefault="00726A75" w:rsidP="00726A75">
      <w:pPr>
        <w:spacing w:line="240" w:lineRule="auto"/>
        <w:ind w:right="5954"/>
        <w:jc w:val="center"/>
        <w:rPr>
          <w:sz w:val="24"/>
          <w:szCs w:val="24"/>
        </w:rPr>
      </w:pPr>
    </w:p>
    <w:p w:rsidR="00726A75" w:rsidRPr="00726A75" w:rsidRDefault="00726A75" w:rsidP="00726A75">
      <w:pPr>
        <w:spacing w:line="240" w:lineRule="auto"/>
        <w:ind w:right="5954"/>
        <w:jc w:val="center"/>
        <w:rPr>
          <w:sz w:val="24"/>
          <w:szCs w:val="24"/>
        </w:rPr>
      </w:pPr>
    </w:p>
    <w:p w:rsidR="00726A75" w:rsidRPr="00726A75" w:rsidRDefault="00726A75" w:rsidP="00726A75">
      <w:pPr>
        <w:pBdr>
          <w:top w:val="single" w:sz="4" w:space="1" w:color="auto"/>
        </w:pBdr>
        <w:spacing w:line="240" w:lineRule="auto"/>
        <w:ind w:right="5952"/>
        <w:jc w:val="center"/>
        <w:rPr>
          <w:sz w:val="24"/>
          <w:szCs w:val="24"/>
        </w:rPr>
      </w:pPr>
      <w:r w:rsidRPr="00726A75">
        <w:rPr>
          <w:sz w:val="24"/>
          <w:szCs w:val="24"/>
        </w:rPr>
        <w:t>(подпись)</w:t>
      </w:r>
    </w:p>
    <w:p w:rsidR="00726A75" w:rsidRPr="00726A75" w:rsidRDefault="00726A75" w:rsidP="00726A75">
      <w:pPr>
        <w:spacing w:line="240" w:lineRule="auto"/>
        <w:ind w:left="851"/>
        <w:rPr>
          <w:sz w:val="24"/>
          <w:szCs w:val="24"/>
        </w:rPr>
      </w:pPr>
      <w:r w:rsidRPr="00726A75">
        <w:rPr>
          <w:sz w:val="24"/>
          <w:szCs w:val="24"/>
        </w:rPr>
        <w:t>М.П.</w:t>
      </w:r>
    </w:p>
    <w:p w:rsidR="00726A75" w:rsidRPr="00726A75" w:rsidRDefault="00726A75" w:rsidP="00726A75">
      <w:pPr>
        <w:spacing w:line="240" w:lineRule="auto"/>
        <w:rPr>
          <w:sz w:val="24"/>
          <w:szCs w:val="24"/>
        </w:rPr>
      </w:pPr>
    </w:p>
    <w:p w:rsidR="00726A75" w:rsidRPr="00726A75" w:rsidRDefault="00726A75" w:rsidP="00726A75">
      <w:pPr>
        <w:pBdr>
          <w:top w:val="single" w:sz="4" w:space="1" w:color="auto"/>
        </w:pBdr>
        <w:spacing w:line="240" w:lineRule="auto"/>
        <w:jc w:val="center"/>
        <w:rPr>
          <w:sz w:val="24"/>
          <w:szCs w:val="24"/>
        </w:rPr>
      </w:pPr>
      <w:r w:rsidRPr="00726A75">
        <w:rPr>
          <w:sz w:val="24"/>
          <w:szCs w:val="24"/>
        </w:rPr>
        <w:t>(фамилия, имя, отчество (при наличии) подписавшего, должность)</w:t>
      </w:r>
    </w:p>
    <w:p w:rsidR="00726A75" w:rsidRPr="00726A75" w:rsidRDefault="00726A75" w:rsidP="00726A75">
      <w:pPr>
        <w:spacing w:line="240" w:lineRule="auto"/>
        <w:rPr>
          <w:sz w:val="24"/>
          <w:szCs w:val="24"/>
        </w:rPr>
      </w:pPr>
    </w:p>
    <w:p w:rsidR="00726A75" w:rsidRPr="00726A75" w:rsidRDefault="00726A75" w:rsidP="00726A75">
      <w:pPr>
        <w:spacing w:line="240" w:lineRule="auto"/>
        <w:jc w:val="right"/>
        <w:outlineLvl w:val="0"/>
        <w:rPr>
          <w:sz w:val="24"/>
          <w:szCs w:val="24"/>
        </w:rPr>
      </w:pPr>
    </w:p>
    <w:p w:rsidR="00726A75" w:rsidRPr="00726A75" w:rsidRDefault="00726A75" w:rsidP="00726A75">
      <w:pPr>
        <w:pStyle w:val="afffffff7"/>
        <w:jc w:val="both"/>
        <w:rPr>
          <w:sz w:val="24"/>
          <w:szCs w:val="24"/>
        </w:rPr>
      </w:pPr>
      <w:r w:rsidRPr="00726A75">
        <w:rPr>
          <w:rStyle w:val="afffffff9"/>
          <w:sz w:val="24"/>
          <w:szCs w:val="24"/>
        </w:rPr>
        <w:footnoteRef/>
      </w:r>
      <w:r w:rsidRPr="00726A75">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726A75" w:rsidRDefault="00726A75" w:rsidP="00726A75">
      <w:pPr>
        <w:pStyle w:val="afffffff7"/>
        <w:jc w:val="both"/>
        <w:rPr>
          <w:sz w:val="24"/>
          <w:szCs w:val="24"/>
        </w:rPr>
      </w:pPr>
    </w:p>
    <w:p w:rsidR="00726A75" w:rsidRPr="00726A75" w:rsidRDefault="00726A75" w:rsidP="00726A75">
      <w:pPr>
        <w:pStyle w:val="afffffff7"/>
        <w:jc w:val="both"/>
        <w:rPr>
          <w:sz w:val="24"/>
          <w:szCs w:val="24"/>
        </w:rPr>
      </w:pPr>
      <w:r w:rsidRPr="00726A75">
        <w:rPr>
          <w:rStyle w:val="afffffff9"/>
          <w:sz w:val="24"/>
          <w:szCs w:val="24"/>
        </w:rPr>
        <w:t>2</w:t>
      </w:r>
      <w:r w:rsidRPr="00726A75">
        <w:rPr>
          <w:sz w:val="24"/>
          <w:szCs w:val="24"/>
        </w:rPr>
        <w:t xml:space="preserve"> Пункты 1 – 11 являются обязательными для заполнения.</w:t>
      </w:r>
    </w:p>
    <w:p w:rsidR="00726A75" w:rsidRPr="00726A75" w:rsidRDefault="00726A75" w:rsidP="00726A75">
      <w:pPr>
        <w:pStyle w:val="afffffff7"/>
        <w:rPr>
          <w:sz w:val="24"/>
          <w:szCs w:val="24"/>
        </w:rPr>
      </w:pPr>
    </w:p>
    <w:p w:rsidR="00726A75" w:rsidRPr="00726A75" w:rsidRDefault="00726A75" w:rsidP="00726A75">
      <w:pPr>
        <w:spacing w:line="240" w:lineRule="auto"/>
        <w:ind w:firstLine="0"/>
        <w:rPr>
          <w:sz w:val="24"/>
          <w:szCs w:val="24"/>
        </w:rPr>
      </w:pPr>
      <w:r w:rsidRPr="00726A75">
        <w:rPr>
          <w:rStyle w:val="afffffff9"/>
          <w:sz w:val="24"/>
          <w:szCs w:val="24"/>
        </w:rPr>
        <w:t>3</w:t>
      </w:r>
      <w:r w:rsidRPr="00726A75">
        <w:rPr>
          <w:sz w:val="24"/>
          <w:szCs w:val="24"/>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w:t>
      </w:r>
      <w:r w:rsidRPr="007252E9">
        <w:rPr>
          <w:sz w:val="24"/>
          <w:szCs w:val="24"/>
        </w:rPr>
        <w:t>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 среднего предпринимательства в Российской Федерации".</w:t>
      </w:r>
    </w:p>
    <w:p w:rsidR="00A71624" w:rsidRDefault="00A71624" w:rsidP="00A71624">
      <w:pPr>
        <w:ind w:right="5527"/>
        <w:jc w:val="center"/>
        <w:rPr>
          <w:color w:val="000000"/>
          <w:vertAlign w:val="superscript"/>
        </w:rPr>
      </w:pPr>
    </w:p>
    <w:p w:rsidR="00A71624" w:rsidRPr="007417E6" w:rsidRDefault="00A71624" w:rsidP="00A71624">
      <w:pPr>
        <w:ind w:right="5527"/>
        <w:jc w:val="center"/>
        <w:rPr>
          <w:color w:val="000000"/>
          <w:vertAlign w:val="superscript"/>
        </w:rPr>
      </w:pPr>
    </w:p>
    <w:p w:rsidR="00A71624" w:rsidRPr="007417E6" w:rsidRDefault="00A71624" w:rsidP="00A71624">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A71624" w:rsidRDefault="00A71624" w:rsidP="00A71624">
      <w:pPr>
        <w:ind w:firstLine="0"/>
        <w:jc w:val="left"/>
        <w:rPr>
          <w:b/>
        </w:rPr>
      </w:pPr>
      <w:r>
        <w:br w:type="page"/>
      </w:r>
    </w:p>
    <w:p w:rsidR="004F4D80" w:rsidRPr="007252E9" w:rsidRDefault="004F4D80" w:rsidP="004F4D80">
      <w:pPr>
        <w:pStyle w:val="3"/>
        <w:rPr>
          <w:sz w:val="22"/>
        </w:rPr>
      </w:pPr>
      <w:bookmarkStart w:id="940" w:name="_Toc464120662"/>
      <w:r w:rsidRPr="007252E9">
        <w:rPr>
          <w:szCs w:val="24"/>
        </w:rPr>
        <w:lastRenderedPageBreak/>
        <w:t>Инструкции по заполнению</w:t>
      </w:r>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p>
    <w:p w:rsidR="004F4D80" w:rsidRPr="007252E9" w:rsidRDefault="00C236C0" w:rsidP="004F4D80">
      <w:pPr>
        <w:pStyle w:val="aff6"/>
        <w:numPr>
          <w:ilvl w:val="3"/>
          <w:numId w:val="1"/>
        </w:numPr>
        <w:tabs>
          <w:tab w:val="num" w:pos="1134"/>
        </w:tabs>
        <w:suppressAutoHyphens w:val="0"/>
        <w:snapToGrid w:val="0"/>
        <w:spacing w:line="240" w:lineRule="auto"/>
        <w:rPr>
          <w:sz w:val="24"/>
          <w:szCs w:val="24"/>
        </w:rPr>
      </w:pPr>
      <w:r w:rsidRPr="007252E9">
        <w:rPr>
          <w:sz w:val="24"/>
          <w:szCs w:val="24"/>
        </w:rPr>
        <w:t>Участник</w:t>
      </w:r>
      <w:r w:rsidR="004F4D80" w:rsidRPr="007252E9">
        <w:rPr>
          <w:sz w:val="24"/>
          <w:szCs w:val="24"/>
        </w:rPr>
        <w:t xml:space="preserve"> указывает дату и номер заявки в соответствии с письмом о подаче оферты (подраздел </w:t>
      </w:r>
      <w:r w:rsidR="00982C2C">
        <w:fldChar w:fldCharType="begin"/>
      </w:r>
      <w:r w:rsidR="00982C2C">
        <w:instrText xml:space="preserve"> REF _Ref55336310 \r \h  \* MERGEFORMAT </w:instrText>
      </w:r>
      <w:r w:rsidR="00982C2C">
        <w:fldChar w:fldCharType="separate"/>
      </w:r>
      <w:r w:rsidR="00E418BB" w:rsidRPr="007252E9">
        <w:rPr>
          <w:sz w:val="24"/>
          <w:szCs w:val="24"/>
        </w:rPr>
        <w:t>5.1</w:t>
      </w:r>
      <w:r w:rsidR="00982C2C">
        <w:fldChar w:fldCharType="end"/>
      </w:r>
      <w:r w:rsidR="004F4D80" w:rsidRPr="007252E9">
        <w:rPr>
          <w:sz w:val="24"/>
          <w:szCs w:val="24"/>
        </w:rPr>
        <w:t>).</w:t>
      </w:r>
    </w:p>
    <w:p w:rsidR="004F4D80" w:rsidRPr="007252E9"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7252E9">
        <w:rPr>
          <w:sz w:val="24"/>
          <w:szCs w:val="24"/>
        </w:rPr>
        <w:t>Участник</w:t>
      </w:r>
      <w:r w:rsidR="004F4D80" w:rsidRPr="007252E9">
        <w:rPr>
          <w:sz w:val="24"/>
          <w:szCs w:val="24"/>
        </w:rPr>
        <w:t xml:space="preserve"> указывает свое фирменное наименование (в т.ч. организационно-правовую форму) и свой юридический адрес.</w:t>
      </w:r>
    </w:p>
    <w:p w:rsidR="004F4D80" w:rsidRPr="007252E9"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7252E9">
        <w:rPr>
          <w:sz w:val="24"/>
          <w:szCs w:val="24"/>
        </w:rPr>
        <w:t>Участник</w:t>
      </w:r>
      <w:r w:rsidR="004F4D80" w:rsidRPr="007252E9">
        <w:rPr>
          <w:sz w:val="24"/>
          <w:szCs w:val="24"/>
        </w:rPr>
        <w:t>и должны заполнить приведенн</w:t>
      </w:r>
      <w:r w:rsidR="003D4E4C" w:rsidRPr="007252E9">
        <w:rPr>
          <w:sz w:val="24"/>
          <w:szCs w:val="24"/>
        </w:rPr>
        <w:t>ые</w:t>
      </w:r>
      <w:r w:rsidR="004F4D80" w:rsidRPr="007252E9">
        <w:rPr>
          <w:sz w:val="24"/>
          <w:szCs w:val="24"/>
        </w:rPr>
        <w:t xml:space="preserve"> выше таблиц</w:t>
      </w:r>
      <w:r w:rsidR="003D4E4C" w:rsidRPr="007252E9">
        <w:rPr>
          <w:sz w:val="24"/>
          <w:szCs w:val="24"/>
        </w:rPr>
        <w:t>ы</w:t>
      </w:r>
      <w:r w:rsidR="004F4D80" w:rsidRPr="007252E9">
        <w:rPr>
          <w:sz w:val="24"/>
          <w:szCs w:val="24"/>
        </w:rPr>
        <w:t xml:space="preserve"> по всем позициям. В случае отсутствия каких-либо данных указать слово «нет».</w:t>
      </w:r>
    </w:p>
    <w:p w:rsidR="004F4D80" w:rsidRPr="007252E9"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7252E9">
        <w:rPr>
          <w:sz w:val="24"/>
          <w:szCs w:val="24"/>
        </w:rPr>
        <w:t>В графе 1</w:t>
      </w:r>
      <w:r w:rsidR="006D58F3" w:rsidRPr="007252E9">
        <w:rPr>
          <w:sz w:val="24"/>
          <w:szCs w:val="24"/>
        </w:rPr>
        <w:t>2</w:t>
      </w:r>
      <w:r w:rsidRPr="007252E9">
        <w:rPr>
          <w:sz w:val="24"/>
          <w:szCs w:val="24"/>
        </w:rPr>
        <w:t xml:space="preserve"> «Банковские реквизиты…» указываются реквизиты, которые будут использованы при заключении Договора.</w:t>
      </w:r>
    </w:p>
    <w:p w:rsidR="00466B78" w:rsidRPr="007252E9"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941" w:name="_Ref55336378"/>
      <w:bookmarkStart w:id="942" w:name="_Toc57314676"/>
      <w:bookmarkStart w:id="943" w:name="_Toc69728990"/>
      <w:bookmarkStart w:id="944" w:name="_Toc98253942"/>
      <w:bookmarkStart w:id="945" w:name="_Toc165173868"/>
      <w:bookmarkStart w:id="946" w:name="_Toc423423674"/>
      <w:r w:rsidRPr="007252E9">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w:t>
      </w:r>
      <w:r w:rsidR="00726A75" w:rsidRPr="007252E9">
        <w:rPr>
          <w:sz w:val="24"/>
          <w:szCs w:val="24"/>
        </w:rPr>
        <w:t xml:space="preserve">№209-ФЗ от 24.07.2007 с изменениями </w:t>
      </w:r>
      <w:r w:rsidRPr="007252E9">
        <w:rPr>
          <w:sz w:val="24"/>
          <w:szCs w:val="24"/>
        </w:rPr>
        <w:t>(статья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66B78" w:rsidRPr="00464832"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r w:rsidRPr="007252E9">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982C2C">
        <w:fldChar w:fldCharType="begin"/>
      </w:r>
      <w:r w:rsidR="00982C2C">
        <w:instrText xml:space="preserve"> REF _Ref444164176 \r \h  \* MERGEFORMAT </w:instrText>
      </w:r>
      <w:r w:rsidR="00982C2C">
        <w:fldChar w:fldCharType="separate"/>
      </w:r>
      <w:r w:rsidR="00E418BB" w:rsidRPr="007252E9">
        <w:rPr>
          <w:sz w:val="24"/>
          <w:szCs w:val="24"/>
        </w:rPr>
        <w:t>5.6.2</w:t>
      </w:r>
      <w:r w:rsidR="00982C2C">
        <w:fldChar w:fldCharType="end"/>
      </w:r>
      <w:r w:rsidRPr="007252E9">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726A75" w:rsidRPr="007252E9">
        <w:rPr>
          <w:sz w:val="24"/>
          <w:szCs w:val="24"/>
        </w:rPr>
        <w:t xml:space="preserve">№209-ФЗ от 24.07.2007 с изменениями </w:t>
      </w:r>
      <w:r w:rsidRPr="007252E9">
        <w:rPr>
          <w:sz w:val="24"/>
          <w:szCs w:val="24"/>
        </w:rPr>
        <w:t>(статья 4 Федерального закона Российской Федерации «О развитии малого и среднего предпринимательства в Российской Федерации»).</w:t>
      </w:r>
      <w:r w:rsidR="000A545B" w:rsidRPr="007252E9">
        <w:rPr>
          <w:sz w:val="24"/>
          <w:szCs w:val="24"/>
        </w:rPr>
        <w:t xml:space="preserve"> В случае, если Участник/член Коллективного участника не относится к субъектам малого и среднего предпринимательства</w:t>
      </w:r>
      <w:r w:rsidR="00970C8F" w:rsidRPr="007252E9">
        <w:rPr>
          <w:sz w:val="24"/>
          <w:szCs w:val="24"/>
        </w:rPr>
        <w:t xml:space="preserve">, </w:t>
      </w:r>
      <w:r w:rsidR="000A545B" w:rsidRPr="007252E9">
        <w:rPr>
          <w:sz w:val="24"/>
          <w:szCs w:val="24"/>
        </w:rPr>
        <w:t xml:space="preserve">он должен предоставить </w:t>
      </w:r>
      <w:r w:rsidR="00970C8F" w:rsidRPr="007252E9">
        <w:rPr>
          <w:sz w:val="24"/>
          <w:szCs w:val="24"/>
        </w:rPr>
        <w:t>письмо</w:t>
      </w:r>
      <w:r w:rsidR="000A545B" w:rsidRPr="007252E9">
        <w:rPr>
          <w:sz w:val="24"/>
          <w:szCs w:val="24"/>
        </w:rPr>
        <w:t xml:space="preserve"> в </w:t>
      </w:r>
      <w:r w:rsidR="00970C8F" w:rsidRPr="007252E9">
        <w:rPr>
          <w:sz w:val="24"/>
          <w:szCs w:val="24"/>
        </w:rPr>
        <w:t>произвольной</w:t>
      </w:r>
      <w:r w:rsidR="000A545B" w:rsidRPr="007252E9">
        <w:rPr>
          <w:sz w:val="24"/>
          <w:szCs w:val="24"/>
        </w:rPr>
        <w:t xml:space="preserve"> форме о не принадлежности его к субъектам малого и</w:t>
      </w:r>
      <w:r w:rsidR="000A545B" w:rsidRPr="00464832">
        <w:rPr>
          <w:sz w:val="24"/>
          <w:szCs w:val="24"/>
        </w:rPr>
        <w:t xml:space="preserve"> среднего предпринимательства.</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47" w:name="_Ref449017073"/>
      <w:bookmarkStart w:id="948" w:name="_Toc464120663"/>
      <w:r w:rsidRPr="00F647F7">
        <w:lastRenderedPageBreak/>
        <w:t>Справка о перечне и годовых объемах выполнения аналогичных договоров (форма 7)</w:t>
      </w:r>
      <w:bookmarkEnd w:id="941"/>
      <w:bookmarkEnd w:id="942"/>
      <w:bookmarkEnd w:id="943"/>
      <w:bookmarkEnd w:id="944"/>
      <w:bookmarkEnd w:id="945"/>
      <w:bookmarkEnd w:id="946"/>
      <w:bookmarkEnd w:id="947"/>
      <w:bookmarkEnd w:id="948"/>
    </w:p>
    <w:p w:rsidR="004F4D80" w:rsidRPr="00D904EF" w:rsidRDefault="004F4D80" w:rsidP="004F4D80">
      <w:pPr>
        <w:pStyle w:val="3"/>
        <w:rPr>
          <w:szCs w:val="24"/>
        </w:rPr>
      </w:pPr>
      <w:bookmarkStart w:id="949" w:name="_Toc98253943"/>
      <w:bookmarkStart w:id="950" w:name="_Toc157248195"/>
      <w:bookmarkStart w:id="951" w:name="_Toc157496564"/>
      <w:bookmarkStart w:id="952" w:name="_Toc158206103"/>
      <w:bookmarkStart w:id="953" w:name="_Toc164057788"/>
      <w:bookmarkStart w:id="954" w:name="_Toc164137138"/>
      <w:bookmarkStart w:id="955" w:name="_Toc164161298"/>
      <w:bookmarkStart w:id="956" w:name="_Toc165173869"/>
      <w:bookmarkStart w:id="957" w:name="_Toc439170693"/>
      <w:bookmarkStart w:id="958" w:name="_Toc439172795"/>
      <w:bookmarkStart w:id="959" w:name="_Toc439173239"/>
      <w:bookmarkStart w:id="960" w:name="_Toc439238235"/>
      <w:bookmarkStart w:id="961" w:name="_Toc439252782"/>
      <w:bookmarkStart w:id="962" w:name="_Toc439323756"/>
      <w:bookmarkStart w:id="963" w:name="_Toc440357154"/>
      <w:bookmarkStart w:id="964" w:name="_Toc440359709"/>
      <w:bookmarkStart w:id="965" w:name="_Toc440632173"/>
      <w:bookmarkStart w:id="966" w:name="_Toc440875993"/>
      <w:bookmarkStart w:id="967" w:name="_Toc441131021"/>
      <w:bookmarkStart w:id="968" w:name="_Toc447269838"/>
      <w:bookmarkStart w:id="969" w:name="_Toc464120664"/>
      <w:r w:rsidRPr="00D904EF">
        <w:rPr>
          <w:szCs w:val="24"/>
        </w:rPr>
        <w:t>Форма Справки о перечне и годовых объемах выполнения аналогичных договоров</w:t>
      </w:r>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70" w:name="_Toc98253944"/>
      <w:bookmarkStart w:id="971" w:name="_Toc157248196"/>
      <w:bookmarkStart w:id="972" w:name="_Toc157496565"/>
      <w:bookmarkStart w:id="973" w:name="_Toc158206104"/>
      <w:bookmarkStart w:id="974" w:name="_Toc164057789"/>
      <w:bookmarkStart w:id="975" w:name="_Toc164137139"/>
      <w:bookmarkStart w:id="976" w:name="_Toc164161299"/>
      <w:bookmarkStart w:id="977" w:name="_Toc165173870"/>
      <w:r>
        <w:rPr>
          <w:szCs w:val="24"/>
        </w:rPr>
        <w:br w:type="page"/>
      </w:r>
    </w:p>
    <w:p w:rsidR="004F4D80" w:rsidRPr="00D904EF" w:rsidRDefault="004F4D80" w:rsidP="004F4D80">
      <w:pPr>
        <w:pStyle w:val="3"/>
        <w:rPr>
          <w:szCs w:val="24"/>
        </w:rPr>
      </w:pPr>
      <w:bookmarkStart w:id="978" w:name="_Toc439170694"/>
      <w:bookmarkStart w:id="979" w:name="_Toc439172796"/>
      <w:bookmarkStart w:id="980" w:name="_Toc439173240"/>
      <w:bookmarkStart w:id="981" w:name="_Toc439238236"/>
      <w:bookmarkStart w:id="982" w:name="_Toc439252783"/>
      <w:bookmarkStart w:id="983" w:name="_Toc439323757"/>
      <w:bookmarkStart w:id="984" w:name="_Toc440357155"/>
      <w:bookmarkStart w:id="985" w:name="_Toc440359710"/>
      <w:bookmarkStart w:id="986" w:name="_Toc440632174"/>
      <w:bookmarkStart w:id="987" w:name="_Toc440875994"/>
      <w:bookmarkStart w:id="988" w:name="_Toc441131022"/>
      <w:bookmarkStart w:id="989" w:name="_Toc447269839"/>
      <w:bookmarkStart w:id="990" w:name="_Toc464120665"/>
      <w:r w:rsidRPr="00D904EF">
        <w:rPr>
          <w:szCs w:val="24"/>
        </w:rPr>
        <w:lastRenderedPageBreak/>
        <w:t>Инструкции по заполнению</w:t>
      </w:r>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1952D8">
        <w:rPr>
          <w:sz w:val="24"/>
          <w:szCs w:val="24"/>
        </w:rPr>
        <w:fldChar w:fldCharType="begin"/>
      </w:r>
      <w:r w:rsidR="00D90031">
        <w:rPr>
          <w:sz w:val="24"/>
          <w:szCs w:val="24"/>
        </w:rPr>
        <w:instrText xml:space="preserve"> REF _Ref55336310 \r \h </w:instrText>
      </w:r>
      <w:r w:rsidR="001952D8">
        <w:rPr>
          <w:sz w:val="24"/>
          <w:szCs w:val="24"/>
        </w:rPr>
      </w:r>
      <w:r w:rsidR="001952D8">
        <w:rPr>
          <w:sz w:val="24"/>
          <w:szCs w:val="24"/>
        </w:rPr>
        <w:fldChar w:fldCharType="separate"/>
      </w:r>
      <w:r w:rsidR="00E418BB">
        <w:rPr>
          <w:sz w:val="24"/>
          <w:szCs w:val="24"/>
        </w:rPr>
        <w:t>5.1</w:t>
      </w:r>
      <w:r w:rsidR="001952D8">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1952D8">
        <w:rPr>
          <w:sz w:val="24"/>
          <w:szCs w:val="24"/>
        </w:rPr>
        <w:fldChar w:fldCharType="begin"/>
      </w:r>
      <w:r w:rsidR="00D90031">
        <w:rPr>
          <w:sz w:val="24"/>
          <w:szCs w:val="24"/>
        </w:rPr>
        <w:instrText xml:space="preserve"> REF _Ref440274159 \r \h </w:instrText>
      </w:r>
      <w:r w:rsidR="001952D8">
        <w:rPr>
          <w:sz w:val="24"/>
          <w:szCs w:val="24"/>
        </w:rPr>
      </w:r>
      <w:r w:rsidR="001952D8">
        <w:rPr>
          <w:sz w:val="24"/>
          <w:szCs w:val="24"/>
        </w:rPr>
        <w:fldChar w:fldCharType="separate"/>
      </w:r>
      <w:r w:rsidR="00E418BB">
        <w:rPr>
          <w:sz w:val="24"/>
          <w:szCs w:val="24"/>
        </w:rPr>
        <w:t>4</w:t>
      </w:r>
      <w:r w:rsidR="001952D8">
        <w:rPr>
          <w:sz w:val="24"/>
          <w:szCs w:val="24"/>
        </w:rPr>
        <w:fldChar w:fldCharType="end"/>
      </w:r>
      <w:r w:rsidRPr="00F647F7">
        <w:rPr>
          <w:sz w:val="24"/>
          <w:szCs w:val="24"/>
        </w:rPr>
        <w:t>.</w:t>
      </w:r>
    </w:p>
    <w:p w:rsidR="004F4D80" w:rsidRPr="007252E9"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w:t>
      </w:r>
      <w:r w:rsidRPr="007252E9">
        <w:rPr>
          <w:sz w:val="24"/>
          <w:szCs w:val="24"/>
        </w:rPr>
        <w:t xml:space="preserve">менее </w:t>
      </w:r>
      <w:r w:rsidR="00726A75" w:rsidRPr="007252E9">
        <w:rPr>
          <w:sz w:val="24"/>
          <w:szCs w:val="24"/>
        </w:rPr>
        <w:t>одного</w:t>
      </w:r>
      <w:r w:rsidR="003D4E4C" w:rsidRPr="007252E9">
        <w:rPr>
          <w:sz w:val="24"/>
          <w:szCs w:val="24"/>
        </w:rPr>
        <w:t xml:space="preserve">, но не более десяти </w:t>
      </w:r>
      <w:r w:rsidR="00726A75" w:rsidRPr="007252E9">
        <w:rPr>
          <w:sz w:val="24"/>
          <w:szCs w:val="24"/>
        </w:rPr>
        <w:t>аналогичн</w:t>
      </w:r>
      <w:r w:rsidR="003D4E4C" w:rsidRPr="007252E9">
        <w:rPr>
          <w:sz w:val="24"/>
          <w:szCs w:val="24"/>
        </w:rPr>
        <w:t>ых</w:t>
      </w:r>
      <w:r w:rsidR="00726A75" w:rsidRPr="007252E9">
        <w:rPr>
          <w:sz w:val="24"/>
          <w:szCs w:val="24"/>
        </w:rPr>
        <w:t xml:space="preserve"> договор</w:t>
      </w:r>
      <w:r w:rsidR="003D4E4C" w:rsidRPr="007252E9">
        <w:rPr>
          <w:sz w:val="24"/>
          <w:szCs w:val="24"/>
        </w:rPr>
        <w:t>ов</w:t>
      </w:r>
      <w:r w:rsidRPr="007252E9">
        <w:rPr>
          <w:sz w:val="24"/>
          <w:szCs w:val="24"/>
        </w:rPr>
        <w:t xml:space="preserve">. </w:t>
      </w:r>
      <w:r w:rsidR="00C236C0" w:rsidRPr="007252E9">
        <w:rPr>
          <w:sz w:val="24"/>
          <w:szCs w:val="24"/>
        </w:rPr>
        <w:t>Участник</w:t>
      </w:r>
      <w:r w:rsidRPr="007252E9">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sidRPr="007252E9">
        <w:rPr>
          <w:sz w:val="24"/>
          <w:szCs w:val="24"/>
        </w:rPr>
        <w:t>Участник</w:t>
      </w:r>
      <w:r w:rsidR="004F4D80" w:rsidRPr="007252E9">
        <w:rPr>
          <w:sz w:val="24"/>
          <w:szCs w:val="24"/>
        </w:rPr>
        <w:t xml:space="preserve"> может включать и незавершенные</w:t>
      </w:r>
      <w:r w:rsidR="004F4D80" w:rsidRPr="00F647F7">
        <w:rPr>
          <w:sz w:val="24"/>
          <w:szCs w:val="24"/>
        </w:rPr>
        <w:t xml:space="preserve">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91" w:name="_Ref55336398"/>
      <w:bookmarkStart w:id="992" w:name="_Toc57314678"/>
      <w:bookmarkStart w:id="993" w:name="_Toc69728992"/>
      <w:bookmarkStart w:id="994" w:name="_Toc98253948"/>
      <w:bookmarkStart w:id="995" w:name="_Toc165173874"/>
      <w:bookmarkStart w:id="996" w:name="_Toc423423676"/>
      <w:bookmarkStart w:id="997" w:name="_Toc464120666"/>
      <w:r w:rsidRPr="00F647F7">
        <w:lastRenderedPageBreak/>
        <w:t xml:space="preserve">Справка о кадровых ресурсах (форма </w:t>
      </w:r>
      <w:r w:rsidR="000D67AD">
        <w:t>8</w:t>
      </w:r>
      <w:r w:rsidRPr="00F647F7">
        <w:t>)</w:t>
      </w:r>
      <w:bookmarkEnd w:id="991"/>
      <w:bookmarkEnd w:id="992"/>
      <w:bookmarkEnd w:id="993"/>
      <w:bookmarkEnd w:id="994"/>
      <w:bookmarkEnd w:id="995"/>
      <w:bookmarkEnd w:id="996"/>
      <w:bookmarkEnd w:id="997"/>
    </w:p>
    <w:p w:rsidR="004F4D80" w:rsidRPr="00D904EF" w:rsidRDefault="004F4D80" w:rsidP="004F4D80">
      <w:pPr>
        <w:pStyle w:val="3"/>
        <w:rPr>
          <w:szCs w:val="24"/>
        </w:rPr>
      </w:pPr>
      <w:bookmarkStart w:id="998" w:name="_Toc98253949"/>
      <w:bookmarkStart w:id="999" w:name="_Toc157248201"/>
      <w:bookmarkStart w:id="1000" w:name="_Toc157496570"/>
      <w:bookmarkStart w:id="1001" w:name="_Toc158206109"/>
      <w:bookmarkStart w:id="1002" w:name="_Toc164057794"/>
      <w:bookmarkStart w:id="1003" w:name="_Toc164137144"/>
      <w:bookmarkStart w:id="1004" w:name="_Toc164161304"/>
      <w:bookmarkStart w:id="1005" w:name="_Toc165173875"/>
      <w:bookmarkStart w:id="1006" w:name="_Toc439170699"/>
      <w:bookmarkStart w:id="1007" w:name="_Toc439172801"/>
      <w:bookmarkStart w:id="1008" w:name="_Toc439173245"/>
      <w:bookmarkStart w:id="1009" w:name="_Toc439238241"/>
      <w:bookmarkStart w:id="1010" w:name="_Toc439252788"/>
      <w:bookmarkStart w:id="1011" w:name="_Toc439323762"/>
      <w:bookmarkStart w:id="1012" w:name="_Toc440357160"/>
      <w:bookmarkStart w:id="1013" w:name="_Toc440359712"/>
      <w:bookmarkStart w:id="1014" w:name="_Toc440632176"/>
      <w:bookmarkStart w:id="1015" w:name="_Toc440875996"/>
      <w:bookmarkStart w:id="1016" w:name="_Toc441131024"/>
      <w:bookmarkStart w:id="1017" w:name="_Toc447269841"/>
      <w:bookmarkStart w:id="1018" w:name="_Toc464120667"/>
      <w:r w:rsidRPr="00D904EF">
        <w:rPr>
          <w:szCs w:val="24"/>
        </w:rPr>
        <w:t>Форма Справки о кадровых ресурсах</w:t>
      </w:r>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t>п/п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19" w:name="_Toc98253950"/>
      <w:bookmarkStart w:id="1020" w:name="_Toc157248202"/>
      <w:bookmarkStart w:id="1021" w:name="_Toc157496571"/>
      <w:bookmarkStart w:id="1022" w:name="_Toc158206110"/>
      <w:bookmarkStart w:id="1023" w:name="_Toc164057795"/>
      <w:bookmarkStart w:id="1024" w:name="_Toc164137145"/>
      <w:bookmarkStart w:id="1025" w:name="_Toc164161305"/>
      <w:bookmarkStart w:id="1026" w:name="_Toc165173876"/>
      <w:r>
        <w:rPr>
          <w:b/>
          <w:szCs w:val="24"/>
        </w:rPr>
        <w:br w:type="page"/>
      </w:r>
    </w:p>
    <w:p w:rsidR="004F4D80" w:rsidRPr="00D904EF" w:rsidRDefault="004F4D80" w:rsidP="004F4D80">
      <w:pPr>
        <w:pStyle w:val="3"/>
        <w:rPr>
          <w:szCs w:val="24"/>
        </w:rPr>
      </w:pPr>
      <w:bookmarkStart w:id="1027" w:name="_Toc439170700"/>
      <w:bookmarkStart w:id="1028" w:name="_Toc439172802"/>
      <w:bookmarkStart w:id="1029" w:name="_Toc439173246"/>
      <w:bookmarkStart w:id="1030" w:name="_Toc439238242"/>
      <w:bookmarkStart w:id="1031" w:name="_Toc439252789"/>
      <w:bookmarkStart w:id="1032" w:name="_Toc439323763"/>
      <w:bookmarkStart w:id="1033" w:name="_Toc440357161"/>
      <w:bookmarkStart w:id="1034" w:name="_Toc440359713"/>
      <w:bookmarkStart w:id="1035" w:name="_Toc440632177"/>
      <w:bookmarkStart w:id="1036" w:name="_Toc440875997"/>
      <w:bookmarkStart w:id="1037" w:name="_Toc441131025"/>
      <w:bookmarkStart w:id="1038" w:name="_Toc447269842"/>
      <w:bookmarkStart w:id="1039" w:name="_Toc464120668"/>
      <w:r w:rsidRPr="00D904EF">
        <w:rPr>
          <w:szCs w:val="24"/>
        </w:rPr>
        <w:lastRenderedPageBreak/>
        <w:t>Инструкции по заполнению</w:t>
      </w:r>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1952D8">
        <w:rPr>
          <w:sz w:val="24"/>
          <w:szCs w:val="24"/>
        </w:rPr>
        <w:fldChar w:fldCharType="begin"/>
      </w:r>
      <w:r w:rsidR="00D90031">
        <w:rPr>
          <w:sz w:val="24"/>
          <w:szCs w:val="24"/>
        </w:rPr>
        <w:instrText xml:space="preserve"> REF _Ref55336310 \r \h </w:instrText>
      </w:r>
      <w:r w:rsidR="001952D8">
        <w:rPr>
          <w:sz w:val="24"/>
          <w:szCs w:val="24"/>
        </w:rPr>
      </w:r>
      <w:r w:rsidR="001952D8">
        <w:rPr>
          <w:sz w:val="24"/>
          <w:szCs w:val="24"/>
        </w:rPr>
        <w:fldChar w:fldCharType="separate"/>
      </w:r>
      <w:r w:rsidR="00E418BB">
        <w:rPr>
          <w:sz w:val="24"/>
          <w:szCs w:val="24"/>
        </w:rPr>
        <w:t>5.1</w:t>
      </w:r>
      <w:r w:rsidR="001952D8">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указывается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40" w:name="_Toc165173881"/>
      <w:bookmarkStart w:id="1041" w:name="_Ref194749267"/>
      <w:bookmarkStart w:id="1042" w:name="_Toc423423677"/>
      <w:bookmarkStart w:id="1043" w:name="_Ref440271993"/>
      <w:bookmarkStart w:id="1044" w:name="_Ref440274659"/>
      <w:bookmarkStart w:id="1045" w:name="_Toc464120669"/>
      <w:bookmarkStart w:id="1046" w:name="_Ref90381523"/>
      <w:bookmarkStart w:id="1047" w:name="_Toc90385124"/>
      <w:bookmarkStart w:id="1048" w:name="_Ref96861029"/>
      <w:bookmarkStart w:id="1049" w:name="_Toc97651410"/>
      <w:bookmarkStart w:id="1050"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 xml:space="preserve">связей, носящих характер аффилированности с сотрудниками Заказчика или Организатора (форма </w:t>
      </w:r>
      <w:r w:rsidR="000D67AD">
        <w:t>9</w:t>
      </w:r>
      <w:r w:rsidRPr="00F647F7">
        <w:t>)</w:t>
      </w:r>
      <w:bookmarkEnd w:id="1040"/>
      <w:bookmarkEnd w:id="1041"/>
      <w:bookmarkEnd w:id="1042"/>
      <w:bookmarkEnd w:id="1043"/>
      <w:bookmarkEnd w:id="1044"/>
      <w:bookmarkEnd w:id="1045"/>
    </w:p>
    <w:p w:rsidR="004F4D80" w:rsidRPr="00D904EF" w:rsidRDefault="004F4D80" w:rsidP="004F4D80">
      <w:pPr>
        <w:pStyle w:val="3"/>
        <w:rPr>
          <w:szCs w:val="24"/>
        </w:rPr>
      </w:pPr>
      <w:bookmarkStart w:id="1051" w:name="_Toc97651411"/>
      <w:bookmarkStart w:id="1052" w:name="_Toc98253956"/>
      <w:bookmarkStart w:id="1053" w:name="_Toc157248208"/>
      <w:bookmarkStart w:id="1054" w:name="_Toc157496577"/>
      <w:bookmarkStart w:id="1055" w:name="_Toc158206116"/>
      <w:bookmarkStart w:id="1056" w:name="_Toc164057801"/>
      <w:bookmarkStart w:id="1057" w:name="_Toc164137151"/>
      <w:bookmarkStart w:id="1058" w:name="_Toc164161311"/>
      <w:bookmarkStart w:id="1059" w:name="_Toc165173882"/>
      <w:bookmarkStart w:id="1060" w:name="_Toc439170702"/>
      <w:bookmarkStart w:id="1061" w:name="_Toc439172804"/>
      <w:bookmarkStart w:id="1062" w:name="_Toc439173248"/>
      <w:bookmarkStart w:id="1063" w:name="_Toc439238244"/>
      <w:bookmarkStart w:id="1064" w:name="_Toc439252791"/>
      <w:bookmarkStart w:id="1065" w:name="_Toc439323765"/>
      <w:bookmarkStart w:id="1066" w:name="_Toc440357163"/>
      <w:bookmarkStart w:id="1067" w:name="_Toc440359715"/>
      <w:bookmarkStart w:id="1068" w:name="_Toc440632179"/>
      <w:bookmarkStart w:id="1069" w:name="_Toc440875999"/>
      <w:bookmarkStart w:id="1070" w:name="_Toc441131027"/>
      <w:bookmarkStart w:id="1071" w:name="_Toc447269844"/>
      <w:bookmarkStart w:id="1072" w:name="_Toc464120670"/>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7252E9" w:rsidRDefault="004F4D80" w:rsidP="004F4D80">
      <w:pPr>
        <w:spacing w:line="240" w:lineRule="auto"/>
        <w:rPr>
          <w:b/>
          <w:sz w:val="24"/>
          <w:szCs w:val="24"/>
        </w:rPr>
      </w:pPr>
      <w:r w:rsidRPr="00F647F7">
        <w:rPr>
          <w:sz w:val="24"/>
          <w:szCs w:val="24"/>
        </w:rPr>
        <w:t xml:space="preserve">При рассмотрении нашей </w:t>
      </w:r>
      <w:r w:rsidR="00D904EF" w:rsidRPr="007252E9">
        <w:rPr>
          <w:sz w:val="24"/>
          <w:szCs w:val="24"/>
        </w:rPr>
        <w:t>Заявки</w:t>
      </w:r>
      <w:r w:rsidRPr="007252E9">
        <w:rPr>
          <w:sz w:val="24"/>
          <w:szCs w:val="24"/>
        </w:rPr>
        <w:t xml:space="preserve"> просим учесть следующие сведения о наличии у </w:t>
      </w:r>
      <w:r w:rsidRPr="007252E9">
        <w:rPr>
          <w:b/>
          <w:i/>
          <w:sz w:val="24"/>
          <w:szCs w:val="24"/>
        </w:rPr>
        <w:t xml:space="preserve">{указывается наименование </w:t>
      </w:r>
      <w:r w:rsidR="00C236C0" w:rsidRPr="007252E9">
        <w:rPr>
          <w:b/>
          <w:i/>
          <w:sz w:val="24"/>
          <w:szCs w:val="24"/>
        </w:rPr>
        <w:t>Участник</w:t>
      </w:r>
      <w:r w:rsidRPr="007252E9">
        <w:rPr>
          <w:b/>
          <w:i/>
          <w:sz w:val="24"/>
          <w:szCs w:val="24"/>
        </w:rPr>
        <w:t>а}</w:t>
      </w:r>
      <w:r w:rsidRPr="007252E9">
        <w:rPr>
          <w:i/>
          <w:sz w:val="24"/>
          <w:szCs w:val="24"/>
        </w:rPr>
        <w:t xml:space="preserve"> </w:t>
      </w:r>
      <w:r w:rsidR="00726A75" w:rsidRPr="007252E9">
        <w:rPr>
          <w:snapToGrid w:val="0"/>
          <w:sz w:val="24"/>
          <w:szCs w:val="24"/>
        </w:rPr>
        <w:t>конфликта интересов и/или связей</w:t>
      </w:r>
      <w:r w:rsidRPr="007252E9">
        <w:rPr>
          <w:sz w:val="24"/>
          <w:szCs w:val="24"/>
        </w:rPr>
        <w:t xml:space="preserve">, носящих характер аффилированности с лицами, являющимися </w:t>
      </w:r>
      <w:r w:rsidRPr="007252E9">
        <w:rPr>
          <w:b/>
          <w:i/>
          <w:sz w:val="24"/>
          <w:szCs w:val="24"/>
        </w:rPr>
        <w:t>{указывается кем являются эти лица, пример: учредители, сотрудники, и т.д.}</w:t>
      </w:r>
      <w:r w:rsidRPr="007252E9">
        <w:rPr>
          <w:i/>
          <w:sz w:val="24"/>
          <w:szCs w:val="24"/>
        </w:rPr>
        <w:t xml:space="preserve"> </w:t>
      </w:r>
      <w:r w:rsidRPr="007252E9">
        <w:rPr>
          <w:sz w:val="24"/>
          <w:szCs w:val="24"/>
        </w:rPr>
        <w:t xml:space="preserve">Заказчика </w:t>
      </w:r>
      <w:r w:rsidRPr="007252E9">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7252E9">
        <w:rPr>
          <w:b/>
          <w:i/>
          <w:sz w:val="24"/>
          <w:szCs w:val="24"/>
        </w:rPr>
        <w:t>запроса предложений</w:t>
      </w:r>
      <w:r w:rsidRPr="007252E9">
        <w:rPr>
          <w:b/>
          <w:i/>
          <w:sz w:val="24"/>
          <w:szCs w:val="24"/>
        </w:rPr>
        <w:t>}</w:t>
      </w:r>
      <w:r w:rsidRPr="007252E9">
        <w:rPr>
          <w:i/>
          <w:sz w:val="24"/>
          <w:szCs w:val="24"/>
        </w:rPr>
        <w:t xml:space="preserve"> </w:t>
      </w:r>
      <w:r w:rsidRPr="007252E9">
        <w:rPr>
          <w:sz w:val="24"/>
          <w:szCs w:val="24"/>
        </w:rPr>
        <w:t xml:space="preserve"> а именно:</w:t>
      </w:r>
    </w:p>
    <w:p w:rsidR="004F4D80" w:rsidRPr="007252E9" w:rsidRDefault="004F4D80" w:rsidP="00BC19F9">
      <w:pPr>
        <w:numPr>
          <w:ilvl w:val="0"/>
          <w:numId w:val="63"/>
        </w:numPr>
        <w:suppressAutoHyphens w:val="0"/>
        <w:spacing w:line="240" w:lineRule="auto"/>
        <w:rPr>
          <w:b/>
          <w:i/>
          <w:sz w:val="24"/>
          <w:szCs w:val="24"/>
        </w:rPr>
      </w:pPr>
      <w:r w:rsidRPr="007252E9">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7252E9">
        <w:rPr>
          <w:b/>
          <w:i/>
          <w:sz w:val="24"/>
          <w:szCs w:val="24"/>
        </w:rPr>
        <w:t>Участник</w:t>
      </w:r>
      <w:r w:rsidRPr="007252E9">
        <w:rPr>
          <w:b/>
          <w:i/>
          <w:sz w:val="24"/>
          <w:szCs w:val="24"/>
        </w:rPr>
        <w:t xml:space="preserve">ом могут быть расценены </w:t>
      </w:r>
      <w:r w:rsidR="00726A75" w:rsidRPr="007252E9">
        <w:rPr>
          <w:b/>
          <w:i/>
          <w:sz w:val="24"/>
          <w:szCs w:val="24"/>
        </w:rPr>
        <w:t xml:space="preserve">как </w:t>
      </w:r>
      <w:r w:rsidR="00726A75" w:rsidRPr="007252E9">
        <w:rPr>
          <w:b/>
          <w:i/>
          <w:snapToGrid w:val="0"/>
          <w:sz w:val="24"/>
          <w:szCs w:val="24"/>
        </w:rPr>
        <w:t xml:space="preserve">конфликт интересов и/или </w:t>
      </w:r>
      <w:r w:rsidRPr="007252E9">
        <w:rPr>
          <w:b/>
          <w:i/>
          <w:sz w:val="24"/>
          <w:szCs w:val="24"/>
        </w:rPr>
        <w:t>аффилированность };</w:t>
      </w:r>
    </w:p>
    <w:p w:rsidR="004F4D80" w:rsidRPr="00726A75" w:rsidRDefault="004F4D80" w:rsidP="00BC19F9">
      <w:pPr>
        <w:numPr>
          <w:ilvl w:val="0"/>
          <w:numId w:val="63"/>
        </w:numPr>
        <w:suppressAutoHyphens w:val="0"/>
        <w:spacing w:line="240" w:lineRule="auto"/>
        <w:rPr>
          <w:b/>
          <w:i/>
          <w:sz w:val="24"/>
          <w:szCs w:val="24"/>
        </w:rPr>
      </w:pPr>
      <w:r w:rsidRPr="007252E9">
        <w:rPr>
          <w:b/>
          <w:i/>
          <w:sz w:val="24"/>
          <w:szCs w:val="24"/>
        </w:rPr>
        <w:t xml:space="preserve">{указывается Ф.И.О. лица, его должность, кратко описывается почему связи между данным лицом и </w:t>
      </w:r>
      <w:r w:rsidR="00C236C0" w:rsidRPr="007252E9">
        <w:rPr>
          <w:b/>
          <w:i/>
          <w:sz w:val="24"/>
          <w:szCs w:val="24"/>
        </w:rPr>
        <w:t>Участник</w:t>
      </w:r>
      <w:r w:rsidRPr="007252E9">
        <w:rPr>
          <w:b/>
          <w:i/>
          <w:sz w:val="24"/>
          <w:szCs w:val="24"/>
        </w:rPr>
        <w:t xml:space="preserve">ом могут быть расценены </w:t>
      </w:r>
      <w:r w:rsidR="00726A75" w:rsidRPr="007252E9">
        <w:rPr>
          <w:b/>
          <w:i/>
          <w:sz w:val="24"/>
          <w:szCs w:val="24"/>
        </w:rPr>
        <w:t xml:space="preserve">как </w:t>
      </w:r>
      <w:r w:rsidR="00726A75" w:rsidRPr="007252E9">
        <w:rPr>
          <w:b/>
          <w:i/>
          <w:snapToGrid w:val="0"/>
          <w:sz w:val="24"/>
          <w:szCs w:val="24"/>
        </w:rPr>
        <w:t xml:space="preserve">конфликт интересов и/или </w:t>
      </w:r>
      <w:r w:rsidRPr="007252E9">
        <w:rPr>
          <w:b/>
          <w:i/>
          <w:sz w:val="24"/>
          <w:szCs w:val="24"/>
        </w:rPr>
        <w:t>аффилированность</w:t>
      </w:r>
      <w:r w:rsidRPr="00726A75">
        <w:rPr>
          <w:b/>
          <w:i/>
          <w:sz w:val="24"/>
          <w:szCs w:val="24"/>
        </w:rPr>
        <w:t xml:space="preserve"> };</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73" w:name="_Toc97651412"/>
      <w:bookmarkStart w:id="1074" w:name="_Toc98253957"/>
      <w:bookmarkStart w:id="1075" w:name="_Toc157248209"/>
      <w:bookmarkStart w:id="1076" w:name="_Toc157496578"/>
      <w:bookmarkStart w:id="1077" w:name="_Toc158206117"/>
      <w:bookmarkStart w:id="1078" w:name="_Toc164057802"/>
      <w:bookmarkStart w:id="1079" w:name="_Toc164137152"/>
      <w:bookmarkStart w:id="1080" w:name="_Toc164161312"/>
      <w:bookmarkStart w:id="1081" w:name="_Toc165173883"/>
      <w:r>
        <w:rPr>
          <w:b/>
          <w:szCs w:val="24"/>
        </w:rPr>
        <w:br w:type="page"/>
      </w:r>
    </w:p>
    <w:p w:rsidR="004F4D80" w:rsidRPr="00D904EF" w:rsidRDefault="004F4D80" w:rsidP="004F4D80">
      <w:pPr>
        <w:pStyle w:val="3"/>
        <w:rPr>
          <w:szCs w:val="24"/>
        </w:rPr>
      </w:pPr>
      <w:bookmarkStart w:id="1082" w:name="_Toc439170703"/>
      <w:bookmarkStart w:id="1083" w:name="_Toc439172805"/>
      <w:bookmarkStart w:id="1084" w:name="_Toc439173249"/>
      <w:bookmarkStart w:id="1085" w:name="_Toc439238245"/>
      <w:bookmarkStart w:id="1086" w:name="_Toc439252792"/>
      <w:bookmarkStart w:id="1087" w:name="_Toc439323766"/>
      <w:bookmarkStart w:id="1088" w:name="_Toc440357164"/>
      <w:bookmarkStart w:id="1089" w:name="_Toc440359716"/>
      <w:bookmarkStart w:id="1090" w:name="_Toc440632180"/>
      <w:bookmarkStart w:id="1091" w:name="_Toc440876000"/>
      <w:bookmarkStart w:id="1092" w:name="_Toc441131028"/>
      <w:bookmarkStart w:id="1093" w:name="_Toc447269845"/>
      <w:bookmarkStart w:id="1094" w:name="_Toc464120671"/>
      <w:r w:rsidRPr="00D904EF">
        <w:rPr>
          <w:szCs w:val="24"/>
        </w:rPr>
        <w:lastRenderedPageBreak/>
        <w:t>Инструкции по заполнению</w:t>
      </w:r>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1952D8">
        <w:rPr>
          <w:sz w:val="24"/>
          <w:szCs w:val="24"/>
        </w:rPr>
        <w:fldChar w:fldCharType="begin"/>
      </w:r>
      <w:r w:rsidR="00D90031">
        <w:rPr>
          <w:sz w:val="24"/>
          <w:szCs w:val="24"/>
        </w:rPr>
        <w:instrText xml:space="preserve"> REF _Ref55336310 \r \h </w:instrText>
      </w:r>
      <w:r w:rsidR="001952D8">
        <w:rPr>
          <w:sz w:val="24"/>
          <w:szCs w:val="24"/>
        </w:rPr>
      </w:r>
      <w:r w:rsidR="001952D8">
        <w:rPr>
          <w:sz w:val="24"/>
          <w:szCs w:val="24"/>
        </w:rPr>
        <w:fldChar w:fldCharType="separate"/>
      </w:r>
      <w:r w:rsidR="00E418BB">
        <w:rPr>
          <w:sz w:val="24"/>
          <w:szCs w:val="24"/>
        </w:rPr>
        <w:t>5.1</w:t>
      </w:r>
      <w:r w:rsidR="001952D8">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7252E9"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7252E9">
        <w:t>)</w:t>
      </w:r>
      <w:r w:rsidR="004F4D80" w:rsidRPr="007252E9">
        <w:rPr>
          <w:sz w:val="24"/>
          <w:szCs w:val="24"/>
        </w:rPr>
        <w:t xml:space="preserve">.  В случае если, по мнению </w:t>
      </w:r>
      <w:r w:rsidRPr="007252E9">
        <w:rPr>
          <w:sz w:val="24"/>
          <w:szCs w:val="24"/>
        </w:rPr>
        <w:t>Участник</w:t>
      </w:r>
      <w:r w:rsidR="004F4D80" w:rsidRPr="007252E9">
        <w:rPr>
          <w:sz w:val="24"/>
          <w:szCs w:val="24"/>
        </w:rPr>
        <w:t xml:space="preserve">а таких лиц нет, то в письме пишется фраза «При рассмотрении нашей </w:t>
      </w:r>
      <w:r w:rsidR="00D904EF" w:rsidRPr="007252E9">
        <w:rPr>
          <w:sz w:val="24"/>
          <w:szCs w:val="24"/>
        </w:rPr>
        <w:t>Заявки</w:t>
      </w:r>
      <w:r w:rsidR="004F4D80" w:rsidRPr="007252E9">
        <w:rPr>
          <w:sz w:val="24"/>
          <w:szCs w:val="24"/>
        </w:rPr>
        <w:t xml:space="preserve"> просим учесть, что у </w:t>
      </w:r>
      <w:r w:rsidR="004F4D80" w:rsidRPr="007252E9">
        <w:rPr>
          <w:b/>
          <w:i/>
          <w:sz w:val="24"/>
          <w:szCs w:val="24"/>
        </w:rPr>
        <w:t xml:space="preserve">{указывается наименование </w:t>
      </w:r>
      <w:r w:rsidRPr="007252E9">
        <w:rPr>
          <w:b/>
          <w:i/>
          <w:sz w:val="24"/>
          <w:szCs w:val="24"/>
        </w:rPr>
        <w:t>Участник</w:t>
      </w:r>
      <w:r w:rsidR="004F4D80" w:rsidRPr="007252E9">
        <w:rPr>
          <w:b/>
          <w:i/>
          <w:sz w:val="24"/>
          <w:szCs w:val="24"/>
        </w:rPr>
        <w:t xml:space="preserve">а} </w:t>
      </w:r>
      <w:r w:rsidR="00726A75" w:rsidRPr="007252E9">
        <w:rPr>
          <w:sz w:val="24"/>
          <w:szCs w:val="24"/>
        </w:rPr>
        <w:t>НЕТ</w:t>
      </w:r>
      <w:r w:rsidR="00726A75" w:rsidRPr="007252E9">
        <w:rPr>
          <w:i/>
          <w:sz w:val="24"/>
          <w:szCs w:val="24"/>
        </w:rPr>
        <w:t xml:space="preserve"> </w:t>
      </w:r>
      <w:r w:rsidR="00726A75" w:rsidRPr="007252E9">
        <w:rPr>
          <w:sz w:val="24"/>
          <w:szCs w:val="24"/>
        </w:rPr>
        <w:t>лиц, в отношении которых</w:t>
      </w:r>
      <w:r w:rsidR="00726A75" w:rsidRPr="007252E9">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7252E9">
        <w:rPr>
          <w:sz w:val="24"/>
          <w:szCs w:val="24"/>
        </w:rPr>
        <w:t>с лицами,</w:t>
      </w:r>
      <w:r w:rsidR="004F4D80" w:rsidRPr="007252E9">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7252E9">
        <w:rPr>
          <w:sz w:val="24"/>
          <w:szCs w:val="24"/>
        </w:rPr>
        <w:t>,</w:t>
      </w:r>
      <w:r w:rsidR="004F4D80" w:rsidRPr="007252E9">
        <w:rPr>
          <w:sz w:val="24"/>
          <w:szCs w:val="24"/>
        </w:rPr>
        <w:t xml:space="preserve"> непосредственно связанные с проведением данного </w:t>
      </w:r>
      <w:r w:rsidR="00D904EF" w:rsidRPr="007252E9">
        <w:rPr>
          <w:sz w:val="24"/>
          <w:szCs w:val="24"/>
        </w:rPr>
        <w:t>запроса предложений</w:t>
      </w:r>
      <w:r w:rsidR="004F4D80" w:rsidRPr="007252E9">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r w:rsidRPr="007252E9">
        <w:rPr>
          <w:sz w:val="24"/>
          <w:szCs w:val="24"/>
        </w:rPr>
        <w:t xml:space="preserve">При составлении данного письма </w:t>
      </w:r>
      <w:r w:rsidR="00C236C0" w:rsidRPr="007252E9">
        <w:rPr>
          <w:sz w:val="24"/>
          <w:szCs w:val="24"/>
        </w:rPr>
        <w:t>Участник</w:t>
      </w:r>
      <w:r w:rsidRPr="007252E9">
        <w:rPr>
          <w:sz w:val="24"/>
          <w:szCs w:val="24"/>
        </w:rPr>
        <w:t xml:space="preserve"> должен учесть, что сокрытие любой информации о наличии </w:t>
      </w:r>
      <w:r w:rsidR="003D4E4C" w:rsidRPr="007252E9">
        <w:rPr>
          <w:rFonts w:eastAsia="Calibri"/>
          <w:sz w:val="24"/>
          <w:szCs w:val="24"/>
          <w:lang w:eastAsia="en-US"/>
        </w:rPr>
        <w:t xml:space="preserve">конфликта интересов и </w:t>
      </w:r>
      <w:r w:rsidRPr="007252E9">
        <w:rPr>
          <w:sz w:val="24"/>
          <w:szCs w:val="24"/>
        </w:rPr>
        <w:t xml:space="preserve">связей, носящих характер аффилированности между </w:t>
      </w:r>
      <w:r w:rsidR="00C236C0" w:rsidRPr="007252E9">
        <w:rPr>
          <w:sz w:val="24"/>
          <w:szCs w:val="24"/>
        </w:rPr>
        <w:t>Участник</w:t>
      </w:r>
      <w:r w:rsidRPr="007252E9">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7252E9">
        <w:rPr>
          <w:sz w:val="24"/>
          <w:szCs w:val="24"/>
        </w:rPr>
        <w:t>,</w:t>
      </w:r>
      <w:r w:rsidRPr="007252E9">
        <w:rPr>
          <w:sz w:val="24"/>
          <w:szCs w:val="24"/>
        </w:rPr>
        <w:t xml:space="preserve"> непосредственно связанные с проведением данного </w:t>
      </w:r>
      <w:r w:rsidR="00D904EF" w:rsidRPr="007252E9">
        <w:rPr>
          <w:sz w:val="24"/>
          <w:szCs w:val="24"/>
        </w:rPr>
        <w:t>запроса предложений</w:t>
      </w:r>
      <w:r w:rsidRPr="007252E9">
        <w:rPr>
          <w:sz w:val="24"/>
          <w:szCs w:val="24"/>
        </w:rPr>
        <w:t xml:space="preserve"> может быть признано </w:t>
      </w:r>
      <w:r w:rsidR="00D904EF" w:rsidRPr="007252E9">
        <w:rPr>
          <w:sz w:val="24"/>
          <w:szCs w:val="24"/>
        </w:rPr>
        <w:t>Закупочной комиссией</w:t>
      </w:r>
      <w:r w:rsidRPr="007252E9">
        <w:rPr>
          <w:sz w:val="24"/>
          <w:szCs w:val="24"/>
        </w:rPr>
        <w:t xml:space="preserve"> существенным нарушением условий данного </w:t>
      </w:r>
      <w:r w:rsidR="00D904EF" w:rsidRPr="007252E9">
        <w:rPr>
          <w:sz w:val="24"/>
          <w:szCs w:val="24"/>
        </w:rPr>
        <w:t>запроса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95" w:name="_Ref257131475"/>
      <w:bookmarkStart w:id="1096" w:name="_Toc351552284"/>
      <w:bookmarkStart w:id="1097" w:name="_Toc396983131"/>
      <w:bookmarkStart w:id="1098" w:name="_Toc423423679"/>
      <w:bookmarkStart w:id="1099" w:name="_Ref440270984"/>
      <w:bookmarkStart w:id="1100" w:name="_Ref440275030"/>
      <w:bookmarkStart w:id="1101" w:name="_Toc464120672"/>
      <w:bookmarkStart w:id="1102" w:name="_Ref464120879"/>
      <w:bookmarkEnd w:id="1046"/>
      <w:bookmarkEnd w:id="1047"/>
      <w:bookmarkEnd w:id="1048"/>
      <w:bookmarkEnd w:id="1049"/>
      <w:bookmarkEnd w:id="1050"/>
      <w:r>
        <w:rPr>
          <w:sz w:val="22"/>
          <w:szCs w:val="22"/>
        </w:rPr>
        <w:lastRenderedPageBreak/>
        <w:t>Письмо</w:t>
      </w:r>
      <w:r w:rsidRPr="007417E6">
        <w:rPr>
          <w:sz w:val="22"/>
          <w:szCs w:val="22"/>
        </w:rPr>
        <w:t xml:space="preserve"> </w:t>
      </w:r>
      <w:bookmarkEnd w:id="1095"/>
      <w:r>
        <w:rPr>
          <w:sz w:val="22"/>
          <w:szCs w:val="22"/>
        </w:rPr>
        <w:t>производителя продукции (форма 1</w:t>
      </w:r>
      <w:r w:rsidR="000D67AD">
        <w:rPr>
          <w:sz w:val="22"/>
          <w:szCs w:val="22"/>
        </w:rPr>
        <w:t>0</w:t>
      </w:r>
      <w:r>
        <w:rPr>
          <w:sz w:val="22"/>
          <w:szCs w:val="22"/>
        </w:rPr>
        <w:t>)</w:t>
      </w:r>
      <w:bookmarkEnd w:id="1096"/>
      <w:bookmarkEnd w:id="1097"/>
      <w:bookmarkEnd w:id="1098"/>
      <w:bookmarkEnd w:id="1099"/>
      <w:bookmarkEnd w:id="1100"/>
      <w:bookmarkEnd w:id="1101"/>
      <w:bookmarkEnd w:id="1102"/>
    </w:p>
    <w:p w:rsidR="004F4D80" w:rsidRPr="00F647F7" w:rsidRDefault="004F4D80" w:rsidP="004F4D80">
      <w:pPr>
        <w:pStyle w:val="3"/>
        <w:rPr>
          <w:szCs w:val="24"/>
        </w:rPr>
      </w:pPr>
      <w:bookmarkStart w:id="1103" w:name="_Toc439170708"/>
      <w:bookmarkStart w:id="1104" w:name="_Toc439172810"/>
      <w:bookmarkStart w:id="1105" w:name="_Toc439173251"/>
      <w:bookmarkStart w:id="1106" w:name="_Toc439252794"/>
      <w:bookmarkStart w:id="1107" w:name="_Toc439323768"/>
      <w:bookmarkStart w:id="1108" w:name="_Toc440357166"/>
      <w:bookmarkStart w:id="1109" w:name="_Toc440359718"/>
      <w:bookmarkStart w:id="1110" w:name="_Toc440632182"/>
      <w:bookmarkStart w:id="1111" w:name="_Toc440876002"/>
      <w:bookmarkStart w:id="1112" w:name="_Toc441131030"/>
      <w:bookmarkStart w:id="1113" w:name="_Toc447269847"/>
      <w:bookmarkStart w:id="1114" w:name="_Toc464120673"/>
      <w:r w:rsidRPr="00F647F7">
        <w:rPr>
          <w:szCs w:val="24"/>
        </w:rPr>
        <w:t>Форма письма производителя продукции</w:t>
      </w:r>
      <w:bookmarkEnd w:id="1103"/>
      <w:bookmarkEnd w:id="1104"/>
      <w:bookmarkEnd w:id="1105"/>
      <w:bookmarkEnd w:id="1106"/>
      <w:bookmarkEnd w:id="1107"/>
      <w:bookmarkEnd w:id="1108"/>
      <w:bookmarkEnd w:id="1109"/>
      <w:bookmarkEnd w:id="1110"/>
      <w:bookmarkEnd w:id="1111"/>
      <w:bookmarkEnd w:id="1112"/>
      <w:bookmarkEnd w:id="1113"/>
      <w:bookmarkEnd w:id="111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являющийся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r w:rsidR="001952D8">
        <w:rPr>
          <w:vertAlign w:val="subscript"/>
        </w:rPr>
        <w:fldChar w:fldCharType="begin"/>
      </w:r>
      <w:r w:rsidR="00B963F9">
        <w:rPr>
          <w:vertAlign w:val="subscript"/>
        </w:rPr>
        <w:instrText xml:space="preserve"> REF _Ref440275279 \r \h </w:instrText>
      </w:r>
      <w:r w:rsidR="001952D8">
        <w:rPr>
          <w:vertAlign w:val="subscript"/>
        </w:rPr>
      </w:r>
      <w:r w:rsidR="001952D8">
        <w:rPr>
          <w:vertAlign w:val="subscript"/>
        </w:rPr>
        <w:fldChar w:fldCharType="separate"/>
      </w:r>
      <w:r w:rsidR="00E418BB">
        <w:rPr>
          <w:vertAlign w:val="subscript"/>
        </w:rPr>
        <w:t>1.1.4</w:t>
      </w:r>
      <w:r w:rsidR="001952D8">
        <w:rPr>
          <w:vertAlign w:val="subscript"/>
        </w:rPr>
        <w:fldChar w:fldCharType="end"/>
      </w:r>
      <w:r>
        <w:rPr>
          <w:vertAlign w:val="subscript"/>
        </w:rPr>
        <w:t xml:space="preserve">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(фамилия, имя, отчество подписавшего)</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1115" w:name="_Toc318208007"/>
    </w:p>
    <w:p w:rsidR="004F4D80" w:rsidRPr="004C0021" w:rsidRDefault="004F4D80" w:rsidP="004F4D80">
      <w:pPr>
        <w:pStyle w:val="2"/>
        <w:pageBreakBefore/>
        <w:tabs>
          <w:tab w:val="clear" w:pos="0"/>
          <w:tab w:val="clear" w:pos="1700"/>
          <w:tab w:val="num" w:pos="1134"/>
        </w:tabs>
        <w:spacing w:before="100" w:beforeAutospacing="1" w:after="100" w:afterAutospacing="1" w:line="240" w:lineRule="auto"/>
      </w:pPr>
      <w:bookmarkStart w:id="1116" w:name="_Toc423423680"/>
      <w:bookmarkStart w:id="1117" w:name="_Ref440272035"/>
      <w:bookmarkStart w:id="1118" w:name="_Ref440274733"/>
      <w:bookmarkStart w:id="1119" w:name="_Ref444179578"/>
      <w:bookmarkStart w:id="1120" w:name="_Toc464120674"/>
      <w:r w:rsidRPr="004C0021">
        <w:lastRenderedPageBreak/>
        <w:t xml:space="preserve">Информация о собственниках </w:t>
      </w:r>
      <w:r w:rsidR="00C236C0" w:rsidRPr="004C0021">
        <w:t>Участник</w:t>
      </w:r>
      <w:r w:rsidRPr="004C0021">
        <w:t>а (включая конечных бенефициаров) (форма 1</w:t>
      </w:r>
      <w:r w:rsidR="000D67AD" w:rsidRPr="004C0021">
        <w:t>1</w:t>
      </w:r>
      <w:r w:rsidRPr="004C0021">
        <w:t>)</w:t>
      </w:r>
      <w:bookmarkEnd w:id="1115"/>
      <w:bookmarkEnd w:id="1116"/>
      <w:bookmarkEnd w:id="1117"/>
      <w:bookmarkEnd w:id="1118"/>
      <w:bookmarkEnd w:id="1119"/>
      <w:bookmarkEnd w:id="1120"/>
    </w:p>
    <w:p w:rsidR="004F4D80" w:rsidRPr="004C0021" w:rsidRDefault="004F4D80" w:rsidP="004F4D80">
      <w:pPr>
        <w:pStyle w:val="3"/>
        <w:rPr>
          <w:szCs w:val="24"/>
        </w:rPr>
      </w:pPr>
      <w:bookmarkStart w:id="1121" w:name="_Toc343690584"/>
      <w:bookmarkStart w:id="1122" w:name="_Toc372294428"/>
      <w:bookmarkStart w:id="1123" w:name="_Toc379288896"/>
      <w:bookmarkStart w:id="1124" w:name="_Toc384734780"/>
      <w:bookmarkStart w:id="1125" w:name="_Toc396984078"/>
      <w:bookmarkStart w:id="1126" w:name="_Toc423423681"/>
      <w:bookmarkStart w:id="1127" w:name="_Toc439170710"/>
      <w:bookmarkStart w:id="1128" w:name="_Toc439172812"/>
      <w:bookmarkStart w:id="1129" w:name="_Toc439173253"/>
      <w:bookmarkStart w:id="1130" w:name="_Toc439238249"/>
      <w:bookmarkStart w:id="1131" w:name="_Toc439252796"/>
      <w:bookmarkStart w:id="1132" w:name="_Toc439323770"/>
      <w:bookmarkStart w:id="1133" w:name="_Toc440357168"/>
      <w:bookmarkStart w:id="1134" w:name="_Toc440359720"/>
      <w:bookmarkStart w:id="1135" w:name="_Toc440632184"/>
      <w:bookmarkStart w:id="1136" w:name="_Toc440876004"/>
      <w:bookmarkStart w:id="1137" w:name="_Toc441131032"/>
      <w:bookmarkStart w:id="1138" w:name="_Toc447269849"/>
      <w:bookmarkStart w:id="1139" w:name="_Toc464120675"/>
      <w:r w:rsidRPr="004C0021">
        <w:rPr>
          <w:szCs w:val="24"/>
        </w:rPr>
        <w:t xml:space="preserve">Форма информации о собственниках </w:t>
      </w:r>
      <w:r w:rsidR="00C236C0" w:rsidRPr="004C0021">
        <w:rPr>
          <w:szCs w:val="24"/>
        </w:rPr>
        <w:t>Участник</w:t>
      </w:r>
      <w:r w:rsidRPr="004C0021">
        <w:rPr>
          <w:szCs w:val="24"/>
        </w:rPr>
        <w:t>а (включая конечных бенефициаров)</w:t>
      </w:r>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p>
    <w:p w:rsidR="004F4D80" w:rsidRPr="004C0021" w:rsidRDefault="004F4D80" w:rsidP="004F4D80">
      <w:pPr>
        <w:tabs>
          <w:tab w:val="left" w:pos="4757"/>
        </w:tabs>
        <w:spacing w:line="240" w:lineRule="auto"/>
        <w:ind w:left="567" w:firstLine="0"/>
        <w:jc w:val="left"/>
        <w:rPr>
          <w:sz w:val="24"/>
          <w:szCs w:val="24"/>
        </w:rPr>
      </w:pPr>
      <w:r w:rsidRPr="004C0021">
        <w:rPr>
          <w:sz w:val="24"/>
          <w:szCs w:val="24"/>
        </w:rPr>
        <w:t>Приложение 1</w:t>
      </w:r>
      <w:r w:rsidR="000D67AD" w:rsidRPr="004C0021">
        <w:rPr>
          <w:sz w:val="24"/>
          <w:szCs w:val="24"/>
        </w:rPr>
        <w:t>1</w:t>
      </w:r>
      <w:r w:rsidRPr="004C0021">
        <w:rPr>
          <w:sz w:val="24"/>
          <w:szCs w:val="24"/>
        </w:rPr>
        <w:t xml:space="preserve"> к письму о подаче оферты</w:t>
      </w:r>
      <w:r w:rsidRPr="004C0021">
        <w:rPr>
          <w:sz w:val="24"/>
          <w:szCs w:val="24"/>
        </w:rPr>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40" w:name="_Toc343690585"/>
      <w:bookmarkStart w:id="1141" w:name="_Toc372294429"/>
      <w:bookmarkStart w:id="1142" w:name="_Toc379288897"/>
      <w:bookmarkStart w:id="1143" w:name="_Toc384734781"/>
      <w:bookmarkStart w:id="1144" w:name="_Toc396984079"/>
      <w:bookmarkStart w:id="1145" w:name="_Toc423423682"/>
      <w:bookmarkStart w:id="1146" w:name="_Toc439170711"/>
      <w:bookmarkStart w:id="1147" w:name="_Toc439172813"/>
      <w:bookmarkStart w:id="1148" w:name="_Toc439173254"/>
      <w:bookmarkStart w:id="1149" w:name="_Toc439238250"/>
      <w:bookmarkStart w:id="1150" w:name="_Toc439252797"/>
      <w:bookmarkStart w:id="1151" w:name="_Toc439323771"/>
      <w:bookmarkStart w:id="1152" w:name="_Toc440357169"/>
      <w:bookmarkStart w:id="1153" w:name="_Toc440359721"/>
      <w:bookmarkStart w:id="1154" w:name="_Toc440632185"/>
      <w:bookmarkStart w:id="1155" w:name="_Toc440876005"/>
      <w:bookmarkStart w:id="1156" w:name="_Toc441131033"/>
      <w:bookmarkStart w:id="1157" w:name="_Toc447269850"/>
      <w:bookmarkStart w:id="1158" w:name="_Toc464120676"/>
      <w:r w:rsidRPr="00D27071">
        <w:rPr>
          <w:szCs w:val="24"/>
        </w:rPr>
        <w:lastRenderedPageBreak/>
        <w:t>Инструкции по заполнению</w:t>
      </w:r>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1952D8">
        <w:rPr>
          <w:sz w:val="24"/>
          <w:szCs w:val="24"/>
        </w:rPr>
        <w:fldChar w:fldCharType="begin"/>
      </w:r>
      <w:r w:rsidR="00D90031">
        <w:rPr>
          <w:sz w:val="24"/>
          <w:szCs w:val="24"/>
        </w:rPr>
        <w:instrText xml:space="preserve"> REF _Ref55336310 \r \h </w:instrText>
      </w:r>
      <w:r w:rsidR="001952D8">
        <w:rPr>
          <w:sz w:val="24"/>
          <w:szCs w:val="24"/>
        </w:rPr>
      </w:r>
      <w:r w:rsidR="001952D8">
        <w:rPr>
          <w:sz w:val="24"/>
          <w:szCs w:val="24"/>
        </w:rPr>
        <w:fldChar w:fldCharType="separate"/>
      </w:r>
      <w:r w:rsidR="00E418BB">
        <w:rPr>
          <w:sz w:val="24"/>
          <w:szCs w:val="24"/>
        </w:rPr>
        <w:t>5.1</w:t>
      </w:r>
      <w:r w:rsidR="001952D8">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59"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участника(ов)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160" w:name="_Toc423423683"/>
      <w:bookmarkStart w:id="1161" w:name="_Ref440272051"/>
      <w:bookmarkStart w:id="1162" w:name="_Ref440274744"/>
      <w:bookmarkStart w:id="1163" w:name="_Toc464120677"/>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159"/>
      <w:bookmarkEnd w:id="1160"/>
      <w:bookmarkEnd w:id="1161"/>
      <w:bookmarkEnd w:id="1162"/>
      <w:bookmarkEnd w:id="1163"/>
    </w:p>
    <w:p w:rsidR="004F4D80" w:rsidRPr="00726A75" w:rsidRDefault="004F4D80" w:rsidP="004F4D80">
      <w:pPr>
        <w:pStyle w:val="3"/>
        <w:rPr>
          <w:szCs w:val="24"/>
        </w:rPr>
      </w:pPr>
      <w:bookmarkStart w:id="1164" w:name="_Toc343690587"/>
      <w:bookmarkStart w:id="1165" w:name="_Toc372294431"/>
      <w:bookmarkStart w:id="1166" w:name="_Toc379288899"/>
      <w:bookmarkStart w:id="1167" w:name="_Toc384734783"/>
      <w:bookmarkStart w:id="1168" w:name="_Toc396984081"/>
      <w:bookmarkStart w:id="1169" w:name="_Toc423423684"/>
      <w:bookmarkStart w:id="1170" w:name="_Toc439170713"/>
      <w:bookmarkStart w:id="1171" w:name="_Toc439172815"/>
      <w:bookmarkStart w:id="1172" w:name="_Toc439173256"/>
      <w:bookmarkStart w:id="1173" w:name="_Toc439238252"/>
      <w:bookmarkStart w:id="1174" w:name="_Toc439252799"/>
      <w:bookmarkStart w:id="1175" w:name="_Toc439323773"/>
      <w:bookmarkStart w:id="1176" w:name="_Toc440357171"/>
      <w:bookmarkStart w:id="1177" w:name="_Toc440359723"/>
      <w:bookmarkStart w:id="1178" w:name="_Toc440632187"/>
      <w:bookmarkStart w:id="1179" w:name="_Toc440876007"/>
      <w:bookmarkStart w:id="1180" w:name="_Toc441131035"/>
      <w:bookmarkStart w:id="1181" w:name="_Toc447269852"/>
      <w:bookmarkStart w:id="1182" w:name="_Toc464120678"/>
      <w:r w:rsidRPr="00726A75">
        <w:rPr>
          <w:szCs w:val="24"/>
        </w:rPr>
        <w:t xml:space="preserve">Форма </w:t>
      </w:r>
      <w:bookmarkEnd w:id="1164"/>
      <w:bookmarkEnd w:id="1165"/>
      <w:bookmarkEnd w:id="1166"/>
      <w:bookmarkEnd w:id="1167"/>
      <w:bookmarkEnd w:id="1168"/>
      <w:bookmarkEnd w:id="1169"/>
      <w:bookmarkEnd w:id="1170"/>
      <w:bookmarkEnd w:id="1171"/>
      <w:bookmarkEnd w:id="1172"/>
      <w:bookmarkEnd w:id="1173"/>
      <w:bookmarkEnd w:id="1174"/>
      <w:r w:rsidR="000D70B6" w:rsidRPr="00726A75">
        <w:rPr>
          <w:szCs w:val="24"/>
        </w:rPr>
        <w:t>Согласия на обработку персональных данных</w:t>
      </w:r>
      <w:bookmarkEnd w:id="1175"/>
      <w:bookmarkEnd w:id="1176"/>
      <w:bookmarkEnd w:id="1177"/>
      <w:bookmarkEnd w:id="1178"/>
      <w:bookmarkEnd w:id="1179"/>
      <w:bookmarkEnd w:id="1180"/>
      <w:bookmarkEnd w:id="1181"/>
      <w:bookmarkEnd w:id="1182"/>
    </w:p>
    <w:p w:rsidR="004F4D80" w:rsidRPr="007252E9" w:rsidRDefault="004F4D80" w:rsidP="004F4D80">
      <w:pPr>
        <w:tabs>
          <w:tab w:val="left" w:pos="4757"/>
        </w:tabs>
        <w:spacing w:line="240" w:lineRule="auto"/>
        <w:ind w:left="1134" w:firstLine="0"/>
        <w:jc w:val="left"/>
        <w:rPr>
          <w:sz w:val="24"/>
          <w:szCs w:val="24"/>
        </w:rPr>
      </w:pPr>
      <w:r w:rsidRPr="007252E9">
        <w:rPr>
          <w:sz w:val="24"/>
          <w:szCs w:val="24"/>
        </w:rPr>
        <w:t>Приложение 1</w:t>
      </w:r>
      <w:r w:rsidR="000D67AD" w:rsidRPr="007252E9">
        <w:rPr>
          <w:sz w:val="24"/>
          <w:szCs w:val="24"/>
        </w:rPr>
        <w:t>2</w:t>
      </w:r>
      <w:r w:rsidR="00726A75" w:rsidRPr="007252E9">
        <w:rPr>
          <w:sz w:val="24"/>
          <w:szCs w:val="24"/>
        </w:rPr>
        <w:t>.1</w:t>
      </w:r>
      <w:r w:rsidRPr="007252E9">
        <w:rPr>
          <w:sz w:val="24"/>
          <w:szCs w:val="24"/>
        </w:rPr>
        <w:t xml:space="preserve"> к письму о подаче оферты</w:t>
      </w:r>
      <w:r w:rsidRPr="007252E9">
        <w:rPr>
          <w:sz w:val="24"/>
          <w:szCs w:val="24"/>
        </w:rPr>
        <w:br/>
        <w:t>от «____»_____________ г. №__________</w:t>
      </w:r>
    </w:p>
    <w:p w:rsidR="004F4D80" w:rsidRPr="007252E9" w:rsidRDefault="004F4D80" w:rsidP="004F4D80">
      <w:pPr>
        <w:contextualSpacing/>
        <w:jc w:val="right"/>
        <w:rPr>
          <w:sz w:val="24"/>
          <w:szCs w:val="24"/>
        </w:rPr>
      </w:pPr>
    </w:p>
    <w:p w:rsidR="002B5044" w:rsidRPr="007252E9" w:rsidRDefault="002B5044" w:rsidP="002B5044">
      <w:pPr>
        <w:rPr>
          <w:lang w:eastAsia="ru-RU"/>
        </w:rPr>
      </w:pPr>
    </w:p>
    <w:p w:rsidR="003311F3" w:rsidRPr="007252E9" w:rsidRDefault="003311F3" w:rsidP="003311F3">
      <w:pPr>
        <w:widowControl w:val="0"/>
        <w:tabs>
          <w:tab w:val="left" w:pos="0"/>
          <w:tab w:val="num" w:pos="1134"/>
        </w:tabs>
        <w:spacing w:line="240" w:lineRule="auto"/>
        <w:jc w:val="center"/>
        <w:outlineLvl w:val="1"/>
        <w:rPr>
          <w:b/>
          <w:sz w:val="26"/>
          <w:szCs w:val="26"/>
        </w:rPr>
      </w:pPr>
      <w:r w:rsidRPr="007252E9">
        <w:rPr>
          <w:b/>
          <w:sz w:val="26"/>
          <w:szCs w:val="26"/>
        </w:rPr>
        <w:t xml:space="preserve">Согласие на обработку персональных данных </w:t>
      </w:r>
    </w:p>
    <w:p w:rsidR="003311F3" w:rsidRPr="007252E9" w:rsidRDefault="003311F3" w:rsidP="003311F3">
      <w:pPr>
        <w:widowControl w:val="0"/>
        <w:tabs>
          <w:tab w:val="left" w:pos="0"/>
        </w:tabs>
        <w:spacing w:line="240" w:lineRule="auto"/>
        <w:jc w:val="center"/>
        <w:rPr>
          <w:b/>
          <w:snapToGrid w:val="0"/>
          <w:sz w:val="26"/>
          <w:szCs w:val="26"/>
        </w:rPr>
      </w:pPr>
      <w:r w:rsidRPr="007252E9">
        <w:rPr>
          <w:b/>
          <w:snapToGrid w:val="0"/>
          <w:sz w:val="26"/>
          <w:szCs w:val="26"/>
        </w:rPr>
        <w:t xml:space="preserve">от «_____» ____________ 201____ г. </w:t>
      </w:r>
    </w:p>
    <w:p w:rsidR="003311F3" w:rsidRPr="007252E9" w:rsidRDefault="003311F3" w:rsidP="003311F3">
      <w:pPr>
        <w:widowControl w:val="0"/>
        <w:spacing w:line="240" w:lineRule="auto"/>
        <w:jc w:val="center"/>
        <w:rPr>
          <w:sz w:val="26"/>
          <w:szCs w:val="26"/>
        </w:rPr>
      </w:pPr>
    </w:p>
    <w:p w:rsidR="00726A75" w:rsidRPr="007252E9" w:rsidRDefault="00726A75" w:rsidP="00726A75">
      <w:pPr>
        <w:autoSpaceDE w:val="0"/>
        <w:autoSpaceDN w:val="0"/>
        <w:adjustRightInd w:val="0"/>
        <w:spacing w:line="240" w:lineRule="auto"/>
        <w:ind w:firstLine="709"/>
        <w:rPr>
          <w:sz w:val="24"/>
          <w:szCs w:val="24"/>
        </w:rPr>
      </w:pPr>
      <w:r w:rsidRPr="007252E9">
        <w:rPr>
          <w:sz w:val="24"/>
          <w:szCs w:val="24"/>
        </w:rPr>
        <w:t xml:space="preserve">Настоящим </w:t>
      </w:r>
      <w:r w:rsidRPr="007252E9">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7252E9">
        <w:rPr>
          <w:sz w:val="24"/>
          <w:szCs w:val="24"/>
        </w:rPr>
        <w:t>,</w:t>
      </w:r>
      <w:r w:rsidRPr="007252E9">
        <w:rPr>
          <w:b/>
          <w:i/>
          <w:sz w:val="24"/>
          <w:szCs w:val="24"/>
        </w:rPr>
        <w:t xml:space="preserve"> действующего на основании _________</w:t>
      </w:r>
      <w:r w:rsidRPr="007252E9">
        <w:rPr>
          <w:i/>
          <w:sz w:val="24"/>
          <w:szCs w:val="24"/>
        </w:rPr>
        <w:t>_,</w:t>
      </w:r>
      <w:r w:rsidRPr="007252E9">
        <w:rPr>
          <w:b/>
          <w:i/>
          <w:sz w:val="24"/>
          <w:szCs w:val="24"/>
        </w:rPr>
        <w:t xml:space="preserve"> </w:t>
      </w:r>
      <w:r w:rsidRPr="007252E9">
        <w:rPr>
          <w:sz w:val="24"/>
          <w:szCs w:val="24"/>
        </w:rPr>
        <w:t xml:space="preserve">дает свое согласие на </w:t>
      </w:r>
      <w:r w:rsidRPr="007252E9">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7252E9">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7252E9">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7252E9">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7252E9" w:rsidRDefault="00726A75" w:rsidP="00726A75">
      <w:pPr>
        <w:spacing w:line="240" w:lineRule="auto"/>
        <w:ind w:firstLine="709"/>
        <w:rPr>
          <w:snapToGrid w:val="0"/>
          <w:sz w:val="24"/>
          <w:szCs w:val="24"/>
        </w:rPr>
      </w:pPr>
      <w:r w:rsidRPr="007252E9">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726A75" w:rsidRPr="007252E9" w:rsidRDefault="00726A75" w:rsidP="00726A75">
      <w:pPr>
        <w:spacing w:line="240" w:lineRule="auto"/>
        <w:ind w:firstLine="709"/>
        <w:rPr>
          <w:snapToGrid w:val="0"/>
          <w:sz w:val="24"/>
          <w:szCs w:val="24"/>
        </w:rPr>
      </w:pPr>
      <w:r w:rsidRPr="007252E9">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7252E9" w:rsidRDefault="00726A75" w:rsidP="00726A75">
      <w:pPr>
        <w:spacing w:line="240" w:lineRule="auto"/>
        <w:ind w:firstLine="709"/>
        <w:rPr>
          <w:snapToGrid w:val="0"/>
          <w:sz w:val="24"/>
          <w:szCs w:val="24"/>
        </w:rPr>
      </w:pPr>
    </w:p>
    <w:p w:rsidR="00726A75" w:rsidRPr="007252E9" w:rsidRDefault="00726A75" w:rsidP="00726A75">
      <w:pPr>
        <w:spacing w:line="240" w:lineRule="auto"/>
        <w:ind w:firstLine="0"/>
        <w:jc w:val="left"/>
        <w:rPr>
          <w:color w:val="000000"/>
          <w:sz w:val="24"/>
          <w:szCs w:val="24"/>
        </w:rPr>
      </w:pPr>
      <w:r w:rsidRPr="007252E9">
        <w:rPr>
          <w:color w:val="000000"/>
          <w:sz w:val="24"/>
          <w:szCs w:val="24"/>
        </w:rPr>
        <w:t>_______________________                                                   ______________________</w:t>
      </w:r>
    </w:p>
    <w:p w:rsidR="00726A75" w:rsidRPr="007252E9" w:rsidRDefault="00726A75" w:rsidP="00726A75">
      <w:pPr>
        <w:spacing w:line="240" w:lineRule="auto"/>
        <w:ind w:firstLine="0"/>
        <w:jc w:val="left"/>
        <w:rPr>
          <w:sz w:val="24"/>
          <w:szCs w:val="24"/>
        </w:rPr>
      </w:pPr>
      <w:r w:rsidRPr="007252E9">
        <w:rPr>
          <w:sz w:val="24"/>
          <w:szCs w:val="24"/>
        </w:rPr>
        <w:t>(Подпись уполномоченного представителя)                                      (Ф.И.О. и должность подписавшего)</w:t>
      </w:r>
    </w:p>
    <w:p w:rsidR="00726A75" w:rsidRPr="007252E9" w:rsidRDefault="00726A75" w:rsidP="00726A75">
      <w:pPr>
        <w:spacing w:line="240" w:lineRule="auto"/>
        <w:jc w:val="left"/>
        <w:rPr>
          <w:b/>
          <w:bCs w:val="0"/>
          <w:sz w:val="24"/>
          <w:szCs w:val="24"/>
        </w:rPr>
      </w:pPr>
      <w:r w:rsidRPr="007252E9">
        <w:rPr>
          <w:b/>
          <w:bCs w:val="0"/>
          <w:sz w:val="24"/>
          <w:szCs w:val="24"/>
        </w:rPr>
        <w:t>М.П.</w:t>
      </w:r>
    </w:p>
    <w:p w:rsidR="00726A75" w:rsidRPr="007252E9" w:rsidRDefault="00726A75" w:rsidP="00726A75">
      <w:pPr>
        <w:spacing w:line="240" w:lineRule="auto"/>
        <w:jc w:val="left"/>
        <w:rPr>
          <w:b/>
          <w:bCs w:val="0"/>
          <w:sz w:val="24"/>
          <w:szCs w:val="24"/>
        </w:rPr>
      </w:pPr>
    </w:p>
    <w:p w:rsidR="00726A75" w:rsidRPr="007252E9" w:rsidRDefault="00726A75" w:rsidP="00726A75">
      <w:pPr>
        <w:spacing w:line="240" w:lineRule="auto"/>
        <w:ind w:firstLine="0"/>
        <w:jc w:val="left"/>
        <w:rPr>
          <w:bCs w:val="0"/>
          <w:sz w:val="24"/>
          <w:szCs w:val="24"/>
        </w:rPr>
      </w:pPr>
      <w:r w:rsidRPr="007252E9">
        <w:rPr>
          <w:bCs w:val="0"/>
          <w:sz w:val="24"/>
          <w:szCs w:val="24"/>
        </w:rPr>
        <w:t>По поручению:</w:t>
      </w:r>
    </w:p>
    <w:p w:rsidR="00726A75" w:rsidRPr="007252E9" w:rsidRDefault="00726A75" w:rsidP="00726A75">
      <w:pPr>
        <w:spacing w:line="240" w:lineRule="auto"/>
        <w:ind w:firstLine="0"/>
        <w:jc w:val="left"/>
        <w:rPr>
          <w:bCs w:val="0"/>
          <w:sz w:val="24"/>
          <w:szCs w:val="24"/>
        </w:rPr>
      </w:pPr>
    </w:p>
    <w:p w:rsidR="00726A75" w:rsidRPr="00726A75" w:rsidRDefault="00726A75" w:rsidP="00726A75">
      <w:pPr>
        <w:spacing w:line="240" w:lineRule="auto"/>
        <w:jc w:val="left"/>
        <w:rPr>
          <w:b/>
          <w:bCs w:val="0"/>
          <w:sz w:val="24"/>
          <w:szCs w:val="24"/>
        </w:rPr>
      </w:pPr>
      <w:r w:rsidRPr="007252E9">
        <w:rPr>
          <w:bCs w:val="0"/>
          <w:sz w:val="24"/>
          <w:szCs w:val="24"/>
        </w:rPr>
        <w:t xml:space="preserve">__________________ </w:t>
      </w:r>
      <w:r w:rsidRPr="007252E9">
        <w:rPr>
          <w:b/>
          <w:i/>
          <w:sz w:val="24"/>
          <w:szCs w:val="24"/>
        </w:rPr>
        <w:t>{указывается</w:t>
      </w:r>
      <w:r w:rsidRPr="007252E9">
        <w:rPr>
          <w:sz w:val="24"/>
          <w:szCs w:val="24"/>
        </w:rPr>
        <w:t xml:space="preserve"> </w:t>
      </w:r>
      <w:r w:rsidRPr="007252E9">
        <w:rPr>
          <w:b/>
          <w:i/>
          <w:sz w:val="24"/>
          <w:szCs w:val="24"/>
        </w:rPr>
        <w:t>фамилия, имя, отчество субъекта персональных данных (собственника/бенефициара) и</w:t>
      </w:r>
      <w:r w:rsidRPr="007252E9">
        <w:rPr>
          <w:sz w:val="24"/>
          <w:szCs w:val="24"/>
        </w:rPr>
        <w:t xml:space="preserve"> </w:t>
      </w:r>
      <w:r w:rsidRPr="007252E9">
        <w:rPr>
          <w:b/>
          <w:i/>
          <w:sz w:val="24"/>
          <w:szCs w:val="24"/>
        </w:rPr>
        <w:t>реквизиты доверенности или иного документа, подтверждающего полномочия представителя}</w:t>
      </w:r>
    </w:p>
    <w:p w:rsidR="000D67AD" w:rsidRDefault="000D67AD">
      <w:pPr>
        <w:suppressAutoHyphens w:val="0"/>
        <w:spacing w:line="240" w:lineRule="auto"/>
        <w:ind w:firstLine="0"/>
        <w:jc w:val="left"/>
        <w:rPr>
          <w:lang w:eastAsia="ru-RU"/>
        </w:rPr>
      </w:pPr>
      <w:r>
        <w:rPr>
          <w:lang w:eastAsia="ru-RU"/>
        </w:rPr>
        <w:br w:type="page"/>
      </w:r>
    </w:p>
    <w:p w:rsidR="003311F3" w:rsidRPr="007252E9" w:rsidRDefault="003311F3" w:rsidP="003311F3">
      <w:pPr>
        <w:pStyle w:val="3"/>
        <w:rPr>
          <w:szCs w:val="24"/>
        </w:rPr>
      </w:pPr>
      <w:bookmarkStart w:id="1183" w:name="_Toc439252801"/>
      <w:bookmarkStart w:id="1184" w:name="_Toc439323774"/>
      <w:bookmarkStart w:id="1185" w:name="_Toc440357172"/>
      <w:bookmarkStart w:id="1186" w:name="_Toc440359724"/>
      <w:bookmarkStart w:id="1187" w:name="_Toc440632188"/>
      <w:bookmarkStart w:id="1188" w:name="_Toc440876008"/>
      <w:bookmarkStart w:id="1189" w:name="_Toc441131036"/>
      <w:bookmarkStart w:id="1190" w:name="_Toc447269853"/>
      <w:bookmarkStart w:id="1191" w:name="_Toc464120679"/>
      <w:r w:rsidRPr="007252E9">
        <w:rPr>
          <w:szCs w:val="24"/>
        </w:rPr>
        <w:lastRenderedPageBreak/>
        <w:t>Инструкции по заполнению</w:t>
      </w:r>
      <w:bookmarkEnd w:id="1183"/>
      <w:bookmarkEnd w:id="1184"/>
      <w:bookmarkEnd w:id="1185"/>
      <w:bookmarkEnd w:id="1186"/>
      <w:bookmarkEnd w:id="1187"/>
      <w:bookmarkEnd w:id="1188"/>
      <w:bookmarkEnd w:id="1189"/>
      <w:bookmarkEnd w:id="1190"/>
      <w:bookmarkEnd w:id="1191"/>
    </w:p>
    <w:p w:rsidR="00726A75" w:rsidRPr="007252E9" w:rsidRDefault="00726A75" w:rsidP="00726A75">
      <w:pPr>
        <w:widowControl w:val="0"/>
        <w:numPr>
          <w:ilvl w:val="3"/>
          <w:numId w:val="1"/>
        </w:numPr>
        <w:spacing w:after="60" w:line="288" w:lineRule="auto"/>
        <w:rPr>
          <w:b/>
          <w:bCs w:val="0"/>
          <w:sz w:val="24"/>
          <w:szCs w:val="24"/>
        </w:rPr>
      </w:pPr>
      <w:r w:rsidRPr="007252E9">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7252E9">
        <w:rPr>
          <w:b/>
          <w:sz w:val="24"/>
          <w:szCs w:val="24"/>
        </w:rPr>
        <w:t xml:space="preserve">составляется </w:t>
      </w:r>
      <w:r w:rsidRPr="007252E9">
        <w:rPr>
          <w:b/>
          <w:bCs w:val="0"/>
          <w:sz w:val="24"/>
          <w:szCs w:val="24"/>
        </w:rPr>
        <w:t>представителем субъекта(ов) персональных данных на основании доверенности или иного документа, подтверждающего полномочия представителя.</w:t>
      </w:r>
    </w:p>
    <w:p w:rsidR="00726A75" w:rsidRPr="007252E9" w:rsidRDefault="00726A75" w:rsidP="00726A75">
      <w:pPr>
        <w:widowControl w:val="0"/>
        <w:numPr>
          <w:ilvl w:val="3"/>
          <w:numId w:val="1"/>
        </w:numPr>
        <w:spacing w:after="60" w:line="288" w:lineRule="auto"/>
        <w:rPr>
          <w:b/>
          <w:bCs w:val="0"/>
          <w:sz w:val="24"/>
          <w:szCs w:val="24"/>
        </w:rPr>
      </w:pPr>
      <w:r w:rsidRPr="007252E9">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ПАО «МРСК Центра», и ПАО «Россети» и в уполномоченные государственные органы указанных сведений.</w:t>
      </w:r>
    </w:p>
    <w:p w:rsidR="00726A75" w:rsidRPr="007252E9" w:rsidRDefault="00726A75" w:rsidP="00726A75">
      <w:pPr>
        <w:widowControl w:val="0"/>
        <w:numPr>
          <w:ilvl w:val="3"/>
          <w:numId w:val="1"/>
        </w:numPr>
        <w:spacing w:after="60" w:line="288" w:lineRule="auto"/>
        <w:rPr>
          <w:b/>
          <w:bCs w:val="0"/>
          <w:sz w:val="24"/>
          <w:szCs w:val="24"/>
        </w:rPr>
      </w:pPr>
      <w:r w:rsidRPr="007252E9">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Default="00726A75" w:rsidP="00726A75"/>
    <w:p w:rsidR="00726A75" w:rsidRDefault="00726A75">
      <w:pPr>
        <w:suppressAutoHyphens w:val="0"/>
        <w:spacing w:line="240" w:lineRule="auto"/>
        <w:ind w:firstLine="0"/>
        <w:jc w:val="left"/>
      </w:pPr>
      <w:r>
        <w:br w:type="page"/>
      </w:r>
    </w:p>
    <w:p w:rsidR="00726A75" w:rsidRPr="007252E9" w:rsidRDefault="00726A75" w:rsidP="00726A75">
      <w:pPr>
        <w:pStyle w:val="3"/>
        <w:tabs>
          <w:tab w:val="num" w:pos="1134"/>
        </w:tabs>
        <w:rPr>
          <w:szCs w:val="24"/>
        </w:rPr>
      </w:pPr>
      <w:bookmarkStart w:id="1192" w:name="_Toc461808970"/>
      <w:bookmarkStart w:id="1193" w:name="_Toc464120680"/>
      <w:r w:rsidRPr="007252E9">
        <w:rPr>
          <w:szCs w:val="24"/>
        </w:rPr>
        <w:lastRenderedPageBreak/>
        <w:t>Форма Согласия на обработку персональных данных</w:t>
      </w:r>
      <w:bookmarkEnd w:id="1192"/>
      <w:bookmarkEnd w:id="1193"/>
    </w:p>
    <w:p w:rsidR="00726A75" w:rsidRPr="007252E9" w:rsidRDefault="00726A75" w:rsidP="00726A75">
      <w:pPr>
        <w:tabs>
          <w:tab w:val="left" w:pos="4757"/>
        </w:tabs>
        <w:ind w:left="1134" w:firstLine="0"/>
        <w:jc w:val="left"/>
        <w:rPr>
          <w:sz w:val="24"/>
          <w:szCs w:val="24"/>
        </w:rPr>
      </w:pPr>
      <w:r w:rsidRPr="007252E9">
        <w:rPr>
          <w:sz w:val="24"/>
          <w:szCs w:val="24"/>
        </w:rPr>
        <w:t>Приложение 12.2 к письму о подаче оферты</w:t>
      </w:r>
      <w:r w:rsidRPr="007252E9">
        <w:rPr>
          <w:sz w:val="24"/>
          <w:szCs w:val="24"/>
        </w:rPr>
        <w:br/>
        <w:t>от «____»_____________ г. №__________</w:t>
      </w:r>
    </w:p>
    <w:p w:rsidR="00726A75" w:rsidRPr="007252E9" w:rsidRDefault="00726A75" w:rsidP="00726A75">
      <w:pPr>
        <w:contextualSpacing/>
        <w:jc w:val="right"/>
        <w:rPr>
          <w:szCs w:val="24"/>
        </w:rPr>
      </w:pPr>
    </w:p>
    <w:p w:rsidR="00726A75" w:rsidRPr="007252E9" w:rsidRDefault="00726A75" w:rsidP="00726A75">
      <w:pPr>
        <w:rPr>
          <w:szCs w:val="24"/>
        </w:rPr>
      </w:pPr>
    </w:p>
    <w:p w:rsidR="00726A75" w:rsidRPr="007252E9" w:rsidRDefault="00726A75" w:rsidP="00726A75">
      <w:pPr>
        <w:tabs>
          <w:tab w:val="left" w:pos="0"/>
          <w:tab w:val="num" w:pos="1134"/>
        </w:tabs>
        <w:jc w:val="center"/>
        <w:outlineLvl w:val="1"/>
        <w:rPr>
          <w:b/>
          <w:sz w:val="24"/>
          <w:szCs w:val="24"/>
        </w:rPr>
      </w:pPr>
      <w:bookmarkStart w:id="1194" w:name="_Toc461808971"/>
      <w:r w:rsidRPr="007252E9">
        <w:rPr>
          <w:b/>
          <w:sz w:val="24"/>
          <w:szCs w:val="24"/>
        </w:rPr>
        <w:t>Согласие на обработку персональных данных</w:t>
      </w:r>
      <w:bookmarkEnd w:id="1194"/>
      <w:r w:rsidRPr="007252E9">
        <w:rPr>
          <w:b/>
          <w:sz w:val="24"/>
          <w:szCs w:val="24"/>
        </w:rPr>
        <w:t xml:space="preserve"> </w:t>
      </w:r>
    </w:p>
    <w:p w:rsidR="00726A75" w:rsidRPr="007252E9" w:rsidRDefault="00726A75" w:rsidP="00726A75">
      <w:pPr>
        <w:contextualSpacing/>
        <w:jc w:val="right"/>
        <w:rPr>
          <w:sz w:val="24"/>
          <w:szCs w:val="24"/>
        </w:rPr>
      </w:pPr>
      <w:r w:rsidRPr="007252E9">
        <w:rPr>
          <w:b/>
          <w:snapToGrid w:val="0"/>
          <w:sz w:val="24"/>
          <w:szCs w:val="24"/>
        </w:rPr>
        <w:t>от «_____» ____________ 201____ г.</w:t>
      </w:r>
    </w:p>
    <w:p w:rsidR="00726A75" w:rsidRPr="007252E9" w:rsidRDefault="00726A75" w:rsidP="00726A75">
      <w:pPr>
        <w:rPr>
          <w:sz w:val="24"/>
          <w:szCs w:val="24"/>
        </w:rPr>
      </w:pPr>
    </w:p>
    <w:p w:rsidR="00726A75" w:rsidRPr="007252E9" w:rsidRDefault="00726A75" w:rsidP="00726A75">
      <w:pPr>
        <w:tabs>
          <w:tab w:val="left" w:pos="1134"/>
        </w:tabs>
        <w:spacing w:line="276" w:lineRule="auto"/>
        <w:rPr>
          <w:sz w:val="24"/>
          <w:szCs w:val="24"/>
        </w:rPr>
      </w:pPr>
      <w:r w:rsidRPr="007252E9">
        <w:rPr>
          <w:sz w:val="24"/>
          <w:szCs w:val="24"/>
        </w:rPr>
        <w:t xml:space="preserve">     Я, ________________________________________________ </w:t>
      </w:r>
      <w:r w:rsidRPr="007252E9">
        <w:rPr>
          <w:i/>
          <w:sz w:val="24"/>
          <w:szCs w:val="24"/>
        </w:rPr>
        <w:t>(указать полностью ФИО собственника/бенефициара)</w:t>
      </w:r>
      <w:r w:rsidRPr="007252E9">
        <w:rPr>
          <w:sz w:val="24"/>
          <w:szCs w:val="24"/>
        </w:rPr>
        <w:t xml:space="preserve">, зарегистрирован (а) по адресу: ______________________________________ </w:t>
      </w:r>
      <w:r w:rsidRPr="007252E9">
        <w:rPr>
          <w:i/>
          <w:sz w:val="24"/>
          <w:szCs w:val="24"/>
        </w:rPr>
        <w:t>(указать полный адрес регистрации собственника/бенефициара)</w:t>
      </w:r>
      <w:r w:rsidRPr="007252E9">
        <w:rPr>
          <w:sz w:val="24"/>
          <w:szCs w:val="24"/>
        </w:rPr>
        <w:t xml:space="preserve">, основной документ, удостоверяющий личность _____________________________ </w:t>
      </w:r>
      <w:r w:rsidRPr="007252E9">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7252E9">
        <w:rPr>
          <w:sz w:val="24"/>
          <w:szCs w:val="24"/>
        </w:rPr>
        <w:t xml:space="preserve">, дата, год и место рождения ____________________________ </w:t>
      </w:r>
      <w:r w:rsidRPr="007252E9">
        <w:rPr>
          <w:i/>
          <w:sz w:val="24"/>
          <w:szCs w:val="24"/>
        </w:rPr>
        <w:t xml:space="preserve">(указать), </w:t>
      </w:r>
      <w:r w:rsidRPr="007252E9">
        <w:rPr>
          <w:sz w:val="24"/>
          <w:szCs w:val="24"/>
        </w:rPr>
        <w:t>должность и место работы (</w:t>
      </w:r>
      <w:r w:rsidRPr="007252E9">
        <w:rPr>
          <w:i/>
          <w:sz w:val="24"/>
          <w:szCs w:val="24"/>
        </w:rPr>
        <w:t>собственника/бенефициара</w:t>
      </w:r>
      <w:r w:rsidRPr="007252E9">
        <w:rPr>
          <w:sz w:val="24"/>
          <w:szCs w:val="24"/>
        </w:rPr>
        <w:t xml:space="preserve">) ___________________________ </w:t>
      </w:r>
      <w:r w:rsidRPr="007252E9">
        <w:rPr>
          <w:i/>
          <w:sz w:val="24"/>
          <w:szCs w:val="24"/>
        </w:rPr>
        <w:t>(указать полностью без сокращений)</w:t>
      </w:r>
      <w:r w:rsidRPr="007252E9">
        <w:rPr>
          <w:sz w:val="24"/>
          <w:szCs w:val="24"/>
        </w:rPr>
        <w:t xml:space="preserve">, </w:t>
      </w:r>
    </w:p>
    <w:p w:rsidR="00726A75" w:rsidRPr="007252E9" w:rsidRDefault="00726A75" w:rsidP="00726A75">
      <w:pPr>
        <w:tabs>
          <w:tab w:val="left" w:pos="1134"/>
        </w:tabs>
        <w:spacing w:line="276" w:lineRule="auto"/>
        <w:rPr>
          <w:sz w:val="24"/>
          <w:szCs w:val="24"/>
        </w:rPr>
      </w:pPr>
      <w:r w:rsidRPr="007252E9">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7252E9">
        <w:rPr>
          <w:i/>
          <w:sz w:val="24"/>
          <w:szCs w:val="24"/>
        </w:rPr>
        <w:t>(указывается наименование Участника закупочной процедуры</w:t>
      </w:r>
      <w:r w:rsidRPr="007252E9">
        <w:rPr>
          <w:sz w:val="24"/>
          <w:szCs w:val="24"/>
        </w:rPr>
        <w:t>) (зарегистрировано по адресу: _____________________, ОГРН: ______________, ИНН: _________________, КПП: ________________) в лице _________________________(</w:t>
      </w:r>
      <w:r w:rsidRPr="007252E9">
        <w:rPr>
          <w:i/>
          <w:sz w:val="24"/>
          <w:szCs w:val="24"/>
        </w:rPr>
        <w:t>*)</w:t>
      </w:r>
      <w:r w:rsidRPr="007252E9">
        <w:rPr>
          <w:sz w:val="24"/>
          <w:szCs w:val="24"/>
        </w:rPr>
        <w:t xml:space="preserve"> </w:t>
      </w:r>
      <w:r w:rsidRPr="007252E9">
        <w:rPr>
          <w:i/>
          <w:sz w:val="24"/>
          <w:szCs w:val="24"/>
        </w:rPr>
        <w:t>(указать полностью должность и ФИО представителя Участника закупочной процедуры)</w:t>
      </w:r>
      <w:r w:rsidRPr="007252E9">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7252E9">
        <w:rPr>
          <w:i/>
          <w:sz w:val="24"/>
          <w:szCs w:val="24"/>
        </w:rPr>
        <w:t xml:space="preserve">, </w:t>
      </w:r>
      <w:r w:rsidRPr="007252E9">
        <w:rPr>
          <w:sz w:val="24"/>
          <w:szCs w:val="24"/>
        </w:rPr>
        <w:t xml:space="preserve">Минэнерго России, Росфинмониторинг, ФНС России, иным третьим лицам при необходимости. </w:t>
      </w:r>
    </w:p>
    <w:p w:rsidR="00726A75" w:rsidRPr="007252E9" w:rsidRDefault="00726A75" w:rsidP="00726A75">
      <w:pPr>
        <w:tabs>
          <w:tab w:val="left" w:pos="1134"/>
        </w:tabs>
        <w:spacing w:line="276" w:lineRule="auto"/>
        <w:rPr>
          <w:sz w:val="24"/>
          <w:szCs w:val="24"/>
        </w:rPr>
      </w:pPr>
    </w:p>
    <w:p w:rsidR="00726A75" w:rsidRPr="007252E9" w:rsidRDefault="00726A75" w:rsidP="00726A75">
      <w:pPr>
        <w:tabs>
          <w:tab w:val="left" w:pos="1134"/>
        </w:tabs>
        <w:spacing w:line="276" w:lineRule="auto"/>
        <w:rPr>
          <w:sz w:val="24"/>
          <w:szCs w:val="24"/>
        </w:rPr>
      </w:pPr>
    </w:p>
    <w:p w:rsidR="00726A75" w:rsidRPr="007252E9" w:rsidRDefault="00726A75" w:rsidP="00726A75">
      <w:pPr>
        <w:tabs>
          <w:tab w:val="left" w:pos="1134"/>
        </w:tabs>
        <w:spacing w:line="276" w:lineRule="auto"/>
        <w:rPr>
          <w:sz w:val="24"/>
          <w:szCs w:val="24"/>
        </w:rPr>
      </w:pPr>
    </w:p>
    <w:p w:rsidR="00726A75" w:rsidRPr="007252E9" w:rsidRDefault="00726A75" w:rsidP="00726A75">
      <w:pPr>
        <w:tabs>
          <w:tab w:val="left" w:pos="1134"/>
        </w:tabs>
        <w:spacing w:line="276" w:lineRule="auto"/>
        <w:ind w:firstLine="0"/>
        <w:rPr>
          <w:sz w:val="24"/>
          <w:szCs w:val="24"/>
        </w:rPr>
      </w:pPr>
      <w:r w:rsidRPr="007252E9">
        <w:rPr>
          <w:sz w:val="24"/>
          <w:szCs w:val="24"/>
        </w:rPr>
        <w:t>Настоящее согласие действует с момента его подписания.</w:t>
      </w:r>
    </w:p>
    <w:p w:rsidR="00726A75" w:rsidRPr="007252E9" w:rsidRDefault="00726A75" w:rsidP="00726A75">
      <w:pPr>
        <w:tabs>
          <w:tab w:val="left" w:pos="1134"/>
        </w:tabs>
        <w:spacing w:line="276" w:lineRule="auto"/>
        <w:rPr>
          <w:sz w:val="24"/>
          <w:szCs w:val="24"/>
        </w:rPr>
      </w:pPr>
    </w:p>
    <w:p w:rsidR="00726A75" w:rsidRPr="007252E9" w:rsidRDefault="00726A75" w:rsidP="00726A75">
      <w:pPr>
        <w:tabs>
          <w:tab w:val="left" w:pos="1134"/>
        </w:tabs>
        <w:spacing w:line="276" w:lineRule="auto"/>
        <w:rPr>
          <w:sz w:val="24"/>
          <w:szCs w:val="24"/>
        </w:rPr>
      </w:pPr>
    </w:p>
    <w:p w:rsidR="00726A75" w:rsidRPr="007252E9" w:rsidRDefault="00726A75" w:rsidP="00726A75">
      <w:pPr>
        <w:tabs>
          <w:tab w:val="left" w:pos="4757"/>
        </w:tabs>
        <w:ind w:firstLine="0"/>
        <w:jc w:val="left"/>
        <w:rPr>
          <w:i/>
          <w:sz w:val="24"/>
          <w:szCs w:val="24"/>
        </w:rPr>
      </w:pPr>
      <w:r w:rsidRPr="007252E9">
        <w:rPr>
          <w:sz w:val="24"/>
          <w:szCs w:val="24"/>
        </w:rPr>
        <w:t xml:space="preserve">_________________________ </w:t>
      </w:r>
      <w:r w:rsidRPr="007252E9">
        <w:rPr>
          <w:i/>
          <w:sz w:val="24"/>
          <w:szCs w:val="24"/>
        </w:rPr>
        <w:t>(подпись, расшифровка подписи собственника/бенефициара)</w:t>
      </w:r>
    </w:p>
    <w:p w:rsidR="00726A75" w:rsidRPr="007252E9" w:rsidRDefault="00726A75" w:rsidP="00726A75">
      <w:pPr>
        <w:pStyle w:val="3"/>
        <w:tabs>
          <w:tab w:val="num" w:pos="1134"/>
        </w:tabs>
        <w:rPr>
          <w:szCs w:val="24"/>
        </w:rPr>
      </w:pPr>
      <w:r w:rsidRPr="007252E9">
        <w:rPr>
          <w:b w:val="0"/>
          <w:szCs w:val="24"/>
        </w:rPr>
        <w:br w:type="page"/>
      </w:r>
      <w:bookmarkStart w:id="1195" w:name="_Toc461808972"/>
      <w:bookmarkStart w:id="1196" w:name="_Toc464120681"/>
      <w:r w:rsidRPr="007252E9">
        <w:rPr>
          <w:szCs w:val="24"/>
        </w:rPr>
        <w:lastRenderedPageBreak/>
        <w:t>Инструкции по заполнению</w:t>
      </w:r>
      <w:bookmarkEnd w:id="1195"/>
      <w:bookmarkEnd w:id="1196"/>
    </w:p>
    <w:p w:rsidR="00726A75" w:rsidRPr="007252E9" w:rsidRDefault="00726A75" w:rsidP="00726A75">
      <w:pPr>
        <w:widowControl w:val="0"/>
        <w:numPr>
          <w:ilvl w:val="3"/>
          <w:numId w:val="1"/>
        </w:numPr>
        <w:spacing w:after="60" w:line="288" w:lineRule="auto"/>
        <w:rPr>
          <w:b/>
          <w:sz w:val="24"/>
          <w:szCs w:val="24"/>
        </w:rPr>
      </w:pPr>
      <w:r w:rsidRPr="007252E9">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7252E9">
        <w:rPr>
          <w:b/>
          <w:sz w:val="24"/>
          <w:szCs w:val="24"/>
        </w:rPr>
        <w:t>составляется собственниками/бенефициарами, являющимися физическими лицами.</w:t>
      </w:r>
    </w:p>
    <w:p w:rsidR="00726A75" w:rsidRPr="007252E9" w:rsidRDefault="00726A75" w:rsidP="00726A75">
      <w:pPr>
        <w:widowControl w:val="0"/>
        <w:numPr>
          <w:ilvl w:val="3"/>
          <w:numId w:val="1"/>
        </w:numPr>
        <w:spacing w:after="60" w:line="288" w:lineRule="auto"/>
        <w:rPr>
          <w:b/>
          <w:sz w:val="24"/>
          <w:szCs w:val="24"/>
        </w:rPr>
      </w:pPr>
      <w:r w:rsidRPr="007252E9">
        <w:rPr>
          <w:sz w:val="24"/>
          <w:szCs w:val="24"/>
        </w:rPr>
        <w:t>Согласие составляется всеми, без исключений, конечными собственниками/бенефициарами, отраженными в  Приложении 11</w:t>
      </w:r>
      <w:r w:rsidR="004C0021" w:rsidRPr="007252E9">
        <w:rPr>
          <w:sz w:val="24"/>
          <w:szCs w:val="24"/>
        </w:rPr>
        <w:t xml:space="preserve"> </w:t>
      </w:r>
      <w:r w:rsidRPr="007252E9">
        <w:rPr>
          <w:sz w:val="24"/>
          <w:szCs w:val="24"/>
        </w:rPr>
        <w:t>к письму о подаче оферты «Информация о собственниках Поставщика (включая конечных бенефициаров)».</w:t>
      </w:r>
    </w:p>
    <w:p w:rsidR="00726A75" w:rsidRPr="007252E9" w:rsidRDefault="00726A75" w:rsidP="00726A75">
      <w:pPr>
        <w:widowControl w:val="0"/>
        <w:numPr>
          <w:ilvl w:val="3"/>
          <w:numId w:val="1"/>
        </w:numPr>
        <w:spacing w:after="60" w:line="288" w:lineRule="auto"/>
        <w:rPr>
          <w:b/>
          <w:sz w:val="24"/>
          <w:szCs w:val="24"/>
        </w:rPr>
      </w:pPr>
      <w:r w:rsidRPr="007252E9">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7252E9">
        <w:rPr>
          <w:b/>
          <w:sz w:val="24"/>
          <w:szCs w:val="24"/>
        </w:rPr>
        <w:t>копия доверенности</w:t>
      </w:r>
      <w:r w:rsidRPr="007252E9">
        <w:rPr>
          <w:b/>
          <w:sz w:val="24"/>
          <w:szCs w:val="24"/>
        </w:rPr>
        <w:t xml:space="preserve"> прикладывается к </w:t>
      </w:r>
      <w:r w:rsidR="003D4E4C" w:rsidRPr="007252E9">
        <w:rPr>
          <w:b/>
          <w:sz w:val="24"/>
          <w:szCs w:val="24"/>
        </w:rPr>
        <w:t>Заявке</w:t>
      </w:r>
      <w:r w:rsidRPr="007252E9">
        <w:rPr>
          <w:b/>
          <w:sz w:val="24"/>
          <w:szCs w:val="24"/>
        </w:rPr>
        <w:t>.</w:t>
      </w:r>
    </w:p>
    <w:p w:rsidR="00726A75" w:rsidRPr="007252E9" w:rsidRDefault="00726A75" w:rsidP="00726A75">
      <w:pPr>
        <w:widowControl w:val="0"/>
        <w:numPr>
          <w:ilvl w:val="3"/>
          <w:numId w:val="1"/>
        </w:numPr>
        <w:spacing w:after="60" w:line="288" w:lineRule="auto"/>
        <w:rPr>
          <w:b/>
          <w:sz w:val="24"/>
          <w:szCs w:val="24"/>
        </w:rPr>
      </w:pPr>
      <w:r w:rsidRPr="007252E9">
        <w:rPr>
          <w:b/>
          <w:sz w:val="24"/>
          <w:szCs w:val="24"/>
        </w:rPr>
        <w:t>Согласие собственников/бенефициаров должно быть составлено с учетом всех, предусмотренных данной</w:t>
      </w:r>
      <w:r w:rsidRPr="007252E9">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Default="00726A75" w:rsidP="00726A75">
      <w:pPr>
        <w:ind w:firstLine="0"/>
        <w:jc w:val="left"/>
      </w:pPr>
    </w:p>
    <w:p w:rsidR="00726A75" w:rsidRPr="00726A75" w:rsidRDefault="00726A75" w:rsidP="00726A75"/>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97" w:name="_Ref440272256"/>
      <w:bookmarkStart w:id="1198" w:name="_Ref440272678"/>
      <w:bookmarkStart w:id="1199" w:name="_Ref440274944"/>
      <w:bookmarkStart w:id="1200" w:name="_Toc464120682"/>
      <w:r w:rsidRPr="007A6A39">
        <w:lastRenderedPageBreak/>
        <w:t>Соглашение о неустойке (форма 1</w:t>
      </w:r>
      <w:r w:rsidR="000D67AD">
        <w:t>3</w:t>
      </w:r>
      <w:r w:rsidRPr="007A6A39">
        <w:t>)</w:t>
      </w:r>
      <w:bookmarkEnd w:id="1197"/>
      <w:bookmarkEnd w:id="1198"/>
      <w:bookmarkEnd w:id="1199"/>
      <w:bookmarkEnd w:id="1200"/>
    </w:p>
    <w:p w:rsidR="007A6A39" w:rsidRPr="007A6A39" w:rsidRDefault="007A6A39" w:rsidP="007A6A39">
      <w:pPr>
        <w:pStyle w:val="3"/>
        <w:rPr>
          <w:szCs w:val="24"/>
        </w:rPr>
      </w:pPr>
      <w:bookmarkStart w:id="1201" w:name="_Toc439170715"/>
      <w:bookmarkStart w:id="1202" w:name="_Toc439172817"/>
      <w:bookmarkStart w:id="1203" w:name="_Toc439173259"/>
      <w:bookmarkStart w:id="1204" w:name="_Toc439238255"/>
      <w:bookmarkStart w:id="1205" w:name="_Toc439252803"/>
      <w:bookmarkStart w:id="1206" w:name="_Toc439323776"/>
      <w:bookmarkStart w:id="1207" w:name="_Toc440357174"/>
      <w:bookmarkStart w:id="1208" w:name="_Toc440359726"/>
      <w:bookmarkStart w:id="1209" w:name="_Toc440632190"/>
      <w:bookmarkStart w:id="1210" w:name="_Toc440876010"/>
      <w:bookmarkStart w:id="1211" w:name="_Toc441131038"/>
      <w:bookmarkStart w:id="1212" w:name="_Toc447269855"/>
      <w:bookmarkStart w:id="1213" w:name="_Toc464120683"/>
      <w:r w:rsidRPr="007A6A39">
        <w:rPr>
          <w:szCs w:val="24"/>
        </w:rPr>
        <w:t>Форма соглашени</w:t>
      </w:r>
      <w:r w:rsidR="00E47073">
        <w:rPr>
          <w:szCs w:val="24"/>
        </w:rPr>
        <w:t>я</w:t>
      </w:r>
      <w:r w:rsidRPr="007A6A39">
        <w:rPr>
          <w:szCs w:val="24"/>
        </w:rPr>
        <w:t xml:space="preserve"> о неустойке</w:t>
      </w:r>
      <w:bookmarkEnd w:id="1201"/>
      <w:bookmarkEnd w:id="1202"/>
      <w:bookmarkEnd w:id="1203"/>
      <w:bookmarkEnd w:id="1204"/>
      <w:bookmarkEnd w:id="1205"/>
      <w:bookmarkEnd w:id="1206"/>
      <w:bookmarkEnd w:id="1207"/>
      <w:bookmarkEnd w:id="1208"/>
      <w:bookmarkEnd w:id="1209"/>
      <w:bookmarkEnd w:id="1210"/>
      <w:bookmarkEnd w:id="1211"/>
      <w:bookmarkEnd w:id="1212"/>
      <w:bookmarkEnd w:id="1213"/>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21750" w:rsidRPr="007A6A39" w:rsidRDefault="00A21750" w:rsidP="00A2175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1952D8">
        <w:rPr>
          <w:vertAlign w:val="subscript"/>
        </w:rPr>
        <w:fldChar w:fldCharType="begin"/>
      </w:r>
      <w:r w:rsidR="0082292A">
        <w:rPr>
          <w:vertAlign w:val="subscript"/>
        </w:rPr>
        <w:instrText xml:space="preserve"> REF _Ref440275279 \r \h </w:instrText>
      </w:r>
      <w:r w:rsidR="001952D8">
        <w:rPr>
          <w:vertAlign w:val="subscript"/>
        </w:rPr>
      </w:r>
      <w:r w:rsidR="001952D8">
        <w:rPr>
          <w:vertAlign w:val="subscript"/>
        </w:rPr>
        <w:fldChar w:fldCharType="separate"/>
      </w:r>
      <w:r w:rsidR="00E418BB">
        <w:rPr>
          <w:vertAlign w:val="subscript"/>
        </w:rPr>
        <w:t>1.1.4</w:t>
      </w:r>
      <w:r w:rsidR="001952D8">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252E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w:t>
      </w:r>
      <w:r w:rsidRPr="007252E9">
        <w:rPr>
          <w:sz w:val="24"/>
          <w:szCs w:val="24"/>
        </w:rPr>
        <w:t xml:space="preserve">изменения) </w:t>
      </w:r>
      <w:r w:rsidR="00726A75" w:rsidRPr="007252E9">
        <w:rPr>
          <w:sz w:val="24"/>
          <w:szCs w:val="24"/>
        </w:rPr>
        <w:t>в</w:t>
      </w:r>
      <w:r w:rsidRPr="007252E9">
        <w:rPr>
          <w:sz w:val="24"/>
          <w:szCs w:val="24"/>
        </w:rPr>
        <w:t xml:space="preserve"> Заявку в течение срока ее действия после истечения срока окончания приема Заявок; 2) предоставлять достоверные и неискаженные 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726A75" w:rsidRPr="007252E9">
        <w:rPr>
          <w:sz w:val="24"/>
          <w:szCs w:val="24"/>
        </w:rPr>
        <w:t>; 4</w:t>
      </w:r>
      <w:r w:rsidRPr="007252E9">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252E9">
        <w:rPr>
          <w:i/>
          <w:sz w:val="24"/>
          <w:szCs w:val="24"/>
        </w:rPr>
        <w:t>Примечание: если такое обеспечение предусмотрено условиями запроса предложений</w:t>
      </w:r>
      <w:r w:rsidRPr="007252E9">
        <w:rPr>
          <w:sz w:val="24"/>
          <w:szCs w:val="24"/>
        </w:rPr>
        <w:t>)</w:t>
      </w:r>
    </w:p>
    <w:p w:rsidR="00311F48" w:rsidRDefault="007A6A39" w:rsidP="00BC19F9">
      <w:pPr>
        <w:pStyle w:val="afd"/>
        <w:numPr>
          <w:ilvl w:val="0"/>
          <w:numId w:val="70"/>
        </w:numPr>
        <w:tabs>
          <w:tab w:val="clear" w:pos="9360"/>
        </w:tabs>
        <w:suppressAutoHyphens w:val="0"/>
        <w:ind w:left="0" w:firstLine="709"/>
        <w:jc w:val="both"/>
        <w:rPr>
          <w:sz w:val="24"/>
          <w:szCs w:val="24"/>
        </w:rPr>
      </w:pPr>
      <w:r w:rsidRPr="007252E9">
        <w:rPr>
          <w:sz w:val="24"/>
          <w:szCs w:val="24"/>
        </w:rPr>
        <w:t>В случае если Участником будут нарушены обязательства, возникшие и связанные с подачей Заявки</w:t>
      </w:r>
      <w:r w:rsidRPr="007A6A39">
        <w:rPr>
          <w:sz w:val="24"/>
          <w:szCs w:val="24"/>
        </w:rPr>
        <w:t xml:space="preserve"> на участие в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r w:rsidR="001952D8">
        <w:rPr>
          <w:vertAlign w:val="subscript"/>
        </w:rPr>
        <w:fldChar w:fldCharType="begin"/>
      </w:r>
      <w:r w:rsidR="0082292A">
        <w:rPr>
          <w:vertAlign w:val="subscript"/>
        </w:rPr>
        <w:instrText xml:space="preserve"> REF _Ref440275279 \r \h </w:instrText>
      </w:r>
      <w:r w:rsidR="001952D8">
        <w:rPr>
          <w:vertAlign w:val="subscript"/>
        </w:rPr>
      </w:r>
      <w:r w:rsidR="001952D8">
        <w:rPr>
          <w:vertAlign w:val="subscript"/>
        </w:rPr>
        <w:fldChar w:fldCharType="separate"/>
      </w:r>
      <w:r w:rsidR="00E418BB">
        <w:rPr>
          <w:vertAlign w:val="subscript"/>
        </w:rPr>
        <w:t>1.1.4</w:t>
      </w:r>
      <w:r w:rsidR="001952D8">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5A2CAE" w:rsidRDefault="007A6A39" w:rsidP="00BC19F9">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 xml:space="preserve">; </w:t>
      </w:r>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14" w:name="_Toc439170716"/>
      <w:bookmarkStart w:id="1215" w:name="_Toc439172818"/>
      <w:bookmarkStart w:id="1216" w:name="_Toc439173260"/>
      <w:bookmarkStart w:id="1217" w:name="_Toc439238256"/>
      <w:bookmarkStart w:id="1218" w:name="_Toc439252804"/>
      <w:bookmarkStart w:id="1219" w:name="_Toc439323777"/>
      <w:bookmarkStart w:id="1220" w:name="_Toc440357175"/>
      <w:bookmarkStart w:id="1221" w:name="_Toc440359727"/>
      <w:bookmarkStart w:id="1222" w:name="_Toc440632191"/>
      <w:bookmarkStart w:id="1223" w:name="_Toc440876011"/>
      <w:bookmarkStart w:id="1224" w:name="_Toc441131039"/>
      <w:bookmarkStart w:id="1225" w:name="_Toc447269856"/>
      <w:bookmarkStart w:id="1226" w:name="_Toc464120684"/>
      <w:r w:rsidRPr="007857E5">
        <w:rPr>
          <w:szCs w:val="24"/>
        </w:rPr>
        <w:lastRenderedPageBreak/>
        <w:t>Инструкции по заполнению</w:t>
      </w:r>
      <w:bookmarkEnd w:id="1214"/>
      <w:bookmarkEnd w:id="1215"/>
      <w:bookmarkEnd w:id="1216"/>
      <w:bookmarkEnd w:id="1217"/>
      <w:bookmarkEnd w:id="1218"/>
      <w:bookmarkEnd w:id="1219"/>
      <w:bookmarkEnd w:id="1220"/>
      <w:bookmarkEnd w:id="1221"/>
      <w:bookmarkEnd w:id="1222"/>
      <w:bookmarkEnd w:id="1223"/>
      <w:bookmarkEnd w:id="1224"/>
      <w:bookmarkEnd w:id="1225"/>
      <w:bookmarkEnd w:id="1226"/>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1952D8">
        <w:rPr>
          <w:sz w:val="24"/>
          <w:szCs w:val="24"/>
        </w:rPr>
        <w:fldChar w:fldCharType="begin"/>
      </w:r>
      <w:r w:rsidR="00D90031">
        <w:rPr>
          <w:sz w:val="24"/>
          <w:szCs w:val="24"/>
        </w:rPr>
        <w:instrText xml:space="preserve"> REF _Ref55336310 \r \h </w:instrText>
      </w:r>
      <w:r w:rsidR="001952D8">
        <w:rPr>
          <w:sz w:val="24"/>
          <w:szCs w:val="24"/>
        </w:rPr>
      </w:r>
      <w:r w:rsidR="001952D8">
        <w:rPr>
          <w:sz w:val="24"/>
          <w:szCs w:val="24"/>
        </w:rPr>
        <w:fldChar w:fldCharType="separate"/>
      </w:r>
      <w:r w:rsidR="00E418BB">
        <w:rPr>
          <w:sz w:val="24"/>
          <w:szCs w:val="24"/>
        </w:rPr>
        <w:t>5.1</w:t>
      </w:r>
      <w:r w:rsidR="001952D8">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0731A1" w:rsidRPr="000E6363"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26A75" w:rsidRDefault="00726A75">
      <w:pPr>
        <w:suppressAutoHyphens w:val="0"/>
        <w:spacing w:line="240" w:lineRule="auto"/>
        <w:ind w:firstLine="0"/>
        <w:jc w:val="left"/>
        <w:rPr>
          <w:lang w:eastAsia="ru-RU"/>
        </w:rPr>
      </w:pPr>
    </w:p>
    <w:p w:rsidR="00726A75" w:rsidRDefault="00726A75">
      <w:pPr>
        <w:suppressAutoHyphens w:val="0"/>
        <w:spacing w:line="240" w:lineRule="auto"/>
        <w:ind w:firstLine="0"/>
        <w:jc w:val="left"/>
        <w:rPr>
          <w:lang w:eastAsia="ru-RU"/>
        </w:rPr>
        <w:sectPr w:rsidR="00726A75" w:rsidSect="002B0606">
          <w:headerReference w:type="even" r:id="rId45"/>
          <w:headerReference w:type="default" r:id="rId46"/>
          <w:footerReference w:type="even" r:id="rId47"/>
          <w:headerReference w:type="first" r:id="rId48"/>
          <w:footerReference w:type="first" r:id="rId49"/>
          <w:pgSz w:w="11907" w:h="16840" w:code="9"/>
          <w:pgMar w:top="765" w:right="851" w:bottom="765" w:left="1701" w:header="709" w:footer="709" w:gutter="0"/>
          <w:cols w:space="720"/>
          <w:docGrid w:linePitch="360"/>
        </w:sectPr>
      </w:pPr>
    </w:p>
    <w:p w:rsidR="00726A75" w:rsidRPr="00CC5A3A"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227" w:name="_Toc426108836"/>
      <w:bookmarkStart w:id="1228" w:name="_Ref441574460"/>
      <w:bookmarkStart w:id="1229" w:name="_Ref441574649"/>
      <w:bookmarkStart w:id="1230" w:name="_Toc441575251"/>
      <w:bookmarkStart w:id="1231" w:name="_Ref442187883"/>
      <w:bookmarkStart w:id="1232" w:name="_Toc464120685"/>
      <w:r w:rsidRPr="00CC5A3A">
        <w:lastRenderedPageBreak/>
        <w:t>Расписка  сдачи-приемки соглашения о неустойке (форма 1</w:t>
      </w:r>
      <w:r>
        <w:t>4</w:t>
      </w:r>
      <w:r w:rsidRPr="00CC5A3A">
        <w:t>)</w:t>
      </w:r>
      <w:bookmarkEnd w:id="1227"/>
      <w:bookmarkEnd w:id="1228"/>
      <w:bookmarkEnd w:id="1229"/>
      <w:bookmarkEnd w:id="1230"/>
      <w:bookmarkEnd w:id="1231"/>
      <w:bookmarkEnd w:id="1232"/>
    </w:p>
    <w:p w:rsidR="00726A75" w:rsidRPr="00CC5A3A" w:rsidRDefault="00726A75" w:rsidP="00726A75">
      <w:pPr>
        <w:pStyle w:val="3"/>
        <w:rPr>
          <w:szCs w:val="24"/>
        </w:rPr>
      </w:pPr>
      <w:bookmarkStart w:id="1233" w:name="_Toc426108837"/>
      <w:bookmarkStart w:id="1234" w:name="_Ref441574456"/>
      <w:bookmarkStart w:id="1235" w:name="_Toc441575252"/>
      <w:bookmarkStart w:id="1236" w:name="_Toc447269864"/>
      <w:bookmarkStart w:id="1237" w:name="_Toc464120686"/>
      <w:r w:rsidRPr="00CC5A3A">
        <w:rPr>
          <w:szCs w:val="24"/>
        </w:rPr>
        <w:t xml:space="preserve">Форма Расписки  сдачи-приемки </w:t>
      </w:r>
      <w:bookmarkEnd w:id="1233"/>
      <w:r w:rsidRPr="00CC5A3A">
        <w:rPr>
          <w:szCs w:val="24"/>
        </w:rPr>
        <w:t>соглашения о неустойке</w:t>
      </w:r>
      <w:bookmarkEnd w:id="1234"/>
      <w:bookmarkEnd w:id="1235"/>
      <w:bookmarkEnd w:id="1236"/>
      <w:bookmarkEnd w:id="1237"/>
    </w:p>
    <w:p w:rsidR="00726A75" w:rsidRPr="00CC5A3A" w:rsidRDefault="00726A75" w:rsidP="00726A75">
      <w:pPr>
        <w:pStyle w:val="26"/>
        <w:tabs>
          <w:tab w:val="clear" w:pos="4536"/>
        </w:tabs>
        <w:spacing w:before="100" w:beforeAutospacing="1" w:after="100" w:afterAutospacing="1"/>
        <w:ind w:firstLine="0"/>
        <w:jc w:val="center"/>
        <w:rPr>
          <w:sz w:val="24"/>
          <w:szCs w:val="24"/>
        </w:rPr>
      </w:pPr>
    </w:p>
    <w:p w:rsidR="00726A75" w:rsidRPr="00CC5A3A" w:rsidRDefault="00726A75" w:rsidP="00726A75">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726A75" w:rsidRPr="00047DE1" w:rsidRDefault="00726A75" w:rsidP="00726A75">
      <w:pPr>
        <w:ind w:firstLine="0"/>
        <w:jc w:val="center"/>
        <w:rPr>
          <w:b/>
          <w:sz w:val="24"/>
          <w:szCs w:val="24"/>
        </w:rPr>
      </w:pPr>
      <w:r w:rsidRPr="00047DE1">
        <w:rPr>
          <w:b/>
          <w:sz w:val="24"/>
          <w:szCs w:val="24"/>
        </w:rPr>
        <w:t>Расписка  сдачи-приемки соглашения о неустойке</w:t>
      </w:r>
    </w:p>
    <w:p w:rsidR="00726A75" w:rsidRPr="00047DE1"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047DE1" w:rsidTr="00B30304">
        <w:tc>
          <w:tcPr>
            <w:tcW w:w="14863" w:type="dxa"/>
            <w:gridSpan w:val="7"/>
            <w:shd w:val="clear" w:color="auto" w:fill="auto"/>
          </w:tcPr>
          <w:p w:rsidR="00726A75" w:rsidRPr="00047DE1" w:rsidRDefault="00726A75" w:rsidP="00B30304">
            <w:pPr>
              <w:pStyle w:val="afd"/>
              <w:rPr>
                <w:sz w:val="24"/>
                <w:szCs w:val="24"/>
              </w:rPr>
            </w:pPr>
            <w:r w:rsidRPr="00047DE1">
              <w:rPr>
                <w:b/>
                <w:sz w:val="24"/>
                <w:szCs w:val="24"/>
              </w:rPr>
              <w:t>ПОЛУЧЕНИЕ</w:t>
            </w:r>
            <w:r w:rsidRPr="00047DE1">
              <w:rPr>
                <w:sz w:val="24"/>
                <w:szCs w:val="24"/>
              </w:rPr>
              <w:t>:</w:t>
            </w:r>
          </w:p>
        </w:tc>
      </w:tr>
      <w:tr w:rsidR="00726A75" w:rsidRPr="00047DE1" w:rsidTr="00B30304">
        <w:tc>
          <w:tcPr>
            <w:tcW w:w="2262" w:type="dxa"/>
            <w:shd w:val="clear" w:color="auto" w:fill="auto"/>
          </w:tcPr>
          <w:p w:rsidR="00726A75" w:rsidRPr="00047DE1" w:rsidRDefault="00726A75" w:rsidP="00B30304">
            <w:pPr>
              <w:pStyle w:val="afd"/>
              <w:ind w:right="754"/>
              <w:rPr>
                <w:sz w:val="24"/>
                <w:szCs w:val="24"/>
              </w:rPr>
            </w:pPr>
            <w:r w:rsidRPr="00047DE1">
              <w:rPr>
                <w:sz w:val="24"/>
                <w:szCs w:val="24"/>
              </w:rPr>
              <w:t>Участник</w:t>
            </w:r>
          </w:p>
        </w:tc>
        <w:tc>
          <w:tcPr>
            <w:tcW w:w="3800" w:type="dxa"/>
            <w:shd w:val="clear" w:color="auto" w:fill="auto"/>
          </w:tcPr>
          <w:p w:rsidR="00726A75" w:rsidRPr="00047DE1" w:rsidRDefault="00726A75" w:rsidP="00B30304">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726A75" w:rsidRPr="00047DE1" w:rsidRDefault="00726A75" w:rsidP="00B30304">
            <w:pPr>
              <w:pStyle w:val="afd"/>
              <w:tabs>
                <w:tab w:val="left" w:pos="2995"/>
              </w:tabs>
              <w:rPr>
                <w:sz w:val="24"/>
                <w:szCs w:val="24"/>
              </w:rPr>
            </w:pPr>
            <w:r w:rsidRPr="00047DE1">
              <w:rPr>
                <w:sz w:val="24"/>
                <w:szCs w:val="24"/>
              </w:rPr>
              <w:t>Номер на ЭТП</w:t>
            </w:r>
          </w:p>
        </w:tc>
        <w:tc>
          <w:tcPr>
            <w:tcW w:w="1418" w:type="dxa"/>
            <w:shd w:val="clear" w:color="auto" w:fill="auto"/>
          </w:tcPr>
          <w:p w:rsidR="00726A75" w:rsidRPr="00047DE1" w:rsidRDefault="00726A75" w:rsidP="00B30304">
            <w:pPr>
              <w:pStyle w:val="afd"/>
              <w:tabs>
                <w:tab w:val="left" w:pos="2995"/>
              </w:tabs>
              <w:rPr>
                <w:sz w:val="24"/>
                <w:szCs w:val="24"/>
              </w:rPr>
            </w:pPr>
            <w:r w:rsidRPr="00047DE1">
              <w:rPr>
                <w:sz w:val="24"/>
                <w:szCs w:val="24"/>
              </w:rPr>
              <w:t>Дата передачи</w:t>
            </w:r>
          </w:p>
        </w:tc>
        <w:tc>
          <w:tcPr>
            <w:tcW w:w="1299" w:type="dxa"/>
            <w:shd w:val="clear" w:color="auto" w:fill="auto"/>
          </w:tcPr>
          <w:p w:rsidR="00726A75" w:rsidRPr="00047DE1" w:rsidRDefault="00726A75" w:rsidP="00B30304">
            <w:pPr>
              <w:pStyle w:val="afd"/>
              <w:rPr>
                <w:sz w:val="24"/>
                <w:szCs w:val="24"/>
              </w:rPr>
            </w:pPr>
            <w:r w:rsidRPr="00047DE1">
              <w:rPr>
                <w:sz w:val="24"/>
                <w:szCs w:val="24"/>
              </w:rPr>
              <w:t>Время получения (МСК)</w:t>
            </w:r>
          </w:p>
        </w:tc>
        <w:tc>
          <w:tcPr>
            <w:tcW w:w="2262" w:type="dxa"/>
            <w:shd w:val="clear" w:color="auto" w:fill="auto"/>
          </w:tcPr>
          <w:p w:rsidR="00726A75" w:rsidRPr="00047DE1" w:rsidRDefault="00726A75" w:rsidP="00B30304">
            <w:pPr>
              <w:pStyle w:val="afd"/>
              <w:ind w:right="86"/>
              <w:rPr>
                <w:sz w:val="24"/>
                <w:szCs w:val="24"/>
              </w:rPr>
            </w:pPr>
            <w:r w:rsidRPr="00047DE1">
              <w:rPr>
                <w:sz w:val="24"/>
                <w:szCs w:val="24"/>
              </w:rPr>
              <w:t>Сдал</w:t>
            </w:r>
          </w:p>
          <w:p w:rsidR="00726A75" w:rsidRPr="00047DE1" w:rsidRDefault="00726A75" w:rsidP="00B30304">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726A75" w:rsidRPr="00047DE1" w:rsidRDefault="00726A75" w:rsidP="00B30304">
            <w:pPr>
              <w:pStyle w:val="afd"/>
              <w:ind w:right="86"/>
              <w:rPr>
                <w:sz w:val="24"/>
                <w:szCs w:val="24"/>
              </w:rPr>
            </w:pPr>
            <w:r w:rsidRPr="00047DE1">
              <w:rPr>
                <w:sz w:val="24"/>
                <w:szCs w:val="24"/>
              </w:rPr>
              <w:t>ФИО/Подпись</w:t>
            </w:r>
          </w:p>
        </w:tc>
        <w:tc>
          <w:tcPr>
            <w:tcW w:w="2263" w:type="dxa"/>
            <w:shd w:val="clear" w:color="auto" w:fill="auto"/>
          </w:tcPr>
          <w:p w:rsidR="00726A75" w:rsidRPr="00047DE1" w:rsidRDefault="00726A75" w:rsidP="00B30304">
            <w:pPr>
              <w:pStyle w:val="afd"/>
              <w:ind w:right="86"/>
              <w:rPr>
                <w:sz w:val="24"/>
                <w:szCs w:val="24"/>
              </w:rPr>
            </w:pPr>
            <w:r w:rsidRPr="00047DE1">
              <w:rPr>
                <w:sz w:val="24"/>
                <w:szCs w:val="24"/>
              </w:rPr>
              <w:t>Получил</w:t>
            </w:r>
          </w:p>
          <w:p w:rsidR="00726A75" w:rsidRPr="00047DE1" w:rsidRDefault="00726A75" w:rsidP="00B30304">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726A75" w:rsidRPr="00047DE1" w:rsidRDefault="00726A75" w:rsidP="00B30304">
            <w:pPr>
              <w:pStyle w:val="afd"/>
              <w:ind w:right="86"/>
              <w:rPr>
                <w:sz w:val="24"/>
                <w:szCs w:val="24"/>
              </w:rPr>
            </w:pPr>
            <w:r w:rsidRPr="00047DE1">
              <w:rPr>
                <w:sz w:val="24"/>
                <w:szCs w:val="24"/>
              </w:rPr>
              <w:t>ФИО/Подпись</w:t>
            </w:r>
          </w:p>
        </w:tc>
      </w:tr>
      <w:tr w:rsidR="00726A75" w:rsidRPr="00047DE1" w:rsidTr="00B30304">
        <w:tc>
          <w:tcPr>
            <w:tcW w:w="2262" w:type="dxa"/>
            <w:shd w:val="clear" w:color="auto" w:fill="auto"/>
          </w:tcPr>
          <w:p w:rsidR="00726A75" w:rsidRPr="00047DE1" w:rsidRDefault="00726A75" w:rsidP="00B30304">
            <w:pPr>
              <w:pStyle w:val="afd"/>
              <w:rPr>
                <w:sz w:val="24"/>
                <w:szCs w:val="24"/>
              </w:rPr>
            </w:pPr>
          </w:p>
          <w:p w:rsidR="00726A75" w:rsidRPr="00047DE1" w:rsidRDefault="00726A75" w:rsidP="00B30304">
            <w:pPr>
              <w:pStyle w:val="afd"/>
              <w:rPr>
                <w:sz w:val="24"/>
                <w:szCs w:val="24"/>
              </w:rPr>
            </w:pPr>
          </w:p>
        </w:tc>
        <w:tc>
          <w:tcPr>
            <w:tcW w:w="3800" w:type="dxa"/>
            <w:shd w:val="clear" w:color="auto" w:fill="auto"/>
          </w:tcPr>
          <w:p w:rsidR="00726A75" w:rsidRPr="00047DE1" w:rsidRDefault="00726A75" w:rsidP="00B30304">
            <w:pPr>
              <w:pStyle w:val="afd"/>
              <w:rPr>
                <w:sz w:val="24"/>
                <w:szCs w:val="24"/>
              </w:rPr>
            </w:pPr>
          </w:p>
        </w:tc>
        <w:tc>
          <w:tcPr>
            <w:tcW w:w="1559" w:type="dxa"/>
            <w:shd w:val="clear" w:color="auto" w:fill="auto"/>
          </w:tcPr>
          <w:p w:rsidR="00726A75" w:rsidRPr="00047DE1" w:rsidRDefault="00726A75" w:rsidP="00B30304">
            <w:pPr>
              <w:pStyle w:val="afd"/>
              <w:rPr>
                <w:sz w:val="24"/>
                <w:szCs w:val="24"/>
              </w:rPr>
            </w:pPr>
          </w:p>
        </w:tc>
        <w:tc>
          <w:tcPr>
            <w:tcW w:w="1418" w:type="dxa"/>
            <w:shd w:val="clear" w:color="auto" w:fill="auto"/>
          </w:tcPr>
          <w:p w:rsidR="00726A75" w:rsidRPr="00047DE1" w:rsidRDefault="00726A75" w:rsidP="00B30304">
            <w:pPr>
              <w:pStyle w:val="afd"/>
              <w:rPr>
                <w:sz w:val="24"/>
                <w:szCs w:val="24"/>
              </w:rPr>
            </w:pPr>
          </w:p>
        </w:tc>
        <w:tc>
          <w:tcPr>
            <w:tcW w:w="1299" w:type="dxa"/>
            <w:shd w:val="clear" w:color="auto" w:fill="auto"/>
          </w:tcPr>
          <w:p w:rsidR="00726A75" w:rsidRPr="00047DE1" w:rsidRDefault="00726A75" w:rsidP="00B30304">
            <w:pPr>
              <w:pStyle w:val="afd"/>
              <w:rPr>
                <w:sz w:val="24"/>
                <w:szCs w:val="24"/>
              </w:rPr>
            </w:pPr>
          </w:p>
        </w:tc>
        <w:tc>
          <w:tcPr>
            <w:tcW w:w="2262" w:type="dxa"/>
            <w:shd w:val="clear" w:color="auto" w:fill="auto"/>
          </w:tcPr>
          <w:p w:rsidR="00726A75" w:rsidRPr="00047DE1" w:rsidRDefault="00726A75" w:rsidP="00B30304">
            <w:pPr>
              <w:pStyle w:val="afd"/>
              <w:rPr>
                <w:sz w:val="24"/>
                <w:szCs w:val="24"/>
              </w:rPr>
            </w:pPr>
          </w:p>
        </w:tc>
        <w:tc>
          <w:tcPr>
            <w:tcW w:w="2263" w:type="dxa"/>
            <w:shd w:val="clear" w:color="auto" w:fill="auto"/>
          </w:tcPr>
          <w:p w:rsidR="00726A75" w:rsidRPr="00047DE1" w:rsidRDefault="00726A75" w:rsidP="00B30304">
            <w:pPr>
              <w:pStyle w:val="afd"/>
              <w:rPr>
                <w:sz w:val="24"/>
                <w:szCs w:val="24"/>
              </w:rPr>
            </w:pPr>
          </w:p>
        </w:tc>
      </w:tr>
    </w:tbl>
    <w:p w:rsidR="00726A75" w:rsidRPr="00CC5A3A" w:rsidRDefault="00726A75" w:rsidP="00726A75">
      <w:pPr>
        <w:pStyle w:val="afd"/>
        <w:rPr>
          <w:szCs w:val="24"/>
        </w:rPr>
      </w:pPr>
    </w:p>
    <w:p w:rsidR="00726A75" w:rsidRDefault="00726A75" w:rsidP="00726A75">
      <w:pPr>
        <w:jc w:val="center"/>
        <w:rPr>
          <w:b/>
          <w:bCs w:val="0"/>
          <w:szCs w:val="24"/>
          <w:u w:val="single"/>
        </w:rPr>
      </w:pPr>
    </w:p>
    <w:p w:rsidR="00726A75" w:rsidRPr="00CC5A3A" w:rsidRDefault="00726A75" w:rsidP="00726A75">
      <w:pPr>
        <w:jc w:val="center"/>
        <w:rPr>
          <w:b/>
          <w:bCs w:val="0"/>
          <w:szCs w:val="24"/>
          <w:u w:val="single"/>
        </w:rPr>
      </w:pPr>
    </w:p>
    <w:p w:rsidR="00726A75" w:rsidRPr="00CC5A3A" w:rsidRDefault="00726A75" w:rsidP="00726A75">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726A75" w:rsidRPr="00CC5A3A" w:rsidRDefault="00726A75" w:rsidP="00726A75">
      <w:pPr>
        <w:pStyle w:val="26"/>
        <w:pageBreakBefore/>
        <w:numPr>
          <w:ilvl w:val="2"/>
          <w:numId w:val="80"/>
        </w:numPr>
        <w:tabs>
          <w:tab w:val="clear" w:pos="2694"/>
          <w:tab w:val="num" w:pos="1134"/>
        </w:tabs>
        <w:ind w:left="1134"/>
        <w:outlineLvl w:val="2"/>
        <w:rPr>
          <w:sz w:val="24"/>
          <w:szCs w:val="24"/>
        </w:rPr>
        <w:sectPr w:rsidR="00726A75" w:rsidRPr="00CC5A3A" w:rsidSect="00B963F9">
          <w:pgSz w:w="16838" w:h="11906" w:orient="landscape" w:code="9"/>
          <w:pgMar w:top="1134" w:right="680" w:bottom="567" w:left="1134" w:header="680" w:footer="278" w:gutter="0"/>
          <w:cols w:space="708"/>
          <w:titlePg/>
          <w:docGrid w:linePitch="360"/>
        </w:sectPr>
      </w:pPr>
    </w:p>
    <w:p w:rsidR="00726A75" w:rsidRPr="00CC5A3A" w:rsidRDefault="00726A75" w:rsidP="00726A75">
      <w:pPr>
        <w:pStyle w:val="3"/>
        <w:rPr>
          <w:szCs w:val="24"/>
        </w:rPr>
      </w:pPr>
      <w:bookmarkStart w:id="1238" w:name="_Toc426108838"/>
      <w:bookmarkStart w:id="1239" w:name="_Toc441575253"/>
      <w:bookmarkStart w:id="1240" w:name="_Toc447269865"/>
      <w:bookmarkStart w:id="1241" w:name="_Toc464120687"/>
      <w:r w:rsidRPr="00CC5A3A">
        <w:rPr>
          <w:szCs w:val="24"/>
        </w:rPr>
        <w:lastRenderedPageBreak/>
        <w:t>Инструкции по заполнению</w:t>
      </w:r>
      <w:bookmarkEnd w:id="1238"/>
      <w:bookmarkEnd w:id="1239"/>
      <w:bookmarkEnd w:id="1240"/>
      <w:bookmarkEnd w:id="1241"/>
    </w:p>
    <w:p w:rsidR="00726A75" w:rsidRPr="00CC5A3A" w:rsidRDefault="00726A75" w:rsidP="00726A75">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726A75" w:rsidRPr="00CC5A3A" w:rsidRDefault="00726A75" w:rsidP="00726A75">
      <w:pPr>
        <w:pStyle w:val="aff6"/>
        <w:numPr>
          <w:ilvl w:val="0"/>
          <w:numId w:val="83"/>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в которой указывает свое фирменное наименование (в т.ч. организационно-правовую форму) и свой адрес;</w:t>
      </w:r>
    </w:p>
    <w:p w:rsidR="00726A75" w:rsidRPr="00CC5A3A" w:rsidRDefault="00726A75" w:rsidP="00726A75">
      <w:pPr>
        <w:pStyle w:val="aff6"/>
        <w:numPr>
          <w:ilvl w:val="0"/>
          <w:numId w:val="83"/>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726A75" w:rsidRPr="00CC5A3A" w:rsidRDefault="00726A75" w:rsidP="00726A75">
      <w:pPr>
        <w:pStyle w:val="aff6"/>
        <w:numPr>
          <w:ilvl w:val="0"/>
          <w:numId w:val="83"/>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726A75" w:rsidRPr="00CC5A3A" w:rsidRDefault="00726A75" w:rsidP="00726A75">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726A75" w:rsidRPr="00CC5A3A" w:rsidRDefault="00726A75" w:rsidP="00726A75">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726A75" w:rsidRPr="00CC5A3A" w:rsidRDefault="00726A75" w:rsidP="00726A75">
      <w:pPr>
        <w:ind w:firstLine="0"/>
        <w:rPr>
          <w:bCs w:val="0"/>
          <w:szCs w:val="24"/>
        </w:rPr>
      </w:pPr>
    </w:p>
    <w:p w:rsidR="00726A75" w:rsidRDefault="00726A75">
      <w:pPr>
        <w:suppressAutoHyphens w:val="0"/>
        <w:spacing w:line="240" w:lineRule="auto"/>
        <w:ind w:firstLine="0"/>
        <w:jc w:val="left"/>
        <w:rPr>
          <w:lang w:eastAsia="ru-RU"/>
        </w:rPr>
      </w:pPr>
    </w:p>
    <w:p w:rsidR="00726A75" w:rsidRDefault="00726A75">
      <w:pPr>
        <w:suppressAutoHyphens w:val="0"/>
        <w:spacing w:line="240" w:lineRule="auto"/>
        <w:ind w:firstLine="0"/>
        <w:jc w:val="left"/>
        <w:rPr>
          <w:lang w:eastAsia="ru-RU"/>
        </w:rPr>
        <w:sectPr w:rsidR="00726A75" w:rsidSect="002B0606">
          <w:pgSz w:w="11907" w:h="16840" w:code="9"/>
          <w:pgMar w:top="765" w:right="851" w:bottom="765" w:left="1701" w:header="709" w:footer="709" w:gutter="0"/>
          <w:cols w:space="720"/>
          <w:docGrid w:linePitch="360"/>
        </w:sectPr>
      </w:pPr>
    </w:p>
    <w:p w:rsidR="007857E5" w:rsidRPr="007A6A39" w:rsidRDefault="00E47073" w:rsidP="00726A75">
      <w:pPr>
        <w:pStyle w:val="2"/>
        <w:pageBreakBefore/>
        <w:tabs>
          <w:tab w:val="clear" w:pos="0"/>
          <w:tab w:val="clear" w:pos="1700"/>
          <w:tab w:val="num" w:pos="1134"/>
        </w:tabs>
        <w:spacing w:before="100" w:beforeAutospacing="1" w:after="100" w:afterAutospacing="1" w:line="240" w:lineRule="auto"/>
      </w:pPr>
      <w:bookmarkStart w:id="1242" w:name="_Ref440272274"/>
      <w:bookmarkStart w:id="1243" w:name="_Ref440274756"/>
      <w:bookmarkStart w:id="1244" w:name="_Toc464120688"/>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726A75">
        <w:t>5</w:t>
      </w:r>
      <w:r w:rsidR="007857E5" w:rsidRPr="007A6A39">
        <w:t>)</w:t>
      </w:r>
      <w:bookmarkEnd w:id="1242"/>
      <w:bookmarkEnd w:id="1243"/>
      <w:bookmarkEnd w:id="1244"/>
    </w:p>
    <w:p w:rsidR="007857E5" w:rsidRPr="00E47073" w:rsidRDefault="007857E5" w:rsidP="007857E5">
      <w:pPr>
        <w:pStyle w:val="3"/>
        <w:rPr>
          <w:szCs w:val="24"/>
        </w:rPr>
      </w:pPr>
      <w:bookmarkStart w:id="1245" w:name="_Toc439170718"/>
      <w:bookmarkStart w:id="1246" w:name="_Toc439172820"/>
      <w:bookmarkStart w:id="1247" w:name="_Toc439173262"/>
      <w:bookmarkStart w:id="1248" w:name="_Toc439238258"/>
      <w:bookmarkStart w:id="1249" w:name="_Toc439252806"/>
      <w:bookmarkStart w:id="1250" w:name="_Toc439323779"/>
      <w:bookmarkStart w:id="1251" w:name="_Toc440357177"/>
      <w:bookmarkStart w:id="1252" w:name="_Toc440359729"/>
      <w:bookmarkStart w:id="1253" w:name="_Toc440632193"/>
      <w:bookmarkStart w:id="1254" w:name="_Toc440876013"/>
      <w:bookmarkStart w:id="1255" w:name="_Toc441131041"/>
      <w:bookmarkStart w:id="1256" w:name="_Toc447269858"/>
      <w:bookmarkStart w:id="1257" w:name="_Toc464120689"/>
      <w:r w:rsidRPr="00E47073">
        <w:rPr>
          <w:szCs w:val="24"/>
        </w:rPr>
        <w:t xml:space="preserve">Форма </w:t>
      </w:r>
      <w:bookmarkEnd w:id="1245"/>
      <w:r w:rsidR="00E47073" w:rsidRPr="00E47073">
        <w:rPr>
          <w:szCs w:val="24"/>
        </w:rPr>
        <w:t>согласия Участника налоговым органам на разглашение сведений, составляющих налоговую тайну</w:t>
      </w:r>
      <w:bookmarkEnd w:id="1246"/>
      <w:bookmarkEnd w:id="1247"/>
      <w:bookmarkEnd w:id="1248"/>
      <w:bookmarkEnd w:id="1249"/>
      <w:bookmarkEnd w:id="1250"/>
      <w:bookmarkEnd w:id="1251"/>
      <w:bookmarkEnd w:id="1252"/>
      <w:bookmarkEnd w:id="1253"/>
      <w:bookmarkEnd w:id="1254"/>
      <w:bookmarkEnd w:id="1255"/>
      <w:bookmarkEnd w:id="1256"/>
      <w:bookmarkEnd w:id="1257"/>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58" w:name="_Toc300142269"/>
      <w:bookmarkStart w:id="1259" w:name="_Toc309735391"/>
      <w:bookmarkStart w:id="1260"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58"/>
      <w:r w:rsidRPr="007857E5">
        <w:rPr>
          <w:b/>
          <w:bCs w:val="0"/>
          <w:snapToGrid w:val="0"/>
          <w:sz w:val="24"/>
          <w:szCs w:val="24"/>
        </w:rPr>
        <w:t xml:space="preserve"> </w:t>
      </w:r>
      <w:bookmarkEnd w:id="1259"/>
      <w:bookmarkEnd w:id="1260"/>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26A7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w:t>
      </w:r>
      <w:r w:rsidRPr="00726A75">
        <w:rPr>
          <w:sz w:val="24"/>
          <w:szCs w:val="24"/>
        </w:rPr>
        <w:t xml:space="preserve">органами указанных сведений о </w:t>
      </w:r>
      <w:r w:rsidRPr="00726A75">
        <w:rPr>
          <w:sz w:val="24"/>
          <w:szCs w:val="24"/>
          <w:shd w:val="clear" w:color="auto" w:fill="FFFF99"/>
        </w:rPr>
        <w:t>{указывается полное наименование Участника закупочной процедуры, ИНН}</w:t>
      </w:r>
      <w:r w:rsidRPr="00726A75">
        <w:rPr>
          <w:sz w:val="24"/>
          <w:szCs w:val="24"/>
        </w:rPr>
        <w:t xml:space="preserve"> </w:t>
      </w:r>
      <w:r w:rsidR="00726A75" w:rsidRPr="007252E9">
        <w:rPr>
          <w:sz w:val="24"/>
          <w:szCs w:val="24"/>
        </w:rPr>
        <w:t>в адрес ПАО «МРСК Центра» (ИНН 6901067107, ОГРН 1046900099498)</w:t>
      </w:r>
      <w:r w:rsidRPr="007252E9">
        <w:rPr>
          <w:sz w:val="24"/>
          <w:szCs w:val="24"/>
        </w:rPr>
        <w:t>.</w:t>
      </w:r>
    </w:p>
    <w:p w:rsidR="007857E5" w:rsidRPr="00726A7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61" w:name="_Toc439170719"/>
      <w:bookmarkStart w:id="1262" w:name="_Toc439172821"/>
      <w:bookmarkStart w:id="1263" w:name="_Toc439173263"/>
      <w:bookmarkStart w:id="1264" w:name="_Toc439238259"/>
      <w:bookmarkStart w:id="1265" w:name="_Toc439252807"/>
      <w:bookmarkStart w:id="1266" w:name="_Toc439323780"/>
      <w:bookmarkStart w:id="1267" w:name="_Toc440357178"/>
      <w:bookmarkStart w:id="1268" w:name="_Toc440359730"/>
      <w:bookmarkStart w:id="1269" w:name="_Toc440632194"/>
      <w:bookmarkStart w:id="1270" w:name="_Toc440876014"/>
      <w:bookmarkStart w:id="1271" w:name="_Toc441131042"/>
      <w:bookmarkStart w:id="1272" w:name="_Toc447269859"/>
      <w:bookmarkStart w:id="1273" w:name="_Toc464120690"/>
      <w:r w:rsidRPr="007857E5">
        <w:rPr>
          <w:szCs w:val="24"/>
        </w:rPr>
        <w:lastRenderedPageBreak/>
        <w:t>Инструкции по заполнению</w:t>
      </w:r>
      <w:bookmarkEnd w:id="1261"/>
      <w:bookmarkEnd w:id="1262"/>
      <w:bookmarkEnd w:id="1263"/>
      <w:bookmarkEnd w:id="1264"/>
      <w:bookmarkEnd w:id="1265"/>
      <w:bookmarkEnd w:id="1266"/>
      <w:bookmarkEnd w:id="1267"/>
      <w:bookmarkEnd w:id="1268"/>
      <w:bookmarkEnd w:id="1269"/>
      <w:bookmarkEnd w:id="1270"/>
      <w:bookmarkEnd w:id="1271"/>
      <w:bookmarkEnd w:id="1272"/>
      <w:bookmarkEnd w:id="1273"/>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1952D8">
        <w:rPr>
          <w:sz w:val="24"/>
          <w:szCs w:val="24"/>
        </w:rPr>
        <w:fldChar w:fldCharType="begin"/>
      </w:r>
      <w:r w:rsidR="00D90031">
        <w:rPr>
          <w:sz w:val="24"/>
          <w:szCs w:val="24"/>
        </w:rPr>
        <w:instrText xml:space="preserve"> REF _Ref55336310 \r \h </w:instrText>
      </w:r>
      <w:r w:rsidR="001952D8">
        <w:rPr>
          <w:sz w:val="24"/>
          <w:szCs w:val="24"/>
        </w:rPr>
      </w:r>
      <w:r w:rsidR="001952D8">
        <w:rPr>
          <w:sz w:val="24"/>
          <w:szCs w:val="24"/>
        </w:rPr>
        <w:fldChar w:fldCharType="separate"/>
      </w:r>
      <w:r w:rsidR="00E418BB">
        <w:rPr>
          <w:sz w:val="24"/>
          <w:szCs w:val="24"/>
        </w:rPr>
        <w:t>5.1</w:t>
      </w:r>
      <w:r w:rsidR="001952D8">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pgSz w:w="11907" w:h="16840" w:code="9"/>
          <w:pgMar w:top="765" w:right="851" w:bottom="765" w:left="1701" w:header="709" w:footer="709" w:gutter="0"/>
          <w:cols w:space="720"/>
          <w:docGrid w:linePitch="360"/>
        </w:sectPr>
      </w:pPr>
    </w:p>
    <w:p w:rsidR="00635719" w:rsidRPr="00F647F7" w:rsidRDefault="00635719" w:rsidP="00E418BB">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74" w:name="_Ref93268095"/>
      <w:bookmarkStart w:id="1275" w:name="_Ref93268099"/>
      <w:bookmarkStart w:id="1276" w:name="_Toc98253958"/>
      <w:bookmarkStart w:id="1277" w:name="_Toc165173884"/>
      <w:bookmarkStart w:id="1278" w:name="_Toc423423678"/>
      <w:bookmarkStart w:id="1279" w:name="_Ref440272510"/>
      <w:bookmarkStart w:id="1280" w:name="_Ref440274961"/>
      <w:bookmarkStart w:id="1281" w:name="_Toc464120691"/>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w:t>
      </w:r>
      <w:r w:rsidR="00E418BB">
        <w:rPr>
          <w:color w:val="000000"/>
        </w:rPr>
        <w:t>16</w:t>
      </w:r>
      <w:r w:rsidRPr="00F647F7">
        <w:rPr>
          <w:color w:val="000000"/>
        </w:rPr>
        <w:t>)</w:t>
      </w:r>
      <w:bookmarkEnd w:id="1274"/>
      <w:bookmarkEnd w:id="1275"/>
      <w:bookmarkEnd w:id="1276"/>
      <w:bookmarkEnd w:id="1277"/>
      <w:bookmarkEnd w:id="1278"/>
      <w:bookmarkEnd w:id="1279"/>
      <w:bookmarkEnd w:id="1280"/>
      <w:bookmarkEnd w:id="1281"/>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282" w:name="_Toc90385125"/>
      <w:bookmarkStart w:id="1283" w:name="_Toc439170705"/>
      <w:bookmarkStart w:id="1284" w:name="_Toc439172807"/>
      <w:bookmarkStart w:id="1285" w:name="_Toc439173268"/>
      <w:bookmarkStart w:id="1286" w:name="_Toc439238264"/>
      <w:bookmarkStart w:id="1287" w:name="_Toc439252812"/>
      <w:bookmarkStart w:id="1288" w:name="_Toc439323785"/>
      <w:bookmarkStart w:id="1289" w:name="_Toc440357183"/>
      <w:bookmarkStart w:id="1290" w:name="_Toc440359735"/>
      <w:bookmarkStart w:id="1291" w:name="_Toc440632199"/>
      <w:bookmarkStart w:id="1292" w:name="_Toc440876016"/>
      <w:bookmarkStart w:id="1293" w:name="_Toc441131044"/>
      <w:bookmarkStart w:id="1294" w:name="_Toc447269861"/>
      <w:bookmarkStart w:id="1295" w:name="_Toc464120692"/>
      <w:r w:rsidRPr="00D904EF">
        <w:rPr>
          <w:szCs w:val="24"/>
        </w:rPr>
        <w:t>Форма плана распределения объемов выполнения поставок внутри коллективного Участника</w:t>
      </w:r>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распределения объемов выполнения поставок продукции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96" w:name="_Toc90385126"/>
      <w:bookmarkStart w:id="1297" w:name="_Toc98253959"/>
      <w:bookmarkStart w:id="1298" w:name="_Toc157248211"/>
      <w:bookmarkStart w:id="1299" w:name="_Toc157496580"/>
      <w:bookmarkStart w:id="1300" w:name="_Toc158206119"/>
      <w:bookmarkStart w:id="1301" w:name="_Toc164057804"/>
      <w:bookmarkStart w:id="1302" w:name="_Toc164137154"/>
      <w:bookmarkStart w:id="1303" w:name="_Toc164161314"/>
      <w:bookmarkStart w:id="1304" w:name="_Toc165173885"/>
      <w:r>
        <w:rPr>
          <w:b/>
          <w:szCs w:val="24"/>
        </w:rPr>
        <w:br w:type="page"/>
      </w:r>
    </w:p>
    <w:p w:rsidR="00635719" w:rsidRPr="00D904EF" w:rsidRDefault="00635719" w:rsidP="00635719">
      <w:pPr>
        <w:pStyle w:val="3"/>
        <w:rPr>
          <w:szCs w:val="24"/>
        </w:rPr>
      </w:pPr>
      <w:bookmarkStart w:id="1305" w:name="_Toc439170706"/>
      <w:bookmarkStart w:id="1306" w:name="_Toc439172808"/>
      <w:bookmarkStart w:id="1307" w:name="_Toc439173269"/>
      <w:bookmarkStart w:id="1308" w:name="_Toc439238265"/>
      <w:bookmarkStart w:id="1309" w:name="_Toc439252813"/>
      <w:bookmarkStart w:id="1310" w:name="_Toc439323786"/>
      <w:bookmarkStart w:id="1311" w:name="_Toc440357184"/>
      <w:bookmarkStart w:id="1312" w:name="_Toc440359736"/>
      <w:bookmarkStart w:id="1313" w:name="_Toc440632200"/>
      <w:bookmarkStart w:id="1314" w:name="_Toc440876017"/>
      <w:bookmarkStart w:id="1315" w:name="_Toc441131045"/>
      <w:bookmarkStart w:id="1316" w:name="_Toc447269862"/>
      <w:bookmarkStart w:id="1317" w:name="_Toc464120693"/>
      <w:r w:rsidRPr="00D904EF">
        <w:rPr>
          <w:szCs w:val="24"/>
        </w:rPr>
        <w:lastRenderedPageBreak/>
        <w:t>Инструкции по заполнению</w:t>
      </w:r>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1952D8">
        <w:rPr>
          <w:sz w:val="24"/>
          <w:szCs w:val="24"/>
        </w:rPr>
        <w:fldChar w:fldCharType="begin"/>
      </w:r>
      <w:r w:rsidR="00D90031">
        <w:rPr>
          <w:sz w:val="24"/>
          <w:szCs w:val="24"/>
        </w:rPr>
        <w:instrText xml:space="preserve"> REF _Ref191386461 \r \h </w:instrText>
      </w:r>
      <w:r w:rsidR="001952D8">
        <w:rPr>
          <w:sz w:val="24"/>
          <w:szCs w:val="24"/>
        </w:rPr>
      </w:r>
      <w:r w:rsidR="001952D8">
        <w:rPr>
          <w:sz w:val="24"/>
          <w:szCs w:val="24"/>
        </w:rPr>
        <w:fldChar w:fldCharType="separate"/>
      </w:r>
      <w:r w:rsidR="00E418BB">
        <w:rPr>
          <w:sz w:val="24"/>
          <w:szCs w:val="24"/>
        </w:rPr>
        <w:t>3.3.10</w:t>
      </w:r>
      <w:r w:rsidR="001952D8">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1952D8">
        <w:rPr>
          <w:sz w:val="24"/>
          <w:szCs w:val="24"/>
        </w:rPr>
        <w:fldChar w:fldCharType="begin"/>
      </w:r>
      <w:r w:rsidR="00D90031">
        <w:rPr>
          <w:sz w:val="24"/>
          <w:szCs w:val="24"/>
        </w:rPr>
        <w:instrText xml:space="preserve"> REF _Ref55336310 \r \h </w:instrText>
      </w:r>
      <w:r w:rsidR="001952D8">
        <w:rPr>
          <w:sz w:val="24"/>
          <w:szCs w:val="24"/>
        </w:rPr>
      </w:r>
      <w:r w:rsidR="001952D8">
        <w:rPr>
          <w:sz w:val="24"/>
          <w:szCs w:val="24"/>
        </w:rPr>
        <w:fldChar w:fldCharType="separate"/>
      </w:r>
      <w:r w:rsidR="00E418BB">
        <w:rPr>
          <w:sz w:val="24"/>
          <w:szCs w:val="24"/>
        </w:rPr>
        <w:t>5.1</w:t>
      </w:r>
      <w:r w:rsidR="001952D8">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с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1952D8">
        <w:rPr>
          <w:sz w:val="24"/>
          <w:szCs w:val="24"/>
        </w:rPr>
        <w:fldChar w:fldCharType="begin"/>
      </w:r>
      <w:r w:rsidR="00D90031">
        <w:rPr>
          <w:sz w:val="24"/>
          <w:szCs w:val="24"/>
        </w:rPr>
        <w:instrText xml:space="preserve"> REF _Ref440274337 \r \h </w:instrText>
      </w:r>
      <w:r w:rsidR="001952D8">
        <w:rPr>
          <w:sz w:val="24"/>
          <w:szCs w:val="24"/>
        </w:rPr>
      </w:r>
      <w:r w:rsidR="001952D8">
        <w:rPr>
          <w:sz w:val="24"/>
          <w:szCs w:val="24"/>
        </w:rPr>
        <w:fldChar w:fldCharType="separate"/>
      </w:r>
      <w:r w:rsidR="00E418BB">
        <w:rPr>
          <w:sz w:val="24"/>
          <w:szCs w:val="24"/>
        </w:rPr>
        <w:t>5.2</w:t>
      </w:r>
      <w:r w:rsidR="001952D8">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1952D8">
        <w:rPr>
          <w:sz w:val="24"/>
          <w:szCs w:val="24"/>
        </w:rPr>
        <w:fldChar w:fldCharType="begin"/>
      </w:r>
      <w:r w:rsidR="00D90031">
        <w:rPr>
          <w:sz w:val="24"/>
          <w:szCs w:val="24"/>
        </w:rPr>
        <w:instrText xml:space="preserve"> REF _Ref440274366 \r \h </w:instrText>
      </w:r>
      <w:r w:rsidR="001952D8">
        <w:rPr>
          <w:sz w:val="24"/>
          <w:szCs w:val="24"/>
        </w:rPr>
      </w:r>
      <w:r w:rsidR="001952D8">
        <w:rPr>
          <w:sz w:val="24"/>
          <w:szCs w:val="24"/>
        </w:rPr>
        <w:fldChar w:fldCharType="separate"/>
      </w:r>
      <w:r w:rsidR="00E418BB">
        <w:rPr>
          <w:sz w:val="24"/>
          <w:szCs w:val="24"/>
        </w:rPr>
        <w:t>5.4</w:t>
      </w:r>
      <w:r w:rsidR="001952D8">
        <w:rPr>
          <w:sz w:val="24"/>
          <w:szCs w:val="24"/>
        </w:rPr>
        <w:fldChar w:fldCharType="end"/>
      </w:r>
      <w:r w:rsidRPr="008E5EA3">
        <w:rPr>
          <w:sz w:val="24"/>
          <w:szCs w:val="24"/>
        </w:rPr>
        <w:t>).</w:t>
      </w:r>
    </w:p>
    <w:p w:rsidR="00635719" w:rsidRPr="00B86686" w:rsidRDefault="00635719" w:rsidP="00635719">
      <w:pPr>
        <w:rPr>
          <w:sz w:val="24"/>
          <w:szCs w:val="24"/>
        </w:rPr>
      </w:pPr>
    </w:p>
    <w:sectPr w:rsidR="00635719" w:rsidRPr="00B86686"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690D" w:rsidRDefault="007E690D">
      <w:pPr>
        <w:spacing w:line="240" w:lineRule="auto"/>
      </w:pPr>
      <w:r>
        <w:separator/>
      </w:r>
    </w:p>
  </w:endnote>
  <w:endnote w:type="continuationSeparator" w:id="0">
    <w:p w:rsidR="007E690D" w:rsidRDefault="007E690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C2C" w:rsidRDefault="00982C2C"/>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C2C" w:rsidRDefault="00982C2C">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982C2C" w:rsidRDefault="00982C2C">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C2C" w:rsidRDefault="00982C2C"/>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C2C" w:rsidRDefault="00982C2C"/>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C2C" w:rsidRPr="00FA0376" w:rsidRDefault="00982C2C"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2723FD">
      <w:rPr>
        <w:noProof/>
        <w:sz w:val="16"/>
        <w:szCs w:val="16"/>
        <w:lang w:eastAsia="ru-RU"/>
      </w:rPr>
      <w:t>28</w:t>
    </w:r>
    <w:r w:rsidRPr="00FA0376">
      <w:rPr>
        <w:sz w:val="16"/>
        <w:szCs w:val="16"/>
        <w:lang w:eastAsia="ru-RU"/>
      </w:rPr>
      <w:fldChar w:fldCharType="end"/>
    </w:r>
  </w:p>
  <w:p w:rsidR="00982C2C" w:rsidRPr="00EE0539" w:rsidRDefault="00982C2C"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982C2C">
      <w:rPr>
        <w:sz w:val="18"/>
        <w:szCs w:val="18"/>
      </w:rPr>
      <w:t xml:space="preserve">Договора на поставку </w:t>
    </w:r>
    <w:r w:rsidR="009046B4" w:rsidRPr="009046B4">
      <w:rPr>
        <w:sz w:val="18"/>
        <w:szCs w:val="18"/>
      </w:rPr>
      <w:t>кабельной арматуры</w:t>
    </w:r>
    <w:r w:rsidRPr="00982C2C">
      <w:rPr>
        <w:sz w:val="18"/>
        <w:szCs w:val="18"/>
      </w:rPr>
      <w:t xml:space="preserve"> для нужд ПАО «МРСК Центра» (филиала «Тамбовэнерго»)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C2C" w:rsidRDefault="00982C2C"/>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C2C" w:rsidRDefault="00982C2C"/>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C2C" w:rsidRDefault="00982C2C"/>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C2C" w:rsidRDefault="00982C2C"/>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C2C" w:rsidRDefault="00982C2C"/>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C2C" w:rsidRDefault="00982C2C"/>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C2C" w:rsidRDefault="00982C2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690D" w:rsidRDefault="007E690D">
      <w:pPr>
        <w:spacing w:line="240" w:lineRule="auto"/>
      </w:pPr>
      <w:r>
        <w:separator/>
      </w:r>
    </w:p>
  </w:footnote>
  <w:footnote w:type="continuationSeparator" w:id="0">
    <w:p w:rsidR="007E690D" w:rsidRDefault="007E690D">
      <w:pPr>
        <w:spacing w:line="240" w:lineRule="auto"/>
      </w:pPr>
      <w:r>
        <w:continuationSeparator/>
      </w:r>
    </w:p>
  </w:footnote>
  <w:footnote w:id="1">
    <w:p w:rsidR="00982C2C" w:rsidRDefault="00982C2C"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C2C" w:rsidRDefault="00982C2C"/>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C2C" w:rsidRDefault="00982C2C"/>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C2C" w:rsidRDefault="00982C2C">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C2C" w:rsidRDefault="00982C2C"/>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C2C" w:rsidRDefault="00982C2C"/>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C2C" w:rsidRPr="00930031" w:rsidRDefault="00982C2C"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C2C" w:rsidRDefault="00982C2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C2C" w:rsidRDefault="00982C2C">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C2C" w:rsidRDefault="00982C2C"/>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C2C" w:rsidRDefault="00982C2C"/>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C2C" w:rsidRDefault="00982C2C">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C2C" w:rsidRDefault="00982C2C"/>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C2C" w:rsidRDefault="00982C2C"/>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C2C" w:rsidRDefault="00982C2C">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C2C" w:rsidRDefault="00982C2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8">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9">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1">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2">
    <w:nsid w:val="340C7D63"/>
    <w:multiLevelType w:val="hybridMultilevel"/>
    <w:tmpl w:val="5B344512"/>
    <w:lvl w:ilvl="0" w:tplc="32B6F464">
      <w:start w:val="1"/>
      <w:numFmt w:val="russianLower"/>
      <w:lvlText w:val="%1)"/>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103">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4">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5C2223E"/>
    <w:multiLevelType w:val="hybridMultilevel"/>
    <w:tmpl w:val="C53E5E8A"/>
    <w:lvl w:ilvl="0" w:tplc="FFFFFFFF">
      <w:start w:val="1"/>
      <w:numFmt w:val="decimal"/>
      <w:lvlText w:val="%1)"/>
      <w:lvlJc w:val="left"/>
      <w:pPr>
        <w:ind w:left="540" w:hanging="360"/>
      </w:pPr>
      <w:rPr>
        <w:rFonts w:cs="Times New Roman" w:hint="default"/>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06">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7">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8">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1">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2">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3">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4">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5">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6">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8">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1">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2">
    <w:nsid w:val="5E1A4E93"/>
    <w:multiLevelType w:val="hybridMultilevel"/>
    <w:tmpl w:val="37704B6E"/>
    <w:lvl w:ilvl="0" w:tplc="6B2CDDF0">
      <w:start w:val="1"/>
      <w:numFmt w:val="bullet"/>
      <w:lvlText w:val=""/>
      <w:lvlJc w:val="left"/>
      <w:pPr>
        <w:tabs>
          <w:tab w:val="num" w:pos="900"/>
        </w:tabs>
        <w:ind w:left="900" w:hanging="360"/>
      </w:pPr>
      <w:rPr>
        <w:rFonts w:ascii="Symbol" w:hAnsi="Symbol" w:hint="default"/>
      </w:rPr>
    </w:lvl>
    <w:lvl w:ilvl="1" w:tplc="CD967FEC">
      <w:start w:val="1"/>
      <w:numFmt w:val="bullet"/>
      <w:lvlText w:val=""/>
      <w:lvlJc w:val="left"/>
      <w:pPr>
        <w:tabs>
          <w:tab w:val="num" w:pos="1620"/>
        </w:tabs>
        <w:ind w:left="1620" w:hanging="360"/>
      </w:pPr>
      <w:rPr>
        <w:rFonts w:ascii="Symbol" w:hAnsi="Symbol" w:hint="default"/>
      </w:rPr>
    </w:lvl>
    <w:lvl w:ilvl="2" w:tplc="E8A8F75E" w:tentative="1">
      <w:start w:val="1"/>
      <w:numFmt w:val="lowerRoman"/>
      <w:lvlText w:val="%3."/>
      <w:lvlJc w:val="right"/>
      <w:pPr>
        <w:tabs>
          <w:tab w:val="num" w:pos="2340"/>
        </w:tabs>
        <w:ind w:left="2340" w:hanging="180"/>
      </w:pPr>
    </w:lvl>
    <w:lvl w:ilvl="3" w:tplc="820C8FF4" w:tentative="1">
      <w:start w:val="1"/>
      <w:numFmt w:val="decimal"/>
      <w:lvlText w:val="%4."/>
      <w:lvlJc w:val="left"/>
      <w:pPr>
        <w:tabs>
          <w:tab w:val="num" w:pos="3060"/>
        </w:tabs>
        <w:ind w:left="3060" w:hanging="360"/>
      </w:pPr>
    </w:lvl>
    <w:lvl w:ilvl="4" w:tplc="2FECDFC8" w:tentative="1">
      <w:start w:val="1"/>
      <w:numFmt w:val="lowerLetter"/>
      <w:lvlText w:val="%5."/>
      <w:lvlJc w:val="left"/>
      <w:pPr>
        <w:tabs>
          <w:tab w:val="num" w:pos="3780"/>
        </w:tabs>
        <w:ind w:left="3780" w:hanging="360"/>
      </w:pPr>
    </w:lvl>
    <w:lvl w:ilvl="5" w:tplc="9774B040" w:tentative="1">
      <w:start w:val="1"/>
      <w:numFmt w:val="lowerRoman"/>
      <w:lvlText w:val="%6."/>
      <w:lvlJc w:val="right"/>
      <w:pPr>
        <w:tabs>
          <w:tab w:val="num" w:pos="4500"/>
        </w:tabs>
        <w:ind w:left="4500" w:hanging="180"/>
      </w:pPr>
    </w:lvl>
    <w:lvl w:ilvl="6" w:tplc="FD5A2BB0" w:tentative="1">
      <w:start w:val="1"/>
      <w:numFmt w:val="decimal"/>
      <w:lvlText w:val="%7."/>
      <w:lvlJc w:val="left"/>
      <w:pPr>
        <w:tabs>
          <w:tab w:val="num" w:pos="5220"/>
        </w:tabs>
        <w:ind w:left="5220" w:hanging="360"/>
      </w:pPr>
    </w:lvl>
    <w:lvl w:ilvl="7" w:tplc="66B23312" w:tentative="1">
      <w:start w:val="1"/>
      <w:numFmt w:val="lowerLetter"/>
      <w:lvlText w:val="%8."/>
      <w:lvlJc w:val="left"/>
      <w:pPr>
        <w:tabs>
          <w:tab w:val="num" w:pos="5940"/>
        </w:tabs>
        <w:ind w:left="5940" w:hanging="360"/>
      </w:pPr>
    </w:lvl>
    <w:lvl w:ilvl="8" w:tplc="B8228CDA" w:tentative="1">
      <w:start w:val="1"/>
      <w:numFmt w:val="lowerRoman"/>
      <w:lvlText w:val="%9."/>
      <w:lvlJc w:val="right"/>
      <w:pPr>
        <w:tabs>
          <w:tab w:val="num" w:pos="6660"/>
        </w:tabs>
        <w:ind w:left="6660" w:hanging="180"/>
      </w:pPr>
    </w:lvl>
  </w:abstractNum>
  <w:abstractNum w:abstractNumId="123">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4">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5">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6">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7">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8">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2">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3">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5">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6">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8">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39">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1"/>
  </w:num>
  <w:num w:numId="22">
    <w:abstractNumId w:val="128"/>
  </w:num>
  <w:num w:numId="23">
    <w:abstractNumId w:val="99"/>
  </w:num>
  <w:num w:numId="24">
    <w:abstractNumId w:val="130"/>
  </w:num>
  <w:num w:numId="25">
    <w:abstractNumId w:val="118"/>
  </w:num>
  <w:num w:numId="26">
    <w:abstractNumId w:val="109"/>
  </w:num>
  <w:num w:numId="27">
    <w:abstractNumId w:val="75"/>
  </w:num>
  <w:num w:numId="28">
    <w:abstractNumId w:val="98"/>
  </w:num>
  <w:num w:numId="29">
    <w:abstractNumId w:val="131"/>
  </w:num>
  <w:num w:numId="30">
    <w:abstractNumId w:val="93"/>
  </w:num>
  <w:num w:numId="31">
    <w:abstractNumId w:val="94"/>
  </w:num>
  <w:num w:numId="32">
    <w:abstractNumId w:val="116"/>
  </w:num>
  <w:num w:numId="33">
    <w:abstractNumId w:val="134"/>
  </w:num>
  <w:num w:numId="34">
    <w:abstractNumId w:val="120"/>
  </w:num>
  <w:num w:numId="35">
    <w:abstractNumId w:val="108"/>
  </w:num>
  <w:num w:numId="36">
    <w:abstractNumId w:val="78"/>
  </w:num>
  <w:num w:numId="37">
    <w:abstractNumId w:val="80"/>
  </w:num>
  <w:num w:numId="38">
    <w:abstractNumId w:val="87"/>
  </w:num>
  <w:num w:numId="39">
    <w:abstractNumId w:val="95"/>
  </w:num>
  <w:num w:numId="40">
    <w:abstractNumId w:val="106"/>
  </w:num>
  <w:num w:numId="41">
    <w:abstractNumId w:val="82"/>
  </w:num>
  <w:num w:numId="42">
    <w:abstractNumId w:val="77"/>
  </w:num>
  <w:num w:numId="43">
    <w:abstractNumId w:val="133"/>
  </w:num>
  <w:num w:numId="44">
    <w:abstractNumId w:val="101"/>
  </w:num>
  <w:num w:numId="45">
    <w:abstractNumId w:val="126"/>
  </w:num>
  <w:num w:numId="46">
    <w:abstractNumId w:val="0"/>
  </w:num>
  <w:num w:numId="47">
    <w:abstractNumId w:val="110"/>
  </w:num>
  <w:num w:numId="48">
    <w:abstractNumId w:val="123"/>
  </w:num>
  <w:num w:numId="49">
    <w:abstractNumId w:val="127"/>
  </w:num>
  <w:num w:numId="50">
    <w:abstractNumId w:val="119"/>
  </w:num>
  <w:num w:numId="51">
    <w:abstractNumId w:val="139"/>
  </w:num>
  <w:num w:numId="52">
    <w:abstractNumId w:val="122"/>
  </w:num>
  <w:num w:numId="53">
    <w:abstractNumId w:val="90"/>
  </w:num>
  <w:num w:numId="54">
    <w:abstractNumId w:val="79"/>
  </w:num>
  <w:num w:numId="55">
    <w:abstractNumId w:val="129"/>
  </w:num>
  <w:num w:numId="56">
    <w:abstractNumId w:val="100"/>
  </w:num>
  <w:num w:numId="57">
    <w:abstractNumId w:val="81"/>
  </w:num>
  <w:num w:numId="58">
    <w:abstractNumId w:val="83"/>
  </w:num>
  <w:num w:numId="59">
    <w:abstractNumId w:val="71"/>
  </w:num>
  <w:num w:numId="60">
    <w:abstractNumId w:val="104"/>
  </w:num>
  <w:num w:numId="61">
    <w:abstractNumId w:val="115"/>
  </w:num>
  <w:num w:numId="62">
    <w:abstractNumId w:val="72"/>
  </w:num>
  <w:num w:numId="63">
    <w:abstractNumId w:val="89"/>
  </w:num>
  <w:num w:numId="64">
    <w:abstractNumId w:val="73"/>
  </w:num>
  <w:num w:numId="65">
    <w:abstractNumId w:val="135"/>
  </w:num>
  <w:num w:numId="66">
    <w:abstractNumId w:val="97"/>
  </w:num>
  <w:num w:numId="67">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5"/>
  </w:num>
  <w:num w:numId="69">
    <w:abstractNumId w:val="132"/>
    <w:lvlOverride w:ilvl="0">
      <w:startOverride w:val="1"/>
    </w:lvlOverride>
  </w:num>
  <w:num w:numId="70">
    <w:abstractNumId w:val="76"/>
  </w:num>
  <w:num w:numId="71">
    <w:abstractNumId w:val="137"/>
  </w:num>
  <w:num w:numId="72">
    <w:abstractNumId w:val="85"/>
  </w:num>
  <w:num w:numId="73">
    <w:abstractNumId w:val="112"/>
  </w:num>
  <w:num w:numId="74">
    <w:abstractNumId w:val="96"/>
  </w:num>
  <w:num w:numId="75">
    <w:abstractNumId w:val="114"/>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4"/>
  </w:num>
  <w:num w:numId="78">
    <w:abstractNumId w:val="136"/>
  </w:num>
  <w:num w:numId="79">
    <w:abstractNumId w:val="88"/>
  </w:num>
  <w:num w:numId="80">
    <w:abstractNumId w:val="113"/>
  </w:num>
  <w:num w:numId="81">
    <w:abstractNumId w:val="138"/>
  </w:num>
  <w:num w:numId="82">
    <w:abstractNumId w:val="117"/>
  </w:num>
  <w:num w:numId="83">
    <w:abstractNumId w:val="107"/>
  </w:num>
  <w:num w:numId="84">
    <w:abstractNumId w:val="111"/>
  </w:num>
  <w:num w:numId="85">
    <w:abstractNumId w:val="92"/>
  </w:num>
  <w:num w:numId="86">
    <w:abstractNumId w:val="105"/>
  </w:num>
  <w:num w:numId="87">
    <w:abstractNumId w:val="102"/>
  </w:num>
  <w:num w:numId="88">
    <w:abstractNumId w:val="1"/>
  </w:num>
  <w:num w:numId="89">
    <w:abstractNumId w:val="1"/>
  </w:num>
  <w:num w:numId="90">
    <w:abstractNumId w:val="1"/>
  </w:num>
  <w:num w:numId="91">
    <w:abstractNumId w:val="1"/>
  </w:num>
  <w:num w:numId="92">
    <w:abstractNumId w:val="1"/>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B19F3"/>
    <w:rsid w:val="000B291A"/>
    <w:rsid w:val="000B2C06"/>
    <w:rsid w:val="000B5D61"/>
    <w:rsid w:val="000C1107"/>
    <w:rsid w:val="000C14F5"/>
    <w:rsid w:val="000C39DE"/>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0F4579"/>
    <w:rsid w:val="00104B1E"/>
    <w:rsid w:val="00111C79"/>
    <w:rsid w:val="001124F8"/>
    <w:rsid w:val="0011547D"/>
    <w:rsid w:val="0011726E"/>
    <w:rsid w:val="00123A9F"/>
    <w:rsid w:val="00123C70"/>
    <w:rsid w:val="0012590A"/>
    <w:rsid w:val="0012598D"/>
    <w:rsid w:val="001324A1"/>
    <w:rsid w:val="0013328C"/>
    <w:rsid w:val="00134962"/>
    <w:rsid w:val="00146DD0"/>
    <w:rsid w:val="001519E9"/>
    <w:rsid w:val="00155DAF"/>
    <w:rsid w:val="00157A6B"/>
    <w:rsid w:val="00160F76"/>
    <w:rsid w:val="0016246B"/>
    <w:rsid w:val="00162A8F"/>
    <w:rsid w:val="00162FC1"/>
    <w:rsid w:val="00166CFA"/>
    <w:rsid w:val="00170C72"/>
    <w:rsid w:val="001716DB"/>
    <w:rsid w:val="0018103F"/>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23FD"/>
    <w:rsid w:val="00273EB7"/>
    <w:rsid w:val="00274F25"/>
    <w:rsid w:val="002762F8"/>
    <w:rsid w:val="00276C08"/>
    <w:rsid w:val="00280464"/>
    <w:rsid w:val="002848CF"/>
    <w:rsid w:val="0029211F"/>
    <w:rsid w:val="002946EF"/>
    <w:rsid w:val="00294B1C"/>
    <w:rsid w:val="00297FA1"/>
    <w:rsid w:val="002A08A6"/>
    <w:rsid w:val="002A0DBC"/>
    <w:rsid w:val="002A3FD0"/>
    <w:rsid w:val="002A47D1"/>
    <w:rsid w:val="002A5458"/>
    <w:rsid w:val="002A5B42"/>
    <w:rsid w:val="002B0606"/>
    <w:rsid w:val="002B456C"/>
    <w:rsid w:val="002B5044"/>
    <w:rsid w:val="002B5717"/>
    <w:rsid w:val="002B76A5"/>
    <w:rsid w:val="002C589F"/>
    <w:rsid w:val="002D41BC"/>
    <w:rsid w:val="002D4BC6"/>
    <w:rsid w:val="002D582B"/>
    <w:rsid w:val="002E135E"/>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02C8"/>
    <w:rsid w:val="0039141F"/>
    <w:rsid w:val="00395BC1"/>
    <w:rsid w:val="003A31F0"/>
    <w:rsid w:val="003A3750"/>
    <w:rsid w:val="003A3E35"/>
    <w:rsid w:val="003A59B8"/>
    <w:rsid w:val="003A7B62"/>
    <w:rsid w:val="003B0905"/>
    <w:rsid w:val="003B23E0"/>
    <w:rsid w:val="003B2BFB"/>
    <w:rsid w:val="003B3362"/>
    <w:rsid w:val="003B4C1B"/>
    <w:rsid w:val="003C090C"/>
    <w:rsid w:val="003C164F"/>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5AFC"/>
    <w:rsid w:val="00425CE3"/>
    <w:rsid w:val="0042632C"/>
    <w:rsid w:val="00426B53"/>
    <w:rsid w:val="004275E1"/>
    <w:rsid w:val="00430C5F"/>
    <w:rsid w:val="004349A2"/>
    <w:rsid w:val="004360F5"/>
    <w:rsid w:val="004406A6"/>
    <w:rsid w:val="00440928"/>
    <w:rsid w:val="00441E01"/>
    <w:rsid w:val="00443E0B"/>
    <w:rsid w:val="00452139"/>
    <w:rsid w:val="004562F3"/>
    <w:rsid w:val="00461F58"/>
    <w:rsid w:val="00462A31"/>
    <w:rsid w:val="00462AAC"/>
    <w:rsid w:val="00464832"/>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021"/>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5C8"/>
    <w:rsid w:val="00553A57"/>
    <w:rsid w:val="00553B6E"/>
    <w:rsid w:val="00556C74"/>
    <w:rsid w:val="005631D9"/>
    <w:rsid w:val="00570124"/>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3444"/>
    <w:rsid w:val="0060721D"/>
    <w:rsid w:val="00620D7C"/>
    <w:rsid w:val="00622B69"/>
    <w:rsid w:val="00623429"/>
    <w:rsid w:val="006238AF"/>
    <w:rsid w:val="00630B39"/>
    <w:rsid w:val="006318E6"/>
    <w:rsid w:val="00631F54"/>
    <w:rsid w:val="00632F4B"/>
    <w:rsid w:val="00634B85"/>
    <w:rsid w:val="006353B1"/>
    <w:rsid w:val="00635719"/>
    <w:rsid w:val="00636BE4"/>
    <w:rsid w:val="006373F6"/>
    <w:rsid w:val="006375B4"/>
    <w:rsid w:val="0064103B"/>
    <w:rsid w:val="00641C20"/>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3CF3"/>
    <w:rsid w:val="006B43A1"/>
    <w:rsid w:val="006B4939"/>
    <w:rsid w:val="006B7986"/>
    <w:rsid w:val="006C6116"/>
    <w:rsid w:val="006C6F82"/>
    <w:rsid w:val="006D0DE7"/>
    <w:rsid w:val="006D58F3"/>
    <w:rsid w:val="006E10CC"/>
    <w:rsid w:val="006E4AF0"/>
    <w:rsid w:val="006F457F"/>
    <w:rsid w:val="006F5FD5"/>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690D"/>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46B4"/>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2C2C"/>
    <w:rsid w:val="00983F8A"/>
    <w:rsid w:val="0098480C"/>
    <w:rsid w:val="0098672B"/>
    <w:rsid w:val="00986D6E"/>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B30"/>
    <w:rsid w:val="00A5705A"/>
    <w:rsid w:val="00A600E3"/>
    <w:rsid w:val="00A639E3"/>
    <w:rsid w:val="00A71624"/>
    <w:rsid w:val="00A72612"/>
    <w:rsid w:val="00A73BFA"/>
    <w:rsid w:val="00A75256"/>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2653"/>
    <w:rsid w:val="00B20653"/>
    <w:rsid w:val="00B21EC0"/>
    <w:rsid w:val="00B22B2F"/>
    <w:rsid w:val="00B24E19"/>
    <w:rsid w:val="00B26A26"/>
    <w:rsid w:val="00B27CCD"/>
    <w:rsid w:val="00B30304"/>
    <w:rsid w:val="00B32859"/>
    <w:rsid w:val="00B37046"/>
    <w:rsid w:val="00B42AE0"/>
    <w:rsid w:val="00B42DA0"/>
    <w:rsid w:val="00B47890"/>
    <w:rsid w:val="00B500A2"/>
    <w:rsid w:val="00B51A18"/>
    <w:rsid w:val="00B5307E"/>
    <w:rsid w:val="00B5344A"/>
    <w:rsid w:val="00B56312"/>
    <w:rsid w:val="00B618BA"/>
    <w:rsid w:val="00B61FBB"/>
    <w:rsid w:val="00B71B9D"/>
    <w:rsid w:val="00B85AA0"/>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21FA7"/>
    <w:rsid w:val="00C236C0"/>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4AC7"/>
    <w:rsid w:val="00D90031"/>
    <w:rsid w:val="00D904EF"/>
    <w:rsid w:val="00D92448"/>
    <w:rsid w:val="00D975BA"/>
    <w:rsid w:val="00DA1402"/>
    <w:rsid w:val="00DA4ADE"/>
    <w:rsid w:val="00DA5A22"/>
    <w:rsid w:val="00DA5FAE"/>
    <w:rsid w:val="00DA6907"/>
    <w:rsid w:val="00DA7E38"/>
    <w:rsid w:val="00DB109A"/>
    <w:rsid w:val="00DB3F27"/>
    <w:rsid w:val="00DC0DB5"/>
    <w:rsid w:val="00DC141A"/>
    <w:rsid w:val="00DC15DC"/>
    <w:rsid w:val="00DC2253"/>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3BE3"/>
    <w:rsid w:val="00EF5BD1"/>
    <w:rsid w:val="00EF675E"/>
    <w:rsid w:val="00F00D29"/>
    <w:rsid w:val="00F017EB"/>
    <w:rsid w:val="00F02992"/>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mrsk-1.ru" TargetMode="External"/><Relationship Id="rId26" Type="http://schemas.openxmlformats.org/officeDocument/2006/relationships/header" Target="header8.xml"/><Relationship Id="rId39" Type="http://schemas.openxmlformats.org/officeDocument/2006/relationships/hyperlink" Target="consultantplus://offline/ref=86C855FF9931DA9E8282C60C4DADA77D6E3FF20BC62667668DFC4D0EA1y5xAN" TargetMode="External"/><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header" Target="header12.xml"/><Relationship Id="rId42" Type="http://schemas.openxmlformats.org/officeDocument/2006/relationships/hyperlink" Target="consultantplus://offline/ref=86C855FF9931DA9E8282C60C4DADA77D6E3EF501C72B67668DFC4D0EA1y5xAN" TargetMode="External"/><Relationship Id="rId47" Type="http://schemas.openxmlformats.org/officeDocument/2006/relationships/footer" Target="footer11.xml"/><Relationship Id="rId50"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www.zakupki.gov.ru" TargetMode="External"/><Relationship Id="rId25" Type="http://schemas.openxmlformats.org/officeDocument/2006/relationships/header" Target="header7.xml"/><Relationship Id="rId33" Type="http://schemas.openxmlformats.org/officeDocument/2006/relationships/footer" Target="footer8.xml"/><Relationship Id="rId38" Type="http://schemas.openxmlformats.org/officeDocument/2006/relationships/footer" Target="footer10.xml"/><Relationship Id="rId46" Type="http://schemas.openxmlformats.org/officeDocument/2006/relationships/header" Target="header1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4.xml"/><Relationship Id="rId29" Type="http://schemas.openxmlformats.org/officeDocument/2006/relationships/footer" Target="footer7.xml"/><Relationship Id="rId41" Type="http://schemas.openxmlformats.org/officeDocument/2006/relationships/hyperlink" Target="consultantplus://offline/ref=86C855FF9931DA9E8282C60C4DADA77D6D37F30BC92667668DFC4D0EA1y5xA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eader" Target="header11.xml"/><Relationship Id="rId37" Type="http://schemas.openxmlformats.org/officeDocument/2006/relationships/hyperlink" Target="mailto:doverie@mrsk-1.ru" TargetMode="External"/><Relationship Id="rId40" Type="http://schemas.openxmlformats.org/officeDocument/2006/relationships/hyperlink" Target="consultantplus://offline/ref=86C855FF9931DA9E8282C60C4DADA77D6E3EFB01C62B67668DFC4D0EA1y5xAN" TargetMode="External"/><Relationship Id="rId45" Type="http://schemas.openxmlformats.org/officeDocument/2006/relationships/header" Target="header13.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header" Target="header9.xml"/><Relationship Id="rId36" Type="http://schemas.openxmlformats.org/officeDocument/2006/relationships/hyperlink" Target="http://www.rosseti.ru/about/contacts/opinion/" TargetMode="External"/><Relationship Id="rId49" Type="http://schemas.openxmlformats.org/officeDocument/2006/relationships/footer" Target="footer12.xml"/><Relationship Id="rId10" Type="http://schemas.openxmlformats.org/officeDocument/2006/relationships/image" Target="media/image2.png"/><Relationship Id="rId19" Type="http://schemas.openxmlformats.org/officeDocument/2006/relationships/hyperlink" Target="https://etp.rosseti.ru" TargetMode="External"/><Relationship Id="rId31" Type="http://schemas.openxmlformats.org/officeDocument/2006/relationships/header" Target="header10.xml"/><Relationship Id="rId44" Type="http://schemas.openxmlformats.org/officeDocument/2006/relationships/hyperlink" Target="consultantplus://offline/ref=86C855FF9931DA9E8282C60C4DADA77D6D37F30BC92667668DFC4D0EA1y5xAN" TargetMode="Externa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footer" Target="footer6.xml"/><Relationship Id="rId30" Type="http://schemas.openxmlformats.org/officeDocument/2006/relationships/hyperlink" Target="consultantplus://offline/main?base=LAW;n=115717;fld=134;dst=100014" TargetMode="External"/><Relationship Id="rId35" Type="http://schemas.openxmlformats.org/officeDocument/2006/relationships/footer" Target="footer9.xml"/><Relationship Id="rId43" Type="http://schemas.openxmlformats.org/officeDocument/2006/relationships/hyperlink" Target="consultantplus://offline/ref=86C855FF9931DA9E8282C60C4DADA77D6E3EF501C72B67668DFC4D0EA1y5xAN" TargetMode="External"/><Relationship Id="rId48" Type="http://schemas.openxmlformats.org/officeDocument/2006/relationships/header" Target="header15.xml"/><Relationship Id="rId8" Type="http://schemas.openxmlformats.org/officeDocument/2006/relationships/endnotes" Target="endnotes.xml"/><Relationship Id="rId5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615E57-419D-480D-9E8F-20D1C3E501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80</Pages>
  <Words>24522</Words>
  <Characters>139782</Characters>
  <Application>Microsoft Office Word</Application>
  <DocSecurity>0</DocSecurity>
  <Lines>1164</Lines>
  <Paragraphs>327</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163977</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Кобелева Елена Юрьевна</cp:lastModifiedBy>
  <cp:revision>30</cp:revision>
  <cp:lastPrinted>2015-12-29T14:27:00Z</cp:lastPrinted>
  <dcterms:created xsi:type="dcterms:W3CDTF">2016-04-01T06:18:00Z</dcterms:created>
  <dcterms:modified xsi:type="dcterms:W3CDTF">2016-10-21T12:13:00Z</dcterms:modified>
</cp:coreProperties>
</file>