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382A07" w:rsidRDefault="008A3ED9"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611831" w:rsidRPr="000D67AD" w:rsidRDefault="00611831"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11831" w:rsidRPr="000D67AD" w:rsidRDefault="00611831"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11831" w:rsidRPr="000D67AD" w:rsidRDefault="00611831"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11831" w:rsidRPr="000D67AD" w:rsidRDefault="00611831"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11831" w:rsidRPr="000D67AD" w:rsidRDefault="00611831" w:rsidP="00BF0828">
                  <w:pPr>
                    <w:spacing w:line="240" w:lineRule="auto"/>
                    <w:ind w:right="-23"/>
                    <w:rPr>
                      <w:rFonts w:ascii="Helios" w:hAnsi="Helios"/>
                      <w:sz w:val="12"/>
                      <w:szCs w:val="12"/>
                    </w:rPr>
                  </w:pPr>
                  <w:r w:rsidRPr="000D67AD">
                    <w:rPr>
                      <w:rFonts w:ascii="Helios" w:hAnsi="Helios"/>
                      <w:sz w:val="12"/>
                      <w:szCs w:val="12"/>
                    </w:rPr>
                    <w:t>тел.: +7 (495) 747-92-92,</w:t>
                  </w:r>
                </w:p>
                <w:p w:rsidR="00611831" w:rsidRPr="000D67AD" w:rsidRDefault="00611831"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611831" w:rsidRPr="000D67AD" w:rsidRDefault="0061183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11831" w:rsidRPr="000D67AD" w:rsidRDefault="0061183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11831" w:rsidRPr="000D67AD" w:rsidRDefault="00611831"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11831" w:rsidRPr="0042517C" w:rsidRDefault="00611831"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42517C">
                    <w:rPr>
                      <w:rFonts w:ascii="Helios" w:hAnsi="Helios"/>
                      <w:sz w:val="12"/>
                      <w:szCs w:val="12"/>
                    </w:rPr>
                    <w:t>-</w:t>
                  </w:r>
                  <w:r w:rsidRPr="000D67AD">
                    <w:rPr>
                      <w:rFonts w:ascii="Helios" w:hAnsi="Helios"/>
                      <w:sz w:val="12"/>
                      <w:szCs w:val="12"/>
                      <w:lang w:val="en-US"/>
                    </w:rPr>
                    <w:t>mail</w:t>
                  </w:r>
                  <w:r w:rsidRPr="0042517C">
                    <w:rPr>
                      <w:rFonts w:ascii="Helios" w:hAnsi="Helios"/>
                      <w:sz w:val="12"/>
                      <w:szCs w:val="12"/>
                    </w:rPr>
                    <w:t xml:space="preserve">: </w:t>
                  </w:r>
                  <w:hyperlink r:id="rId8" w:history="1">
                    <w:r w:rsidRPr="000D67AD">
                      <w:rPr>
                        <w:rFonts w:ascii="Helios" w:hAnsi="Helios"/>
                        <w:sz w:val="12"/>
                        <w:szCs w:val="12"/>
                        <w:lang w:val="en-US"/>
                      </w:rPr>
                      <w:t>posta</w:t>
                    </w:r>
                    <w:r w:rsidRPr="0042517C">
                      <w:rPr>
                        <w:rFonts w:ascii="Helios" w:hAnsi="Helios"/>
                        <w:sz w:val="12"/>
                        <w:szCs w:val="12"/>
                      </w:rPr>
                      <w:t>@</w:t>
                    </w:r>
                    <w:r w:rsidRPr="000D67AD">
                      <w:rPr>
                        <w:rFonts w:ascii="Helios" w:hAnsi="Helios"/>
                        <w:sz w:val="12"/>
                        <w:szCs w:val="12"/>
                        <w:lang w:val="en-US"/>
                      </w:rPr>
                      <w:t>mrsk</w:t>
                    </w:r>
                    <w:r w:rsidRPr="0042517C">
                      <w:rPr>
                        <w:rFonts w:ascii="Helios" w:hAnsi="Helios"/>
                        <w:sz w:val="12"/>
                        <w:szCs w:val="12"/>
                      </w:rPr>
                      <w:t>-1.</w:t>
                    </w:r>
                    <w:r w:rsidRPr="000D67AD">
                      <w:rPr>
                        <w:rFonts w:ascii="Helios" w:hAnsi="Helios"/>
                        <w:sz w:val="12"/>
                        <w:szCs w:val="12"/>
                        <w:lang w:val="en-US"/>
                      </w:rPr>
                      <w:t>ru</w:t>
                    </w:r>
                  </w:hyperlink>
                  <w:r w:rsidRPr="0042517C">
                    <w:rPr>
                      <w:rFonts w:ascii="Helios" w:hAnsi="Helios"/>
                      <w:sz w:val="12"/>
                      <w:szCs w:val="12"/>
                    </w:rPr>
                    <w:t xml:space="preserve">, </w:t>
                  </w:r>
                  <w:hyperlink r:id="rId9" w:history="1">
                    <w:r w:rsidRPr="000D67AD">
                      <w:rPr>
                        <w:rFonts w:ascii="Helios" w:hAnsi="Helios"/>
                        <w:sz w:val="12"/>
                        <w:szCs w:val="12"/>
                        <w:lang w:val="en-US"/>
                      </w:rPr>
                      <w:t>www</w:t>
                    </w:r>
                    <w:r w:rsidRPr="0042517C">
                      <w:rPr>
                        <w:rFonts w:ascii="Helios" w:hAnsi="Helios"/>
                        <w:sz w:val="12"/>
                        <w:szCs w:val="12"/>
                      </w:rPr>
                      <w:t>.</w:t>
                    </w:r>
                    <w:r w:rsidRPr="000D67AD">
                      <w:rPr>
                        <w:rFonts w:ascii="Helios" w:hAnsi="Helios"/>
                        <w:sz w:val="12"/>
                        <w:szCs w:val="12"/>
                        <w:lang w:val="en-US"/>
                      </w:rPr>
                      <w:t>mrsk</w:t>
                    </w:r>
                    <w:r w:rsidRPr="0042517C">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8551E6" w:rsidRPr="00382A07" w:rsidRDefault="008551E6" w:rsidP="008551E6">
      <w:pPr>
        <w:ind w:left="5670" w:firstLine="0"/>
        <w:jc w:val="center"/>
        <w:rPr>
          <w:sz w:val="24"/>
          <w:szCs w:val="24"/>
        </w:rPr>
      </w:pPr>
    </w:p>
    <w:p w:rsidR="008551E6" w:rsidRPr="007765E5" w:rsidRDefault="008551E6" w:rsidP="008551E6">
      <w:pPr>
        <w:ind w:left="5670" w:firstLine="0"/>
        <w:jc w:val="center"/>
        <w:rPr>
          <w:sz w:val="24"/>
          <w:szCs w:val="24"/>
        </w:rPr>
      </w:pPr>
      <w:r w:rsidRPr="007765E5">
        <w:rPr>
          <w:sz w:val="24"/>
          <w:szCs w:val="24"/>
        </w:rPr>
        <w:t>УТВЕРЖДАЮ:</w:t>
      </w:r>
    </w:p>
    <w:p w:rsidR="008551E6" w:rsidRPr="007765E5" w:rsidRDefault="008551E6" w:rsidP="008551E6">
      <w:pPr>
        <w:spacing w:line="240" w:lineRule="auto"/>
        <w:jc w:val="right"/>
        <w:rPr>
          <w:sz w:val="24"/>
          <w:szCs w:val="24"/>
        </w:rPr>
      </w:pPr>
      <w:r w:rsidRPr="007765E5">
        <w:rPr>
          <w:sz w:val="24"/>
          <w:szCs w:val="24"/>
        </w:rPr>
        <w:t>Председатель закупочной комиссии -</w:t>
      </w:r>
    </w:p>
    <w:p w:rsidR="008551E6" w:rsidRPr="007765E5" w:rsidRDefault="008551E6" w:rsidP="008551E6">
      <w:pPr>
        <w:spacing w:line="240" w:lineRule="auto"/>
        <w:jc w:val="right"/>
        <w:rPr>
          <w:sz w:val="24"/>
          <w:szCs w:val="24"/>
        </w:rPr>
      </w:pPr>
      <w:r>
        <w:rPr>
          <w:sz w:val="24"/>
          <w:szCs w:val="24"/>
        </w:rPr>
        <w:t>Директор</w:t>
      </w:r>
    </w:p>
    <w:p w:rsidR="008551E6" w:rsidRPr="007765E5" w:rsidRDefault="008551E6" w:rsidP="008551E6">
      <w:pPr>
        <w:spacing w:line="240" w:lineRule="auto"/>
        <w:jc w:val="right"/>
        <w:rPr>
          <w:sz w:val="24"/>
          <w:szCs w:val="24"/>
        </w:rPr>
      </w:pPr>
      <w:r w:rsidRPr="007765E5">
        <w:rPr>
          <w:sz w:val="24"/>
          <w:szCs w:val="24"/>
        </w:rPr>
        <w:t>ПАО «МРСК Центра»-</w:t>
      </w:r>
    </w:p>
    <w:p w:rsidR="008551E6" w:rsidRPr="007765E5" w:rsidRDefault="008551E6" w:rsidP="008551E6">
      <w:pPr>
        <w:spacing w:line="240" w:lineRule="auto"/>
        <w:jc w:val="right"/>
        <w:rPr>
          <w:sz w:val="24"/>
          <w:szCs w:val="24"/>
        </w:rPr>
      </w:pPr>
      <w:r w:rsidRPr="007765E5">
        <w:rPr>
          <w:sz w:val="24"/>
          <w:szCs w:val="24"/>
        </w:rPr>
        <w:t>«Белгородэнерго»</w:t>
      </w:r>
    </w:p>
    <w:p w:rsidR="008551E6" w:rsidRPr="007765E5" w:rsidRDefault="008551E6" w:rsidP="008551E6">
      <w:pPr>
        <w:spacing w:line="240" w:lineRule="auto"/>
        <w:jc w:val="right"/>
        <w:rPr>
          <w:sz w:val="24"/>
          <w:szCs w:val="24"/>
        </w:rPr>
      </w:pPr>
      <w:r w:rsidRPr="007765E5">
        <w:rPr>
          <w:sz w:val="24"/>
          <w:szCs w:val="24"/>
        </w:rPr>
        <w:t xml:space="preserve">____________ </w:t>
      </w:r>
      <w:r>
        <w:rPr>
          <w:sz w:val="24"/>
          <w:szCs w:val="24"/>
        </w:rPr>
        <w:t>С.Н.Демидов</w:t>
      </w:r>
    </w:p>
    <w:p w:rsidR="008551E6" w:rsidRPr="007765E5" w:rsidRDefault="008551E6" w:rsidP="008551E6">
      <w:pPr>
        <w:spacing w:line="240" w:lineRule="auto"/>
        <w:jc w:val="right"/>
        <w:rPr>
          <w:sz w:val="24"/>
          <w:szCs w:val="24"/>
        </w:rPr>
      </w:pPr>
    </w:p>
    <w:p w:rsidR="008551E6" w:rsidRPr="007765E5" w:rsidRDefault="008551E6" w:rsidP="008551E6">
      <w:pPr>
        <w:spacing w:line="240" w:lineRule="auto"/>
        <w:jc w:val="right"/>
        <w:rPr>
          <w:sz w:val="24"/>
          <w:szCs w:val="24"/>
        </w:rPr>
      </w:pPr>
    </w:p>
    <w:p w:rsidR="008551E6" w:rsidRPr="007765E5" w:rsidRDefault="008551E6" w:rsidP="008551E6">
      <w:pPr>
        <w:ind w:left="5670" w:firstLine="0"/>
        <w:jc w:val="right"/>
        <w:rPr>
          <w:sz w:val="24"/>
          <w:szCs w:val="24"/>
        </w:rPr>
      </w:pPr>
      <w:r w:rsidRPr="007765E5">
        <w:rPr>
          <w:sz w:val="24"/>
          <w:szCs w:val="24"/>
        </w:rPr>
        <w:t xml:space="preserve"> «</w:t>
      </w:r>
      <w:r w:rsidR="007A2543">
        <w:rPr>
          <w:sz w:val="24"/>
          <w:szCs w:val="24"/>
        </w:rPr>
        <w:t>0</w:t>
      </w:r>
      <w:r w:rsidR="00C53C5B">
        <w:rPr>
          <w:sz w:val="24"/>
          <w:szCs w:val="24"/>
        </w:rPr>
        <w:t>4</w:t>
      </w:r>
      <w:r w:rsidRPr="007765E5">
        <w:rPr>
          <w:sz w:val="24"/>
          <w:szCs w:val="24"/>
        </w:rPr>
        <w:t>»</w:t>
      </w:r>
      <w:r w:rsidR="009651AE">
        <w:rPr>
          <w:sz w:val="24"/>
          <w:szCs w:val="24"/>
        </w:rPr>
        <w:t xml:space="preserve"> </w:t>
      </w:r>
      <w:r w:rsidR="00C53C5B">
        <w:rPr>
          <w:sz w:val="24"/>
          <w:szCs w:val="24"/>
        </w:rPr>
        <w:t>апреля</w:t>
      </w:r>
      <w:r w:rsidRPr="007765E5">
        <w:rPr>
          <w:sz w:val="24"/>
          <w:szCs w:val="24"/>
        </w:rPr>
        <w:t xml:space="preserve"> 201</w:t>
      </w:r>
      <w:r>
        <w:rPr>
          <w:sz w:val="24"/>
          <w:szCs w:val="24"/>
        </w:rPr>
        <w:t>8</w:t>
      </w:r>
      <w:r w:rsidRPr="007765E5">
        <w:rPr>
          <w:sz w:val="24"/>
          <w:szCs w:val="24"/>
        </w:rPr>
        <w:t xml:space="preserve"> г.</w:t>
      </w:r>
    </w:p>
    <w:p w:rsidR="008551E6" w:rsidRPr="007765E5" w:rsidRDefault="008551E6" w:rsidP="008551E6">
      <w:pPr>
        <w:ind w:firstLine="0"/>
        <w:jc w:val="left"/>
        <w:rPr>
          <w:sz w:val="24"/>
          <w:szCs w:val="24"/>
        </w:rPr>
      </w:pPr>
    </w:p>
    <w:p w:rsidR="008551E6" w:rsidRPr="0082692F" w:rsidRDefault="008551E6" w:rsidP="008551E6">
      <w:pPr>
        <w:spacing w:line="240" w:lineRule="auto"/>
        <w:ind w:left="6804" w:firstLine="0"/>
        <w:rPr>
          <w:b/>
          <w:kern w:val="36"/>
          <w:sz w:val="24"/>
          <w:szCs w:val="24"/>
        </w:rPr>
      </w:pPr>
      <w:r w:rsidRPr="0082692F">
        <w:rPr>
          <w:b/>
          <w:kern w:val="36"/>
          <w:sz w:val="24"/>
          <w:szCs w:val="24"/>
        </w:rPr>
        <w:t>Согласовано на заседании</w:t>
      </w:r>
    </w:p>
    <w:p w:rsidR="008551E6" w:rsidRPr="0082692F" w:rsidRDefault="008551E6" w:rsidP="008551E6">
      <w:pPr>
        <w:spacing w:line="240" w:lineRule="auto"/>
        <w:ind w:left="6804" w:firstLine="0"/>
        <w:rPr>
          <w:b/>
          <w:kern w:val="36"/>
          <w:sz w:val="24"/>
          <w:szCs w:val="24"/>
        </w:rPr>
      </w:pPr>
      <w:r w:rsidRPr="0082692F">
        <w:rPr>
          <w:b/>
          <w:kern w:val="36"/>
          <w:sz w:val="24"/>
          <w:szCs w:val="24"/>
        </w:rPr>
        <w:t>закупочной комиссии</w:t>
      </w:r>
    </w:p>
    <w:p w:rsidR="008551E6" w:rsidRPr="0082692F" w:rsidRDefault="008551E6" w:rsidP="008551E6">
      <w:pPr>
        <w:spacing w:line="240" w:lineRule="auto"/>
        <w:ind w:left="6804" w:firstLine="0"/>
        <w:rPr>
          <w:b/>
          <w:kern w:val="36"/>
          <w:sz w:val="24"/>
          <w:szCs w:val="24"/>
        </w:rPr>
      </w:pPr>
      <w:r w:rsidRPr="0082692F">
        <w:rPr>
          <w:b/>
          <w:kern w:val="36"/>
          <w:sz w:val="24"/>
          <w:szCs w:val="24"/>
        </w:rPr>
        <w:t>Протокол №0</w:t>
      </w:r>
      <w:r w:rsidR="00C53C5B" w:rsidRPr="00C53C5B">
        <w:rPr>
          <w:b/>
          <w:kern w:val="36"/>
          <w:sz w:val="24"/>
          <w:szCs w:val="24"/>
        </w:rPr>
        <w:t>232</w:t>
      </w:r>
      <w:r w:rsidR="000D1607">
        <w:rPr>
          <w:b/>
          <w:kern w:val="36"/>
          <w:sz w:val="24"/>
          <w:szCs w:val="24"/>
        </w:rPr>
        <w:t>-</w:t>
      </w:r>
      <w:r w:rsidRPr="0082692F">
        <w:rPr>
          <w:b/>
          <w:kern w:val="36"/>
          <w:sz w:val="24"/>
          <w:szCs w:val="24"/>
        </w:rPr>
        <w:t>БЕ-1</w:t>
      </w:r>
      <w:r>
        <w:rPr>
          <w:b/>
          <w:kern w:val="36"/>
          <w:sz w:val="24"/>
          <w:szCs w:val="24"/>
        </w:rPr>
        <w:t>8</w:t>
      </w:r>
    </w:p>
    <w:p w:rsidR="008551E6" w:rsidRPr="007765E5" w:rsidRDefault="008551E6" w:rsidP="008551E6">
      <w:pPr>
        <w:spacing w:line="240" w:lineRule="auto"/>
        <w:ind w:left="6804" w:firstLine="0"/>
        <w:rPr>
          <w:b/>
          <w:kern w:val="36"/>
          <w:sz w:val="24"/>
          <w:szCs w:val="24"/>
        </w:rPr>
      </w:pPr>
      <w:r w:rsidRPr="0082692F">
        <w:rPr>
          <w:b/>
          <w:kern w:val="36"/>
          <w:sz w:val="24"/>
          <w:szCs w:val="24"/>
        </w:rPr>
        <w:t>от «</w:t>
      </w:r>
      <w:r w:rsidR="007A2543">
        <w:rPr>
          <w:b/>
          <w:kern w:val="36"/>
          <w:sz w:val="24"/>
          <w:szCs w:val="24"/>
        </w:rPr>
        <w:t>0</w:t>
      </w:r>
      <w:r w:rsidR="00C53C5B" w:rsidRPr="00C53C5B">
        <w:rPr>
          <w:b/>
          <w:kern w:val="36"/>
          <w:sz w:val="24"/>
          <w:szCs w:val="24"/>
        </w:rPr>
        <w:t>4</w:t>
      </w:r>
      <w:r w:rsidRPr="0082692F">
        <w:rPr>
          <w:b/>
          <w:kern w:val="36"/>
          <w:sz w:val="24"/>
          <w:szCs w:val="24"/>
        </w:rPr>
        <w:t xml:space="preserve">» </w:t>
      </w:r>
      <w:r w:rsidR="00C53C5B">
        <w:rPr>
          <w:b/>
          <w:kern w:val="36"/>
          <w:sz w:val="24"/>
          <w:szCs w:val="24"/>
          <w:lang w:val="en-US"/>
        </w:rPr>
        <w:t>fghtkz</w:t>
      </w:r>
      <w:r w:rsidRPr="0082692F">
        <w:rPr>
          <w:b/>
          <w:kern w:val="36"/>
          <w:sz w:val="24"/>
          <w:szCs w:val="24"/>
        </w:rPr>
        <w:t xml:space="preserve"> 201</w:t>
      </w:r>
      <w:r w:rsidR="009651AE">
        <w:rPr>
          <w:b/>
          <w:kern w:val="36"/>
          <w:sz w:val="24"/>
          <w:szCs w:val="24"/>
        </w:rPr>
        <w:t>8</w:t>
      </w:r>
      <w:r w:rsidRPr="0082692F">
        <w:rPr>
          <w:b/>
          <w:kern w:val="36"/>
          <w:sz w:val="24"/>
          <w:szCs w:val="24"/>
        </w:rPr>
        <w:t xml:space="preserve"> года</w:t>
      </w:r>
    </w:p>
    <w:p w:rsidR="008551E6" w:rsidRPr="00382A07" w:rsidRDefault="008551E6" w:rsidP="008551E6">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8551E6" w:rsidRPr="00382A07" w:rsidRDefault="008551E6" w:rsidP="008551E6">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8551E6" w:rsidRPr="00382A07" w:rsidRDefault="008551E6" w:rsidP="008551E6">
      <w:pPr>
        <w:spacing w:line="264" w:lineRule="auto"/>
        <w:ind w:firstLine="0"/>
        <w:jc w:val="center"/>
        <w:rPr>
          <w:b/>
          <w:sz w:val="24"/>
          <w:szCs w:val="24"/>
        </w:rPr>
      </w:pPr>
      <w:r w:rsidRPr="00382A07">
        <w:rPr>
          <w:b/>
          <w:sz w:val="24"/>
          <w:szCs w:val="24"/>
        </w:rPr>
        <w:t xml:space="preserve">на право заключения </w:t>
      </w:r>
      <w:r>
        <w:rPr>
          <w:b/>
          <w:sz w:val="24"/>
          <w:szCs w:val="24"/>
        </w:rPr>
        <w:t xml:space="preserve"> </w:t>
      </w:r>
      <w:r w:rsidR="00C53C5B" w:rsidRPr="00C53C5B">
        <w:rPr>
          <w:b/>
          <w:sz w:val="24"/>
          <w:szCs w:val="24"/>
        </w:rPr>
        <w:t>Договора на поставку комплектующих РЗА для нужд ПАО МРСК Центра (филиал Белгородэнерго)</w:t>
      </w:r>
      <w:r w:rsidR="00254B7B" w:rsidRPr="00254B7B">
        <w:rPr>
          <w:b/>
          <w:sz w:val="24"/>
          <w:szCs w:val="24"/>
        </w:rPr>
        <w:t>.</w:t>
      </w:r>
    </w:p>
    <w:p w:rsidR="008551E6" w:rsidRPr="00616512" w:rsidRDefault="008551E6" w:rsidP="008551E6">
      <w:pPr>
        <w:spacing w:line="264" w:lineRule="auto"/>
        <w:ind w:firstLine="0"/>
        <w:jc w:val="center"/>
        <w:rPr>
          <w:b/>
          <w:sz w:val="24"/>
          <w:szCs w:val="24"/>
        </w:rPr>
      </w:pP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8551E6">
        <w:rPr>
          <w:sz w:val="24"/>
          <w:szCs w:val="24"/>
        </w:rPr>
        <w:t>Белгород</w:t>
      </w:r>
      <w:r w:rsidRPr="00382A07">
        <w:rPr>
          <w:sz w:val="24"/>
          <w:szCs w:val="24"/>
        </w:rPr>
        <w:br/>
      </w:r>
      <w:r w:rsidR="0042517C">
        <w:rPr>
          <w:sz w:val="24"/>
          <w:szCs w:val="24"/>
        </w:rPr>
        <w:t>2018</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1D6DBB" w:rsidRDefault="00D161E0">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1D6DBB">
        <w:rPr>
          <w:noProof/>
        </w:rPr>
        <w:t>1</w:t>
      </w:r>
      <w:r w:rsidR="001D6DBB">
        <w:rPr>
          <w:rFonts w:asciiTheme="minorHAnsi" w:eastAsiaTheme="minorEastAsia" w:hAnsiTheme="minorHAnsi" w:cstheme="minorBidi"/>
          <w:b w:val="0"/>
          <w:caps w:val="0"/>
          <w:noProof/>
          <w:szCs w:val="22"/>
          <w:lang w:eastAsia="ru-RU"/>
        </w:rPr>
        <w:tab/>
      </w:r>
      <w:r w:rsidR="001D6DBB">
        <w:rPr>
          <w:noProof/>
        </w:rPr>
        <w:t>Общие положения</w:t>
      </w:r>
      <w:r w:rsidR="001D6DBB">
        <w:rPr>
          <w:noProof/>
        </w:rPr>
        <w:tab/>
      </w:r>
      <w:r>
        <w:rPr>
          <w:noProof/>
        </w:rPr>
        <w:fldChar w:fldCharType="begin"/>
      </w:r>
      <w:r w:rsidR="001D6DBB">
        <w:rPr>
          <w:noProof/>
        </w:rPr>
        <w:instrText xml:space="preserve"> PAGEREF _Toc498588843 \h </w:instrText>
      </w:r>
      <w:r>
        <w:rPr>
          <w:noProof/>
        </w:rPr>
      </w:r>
      <w:r>
        <w:rPr>
          <w:noProof/>
        </w:rPr>
        <w:fldChar w:fldCharType="separate"/>
      </w:r>
      <w:r w:rsidR="009073D3">
        <w:rPr>
          <w:noProof/>
        </w:rPr>
        <w:t>4</w:t>
      </w:r>
      <w:r>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161E0">
        <w:rPr>
          <w:noProof/>
        </w:rPr>
        <w:fldChar w:fldCharType="begin"/>
      </w:r>
      <w:r>
        <w:rPr>
          <w:noProof/>
        </w:rPr>
        <w:instrText xml:space="preserve"> PAGEREF _Toc498588844 \h </w:instrText>
      </w:r>
      <w:r w:rsidR="00D161E0">
        <w:rPr>
          <w:noProof/>
        </w:rPr>
      </w:r>
      <w:r w:rsidR="00D161E0">
        <w:rPr>
          <w:noProof/>
        </w:rPr>
        <w:fldChar w:fldCharType="separate"/>
      </w:r>
      <w:r w:rsidR="009073D3">
        <w:rPr>
          <w:noProof/>
        </w:rPr>
        <w:t>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161E0">
        <w:rPr>
          <w:noProof/>
        </w:rPr>
        <w:fldChar w:fldCharType="begin"/>
      </w:r>
      <w:r>
        <w:rPr>
          <w:noProof/>
        </w:rPr>
        <w:instrText xml:space="preserve"> PAGEREF _Toc498588845 \h </w:instrText>
      </w:r>
      <w:r w:rsidR="00D161E0">
        <w:rPr>
          <w:noProof/>
        </w:rPr>
      </w:r>
      <w:r w:rsidR="00D161E0">
        <w:rPr>
          <w:noProof/>
        </w:rPr>
        <w:fldChar w:fldCharType="separate"/>
      </w:r>
      <w:r w:rsidR="009073D3">
        <w:rPr>
          <w:noProof/>
        </w:rPr>
        <w:t>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161E0">
        <w:rPr>
          <w:noProof/>
        </w:rPr>
        <w:fldChar w:fldCharType="begin"/>
      </w:r>
      <w:r>
        <w:rPr>
          <w:noProof/>
        </w:rPr>
        <w:instrText xml:space="preserve"> PAGEREF _Toc498588846 \h </w:instrText>
      </w:r>
      <w:r w:rsidR="00D161E0">
        <w:rPr>
          <w:noProof/>
        </w:rPr>
      </w:r>
      <w:r w:rsidR="00D161E0">
        <w:rPr>
          <w:noProof/>
        </w:rPr>
        <w:fldChar w:fldCharType="separate"/>
      </w:r>
      <w:r w:rsidR="009073D3">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161E0">
        <w:rPr>
          <w:noProof/>
        </w:rPr>
        <w:fldChar w:fldCharType="begin"/>
      </w:r>
      <w:r>
        <w:rPr>
          <w:noProof/>
        </w:rPr>
        <w:instrText xml:space="preserve"> PAGEREF _Toc498588847 \h </w:instrText>
      </w:r>
      <w:r w:rsidR="00D161E0">
        <w:rPr>
          <w:noProof/>
        </w:rPr>
      </w:r>
      <w:r w:rsidR="00D161E0">
        <w:rPr>
          <w:noProof/>
        </w:rPr>
        <w:fldChar w:fldCharType="separate"/>
      </w:r>
      <w:r w:rsidR="009073D3">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161E0">
        <w:rPr>
          <w:noProof/>
        </w:rPr>
        <w:fldChar w:fldCharType="begin"/>
      </w:r>
      <w:r>
        <w:rPr>
          <w:noProof/>
        </w:rPr>
        <w:instrText xml:space="preserve"> PAGEREF _Toc498588848 \h </w:instrText>
      </w:r>
      <w:r w:rsidR="00D161E0">
        <w:rPr>
          <w:noProof/>
        </w:rPr>
      </w:r>
      <w:r w:rsidR="00D161E0">
        <w:rPr>
          <w:noProof/>
        </w:rPr>
        <w:fldChar w:fldCharType="separate"/>
      </w:r>
      <w:r w:rsidR="009073D3">
        <w:rPr>
          <w:noProof/>
        </w:rPr>
        <w:t>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161E0">
        <w:rPr>
          <w:noProof/>
        </w:rPr>
        <w:fldChar w:fldCharType="begin"/>
      </w:r>
      <w:r>
        <w:rPr>
          <w:noProof/>
        </w:rPr>
        <w:instrText xml:space="preserve"> PAGEREF _Toc498588849 \h </w:instrText>
      </w:r>
      <w:r w:rsidR="00D161E0">
        <w:rPr>
          <w:noProof/>
        </w:rPr>
      </w:r>
      <w:r w:rsidR="00D161E0">
        <w:rPr>
          <w:noProof/>
        </w:rPr>
        <w:fldChar w:fldCharType="separate"/>
      </w:r>
      <w:r w:rsidR="009073D3">
        <w:rPr>
          <w:noProof/>
        </w:rPr>
        <w:t>9</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B1EEF">
        <w:rPr>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_Toc498588856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161E0">
        <w:rPr>
          <w:noProof/>
        </w:rPr>
        <w:fldChar w:fldCharType="begin"/>
      </w:r>
      <w:r>
        <w:rPr>
          <w:noProof/>
        </w:rPr>
        <w:instrText xml:space="preserve"> PAGEREF _Toc498588857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B1EEF">
        <w:rPr>
          <w:bCs w:val="0"/>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_Toc498588861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2.3</w:t>
      </w:r>
      <w:r>
        <w:rPr>
          <w:rFonts w:asciiTheme="minorHAnsi" w:eastAsiaTheme="minorEastAsia" w:hAnsiTheme="minorHAnsi" w:cstheme="minorBidi"/>
          <w:b w:val="0"/>
          <w:bCs w:val="0"/>
          <w:noProof/>
          <w:sz w:val="22"/>
          <w:szCs w:val="22"/>
          <w:lang w:eastAsia="ru-RU"/>
        </w:rPr>
        <w:tab/>
      </w:r>
      <w:r w:rsidRPr="00FB1EEF">
        <w:rPr>
          <w:bCs w:val="0"/>
          <w:noProof/>
        </w:rPr>
        <w:t>Дополнительные условия, включаемые в проект договора</w:t>
      </w:r>
      <w:r>
        <w:rPr>
          <w:noProof/>
        </w:rPr>
        <w:tab/>
      </w:r>
      <w:r w:rsidR="00D161E0">
        <w:rPr>
          <w:noProof/>
        </w:rPr>
        <w:fldChar w:fldCharType="begin"/>
      </w:r>
      <w:r>
        <w:rPr>
          <w:noProof/>
        </w:rPr>
        <w:instrText xml:space="preserve"> PAGEREF _Toc498588865 \h </w:instrText>
      </w:r>
      <w:r w:rsidR="00D161E0">
        <w:rPr>
          <w:noProof/>
        </w:rPr>
      </w:r>
      <w:r w:rsidR="00D161E0">
        <w:rPr>
          <w:noProof/>
        </w:rPr>
        <w:fldChar w:fldCharType="separate"/>
      </w:r>
      <w:r w:rsidR="009073D3">
        <w:rPr>
          <w:noProof/>
        </w:rPr>
        <w:t>12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161E0">
        <w:rPr>
          <w:noProof/>
        </w:rPr>
        <w:fldChar w:fldCharType="begin"/>
      </w:r>
      <w:r>
        <w:rPr>
          <w:noProof/>
        </w:rPr>
        <w:instrText xml:space="preserve"> PAGEREF _Toc498588873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161E0">
        <w:rPr>
          <w:noProof/>
        </w:rPr>
        <w:fldChar w:fldCharType="begin"/>
      </w:r>
      <w:r>
        <w:rPr>
          <w:noProof/>
        </w:rPr>
        <w:instrText xml:space="preserve"> PAGEREF _Toc498588874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161E0">
        <w:rPr>
          <w:noProof/>
        </w:rPr>
        <w:fldChar w:fldCharType="begin"/>
      </w:r>
      <w:r>
        <w:rPr>
          <w:noProof/>
        </w:rPr>
        <w:instrText xml:space="preserve"> PAGEREF _Toc498588877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161E0">
        <w:rPr>
          <w:noProof/>
        </w:rPr>
        <w:fldChar w:fldCharType="begin"/>
      </w:r>
      <w:r>
        <w:rPr>
          <w:noProof/>
        </w:rPr>
        <w:instrText xml:space="preserve"> PAGEREF _Toc498588878 \h </w:instrText>
      </w:r>
      <w:r w:rsidR="00D161E0">
        <w:rPr>
          <w:noProof/>
        </w:rPr>
      </w:r>
      <w:r w:rsidR="00D161E0">
        <w:rPr>
          <w:noProof/>
        </w:rPr>
        <w:fldChar w:fldCharType="separate"/>
      </w:r>
      <w:r w:rsidR="009073D3">
        <w:rPr>
          <w:noProof/>
        </w:rPr>
        <w:t>15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161E0">
        <w:rPr>
          <w:noProof/>
        </w:rPr>
        <w:fldChar w:fldCharType="begin"/>
      </w:r>
      <w:r>
        <w:rPr>
          <w:noProof/>
        </w:rPr>
        <w:instrText xml:space="preserve"> PAGEREF _Toc498588893 \h </w:instrText>
      </w:r>
      <w:r w:rsidR="00D161E0">
        <w:rPr>
          <w:noProof/>
        </w:rPr>
      </w:r>
      <w:r w:rsidR="00D161E0">
        <w:rPr>
          <w:noProof/>
        </w:rPr>
        <w:fldChar w:fldCharType="separate"/>
      </w:r>
      <w:r w:rsidR="009073D3">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161E0">
        <w:rPr>
          <w:noProof/>
        </w:rPr>
        <w:fldChar w:fldCharType="begin"/>
      </w:r>
      <w:r>
        <w:rPr>
          <w:noProof/>
        </w:rPr>
        <w:instrText xml:space="preserve"> PAGEREF _Toc498588896 \h </w:instrText>
      </w:r>
      <w:r w:rsidR="00D161E0">
        <w:rPr>
          <w:noProof/>
        </w:rPr>
      </w:r>
      <w:r w:rsidR="00D161E0">
        <w:rPr>
          <w:noProof/>
        </w:rPr>
        <w:fldChar w:fldCharType="separate"/>
      </w:r>
      <w:r w:rsidR="009073D3">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161E0">
        <w:rPr>
          <w:noProof/>
        </w:rPr>
        <w:fldChar w:fldCharType="begin"/>
      </w:r>
      <w:r>
        <w:rPr>
          <w:noProof/>
        </w:rPr>
        <w:instrText xml:space="preserve"> PAGEREF _Toc498588897 \h </w:instrText>
      </w:r>
      <w:r w:rsidR="00D161E0">
        <w:rPr>
          <w:noProof/>
        </w:rPr>
      </w:r>
      <w:r w:rsidR="00D161E0">
        <w:rPr>
          <w:noProof/>
        </w:rPr>
        <w:fldChar w:fldCharType="separate"/>
      </w:r>
      <w:r w:rsidR="009073D3">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161E0">
        <w:rPr>
          <w:noProof/>
        </w:rPr>
        <w:fldChar w:fldCharType="begin"/>
      </w:r>
      <w:r>
        <w:rPr>
          <w:noProof/>
        </w:rPr>
        <w:instrText xml:space="preserve"> PAGEREF _Toc498588902 \h </w:instrText>
      </w:r>
      <w:r w:rsidR="00D161E0">
        <w:rPr>
          <w:noProof/>
        </w:rPr>
      </w:r>
      <w:r w:rsidR="00D161E0">
        <w:rPr>
          <w:noProof/>
        </w:rPr>
        <w:fldChar w:fldCharType="separate"/>
      </w:r>
      <w:r w:rsidR="009073D3">
        <w:rPr>
          <w:noProof/>
        </w:rPr>
        <w:t>35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3.8</w:t>
      </w:r>
      <w:r>
        <w:rPr>
          <w:rFonts w:asciiTheme="minorHAnsi" w:eastAsiaTheme="minorEastAsia" w:hAnsiTheme="minorHAnsi" w:cstheme="minorBidi"/>
          <w:b w:val="0"/>
          <w:bCs w:val="0"/>
          <w:noProof/>
          <w:sz w:val="22"/>
          <w:szCs w:val="22"/>
          <w:lang w:eastAsia="ru-RU"/>
        </w:rPr>
        <w:tab/>
      </w:r>
      <w:r w:rsidRPr="00FB1EEF">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Pr>
          <w:noProof/>
        </w:rPr>
        <w:tab/>
      </w:r>
      <w:r w:rsidR="00D161E0">
        <w:rPr>
          <w:noProof/>
        </w:rPr>
        <w:fldChar w:fldCharType="begin"/>
      </w:r>
      <w:r>
        <w:rPr>
          <w:noProof/>
        </w:rPr>
        <w:instrText xml:space="preserve"> PAGEREF _Toc498588903 \h </w:instrText>
      </w:r>
      <w:r w:rsidR="00D161E0">
        <w:rPr>
          <w:noProof/>
        </w:rPr>
      </w:r>
      <w:r w:rsidR="00D161E0">
        <w:rPr>
          <w:noProof/>
        </w:rPr>
        <w:fldChar w:fldCharType="separate"/>
      </w:r>
      <w:r w:rsidR="009073D3">
        <w:rPr>
          <w:noProof/>
        </w:rPr>
        <w:t>36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161E0">
        <w:rPr>
          <w:noProof/>
        </w:rPr>
        <w:fldChar w:fldCharType="begin"/>
      </w:r>
      <w:r>
        <w:rPr>
          <w:noProof/>
        </w:rPr>
        <w:instrText xml:space="preserve"> PAGEREF _Toc498588904 \h </w:instrText>
      </w:r>
      <w:r w:rsidR="00D161E0">
        <w:rPr>
          <w:noProof/>
        </w:rPr>
      </w:r>
      <w:r w:rsidR="00D161E0">
        <w:rPr>
          <w:noProof/>
        </w:rPr>
        <w:fldChar w:fldCharType="separate"/>
      </w:r>
      <w:r w:rsidR="009073D3">
        <w:rPr>
          <w:noProof/>
        </w:rPr>
        <w:t>38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161E0">
        <w:rPr>
          <w:noProof/>
        </w:rPr>
        <w:fldChar w:fldCharType="begin"/>
      </w:r>
      <w:r>
        <w:rPr>
          <w:noProof/>
        </w:rPr>
        <w:instrText xml:space="preserve"> PAGEREF _Toc498588905 \h </w:instrText>
      </w:r>
      <w:r w:rsidR="00D161E0">
        <w:rPr>
          <w:noProof/>
        </w:rPr>
      </w:r>
      <w:r w:rsidR="00D161E0">
        <w:rPr>
          <w:noProof/>
        </w:rPr>
        <w:fldChar w:fldCharType="separate"/>
      </w:r>
      <w:r w:rsidR="009073D3">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FB1EEF">
        <w:rPr>
          <w:bCs w:val="0"/>
          <w:noProof/>
        </w:rPr>
        <w:t>Антидемпинговые меры</w:t>
      </w:r>
      <w:r>
        <w:rPr>
          <w:noProof/>
        </w:rPr>
        <w:tab/>
      </w:r>
      <w:r w:rsidR="00D161E0">
        <w:rPr>
          <w:noProof/>
        </w:rPr>
        <w:fldChar w:fldCharType="begin"/>
      </w:r>
      <w:r>
        <w:rPr>
          <w:noProof/>
        </w:rPr>
        <w:instrText xml:space="preserve"> PAGEREF _Toc498588906 \h </w:instrText>
      </w:r>
      <w:r w:rsidR="00D161E0">
        <w:rPr>
          <w:noProof/>
        </w:rPr>
      </w:r>
      <w:r w:rsidR="00D161E0">
        <w:rPr>
          <w:noProof/>
        </w:rPr>
        <w:fldChar w:fldCharType="separate"/>
      </w:r>
      <w:r w:rsidR="009073D3">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161E0">
        <w:rPr>
          <w:noProof/>
        </w:rPr>
        <w:fldChar w:fldCharType="begin"/>
      </w:r>
      <w:r>
        <w:rPr>
          <w:noProof/>
        </w:rPr>
        <w:instrText xml:space="preserve"> PAGEREF _Toc498588907 \h </w:instrText>
      </w:r>
      <w:r w:rsidR="00D161E0">
        <w:rPr>
          <w:noProof/>
        </w:rPr>
      </w:r>
      <w:r w:rsidR="00D161E0">
        <w:rPr>
          <w:noProof/>
        </w:rPr>
        <w:fldChar w:fldCharType="separate"/>
      </w:r>
      <w:r w:rsidR="009073D3">
        <w:rPr>
          <w:noProof/>
        </w:rPr>
        <w:t>40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161E0">
        <w:rPr>
          <w:noProof/>
        </w:rPr>
        <w:fldChar w:fldCharType="begin"/>
      </w:r>
      <w:r>
        <w:rPr>
          <w:noProof/>
        </w:rPr>
        <w:instrText xml:space="preserve"> PAGEREF _Toc498588908 \h </w:instrText>
      </w:r>
      <w:r w:rsidR="00D161E0">
        <w:rPr>
          <w:noProof/>
        </w:rPr>
      </w:r>
      <w:r w:rsidR="00D161E0">
        <w:rPr>
          <w:noProof/>
        </w:rPr>
        <w:fldChar w:fldCharType="separate"/>
      </w:r>
      <w:r w:rsidR="009073D3">
        <w:rPr>
          <w:noProof/>
        </w:rPr>
        <w:t>42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161E0">
        <w:rPr>
          <w:noProof/>
        </w:rPr>
        <w:fldChar w:fldCharType="begin"/>
      </w:r>
      <w:r>
        <w:rPr>
          <w:noProof/>
        </w:rPr>
        <w:instrText xml:space="preserve"> PAGEREF _Toc498588909 \h </w:instrText>
      </w:r>
      <w:r w:rsidR="00D161E0">
        <w:rPr>
          <w:noProof/>
        </w:rPr>
      </w:r>
      <w:r w:rsidR="00D161E0">
        <w:rPr>
          <w:noProof/>
        </w:rPr>
        <w:fldChar w:fldCharType="separate"/>
      </w:r>
      <w:r w:rsidR="009073D3">
        <w:rPr>
          <w:noProof/>
        </w:rPr>
        <w:t>42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sidRPr="00FB1EE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161E0">
        <w:rPr>
          <w:noProof/>
        </w:rPr>
        <w:fldChar w:fldCharType="begin"/>
      </w:r>
      <w:r>
        <w:rPr>
          <w:noProof/>
        </w:rPr>
        <w:instrText xml:space="preserve"> PAGEREF _Toc498588910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161E0">
        <w:rPr>
          <w:noProof/>
        </w:rPr>
        <w:fldChar w:fldCharType="begin"/>
      </w:r>
      <w:r>
        <w:rPr>
          <w:noProof/>
        </w:rPr>
        <w:instrText xml:space="preserve"> PAGEREF _Toc498588911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161E0">
        <w:rPr>
          <w:noProof/>
        </w:rPr>
        <w:fldChar w:fldCharType="begin"/>
      </w:r>
      <w:r>
        <w:rPr>
          <w:noProof/>
        </w:rPr>
        <w:instrText xml:space="preserve"> PAGEREF _Toc498588914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161E0">
        <w:rPr>
          <w:noProof/>
        </w:rPr>
        <w:fldChar w:fldCharType="begin"/>
      </w:r>
      <w:r>
        <w:rPr>
          <w:noProof/>
        </w:rPr>
        <w:instrText xml:space="preserve"> PAGEREF _Toc498588917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161E0">
        <w:rPr>
          <w:noProof/>
        </w:rPr>
        <w:fldChar w:fldCharType="begin"/>
      </w:r>
      <w:r>
        <w:rPr>
          <w:noProof/>
        </w:rPr>
        <w:instrText xml:space="preserve"> PAGEREF _Toc498588920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D161E0">
        <w:rPr>
          <w:noProof/>
        </w:rPr>
        <w:fldChar w:fldCharType="begin"/>
      </w:r>
      <w:r>
        <w:rPr>
          <w:noProof/>
        </w:rPr>
        <w:instrText xml:space="preserve"> PAGEREF _Toc498588923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D161E0">
        <w:rPr>
          <w:noProof/>
        </w:rPr>
        <w:fldChar w:fldCharType="begin"/>
      </w:r>
      <w:r>
        <w:rPr>
          <w:noProof/>
        </w:rPr>
        <w:instrText xml:space="preserve"> PAGEREF _Toc498588926 \h </w:instrText>
      </w:r>
      <w:r w:rsidR="00D161E0">
        <w:rPr>
          <w:noProof/>
        </w:rPr>
      </w:r>
      <w:r w:rsidR="00D161E0">
        <w:rPr>
          <w:noProof/>
        </w:rPr>
        <w:fldChar w:fldCharType="separate"/>
      </w:r>
      <w:r w:rsidR="009073D3">
        <w:rPr>
          <w:noProof/>
        </w:rPr>
        <w:t>45</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161E0">
        <w:rPr>
          <w:noProof/>
        </w:rPr>
        <w:fldChar w:fldCharType="begin"/>
      </w:r>
      <w:r>
        <w:rPr>
          <w:noProof/>
        </w:rPr>
        <w:instrText xml:space="preserve"> PAGEREF _Toc498588928 \h </w:instrText>
      </w:r>
      <w:r w:rsidR="00D161E0">
        <w:rPr>
          <w:noProof/>
        </w:rPr>
      </w:r>
      <w:r w:rsidR="00D161E0">
        <w:rPr>
          <w:noProof/>
        </w:rPr>
        <w:fldChar w:fldCharType="separate"/>
      </w:r>
      <w:r w:rsidR="009073D3">
        <w:rPr>
          <w:noProof/>
        </w:rPr>
        <w:t>46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161E0">
        <w:rPr>
          <w:noProof/>
        </w:rPr>
        <w:fldChar w:fldCharType="begin"/>
      </w:r>
      <w:r>
        <w:rPr>
          <w:noProof/>
        </w:rPr>
        <w:instrText xml:space="preserve"> PAGEREF _Toc498588929 \h </w:instrText>
      </w:r>
      <w:r w:rsidR="00D161E0">
        <w:rPr>
          <w:noProof/>
        </w:rPr>
      </w:r>
      <w:r w:rsidR="00D161E0">
        <w:rPr>
          <w:noProof/>
        </w:rPr>
        <w:fldChar w:fldCharType="separate"/>
      </w:r>
      <w:r w:rsidR="009073D3">
        <w:rPr>
          <w:noProof/>
        </w:rPr>
        <w:t>46</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161E0">
        <w:rPr>
          <w:noProof/>
        </w:rPr>
        <w:fldChar w:fldCharType="begin"/>
      </w:r>
      <w:r>
        <w:rPr>
          <w:noProof/>
        </w:rPr>
        <w:instrText xml:space="preserve"> PAGEREF _Toc498588932 \h </w:instrText>
      </w:r>
      <w:r w:rsidR="00D161E0">
        <w:rPr>
          <w:noProof/>
        </w:rPr>
      </w:r>
      <w:r w:rsidR="00D161E0">
        <w:rPr>
          <w:noProof/>
        </w:rPr>
        <w:fldChar w:fldCharType="separate"/>
      </w:r>
      <w:r w:rsidR="009073D3">
        <w:rPr>
          <w:noProof/>
        </w:rPr>
        <w:t>50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B1EEF">
        <w:rPr>
          <w:bCs w:val="0"/>
          <w:noProof/>
        </w:rPr>
        <w:t xml:space="preserve">поставок </w:t>
      </w:r>
      <w:r>
        <w:rPr>
          <w:noProof/>
        </w:rPr>
        <w:t>(форма 2)</w:t>
      </w:r>
      <w:r>
        <w:rPr>
          <w:noProof/>
        </w:rPr>
        <w:tab/>
      </w:r>
      <w:r w:rsidR="00D161E0">
        <w:rPr>
          <w:noProof/>
        </w:rPr>
        <w:fldChar w:fldCharType="begin"/>
      </w:r>
      <w:r>
        <w:rPr>
          <w:noProof/>
        </w:rPr>
        <w:instrText xml:space="preserve"> PAGEREF _Toc498588934 \h </w:instrText>
      </w:r>
      <w:r w:rsidR="00D161E0">
        <w:rPr>
          <w:noProof/>
        </w:rPr>
      </w:r>
      <w:r w:rsidR="00D161E0">
        <w:rPr>
          <w:noProof/>
        </w:rPr>
        <w:fldChar w:fldCharType="separate"/>
      </w:r>
      <w:r w:rsidR="009073D3">
        <w:rPr>
          <w:noProof/>
        </w:rPr>
        <w:t>52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D161E0">
        <w:rPr>
          <w:noProof/>
        </w:rPr>
        <w:fldChar w:fldCharType="begin"/>
      </w:r>
      <w:r>
        <w:rPr>
          <w:noProof/>
        </w:rPr>
        <w:instrText xml:space="preserve"> PAGEREF _Toc498588937 \h </w:instrText>
      </w:r>
      <w:r w:rsidR="00D161E0">
        <w:rPr>
          <w:noProof/>
        </w:rPr>
      </w:r>
      <w:r w:rsidR="00D161E0">
        <w:rPr>
          <w:noProof/>
        </w:rPr>
        <w:fldChar w:fldCharType="separate"/>
      </w:r>
      <w:r w:rsidR="009073D3">
        <w:rPr>
          <w:noProof/>
        </w:rPr>
        <w:t>56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161E0">
        <w:rPr>
          <w:noProof/>
        </w:rPr>
        <w:fldChar w:fldCharType="begin"/>
      </w:r>
      <w:r>
        <w:rPr>
          <w:noProof/>
        </w:rPr>
        <w:instrText xml:space="preserve"> PAGEREF _Toc498588940 \h </w:instrText>
      </w:r>
      <w:r w:rsidR="00D161E0">
        <w:rPr>
          <w:noProof/>
        </w:rPr>
      </w:r>
      <w:r w:rsidR="00D161E0">
        <w:rPr>
          <w:noProof/>
        </w:rPr>
        <w:fldChar w:fldCharType="separate"/>
      </w:r>
      <w:r w:rsidR="009073D3">
        <w:rPr>
          <w:noProof/>
        </w:rPr>
        <w:t>58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D161E0">
        <w:rPr>
          <w:noProof/>
        </w:rPr>
        <w:fldChar w:fldCharType="begin"/>
      </w:r>
      <w:r>
        <w:rPr>
          <w:noProof/>
        </w:rPr>
        <w:instrText xml:space="preserve"> PAGEREF _Toc498588943 \h </w:instrText>
      </w:r>
      <w:r w:rsidR="00D161E0">
        <w:rPr>
          <w:noProof/>
        </w:rPr>
      </w:r>
      <w:r w:rsidR="00D161E0">
        <w:rPr>
          <w:noProof/>
        </w:rPr>
        <w:fldChar w:fldCharType="separate"/>
      </w:r>
      <w:r w:rsidR="009073D3">
        <w:rPr>
          <w:noProof/>
        </w:rPr>
        <w:t>60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161E0">
        <w:rPr>
          <w:noProof/>
        </w:rPr>
        <w:fldChar w:fldCharType="begin"/>
      </w:r>
      <w:r>
        <w:rPr>
          <w:noProof/>
        </w:rPr>
        <w:instrText xml:space="preserve"> PAGEREF _Toc498588946 \h </w:instrText>
      </w:r>
      <w:r w:rsidR="00D161E0">
        <w:rPr>
          <w:noProof/>
        </w:rPr>
      </w:r>
      <w:r w:rsidR="00D161E0">
        <w:rPr>
          <w:noProof/>
        </w:rPr>
        <w:fldChar w:fldCharType="separate"/>
      </w:r>
      <w:r w:rsidR="009073D3">
        <w:rPr>
          <w:noProof/>
        </w:rPr>
        <w:t>62</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161E0">
        <w:rPr>
          <w:noProof/>
        </w:rPr>
        <w:fldChar w:fldCharType="begin"/>
      </w:r>
      <w:r>
        <w:rPr>
          <w:noProof/>
        </w:rPr>
        <w:instrText xml:space="preserve"> PAGEREF _Toc498588948 \h </w:instrText>
      </w:r>
      <w:r w:rsidR="00D161E0">
        <w:rPr>
          <w:noProof/>
        </w:rPr>
      </w:r>
      <w:r w:rsidR="00D161E0">
        <w:rPr>
          <w:noProof/>
        </w:rPr>
        <w:fldChar w:fldCharType="separate"/>
      </w:r>
      <w:r w:rsidR="009073D3">
        <w:rPr>
          <w:noProof/>
        </w:rPr>
        <w:t>64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161E0">
        <w:rPr>
          <w:noProof/>
        </w:rPr>
        <w:fldChar w:fldCharType="begin"/>
      </w:r>
      <w:r>
        <w:rPr>
          <w:noProof/>
        </w:rPr>
        <w:instrText xml:space="preserve"> PAGEREF _Toc498588950 \h </w:instrText>
      </w:r>
      <w:r w:rsidR="00D161E0">
        <w:rPr>
          <w:noProof/>
        </w:rPr>
      </w:r>
      <w:r w:rsidR="00D161E0">
        <w:rPr>
          <w:noProof/>
        </w:rPr>
        <w:fldChar w:fldCharType="separate"/>
      </w:r>
      <w:r w:rsidR="009073D3">
        <w:rPr>
          <w:noProof/>
        </w:rPr>
        <w:t>71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161E0">
        <w:rPr>
          <w:noProof/>
        </w:rPr>
        <w:fldChar w:fldCharType="begin"/>
      </w:r>
      <w:r>
        <w:rPr>
          <w:noProof/>
        </w:rPr>
        <w:instrText xml:space="preserve"> PAGEREF _Toc498588953 \h </w:instrText>
      </w:r>
      <w:r w:rsidR="00D161E0">
        <w:rPr>
          <w:noProof/>
        </w:rPr>
      </w:r>
      <w:r w:rsidR="00D161E0">
        <w:rPr>
          <w:noProof/>
        </w:rPr>
        <w:fldChar w:fldCharType="separate"/>
      </w:r>
      <w:r w:rsidR="009073D3">
        <w:rPr>
          <w:noProof/>
        </w:rPr>
        <w:t>73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161E0">
        <w:rPr>
          <w:noProof/>
        </w:rPr>
        <w:fldChar w:fldCharType="begin"/>
      </w:r>
      <w:r>
        <w:rPr>
          <w:noProof/>
        </w:rPr>
        <w:instrText xml:space="preserve"> PAGEREF _Toc498588956 \h </w:instrText>
      </w:r>
      <w:r w:rsidR="00D161E0">
        <w:rPr>
          <w:noProof/>
        </w:rPr>
      </w:r>
      <w:r w:rsidR="00D161E0">
        <w:rPr>
          <w:noProof/>
        </w:rPr>
        <w:fldChar w:fldCharType="separate"/>
      </w:r>
      <w:r w:rsidR="009073D3">
        <w:rPr>
          <w:noProof/>
        </w:rPr>
        <w:t>75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10)</w:t>
      </w:r>
      <w:r>
        <w:rPr>
          <w:noProof/>
        </w:rPr>
        <w:tab/>
      </w:r>
      <w:r w:rsidR="00D161E0">
        <w:rPr>
          <w:noProof/>
        </w:rPr>
        <w:fldChar w:fldCharType="begin"/>
      </w:r>
      <w:r>
        <w:rPr>
          <w:noProof/>
        </w:rPr>
        <w:instrText xml:space="preserve"> PAGEREF _Toc498588959 \h </w:instrText>
      </w:r>
      <w:r w:rsidR="00D161E0">
        <w:rPr>
          <w:noProof/>
        </w:rPr>
      </w:r>
      <w:r w:rsidR="00D161E0">
        <w:rPr>
          <w:noProof/>
        </w:rPr>
        <w:fldChar w:fldCharType="separate"/>
      </w:r>
      <w:r w:rsidR="009073D3">
        <w:rPr>
          <w:noProof/>
        </w:rPr>
        <w:t>77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D161E0">
        <w:rPr>
          <w:noProof/>
        </w:rPr>
        <w:fldChar w:fldCharType="begin"/>
      </w:r>
      <w:r>
        <w:rPr>
          <w:noProof/>
        </w:rPr>
        <w:instrText xml:space="preserve"> PAGEREF _Toc498588962 \h </w:instrText>
      </w:r>
      <w:r w:rsidR="00D161E0">
        <w:rPr>
          <w:noProof/>
        </w:rPr>
      </w:r>
      <w:r w:rsidR="00D161E0">
        <w:rPr>
          <w:noProof/>
        </w:rPr>
        <w:fldChar w:fldCharType="separate"/>
      </w:r>
      <w:r w:rsidR="009073D3">
        <w:rPr>
          <w:noProof/>
        </w:rPr>
        <w:t>81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D161E0">
        <w:rPr>
          <w:noProof/>
        </w:rPr>
        <w:fldChar w:fldCharType="begin"/>
      </w:r>
      <w:r>
        <w:rPr>
          <w:noProof/>
        </w:rPr>
        <w:instrText xml:space="preserve"> PAGEREF _Toc498588967 \h </w:instrText>
      </w:r>
      <w:r w:rsidR="00D161E0">
        <w:rPr>
          <w:noProof/>
        </w:rPr>
      </w:r>
      <w:r w:rsidR="00D161E0">
        <w:rPr>
          <w:noProof/>
        </w:rPr>
        <w:fldChar w:fldCharType="separate"/>
      </w:r>
      <w:r w:rsidR="009073D3">
        <w:rPr>
          <w:noProof/>
        </w:rPr>
        <w:t>85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D161E0">
        <w:rPr>
          <w:noProof/>
        </w:rPr>
        <w:fldChar w:fldCharType="begin"/>
      </w:r>
      <w:r>
        <w:rPr>
          <w:noProof/>
        </w:rPr>
        <w:instrText xml:space="preserve"> PAGEREF _Toc498588970 \h </w:instrText>
      </w:r>
      <w:r w:rsidR="00D161E0">
        <w:rPr>
          <w:noProof/>
        </w:rPr>
      </w:r>
      <w:r w:rsidR="00D161E0">
        <w:rPr>
          <w:noProof/>
        </w:rPr>
        <w:fldChar w:fldCharType="separate"/>
      </w:r>
      <w:r w:rsidR="009073D3">
        <w:rPr>
          <w:noProof/>
        </w:rPr>
        <w:t>88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161E0">
        <w:rPr>
          <w:noProof/>
        </w:rPr>
        <w:fldChar w:fldCharType="begin"/>
      </w:r>
      <w:r>
        <w:rPr>
          <w:noProof/>
        </w:rPr>
        <w:instrText xml:space="preserve"> PAGEREF _Toc498588973 \h </w:instrText>
      </w:r>
      <w:r w:rsidR="00D161E0">
        <w:rPr>
          <w:noProof/>
        </w:rPr>
      </w:r>
      <w:r w:rsidR="00D161E0">
        <w:rPr>
          <w:noProof/>
        </w:rPr>
        <w:fldChar w:fldCharType="separate"/>
      </w:r>
      <w:r w:rsidR="009073D3">
        <w:rPr>
          <w:noProof/>
        </w:rPr>
        <w:t>90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D161E0">
        <w:rPr>
          <w:noProof/>
        </w:rPr>
        <w:fldChar w:fldCharType="begin"/>
      </w:r>
      <w:r>
        <w:rPr>
          <w:noProof/>
        </w:rPr>
        <w:instrText xml:space="preserve"> PAGEREF _Toc498588976 \h </w:instrText>
      </w:r>
      <w:r w:rsidR="00D161E0">
        <w:rPr>
          <w:noProof/>
        </w:rPr>
      </w:r>
      <w:r w:rsidR="00D161E0">
        <w:rPr>
          <w:noProof/>
        </w:rPr>
        <w:fldChar w:fldCharType="separate"/>
      </w:r>
      <w:r w:rsidR="009073D3">
        <w:rPr>
          <w:noProof/>
        </w:rPr>
        <w:t>92</w:t>
      </w:r>
      <w:r w:rsidR="00D161E0">
        <w:rPr>
          <w:noProof/>
        </w:rPr>
        <w:fldChar w:fldCharType="end"/>
      </w:r>
    </w:p>
    <w:p w:rsidR="00717F60" w:rsidRPr="00382A07" w:rsidRDefault="00D161E0"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98588843"/>
      <w:bookmarkEnd w:id="6"/>
      <w:r w:rsidRPr="00382A07">
        <w:rPr>
          <w:szCs w:val="24"/>
        </w:rPr>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98588844"/>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8551E6">
        <w:t xml:space="preserve">филиал </w:t>
      </w:r>
      <w:r w:rsidR="008551E6" w:rsidRPr="000C6526">
        <w:t>ПАО «МРСК Центра»</w:t>
      </w:r>
      <w:r w:rsidR="008551E6">
        <w:t>-«Белгородэнерго»</w:t>
      </w:r>
      <w:r w:rsidR="008551E6" w:rsidRPr="000C6526">
        <w:t>, расположенный по адресу</w:t>
      </w:r>
      <w:r w:rsidR="008551E6" w:rsidRPr="00090F2D">
        <w:rPr>
          <w:iCs/>
          <w:sz w:val="24"/>
          <w:szCs w:val="24"/>
        </w:rPr>
        <w:t>: РФ, 308000, г. Белгород, ул. Преображенская, 42</w:t>
      </w:r>
      <w:r w:rsidR="008551E6" w:rsidRPr="00382A07">
        <w:rPr>
          <w:iCs/>
          <w:sz w:val="24"/>
          <w:szCs w:val="24"/>
        </w:rPr>
        <w:t xml:space="preserve">, секретарь Закупочной комиссии – </w:t>
      </w:r>
      <w:r w:rsidR="008551E6" w:rsidRPr="00090F2D">
        <w:rPr>
          <w:iCs/>
          <w:sz w:val="24"/>
          <w:szCs w:val="24"/>
        </w:rPr>
        <w:t>Горягина</w:t>
      </w:r>
      <w:r w:rsidR="008551E6" w:rsidRPr="00B7422A">
        <w:rPr>
          <w:bCs w:val="0"/>
          <w:sz w:val="24"/>
          <w:szCs w:val="24"/>
          <w:lang w:eastAsia="ru-RU"/>
        </w:rPr>
        <w:t xml:space="preserve"> Татьяна Николаевна, контактный телефон: (4722) 58-17-51 или по адресу электронной почты: </w:t>
      </w:r>
      <w:r w:rsidR="008551E6" w:rsidRPr="00B7422A">
        <w:rPr>
          <w:color w:val="0000FF"/>
          <w:sz w:val="24"/>
          <w:szCs w:val="24"/>
          <w:u w:val="single"/>
          <w:lang w:eastAsia="ru-RU"/>
        </w:rPr>
        <w:t>Goryagina.TN@mrsk-1.ru</w:t>
      </w:r>
      <w:r w:rsidR="008551E6" w:rsidRPr="00B7422A">
        <w:rPr>
          <w:bCs w:val="0"/>
          <w:sz w:val="24"/>
          <w:szCs w:val="24"/>
          <w:lang w:eastAsia="ru-RU"/>
        </w:rPr>
        <w:t>, ответственное лицо Ермолова Ирина Валерьевна – контактный телефон: (4722) 58-</w:t>
      </w:r>
      <w:r w:rsidR="008551E6" w:rsidRPr="00C646B1">
        <w:rPr>
          <w:bCs w:val="0"/>
          <w:sz w:val="24"/>
          <w:szCs w:val="24"/>
          <w:lang w:eastAsia="ru-RU"/>
        </w:rPr>
        <w:t xml:space="preserve">17-81, адрес электронной почты: </w:t>
      </w:r>
      <w:r w:rsidR="008551E6" w:rsidRPr="00C646B1">
        <w:rPr>
          <w:color w:val="0000FF"/>
          <w:sz w:val="24"/>
          <w:szCs w:val="24"/>
          <w:u w:val="single"/>
          <w:lang w:eastAsia="ru-RU"/>
        </w:rPr>
        <w:t>Ermolova.IV@mrsk-1.ru</w:t>
      </w:r>
      <w:r w:rsidR="008551E6"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w:t>
      </w:r>
      <w:r w:rsidR="008551E6" w:rsidRPr="008551E6">
        <w:rPr>
          <w:bCs w:val="0"/>
          <w:sz w:val="24"/>
          <w:szCs w:val="24"/>
          <w:lang w:eastAsia="ru-RU"/>
        </w:rPr>
        <w:t xml:space="preserve">Организатора  </w:t>
      </w:r>
      <w:r w:rsidR="00AF489D" w:rsidRPr="0057459F">
        <w:rPr>
          <w:sz w:val="24"/>
          <w:szCs w:val="24"/>
        </w:rPr>
        <w:t>Ряднов О</w:t>
      </w:r>
      <w:r w:rsidR="00AF489D">
        <w:rPr>
          <w:sz w:val="24"/>
          <w:szCs w:val="24"/>
        </w:rPr>
        <w:t>лег Николаевич</w:t>
      </w:r>
      <w:r w:rsidR="00AF489D" w:rsidRPr="0057459F">
        <w:rPr>
          <w:sz w:val="24"/>
          <w:szCs w:val="24"/>
        </w:rPr>
        <w:t xml:space="preserve"> </w:t>
      </w:r>
      <w:r w:rsidR="00B22155" w:rsidRPr="00B22155">
        <w:rPr>
          <w:bCs w:val="0"/>
          <w:sz w:val="24"/>
          <w:szCs w:val="24"/>
          <w:lang w:eastAsia="ru-RU"/>
        </w:rPr>
        <w:t>тел.: (4722) 58-16-</w:t>
      </w:r>
      <w:r w:rsidR="00AF489D">
        <w:rPr>
          <w:bCs w:val="0"/>
          <w:sz w:val="24"/>
          <w:szCs w:val="24"/>
          <w:lang w:eastAsia="ru-RU"/>
        </w:rPr>
        <w:t>85</w:t>
      </w:r>
      <w:r w:rsidR="00B22155" w:rsidRPr="00B22155">
        <w:rPr>
          <w:bCs w:val="0"/>
          <w:sz w:val="24"/>
          <w:szCs w:val="24"/>
          <w:lang w:eastAsia="ru-RU"/>
        </w:rPr>
        <w:t xml:space="preserve">  </w:t>
      </w:r>
      <w:r w:rsidR="00B22155" w:rsidRPr="00B22155">
        <w:rPr>
          <w:bCs w:val="0"/>
          <w:sz w:val="24"/>
          <w:szCs w:val="24"/>
          <w:lang w:val="en-US" w:eastAsia="ru-RU"/>
        </w:rPr>
        <w:t>Email</w:t>
      </w:r>
      <w:r w:rsidR="00B22155" w:rsidRPr="00B22155">
        <w:rPr>
          <w:bCs w:val="0"/>
          <w:sz w:val="24"/>
          <w:szCs w:val="24"/>
          <w:lang w:eastAsia="ru-RU"/>
        </w:rPr>
        <w:t xml:space="preserve">: </w:t>
      </w:r>
      <w:r w:rsidR="00AF489D" w:rsidRPr="00AF489D">
        <w:rPr>
          <w:bCs w:val="0"/>
          <w:color w:val="0000FF"/>
          <w:sz w:val="24"/>
          <w:szCs w:val="24"/>
          <w:u w:val="single"/>
          <w:lang w:val="en-US" w:eastAsia="ru-RU"/>
        </w:rPr>
        <w:t>Ryadnov</w:t>
      </w:r>
      <w:r w:rsidR="00AF489D" w:rsidRPr="00AF489D">
        <w:rPr>
          <w:bCs w:val="0"/>
          <w:color w:val="0000FF"/>
          <w:sz w:val="24"/>
          <w:szCs w:val="24"/>
          <w:u w:val="single"/>
          <w:lang w:eastAsia="ru-RU"/>
        </w:rPr>
        <w:t>.</w:t>
      </w:r>
      <w:r w:rsidR="00AF489D" w:rsidRPr="00AF489D">
        <w:rPr>
          <w:bCs w:val="0"/>
          <w:color w:val="0000FF"/>
          <w:sz w:val="24"/>
          <w:szCs w:val="24"/>
          <w:u w:val="single"/>
          <w:lang w:val="en-US" w:eastAsia="ru-RU"/>
        </w:rPr>
        <w:t>ON</w:t>
      </w:r>
      <w:r w:rsidR="00AF489D" w:rsidRPr="00AF489D">
        <w:rPr>
          <w:bCs w:val="0"/>
          <w:color w:val="0000FF"/>
          <w:sz w:val="24"/>
          <w:szCs w:val="24"/>
          <w:u w:val="single"/>
          <w:lang w:eastAsia="ru-RU"/>
        </w:rPr>
        <w:t>@</w:t>
      </w:r>
      <w:r w:rsidR="00AF489D" w:rsidRPr="00AF489D">
        <w:rPr>
          <w:bCs w:val="0"/>
          <w:color w:val="0000FF"/>
          <w:sz w:val="24"/>
          <w:szCs w:val="24"/>
          <w:u w:val="single"/>
          <w:lang w:val="en-US" w:eastAsia="ru-RU"/>
        </w:rPr>
        <w:t>mrsk</w:t>
      </w:r>
      <w:r w:rsidR="00AF489D" w:rsidRPr="00AF489D">
        <w:rPr>
          <w:bCs w:val="0"/>
          <w:color w:val="0000FF"/>
          <w:sz w:val="24"/>
          <w:szCs w:val="24"/>
          <w:u w:val="single"/>
          <w:lang w:eastAsia="ru-RU"/>
        </w:rPr>
        <w:t>-1.</w:t>
      </w:r>
      <w:r w:rsidR="00AF489D" w:rsidRPr="00AF489D">
        <w:rPr>
          <w:bCs w:val="0"/>
          <w:color w:val="0000FF"/>
          <w:sz w:val="24"/>
          <w:szCs w:val="24"/>
          <w:u w:val="single"/>
          <w:lang w:val="en-US" w:eastAsia="ru-RU"/>
        </w:rPr>
        <w:t>ru</w:t>
      </w:r>
      <w:r w:rsidR="00AF489D" w:rsidRPr="00AF489D">
        <w:rPr>
          <w:iCs/>
          <w:color w:val="0000FF"/>
          <w:sz w:val="24"/>
          <w:szCs w:val="24"/>
          <w:u w:val="single"/>
          <w:lang w:eastAsia="ru-RU"/>
        </w:rPr>
        <w:t xml:space="preserve"> </w:t>
      </w:r>
      <w:r w:rsidR="008551E6" w:rsidRPr="008551E6">
        <w:rPr>
          <w:iCs/>
          <w:sz w:val="24"/>
          <w:szCs w:val="24"/>
        </w:rPr>
        <w:t>Извещением</w:t>
      </w:r>
      <w:r w:rsidR="008551E6" w:rsidRPr="008551E6">
        <w:rPr>
          <w:sz w:val="24"/>
          <w:szCs w:val="24"/>
        </w:rPr>
        <w:t xml:space="preserve"> о проведении открытого </w:t>
      </w:r>
      <w:r w:rsidR="008551E6" w:rsidRPr="008551E6">
        <w:rPr>
          <w:iCs/>
          <w:sz w:val="24"/>
          <w:szCs w:val="24"/>
        </w:rPr>
        <w:t>запроса предложений</w:t>
      </w:r>
      <w:r w:rsidR="008551E6" w:rsidRPr="008551E6">
        <w:rPr>
          <w:sz w:val="24"/>
          <w:szCs w:val="24"/>
        </w:rPr>
        <w:t>, опубликованным</w:t>
      </w:r>
      <w:r w:rsidR="008551E6" w:rsidRPr="008551E6">
        <w:rPr>
          <w:b/>
          <w:sz w:val="24"/>
          <w:szCs w:val="24"/>
        </w:rPr>
        <w:t xml:space="preserve"> </w:t>
      </w:r>
      <w:r w:rsidRPr="008551E6">
        <w:rPr>
          <w:b/>
          <w:sz w:val="24"/>
          <w:szCs w:val="24"/>
        </w:rPr>
        <w:t>«</w:t>
      </w:r>
      <w:r w:rsidR="00C53C5B">
        <w:rPr>
          <w:b/>
          <w:sz w:val="24"/>
          <w:szCs w:val="24"/>
        </w:rPr>
        <w:t>05</w:t>
      </w:r>
      <w:r w:rsidRPr="008551E6">
        <w:rPr>
          <w:b/>
          <w:sz w:val="24"/>
          <w:szCs w:val="24"/>
        </w:rPr>
        <w:t xml:space="preserve">» </w:t>
      </w:r>
      <w:r w:rsidR="00C53C5B">
        <w:rPr>
          <w:b/>
          <w:sz w:val="24"/>
          <w:szCs w:val="24"/>
        </w:rPr>
        <w:t>апреля</w:t>
      </w:r>
      <w:r w:rsidRPr="008551E6">
        <w:rPr>
          <w:b/>
          <w:sz w:val="24"/>
          <w:szCs w:val="24"/>
        </w:rPr>
        <w:t xml:space="preserve"> </w:t>
      </w:r>
      <w:r w:rsidR="0042517C" w:rsidRPr="008551E6">
        <w:rPr>
          <w:b/>
          <w:sz w:val="24"/>
          <w:szCs w:val="24"/>
        </w:rPr>
        <w:t>2018</w:t>
      </w:r>
      <w:r w:rsidRPr="008551E6">
        <w:rPr>
          <w:b/>
          <w:sz w:val="24"/>
          <w:szCs w:val="24"/>
        </w:rPr>
        <w:t xml:space="preserve"> г.</w:t>
      </w:r>
      <w:r w:rsidRPr="008551E6">
        <w:rPr>
          <w:sz w:val="24"/>
          <w:szCs w:val="24"/>
        </w:rPr>
        <w:t xml:space="preserve"> </w:t>
      </w:r>
      <w:bookmarkEnd w:id="10"/>
      <w:r w:rsidR="00877655" w:rsidRPr="00C646B1">
        <w:rPr>
          <w:b/>
          <w:sz w:val="24"/>
          <w:szCs w:val="24"/>
        </w:rPr>
        <w:t>.</w:t>
      </w:r>
      <w:r w:rsidR="00877655" w:rsidRPr="00C646B1">
        <w:rPr>
          <w:sz w:val="24"/>
          <w:szCs w:val="24"/>
        </w:rPr>
        <w:t xml:space="preserve"> на официальном сайте (</w:t>
      </w:r>
      <w:hyperlink r:id="rId17" w:history="1">
        <w:r w:rsidR="00877655" w:rsidRPr="00C646B1">
          <w:rPr>
            <w:rStyle w:val="a7"/>
            <w:color w:val="auto"/>
            <w:sz w:val="24"/>
            <w:szCs w:val="24"/>
          </w:rPr>
          <w:t>www.zakupki.</w:t>
        </w:r>
        <w:r w:rsidR="00877655" w:rsidRPr="00C646B1">
          <w:rPr>
            <w:rStyle w:val="a7"/>
            <w:color w:val="auto"/>
            <w:sz w:val="24"/>
            <w:szCs w:val="24"/>
            <w:lang w:val="en-US"/>
          </w:rPr>
          <w:t>gov</w:t>
        </w:r>
        <w:r w:rsidR="00877655" w:rsidRPr="00C646B1">
          <w:rPr>
            <w:rStyle w:val="a7"/>
            <w:color w:val="auto"/>
            <w:sz w:val="24"/>
            <w:szCs w:val="24"/>
          </w:rPr>
          <w:t>.ru</w:t>
        </w:r>
      </w:hyperlink>
      <w:r w:rsidR="00877655" w:rsidRPr="00C646B1">
        <w:rPr>
          <w:sz w:val="24"/>
          <w:szCs w:val="24"/>
        </w:rPr>
        <w:t>),</w:t>
      </w:r>
      <w:r w:rsidR="00877655" w:rsidRPr="00C646B1">
        <w:rPr>
          <w:iCs/>
          <w:sz w:val="24"/>
          <w:szCs w:val="24"/>
        </w:rPr>
        <w:t xml:space="preserve"> </w:t>
      </w:r>
      <w:r w:rsidR="00877655" w:rsidRPr="00C646B1">
        <w:rPr>
          <w:sz w:val="24"/>
          <w:szCs w:val="24"/>
        </w:rPr>
        <w:t xml:space="preserve">на сайте </w:t>
      </w:r>
      <w:r w:rsidR="00877655" w:rsidRPr="00C646B1">
        <w:rPr>
          <w:iCs/>
          <w:sz w:val="24"/>
          <w:szCs w:val="24"/>
        </w:rPr>
        <w:t>ПАО «МРСК Центра»</w:t>
      </w:r>
      <w:r w:rsidR="00877655" w:rsidRPr="00C646B1">
        <w:rPr>
          <w:sz w:val="24"/>
          <w:szCs w:val="24"/>
        </w:rPr>
        <w:t xml:space="preserve"> (</w:t>
      </w:r>
      <w:hyperlink r:id="rId18" w:history="1">
        <w:r w:rsidR="00877655" w:rsidRPr="00C646B1">
          <w:rPr>
            <w:rStyle w:val="a7"/>
            <w:color w:val="auto"/>
            <w:sz w:val="24"/>
            <w:szCs w:val="24"/>
          </w:rPr>
          <w:t>www.mrsk-1.ru</w:t>
        </w:r>
      </w:hyperlink>
      <w:r w:rsidR="00877655" w:rsidRPr="00C646B1">
        <w:rPr>
          <w:sz w:val="24"/>
          <w:szCs w:val="24"/>
        </w:rPr>
        <w:t xml:space="preserve">), на сайте ЭТП, указанном в п. </w:t>
      </w:r>
      <w:r w:rsidR="00877655">
        <w:fldChar w:fldCharType="begin"/>
      </w:r>
      <w:r w:rsidR="00877655">
        <w:instrText xml:space="preserve"> REF _Ref440269836 \r \h  \* MERGEFORMAT </w:instrText>
      </w:r>
      <w:r w:rsidR="00877655">
        <w:fldChar w:fldCharType="separate"/>
      </w:r>
      <w:r w:rsidR="00877655" w:rsidRPr="00C646B1">
        <w:rPr>
          <w:sz w:val="24"/>
          <w:szCs w:val="24"/>
        </w:rPr>
        <w:t>1.1.2</w:t>
      </w:r>
      <w:r w:rsidR="00877655">
        <w:fldChar w:fldCharType="end"/>
      </w:r>
      <w:r w:rsidR="00877655" w:rsidRPr="00C646B1">
        <w:rPr>
          <w:sz w:val="24"/>
          <w:szCs w:val="24"/>
        </w:rPr>
        <w:t xml:space="preserve"> настоящей Документации, </w:t>
      </w:r>
      <w:r w:rsidR="00877655" w:rsidRPr="00C646B1">
        <w:rPr>
          <w:iCs/>
          <w:sz w:val="24"/>
          <w:szCs w:val="24"/>
        </w:rPr>
        <w:t xml:space="preserve"> приг</w:t>
      </w:r>
      <w:r w:rsidR="00877655" w:rsidRPr="00C646B1">
        <w:rPr>
          <w:sz w:val="24"/>
          <w:szCs w:val="24"/>
        </w:rPr>
        <w:t xml:space="preserve">ласило юридических лиц и физических лиц (в т. ч. индивидуальных предпринимателей) </w:t>
      </w:r>
      <w:r w:rsidR="00877655" w:rsidRPr="00C80ABF">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877655" w:rsidRPr="00C646B1">
        <w:rPr>
          <w:sz w:val="24"/>
          <w:szCs w:val="24"/>
        </w:rPr>
        <w:t xml:space="preserve"> (далее – Участники) к участию в процедуре Открытого </w:t>
      </w:r>
      <w:r w:rsidR="00877655" w:rsidRPr="003755DA">
        <w:rPr>
          <w:sz w:val="24"/>
          <w:szCs w:val="24"/>
        </w:rPr>
        <w:t xml:space="preserve">запроса предложений (далее – запрос предложений) на право </w:t>
      </w:r>
      <w:r w:rsidR="00877655" w:rsidRPr="002C024F">
        <w:rPr>
          <w:sz w:val="24"/>
          <w:szCs w:val="24"/>
        </w:rPr>
        <w:t xml:space="preserve">заключения </w:t>
      </w:r>
      <w:r w:rsidR="00C53C5B" w:rsidRPr="00C53C5B">
        <w:rPr>
          <w:sz w:val="24"/>
          <w:szCs w:val="24"/>
        </w:rPr>
        <w:t>Договора на поставку комплектующих РЗА для нужд ПАО МРСК Центра (филиал Белгородэнерго)</w:t>
      </w:r>
      <w:r w:rsidR="00877655" w:rsidRPr="002C024F">
        <w:rPr>
          <w:sz w:val="24"/>
          <w:szCs w:val="24"/>
        </w:rPr>
        <w:t>, расположенного по адресу: РФ, 308000, г</w:t>
      </w:r>
      <w:r w:rsidR="00877655" w:rsidRPr="003755DA">
        <w:rPr>
          <w:sz w:val="24"/>
          <w:szCs w:val="24"/>
        </w:rPr>
        <w:t>. Белгород, ул. Преображенская, д. 42</w:t>
      </w:r>
      <w:r w:rsidRPr="00382A07">
        <w:rPr>
          <w:sz w:val="24"/>
          <w:szCs w:val="24"/>
        </w:rPr>
        <w:t>.</w:t>
      </w:r>
      <w:bookmarkEnd w:id="11"/>
      <w:bookmarkEnd w:id="12"/>
      <w:bookmarkEnd w:id="13"/>
    </w:p>
    <w:p w:rsidR="00717F60" w:rsidRPr="00877655"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877655">
        <w:rPr>
          <w:sz w:val="24"/>
          <w:szCs w:val="24"/>
        </w:rPr>
        <w:t xml:space="preserve">Настоящий </w:t>
      </w:r>
      <w:r w:rsidR="004B5EB3" w:rsidRPr="00877655">
        <w:rPr>
          <w:sz w:val="24"/>
          <w:szCs w:val="24"/>
        </w:rPr>
        <w:t>З</w:t>
      </w:r>
      <w:r w:rsidRPr="00877655">
        <w:rPr>
          <w:sz w:val="24"/>
          <w:szCs w:val="24"/>
        </w:rPr>
        <w:t xml:space="preserve">апрос предложений проводится в соответствии с правилами и с использованием функционала </w:t>
      </w:r>
      <w:r w:rsidR="00702B2C" w:rsidRPr="00877655">
        <w:rPr>
          <w:sz w:val="24"/>
          <w:szCs w:val="24"/>
        </w:rPr>
        <w:t>электронной торговой площадк</w:t>
      </w:r>
      <w:r w:rsidR="00414AB1" w:rsidRPr="00877655">
        <w:rPr>
          <w:sz w:val="24"/>
          <w:szCs w:val="24"/>
        </w:rPr>
        <w:t>и</w:t>
      </w:r>
      <w:r w:rsidR="00702B2C" w:rsidRPr="00877655">
        <w:rPr>
          <w:sz w:val="24"/>
          <w:szCs w:val="24"/>
        </w:rPr>
        <w:t xml:space="preserve"> </w:t>
      </w:r>
      <w:r w:rsidR="000D70B6" w:rsidRPr="00877655">
        <w:rPr>
          <w:sz w:val="24"/>
          <w:szCs w:val="24"/>
        </w:rPr>
        <w:t>П</w:t>
      </w:r>
      <w:r w:rsidR="00702B2C" w:rsidRPr="00877655">
        <w:rPr>
          <w:sz w:val="24"/>
          <w:szCs w:val="24"/>
        </w:rPr>
        <w:t xml:space="preserve">АО «Россети» </w:t>
      </w:r>
      <w:hyperlink r:id="rId19" w:history="1">
        <w:r w:rsidR="00862664" w:rsidRPr="00877655">
          <w:rPr>
            <w:rStyle w:val="a7"/>
            <w:color w:val="auto"/>
            <w:sz w:val="24"/>
            <w:szCs w:val="24"/>
          </w:rPr>
          <w:t>etp.rosseti.ru</w:t>
        </w:r>
      </w:hyperlink>
      <w:r w:rsidR="00862664" w:rsidRPr="00877655">
        <w:rPr>
          <w:sz w:val="24"/>
          <w:szCs w:val="24"/>
        </w:rPr>
        <w:t xml:space="preserve"> </w:t>
      </w:r>
      <w:r w:rsidR="00702B2C" w:rsidRPr="00877655">
        <w:rPr>
          <w:sz w:val="24"/>
          <w:szCs w:val="24"/>
        </w:rPr>
        <w:t>(далее — ЭТП)</w:t>
      </w:r>
      <w:r w:rsidR="005B75A6" w:rsidRPr="00877655">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7"/>
      <w:r w:rsidR="00C53C5B" w:rsidRPr="00C53C5B">
        <w:rPr>
          <w:sz w:val="24"/>
          <w:szCs w:val="24"/>
        </w:rPr>
        <w:t>Договора на поставку комплектующих РЗА для нужд ПАО МРСК Центра (филиал Белгородэнерго)</w:t>
      </w:r>
      <w:r w:rsidR="007A2543">
        <w:t>.</w:t>
      </w:r>
    </w:p>
    <w:p w:rsidR="008C4223" w:rsidRPr="00382A07" w:rsidRDefault="008C4223" w:rsidP="00E722B6">
      <w:pPr>
        <w:keepNext/>
        <w:autoSpaceDE w:val="0"/>
        <w:autoSpaceDN w:val="0"/>
        <w:spacing w:line="264" w:lineRule="auto"/>
        <w:ind w:firstLine="540"/>
        <w:rPr>
          <w:sz w:val="24"/>
          <w:szCs w:val="24"/>
        </w:rPr>
      </w:pPr>
      <w:r w:rsidRPr="00382A07">
        <w:rPr>
          <w:sz w:val="24"/>
          <w:szCs w:val="24"/>
        </w:rPr>
        <w:t xml:space="preserve">Количество лотов: </w:t>
      </w:r>
      <w:r w:rsidRPr="002C024F">
        <w:rPr>
          <w:sz w:val="24"/>
          <w:szCs w:val="24"/>
        </w:rPr>
        <w:t>1 (один)</w:t>
      </w:r>
      <w:r w:rsidRPr="00382A07">
        <w:rPr>
          <w:sz w:val="24"/>
          <w:szCs w:val="24"/>
        </w:rPr>
        <w:t>.</w:t>
      </w:r>
    </w:p>
    <w:bookmarkEnd w:id="18"/>
    <w:p w:rsidR="009D7F01" w:rsidRPr="00877655" w:rsidRDefault="009D7F01" w:rsidP="002C024F">
      <w:pPr>
        <w:keepNext/>
        <w:autoSpaceDE w:val="0"/>
        <w:autoSpaceDN w:val="0"/>
        <w:spacing w:line="264" w:lineRule="auto"/>
        <w:ind w:firstLine="540"/>
        <w:rPr>
          <w:i/>
          <w:sz w:val="24"/>
          <w:szCs w:val="24"/>
        </w:rPr>
      </w:pPr>
      <w:r w:rsidRPr="002C024F">
        <w:rPr>
          <w:sz w:val="24"/>
          <w:szCs w:val="24"/>
        </w:rPr>
        <w:t>Участник самостоятельно, в</w:t>
      </w:r>
      <w:r w:rsidRPr="00877655">
        <w:rPr>
          <w:i/>
          <w:sz w:val="24"/>
          <w:szCs w:val="24"/>
        </w:rPr>
        <w:t xml:space="preserve"> рамках своей </w:t>
      </w:r>
      <w:r w:rsidR="00702B2C" w:rsidRPr="00877655">
        <w:rPr>
          <w:i/>
          <w:sz w:val="24"/>
          <w:szCs w:val="24"/>
        </w:rPr>
        <w:t>Заявки</w:t>
      </w:r>
      <w:r w:rsidRPr="00877655">
        <w:rPr>
          <w:i/>
          <w:sz w:val="24"/>
          <w:szCs w:val="24"/>
        </w:rPr>
        <w:t xml:space="preserve"> формирует стоимость </w:t>
      </w:r>
      <w:r w:rsidR="00E56A22" w:rsidRPr="00877655">
        <w:rPr>
          <w:i/>
          <w:sz w:val="24"/>
          <w:szCs w:val="24"/>
        </w:rPr>
        <w:t>предлагаемой к поставке продукции</w:t>
      </w:r>
      <w:r w:rsidRPr="00877655">
        <w:rPr>
          <w:i/>
          <w:sz w:val="24"/>
          <w:szCs w:val="24"/>
        </w:rPr>
        <w:t>, закупаемо</w:t>
      </w:r>
      <w:r w:rsidR="00E56A22" w:rsidRPr="00877655">
        <w:rPr>
          <w:i/>
          <w:sz w:val="24"/>
          <w:szCs w:val="24"/>
        </w:rPr>
        <w:t>й</w:t>
      </w:r>
      <w:r w:rsidRPr="00877655">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877655" w:rsidRDefault="00B5344A" w:rsidP="00E722B6">
      <w:pPr>
        <w:pStyle w:val="a"/>
        <w:keepNext/>
        <w:numPr>
          <w:ilvl w:val="0"/>
          <w:numId w:val="0"/>
        </w:numPr>
        <w:spacing w:line="264" w:lineRule="auto"/>
        <w:ind w:left="360" w:hanging="360"/>
        <w:rPr>
          <w:sz w:val="24"/>
          <w:szCs w:val="24"/>
        </w:rPr>
      </w:pPr>
      <w:r w:rsidRPr="00877655">
        <w:rPr>
          <w:sz w:val="24"/>
          <w:szCs w:val="24"/>
        </w:rPr>
        <w:t>Частичное выполнение</w:t>
      </w:r>
      <w:r w:rsidR="002946EF" w:rsidRPr="00877655">
        <w:rPr>
          <w:sz w:val="24"/>
          <w:szCs w:val="24"/>
        </w:rPr>
        <w:t xml:space="preserve"> </w:t>
      </w:r>
      <w:r w:rsidR="004D17BD" w:rsidRPr="00877655">
        <w:rPr>
          <w:sz w:val="24"/>
          <w:szCs w:val="24"/>
        </w:rPr>
        <w:t xml:space="preserve">поставок, </w:t>
      </w:r>
      <w:r w:rsidR="00AD3EBC" w:rsidRPr="00877655">
        <w:rPr>
          <w:sz w:val="24"/>
          <w:szCs w:val="24"/>
        </w:rPr>
        <w:t>работ (услуг)</w:t>
      </w:r>
      <w:r w:rsidRPr="00877655">
        <w:rPr>
          <w:sz w:val="24"/>
          <w:szCs w:val="24"/>
        </w:rPr>
        <w:t xml:space="preserve"> не допускается.</w:t>
      </w:r>
    </w:p>
    <w:p w:rsidR="00717F60" w:rsidRPr="00382A07" w:rsidRDefault="0087765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877655">
        <w:rPr>
          <w:sz w:val="24"/>
          <w:szCs w:val="24"/>
        </w:rPr>
        <w:t xml:space="preserve">Сроки выполнения поставок: </w:t>
      </w:r>
      <w:r w:rsidRPr="00254B7B">
        <w:rPr>
          <w:sz w:val="24"/>
          <w:szCs w:val="24"/>
        </w:rPr>
        <w:t>в соответствии со сроками, указанными в Приложении №1 настоящей Документации</w:t>
      </w:r>
      <w:r w:rsidR="00717F60" w:rsidRPr="00382A07">
        <w:rPr>
          <w:sz w:val="24"/>
          <w:szCs w:val="24"/>
        </w:rPr>
        <w:t>.</w:t>
      </w:r>
      <w:bookmarkEnd w:id="19"/>
    </w:p>
    <w:p w:rsidR="008D2928" w:rsidRPr="00877655" w:rsidRDefault="0087765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254B7B">
        <w:rPr>
          <w:sz w:val="24"/>
          <w:szCs w:val="24"/>
        </w:rPr>
        <w:t>Отгрузочные реквизиты/базис поставки: на условиях DDP (Согласно ИНКОТЕРМС 2010) по адресу филиала ПАО «МРСК Центра»</w:t>
      </w:r>
      <w:bookmarkEnd w:id="20"/>
      <w:r w:rsidRPr="00254B7B">
        <w:rPr>
          <w:sz w:val="24"/>
          <w:szCs w:val="24"/>
        </w:rPr>
        <w:t xml:space="preserve"> - «Белгородэнерго», РФ, г. Белгород, 5-й Заводской переулок, 17</w:t>
      </w:r>
    </w:p>
    <w:p w:rsidR="00717F60" w:rsidRPr="002146E2" w:rsidRDefault="002146E2"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r w:rsidRPr="002146E2">
        <w:rPr>
          <w:iCs/>
          <w:sz w:val="24"/>
          <w:szCs w:val="24"/>
        </w:rPr>
        <w:t>Форма и порядок оплаты: безналичный расчет,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r w:rsidR="0035634C" w:rsidRPr="002146E2">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146E2">
        <w:rPr>
          <w:iCs/>
          <w:sz w:val="24"/>
          <w:szCs w:val="24"/>
        </w:rPr>
        <w:t xml:space="preserve">Порядок проведения </w:t>
      </w:r>
      <w:r w:rsidR="00C05EF6" w:rsidRPr="002146E2">
        <w:rPr>
          <w:iCs/>
          <w:sz w:val="24"/>
          <w:szCs w:val="24"/>
        </w:rPr>
        <w:t>запроса предложений</w:t>
      </w:r>
      <w:r w:rsidR="00C05EF6" w:rsidRPr="00382A07">
        <w:rPr>
          <w:iCs/>
          <w:sz w:val="24"/>
          <w:szCs w:val="24"/>
        </w:rPr>
        <w:t xml:space="preserve">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07625">
        <w:fldChar w:fldCharType="begin"/>
      </w:r>
      <w:r w:rsidR="00007625">
        <w:instrText xml:space="preserve"> REF _Ref311232052 \r \h  \* MERGEFORMAT </w:instrText>
      </w:r>
      <w:r w:rsidR="00007625">
        <w:fldChar w:fldCharType="separate"/>
      </w:r>
      <w:r w:rsidR="006305A1">
        <w:t>3</w:t>
      </w:r>
      <w:r w:rsidR="00007625">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07625">
        <w:fldChar w:fldCharType="begin"/>
      </w:r>
      <w:r w:rsidR="00007625">
        <w:instrText xml:space="preserve"> REF _Ref440270568 \r \h  \* MERGEFORMAT </w:instrText>
      </w:r>
      <w:r w:rsidR="00007625">
        <w:fldChar w:fldCharType="separate"/>
      </w:r>
      <w:r w:rsidR="006305A1">
        <w:t>4</w:t>
      </w:r>
      <w:r w:rsidR="00007625">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07625">
        <w:fldChar w:fldCharType="begin"/>
      </w:r>
      <w:r w:rsidR="00007625">
        <w:instrText xml:space="preserve"> REF _Ref305973574 \r \h  \* MERGEFORMAT </w:instrText>
      </w:r>
      <w:r w:rsidR="00007625">
        <w:fldChar w:fldCharType="separate"/>
      </w:r>
      <w:r w:rsidR="006305A1">
        <w:t>2</w:t>
      </w:r>
      <w:r w:rsidR="00007625">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07625">
        <w:fldChar w:fldCharType="begin"/>
      </w:r>
      <w:r w:rsidR="00007625">
        <w:instrText xml:space="preserve"> REF _Ref440270602 \r \h  \* MERGEFORMAT </w:instrText>
      </w:r>
      <w:r w:rsidR="00007625">
        <w:fldChar w:fldCharType="separate"/>
      </w:r>
      <w:r w:rsidR="006305A1">
        <w:t>5</w:t>
      </w:r>
      <w:r w:rsidR="00007625">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07625">
        <w:fldChar w:fldCharType="begin"/>
      </w:r>
      <w:r w:rsidR="00007625">
        <w:instrText xml:space="preserve"> REF _Ref440270637 \r \h  \* MERGEFORMAT </w:instrText>
      </w:r>
      <w:r w:rsidR="00007625">
        <w:fldChar w:fldCharType="separate"/>
      </w:r>
      <w:r w:rsidR="006305A1" w:rsidRPr="006305A1">
        <w:rPr>
          <w:sz w:val="24"/>
          <w:szCs w:val="24"/>
        </w:rPr>
        <w:t>1.1.5</w:t>
      </w:r>
      <w:r w:rsidR="00007625">
        <w:fldChar w:fldCharType="end"/>
      </w:r>
      <w:r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6305A1" w:rsidRPr="006305A1">
        <w:rPr>
          <w:sz w:val="24"/>
          <w:szCs w:val="24"/>
        </w:rPr>
        <w:t>1.1.6</w:t>
      </w:r>
      <w:r w:rsidR="00007625">
        <w:fldChar w:fldCharType="end"/>
      </w:r>
      <w:r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07625">
        <w:fldChar w:fldCharType="begin"/>
      </w:r>
      <w:r w:rsidR="00007625">
        <w:instrText xml:space="preserve"> REF _Ref440270637 \r \h  \* MERGEFORMAT </w:instrText>
      </w:r>
      <w:r w:rsidR="00007625">
        <w:fldChar w:fldCharType="separate"/>
      </w:r>
      <w:r w:rsidR="006305A1" w:rsidRPr="006305A1">
        <w:rPr>
          <w:sz w:val="24"/>
          <w:szCs w:val="24"/>
        </w:rPr>
        <w:t>1.1.5</w:t>
      </w:r>
      <w:r w:rsidR="00007625">
        <w:fldChar w:fldCharType="end"/>
      </w:r>
      <w:r w:rsidR="008D2928"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6305A1" w:rsidRPr="006305A1">
        <w:rPr>
          <w:sz w:val="24"/>
          <w:szCs w:val="24"/>
        </w:rPr>
        <w:t>1.1.6</w:t>
      </w:r>
      <w:r w:rsidR="00007625">
        <w:fldChar w:fldCharType="end"/>
      </w:r>
      <w:r w:rsidR="008D2928"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 xml:space="preserve"> настоящей Документации.</w:t>
      </w:r>
    </w:p>
    <w:p w:rsidR="00EE0095" w:rsidRPr="00877655"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877655">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07625">
        <w:fldChar w:fldCharType="begin"/>
      </w:r>
      <w:r w:rsidR="00007625">
        <w:instrText xml:space="preserve"> REF _Ref440270637 \r \h  \* MERGEFORMAT </w:instrText>
      </w:r>
      <w:r w:rsidR="00007625">
        <w:fldChar w:fldCharType="separate"/>
      </w:r>
      <w:r w:rsidR="006305A1" w:rsidRPr="006305A1">
        <w:rPr>
          <w:bCs w:val="0"/>
          <w:iCs/>
          <w:sz w:val="24"/>
          <w:szCs w:val="24"/>
        </w:rPr>
        <w:t>1.1.5</w:t>
      </w:r>
      <w:r w:rsidR="00007625">
        <w:fldChar w:fldCharType="end"/>
      </w:r>
      <w:r w:rsidR="00DA1402" w:rsidRPr="00382A07">
        <w:rPr>
          <w:bCs w:val="0"/>
          <w:iCs/>
          <w:sz w:val="24"/>
          <w:szCs w:val="24"/>
        </w:rPr>
        <w:t xml:space="preserve"> и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w:t>
      </w:r>
      <w:bookmarkEnd w:id="21"/>
      <w:bookmarkEnd w:id="22"/>
      <w:bookmarkEnd w:id="23"/>
      <w:bookmarkEnd w:id="24"/>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5" w:name="_Ref55313246"/>
      <w:bookmarkStart w:id="26" w:name="_Ref56231140"/>
      <w:bookmarkStart w:id="27" w:name="_Ref56231144"/>
      <w:bookmarkStart w:id="28" w:name="_Toc498588845"/>
      <w:r w:rsidRPr="00382A07">
        <w:t>Правовой статус документов</w:t>
      </w:r>
      <w:bookmarkEnd w:id="25"/>
      <w:bookmarkEnd w:id="26"/>
      <w:bookmarkEnd w:id="27"/>
      <w:bookmarkEnd w:id="28"/>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07625">
        <w:fldChar w:fldCharType="begin"/>
      </w:r>
      <w:r w:rsidR="00007625">
        <w:instrText xml:space="preserve"> REF _Ref305973033 \r \h  \* MERGEFORMAT </w:instrText>
      </w:r>
      <w:r w:rsidR="00007625">
        <w:fldChar w:fldCharType="separate"/>
      </w:r>
      <w:r w:rsidR="006305A1" w:rsidRPr="006305A1">
        <w:rPr>
          <w:sz w:val="24"/>
          <w:szCs w:val="24"/>
        </w:rPr>
        <w:t>3.2</w:t>
      </w:r>
      <w:r w:rsidR="00007625">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29"/>
      <w:bookmarkEnd w:id="30"/>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1" w:name="__RefHeading__397_1298132286"/>
      <w:bookmarkStart w:id="32" w:name="_Toc498588846"/>
      <w:bookmarkEnd w:id="31"/>
      <w:r w:rsidRPr="00382A07">
        <w:t>Особые положения в связи с проведением Запроса предложений на ЭТП</w:t>
      </w:r>
      <w:bookmarkEnd w:id="32"/>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07625">
        <w:fldChar w:fldCharType="begin"/>
      </w:r>
      <w:r w:rsidR="00007625">
        <w:instrText xml:space="preserve"> REF _Ref191386109 \n \h  \* MERGEFORMAT </w:instrText>
      </w:r>
      <w:r w:rsidR="00007625">
        <w:fldChar w:fldCharType="separate"/>
      </w:r>
      <w:r w:rsidR="006305A1" w:rsidRPr="006305A1">
        <w:rPr>
          <w:sz w:val="24"/>
          <w:szCs w:val="24"/>
        </w:rPr>
        <w:t>3.3.2</w:t>
      </w:r>
      <w:r w:rsidR="00007625">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3" w:name="__RefNumPara__1267_443845793"/>
      <w:bookmarkStart w:id="34" w:name="_Toc498588847"/>
      <w:bookmarkEnd w:id="33"/>
      <w:r w:rsidRPr="00382A07">
        <w:t>Обжалование</w:t>
      </w:r>
      <w:bookmarkEnd w:id="34"/>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5"/>
      <w:bookmarkEnd w:id="36"/>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382A07">
        <w:rPr>
          <w:sz w:val="24"/>
          <w:szCs w:val="24"/>
        </w:rPr>
        <w:t>Если претензионный порядок, указанный в п.</w:t>
      </w:r>
      <w:r w:rsidR="00007625">
        <w:fldChar w:fldCharType="begin"/>
      </w:r>
      <w:r w:rsidR="00007625">
        <w:instrText xml:space="preserve"> REF _Ref191386164 \r \h  \* MERGEFORMAT </w:instrText>
      </w:r>
      <w:r w:rsidR="00007625">
        <w:fldChar w:fldCharType="separate"/>
      </w:r>
      <w:r w:rsidR="006305A1" w:rsidRPr="006305A1">
        <w:rPr>
          <w:sz w:val="24"/>
          <w:szCs w:val="24"/>
        </w:rPr>
        <w:t xml:space="preserve"> 1.4.1 </w:t>
      </w:r>
      <w:r w:rsidR="00007625">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7"/>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07625">
        <w:fldChar w:fldCharType="begin"/>
      </w:r>
      <w:r w:rsidR="00007625">
        <w:instrText xml:space="preserve"> REF _Ref306978606 \r \h  \* MERGEFORMAT </w:instrText>
      </w:r>
      <w:r w:rsidR="00007625">
        <w:fldChar w:fldCharType="separate"/>
      </w:r>
      <w:r w:rsidR="006305A1" w:rsidRPr="006305A1">
        <w:rPr>
          <w:sz w:val="24"/>
          <w:szCs w:val="24"/>
        </w:rPr>
        <w:t xml:space="preserve"> 1.4.2 </w:t>
      </w:r>
      <w:r w:rsidR="00007625">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8" w:name="__RefHeading__401_1298132286"/>
      <w:bookmarkStart w:id="39" w:name="_Toc498588848"/>
      <w:bookmarkEnd w:id="38"/>
      <w:r w:rsidRPr="00382A07">
        <w:t>Прочие положения</w:t>
      </w:r>
      <w:bookmarkEnd w:id="39"/>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07625">
        <w:fldChar w:fldCharType="begin"/>
      </w:r>
      <w:r w:rsidR="00007625">
        <w:instrText xml:space="preserve"> REF _Ref306114966 \r \h  \* MERGEFORMAT </w:instrText>
      </w:r>
      <w:r w:rsidR="00007625">
        <w:fldChar w:fldCharType="separate"/>
      </w:r>
      <w:r w:rsidR="006305A1" w:rsidRPr="006305A1">
        <w:rPr>
          <w:sz w:val="24"/>
          <w:szCs w:val="24"/>
        </w:rPr>
        <w:t>3.3.11</w:t>
      </w:r>
      <w:r w:rsidR="00007625">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98588849"/>
      <w:bookmarkStart w:id="51" w:name="_Ref306144164"/>
      <w:r w:rsidRPr="00382A07">
        <w:t>Закупка продукции с разбиением заказа на лоты</w:t>
      </w:r>
      <w:bookmarkEnd w:id="40"/>
      <w:bookmarkEnd w:id="41"/>
      <w:bookmarkEnd w:id="42"/>
      <w:bookmarkEnd w:id="43"/>
      <w:bookmarkEnd w:id="44"/>
      <w:bookmarkEnd w:id="45"/>
      <w:bookmarkEnd w:id="46"/>
      <w:bookmarkEnd w:id="47"/>
      <w:bookmarkEnd w:id="48"/>
      <w:bookmarkEnd w:id="49"/>
      <w:bookmarkEnd w:id="50"/>
    </w:p>
    <w:p w:rsidR="002D4BC6" w:rsidRPr="00382A07" w:rsidRDefault="00D15381" w:rsidP="00E722B6">
      <w:pPr>
        <w:pStyle w:val="3"/>
        <w:ind w:left="0" w:firstLine="709"/>
        <w:jc w:val="both"/>
        <w:rPr>
          <w:b w:val="0"/>
        </w:rPr>
      </w:pPr>
      <w:bookmarkStart w:id="52" w:name="_Toc440357069"/>
      <w:bookmarkStart w:id="53" w:name="_Toc440359624"/>
      <w:bookmarkStart w:id="54" w:name="_Toc440632087"/>
      <w:bookmarkStart w:id="55" w:name="_Toc440875908"/>
      <w:bookmarkStart w:id="56" w:name="_Toc441130936"/>
      <w:bookmarkStart w:id="57" w:name="_Toc447269751"/>
      <w:bookmarkStart w:id="58" w:name="_Toc464120573"/>
      <w:bookmarkStart w:id="59" w:name="_Toc466970493"/>
      <w:bookmarkStart w:id="60" w:name="_Toc468462406"/>
      <w:bookmarkStart w:id="61" w:name="_Toc469481991"/>
      <w:bookmarkStart w:id="62" w:name="_Toc472411765"/>
      <w:bookmarkStart w:id="63" w:name="_Toc498588850"/>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07625">
        <w:fldChar w:fldCharType="begin"/>
      </w:r>
      <w:r w:rsidR="00007625">
        <w:instrText xml:space="preserve"> REF _Ref440275279 \r \h  \* MERGEFORMAT </w:instrText>
      </w:r>
      <w:r w:rsidR="00007625">
        <w:fldChar w:fldCharType="separate"/>
      </w:r>
      <w:r w:rsidR="006305A1" w:rsidRPr="006305A1">
        <w:rPr>
          <w:b w:val="0"/>
        </w:rPr>
        <w:t>1.1.4</w:t>
      </w:r>
      <w:r w:rsidR="00007625">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2"/>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bookmarkStart w:id="75" w:name="_Toc498588851"/>
      <w:r w:rsidRPr="00382A07">
        <w:rPr>
          <w:b w:val="0"/>
          <w:szCs w:val="24"/>
        </w:rPr>
        <w:t xml:space="preserve">В случае подачи Заявки на несколько лотов в дополнение к требованиям подраздела </w:t>
      </w:r>
      <w:r w:rsidR="00007625">
        <w:fldChar w:fldCharType="begin"/>
      </w:r>
      <w:r w:rsidR="00007625">
        <w:instrText xml:space="preserve"> REF _Ref305973147 \r \h  \* MERGEFORMAT </w:instrText>
      </w:r>
      <w:r w:rsidR="00007625">
        <w:fldChar w:fldCharType="separate"/>
      </w:r>
      <w:r w:rsidR="006305A1" w:rsidRPr="006305A1">
        <w:rPr>
          <w:b w:val="0"/>
          <w:szCs w:val="24"/>
        </w:rPr>
        <w:t>3.3</w:t>
      </w:r>
      <w:r w:rsidR="00007625">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bookmarkStart w:id="87" w:name="_Toc498588852"/>
      <w:r w:rsidRPr="00382A07">
        <w:rPr>
          <w:b w:val="0"/>
          <w:szCs w:val="24"/>
        </w:rPr>
        <w:t xml:space="preserve">Письмо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b w:val="0"/>
          <w:szCs w:val="24"/>
        </w:rPr>
        <w:t>5.1</w:t>
      </w:r>
      <w:r w:rsidR="00007625">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bookmarkEnd w:id="87"/>
    </w:p>
    <w:p w:rsidR="002D4BC6" w:rsidRPr="00382A07" w:rsidRDefault="002D4BC6" w:rsidP="00E722B6">
      <w:pPr>
        <w:pStyle w:val="3"/>
        <w:numPr>
          <w:ilvl w:val="3"/>
          <w:numId w:val="1"/>
        </w:numPr>
        <w:ind w:left="709" w:firstLine="0"/>
        <w:jc w:val="both"/>
        <w:rPr>
          <w:b w:val="0"/>
          <w:szCs w:val="24"/>
        </w:rPr>
      </w:pPr>
      <w:bookmarkStart w:id="88" w:name="_Toc440357072"/>
      <w:bookmarkStart w:id="89" w:name="_Toc440359627"/>
      <w:bookmarkStart w:id="90" w:name="_Toc440632090"/>
      <w:bookmarkStart w:id="91" w:name="_Toc440875911"/>
      <w:bookmarkStart w:id="92" w:name="_Toc441130939"/>
      <w:bookmarkStart w:id="93" w:name="_Toc447269754"/>
      <w:bookmarkStart w:id="94" w:name="_Toc464120576"/>
      <w:bookmarkStart w:id="95" w:name="_Toc466970496"/>
      <w:bookmarkStart w:id="96" w:name="_Toc468462409"/>
      <w:bookmarkStart w:id="97" w:name="_Toc469481994"/>
      <w:bookmarkStart w:id="98" w:name="_Toc472411768"/>
      <w:bookmarkStart w:id="99" w:name="_Toc498588853"/>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07625">
        <w:fldChar w:fldCharType="begin"/>
      </w:r>
      <w:r w:rsidR="00007625">
        <w:instrText xml:space="preserve"> REF _Ref440284918 \r \h  \* MERGEFORMAT </w:instrText>
      </w:r>
      <w:r w:rsidR="00007625">
        <w:fldChar w:fldCharType="separate"/>
      </w:r>
      <w:r w:rsidR="006305A1" w:rsidRPr="006305A1">
        <w:rPr>
          <w:b w:val="0"/>
          <w:szCs w:val="24"/>
        </w:rPr>
        <w:t>5.2</w:t>
      </w:r>
      <w:r w:rsidR="00007625">
        <w:fldChar w:fldCharType="end"/>
      </w:r>
      <w:r w:rsidRPr="00382A07">
        <w:rPr>
          <w:b w:val="0"/>
          <w:szCs w:val="24"/>
        </w:rPr>
        <w:t xml:space="preserve">), Техническое предложение (подраздел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07625">
        <w:fldChar w:fldCharType="begin"/>
      </w:r>
      <w:r w:rsidR="00007625">
        <w:instrText xml:space="preserve"> REF _Ref440284947 \r \h  \* MERGEFORMAT </w:instrText>
      </w:r>
      <w:r w:rsidR="00007625">
        <w:fldChar w:fldCharType="separate"/>
      </w:r>
      <w:r w:rsidR="006305A1" w:rsidRPr="006305A1">
        <w:rPr>
          <w:b w:val="0"/>
          <w:szCs w:val="24"/>
        </w:rPr>
        <w:t>5.4</w:t>
      </w:r>
      <w:r w:rsidR="00007625">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07625">
        <w:fldChar w:fldCharType="begin"/>
      </w:r>
      <w:r w:rsidR="00007625">
        <w:instrText xml:space="preserve"> REF _Ref93264992 \r \h  \* MERGEFORMAT </w:instrText>
      </w:r>
      <w:r w:rsidR="00007625">
        <w:fldChar w:fldCharType="separate"/>
      </w:r>
      <w:r w:rsidR="006305A1" w:rsidRPr="006305A1">
        <w:rPr>
          <w:b w:val="0"/>
          <w:szCs w:val="24"/>
        </w:rPr>
        <w:t>5.5</w:t>
      </w:r>
      <w:r w:rsidR="00007625">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8"/>
      <w:bookmarkEnd w:id="89"/>
      <w:bookmarkEnd w:id="90"/>
      <w:bookmarkEnd w:id="91"/>
      <w:bookmarkEnd w:id="92"/>
      <w:bookmarkEnd w:id="93"/>
      <w:bookmarkEnd w:id="94"/>
      <w:bookmarkEnd w:id="95"/>
      <w:bookmarkEnd w:id="96"/>
      <w:bookmarkEnd w:id="97"/>
      <w:bookmarkEnd w:id="98"/>
      <w:bookmarkEnd w:id="99"/>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100" w:name="_Toc440357073"/>
      <w:bookmarkStart w:id="101" w:name="_Toc440359628"/>
      <w:bookmarkStart w:id="102" w:name="_Toc440632091"/>
      <w:bookmarkStart w:id="103" w:name="_Toc440875912"/>
      <w:bookmarkStart w:id="104" w:name="_Toc441130940"/>
      <w:bookmarkStart w:id="105" w:name="_Toc447269755"/>
      <w:bookmarkStart w:id="106" w:name="_Toc464120577"/>
      <w:bookmarkStart w:id="107" w:name="_Toc466970497"/>
      <w:bookmarkStart w:id="108" w:name="_Toc468462410"/>
      <w:bookmarkStart w:id="109" w:name="_Toc469481995"/>
      <w:bookmarkStart w:id="110" w:name="_Toc472411769"/>
      <w:bookmarkStart w:id="111" w:name="_Toc498588854"/>
      <w:r w:rsidRPr="00382A07">
        <w:rPr>
          <w:b w:val="0"/>
          <w:szCs w:val="24"/>
        </w:rPr>
        <w:t xml:space="preserve">Обеспечение исполнения обязательств Участника в соответствии с подразделом </w:t>
      </w:r>
      <w:r w:rsidR="00007625">
        <w:fldChar w:fldCharType="begin"/>
      </w:r>
      <w:r w:rsidR="00007625">
        <w:instrText xml:space="preserve"> REF _Ref440285128 \r \h  \* MERGEFORMAT </w:instrText>
      </w:r>
      <w:r w:rsidR="00007625">
        <w:fldChar w:fldCharType="separate"/>
      </w:r>
      <w:r w:rsidR="006305A1" w:rsidRPr="006305A1">
        <w:rPr>
          <w:b w:val="0"/>
          <w:szCs w:val="24"/>
        </w:rPr>
        <w:t>3.3.14</w:t>
      </w:r>
      <w:r w:rsidR="00007625">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100"/>
      <w:bookmarkEnd w:id="101"/>
      <w:bookmarkEnd w:id="102"/>
      <w:bookmarkEnd w:id="103"/>
      <w:bookmarkEnd w:id="104"/>
      <w:bookmarkEnd w:id="105"/>
      <w:bookmarkEnd w:id="106"/>
      <w:bookmarkEnd w:id="107"/>
      <w:bookmarkEnd w:id="108"/>
      <w:bookmarkEnd w:id="109"/>
      <w:bookmarkEnd w:id="110"/>
      <w:bookmarkEnd w:id="111"/>
    </w:p>
    <w:p w:rsidR="002D4BC6" w:rsidRPr="00382A07" w:rsidRDefault="002D4BC6" w:rsidP="00E722B6">
      <w:pPr>
        <w:pStyle w:val="3"/>
        <w:ind w:left="0" w:firstLine="709"/>
        <w:jc w:val="both"/>
        <w:rPr>
          <w:b w:val="0"/>
          <w:szCs w:val="24"/>
        </w:rPr>
      </w:pPr>
      <w:bookmarkStart w:id="112" w:name="_Toc440357074"/>
      <w:bookmarkStart w:id="113" w:name="_Toc440359629"/>
      <w:bookmarkStart w:id="114" w:name="_Toc440632092"/>
      <w:bookmarkStart w:id="115" w:name="_Toc440875913"/>
      <w:bookmarkStart w:id="116" w:name="_Toc441130941"/>
      <w:bookmarkStart w:id="117" w:name="_Toc447269756"/>
      <w:bookmarkStart w:id="118" w:name="_Toc464120578"/>
      <w:bookmarkStart w:id="119" w:name="_Toc466970498"/>
      <w:bookmarkStart w:id="120" w:name="_Toc468462411"/>
      <w:bookmarkStart w:id="121" w:name="_Toc469481996"/>
      <w:bookmarkStart w:id="122" w:name="_Toc472411770"/>
      <w:bookmarkStart w:id="123" w:name="_Toc498588855"/>
      <w:r w:rsidRPr="00382A07">
        <w:rPr>
          <w:b w:val="0"/>
          <w:szCs w:val="24"/>
        </w:rPr>
        <w:t>Оценка заявок (подраздел</w:t>
      </w:r>
      <w:r w:rsidR="00B80887">
        <w:t xml:space="preserve"> </w:t>
      </w:r>
      <w:r w:rsidR="00007625">
        <w:fldChar w:fldCharType="begin"/>
      </w:r>
      <w:r w:rsidR="00007625">
        <w:instrText xml:space="preserve"> REF _Ref468199992 \r \h  \* MERGEFORMAT </w:instrText>
      </w:r>
      <w:r w:rsidR="00007625">
        <w:fldChar w:fldCharType="separate"/>
      </w:r>
      <w:r w:rsidR="006305A1" w:rsidRPr="006305A1">
        <w:rPr>
          <w:b w:val="0"/>
        </w:rPr>
        <w:t>3.6</w:t>
      </w:r>
      <w:r w:rsidR="00007625">
        <w:fldChar w:fldCharType="end"/>
      </w:r>
      <w:r w:rsidRPr="00382A07">
        <w:rPr>
          <w:b w:val="0"/>
          <w:szCs w:val="24"/>
        </w:rPr>
        <w:t xml:space="preserve">) и подведение итогов запроса предложений (подраздел </w:t>
      </w:r>
      <w:r w:rsidR="00D161E0">
        <w:fldChar w:fldCharType="begin"/>
      </w:r>
      <w:r w:rsidR="00991C07">
        <w:rPr>
          <w:b w:val="0"/>
          <w:szCs w:val="24"/>
        </w:rPr>
        <w:instrText xml:space="preserve"> REF _Ref472412060 \r \h </w:instrText>
      </w:r>
      <w:r w:rsidR="00D161E0">
        <w:fldChar w:fldCharType="separate"/>
      </w:r>
      <w:r w:rsidR="006305A1">
        <w:rPr>
          <w:b w:val="0"/>
          <w:szCs w:val="24"/>
        </w:rPr>
        <w:t>3.9</w:t>
      </w:r>
      <w:r w:rsidR="00D161E0">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2"/>
      <w:bookmarkEnd w:id="113"/>
      <w:bookmarkEnd w:id="114"/>
      <w:bookmarkEnd w:id="115"/>
      <w:bookmarkEnd w:id="116"/>
      <w:bookmarkEnd w:id="117"/>
      <w:bookmarkEnd w:id="118"/>
      <w:bookmarkEnd w:id="119"/>
      <w:bookmarkEnd w:id="120"/>
      <w:bookmarkEnd w:id="121"/>
      <w:bookmarkEnd w:id="122"/>
      <w:bookmarkEnd w:id="123"/>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4" w:name="_Проект_договора"/>
      <w:bookmarkStart w:id="125" w:name="_Ref305973574"/>
      <w:bookmarkStart w:id="126" w:name="_Ref440272931"/>
      <w:bookmarkStart w:id="127" w:name="_Ref440274025"/>
      <w:bookmarkStart w:id="128" w:name="_Ref440292752"/>
      <w:bookmarkStart w:id="129" w:name="_Toc498588856"/>
      <w:bookmarkEnd w:id="51"/>
      <w:bookmarkEnd w:id="124"/>
      <w:r w:rsidRPr="00382A07">
        <w:rPr>
          <w:szCs w:val="24"/>
        </w:rPr>
        <w:t xml:space="preserve">Проект </w:t>
      </w:r>
      <w:r w:rsidR="00123C70" w:rsidRPr="00382A07">
        <w:rPr>
          <w:szCs w:val="24"/>
        </w:rPr>
        <w:t>Договор</w:t>
      </w:r>
      <w:r w:rsidRPr="00382A07">
        <w:rPr>
          <w:szCs w:val="24"/>
        </w:rPr>
        <w:t>а</w:t>
      </w:r>
      <w:bookmarkEnd w:id="125"/>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6"/>
      <w:bookmarkEnd w:id="127"/>
      <w:bookmarkEnd w:id="128"/>
      <w:bookmarkEnd w:id="129"/>
    </w:p>
    <w:p w:rsidR="00953802" w:rsidRPr="00382A07" w:rsidRDefault="00216641" w:rsidP="00953802">
      <w:pPr>
        <w:pStyle w:val="2"/>
        <w:tabs>
          <w:tab w:val="clear" w:pos="1700"/>
          <w:tab w:val="left" w:pos="567"/>
        </w:tabs>
        <w:spacing w:line="264" w:lineRule="auto"/>
      </w:pPr>
      <w:bookmarkStart w:id="130" w:name="_Toc498588857"/>
      <w:r w:rsidRPr="00382A07">
        <w:t>Проект договора</w:t>
      </w:r>
      <w:bookmarkEnd w:id="130"/>
    </w:p>
    <w:p w:rsidR="00953802" w:rsidRPr="00382A07" w:rsidRDefault="00953802" w:rsidP="00953802">
      <w:pPr>
        <w:pStyle w:val="3"/>
        <w:ind w:left="0" w:firstLine="709"/>
        <w:jc w:val="both"/>
        <w:rPr>
          <w:b w:val="0"/>
        </w:rPr>
      </w:pPr>
      <w:bookmarkStart w:id="131" w:name="_Toc439238031"/>
      <w:bookmarkStart w:id="132" w:name="_Toc439238153"/>
      <w:bookmarkStart w:id="133" w:name="_Toc439252705"/>
      <w:bookmarkStart w:id="134" w:name="_Toc439323563"/>
      <w:bookmarkStart w:id="135" w:name="_Toc439323679"/>
      <w:bookmarkStart w:id="136" w:name="_Toc440357077"/>
      <w:bookmarkStart w:id="137" w:name="_Toc440359632"/>
      <w:bookmarkStart w:id="138" w:name="_Toc440632095"/>
      <w:bookmarkStart w:id="139" w:name="_Toc440875916"/>
      <w:bookmarkStart w:id="140" w:name="_Toc441130944"/>
      <w:bookmarkStart w:id="141" w:name="_Toc447269759"/>
      <w:bookmarkStart w:id="142" w:name="_Toc464120581"/>
      <w:bookmarkStart w:id="143" w:name="_Toc466970501"/>
      <w:bookmarkStart w:id="144" w:name="_Toc468462414"/>
      <w:bookmarkStart w:id="145" w:name="_Toc469481999"/>
      <w:bookmarkStart w:id="146" w:name="_Toc472411773"/>
      <w:bookmarkStart w:id="147" w:name="_Toc498588858"/>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82A07" w:rsidRDefault="0094713A" w:rsidP="0094713A">
      <w:pPr>
        <w:pStyle w:val="3"/>
        <w:ind w:left="0" w:firstLine="709"/>
        <w:jc w:val="both"/>
        <w:rPr>
          <w:b w:val="0"/>
        </w:rPr>
      </w:pPr>
      <w:bookmarkStart w:id="148" w:name="_Toc439238032"/>
      <w:bookmarkStart w:id="149" w:name="_Toc439238154"/>
      <w:bookmarkStart w:id="150" w:name="_Toc439252706"/>
      <w:bookmarkStart w:id="151" w:name="_Toc439323564"/>
      <w:bookmarkStart w:id="152" w:name="_Toc439323680"/>
      <w:bookmarkStart w:id="153" w:name="_Toc440357078"/>
      <w:bookmarkStart w:id="154" w:name="_Toc440359633"/>
      <w:bookmarkStart w:id="155" w:name="_Toc440632096"/>
      <w:bookmarkStart w:id="156" w:name="_Toc440875917"/>
      <w:bookmarkStart w:id="157" w:name="_Toc441130945"/>
      <w:bookmarkStart w:id="158" w:name="_Toc447269760"/>
      <w:bookmarkStart w:id="159" w:name="_Toc464120582"/>
      <w:bookmarkStart w:id="160" w:name="_Toc466970502"/>
      <w:bookmarkStart w:id="161" w:name="_Toc468462415"/>
      <w:bookmarkStart w:id="162" w:name="_Toc469482000"/>
      <w:bookmarkStart w:id="163" w:name="_Toc472411774"/>
      <w:bookmarkStart w:id="164" w:name="_Toc498588859"/>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07625">
        <w:fldChar w:fldCharType="begin"/>
      </w:r>
      <w:r w:rsidR="00007625">
        <w:instrText xml:space="preserve"> REF _Ref93264992 \r \h  \* MERGEFORMAT </w:instrText>
      </w:r>
      <w:r w:rsidR="00007625">
        <w:fldChar w:fldCharType="separate"/>
      </w:r>
      <w:r w:rsidR="006305A1" w:rsidRPr="006305A1">
        <w:rPr>
          <w:b w:val="0"/>
        </w:rPr>
        <w:t>5.5</w:t>
      </w:r>
      <w:r w:rsidR="00007625">
        <w:fldChar w:fldCharType="end"/>
      </w:r>
      <w:r w:rsidRPr="00382A07">
        <w:rPr>
          <w:b w:val="0"/>
        </w:rPr>
        <w:t>) и приложить его к своей Заявке.</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rsidR="0094713A" w:rsidRPr="00382A07" w:rsidRDefault="0094713A" w:rsidP="0094713A">
      <w:pPr>
        <w:pStyle w:val="3"/>
        <w:ind w:left="0" w:firstLine="709"/>
        <w:jc w:val="both"/>
        <w:rPr>
          <w:b w:val="0"/>
        </w:rPr>
      </w:pPr>
      <w:bookmarkStart w:id="165" w:name="_Toc439238033"/>
      <w:bookmarkStart w:id="166" w:name="_Toc439238155"/>
      <w:bookmarkStart w:id="167" w:name="_Toc439252707"/>
      <w:bookmarkStart w:id="168" w:name="_Toc439323565"/>
      <w:bookmarkStart w:id="169" w:name="_Toc439323681"/>
      <w:bookmarkStart w:id="170" w:name="_Toc440357079"/>
      <w:bookmarkStart w:id="171" w:name="_Toc440359634"/>
      <w:bookmarkStart w:id="172" w:name="_Toc440632097"/>
      <w:bookmarkStart w:id="173" w:name="_Toc440875918"/>
      <w:bookmarkStart w:id="174" w:name="_Toc441130946"/>
      <w:bookmarkStart w:id="175" w:name="_Toc447269761"/>
      <w:bookmarkStart w:id="176" w:name="_Toc464120583"/>
      <w:bookmarkStart w:id="177" w:name="_Toc466970503"/>
      <w:bookmarkStart w:id="178" w:name="_Toc468462416"/>
      <w:bookmarkStart w:id="179" w:name="_Toc469482001"/>
      <w:bookmarkStart w:id="180" w:name="_Toc472411775"/>
      <w:bookmarkStart w:id="181" w:name="_Toc498588860"/>
      <w:r w:rsidRPr="00382A07">
        <w:rPr>
          <w:b w:val="0"/>
        </w:rPr>
        <w:t>Настоящий проект Договора не является окончательным, редакция Договора может быть изменена Заказчиком.</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953802" w:rsidRPr="00382A07" w:rsidRDefault="00953802" w:rsidP="00953802">
      <w:pPr>
        <w:pStyle w:val="2"/>
        <w:tabs>
          <w:tab w:val="clear" w:pos="1700"/>
          <w:tab w:val="left" w:pos="567"/>
        </w:tabs>
        <w:spacing w:line="264" w:lineRule="auto"/>
      </w:pPr>
      <w:bookmarkStart w:id="182" w:name="_Toc468462417"/>
      <w:bookmarkStart w:id="183" w:name="_Toc498588861"/>
      <w:r w:rsidRPr="00382A07">
        <w:rPr>
          <w:bCs w:val="0"/>
        </w:rPr>
        <w:t>Антикоррупционная оговорка, включаемая в проект договора</w:t>
      </w:r>
      <w:bookmarkEnd w:id="182"/>
      <w:bookmarkEnd w:id="183"/>
    </w:p>
    <w:p w:rsidR="00953802" w:rsidRPr="00382A07" w:rsidRDefault="0094713A" w:rsidP="0094713A">
      <w:pPr>
        <w:pStyle w:val="3"/>
        <w:ind w:left="0" w:firstLine="709"/>
        <w:jc w:val="both"/>
        <w:rPr>
          <w:b w:val="0"/>
        </w:rPr>
      </w:pPr>
      <w:bookmarkStart w:id="184" w:name="_Toc439238157"/>
      <w:bookmarkStart w:id="185" w:name="_Toc439252709"/>
      <w:bookmarkStart w:id="186" w:name="_Toc439323567"/>
      <w:bookmarkStart w:id="187" w:name="_Toc439323683"/>
      <w:bookmarkStart w:id="188" w:name="_Toc440357081"/>
      <w:bookmarkStart w:id="189" w:name="_Toc440359636"/>
      <w:bookmarkStart w:id="190" w:name="_Toc440632099"/>
      <w:bookmarkStart w:id="191" w:name="_Toc440875920"/>
      <w:bookmarkStart w:id="192" w:name="_Toc441130948"/>
      <w:bookmarkStart w:id="193" w:name="_Toc447269763"/>
      <w:bookmarkStart w:id="194" w:name="_Toc464120585"/>
      <w:bookmarkStart w:id="195" w:name="_Toc466970505"/>
      <w:bookmarkStart w:id="196" w:name="_Toc468462418"/>
      <w:bookmarkStart w:id="197" w:name="_Toc469482003"/>
      <w:bookmarkStart w:id="198" w:name="_Toc472411777"/>
      <w:bookmarkStart w:id="199" w:name="_Toc498588862"/>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07625">
        <w:fldChar w:fldCharType="begin"/>
      </w:r>
      <w:r w:rsidR="00007625">
        <w:instrText xml:space="preserve"> REF _Ref440270867 \r \h  \* MERGEFORMAT </w:instrText>
      </w:r>
      <w:r w:rsidR="00007625">
        <w:fldChar w:fldCharType="separate"/>
      </w:r>
      <w:r w:rsidR="006305A1" w:rsidRPr="006305A1">
        <w:rPr>
          <w:b w:val="0"/>
        </w:rPr>
        <w:t>2.2.3</w:t>
      </w:r>
      <w:r w:rsidR="00007625">
        <w:fldChar w:fldCharType="end"/>
      </w:r>
      <w:r w:rsidRPr="00382A07">
        <w:rPr>
          <w:b w:val="0"/>
        </w:rPr>
        <w:t>).</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rsidR="0094713A" w:rsidRPr="00382A07" w:rsidRDefault="0094713A" w:rsidP="0094713A">
      <w:pPr>
        <w:pStyle w:val="3"/>
        <w:ind w:left="0" w:firstLine="709"/>
        <w:jc w:val="both"/>
        <w:rPr>
          <w:b w:val="0"/>
        </w:rPr>
      </w:pPr>
      <w:bookmarkStart w:id="200" w:name="_Toc439238158"/>
      <w:bookmarkStart w:id="201" w:name="_Toc439252710"/>
      <w:bookmarkStart w:id="202" w:name="_Toc439323568"/>
      <w:bookmarkStart w:id="203" w:name="_Toc439323684"/>
      <w:bookmarkStart w:id="204" w:name="_Toc440357082"/>
      <w:bookmarkStart w:id="205" w:name="_Toc440359637"/>
      <w:bookmarkStart w:id="206" w:name="_Toc440632100"/>
      <w:bookmarkStart w:id="207" w:name="_Toc440875921"/>
      <w:bookmarkStart w:id="208" w:name="_Toc441130949"/>
      <w:bookmarkStart w:id="209" w:name="_Toc447269764"/>
      <w:bookmarkStart w:id="210" w:name="_Toc464120586"/>
      <w:bookmarkStart w:id="211" w:name="_Toc466970506"/>
      <w:bookmarkStart w:id="212" w:name="_Toc468462419"/>
      <w:bookmarkStart w:id="213" w:name="_Toc469482004"/>
      <w:bookmarkStart w:id="214" w:name="_Toc472411778"/>
      <w:bookmarkStart w:id="215" w:name="_Toc498588863"/>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rsidR="0094713A" w:rsidRPr="00382A07" w:rsidRDefault="0094713A" w:rsidP="0094713A">
      <w:pPr>
        <w:pStyle w:val="3"/>
        <w:ind w:left="0" w:firstLine="709"/>
        <w:jc w:val="both"/>
        <w:rPr>
          <w:b w:val="0"/>
        </w:rPr>
      </w:pPr>
      <w:bookmarkStart w:id="216" w:name="_Toc439238159"/>
      <w:bookmarkStart w:id="217" w:name="_Toc439252711"/>
      <w:bookmarkStart w:id="218" w:name="_Toc439323569"/>
      <w:bookmarkStart w:id="219" w:name="_Toc439323685"/>
      <w:bookmarkStart w:id="220" w:name="_Ref440270867"/>
      <w:bookmarkStart w:id="221" w:name="_Toc440357083"/>
      <w:bookmarkStart w:id="222" w:name="_Toc440359638"/>
      <w:bookmarkStart w:id="223" w:name="_Toc440632101"/>
      <w:bookmarkStart w:id="224" w:name="_Toc440875922"/>
      <w:bookmarkStart w:id="225" w:name="_Toc441130950"/>
      <w:bookmarkStart w:id="226" w:name="_Toc447269765"/>
      <w:bookmarkStart w:id="227" w:name="_Toc464120587"/>
      <w:bookmarkStart w:id="228" w:name="_Toc466970507"/>
      <w:bookmarkStart w:id="229" w:name="_Toc468462420"/>
      <w:bookmarkStart w:id="230" w:name="_Toc469482005"/>
      <w:bookmarkStart w:id="231" w:name="_Toc472411779"/>
      <w:bookmarkStart w:id="232" w:name="_Toc498588864"/>
      <w:r w:rsidRPr="00382A07">
        <w:rPr>
          <w:b w:val="0"/>
        </w:rPr>
        <w:t>Текст Антикоррупционной оговорки:</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33" w:name="_Ref303622434"/>
      <w:bookmarkStart w:id="234" w:name="_Ref303624273"/>
      <w:bookmarkStart w:id="235" w:name="_Ref303682476"/>
      <w:bookmarkStart w:id="236" w:name="_Ref303683017"/>
      <w:bookmarkEnd w:id="233"/>
      <w:bookmarkEnd w:id="234"/>
      <w:bookmarkEnd w:id="235"/>
      <w:bookmarkEnd w:id="236"/>
    </w:p>
    <w:p w:rsidR="00642D28" w:rsidRPr="00F31976" w:rsidRDefault="00642D28" w:rsidP="00642D28">
      <w:pPr>
        <w:pStyle w:val="2"/>
        <w:tabs>
          <w:tab w:val="clear" w:pos="1700"/>
          <w:tab w:val="left" w:pos="567"/>
        </w:tabs>
        <w:spacing w:line="264" w:lineRule="auto"/>
        <w:rPr>
          <w:bCs w:val="0"/>
        </w:rPr>
      </w:pPr>
      <w:bookmarkStart w:id="237" w:name="_Toc469470557"/>
      <w:bookmarkStart w:id="238" w:name="_Toc498588865"/>
      <w:r w:rsidRPr="00F31976">
        <w:rPr>
          <w:bCs w:val="0"/>
        </w:rPr>
        <w:t>Дополнительные условия, включаемые в проект договора</w:t>
      </w:r>
      <w:bookmarkEnd w:id="237"/>
      <w:bookmarkEnd w:id="238"/>
    </w:p>
    <w:p w:rsidR="00642D28" w:rsidRPr="00F31976" w:rsidRDefault="00642D28" w:rsidP="00642D28">
      <w:pPr>
        <w:pStyle w:val="3"/>
        <w:ind w:left="0" w:firstLine="709"/>
        <w:jc w:val="both"/>
        <w:rPr>
          <w:b w:val="0"/>
        </w:rPr>
      </w:pPr>
      <w:bookmarkStart w:id="239" w:name="_Toc469470558"/>
      <w:bookmarkStart w:id="240" w:name="_Toc469482007"/>
      <w:bookmarkStart w:id="241" w:name="_Toc472411781"/>
      <w:bookmarkStart w:id="242" w:name="_Toc49858886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D161E0">
        <w:rPr>
          <w:b w:val="0"/>
        </w:rPr>
        <w:fldChar w:fldCharType="begin"/>
      </w:r>
      <w:r>
        <w:rPr>
          <w:b w:val="0"/>
        </w:rPr>
        <w:instrText xml:space="preserve"> REF _Ref469470272 \r \h </w:instrText>
      </w:r>
      <w:r w:rsidR="00D161E0">
        <w:rPr>
          <w:b w:val="0"/>
        </w:rPr>
      </w:r>
      <w:r w:rsidR="00D161E0">
        <w:rPr>
          <w:b w:val="0"/>
        </w:rPr>
        <w:fldChar w:fldCharType="separate"/>
      </w:r>
      <w:r w:rsidR="006305A1">
        <w:rPr>
          <w:b w:val="0"/>
        </w:rPr>
        <w:t>2.3.3</w:t>
      </w:r>
      <w:r w:rsidR="00D161E0">
        <w:rPr>
          <w:b w:val="0"/>
        </w:rPr>
        <w:fldChar w:fldCharType="end"/>
      </w:r>
      <w:r w:rsidRPr="00F31976">
        <w:rPr>
          <w:b w:val="0"/>
        </w:rPr>
        <w:t>).</w:t>
      </w:r>
      <w:bookmarkEnd w:id="239"/>
      <w:bookmarkEnd w:id="240"/>
      <w:bookmarkEnd w:id="241"/>
      <w:bookmarkEnd w:id="242"/>
    </w:p>
    <w:p w:rsidR="00642D28" w:rsidRPr="00F31976" w:rsidRDefault="00642D28" w:rsidP="00642D28">
      <w:pPr>
        <w:pStyle w:val="3"/>
        <w:ind w:left="0" w:firstLine="709"/>
        <w:jc w:val="both"/>
        <w:rPr>
          <w:b w:val="0"/>
          <w:szCs w:val="24"/>
        </w:rPr>
      </w:pPr>
      <w:bookmarkStart w:id="243" w:name="_Toc469470559"/>
      <w:bookmarkStart w:id="244" w:name="_Toc469482008"/>
      <w:bookmarkStart w:id="245" w:name="_Toc472411782"/>
      <w:bookmarkStart w:id="246" w:name="_Toc49858886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3"/>
      <w:bookmarkEnd w:id="244"/>
      <w:bookmarkEnd w:id="245"/>
      <w:bookmarkEnd w:id="246"/>
    </w:p>
    <w:p w:rsidR="00642D28" w:rsidRPr="00F31976" w:rsidRDefault="00642D28" w:rsidP="00642D28">
      <w:pPr>
        <w:pStyle w:val="3"/>
        <w:ind w:left="0" w:firstLine="709"/>
        <w:jc w:val="both"/>
        <w:rPr>
          <w:b w:val="0"/>
          <w:szCs w:val="24"/>
        </w:rPr>
      </w:pPr>
      <w:bookmarkStart w:id="247" w:name="_Ref469470272"/>
      <w:bookmarkStart w:id="248" w:name="_Toc469470560"/>
      <w:bookmarkStart w:id="249" w:name="_Toc469482009"/>
      <w:bookmarkStart w:id="250" w:name="_Toc472411783"/>
      <w:bookmarkStart w:id="251" w:name="_Toc498588868"/>
      <w:r w:rsidRPr="00F31976">
        <w:rPr>
          <w:b w:val="0"/>
        </w:rPr>
        <w:t>Дополнительные</w:t>
      </w:r>
      <w:r w:rsidRPr="00F31976">
        <w:rPr>
          <w:b w:val="0"/>
          <w:szCs w:val="24"/>
        </w:rPr>
        <w:t xml:space="preserve"> условия:</w:t>
      </w:r>
      <w:bookmarkEnd w:id="247"/>
      <w:bookmarkEnd w:id="248"/>
      <w:bookmarkEnd w:id="249"/>
      <w:bookmarkEnd w:id="250"/>
      <w:bookmarkEnd w:id="251"/>
    </w:p>
    <w:p w:rsidR="00642D28" w:rsidRPr="00F31976" w:rsidRDefault="00642D28" w:rsidP="00642D28">
      <w:pPr>
        <w:pStyle w:val="3"/>
        <w:numPr>
          <w:ilvl w:val="0"/>
          <w:numId w:val="0"/>
        </w:numPr>
        <w:ind w:firstLine="709"/>
        <w:jc w:val="both"/>
        <w:rPr>
          <w:b w:val="0"/>
          <w:szCs w:val="24"/>
        </w:rPr>
      </w:pPr>
      <w:bookmarkStart w:id="252" w:name="_Toc469470561"/>
      <w:bookmarkStart w:id="253" w:name="_Toc469482010"/>
      <w:bookmarkStart w:id="254" w:name="_Toc472411784"/>
      <w:bookmarkStart w:id="255" w:name="_Toc49858886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52"/>
      <w:bookmarkEnd w:id="253"/>
      <w:bookmarkEnd w:id="254"/>
      <w:bookmarkEnd w:id="255"/>
    </w:p>
    <w:p w:rsidR="00642D28" w:rsidRPr="00F31976" w:rsidRDefault="00642D28" w:rsidP="00642D28">
      <w:pPr>
        <w:pStyle w:val="3"/>
        <w:numPr>
          <w:ilvl w:val="0"/>
          <w:numId w:val="0"/>
        </w:numPr>
        <w:ind w:firstLine="709"/>
        <w:jc w:val="both"/>
        <w:rPr>
          <w:b w:val="0"/>
          <w:szCs w:val="24"/>
        </w:rPr>
      </w:pPr>
      <w:bookmarkStart w:id="256" w:name="_Toc469470562"/>
      <w:bookmarkStart w:id="257" w:name="_Toc469482011"/>
      <w:bookmarkStart w:id="258" w:name="_Toc472411785"/>
      <w:bookmarkStart w:id="259" w:name="_Toc49858887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56"/>
      <w:bookmarkEnd w:id="257"/>
      <w:bookmarkEnd w:id="258"/>
      <w:bookmarkEnd w:id="259"/>
    </w:p>
    <w:p w:rsidR="00642D28" w:rsidRPr="00F31976" w:rsidRDefault="00642D28" w:rsidP="00642D28">
      <w:pPr>
        <w:pStyle w:val="3"/>
        <w:numPr>
          <w:ilvl w:val="0"/>
          <w:numId w:val="0"/>
        </w:numPr>
        <w:ind w:firstLine="709"/>
        <w:jc w:val="both"/>
        <w:rPr>
          <w:b w:val="0"/>
          <w:szCs w:val="24"/>
        </w:rPr>
      </w:pPr>
      <w:bookmarkStart w:id="260" w:name="_Toc469470563"/>
      <w:bookmarkStart w:id="261" w:name="_Toc469482012"/>
      <w:bookmarkStart w:id="262" w:name="_Toc472411786"/>
      <w:bookmarkStart w:id="263" w:name="_Toc49858887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0"/>
      <w:bookmarkEnd w:id="261"/>
      <w:bookmarkEnd w:id="262"/>
      <w:bookmarkEnd w:id="263"/>
    </w:p>
    <w:p w:rsidR="00642D28" w:rsidRPr="007E5B28" w:rsidRDefault="00642D28" w:rsidP="00642D28">
      <w:pPr>
        <w:pStyle w:val="3"/>
        <w:numPr>
          <w:ilvl w:val="0"/>
          <w:numId w:val="0"/>
        </w:numPr>
        <w:ind w:firstLine="709"/>
        <w:jc w:val="both"/>
        <w:rPr>
          <w:b w:val="0"/>
          <w:szCs w:val="24"/>
        </w:rPr>
      </w:pPr>
      <w:bookmarkStart w:id="264" w:name="_Toc469470564"/>
      <w:bookmarkStart w:id="265" w:name="_Toc469482013"/>
      <w:bookmarkStart w:id="266" w:name="_Toc472411787"/>
      <w:bookmarkStart w:id="267" w:name="_Toc49858887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4"/>
      <w:bookmarkEnd w:id="265"/>
      <w:bookmarkEnd w:id="266"/>
      <w:bookmarkEnd w:id="267"/>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68" w:name="_Ref303711222"/>
      <w:bookmarkStart w:id="269" w:name="_Ref311232052"/>
      <w:bookmarkStart w:id="270" w:name="_Toc498588873"/>
      <w:r w:rsidRPr="00382A07">
        <w:rPr>
          <w:szCs w:val="24"/>
        </w:rPr>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68"/>
      <w:r w:rsidR="00D51A0B" w:rsidRPr="00382A07">
        <w:rPr>
          <w:szCs w:val="24"/>
        </w:rPr>
        <w:t>Заявок</w:t>
      </w:r>
      <w:bookmarkEnd w:id="269"/>
      <w:bookmarkEnd w:id="270"/>
    </w:p>
    <w:p w:rsidR="00717F60" w:rsidRPr="00382A07" w:rsidRDefault="00717F60" w:rsidP="00E71A48">
      <w:pPr>
        <w:pStyle w:val="2"/>
        <w:tabs>
          <w:tab w:val="clear" w:pos="1700"/>
          <w:tab w:val="left" w:pos="567"/>
        </w:tabs>
        <w:spacing w:line="264" w:lineRule="auto"/>
      </w:pPr>
      <w:bookmarkStart w:id="271" w:name="_Toc498588874"/>
      <w:r w:rsidRPr="00382A07">
        <w:t xml:space="preserve">Общий порядок проведения </w:t>
      </w:r>
      <w:r w:rsidR="00440928" w:rsidRPr="00382A07">
        <w:t>З</w:t>
      </w:r>
      <w:r w:rsidRPr="00382A07">
        <w:t>апроса предложений</w:t>
      </w:r>
      <w:bookmarkEnd w:id="271"/>
    </w:p>
    <w:p w:rsidR="00717F60" w:rsidRPr="00382A07" w:rsidRDefault="00717F60" w:rsidP="00953802">
      <w:pPr>
        <w:pStyle w:val="3"/>
        <w:rPr>
          <w:bCs w:val="0"/>
          <w:szCs w:val="24"/>
        </w:rPr>
      </w:pPr>
      <w:bookmarkStart w:id="272" w:name="_Toc439323688"/>
      <w:bookmarkStart w:id="273" w:name="_Toc440357086"/>
      <w:bookmarkStart w:id="274" w:name="_Toc440359641"/>
      <w:bookmarkStart w:id="275" w:name="_Toc440632104"/>
      <w:bookmarkStart w:id="276" w:name="_Toc440875925"/>
      <w:bookmarkStart w:id="277" w:name="_Toc441130953"/>
      <w:bookmarkStart w:id="278" w:name="_Toc447269768"/>
      <w:bookmarkStart w:id="279" w:name="_Toc464120590"/>
      <w:bookmarkStart w:id="280" w:name="_Toc466970510"/>
      <w:bookmarkStart w:id="281" w:name="_Toc468462423"/>
      <w:bookmarkStart w:id="282" w:name="_Toc469482016"/>
      <w:bookmarkStart w:id="283" w:name="_Toc472411790"/>
      <w:bookmarkStart w:id="284" w:name="_Toc498588875"/>
      <w:r w:rsidRPr="00382A07">
        <w:rPr>
          <w:szCs w:val="24"/>
        </w:rPr>
        <w:t>Запрос</w:t>
      </w:r>
      <w:r w:rsidRPr="00382A07">
        <w:rPr>
          <w:bCs w:val="0"/>
          <w:szCs w:val="24"/>
        </w:rPr>
        <w:t xml:space="preserve"> предложений проводится в следующем порядке:</w:t>
      </w:r>
      <w:bookmarkEnd w:id="272"/>
      <w:bookmarkEnd w:id="273"/>
      <w:bookmarkEnd w:id="274"/>
      <w:bookmarkEnd w:id="275"/>
      <w:bookmarkEnd w:id="276"/>
      <w:bookmarkEnd w:id="277"/>
      <w:bookmarkEnd w:id="278"/>
      <w:bookmarkEnd w:id="279"/>
      <w:bookmarkEnd w:id="280"/>
      <w:bookmarkEnd w:id="281"/>
      <w:bookmarkEnd w:id="282"/>
      <w:bookmarkEnd w:id="283"/>
      <w:bookmarkEnd w:id="284"/>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07625">
        <w:fldChar w:fldCharType="begin"/>
      </w:r>
      <w:r w:rsidR="00007625">
        <w:instrText xml:space="preserve"> REF _Ref305973033 \r \h  \* MERGEFORMAT </w:instrText>
      </w:r>
      <w:r w:rsidR="00007625">
        <w:fldChar w:fldCharType="separate"/>
      </w:r>
      <w:r w:rsidR="006305A1" w:rsidRPr="006305A1">
        <w:rPr>
          <w:bCs w:val="0"/>
          <w:sz w:val="24"/>
          <w:szCs w:val="24"/>
        </w:rPr>
        <w:t>3.2</w:t>
      </w:r>
      <w:r w:rsidR="00007625">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07625">
        <w:fldChar w:fldCharType="begin"/>
      </w:r>
      <w:r w:rsidR="00007625">
        <w:instrText xml:space="preserve"> REF _Ref305973147 \r \h  \* MERGEFORMAT </w:instrText>
      </w:r>
      <w:r w:rsidR="00007625">
        <w:fldChar w:fldCharType="separate"/>
      </w:r>
      <w:r w:rsidR="006305A1" w:rsidRPr="006305A1">
        <w:rPr>
          <w:bCs w:val="0"/>
          <w:sz w:val="24"/>
          <w:szCs w:val="24"/>
        </w:rPr>
        <w:t>3.3</w:t>
      </w:r>
      <w:r w:rsidR="00007625">
        <w:fldChar w:fldCharType="end"/>
      </w:r>
      <w:r w:rsidR="00D161E0"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5" w:name="__RefNumPara__828_922829174"/>
      <w:bookmarkEnd w:id="285"/>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D161E0"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007625">
        <w:fldChar w:fldCharType="begin"/>
      </w:r>
      <w:r w:rsidR="00007625">
        <w:instrText xml:space="preserve"> REF _Ref305973214 \r \h  \* MERGEFORMAT </w:instrText>
      </w:r>
      <w:r w:rsidR="00007625">
        <w:fldChar w:fldCharType="separate"/>
      </w:r>
      <w:r w:rsidR="006305A1" w:rsidRPr="006305A1">
        <w:rPr>
          <w:bCs w:val="0"/>
          <w:sz w:val="24"/>
          <w:szCs w:val="24"/>
        </w:rPr>
        <w:t>3.4</w:t>
      </w:r>
      <w:r w:rsidR="00007625">
        <w:fldChar w:fldCharType="end"/>
      </w:r>
      <w:r w:rsidR="00096E9D" w:rsidRPr="00382A07">
        <w:rPr>
          <w:bCs w:val="0"/>
          <w:sz w:val="24"/>
          <w:szCs w:val="24"/>
        </w:rPr>
        <w:t xml:space="preserve">, </w:t>
      </w:r>
      <w:r w:rsidR="00007625">
        <w:fldChar w:fldCharType="begin"/>
      </w:r>
      <w:r w:rsidR="00007625">
        <w:instrText xml:space="preserve"> REF _Ref303683883 \r \h  \* MERGEFORMAT </w:instrText>
      </w:r>
      <w:r w:rsidR="00007625">
        <w:fldChar w:fldCharType="separate"/>
      </w:r>
      <w:r w:rsidR="006305A1" w:rsidRPr="006305A1">
        <w:rPr>
          <w:bCs w:val="0"/>
          <w:sz w:val="24"/>
          <w:szCs w:val="24"/>
        </w:rPr>
        <w:t>3.5</w:t>
      </w:r>
      <w:r w:rsidR="00007625">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6" w:name="__RefNumPara__832_922829174"/>
      <w:bookmarkEnd w:id="286"/>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D161E0">
        <w:fldChar w:fldCharType="begin"/>
      </w:r>
      <w:r w:rsidR="00B80887">
        <w:rPr>
          <w:bCs w:val="0"/>
          <w:sz w:val="24"/>
          <w:szCs w:val="24"/>
        </w:rPr>
        <w:instrText xml:space="preserve"> REF _Ref468200102 \r \h </w:instrText>
      </w:r>
      <w:r w:rsidR="00D161E0">
        <w:fldChar w:fldCharType="separate"/>
      </w:r>
      <w:r w:rsidR="006305A1">
        <w:rPr>
          <w:bCs w:val="0"/>
          <w:sz w:val="24"/>
          <w:szCs w:val="24"/>
        </w:rPr>
        <w:t>3.6</w:t>
      </w:r>
      <w:r w:rsidR="00D161E0">
        <w:fldChar w:fldCharType="end"/>
      </w:r>
      <w:r w:rsidR="00D161E0"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87" w:name="__RefNumPara__834_922829174"/>
      <w:bookmarkEnd w:id="287"/>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07625">
        <w:fldChar w:fldCharType="begin"/>
      </w:r>
      <w:r w:rsidR="00007625">
        <w:instrText xml:space="preserve"> REF _Ref303250967 \r \h  \* MERGEFORMAT </w:instrText>
      </w:r>
      <w:r w:rsidR="00007625">
        <w:fldChar w:fldCharType="separate"/>
      </w:r>
      <w:r w:rsidR="006305A1" w:rsidRPr="006305A1">
        <w:rPr>
          <w:bCs w:val="0"/>
          <w:sz w:val="24"/>
          <w:szCs w:val="24"/>
        </w:rPr>
        <w:t>3.7</w:t>
      </w:r>
      <w:r w:rsidR="00007625">
        <w:fldChar w:fldCharType="end"/>
      </w:r>
      <w:r w:rsidR="00D161E0"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8" w:name="__RefNumPara__836_922829174"/>
      <w:bookmarkEnd w:id="288"/>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D161E0">
        <w:fldChar w:fldCharType="begin"/>
      </w:r>
      <w:r w:rsidR="00991C07">
        <w:rPr>
          <w:bCs w:val="0"/>
          <w:sz w:val="24"/>
          <w:szCs w:val="24"/>
        </w:rPr>
        <w:instrText xml:space="preserve"> REF _Ref472412072 \r \h </w:instrText>
      </w:r>
      <w:r w:rsidR="00D161E0">
        <w:fldChar w:fldCharType="separate"/>
      </w:r>
      <w:r w:rsidR="006305A1">
        <w:rPr>
          <w:bCs w:val="0"/>
          <w:sz w:val="24"/>
          <w:szCs w:val="24"/>
        </w:rPr>
        <w:t>3.9</w:t>
      </w:r>
      <w:r w:rsidR="00D161E0">
        <w:fldChar w:fldCharType="end"/>
      </w:r>
      <w:r w:rsidR="00D161E0"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6305A1">
        <w:rPr>
          <w:bCs w:val="0"/>
          <w:sz w:val="24"/>
          <w:szCs w:val="24"/>
        </w:rPr>
        <w:t>3.12</w:t>
      </w:r>
      <w:r w:rsidR="00D161E0">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D161E0">
        <w:fldChar w:fldCharType="begin"/>
      </w:r>
      <w:r w:rsidR="00991C07">
        <w:rPr>
          <w:bCs w:val="0"/>
          <w:sz w:val="24"/>
          <w:szCs w:val="24"/>
        </w:rPr>
        <w:instrText xml:space="preserve"> REF _Ref472412218 \r \h </w:instrText>
      </w:r>
      <w:r w:rsidR="00D161E0">
        <w:fldChar w:fldCharType="separate"/>
      </w:r>
      <w:r w:rsidR="006305A1">
        <w:rPr>
          <w:bCs w:val="0"/>
          <w:sz w:val="24"/>
          <w:szCs w:val="24"/>
        </w:rPr>
        <w:t>3.13</w:t>
      </w:r>
      <w:r w:rsidR="00D161E0">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07625">
        <w:fldChar w:fldCharType="begin"/>
      </w:r>
      <w:r w:rsidR="00007625">
        <w:instrText xml:space="preserve"> REF _Ref306140451 \r \h  \* MERGEFORMAT </w:instrText>
      </w:r>
      <w:r w:rsidR="00007625">
        <w:fldChar w:fldCharType="separate"/>
      </w:r>
      <w:r w:rsidR="006305A1" w:rsidRPr="006305A1">
        <w:rPr>
          <w:bCs w:val="0"/>
          <w:sz w:val="24"/>
          <w:szCs w:val="24"/>
        </w:rPr>
        <w:t>3.14</w:t>
      </w:r>
      <w:r w:rsidR="00007625">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89" w:name="_Toc439323689"/>
      <w:bookmarkStart w:id="290" w:name="_Toc440357087"/>
      <w:bookmarkStart w:id="291" w:name="_Toc440359642"/>
      <w:bookmarkStart w:id="292" w:name="_Toc440632105"/>
      <w:bookmarkStart w:id="293" w:name="_Toc440875926"/>
      <w:bookmarkStart w:id="294" w:name="_Toc441130954"/>
      <w:bookmarkStart w:id="295" w:name="_Toc447269769"/>
      <w:bookmarkStart w:id="296" w:name="_Toc464120591"/>
      <w:bookmarkStart w:id="297" w:name="_Toc466970511"/>
      <w:bookmarkStart w:id="298" w:name="_Toc468462424"/>
      <w:bookmarkStart w:id="299" w:name="_Toc469482017"/>
      <w:bookmarkStart w:id="300" w:name="_Toc472411791"/>
      <w:bookmarkStart w:id="301" w:name="_Toc498588876"/>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89"/>
      <w:bookmarkEnd w:id="290"/>
      <w:bookmarkEnd w:id="291"/>
      <w:bookmarkEnd w:id="292"/>
      <w:bookmarkEnd w:id="293"/>
      <w:bookmarkEnd w:id="294"/>
      <w:bookmarkEnd w:id="295"/>
      <w:bookmarkEnd w:id="296"/>
      <w:bookmarkEnd w:id="297"/>
      <w:bookmarkEnd w:id="298"/>
      <w:bookmarkEnd w:id="299"/>
      <w:bookmarkEnd w:id="300"/>
      <w:bookmarkEnd w:id="30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302" w:name="_Ref303250835"/>
      <w:bookmarkStart w:id="303" w:name="_Ref305973033"/>
      <w:bookmarkStart w:id="304" w:name="_Toc498588877"/>
      <w:bookmarkStart w:id="30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302"/>
      <w:r w:rsidRPr="00382A07">
        <w:t xml:space="preserve"> по запросу предложений</w:t>
      </w:r>
      <w:bookmarkEnd w:id="303"/>
      <w:bookmarkEnd w:id="30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07625">
        <w:fldChar w:fldCharType="begin"/>
      </w:r>
      <w:r w:rsidR="00007625">
        <w:instrText xml:space="preserve"> REF _Ref302563524 \n \h  \* MERGEFORMAT </w:instrText>
      </w:r>
      <w:r w:rsidR="00007625">
        <w:fldChar w:fldCharType="separate"/>
      </w:r>
      <w:r w:rsidR="006305A1" w:rsidRPr="006305A1">
        <w:rPr>
          <w:sz w:val="24"/>
          <w:szCs w:val="24"/>
        </w:rPr>
        <w:t>1.1.1</w:t>
      </w:r>
      <w:r w:rsidR="00007625">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306" w:name="__RefNumPara__444_922829174"/>
      <w:bookmarkStart w:id="307" w:name="_Ref191386216"/>
      <w:bookmarkStart w:id="308" w:name="_Ref305973147"/>
      <w:bookmarkStart w:id="309" w:name="_Toc498588878"/>
      <w:bookmarkEnd w:id="305"/>
      <w:bookmarkEnd w:id="306"/>
      <w:r w:rsidRPr="00382A07">
        <w:t xml:space="preserve">Подготовка </w:t>
      </w:r>
      <w:bookmarkEnd w:id="307"/>
      <w:r w:rsidRPr="00382A07">
        <w:t>Заявок</w:t>
      </w:r>
      <w:bookmarkEnd w:id="308"/>
      <w:bookmarkEnd w:id="309"/>
    </w:p>
    <w:p w:rsidR="00717F60" w:rsidRPr="00382A07" w:rsidRDefault="00717F60" w:rsidP="00E71A48">
      <w:pPr>
        <w:pStyle w:val="3"/>
        <w:spacing w:line="264" w:lineRule="auto"/>
        <w:rPr>
          <w:szCs w:val="24"/>
        </w:rPr>
      </w:pPr>
      <w:bookmarkStart w:id="310" w:name="_Ref306114638"/>
      <w:bookmarkStart w:id="311" w:name="_Toc440357090"/>
      <w:bookmarkStart w:id="312" w:name="_Toc440359645"/>
      <w:bookmarkStart w:id="313" w:name="_Toc440632108"/>
      <w:bookmarkStart w:id="314" w:name="_Toc440875929"/>
      <w:bookmarkStart w:id="315" w:name="_Toc441130957"/>
      <w:bookmarkStart w:id="316" w:name="_Toc447269772"/>
      <w:bookmarkStart w:id="317" w:name="_Toc464120594"/>
      <w:bookmarkStart w:id="318" w:name="_Toc466970514"/>
      <w:bookmarkStart w:id="319" w:name="_Toc468462427"/>
      <w:bookmarkStart w:id="320" w:name="_Toc469482020"/>
      <w:bookmarkStart w:id="321" w:name="_Toc472411794"/>
      <w:bookmarkStart w:id="322" w:name="_Toc498588879"/>
      <w:r w:rsidRPr="00382A07">
        <w:rPr>
          <w:szCs w:val="24"/>
        </w:rPr>
        <w:t xml:space="preserve">Общие требования к </w:t>
      </w:r>
      <w:r w:rsidR="004B5EB3" w:rsidRPr="00382A07">
        <w:rPr>
          <w:szCs w:val="24"/>
        </w:rPr>
        <w:t>Заявк</w:t>
      </w:r>
      <w:r w:rsidRPr="00382A07">
        <w:rPr>
          <w:szCs w:val="24"/>
        </w:rPr>
        <w:t>е</w:t>
      </w:r>
      <w:bookmarkEnd w:id="310"/>
      <w:bookmarkEnd w:id="311"/>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z w:val="24"/>
          <w:szCs w:val="24"/>
        </w:rPr>
        <w:t>5.3</w:t>
      </w:r>
      <w:r w:rsidR="00007625">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07625">
        <w:fldChar w:fldCharType="begin"/>
      </w:r>
      <w:r w:rsidR="00007625">
        <w:instrText xml:space="preserve"> REF _Ref440271036 \r \h  \* MERGEFORMAT </w:instrText>
      </w:r>
      <w:r w:rsidR="00007625">
        <w:fldChar w:fldCharType="separate"/>
      </w:r>
      <w:r w:rsidR="006305A1" w:rsidRPr="006305A1">
        <w:rPr>
          <w:bCs w:val="0"/>
          <w:sz w:val="24"/>
          <w:szCs w:val="24"/>
        </w:rPr>
        <w:t>5.4</w:t>
      </w:r>
      <w:r w:rsidR="00007625">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07625">
        <w:fldChar w:fldCharType="begin"/>
      </w:r>
      <w:r w:rsidR="00007625">
        <w:instrText xml:space="preserve"> REF _Ref191386407 \r \h  \* MERGEFORMAT </w:instrText>
      </w:r>
      <w:r w:rsidR="00007625">
        <w:fldChar w:fldCharType="separate"/>
      </w:r>
      <w:r w:rsidR="006305A1" w:rsidRPr="006305A1">
        <w:rPr>
          <w:bCs w:val="0"/>
          <w:sz w:val="24"/>
          <w:szCs w:val="24"/>
        </w:rPr>
        <w:t>3.3.8</w:t>
      </w:r>
      <w:r w:rsidR="00007625">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_Ref93264992 \r \h  \* MERGEFORMAT </w:instrText>
      </w:r>
      <w:r w:rsidR="00007625">
        <w:fldChar w:fldCharType="separate"/>
      </w:r>
      <w:r w:rsidR="006305A1" w:rsidRPr="006305A1">
        <w:rPr>
          <w:bCs w:val="0"/>
          <w:sz w:val="24"/>
          <w:szCs w:val="24"/>
        </w:rPr>
        <w:t>5.5</w:t>
      </w:r>
      <w:r w:rsidR="00007625">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2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2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lang w:eastAsia="ru-RU"/>
        </w:rPr>
        <w:t>5.1</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07625">
        <w:fldChar w:fldCharType="begin"/>
      </w:r>
      <w:r w:rsidR="00007625">
        <w:instrText xml:space="preserve"> REF _Ref440271964 \r \h  \* MERGEFORMAT </w:instrText>
      </w:r>
      <w:r w:rsidR="00007625">
        <w:fldChar w:fldCharType="separate"/>
      </w:r>
      <w:r w:rsidR="006305A1" w:rsidRPr="006305A1">
        <w:rPr>
          <w:sz w:val="24"/>
          <w:szCs w:val="24"/>
        </w:rPr>
        <w:t>5.1.3</w:t>
      </w:r>
      <w:r w:rsidR="00007625">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07625">
        <w:fldChar w:fldCharType="begin"/>
      </w:r>
      <w:r w:rsidR="00007625">
        <w:instrText xml:space="preserve"> REF _Ref440279062 \r \h  \* MERGEFORMAT </w:instrText>
      </w:r>
      <w:r w:rsidR="00007625">
        <w:fldChar w:fldCharType="separate"/>
      </w:r>
      <w:r w:rsidR="006305A1" w:rsidRPr="006305A1">
        <w:rPr>
          <w:sz w:val="24"/>
          <w:szCs w:val="24"/>
        </w:rPr>
        <w:t>б)</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07625">
        <w:fldChar w:fldCharType="begin"/>
      </w:r>
      <w:r w:rsidR="00007625">
        <w:instrText xml:space="preserve"> REF _Ref86826666 \r \h  \* MERGEFORMAT </w:instrText>
      </w:r>
      <w:r w:rsidR="00007625">
        <w:fldChar w:fldCharType="separate"/>
      </w:r>
      <w:r w:rsidR="006305A1" w:rsidRPr="006305A1">
        <w:rPr>
          <w:bCs w:val="0"/>
          <w:sz w:val="24"/>
          <w:szCs w:val="24"/>
          <w:lang w:eastAsia="ru-RU"/>
        </w:rPr>
        <w:t>5.3</w:t>
      </w:r>
      <w:r w:rsidR="00007625">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_Ref440274913 \r \h  \* MERGEFORMAT </w:instrText>
      </w:r>
      <w:r w:rsidR="00007625">
        <w:fldChar w:fldCharType="separate"/>
      </w:r>
      <w:r w:rsidR="006305A1" w:rsidRPr="006305A1">
        <w:rPr>
          <w:bCs w:val="0"/>
          <w:sz w:val="24"/>
          <w:szCs w:val="24"/>
          <w:lang w:eastAsia="ru-RU"/>
        </w:rPr>
        <w:t>5.2</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_Ref440274902 \r \h  \* MERGEFORMAT </w:instrText>
      </w:r>
      <w:r w:rsidR="00007625">
        <w:fldChar w:fldCharType="separate"/>
      </w:r>
      <w:r w:rsidR="006305A1" w:rsidRPr="006305A1">
        <w:rPr>
          <w:bCs w:val="0"/>
          <w:sz w:val="24"/>
          <w:szCs w:val="24"/>
          <w:lang w:eastAsia="ru-RU"/>
        </w:rPr>
        <w:t>5.4</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_Ref93264992 \r \h  \* MERGEFORMAT </w:instrText>
      </w:r>
      <w:r w:rsidR="00007625">
        <w:fldChar w:fldCharType="separate"/>
      </w:r>
      <w:r w:rsidR="006305A1" w:rsidRPr="006305A1">
        <w:rPr>
          <w:bCs w:val="0"/>
          <w:sz w:val="24"/>
          <w:szCs w:val="24"/>
          <w:lang w:eastAsia="ru-RU"/>
        </w:rPr>
        <w:t>5.5</w:t>
      </w:r>
      <w:r w:rsidR="00007625">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_Ref444164229 \r \h  \* MERGEFORMAT </w:instrText>
      </w:r>
      <w:r w:rsidR="00007625">
        <w:fldChar w:fldCharType="separate"/>
      </w:r>
      <w:r w:rsidR="006305A1" w:rsidRPr="006305A1">
        <w:rPr>
          <w:bCs w:val="0"/>
          <w:sz w:val="24"/>
          <w:szCs w:val="24"/>
          <w:lang w:eastAsia="ru-RU"/>
        </w:rPr>
        <w:t>5.6.1</w:t>
      </w:r>
      <w:r w:rsidR="00007625">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D161E0">
        <w:fldChar w:fldCharType="begin"/>
      </w:r>
      <w:r>
        <w:rPr>
          <w:sz w:val="24"/>
          <w:szCs w:val="24"/>
        </w:rPr>
        <w:instrText xml:space="preserve"> REF _Ref491179450 \r \h </w:instrText>
      </w:r>
      <w:r w:rsidR="00D161E0">
        <w:fldChar w:fldCharType="separate"/>
      </w:r>
      <w:r>
        <w:rPr>
          <w:sz w:val="24"/>
          <w:szCs w:val="24"/>
        </w:rPr>
        <w:t>5.6.2</w:t>
      </w:r>
      <w:r w:rsidR="00D161E0">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07625">
        <w:fldChar w:fldCharType="begin"/>
      </w:r>
      <w:r w:rsidR="00007625">
        <w:instrText xml:space="preserve"> REF _Ref440279062 \r \h  \* MERGEFORMAT </w:instrText>
      </w:r>
      <w:r w:rsidR="00007625">
        <w:fldChar w:fldCharType="separate"/>
      </w:r>
      <w:r w:rsidR="006305A1" w:rsidRPr="006305A1">
        <w:rPr>
          <w:sz w:val="24"/>
          <w:szCs w:val="24"/>
        </w:rPr>
        <w:t>б)</w:t>
      </w:r>
      <w:r w:rsidR="00007625">
        <w:fldChar w:fldCharType="end"/>
      </w:r>
      <w:r w:rsidR="00F958E8" w:rsidRPr="00382A07">
        <w:rPr>
          <w:sz w:val="24"/>
          <w:szCs w:val="24"/>
        </w:rPr>
        <w:t xml:space="preserve">, </w:t>
      </w:r>
      <w:r w:rsidR="00D161E0">
        <w:fldChar w:fldCharType="begin"/>
      </w:r>
      <w:r w:rsidR="006B2E6B">
        <w:instrText xml:space="preserve"> REF _Ref440372460 \r \h  \* MERGEFORMAT </w:instrText>
      </w:r>
      <w:r w:rsidR="00D161E0">
        <w:fldChar w:fldCharType="separate"/>
      </w:r>
      <w:r w:rsidR="006305A1" w:rsidRPr="006305A1">
        <w:rPr>
          <w:sz w:val="24"/>
          <w:szCs w:val="24"/>
        </w:rPr>
        <w:t>д)</w:t>
      </w:r>
      <w:r w:rsidR="00D161E0">
        <w:fldChar w:fldCharType="end"/>
      </w:r>
      <w:r w:rsidR="00F958E8" w:rsidRPr="00382A07">
        <w:rPr>
          <w:sz w:val="24"/>
          <w:szCs w:val="24"/>
        </w:rPr>
        <w:t xml:space="preserve">, </w:t>
      </w:r>
      <w:r w:rsidR="00007625">
        <w:fldChar w:fldCharType="begin"/>
      </w:r>
      <w:r w:rsidR="00007625">
        <w:instrText xml:space="preserve"> REF _Ref440372474 \r \h  \* MERGEFORMAT </w:instrText>
      </w:r>
      <w:r w:rsidR="00007625">
        <w:fldChar w:fldCharType="separate"/>
      </w:r>
      <w:r w:rsidR="006305A1" w:rsidRPr="006305A1">
        <w:rPr>
          <w:sz w:val="24"/>
          <w:szCs w:val="24"/>
        </w:rPr>
        <w:t>м)</w:t>
      </w:r>
      <w:r w:rsidR="00007625">
        <w:fldChar w:fldCharType="end"/>
      </w:r>
      <w:r w:rsidR="00F958E8" w:rsidRPr="00382A07">
        <w:rPr>
          <w:sz w:val="24"/>
          <w:szCs w:val="24"/>
        </w:rPr>
        <w:t xml:space="preserve">, </w:t>
      </w:r>
      <w:r w:rsidR="00D161E0">
        <w:fldChar w:fldCharType="begin"/>
      </w:r>
      <w:r w:rsidR="006B2E6B">
        <w:instrText xml:space="preserve"> REF _Ref440372477 \r \h  \* MERGEFORMAT </w:instrText>
      </w:r>
      <w:r w:rsidR="00D161E0">
        <w:fldChar w:fldCharType="separate"/>
      </w:r>
      <w:r w:rsidR="006305A1" w:rsidRPr="006305A1">
        <w:rPr>
          <w:sz w:val="24"/>
          <w:szCs w:val="24"/>
        </w:rPr>
        <w:t>н)</w:t>
      </w:r>
      <w:r w:rsidR="00D161E0">
        <w:fldChar w:fldCharType="end"/>
      </w:r>
      <w:r w:rsidR="00A24167"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6305A1" w:rsidRPr="006305A1">
        <w:rPr>
          <w:sz w:val="24"/>
          <w:szCs w:val="24"/>
        </w:rPr>
        <w:t>с)</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07625">
        <w:fldChar w:fldCharType="begin"/>
      </w:r>
      <w:r w:rsidR="00007625">
        <w:instrText xml:space="preserve"> REF _Ref464116309 \r \h  \* MERGEFORMAT </w:instrText>
      </w:r>
      <w:r w:rsidR="00007625">
        <w:fldChar w:fldCharType="separate"/>
      </w:r>
      <w:r w:rsidR="006305A1" w:rsidRPr="006305A1">
        <w:rPr>
          <w:sz w:val="24"/>
          <w:szCs w:val="24"/>
        </w:rPr>
        <w:t>3.3.10.7</w:t>
      </w:r>
      <w:r w:rsidR="00007625">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07625">
        <w:fldChar w:fldCharType="begin"/>
      </w:r>
      <w:r w:rsidR="00007625">
        <w:instrText xml:space="preserve"> REF _Ref442263553 \r \h  \* MERGEFORMAT </w:instrText>
      </w:r>
      <w:r w:rsidR="00007625">
        <w:fldChar w:fldCharType="separate"/>
      </w:r>
      <w:r w:rsidR="006305A1" w:rsidRPr="006305A1">
        <w:rPr>
          <w:sz w:val="24"/>
          <w:szCs w:val="24"/>
        </w:rPr>
        <w:t>3.3.14.4</w:t>
      </w:r>
      <w:r w:rsidR="00007625">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2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2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07625">
        <w:fldChar w:fldCharType="begin"/>
      </w:r>
      <w:r w:rsidR="00007625">
        <w:instrText xml:space="preserve"> REF _Ref440270602 \r \h  \* MERGEFORMAT </w:instrText>
      </w:r>
      <w:r w:rsidR="00007625">
        <w:fldChar w:fldCharType="separate"/>
      </w:r>
      <w:r w:rsidR="006305A1">
        <w:t>5</w:t>
      </w:r>
      <w:r w:rsidR="00007625">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07625">
        <w:fldChar w:fldCharType="begin"/>
      </w:r>
      <w:r w:rsidR="00007625">
        <w:instrText xml:space="preserve"> REF _Ref191386419 \n \h  \* MERGEFORMAT </w:instrText>
      </w:r>
      <w:r w:rsidR="00007625">
        <w:fldChar w:fldCharType="separate"/>
      </w:r>
      <w:r w:rsidR="006305A1" w:rsidRPr="006305A1">
        <w:rPr>
          <w:bCs w:val="0"/>
          <w:sz w:val="24"/>
          <w:szCs w:val="24"/>
        </w:rPr>
        <w:t>3.3.2</w:t>
      </w:r>
      <w:r w:rsidR="00007625">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5" w:name="_Ref55279015"/>
      <w:bookmarkStart w:id="32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2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26"/>
      <w:bookmarkEnd w:id="3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28"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2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07625">
        <w:fldChar w:fldCharType="begin"/>
      </w:r>
      <w:r w:rsidR="00007625">
        <w:instrText xml:space="preserve"> REF _Ref440271182 \r \h  \* MERGEFORMAT </w:instrText>
      </w:r>
      <w:r w:rsidR="00007625">
        <w:fldChar w:fldCharType="separate"/>
      </w:r>
      <w:r w:rsidR="006305A1" w:rsidRPr="006305A1">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07625">
        <w:fldChar w:fldCharType="begin"/>
      </w:r>
      <w:r w:rsidR="00007625">
        <w:instrText xml:space="preserve"> REF _Ref440271036 \r \h  \* MERGEFORMAT </w:instrText>
      </w:r>
      <w:r w:rsidR="00007625">
        <w:fldChar w:fldCharType="separate"/>
      </w:r>
      <w:r w:rsidR="006305A1" w:rsidRPr="006305A1">
        <w:rPr>
          <w:bCs w:val="0"/>
          <w:sz w:val="24"/>
          <w:szCs w:val="24"/>
        </w:rPr>
        <w:t>5.4</w:t>
      </w:r>
      <w:r w:rsidR="00007625">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29" w:name="_Ref115076752"/>
      <w:bookmarkStart w:id="330" w:name="_Ref191386109"/>
      <w:bookmarkStart w:id="331" w:name="_Ref191386419"/>
      <w:bookmarkStart w:id="332" w:name="_Toc440357091"/>
      <w:bookmarkStart w:id="333" w:name="_Toc440359646"/>
      <w:bookmarkStart w:id="334" w:name="_Toc440632109"/>
      <w:bookmarkStart w:id="335" w:name="_Toc440875930"/>
      <w:bookmarkStart w:id="336" w:name="_Toc441130958"/>
      <w:bookmarkStart w:id="337" w:name="_Toc447269773"/>
      <w:bookmarkStart w:id="338" w:name="_Toc464120595"/>
      <w:bookmarkStart w:id="339" w:name="_Toc466970515"/>
      <w:bookmarkStart w:id="340" w:name="_Toc468462428"/>
      <w:bookmarkStart w:id="341" w:name="_Toc469482021"/>
      <w:bookmarkStart w:id="342" w:name="_Toc472411795"/>
      <w:bookmarkStart w:id="343" w:name="_Toc498588880"/>
      <w:r w:rsidRPr="00382A07">
        <w:rPr>
          <w:szCs w:val="24"/>
        </w:rPr>
        <w:t xml:space="preserve">Порядок подготовки </w:t>
      </w:r>
      <w:r w:rsidR="004B5EB3" w:rsidRPr="00382A07">
        <w:rPr>
          <w:szCs w:val="24"/>
        </w:rPr>
        <w:t>Заявк</w:t>
      </w:r>
      <w:r w:rsidRPr="00382A07">
        <w:rPr>
          <w:szCs w:val="24"/>
        </w:rPr>
        <w:t>и через </w:t>
      </w:r>
      <w:bookmarkEnd w:id="329"/>
      <w:bookmarkEnd w:id="330"/>
      <w:bookmarkEnd w:id="331"/>
      <w:r w:rsidRPr="00382A07">
        <w:rPr>
          <w:szCs w:val="24"/>
        </w:rPr>
        <w:t>ЭТП</w:t>
      </w:r>
      <w:bookmarkEnd w:id="332"/>
      <w:bookmarkEnd w:id="333"/>
      <w:bookmarkEnd w:id="334"/>
      <w:bookmarkEnd w:id="335"/>
      <w:bookmarkEnd w:id="336"/>
      <w:bookmarkEnd w:id="337"/>
      <w:bookmarkEnd w:id="338"/>
      <w:bookmarkEnd w:id="339"/>
      <w:bookmarkEnd w:id="340"/>
      <w:bookmarkEnd w:id="341"/>
      <w:bookmarkEnd w:id="342"/>
      <w:bookmarkEnd w:id="343"/>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44" w:name="_Ref115076807"/>
      <w:bookmarkStart w:id="345" w:name="_Toc440357092"/>
      <w:bookmarkStart w:id="346" w:name="_Toc440359647"/>
      <w:bookmarkStart w:id="347" w:name="_Toc440632110"/>
      <w:bookmarkStart w:id="348" w:name="_Toc440875931"/>
      <w:bookmarkStart w:id="349" w:name="_Toc441130959"/>
      <w:bookmarkStart w:id="350" w:name="_Toc447269774"/>
      <w:bookmarkStart w:id="351" w:name="_Toc464120596"/>
      <w:bookmarkStart w:id="352" w:name="_Toc466970516"/>
      <w:bookmarkStart w:id="353" w:name="_Toc468462429"/>
      <w:bookmarkStart w:id="354" w:name="_Toc469482022"/>
      <w:bookmarkStart w:id="355" w:name="_Toc472411796"/>
      <w:bookmarkStart w:id="356" w:name="_Toc498588881"/>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44"/>
      <w:bookmarkEnd w:id="345"/>
      <w:bookmarkEnd w:id="346"/>
      <w:bookmarkEnd w:id="347"/>
      <w:bookmarkEnd w:id="348"/>
      <w:bookmarkEnd w:id="349"/>
      <w:bookmarkEnd w:id="350"/>
      <w:bookmarkEnd w:id="351"/>
      <w:bookmarkEnd w:id="352"/>
      <w:bookmarkEnd w:id="353"/>
      <w:bookmarkEnd w:id="354"/>
      <w:bookmarkEnd w:id="355"/>
      <w:bookmarkEnd w:id="356"/>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57"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57"/>
    </w:p>
    <w:p w:rsidR="00717F60" w:rsidRPr="00382A07" w:rsidRDefault="00717F60" w:rsidP="00E71A48">
      <w:pPr>
        <w:pStyle w:val="3"/>
        <w:spacing w:line="264" w:lineRule="auto"/>
        <w:rPr>
          <w:szCs w:val="24"/>
        </w:rPr>
      </w:pPr>
      <w:bookmarkStart w:id="358" w:name="_Ref306008743"/>
      <w:bookmarkStart w:id="359" w:name="_Toc440357093"/>
      <w:bookmarkStart w:id="360" w:name="_Toc440359648"/>
      <w:bookmarkStart w:id="361" w:name="_Toc440632111"/>
      <w:bookmarkStart w:id="362" w:name="_Toc440875932"/>
      <w:bookmarkStart w:id="363" w:name="_Toc441130960"/>
      <w:bookmarkStart w:id="364" w:name="_Toc447269775"/>
      <w:bookmarkStart w:id="365" w:name="_Toc464120597"/>
      <w:bookmarkStart w:id="366" w:name="_Toc466970517"/>
      <w:bookmarkStart w:id="367" w:name="_Toc468462430"/>
      <w:bookmarkStart w:id="368" w:name="_Toc469482023"/>
      <w:bookmarkStart w:id="369" w:name="_Toc472411797"/>
      <w:bookmarkStart w:id="370" w:name="_Toc498588882"/>
      <w:r w:rsidRPr="00382A07">
        <w:rPr>
          <w:szCs w:val="24"/>
        </w:rPr>
        <w:t xml:space="preserve">Требования к сроку действия </w:t>
      </w:r>
      <w:r w:rsidR="004B5EB3" w:rsidRPr="00382A07">
        <w:rPr>
          <w:szCs w:val="24"/>
        </w:rPr>
        <w:t>Заявк</w:t>
      </w:r>
      <w:r w:rsidRPr="00382A07">
        <w:rPr>
          <w:szCs w:val="24"/>
        </w:rPr>
        <w:t>и</w:t>
      </w:r>
      <w:bookmarkEnd w:id="358"/>
      <w:bookmarkEnd w:id="359"/>
      <w:bookmarkEnd w:id="360"/>
      <w:bookmarkEnd w:id="361"/>
      <w:bookmarkEnd w:id="362"/>
      <w:bookmarkEnd w:id="363"/>
      <w:bookmarkEnd w:id="364"/>
      <w:bookmarkEnd w:id="365"/>
      <w:bookmarkEnd w:id="366"/>
      <w:bookmarkEnd w:id="367"/>
      <w:bookmarkEnd w:id="368"/>
      <w:bookmarkEnd w:id="369"/>
      <w:bookmarkEnd w:id="370"/>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71"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003F5CDB" w:rsidRPr="00382A07">
        <w:rPr>
          <w:bCs w:val="0"/>
          <w:sz w:val="24"/>
          <w:szCs w:val="24"/>
        </w:rPr>
        <w:t>)</w:t>
      </w:r>
      <w:r w:rsidR="00717F60" w:rsidRPr="00382A07">
        <w:rPr>
          <w:bCs w:val="0"/>
          <w:sz w:val="24"/>
          <w:szCs w:val="24"/>
        </w:rPr>
        <w:t>.</w:t>
      </w:r>
      <w:bookmarkEnd w:id="371"/>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72" w:name="_Toc440357094"/>
      <w:bookmarkStart w:id="373" w:name="_Toc440359649"/>
      <w:bookmarkStart w:id="374" w:name="_Toc440632112"/>
      <w:bookmarkStart w:id="375" w:name="_Toc440875933"/>
      <w:bookmarkStart w:id="376" w:name="_Toc441130961"/>
      <w:bookmarkStart w:id="377" w:name="_Toc447269776"/>
      <w:bookmarkStart w:id="378" w:name="_Toc464120598"/>
      <w:bookmarkStart w:id="379" w:name="_Toc466970518"/>
      <w:bookmarkStart w:id="380" w:name="_Toc468462431"/>
      <w:bookmarkStart w:id="381" w:name="_Toc469482024"/>
      <w:bookmarkStart w:id="382" w:name="_Toc472411798"/>
      <w:bookmarkStart w:id="383" w:name="_Toc498588883"/>
      <w:r w:rsidRPr="00382A07">
        <w:rPr>
          <w:szCs w:val="24"/>
        </w:rPr>
        <w:t xml:space="preserve">Требования к языку </w:t>
      </w:r>
      <w:r w:rsidR="004B5EB3" w:rsidRPr="00382A07">
        <w:rPr>
          <w:szCs w:val="24"/>
        </w:rPr>
        <w:t>Заявк</w:t>
      </w:r>
      <w:r w:rsidRPr="00382A07">
        <w:rPr>
          <w:szCs w:val="24"/>
        </w:rPr>
        <w:t>и</w:t>
      </w:r>
      <w:bookmarkEnd w:id="372"/>
      <w:bookmarkEnd w:id="373"/>
      <w:bookmarkEnd w:id="374"/>
      <w:bookmarkEnd w:id="375"/>
      <w:bookmarkEnd w:id="376"/>
      <w:bookmarkEnd w:id="377"/>
      <w:bookmarkEnd w:id="378"/>
      <w:bookmarkEnd w:id="379"/>
      <w:bookmarkEnd w:id="380"/>
      <w:bookmarkEnd w:id="381"/>
      <w:bookmarkEnd w:id="382"/>
      <w:bookmarkEnd w:id="383"/>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84" w:name="_Toc440357095"/>
      <w:bookmarkStart w:id="385" w:name="_Toc440359650"/>
      <w:bookmarkStart w:id="386" w:name="_Toc440632113"/>
      <w:bookmarkStart w:id="387" w:name="_Toc440875934"/>
      <w:bookmarkStart w:id="388" w:name="_Toc441130962"/>
      <w:bookmarkStart w:id="389" w:name="_Toc447269777"/>
      <w:bookmarkStart w:id="390" w:name="_Toc464120599"/>
      <w:bookmarkStart w:id="391" w:name="_Toc466970519"/>
      <w:bookmarkStart w:id="392" w:name="_Toc468462432"/>
      <w:bookmarkStart w:id="393" w:name="_Toc469482025"/>
      <w:bookmarkStart w:id="394" w:name="_Toc472411799"/>
      <w:bookmarkStart w:id="395" w:name="_Toc498588884"/>
      <w:r w:rsidRPr="00382A07">
        <w:rPr>
          <w:szCs w:val="24"/>
        </w:rPr>
        <w:t xml:space="preserve">Требования к валюте </w:t>
      </w:r>
      <w:r w:rsidR="004B5EB3" w:rsidRPr="00382A07">
        <w:rPr>
          <w:szCs w:val="24"/>
        </w:rPr>
        <w:t>Заявк</w:t>
      </w:r>
      <w:r w:rsidRPr="00382A07">
        <w:rPr>
          <w:szCs w:val="24"/>
        </w:rPr>
        <w:t>и</w:t>
      </w:r>
      <w:bookmarkEnd w:id="384"/>
      <w:bookmarkEnd w:id="385"/>
      <w:bookmarkEnd w:id="386"/>
      <w:bookmarkEnd w:id="387"/>
      <w:bookmarkEnd w:id="388"/>
      <w:bookmarkEnd w:id="389"/>
      <w:bookmarkEnd w:id="390"/>
      <w:bookmarkEnd w:id="391"/>
      <w:bookmarkEnd w:id="392"/>
      <w:bookmarkEnd w:id="393"/>
      <w:bookmarkEnd w:id="394"/>
      <w:bookmarkEnd w:id="395"/>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2C024F" w:rsidRDefault="00717F60" w:rsidP="00E71A48">
      <w:pPr>
        <w:pStyle w:val="3"/>
        <w:spacing w:line="264" w:lineRule="auto"/>
        <w:rPr>
          <w:szCs w:val="24"/>
        </w:rPr>
      </w:pPr>
      <w:bookmarkStart w:id="396" w:name="_Toc440357096"/>
      <w:bookmarkStart w:id="397" w:name="_Toc440359651"/>
      <w:bookmarkStart w:id="398" w:name="_Toc440632114"/>
      <w:bookmarkStart w:id="399" w:name="_Toc440875935"/>
      <w:bookmarkStart w:id="400" w:name="_Toc441130963"/>
      <w:bookmarkStart w:id="401" w:name="_Toc447269778"/>
      <w:bookmarkStart w:id="402" w:name="_Toc464120600"/>
      <w:bookmarkStart w:id="403" w:name="_Toc466970520"/>
      <w:bookmarkStart w:id="404" w:name="_Ref468456963"/>
      <w:bookmarkStart w:id="405" w:name="_Toc468462433"/>
      <w:bookmarkStart w:id="406" w:name="_Toc469482026"/>
      <w:bookmarkStart w:id="407" w:name="_Toc472411800"/>
      <w:bookmarkStart w:id="408" w:name="_Toc498588885"/>
      <w:r w:rsidRPr="002C024F">
        <w:rPr>
          <w:szCs w:val="24"/>
        </w:rPr>
        <w:t xml:space="preserve">Начальная (максимальная) цена </w:t>
      </w:r>
      <w:r w:rsidR="00123C70" w:rsidRPr="002C024F">
        <w:rPr>
          <w:szCs w:val="24"/>
        </w:rPr>
        <w:t>Договор</w:t>
      </w:r>
      <w:r w:rsidRPr="002C024F">
        <w:rPr>
          <w:szCs w:val="24"/>
        </w:rPr>
        <w:t>а (цена лота)</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216641" w:rsidRPr="002C024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09" w:name="_Ref472411304"/>
      <w:r w:rsidRPr="002C024F">
        <w:rPr>
          <w:bCs w:val="0"/>
          <w:sz w:val="24"/>
          <w:szCs w:val="24"/>
        </w:rPr>
        <w:t xml:space="preserve">Начальная (максимальная) цена </w:t>
      </w:r>
      <w:r w:rsidR="00123C70" w:rsidRPr="002C024F">
        <w:rPr>
          <w:bCs w:val="0"/>
          <w:sz w:val="24"/>
          <w:szCs w:val="24"/>
        </w:rPr>
        <w:t>Договор</w:t>
      </w:r>
      <w:r w:rsidRPr="002C024F">
        <w:rPr>
          <w:bCs w:val="0"/>
          <w:sz w:val="24"/>
          <w:szCs w:val="24"/>
        </w:rPr>
        <w:t>а</w:t>
      </w:r>
      <w:r w:rsidR="00216641" w:rsidRPr="002C024F">
        <w:rPr>
          <w:bCs w:val="0"/>
          <w:sz w:val="24"/>
          <w:szCs w:val="24"/>
        </w:rPr>
        <w:t>:</w:t>
      </w:r>
      <w:bookmarkEnd w:id="409"/>
    </w:p>
    <w:p w:rsidR="00877655" w:rsidRPr="006750BA" w:rsidRDefault="00216641" w:rsidP="00877655">
      <w:pPr>
        <w:widowControl w:val="0"/>
        <w:shd w:val="clear" w:color="auto" w:fill="FFFFFF"/>
        <w:tabs>
          <w:tab w:val="left" w:pos="1701"/>
        </w:tabs>
        <w:autoSpaceDE w:val="0"/>
        <w:spacing w:before="120" w:after="100" w:line="264" w:lineRule="auto"/>
        <w:ind w:right="17" w:firstLine="0"/>
        <w:rPr>
          <w:bCs w:val="0"/>
          <w:sz w:val="24"/>
          <w:szCs w:val="24"/>
        </w:rPr>
      </w:pPr>
      <w:r w:rsidRPr="002C024F">
        <w:rPr>
          <w:b/>
          <w:bCs w:val="0"/>
          <w:sz w:val="24"/>
          <w:szCs w:val="24"/>
          <w:u w:val="single"/>
        </w:rPr>
        <w:t>По Лоту №1:</w:t>
      </w:r>
      <w:r w:rsidR="00717F60" w:rsidRPr="002C024F">
        <w:rPr>
          <w:bCs w:val="0"/>
          <w:sz w:val="24"/>
          <w:szCs w:val="24"/>
        </w:rPr>
        <w:t xml:space="preserve"> </w:t>
      </w:r>
      <w:r w:rsidR="00C53C5B" w:rsidRPr="00515DBC">
        <w:rPr>
          <w:rFonts w:eastAsia="Calibri"/>
          <w:b/>
          <w:lang w:eastAsia="en-US"/>
        </w:rPr>
        <w:t xml:space="preserve">3 122 175,00 </w:t>
      </w:r>
      <w:r w:rsidR="00C53C5B" w:rsidRPr="00E05B8E">
        <w:rPr>
          <w:lang w:eastAsia="ru-RU"/>
        </w:rPr>
        <w:t>(</w:t>
      </w:r>
      <w:r w:rsidR="00C53C5B" w:rsidRPr="00515DBC">
        <w:rPr>
          <w:lang w:eastAsia="ru-RU"/>
        </w:rPr>
        <w:t xml:space="preserve">три миллиона шестьсот восемьдесят четыре тысячи сто шестьдесят шесть) рублей </w:t>
      </w:r>
      <w:r w:rsidR="00C53C5B" w:rsidRPr="009E0F2A">
        <w:rPr>
          <w:lang w:eastAsia="ru-RU"/>
        </w:rPr>
        <w:t xml:space="preserve"> </w:t>
      </w:r>
      <w:r w:rsidR="00C53C5B" w:rsidRPr="00E05B8E">
        <w:rPr>
          <w:lang w:eastAsia="ru-RU"/>
        </w:rPr>
        <w:t xml:space="preserve">  00 копеек РФ, без учета НДС; НДС составляет </w:t>
      </w:r>
      <w:r w:rsidR="00C53C5B">
        <w:rPr>
          <w:lang w:eastAsia="ru-RU"/>
        </w:rPr>
        <w:t xml:space="preserve">  </w:t>
      </w:r>
      <w:r w:rsidR="00C53C5B" w:rsidRPr="00E05B8E">
        <w:rPr>
          <w:lang w:eastAsia="ru-RU"/>
        </w:rPr>
        <w:t xml:space="preserve"> </w:t>
      </w:r>
      <w:r w:rsidR="00C53C5B" w:rsidRPr="00515DBC">
        <w:rPr>
          <w:rFonts w:eastAsia="Calibri"/>
          <w:b/>
          <w:lang w:eastAsia="en-US"/>
        </w:rPr>
        <w:t xml:space="preserve">561 991,50 </w:t>
      </w:r>
      <w:r w:rsidR="00C53C5B" w:rsidRPr="00E05B8E">
        <w:rPr>
          <w:lang w:eastAsia="ru-RU"/>
        </w:rPr>
        <w:t>(</w:t>
      </w:r>
      <w:r w:rsidR="00C53C5B" w:rsidRPr="00515DBC">
        <w:rPr>
          <w:lang w:eastAsia="ru-RU"/>
        </w:rPr>
        <w:t xml:space="preserve">пятьсот шестьдесят одна тысяча девятьсот девяносто один) рубль </w:t>
      </w:r>
      <w:r w:rsidR="00C53C5B" w:rsidRPr="009E0F2A">
        <w:rPr>
          <w:lang w:eastAsia="ru-RU"/>
        </w:rPr>
        <w:t xml:space="preserve"> </w:t>
      </w:r>
      <w:r w:rsidR="00C53C5B" w:rsidRPr="00D75614">
        <w:rPr>
          <w:lang w:eastAsia="ru-RU"/>
        </w:rPr>
        <w:t xml:space="preserve"> </w:t>
      </w:r>
      <w:r w:rsidR="00C53C5B" w:rsidRPr="00515DBC">
        <w:rPr>
          <w:lang w:eastAsia="ru-RU"/>
        </w:rPr>
        <w:t>50</w:t>
      </w:r>
      <w:r w:rsidR="00C53C5B" w:rsidRPr="00E05B8E">
        <w:rPr>
          <w:lang w:eastAsia="ru-RU"/>
        </w:rPr>
        <w:t xml:space="preserve">  коп. РФ;</w:t>
      </w:r>
      <w:r w:rsidR="00C53C5B">
        <w:rPr>
          <w:lang w:eastAsia="ru-RU"/>
        </w:rPr>
        <w:t xml:space="preserve"> </w:t>
      </w:r>
      <w:r w:rsidR="00C53C5B" w:rsidRPr="00E05B8E">
        <w:rPr>
          <w:lang w:eastAsia="ru-RU"/>
        </w:rPr>
        <w:t xml:space="preserve"> </w:t>
      </w:r>
      <w:r w:rsidR="00C53C5B" w:rsidRPr="00515DBC">
        <w:rPr>
          <w:b/>
        </w:rPr>
        <w:t xml:space="preserve">3 684 166,50 </w:t>
      </w:r>
      <w:r w:rsidR="00C53C5B" w:rsidRPr="00E05B8E">
        <w:rPr>
          <w:lang w:eastAsia="ru-RU"/>
        </w:rPr>
        <w:t>(</w:t>
      </w:r>
      <w:r w:rsidR="00C53C5B" w:rsidRPr="00515DBC">
        <w:rPr>
          <w:lang w:eastAsia="ru-RU"/>
        </w:rPr>
        <w:t xml:space="preserve">три миллиона шестьсот восемьдесят четыре тысячи сто шестьдесят шесть) рублей </w:t>
      </w:r>
      <w:r w:rsidR="00C53C5B" w:rsidRPr="009E0F2A">
        <w:rPr>
          <w:lang w:eastAsia="ru-RU"/>
        </w:rPr>
        <w:t xml:space="preserve"> </w:t>
      </w:r>
      <w:r w:rsidR="00C53C5B" w:rsidRPr="00D75614">
        <w:rPr>
          <w:lang w:eastAsia="ru-RU"/>
        </w:rPr>
        <w:t xml:space="preserve"> </w:t>
      </w:r>
      <w:r w:rsidR="00C53C5B" w:rsidRPr="00515DBC">
        <w:rPr>
          <w:lang w:eastAsia="ru-RU"/>
        </w:rPr>
        <w:t>50</w:t>
      </w:r>
      <w:r w:rsidR="00C53C5B" w:rsidRPr="00E05B8E">
        <w:rPr>
          <w:lang w:eastAsia="ru-RU"/>
        </w:rPr>
        <w:t xml:space="preserve"> коп.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07625">
        <w:fldChar w:fldCharType="begin"/>
      </w:r>
      <w:r w:rsidR="00007625">
        <w:instrText xml:space="preserve"> REF _Ref306138385 \r \h  \* MERGEFORMAT </w:instrText>
      </w:r>
      <w:r w:rsidR="00007625">
        <w:fldChar w:fldCharType="separate"/>
      </w:r>
      <w:r w:rsidR="006305A1" w:rsidRPr="006305A1">
        <w:rPr>
          <w:bCs w:val="0"/>
          <w:sz w:val="24"/>
          <w:szCs w:val="24"/>
        </w:rPr>
        <w:t>3.6.4</w:t>
      </w:r>
      <w:r w:rsidR="00007625">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fldChar w:fldCharType="begin"/>
      </w:r>
      <w:r w:rsidR="00007625">
        <w:instrText xml:space="preserve"> REF _Ref465670219 \r \h  \* MERGEFORMAT </w:instrText>
      </w:r>
      <w:r w:rsidR="00007625">
        <w:fldChar w:fldCharType="separate"/>
      </w:r>
      <w:r w:rsidR="006305A1" w:rsidRPr="006305A1">
        <w:rPr>
          <w:bCs w:val="0"/>
          <w:sz w:val="24"/>
          <w:szCs w:val="24"/>
        </w:rPr>
        <w:t>3.11</w:t>
      </w:r>
      <w:r w:rsidR="00007625">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410" w:name="_Ref191386407"/>
      <w:bookmarkStart w:id="411" w:name="_Ref191386526"/>
      <w:bookmarkStart w:id="412" w:name="_Toc440357097"/>
      <w:bookmarkStart w:id="413" w:name="_Toc440359652"/>
      <w:bookmarkStart w:id="414" w:name="_Toc440632115"/>
      <w:bookmarkStart w:id="415" w:name="_Toc440875936"/>
      <w:bookmarkStart w:id="416" w:name="_Toc441130964"/>
      <w:bookmarkStart w:id="417" w:name="_Toc447269779"/>
      <w:bookmarkStart w:id="418" w:name="_Toc464120601"/>
      <w:bookmarkStart w:id="419" w:name="_Toc466970521"/>
      <w:bookmarkStart w:id="420" w:name="_Toc468462434"/>
      <w:bookmarkStart w:id="421" w:name="_Toc469482027"/>
      <w:bookmarkStart w:id="422" w:name="_Toc472411801"/>
      <w:bookmarkStart w:id="423" w:name="_Toc498588886"/>
      <w:bookmarkStart w:id="424"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25" w:name="_Ref93090116"/>
      <w:bookmarkStart w:id="426" w:name="_Ref191386482"/>
      <w:bookmarkStart w:id="427" w:name="_Ref440291364"/>
      <w:bookmarkEnd w:id="424"/>
      <w:r w:rsidRPr="002146E2">
        <w:rPr>
          <w:bCs w:val="0"/>
          <w:sz w:val="24"/>
          <w:szCs w:val="24"/>
        </w:rPr>
        <w:t xml:space="preserve">Требования к </w:t>
      </w:r>
      <w:r w:rsidR="009C744E" w:rsidRPr="002146E2">
        <w:rPr>
          <w:bCs w:val="0"/>
          <w:sz w:val="24"/>
          <w:szCs w:val="24"/>
        </w:rPr>
        <w:t>Участник</w:t>
      </w:r>
      <w:r w:rsidRPr="002146E2">
        <w:rPr>
          <w:bCs w:val="0"/>
          <w:sz w:val="24"/>
          <w:szCs w:val="24"/>
        </w:rPr>
        <w:t>ам</w:t>
      </w:r>
      <w:bookmarkEnd w:id="425"/>
      <w:r w:rsidRPr="002146E2">
        <w:rPr>
          <w:bCs w:val="0"/>
          <w:sz w:val="24"/>
          <w:szCs w:val="24"/>
        </w:rPr>
        <w:t>:</w:t>
      </w:r>
      <w:bookmarkStart w:id="428" w:name="_Ref306004833"/>
      <w:bookmarkEnd w:id="426"/>
      <w:r w:rsidR="000F4365" w:rsidRPr="002146E2">
        <w:rPr>
          <w:bCs w:val="0"/>
          <w:sz w:val="24"/>
          <w:szCs w:val="24"/>
        </w:rPr>
        <w:t xml:space="preserve"> у</w:t>
      </w:r>
      <w:r w:rsidRPr="002146E2">
        <w:rPr>
          <w:bCs w:val="0"/>
          <w:sz w:val="24"/>
          <w:szCs w:val="24"/>
        </w:rPr>
        <w:t xml:space="preserve">частвовать в процедуре </w:t>
      </w:r>
      <w:r w:rsidR="009C744E" w:rsidRPr="002146E2">
        <w:rPr>
          <w:bCs w:val="0"/>
          <w:sz w:val="24"/>
          <w:szCs w:val="24"/>
        </w:rPr>
        <w:t>З</w:t>
      </w:r>
      <w:r w:rsidRPr="002146E2">
        <w:rPr>
          <w:bCs w:val="0"/>
          <w:sz w:val="24"/>
          <w:szCs w:val="24"/>
        </w:rPr>
        <w:t xml:space="preserve">апроса предложений может любое юридическое, физическое лицо </w:t>
      </w:r>
      <w:r w:rsidR="00E71628" w:rsidRPr="002146E2">
        <w:rPr>
          <w:bCs w:val="0"/>
          <w:sz w:val="24"/>
          <w:szCs w:val="24"/>
        </w:rPr>
        <w:t>(в т.</w:t>
      </w:r>
      <w:r w:rsidR="003129D4" w:rsidRPr="002146E2">
        <w:rPr>
          <w:bCs w:val="0"/>
          <w:sz w:val="24"/>
          <w:szCs w:val="24"/>
        </w:rPr>
        <w:t xml:space="preserve"> </w:t>
      </w:r>
      <w:r w:rsidR="00E71628" w:rsidRPr="002146E2">
        <w:rPr>
          <w:bCs w:val="0"/>
          <w:sz w:val="24"/>
          <w:szCs w:val="24"/>
        </w:rPr>
        <w:t xml:space="preserve">ч. </w:t>
      </w:r>
      <w:r w:rsidRPr="002146E2">
        <w:rPr>
          <w:bCs w:val="0"/>
          <w:sz w:val="24"/>
          <w:szCs w:val="24"/>
        </w:rPr>
        <w:t>индивидуальный предприниматель</w:t>
      </w:r>
      <w:r w:rsidR="00E71628" w:rsidRPr="002146E2">
        <w:rPr>
          <w:bCs w:val="0"/>
          <w:sz w:val="24"/>
          <w:szCs w:val="24"/>
        </w:rPr>
        <w:t>)</w:t>
      </w:r>
      <w:r w:rsidR="002146E2" w:rsidRPr="002146E2">
        <w:rPr>
          <w:bCs w:val="0"/>
          <w:sz w:val="24"/>
          <w:szCs w:val="24"/>
        </w:rPr>
        <w:t xml:space="preserve">, </w:t>
      </w:r>
      <w:r w:rsidR="002146E2" w:rsidRPr="002146E2">
        <w:rPr>
          <w:sz w:val="24"/>
          <w:szCs w:val="24"/>
        </w:rPr>
        <w:t>являющееся субъектом малого и среднего предпринимательства</w:t>
      </w:r>
      <w:r w:rsidR="002146E2" w:rsidRPr="002146E2">
        <w:rPr>
          <w:bCs w:val="0"/>
          <w:sz w:val="24"/>
          <w:szCs w:val="24"/>
        </w:rPr>
        <w:t>.</w:t>
      </w:r>
      <w:r w:rsidRPr="002146E2">
        <w:rPr>
          <w:bCs w:val="0"/>
          <w:sz w:val="24"/>
          <w:szCs w:val="24"/>
        </w:rPr>
        <w:t xml:space="preserve">. </w:t>
      </w:r>
      <w:r w:rsidR="003F330D" w:rsidRPr="002146E2">
        <w:rPr>
          <w:bCs w:val="0"/>
          <w:sz w:val="24"/>
          <w:szCs w:val="24"/>
        </w:rPr>
        <w:t>Привлечение со</w:t>
      </w:r>
      <w:r w:rsidR="00036006" w:rsidRPr="002146E2">
        <w:rPr>
          <w:bCs w:val="0"/>
          <w:sz w:val="24"/>
          <w:szCs w:val="24"/>
        </w:rPr>
        <w:t>поставщиков в соответствии с пунктом</w:t>
      </w:r>
      <w:r w:rsidR="00036006" w:rsidRPr="004A1A68">
        <w:rPr>
          <w:bCs w:val="0"/>
          <w:sz w:val="24"/>
          <w:szCs w:val="24"/>
        </w:rPr>
        <w:t xml:space="preserve"> </w:t>
      </w:r>
      <w:r w:rsidR="00007625">
        <w:fldChar w:fldCharType="begin"/>
      </w:r>
      <w:r w:rsidR="00007625">
        <w:instrText xml:space="preserve"> REF _Ref440271628 \r \h  \* MERGEFORMAT </w:instrText>
      </w:r>
      <w:r w:rsidR="00007625">
        <w:fldChar w:fldCharType="separate"/>
      </w:r>
      <w:r w:rsidR="006305A1" w:rsidRPr="006305A1">
        <w:rPr>
          <w:bCs w:val="0"/>
          <w:sz w:val="24"/>
          <w:szCs w:val="24"/>
        </w:rPr>
        <w:t>3.3.9</w:t>
      </w:r>
      <w:r w:rsidR="00007625">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07625">
        <w:fldChar w:fldCharType="begin"/>
      </w:r>
      <w:r w:rsidR="00007625">
        <w:instrText xml:space="preserve"> REF _Ref191386461 \n \h  \* MERGEFORMAT </w:instrText>
      </w:r>
      <w:r w:rsidR="00007625">
        <w:fldChar w:fldCharType="separate"/>
      </w:r>
      <w:r w:rsidR="006305A1" w:rsidRPr="006305A1">
        <w:rPr>
          <w:bCs w:val="0"/>
          <w:sz w:val="24"/>
          <w:szCs w:val="24"/>
        </w:rPr>
        <w:t>3.3.10</w:t>
      </w:r>
      <w:r w:rsidR="00007625">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27"/>
      <w:bookmarkEnd w:id="428"/>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29"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29"/>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30" w:name="_Ref306032455"/>
      <w:r w:rsidRPr="00382A07">
        <w:rPr>
          <w:bCs w:val="0"/>
          <w:sz w:val="24"/>
          <w:szCs w:val="24"/>
        </w:rPr>
        <w:t xml:space="preserve">должен </w:t>
      </w:r>
      <w:bookmarkStart w:id="431"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30"/>
      <w:bookmarkEnd w:id="431"/>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32"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32"/>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2146E2" w:rsidRPr="002146E2" w:rsidRDefault="002146E2" w:rsidP="00CF39D0">
      <w:pPr>
        <w:numPr>
          <w:ilvl w:val="0"/>
          <w:numId w:val="21"/>
        </w:numPr>
        <w:suppressAutoHyphens w:val="0"/>
        <w:spacing w:line="264" w:lineRule="auto"/>
        <w:rPr>
          <w:sz w:val="24"/>
          <w:szCs w:val="24"/>
          <w:lang w:eastAsia="ru-RU"/>
        </w:rPr>
      </w:pPr>
      <w:r w:rsidRPr="002146E2">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Pr="00382A07" w:rsidRDefault="00DA1402" w:rsidP="00E56A22">
      <w:pPr>
        <w:widowControl w:val="0"/>
        <w:suppressAutoHyphens w:val="0"/>
        <w:spacing w:line="264" w:lineRule="auto"/>
        <w:ind w:left="567" w:firstLine="0"/>
        <w:rPr>
          <w:sz w:val="24"/>
          <w:szCs w:val="24"/>
        </w:rPr>
      </w:pPr>
      <w:bookmarkStart w:id="433"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34"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07625">
        <w:fldChar w:fldCharType="begin"/>
      </w:r>
      <w:r w:rsidR="00007625">
        <w:instrText xml:space="preserve"> REF _Ref440291364 \r \h  \* MERGEFORMAT </w:instrText>
      </w:r>
      <w:r w:rsidR="00007625">
        <w:fldChar w:fldCharType="separate"/>
      </w:r>
      <w:r w:rsidR="006305A1" w:rsidRPr="006305A1">
        <w:rPr>
          <w:sz w:val="24"/>
          <w:szCs w:val="24"/>
        </w:rPr>
        <w:t>3.3.8.1</w:t>
      </w:r>
      <w:r w:rsidR="00007625">
        <w:fldChar w:fldCharType="end"/>
      </w:r>
      <w:r w:rsidRPr="00382A07">
        <w:rPr>
          <w:sz w:val="24"/>
          <w:szCs w:val="24"/>
        </w:rPr>
        <w:t>-</w:t>
      </w:r>
      <w:r w:rsidR="00007625">
        <w:fldChar w:fldCharType="begin"/>
      </w:r>
      <w:r w:rsidR="00007625">
        <w:instrText xml:space="preserve"> REF _Ref303669127 \r \h  \* MERGEFORMAT </w:instrText>
      </w:r>
      <w:r w:rsidR="00007625">
        <w:fldChar w:fldCharType="separate"/>
      </w:r>
      <w:r w:rsidR="006305A1" w:rsidRPr="006305A1">
        <w:rPr>
          <w:sz w:val="24"/>
          <w:szCs w:val="24"/>
        </w:rPr>
        <w:t>3.3.8.2</w:t>
      </w:r>
      <w:r w:rsidR="00007625">
        <w:fldChar w:fldCharType="end"/>
      </w:r>
      <w:r w:rsidR="00717F60" w:rsidRPr="00382A07">
        <w:rPr>
          <w:bCs w:val="0"/>
          <w:sz w:val="24"/>
          <w:szCs w:val="24"/>
        </w:rPr>
        <w:t>:</w:t>
      </w:r>
      <w:bookmarkEnd w:id="433"/>
      <w:bookmarkEnd w:id="434"/>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35"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35"/>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_Ref440271993 \r \h  \* MERGEFORMAT </w:instrText>
      </w:r>
      <w:r w:rsidR="00007625">
        <w:fldChar w:fldCharType="separate"/>
      </w:r>
      <w:r w:rsidR="006305A1" w:rsidRPr="006305A1">
        <w:rPr>
          <w:sz w:val="24"/>
          <w:szCs w:val="24"/>
        </w:rPr>
        <w:t>5.9</w:t>
      </w:r>
      <w:r w:rsidR="00007625">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36"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_Ref440271964 \r \h  \* MERGEFORMAT </w:instrText>
      </w:r>
      <w:r w:rsidR="00007625">
        <w:fldChar w:fldCharType="separate"/>
      </w:r>
      <w:r w:rsidR="006305A1" w:rsidRPr="006305A1">
        <w:rPr>
          <w:sz w:val="24"/>
          <w:szCs w:val="24"/>
        </w:rPr>
        <w:t>5.1.3</w:t>
      </w:r>
      <w:r w:rsidR="00007625">
        <w:fldChar w:fldCharType="end"/>
      </w:r>
      <w:r w:rsidR="00A600E3" w:rsidRPr="00382A07">
        <w:rPr>
          <w:sz w:val="24"/>
          <w:szCs w:val="24"/>
        </w:rPr>
        <w:t>)</w:t>
      </w:r>
      <w:r w:rsidRPr="00382A07">
        <w:rPr>
          <w:sz w:val="24"/>
          <w:szCs w:val="24"/>
        </w:rPr>
        <w:t>;</w:t>
      </w:r>
      <w:bookmarkEnd w:id="436"/>
    </w:p>
    <w:p w:rsidR="009948B4" w:rsidRPr="00382A07" w:rsidRDefault="009073D3" w:rsidP="005E6E3C">
      <w:pPr>
        <w:widowControl w:val="0"/>
        <w:numPr>
          <w:ilvl w:val="0"/>
          <w:numId w:val="46"/>
        </w:numPr>
        <w:tabs>
          <w:tab w:val="left" w:pos="1260"/>
        </w:tabs>
        <w:autoSpaceDE w:val="0"/>
        <w:spacing w:line="264" w:lineRule="auto"/>
        <w:ind w:left="1276"/>
        <w:rPr>
          <w:sz w:val="24"/>
          <w:szCs w:val="24"/>
        </w:rPr>
      </w:pPr>
      <w:r w:rsidRPr="009073D3">
        <w:rPr>
          <w:sz w:val="24"/>
          <w:szCs w:val="24"/>
        </w:rPr>
        <w:t>Справку о цепочке собственников участника закупочной процедуры, включая бенефициаров (в том числе конечных)</w:t>
      </w:r>
      <w:r w:rsidR="009948B4" w:rsidRPr="009073D3">
        <w:rPr>
          <w:sz w:val="24"/>
          <w:szCs w:val="24"/>
        </w:rPr>
        <w:t xml:space="preserve"> по форме и в соответствии с инструкциями, приведенными в</w:t>
      </w:r>
      <w:r w:rsidR="009948B4" w:rsidRPr="00382A07">
        <w:rPr>
          <w:sz w:val="24"/>
          <w:szCs w:val="24"/>
        </w:rPr>
        <w:t xml:space="preserve">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07625">
        <w:fldChar w:fldCharType="begin"/>
      </w:r>
      <w:r w:rsidR="00007625">
        <w:instrText xml:space="preserve"> REF _Ref440272035 \r \h  \* MERGEFORMAT </w:instrText>
      </w:r>
      <w:r w:rsidR="00007625">
        <w:fldChar w:fldCharType="separate"/>
      </w:r>
      <w:r w:rsidR="006305A1" w:rsidRPr="006305A1">
        <w:rPr>
          <w:sz w:val="24"/>
          <w:szCs w:val="24"/>
        </w:rPr>
        <w:t>5.10</w:t>
      </w:r>
      <w:r w:rsidR="00007625">
        <w:fldChar w:fldCharType="end"/>
      </w:r>
      <w:r w:rsidR="009948B4"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_Ref440272051 \r \h  \* MERGEFORMAT </w:instrText>
      </w:r>
      <w:r w:rsidR="00007625">
        <w:fldChar w:fldCharType="separate"/>
      </w:r>
      <w:r w:rsidR="006305A1" w:rsidRPr="006305A1">
        <w:rPr>
          <w:sz w:val="24"/>
          <w:szCs w:val="24"/>
        </w:rPr>
        <w:t>5.11</w:t>
      </w:r>
      <w:r w:rsidR="00007625">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37"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07625">
        <w:fldChar w:fldCharType="begin"/>
      </w:r>
      <w:r w:rsidR="00007625">
        <w:instrText xml:space="preserve"> REF _Ref440272119 \r \h  \* MERGEFORMAT </w:instrText>
      </w:r>
      <w:r w:rsidR="00007625">
        <w:fldChar w:fldCharType="separate"/>
      </w:r>
      <w:r w:rsidR="006305A1" w:rsidRPr="006305A1">
        <w:rPr>
          <w:sz w:val="24"/>
          <w:szCs w:val="24"/>
        </w:rPr>
        <w:t>5.6.1</w:t>
      </w:r>
      <w:r w:rsidR="00007625">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37"/>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38"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D161E0">
        <w:rPr>
          <w:sz w:val="24"/>
          <w:szCs w:val="24"/>
        </w:rPr>
        <w:fldChar w:fldCharType="begin"/>
      </w:r>
      <w:r>
        <w:rPr>
          <w:sz w:val="24"/>
          <w:szCs w:val="24"/>
        </w:rPr>
        <w:instrText xml:space="preserve"> REF _Ref491179450 \r \h </w:instrText>
      </w:r>
      <w:r w:rsidR="00D161E0">
        <w:rPr>
          <w:sz w:val="24"/>
          <w:szCs w:val="24"/>
        </w:rPr>
      </w:r>
      <w:r w:rsidR="00D161E0">
        <w:rPr>
          <w:sz w:val="24"/>
          <w:szCs w:val="24"/>
        </w:rPr>
        <w:fldChar w:fldCharType="separate"/>
      </w:r>
      <w:r>
        <w:rPr>
          <w:sz w:val="24"/>
          <w:szCs w:val="24"/>
        </w:rPr>
        <w:t>5.6.2</w:t>
      </w:r>
      <w:r w:rsidR="00D161E0">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38"/>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07625">
        <w:fldChar w:fldCharType="begin"/>
      </w:r>
      <w:r w:rsidR="00007625">
        <w:instrText xml:space="preserve"> REF _Ref449017073 \r \h  \* MERGEFORMAT </w:instrText>
      </w:r>
      <w:r w:rsidR="00007625">
        <w:fldChar w:fldCharType="separate"/>
      </w:r>
      <w:r w:rsidR="006305A1" w:rsidRPr="006305A1">
        <w:rPr>
          <w:sz w:val="24"/>
          <w:szCs w:val="24"/>
        </w:rPr>
        <w:t>5.7</w:t>
      </w:r>
      <w:r w:rsidR="00007625">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07625">
        <w:fldChar w:fldCharType="begin"/>
      </w:r>
      <w:r w:rsidR="00007625">
        <w:instrText xml:space="preserve"> REF _Ref55336398 \r \h  \* MERGEFORMAT </w:instrText>
      </w:r>
      <w:r w:rsidR="00007625">
        <w:fldChar w:fldCharType="separate"/>
      </w:r>
      <w:r w:rsidR="006305A1" w:rsidRPr="006305A1">
        <w:rPr>
          <w:sz w:val="24"/>
          <w:szCs w:val="24"/>
        </w:rPr>
        <w:t>5.8</w:t>
      </w:r>
      <w:r w:rsidR="00007625">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39"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39"/>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07625">
        <w:fldChar w:fldCharType="begin"/>
      </w:r>
      <w:r w:rsidR="00007625">
        <w:instrText xml:space="preserve"> REF _Ref440272274 \r \h  \* MERGEFORMAT </w:instrText>
      </w:r>
      <w:r w:rsidR="00007625">
        <w:fldChar w:fldCharType="separate"/>
      </w:r>
      <w:r w:rsidR="006305A1" w:rsidRPr="006305A1">
        <w:rPr>
          <w:sz w:val="24"/>
          <w:szCs w:val="24"/>
        </w:rPr>
        <w:t>5.14</w:t>
      </w:r>
      <w:r w:rsidR="00007625">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40"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0"/>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BA1CD4" w:rsidRDefault="00680B79" w:rsidP="00680B79">
      <w:pPr>
        <w:pStyle w:val="aff5"/>
        <w:numPr>
          <w:ilvl w:val="0"/>
          <w:numId w:val="0"/>
        </w:numPr>
        <w:spacing w:line="240" w:lineRule="auto"/>
        <w:ind w:left="1134"/>
        <w:rPr>
          <w:sz w:val="24"/>
          <w:szCs w:val="24"/>
        </w:rPr>
      </w:pPr>
      <w:r w:rsidRPr="00BA1CD4">
        <w:rPr>
          <w:sz w:val="24"/>
          <w:szCs w:val="24"/>
        </w:rPr>
        <w:t xml:space="preserve">- </w:t>
      </w:r>
      <w:r w:rsidR="00BA1CD4" w:rsidRPr="00BA1CD4">
        <w:rPr>
          <w:sz w:val="24"/>
          <w:szCs w:val="24"/>
          <w:lang w:val="x-none"/>
        </w:rPr>
        <w:t>иные нарушения существенны</w:t>
      </w:r>
      <w:r w:rsidR="00BA1CD4" w:rsidRPr="00BA1CD4">
        <w:rPr>
          <w:sz w:val="24"/>
          <w:szCs w:val="24"/>
        </w:rPr>
        <w:t xml:space="preserve">х </w:t>
      </w:r>
      <w:r w:rsidR="00BA1CD4" w:rsidRPr="00BA1CD4">
        <w:rPr>
          <w:sz w:val="24"/>
          <w:szCs w:val="24"/>
          <w:lang w:val="x-none"/>
        </w:rPr>
        <w:t xml:space="preserve">условий заключенных договоров </w:t>
      </w:r>
      <w:r w:rsidRPr="00BA1CD4">
        <w:rPr>
          <w:sz w:val="24"/>
          <w:szCs w:val="24"/>
        </w:rPr>
        <w:t xml:space="preserve">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BA1CD4">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BA1CD4">
        <w:rPr>
          <w:bCs w:val="0"/>
          <w:sz w:val="24"/>
          <w:szCs w:val="24"/>
        </w:rPr>
        <w:t xml:space="preserve"> </w:t>
      </w:r>
      <w:r w:rsidR="00DA1402" w:rsidRPr="00BA1CD4">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41"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41"/>
    </w:p>
    <w:p w:rsidR="00717F60" w:rsidRPr="00382A07" w:rsidRDefault="00717F60" w:rsidP="00E71A48">
      <w:pPr>
        <w:pStyle w:val="3"/>
        <w:spacing w:line="264" w:lineRule="auto"/>
        <w:rPr>
          <w:szCs w:val="24"/>
        </w:rPr>
      </w:pPr>
      <w:bookmarkStart w:id="442" w:name="_Ref191386451"/>
      <w:bookmarkStart w:id="443" w:name="_Ref440271628"/>
      <w:bookmarkStart w:id="444" w:name="_Toc440357098"/>
      <w:bookmarkStart w:id="445" w:name="_Toc440359653"/>
      <w:bookmarkStart w:id="446" w:name="_Toc440632116"/>
      <w:bookmarkStart w:id="447" w:name="_Toc440875937"/>
      <w:bookmarkStart w:id="448" w:name="_Toc441130965"/>
      <w:bookmarkStart w:id="449" w:name="_Toc447269780"/>
      <w:bookmarkStart w:id="450" w:name="_Toc464120602"/>
      <w:bookmarkStart w:id="451" w:name="_Toc466970522"/>
      <w:bookmarkStart w:id="452" w:name="_Toc468462435"/>
      <w:bookmarkStart w:id="453" w:name="_Toc469482028"/>
      <w:bookmarkStart w:id="454" w:name="_Toc472411802"/>
      <w:bookmarkStart w:id="455" w:name="_Toc498588887"/>
      <w:r w:rsidRPr="00382A07">
        <w:rPr>
          <w:szCs w:val="24"/>
        </w:rPr>
        <w:t xml:space="preserve">Привлечение </w:t>
      </w:r>
      <w:bookmarkEnd w:id="442"/>
      <w:r w:rsidR="005B074F" w:rsidRPr="00382A07">
        <w:rPr>
          <w:szCs w:val="24"/>
        </w:rPr>
        <w:t>сопоставщиков</w:t>
      </w:r>
      <w:bookmarkEnd w:id="443"/>
      <w:bookmarkEnd w:id="444"/>
      <w:bookmarkEnd w:id="445"/>
      <w:bookmarkEnd w:id="446"/>
      <w:bookmarkEnd w:id="447"/>
      <w:bookmarkEnd w:id="448"/>
      <w:bookmarkEnd w:id="449"/>
      <w:bookmarkEnd w:id="450"/>
      <w:bookmarkEnd w:id="451"/>
      <w:bookmarkEnd w:id="452"/>
      <w:bookmarkEnd w:id="453"/>
      <w:bookmarkEnd w:id="454"/>
      <w:bookmarkEnd w:id="455"/>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56" w:name="_Ref191386461"/>
      <w:bookmarkStart w:id="457" w:name="_Toc440357099"/>
      <w:bookmarkStart w:id="458" w:name="_Toc440359654"/>
      <w:bookmarkStart w:id="459" w:name="_Toc440632117"/>
      <w:bookmarkStart w:id="460" w:name="_Toc440875938"/>
      <w:bookmarkStart w:id="461" w:name="_Toc441130966"/>
      <w:bookmarkStart w:id="462" w:name="_Toc447269781"/>
      <w:bookmarkStart w:id="463" w:name="_Toc464120603"/>
      <w:bookmarkStart w:id="464" w:name="_Toc466970523"/>
      <w:bookmarkStart w:id="465" w:name="_Toc468462436"/>
      <w:bookmarkStart w:id="466" w:name="_Toc469482029"/>
      <w:bookmarkStart w:id="467" w:name="_Toc472411803"/>
      <w:bookmarkStart w:id="468" w:name="_Toc498588888"/>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56"/>
      <w:bookmarkEnd w:id="457"/>
      <w:bookmarkEnd w:id="458"/>
      <w:bookmarkEnd w:id="459"/>
      <w:bookmarkEnd w:id="460"/>
      <w:bookmarkEnd w:id="461"/>
      <w:bookmarkEnd w:id="462"/>
      <w:bookmarkEnd w:id="463"/>
      <w:bookmarkEnd w:id="464"/>
      <w:bookmarkEnd w:id="465"/>
      <w:bookmarkEnd w:id="466"/>
      <w:bookmarkEnd w:id="467"/>
      <w:bookmarkEnd w:id="46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07625">
        <w:fldChar w:fldCharType="begin"/>
      </w:r>
      <w:r w:rsidR="00007625">
        <w:instrText xml:space="preserve"> REF _Ref191386482 \r \h  \* MERGEFORMAT </w:instrText>
      </w:r>
      <w:r w:rsidR="00007625">
        <w:fldChar w:fldCharType="separate"/>
      </w:r>
      <w:r w:rsidR="006305A1" w:rsidRPr="006305A1">
        <w:rPr>
          <w:bCs w:val="0"/>
          <w:sz w:val="24"/>
          <w:szCs w:val="24"/>
        </w:rPr>
        <w:t>3.3.8.1</w:t>
      </w:r>
      <w:r w:rsidR="00007625">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07625">
        <w:fldChar w:fldCharType="begin"/>
      </w:r>
      <w:r w:rsidR="00007625">
        <w:instrText xml:space="preserve"> REF _Ref191386407 \r \h  \* MERGEFORMAT </w:instrText>
      </w:r>
      <w:r w:rsidR="00007625">
        <w:fldChar w:fldCharType="separate"/>
      </w:r>
      <w:r w:rsidR="006305A1" w:rsidRPr="006305A1">
        <w:rPr>
          <w:bCs w:val="0"/>
          <w:sz w:val="24"/>
          <w:szCs w:val="24"/>
        </w:rPr>
        <w:t>3.3.8</w:t>
      </w:r>
      <w:r w:rsidR="00007625">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D161E0">
        <w:fldChar w:fldCharType="begin"/>
      </w:r>
      <w:r w:rsidR="00B80887">
        <w:rPr>
          <w:bCs w:val="0"/>
          <w:sz w:val="24"/>
          <w:szCs w:val="24"/>
        </w:rPr>
        <w:instrText xml:space="preserve"> REF _Ref303669127 \r \h </w:instrText>
      </w:r>
      <w:r w:rsidR="00D161E0">
        <w:fldChar w:fldCharType="separate"/>
      </w:r>
      <w:r w:rsidR="006305A1">
        <w:rPr>
          <w:bCs w:val="0"/>
          <w:sz w:val="24"/>
          <w:szCs w:val="24"/>
        </w:rPr>
        <w:t>3.3.8.2</w:t>
      </w:r>
      <w:r w:rsidR="00D161E0">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6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6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7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7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7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7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07625">
        <w:fldChar w:fldCharType="begin"/>
      </w:r>
      <w:r w:rsidR="00007625">
        <w:instrText xml:space="preserve"> REF _Ref307563248 \r \h  \* MERGEFORMAT </w:instrText>
      </w:r>
      <w:r w:rsidR="00007625">
        <w:fldChar w:fldCharType="separate"/>
      </w:r>
      <w:r w:rsidR="006305A1" w:rsidRPr="006305A1">
        <w:rPr>
          <w:bCs w:val="0"/>
          <w:sz w:val="24"/>
          <w:szCs w:val="24"/>
          <w:lang w:val="en-US"/>
        </w:rPr>
        <w:t>a</w:t>
      </w:r>
      <w:r w:rsidR="006305A1" w:rsidRPr="00007625">
        <w:rPr>
          <w:bCs w:val="0"/>
          <w:sz w:val="24"/>
          <w:szCs w:val="24"/>
        </w:rPr>
        <w:t>)</w:t>
      </w:r>
      <w:r w:rsidR="00007625">
        <w:fldChar w:fldCharType="end"/>
      </w:r>
      <w:r w:rsidRPr="00382A07">
        <w:rPr>
          <w:bCs w:val="0"/>
          <w:sz w:val="24"/>
          <w:szCs w:val="24"/>
        </w:rPr>
        <w:t xml:space="preserve">- </w:t>
      </w:r>
      <w:r w:rsidR="00007625">
        <w:fldChar w:fldCharType="begin"/>
      </w:r>
      <w:r w:rsidR="00007625">
        <w:instrText xml:space="preserve"> REF _Ref307563262 \r \h  \* MERGEFORMAT </w:instrText>
      </w:r>
      <w:r w:rsidR="00007625">
        <w:fldChar w:fldCharType="separate"/>
      </w:r>
      <w:r w:rsidR="006305A1" w:rsidRPr="006305A1">
        <w:rPr>
          <w:bCs w:val="0"/>
          <w:sz w:val="24"/>
          <w:szCs w:val="24"/>
          <w:lang w:val="en-US"/>
        </w:rPr>
        <w:t>g</w:t>
      </w:r>
      <w:r w:rsidR="006305A1" w:rsidRPr="00007625">
        <w:rPr>
          <w:bCs w:val="0"/>
          <w:sz w:val="24"/>
          <w:szCs w:val="24"/>
        </w:rPr>
        <w:t>)</w:t>
      </w:r>
      <w:r w:rsidR="00007625">
        <w:fldChar w:fldCharType="end"/>
      </w:r>
      <w:r w:rsidRPr="00382A07">
        <w:rPr>
          <w:bCs w:val="0"/>
          <w:sz w:val="24"/>
          <w:szCs w:val="24"/>
        </w:rPr>
        <w:t xml:space="preserve">п. </w:t>
      </w:r>
      <w:r w:rsidR="00007625">
        <w:fldChar w:fldCharType="begin"/>
      </w:r>
      <w:r w:rsidR="00007625">
        <w:instrText xml:space="preserve"> REF _Ref306032591 \r \h  \* MERGEFORMAT </w:instrText>
      </w:r>
      <w:r w:rsidR="00007625">
        <w:fldChar w:fldCharType="separate"/>
      </w:r>
      <w:r w:rsidR="006305A1" w:rsidRPr="006305A1">
        <w:rPr>
          <w:bCs w:val="0"/>
          <w:sz w:val="24"/>
          <w:szCs w:val="24"/>
        </w:rPr>
        <w:t>3.3.10.4</w:t>
      </w:r>
      <w:r w:rsidR="00007625">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72"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72"/>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07625">
        <w:fldChar w:fldCharType="begin"/>
      </w:r>
      <w:r w:rsidR="00007625">
        <w:instrText xml:space="preserve"> REF _Ref303669127 \r \h  \* MERGEFORMAT </w:instrText>
      </w:r>
      <w:r w:rsidR="00007625">
        <w:fldChar w:fldCharType="separate"/>
      </w:r>
      <w:r w:rsidR="006305A1" w:rsidRPr="006305A1">
        <w:rPr>
          <w:bCs w:val="0"/>
          <w:sz w:val="24"/>
          <w:szCs w:val="24"/>
        </w:rPr>
        <w:t>3.3.8.2</w:t>
      </w:r>
      <w:r w:rsidR="00007625">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6305A1" w:rsidRPr="006305A1">
        <w:rPr>
          <w:sz w:val="24"/>
          <w:szCs w:val="24"/>
        </w:rPr>
        <w:t>с)</w:t>
      </w:r>
      <w:r w:rsidR="00007625">
        <w:fldChar w:fldCharType="end"/>
      </w:r>
      <w:r w:rsidR="008941A2" w:rsidRPr="00382A07">
        <w:rPr>
          <w:sz w:val="24"/>
          <w:szCs w:val="24"/>
        </w:rPr>
        <w:t xml:space="preserve"> и </w:t>
      </w:r>
      <w:r w:rsidR="00D161E0">
        <w:fldChar w:fldCharType="begin"/>
      </w:r>
      <w:r w:rsidR="006B2E6B">
        <w:instrText xml:space="preserve"> REF _Ref464462966 \r \h  \* MERGEFORMAT </w:instrText>
      </w:r>
      <w:r w:rsidR="00D161E0">
        <w:fldChar w:fldCharType="separate"/>
      </w:r>
      <w:r w:rsidR="006305A1" w:rsidRPr="006305A1">
        <w:rPr>
          <w:sz w:val="24"/>
          <w:szCs w:val="24"/>
        </w:rPr>
        <w:t>х)</w:t>
      </w:r>
      <w:r w:rsidR="00D161E0">
        <w:fldChar w:fldCharType="end"/>
      </w:r>
      <w:r w:rsidR="008941A2"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07625">
        <w:fldChar w:fldCharType="begin"/>
      </w:r>
      <w:r w:rsidR="00007625">
        <w:instrText xml:space="preserve"> REF _Ref440272510 \r \h  \* MERGEFORMAT </w:instrText>
      </w:r>
      <w:r w:rsidR="00007625">
        <w:fldChar w:fldCharType="separate"/>
      </w:r>
      <w:r w:rsidR="006305A1" w:rsidRPr="006305A1">
        <w:rPr>
          <w:bCs w:val="0"/>
          <w:sz w:val="24"/>
          <w:szCs w:val="24"/>
        </w:rPr>
        <w:t>5.15</w:t>
      </w:r>
      <w:r w:rsidR="00007625">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07625">
        <w:fldChar w:fldCharType="begin"/>
      </w:r>
      <w:r w:rsidR="00007625">
        <w:instrText xml:space="preserve"> REF _Ref440291364 \r \h  \* MERGEFORMAT </w:instrText>
      </w:r>
      <w:r w:rsidR="00007625">
        <w:fldChar w:fldCharType="separate"/>
      </w:r>
      <w:r w:rsidR="006305A1" w:rsidRPr="006305A1">
        <w:rPr>
          <w:bCs w:val="0"/>
          <w:sz w:val="24"/>
          <w:szCs w:val="24"/>
        </w:rPr>
        <w:t>3.3.8.1</w:t>
      </w:r>
      <w:r w:rsidR="00007625">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73" w:name="_Ref306114966"/>
      <w:bookmarkStart w:id="474" w:name="_Toc440357100"/>
      <w:bookmarkStart w:id="475" w:name="_Toc440359655"/>
      <w:bookmarkStart w:id="476" w:name="_Toc440632118"/>
      <w:bookmarkStart w:id="477" w:name="_Toc440875939"/>
      <w:bookmarkStart w:id="478" w:name="_Toc441130967"/>
      <w:bookmarkStart w:id="479" w:name="_Toc447269782"/>
      <w:bookmarkStart w:id="480" w:name="_Toc464120604"/>
      <w:bookmarkStart w:id="481" w:name="_Toc466970524"/>
      <w:bookmarkStart w:id="482" w:name="_Toc468462437"/>
      <w:bookmarkStart w:id="483" w:name="_Toc469482030"/>
      <w:bookmarkStart w:id="484" w:name="_Toc472411804"/>
      <w:bookmarkStart w:id="485" w:name="_Toc498588889"/>
      <w:r w:rsidRPr="00382A07">
        <w:rPr>
          <w:szCs w:val="24"/>
        </w:rPr>
        <w:t>Разъяснение Документации по запросу предложений</w:t>
      </w:r>
      <w:bookmarkEnd w:id="473"/>
      <w:bookmarkEnd w:id="474"/>
      <w:bookmarkEnd w:id="475"/>
      <w:bookmarkEnd w:id="476"/>
      <w:bookmarkEnd w:id="477"/>
      <w:bookmarkEnd w:id="478"/>
      <w:bookmarkEnd w:id="479"/>
      <w:bookmarkEnd w:id="480"/>
      <w:bookmarkEnd w:id="481"/>
      <w:bookmarkEnd w:id="482"/>
      <w:bookmarkEnd w:id="483"/>
      <w:bookmarkEnd w:id="484"/>
      <w:bookmarkEnd w:id="48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07625">
        <w:fldChar w:fldCharType="begin"/>
      </w:r>
      <w:r w:rsidR="00007625">
        <w:instrText xml:space="preserve"> REF _Ref440969765 \r \h  \* MERGEFORMAT </w:instrText>
      </w:r>
      <w:r w:rsidR="00007625">
        <w:fldChar w:fldCharType="separate"/>
      </w:r>
      <w:r w:rsidR="006305A1" w:rsidRPr="006305A1">
        <w:rPr>
          <w:bCs w:val="0"/>
          <w:iCs/>
          <w:sz w:val="24"/>
          <w:szCs w:val="24"/>
        </w:rPr>
        <w:t>3.3.12</w:t>
      </w:r>
      <w:r w:rsidR="00007625">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07625">
        <w:fldChar w:fldCharType="begin"/>
      </w:r>
      <w:r w:rsidR="00007625">
        <w:instrText xml:space="preserve"> REF _Ref440289401 \r \h  \* MERGEFORMAT </w:instrText>
      </w:r>
      <w:r w:rsidR="00007625">
        <w:fldChar w:fldCharType="separate"/>
      </w:r>
      <w:r w:rsidR="006305A1" w:rsidRPr="006305A1">
        <w:rPr>
          <w:bCs w:val="0"/>
          <w:iCs/>
          <w:sz w:val="24"/>
          <w:szCs w:val="24"/>
        </w:rPr>
        <w:t>3.3.13</w:t>
      </w:r>
      <w:r w:rsidR="00007625">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86" w:name="_Toc440357101"/>
      <w:bookmarkStart w:id="487" w:name="_Toc440359656"/>
      <w:bookmarkStart w:id="488" w:name="_Toc440632119"/>
      <w:bookmarkStart w:id="489" w:name="_Toc440875940"/>
      <w:bookmarkStart w:id="490" w:name="_Ref440969765"/>
      <w:bookmarkStart w:id="491" w:name="_Toc441130968"/>
      <w:bookmarkStart w:id="492" w:name="_Toc447269783"/>
      <w:bookmarkStart w:id="493" w:name="_Toc464120605"/>
      <w:bookmarkStart w:id="494" w:name="_Toc466970525"/>
      <w:bookmarkStart w:id="495" w:name="_Toc468462438"/>
      <w:bookmarkStart w:id="496" w:name="_Toc469482031"/>
      <w:bookmarkStart w:id="497" w:name="_Toc472411805"/>
      <w:bookmarkStart w:id="498" w:name="_Toc498588890"/>
      <w:r w:rsidRPr="00382A07">
        <w:rPr>
          <w:szCs w:val="24"/>
        </w:rPr>
        <w:t>Внесение изменений в Документацию по запросу предложений.</w:t>
      </w:r>
      <w:bookmarkEnd w:id="486"/>
      <w:bookmarkEnd w:id="487"/>
      <w:bookmarkEnd w:id="488"/>
      <w:bookmarkEnd w:id="489"/>
      <w:bookmarkEnd w:id="490"/>
      <w:bookmarkEnd w:id="491"/>
      <w:bookmarkEnd w:id="492"/>
      <w:bookmarkEnd w:id="493"/>
      <w:bookmarkEnd w:id="494"/>
      <w:bookmarkEnd w:id="495"/>
      <w:bookmarkEnd w:id="496"/>
      <w:bookmarkEnd w:id="497"/>
      <w:bookmarkEnd w:id="498"/>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99" w:name="_Ref440289401"/>
      <w:bookmarkStart w:id="500" w:name="_Toc440357102"/>
      <w:bookmarkStart w:id="501" w:name="_Toc440359657"/>
      <w:bookmarkStart w:id="502" w:name="_Toc440632120"/>
      <w:bookmarkStart w:id="503" w:name="_Toc440875941"/>
      <w:bookmarkStart w:id="504" w:name="_Toc441130969"/>
      <w:bookmarkStart w:id="505" w:name="_Toc447269784"/>
      <w:bookmarkStart w:id="506" w:name="_Toc464120606"/>
      <w:bookmarkStart w:id="507" w:name="_Toc466970526"/>
      <w:bookmarkStart w:id="508" w:name="_Toc468462439"/>
      <w:bookmarkStart w:id="509" w:name="_Toc469482032"/>
      <w:bookmarkStart w:id="510" w:name="_Toc472411806"/>
      <w:bookmarkStart w:id="511" w:name="_Toc498588891"/>
      <w:r w:rsidRPr="00382A07">
        <w:rPr>
          <w:szCs w:val="24"/>
        </w:rPr>
        <w:t>Продление срока окончания приема Заявок</w:t>
      </w:r>
      <w:bookmarkEnd w:id="499"/>
      <w:bookmarkEnd w:id="500"/>
      <w:bookmarkEnd w:id="501"/>
      <w:bookmarkEnd w:id="502"/>
      <w:bookmarkEnd w:id="503"/>
      <w:bookmarkEnd w:id="504"/>
      <w:bookmarkEnd w:id="505"/>
      <w:bookmarkEnd w:id="506"/>
      <w:bookmarkEnd w:id="507"/>
      <w:bookmarkEnd w:id="508"/>
      <w:bookmarkEnd w:id="509"/>
      <w:bookmarkEnd w:id="510"/>
      <w:bookmarkEnd w:id="511"/>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512" w:name="_Ref191386249"/>
    </w:p>
    <w:p w:rsidR="00AC1995" w:rsidRPr="00382A07" w:rsidRDefault="00AC1995" w:rsidP="00E71A48">
      <w:pPr>
        <w:pStyle w:val="3"/>
        <w:spacing w:line="264" w:lineRule="auto"/>
        <w:rPr>
          <w:szCs w:val="24"/>
          <w:lang w:eastAsia="ru-RU"/>
        </w:rPr>
      </w:pPr>
      <w:bookmarkStart w:id="513" w:name="_Toc299701566"/>
      <w:bookmarkStart w:id="514" w:name="_Ref306176386"/>
      <w:bookmarkStart w:id="515" w:name="_Ref440285128"/>
      <w:bookmarkStart w:id="516" w:name="_Toc440357103"/>
      <w:bookmarkStart w:id="517" w:name="_Toc440359658"/>
      <w:bookmarkStart w:id="518" w:name="_Toc440632121"/>
      <w:bookmarkStart w:id="519" w:name="_Toc440875942"/>
      <w:bookmarkStart w:id="520" w:name="_Toc441130970"/>
      <w:bookmarkStart w:id="521" w:name="_Toc447269785"/>
      <w:bookmarkStart w:id="522" w:name="_Toc464120607"/>
      <w:bookmarkStart w:id="523" w:name="_Toc466970527"/>
      <w:bookmarkStart w:id="524" w:name="_Toc468462440"/>
      <w:bookmarkStart w:id="525" w:name="_Toc469482033"/>
      <w:bookmarkStart w:id="526" w:name="_Toc472411807"/>
      <w:bookmarkStart w:id="527" w:name="_Toc498588892"/>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2146E2">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07625">
        <w:fldChar w:fldCharType="begin"/>
      </w:r>
      <w:r w:rsidR="00007625">
        <w:instrText xml:space="preserve"> REF _Ref467168844 \r \h  \* MERGEFORMAT </w:instrText>
      </w:r>
      <w:r w:rsidR="00007625">
        <w:fldChar w:fldCharType="separate"/>
      </w:r>
      <w:r w:rsidR="006305A1" w:rsidRPr="006305A1">
        <w:rPr>
          <w:sz w:val="24"/>
          <w:szCs w:val="24"/>
        </w:rPr>
        <w:t>3.3.14.3</w:t>
      </w:r>
      <w:r w:rsidR="00007625">
        <w:fldChar w:fldCharType="end"/>
      </w:r>
      <w:r w:rsidRPr="00DB5A15">
        <w:rPr>
          <w:sz w:val="24"/>
          <w:szCs w:val="24"/>
        </w:rPr>
        <w:t xml:space="preserve">) или путем внесения денежных средств на расчетный счет Заказчика (п. </w:t>
      </w:r>
      <w:r w:rsidR="00007625">
        <w:fldChar w:fldCharType="begin"/>
      </w:r>
      <w:r w:rsidR="00007625">
        <w:instrText xml:space="preserve"> REF _Ref442263553 \r \h  \* MERGEFORMAT </w:instrText>
      </w:r>
      <w:r w:rsidR="00007625">
        <w:fldChar w:fldCharType="separate"/>
      </w:r>
      <w:r w:rsidR="006305A1" w:rsidRPr="006305A1">
        <w:rPr>
          <w:sz w:val="24"/>
          <w:szCs w:val="24"/>
        </w:rPr>
        <w:t>3.3.14.4</w:t>
      </w:r>
      <w:r w:rsidR="00007625">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528"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28"/>
      <w:r w:rsidRPr="00DB5A15">
        <w:rPr>
          <w:sz w:val="24"/>
          <w:szCs w:val="24"/>
        </w:rPr>
        <w:t>:</w:t>
      </w:r>
    </w:p>
    <w:p w:rsidR="00932C0A" w:rsidRPr="006D2FCD" w:rsidRDefault="00932C0A" w:rsidP="005E6E3C">
      <w:pPr>
        <w:pStyle w:val="affffff"/>
        <w:widowControl w:val="0"/>
        <w:numPr>
          <w:ilvl w:val="0"/>
          <w:numId w:val="81"/>
        </w:numPr>
        <w:tabs>
          <w:tab w:val="left" w:pos="1985"/>
        </w:tabs>
        <w:suppressAutoHyphens w:val="0"/>
        <w:spacing w:line="264" w:lineRule="auto"/>
        <w:ind w:left="709" w:firstLine="0"/>
        <w:rPr>
          <w:sz w:val="24"/>
          <w:szCs w:val="24"/>
        </w:rPr>
      </w:pPr>
      <w:bookmarkStart w:id="529"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529"/>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07625">
        <w:fldChar w:fldCharType="begin"/>
      </w:r>
      <w:r w:rsidR="00007625">
        <w:instrText xml:space="preserve"> REF _Ref440272678 \r \h  \* MERGEFORMAT </w:instrText>
      </w:r>
      <w:r w:rsidR="00007625">
        <w:fldChar w:fldCharType="separate"/>
      </w:r>
      <w:r w:rsidR="006305A1" w:rsidRPr="006305A1">
        <w:rPr>
          <w:sz w:val="24"/>
          <w:szCs w:val="24"/>
          <w:lang w:eastAsia="ru-RU"/>
        </w:rPr>
        <w:t>5.12</w:t>
      </w:r>
      <w:r w:rsidR="00007625">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0" w:name="_Ref307586570"/>
      <w:r w:rsidRPr="00382A07">
        <w:rPr>
          <w:sz w:val="24"/>
          <w:szCs w:val="24"/>
        </w:rPr>
        <w:t>В соглашении о неустойке должно быть указано</w:t>
      </w:r>
      <w:bookmarkStart w:id="531"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530"/>
      <w:bookmarkEnd w:id="531"/>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07625">
        <w:fldChar w:fldCharType="begin"/>
      </w:r>
      <w:r w:rsidR="00007625">
        <w:instrText xml:space="preserve"> REF _Ref306008743 \r \h  \* MERGEFORMAT </w:instrText>
      </w:r>
      <w:r w:rsidR="00007625">
        <w:fldChar w:fldCharType="separate"/>
      </w:r>
      <w:r w:rsidR="006305A1" w:rsidRPr="006305A1">
        <w:rPr>
          <w:bCs w:val="0"/>
          <w:sz w:val="24"/>
          <w:szCs w:val="24"/>
        </w:rPr>
        <w:t>3.3.4</w:t>
      </w:r>
      <w:r w:rsidR="00007625">
        <w:fldChar w:fldCharType="end"/>
      </w:r>
      <w:r w:rsidRPr="00382A07">
        <w:rPr>
          <w:bCs w:val="0"/>
          <w:sz w:val="24"/>
          <w:szCs w:val="24"/>
        </w:rPr>
        <w:t xml:space="preserve">) после истечения срока окончания подачи заявок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6305A1">
        <w:rPr>
          <w:bCs w:val="0"/>
          <w:sz w:val="24"/>
          <w:szCs w:val="24"/>
        </w:rPr>
        <w:t>3.12</w:t>
      </w:r>
      <w:r w:rsidR="00D161E0">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D161E0">
        <w:rPr>
          <w:bCs w:val="0"/>
          <w:sz w:val="24"/>
          <w:szCs w:val="24"/>
        </w:rPr>
        <w:fldChar w:fldCharType="begin"/>
      </w:r>
      <w:r w:rsidR="00991C07">
        <w:rPr>
          <w:bCs w:val="0"/>
          <w:sz w:val="24"/>
          <w:szCs w:val="24"/>
        </w:rPr>
        <w:instrText xml:space="preserve"> REF _Ref472412231 \r \h </w:instrText>
      </w:r>
      <w:r w:rsidR="00D161E0">
        <w:rPr>
          <w:bCs w:val="0"/>
          <w:sz w:val="24"/>
          <w:szCs w:val="24"/>
        </w:rPr>
      </w:r>
      <w:r w:rsidR="00D161E0">
        <w:rPr>
          <w:bCs w:val="0"/>
          <w:sz w:val="24"/>
          <w:szCs w:val="24"/>
        </w:rPr>
        <w:fldChar w:fldCharType="separate"/>
      </w:r>
      <w:r w:rsidR="006305A1">
        <w:rPr>
          <w:bCs w:val="0"/>
          <w:sz w:val="24"/>
          <w:szCs w:val="24"/>
        </w:rPr>
        <w:t>3.13</w:t>
      </w:r>
      <w:r w:rsidR="00D161E0">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532" w:name="_Ref307563802"/>
      <w:r w:rsidRPr="00382A07">
        <w:rPr>
          <w:sz w:val="24"/>
          <w:szCs w:val="24"/>
        </w:rPr>
        <w:t xml:space="preserve">В случаях, указанных </w:t>
      </w:r>
      <w:r w:rsidRPr="00CA44AD">
        <w:rPr>
          <w:sz w:val="24"/>
          <w:szCs w:val="24"/>
        </w:rPr>
        <w:t xml:space="preserve">в п. </w:t>
      </w:r>
      <w:r w:rsidR="00007625">
        <w:fldChar w:fldCharType="begin"/>
      </w:r>
      <w:r w:rsidR="00007625">
        <w:instrText xml:space="preserve"> REF _Ref305753174 \r \h  \* MERGEFORMAT </w:instrText>
      </w:r>
      <w:r w:rsidR="00007625">
        <w:fldChar w:fldCharType="separate"/>
      </w:r>
      <w:r w:rsidR="006305A1" w:rsidRPr="006305A1">
        <w:rPr>
          <w:sz w:val="24"/>
          <w:szCs w:val="24"/>
        </w:rPr>
        <w:t>3.3.14.3.2</w:t>
      </w:r>
      <w:r w:rsidR="00007625">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532"/>
      <w:r w:rsidR="002146E2">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3" w:name="_Ref299109207"/>
      <w:bookmarkStart w:id="534"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33"/>
      <w:bookmarkEnd w:id="534"/>
    </w:p>
    <w:p w:rsidR="008D1B83" w:rsidRPr="00382A07" w:rsidRDefault="008D1B83" w:rsidP="005E6E3C">
      <w:pPr>
        <w:pStyle w:val="affffff"/>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lang w:eastAsia="ru-RU"/>
        </w:rPr>
        <w:t>5.12</w:t>
      </w:r>
      <w:r w:rsidR="00007625">
        <w:fldChar w:fldCharType="end"/>
      </w:r>
      <w:r w:rsidRPr="00382A07">
        <w:rPr>
          <w:sz w:val="24"/>
          <w:szCs w:val="24"/>
        </w:rPr>
        <w:t xml:space="preserve">), </w:t>
      </w:r>
      <w:r w:rsidR="00E06B79" w:rsidRPr="00382A07">
        <w:rPr>
          <w:sz w:val="24"/>
          <w:szCs w:val="24"/>
        </w:rPr>
        <w:t xml:space="preserve">), а также Расписку сдачи-приемки соглашения о неустойке, подготовленную по </w:t>
      </w:r>
      <w:r w:rsidR="00E06B79" w:rsidRPr="00382A07">
        <w:rPr>
          <w:spacing w:val="-1"/>
          <w:sz w:val="24"/>
          <w:szCs w:val="24"/>
        </w:rPr>
        <w:t xml:space="preserve">форме и в соответствии с инструкциями, приведенными в настоящей Документации </w:t>
      </w:r>
      <w:r w:rsidR="00E06B79" w:rsidRPr="00382A07">
        <w:rPr>
          <w:sz w:val="24"/>
          <w:szCs w:val="24"/>
        </w:rPr>
        <w:t>(</w:t>
      </w:r>
      <w:r w:rsidR="00E06B79" w:rsidRPr="00382A07">
        <w:rPr>
          <w:sz w:val="24"/>
          <w:szCs w:val="24"/>
          <w:lang w:eastAsia="ru-RU"/>
        </w:rPr>
        <w:t xml:space="preserve">подраздел </w:t>
      </w:r>
      <w:r w:rsidR="00E06B79">
        <w:fldChar w:fldCharType="begin"/>
      </w:r>
      <w:r w:rsidR="00E06B79">
        <w:instrText xml:space="preserve"> REF _Ref441574460 \r \h  \* MERGEFORMAT </w:instrText>
      </w:r>
      <w:r w:rsidR="00E06B79">
        <w:fldChar w:fldCharType="separate"/>
      </w:r>
      <w:r w:rsidR="00E06B79" w:rsidRPr="00991C07">
        <w:rPr>
          <w:sz w:val="24"/>
          <w:szCs w:val="24"/>
          <w:lang w:eastAsia="ru-RU"/>
        </w:rPr>
        <w:t>5.13</w:t>
      </w:r>
      <w:r w:rsidR="00E06B79">
        <w:fldChar w:fldCharType="end"/>
      </w:r>
      <w:r w:rsidR="00E06B79" w:rsidRPr="00382A07">
        <w:rPr>
          <w:sz w:val="24"/>
          <w:szCs w:val="24"/>
        </w:rPr>
        <w:t xml:space="preserve">), в срок не позднее даты и времени окончания приема заявок, указанных в пункте </w:t>
      </w:r>
      <w:r w:rsidR="00E06B79">
        <w:fldChar w:fldCharType="begin"/>
      </w:r>
      <w:r w:rsidR="00E06B79">
        <w:instrText xml:space="preserve"> REF _Ref440289953 \r \h  \* MERGEFORMAT </w:instrText>
      </w:r>
      <w:r w:rsidR="00E06B79">
        <w:fldChar w:fldCharType="separate"/>
      </w:r>
      <w:r w:rsidR="00E06B79" w:rsidRPr="00991C07">
        <w:rPr>
          <w:sz w:val="24"/>
          <w:szCs w:val="24"/>
        </w:rPr>
        <w:t>3.4.1.3</w:t>
      </w:r>
      <w:r w:rsidR="00E06B79">
        <w:fldChar w:fldCharType="end"/>
      </w:r>
      <w:r w:rsidR="00E06B79" w:rsidRPr="00382A07">
        <w:rPr>
          <w:sz w:val="24"/>
          <w:szCs w:val="24"/>
        </w:rPr>
        <w:t xml:space="preserve"> настоящей Документации, по адресу: </w:t>
      </w:r>
      <w:r w:rsidR="00E06B79" w:rsidRPr="007765E5">
        <w:rPr>
          <w:bCs/>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E06B79">
        <w:rPr>
          <w:bCs/>
          <w:sz w:val="24"/>
          <w:szCs w:val="24"/>
        </w:rPr>
        <w:t>ктный телефон : (4722) 58-17-81</w:t>
      </w:r>
      <w:r w:rsidR="00E06B79"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07625">
        <w:fldChar w:fldCharType="begin"/>
      </w:r>
      <w:r w:rsidR="00007625">
        <w:instrText xml:space="preserve"> REF _Ref191386085 \r \h  \* MERGEFORMAT </w:instrText>
      </w:r>
      <w:r w:rsidR="00007625">
        <w:fldChar w:fldCharType="separate"/>
      </w:r>
      <w:r w:rsidR="006305A1" w:rsidRPr="006305A1">
        <w:rPr>
          <w:sz w:val="24"/>
          <w:szCs w:val="24"/>
        </w:rPr>
        <w:t>1.1.1</w:t>
      </w:r>
      <w:r w:rsidR="00007625">
        <w:fldChar w:fldCharType="end"/>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07625">
        <w:fldChar w:fldCharType="begin"/>
      </w:r>
      <w:r w:rsidR="00007625">
        <w:instrText xml:space="preserve"> REF _Ref303323780 \r \h  \* MERGEFORMAT </w:instrText>
      </w:r>
      <w:r w:rsidR="00007625">
        <w:fldChar w:fldCharType="separate"/>
      </w:r>
      <w:r w:rsidR="006305A1" w:rsidRPr="006305A1">
        <w:rPr>
          <w:sz w:val="24"/>
          <w:szCs w:val="24"/>
        </w:rPr>
        <w:t>1.1.4</w:t>
      </w:r>
      <w:r w:rsidR="00007625">
        <w:fldChar w:fldCharType="end"/>
      </w:r>
      <w:r w:rsidRPr="00382A07">
        <w:rPr>
          <w:sz w:val="24"/>
          <w:szCs w:val="24"/>
        </w:rPr>
        <w:t>.</w:t>
      </w:r>
    </w:p>
    <w:p w:rsidR="008D1B83" w:rsidRPr="00DB5A15" w:rsidRDefault="008D1B83" w:rsidP="005E6E3C">
      <w:pPr>
        <w:pStyle w:val="affffff"/>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07625">
        <w:fldChar w:fldCharType="begin"/>
      </w:r>
      <w:r w:rsidR="00007625">
        <w:instrText xml:space="preserve"> REF _Ref467569911 \r \h  \* MERGEFORMAT </w:instrText>
      </w:r>
      <w:r w:rsidR="00007625">
        <w:fldChar w:fldCharType="separate"/>
      </w:r>
      <w:r w:rsidR="006305A1" w:rsidRPr="006305A1">
        <w:rPr>
          <w:sz w:val="24"/>
          <w:szCs w:val="24"/>
        </w:rPr>
        <w:t>3.3.14.5</w:t>
      </w:r>
      <w:r w:rsidR="00007625">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35" w:name="_Ref442263553"/>
      <w:bookmarkStart w:id="536"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35"/>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6305A1" w:rsidRPr="006305A1">
        <w:rPr>
          <w:szCs w:val="24"/>
        </w:rPr>
        <w:t>3.4.1.3</w:t>
      </w:r>
      <w:r w:rsidR="00007625">
        <w:fldChar w:fldCharType="end"/>
      </w:r>
      <w:r w:rsidRPr="00DB5A15">
        <w:rPr>
          <w:szCs w:val="24"/>
        </w:rPr>
        <w:t xml:space="preserve">). В случае, если на момент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6305A1" w:rsidRPr="006305A1">
        <w:rPr>
          <w:szCs w:val="24"/>
        </w:rPr>
        <w:t>3.4.1.3</w:t>
      </w:r>
      <w:r w:rsidR="00007625">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07625">
        <w:fldChar w:fldCharType="begin"/>
      </w:r>
      <w:r w:rsidR="00007625">
        <w:instrText xml:space="preserve"> REF _Ref55335823 \r \h  \* MERGEFORMAT </w:instrText>
      </w:r>
      <w:r w:rsidR="00007625">
        <w:fldChar w:fldCharType="separate"/>
      </w:r>
      <w:r w:rsidR="006305A1" w:rsidRPr="006305A1">
        <w:rPr>
          <w:rFonts w:eastAsia="Calibri"/>
          <w:szCs w:val="24"/>
          <w:lang w:eastAsia="en-US"/>
        </w:rPr>
        <w:t>5.6</w:t>
      </w:r>
      <w:r w:rsidR="00007625">
        <w:fldChar w:fldCharType="end"/>
      </w:r>
      <w:r w:rsidRPr="00DB5A15">
        <w:rPr>
          <w:rFonts w:eastAsia="Calibri"/>
          <w:szCs w:val="24"/>
          <w:lang w:eastAsia="en-US"/>
        </w:rPr>
        <w:t xml:space="preserve">) </w:t>
      </w:r>
      <w:r w:rsidR="00E06B79" w:rsidRPr="00DB5A15">
        <w:rPr>
          <w:rFonts w:eastAsia="Calibri"/>
          <w:szCs w:val="24"/>
          <w:lang w:eastAsia="en-US"/>
        </w:rPr>
        <w:t xml:space="preserve">Участник обязан направить на электронную почту </w:t>
      </w:r>
      <w:r w:rsidR="00E06B79" w:rsidRPr="007765E5">
        <w:rPr>
          <w:rFonts w:eastAsia="Calibri"/>
          <w:szCs w:val="24"/>
          <w:lang w:eastAsia="en-US"/>
        </w:rPr>
        <w:t xml:space="preserve">ведущему специалисту </w:t>
      </w:r>
      <w:r w:rsidR="00E06B79" w:rsidRPr="007765E5">
        <w:rPr>
          <w:szCs w:val="24"/>
        </w:rPr>
        <w:t>отдела закупочной деятельности управления логистики и МТО филиала ПАО «МРСК Центра» - «Белгородэнерго»</w:t>
      </w:r>
      <w:r w:rsidR="00E06B79" w:rsidRPr="007765E5">
        <w:rPr>
          <w:rFonts w:eastAsia="Calibri"/>
          <w:szCs w:val="24"/>
          <w:lang w:eastAsia="en-US"/>
        </w:rPr>
        <w:t xml:space="preserve"> </w:t>
      </w:r>
      <w:r w:rsidR="00E06B79" w:rsidRPr="007765E5">
        <w:rPr>
          <w:szCs w:val="24"/>
        </w:rPr>
        <w:t xml:space="preserve">Горягиной Татьяне Николаевне, контактный телефон: (4722) 58-17-51 или по адресу электронной почты: </w:t>
      </w:r>
      <w:hyperlink r:id="rId33" w:history="1">
        <w:r w:rsidR="00E06B79" w:rsidRPr="007765E5">
          <w:rPr>
            <w:rStyle w:val="a7"/>
            <w:szCs w:val="24"/>
            <w:lang w:val="en-US"/>
          </w:rPr>
          <w:t>Goryagina</w:t>
        </w:r>
        <w:r w:rsidR="00E06B79" w:rsidRPr="007765E5">
          <w:rPr>
            <w:rStyle w:val="a7"/>
            <w:szCs w:val="24"/>
          </w:rPr>
          <w:t>.</w:t>
        </w:r>
        <w:r w:rsidR="00E06B79" w:rsidRPr="007765E5">
          <w:rPr>
            <w:rStyle w:val="a7"/>
            <w:szCs w:val="24"/>
            <w:lang w:val="en-US"/>
          </w:rPr>
          <w:t>TN</w:t>
        </w:r>
        <w:r w:rsidR="00E06B79" w:rsidRPr="007765E5">
          <w:rPr>
            <w:rStyle w:val="a7"/>
            <w:szCs w:val="24"/>
          </w:rPr>
          <w:t>@</w:t>
        </w:r>
        <w:r w:rsidR="00E06B79" w:rsidRPr="007765E5">
          <w:rPr>
            <w:rStyle w:val="a7"/>
            <w:szCs w:val="24"/>
            <w:lang w:val="en-US"/>
          </w:rPr>
          <w:t>mrsk</w:t>
        </w:r>
        <w:r w:rsidR="00E06B79" w:rsidRPr="007765E5">
          <w:rPr>
            <w:rStyle w:val="a7"/>
            <w:szCs w:val="24"/>
          </w:rPr>
          <w:t>-1.</w:t>
        </w:r>
        <w:r w:rsidR="00E06B79" w:rsidRPr="007765E5">
          <w:rPr>
            <w:rStyle w:val="a7"/>
            <w:szCs w:val="24"/>
            <w:lang w:val="en-US"/>
          </w:rPr>
          <w:t>ru</w:t>
        </w:r>
      </w:hyperlink>
      <w:r w:rsidR="00E06B79" w:rsidRPr="007765E5">
        <w:rPr>
          <w:rFonts w:eastAsia="Calibri"/>
          <w:szCs w:val="24"/>
          <w:lang w:eastAsia="en-US"/>
        </w:rPr>
        <w:t>. и</w:t>
      </w:r>
      <w:r w:rsidR="00E06B79"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E06B79" w:rsidRPr="007765E5">
          <w:rPr>
            <w:rStyle w:val="a7"/>
            <w:szCs w:val="24"/>
          </w:rPr>
          <w:t>Ermolova.IV@mrsk-1.ru</w:t>
        </w:r>
      </w:hyperlink>
      <w:r w:rsidR="00E06B79" w:rsidRPr="007765E5">
        <w:rPr>
          <w:bCs w:val="0"/>
          <w:szCs w:val="24"/>
        </w:rPr>
        <w:t>.</w:t>
      </w:r>
      <w:r w:rsidR="00E06B79" w:rsidRPr="007765E5">
        <w:rPr>
          <w:rFonts w:eastAsia="Calibri"/>
          <w:szCs w:val="24"/>
          <w:lang w:eastAsia="en-US"/>
        </w:rPr>
        <w:t xml:space="preserve"> Данные документы необходимо направить Заказчику </w:t>
      </w:r>
      <w:r w:rsidR="00E06B79" w:rsidRPr="007765E5">
        <w:rPr>
          <w:szCs w:val="24"/>
        </w:rPr>
        <w:t xml:space="preserve">до момента истечения срока окончания приема заявок (п. </w:t>
      </w:r>
      <w:r w:rsidR="00E06B79">
        <w:fldChar w:fldCharType="begin"/>
      </w:r>
      <w:r w:rsidR="00E06B79">
        <w:instrText xml:space="preserve"> REF _Ref440289953 \r \h  \* MERGEFORMAT </w:instrText>
      </w:r>
      <w:r w:rsidR="00E06B79">
        <w:fldChar w:fldCharType="separate"/>
      </w:r>
      <w:r w:rsidR="00E06B79" w:rsidRPr="007765E5">
        <w:rPr>
          <w:szCs w:val="24"/>
        </w:rPr>
        <w:t>3.4.1.3</w:t>
      </w:r>
      <w:r w:rsidR="00E06B79">
        <w:fldChar w:fldCharType="end"/>
      </w:r>
      <w:r w:rsidR="00E06B79"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00E06B79">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37"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37"/>
    </w:p>
    <w:p w:rsidR="00E06B79" w:rsidRPr="007765E5" w:rsidRDefault="00E06B79" w:rsidP="00E06B79">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E06B79" w:rsidRPr="007765E5" w:rsidRDefault="00E06B79" w:rsidP="00E06B79">
      <w:pPr>
        <w:pStyle w:val="affffff"/>
        <w:ind w:left="1134" w:firstLine="0"/>
        <w:rPr>
          <w:sz w:val="24"/>
          <w:szCs w:val="24"/>
        </w:rPr>
      </w:pPr>
      <w:r w:rsidRPr="007765E5">
        <w:rPr>
          <w:sz w:val="24"/>
          <w:szCs w:val="24"/>
        </w:rPr>
        <w:t>Место расположения филиала ПАО «МРСК Центра»- «Белгородэнерго»:</w:t>
      </w:r>
    </w:p>
    <w:p w:rsidR="00E06B79" w:rsidRPr="007765E5" w:rsidRDefault="00E06B79" w:rsidP="00E06B79">
      <w:pPr>
        <w:pStyle w:val="affffff"/>
        <w:ind w:left="1134" w:firstLine="0"/>
        <w:rPr>
          <w:sz w:val="24"/>
          <w:szCs w:val="24"/>
        </w:rPr>
      </w:pPr>
      <w:r w:rsidRPr="007765E5">
        <w:rPr>
          <w:sz w:val="24"/>
          <w:szCs w:val="24"/>
        </w:rPr>
        <w:t>308000 г. Белгород ул. Преображенская, д. 42</w:t>
      </w:r>
    </w:p>
    <w:p w:rsidR="00E06B79" w:rsidRPr="007765E5" w:rsidRDefault="00E06B79" w:rsidP="00E06B79">
      <w:pPr>
        <w:pStyle w:val="affffff"/>
        <w:ind w:left="1134" w:firstLine="0"/>
        <w:rPr>
          <w:sz w:val="24"/>
          <w:szCs w:val="24"/>
        </w:rPr>
      </w:pPr>
      <w:r w:rsidRPr="007765E5">
        <w:rPr>
          <w:sz w:val="24"/>
          <w:szCs w:val="24"/>
        </w:rPr>
        <w:t>ИНН 6901067107/ КПП 312302001</w:t>
      </w:r>
    </w:p>
    <w:p w:rsidR="00E06B79" w:rsidRPr="007765E5" w:rsidRDefault="00E06B79" w:rsidP="00E06B79">
      <w:pPr>
        <w:pStyle w:val="aff5"/>
        <w:numPr>
          <w:ilvl w:val="0"/>
          <w:numId w:val="0"/>
        </w:numPr>
        <w:tabs>
          <w:tab w:val="left" w:pos="2127"/>
        </w:tabs>
        <w:spacing w:line="240" w:lineRule="auto"/>
        <w:ind w:left="1134"/>
        <w:rPr>
          <w:sz w:val="24"/>
          <w:szCs w:val="24"/>
        </w:rPr>
      </w:pPr>
      <w:r w:rsidRPr="007765E5">
        <w:rPr>
          <w:sz w:val="24"/>
          <w:szCs w:val="24"/>
        </w:rPr>
        <w:t>р/с: 40702810107000008158  в  Белгородском отделении  № 8592  ПАО  Сбербанк БИК 041403633, к/с 30101810100000000633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07625">
        <w:fldChar w:fldCharType="begin"/>
      </w:r>
      <w:r w:rsidR="00007625">
        <w:instrText xml:space="preserve"> REF _Ref306140451 \r \h  \* MERGEFORMAT </w:instrText>
      </w:r>
      <w:r w:rsidR="00007625">
        <w:fldChar w:fldCharType="separate"/>
      </w:r>
      <w:r w:rsidR="006305A1" w:rsidRPr="006305A1">
        <w:rPr>
          <w:sz w:val="24"/>
          <w:szCs w:val="24"/>
        </w:rPr>
        <w:t>3.14</w:t>
      </w:r>
      <w:r w:rsidR="00007625">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38"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36"/>
      <w:bookmarkEnd w:id="538"/>
    </w:p>
    <w:p w:rsidR="00717F60" w:rsidRPr="00382A07" w:rsidRDefault="00717F60" w:rsidP="00E71A48">
      <w:pPr>
        <w:pStyle w:val="2"/>
        <w:tabs>
          <w:tab w:val="clear" w:pos="0"/>
          <w:tab w:val="clear" w:pos="1700"/>
          <w:tab w:val="num" w:pos="709"/>
        </w:tabs>
        <w:spacing w:line="264" w:lineRule="auto"/>
      </w:pPr>
      <w:bookmarkStart w:id="539" w:name="_Ref305973214"/>
      <w:bookmarkStart w:id="540" w:name="_Toc498588893"/>
      <w:r w:rsidRPr="00382A07">
        <w:t>Подача Заявок и их прием</w:t>
      </w:r>
      <w:bookmarkStart w:id="541" w:name="_Ref56229451"/>
      <w:bookmarkEnd w:id="512"/>
      <w:bookmarkEnd w:id="539"/>
      <w:bookmarkEnd w:id="540"/>
    </w:p>
    <w:p w:rsidR="00717F60" w:rsidRPr="00382A07" w:rsidRDefault="00717F60" w:rsidP="00E71A48">
      <w:pPr>
        <w:pStyle w:val="3"/>
        <w:spacing w:line="264" w:lineRule="auto"/>
        <w:rPr>
          <w:szCs w:val="24"/>
        </w:rPr>
      </w:pPr>
      <w:bookmarkStart w:id="542" w:name="_Toc439323707"/>
      <w:bookmarkStart w:id="543" w:name="_Toc440357105"/>
      <w:bookmarkStart w:id="544" w:name="_Toc440359660"/>
      <w:bookmarkStart w:id="545" w:name="_Toc440632123"/>
      <w:bookmarkStart w:id="546" w:name="_Toc440875944"/>
      <w:bookmarkStart w:id="547" w:name="_Toc441130972"/>
      <w:bookmarkStart w:id="548" w:name="_Toc447269787"/>
      <w:bookmarkStart w:id="549" w:name="_Toc464120609"/>
      <w:bookmarkStart w:id="550" w:name="_Toc466970529"/>
      <w:bookmarkStart w:id="551" w:name="_Toc468462442"/>
      <w:bookmarkStart w:id="552" w:name="_Toc469482035"/>
      <w:bookmarkStart w:id="553" w:name="_Toc472411809"/>
      <w:bookmarkStart w:id="554" w:name="_Toc498588894"/>
      <w:r w:rsidRPr="00382A07">
        <w:rPr>
          <w:szCs w:val="24"/>
        </w:rPr>
        <w:t>Подача Заявок через ЭТП</w:t>
      </w:r>
      <w:bookmarkEnd w:id="542"/>
      <w:bookmarkEnd w:id="543"/>
      <w:bookmarkEnd w:id="544"/>
      <w:bookmarkEnd w:id="545"/>
      <w:bookmarkEnd w:id="546"/>
      <w:bookmarkEnd w:id="547"/>
      <w:bookmarkEnd w:id="548"/>
      <w:bookmarkEnd w:id="549"/>
      <w:bookmarkEnd w:id="550"/>
      <w:bookmarkEnd w:id="551"/>
      <w:bookmarkEnd w:id="552"/>
      <w:bookmarkEnd w:id="553"/>
      <w:bookmarkEnd w:id="554"/>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55"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E06B79">
        <w:rPr>
          <w:b/>
          <w:bCs w:val="0"/>
          <w:sz w:val="24"/>
          <w:szCs w:val="24"/>
        </w:rPr>
        <w:t xml:space="preserve">минут </w:t>
      </w:r>
      <w:r w:rsidR="000B1F81">
        <w:rPr>
          <w:b/>
          <w:bCs w:val="0"/>
          <w:sz w:val="24"/>
          <w:szCs w:val="24"/>
        </w:rPr>
        <w:t>2</w:t>
      </w:r>
      <w:r w:rsidR="001633C6">
        <w:rPr>
          <w:b/>
          <w:bCs w:val="0"/>
          <w:sz w:val="24"/>
          <w:szCs w:val="24"/>
        </w:rPr>
        <w:t>3</w:t>
      </w:r>
      <w:bookmarkStart w:id="556" w:name="_GoBack"/>
      <w:bookmarkEnd w:id="556"/>
      <w:r w:rsidR="002B5044" w:rsidRPr="00E06B79">
        <w:rPr>
          <w:b/>
          <w:bCs w:val="0"/>
          <w:sz w:val="24"/>
          <w:szCs w:val="24"/>
        </w:rPr>
        <w:t xml:space="preserve"> </w:t>
      </w:r>
      <w:r w:rsidR="00C53C5B">
        <w:rPr>
          <w:b/>
          <w:bCs w:val="0"/>
          <w:sz w:val="24"/>
          <w:szCs w:val="24"/>
        </w:rPr>
        <w:t>апреля</w:t>
      </w:r>
      <w:r w:rsidR="002B5044" w:rsidRPr="00E06B79">
        <w:rPr>
          <w:b/>
          <w:bCs w:val="0"/>
          <w:sz w:val="24"/>
          <w:szCs w:val="24"/>
        </w:rPr>
        <w:t xml:space="preserve"> </w:t>
      </w:r>
      <w:r w:rsidR="0042517C" w:rsidRPr="00E06B79">
        <w:rPr>
          <w:b/>
          <w:bCs w:val="0"/>
          <w:sz w:val="24"/>
          <w:szCs w:val="24"/>
        </w:rPr>
        <w:t>2018</w:t>
      </w:r>
      <w:r w:rsidR="002B5044" w:rsidRPr="00E06B79">
        <w:rPr>
          <w:b/>
          <w:bCs w:val="0"/>
          <w:sz w:val="24"/>
          <w:szCs w:val="24"/>
        </w:rPr>
        <w:t xml:space="preserve"> года</w:t>
      </w:r>
      <w:r w:rsidR="00BC2634" w:rsidRPr="00E06B79">
        <w:rPr>
          <w:b/>
          <w:bCs w:val="0"/>
          <w:sz w:val="24"/>
          <w:szCs w:val="24"/>
        </w:rPr>
        <w:t xml:space="preserve">, </w:t>
      </w:r>
      <w:r w:rsidR="00BC2634" w:rsidRPr="00E06B79">
        <w:rPr>
          <w:bCs w:val="0"/>
          <w:sz w:val="24"/>
          <w:szCs w:val="24"/>
        </w:rPr>
        <w:t xml:space="preserve">при этом предложенная Участником в Письме о подаче оферты </w:t>
      </w:r>
      <w:r w:rsidR="00BC2634" w:rsidRPr="00E06B79">
        <w:rPr>
          <w:bCs w:val="0"/>
          <w:spacing w:val="-2"/>
          <w:sz w:val="24"/>
          <w:szCs w:val="24"/>
        </w:rPr>
        <w:t>(под</w:t>
      </w:r>
      <w:r w:rsidR="00BC2634" w:rsidRPr="00E06B79">
        <w:rPr>
          <w:bCs w:val="0"/>
          <w:sz w:val="24"/>
          <w:szCs w:val="24"/>
        </w:rPr>
        <w:t xml:space="preserve">раздел </w:t>
      </w:r>
      <w:r w:rsidR="00007625" w:rsidRPr="00E06B79">
        <w:fldChar w:fldCharType="begin"/>
      </w:r>
      <w:r w:rsidR="00007625" w:rsidRPr="00E06B79">
        <w:instrText xml:space="preserve"> REF _Ref55336310 \r \h  \* MERGEFORMAT </w:instrText>
      </w:r>
      <w:r w:rsidR="00007625" w:rsidRPr="00E06B79">
        <w:fldChar w:fldCharType="separate"/>
      </w:r>
      <w:r w:rsidR="006305A1" w:rsidRPr="00E06B79">
        <w:rPr>
          <w:bCs w:val="0"/>
          <w:sz w:val="24"/>
          <w:szCs w:val="24"/>
        </w:rPr>
        <w:t>5.1</w:t>
      </w:r>
      <w:r w:rsidR="00007625" w:rsidRPr="00E06B79">
        <w:fldChar w:fldCharType="end"/>
      </w:r>
      <w:r w:rsidR="00BC2634" w:rsidRPr="00E06B79">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55"/>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57" w:name="_Ref115077798"/>
      <w:bookmarkStart w:id="558" w:name="_Toc439323708"/>
      <w:bookmarkStart w:id="559" w:name="_Toc440357106"/>
      <w:bookmarkStart w:id="560" w:name="_Toc440359661"/>
      <w:bookmarkStart w:id="561" w:name="_Toc440632124"/>
      <w:bookmarkStart w:id="562" w:name="_Toc440875945"/>
      <w:bookmarkStart w:id="563" w:name="_Toc441130973"/>
      <w:bookmarkStart w:id="564" w:name="_Toc447269788"/>
      <w:r w:rsidRPr="00382A07">
        <w:rPr>
          <w:bCs w:val="0"/>
          <w:sz w:val="24"/>
          <w:szCs w:val="24"/>
        </w:rPr>
        <w:t xml:space="preserve">После наступления даты и времени завершения срока подачи Заявок Участниками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65" w:name="_Toc464120610"/>
      <w:bookmarkStart w:id="566" w:name="_Toc466970530"/>
      <w:bookmarkStart w:id="567" w:name="_Toc468462443"/>
      <w:bookmarkStart w:id="568" w:name="_Toc469482036"/>
      <w:bookmarkStart w:id="569" w:name="_Toc472411810"/>
      <w:bookmarkStart w:id="570" w:name="_Toc498588895"/>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bookmarkEnd w:id="541"/>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CA44A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71" w:name="_Ref303683883"/>
      <w:bookmarkStart w:id="572" w:name="_Toc498588896"/>
      <w:r w:rsidRPr="00382A07">
        <w:t xml:space="preserve">Изменение и отзыв </w:t>
      </w:r>
      <w:r w:rsidR="004B5EB3" w:rsidRPr="00382A07">
        <w:t>Заявк</w:t>
      </w:r>
      <w:r w:rsidRPr="00382A07">
        <w:t>и</w:t>
      </w:r>
      <w:bookmarkEnd w:id="571"/>
      <w:bookmarkEnd w:id="572"/>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73" w:name="_Ref305973250"/>
      <w:r w:rsidRPr="00382A07">
        <w:rPr>
          <w:bCs w:val="0"/>
          <w:sz w:val="24"/>
          <w:szCs w:val="24"/>
        </w:rPr>
        <w:t xml:space="preserve">До окончания срока подачи заявок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07625">
        <w:fldChar w:fldCharType="begin"/>
      </w:r>
      <w:r w:rsidR="00007625">
        <w:instrText xml:space="preserve"> REF _Ref55279015 \r \h  \* MERGEFORMAT </w:instrText>
      </w:r>
      <w:r w:rsidR="00007625">
        <w:fldChar w:fldCharType="separate"/>
      </w:r>
      <w:r w:rsidR="006305A1" w:rsidRPr="006305A1">
        <w:rPr>
          <w:sz w:val="24"/>
          <w:szCs w:val="24"/>
        </w:rPr>
        <w:t>3.3.1.6</w:t>
      </w:r>
      <w:r w:rsidR="00007625">
        <w:fldChar w:fldCharType="end"/>
      </w:r>
      <w:r w:rsidRPr="00382A07">
        <w:rPr>
          <w:sz w:val="24"/>
          <w:szCs w:val="24"/>
        </w:rPr>
        <w:t xml:space="preserve">, </w:t>
      </w:r>
      <w:r w:rsidR="00007625">
        <w:fldChar w:fldCharType="begin"/>
      </w:r>
      <w:r w:rsidR="00007625">
        <w:instrText xml:space="preserve"> REF _Ref195087786 \r \h  \* MERGEFORMAT </w:instrText>
      </w:r>
      <w:r w:rsidR="00007625">
        <w:fldChar w:fldCharType="separate"/>
      </w:r>
      <w:r w:rsidR="006305A1" w:rsidRPr="006305A1">
        <w:rPr>
          <w:sz w:val="24"/>
          <w:szCs w:val="24"/>
        </w:rPr>
        <w:t>3.3.1.7</w:t>
      </w:r>
      <w:r w:rsidR="00007625">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74" w:name="_Ref468199992"/>
      <w:bookmarkStart w:id="575" w:name="_Ref468200102"/>
      <w:bookmarkStart w:id="576" w:name="_Toc498588897"/>
      <w:r w:rsidRPr="00382A07">
        <w:t>Оценка Заявок и проведение переговоров</w:t>
      </w:r>
      <w:bookmarkEnd w:id="573"/>
      <w:bookmarkEnd w:id="574"/>
      <w:bookmarkEnd w:id="575"/>
      <w:bookmarkEnd w:id="576"/>
      <w:r w:rsidRPr="00382A07">
        <w:t xml:space="preserve"> </w:t>
      </w:r>
    </w:p>
    <w:p w:rsidR="00717F60" w:rsidRPr="00382A07" w:rsidRDefault="00717F60" w:rsidP="00E71A48">
      <w:pPr>
        <w:pStyle w:val="3"/>
        <w:spacing w:line="264" w:lineRule="auto"/>
        <w:rPr>
          <w:szCs w:val="24"/>
        </w:rPr>
      </w:pPr>
      <w:bookmarkStart w:id="577" w:name="_Toc439323711"/>
      <w:bookmarkStart w:id="578" w:name="_Toc440357109"/>
      <w:bookmarkStart w:id="579" w:name="_Toc440359664"/>
      <w:bookmarkStart w:id="580" w:name="_Toc440632127"/>
      <w:bookmarkStart w:id="581" w:name="_Toc440875948"/>
      <w:bookmarkStart w:id="582" w:name="_Toc441130976"/>
      <w:bookmarkStart w:id="583" w:name="_Toc447269791"/>
      <w:bookmarkStart w:id="584" w:name="_Toc464120613"/>
      <w:bookmarkStart w:id="585" w:name="_Toc466970533"/>
      <w:bookmarkStart w:id="586" w:name="_Toc468462446"/>
      <w:bookmarkStart w:id="587" w:name="_Toc469482039"/>
      <w:bookmarkStart w:id="588" w:name="_Toc472411813"/>
      <w:bookmarkStart w:id="589" w:name="_Toc498588898"/>
      <w:r w:rsidRPr="00382A07">
        <w:rPr>
          <w:szCs w:val="24"/>
        </w:rPr>
        <w:t>Общие положения</w:t>
      </w:r>
      <w:bookmarkEnd w:id="577"/>
      <w:bookmarkEnd w:id="578"/>
      <w:bookmarkEnd w:id="579"/>
      <w:bookmarkEnd w:id="580"/>
      <w:bookmarkEnd w:id="581"/>
      <w:bookmarkEnd w:id="582"/>
      <w:bookmarkEnd w:id="583"/>
      <w:bookmarkEnd w:id="584"/>
      <w:bookmarkEnd w:id="585"/>
      <w:bookmarkEnd w:id="586"/>
      <w:bookmarkEnd w:id="587"/>
      <w:bookmarkEnd w:id="588"/>
      <w:bookmarkEnd w:id="589"/>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07625">
        <w:fldChar w:fldCharType="begin"/>
      </w:r>
      <w:r w:rsidR="00007625">
        <w:instrText xml:space="preserve"> REF _Ref93089454 \n \h  \* MERGEFORMAT </w:instrText>
      </w:r>
      <w:r w:rsidR="00007625">
        <w:fldChar w:fldCharType="separate"/>
      </w:r>
      <w:r w:rsidR="006305A1" w:rsidRPr="006305A1">
        <w:rPr>
          <w:bCs w:val="0"/>
          <w:sz w:val="24"/>
          <w:szCs w:val="24"/>
        </w:rPr>
        <w:t>3.6.2</w:t>
      </w:r>
      <w:r w:rsidR="00007625">
        <w:fldChar w:fldCharType="end"/>
      </w:r>
      <w:r w:rsidRPr="00382A07">
        <w:rPr>
          <w:bCs w:val="0"/>
          <w:sz w:val="24"/>
          <w:szCs w:val="24"/>
        </w:rPr>
        <w:t xml:space="preserve">), проведение (при необходимости) переговоров (пункт </w:t>
      </w:r>
      <w:r w:rsidR="00007625">
        <w:fldChar w:fldCharType="begin"/>
      </w:r>
      <w:r w:rsidR="00007625">
        <w:instrText xml:space="preserve"> REF _Ref303670674 \n \h  \* MERGEFORMAT </w:instrText>
      </w:r>
      <w:r w:rsidR="00007625">
        <w:fldChar w:fldCharType="separate"/>
      </w:r>
      <w:r w:rsidR="006305A1" w:rsidRPr="006305A1">
        <w:rPr>
          <w:bCs w:val="0"/>
          <w:sz w:val="24"/>
          <w:szCs w:val="24"/>
        </w:rPr>
        <w:t>3.6.3</w:t>
      </w:r>
      <w:r w:rsidR="00007625">
        <w:fldChar w:fldCharType="end"/>
      </w:r>
      <w:r w:rsidRPr="00382A07">
        <w:rPr>
          <w:bCs w:val="0"/>
          <w:sz w:val="24"/>
          <w:szCs w:val="24"/>
        </w:rPr>
        <w:t>) и оценочную стадию (пункт</w:t>
      </w:r>
      <w:r w:rsidR="007F3FB7" w:rsidRPr="00382A07">
        <w:rPr>
          <w:bCs w:val="0"/>
          <w:sz w:val="24"/>
          <w:szCs w:val="24"/>
        </w:rPr>
        <w:t xml:space="preserve"> </w:t>
      </w:r>
      <w:r w:rsidR="00007625">
        <w:fldChar w:fldCharType="begin"/>
      </w:r>
      <w:r w:rsidR="00007625">
        <w:instrText xml:space="preserve"> REF _Ref306138385 \r \h  \* MERGEFORMAT </w:instrText>
      </w:r>
      <w:r w:rsidR="00007625">
        <w:fldChar w:fldCharType="separate"/>
      </w:r>
      <w:r w:rsidR="006305A1" w:rsidRPr="006305A1">
        <w:rPr>
          <w:bCs w:val="0"/>
          <w:sz w:val="24"/>
          <w:szCs w:val="24"/>
        </w:rPr>
        <w:t>3.6.4</w:t>
      </w:r>
      <w:r w:rsidR="00007625">
        <w:fldChar w:fldCharType="end"/>
      </w:r>
      <w:r w:rsidRPr="00382A07">
        <w:rPr>
          <w:bCs w:val="0"/>
          <w:sz w:val="24"/>
          <w:szCs w:val="24"/>
        </w:rPr>
        <w:t>).</w:t>
      </w:r>
    </w:p>
    <w:p w:rsidR="00717F60" w:rsidRPr="00382A07" w:rsidRDefault="00717F60" w:rsidP="00E71A48">
      <w:pPr>
        <w:pStyle w:val="3"/>
        <w:spacing w:line="264" w:lineRule="auto"/>
        <w:rPr>
          <w:szCs w:val="24"/>
        </w:rPr>
      </w:pPr>
      <w:bookmarkStart w:id="590" w:name="_Ref93089454"/>
      <w:bookmarkStart w:id="591" w:name="_Toc439323712"/>
      <w:bookmarkStart w:id="592" w:name="_Toc440357110"/>
      <w:bookmarkStart w:id="593" w:name="_Toc440359665"/>
      <w:bookmarkStart w:id="594" w:name="_Toc440632128"/>
      <w:bookmarkStart w:id="595" w:name="_Toc440875949"/>
      <w:bookmarkStart w:id="596" w:name="_Toc441130977"/>
      <w:bookmarkStart w:id="597" w:name="_Toc447269792"/>
      <w:bookmarkStart w:id="598" w:name="_Toc464120614"/>
      <w:bookmarkStart w:id="599" w:name="_Toc466970534"/>
      <w:bookmarkStart w:id="600" w:name="_Toc468462447"/>
      <w:bookmarkStart w:id="601" w:name="_Toc469482040"/>
      <w:bookmarkStart w:id="602" w:name="_Toc472411814"/>
      <w:bookmarkStart w:id="603" w:name="_Toc498588899"/>
      <w:r w:rsidRPr="00382A07">
        <w:rPr>
          <w:szCs w:val="24"/>
        </w:rPr>
        <w:t>Отборочная стадия</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4"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5"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604"/>
      <w:bookmarkEnd w:id="605"/>
    </w:p>
    <w:p w:rsidR="00C138CC" w:rsidRPr="00382A07" w:rsidRDefault="003A59B8"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w:t>
      </w:r>
      <w:r w:rsidRPr="009073D3">
        <w:rPr>
          <w:sz w:val="24"/>
          <w:szCs w:val="24"/>
        </w:rPr>
        <w:t xml:space="preserve">один или несколько членов Коллективного участника) не предоставил </w:t>
      </w:r>
      <w:r w:rsidR="009073D3" w:rsidRPr="009073D3">
        <w:rPr>
          <w:sz w:val="24"/>
          <w:szCs w:val="24"/>
        </w:rPr>
        <w:t>Справку о цепочке собственников участника закупочной процедуры, включая бенефициаров (в том числе конечных)</w:t>
      </w:r>
      <w:r w:rsidRPr="009073D3">
        <w:rPr>
          <w:sz w:val="24"/>
          <w:szCs w:val="24"/>
        </w:rPr>
        <w:t xml:space="preserve"> (подраздел</w:t>
      </w:r>
      <w:r w:rsidRPr="00382A07">
        <w:rPr>
          <w:sz w:val="24"/>
          <w:szCs w:val="24"/>
        </w:rPr>
        <w:t xml:space="preserve"> </w:t>
      </w:r>
      <w:r w:rsidR="00007625">
        <w:fldChar w:fldCharType="begin"/>
      </w:r>
      <w:r w:rsidR="00007625">
        <w:instrText xml:space="preserve"> REF _Ref444179578 \r \h  \* MERGEFORMAT </w:instrText>
      </w:r>
      <w:r w:rsidR="00007625">
        <w:fldChar w:fldCharType="separate"/>
      </w:r>
      <w:r w:rsidR="006305A1" w:rsidRPr="006305A1">
        <w:rPr>
          <w:sz w:val="24"/>
          <w:szCs w:val="24"/>
        </w:rPr>
        <w:t>5.10</w:t>
      </w:r>
      <w:r w:rsidR="00007625">
        <w:fldChar w:fldCharType="end"/>
      </w:r>
      <w:r w:rsidRPr="00382A07">
        <w:rPr>
          <w:sz w:val="24"/>
          <w:szCs w:val="24"/>
        </w:rPr>
        <w:t xml:space="preserve">); </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07625">
        <w:fldChar w:fldCharType="begin"/>
      </w:r>
      <w:r w:rsidR="00007625">
        <w:instrText xml:space="preserve"> REF _Ref306176386 \r \h  \* MERGEFORMAT </w:instrText>
      </w:r>
      <w:r w:rsidR="00007625">
        <w:fldChar w:fldCharType="separate"/>
      </w:r>
      <w:r w:rsidR="006305A1" w:rsidRPr="006305A1">
        <w:rPr>
          <w:sz w:val="24"/>
          <w:szCs w:val="24"/>
        </w:rPr>
        <w:t>3.3.14</w:t>
      </w:r>
      <w:r w:rsidR="00007625">
        <w:fldChar w:fldCharType="end"/>
      </w:r>
      <w:r w:rsidRPr="00382A07">
        <w:rPr>
          <w:sz w:val="24"/>
          <w:szCs w:val="24"/>
        </w:rPr>
        <w:t>;</w:t>
      </w:r>
    </w:p>
    <w:p w:rsidR="00C138CC" w:rsidRPr="00382A07" w:rsidRDefault="00953987"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6"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07625">
        <w:fldChar w:fldCharType="begin"/>
      </w:r>
      <w:r w:rsidR="00007625">
        <w:instrText xml:space="preserve"> REF _Ref306176386 \r \h  \* MERGEFORMAT </w:instrText>
      </w:r>
      <w:r w:rsidR="00007625">
        <w:fldChar w:fldCharType="separate"/>
      </w:r>
      <w:r w:rsidR="006305A1" w:rsidRPr="006305A1">
        <w:rPr>
          <w:sz w:val="24"/>
          <w:szCs w:val="24"/>
        </w:rPr>
        <w:t>3.3.14</w:t>
      </w:r>
      <w:r w:rsidR="00007625">
        <w:fldChar w:fldCharType="end"/>
      </w:r>
      <w:r w:rsidR="007F3FB7" w:rsidRPr="00382A07">
        <w:rPr>
          <w:sz w:val="24"/>
          <w:szCs w:val="24"/>
        </w:rPr>
        <w:t>).</w:t>
      </w:r>
      <w:bookmarkEnd w:id="606"/>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607" w:name="_Ref303670674"/>
      <w:bookmarkStart w:id="608" w:name="_Toc439323713"/>
      <w:bookmarkStart w:id="609" w:name="_Toc440357111"/>
      <w:bookmarkStart w:id="610" w:name="_Toc440359666"/>
      <w:bookmarkStart w:id="611" w:name="_Toc440632129"/>
      <w:bookmarkStart w:id="612" w:name="_Toc440875950"/>
      <w:bookmarkStart w:id="613" w:name="_Toc441130978"/>
      <w:bookmarkStart w:id="614" w:name="_Toc447269793"/>
      <w:bookmarkStart w:id="615" w:name="_Toc464120615"/>
      <w:bookmarkStart w:id="616" w:name="_Toc466970535"/>
      <w:bookmarkStart w:id="617" w:name="_Toc468462448"/>
      <w:bookmarkStart w:id="618" w:name="_Toc469482041"/>
      <w:bookmarkStart w:id="619" w:name="_Toc472411815"/>
      <w:bookmarkStart w:id="620" w:name="_Toc498588900"/>
      <w:r w:rsidRPr="00382A07">
        <w:rPr>
          <w:szCs w:val="24"/>
        </w:rPr>
        <w:t>Проведение переговоров</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621" w:name="_Ref306138385"/>
      <w:bookmarkStart w:id="622" w:name="_Toc439323714"/>
      <w:bookmarkStart w:id="623" w:name="_Toc440357112"/>
      <w:bookmarkStart w:id="624" w:name="_Toc440359667"/>
      <w:bookmarkStart w:id="625" w:name="_Toc440632130"/>
      <w:bookmarkStart w:id="626" w:name="_Toc440875951"/>
      <w:bookmarkStart w:id="627" w:name="_Toc441130979"/>
      <w:bookmarkStart w:id="628" w:name="_Toc447269794"/>
      <w:bookmarkStart w:id="629" w:name="_Toc464120616"/>
      <w:bookmarkStart w:id="630" w:name="_Toc466970536"/>
      <w:bookmarkStart w:id="631" w:name="_Toc468462449"/>
      <w:bookmarkStart w:id="632" w:name="_Toc469482042"/>
      <w:bookmarkStart w:id="633" w:name="_Toc472411816"/>
      <w:bookmarkStart w:id="634" w:name="_Toc498588901"/>
      <w:r w:rsidRPr="00382A07">
        <w:rPr>
          <w:szCs w:val="24"/>
        </w:rPr>
        <w:t>Оценочная стадия</w:t>
      </w:r>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07625">
        <w:fldChar w:fldCharType="begin"/>
      </w:r>
      <w:r w:rsidR="00007625">
        <w:instrText xml:space="preserve"> REF _Ref471821960 \r \h  \* MERGEFORMAT </w:instrText>
      </w:r>
      <w:r w:rsidR="00007625">
        <w:fldChar w:fldCharType="separate"/>
      </w:r>
      <w:r w:rsidR="006305A1" w:rsidRPr="006305A1">
        <w:rPr>
          <w:sz w:val="24"/>
          <w:szCs w:val="24"/>
        </w:rPr>
        <w:t>3.8</w:t>
      </w:r>
      <w:r w:rsidR="00007625">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635" w:name="_Ref303250967"/>
      <w:bookmarkStart w:id="636" w:name="_Toc305697378"/>
      <w:bookmarkStart w:id="637" w:name="_Toc498588902"/>
      <w:bookmarkStart w:id="638" w:name="_Toc255985696"/>
      <w:r w:rsidRPr="00382A07">
        <w:t>Аукционная процедура понижени</w:t>
      </w:r>
      <w:r w:rsidR="00E60F8E" w:rsidRPr="00382A07">
        <w:t>я</w:t>
      </w:r>
      <w:r w:rsidRPr="00382A07">
        <w:t xml:space="preserve"> цены (переторжка)</w:t>
      </w:r>
      <w:bookmarkEnd w:id="635"/>
      <w:bookmarkEnd w:id="636"/>
      <w:bookmarkEnd w:id="637"/>
      <w:r w:rsidRPr="00382A07">
        <w:t xml:space="preserve"> </w:t>
      </w:r>
    </w:p>
    <w:bookmarkEnd w:id="63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3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63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4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07625">
        <w:fldChar w:fldCharType="begin"/>
      </w:r>
      <w:r w:rsidR="00007625">
        <w:instrText xml:space="preserve"> REF _Ref465850064 \r \h  \* MERGEFORMAT </w:instrText>
      </w:r>
      <w:r w:rsidR="00007625">
        <w:fldChar w:fldCharType="separate"/>
      </w:r>
      <w:r w:rsidR="006305A1" w:rsidRPr="006305A1">
        <w:rPr>
          <w:iCs/>
          <w:sz w:val="24"/>
          <w:szCs w:val="24"/>
          <w:lang w:eastAsia="ru-RU"/>
        </w:rPr>
        <w:t>3.7.9</w:t>
      </w:r>
      <w:r w:rsidR="00007625">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07625">
        <w:fldChar w:fldCharType="begin"/>
      </w:r>
      <w:r w:rsidR="00007625">
        <w:instrText xml:space="preserve"> REF _Ref306352987 \r \h  \* MERGEFORMAT </w:instrText>
      </w:r>
      <w:r w:rsidR="00007625">
        <w:fldChar w:fldCharType="separate"/>
      </w:r>
      <w:r w:rsidR="006305A1" w:rsidRPr="006305A1">
        <w:rPr>
          <w:iCs/>
          <w:sz w:val="24"/>
          <w:szCs w:val="24"/>
          <w:lang w:eastAsia="ru-RU"/>
        </w:rPr>
        <w:t>3.7.3</w:t>
      </w:r>
      <w:r w:rsidR="00007625">
        <w:fldChar w:fldCharType="end"/>
      </w:r>
      <w:r w:rsidRPr="00382A07">
        <w:rPr>
          <w:iCs/>
          <w:sz w:val="24"/>
          <w:szCs w:val="24"/>
          <w:lang w:eastAsia="ru-RU"/>
        </w:rPr>
        <w:t xml:space="preserve"> - </w:t>
      </w:r>
      <w:r w:rsidR="00007625">
        <w:fldChar w:fldCharType="begin"/>
      </w:r>
      <w:r w:rsidR="00007625">
        <w:instrText xml:space="preserve"> REF _Ref306353005 \r \h  \* MERGEFORMAT </w:instrText>
      </w:r>
      <w:r w:rsidR="00007625">
        <w:fldChar w:fldCharType="separate"/>
      </w:r>
      <w:r w:rsidR="006305A1" w:rsidRPr="006305A1">
        <w:rPr>
          <w:iCs/>
          <w:sz w:val="24"/>
          <w:szCs w:val="24"/>
          <w:lang w:eastAsia="ru-RU"/>
        </w:rPr>
        <w:t>3.7.5</w:t>
      </w:r>
      <w:r w:rsidR="00007625">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4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4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4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4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07625">
        <w:fldChar w:fldCharType="begin"/>
      </w:r>
      <w:r w:rsidR="00007625">
        <w:instrText xml:space="preserve"> REF _Ref465670219 \r \h  \* MERGEFORMAT </w:instrText>
      </w:r>
      <w:r w:rsidR="00007625">
        <w:fldChar w:fldCharType="separate"/>
      </w:r>
      <w:r w:rsidR="006305A1" w:rsidRPr="006305A1">
        <w:rPr>
          <w:sz w:val="24"/>
          <w:szCs w:val="24"/>
        </w:rPr>
        <w:t>3.11</w:t>
      </w:r>
      <w:r w:rsidR="00007625">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07625">
        <w:fldChar w:fldCharType="begin"/>
      </w:r>
      <w:r w:rsidR="00007625">
        <w:instrText xml:space="preserve"> REF _Ref468453355 \r \h  \* MERGEFORMAT </w:instrText>
      </w:r>
      <w:r w:rsidR="00007625">
        <w:fldChar w:fldCharType="separate"/>
      </w:r>
      <w:r w:rsidR="006305A1" w:rsidRPr="006305A1">
        <w:rPr>
          <w:sz w:val="24"/>
          <w:szCs w:val="24"/>
        </w:rPr>
        <w:t>3.7.8</w:t>
      </w:r>
      <w:r w:rsidR="00007625">
        <w:fldChar w:fldCharType="end"/>
      </w:r>
      <w:r w:rsidRPr="00991C07">
        <w:rPr>
          <w:sz w:val="24"/>
          <w:szCs w:val="24"/>
        </w:rPr>
        <w:t xml:space="preserve">, предоставляет 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43" w:name="_Ref471821960"/>
      <w:bookmarkStart w:id="644" w:name="_Toc471986593"/>
      <w:bookmarkStart w:id="645" w:name="_Toc472409204"/>
      <w:bookmarkStart w:id="646" w:name="_Toc498588903"/>
      <w:bookmarkStart w:id="647" w:name="_Ref303681924"/>
      <w:bookmarkStart w:id="64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43"/>
      <w:bookmarkEnd w:id="644"/>
      <w:bookmarkEnd w:id="645"/>
      <w:bookmarkEnd w:id="64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E06B7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w:t>
      </w:r>
      <w:r w:rsidRPr="00E06B79">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07625">
        <w:fldChar w:fldCharType="begin"/>
      </w:r>
      <w:r w:rsidR="00007625">
        <w:instrText xml:space="preserve"> REF _Ref303251044 \r \h  \* MERGEFORMAT </w:instrText>
      </w:r>
      <w:r w:rsidR="00007625">
        <w:fldChar w:fldCharType="separate"/>
      </w:r>
      <w:r w:rsidR="006305A1" w:rsidRPr="006305A1">
        <w:rPr>
          <w:rFonts w:ascii="Times New Roman" w:hAnsi="Times New Roman" w:cs="Times New Roman"/>
          <w:sz w:val="24"/>
          <w:szCs w:val="24"/>
        </w:rPr>
        <w:t>3.10</w:t>
      </w:r>
      <w:r w:rsidR="00007625">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07625">
        <w:fldChar w:fldCharType="begin"/>
      </w:r>
      <w:r w:rsidR="00007625">
        <w:instrText xml:space="preserve"> REF _Ref472411304 \r \h  \* MERGEFORMAT </w:instrText>
      </w:r>
      <w:r w:rsidR="00007625">
        <w:fldChar w:fldCharType="separate"/>
      </w:r>
      <w:r w:rsidR="006305A1" w:rsidRPr="006305A1">
        <w:rPr>
          <w:sz w:val="24"/>
          <w:szCs w:val="24"/>
        </w:rPr>
        <w:t>3.3.7.1</w:t>
      </w:r>
      <w:r w:rsidR="00007625">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49" w:name="_Ref472412060"/>
      <w:bookmarkStart w:id="650" w:name="_Ref472412072"/>
      <w:bookmarkStart w:id="651" w:name="_Toc498588904"/>
      <w:r w:rsidRPr="001018D6">
        <w:t xml:space="preserve">Подведение итогов </w:t>
      </w:r>
      <w:r w:rsidR="00DF639D" w:rsidRPr="001018D6">
        <w:t>З</w:t>
      </w:r>
      <w:r w:rsidRPr="001018D6">
        <w:t>апроса предложений</w:t>
      </w:r>
      <w:bookmarkEnd w:id="647"/>
      <w:bookmarkEnd w:id="648"/>
      <w:bookmarkEnd w:id="649"/>
      <w:bookmarkEnd w:id="650"/>
      <w:bookmarkEnd w:id="65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5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5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53" w:name="_Ref303251044"/>
      <w:bookmarkStart w:id="654" w:name="_Toc498588905"/>
      <w:bookmarkStart w:id="655" w:name="_Ref191386295"/>
      <w:r w:rsidRPr="00382A07">
        <w:t>Признание запроса предложений несостоявшимся</w:t>
      </w:r>
      <w:bookmarkEnd w:id="653"/>
      <w:bookmarkEnd w:id="65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5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5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5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5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5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5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59" w:name="_Ref465670219"/>
      <w:bookmarkStart w:id="660" w:name="_Toc468441704"/>
      <w:bookmarkStart w:id="661" w:name="_Toc498588906"/>
      <w:bookmarkStart w:id="662" w:name="_Ref303683929"/>
      <w:r w:rsidRPr="004A1A68">
        <w:rPr>
          <w:bCs w:val="0"/>
        </w:rPr>
        <w:t>Антидемпинговые меры</w:t>
      </w:r>
      <w:bookmarkEnd w:id="659"/>
      <w:bookmarkEnd w:id="660"/>
      <w:bookmarkEnd w:id="661"/>
    </w:p>
    <w:p w:rsidR="00151215" w:rsidRPr="00991C07" w:rsidRDefault="00151215" w:rsidP="005E6E3C">
      <w:pPr>
        <w:pStyle w:val="affffff"/>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07625">
        <w:fldChar w:fldCharType="begin"/>
      </w:r>
      <w:r w:rsidR="00007625">
        <w:instrText xml:space="preserve"> REF _Ref468456963 \r \h  \* MERGEFORMAT </w:instrText>
      </w:r>
      <w:r w:rsidR="00007625">
        <w:fldChar w:fldCharType="separate"/>
      </w:r>
      <w:r w:rsidR="006305A1" w:rsidRPr="006305A1">
        <w:rPr>
          <w:rFonts w:eastAsia="Times New Roman,Italic"/>
          <w:iCs/>
          <w:sz w:val="24"/>
          <w:szCs w:val="24"/>
        </w:rPr>
        <w:t>3.3.7</w:t>
      </w:r>
      <w:r w:rsidR="00007625">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bookmarkStart w:id="66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6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07625">
        <w:fldChar w:fldCharType="begin"/>
      </w:r>
      <w:r w:rsidR="00007625">
        <w:instrText xml:space="preserve"> REF _Ref465675151 \r \h  \* MERGEFORMAT </w:instrText>
      </w:r>
      <w:r w:rsidR="00007625">
        <w:fldChar w:fldCharType="separate"/>
      </w:r>
      <w:r w:rsidR="006305A1" w:rsidRPr="006305A1">
        <w:rPr>
          <w:bCs/>
          <w:sz w:val="24"/>
          <w:szCs w:val="24"/>
        </w:rPr>
        <w:t>3.11.2</w:t>
      </w:r>
      <w:r w:rsidR="00007625">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07625">
        <w:fldChar w:fldCharType="begin"/>
      </w:r>
      <w:r w:rsidR="00007625">
        <w:instrText xml:space="preserve"> REF _Ref468457053 \r \h  \* MERGEFORMAT </w:instrText>
      </w:r>
      <w:r w:rsidR="00007625">
        <w:fldChar w:fldCharType="separate"/>
      </w:r>
      <w:r w:rsidR="006305A1" w:rsidRPr="006305A1">
        <w:rPr>
          <w:sz w:val="24"/>
          <w:szCs w:val="24"/>
        </w:rPr>
        <w:t>3.6.2.5</w:t>
      </w:r>
      <w:r w:rsidR="00007625">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007929A7"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Pr="004A1A68">
        <w:rPr>
          <w:sz w:val="24"/>
          <w:szCs w:val="24"/>
        </w:rPr>
        <w:t>.</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64" w:name="_Ref468462141"/>
      <w:bookmarkStart w:id="665" w:name="_Toc498588907"/>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55"/>
      <w:bookmarkEnd w:id="662"/>
      <w:bookmarkEnd w:id="664"/>
      <w:bookmarkEnd w:id="665"/>
    </w:p>
    <w:p w:rsidR="00717F60" w:rsidRPr="004A1A68"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66" w:name="_Ref294695403"/>
      <w:bookmarkStart w:id="66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66"/>
      <w:bookmarkEnd w:id="667"/>
      <w:r w:rsidR="00717F60" w:rsidRPr="004A1A68">
        <w:rPr>
          <w:sz w:val="24"/>
          <w:szCs w:val="24"/>
        </w:rPr>
        <w:t xml:space="preserve"> </w:t>
      </w:r>
    </w:p>
    <w:p w:rsidR="00151215" w:rsidRPr="004A1A68" w:rsidRDefault="00151215"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07625">
        <w:fldChar w:fldCharType="begin"/>
      </w:r>
      <w:r w:rsidR="00007625">
        <w:instrText xml:space="preserve"> REF _Ref465670219 \r \h  \* MERGEFORMAT </w:instrText>
      </w:r>
      <w:r w:rsidR="00007625">
        <w:fldChar w:fldCharType="separate"/>
      </w:r>
      <w:r w:rsidR="006305A1" w:rsidRPr="006305A1">
        <w:rPr>
          <w:sz w:val="24"/>
          <w:szCs w:val="24"/>
        </w:rPr>
        <w:t>3.11</w:t>
      </w:r>
      <w:r w:rsidR="00007625">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
        <w:widowControl w:val="0"/>
        <w:numPr>
          <w:ilvl w:val="0"/>
          <w:numId w:val="86"/>
        </w:numPr>
        <w:tabs>
          <w:tab w:val="left" w:pos="1620"/>
        </w:tabs>
        <w:suppressAutoHyphens w:val="0"/>
        <w:spacing w:line="264" w:lineRule="auto"/>
        <w:ind w:left="0" w:firstLine="567"/>
        <w:rPr>
          <w:sz w:val="24"/>
          <w:szCs w:val="24"/>
        </w:rPr>
      </w:pPr>
      <w:bookmarkStart w:id="66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6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07625">
        <w:fldChar w:fldCharType="begin"/>
      </w:r>
      <w:r w:rsidR="00007625">
        <w:instrText xml:space="preserve"> REF _Ref294695546 \r \h  \* MERGEFORMAT </w:instrText>
      </w:r>
      <w:r w:rsidR="00007625">
        <w:fldChar w:fldCharType="separate"/>
      </w:r>
      <w:r w:rsidR="006305A1" w:rsidRPr="006305A1">
        <w:rPr>
          <w:bCs w:val="0"/>
          <w:sz w:val="24"/>
          <w:szCs w:val="24"/>
        </w:rPr>
        <w:t xml:space="preserve"> 1.2.6 </w:t>
      </w:r>
      <w:r w:rsidR="00007625">
        <w:fldChar w:fldCharType="end"/>
      </w:r>
      <w:r w:rsidRPr="004A1A68">
        <w:rPr>
          <w:bCs w:val="0"/>
          <w:sz w:val="24"/>
          <w:szCs w:val="24"/>
        </w:rPr>
        <w:t>и/или в срок, определенный в п.</w:t>
      </w:r>
      <w:r w:rsidR="001716DB" w:rsidRPr="004A1A68">
        <w:rPr>
          <w:bCs w:val="0"/>
          <w:sz w:val="24"/>
          <w:szCs w:val="24"/>
        </w:rPr>
        <w:t xml:space="preserve"> </w:t>
      </w:r>
      <w:r w:rsidR="00007625">
        <w:fldChar w:fldCharType="begin"/>
      </w:r>
      <w:r w:rsidR="00007625">
        <w:instrText xml:space="preserve"> REF _Ref294695403 \n \h  \* MERGEFORMAT </w:instrText>
      </w:r>
      <w:r w:rsidR="00007625">
        <w:fldChar w:fldCharType="separate"/>
      </w:r>
      <w:r w:rsidR="006305A1" w:rsidRPr="006305A1">
        <w:rPr>
          <w:bCs w:val="0"/>
          <w:sz w:val="24"/>
          <w:szCs w:val="24"/>
        </w:rPr>
        <w:t>3.12.3</w:t>
      </w:r>
      <w:r w:rsidR="00007625">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D161E0">
        <w:fldChar w:fldCharType="begin"/>
      </w:r>
      <w:r w:rsidR="00991C07">
        <w:rPr>
          <w:bCs w:val="0"/>
          <w:sz w:val="24"/>
          <w:szCs w:val="24"/>
        </w:rPr>
        <w:instrText xml:space="preserve"> REF _Ref472412248 \r \h </w:instrText>
      </w:r>
      <w:r w:rsidR="00D161E0">
        <w:fldChar w:fldCharType="separate"/>
      </w:r>
      <w:r w:rsidR="006305A1">
        <w:rPr>
          <w:bCs w:val="0"/>
          <w:sz w:val="24"/>
          <w:szCs w:val="24"/>
        </w:rPr>
        <w:t>3.13</w:t>
      </w:r>
      <w:r w:rsidR="00D161E0">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 xml:space="preserve">подтверждающих его полномочия на поставку продукции от производителя(ей) данной продукции (п. </w:t>
      </w:r>
      <w:r w:rsidR="00007625">
        <w:fldChar w:fldCharType="begin"/>
      </w:r>
      <w:r w:rsidR="00007625">
        <w:instrText xml:space="preserve"> REF _Ref466909528 \r \h  \* MERGEFORMAT </w:instrText>
      </w:r>
      <w:r w:rsidR="00007625">
        <w:fldChar w:fldCharType="separate"/>
      </w:r>
      <w:r w:rsidR="006305A1" w:rsidRPr="000D2D6A">
        <w:rPr>
          <w:sz w:val="24"/>
          <w:szCs w:val="24"/>
        </w:rPr>
        <w:t>3.3.8.9</w:t>
      </w:r>
      <w:r w:rsidR="00007625">
        <w:fldChar w:fldCharType="end"/>
      </w:r>
      <w:r w:rsidRPr="000D2D6A">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6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07625">
        <w:fldChar w:fldCharType="begin"/>
      </w:r>
      <w:r w:rsidR="00007625">
        <w:instrText xml:space="preserve"> REF _Ref305979053 \r \h  \* MERGEFORMAT </w:instrText>
      </w:r>
      <w:r w:rsidR="00007625">
        <w:fldChar w:fldCharType="separate"/>
      </w:r>
      <w:r w:rsidR="006305A1" w:rsidRPr="006305A1">
        <w:rPr>
          <w:sz w:val="24"/>
          <w:szCs w:val="24"/>
        </w:rPr>
        <w:t>3.12.5</w:t>
      </w:r>
      <w:r w:rsidR="00007625">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69"/>
      <w:r w:rsidRPr="001018D6">
        <w:rPr>
          <w:sz w:val="24"/>
          <w:szCs w:val="24"/>
        </w:rPr>
        <w:t xml:space="preserve"> </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1" w:name="_Toc181693189"/>
      <w:bookmarkStart w:id="672" w:name="_Ref190680463"/>
      <w:bookmarkStart w:id="673" w:name="_Ref306140410"/>
      <w:bookmarkStart w:id="674" w:name="_Ref306142159"/>
      <w:bookmarkStart w:id="675" w:name="_Ref468200380"/>
      <w:bookmarkStart w:id="676" w:name="_Ref468200508"/>
      <w:bookmarkStart w:id="677" w:name="_Ref303102866"/>
      <w:bookmarkStart w:id="678" w:name="_Toc305835589"/>
      <w:bookmarkStart w:id="679" w:name="_Ref303683952"/>
      <w:bookmarkStart w:id="680" w:name="__RefNumPara__840_922829174"/>
      <w:bookmarkEnd w:id="67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07625">
        <w:fldChar w:fldCharType="begin"/>
      </w:r>
      <w:r w:rsidR="00007625">
        <w:instrText xml:space="preserve"> REF _Ref471821960 \r \h  \* MERGEFORMAT </w:instrText>
      </w:r>
      <w:r w:rsidR="00007625">
        <w:fldChar w:fldCharType="separate"/>
      </w:r>
      <w:r w:rsidR="006305A1" w:rsidRPr="006305A1">
        <w:rPr>
          <w:sz w:val="24"/>
          <w:szCs w:val="24"/>
        </w:rPr>
        <w:t>3.8</w:t>
      </w:r>
      <w:r w:rsidR="00007625">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81" w:name="_Ref472412218"/>
      <w:bookmarkStart w:id="682" w:name="_Ref472412231"/>
      <w:bookmarkStart w:id="683" w:name="_Ref472412248"/>
      <w:bookmarkStart w:id="684" w:name="_Toc49858890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71"/>
      <w:bookmarkEnd w:id="672"/>
      <w:bookmarkEnd w:id="673"/>
      <w:bookmarkEnd w:id="674"/>
      <w:bookmarkEnd w:id="675"/>
      <w:bookmarkEnd w:id="676"/>
      <w:bookmarkEnd w:id="681"/>
      <w:bookmarkEnd w:id="682"/>
      <w:bookmarkEnd w:id="683"/>
      <w:bookmarkEnd w:id="684"/>
      <w:r w:rsidRPr="001018D6">
        <w:t xml:space="preserve"> </w:t>
      </w:r>
      <w:bookmarkEnd w:id="677"/>
      <w:bookmarkEnd w:id="678"/>
    </w:p>
    <w:p w:rsidR="00932C0A"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4A1A68">
        <w:rPr>
          <w:sz w:val="24"/>
          <w:szCs w:val="24"/>
        </w:rPr>
        <w:t>, не требуется.</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bookmarkStart w:id="68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85"/>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07625">
        <w:fldChar w:fldCharType="begin"/>
      </w:r>
      <w:r w:rsidR="00007625">
        <w:instrText xml:space="preserve"> REF _Ref468973820 \r \h  \* MERGEFORMAT </w:instrText>
      </w:r>
      <w:r w:rsidR="00007625">
        <w:fldChar w:fldCharType="separate"/>
      </w:r>
      <w:r w:rsidR="006305A1" w:rsidRPr="006305A1">
        <w:rPr>
          <w:sz w:val="24"/>
          <w:szCs w:val="24"/>
        </w:rPr>
        <w:t>3.3.14.4.4</w:t>
      </w:r>
      <w:r w:rsidR="00007625">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4A1A68">
        <w:rPr>
          <w:sz w:val="24"/>
          <w:szCs w:val="24"/>
        </w:rPr>
        <w:t xml:space="preserve">) с учетом требований, изложенных в подпункте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07625">
        <w:fldChar w:fldCharType="begin"/>
      </w:r>
      <w:r w:rsidR="00007625">
        <w:instrText xml:space="preserve"> REF _Ref468462141 \r \h  \* MERGEFORMAT </w:instrText>
      </w:r>
      <w:r w:rsidR="00007625">
        <w:fldChar w:fldCharType="separate"/>
      </w:r>
      <w:r w:rsidR="006305A1" w:rsidRPr="006305A1">
        <w:rPr>
          <w:sz w:val="24"/>
          <w:szCs w:val="24"/>
        </w:rPr>
        <w:t>3.12</w:t>
      </w:r>
      <w:r w:rsidR="00007625">
        <w:fldChar w:fldCharType="end"/>
      </w:r>
      <w:r w:rsidRPr="004A1A68">
        <w:rPr>
          <w:sz w:val="24"/>
          <w:szCs w:val="24"/>
        </w:rPr>
        <w:t>).</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bookmarkStart w:id="68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07625">
        <w:fldChar w:fldCharType="begin"/>
      </w:r>
      <w:r w:rsidR="00007625">
        <w:instrText xml:space="preserve"> REF _Ref468462243 \r \h  \* MERGEFORMAT </w:instrText>
      </w:r>
      <w:r w:rsidR="00007625">
        <w:fldChar w:fldCharType="separate"/>
      </w:r>
      <w:r w:rsidR="006305A1" w:rsidRPr="006305A1">
        <w:rPr>
          <w:sz w:val="24"/>
          <w:szCs w:val="24"/>
        </w:rPr>
        <w:t>3.12.6</w:t>
      </w:r>
      <w:r w:rsidR="00007625">
        <w:fldChar w:fldCharType="end"/>
      </w:r>
      <w:r w:rsidRPr="004A1A68">
        <w:rPr>
          <w:sz w:val="24"/>
          <w:szCs w:val="24"/>
        </w:rPr>
        <w:t>.</w:t>
      </w:r>
      <w:bookmarkEnd w:id="686"/>
    </w:p>
    <w:p w:rsidR="00932C0A" w:rsidRPr="004A1A68" w:rsidRDefault="00932C0A" w:rsidP="00B42AE0">
      <w:pPr>
        <w:pStyle w:val="2"/>
        <w:tabs>
          <w:tab w:val="clear" w:pos="1700"/>
          <w:tab w:val="left" w:pos="709"/>
        </w:tabs>
        <w:spacing w:line="264" w:lineRule="auto"/>
      </w:pPr>
      <w:bookmarkStart w:id="687" w:name="_Ref303694483"/>
      <w:bookmarkStart w:id="688" w:name="_Toc305835590"/>
      <w:bookmarkStart w:id="689" w:name="_Ref306140451"/>
      <w:bookmarkStart w:id="690" w:name="_Toc498588909"/>
      <w:r w:rsidRPr="004A1A68">
        <w:t xml:space="preserve">Уведомление о результатах </w:t>
      </w:r>
      <w:bookmarkEnd w:id="687"/>
      <w:bookmarkEnd w:id="688"/>
      <w:r w:rsidRPr="004A1A68">
        <w:t>запроса предложений</w:t>
      </w:r>
      <w:bookmarkEnd w:id="689"/>
      <w:bookmarkEnd w:id="690"/>
    </w:p>
    <w:bookmarkEnd w:id="67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07625">
        <w:fldChar w:fldCharType="begin"/>
      </w:r>
      <w:r w:rsidR="00007625">
        <w:instrText xml:space="preserve"> REF _Ref191386085 \r \h  \* MERGEFORMAT </w:instrText>
      </w:r>
      <w:r w:rsidR="00007625">
        <w:fldChar w:fldCharType="separate"/>
      </w:r>
      <w:r w:rsidR="006305A1" w:rsidRPr="006305A1">
        <w:rPr>
          <w:iCs/>
          <w:sz w:val="24"/>
          <w:szCs w:val="24"/>
        </w:rPr>
        <w:t>1.1.1</w:t>
      </w:r>
      <w:r w:rsidR="00007625">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91" w:name="_Ref440270568"/>
      <w:bookmarkStart w:id="692" w:name="_Ref440274159"/>
      <w:bookmarkStart w:id="693" w:name="_Ref440292555"/>
      <w:bookmarkStart w:id="694" w:name="_Ref440292779"/>
      <w:bookmarkStart w:id="695" w:name="_Toc498588910"/>
      <w:r w:rsidRPr="00382A07">
        <w:rPr>
          <w:szCs w:val="24"/>
        </w:rPr>
        <w:t>Техническая часть</w:t>
      </w:r>
      <w:bookmarkEnd w:id="691"/>
      <w:bookmarkEnd w:id="692"/>
      <w:bookmarkEnd w:id="693"/>
      <w:bookmarkEnd w:id="694"/>
      <w:bookmarkEnd w:id="695"/>
      <w:r w:rsidRPr="00382A07">
        <w:rPr>
          <w:szCs w:val="24"/>
        </w:rPr>
        <w:t xml:space="preserve"> </w:t>
      </w:r>
    </w:p>
    <w:p w:rsidR="002B5044" w:rsidRPr="00382A07" w:rsidRDefault="002B5044" w:rsidP="002A47D1">
      <w:pPr>
        <w:pStyle w:val="2"/>
        <w:ind w:left="1701" w:hanging="1134"/>
      </w:pPr>
      <w:bookmarkStart w:id="696" w:name="_Toc176064096"/>
      <w:bookmarkStart w:id="697" w:name="_Toc176338524"/>
      <w:bookmarkStart w:id="698" w:name="_Toc180399752"/>
      <w:bookmarkStart w:id="699" w:name="_Toc191205941"/>
      <w:bookmarkStart w:id="700" w:name="_Toc194315544"/>
      <w:bookmarkStart w:id="701" w:name="_Toc423421725"/>
      <w:bookmarkStart w:id="702" w:name="_Toc498588911"/>
      <w:r w:rsidRPr="00382A07">
        <w:t>Общие требования к условиям поставки продукции</w:t>
      </w:r>
      <w:bookmarkStart w:id="703" w:name="_Toc176064097"/>
      <w:bookmarkStart w:id="704" w:name="_Toc176338525"/>
      <w:bookmarkStart w:id="705" w:name="_Toc180399753"/>
      <w:bookmarkStart w:id="706" w:name="_Toc189457101"/>
      <w:bookmarkStart w:id="707" w:name="_Toc189461737"/>
      <w:bookmarkStart w:id="708" w:name="_Toc189462011"/>
      <w:bookmarkStart w:id="709" w:name="_Toc191273610"/>
      <w:bookmarkStart w:id="710" w:name="_Toc167189319"/>
      <w:bookmarkStart w:id="711" w:name="_Toc168725254"/>
      <w:bookmarkEnd w:id="696"/>
      <w:bookmarkEnd w:id="697"/>
      <w:bookmarkEnd w:id="698"/>
      <w:bookmarkEnd w:id="699"/>
      <w:bookmarkEnd w:id="700"/>
      <w:bookmarkEnd w:id="701"/>
      <w:bookmarkEnd w:id="702"/>
    </w:p>
    <w:p w:rsidR="002B5044" w:rsidRPr="00382A07" w:rsidRDefault="002B5044" w:rsidP="002B5044">
      <w:pPr>
        <w:pStyle w:val="3"/>
        <w:ind w:left="0" w:firstLine="851"/>
        <w:jc w:val="both"/>
        <w:rPr>
          <w:b w:val="0"/>
          <w:szCs w:val="24"/>
        </w:rPr>
      </w:pPr>
      <w:bookmarkStart w:id="712" w:name="_Toc439166308"/>
      <w:bookmarkStart w:id="713" w:name="_Toc439170656"/>
      <w:bookmarkStart w:id="714" w:name="_Toc439172758"/>
      <w:bookmarkStart w:id="715" w:name="_Toc439173202"/>
      <w:bookmarkStart w:id="716" w:name="_Toc439238196"/>
      <w:bookmarkStart w:id="717" w:name="_Toc439252748"/>
      <w:bookmarkStart w:id="718" w:name="_Toc439323606"/>
      <w:bookmarkStart w:id="719" w:name="_Toc439323722"/>
      <w:bookmarkStart w:id="720" w:name="_Toc440357120"/>
      <w:bookmarkStart w:id="721" w:name="_Toc440359675"/>
      <w:bookmarkStart w:id="722" w:name="_Toc440632139"/>
      <w:bookmarkStart w:id="723" w:name="_Toc440875960"/>
      <w:bookmarkStart w:id="724" w:name="_Toc441130988"/>
      <w:bookmarkStart w:id="725" w:name="_Toc447269803"/>
      <w:bookmarkStart w:id="726" w:name="_Toc464120625"/>
      <w:bookmarkStart w:id="727" w:name="_Toc466970545"/>
      <w:bookmarkStart w:id="728" w:name="_Toc468462459"/>
      <w:bookmarkStart w:id="729" w:name="_Toc469482052"/>
      <w:bookmarkStart w:id="730" w:name="_Toc472411827"/>
      <w:bookmarkStart w:id="731" w:name="_Toc498588912"/>
      <w:r w:rsidRPr="00382A07">
        <w:rPr>
          <w:b w:val="0"/>
          <w:szCs w:val="24"/>
        </w:rPr>
        <w:t>Продукция должна быть новой и ранее неиспользованной.</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B5044">
      <w:pPr>
        <w:pStyle w:val="3"/>
        <w:ind w:left="0" w:firstLine="851"/>
        <w:jc w:val="both"/>
        <w:rPr>
          <w:b w:val="0"/>
          <w:szCs w:val="24"/>
        </w:rPr>
      </w:pPr>
      <w:bookmarkStart w:id="732" w:name="_Toc439166309"/>
      <w:bookmarkStart w:id="733" w:name="_Toc439170657"/>
      <w:bookmarkStart w:id="734" w:name="_Toc439172759"/>
      <w:bookmarkStart w:id="735" w:name="_Toc439173203"/>
      <w:bookmarkStart w:id="736" w:name="_Toc439238197"/>
      <w:bookmarkStart w:id="737" w:name="_Toc439252749"/>
      <w:bookmarkStart w:id="738" w:name="_Toc439323607"/>
      <w:bookmarkStart w:id="739" w:name="_Toc439323723"/>
      <w:bookmarkStart w:id="740" w:name="_Toc440357121"/>
      <w:bookmarkStart w:id="741" w:name="_Toc440359676"/>
      <w:bookmarkStart w:id="742" w:name="_Toc440632140"/>
      <w:bookmarkStart w:id="743" w:name="_Toc440875961"/>
      <w:bookmarkStart w:id="744" w:name="_Toc441130989"/>
      <w:bookmarkStart w:id="745" w:name="_Toc447269804"/>
      <w:bookmarkStart w:id="746" w:name="_Toc464120626"/>
      <w:bookmarkStart w:id="747" w:name="_Toc466970546"/>
      <w:bookmarkStart w:id="748" w:name="_Toc468462460"/>
      <w:bookmarkStart w:id="749" w:name="_Toc469482053"/>
      <w:bookmarkStart w:id="750" w:name="_Toc472411828"/>
      <w:bookmarkStart w:id="751" w:name="_Toc498588913"/>
      <w:r w:rsidRPr="00382A07">
        <w:rPr>
          <w:b w:val="0"/>
          <w:szCs w:val="24"/>
        </w:rPr>
        <w:t>Продукция должна соответствовать ГОСТ, ТУ и Технической политике ПАО «МРСК Центра».</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2B5044" w:rsidRPr="00E06B79" w:rsidRDefault="002B5044" w:rsidP="0021751A">
      <w:pPr>
        <w:pStyle w:val="2"/>
        <w:ind w:left="1701" w:hanging="1134"/>
      </w:pPr>
      <w:bookmarkStart w:id="752" w:name="_Toc423421726"/>
      <w:bookmarkStart w:id="753" w:name="_Ref450646963"/>
      <w:bookmarkStart w:id="754" w:name="_Toc498588914"/>
      <w:r w:rsidRPr="00E06B79">
        <w:t>Перечень, объемы и характеристики закупаемой продукции</w:t>
      </w:r>
      <w:bookmarkEnd w:id="703"/>
      <w:bookmarkEnd w:id="704"/>
      <w:bookmarkEnd w:id="705"/>
      <w:bookmarkEnd w:id="706"/>
      <w:bookmarkEnd w:id="707"/>
      <w:bookmarkEnd w:id="708"/>
      <w:bookmarkEnd w:id="709"/>
      <w:bookmarkEnd w:id="752"/>
      <w:bookmarkEnd w:id="753"/>
      <w:bookmarkEnd w:id="754"/>
    </w:p>
    <w:p w:rsidR="002B5044" w:rsidRPr="00E06B79" w:rsidRDefault="002B5044" w:rsidP="002B5044">
      <w:pPr>
        <w:pStyle w:val="3"/>
        <w:ind w:left="0" w:firstLine="851"/>
        <w:jc w:val="both"/>
        <w:rPr>
          <w:b w:val="0"/>
          <w:szCs w:val="24"/>
        </w:rPr>
      </w:pPr>
      <w:bookmarkStart w:id="755" w:name="_Toc439166311"/>
      <w:bookmarkStart w:id="756" w:name="_Toc439170659"/>
      <w:bookmarkStart w:id="757" w:name="_Toc439172761"/>
      <w:bookmarkStart w:id="758" w:name="_Toc439173205"/>
      <w:bookmarkStart w:id="759" w:name="_Toc439238199"/>
      <w:bookmarkStart w:id="760" w:name="_Toc439252751"/>
      <w:bookmarkStart w:id="761" w:name="_Toc439323609"/>
      <w:bookmarkStart w:id="762" w:name="_Toc439323725"/>
      <w:bookmarkStart w:id="763" w:name="_Toc440357123"/>
      <w:bookmarkStart w:id="764" w:name="_Toc440359678"/>
      <w:bookmarkStart w:id="765" w:name="_Toc440632142"/>
      <w:bookmarkStart w:id="766" w:name="_Toc440875963"/>
      <w:bookmarkStart w:id="767" w:name="_Toc441130991"/>
      <w:bookmarkStart w:id="768" w:name="_Toc447269806"/>
      <w:bookmarkStart w:id="769" w:name="_Toc464120628"/>
      <w:bookmarkStart w:id="770" w:name="_Toc466970548"/>
      <w:bookmarkStart w:id="771" w:name="_Toc468462462"/>
      <w:bookmarkStart w:id="772" w:name="_Toc469482055"/>
      <w:bookmarkStart w:id="773" w:name="_Toc472411830"/>
      <w:bookmarkStart w:id="774" w:name="_Toc498588915"/>
      <w:r w:rsidRPr="00E06B79">
        <w:rPr>
          <w:b w:val="0"/>
          <w:szCs w:val="24"/>
        </w:rPr>
        <w:t>Техническ</w:t>
      </w:r>
      <w:r w:rsidR="003776BB" w:rsidRPr="00E06B79">
        <w:rPr>
          <w:b w:val="0"/>
          <w:szCs w:val="24"/>
        </w:rPr>
        <w:t>ое(</w:t>
      </w:r>
      <w:r w:rsidRPr="00E06B79">
        <w:rPr>
          <w:b w:val="0"/>
          <w:szCs w:val="24"/>
        </w:rPr>
        <w:t>ие</w:t>
      </w:r>
      <w:r w:rsidR="003776BB" w:rsidRPr="00E06B79">
        <w:rPr>
          <w:b w:val="0"/>
          <w:szCs w:val="24"/>
        </w:rPr>
        <w:t>)</w:t>
      </w:r>
      <w:r w:rsidRPr="00E06B79">
        <w:rPr>
          <w:b w:val="0"/>
          <w:szCs w:val="24"/>
        </w:rPr>
        <w:t xml:space="preserve"> задани</w:t>
      </w:r>
      <w:r w:rsidR="003776BB" w:rsidRPr="00E06B79">
        <w:rPr>
          <w:b w:val="0"/>
          <w:szCs w:val="24"/>
        </w:rPr>
        <w:t>е(</w:t>
      </w:r>
      <w:r w:rsidRPr="00E06B79">
        <w:rPr>
          <w:b w:val="0"/>
          <w:szCs w:val="24"/>
        </w:rPr>
        <w:t>я</w:t>
      </w:r>
      <w:r w:rsidR="003776BB" w:rsidRPr="00E06B79">
        <w:rPr>
          <w:b w:val="0"/>
          <w:szCs w:val="24"/>
        </w:rPr>
        <w:t>)</w:t>
      </w:r>
      <w:r w:rsidRPr="00E06B79">
        <w:rPr>
          <w:b w:val="0"/>
          <w:szCs w:val="24"/>
        </w:rPr>
        <w:t xml:space="preserve"> </w:t>
      </w:r>
      <w:r w:rsidR="00A154B7" w:rsidRPr="00E06B79">
        <w:rPr>
          <w:b w:val="0"/>
          <w:szCs w:val="24"/>
        </w:rPr>
        <w:t xml:space="preserve">по Лоту №1 (подраздел </w:t>
      </w:r>
      <w:r w:rsidR="00007625" w:rsidRPr="00E06B79">
        <w:fldChar w:fldCharType="begin"/>
      </w:r>
      <w:r w:rsidR="00007625" w:rsidRPr="00E06B79">
        <w:instrText xml:space="preserve"> REF _Ref440275279 \r \h  \* MERGEFORMAT </w:instrText>
      </w:r>
      <w:r w:rsidR="00007625" w:rsidRPr="00E06B79">
        <w:fldChar w:fldCharType="separate"/>
      </w:r>
      <w:r w:rsidR="006305A1" w:rsidRPr="00E06B79">
        <w:rPr>
          <w:b w:val="0"/>
          <w:szCs w:val="24"/>
        </w:rPr>
        <w:t>1.1.4</w:t>
      </w:r>
      <w:r w:rsidR="00007625" w:rsidRPr="00E06B79">
        <w:fldChar w:fldCharType="end"/>
      </w:r>
      <w:r w:rsidR="00A154B7" w:rsidRPr="00E06B79">
        <w:rPr>
          <w:b w:val="0"/>
          <w:szCs w:val="24"/>
        </w:rPr>
        <w:t>)</w:t>
      </w:r>
      <w:r w:rsidRPr="00E06B79">
        <w:rPr>
          <w:b w:val="0"/>
          <w:szCs w:val="24"/>
        </w:rPr>
        <w:t xml:space="preserve"> изложен</w:t>
      </w:r>
      <w:r w:rsidR="00F463E8" w:rsidRPr="00E06B79">
        <w:rPr>
          <w:b w:val="0"/>
          <w:szCs w:val="24"/>
        </w:rPr>
        <w:t>о(</w:t>
      </w:r>
      <w:r w:rsidRPr="00E06B79">
        <w:rPr>
          <w:b w:val="0"/>
          <w:szCs w:val="24"/>
        </w:rPr>
        <w:t>ы</w:t>
      </w:r>
      <w:r w:rsidR="00F463E8" w:rsidRPr="00E06B79">
        <w:rPr>
          <w:b w:val="0"/>
          <w:szCs w:val="24"/>
        </w:rPr>
        <w:t>)</w:t>
      </w:r>
      <w:r w:rsidRPr="00E06B79">
        <w:rPr>
          <w:b w:val="0"/>
          <w:szCs w:val="24"/>
        </w:rPr>
        <w:t xml:space="preserve"> в Приложении №1, которое является неотъемлемым приложением к настоящей документации и предоставляется </w:t>
      </w:r>
      <w:r w:rsidR="0021751A" w:rsidRPr="00E06B79">
        <w:rPr>
          <w:b w:val="0"/>
          <w:szCs w:val="24"/>
        </w:rPr>
        <w:t>Участник</w:t>
      </w:r>
      <w:r w:rsidRPr="00E06B79">
        <w:rPr>
          <w:b w:val="0"/>
          <w:szCs w:val="24"/>
        </w:rPr>
        <w:t>ам вместе с ней в качестве отдельного документа.</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p w:rsidR="00951E53" w:rsidRPr="00E06B79" w:rsidRDefault="00951E53" w:rsidP="00951E53">
      <w:pPr>
        <w:pStyle w:val="3"/>
        <w:ind w:left="0" w:firstLine="851"/>
        <w:jc w:val="both"/>
        <w:rPr>
          <w:b w:val="0"/>
          <w:szCs w:val="24"/>
        </w:rPr>
      </w:pPr>
      <w:bookmarkStart w:id="775" w:name="_Toc464120629"/>
      <w:bookmarkStart w:id="776" w:name="_Toc466970549"/>
      <w:bookmarkStart w:id="777" w:name="_Toc468462463"/>
      <w:bookmarkStart w:id="778" w:name="_Toc469482056"/>
      <w:bookmarkStart w:id="779" w:name="_Toc472411831"/>
      <w:bookmarkStart w:id="780" w:name="_Toc498588916"/>
      <w:bookmarkStart w:id="781" w:name="_Ref194832984"/>
      <w:bookmarkStart w:id="782" w:name="_Ref197686508"/>
      <w:bookmarkStart w:id="783" w:name="_Toc423421727"/>
      <w:r w:rsidRPr="00E06B79">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75"/>
      <w:bookmarkEnd w:id="776"/>
      <w:bookmarkEnd w:id="777"/>
      <w:bookmarkEnd w:id="778"/>
      <w:bookmarkEnd w:id="779"/>
      <w:bookmarkEnd w:id="780"/>
    </w:p>
    <w:p w:rsidR="002B5044" w:rsidRPr="00E06B79" w:rsidRDefault="002B5044" w:rsidP="0021751A">
      <w:pPr>
        <w:pStyle w:val="2"/>
        <w:ind w:left="1701" w:hanging="1134"/>
      </w:pPr>
      <w:bookmarkStart w:id="784" w:name="_Toc498588917"/>
      <w:r w:rsidRPr="00E06B79">
        <w:t>Требование к поставляемой продукции</w:t>
      </w:r>
      <w:bookmarkEnd w:id="781"/>
      <w:bookmarkEnd w:id="782"/>
      <w:bookmarkEnd w:id="783"/>
      <w:bookmarkEnd w:id="784"/>
    </w:p>
    <w:p w:rsidR="002B5044" w:rsidRPr="00382A07" w:rsidRDefault="0021751A" w:rsidP="002B5044">
      <w:pPr>
        <w:pStyle w:val="3"/>
        <w:ind w:left="0" w:firstLine="851"/>
        <w:jc w:val="both"/>
        <w:rPr>
          <w:b w:val="0"/>
          <w:szCs w:val="24"/>
        </w:rPr>
      </w:pPr>
      <w:bookmarkStart w:id="785" w:name="_Toc439166313"/>
      <w:bookmarkStart w:id="786" w:name="_Toc439170661"/>
      <w:bookmarkStart w:id="787" w:name="_Toc439172763"/>
      <w:bookmarkStart w:id="788" w:name="_Toc439173207"/>
      <w:bookmarkStart w:id="789" w:name="_Toc439238201"/>
      <w:bookmarkStart w:id="790" w:name="_Toc439252753"/>
      <w:bookmarkStart w:id="791" w:name="_Toc439323611"/>
      <w:bookmarkStart w:id="792" w:name="_Toc439323727"/>
      <w:bookmarkStart w:id="793" w:name="_Toc440357125"/>
      <w:bookmarkStart w:id="794" w:name="_Toc440359680"/>
      <w:bookmarkStart w:id="795" w:name="_Toc440632144"/>
      <w:bookmarkStart w:id="796" w:name="_Toc440875965"/>
      <w:bookmarkStart w:id="797" w:name="_Toc441130993"/>
      <w:bookmarkStart w:id="798" w:name="_Toc447269808"/>
      <w:bookmarkStart w:id="799" w:name="_Toc464120631"/>
      <w:bookmarkStart w:id="800" w:name="_Toc466970551"/>
      <w:bookmarkStart w:id="801" w:name="_Toc468462465"/>
      <w:bookmarkStart w:id="802" w:name="_Toc469482058"/>
      <w:bookmarkStart w:id="803" w:name="_Toc472411833"/>
      <w:bookmarkStart w:id="804" w:name="_Toc498588918"/>
      <w:bookmarkStart w:id="805" w:name="_Ref194833053"/>
      <w:bookmarkStart w:id="806" w:name="_Ref223496951"/>
      <w:bookmarkStart w:id="807" w:name="_Ref223496970"/>
      <w:r w:rsidRPr="00E06B79">
        <w:rPr>
          <w:b w:val="0"/>
          <w:szCs w:val="24"/>
        </w:rPr>
        <w:t>Участник</w:t>
      </w:r>
      <w:r w:rsidR="002B5044" w:rsidRPr="00E06B79">
        <w:rPr>
          <w:b w:val="0"/>
          <w:szCs w:val="24"/>
        </w:rPr>
        <w:t xml:space="preserve"> в составе</w:t>
      </w:r>
      <w:r w:rsidR="002B5044" w:rsidRPr="00382A07">
        <w:rPr>
          <w:b w:val="0"/>
          <w:szCs w:val="24"/>
        </w:rPr>
        <w:t xml:space="preserve">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8" w:name="_Toc439166314"/>
      <w:bookmarkStart w:id="809" w:name="_Toc439170662"/>
      <w:bookmarkStart w:id="810" w:name="_Toc439172764"/>
      <w:bookmarkStart w:id="811" w:name="_Toc439173208"/>
      <w:bookmarkStart w:id="812" w:name="_Toc439238202"/>
      <w:bookmarkStart w:id="813" w:name="_Toc439252754"/>
      <w:bookmarkStart w:id="814" w:name="_Toc439323612"/>
      <w:bookmarkStart w:id="815" w:name="_Toc439323728"/>
      <w:bookmarkStart w:id="816" w:name="_Toc440357126"/>
      <w:bookmarkStart w:id="817" w:name="_Toc440359681"/>
      <w:bookmarkStart w:id="818" w:name="_Toc440632145"/>
      <w:bookmarkStart w:id="819" w:name="_Toc440875966"/>
      <w:bookmarkStart w:id="820" w:name="_Toc441130994"/>
      <w:bookmarkStart w:id="821" w:name="_Toc447269809"/>
      <w:bookmarkStart w:id="822" w:name="_Toc464120632"/>
      <w:bookmarkStart w:id="823" w:name="_Toc466970552"/>
      <w:bookmarkStart w:id="824" w:name="_Toc468462466"/>
      <w:bookmarkStart w:id="825" w:name="_Toc469482059"/>
      <w:bookmarkStart w:id="826" w:name="_Toc472411834"/>
      <w:bookmarkStart w:id="827" w:name="_Toc498588919"/>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p>
    <w:p w:rsidR="002B5044" w:rsidRPr="00382A07" w:rsidRDefault="002B5044" w:rsidP="0021751A">
      <w:pPr>
        <w:pStyle w:val="2"/>
        <w:ind w:left="1701" w:hanging="1134"/>
      </w:pPr>
      <w:bookmarkStart w:id="828" w:name="_Ref247513861"/>
      <w:bookmarkStart w:id="829" w:name="_Toc423421728"/>
      <w:bookmarkStart w:id="830" w:name="_Toc498588920"/>
      <w:r w:rsidRPr="00382A07">
        <w:t xml:space="preserve">Требование к </w:t>
      </w:r>
      <w:r w:rsidR="0021751A" w:rsidRPr="00382A07">
        <w:t>Участник</w:t>
      </w:r>
      <w:r w:rsidRPr="00382A07">
        <w:t>у</w:t>
      </w:r>
      <w:bookmarkEnd w:id="805"/>
      <w:bookmarkEnd w:id="806"/>
      <w:bookmarkEnd w:id="807"/>
      <w:r w:rsidRPr="00382A07">
        <w:t>.</w:t>
      </w:r>
      <w:bookmarkEnd w:id="828"/>
      <w:bookmarkEnd w:id="829"/>
      <w:bookmarkEnd w:id="830"/>
    </w:p>
    <w:p w:rsidR="002B5044" w:rsidRPr="00382A07" w:rsidRDefault="002B5044" w:rsidP="002B5044">
      <w:pPr>
        <w:pStyle w:val="3"/>
        <w:ind w:left="0" w:firstLine="851"/>
        <w:jc w:val="both"/>
        <w:rPr>
          <w:b w:val="0"/>
          <w:szCs w:val="24"/>
        </w:rPr>
      </w:pPr>
      <w:bookmarkStart w:id="831" w:name="_Toc439166317"/>
      <w:bookmarkStart w:id="832" w:name="_Toc439170665"/>
      <w:bookmarkStart w:id="833" w:name="_Toc439172767"/>
      <w:bookmarkStart w:id="834" w:name="_Toc439173211"/>
      <w:bookmarkStart w:id="835" w:name="_Toc439238205"/>
      <w:bookmarkStart w:id="836" w:name="_Toc439252756"/>
      <w:bookmarkStart w:id="837" w:name="_Toc439323614"/>
      <w:bookmarkStart w:id="838" w:name="_Toc439323730"/>
      <w:bookmarkStart w:id="839" w:name="_Ref440292618"/>
      <w:bookmarkStart w:id="840" w:name="_Toc440357128"/>
      <w:bookmarkStart w:id="841" w:name="_Toc440359683"/>
      <w:bookmarkStart w:id="842" w:name="_Toc440632147"/>
      <w:bookmarkStart w:id="843" w:name="_Toc440875968"/>
      <w:bookmarkStart w:id="844" w:name="_Toc441130996"/>
      <w:bookmarkStart w:id="845" w:name="_Toc447269811"/>
      <w:bookmarkStart w:id="846" w:name="_Toc464120634"/>
      <w:bookmarkStart w:id="847" w:name="_Toc466970554"/>
      <w:bookmarkStart w:id="848" w:name="_Toc468462468"/>
      <w:bookmarkStart w:id="849" w:name="_Toc469482061"/>
      <w:bookmarkStart w:id="850" w:name="_Toc472411836"/>
      <w:bookmarkStart w:id="851" w:name="_Toc498588921"/>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Pr="00382A07">
        <w:rPr>
          <w:b w:val="0"/>
          <w:szCs w:val="24"/>
        </w:rPr>
        <w:t>).</w:t>
      </w:r>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2B5044" w:rsidRPr="00382A07" w:rsidRDefault="002B5044" w:rsidP="002B5044">
      <w:pPr>
        <w:pStyle w:val="3"/>
        <w:ind w:left="0" w:firstLine="851"/>
        <w:jc w:val="both"/>
        <w:rPr>
          <w:b w:val="0"/>
          <w:szCs w:val="24"/>
        </w:rPr>
      </w:pPr>
      <w:bookmarkStart w:id="852" w:name="_Toc439166318"/>
      <w:bookmarkStart w:id="853" w:name="_Toc439170666"/>
      <w:bookmarkStart w:id="854" w:name="_Toc439172768"/>
      <w:bookmarkStart w:id="855" w:name="_Toc439173212"/>
      <w:bookmarkStart w:id="856" w:name="_Toc439238206"/>
      <w:bookmarkStart w:id="857" w:name="_Toc439252757"/>
      <w:bookmarkStart w:id="858" w:name="_Toc439323615"/>
      <w:bookmarkStart w:id="859" w:name="_Toc439323731"/>
      <w:bookmarkStart w:id="860" w:name="_Toc440357129"/>
      <w:bookmarkStart w:id="861" w:name="_Toc440359684"/>
      <w:bookmarkStart w:id="862" w:name="_Toc440632148"/>
      <w:bookmarkStart w:id="863" w:name="_Toc440875969"/>
      <w:bookmarkStart w:id="864" w:name="_Toc441130997"/>
      <w:bookmarkStart w:id="865" w:name="_Toc447269812"/>
      <w:bookmarkStart w:id="866" w:name="_Toc464120635"/>
      <w:bookmarkStart w:id="867" w:name="_Toc466970555"/>
      <w:bookmarkStart w:id="868" w:name="_Toc468462469"/>
      <w:bookmarkStart w:id="869" w:name="_Toc469482062"/>
      <w:bookmarkStart w:id="870" w:name="_Toc472411837"/>
      <w:bookmarkStart w:id="871" w:name="_Toc498588922"/>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64832" w:rsidRPr="00382A07" w:rsidRDefault="00464832" w:rsidP="00464832">
      <w:pPr>
        <w:pStyle w:val="2"/>
        <w:ind w:left="1701" w:hanging="1134"/>
      </w:pPr>
      <w:bookmarkStart w:id="872" w:name="_Toc248219573"/>
      <w:bookmarkStart w:id="873" w:name="_Toc256099315"/>
      <w:bookmarkStart w:id="874" w:name="_Toc423421664"/>
      <w:bookmarkStart w:id="875" w:name="_Toc498588923"/>
      <w:bookmarkEnd w:id="710"/>
      <w:bookmarkEnd w:id="711"/>
      <w:r w:rsidRPr="00382A07">
        <w:t>Иные требования</w:t>
      </w:r>
      <w:bookmarkEnd w:id="872"/>
      <w:bookmarkEnd w:id="873"/>
      <w:bookmarkEnd w:id="874"/>
      <w:bookmarkEnd w:id="875"/>
    </w:p>
    <w:p w:rsidR="0011726E" w:rsidRPr="00382A07" w:rsidRDefault="00953987" w:rsidP="0011726E">
      <w:pPr>
        <w:pStyle w:val="3"/>
        <w:ind w:left="0" w:firstLine="851"/>
        <w:jc w:val="both"/>
        <w:rPr>
          <w:b w:val="0"/>
          <w:szCs w:val="24"/>
        </w:rPr>
      </w:pPr>
      <w:bookmarkStart w:id="876" w:name="_Toc464120637"/>
      <w:bookmarkStart w:id="877" w:name="_Toc466970557"/>
      <w:bookmarkStart w:id="878" w:name="_Toc468462471"/>
      <w:bookmarkStart w:id="879" w:name="_Toc469482064"/>
      <w:bookmarkStart w:id="880" w:name="_Toc472411839"/>
      <w:bookmarkStart w:id="881" w:name="_Toc498588924"/>
      <w:bookmarkStart w:id="882"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76"/>
      <w:bookmarkEnd w:id="877"/>
      <w:bookmarkEnd w:id="878"/>
      <w:bookmarkEnd w:id="879"/>
      <w:bookmarkEnd w:id="880"/>
      <w:bookmarkEnd w:id="881"/>
    </w:p>
    <w:p w:rsidR="002B5044" w:rsidRPr="00382A07" w:rsidRDefault="00464832" w:rsidP="00464832">
      <w:pPr>
        <w:pStyle w:val="3"/>
        <w:ind w:left="0" w:firstLine="851"/>
        <w:jc w:val="both"/>
        <w:rPr>
          <w:b w:val="0"/>
          <w:szCs w:val="24"/>
        </w:rPr>
      </w:pPr>
      <w:bookmarkStart w:id="883" w:name="_Toc464120638"/>
      <w:bookmarkStart w:id="884" w:name="_Toc466970558"/>
      <w:bookmarkStart w:id="885" w:name="_Toc468462472"/>
      <w:bookmarkStart w:id="886" w:name="_Toc469482065"/>
      <w:bookmarkStart w:id="887" w:name="_Toc472411840"/>
      <w:bookmarkStart w:id="888" w:name="_Toc498588925"/>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82"/>
      <w:bookmarkEnd w:id="883"/>
      <w:bookmarkEnd w:id="884"/>
      <w:bookmarkEnd w:id="885"/>
      <w:bookmarkEnd w:id="886"/>
      <w:bookmarkEnd w:id="887"/>
      <w:bookmarkEnd w:id="888"/>
    </w:p>
    <w:p w:rsidR="00953987" w:rsidRPr="00382A07" w:rsidRDefault="00953987" w:rsidP="00953987">
      <w:pPr>
        <w:pStyle w:val="2"/>
        <w:ind w:left="1701" w:hanging="1134"/>
        <w:rPr>
          <w:b w:val="0"/>
        </w:rPr>
      </w:pPr>
      <w:bookmarkStart w:id="889" w:name="_Toc461808930"/>
      <w:bookmarkStart w:id="890" w:name="_Toc498588926"/>
      <w:r w:rsidRPr="00382A07">
        <w:t>Альтернативные предложения</w:t>
      </w:r>
      <w:bookmarkStart w:id="891" w:name="_Ref56252639"/>
      <w:bookmarkEnd w:id="889"/>
      <w:bookmarkEnd w:id="890"/>
    </w:p>
    <w:p w:rsidR="00953987" w:rsidRPr="00382A07" w:rsidRDefault="00953987" w:rsidP="00953987">
      <w:pPr>
        <w:pStyle w:val="3"/>
        <w:ind w:left="0" w:firstLine="851"/>
        <w:jc w:val="both"/>
        <w:rPr>
          <w:b w:val="0"/>
          <w:szCs w:val="24"/>
        </w:rPr>
      </w:pPr>
      <w:bookmarkStart w:id="892" w:name="_Toc461808802"/>
      <w:bookmarkStart w:id="893" w:name="_Toc461808931"/>
      <w:bookmarkStart w:id="894" w:name="_Toc464120640"/>
      <w:bookmarkStart w:id="895" w:name="_Toc466970560"/>
      <w:bookmarkStart w:id="896" w:name="_Toc468462474"/>
      <w:bookmarkStart w:id="897" w:name="_Toc469482067"/>
      <w:bookmarkStart w:id="898" w:name="_Toc472411842"/>
      <w:bookmarkStart w:id="899" w:name="_Toc498588927"/>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1"/>
      <w:bookmarkEnd w:id="892"/>
      <w:bookmarkEnd w:id="893"/>
      <w:bookmarkEnd w:id="894"/>
      <w:bookmarkEnd w:id="895"/>
      <w:bookmarkEnd w:id="896"/>
      <w:bookmarkEnd w:id="897"/>
      <w:bookmarkEnd w:id="898"/>
      <w:bookmarkEnd w:id="899"/>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900" w:name="_Ref440270602"/>
      <w:bookmarkStart w:id="901" w:name="_Toc498588928"/>
      <w:bookmarkEnd w:id="5"/>
      <w:bookmarkEnd w:id="680"/>
      <w:r w:rsidRPr="00382A07">
        <w:rPr>
          <w:szCs w:val="24"/>
        </w:rPr>
        <w:t>Образцы основных форм документов, включаемых в Заявку</w:t>
      </w:r>
      <w:bookmarkEnd w:id="900"/>
      <w:bookmarkEnd w:id="901"/>
      <w:r w:rsidRPr="00382A07">
        <w:rPr>
          <w:szCs w:val="24"/>
        </w:rPr>
        <w:t xml:space="preserve"> </w:t>
      </w:r>
    </w:p>
    <w:p w:rsidR="004F4D80" w:rsidRPr="00382A07" w:rsidRDefault="004F4D80" w:rsidP="004F4D80">
      <w:pPr>
        <w:pStyle w:val="2"/>
      </w:pPr>
      <w:bookmarkStart w:id="902" w:name="_Ref55336310"/>
      <w:bookmarkStart w:id="903" w:name="_Toc57314672"/>
      <w:bookmarkStart w:id="904" w:name="_Toc69728986"/>
      <w:bookmarkStart w:id="905" w:name="_Toc98253919"/>
      <w:bookmarkStart w:id="906" w:name="_Toc165173847"/>
      <w:bookmarkStart w:id="907" w:name="_Toc423423667"/>
      <w:bookmarkStart w:id="908" w:name="_Toc498588929"/>
      <w:r w:rsidRPr="00382A07">
        <w:t xml:space="preserve">Письмо о подаче оферты </w:t>
      </w:r>
      <w:bookmarkStart w:id="909" w:name="_Ref22846535"/>
      <w:r w:rsidRPr="00382A07">
        <w:t>(</w:t>
      </w:r>
      <w:bookmarkEnd w:id="909"/>
      <w:r w:rsidRPr="00382A07">
        <w:t xml:space="preserve">форма </w:t>
      </w:r>
      <w:r w:rsidRPr="00382A07">
        <w:rPr>
          <w:noProof/>
        </w:rPr>
        <w:t>1</w:t>
      </w:r>
      <w:r w:rsidRPr="00382A07">
        <w:t>)</w:t>
      </w:r>
      <w:bookmarkEnd w:id="902"/>
      <w:bookmarkEnd w:id="903"/>
      <w:bookmarkEnd w:id="904"/>
      <w:bookmarkEnd w:id="905"/>
      <w:bookmarkEnd w:id="906"/>
      <w:bookmarkEnd w:id="907"/>
      <w:bookmarkEnd w:id="908"/>
    </w:p>
    <w:p w:rsidR="004F4D80" w:rsidRPr="00382A07" w:rsidRDefault="004F4D80" w:rsidP="004F4D80">
      <w:pPr>
        <w:pStyle w:val="3"/>
        <w:rPr>
          <w:szCs w:val="24"/>
        </w:rPr>
      </w:pPr>
      <w:bookmarkStart w:id="910" w:name="_Toc98253920"/>
      <w:bookmarkStart w:id="911" w:name="_Toc157248174"/>
      <w:bookmarkStart w:id="912" w:name="_Toc157496543"/>
      <w:bookmarkStart w:id="913" w:name="_Toc158206082"/>
      <w:bookmarkStart w:id="914" w:name="_Toc164057767"/>
      <w:bookmarkStart w:id="915" w:name="_Toc164137117"/>
      <w:bookmarkStart w:id="916" w:name="_Toc164161277"/>
      <w:bookmarkStart w:id="917" w:name="_Toc165173848"/>
      <w:bookmarkStart w:id="918" w:name="_Toc439170673"/>
      <w:bookmarkStart w:id="919" w:name="_Toc439172775"/>
      <w:bookmarkStart w:id="920" w:name="_Toc439173219"/>
      <w:bookmarkStart w:id="921" w:name="_Toc439238213"/>
      <w:bookmarkStart w:id="922" w:name="_Toc440357133"/>
      <w:bookmarkStart w:id="923" w:name="_Toc440359688"/>
      <w:bookmarkStart w:id="924" w:name="_Toc447269817"/>
      <w:bookmarkStart w:id="925" w:name="_Toc464120643"/>
      <w:bookmarkStart w:id="926" w:name="_Toc466970563"/>
      <w:bookmarkStart w:id="927" w:name="_Toc472411845"/>
      <w:bookmarkStart w:id="928" w:name="_Toc498588930"/>
      <w:r w:rsidRPr="00382A07">
        <w:rPr>
          <w:szCs w:val="24"/>
        </w:rPr>
        <w:t>Форма письма о подаче оферты</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929"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930" w:name="_Toc98253921"/>
      <w:bookmarkStart w:id="931" w:name="_Toc157248175"/>
      <w:bookmarkStart w:id="932" w:name="_Toc157496544"/>
      <w:bookmarkStart w:id="933" w:name="_Toc158206083"/>
      <w:bookmarkStart w:id="934" w:name="_Toc164057768"/>
      <w:bookmarkStart w:id="935" w:name="_Toc164137118"/>
      <w:bookmarkStart w:id="936" w:name="_Toc164161278"/>
      <w:bookmarkStart w:id="937" w:name="_Toc165173849"/>
      <w:r w:rsidRPr="00382A07">
        <w:rPr>
          <w:b/>
          <w:szCs w:val="24"/>
        </w:rPr>
        <w:br w:type="page"/>
      </w:r>
    </w:p>
    <w:p w:rsidR="004F4D80" w:rsidRPr="00382A07" w:rsidRDefault="004F4D80" w:rsidP="004F4D80">
      <w:pPr>
        <w:pStyle w:val="3"/>
        <w:rPr>
          <w:szCs w:val="24"/>
        </w:rPr>
      </w:pPr>
      <w:bookmarkStart w:id="938" w:name="_Toc439170674"/>
      <w:bookmarkStart w:id="939" w:name="_Toc439172776"/>
      <w:bookmarkStart w:id="940" w:name="_Toc439173220"/>
      <w:bookmarkStart w:id="941" w:name="_Toc439238214"/>
      <w:bookmarkStart w:id="942" w:name="_Toc439252762"/>
      <w:bookmarkStart w:id="943" w:name="_Toc439323736"/>
      <w:bookmarkStart w:id="944" w:name="_Toc440357134"/>
      <w:bookmarkStart w:id="945" w:name="_Toc440359689"/>
      <w:bookmarkStart w:id="946" w:name="_Toc440632153"/>
      <w:bookmarkStart w:id="947" w:name="_Toc440875973"/>
      <w:bookmarkStart w:id="948" w:name="_Toc441131001"/>
      <w:bookmarkStart w:id="949" w:name="_Toc447269818"/>
      <w:bookmarkStart w:id="950" w:name="_Toc464120644"/>
      <w:bookmarkStart w:id="951" w:name="_Toc466970564"/>
      <w:bookmarkStart w:id="952" w:name="_Toc472411846"/>
      <w:bookmarkStart w:id="953" w:name="_Toc498588931"/>
      <w:r w:rsidRPr="00382A07">
        <w:rPr>
          <w:szCs w:val="24"/>
        </w:rPr>
        <w:t>Инструкции по заполнению</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07625">
        <w:fldChar w:fldCharType="begin"/>
      </w:r>
      <w:r w:rsidR="00007625">
        <w:instrText xml:space="preserve"> REF _Ref306008743 \r \h  \* MERGEFORMAT </w:instrText>
      </w:r>
      <w:r w:rsidR="00007625">
        <w:fldChar w:fldCharType="separate"/>
      </w:r>
      <w:r w:rsidR="006305A1" w:rsidRPr="006305A1">
        <w:rPr>
          <w:sz w:val="24"/>
          <w:szCs w:val="24"/>
        </w:rPr>
        <w:t>3.3.4</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07625">
        <w:fldChar w:fldCharType="begin"/>
      </w:r>
      <w:r w:rsidR="00007625">
        <w:instrText xml:space="preserve"> REF _Ref55279015 \r \h  \* MERGEFORMAT </w:instrText>
      </w:r>
      <w:r w:rsidR="00007625">
        <w:fldChar w:fldCharType="separate"/>
      </w:r>
      <w:r w:rsidR="006305A1" w:rsidRPr="006305A1">
        <w:rPr>
          <w:sz w:val="24"/>
          <w:szCs w:val="24"/>
        </w:rPr>
        <w:t>3.3.1.6</w:t>
      </w:r>
      <w:r w:rsidR="00007625">
        <w:fldChar w:fldCharType="end"/>
      </w:r>
      <w:r w:rsidRPr="00382A07">
        <w:rPr>
          <w:sz w:val="24"/>
          <w:szCs w:val="24"/>
        </w:rPr>
        <w:t xml:space="preserve"> и </w:t>
      </w:r>
      <w:r w:rsidR="00007625">
        <w:fldChar w:fldCharType="begin"/>
      </w:r>
      <w:r w:rsidR="00007625">
        <w:instrText xml:space="preserve"> REF _Ref195087786 \r \h  \* MERGEFORMAT </w:instrText>
      </w:r>
      <w:r w:rsidR="00007625">
        <w:fldChar w:fldCharType="separate"/>
      </w:r>
      <w:r w:rsidR="006305A1" w:rsidRPr="006305A1">
        <w:rPr>
          <w:sz w:val="24"/>
          <w:szCs w:val="24"/>
        </w:rPr>
        <w:t>3.3.1.7</w:t>
      </w:r>
      <w:r w:rsidR="00007625">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54" w:name="_Ref55335821"/>
      <w:bookmarkStart w:id="955" w:name="_Ref55336345"/>
      <w:bookmarkStart w:id="956" w:name="_Toc57314674"/>
      <w:bookmarkStart w:id="957" w:name="_Toc69728988"/>
      <w:bookmarkStart w:id="958" w:name="_Toc98253922"/>
      <w:bookmarkStart w:id="959" w:name="_Toc165173850"/>
      <w:r w:rsidRPr="00382A07">
        <w:br w:type="page"/>
      </w:r>
    </w:p>
    <w:p w:rsidR="00920CB0" w:rsidRPr="00382A07" w:rsidRDefault="00920CB0" w:rsidP="00920CB0">
      <w:pPr>
        <w:pStyle w:val="3"/>
        <w:rPr>
          <w:szCs w:val="24"/>
        </w:rPr>
      </w:pPr>
      <w:bookmarkStart w:id="960" w:name="_Ref440271964"/>
      <w:bookmarkStart w:id="961" w:name="_Toc440357135"/>
      <w:bookmarkStart w:id="962" w:name="_Toc440359690"/>
      <w:bookmarkStart w:id="963" w:name="_Toc498588932"/>
      <w:r w:rsidRPr="00382A07">
        <w:rPr>
          <w:szCs w:val="24"/>
        </w:rPr>
        <w:t>Антикоррупционные обязательства (Форма 1.1).</w:t>
      </w:r>
      <w:bookmarkEnd w:id="960"/>
      <w:bookmarkEnd w:id="961"/>
      <w:bookmarkEnd w:id="962"/>
      <w:bookmarkEnd w:id="963"/>
    </w:p>
    <w:p w:rsidR="00920CB0" w:rsidRPr="00382A07" w:rsidRDefault="00920CB0" w:rsidP="005E6E3C">
      <w:pPr>
        <w:pStyle w:val="3"/>
        <w:numPr>
          <w:ilvl w:val="3"/>
          <w:numId w:val="72"/>
        </w:numPr>
        <w:rPr>
          <w:szCs w:val="24"/>
        </w:rPr>
      </w:pPr>
      <w:bookmarkStart w:id="964" w:name="_Toc439238216"/>
      <w:bookmarkStart w:id="965" w:name="_Toc439252764"/>
      <w:bookmarkStart w:id="966" w:name="_Toc439323738"/>
      <w:bookmarkStart w:id="967" w:name="_Toc440357136"/>
      <w:bookmarkStart w:id="968" w:name="_Toc440359691"/>
      <w:bookmarkStart w:id="969" w:name="_Toc440632155"/>
      <w:bookmarkStart w:id="970" w:name="_Toc440875975"/>
      <w:bookmarkStart w:id="971" w:name="_Toc441131003"/>
      <w:bookmarkStart w:id="972" w:name="_Toc447269820"/>
      <w:bookmarkStart w:id="973" w:name="_Toc464120646"/>
      <w:bookmarkStart w:id="974" w:name="_Toc466970566"/>
      <w:bookmarkStart w:id="975" w:name="_Toc472411848"/>
      <w:bookmarkStart w:id="976" w:name="_Toc498588933"/>
      <w:r w:rsidRPr="00382A07">
        <w:rPr>
          <w:szCs w:val="24"/>
        </w:rPr>
        <w:t>Форма Антикоррупционных обязательств</w:t>
      </w:r>
      <w:bookmarkEnd w:id="964"/>
      <w:bookmarkEnd w:id="965"/>
      <w:bookmarkEnd w:id="966"/>
      <w:bookmarkEnd w:id="967"/>
      <w:bookmarkEnd w:id="968"/>
      <w:bookmarkEnd w:id="969"/>
      <w:bookmarkEnd w:id="970"/>
      <w:bookmarkEnd w:id="971"/>
      <w:bookmarkEnd w:id="972"/>
      <w:bookmarkEnd w:id="973"/>
      <w:bookmarkEnd w:id="974"/>
      <w:bookmarkEnd w:id="975"/>
      <w:bookmarkEnd w:id="97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77" w:name="_Toc423423668"/>
      <w:bookmarkStart w:id="978" w:name="_Ref440271072"/>
      <w:bookmarkStart w:id="979" w:name="_Ref440273986"/>
      <w:bookmarkStart w:id="980" w:name="_Ref440274337"/>
      <w:bookmarkStart w:id="981" w:name="_Ref440274913"/>
      <w:bookmarkStart w:id="982" w:name="_Ref440284918"/>
      <w:bookmarkStart w:id="983" w:name="_Toc498588934"/>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54"/>
      <w:bookmarkEnd w:id="955"/>
      <w:bookmarkEnd w:id="956"/>
      <w:bookmarkEnd w:id="957"/>
      <w:bookmarkEnd w:id="958"/>
      <w:bookmarkEnd w:id="959"/>
      <w:bookmarkEnd w:id="977"/>
      <w:bookmarkEnd w:id="978"/>
      <w:bookmarkEnd w:id="979"/>
      <w:bookmarkEnd w:id="980"/>
      <w:bookmarkEnd w:id="981"/>
      <w:bookmarkEnd w:id="982"/>
      <w:bookmarkEnd w:id="98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4" w:name="_Toc98253923"/>
      <w:bookmarkStart w:id="985" w:name="_Toc157248177"/>
      <w:bookmarkStart w:id="986" w:name="_Toc157496546"/>
      <w:bookmarkStart w:id="987" w:name="_Toc158206085"/>
      <w:bookmarkStart w:id="988" w:name="_Toc164057770"/>
      <w:bookmarkStart w:id="989" w:name="_Toc164137120"/>
      <w:bookmarkStart w:id="990" w:name="_Toc164161280"/>
      <w:bookmarkStart w:id="991" w:name="_Toc165173851"/>
      <w:bookmarkStart w:id="992" w:name="_Ref264038986"/>
      <w:bookmarkStart w:id="993" w:name="_Ref264359294"/>
      <w:bookmarkStart w:id="994" w:name="_Toc439170676"/>
      <w:bookmarkStart w:id="995" w:name="_Toc439172778"/>
      <w:bookmarkStart w:id="996" w:name="_Toc439173222"/>
      <w:bookmarkStart w:id="997" w:name="_Toc439238218"/>
      <w:bookmarkStart w:id="998" w:name="_Toc439252766"/>
      <w:bookmarkStart w:id="999" w:name="_Toc439323740"/>
      <w:bookmarkStart w:id="1000" w:name="_Toc440357138"/>
      <w:bookmarkStart w:id="1001" w:name="_Toc440359693"/>
      <w:bookmarkStart w:id="1002" w:name="_Toc440632157"/>
      <w:bookmarkStart w:id="1003" w:name="_Toc440875977"/>
      <w:bookmarkStart w:id="1004" w:name="_Toc441131005"/>
      <w:bookmarkStart w:id="1005" w:name="_Toc447269822"/>
      <w:bookmarkStart w:id="1006" w:name="_Toc464120648"/>
      <w:bookmarkStart w:id="1007" w:name="_Toc466970568"/>
      <w:bookmarkStart w:id="1008" w:name="_Toc468462482"/>
      <w:bookmarkStart w:id="1009" w:name="_Toc469482075"/>
      <w:bookmarkStart w:id="1010" w:name="_Toc472411850"/>
      <w:bookmarkStart w:id="1011" w:name="_Toc498588935"/>
      <w:r w:rsidRPr="00382A07">
        <w:rPr>
          <w:szCs w:val="24"/>
        </w:rPr>
        <w:t xml:space="preserve">Форма </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r w:rsidR="00492C8B" w:rsidRPr="00382A07">
        <w:rPr>
          <w:szCs w:val="24"/>
        </w:rPr>
        <w:t>Сводной таблицы стоимости</w:t>
      </w:r>
      <w:bookmarkEnd w:id="998"/>
      <w:bookmarkEnd w:id="999"/>
      <w:bookmarkEnd w:id="1000"/>
      <w:bookmarkEnd w:id="1001"/>
      <w:bookmarkEnd w:id="1002"/>
      <w:bookmarkEnd w:id="1003"/>
      <w:r w:rsidR="00F04258" w:rsidRPr="00382A07">
        <w:rPr>
          <w:bCs w:val="0"/>
          <w:szCs w:val="24"/>
        </w:rPr>
        <w:t xml:space="preserve"> поставок</w:t>
      </w:r>
      <w:bookmarkEnd w:id="1004"/>
      <w:bookmarkEnd w:id="1005"/>
      <w:bookmarkEnd w:id="1006"/>
      <w:bookmarkEnd w:id="1007"/>
      <w:bookmarkEnd w:id="1008"/>
      <w:bookmarkEnd w:id="1009"/>
      <w:bookmarkEnd w:id="1010"/>
      <w:bookmarkEnd w:id="101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
              <w:spacing w:before="0" w:after="0"/>
              <w:ind w:left="0" w:right="0"/>
              <w:jc w:val="center"/>
            </w:pPr>
            <w:r w:rsidRPr="00382A07">
              <w:t>Наименование</w:t>
            </w:r>
          </w:p>
        </w:tc>
        <w:tc>
          <w:tcPr>
            <w:tcW w:w="4860" w:type="dxa"/>
            <w:vAlign w:val="center"/>
          </w:tcPr>
          <w:p w:rsidR="004F4D80" w:rsidRPr="00382A07" w:rsidRDefault="004F4D80" w:rsidP="004F4D80">
            <w:pPr>
              <w:pStyle w:val="aff"/>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0"/>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4860" w:type="dxa"/>
          </w:tcPr>
          <w:p w:rsidR="004F4D80" w:rsidRPr="00382A07" w:rsidRDefault="004F4D80" w:rsidP="004F4D80">
            <w:pPr>
              <w:pStyle w:val="aff0"/>
              <w:spacing w:before="0" w:after="0"/>
              <w:ind w:left="0" w:right="0"/>
              <w:rPr>
                <w:sz w:val="22"/>
              </w:rPr>
            </w:pPr>
            <w:r w:rsidRPr="00382A07">
              <w:rPr>
                <w:sz w:val="22"/>
              </w:rPr>
              <w:t>и т.д.</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p>
        </w:tc>
        <w:tc>
          <w:tcPr>
            <w:tcW w:w="4860" w:type="dxa"/>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12" w:name="_Toc176765534"/>
      <w:bookmarkStart w:id="1013" w:name="_Toc198979983"/>
      <w:bookmarkStart w:id="1014" w:name="_Toc217466315"/>
      <w:bookmarkStart w:id="1015" w:name="_Toc217702856"/>
      <w:bookmarkStart w:id="1016" w:name="_Toc233601974"/>
      <w:bookmarkStart w:id="1017" w:name="_Toc263343460"/>
      <w:r w:rsidRPr="00382A07">
        <w:rPr>
          <w:b w:val="0"/>
          <w:szCs w:val="24"/>
        </w:rPr>
        <w:br w:type="page"/>
      </w:r>
      <w:bookmarkStart w:id="1018" w:name="_Toc439170677"/>
      <w:bookmarkStart w:id="1019" w:name="_Toc439172779"/>
      <w:bookmarkStart w:id="1020" w:name="_Toc439173223"/>
      <w:bookmarkStart w:id="1021" w:name="_Toc439238219"/>
      <w:bookmarkStart w:id="1022" w:name="_Toc439252767"/>
      <w:bookmarkStart w:id="1023" w:name="_Toc439323741"/>
      <w:bookmarkStart w:id="1024" w:name="_Toc440357139"/>
      <w:bookmarkStart w:id="1025" w:name="_Toc440359694"/>
      <w:bookmarkStart w:id="1026" w:name="_Toc440632158"/>
      <w:bookmarkStart w:id="1027" w:name="_Toc440875978"/>
      <w:bookmarkStart w:id="1028" w:name="_Toc441131006"/>
      <w:bookmarkStart w:id="1029" w:name="_Toc447269823"/>
      <w:bookmarkStart w:id="1030" w:name="_Toc464120649"/>
      <w:bookmarkStart w:id="1031" w:name="_Toc466970569"/>
      <w:bookmarkStart w:id="1032" w:name="_Toc468462483"/>
      <w:bookmarkStart w:id="1033" w:name="_Toc469482076"/>
      <w:bookmarkStart w:id="1034" w:name="_Toc472411851"/>
      <w:bookmarkStart w:id="1035" w:name="_Toc498588936"/>
      <w:r w:rsidRPr="00382A07">
        <w:rPr>
          <w:szCs w:val="24"/>
        </w:rPr>
        <w:t>Инструкции по заполнению</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07625">
        <w:fldChar w:fldCharType="begin"/>
      </w:r>
      <w:r w:rsidR="00007625">
        <w:instrText xml:space="preserve"> REF _Ref450646963 \r \h  \* MERGEFORMAT </w:instrText>
      </w:r>
      <w:r w:rsidR="00007625">
        <w:fldChar w:fldCharType="separate"/>
      </w:r>
      <w:r w:rsidR="006305A1" w:rsidRPr="006305A1">
        <w:rPr>
          <w:sz w:val="24"/>
          <w:szCs w:val="24"/>
        </w:rPr>
        <w:t>4.2</w:t>
      </w:r>
      <w:r w:rsidR="00007625">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07625">
        <w:fldChar w:fldCharType="begin"/>
      </w:r>
      <w:r w:rsidR="00007625">
        <w:instrText xml:space="preserve"> REF _Ref86826666 \r \h  \* MERGEFORMAT </w:instrText>
      </w:r>
      <w:r w:rsidR="00007625">
        <w:fldChar w:fldCharType="separate"/>
      </w:r>
      <w:r w:rsidR="006305A1" w:rsidRPr="006305A1">
        <w:rPr>
          <w:sz w:val="24"/>
          <w:szCs w:val="24"/>
        </w:rPr>
        <w:t>5.3</w:t>
      </w:r>
      <w:r w:rsidR="00007625">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07625">
        <w:fldChar w:fldCharType="begin"/>
      </w:r>
      <w:r w:rsidR="00007625">
        <w:instrText xml:space="preserve"> REF _Ref440292752 \r \h  \* MERGEFORMAT </w:instrText>
      </w:r>
      <w:r w:rsidR="00007625">
        <w:fldChar w:fldCharType="separate"/>
      </w:r>
      <w:r w:rsidR="006305A1">
        <w:t>2</w:t>
      </w:r>
      <w:r w:rsidR="00007625">
        <w:fldChar w:fldCharType="end"/>
      </w:r>
      <w:r w:rsidRPr="001018D6">
        <w:rPr>
          <w:sz w:val="24"/>
          <w:szCs w:val="24"/>
        </w:rPr>
        <w:t xml:space="preserve"> и </w:t>
      </w:r>
      <w:r w:rsidR="00007625">
        <w:fldChar w:fldCharType="begin"/>
      </w:r>
      <w:r w:rsidR="00007625">
        <w:instrText xml:space="preserve"> REF _Ref440292779 \r \h  \* MERGEFORMAT </w:instrText>
      </w:r>
      <w:r w:rsidR="00007625">
        <w:fldChar w:fldCharType="separate"/>
      </w:r>
      <w:r w:rsidR="006305A1">
        <w:t>4</w:t>
      </w:r>
      <w:r w:rsidR="00007625">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36" w:name="_Ref86826666"/>
      <w:bookmarkStart w:id="1037" w:name="_Toc90385112"/>
      <w:bookmarkStart w:id="1038" w:name="_Toc98253925"/>
      <w:bookmarkStart w:id="1039" w:name="_Toc165173853"/>
      <w:bookmarkStart w:id="1040" w:name="_Toc423423669"/>
      <w:bookmarkStart w:id="1041" w:name="_Toc498588937"/>
      <w:r w:rsidRPr="00382A07">
        <w:t xml:space="preserve">Техническое предложение (форма </w:t>
      </w:r>
      <w:r w:rsidRPr="00382A07">
        <w:rPr>
          <w:noProof/>
        </w:rPr>
        <w:t>3</w:t>
      </w:r>
      <w:r w:rsidRPr="00382A07">
        <w:t>)</w:t>
      </w:r>
      <w:bookmarkEnd w:id="1036"/>
      <w:bookmarkEnd w:id="1037"/>
      <w:bookmarkEnd w:id="1038"/>
      <w:bookmarkEnd w:id="1039"/>
      <w:bookmarkEnd w:id="1040"/>
      <w:bookmarkEnd w:id="1041"/>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2" w:name="_Toc90385113"/>
      <w:bookmarkStart w:id="1043" w:name="_Toc98253926"/>
      <w:bookmarkStart w:id="1044" w:name="_Toc157248180"/>
      <w:bookmarkStart w:id="1045" w:name="_Toc157496549"/>
      <w:bookmarkStart w:id="1046" w:name="_Toc158206088"/>
      <w:bookmarkStart w:id="1047" w:name="_Toc164057773"/>
      <w:bookmarkStart w:id="1048" w:name="_Toc164137123"/>
      <w:bookmarkStart w:id="1049" w:name="_Toc164161283"/>
      <w:bookmarkStart w:id="1050" w:name="_Toc165173854"/>
      <w:bookmarkStart w:id="1051" w:name="_Ref193690005"/>
      <w:bookmarkStart w:id="1052" w:name="_Toc439170679"/>
      <w:bookmarkStart w:id="1053" w:name="_Toc439172781"/>
      <w:bookmarkStart w:id="1054" w:name="_Toc439173225"/>
      <w:bookmarkStart w:id="1055" w:name="_Toc439238221"/>
      <w:bookmarkStart w:id="1056" w:name="_Toc439252769"/>
      <w:bookmarkStart w:id="1057" w:name="_Toc439323743"/>
      <w:bookmarkStart w:id="1058" w:name="_Toc440357141"/>
      <w:bookmarkStart w:id="1059" w:name="_Toc440359696"/>
      <w:bookmarkStart w:id="1060" w:name="_Toc440632160"/>
      <w:bookmarkStart w:id="1061" w:name="_Toc440875980"/>
      <w:bookmarkStart w:id="1062" w:name="_Toc441131008"/>
      <w:bookmarkStart w:id="1063" w:name="_Toc447269825"/>
      <w:bookmarkStart w:id="1064" w:name="_Toc464120651"/>
      <w:bookmarkStart w:id="1065" w:name="_Toc466970571"/>
      <w:bookmarkStart w:id="1066" w:name="_Toc468462485"/>
      <w:bookmarkStart w:id="1067" w:name="_Toc469482078"/>
      <w:bookmarkStart w:id="1068" w:name="_Toc472411853"/>
      <w:bookmarkStart w:id="1069" w:name="_Toc498588938"/>
      <w:r w:rsidRPr="00382A07">
        <w:rPr>
          <w:szCs w:val="24"/>
        </w:rPr>
        <w:t xml:space="preserve">Форма </w:t>
      </w:r>
      <w:bookmarkEnd w:id="1042"/>
      <w:bookmarkEnd w:id="1043"/>
      <w:bookmarkEnd w:id="1044"/>
      <w:bookmarkEnd w:id="1045"/>
      <w:bookmarkEnd w:id="1046"/>
      <w:bookmarkEnd w:id="1047"/>
      <w:bookmarkEnd w:id="1048"/>
      <w:bookmarkEnd w:id="1049"/>
      <w:bookmarkEnd w:id="1050"/>
      <w:bookmarkEnd w:id="1051"/>
      <w:r w:rsidRPr="00382A07">
        <w:rPr>
          <w:szCs w:val="24"/>
        </w:rPr>
        <w:t>технического предложения</w:t>
      </w:r>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70" w:name="_Ref55335818"/>
      <w:bookmarkStart w:id="1071" w:name="_Ref55336334"/>
      <w:bookmarkStart w:id="1072" w:name="_Toc57314673"/>
      <w:bookmarkStart w:id="1073" w:name="_Toc69728987"/>
      <w:bookmarkStart w:id="1074" w:name="_Toc98253928"/>
      <w:bookmarkStart w:id="1075" w:name="_Toc165173856"/>
      <w:bookmarkStart w:id="1076" w:name="_Ref194749150"/>
      <w:bookmarkStart w:id="1077" w:name="_Ref194750368"/>
      <w:bookmarkStart w:id="1078" w:name="_Ref89649494"/>
      <w:bookmarkStart w:id="1079"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80" w:name="_Toc176765537"/>
      <w:bookmarkStart w:id="1081" w:name="_Toc198979986"/>
      <w:bookmarkStart w:id="1082" w:name="_Toc217466321"/>
      <w:bookmarkStart w:id="1083" w:name="_Toc217702859"/>
      <w:bookmarkStart w:id="1084" w:name="_Toc233601977"/>
      <w:bookmarkStart w:id="1085" w:name="_Toc263343463"/>
      <w:bookmarkStart w:id="1086" w:name="_Toc439170680"/>
      <w:bookmarkStart w:id="1087" w:name="_Toc439172782"/>
      <w:bookmarkStart w:id="1088" w:name="_Toc439173226"/>
      <w:bookmarkStart w:id="1089" w:name="_Toc439238222"/>
      <w:bookmarkStart w:id="1090" w:name="_Toc439252770"/>
      <w:bookmarkStart w:id="1091" w:name="_Toc439323744"/>
      <w:bookmarkStart w:id="1092" w:name="_Toc440357142"/>
      <w:bookmarkStart w:id="1093" w:name="_Toc440359697"/>
      <w:bookmarkStart w:id="1094" w:name="_Toc440632161"/>
      <w:bookmarkStart w:id="1095" w:name="_Toc440875981"/>
      <w:bookmarkStart w:id="1096" w:name="_Toc441131009"/>
      <w:bookmarkStart w:id="1097" w:name="_Toc447269826"/>
      <w:bookmarkStart w:id="1098" w:name="_Toc464120652"/>
      <w:bookmarkStart w:id="1099" w:name="_Toc466970572"/>
      <w:bookmarkStart w:id="1100" w:name="_Toc468462486"/>
      <w:bookmarkStart w:id="1101" w:name="_Toc469482079"/>
      <w:bookmarkStart w:id="1102" w:name="_Toc472411854"/>
      <w:bookmarkStart w:id="1103" w:name="_Toc498588939"/>
      <w:r w:rsidRPr="00382A07">
        <w:rPr>
          <w:szCs w:val="24"/>
        </w:rPr>
        <w:t>Инструкции по заполнению</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07625">
        <w:fldChar w:fldCharType="begin"/>
      </w:r>
      <w:r w:rsidR="00007625">
        <w:instrText xml:space="preserve"> REF _Ref440292555 \r \h  \* MERGEFORMAT </w:instrText>
      </w:r>
      <w:r w:rsidR="00007625">
        <w:fldChar w:fldCharType="separate"/>
      </w:r>
      <w:r w:rsidR="006305A1">
        <w:t>4</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07625">
        <w:fldChar w:fldCharType="begin"/>
      </w:r>
      <w:r w:rsidR="00007625">
        <w:instrText xml:space="preserve"> REF _Ref440271182 \r \h  \* MERGEFORMAT </w:instrText>
      </w:r>
      <w:r w:rsidR="00007625">
        <w:fldChar w:fldCharType="separate"/>
      </w:r>
      <w:r w:rsidR="006305A1" w:rsidRPr="006305A1">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07625">
        <w:fldChar w:fldCharType="begin"/>
      </w:r>
      <w:r w:rsidR="00007625">
        <w:instrText xml:space="preserve"> REF _Ref440292618 \r \h  \* MERGEFORMAT </w:instrText>
      </w:r>
      <w:r w:rsidR="00007625">
        <w:fldChar w:fldCharType="separate"/>
      </w:r>
      <w:r w:rsidR="006305A1" w:rsidRPr="006305A1">
        <w:rPr>
          <w:sz w:val="24"/>
          <w:szCs w:val="24"/>
        </w:rPr>
        <w:t>4.4.1</w:t>
      </w:r>
      <w:r w:rsidR="00007625">
        <w:fldChar w:fldCharType="end"/>
      </w:r>
      <w:r w:rsidRPr="00382A07">
        <w:rPr>
          <w:sz w:val="24"/>
          <w:szCs w:val="24"/>
        </w:rPr>
        <w:t xml:space="preserve"> настоящей документации.</w:t>
      </w:r>
    </w:p>
    <w:p w:rsidR="004F4D80" w:rsidRPr="00382A07" w:rsidRDefault="004F4D80" w:rsidP="004F4D80">
      <w:pPr>
        <w:pStyle w:val="aff5"/>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104"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05" w:name="_Toc423423670"/>
      <w:bookmarkStart w:id="1106" w:name="_Ref440271036"/>
      <w:bookmarkStart w:id="1107" w:name="_Ref440274366"/>
      <w:bookmarkStart w:id="1108" w:name="_Ref440274902"/>
      <w:bookmarkStart w:id="1109" w:name="_Ref440284947"/>
      <w:bookmarkStart w:id="1110" w:name="_Toc498588940"/>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1070"/>
      <w:bookmarkEnd w:id="1071"/>
      <w:bookmarkEnd w:id="1072"/>
      <w:bookmarkEnd w:id="1073"/>
      <w:bookmarkEnd w:id="1074"/>
      <w:bookmarkEnd w:id="1075"/>
      <w:bookmarkEnd w:id="1076"/>
      <w:bookmarkEnd w:id="1077"/>
      <w:bookmarkEnd w:id="1104"/>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98253929"/>
      <w:bookmarkStart w:id="1112" w:name="_Toc157248183"/>
      <w:bookmarkStart w:id="1113" w:name="_Toc157496552"/>
      <w:bookmarkStart w:id="1114" w:name="_Toc158206091"/>
      <w:bookmarkStart w:id="1115" w:name="_Toc164057776"/>
      <w:bookmarkStart w:id="1116" w:name="_Toc164137126"/>
      <w:bookmarkStart w:id="1117" w:name="_Toc164161286"/>
      <w:bookmarkStart w:id="1118" w:name="_Toc165173857"/>
      <w:bookmarkStart w:id="1119" w:name="_Toc439170682"/>
      <w:bookmarkStart w:id="1120" w:name="_Toc439172784"/>
      <w:bookmarkStart w:id="1121" w:name="_Toc439173228"/>
      <w:bookmarkStart w:id="1122" w:name="_Toc439238224"/>
      <w:bookmarkStart w:id="1123" w:name="_Toc439252772"/>
      <w:bookmarkStart w:id="1124" w:name="_Toc439323746"/>
      <w:bookmarkStart w:id="1125" w:name="_Toc440357144"/>
      <w:bookmarkStart w:id="1126" w:name="_Toc440359699"/>
      <w:bookmarkStart w:id="1127" w:name="_Toc440632163"/>
      <w:bookmarkStart w:id="1128" w:name="_Toc440875983"/>
      <w:bookmarkStart w:id="1129" w:name="_Toc441131011"/>
      <w:bookmarkStart w:id="1130" w:name="_Toc447269828"/>
      <w:bookmarkStart w:id="1131" w:name="_Toc464120654"/>
      <w:bookmarkStart w:id="1132" w:name="_Toc466970574"/>
      <w:bookmarkStart w:id="1133" w:name="_Toc468462488"/>
      <w:bookmarkStart w:id="1134" w:name="_Toc469482081"/>
      <w:bookmarkStart w:id="1135" w:name="_Toc472411856"/>
      <w:bookmarkStart w:id="1136" w:name="_Toc498588941"/>
      <w:r w:rsidRPr="00382A07">
        <w:rPr>
          <w:szCs w:val="24"/>
        </w:rPr>
        <w:t xml:space="preserve">Форма </w:t>
      </w:r>
      <w:bookmarkEnd w:id="1111"/>
      <w:r w:rsidRPr="00382A07">
        <w:rPr>
          <w:szCs w:val="24"/>
        </w:rPr>
        <w:t xml:space="preserve">графика </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r w:rsidR="00512B0F" w:rsidRPr="00382A07">
        <w:rPr>
          <w:szCs w:val="24"/>
        </w:rPr>
        <w:t>выполнения поставок</w:t>
      </w:r>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137" w:name="_Toc171070556"/>
      <w:bookmarkStart w:id="1138" w:name="_Toc98253927"/>
      <w:bookmarkStart w:id="1139" w:name="_Toc176605808"/>
      <w:bookmarkStart w:id="1140" w:name="_Toc176611017"/>
      <w:bookmarkStart w:id="1141" w:name="_Toc176611073"/>
      <w:bookmarkStart w:id="1142" w:name="_Toc176668676"/>
      <w:bookmarkStart w:id="1143" w:name="_Toc176684336"/>
      <w:bookmarkStart w:id="1144" w:name="_Toc176746279"/>
      <w:bookmarkStart w:id="1145" w:name="_Toc176747346"/>
      <w:bookmarkStart w:id="1146" w:name="_Toc198979988"/>
      <w:bookmarkStart w:id="1147" w:name="_Toc217466324"/>
      <w:bookmarkStart w:id="1148" w:name="_Toc217702862"/>
      <w:bookmarkStart w:id="1149" w:name="_Toc233601980"/>
      <w:bookmarkStart w:id="1150" w:name="_Toc263343466"/>
      <w:r w:rsidRPr="00382A07">
        <w:rPr>
          <w:b w:val="0"/>
          <w:szCs w:val="24"/>
        </w:rPr>
        <w:br w:type="page"/>
      </w:r>
      <w:bookmarkStart w:id="1151" w:name="_Toc439170683"/>
      <w:bookmarkStart w:id="1152" w:name="_Toc439172785"/>
      <w:bookmarkStart w:id="1153" w:name="_Toc439173229"/>
      <w:bookmarkStart w:id="1154" w:name="_Toc439238225"/>
      <w:bookmarkStart w:id="1155" w:name="_Toc439252773"/>
      <w:bookmarkStart w:id="1156" w:name="_Toc439323747"/>
      <w:bookmarkStart w:id="1157" w:name="_Toc440357145"/>
      <w:bookmarkStart w:id="1158" w:name="_Toc440359700"/>
      <w:bookmarkStart w:id="1159" w:name="_Toc440632164"/>
      <w:bookmarkStart w:id="1160" w:name="_Toc440875984"/>
      <w:bookmarkStart w:id="1161" w:name="_Toc441131012"/>
      <w:bookmarkStart w:id="1162" w:name="_Toc447269829"/>
      <w:bookmarkStart w:id="1163" w:name="_Toc464120655"/>
      <w:bookmarkStart w:id="1164" w:name="_Toc466970575"/>
      <w:bookmarkStart w:id="1165" w:name="_Toc468462489"/>
      <w:bookmarkStart w:id="1166" w:name="_Toc469482082"/>
      <w:bookmarkStart w:id="1167" w:name="_Toc472411857"/>
      <w:bookmarkStart w:id="1168" w:name="_Toc498588942"/>
      <w:r w:rsidRPr="00382A07">
        <w:rPr>
          <w:szCs w:val="24"/>
        </w:rPr>
        <w:t>Инструкции по заполнению</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_Ref440273986 \r \h  \* MERGEFORMAT </w:instrText>
      </w:r>
      <w:r w:rsidR="00007625">
        <w:fldChar w:fldCharType="separate"/>
      </w:r>
      <w:r w:rsidR="006305A1" w:rsidRPr="006305A1">
        <w:rPr>
          <w:sz w:val="24"/>
          <w:szCs w:val="24"/>
        </w:rPr>
        <w:t>5.2</w:t>
      </w:r>
      <w:r w:rsidR="00007625">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69" w:name="_Hlt22846931"/>
      <w:bookmarkStart w:id="1170" w:name="_Ref93264992"/>
      <w:bookmarkStart w:id="1171" w:name="_Ref93265116"/>
      <w:bookmarkStart w:id="1172" w:name="_Toc98253933"/>
      <w:bookmarkStart w:id="1173" w:name="_Toc165173859"/>
      <w:bookmarkStart w:id="1174" w:name="_Toc423423671"/>
      <w:bookmarkStart w:id="1175" w:name="_Toc498588943"/>
      <w:bookmarkEnd w:id="1169"/>
      <w:r w:rsidRPr="00382A07">
        <w:t xml:space="preserve">Протокол разногласий к проекту Договора (форма </w:t>
      </w:r>
      <w:r w:rsidRPr="00382A07">
        <w:rPr>
          <w:noProof/>
        </w:rPr>
        <w:t>5</w:t>
      </w:r>
      <w:r w:rsidRPr="00382A07">
        <w:t>)</w:t>
      </w:r>
      <w:bookmarkEnd w:id="1078"/>
      <w:bookmarkEnd w:id="1079"/>
      <w:bookmarkEnd w:id="1170"/>
      <w:bookmarkEnd w:id="1171"/>
      <w:bookmarkEnd w:id="1172"/>
      <w:bookmarkEnd w:id="1173"/>
      <w:bookmarkEnd w:id="1174"/>
      <w:bookmarkEnd w:id="117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76" w:name="_Toc439170685"/>
      <w:bookmarkStart w:id="1177" w:name="_Toc439172787"/>
      <w:bookmarkStart w:id="1178" w:name="_Toc439173231"/>
      <w:bookmarkStart w:id="1179" w:name="_Toc439238227"/>
      <w:bookmarkStart w:id="1180" w:name="_Toc439252775"/>
      <w:bookmarkStart w:id="1181" w:name="_Toc439323749"/>
      <w:bookmarkStart w:id="1182" w:name="_Toc440357147"/>
      <w:bookmarkStart w:id="1183" w:name="_Toc440359702"/>
      <w:bookmarkStart w:id="1184" w:name="_Toc440632166"/>
      <w:bookmarkStart w:id="1185" w:name="_Toc440875986"/>
      <w:bookmarkStart w:id="1186" w:name="_Toc441131014"/>
      <w:bookmarkStart w:id="1187" w:name="_Toc447269831"/>
      <w:bookmarkStart w:id="1188" w:name="_Toc464120657"/>
      <w:bookmarkStart w:id="1189" w:name="_Toc466970577"/>
      <w:bookmarkStart w:id="1190" w:name="_Toc468462491"/>
      <w:bookmarkStart w:id="1191" w:name="_Toc469482084"/>
      <w:bookmarkStart w:id="1192" w:name="_Toc472411859"/>
      <w:bookmarkStart w:id="1193" w:name="_Toc498588944"/>
      <w:bookmarkStart w:id="1194" w:name="_Toc157248186"/>
      <w:bookmarkStart w:id="1195" w:name="_Toc157496555"/>
      <w:bookmarkStart w:id="1196" w:name="_Toc158206094"/>
      <w:bookmarkStart w:id="1197" w:name="_Toc164057779"/>
      <w:bookmarkStart w:id="1198" w:name="_Toc164137129"/>
      <w:bookmarkStart w:id="1199" w:name="_Toc164161289"/>
      <w:bookmarkStart w:id="1200" w:name="_Toc165173860"/>
      <w:r w:rsidRPr="00382A07">
        <w:rPr>
          <w:szCs w:val="24"/>
        </w:rPr>
        <w:t>Форма Протокола разногласий к проекту Договора</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r w:rsidRPr="00382A07">
        <w:rPr>
          <w:szCs w:val="24"/>
        </w:rPr>
        <w:t xml:space="preserve"> </w:t>
      </w:r>
      <w:bookmarkEnd w:id="1194"/>
      <w:bookmarkEnd w:id="1195"/>
      <w:bookmarkEnd w:id="1196"/>
      <w:bookmarkEnd w:id="1197"/>
      <w:bookmarkEnd w:id="1198"/>
      <w:bookmarkEnd w:id="1199"/>
      <w:bookmarkEnd w:id="120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201" w:name="_Toc439170686"/>
      <w:bookmarkStart w:id="1202" w:name="_Toc439172788"/>
      <w:bookmarkStart w:id="1203" w:name="_Toc439173232"/>
      <w:bookmarkStart w:id="1204" w:name="_Toc439238228"/>
      <w:bookmarkStart w:id="1205" w:name="_Toc439252776"/>
      <w:bookmarkStart w:id="1206" w:name="_Toc439323750"/>
      <w:bookmarkStart w:id="1207" w:name="_Toc440357148"/>
      <w:bookmarkStart w:id="1208" w:name="_Toc440359703"/>
      <w:bookmarkStart w:id="1209" w:name="_Toc440632167"/>
      <w:bookmarkStart w:id="1210" w:name="_Toc440875987"/>
      <w:bookmarkStart w:id="1211" w:name="_Toc441131015"/>
      <w:bookmarkStart w:id="1212" w:name="_Toc447269832"/>
      <w:bookmarkStart w:id="1213" w:name="_Toc464120658"/>
      <w:bookmarkStart w:id="1214" w:name="_Toc466970578"/>
      <w:bookmarkStart w:id="1215" w:name="_Toc468462492"/>
      <w:bookmarkStart w:id="1216" w:name="_Toc469482085"/>
      <w:bookmarkStart w:id="1217" w:name="_Toc472411860"/>
      <w:bookmarkStart w:id="1218" w:name="_Toc498588945"/>
      <w:r w:rsidRPr="00382A07">
        <w:rPr>
          <w:szCs w:val="24"/>
        </w:rPr>
        <w:t>Инструкции по заполнению Протокола разногласий к проекту Договора</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382A07" w:rsidRDefault="007B5153"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07625">
        <w:fldChar w:fldCharType="begin"/>
      </w:r>
      <w:r w:rsidR="00007625">
        <w:instrText xml:space="preserve"> REF _Ref440274025 \r \h  \* MERGEFORMAT </w:instrText>
      </w:r>
      <w:r w:rsidR="00007625">
        <w:fldChar w:fldCharType="separate"/>
      </w:r>
      <w:r w:rsidR="006305A1">
        <w:t>2</w:t>
      </w:r>
      <w:r w:rsidR="00007625">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07625">
        <w:fldChar w:fldCharType="begin"/>
      </w:r>
      <w:r w:rsidR="00007625">
        <w:instrText xml:space="preserve"> REF _Ref294695546 \r \h  \* MERGEFORMAT </w:instrText>
      </w:r>
      <w:r w:rsidR="00007625">
        <w:fldChar w:fldCharType="separate"/>
      </w:r>
      <w:r w:rsidR="006305A1" w:rsidRPr="006305A1">
        <w:rPr>
          <w:sz w:val="24"/>
          <w:szCs w:val="24"/>
        </w:rPr>
        <w:t xml:space="preserve"> 1.2.6 </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19" w:name="_Ref55335823"/>
      <w:bookmarkStart w:id="1220" w:name="_Ref55336359"/>
      <w:bookmarkStart w:id="1221" w:name="_Toc57314675"/>
      <w:bookmarkStart w:id="1222" w:name="_Toc69728989"/>
      <w:bookmarkStart w:id="1223" w:name="_Toc98253939"/>
      <w:bookmarkStart w:id="1224" w:name="_Toc165173865"/>
      <w:bookmarkStart w:id="1225" w:name="_Toc423423672"/>
      <w:bookmarkStart w:id="1226" w:name="_Toc498588946"/>
      <w:bookmarkEnd w:id="929"/>
      <w:r w:rsidRPr="00382A07">
        <w:t>Анкета (форма 6)</w:t>
      </w:r>
      <w:bookmarkEnd w:id="1219"/>
      <w:bookmarkEnd w:id="1220"/>
      <w:bookmarkEnd w:id="1221"/>
      <w:bookmarkEnd w:id="1222"/>
      <w:bookmarkEnd w:id="1223"/>
      <w:bookmarkEnd w:id="1224"/>
      <w:bookmarkEnd w:id="1225"/>
      <w:bookmarkEnd w:id="1226"/>
    </w:p>
    <w:p w:rsidR="004F4D80" w:rsidRPr="00382A07" w:rsidRDefault="004F4D80" w:rsidP="004F4D80">
      <w:pPr>
        <w:pStyle w:val="3"/>
        <w:rPr>
          <w:szCs w:val="24"/>
        </w:rPr>
      </w:pPr>
      <w:bookmarkStart w:id="1227" w:name="_Toc98253940"/>
      <w:bookmarkStart w:id="1228" w:name="_Toc157248192"/>
      <w:bookmarkStart w:id="1229" w:name="_Toc157496561"/>
      <w:bookmarkStart w:id="1230" w:name="_Toc158206100"/>
      <w:bookmarkStart w:id="1231" w:name="_Toc164057785"/>
      <w:bookmarkStart w:id="1232" w:name="_Toc164137135"/>
      <w:bookmarkStart w:id="1233" w:name="_Toc164161295"/>
      <w:bookmarkStart w:id="1234" w:name="_Toc165173866"/>
      <w:bookmarkStart w:id="1235" w:name="_Toc439170688"/>
      <w:bookmarkStart w:id="1236" w:name="_Toc439172790"/>
      <w:bookmarkStart w:id="1237" w:name="_Toc439173234"/>
      <w:bookmarkStart w:id="1238" w:name="_Toc439238230"/>
      <w:bookmarkStart w:id="1239" w:name="_Toc439252778"/>
      <w:bookmarkStart w:id="1240" w:name="_Ref440272119"/>
      <w:bookmarkStart w:id="1241" w:name="_Toc440357150"/>
      <w:bookmarkStart w:id="1242" w:name="_Toc440359705"/>
      <w:bookmarkStart w:id="1243" w:name="_Ref444164229"/>
      <w:bookmarkStart w:id="1244" w:name="_Toc447269834"/>
      <w:bookmarkStart w:id="1245" w:name="_Toc464120660"/>
      <w:bookmarkStart w:id="1246" w:name="_Toc466970580"/>
      <w:bookmarkStart w:id="1247" w:name="_Toc472411862"/>
      <w:bookmarkStart w:id="1248" w:name="_Toc498588947"/>
      <w:r w:rsidRPr="00382A07">
        <w:rPr>
          <w:szCs w:val="24"/>
        </w:rPr>
        <w:t xml:space="preserve">Форма Анкеты </w:t>
      </w:r>
      <w:r w:rsidR="00C236C0" w:rsidRPr="00382A07">
        <w:rPr>
          <w:szCs w:val="24"/>
        </w:rPr>
        <w:t>Участник</w:t>
      </w:r>
      <w:r w:rsidRPr="00382A07">
        <w:rPr>
          <w:szCs w:val="24"/>
        </w:rPr>
        <w:t>а</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0"/>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bl>
    <w:p w:rsidR="00150188" w:rsidRDefault="00150188" w:rsidP="00150188">
      <w:pPr>
        <w:numPr>
          <w:ilvl w:val="0"/>
          <w:numId w:val="65"/>
        </w:numPr>
        <w:suppressAutoHyphens w:val="0"/>
        <w:snapToGrid w:val="0"/>
        <w:spacing w:line="240" w:lineRule="auto"/>
        <w:ind w:left="0" w:firstLine="0"/>
        <w:jc w:val="center"/>
        <w:rPr>
          <w:szCs w:val="24"/>
        </w:rPr>
        <w:sectPr w:rsidR="0015018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A55F54"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lang w:val="en-US"/>
              </w:rPr>
            </w:pPr>
            <w:r w:rsidRPr="00150188">
              <w:rPr>
                <w:szCs w:val="24"/>
              </w:rPr>
              <w:t>Сведения о среднесписочной численности (на последнюю отчетную дату)</w:t>
            </w:r>
            <w:r w:rsidRPr="0015018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нарушений требований Налогового кодекса РФ (в текущем году и двум предшествующим годам)</w:t>
            </w:r>
            <w:r w:rsidRPr="0015018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15018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15018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A55F54" w:rsidRDefault="00150188" w:rsidP="00150188">
            <w:pPr>
              <w:pStyle w:val="aff0"/>
              <w:spacing w:before="0" w:after="0"/>
              <w:ind w:left="0" w:right="0"/>
              <w:rPr>
                <w:szCs w:val="24"/>
              </w:rPr>
            </w:pPr>
          </w:p>
        </w:tc>
      </w:tr>
    </w:tbl>
    <w:p w:rsidR="00150188" w:rsidRDefault="00150188" w:rsidP="005E6E3C">
      <w:pPr>
        <w:numPr>
          <w:ilvl w:val="0"/>
          <w:numId w:val="65"/>
        </w:numPr>
        <w:suppressAutoHyphens w:val="0"/>
        <w:snapToGrid w:val="0"/>
        <w:spacing w:line="240" w:lineRule="auto"/>
        <w:ind w:left="0" w:firstLine="0"/>
        <w:jc w:val="center"/>
        <w:rPr>
          <w:sz w:val="24"/>
          <w:szCs w:val="24"/>
        </w:rPr>
        <w:sectPr w:rsidR="00150188" w:rsidSect="00150188">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rStyle w:val="aa"/>
                <w:b w:val="0"/>
                <w:szCs w:val="24"/>
              </w:rPr>
            </w:pPr>
            <w:r w:rsidRPr="00382A07">
              <w:rPr>
                <w:rStyle w:val="aa"/>
                <w:szCs w:val="24"/>
              </w:rPr>
              <w:t>(нет/указать какой)</w:t>
            </w:r>
          </w:p>
        </w:tc>
      </w:tr>
      <w:tr w:rsidR="009B4297" w:rsidRPr="00382A07"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50188">
            <w:pPr>
              <w:pStyle w:val="aff0"/>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pStyle w:val="aff0"/>
              <w:spacing w:after="0"/>
              <w:ind w:left="0" w:right="0"/>
              <w:jc w:val="center"/>
              <w:rPr>
                <w:rStyle w:val="aa"/>
                <w:b w:val="0"/>
                <w:szCs w:val="24"/>
              </w:rPr>
            </w:pPr>
            <w:r w:rsidRPr="00382A07">
              <w:rPr>
                <w:rStyle w:val="aa"/>
                <w:szCs w:val="24"/>
              </w:rPr>
              <w:t>(нет/указать что именно)</w:t>
            </w:r>
          </w:p>
        </w:tc>
      </w:tr>
      <w:tr w:rsidR="009B4297" w:rsidRPr="00F51ECC"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249" w:name="_Toc439170689"/>
            <w:bookmarkStart w:id="1250" w:name="_Toc439172791"/>
            <w:bookmarkStart w:id="1251" w:name="_Toc439173235"/>
            <w:bookmarkStart w:id="1252" w:name="_Toc439238231"/>
            <w:bookmarkStart w:id="1253" w:name="_Toc439252779"/>
            <w:bookmarkStart w:id="1254" w:name="_Ref440272147"/>
            <w:bookmarkStart w:id="1255" w:name="_Toc440357151"/>
            <w:bookmarkStart w:id="1256" w:name="_Toc440359706"/>
            <w:bookmarkStart w:id="1257" w:name="_Ref444164176"/>
            <w:bookmarkStart w:id="1258"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50188">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50188">
            <w:pPr>
              <w:pStyle w:val="aff0"/>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150188">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259" w:name="_Ref491179450"/>
      <w:bookmarkStart w:id="1260" w:name="_Toc498588948"/>
      <w:r w:rsidRPr="00382A07">
        <w:rPr>
          <w:szCs w:val="24"/>
        </w:rPr>
        <w:t xml:space="preserve">Форма </w:t>
      </w:r>
      <w:bookmarkEnd w:id="1249"/>
      <w:bookmarkEnd w:id="1250"/>
      <w:bookmarkEnd w:id="1251"/>
      <w:bookmarkEnd w:id="1252"/>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53"/>
      <w:bookmarkEnd w:id="1254"/>
      <w:bookmarkEnd w:id="1255"/>
      <w:bookmarkEnd w:id="1256"/>
      <w:bookmarkEnd w:id="1257"/>
      <w:bookmarkEnd w:id="1258"/>
      <w:bookmarkEnd w:id="1259"/>
      <w:bookmarkEnd w:id="126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261" w:name="_Toc439170690"/>
      <w:bookmarkStart w:id="1262" w:name="_Toc439172792"/>
      <w:bookmarkStart w:id="1263" w:name="_Toc439173236"/>
      <w:bookmarkStart w:id="126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65" w:name="_Toc125426243"/>
      <w:bookmarkStart w:id="1266" w:name="_Toc396984070"/>
      <w:bookmarkStart w:id="1267" w:name="_Toc423423673"/>
      <w:bookmarkStart w:id="1268" w:name="_Toc439170691"/>
      <w:bookmarkStart w:id="1269" w:name="_Toc439172793"/>
      <w:bookmarkStart w:id="1270" w:name="_Toc439173237"/>
      <w:bookmarkStart w:id="1271" w:name="_Toc439238233"/>
      <w:bookmarkStart w:id="1272" w:name="_Toc439252780"/>
      <w:bookmarkStart w:id="1273" w:name="_Toc439323754"/>
      <w:bookmarkStart w:id="1274" w:name="_Toc440357152"/>
      <w:bookmarkStart w:id="1275" w:name="_Toc440359707"/>
      <w:bookmarkStart w:id="1276" w:name="_Toc440632171"/>
      <w:bookmarkStart w:id="1277" w:name="_Toc440875991"/>
      <w:bookmarkStart w:id="1278" w:name="_Toc441131019"/>
      <w:bookmarkStart w:id="1279" w:name="_Toc447269836"/>
      <w:bookmarkEnd w:id="1261"/>
      <w:bookmarkEnd w:id="1262"/>
      <w:bookmarkEnd w:id="1263"/>
      <w:bookmarkEnd w:id="126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8"/>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8"/>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8"/>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e"/>
              </w:rPr>
              <w:footnoteReference w:customMarkFollows="1" w:id="7"/>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6"/>
        <w:jc w:val="both"/>
        <w:rPr>
          <w:sz w:val="24"/>
          <w:szCs w:val="24"/>
        </w:rPr>
      </w:pPr>
      <w:r w:rsidRPr="00382A07">
        <w:rPr>
          <w:rStyle w:val="afffffff8"/>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6"/>
        <w:jc w:val="both"/>
        <w:rPr>
          <w:sz w:val="24"/>
          <w:szCs w:val="24"/>
        </w:rPr>
      </w:pPr>
    </w:p>
    <w:p w:rsidR="00726A75" w:rsidRPr="00382A07" w:rsidRDefault="00726A75" w:rsidP="00726A75">
      <w:pPr>
        <w:pStyle w:val="afffffff6"/>
        <w:jc w:val="both"/>
        <w:rPr>
          <w:sz w:val="24"/>
          <w:szCs w:val="24"/>
        </w:rPr>
      </w:pPr>
      <w:r w:rsidRPr="00382A07">
        <w:rPr>
          <w:rStyle w:val="afffffff8"/>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6"/>
        <w:rPr>
          <w:sz w:val="24"/>
          <w:szCs w:val="24"/>
        </w:rPr>
      </w:pPr>
    </w:p>
    <w:p w:rsidR="00726A75" w:rsidRPr="00382A07" w:rsidRDefault="00726A75" w:rsidP="00726A75">
      <w:pPr>
        <w:spacing w:line="240" w:lineRule="auto"/>
        <w:ind w:firstLine="0"/>
        <w:rPr>
          <w:sz w:val="24"/>
          <w:szCs w:val="24"/>
        </w:rPr>
      </w:pPr>
      <w:r w:rsidRPr="00382A07">
        <w:rPr>
          <w:rStyle w:val="afffffff8"/>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80" w:name="_Toc464120662"/>
      <w:bookmarkStart w:id="1281" w:name="_Toc466970582"/>
      <w:bookmarkStart w:id="1282" w:name="_Toc472411864"/>
      <w:bookmarkStart w:id="1283" w:name="_Toc498588949"/>
      <w:r w:rsidRPr="00382A07">
        <w:rPr>
          <w:szCs w:val="24"/>
        </w:rPr>
        <w:t>Инструкции по заполнению</w:t>
      </w:r>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rsidR="004F4D80" w:rsidRPr="00382A07" w:rsidRDefault="00C236C0" w:rsidP="004F4D80">
      <w:pPr>
        <w:pStyle w:val="aff5"/>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150188" w:rsidRDefault="00150188" w:rsidP="00150188">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150188" w:rsidRDefault="00150188" w:rsidP="00150188">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9"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150188" w:rsidRPr="00916769" w:rsidRDefault="00150188" w:rsidP="00150188">
      <w:pPr>
        <w:autoSpaceDE w:val="0"/>
        <w:autoSpaceDN w:val="0"/>
        <w:adjustRightInd w:val="0"/>
        <w:spacing w:line="240" w:lineRule="auto"/>
        <w:ind w:firstLine="0"/>
      </w:pPr>
      <w:r w:rsidRPr="00916769">
        <w:t xml:space="preserve">Российская Федерация ратифицировала </w:t>
      </w:r>
      <w:hyperlink r:id="rId50"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51"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150188" w:rsidRPr="00115BF5" w:rsidRDefault="00150188" w:rsidP="00150188">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150188" w:rsidRDefault="00150188" w:rsidP="00150188">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150188" w:rsidRPr="00AD71A7" w:rsidRDefault="00150188" w:rsidP="00150188">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150188" w:rsidRPr="00AD71A7" w:rsidRDefault="00150188" w:rsidP="00150188">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150188" w:rsidRDefault="00150188" w:rsidP="00150188">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150188" w:rsidRDefault="00150188" w:rsidP="00150188">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150188" w:rsidRDefault="00150188" w:rsidP="00150188">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150188" w:rsidRDefault="00150188" w:rsidP="00150188">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150188" w:rsidRDefault="00150188" w:rsidP="00150188">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150188" w:rsidRPr="00382A07" w:rsidRDefault="00150188" w:rsidP="00150188">
      <w:pPr>
        <w:pStyle w:val="aff5"/>
        <w:numPr>
          <w:ilvl w:val="0"/>
          <w:numId w:val="0"/>
        </w:numPr>
        <w:tabs>
          <w:tab w:val="num" w:pos="1134"/>
        </w:tabs>
        <w:suppressAutoHyphens w:val="0"/>
        <w:snapToGrid w:val="0"/>
        <w:spacing w:line="240" w:lineRule="auto"/>
        <w:jc w:val="center"/>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382A07" w:rsidRDefault="004F4D8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В графе 1</w:t>
      </w:r>
      <w:r w:rsidR="00150188">
        <w:rPr>
          <w:sz w:val="24"/>
          <w:szCs w:val="24"/>
        </w:rPr>
        <w:t>6</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84" w:name="_Ref55336378"/>
      <w:bookmarkStart w:id="1285" w:name="_Toc57314676"/>
      <w:bookmarkStart w:id="1286" w:name="_Toc69728990"/>
      <w:bookmarkStart w:id="1287" w:name="_Toc98253942"/>
      <w:bookmarkStart w:id="1288" w:name="_Toc165173868"/>
      <w:bookmarkStart w:id="1289" w:name="_Toc423423674"/>
      <w:r w:rsidRPr="00382A07">
        <w:rPr>
          <w:sz w:val="24"/>
          <w:szCs w:val="24"/>
        </w:rPr>
        <w:t>В графе 1</w:t>
      </w:r>
      <w:r w:rsidR="00150188">
        <w:rPr>
          <w:sz w:val="24"/>
          <w:szCs w:val="24"/>
        </w:rPr>
        <w:t>7</w:t>
      </w:r>
      <w:r w:rsidRPr="00382A07">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D161E0">
        <w:fldChar w:fldCharType="begin"/>
      </w:r>
      <w:r>
        <w:rPr>
          <w:sz w:val="24"/>
          <w:szCs w:val="24"/>
        </w:rPr>
        <w:instrText xml:space="preserve"> REF _Ref491179450 \r \h </w:instrText>
      </w:r>
      <w:r w:rsidR="00D161E0">
        <w:fldChar w:fldCharType="separate"/>
      </w:r>
      <w:r>
        <w:rPr>
          <w:sz w:val="24"/>
          <w:szCs w:val="24"/>
        </w:rPr>
        <w:t>5.6.2</w:t>
      </w:r>
      <w:r w:rsidR="00D161E0">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90" w:name="_Ref449017073"/>
      <w:bookmarkStart w:id="1291" w:name="_Toc498588950"/>
      <w:r w:rsidRPr="00382A07">
        <w:t>Справка о перечне и годовых объемах выполнения аналогичных договоров (форма 7)</w:t>
      </w:r>
      <w:bookmarkEnd w:id="1284"/>
      <w:bookmarkEnd w:id="1285"/>
      <w:bookmarkEnd w:id="1286"/>
      <w:bookmarkEnd w:id="1287"/>
      <w:bookmarkEnd w:id="1288"/>
      <w:bookmarkEnd w:id="1289"/>
      <w:bookmarkEnd w:id="1290"/>
      <w:bookmarkEnd w:id="1291"/>
    </w:p>
    <w:p w:rsidR="004F4D80" w:rsidRPr="00382A07" w:rsidRDefault="004F4D80" w:rsidP="004F4D80">
      <w:pPr>
        <w:pStyle w:val="3"/>
        <w:rPr>
          <w:szCs w:val="24"/>
        </w:rPr>
      </w:pPr>
      <w:bookmarkStart w:id="1292" w:name="_Toc98253943"/>
      <w:bookmarkStart w:id="1293" w:name="_Toc157248195"/>
      <w:bookmarkStart w:id="1294" w:name="_Toc157496564"/>
      <w:bookmarkStart w:id="1295" w:name="_Toc158206103"/>
      <w:bookmarkStart w:id="1296" w:name="_Toc164057788"/>
      <w:bookmarkStart w:id="1297" w:name="_Toc164137138"/>
      <w:bookmarkStart w:id="1298" w:name="_Toc164161298"/>
      <w:bookmarkStart w:id="1299" w:name="_Toc165173869"/>
      <w:bookmarkStart w:id="1300" w:name="_Toc439170693"/>
      <w:bookmarkStart w:id="1301" w:name="_Toc439172795"/>
      <w:bookmarkStart w:id="1302" w:name="_Toc439173239"/>
      <w:bookmarkStart w:id="1303" w:name="_Toc439238235"/>
      <w:bookmarkStart w:id="1304" w:name="_Toc439252782"/>
      <w:bookmarkStart w:id="1305" w:name="_Toc439323756"/>
      <w:bookmarkStart w:id="1306" w:name="_Toc440357154"/>
      <w:bookmarkStart w:id="1307" w:name="_Toc440359709"/>
      <w:bookmarkStart w:id="1308" w:name="_Toc440632173"/>
      <w:bookmarkStart w:id="1309" w:name="_Toc440875993"/>
      <w:bookmarkStart w:id="1310" w:name="_Toc441131021"/>
      <w:bookmarkStart w:id="1311" w:name="_Toc447269838"/>
      <w:bookmarkStart w:id="1312" w:name="_Toc464120664"/>
      <w:bookmarkStart w:id="1313" w:name="_Toc466970584"/>
      <w:bookmarkStart w:id="1314" w:name="_Toc468462498"/>
      <w:bookmarkStart w:id="1315" w:name="_Toc469482091"/>
      <w:bookmarkStart w:id="1316" w:name="_Toc472411866"/>
      <w:bookmarkStart w:id="1317" w:name="_Toc498588951"/>
      <w:r w:rsidRPr="00382A07">
        <w:rPr>
          <w:szCs w:val="24"/>
        </w:rPr>
        <w:t>Форма Справки о перечне и годовых объемах выполнения аналогичных договоров</w:t>
      </w:r>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42517C">
            <w:pPr>
              <w:pStyle w:val="aff0"/>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42517C">
              <w:rPr>
                <w:rStyle w:val="aa"/>
                <w:sz w:val="22"/>
              </w:rPr>
              <w:t>7</w:t>
            </w:r>
            <w:r w:rsidRPr="00382A07">
              <w:rPr>
                <w:rStyle w:val="aa"/>
                <w:sz w:val="22"/>
              </w:rPr>
              <w:t xml:space="preserve"> года», «201</w:t>
            </w:r>
            <w:r w:rsidR="0042517C">
              <w:rPr>
                <w:rStyle w:val="aa"/>
                <w:sz w:val="22"/>
              </w:rPr>
              <w:t>7</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318" w:name="_Toc98253944"/>
      <w:bookmarkStart w:id="1319" w:name="_Toc157248196"/>
      <w:bookmarkStart w:id="1320" w:name="_Toc157496565"/>
      <w:bookmarkStart w:id="1321" w:name="_Toc158206104"/>
      <w:bookmarkStart w:id="1322" w:name="_Toc164057789"/>
      <w:bookmarkStart w:id="1323" w:name="_Toc164137139"/>
      <w:bookmarkStart w:id="1324" w:name="_Toc164161299"/>
      <w:bookmarkStart w:id="1325" w:name="_Toc165173870"/>
      <w:r w:rsidRPr="00382A07">
        <w:rPr>
          <w:szCs w:val="24"/>
        </w:rPr>
        <w:br w:type="page"/>
      </w:r>
    </w:p>
    <w:p w:rsidR="004F4D80" w:rsidRPr="00382A07" w:rsidRDefault="004F4D80" w:rsidP="004F4D80">
      <w:pPr>
        <w:pStyle w:val="3"/>
        <w:rPr>
          <w:szCs w:val="24"/>
        </w:rPr>
      </w:pPr>
      <w:bookmarkStart w:id="1326" w:name="_Toc439170694"/>
      <w:bookmarkStart w:id="1327" w:name="_Toc439172796"/>
      <w:bookmarkStart w:id="1328" w:name="_Toc439173240"/>
      <w:bookmarkStart w:id="1329" w:name="_Toc439238236"/>
      <w:bookmarkStart w:id="1330" w:name="_Toc439252783"/>
      <w:bookmarkStart w:id="1331" w:name="_Toc439323757"/>
      <w:bookmarkStart w:id="1332" w:name="_Toc440357155"/>
      <w:bookmarkStart w:id="1333" w:name="_Toc440359710"/>
      <w:bookmarkStart w:id="1334" w:name="_Toc440632174"/>
      <w:bookmarkStart w:id="1335" w:name="_Toc440875994"/>
      <w:bookmarkStart w:id="1336" w:name="_Toc441131022"/>
      <w:bookmarkStart w:id="1337" w:name="_Toc447269839"/>
      <w:bookmarkStart w:id="1338" w:name="_Toc464120665"/>
      <w:bookmarkStart w:id="1339" w:name="_Toc466970585"/>
      <w:bookmarkStart w:id="1340" w:name="_Toc468462499"/>
      <w:bookmarkStart w:id="1341" w:name="_Toc469482092"/>
      <w:bookmarkStart w:id="1342" w:name="_Toc472411867"/>
      <w:bookmarkStart w:id="1343" w:name="_Toc498588952"/>
      <w:r w:rsidRPr="00382A07">
        <w:rPr>
          <w:szCs w:val="24"/>
        </w:rPr>
        <w:t>Инструкции по заполнению</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07625">
        <w:fldChar w:fldCharType="begin"/>
      </w:r>
      <w:r w:rsidR="00007625">
        <w:instrText xml:space="preserve"> REF _Ref440274159 \r \h  \* MERGEFORMAT </w:instrText>
      </w:r>
      <w:r w:rsidR="00007625">
        <w:fldChar w:fldCharType="separate"/>
      </w:r>
      <w:r w:rsidR="006305A1">
        <w:t>4</w:t>
      </w:r>
      <w:r w:rsidR="00007625">
        <w:fldChar w:fldCharType="end"/>
      </w:r>
      <w:r w:rsidRPr="00382A07">
        <w:rPr>
          <w:sz w:val="24"/>
          <w:szCs w:val="24"/>
        </w:rPr>
        <w:t>.</w:t>
      </w:r>
    </w:p>
    <w:p w:rsidR="004F4D80" w:rsidRPr="006305A1" w:rsidRDefault="006305A1" w:rsidP="004F4D80">
      <w:pPr>
        <w:pStyle w:val="aff5"/>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44" w:name="_Ref55336398"/>
      <w:bookmarkStart w:id="1345" w:name="_Toc57314678"/>
      <w:bookmarkStart w:id="1346" w:name="_Toc69728992"/>
      <w:bookmarkStart w:id="1347" w:name="_Toc98253948"/>
      <w:bookmarkStart w:id="1348" w:name="_Toc165173874"/>
      <w:bookmarkStart w:id="1349" w:name="_Toc423423676"/>
      <w:bookmarkStart w:id="1350" w:name="_Toc498588953"/>
      <w:r w:rsidRPr="00382A07">
        <w:t xml:space="preserve">Справка о кадровых ресурсах (форма </w:t>
      </w:r>
      <w:r w:rsidR="000D67AD" w:rsidRPr="00382A07">
        <w:t>8</w:t>
      </w:r>
      <w:r w:rsidRPr="00382A07">
        <w:t>)</w:t>
      </w:r>
      <w:bookmarkEnd w:id="1344"/>
      <w:bookmarkEnd w:id="1345"/>
      <w:bookmarkEnd w:id="1346"/>
      <w:bookmarkEnd w:id="1347"/>
      <w:bookmarkEnd w:id="1348"/>
      <w:bookmarkEnd w:id="1349"/>
      <w:bookmarkEnd w:id="1350"/>
    </w:p>
    <w:p w:rsidR="004F4D80" w:rsidRPr="00382A07" w:rsidRDefault="004F4D80" w:rsidP="004F4D80">
      <w:pPr>
        <w:pStyle w:val="3"/>
        <w:rPr>
          <w:szCs w:val="24"/>
        </w:rPr>
      </w:pPr>
      <w:bookmarkStart w:id="1351" w:name="_Toc98253949"/>
      <w:bookmarkStart w:id="1352" w:name="_Toc157248201"/>
      <w:bookmarkStart w:id="1353" w:name="_Toc157496570"/>
      <w:bookmarkStart w:id="1354" w:name="_Toc158206109"/>
      <w:bookmarkStart w:id="1355" w:name="_Toc164057794"/>
      <w:bookmarkStart w:id="1356" w:name="_Toc164137144"/>
      <w:bookmarkStart w:id="1357" w:name="_Toc164161304"/>
      <w:bookmarkStart w:id="1358" w:name="_Toc165173875"/>
      <w:bookmarkStart w:id="1359" w:name="_Toc439170699"/>
      <w:bookmarkStart w:id="1360" w:name="_Toc439172801"/>
      <w:bookmarkStart w:id="1361" w:name="_Toc439173245"/>
      <w:bookmarkStart w:id="1362" w:name="_Toc439238241"/>
      <w:bookmarkStart w:id="1363" w:name="_Toc439252788"/>
      <w:bookmarkStart w:id="1364" w:name="_Toc439323762"/>
      <w:bookmarkStart w:id="1365" w:name="_Toc440357160"/>
      <w:bookmarkStart w:id="1366" w:name="_Toc440359712"/>
      <w:bookmarkStart w:id="1367" w:name="_Toc440632176"/>
      <w:bookmarkStart w:id="1368" w:name="_Toc440875996"/>
      <w:bookmarkStart w:id="1369" w:name="_Toc441131024"/>
      <w:bookmarkStart w:id="1370" w:name="_Toc447269841"/>
      <w:bookmarkStart w:id="1371" w:name="_Toc464120667"/>
      <w:bookmarkStart w:id="1372" w:name="_Toc466970587"/>
      <w:bookmarkStart w:id="1373" w:name="_Toc468462501"/>
      <w:bookmarkStart w:id="1374" w:name="_Toc469482094"/>
      <w:bookmarkStart w:id="1375" w:name="_Toc472411869"/>
      <w:bookmarkStart w:id="1376" w:name="_Toc498588954"/>
      <w:r w:rsidRPr="00382A07">
        <w:rPr>
          <w:szCs w:val="24"/>
        </w:rPr>
        <w:t>Форма Справки о кадровых ресурсах</w:t>
      </w:r>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
              <w:spacing w:before="0" w:after="0"/>
              <w:ind w:left="0" w:right="0"/>
              <w:jc w:val="center"/>
            </w:pPr>
            <w:r w:rsidRPr="00382A07">
              <w:t>Должность</w:t>
            </w:r>
          </w:p>
        </w:tc>
        <w:tc>
          <w:tcPr>
            <w:tcW w:w="2747" w:type="dxa"/>
            <w:vAlign w:val="center"/>
          </w:tcPr>
          <w:p w:rsidR="004F4D80" w:rsidRPr="00382A07" w:rsidRDefault="004F4D80" w:rsidP="004F4D80">
            <w:pPr>
              <w:pStyle w:val="aff"/>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7" w:name="_Toc98253950"/>
      <w:bookmarkStart w:id="1378" w:name="_Toc157248202"/>
      <w:bookmarkStart w:id="1379" w:name="_Toc157496571"/>
      <w:bookmarkStart w:id="1380" w:name="_Toc158206110"/>
      <w:bookmarkStart w:id="1381" w:name="_Toc164057795"/>
      <w:bookmarkStart w:id="1382" w:name="_Toc164137145"/>
      <w:bookmarkStart w:id="1383" w:name="_Toc164161305"/>
      <w:bookmarkStart w:id="1384" w:name="_Toc165173876"/>
      <w:r w:rsidRPr="00382A07">
        <w:rPr>
          <w:b/>
          <w:szCs w:val="24"/>
        </w:rPr>
        <w:br w:type="page"/>
      </w:r>
    </w:p>
    <w:p w:rsidR="004F4D80" w:rsidRPr="00382A07" w:rsidRDefault="004F4D80" w:rsidP="004F4D80">
      <w:pPr>
        <w:pStyle w:val="3"/>
        <w:rPr>
          <w:szCs w:val="24"/>
        </w:rPr>
      </w:pPr>
      <w:bookmarkStart w:id="1385" w:name="_Toc439170700"/>
      <w:bookmarkStart w:id="1386" w:name="_Toc439172802"/>
      <w:bookmarkStart w:id="1387" w:name="_Toc439173246"/>
      <w:bookmarkStart w:id="1388" w:name="_Toc439238242"/>
      <w:bookmarkStart w:id="1389" w:name="_Toc439252789"/>
      <w:bookmarkStart w:id="1390" w:name="_Toc439323763"/>
      <w:bookmarkStart w:id="1391" w:name="_Toc440357161"/>
      <w:bookmarkStart w:id="1392" w:name="_Toc440359713"/>
      <w:bookmarkStart w:id="1393" w:name="_Toc440632177"/>
      <w:bookmarkStart w:id="1394" w:name="_Toc440875997"/>
      <w:bookmarkStart w:id="1395" w:name="_Toc441131025"/>
      <w:bookmarkStart w:id="1396" w:name="_Toc447269842"/>
      <w:bookmarkStart w:id="1397" w:name="_Toc464120668"/>
      <w:bookmarkStart w:id="1398" w:name="_Toc466970588"/>
      <w:bookmarkStart w:id="1399" w:name="_Toc468462502"/>
      <w:bookmarkStart w:id="1400" w:name="_Toc469482095"/>
      <w:bookmarkStart w:id="1401" w:name="_Toc472411870"/>
      <w:bookmarkStart w:id="1402" w:name="_Toc498588955"/>
      <w:r w:rsidRPr="00382A07">
        <w:rPr>
          <w:szCs w:val="24"/>
        </w:rPr>
        <w:t>Инструкции по заполнению</w:t>
      </w:r>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3" w:name="_Toc165173881"/>
      <w:bookmarkStart w:id="1404" w:name="_Ref194749267"/>
      <w:bookmarkStart w:id="1405" w:name="_Toc423423677"/>
      <w:bookmarkStart w:id="1406" w:name="_Ref440271993"/>
      <w:bookmarkStart w:id="1407" w:name="_Ref440274659"/>
      <w:bookmarkStart w:id="1408" w:name="_Toc498588956"/>
      <w:bookmarkStart w:id="1409" w:name="_Ref90381523"/>
      <w:bookmarkStart w:id="1410" w:name="_Toc90385124"/>
      <w:bookmarkStart w:id="1411" w:name="_Ref96861029"/>
      <w:bookmarkStart w:id="1412" w:name="_Toc97651410"/>
      <w:bookmarkStart w:id="1413" w:name="_Toc98253955"/>
      <w:r w:rsidRPr="00382A07">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403"/>
      <w:bookmarkEnd w:id="1404"/>
      <w:bookmarkEnd w:id="1405"/>
      <w:bookmarkEnd w:id="1406"/>
      <w:bookmarkEnd w:id="1407"/>
      <w:bookmarkEnd w:id="1408"/>
    </w:p>
    <w:p w:rsidR="004F4D80" w:rsidRPr="00382A07" w:rsidRDefault="004F4D80" w:rsidP="004F4D80">
      <w:pPr>
        <w:pStyle w:val="3"/>
        <w:rPr>
          <w:szCs w:val="24"/>
        </w:rPr>
      </w:pPr>
      <w:bookmarkStart w:id="1414" w:name="_Toc97651411"/>
      <w:bookmarkStart w:id="1415" w:name="_Toc98253956"/>
      <w:bookmarkStart w:id="1416" w:name="_Toc157248208"/>
      <w:bookmarkStart w:id="1417" w:name="_Toc157496577"/>
      <w:bookmarkStart w:id="1418" w:name="_Toc158206116"/>
      <w:bookmarkStart w:id="1419" w:name="_Toc164057801"/>
      <w:bookmarkStart w:id="1420" w:name="_Toc164137151"/>
      <w:bookmarkStart w:id="1421" w:name="_Toc164161311"/>
      <w:bookmarkStart w:id="1422" w:name="_Toc165173882"/>
      <w:bookmarkStart w:id="1423" w:name="_Toc439170702"/>
      <w:bookmarkStart w:id="1424" w:name="_Toc439172804"/>
      <w:bookmarkStart w:id="1425" w:name="_Toc439173248"/>
      <w:bookmarkStart w:id="1426" w:name="_Toc439238244"/>
      <w:bookmarkStart w:id="1427" w:name="_Toc439252791"/>
      <w:bookmarkStart w:id="1428" w:name="_Toc439323765"/>
      <w:bookmarkStart w:id="1429" w:name="_Toc440357163"/>
      <w:bookmarkStart w:id="1430" w:name="_Toc440359715"/>
      <w:bookmarkStart w:id="1431" w:name="_Toc440632179"/>
      <w:bookmarkStart w:id="1432" w:name="_Toc440875999"/>
      <w:bookmarkStart w:id="1433" w:name="_Toc441131027"/>
      <w:bookmarkStart w:id="1434" w:name="_Toc447269844"/>
      <w:bookmarkStart w:id="1435" w:name="_Toc464120670"/>
      <w:bookmarkStart w:id="1436" w:name="_Toc466970590"/>
      <w:bookmarkStart w:id="1437" w:name="_Toc468462504"/>
      <w:bookmarkStart w:id="1438" w:name="_Toc469482097"/>
      <w:bookmarkStart w:id="1439" w:name="_Toc472411872"/>
      <w:bookmarkStart w:id="1440" w:name="_Toc498588957"/>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441" w:name="_Toc97651412"/>
      <w:bookmarkStart w:id="1442" w:name="_Toc98253957"/>
      <w:bookmarkStart w:id="1443" w:name="_Toc157248209"/>
      <w:bookmarkStart w:id="1444" w:name="_Toc157496578"/>
      <w:bookmarkStart w:id="1445" w:name="_Toc158206117"/>
      <w:bookmarkStart w:id="1446" w:name="_Toc164057802"/>
      <w:bookmarkStart w:id="1447" w:name="_Toc164137152"/>
      <w:bookmarkStart w:id="1448" w:name="_Toc164161312"/>
      <w:bookmarkStart w:id="1449" w:name="_Toc165173883"/>
      <w:r w:rsidRPr="00382A07">
        <w:rPr>
          <w:b/>
          <w:szCs w:val="24"/>
        </w:rPr>
        <w:br w:type="page"/>
      </w:r>
    </w:p>
    <w:p w:rsidR="004F4D80" w:rsidRPr="00382A07" w:rsidRDefault="004F4D80" w:rsidP="004F4D80">
      <w:pPr>
        <w:pStyle w:val="3"/>
        <w:rPr>
          <w:szCs w:val="24"/>
        </w:rPr>
      </w:pPr>
      <w:bookmarkStart w:id="1450" w:name="_Toc439170703"/>
      <w:bookmarkStart w:id="1451" w:name="_Toc439172805"/>
      <w:bookmarkStart w:id="1452" w:name="_Toc439173249"/>
      <w:bookmarkStart w:id="1453" w:name="_Toc439238245"/>
      <w:bookmarkStart w:id="1454" w:name="_Toc439252792"/>
      <w:bookmarkStart w:id="1455" w:name="_Toc439323766"/>
      <w:bookmarkStart w:id="1456" w:name="_Toc440357164"/>
      <w:bookmarkStart w:id="1457" w:name="_Toc440359716"/>
      <w:bookmarkStart w:id="1458" w:name="_Toc440632180"/>
      <w:bookmarkStart w:id="1459" w:name="_Toc440876000"/>
      <w:bookmarkStart w:id="1460" w:name="_Toc441131028"/>
      <w:bookmarkStart w:id="1461" w:name="_Toc447269845"/>
      <w:bookmarkStart w:id="1462" w:name="_Toc464120671"/>
      <w:bookmarkStart w:id="1463" w:name="_Toc466970591"/>
      <w:bookmarkStart w:id="1464" w:name="_Toc468462505"/>
      <w:bookmarkStart w:id="1465" w:name="_Toc469482098"/>
      <w:bookmarkStart w:id="1466" w:name="_Toc472411873"/>
      <w:bookmarkStart w:id="1467" w:name="_Toc498588958"/>
      <w:r w:rsidRPr="00382A07">
        <w:rPr>
          <w:szCs w:val="24"/>
        </w:rPr>
        <w:t>Инструкции по заполнению</w:t>
      </w:r>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409"/>
    <w:bookmarkEnd w:id="1410"/>
    <w:bookmarkEnd w:id="1411"/>
    <w:bookmarkEnd w:id="1412"/>
    <w:bookmarkEnd w:id="1413"/>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468" w:name="_Toc318208007"/>
    </w:p>
    <w:p w:rsidR="004F4D80" w:rsidRPr="001D6DBB" w:rsidRDefault="001D6DBB" w:rsidP="004F4D80">
      <w:pPr>
        <w:pStyle w:val="2"/>
        <w:pageBreakBefore/>
        <w:tabs>
          <w:tab w:val="clear" w:pos="0"/>
          <w:tab w:val="clear" w:pos="1700"/>
          <w:tab w:val="num" w:pos="1134"/>
        </w:tabs>
        <w:spacing w:before="100" w:beforeAutospacing="1" w:after="100" w:afterAutospacing="1" w:line="240" w:lineRule="auto"/>
      </w:pPr>
      <w:bookmarkStart w:id="1469" w:name="_Toc423423680"/>
      <w:bookmarkStart w:id="1470" w:name="_Ref440272035"/>
      <w:bookmarkStart w:id="1471" w:name="_Ref440274733"/>
      <w:bookmarkStart w:id="1472" w:name="_Ref444179578"/>
      <w:bookmarkStart w:id="1473" w:name="_Toc498588959"/>
      <w:r w:rsidRPr="001D6DBB">
        <w:t>Справка о цепочке собственников участника закупочной процедуры, включая бенефициаров (в том числе конечных)</w:t>
      </w:r>
      <w:r w:rsidR="004F4D80" w:rsidRPr="001D6DBB">
        <w:t xml:space="preserve"> (форма 1</w:t>
      </w:r>
      <w:r w:rsidR="009B44CF" w:rsidRPr="001D6DBB">
        <w:t>0</w:t>
      </w:r>
      <w:r w:rsidR="004F4D80" w:rsidRPr="001D6DBB">
        <w:t>)</w:t>
      </w:r>
      <w:bookmarkEnd w:id="1468"/>
      <w:bookmarkEnd w:id="1469"/>
      <w:bookmarkEnd w:id="1470"/>
      <w:bookmarkEnd w:id="1471"/>
      <w:bookmarkEnd w:id="1472"/>
      <w:bookmarkEnd w:id="1473"/>
    </w:p>
    <w:p w:rsidR="004F4D80" w:rsidRPr="001D6DBB" w:rsidRDefault="001D6DBB" w:rsidP="004F4D80">
      <w:pPr>
        <w:pStyle w:val="3"/>
        <w:rPr>
          <w:szCs w:val="24"/>
        </w:rPr>
      </w:pPr>
      <w:bookmarkStart w:id="1474" w:name="_Toc343690584"/>
      <w:bookmarkStart w:id="1475" w:name="_Toc372294428"/>
      <w:bookmarkStart w:id="1476" w:name="_Toc379288896"/>
      <w:bookmarkStart w:id="1477" w:name="_Toc384734780"/>
      <w:bookmarkStart w:id="1478" w:name="_Toc396984078"/>
      <w:bookmarkStart w:id="1479" w:name="_Toc423423681"/>
      <w:bookmarkStart w:id="1480" w:name="_Toc439170710"/>
      <w:bookmarkStart w:id="1481" w:name="_Toc439172812"/>
      <w:bookmarkStart w:id="1482" w:name="_Toc439173253"/>
      <w:bookmarkStart w:id="1483" w:name="_Toc439238249"/>
      <w:bookmarkStart w:id="1484" w:name="_Toc439252796"/>
      <w:bookmarkStart w:id="1485" w:name="_Toc439323770"/>
      <w:bookmarkStart w:id="1486" w:name="_Toc440361405"/>
      <w:bookmarkStart w:id="1487" w:name="_Toc440376287"/>
      <w:bookmarkStart w:id="1488" w:name="_Toc440382545"/>
      <w:bookmarkStart w:id="1489" w:name="_Toc440447215"/>
      <w:bookmarkStart w:id="1490" w:name="_Toc440632376"/>
      <w:bookmarkStart w:id="1491" w:name="_Toc440875148"/>
      <w:bookmarkStart w:id="1492" w:name="_Toc441131135"/>
      <w:bookmarkStart w:id="1493" w:name="_Toc441572140"/>
      <w:bookmarkStart w:id="1494" w:name="_Toc441575232"/>
      <w:bookmarkStart w:id="1495" w:name="_Toc442195898"/>
      <w:bookmarkStart w:id="1496" w:name="_Toc442251940"/>
      <w:bookmarkStart w:id="1497" w:name="_Toc442258889"/>
      <w:bookmarkStart w:id="1498" w:name="_Toc442259129"/>
      <w:bookmarkStart w:id="1499" w:name="_Toc447292892"/>
      <w:bookmarkStart w:id="1500" w:name="_Toc461808964"/>
      <w:bookmarkStart w:id="1501" w:name="_Toc463514796"/>
      <w:bookmarkStart w:id="1502" w:name="_Toc466967523"/>
      <w:bookmarkStart w:id="1503" w:name="_Toc467574715"/>
      <w:bookmarkStart w:id="1504" w:name="_Toc468441758"/>
      <w:bookmarkStart w:id="1505" w:name="_Toc469480233"/>
      <w:bookmarkStart w:id="1506" w:name="_Toc472409262"/>
      <w:bookmarkStart w:id="1507" w:name="_Toc498417409"/>
      <w:bookmarkStart w:id="1508" w:name="_Toc498588960"/>
      <w:r w:rsidRPr="001D6DBB">
        <w:rPr>
          <w:szCs w:val="24"/>
        </w:rPr>
        <w:t xml:space="preserve">Форма </w:t>
      </w:r>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r w:rsidRPr="001D6DBB">
        <w:rPr>
          <w:szCs w:val="24"/>
        </w:rPr>
        <w:t>справки о цепочке собственников участника закупочной процедуры, включая бенефициаров (в том числе конечных)</w:t>
      </w:r>
      <w:bookmarkEnd w:id="1507"/>
      <w:bookmarkEnd w:id="1508"/>
    </w:p>
    <w:p w:rsidR="004F4D80" w:rsidRPr="001D6DBB" w:rsidRDefault="004F4D80" w:rsidP="004F4D80">
      <w:pPr>
        <w:tabs>
          <w:tab w:val="left" w:pos="4757"/>
        </w:tabs>
        <w:spacing w:line="240" w:lineRule="auto"/>
        <w:ind w:left="567" w:firstLine="0"/>
        <w:jc w:val="left"/>
        <w:rPr>
          <w:sz w:val="24"/>
          <w:szCs w:val="24"/>
        </w:rPr>
      </w:pPr>
      <w:r w:rsidRPr="001D6DBB">
        <w:rPr>
          <w:sz w:val="24"/>
          <w:szCs w:val="24"/>
        </w:rPr>
        <w:t>Приложение 1</w:t>
      </w:r>
      <w:r w:rsidR="009B44CF" w:rsidRPr="001D6DBB">
        <w:rPr>
          <w:sz w:val="24"/>
          <w:szCs w:val="24"/>
        </w:rPr>
        <w:t>0</w:t>
      </w:r>
      <w:r w:rsidRPr="001D6DBB">
        <w:rPr>
          <w:sz w:val="24"/>
          <w:szCs w:val="24"/>
        </w:rPr>
        <w:t xml:space="preserve"> к письму о подаче оферты</w:t>
      </w:r>
      <w:r w:rsidRPr="001D6DBB">
        <w:rPr>
          <w:sz w:val="24"/>
          <w:szCs w:val="24"/>
        </w:rPr>
        <w:br/>
        <w:t>от «____»_____________ г. №__________</w:t>
      </w:r>
    </w:p>
    <w:p w:rsidR="004F4D80" w:rsidRPr="001D6DBB" w:rsidRDefault="004F4D80" w:rsidP="001D6DBB">
      <w:pPr>
        <w:spacing w:line="240" w:lineRule="auto"/>
        <w:ind w:firstLine="0"/>
        <w:rPr>
          <w:sz w:val="24"/>
          <w:szCs w:val="24"/>
        </w:rPr>
      </w:pPr>
    </w:p>
    <w:p w:rsidR="001D6DBB" w:rsidRPr="001D6DBB" w:rsidRDefault="001D6DBB" w:rsidP="001D6DBB">
      <w:pPr>
        <w:spacing w:line="240" w:lineRule="auto"/>
        <w:ind w:firstLine="0"/>
        <w:jc w:val="center"/>
        <w:rPr>
          <w:b/>
          <w:sz w:val="24"/>
          <w:szCs w:val="24"/>
        </w:rPr>
      </w:pPr>
      <w:r w:rsidRPr="001D6DBB">
        <w:rPr>
          <w:b/>
          <w:sz w:val="24"/>
          <w:szCs w:val="24"/>
        </w:rPr>
        <w:t>Справка о цепочке собственников участника закупочной процедуры, включая бенефициаров (в том числе конечных) *</w:t>
      </w:r>
    </w:p>
    <w:p w:rsidR="001D6DBB" w:rsidRPr="001D6DBB" w:rsidRDefault="001D6DBB" w:rsidP="001D6DBB">
      <w:pPr>
        <w:spacing w:line="240" w:lineRule="auto"/>
        <w:ind w:firstLine="0"/>
        <w:rPr>
          <w:color w:val="000000"/>
          <w:sz w:val="24"/>
          <w:szCs w:val="24"/>
        </w:rPr>
      </w:pPr>
    </w:p>
    <w:p w:rsidR="001D6DBB" w:rsidRPr="001D6DBB" w:rsidRDefault="001D6DBB" w:rsidP="001D6DBB">
      <w:pPr>
        <w:spacing w:line="240" w:lineRule="auto"/>
        <w:ind w:firstLine="0"/>
        <w:rPr>
          <w:color w:val="000000"/>
          <w:sz w:val="24"/>
          <w:szCs w:val="24"/>
        </w:rPr>
      </w:pPr>
      <w:r w:rsidRPr="001D6DBB">
        <w:rPr>
          <w:color w:val="000000"/>
          <w:sz w:val="24"/>
          <w:szCs w:val="24"/>
        </w:rPr>
        <w:t>Наименование и адрес Участника: __________________________________________</w:t>
      </w:r>
    </w:p>
    <w:p w:rsidR="001D6DBB" w:rsidRPr="001D6DBB" w:rsidRDefault="001D6DBB" w:rsidP="001D6DBB">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1D6DBB" w:rsidRPr="001D6DBB" w:rsidTr="008551E6">
        <w:trPr>
          <w:trHeight w:val="331"/>
        </w:trPr>
        <w:tc>
          <w:tcPr>
            <w:tcW w:w="453" w:type="dxa"/>
            <w:vMerge w:val="restart"/>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 п./п.</w:t>
            </w:r>
          </w:p>
        </w:tc>
        <w:tc>
          <w:tcPr>
            <w:tcW w:w="5952" w:type="dxa"/>
            <w:gridSpan w:val="6"/>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Информация об организации</w:t>
            </w:r>
          </w:p>
        </w:tc>
        <w:tc>
          <w:tcPr>
            <w:tcW w:w="570" w:type="dxa"/>
            <w:vMerge w:val="restart"/>
            <w:shd w:val="clear" w:color="auto" w:fill="auto"/>
            <w:vAlign w:val="center"/>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w:t>
            </w:r>
          </w:p>
        </w:tc>
        <w:tc>
          <w:tcPr>
            <w:tcW w:w="8647" w:type="dxa"/>
            <w:gridSpan w:val="7"/>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Информация о цепочке собственников организации (включая конечных бенефициаров)</w:t>
            </w:r>
          </w:p>
        </w:tc>
      </w:tr>
      <w:tr w:rsidR="001D6DBB" w:rsidRPr="001D6DBB" w:rsidTr="008551E6">
        <w:trPr>
          <w:trHeight w:val="847"/>
        </w:trPr>
        <w:tc>
          <w:tcPr>
            <w:tcW w:w="453" w:type="dxa"/>
            <w:vMerge/>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ИНН</w:t>
            </w:r>
          </w:p>
        </w:tc>
        <w:tc>
          <w:tcPr>
            <w:tcW w:w="567"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ОГРН</w:t>
            </w:r>
          </w:p>
        </w:tc>
        <w:tc>
          <w:tcPr>
            <w:tcW w:w="1135"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Наименование краткое</w:t>
            </w:r>
          </w:p>
        </w:tc>
        <w:tc>
          <w:tcPr>
            <w:tcW w:w="879"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Код ОКВЭД</w:t>
            </w:r>
          </w:p>
        </w:tc>
        <w:tc>
          <w:tcPr>
            <w:tcW w:w="1247"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Ф.И.О. руководителя</w:t>
            </w:r>
          </w:p>
        </w:tc>
        <w:tc>
          <w:tcPr>
            <w:tcW w:w="1556"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p>
        </w:tc>
        <w:tc>
          <w:tcPr>
            <w:tcW w:w="554"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ИНН</w:t>
            </w:r>
          </w:p>
        </w:tc>
        <w:tc>
          <w:tcPr>
            <w:tcW w:w="709"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ОГРН</w:t>
            </w:r>
          </w:p>
        </w:tc>
        <w:tc>
          <w:tcPr>
            <w:tcW w:w="1134"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Наименование/ФИО</w:t>
            </w:r>
          </w:p>
        </w:tc>
        <w:tc>
          <w:tcPr>
            <w:tcW w:w="1275"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Адрес регистрации</w:t>
            </w:r>
          </w:p>
        </w:tc>
        <w:tc>
          <w:tcPr>
            <w:tcW w:w="1701"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Руководитель/ участник/ акционер/ бенефициар</w:t>
            </w:r>
          </w:p>
        </w:tc>
        <w:tc>
          <w:tcPr>
            <w:tcW w:w="1572" w:type="dxa"/>
            <w:shd w:val="clear" w:color="auto" w:fill="auto"/>
            <w:vAlign w:val="center"/>
            <w:hideMark/>
          </w:tcPr>
          <w:p w:rsidR="001D6DBB" w:rsidRPr="001D6DBB" w:rsidRDefault="001D6DBB" w:rsidP="009073D3">
            <w:pPr>
              <w:spacing w:line="240" w:lineRule="auto"/>
              <w:ind w:right="-108" w:firstLine="0"/>
              <w:jc w:val="center"/>
              <w:rPr>
                <w:b/>
                <w:bCs w:val="0"/>
                <w:color w:val="000000"/>
                <w:sz w:val="16"/>
                <w:szCs w:val="16"/>
              </w:rPr>
            </w:pPr>
            <w:r w:rsidRPr="001D6DBB">
              <w:rPr>
                <w:b/>
                <w:bCs w:val="0"/>
                <w:color w:val="000000"/>
                <w:sz w:val="16"/>
                <w:szCs w:val="16"/>
              </w:rPr>
              <w:t>Информация о подтверждающих документах (наименование, реквизиты и т.д.)</w:t>
            </w:r>
          </w:p>
        </w:tc>
      </w:tr>
      <w:tr w:rsidR="001D6DBB" w:rsidRPr="001D6DBB" w:rsidTr="008551E6">
        <w:trPr>
          <w:trHeight w:val="225"/>
        </w:trPr>
        <w:tc>
          <w:tcPr>
            <w:tcW w:w="453"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w:t>
            </w:r>
          </w:p>
        </w:tc>
        <w:tc>
          <w:tcPr>
            <w:tcW w:w="568"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2</w:t>
            </w:r>
          </w:p>
        </w:tc>
        <w:tc>
          <w:tcPr>
            <w:tcW w:w="567"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3</w:t>
            </w:r>
          </w:p>
        </w:tc>
        <w:tc>
          <w:tcPr>
            <w:tcW w:w="1135"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4</w:t>
            </w:r>
          </w:p>
        </w:tc>
        <w:tc>
          <w:tcPr>
            <w:tcW w:w="879"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5</w:t>
            </w:r>
          </w:p>
        </w:tc>
        <w:tc>
          <w:tcPr>
            <w:tcW w:w="1247"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6</w:t>
            </w:r>
          </w:p>
        </w:tc>
        <w:tc>
          <w:tcPr>
            <w:tcW w:w="1556"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7</w:t>
            </w:r>
          </w:p>
        </w:tc>
        <w:tc>
          <w:tcPr>
            <w:tcW w:w="570"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8</w:t>
            </w:r>
          </w:p>
        </w:tc>
        <w:tc>
          <w:tcPr>
            <w:tcW w:w="554"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9</w:t>
            </w:r>
          </w:p>
        </w:tc>
        <w:tc>
          <w:tcPr>
            <w:tcW w:w="709"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10</w:t>
            </w:r>
          </w:p>
        </w:tc>
        <w:tc>
          <w:tcPr>
            <w:tcW w:w="1134"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w:t>
            </w:r>
          </w:p>
        </w:tc>
        <w:tc>
          <w:tcPr>
            <w:tcW w:w="1275"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w:t>
            </w:r>
          </w:p>
        </w:tc>
        <w:tc>
          <w:tcPr>
            <w:tcW w:w="1701" w:type="dxa"/>
            <w:shd w:val="clear" w:color="auto" w:fill="auto"/>
            <w:vAlign w:val="bottom"/>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13</w:t>
            </w:r>
          </w:p>
        </w:tc>
        <w:tc>
          <w:tcPr>
            <w:tcW w:w="1702"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14</w:t>
            </w:r>
          </w:p>
        </w:tc>
        <w:tc>
          <w:tcPr>
            <w:tcW w:w="1572" w:type="dxa"/>
            <w:shd w:val="clear" w:color="auto" w:fill="auto"/>
            <w:vAlign w:val="bottom"/>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15</w:t>
            </w: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w:t>
            </w: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4D0F20"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r>
      <w:tr w:rsidR="001D6DBB" w:rsidRPr="004D0F20" w:rsidTr="008551E6">
        <w:trPr>
          <w:trHeight w:val="225"/>
        </w:trPr>
        <w:tc>
          <w:tcPr>
            <w:tcW w:w="453"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Default="001D6DBB" w:rsidP="001D6DBB">
            <w:pPr>
              <w:spacing w:line="240" w:lineRule="auto"/>
              <w:ind w:firstLine="0"/>
              <w:jc w:val="center"/>
              <w:rPr>
                <w:b/>
                <w:bCs w:val="0"/>
                <w:color w:val="000000"/>
                <w:sz w:val="16"/>
                <w:szCs w:val="16"/>
              </w:rPr>
            </w:pPr>
          </w:p>
        </w:tc>
        <w:tc>
          <w:tcPr>
            <w:tcW w:w="55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r>
    </w:tbl>
    <w:p w:rsidR="001D6DBB" w:rsidRDefault="001D6DBB" w:rsidP="001D6DBB">
      <w:pPr>
        <w:spacing w:line="240" w:lineRule="auto"/>
        <w:rPr>
          <w:color w:val="000000"/>
        </w:rPr>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1D6DBB">
      <w:pPr>
        <w:spacing w:line="240" w:lineRule="auto"/>
        <w:ind w:right="3684"/>
        <w:jc w:val="center"/>
      </w:pPr>
      <w:r w:rsidRPr="00382A07">
        <w:rPr>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1D6DBB" w:rsidRDefault="004F4D80" w:rsidP="004F4D80">
      <w:pPr>
        <w:pStyle w:val="3"/>
        <w:rPr>
          <w:szCs w:val="24"/>
        </w:rPr>
      </w:pPr>
      <w:bookmarkStart w:id="1509" w:name="_Toc343690585"/>
      <w:bookmarkStart w:id="1510" w:name="_Toc372294429"/>
      <w:bookmarkStart w:id="1511" w:name="_Toc379288897"/>
      <w:bookmarkStart w:id="1512" w:name="_Toc384734781"/>
      <w:bookmarkStart w:id="1513" w:name="_Toc396984079"/>
      <w:bookmarkStart w:id="1514" w:name="_Toc423423682"/>
      <w:bookmarkStart w:id="1515" w:name="_Toc439170711"/>
      <w:bookmarkStart w:id="1516" w:name="_Toc439172813"/>
      <w:bookmarkStart w:id="1517" w:name="_Toc439173254"/>
      <w:bookmarkStart w:id="1518" w:name="_Toc439238250"/>
      <w:bookmarkStart w:id="1519" w:name="_Toc439252797"/>
      <w:bookmarkStart w:id="1520" w:name="_Toc439323771"/>
      <w:bookmarkStart w:id="1521" w:name="_Toc440357169"/>
      <w:bookmarkStart w:id="1522" w:name="_Toc440359721"/>
      <w:bookmarkStart w:id="1523" w:name="_Toc440632185"/>
      <w:bookmarkStart w:id="1524" w:name="_Toc440876005"/>
      <w:bookmarkStart w:id="1525" w:name="_Toc441131033"/>
      <w:bookmarkStart w:id="1526" w:name="_Toc447269850"/>
      <w:bookmarkStart w:id="1527" w:name="_Toc464120676"/>
      <w:bookmarkStart w:id="1528" w:name="_Toc466970594"/>
      <w:bookmarkStart w:id="1529" w:name="_Toc468462508"/>
      <w:bookmarkStart w:id="1530" w:name="_Toc469482101"/>
      <w:bookmarkStart w:id="1531" w:name="_Toc472411876"/>
      <w:bookmarkStart w:id="1532" w:name="_Toc498588961"/>
      <w:r w:rsidRPr="00382A07">
        <w:rPr>
          <w:szCs w:val="24"/>
        </w:rPr>
        <w:t xml:space="preserve">Инструкции по </w:t>
      </w:r>
      <w:r w:rsidRPr="001D6DBB">
        <w:rPr>
          <w:szCs w:val="24"/>
        </w:rPr>
        <w:t>заполнению</w:t>
      </w:r>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p>
    <w:p w:rsidR="004F4D80" w:rsidRPr="001D6DBB" w:rsidRDefault="00C236C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Участник</w:t>
      </w:r>
      <w:r w:rsidR="004F4D80" w:rsidRPr="001D6DBB">
        <w:rPr>
          <w:sz w:val="24"/>
          <w:szCs w:val="24"/>
        </w:rPr>
        <w:t xml:space="preserve"> указывает дату и номер заявки в соответствии с письмом о подаче оферты </w:t>
      </w:r>
      <w:r w:rsidR="00D90031" w:rsidRPr="001D6DBB">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1D6DBB">
        <w:rPr>
          <w:sz w:val="24"/>
          <w:szCs w:val="24"/>
        </w:rPr>
        <w:t>5.1</w:t>
      </w:r>
      <w:r w:rsidR="00007625">
        <w:fldChar w:fldCharType="end"/>
      </w:r>
      <w:r w:rsidR="00D90031" w:rsidRPr="001D6DBB">
        <w:rPr>
          <w:sz w:val="24"/>
          <w:szCs w:val="24"/>
        </w:rPr>
        <w:t>)</w:t>
      </w:r>
      <w:r w:rsidR="004F4D80" w:rsidRPr="001D6DBB">
        <w:rPr>
          <w:sz w:val="24"/>
          <w:szCs w:val="24"/>
        </w:rPr>
        <w:t>.</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Указывается полное наименование юридического лица с расшифровкой его организационно-правовой формы,</w:t>
      </w:r>
      <w:r w:rsidRPr="001D6DBB">
        <w:rPr>
          <w:sz w:val="24"/>
          <w:szCs w:val="24"/>
        </w:rPr>
        <w:t xml:space="preserve"> адрес Участника.</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Изменение формы справки недопустимо.</w:t>
      </w:r>
    </w:p>
    <w:p w:rsidR="001D6DBB" w:rsidRPr="001D6DBB" w:rsidRDefault="001D6DBB" w:rsidP="001D6DBB">
      <w:pPr>
        <w:pStyle w:val="aff5"/>
        <w:numPr>
          <w:ilvl w:val="3"/>
          <w:numId w:val="1"/>
        </w:numPr>
        <w:suppressAutoHyphens w:val="0"/>
        <w:spacing w:before="100" w:beforeAutospacing="1" w:line="240" w:lineRule="auto"/>
        <w:rPr>
          <w:snapToGrid w:val="0"/>
          <w:sz w:val="24"/>
          <w:szCs w:val="24"/>
        </w:rPr>
      </w:pPr>
      <w:r w:rsidRPr="001D6DBB">
        <w:rPr>
          <w:snapToGrid w:val="0"/>
          <w:sz w:val="24"/>
          <w:szCs w:val="24"/>
        </w:rPr>
        <w:t>Графы (поля) таблицы должны содержать информацию, касающуюся только этой графы (поля).</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(№2) и «ОГРН» (№3) - указываются регистрационные данные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(№9) и «ОГРН» (№10) - указываются регистрационные данные собственников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 «Наименование краткое» (№4) - указывается краткое наименование </w:t>
      </w:r>
      <w:r w:rsidR="00C236C0" w:rsidRPr="001D6DBB">
        <w:rPr>
          <w:sz w:val="24"/>
          <w:szCs w:val="24"/>
        </w:rPr>
        <w:t>Участник</w:t>
      </w:r>
      <w:r w:rsidRPr="001D6DBB">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«Код ОКВЭД» (№5) - указывается код (основные коды) ОКВЭД.</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«ФИО руководителя» (№6) - фамилия, отчество и имя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«Адрес регистрации» (№12) – для юридических лиц указывается адрес регистрации собственника в соответствии с выпиской из </w:t>
      </w:r>
      <w:r w:rsidRPr="001D6DBB">
        <w:rPr>
          <w:sz w:val="24"/>
          <w:szCs w:val="24"/>
        </w:rPr>
        <w:t>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D6DBB">
        <w:rPr>
          <w:sz w:val="24"/>
          <w:szCs w:val="24"/>
        </w:rPr>
        <w:t>, АО</w:t>
      </w:r>
      <w:r w:rsidRPr="001D6DBB">
        <w:rPr>
          <w:sz w:val="24"/>
          <w:szCs w:val="24"/>
        </w:rPr>
        <w:t xml:space="preserve"> и </w:t>
      </w:r>
      <w:r w:rsidR="000D70B6" w:rsidRPr="001D6DBB">
        <w:rPr>
          <w:sz w:val="24"/>
          <w:szCs w:val="24"/>
        </w:rPr>
        <w:t>П</w:t>
      </w:r>
      <w:r w:rsidRPr="001D6DBB">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1D6DBB" w:rsidRPr="001D6DBB" w:rsidRDefault="001D6DBB" w:rsidP="001D6DBB">
      <w:pPr>
        <w:pStyle w:val="aff5"/>
        <w:numPr>
          <w:ilvl w:val="3"/>
          <w:numId w:val="1"/>
        </w:numPr>
        <w:suppressAutoHyphens w:val="0"/>
        <w:spacing w:before="100" w:beforeAutospacing="1" w:line="240" w:lineRule="auto"/>
        <w:rPr>
          <w:sz w:val="24"/>
          <w:szCs w:val="24"/>
        </w:rPr>
      </w:pPr>
      <w:bookmarkStart w:id="1533" w:name="_Toc329588495"/>
      <w:bookmarkStart w:id="1534" w:name="_Toc423423683"/>
      <w:bookmarkStart w:id="1535" w:name="_Ref440272051"/>
      <w:bookmarkStart w:id="1536" w:name="_Ref440274744"/>
      <w:r w:rsidRPr="001D6DBB">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w:t>
      </w:r>
      <w:r w:rsidRPr="001D6DBB">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1D6DBB">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1D6DBB" w:rsidRPr="001D6DBB" w:rsidRDefault="001D6DBB" w:rsidP="001D6DBB">
      <w:pPr>
        <w:pStyle w:val="aff5"/>
        <w:numPr>
          <w:ilvl w:val="3"/>
          <w:numId w:val="1"/>
        </w:numPr>
        <w:suppressAutoHyphens w:val="0"/>
        <w:spacing w:before="100" w:beforeAutospacing="1" w:line="240" w:lineRule="auto"/>
        <w:rPr>
          <w:bCs w:val="0"/>
          <w:sz w:val="24"/>
          <w:szCs w:val="24"/>
        </w:rPr>
      </w:pPr>
      <w:r w:rsidRPr="001D6DBB">
        <w:rPr>
          <w:sz w:val="24"/>
          <w:szCs w:val="24"/>
        </w:rPr>
        <w:br w:type="page"/>
      </w:r>
      <w:r w:rsidRPr="001D6DBB">
        <w:rPr>
          <w:b/>
          <w:bCs w:val="0"/>
          <w:caps/>
          <w:sz w:val="24"/>
          <w:szCs w:val="24"/>
        </w:rPr>
        <w:t>Пример заполнения</w:t>
      </w:r>
      <w:r w:rsidRPr="001D6DBB">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1D6DBB" w:rsidRPr="001D6DBB" w:rsidTr="008551E6">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D6DBB" w:rsidRPr="001D6DBB" w:rsidRDefault="001D6DBB" w:rsidP="001D6DBB">
            <w:pPr>
              <w:spacing w:line="240" w:lineRule="auto"/>
              <w:jc w:val="left"/>
              <w:rPr>
                <w:rFonts w:ascii="Calibri" w:hAnsi="Calibri" w:cs="Calibri"/>
                <w:color w:val="000000"/>
                <w:sz w:val="24"/>
                <w:szCs w:val="24"/>
              </w:rPr>
            </w:pPr>
            <w:r w:rsidRPr="001D6DBB">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D6DBB" w:rsidRPr="001D6DBB" w:rsidRDefault="001D6DBB" w:rsidP="001D6DBB">
            <w:pPr>
              <w:spacing w:after="240" w:line="240" w:lineRule="auto"/>
              <w:jc w:val="center"/>
              <w:rPr>
                <w:b/>
                <w:color w:val="000000"/>
                <w:sz w:val="24"/>
                <w:szCs w:val="24"/>
              </w:rPr>
            </w:pPr>
            <w:r w:rsidRPr="001D6DBB">
              <w:rPr>
                <w:b/>
                <w:bCs w:val="0"/>
                <w:sz w:val="24"/>
                <w:szCs w:val="24"/>
              </w:rPr>
              <w:t>Справка о цепочке собственников участника закупочной процедуры, включая бенефициаров (в том числе конечных)</w:t>
            </w:r>
          </w:p>
          <w:p w:rsidR="001D6DBB" w:rsidRPr="001D6DBB" w:rsidRDefault="001D6DBB" w:rsidP="001D6DBB">
            <w:pPr>
              <w:spacing w:line="240" w:lineRule="auto"/>
              <w:jc w:val="center"/>
              <w:rPr>
                <w:b/>
                <w:color w:val="000000"/>
                <w:sz w:val="24"/>
                <w:szCs w:val="24"/>
                <w:u w:val="single"/>
              </w:rPr>
            </w:pPr>
          </w:p>
          <w:p w:rsidR="001D6DBB" w:rsidRPr="001D6DBB" w:rsidRDefault="001D6DBB" w:rsidP="001D6DBB">
            <w:pPr>
              <w:spacing w:line="240" w:lineRule="auto"/>
              <w:ind w:firstLine="0"/>
              <w:rPr>
                <w:i/>
                <w:color w:val="000000"/>
                <w:sz w:val="24"/>
                <w:szCs w:val="24"/>
              </w:rPr>
            </w:pPr>
            <w:r w:rsidRPr="001D6DBB">
              <w:rPr>
                <w:color w:val="000000"/>
                <w:sz w:val="24"/>
                <w:szCs w:val="24"/>
              </w:rPr>
              <w:t xml:space="preserve">Наименование и адрес Участника: </w:t>
            </w:r>
            <w:r w:rsidRPr="001D6DBB">
              <w:rPr>
                <w:b/>
                <w:color w:val="000000"/>
                <w:sz w:val="24"/>
                <w:szCs w:val="24"/>
                <w:u w:val="single"/>
              </w:rPr>
              <w:t>ООО «Организация-пример», г. Москва, ул. Гоголя, 1</w:t>
            </w:r>
          </w:p>
        </w:tc>
      </w:tr>
      <w:tr w:rsidR="001D6DBB" w:rsidRPr="001D6DBB" w:rsidTr="008551E6">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Информация о цепочке собственников организации (включая конечных бенефициаров)</w:t>
            </w:r>
          </w:p>
        </w:tc>
      </w:tr>
      <w:tr w:rsidR="001D6DBB" w:rsidRPr="001D6DBB" w:rsidTr="008551E6">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9073D3">
            <w:pPr>
              <w:spacing w:line="240" w:lineRule="auto"/>
              <w:ind w:left="-108" w:right="-108" w:firstLine="108"/>
              <w:jc w:val="center"/>
              <w:rPr>
                <w:b/>
                <w:bCs w:val="0"/>
                <w:color w:val="000000"/>
                <w:sz w:val="16"/>
                <w:szCs w:val="16"/>
              </w:rPr>
            </w:pPr>
            <w:r w:rsidRPr="001D6DBB">
              <w:rPr>
                <w:b/>
                <w:bCs w:val="0"/>
                <w:color w:val="000000"/>
                <w:sz w:val="16"/>
                <w:szCs w:val="16"/>
              </w:rPr>
              <w:t>Информация о подтверждающих документах (наименование, реквизиты и т.д.)</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right="-250" w:firstLine="3"/>
              <w:jc w:val="center"/>
              <w:rPr>
                <w:b/>
                <w:bCs w:val="0"/>
                <w:color w:val="000000"/>
                <w:sz w:val="14"/>
                <w:szCs w:val="16"/>
              </w:rPr>
            </w:pPr>
            <w:r w:rsidRPr="001D6DBB">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15</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r w:rsidRPr="001D6DBB">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 xml:space="preserve">г. Урюпинск, Свободный </w:t>
            </w:r>
            <w:r w:rsidRPr="001D6DBB">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Список лиц, зарегистрированных в реестре владельцев ценных бумаг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r w:rsidRPr="001D6DBB" w:rsidDel="006B67A3">
              <w:rPr>
                <w:b/>
                <w:bCs w:val="0"/>
                <w:color w:val="000000"/>
                <w:sz w:val="14"/>
                <w:szCs w:val="16"/>
              </w:rPr>
              <w:t xml:space="preserve"> </w:t>
            </w:r>
            <w:r w:rsidRPr="001D6DBB">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Список лиц, зарегистрированных в реестре владельцев ценных бумаг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Сидорчук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154568484</w:t>
            </w:r>
            <w:r w:rsidRPr="001D6DBB">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Пример Лтд. (Primer Ltd)</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Учредительный договор № 25 от 03.03.03</w:t>
            </w:r>
          </w:p>
        </w:tc>
      </w:tr>
      <w:tr w:rsidR="001D6DBB" w:rsidRPr="001D6DBB" w:rsidTr="008551E6">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bl>
    <w:p w:rsidR="001D6DBB" w:rsidRPr="001D6DBB" w:rsidRDefault="001D6DBB" w:rsidP="001D6DBB">
      <w:pPr>
        <w:spacing w:line="240" w:lineRule="auto"/>
        <w:rPr>
          <w:szCs w:val="24"/>
        </w:rPr>
      </w:pPr>
      <w:r w:rsidRPr="001D6DBB">
        <w:t>Приведённые в форме сведения о физических и юридических лицах являются условными и указаны в качестве примера.</w:t>
      </w:r>
    </w:p>
    <w:p w:rsidR="001D6DBB" w:rsidRPr="001D6DBB" w:rsidRDefault="001D6DBB" w:rsidP="001D6DBB">
      <w:pPr>
        <w:pStyle w:val="2"/>
        <w:spacing w:line="240" w:lineRule="auto"/>
        <w:sectPr w:rsidR="001D6DBB" w:rsidRPr="001D6DBB" w:rsidSect="008551E6">
          <w:footnotePr>
            <w:numRestart w:val="eachSect"/>
          </w:footnotePr>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537" w:name="_Toc498588962"/>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533"/>
      <w:bookmarkEnd w:id="1534"/>
      <w:bookmarkEnd w:id="1535"/>
      <w:bookmarkEnd w:id="1536"/>
      <w:bookmarkEnd w:id="1537"/>
    </w:p>
    <w:p w:rsidR="004F4D80" w:rsidRPr="00382A07" w:rsidRDefault="004F4D80" w:rsidP="004F4D80">
      <w:pPr>
        <w:pStyle w:val="3"/>
        <w:rPr>
          <w:szCs w:val="24"/>
        </w:rPr>
      </w:pPr>
      <w:bookmarkStart w:id="1538" w:name="_Toc343690587"/>
      <w:bookmarkStart w:id="1539" w:name="_Toc372294431"/>
      <w:bookmarkStart w:id="1540" w:name="_Toc379288899"/>
      <w:bookmarkStart w:id="1541" w:name="_Toc384734783"/>
      <w:bookmarkStart w:id="1542" w:name="_Toc396984081"/>
      <w:bookmarkStart w:id="1543" w:name="_Toc423423684"/>
      <w:bookmarkStart w:id="1544" w:name="_Toc439170713"/>
      <w:bookmarkStart w:id="1545" w:name="_Toc439172815"/>
      <w:bookmarkStart w:id="1546" w:name="_Toc439173256"/>
      <w:bookmarkStart w:id="1547" w:name="_Toc439238252"/>
      <w:bookmarkStart w:id="1548" w:name="_Toc439252799"/>
      <w:bookmarkStart w:id="1549" w:name="_Toc439323773"/>
      <w:bookmarkStart w:id="1550" w:name="_Toc440357171"/>
      <w:bookmarkStart w:id="1551" w:name="_Toc440359723"/>
      <w:bookmarkStart w:id="1552" w:name="_Toc440632187"/>
      <w:bookmarkStart w:id="1553" w:name="_Toc440876007"/>
      <w:bookmarkStart w:id="1554" w:name="_Toc441131035"/>
      <w:bookmarkStart w:id="1555" w:name="_Toc447269852"/>
      <w:bookmarkStart w:id="1556" w:name="_Toc464120678"/>
      <w:bookmarkStart w:id="1557" w:name="_Toc466970596"/>
      <w:bookmarkStart w:id="1558" w:name="_Toc468462510"/>
      <w:bookmarkStart w:id="1559" w:name="_Toc469482103"/>
      <w:bookmarkStart w:id="1560" w:name="_Toc472411878"/>
      <w:bookmarkStart w:id="1561" w:name="_Toc498588963"/>
      <w:r w:rsidRPr="00382A07">
        <w:rPr>
          <w:szCs w:val="24"/>
        </w:rPr>
        <w:t xml:space="preserve">Форма </w:t>
      </w:r>
      <w:bookmarkEnd w:id="1538"/>
      <w:bookmarkEnd w:id="1539"/>
      <w:bookmarkEnd w:id="1540"/>
      <w:bookmarkEnd w:id="1541"/>
      <w:bookmarkEnd w:id="1542"/>
      <w:bookmarkEnd w:id="1543"/>
      <w:bookmarkEnd w:id="1544"/>
      <w:bookmarkEnd w:id="1545"/>
      <w:bookmarkEnd w:id="1546"/>
      <w:bookmarkEnd w:id="1547"/>
      <w:bookmarkEnd w:id="1548"/>
      <w:r w:rsidR="000D70B6" w:rsidRPr="00382A07">
        <w:rPr>
          <w:szCs w:val="24"/>
        </w:rPr>
        <w:t>Согласия на обработку персональных данных</w:t>
      </w:r>
      <w:bookmarkEnd w:id="1549"/>
      <w:bookmarkEnd w:id="1550"/>
      <w:bookmarkEnd w:id="1551"/>
      <w:bookmarkEnd w:id="1552"/>
      <w:bookmarkEnd w:id="1553"/>
      <w:bookmarkEnd w:id="1554"/>
      <w:bookmarkEnd w:id="1555"/>
      <w:bookmarkEnd w:id="1556"/>
      <w:bookmarkEnd w:id="1557"/>
      <w:bookmarkEnd w:id="1558"/>
      <w:bookmarkEnd w:id="1559"/>
      <w:bookmarkEnd w:id="1560"/>
      <w:bookmarkEnd w:id="156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007625" w:rsidRDefault="00007625" w:rsidP="00726A75">
      <w:pPr>
        <w:spacing w:line="240" w:lineRule="auto"/>
        <w:ind w:firstLine="709"/>
        <w:rPr>
          <w:snapToGrid w:val="0"/>
          <w:sz w:val="24"/>
          <w:szCs w:val="24"/>
        </w:rPr>
      </w:pPr>
      <w:r w:rsidRPr="00007625">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726A75" w:rsidRPr="00007625">
        <w:rPr>
          <w:snapToGrid w:val="0"/>
          <w:sz w:val="24"/>
          <w:szCs w:val="24"/>
        </w:rPr>
        <w:t>.</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562" w:name="_Toc439252801"/>
      <w:bookmarkStart w:id="1563" w:name="_Toc439323774"/>
      <w:bookmarkStart w:id="1564" w:name="_Toc440357172"/>
      <w:bookmarkStart w:id="1565" w:name="_Toc440359724"/>
      <w:bookmarkStart w:id="1566" w:name="_Toc440632188"/>
      <w:bookmarkStart w:id="1567" w:name="_Toc440876008"/>
      <w:bookmarkStart w:id="1568" w:name="_Toc441131036"/>
      <w:bookmarkStart w:id="1569" w:name="_Toc447269853"/>
      <w:bookmarkStart w:id="1570" w:name="_Toc464120679"/>
      <w:bookmarkStart w:id="1571" w:name="_Toc466970597"/>
      <w:bookmarkStart w:id="1572" w:name="_Toc468462511"/>
      <w:bookmarkStart w:id="1573" w:name="_Toc469482104"/>
      <w:bookmarkStart w:id="1574" w:name="_Toc472411879"/>
      <w:bookmarkStart w:id="1575" w:name="_Toc498588964"/>
      <w:r w:rsidRPr="00382A07">
        <w:rPr>
          <w:szCs w:val="24"/>
        </w:rPr>
        <w:t>Инструкции по заполнению</w:t>
      </w:r>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576" w:name="_Toc461808970"/>
      <w:bookmarkStart w:id="1577" w:name="_Toc464120680"/>
      <w:bookmarkStart w:id="1578" w:name="_Toc466970598"/>
      <w:bookmarkStart w:id="1579" w:name="_Toc468462512"/>
      <w:bookmarkStart w:id="1580" w:name="_Toc469482105"/>
      <w:bookmarkStart w:id="1581" w:name="_Toc472411880"/>
      <w:bookmarkStart w:id="1582" w:name="_Toc498588965"/>
      <w:r w:rsidRPr="00382A07">
        <w:rPr>
          <w:szCs w:val="24"/>
        </w:rPr>
        <w:t>Форма Согласия на обработку персональных данных</w:t>
      </w:r>
      <w:bookmarkEnd w:id="1576"/>
      <w:bookmarkEnd w:id="1577"/>
      <w:bookmarkEnd w:id="1578"/>
      <w:bookmarkEnd w:id="1579"/>
      <w:bookmarkEnd w:id="1580"/>
      <w:bookmarkEnd w:id="1581"/>
      <w:bookmarkEnd w:id="1582"/>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583" w:name="_Toc461808971"/>
      <w:r w:rsidRPr="00382A07">
        <w:rPr>
          <w:b/>
          <w:sz w:val="24"/>
          <w:szCs w:val="24"/>
        </w:rPr>
        <w:t>Согласие на обработку персональных данных</w:t>
      </w:r>
      <w:bookmarkEnd w:id="1583"/>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584" w:name="_Toc461808972"/>
      <w:bookmarkStart w:id="1585" w:name="_Toc464120681"/>
      <w:bookmarkStart w:id="1586" w:name="_Toc466970599"/>
      <w:bookmarkStart w:id="1587" w:name="_Toc468462513"/>
      <w:bookmarkStart w:id="1588" w:name="_Toc469482106"/>
      <w:bookmarkStart w:id="1589" w:name="_Toc472411881"/>
      <w:bookmarkStart w:id="1590" w:name="_Toc498588966"/>
      <w:r w:rsidRPr="00382A07">
        <w:rPr>
          <w:szCs w:val="24"/>
        </w:rPr>
        <w:t>Инструкции по заполнению</w:t>
      </w:r>
      <w:bookmarkEnd w:id="1584"/>
      <w:bookmarkEnd w:id="1585"/>
      <w:bookmarkEnd w:id="1586"/>
      <w:bookmarkEnd w:id="1587"/>
      <w:bookmarkEnd w:id="1588"/>
      <w:bookmarkEnd w:id="1589"/>
      <w:bookmarkEnd w:id="1590"/>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9073D3"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w:t>
      </w:r>
      <w:r w:rsidRPr="009073D3">
        <w:rPr>
          <w:sz w:val="24"/>
          <w:szCs w:val="24"/>
        </w:rPr>
        <w:t>, отраженными в  Приложении 1</w:t>
      </w:r>
      <w:r w:rsidR="009073D3" w:rsidRPr="009073D3">
        <w:rPr>
          <w:sz w:val="24"/>
          <w:szCs w:val="24"/>
        </w:rPr>
        <w:t>0</w:t>
      </w:r>
      <w:r w:rsidR="004C0021" w:rsidRPr="009073D3">
        <w:rPr>
          <w:sz w:val="24"/>
          <w:szCs w:val="24"/>
        </w:rPr>
        <w:t xml:space="preserve"> </w:t>
      </w:r>
      <w:r w:rsidRPr="009073D3">
        <w:rPr>
          <w:sz w:val="24"/>
          <w:szCs w:val="24"/>
        </w:rPr>
        <w:t>к письму о подаче оферты «</w:t>
      </w:r>
      <w:r w:rsidR="009073D3" w:rsidRPr="009073D3">
        <w:rPr>
          <w:sz w:val="24"/>
          <w:szCs w:val="24"/>
        </w:rPr>
        <w:t>Справка о цепочке собственников участника закупочной процедуры, включая бенефициаров (в том числе конечных)</w:t>
      </w:r>
      <w:r w:rsidRPr="009073D3">
        <w:rPr>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91" w:name="_Ref440272256"/>
      <w:bookmarkStart w:id="1592" w:name="_Ref440272678"/>
      <w:bookmarkStart w:id="1593" w:name="_Ref440274944"/>
      <w:bookmarkStart w:id="1594" w:name="_Toc498588967"/>
      <w:r w:rsidRPr="00382A07">
        <w:t>Соглашение о неустойке (форма 1</w:t>
      </w:r>
      <w:r w:rsidR="009B44CF" w:rsidRPr="00382A07">
        <w:t>2</w:t>
      </w:r>
      <w:r w:rsidRPr="00382A07">
        <w:t>)</w:t>
      </w:r>
      <w:bookmarkEnd w:id="1591"/>
      <w:bookmarkEnd w:id="1592"/>
      <w:bookmarkEnd w:id="1593"/>
      <w:bookmarkEnd w:id="1594"/>
    </w:p>
    <w:p w:rsidR="007A6A39" w:rsidRPr="00382A07" w:rsidRDefault="007A6A39" w:rsidP="007A6A39">
      <w:pPr>
        <w:pStyle w:val="3"/>
        <w:rPr>
          <w:szCs w:val="24"/>
        </w:rPr>
      </w:pPr>
      <w:bookmarkStart w:id="1595" w:name="_Toc439170715"/>
      <w:bookmarkStart w:id="1596" w:name="_Toc439172817"/>
      <w:bookmarkStart w:id="1597" w:name="_Toc439173259"/>
      <w:bookmarkStart w:id="1598" w:name="_Toc439238255"/>
      <w:bookmarkStart w:id="1599" w:name="_Toc439252803"/>
      <w:bookmarkStart w:id="1600" w:name="_Toc439323776"/>
      <w:bookmarkStart w:id="1601" w:name="_Toc440357174"/>
      <w:bookmarkStart w:id="1602" w:name="_Toc440359726"/>
      <w:bookmarkStart w:id="1603" w:name="_Toc440632190"/>
      <w:bookmarkStart w:id="1604" w:name="_Toc440876010"/>
      <w:bookmarkStart w:id="1605" w:name="_Toc441131038"/>
      <w:bookmarkStart w:id="1606" w:name="_Toc447269855"/>
      <w:bookmarkStart w:id="1607" w:name="_Toc464120683"/>
      <w:bookmarkStart w:id="1608" w:name="_Toc466970601"/>
      <w:bookmarkStart w:id="1609" w:name="_Toc468462515"/>
      <w:bookmarkStart w:id="1610" w:name="_Toc469482108"/>
      <w:bookmarkStart w:id="1611" w:name="_Toc472411883"/>
      <w:bookmarkStart w:id="1612" w:name="_Toc498588968"/>
      <w:r w:rsidRPr="00382A07">
        <w:rPr>
          <w:szCs w:val="24"/>
        </w:rPr>
        <w:t>Форма соглашени</w:t>
      </w:r>
      <w:r w:rsidR="00E47073" w:rsidRPr="00382A07">
        <w:rPr>
          <w:szCs w:val="24"/>
        </w:rPr>
        <w:t>я</w:t>
      </w:r>
      <w:r w:rsidRPr="00382A07">
        <w:rPr>
          <w:szCs w:val="24"/>
        </w:rPr>
        <w:t xml:space="preserve"> о неустойке</w:t>
      </w:r>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c"/>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c"/>
        <w:ind w:firstLine="709"/>
        <w:rPr>
          <w:sz w:val="24"/>
          <w:szCs w:val="24"/>
        </w:rPr>
      </w:pP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07625">
        <w:fldChar w:fldCharType="begin"/>
      </w:r>
      <w:r w:rsidR="00007625">
        <w:instrText xml:space="preserve"> REF _Ref440275279 \r \h  \* MERGEFORMAT </w:instrText>
      </w:r>
      <w:r w:rsidR="00007625">
        <w:fldChar w:fldCharType="separate"/>
      </w:r>
      <w:r w:rsidR="006305A1" w:rsidRPr="006305A1">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производителя(ей)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07625">
        <w:fldChar w:fldCharType="begin"/>
      </w:r>
      <w:r w:rsidR="00007625">
        <w:instrText xml:space="preserve"> REF _Ref440275279 \r \h  \* MERGEFORMAT </w:instrText>
      </w:r>
      <w:r w:rsidR="00007625">
        <w:fldChar w:fldCharType="separate"/>
      </w:r>
      <w:r w:rsidR="006305A1" w:rsidRPr="006305A1">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ind w:left="709"/>
        <w:jc w:val="both"/>
        <w:rPr>
          <w:sz w:val="24"/>
          <w:szCs w:val="24"/>
        </w:rPr>
      </w:pP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c"/>
        <w:rPr>
          <w:sz w:val="24"/>
          <w:szCs w:val="24"/>
        </w:rPr>
      </w:pPr>
    </w:p>
    <w:p w:rsidR="007A6A39" w:rsidRPr="00382A07"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c"/>
              <w:rPr>
                <w:sz w:val="24"/>
                <w:szCs w:val="24"/>
              </w:rPr>
            </w:pPr>
            <w:r w:rsidRPr="00382A07">
              <w:rPr>
                <w:sz w:val="24"/>
                <w:szCs w:val="24"/>
              </w:rPr>
              <w:t>Участник</w:t>
            </w:r>
          </w:p>
        </w:tc>
        <w:tc>
          <w:tcPr>
            <w:tcW w:w="4431" w:type="dxa"/>
          </w:tcPr>
          <w:p w:rsidR="007A6A39" w:rsidRPr="00382A07" w:rsidRDefault="007A6A39" w:rsidP="007857E5">
            <w:pPr>
              <w:pStyle w:val="afc"/>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613" w:name="_Toc439170716"/>
      <w:bookmarkStart w:id="1614" w:name="_Toc439172818"/>
      <w:bookmarkStart w:id="1615" w:name="_Toc439173260"/>
      <w:bookmarkStart w:id="1616" w:name="_Toc439238256"/>
      <w:bookmarkStart w:id="1617" w:name="_Toc439252804"/>
      <w:bookmarkStart w:id="1618" w:name="_Toc439323777"/>
      <w:bookmarkStart w:id="1619" w:name="_Toc440357175"/>
      <w:bookmarkStart w:id="1620" w:name="_Toc440359727"/>
      <w:bookmarkStart w:id="1621" w:name="_Toc440632191"/>
      <w:bookmarkStart w:id="1622" w:name="_Toc440876011"/>
      <w:bookmarkStart w:id="1623" w:name="_Toc441131039"/>
      <w:bookmarkStart w:id="1624" w:name="_Toc447269856"/>
      <w:bookmarkStart w:id="1625" w:name="_Toc464120684"/>
      <w:bookmarkStart w:id="1626" w:name="_Toc466970602"/>
      <w:bookmarkStart w:id="1627" w:name="_Toc468462516"/>
      <w:bookmarkStart w:id="1628" w:name="_Toc469482109"/>
      <w:bookmarkStart w:id="1629" w:name="_Toc472411884"/>
      <w:bookmarkStart w:id="1630" w:name="_Toc498588969"/>
      <w:r w:rsidRPr="00382A07">
        <w:rPr>
          <w:szCs w:val="24"/>
        </w:rPr>
        <w:t>Инструкции по заполнению</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631" w:name="_Toc426108836"/>
      <w:bookmarkStart w:id="1632" w:name="_Ref441574460"/>
      <w:bookmarkStart w:id="1633" w:name="_Ref441574649"/>
      <w:bookmarkStart w:id="1634" w:name="_Toc441575251"/>
      <w:bookmarkStart w:id="1635" w:name="_Ref442187883"/>
      <w:bookmarkStart w:id="1636" w:name="_Ref467569419"/>
      <w:bookmarkStart w:id="1637" w:name="_Toc498588970"/>
      <w:r w:rsidRPr="00382A07">
        <w:t>Расписка  сдачи-приемки соглашения о неустойке (форма 1</w:t>
      </w:r>
      <w:r w:rsidR="009B44CF" w:rsidRPr="00382A07">
        <w:t>3</w:t>
      </w:r>
      <w:r w:rsidRPr="00382A07">
        <w:t>)</w:t>
      </w:r>
      <w:bookmarkEnd w:id="1631"/>
      <w:bookmarkEnd w:id="1632"/>
      <w:bookmarkEnd w:id="1633"/>
      <w:bookmarkEnd w:id="1634"/>
      <w:bookmarkEnd w:id="1635"/>
      <w:bookmarkEnd w:id="1636"/>
      <w:bookmarkEnd w:id="1637"/>
    </w:p>
    <w:p w:rsidR="00726A75" w:rsidRPr="00382A07" w:rsidRDefault="00726A75" w:rsidP="00726A75">
      <w:pPr>
        <w:pStyle w:val="3"/>
        <w:rPr>
          <w:szCs w:val="24"/>
        </w:rPr>
      </w:pPr>
      <w:bookmarkStart w:id="1638" w:name="_Toc426108837"/>
      <w:bookmarkStart w:id="1639" w:name="_Ref441574456"/>
      <w:bookmarkStart w:id="1640" w:name="_Toc441575252"/>
      <w:bookmarkStart w:id="1641" w:name="_Toc447269864"/>
      <w:bookmarkStart w:id="1642" w:name="_Toc464120686"/>
      <w:bookmarkStart w:id="1643" w:name="_Toc466970604"/>
      <w:bookmarkStart w:id="1644" w:name="_Toc468462518"/>
      <w:bookmarkStart w:id="1645" w:name="_Toc469482111"/>
      <w:bookmarkStart w:id="1646" w:name="_Toc472411886"/>
      <w:bookmarkStart w:id="1647" w:name="_Toc498588971"/>
      <w:r w:rsidRPr="00382A07">
        <w:rPr>
          <w:szCs w:val="24"/>
        </w:rPr>
        <w:t xml:space="preserve">Форма Расписки  сдачи-приемки </w:t>
      </w:r>
      <w:bookmarkEnd w:id="1638"/>
      <w:r w:rsidRPr="00382A07">
        <w:rPr>
          <w:szCs w:val="24"/>
        </w:rPr>
        <w:t>соглашения о неустойке</w:t>
      </w:r>
      <w:bookmarkEnd w:id="1639"/>
      <w:bookmarkEnd w:id="1640"/>
      <w:bookmarkEnd w:id="1641"/>
      <w:bookmarkEnd w:id="1642"/>
      <w:bookmarkEnd w:id="1643"/>
      <w:bookmarkEnd w:id="1644"/>
      <w:bookmarkEnd w:id="1645"/>
      <w:bookmarkEnd w:id="1646"/>
      <w:bookmarkEnd w:id="164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c"/>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c"/>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c"/>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c"/>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c"/>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c"/>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c"/>
              <w:ind w:right="86"/>
              <w:rPr>
                <w:sz w:val="24"/>
                <w:szCs w:val="24"/>
              </w:rPr>
            </w:pPr>
            <w:r w:rsidRPr="00382A07">
              <w:rPr>
                <w:sz w:val="24"/>
                <w:szCs w:val="24"/>
              </w:rPr>
              <w:t>Сдал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c"/>
              <w:ind w:right="86"/>
              <w:rPr>
                <w:sz w:val="24"/>
                <w:szCs w:val="24"/>
              </w:rPr>
            </w:pPr>
            <w:r w:rsidRPr="00382A07">
              <w:rPr>
                <w:sz w:val="24"/>
                <w:szCs w:val="24"/>
              </w:rPr>
              <w:t>Получил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c"/>
              <w:rPr>
                <w:sz w:val="24"/>
                <w:szCs w:val="24"/>
              </w:rPr>
            </w:pPr>
          </w:p>
          <w:p w:rsidR="00726A75" w:rsidRPr="00382A07" w:rsidRDefault="00726A75" w:rsidP="00B30304">
            <w:pPr>
              <w:pStyle w:val="afc"/>
              <w:rPr>
                <w:sz w:val="24"/>
                <w:szCs w:val="24"/>
              </w:rPr>
            </w:pPr>
          </w:p>
        </w:tc>
        <w:tc>
          <w:tcPr>
            <w:tcW w:w="3800" w:type="dxa"/>
            <w:shd w:val="clear" w:color="auto" w:fill="auto"/>
          </w:tcPr>
          <w:p w:rsidR="00726A75" w:rsidRPr="00382A07" w:rsidRDefault="00726A75" w:rsidP="00B30304">
            <w:pPr>
              <w:pStyle w:val="afc"/>
              <w:rPr>
                <w:sz w:val="24"/>
                <w:szCs w:val="24"/>
              </w:rPr>
            </w:pPr>
          </w:p>
        </w:tc>
        <w:tc>
          <w:tcPr>
            <w:tcW w:w="1559" w:type="dxa"/>
            <w:shd w:val="clear" w:color="auto" w:fill="auto"/>
          </w:tcPr>
          <w:p w:rsidR="00726A75" w:rsidRPr="00382A07" w:rsidRDefault="00726A75" w:rsidP="00B30304">
            <w:pPr>
              <w:pStyle w:val="afc"/>
              <w:rPr>
                <w:sz w:val="24"/>
                <w:szCs w:val="24"/>
              </w:rPr>
            </w:pPr>
          </w:p>
        </w:tc>
        <w:tc>
          <w:tcPr>
            <w:tcW w:w="1418" w:type="dxa"/>
            <w:shd w:val="clear" w:color="auto" w:fill="auto"/>
          </w:tcPr>
          <w:p w:rsidR="00726A75" w:rsidRPr="00382A07" w:rsidRDefault="00726A75" w:rsidP="00B30304">
            <w:pPr>
              <w:pStyle w:val="afc"/>
              <w:rPr>
                <w:sz w:val="24"/>
                <w:szCs w:val="24"/>
              </w:rPr>
            </w:pPr>
          </w:p>
        </w:tc>
        <w:tc>
          <w:tcPr>
            <w:tcW w:w="1299" w:type="dxa"/>
            <w:shd w:val="clear" w:color="auto" w:fill="auto"/>
          </w:tcPr>
          <w:p w:rsidR="00726A75" w:rsidRPr="00382A07" w:rsidRDefault="00726A75" w:rsidP="00B30304">
            <w:pPr>
              <w:pStyle w:val="afc"/>
              <w:rPr>
                <w:sz w:val="24"/>
                <w:szCs w:val="24"/>
              </w:rPr>
            </w:pPr>
          </w:p>
        </w:tc>
        <w:tc>
          <w:tcPr>
            <w:tcW w:w="2262" w:type="dxa"/>
            <w:shd w:val="clear" w:color="auto" w:fill="auto"/>
          </w:tcPr>
          <w:p w:rsidR="00726A75" w:rsidRPr="00382A07" w:rsidRDefault="00726A75" w:rsidP="00B30304">
            <w:pPr>
              <w:pStyle w:val="afc"/>
              <w:rPr>
                <w:sz w:val="24"/>
                <w:szCs w:val="24"/>
              </w:rPr>
            </w:pPr>
          </w:p>
        </w:tc>
        <w:tc>
          <w:tcPr>
            <w:tcW w:w="2263" w:type="dxa"/>
            <w:shd w:val="clear" w:color="auto" w:fill="auto"/>
          </w:tcPr>
          <w:p w:rsidR="00726A75" w:rsidRPr="00382A07" w:rsidRDefault="00726A75" w:rsidP="00B30304">
            <w:pPr>
              <w:pStyle w:val="afc"/>
              <w:rPr>
                <w:sz w:val="24"/>
                <w:szCs w:val="24"/>
              </w:rPr>
            </w:pPr>
          </w:p>
        </w:tc>
      </w:tr>
    </w:tbl>
    <w:p w:rsidR="00726A75" w:rsidRPr="00382A07" w:rsidRDefault="00726A75" w:rsidP="00726A75">
      <w:pPr>
        <w:pStyle w:val="afc"/>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648" w:name="_Toc426108838"/>
      <w:bookmarkStart w:id="1649" w:name="_Toc441575253"/>
      <w:bookmarkStart w:id="1650" w:name="_Toc447269865"/>
      <w:bookmarkStart w:id="1651" w:name="_Toc464120687"/>
      <w:bookmarkStart w:id="1652" w:name="_Toc466970605"/>
      <w:bookmarkStart w:id="1653" w:name="_Toc468462519"/>
      <w:bookmarkStart w:id="1654" w:name="_Toc469482112"/>
      <w:bookmarkStart w:id="1655" w:name="_Toc472411887"/>
      <w:bookmarkStart w:id="1656" w:name="_Toc498588972"/>
      <w:r w:rsidRPr="00382A07">
        <w:rPr>
          <w:szCs w:val="24"/>
        </w:rPr>
        <w:t>Инструкции по заполнению</w:t>
      </w:r>
      <w:bookmarkEnd w:id="1648"/>
      <w:bookmarkEnd w:id="1649"/>
      <w:bookmarkEnd w:id="1650"/>
      <w:bookmarkEnd w:id="1651"/>
      <w:bookmarkEnd w:id="1652"/>
      <w:bookmarkEnd w:id="1653"/>
      <w:bookmarkEnd w:id="1654"/>
      <w:bookmarkEnd w:id="1655"/>
      <w:bookmarkEnd w:id="1656"/>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657" w:name="_Ref440272274"/>
      <w:bookmarkStart w:id="1658" w:name="_Ref440274756"/>
      <w:bookmarkStart w:id="1659" w:name="_Toc498588973"/>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657"/>
      <w:bookmarkEnd w:id="1658"/>
      <w:bookmarkEnd w:id="1659"/>
    </w:p>
    <w:p w:rsidR="007857E5" w:rsidRPr="00382A07" w:rsidRDefault="007857E5" w:rsidP="007857E5">
      <w:pPr>
        <w:pStyle w:val="3"/>
        <w:rPr>
          <w:szCs w:val="24"/>
        </w:rPr>
      </w:pPr>
      <w:bookmarkStart w:id="1660" w:name="_Toc439170718"/>
      <w:bookmarkStart w:id="1661" w:name="_Toc439172820"/>
      <w:bookmarkStart w:id="1662" w:name="_Toc439173262"/>
      <w:bookmarkStart w:id="1663" w:name="_Toc439238258"/>
      <w:bookmarkStart w:id="1664" w:name="_Toc439252806"/>
      <w:bookmarkStart w:id="1665" w:name="_Toc439323779"/>
      <w:bookmarkStart w:id="1666" w:name="_Toc440357177"/>
      <w:bookmarkStart w:id="1667" w:name="_Toc440359729"/>
      <w:bookmarkStart w:id="1668" w:name="_Toc440632193"/>
      <w:bookmarkStart w:id="1669" w:name="_Toc440876013"/>
      <w:bookmarkStart w:id="1670" w:name="_Toc441131041"/>
      <w:bookmarkStart w:id="1671" w:name="_Toc447269858"/>
      <w:bookmarkStart w:id="1672" w:name="_Toc464120689"/>
      <w:bookmarkStart w:id="1673" w:name="_Toc466970607"/>
      <w:bookmarkStart w:id="1674" w:name="_Toc468462521"/>
      <w:bookmarkStart w:id="1675" w:name="_Toc469482114"/>
      <w:bookmarkStart w:id="1676" w:name="_Toc472411889"/>
      <w:bookmarkStart w:id="1677" w:name="_Toc498588974"/>
      <w:r w:rsidRPr="00382A07">
        <w:rPr>
          <w:szCs w:val="24"/>
        </w:rPr>
        <w:t xml:space="preserve">Форма </w:t>
      </w:r>
      <w:bookmarkEnd w:id="1660"/>
      <w:r w:rsidR="00E47073" w:rsidRPr="00382A07">
        <w:rPr>
          <w:szCs w:val="24"/>
        </w:rPr>
        <w:t>согласия Участника налоговым органам на разглашение сведений, составляющих налоговую тайну</w:t>
      </w:r>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678" w:name="_Toc300142269"/>
      <w:bookmarkStart w:id="1679" w:name="_Toc309735391"/>
      <w:bookmarkStart w:id="1680"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678"/>
      <w:r w:rsidRPr="00382A07">
        <w:rPr>
          <w:b/>
          <w:bCs w:val="0"/>
          <w:snapToGrid w:val="0"/>
          <w:sz w:val="24"/>
          <w:szCs w:val="24"/>
        </w:rPr>
        <w:t xml:space="preserve"> </w:t>
      </w:r>
      <w:bookmarkEnd w:id="1679"/>
      <w:bookmarkEnd w:id="1680"/>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681" w:name="_Toc439170719"/>
      <w:bookmarkStart w:id="1682" w:name="_Toc439172821"/>
      <w:bookmarkStart w:id="1683" w:name="_Toc439173263"/>
      <w:bookmarkStart w:id="1684" w:name="_Toc439238259"/>
      <w:bookmarkStart w:id="1685" w:name="_Toc439252807"/>
      <w:bookmarkStart w:id="1686" w:name="_Toc439323780"/>
      <w:bookmarkStart w:id="1687" w:name="_Toc440357178"/>
      <w:bookmarkStart w:id="1688" w:name="_Toc440359730"/>
      <w:bookmarkStart w:id="1689" w:name="_Toc440632194"/>
      <w:bookmarkStart w:id="1690" w:name="_Toc440876014"/>
      <w:bookmarkStart w:id="1691" w:name="_Toc441131042"/>
      <w:bookmarkStart w:id="1692" w:name="_Toc447269859"/>
      <w:bookmarkStart w:id="1693" w:name="_Toc464120690"/>
      <w:bookmarkStart w:id="1694" w:name="_Toc466970608"/>
      <w:bookmarkStart w:id="1695" w:name="_Toc468462522"/>
      <w:bookmarkStart w:id="1696" w:name="_Toc469482115"/>
      <w:bookmarkStart w:id="1697" w:name="_Toc472411890"/>
      <w:bookmarkStart w:id="1698" w:name="_Toc498588975"/>
      <w:r w:rsidRPr="00382A07">
        <w:rPr>
          <w:szCs w:val="24"/>
        </w:rPr>
        <w:t>Инструкции по заполнению</w:t>
      </w:r>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99" w:name="_Ref93268095"/>
      <w:bookmarkStart w:id="1700" w:name="_Ref93268099"/>
      <w:bookmarkStart w:id="1701" w:name="_Toc98253958"/>
      <w:bookmarkStart w:id="1702" w:name="_Toc165173884"/>
      <w:bookmarkStart w:id="1703" w:name="_Toc423423678"/>
      <w:bookmarkStart w:id="1704" w:name="_Ref440272510"/>
      <w:bookmarkStart w:id="1705" w:name="_Ref440274961"/>
      <w:bookmarkStart w:id="1706" w:name="_Toc498588976"/>
      <w:r w:rsidRPr="00382A07">
        <w:t>План распределения объемов выполнения поставок внутри коллективного Участника (форма </w:t>
      </w:r>
      <w:r w:rsidR="009B44CF" w:rsidRPr="00382A07">
        <w:t>15</w:t>
      </w:r>
      <w:r w:rsidRPr="00382A07">
        <w:t>)</w:t>
      </w:r>
      <w:bookmarkEnd w:id="1699"/>
      <w:bookmarkEnd w:id="1700"/>
      <w:bookmarkEnd w:id="1701"/>
      <w:bookmarkEnd w:id="1702"/>
      <w:bookmarkEnd w:id="1703"/>
      <w:bookmarkEnd w:id="1704"/>
      <w:bookmarkEnd w:id="1705"/>
      <w:bookmarkEnd w:id="1706"/>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707" w:name="_Toc90385125"/>
      <w:bookmarkStart w:id="1708" w:name="_Toc439170705"/>
      <w:bookmarkStart w:id="1709" w:name="_Toc439172807"/>
      <w:bookmarkStart w:id="1710" w:name="_Toc439173268"/>
      <w:bookmarkStart w:id="1711" w:name="_Toc439238264"/>
      <w:bookmarkStart w:id="1712" w:name="_Toc439252812"/>
      <w:bookmarkStart w:id="1713" w:name="_Toc439323785"/>
      <w:bookmarkStart w:id="1714" w:name="_Toc440357183"/>
      <w:bookmarkStart w:id="1715" w:name="_Toc440359735"/>
      <w:bookmarkStart w:id="1716" w:name="_Toc440632199"/>
      <w:bookmarkStart w:id="1717" w:name="_Toc440876016"/>
      <w:bookmarkStart w:id="1718" w:name="_Toc441131044"/>
      <w:bookmarkStart w:id="1719" w:name="_Toc447269861"/>
      <w:bookmarkStart w:id="1720" w:name="_Toc464120692"/>
      <w:bookmarkStart w:id="1721" w:name="_Toc466970610"/>
      <w:bookmarkStart w:id="1722" w:name="_Toc468462524"/>
      <w:bookmarkStart w:id="1723" w:name="_Toc469482117"/>
      <w:bookmarkStart w:id="1724" w:name="_Toc472411892"/>
      <w:bookmarkStart w:id="1725" w:name="_Toc498588977"/>
      <w:r w:rsidRPr="00382A07">
        <w:rPr>
          <w:szCs w:val="24"/>
        </w:rPr>
        <w:t>Форма плана распределения объемов выполнения поставок внутри коллективного Участника</w:t>
      </w:r>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
              <w:spacing w:before="0" w:after="0"/>
              <w:ind w:left="0" w:right="0"/>
              <w:jc w:val="center"/>
            </w:pPr>
          </w:p>
        </w:tc>
        <w:tc>
          <w:tcPr>
            <w:tcW w:w="3284" w:type="dxa"/>
            <w:vMerge/>
            <w:vAlign w:val="center"/>
          </w:tcPr>
          <w:p w:rsidR="00635719" w:rsidRPr="00382A07" w:rsidRDefault="00635719" w:rsidP="00635719">
            <w:pPr>
              <w:pStyle w:val="aff"/>
              <w:spacing w:before="0" w:after="0"/>
              <w:ind w:left="0" w:right="0"/>
              <w:jc w:val="center"/>
            </w:pPr>
          </w:p>
        </w:tc>
        <w:tc>
          <w:tcPr>
            <w:tcW w:w="1689" w:type="dxa"/>
            <w:vMerge/>
            <w:vAlign w:val="center"/>
          </w:tcPr>
          <w:p w:rsidR="00635719" w:rsidRPr="00382A07" w:rsidRDefault="00635719" w:rsidP="00635719">
            <w:pPr>
              <w:pStyle w:val="aff"/>
              <w:spacing w:before="0" w:after="0"/>
              <w:ind w:left="0" w:right="0"/>
              <w:jc w:val="center"/>
            </w:pPr>
          </w:p>
        </w:tc>
        <w:tc>
          <w:tcPr>
            <w:tcW w:w="1432" w:type="dxa"/>
            <w:vAlign w:val="center"/>
          </w:tcPr>
          <w:p w:rsidR="00635719" w:rsidRPr="00382A07" w:rsidRDefault="00635719" w:rsidP="00635719">
            <w:pPr>
              <w:pStyle w:val="aff"/>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0"/>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0"/>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0"/>
              <w:spacing w:before="0" w:after="0"/>
              <w:ind w:left="0" w:right="0"/>
              <w:jc w:val="center"/>
              <w:rPr>
                <w:b/>
                <w:sz w:val="22"/>
              </w:rPr>
            </w:pPr>
          </w:p>
        </w:tc>
        <w:tc>
          <w:tcPr>
            <w:tcW w:w="1276" w:type="dxa"/>
            <w:vAlign w:val="center"/>
          </w:tcPr>
          <w:p w:rsidR="00635719" w:rsidRPr="00382A07" w:rsidRDefault="00635719" w:rsidP="00635719">
            <w:pPr>
              <w:pStyle w:val="aff0"/>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0"/>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726" w:name="_Toc90385126"/>
      <w:bookmarkStart w:id="1727" w:name="_Toc98253959"/>
      <w:bookmarkStart w:id="1728" w:name="_Toc157248211"/>
      <w:bookmarkStart w:id="1729" w:name="_Toc157496580"/>
      <w:bookmarkStart w:id="1730" w:name="_Toc158206119"/>
      <w:bookmarkStart w:id="1731" w:name="_Toc164057804"/>
      <w:bookmarkStart w:id="1732" w:name="_Toc164137154"/>
      <w:bookmarkStart w:id="1733" w:name="_Toc164161314"/>
      <w:bookmarkStart w:id="1734" w:name="_Toc165173885"/>
      <w:r w:rsidRPr="00382A07">
        <w:rPr>
          <w:b/>
          <w:szCs w:val="24"/>
        </w:rPr>
        <w:br w:type="page"/>
      </w:r>
    </w:p>
    <w:p w:rsidR="00635719" w:rsidRPr="00382A07" w:rsidRDefault="00635719" w:rsidP="00635719">
      <w:pPr>
        <w:pStyle w:val="3"/>
        <w:rPr>
          <w:szCs w:val="24"/>
        </w:rPr>
      </w:pPr>
      <w:bookmarkStart w:id="1735" w:name="_Toc439170706"/>
      <w:bookmarkStart w:id="1736" w:name="_Toc439172808"/>
      <w:bookmarkStart w:id="1737" w:name="_Toc439173269"/>
      <w:bookmarkStart w:id="1738" w:name="_Toc439238265"/>
      <w:bookmarkStart w:id="1739" w:name="_Toc439252813"/>
      <w:bookmarkStart w:id="1740" w:name="_Toc439323786"/>
      <w:bookmarkStart w:id="1741" w:name="_Toc440357184"/>
      <w:bookmarkStart w:id="1742" w:name="_Toc440359736"/>
      <w:bookmarkStart w:id="1743" w:name="_Toc440632200"/>
      <w:bookmarkStart w:id="1744" w:name="_Toc440876017"/>
      <w:bookmarkStart w:id="1745" w:name="_Toc441131045"/>
      <w:bookmarkStart w:id="1746" w:name="_Toc447269862"/>
      <w:bookmarkStart w:id="1747" w:name="_Toc464120693"/>
      <w:bookmarkStart w:id="1748" w:name="_Toc466970611"/>
      <w:bookmarkStart w:id="1749" w:name="_Toc468462525"/>
      <w:bookmarkStart w:id="1750" w:name="_Toc469482118"/>
      <w:bookmarkStart w:id="1751" w:name="_Toc472411893"/>
      <w:bookmarkStart w:id="1752" w:name="_Toc498588978"/>
      <w:r w:rsidRPr="00382A07">
        <w:rPr>
          <w:szCs w:val="24"/>
        </w:rPr>
        <w:t>Инструкции по заполнению</w:t>
      </w:r>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07625">
        <w:fldChar w:fldCharType="begin"/>
      </w:r>
      <w:r w:rsidR="00007625">
        <w:instrText xml:space="preserve"> REF _Ref191386461 \r \h  \* MERGEFORMAT </w:instrText>
      </w:r>
      <w:r w:rsidR="00007625">
        <w:fldChar w:fldCharType="separate"/>
      </w:r>
      <w:r w:rsidR="006305A1" w:rsidRPr="006305A1">
        <w:rPr>
          <w:sz w:val="24"/>
          <w:szCs w:val="24"/>
        </w:rPr>
        <w:t>3.3.10</w:t>
      </w:r>
      <w:r w:rsidR="00007625">
        <w:fldChar w:fldCharType="end"/>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_Ref440274337 \r \h  \* MERGEFORMAT </w:instrText>
      </w:r>
      <w:r w:rsidR="00007625">
        <w:fldChar w:fldCharType="separate"/>
      </w:r>
      <w:r w:rsidR="006305A1" w:rsidRPr="006305A1">
        <w:rPr>
          <w:sz w:val="24"/>
          <w:szCs w:val="24"/>
        </w:rPr>
        <w:t>5.2</w:t>
      </w:r>
      <w:r w:rsidR="00007625">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07625">
        <w:fldChar w:fldCharType="begin"/>
      </w:r>
      <w:r w:rsidR="00007625">
        <w:instrText xml:space="preserve"> REF _Ref440274366 \r \h  \* MERGEFORMAT </w:instrText>
      </w:r>
      <w:r w:rsidR="00007625">
        <w:fldChar w:fldCharType="separate"/>
      </w:r>
      <w:r w:rsidR="006305A1" w:rsidRPr="006305A1">
        <w:rPr>
          <w:sz w:val="24"/>
          <w:szCs w:val="24"/>
        </w:rPr>
        <w:t>5.4</w:t>
      </w:r>
      <w:r w:rsidR="00007625">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3ED9" w:rsidRDefault="008A3ED9">
      <w:pPr>
        <w:spacing w:line="240" w:lineRule="auto"/>
      </w:pPr>
      <w:r>
        <w:separator/>
      </w:r>
    </w:p>
  </w:endnote>
  <w:endnote w:type="continuationSeparator" w:id="0">
    <w:p w:rsidR="008A3ED9" w:rsidRDefault="008A3ED9">
      <w:pPr>
        <w:spacing w:line="240" w:lineRule="auto"/>
      </w:pPr>
      <w:r>
        <w:continuationSeparator/>
      </w:r>
    </w:p>
  </w:endnote>
  <w:endnote w:id="1">
    <w:p w:rsidR="00611831" w:rsidRPr="001D6DBB" w:rsidRDefault="00611831" w:rsidP="001D6DBB">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Times New Roman"/>
    <w:panose1 w:val="00000000000000000000"/>
    <w:charset w:val="00"/>
    <w:family w:val="auto"/>
    <w:notTrueType/>
    <w:pitch w:val="variable"/>
    <w:sig w:usb0="00000001"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831" w:rsidRDefault="00611831"/>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831" w:rsidRDefault="00611831">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11831" w:rsidRDefault="00611831">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831" w:rsidRDefault="00611831"/>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831" w:rsidRDefault="0061183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831" w:rsidRPr="00FA0376" w:rsidRDefault="0061183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633C6">
      <w:rPr>
        <w:noProof/>
        <w:sz w:val="16"/>
        <w:szCs w:val="16"/>
        <w:lang w:eastAsia="ru-RU"/>
      </w:rPr>
      <w:t>29</w:t>
    </w:r>
    <w:r w:rsidRPr="00FA0376">
      <w:rPr>
        <w:sz w:val="16"/>
        <w:szCs w:val="16"/>
        <w:lang w:eastAsia="ru-RU"/>
      </w:rPr>
      <w:fldChar w:fldCharType="end"/>
    </w:r>
  </w:p>
  <w:p w:rsidR="00611831" w:rsidRPr="007A2543" w:rsidRDefault="00611831"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C53C5B" w:rsidRPr="00C53C5B">
      <w:rPr>
        <w:sz w:val="18"/>
        <w:szCs w:val="18"/>
      </w:rPr>
      <w:t>Договора на поставку комплектующих РЗА для нужд ПАО МРСК Центра (филиал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831" w:rsidRDefault="00611831"/>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831" w:rsidRDefault="00611831"/>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831" w:rsidRDefault="00611831"/>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831" w:rsidRDefault="00611831"/>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831" w:rsidRDefault="00611831"/>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831" w:rsidRDefault="00611831"/>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831" w:rsidRDefault="0061183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3ED9" w:rsidRDefault="008A3ED9">
      <w:pPr>
        <w:spacing w:line="240" w:lineRule="auto"/>
      </w:pPr>
      <w:r>
        <w:separator/>
      </w:r>
    </w:p>
  </w:footnote>
  <w:footnote w:type="continuationSeparator" w:id="0">
    <w:p w:rsidR="008A3ED9" w:rsidRDefault="008A3ED9">
      <w:pPr>
        <w:spacing w:line="240" w:lineRule="auto"/>
      </w:pPr>
      <w:r>
        <w:continuationSeparator/>
      </w:r>
    </w:p>
  </w:footnote>
  <w:footnote w:id="1">
    <w:p w:rsidR="00611831" w:rsidRPr="00B36685" w:rsidRDefault="00611831" w:rsidP="00642D28">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611831" w:rsidRDefault="00611831" w:rsidP="00642D28">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611831" w:rsidRDefault="00611831" w:rsidP="00642D28">
      <w:pPr>
        <w:pStyle w:val="1ff5"/>
        <w:rPr>
          <w:rFonts w:ascii="Times New Roman" w:eastAsia="Times New Roman" w:hAnsi="Times New Roman" w:cs="Times New Roman"/>
          <w:lang w:eastAsia="ru-RU"/>
        </w:rPr>
      </w:pPr>
    </w:p>
  </w:footnote>
  <w:footnote w:id="3">
    <w:p w:rsidR="00611831" w:rsidRPr="00F83889" w:rsidRDefault="00611831"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611831" w:rsidRPr="00F83889" w:rsidRDefault="00611831"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611831" w:rsidRPr="00F83889" w:rsidRDefault="00611831"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611831" w:rsidRPr="00F83889" w:rsidRDefault="00611831" w:rsidP="00150188">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611831" w:rsidRDefault="00611831"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831" w:rsidRDefault="00611831"/>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831" w:rsidRDefault="00611831"/>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831" w:rsidRDefault="00611831">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831" w:rsidRDefault="00611831"/>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831" w:rsidRDefault="00611831"/>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831" w:rsidRPr="00930031" w:rsidRDefault="00611831"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831" w:rsidRDefault="0061183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831" w:rsidRDefault="00611831">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831" w:rsidRDefault="00611831"/>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831" w:rsidRDefault="00611831"/>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831" w:rsidRDefault="00611831">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831" w:rsidRDefault="00611831"/>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831" w:rsidRDefault="00611831"/>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831" w:rsidRDefault="00611831">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831" w:rsidRDefault="0061183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07625"/>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92C"/>
    <w:rsid w:val="00097E6B"/>
    <w:rsid w:val="000A2982"/>
    <w:rsid w:val="000A4AA3"/>
    <w:rsid w:val="000A545B"/>
    <w:rsid w:val="000A5636"/>
    <w:rsid w:val="000A6857"/>
    <w:rsid w:val="000A7A8E"/>
    <w:rsid w:val="000B16E4"/>
    <w:rsid w:val="000B19F3"/>
    <w:rsid w:val="000B1F81"/>
    <w:rsid w:val="000B291A"/>
    <w:rsid w:val="000B2C06"/>
    <w:rsid w:val="000B3EB1"/>
    <w:rsid w:val="000B5D61"/>
    <w:rsid w:val="000C0B23"/>
    <w:rsid w:val="000C1107"/>
    <w:rsid w:val="000C14F5"/>
    <w:rsid w:val="000C39DE"/>
    <w:rsid w:val="000C60B4"/>
    <w:rsid w:val="000C6DCF"/>
    <w:rsid w:val="000D1607"/>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37F64"/>
    <w:rsid w:val="00146DD0"/>
    <w:rsid w:val="00150188"/>
    <w:rsid w:val="00150D33"/>
    <w:rsid w:val="00151215"/>
    <w:rsid w:val="001514F4"/>
    <w:rsid w:val="001519E9"/>
    <w:rsid w:val="00152F2A"/>
    <w:rsid w:val="00155DAF"/>
    <w:rsid w:val="00157A6B"/>
    <w:rsid w:val="00160F76"/>
    <w:rsid w:val="0016246B"/>
    <w:rsid w:val="00162A8F"/>
    <w:rsid w:val="00162FC1"/>
    <w:rsid w:val="001633C6"/>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D6DBB"/>
    <w:rsid w:val="001E0693"/>
    <w:rsid w:val="001E200B"/>
    <w:rsid w:val="001E3577"/>
    <w:rsid w:val="001E3C7F"/>
    <w:rsid w:val="001E4152"/>
    <w:rsid w:val="001F0956"/>
    <w:rsid w:val="001F15DE"/>
    <w:rsid w:val="001F34BB"/>
    <w:rsid w:val="001F3569"/>
    <w:rsid w:val="001F5A31"/>
    <w:rsid w:val="001F6C0D"/>
    <w:rsid w:val="001F7317"/>
    <w:rsid w:val="001F77A1"/>
    <w:rsid w:val="001F7D4F"/>
    <w:rsid w:val="00203D2A"/>
    <w:rsid w:val="00205559"/>
    <w:rsid w:val="00206836"/>
    <w:rsid w:val="0021113E"/>
    <w:rsid w:val="002136D6"/>
    <w:rsid w:val="002146E2"/>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4B7B"/>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4E7"/>
    <w:rsid w:val="002A47D1"/>
    <w:rsid w:val="002A5458"/>
    <w:rsid w:val="002A5B42"/>
    <w:rsid w:val="002B0606"/>
    <w:rsid w:val="002B456C"/>
    <w:rsid w:val="002B5044"/>
    <w:rsid w:val="002B5717"/>
    <w:rsid w:val="002B76A5"/>
    <w:rsid w:val="002C024F"/>
    <w:rsid w:val="002C589F"/>
    <w:rsid w:val="002D40EE"/>
    <w:rsid w:val="002D41BC"/>
    <w:rsid w:val="002D4BC6"/>
    <w:rsid w:val="002D582B"/>
    <w:rsid w:val="002E135E"/>
    <w:rsid w:val="002E634C"/>
    <w:rsid w:val="002E6387"/>
    <w:rsid w:val="002F3EB0"/>
    <w:rsid w:val="003032B6"/>
    <w:rsid w:val="00304CD0"/>
    <w:rsid w:val="003067AF"/>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5B62"/>
    <w:rsid w:val="003A7B62"/>
    <w:rsid w:val="003B0905"/>
    <w:rsid w:val="003B23E0"/>
    <w:rsid w:val="003B2BFB"/>
    <w:rsid w:val="003B3362"/>
    <w:rsid w:val="003B3DA5"/>
    <w:rsid w:val="003B4C1B"/>
    <w:rsid w:val="003C090C"/>
    <w:rsid w:val="003C164F"/>
    <w:rsid w:val="003C20A0"/>
    <w:rsid w:val="003C2207"/>
    <w:rsid w:val="003C3CB6"/>
    <w:rsid w:val="003C4CB7"/>
    <w:rsid w:val="003D0EE5"/>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068CD"/>
    <w:rsid w:val="00412590"/>
    <w:rsid w:val="00414AB1"/>
    <w:rsid w:val="00414CAF"/>
    <w:rsid w:val="00415D77"/>
    <w:rsid w:val="00416AEC"/>
    <w:rsid w:val="00416B1B"/>
    <w:rsid w:val="00416F2A"/>
    <w:rsid w:val="00420F24"/>
    <w:rsid w:val="00421F58"/>
    <w:rsid w:val="00423435"/>
    <w:rsid w:val="0042517C"/>
    <w:rsid w:val="00425AFC"/>
    <w:rsid w:val="00425CE3"/>
    <w:rsid w:val="0042632C"/>
    <w:rsid w:val="00426B53"/>
    <w:rsid w:val="004349A2"/>
    <w:rsid w:val="004360F5"/>
    <w:rsid w:val="004406A6"/>
    <w:rsid w:val="00440928"/>
    <w:rsid w:val="00441E01"/>
    <w:rsid w:val="00443E0B"/>
    <w:rsid w:val="00452139"/>
    <w:rsid w:val="004562F3"/>
    <w:rsid w:val="00457020"/>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CEA"/>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2711"/>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47FA8"/>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75F"/>
    <w:rsid w:val="005D4A00"/>
    <w:rsid w:val="005D7AA7"/>
    <w:rsid w:val="005D7E4C"/>
    <w:rsid w:val="005E12FD"/>
    <w:rsid w:val="005E3DD2"/>
    <w:rsid w:val="005E43F3"/>
    <w:rsid w:val="005E6E3C"/>
    <w:rsid w:val="005E724B"/>
    <w:rsid w:val="005E7B4E"/>
    <w:rsid w:val="005F2732"/>
    <w:rsid w:val="005F2CCE"/>
    <w:rsid w:val="005F3722"/>
    <w:rsid w:val="005F514D"/>
    <w:rsid w:val="005F566D"/>
    <w:rsid w:val="005F7167"/>
    <w:rsid w:val="006008A2"/>
    <w:rsid w:val="0060162A"/>
    <w:rsid w:val="00603444"/>
    <w:rsid w:val="0060721D"/>
    <w:rsid w:val="00611831"/>
    <w:rsid w:val="00613D48"/>
    <w:rsid w:val="006164BA"/>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448"/>
    <w:rsid w:val="00651B7D"/>
    <w:rsid w:val="00652223"/>
    <w:rsid w:val="006561C2"/>
    <w:rsid w:val="00661336"/>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1C3B"/>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2543"/>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2B2"/>
    <w:rsid w:val="00845803"/>
    <w:rsid w:val="008470F5"/>
    <w:rsid w:val="00847BAA"/>
    <w:rsid w:val="008515B6"/>
    <w:rsid w:val="00852FEB"/>
    <w:rsid w:val="008551E6"/>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77655"/>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3ED9"/>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3D3"/>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1AE"/>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2AE"/>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091"/>
    <w:rsid w:val="00A41B88"/>
    <w:rsid w:val="00A44B30"/>
    <w:rsid w:val="00A51BD8"/>
    <w:rsid w:val="00A5705A"/>
    <w:rsid w:val="00A600E3"/>
    <w:rsid w:val="00A639E3"/>
    <w:rsid w:val="00A65BA5"/>
    <w:rsid w:val="00A669CD"/>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27FC"/>
    <w:rsid w:val="00AF489D"/>
    <w:rsid w:val="00AF70A9"/>
    <w:rsid w:val="00B012FE"/>
    <w:rsid w:val="00B016D1"/>
    <w:rsid w:val="00B01A77"/>
    <w:rsid w:val="00B033E2"/>
    <w:rsid w:val="00B068E7"/>
    <w:rsid w:val="00B075DF"/>
    <w:rsid w:val="00B101E7"/>
    <w:rsid w:val="00B10C65"/>
    <w:rsid w:val="00B10F18"/>
    <w:rsid w:val="00B12653"/>
    <w:rsid w:val="00B20653"/>
    <w:rsid w:val="00B21EC0"/>
    <w:rsid w:val="00B22155"/>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5D44"/>
    <w:rsid w:val="00B963F9"/>
    <w:rsid w:val="00B97EDA"/>
    <w:rsid w:val="00BA1CD4"/>
    <w:rsid w:val="00BA223C"/>
    <w:rsid w:val="00BA5DEA"/>
    <w:rsid w:val="00BA7D87"/>
    <w:rsid w:val="00BB0961"/>
    <w:rsid w:val="00BB0CF2"/>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93D"/>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36BC"/>
    <w:rsid w:val="00C53C5B"/>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1E0"/>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2DA6"/>
    <w:rsid w:val="00E03690"/>
    <w:rsid w:val="00E06B79"/>
    <w:rsid w:val="00E06C31"/>
    <w:rsid w:val="00E10AB1"/>
    <w:rsid w:val="00E1124E"/>
    <w:rsid w:val="00E11A58"/>
    <w:rsid w:val="00E1357C"/>
    <w:rsid w:val="00E15F4F"/>
    <w:rsid w:val="00E17CEB"/>
    <w:rsid w:val="00E250E3"/>
    <w:rsid w:val="00E26DA0"/>
    <w:rsid w:val="00E30916"/>
    <w:rsid w:val="00E30B66"/>
    <w:rsid w:val="00E310FB"/>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B718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23CD"/>
    <w:rsid w:val="00EF3BE3"/>
    <w:rsid w:val="00EF5BD1"/>
    <w:rsid w:val="00EF675E"/>
    <w:rsid w:val="00EF6D28"/>
    <w:rsid w:val="00F00D29"/>
    <w:rsid w:val="00F017EB"/>
    <w:rsid w:val="00F0295C"/>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D5A6C"/>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1305076"/>
  <w15:docId w15:val="{F99B4F9E-AC1C-4242-9428-188D1F6F1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footer" Target="footer9.xml"/><Relationship Id="rId21" Type="http://schemas.openxmlformats.org/officeDocument/2006/relationships/header" Target="header5.xml"/><Relationship Id="rId34" Type="http://schemas.openxmlformats.org/officeDocument/2006/relationships/hyperlink" Target="mailto:Ermolova.IV@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B7E04B8F5BC345C22463EADCAE81D93CF0C11310A0643D58FEE589F49Ff2C9L" TargetMode="External"/><Relationship Id="rId55"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etp.rosseti.ru"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hyperlink" Target="mailto:posta@mrsk-1.ru" TargetMode="External"/><Relationship Id="rId51" Type="http://schemas.openxmlformats.org/officeDocument/2006/relationships/hyperlink" Target="consultantplus://offline/ref=B7E04B8F5BC345C22463EADCAE81D93CF4CA1215A36F6052F6BC85F6f9C8L"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Goryagina.TN@mrsk-1.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0" Type="http://schemas.openxmlformats.org/officeDocument/2006/relationships/header" Target="header4.xml"/><Relationship Id="rId41" Type="http://schemas.openxmlformats.org/officeDocument/2006/relationships/hyperlink" Target="mailto:doverie@mrsk-1.ru" TargetMode="Externa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eader" Target="header11.xml"/><Relationship Id="rId49" Type="http://schemas.openxmlformats.org/officeDocument/2006/relationships/hyperlink" Target="consultantplus://offline/ref=B7E04B8F5BC345C22463EADCAE81D93CF0C11310A0643D58FEE589F49Ff2C9L" TargetMode="External"/><Relationship Id="rId57" Type="http://schemas.openxmlformats.org/officeDocument/2006/relationships/fontTable" Target="fontTable.xml"/><Relationship Id="rId10" Type="http://schemas.openxmlformats.org/officeDocument/2006/relationships/image" Target="media/image1.png"/><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95CF9-4764-4273-A58F-6FA4B012F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1</Pages>
  <Words>30058</Words>
  <Characters>171336</Characters>
  <Application>Microsoft Office Word</Application>
  <DocSecurity>0</DocSecurity>
  <Lines>1427</Lines>
  <Paragraphs>401</Paragraphs>
  <ScaleCrop>false</ScaleCrop>
  <HeadingPairs>
    <vt:vector size="4" baseType="variant">
      <vt:variant>
        <vt:lpstr>Название</vt:lpstr>
      </vt:variant>
      <vt:variant>
        <vt:i4>1</vt:i4>
      </vt:variant>
      <vt:variant>
        <vt:lpstr>Заголовки</vt:lpstr>
      </vt:variant>
      <vt:variant>
        <vt:i4>62</vt:i4>
      </vt:variant>
    </vt:vector>
  </HeadingPairs>
  <TitlesOfParts>
    <vt:vector size="63" baseType="lpstr">
      <vt:lpstr>УТВЕРЖДАЮ</vt:lpstr>
      <vt:lpstr>Общие положения</vt:lpstr>
      <vt:lpstr>    Общие сведения о процедуре запроса предложений</vt:lpstr>
      <vt:lpstr>    Правовой статус документов</vt:lpstr>
      <vt:lpstr>    Особые положения в связи с проведением Запроса предложений на ЭТП</vt:lpstr>
      <vt:lpstr>    Обжалование</vt:lpstr>
      <vt:lpstr>    Прочие положения</vt:lpstr>
      <vt:lpstr>    Закупка продукции с разбиением заказа на лоты</vt:lpstr>
      <vt:lpstr>        Участник может подать Заявку на любой лот, любые несколько лотов или все лоты по</vt:lpstr>
      <vt:lpstr>        В случае подачи Заявки на несколько лотов в дополнение к требованиям подраздела </vt:lpstr>
      <vt:lpstr>        Письмо о подаче оферты (подраздел 5.1) должно содержать указание номера и назван</vt:lpstr>
      <vt:lpstr>        Сводная таблица стоимости поставок (подраздел 5.2), Техническое предложение (под</vt:lpstr>
      <vt:lpstr>        Обеспечение исполнения обязательств Участника в соответствии с подразделом 3.3.1</vt:lpstr>
      <vt:lpstr>        Оценка заявок (подраздел 3.6) и подведение итогов запроса предложений (подраздел</vt:lpstr>
      <vt:lpstr>        </vt:lpstr>
      <vt:lpstr>Проект Договора. Антикоррупционная оговорка, включаемая в проект договора</vt:lpstr>
      <vt:lpstr>    Проект договора</vt:lpstr>
      <vt:lpstr>        Проект договора на поставку изложен в Приложении №2 к настоящей Документации по </vt:lpstr>
      <vt:lpstr>        Участнику необходимо сформировать предполагаемый Протокол разногласий к проекту </vt:lpstr>
      <vt:lpstr>        Настоящий проект Договора не является окончательным, редакция Договора может быт</vt:lpstr>
      <vt:lpstr>    Антикоррупционная оговорка, включаемая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включенной</vt:lpstr>
      <vt:lpstr>        Текст Антикоррупционной оговорки:</vt:lpstr>
      <vt:lpstr>    Дополнительные условия, включаемые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включенным</vt:lpstr>
      <vt:lpstr>        Дополнительные условия:</vt:lpstr>
      <vt:lpstr>        а) Право Поставщика (Подрядчика, Исполнителя), присоединившегося к Программе пар</vt:lpstr>
      <vt:lpstr>        б) Соглашение между Финансовым агентом (Фактором) и Поставщиком (Подрядчиком, Ис</vt:lpstr>
      <vt:lpstr>        в) В случае переуступки Поставщиком (Подрядчиком, Исполнителем) права денежного </vt:lpstr>
      <vt:lpstr>        г) Куратор договора  в течение 1 (одного) рабочего дня с даты получения в соотве</vt:lpstr>
      <vt:lpstr>Порядок проведения Запроса предложений. Инструкции по подготовке Заявок</vt:lpstr>
      <vt:lpstr>    Общий порядок проведения Запроса предложений</vt:lpstr>
      <vt:lpstr>        Запрос предложений проводится в следующем порядке:</vt:lpstr>
      <vt:lpstr>        В процессе проведения Запроса предложений на официальном сайте в установленные с</vt:lpstr>
      <vt:lpstr>    Публикация Извещения о проведении запроса предложений и Документации по запросу </vt:lpstr>
      <vt:lpstr>    Подготовка Заявок</vt:lpstr>
      <vt:lpstr>        Общие требования к Заявке</vt:lpstr>
      <vt:lpstr>        Порядок подготовки Заявки через ЭТП</vt:lpstr>
      <vt:lpstr>        Порядок подготовки Заявки в письменной (бумажной) форме</vt:lpstr>
      <vt:lpstr>        Требования к сроку действия Заявки</vt:lpstr>
      <vt:lpstr>        Требования к языку Заявки</vt:lpstr>
      <vt:lpstr>        Требования к валюте Заявки</vt:lpstr>
      <vt:lpstr>        Начальная (максимальная) цена Договора (цена лота)</vt:lpstr>
      <vt:lpstr>        Требования к Участнику. Подтверждение соответствия предъявляемым требованиям </vt:lpstr>
      <vt:lpstr>        Привлечение сопоставщиков</vt:lpstr>
      <vt:lpstr>        Участие в запросе предложений коллективных Участников</vt:lpstr>
      <vt:lpstr>        Разъяснение Документации по запросу предложений</vt:lpstr>
      <vt:lpstr>        Внесение изменений в Документацию по запросу предложений.</vt:lpstr>
      <vt:lpstr>        Продление срока окончания приема Заявок</vt:lpstr>
      <vt:lpstr>        Обеспечение исполнения обязательств Участника запроса предложений.</vt:lpstr>
      <vt:lpstr>    Подача Заявок и их прием</vt:lpstr>
      <vt:lpstr>        Подача Заявок через ЭТП</vt:lpstr>
      <vt:lpstr>        Подача Заявок в письменной (бумажной) форме</vt:lpstr>
      <vt:lpstr>    Изменение и отзыв Заявки</vt:lpstr>
      <vt:lpstr>    Оценка Заявок и проведение переговоров </vt:lpstr>
      <vt:lpstr>        Общие положения</vt:lpstr>
      <vt:lpstr>        Отборочная стадия</vt:lpstr>
      <vt:lpstr>        Проведение переговоров</vt:lpstr>
      <vt:lpstr>        Оценочная стадия</vt:lpstr>
      <vt:lpstr>    Аукционная процедура понижения цены (переторжка) </vt:lpstr>
      <vt:lpstr>    О приоритете продукции (товаров) российского происхождения по отношению к продук</vt:lpstr>
    </vt:vector>
  </TitlesOfParts>
  <Company>ОАО "Энергостройснабкомплект ЕЭС"</Company>
  <LinksUpToDate>false</LinksUpToDate>
  <CharactersWithSpaces>200993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82</cp:revision>
  <cp:lastPrinted>2015-12-29T14:27:00Z</cp:lastPrinted>
  <dcterms:created xsi:type="dcterms:W3CDTF">2016-12-02T12:44:00Z</dcterms:created>
  <dcterms:modified xsi:type="dcterms:W3CDTF">2018-04-05T10:37:00Z</dcterms:modified>
</cp:coreProperties>
</file>