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F148D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00604F" w:rsidRPr="000D67AD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00604F" w:rsidRPr="007F6534" w:rsidRDefault="0000604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7F65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7F65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3F148D">
                    <w:fldChar w:fldCharType="begin"/>
                  </w:r>
                  <w:r w:rsidR="003F148D" w:rsidRPr="007F6534">
                    <w:rPr>
                      <w:lang w:val="en-US"/>
                    </w:rPr>
                    <w:instrText xml:space="preserve"> HYPERLINK "mailto:posta@mrsk-1.ru" </w:instrText>
                  </w:r>
                  <w:r w:rsidR="003F148D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7F65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F65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3F148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7F65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3F148D">
                    <w:fldChar w:fldCharType="begin"/>
                  </w:r>
                  <w:r w:rsidR="003F148D" w:rsidRPr="007F6534">
                    <w:rPr>
                      <w:lang w:val="en-US"/>
                    </w:rPr>
                    <w:instrText xml:space="preserve"> HYPERLINK "http://www.mrsk-1.ru" </w:instrText>
                  </w:r>
                  <w:r w:rsidR="003F148D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7F65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7F653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3F148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9557EC" w:rsidRPr="007417E6" w:rsidRDefault="009557EC" w:rsidP="009557EC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Председатель закупочной комиссии -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Начальник Управления логистики и МТО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филиала ПАО «МРСК Центра» - «Липецкэнерго»</w:t>
      </w: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9414D4" w:rsidRDefault="009557EC" w:rsidP="009557EC">
      <w:pPr>
        <w:spacing w:line="240" w:lineRule="auto"/>
        <w:jc w:val="right"/>
        <w:rPr>
          <w:sz w:val="24"/>
          <w:szCs w:val="24"/>
        </w:rPr>
      </w:pPr>
      <w:r w:rsidRPr="009414D4">
        <w:rPr>
          <w:sz w:val="24"/>
          <w:szCs w:val="24"/>
        </w:rPr>
        <w:t>____________________ С.</w:t>
      </w:r>
      <w:r>
        <w:rPr>
          <w:sz w:val="24"/>
          <w:szCs w:val="24"/>
        </w:rPr>
        <w:t>С. Введенский</w:t>
      </w:r>
    </w:p>
    <w:p w:rsidR="009557EC" w:rsidRPr="00C12FA4" w:rsidRDefault="009557EC" w:rsidP="009557EC">
      <w:pPr>
        <w:spacing w:line="240" w:lineRule="auto"/>
        <w:jc w:val="right"/>
        <w:rPr>
          <w:sz w:val="24"/>
          <w:szCs w:val="24"/>
        </w:rPr>
      </w:pPr>
    </w:p>
    <w:p w:rsidR="009557EC" w:rsidRPr="00C12FA4" w:rsidRDefault="009557EC" w:rsidP="009557EC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</w:t>
      </w:r>
      <w:r w:rsidR="007F6534">
        <w:rPr>
          <w:sz w:val="24"/>
          <w:szCs w:val="24"/>
        </w:rPr>
        <w:t>26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</w:t>
      </w:r>
      <w:r w:rsidRPr="00C12FA4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9557EC" w:rsidRPr="00C12FA4" w:rsidRDefault="009557EC" w:rsidP="009557EC">
      <w:pPr>
        <w:ind w:firstLine="0"/>
        <w:jc w:val="left"/>
        <w:rPr>
          <w:sz w:val="24"/>
          <w:szCs w:val="24"/>
        </w:rPr>
      </w:pP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9610FD">
        <w:rPr>
          <w:b/>
          <w:kern w:val="36"/>
          <w:sz w:val="24"/>
          <w:szCs w:val="24"/>
        </w:rPr>
        <w:t>00</w:t>
      </w:r>
      <w:r w:rsidR="00C62D64">
        <w:rPr>
          <w:b/>
          <w:kern w:val="36"/>
          <w:sz w:val="24"/>
          <w:szCs w:val="24"/>
        </w:rPr>
        <w:t>10</w:t>
      </w:r>
      <w:r>
        <w:rPr>
          <w:b/>
          <w:kern w:val="36"/>
          <w:sz w:val="24"/>
          <w:szCs w:val="24"/>
        </w:rPr>
        <w:t>-ЛП-1</w:t>
      </w:r>
      <w:r w:rsidR="00275B7D">
        <w:rPr>
          <w:b/>
          <w:kern w:val="36"/>
          <w:sz w:val="24"/>
          <w:szCs w:val="24"/>
        </w:rPr>
        <w:t>7</w:t>
      </w:r>
    </w:p>
    <w:p w:rsidR="009557EC" w:rsidRPr="00C12FA4" w:rsidRDefault="009557EC" w:rsidP="009557E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9610FD">
        <w:rPr>
          <w:b/>
          <w:kern w:val="36"/>
          <w:sz w:val="24"/>
          <w:szCs w:val="24"/>
        </w:rPr>
        <w:t>22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C12FA4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9557EC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557EC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557EC">
        <w:rPr>
          <w:b/>
          <w:sz w:val="24"/>
          <w:szCs w:val="24"/>
        </w:rPr>
        <w:t>Договор</w:t>
      </w:r>
      <w:r w:rsidR="009557EC" w:rsidRPr="009557EC">
        <w:rPr>
          <w:b/>
          <w:sz w:val="24"/>
          <w:szCs w:val="24"/>
        </w:rPr>
        <w:t>а</w:t>
      </w:r>
      <w:proofErr w:type="gramEnd"/>
      <w:r w:rsidR="00366652" w:rsidRPr="009557EC">
        <w:rPr>
          <w:b/>
          <w:sz w:val="24"/>
          <w:szCs w:val="24"/>
        </w:rPr>
        <w:t xml:space="preserve"> </w:t>
      </w:r>
      <w:r w:rsidR="009557EC" w:rsidRPr="009557EC">
        <w:rPr>
          <w:b/>
          <w:iCs/>
          <w:sz w:val="24"/>
          <w:szCs w:val="24"/>
          <w:lang w:eastAsia="ru-RU"/>
        </w:rPr>
        <w:t xml:space="preserve">на оказание </w:t>
      </w:r>
      <w:r w:rsidR="009557EC" w:rsidRPr="00C62D64">
        <w:rPr>
          <w:b/>
          <w:iCs/>
          <w:sz w:val="24"/>
          <w:szCs w:val="24"/>
          <w:lang w:eastAsia="ru-RU"/>
        </w:rPr>
        <w:t xml:space="preserve">услуг </w:t>
      </w:r>
      <w:r w:rsidR="00C62D64" w:rsidRPr="00C62D64">
        <w:rPr>
          <w:b/>
          <w:iCs/>
          <w:sz w:val="24"/>
          <w:szCs w:val="24"/>
          <w:lang w:eastAsia="ru-RU"/>
        </w:rPr>
        <w:t>автотранспорта по разовым заявкам</w:t>
      </w:r>
      <w:r w:rsidR="009557EC" w:rsidRPr="00C62D64">
        <w:rPr>
          <w:b/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557EC" w:rsidRPr="00C12FA4" w:rsidRDefault="009557EC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9557EC">
        <w:rPr>
          <w:sz w:val="24"/>
          <w:szCs w:val="24"/>
        </w:rPr>
        <w:t>Липецк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DA762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59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88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DA762E">
        <w:rPr>
          <w:noProof/>
        </w:rPr>
        <w:t>90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557EC" w:rsidRPr="00E53277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9557EC" w:rsidRPr="00E53277">
        <w:rPr>
          <w:rStyle w:val="a7"/>
          <w:sz w:val="24"/>
          <w:szCs w:val="24"/>
          <w:lang w:val="en-US"/>
        </w:rPr>
        <w:t>nazimov</w:t>
      </w:r>
      <w:r w:rsidR="009557EC" w:rsidRPr="00E53277">
        <w:rPr>
          <w:rStyle w:val="a7"/>
          <w:sz w:val="24"/>
          <w:szCs w:val="24"/>
        </w:rPr>
        <w:t>.</w:t>
      </w:r>
      <w:r w:rsidR="009557EC" w:rsidRPr="00E53277">
        <w:rPr>
          <w:rStyle w:val="a7"/>
          <w:sz w:val="24"/>
          <w:szCs w:val="24"/>
          <w:lang w:val="en-US"/>
        </w:rPr>
        <w:t>da</w:t>
      </w:r>
      <w:r w:rsidR="009557EC" w:rsidRPr="00E53277">
        <w:rPr>
          <w:rStyle w:val="a7"/>
          <w:sz w:val="24"/>
          <w:szCs w:val="24"/>
        </w:rPr>
        <w:t>@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mrsk</w:t>
      </w:r>
      <w:proofErr w:type="spellEnd"/>
      <w:r w:rsidR="009557EC" w:rsidRPr="00E53277">
        <w:rPr>
          <w:rStyle w:val="a7"/>
          <w:sz w:val="24"/>
          <w:szCs w:val="24"/>
        </w:rPr>
        <w:t>-1.</w:t>
      </w:r>
      <w:proofErr w:type="spellStart"/>
      <w:r w:rsidR="009557EC" w:rsidRPr="00E53277">
        <w:rPr>
          <w:rStyle w:val="a7"/>
          <w:sz w:val="24"/>
          <w:szCs w:val="24"/>
          <w:lang w:val="en-US"/>
        </w:rPr>
        <w:t>ru</w:t>
      </w:r>
      <w:proofErr w:type="spellEnd"/>
      <w:r w:rsidR="009557EC" w:rsidRPr="009557EC">
        <w:rPr>
          <w:rStyle w:val="a7"/>
          <w:sz w:val="24"/>
          <w:szCs w:val="24"/>
          <w:u w:val="none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7F6534">
        <w:rPr>
          <w:sz w:val="24"/>
          <w:szCs w:val="24"/>
        </w:rPr>
        <w:t xml:space="preserve">опубликованным </w:t>
      </w:r>
      <w:r w:rsidRPr="007F6534">
        <w:rPr>
          <w:b/>
          <w:sz w:val="24"/>
          <w:szCs w:val="24"/>
        </w:rPr>
        <w:t>«</w:t>
      </w:r>
      <w:r w:rsidR="007F6534" w:rsidRPr="007F6534">
        <w:rPr>
          <w:b/>
          <w:sz w:val="24"/>
          <w:szCs w:val="24"/>
        </w:rPr>
        <w:t>26</w:t>
      </w:r>
      <w:r w:rsidRPr="007F6534">
        <w:rPr>
          <w:b/>
          <w:sz w:val="24"/>
          <w:szCs w:val="24"/>
        </w:rPr>
        <w:t xml:space="preserve">» </w:t>
      </w:r>
      <w:r w:rsidR="009557EC" w:rsidRPr="007F6534">
        <w:rPr>
          <w:b/>
          <w:sz w:val="24"/>
          <w:szCs w:val="24"/>
        </w:rPr>
        <w:t>декабря</w:t>
      </w:r>
      <w:r w:rsidRPr="007F6534">
        <w:rPr>
          <w:b/>
          <w:sz w:val="24"/>
          <w:szCs w:val="24"/>
        </w:rPr>
        <w:t xml:space="preserve"> 20</w:t>
      </w:r>
      <w:r w:rsidR="00C12FA4" w:rsidRPr="007F6534">
        <w:rPr>
          <w:b/>
          <w:sz w:val="24"/>
          <w:szCs w:val="24"/>
        </w:rPr>
        <w:t>1</w:t>
      </w:r>
      <w:r w:rsidR="00862664" w:rsidRPr="007F6534">
        <w:rPr>
          <w:b/>
          <w:sz w:val="24"/>
          <w:szCs w:val="24"/>
        </w:rPr>
        <w:t>6</w:t>
      </w:r>
      <w:r w:rsidRPr="007F6534">
        <w:rPr>
          <w:b/>
          <w:sz w:val="24"/>
          <w:szCs w:val="24"/>
        </w:rPr>
        <w:t xml:space="preserve"> г.</w:t>
      </w:r>
      <w:r w:rsidRPr="007F6534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FB1A61">
        <w:fldChar w:fldCharType="begin"/>
      </w:r>
      <w:r w:rsidR="00FB1A61">
        <w:instrText xml:space="preserve"> REF _Ref440269836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1.1.2</w:t>
      </w:r>
      <w:r w:rsidR="00FB1A61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9557EC">
        <w:rPr>
          <w:sz w:val="24"/>
          <w:szCs w:val="24"/>
        </w:rPr>
        <w:t>О</w:t>
      </w:r>
      <w:r w:rsidRPr="009557E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9557EC">
        <w:rPr>
          <w:sz w:val="24"/>
          <w:szCs w:val="24"/>
        </w:rPr>
        <w:t xml:space="preserve">на право заключения </w:t>
      </w:r>
      <w:r w:rsidR="00366652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366652" w:rsidRPr="009557EC">
        <w:rPr>
          <w:sz w:val="24"/>
          <w:szCs w:val="24"/>
        </w:rPr>
        <w:t xml:space="preserve"> </w:t>
      </w:r>
      <w:r w:rsidR="009557EC" w:rsidRPr="009557EC">
        <w:rPr>
          <w:iCs/>
          <w:sz w:val="24"/>
          <w:szCs w:val="24"/>
          <w:lang w:eastAsia="ru-RU"/>
        </w:rPr>
        <w:t xml:space="preserve">на оказание услуг </w:t>
      </w:r>
      <w:r w:rsidR="00C62D64" w:rsidRPr="00D866F4">
        <w:rPr>
          <w:iCs/>
          <w:sz w:val="24"/>
          <w:szCs w:val="24"/>
          <w:lang w:eastAsia="ru-RU"/>
        </w:rPr>
        <w:t>автотранспорта по разовым заявкам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</w:t>
      </w:r>
      <w:r w:rsidR="00185E57">
        <w:rPr>
          <w:sz w:val="24"/>
          <w:szCs w:val="24"/>
        </w:rPr>
        <w:t>(филиала «Липецкэнерго», расположенного по адресу: РФ, 398001, г. Липецк, ул. 50-лет НЛМК, 33)</w:t>
      </w:r>
      <w:r w:rsidRPr="009557E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9557E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9557EC">
        <w:rPr>
          <w:sz w:val="24"/>
          <w:szCs w:val="24"/>
        </w:rPr>
        <w:t>П</w:t>
      </w:r>
      <w:r w:rsidR="00702B2C" w:rsidRPr="009557EC">
        <w:rPr>
          <w:sz w:val="24"/>
          <w:szCs w:val="24"/>
        </w:rPr>
        <w:t xml:space="preserve">АО «Россети» </w:t>
      </w:r>
      <w:hyperlink r:id="rId18" w:history="1">
        <w:r w:rsidR="009610FD" w:rsidRPr="005F1879">
          <w:rPr>
            <w:rStyle w:val="a7"/>
            <w:sz w:val="24"/>
            <w:szCs w:val="24"/>
          </w:rPr>
          <w:t>etp.rosseti.ru</w:t>
        </w:r>
      </w:hyperlink>
      <w:r w:rsidR="009557EC" w:rsidRPr="009557EC">
        <w:rPr>
          <w:rStyle w:val="a7"/>
          <w:sz w:val="24"/>
          <w:szCs w:val="24"/>
          <w:u w:val="none"/>
        </w:rPr>
        <w:t xml:space="preserve"> </w:t>
      </w:r>
      <w:r w:rsidR="009557EC">
        <w:rPr>
          <w:rStyle w:val="a7"/>
          <w:sz w:val="24"/>
          <w:szCs w:val="24"/>
          <w:u w:val="none"/>
        </w:rPr>
        <w:t>(</w:t>
      </w:r>
      <w:r w:rsidR="00702B2C" w:rsidRPr="009557EC">
        <w:rPr>
          <w:sz w:val="24"/>
          <w:szCs w:val="24"/>
        </w:rPr>
        <w:t>далее — ЭТП)</w:t>
      </w:r>
      <w:r w:rsidR="005B75A6" w:rsidRPr="009557EC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9557EC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r w:rsidR="00717F60" w:rsidRPr="009557EC">
        <w:rPr>
          <w:sz w:val="24"/>
          <w:szCs w:val="24"/>
        </w:rPr>
        <w:t xml:space="preserve">право заключения </w:t>
      </w:r>
      <w:r w:rsidR="00123C70" w:rsidRPr="009557EC">
        <w:rPr>
          <w:sz w:val="24"/>
          <w:szCs w:val="24"/>
        </w:rPr>
        <w:t>Договор</w:t>
      </w:r>
      <w:r w:rsidR="009557EC" w:rsidRPr="009557EC">
        <w:rPr>
          <w:sz w:val="24"/>
          <w:szCs w:val="24"/>
        </w:rPr>
        <w:t>а</w:t>
      </w:r>
      <w:r w:rsidR="00A40714" w:rsidRPr="009557EC">
        <w:rPr>
          <w:sz w:val="24"/>
          <w:szCs w:val="24"/>
        </w:rPr>
        <w:t xml:space="preserve"> </w:t>
      </w:r>
      <w:bookmarkEnd w:id="17"/>
      <w:r w:rsidR="009557EC" w:rsidRPr="009557EC">
        <w:rPr>
          <w:iCs/>
          <w:sz w:val="24"/>
          <w:szCs w:val="24"/>
          <w:lang w:eastAsia="ru-RU"/>
        </w:rPr>
        <w:t xml:space="preserve">на оказание услуг </w:t>
      </w:r>
      <w:r w:rsidR="00C62D64" w:rsidRPr="00D866F4">
        <w:rPr>
          <w:iCs/>
          <w:sz w:val="24"/>
          <w:szCs w:val="24"/>
          <w:lang w:eastAsia="ru-RU"/>
        </w:rPr>
        <w:t>автотранспорта по разовым заявкам</w:t>
      </w:r>
      <w:r w:rsidR="009557EC" w:rsidRPr="009557EC">
        <w:rPr>
          <w:iCs/>
          <w:sz w:val="24"/>
          <w:szCs w:val="24"/>
          <w:lang w:eastAsia="ru-RU"/>
        </w:rPr>
        <w:t xml:space="preserve"> для нужд ПАО «МРСК Центра» (филиала «Липецкэнерго»)</w:t>
      </w:r>
      <w:r w:rsidR="00702B2C" w:rsidRPr="009557EC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557EC">
        <w:rPr>
          <w:sz w:val="24"/>
          <w:szCs w:val="24"/>
        </w:rPr>
        <w:t xml:space="preserve">Количество лотов: </w:t>
      </w:r>
      <w:r w:rsidRPr="009557EC">
        <w:rPr>
          <w:b/>
          <w:sz w:val="24"/>
          <w:szCs w:val="24"/>
        </w:rPr>
        <w:t>1 (один)</w:t>
      </w:r>
      <w:r w:rsidRPr="009557EC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9557EC">
        <w:rPr>
          <w:sz w:val="24"/>
          <w:szCs w:val="24"/>
        </w:rPr>
        <w:t>с момента заключения договора по 29.12.2017 г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36665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AD1EB0">
        <w:rPr>
          <w:sz w:val="24"/>
          <w:szCs w:val="24"/>
        </w:rPr>
        <w:t xml:space="preserve">осуществляться на </w:t>
      </w:r>
      <w:r w:rsidR="00425F34" w:rsidRPr="00AD1EB0">
        <w:rPr>
          <w:sz w:val="24"/>
          <w:szCs w:val="24"/>
        </w:rPr>
        <w:t xml:space="preserve">территории </w:t>
      </w:r>
      <w:r w:rsidR="00AD1EB0" w:rsidRPr="00AD1EB0">
        <w:rPr>
          <w:sz w:val="24"/>
          <w:szCs w:val="24"/>
        </w:rPr>
        <w:t>г</w:t>
      </w:r>
      <w:r w:rsidRPr="00AD1EB0">
        <w:rPr>
          <w:sz w:val="24"/>
          <w:szCs w:val="24"/>
        </w:rPr>
        <w:t>.</w:t>
      </w:r>
      <w:bookmarkEnd w:id="20"/>
      <w:r w:rsidR="00AD1EB0" w:rsidRPr="00AD1EB0">
        <w:rPr>
          <w:sz w:val="24"/>
          <w:szCs w:val="24"/>
        </w:rPr>
        <w:t xml:space="preserve"> Липецк</w:t>
      </w:r>
      <w:r w:rsidR="00087F10">
        <w:rPr>
          <w:sz w:val="24"/>
          <w:szCs w:val="24"/>
        </w:rPr>
        <w:t xml:space="preserve"> и Липецкой области</w:t>
      </w:r>
      <w:r w:rsidR="00AD1EB0">
        <w:rPr>
          <w:sz w:val="24"/>
          <w:szCs w:val="24"/>
        </w:rPr>
        <w:t>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9610FD">
        <w:rPr>
          <w:iCs/>
          <w:sz w:val="24"/>
          <w:szCs w:val="24"/>
        </w:rPr>
        <w:t>рабочих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DD092B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DD092B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>В случае</w:t>
      </w:r>
      <w:proofErr w:type="gramStart"/>
      <w:r w:rsidRPr="00366652">
        <w:rPr>
          <w:sz w:val="24"/>
          <w:szCs w:val="24"/>
        </w:rPr>
        <w:t>,</w:t>
      </w:r>
      <w:proofErr w:type="gramEnd"/>
      <w:r w:rsidRPr="00366652">
        <w:rPr>
          <w:sz w:val="24"/>
          <w:szCs w:val="24"/>
        </w:rPr>
        <w:t xml:space="preserve">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lastRenderedPageBreak/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</w:t>
      </w:r>
      <w:proofErr w:type="gramStart"/>
      <w:r w:rsidRPr="00C606DE">
        <w:rPr>
          <w:bCs w:val="0"/>
          <w:sz w:val="24"/>
          <w:szCs w:val="24"/>
        </w:rPr>
        <w:t>является публичным конкурсом и не регулируется</w:t>
      </w:r>
      <w:proofErr w:type="gramEnd"/>
      <w:r w:rsidRPr="00C606DE">
        <w:rPr>
          <w:bCs w:val="0"/>
          <w:sz w:val="24"/>
          <w:szCs w:val="24"/>
        </w:rPr>
        <w:t xml:space="preserve">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DD092B" w:rsidRPr="00DD092B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DD092B" w:rsidRPr="00DD092B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DD092B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DD092B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AD1EB0">
      <w:pPr>
        <w:pStyle w:val="3"/>
        <w:jc w:val="both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DD092B" w:rsidRPr="00DD092B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DD092B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43428B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395"/>
    </w:p>
    <w:p w:rsidR="00717F60" w:rsidRPr="00C62D64" w:rsidRDefault="00C62D64" w:rsidP="00AD1EB0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709"/>
        <w:rPr>
          <w:sz w:val="24"/>
          <w:szCs w:val="24"/>
        </w:rPr>
      </w:pPr>
      <w:r w:rsidRPr="00C62D64">
        <w:rPr>
          <w:b/>
          <w:sz w:val="24"/>
          <w:szCs w:val="24"/>
        </w:rPr>
        <w:t>1 165 770,00</w:t>
      </w:r>
      <w:r w:rsidRPr="00C62D64">
        <w:rPr>
          <w:sz w:val="24"/>
          <w:szCs w:val="24"/>
        </w:rPr>
        <w:t xml:space="preserve"> (один миллион сто шестьдесят пять тысяч семьсот семьдесят</w:t>
      </w:r>
      <w:r>
        <w:rPr>
          <w:sz w:val="24"/>
          <w:szCs w:val="24"/>
        </w:rPr>
        <w:t>)</w:t>
      </w:r>
      <w:r w:rsidRPr="00C62D64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 xml:space="preserve"> РФ без учета НДС</w:t>
      </w:r>
      <w:r w:rsidRPr="00C62D64">
        <w:rPr>
          <w:sz w:val="24"/>
          <w:szCs w:val="24"/>
        </w:rPr>
        <w:t xml:space="preserve">, кроме того НДС 18% – </w:t>
      </w:r>
      <w:r w:rsidRPr="00C62D64">
        <w:rPr>
          <w:b/>
          <w:sz w:val="24"/>
          <w:szCs w:val="24"/>
        </w:rPr>
        <w:t>209 838,60</w:t>
      </w:r>
      <w:r w:rsidRPr="00C62D64">
        <w:rPr>
          <w:sz w:val="24"/>
          <w:szCs w:val="24"/>
        </w:rPr>
        <w:t xml:space="preserve"> (двести девять тысяч восемьсот тридцать восемь</w:t>
      </w:r>
      <w:r>
        <w:rPr>
          <w:sz w:val="24"/>
          <w:szCs w:val="24"/>
        </w:rPr>
        <w:t>)</w:t>
      </w:r>
      <w:r w:rsidRPr="00C62D64">
        <w:rPr>
          <w:sz w:val="24"/>
          <w:szCs w:val="24"/>
        </w:rPr>
        <w:t xml:space="preserve"> рублей 60 копеек</w:t>
      </w:r>
      <w:r>
        <w:rPr>
          <w:sz w:val="24"/>
          <w:szCs w:val="24"/>
        </w:rPr>
        <w:t xml:space="preserve"> РФ</w:t>
      </w:r>
      <w:r w:rsidRPr="00C62D64">
        <w:rPr>
          <w:sz w:val="24"/>
          <w:szCs w:val="24"/>
        </w:rPr>
        <w:t xml:space="preserve">, </w:t>
      </w:r>
      <w:r>
        <w:rPr>
          <w:sz w:val="24"/>
          <w:szCs w:val="24"/>
        </w:rPr>
        <w:t>итого с учетом НДС</w:t>
      </w:r>
      <w:r w:rsidRPr="00C62D64">
        <w:rPr>
          <w:sz w:val="24"/>
          <w:szCs w:val="24"/>
        </w:rPr>
        <w:t xml:space="preserve"> </w:t>
      </w:r>
      <w:r w:rsidRPr="00C62D64">
        <w:rPr>
          <w:b/>
          <w:sz w:val="24"/>
          <w:szCs w:val="24"/>
        </w:rPr>
        <w:t>1 375 608,60</w:t>
      </w:r>
      <w:r w:rsidRPr="00C62D64">
        <w:rPr>
          <w:sz w:val="24"/>
          <w:szCs w:val="24"/>
        </w:rPr>
        <w:t xml:space="preserve"> (один миллион триста семьдесят пять тысяч шестьсот восемь</w:t>
      </w:r>
      <w:r>
        <w:rPr>
          <w:sz w:val="24"/>
          <w:szCs w:val="24"/>
        </w:rPr>
        <w:t>)</w:t>
      </w:r>
      <w:r w:rsidRPr="00C62D64">
        <w:rPr>
          <w:sz w:val="24"/>
          <w:szCs w:val="24"/>
        </w:rPr>
        <w:t xml:space="preserve"> рублей 60 копеек</w:t>
      </w:r>
      <w:r w:rsidR="007E7A1C" w:rsidRPr="00C62D64">
        <w:rPr>
          <w:sz w:val="24"/>
          <w:szCs w:val="24"/>
        </w:rPr>
        <w:t xml:space="preserve"> РФ</w:t>
      </w:r>
      <w:r w:rsidR="00AD1EB0" w:rsidRPr="00C62D6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</w:t>
      </w:r>
      <w:r w:rsidR="00FB1A61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>
        <w:rPr>
          <w:bCs w:val="0"/>
          <w:sz w:val="24"/>
          <w:szCs w:val="24"/>
        </w:rPr>
        <w:t xml:space="preserve">п. </w:t>
      </w:r>
      <w:r w:rsidR="002654BD">
        <w:rPr>
          <w:bCs w:val="0"/>
          <w:sz w:val="24"/>
          <w:szCs w:val="24"/>
        </w:rPr>
        <w:fldChar w:fldCharType="begin"/>
      </w:r>
      <w:r w:rsidR="00ED6239">
        <w:rPr>
          <w:bCs w:val="0"/>
          <w:sz w:val="24"/>
          <w:szCs w:val="24"/>
        </w:rPr>
        <w:instrText xml:space="preserve"> REF _Ref467510701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3.3.7.1</w:t>
      </w:r>
      <w:r w:rsidR="002654BD">
        <w:rPr>
          <w:bCs w:val="0"/>
          <w:sz w:val="24"/>
          <w:szCs w:val="24"/>
        </w:rPr>
        <w:fldChar w:fldCharType="end"/>
      </w:r>
      <w:r w:rsidR="00ED6239">
        <w:rPr>
          <w:bCs w:val="0"/>
          <w:sz w:val="24"/>
          <w:szCs w:val="24"/>
        </w:rPr>
        <w:t xml:space="preserve">, а также в </w:t>
      </w:r>
      <w:r w:rsidR="00EA1723" w:rsidRPr="00AE1D21">
        <w:rPr>
          <w:sz w:val="24"/>
          <w:szCs w:val="24"/>
        </w:rPr>
        <w:t xml:space="preserve">Графике оплаты оказания услуг (подраздел </w:t>
      </w:r>
      <w:r w:rsidR="00FB1A61">
        <w:fldChar w:fldCharType="begin"/>
      </w:r>
      <w:r w:rsidR="00FB1A61">
        <w:instrText xml:space="preserve"> REF _Ref440361439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5.5</w:t>
      </w:r>
      <w:r w:rsidR="00FB1A61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603C9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</w:t>
      </w:r>
      <w:r w:rsidRPr="00491992">
        <w:rPr>
          <w:bCs w:val="0"/>
          <w:sz w:val="24"/>
          <w:szCs w:val="24"/>
        </w:rPr>
        <w:t xml:space="preserve">оценочной стадии, предусмотренной  пунктом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491992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491992">
        <w:rPr>
          <w:bCs w:val="0"/>
          <w:sz w:val="24"/>
          <w:szCs w:val="24"/>
        </w:rPr>
        <w:t>оценивает и сопоставляет</w:t>
      </w:r>
      <w:proofErr w:type="gramEnd"/>
      <w:r w:rsidRPr="00491992">
        <w:rPr>
          <w:bCs w:val="0"/>
          <w:sz w:val="24"/>
          <w:szCs w:val="24"/>
        </w:rPr>
        <w:t xml:space="preserve"> </w:t>
      </w:r>
      <w:r w:rsidR="00491992" w:rsidRPr="00491992">
        <w:rPr>
          <w:bCs w:val="0"/>
          <w:sz w:val="24"/>
          <w:szCs w:val="24"/>
        </w:rPr>
        <w:t xml:space="preserve">стоимости </w:t>
      </w:r>
      <w:r w:rsidR="00491992" w:rsidRPr="00491992">
        <w:rPr>
          <w:sz w:val="24"/>
          <w:szCs w:val="24"/>
        </w:rPr>
        <w:t xml:space="preserve">за единицу </w:t>
      </w:r>
      <w:r w:rsidR="00491992" w:rsidRPr="003603C9">
        <w:rPr>
          <w:sz w:val="24"/>
          <w:szCs w:val="24"/>
        </w:rPr>
        <w:t>продукции</w:t>
      </w:r>
      <w:r w:rsidR="00491992" w:rsidRPr="003603C9">
        <w:rPr>
          <w:bCs w:val="0"/>
          <w:sz w:val="24"/>
          <w:szCs w:val="24"/>
        </w:rPr>
        <w:t xml:space="preserve"> </w:t>
      </w:r>
      <w:r w:rsidRPr="003603C9">
        <w:rPr>
          <w:bCs w:val="0"/>
          <w:sz w:val="24"/>
          <w:szCs w:val="24"/>
        </w:rPr>
        <w:t>без учета НДС.</w:t>
      </w:r>
    </w:p>
    <w:p w:rsidR="00BC1324" w:rsidRPr="003603C9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603C9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3603C9">
        <w:fldChar w:fldCharType="begin"/>
      </w:r>
      <w:r w:rsidR="00FB1A61" w:rsidRPr="003603C9">
        <w:instrText xml:space="preserve"> REF _Ref465670219 \r \h  \* MERGEFORMAT </w:instrText>
      </w:r>
      <w:r w:rsidR="00FB1A61" w:rsidRPr="003603C9">
        <w:fldChar w:fldCharType="separate"/>
      </w:r>
      <w:r w:rsidR="00DD092B" w:rsidRPr="003603C9">
        <w:rPr>
          <w:bCs w:val="0"/>
          <w:sz w:val="24"/>
          <w:szCs w:val="24"/>
        </w:rPr>
        <w:t>3.10</w:t>
      </w:r>
      <w:r w:rsidR="00FB1A61" w:rsidRPr="003603C9">
        <w:fldChar w:fldCharType="end"/>
      </w:r>
      <w:r w:rsidRPr="003603C9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Pr="009F2BF9">
        <w:rPr>
          <w:sz w:val="24"/>
          <w:szCs w:val="24"/>
        </w:rPr>
        <w:t xml:space="preserve">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DD092B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3603C9">
        <w:rPr>
          <w:sz w:val="24"/>
          <w:szCs w:val="24"/>
        </w:rPr>
        <w:t>;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 xml:space="preserve">ачестве обеспечения исполнения обязательств, связанных с участием в Запросе </w:t>
      </w:r>
      <w:r w:rsidR="00CE4D51" w:rsidRPr="007A5083">
        <w:rPr>
          <w:sz w:val="24"/>
          <w:szCs w:val="24"/>
        </w:rPr>
        <w:lastRenderedPageBreak/>
        <w:t>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</w:t>
      </w:r>
      <w:r w:rsidRPr="007D7C50">
        <w:rPr>
          <w:i/>
          <w:sz w:val="24"/>
          <w:szCs w:val="24"/>
        </w:rPr>
        <w:lastRenderedPageBreak/>
        <w:t xml:space="preserve">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603C9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</w:t>
      </w:r>
      <w:r w:rsidR="00BD40A3" w:rsidRPr="007D7C50">
        <w:rPr>
          <w:sz w:val="24"/>
          <w:szCs w:val="24"/>
        </w:rPr>
        <w:t xml:space="preserve"> а также утвержденная форма первичного учетного </w:t>
      </w:r>
      <w:r w:rsidR="00BD40A3" w:rsidRPr="003603C9">
        <w:rPr>
          <w:sz w:val="24"/>
          <w:szCs w:val="24"/>
        </w:rPr>
        <w:t>документа;</w:t>
      </w:r>
      <w:proofErr w:type="gramEnd"/>
    </w:p>
    <w:p w:rsidR="00BC1324" w:rsidRPr="003603C9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03C9">
        <w:rPr>
          <w:sz w:val="24"/>
          <w:szCs w:val="24"/>
        </w:rPr>
        <w:t xml:space="preserve">Документы, предусмотренные п. </w:t>
      </w:r>
      <w:r w:rsidR="00FB1A61" w:rsidRPr="003603C9">
        <w:fldChar w:fldCharType="begin"/>
      </w:r>
      <w:r w:rsidR="00FB1A61" w:rsidRPr="003603C9">
        <w:instrText xml:space="preserve"> REF _Ref465675151 \r \h  \* MERGEFORMAT </w:instrText>
      </w:r>
      <w:r w:rsidR="00FB1A61" w:rsidRPr="003603C9">
        <w:fldChar w:fldCharType="separate"/>
      </w:r>
      <w:r w:rsidR="00DD092B" w:rsidRPr="003603C9">
        <w:rPr>
          <w:sz w:val="24"/>
          <w:szCs w:val="24"/>
        </w:rPr>
        <w:t>3.10.2</w:t>
      </w:r>
      <w:r w:rsidR="00FB1A61" w:rsidRPr="003603C9">
        <w:fldChar w:fldCharType="end"/>
      </w:r>
      <w:r w:rsidRPr="003603C9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a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val="en-US"/>
        </w:rPr>
        <w:t>g</w:t>
      </w:r>
      <w:r w:rsidR="00DD092B" w:rsidRPr="00FB1A61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DD092B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DD092B" w:rsidRPr="00DD092B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>
        <w:fldChar w:fldCharType="begin"/>
      </w:r>
      <w:r w:rsidR="00FB1A61">
        <w:instrText xml:space="preserve"> REF _Ref467168844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3.3.14.3</w:t>
      </w:r>
      <w:r w:rsidR="00FB1A61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3.3.14.4</w:t>
      </w:r>
      <w:r w:rsidR="00FB1A61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-3.3.14.3</w:t>
      </w:r>
      <w:r w:rsidR="00DD092B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DD092B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603C9" w:rsidRPr="00E21369">
        <w:rPr>
          <w:sz w:val="24"/>
          <w:szCs w:val="24"/>
        </w:rPr>
        <w:t>РФ, 398001, г. Липецк, ул. 50-лет НЛМК, 33</w:t>
      </w:r>
      <w:r w:rsidR="003603C9" w:rsidRPr="00E21369">
        <w:rPr>
          <w:bCs w:val="0"/>
          <w:sz w:val="24"/>
          <w:szCs w:val="24"/>
        </w:rPr>
        <w:t>, каб. №</w:t>
      </w:r>
      <w:r w:rsidR="003603C9">
        <w:rPr>
          <w:bCs w:val="0"/>
          <w:sz w:val="24"/>
          <w:szCs w:val="24"/>
        </w:rPr>
        <w:t xml:space="preserve"> </w:t>
      </w:r>
      <w:r w:rsidR="003603C9" w:rsidRPr="00E21369">
        <w:rPr>
          <w:bCs w:val="0"/>
          <w:sz w:val="24"/>
          <w:szCs w:val="24"/>
        </w:rPr>
        <w:t xml:space="preserve">103, исполнительный сотрудник – </w:t>
      </w:r>
      <w:r w:rsidR="003603C9" w:rsidRPr="00E21369">
        <w:rPr>
          <w:sz w:val="24"/>
          <w:szCs w:val="24"/>
        </w:rPr>
        <w:t>Назимов Дмитрий Александрович, контактный телефон - (4742) 22-83-67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DD092B" w:rsidRPr="00DD092B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77695">
        <w:rPr>
          <w:rFonts w:eastAsia="Calibri"/>
          <w:szCs w:val="24"/>
          <w:lang w:eastAsia="en-US"/>
        </w:rPr>
        <w:t xml:space="preserve">Специалисту 1 категории Отдела закупочной деятельности Управления логистики и МТО филиала ПАО «МРСК Центра» - «Липецкэнерго» </w:t>
      </w:r>
      <w:r w:rsidR="00577695">
        <w:rPr>
          <w:szCs w:val="24"/>
        </w:rPr>
        <w:t>Назимову Дмитрию Александровичу</w:t>
      </w:r>
      <w:proofErr w:type="gramEnd"/>
      <w:r w:rsidR="00577695" w:rsidRPr="006871B7">
        <w:rPr>
          <w:szCs w:val="24"/>
        </w:rPr>
        <w:t>, контактный телефон - (4742) 22-8</w:t>
      </w:r>
      <w:r w:rsidR="00577695">
        <w:rPr>
          <w:szCs w:val="24"/>
        </w:rPr>
        <w:t>3</w:t>
      </w:r>
      <w:r w:rsidR="00577695" w:rsidRPr="006871B7">
        <w:rPr>
          <w:szCs w:val="24"/>
        </w:rPr>
        <w:t>-</w:t>
      </w:r>
      <w:r w:rsidR="00577695">
        <w:rPr>
          <w:szCs w:val="24"/>
        </w:rPr>
        <w:t>67</w:t>
      </w:r>
      <w:r w:rsidR="00577695" w:rsidRPr="006871B7">
        <w:rPr>
          <w:szCs w:val="24"/>
        </w:rPr>
        <w:t xml:space="preserve">, адрес электронной почты: </w:t>
      </w:r>
      <w:r w:rsidR="00577695" w:rsidRPr="00577695">
        <w:rPr>
          <w:rStyle w:val="a7"/>
        </w:rPr>
        <w:t>nazimov.da</w:t>
      </w:r>
      <w:hyperlink r:id="rId31" w:history="1">
        <w:r w:rsidR="00577695" w:rsidRPr="003C7095">
          <w:rPr>
            <w:rStyle w:val="a7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577695" w:rsidRPr="00BC379D" w:rsidRDefault="00577695" w:rsidP="0057769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BC379D">
        <w:rPr>
          <w:sz w:val="24"/>
          <w:szCs w:val="24"/>
          <w:u w:val="single"/>
        </w:rPr>
        <w:t xml:space="preserve">Получатель платежа: </w:t>
      </w:r>
      <w:r w:rsidRPr="00051E67">
        <w:rPr>
          <w:sz w:val="24"/>
          <w:szCs w:val="24"/>
          <w:u w:val="single"/>
        </w:rPr>
        <w:t>Филиал ПАО «МРСК Центра» - «Липецкэнерго»</w:t>
      </w:r>
    </w:p>
    <w:p w:rsidR="00577695" w:rsidRPr="00BC379D" w:rsidRDefault="00577695" w:rsidP="00577695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051E67">
        <w:rPr>
          <w:sz w:val="24"/>
          <w:szCs w:val="24"/>
        </w:rPr>
        <w:t>ИНН 6901067107 КПП 482402001</w:t>
      </w:r>
    </w:p>
    <w:p w:rsidR="00577695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51E67">
        <w:rPr>
          <w:sz w:val="24"/>
          <w:szCs w:val="24"/>
        </w:rPr>
        <w:t>Банк: Липецкое отделение N8593 ПАО Сбербанк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>
        <w:rPr>
          <w:sz w:val="24"/>
          <w:szCs w:val="24"/>
        </w:rPr>
        <w:t xml:space="preserve">БИК </w:t>
      </w:r>
      <w:r w:rsidRPr="00051E67">
        <w:rPr>
          <w:sz w:val="24"/>
          <w:szCs w:val="24"/>
        </w:rPr>
        <w:t xml:space="preserve">044206604      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</w:t>
      </w:r>
      <w:r w:rsidRPr="00051E67">
        <w:rPr>
          <w:sz w:val="24"/>
          <w:szCs w:val="24"/>
        </w:rPr>
        <w:t xml:space="preserve">   40702810235000010115</w:t>
      </w:r>
    </w:p>
    <w:p w:rsidR="00577695" w:rsidRPr="00BC379D" w:rsidRDefault="00577695" w:rsidP="0057769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51E67">
        <w:rPr>
          <w:sz w:val="24"/>
          <w:szCs w:val="24"/>
        </w:rPr>
        <w:t>к/с  30101810800000000604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>12 часов 0</w:t>
      </w:r>
      <w:bookmarkStart w:id="546" w:name="_GoBack"/>
      <w:bookmarkEnd w:id="546"/>
      <w:r w:rsidR="002B5044" w:rsidRPr="007F6534">
        <w:rPr>
          <w:b/>
          <w:bCs w:val="0"/>
          <w:sz w:val="24"/>
          <w:szCs w:val="24"/>
        </w:rPr>
        <w:t xml:space="preserve">0 минут </w:t>
      </w:r>
      <w:r w:rsidR="007F6534" w:rsidRPr="007F6534">
        <w:rPr>
          <w:b/>
          <w:bCs w:val="0"/>
          <w:sz w:val="24"/>
          <w:szCs w:val="24"/>
        </w:rPr>
        <w:t>16.01.</w:t>
      </w:r>
      <w:r w:rsidR="002B5044" w:rsidRPr="007F6534">
        <w:rPr>
          <w:b/>
          <w:bCs w:val="0"/>
          <w:sz w:val="24"/>
          <w:szCs w:val="24"/>
        </w:rPr>
        <w:t>20</w:t>
      </w:r>
      <w:r w:rsidR="00577695" w:rsidRPr="007F6534">
        <w:rPr>
          <w:b/>
          <w:bCs w:val="0"/>
          <w:sz w:val="24"/>
          <w:szCs w:val="24"/>
        </w:rPr>
        <w:t>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2654BD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lastRenderedPageBreak/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рамках оценочной стадии Закупочная комиссия </w:t>
      </w:r>
      <w:proofErr w:type="gramStart"/>
      <w:r w:rsidRPr="00E71A48">
        <w:rPr>
          <w:sz w:val="24"/>
          <w:szCs w:val="24"/>
        </w:rPr>
        <w:t>оценивает и сопоставляет</w:t>
      </w:r>
      <w:proofErr w:type="gramEnd"/>
      <w:r w:rsidRPr="00E71A48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AE1D21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5776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  <w:lang w:eastAsia="ru-RU"/>
        </w:rPr>
        <w:t xml:space="preserve">По решению </w:t>
      </w:r>
      <w:r w:rsidR="00685336" w:rsidRPr="00577695">
        <w:rPr>
          <w:sz w:val="24"/>
          <w:szCs w:val="24"/>
          <w:lang w:eastAsia="ru-RU"/>
        </w:rPr>
        <w:t xml:space="preserve">Закупочной </w:t>
      </w:r>
      <w:r w:rsidRPr="005776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577695">
        <w:fldChar w:fldCharType="begin"/>
      </w:r>
      <w:r w:rsidR="00FB1A61" w:rsidRPr="00577695">
        <w:instrText xml:space="preserve"> REF _Ref468875877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3.7.8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</w:t>
      </w:r>
      <w:proofErr w:type="gramStart"/>
      <w:r w:rsidRPr="00577695">
        <w:rPr>
          <w:sz w:val="24"/>
          <w:szCs w:val="24"/>
        </w:rPr>
        <w:t>предоставляет документы</w:t>
      </w:r>
      <w:proofErr w:type="gramEnd"/>
      <w:r w:rsidRPr="00577695">
        <w:rPr>
          <w:sz w:val="24"/>
          <w:szCs w:val="24"/>
        </w:rPr>
        <w:t xml:space="preserve">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документации.</w:t>
      </w:r>
    </w:p>
    <w:p w:rsidR="00BC1324" w:rsidRPr="005776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lastRenderedPageBreak/>
        <w:t xml:space="preserve">Признание запроса предложений </w:t>
      </w:r>
      <w:proofErr w:type="gramStart"/>
      <w:r w:rsidRPr="00DD092B">
        <w:t>несостоявшимся</w:t>
      </w:r>
      <w:bookmarkEnd w:id="637"/>
      <w:bookmarkEnd w:id="638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577695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577695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577695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577695">
        <w:fldChar w:fldCharType="begin"/>
      </w:r>
      <w:r w:rsidR="00FB1A61" w:rsidRPr="00577695">
        <w:instrText xml:space="preserve"> REF _Ref468875898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577695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577695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577695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577695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577695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577695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подписью </w:t>
      </w:r>
      <w:r w:rsidRPr="00577695">
        <w:rPr>
          <w:rFonts w:eastAsia="Times New Roman,Italic"/>
          <w:bCs w:val="0"/>
          <w:iCs/>
          <w:sz w:val="24"/>
          <w:szCs w:val="24"/>
        </w:rPr>
        <w:lastRenderedPageBreak/>
        <w:t xml:space="preserve">и печатью </w:t>
      </w:r>
      <w:r w:rsidRPr="00577695">
        <w:rPr>
          <w:sz w:val="24"/>
          <w:szCs w:val="24"/>
        </w:rPr>
        <w:t>производителя</w:t>
      </w:r>
      <w:proofErr w:type="gramEnd"/>
      <w:r w:rsidRPr="00577695">
        <w:rPr>
          <w:rFonts w:eastAsia="Times New Roman,Italic"/>
          <w:bCs w:val="0"/>
          <w:iCs/>
          <w:sz w:val="24"/>
          <w:szCs w:val="24"/>
        </w:rPr>
        <w:t>)</w:t>
      </w:r>
      <w:r w:rsidRPr="00577695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577695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577695">
        <w:fldChar w:fldCharType="begin"/>
      </w:r>
      <w:r w:rsidR="00FB1A61" w:rsidRPr="00577695">
        <w:instrText xml:space="preserve"> REF _Ref465675151 \r \h  \* MERGEFORMAT </w:instrText>
      </w:r>
      <w:r w:rsidR="00FB1A61" w:rsidRPr="00577695">
        <w:fldChar w:fldCharType="separate"/>
      </w:r>
      <w:r w:rsidR="00DD092B" w:rsidRPr="00577695">
        <w:rPr>
          <w:bCs w:val="0"/>
          <w:sz w:val="24"/>
          <w:szCs w:val="24"/>
        </w:rPr>
        <w:t>3.10.2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7695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577695">
        <w:fldChar w:fldCharType="begin"/>
      </w:r>
      <w:r w:rsidR="00FB1A61" w:rsidRPr="00577695">
        <w:instrText xml:space="preserve"> REF _Ref468875938 \r \h  \* MERGEFORMAT </w:instrText>
      </w:r>
      <w:r w:rsidR="00FB1A61" w:rsidRPr="00577695">
        <w:fldChar w:fldCharType="separate"/>
      </w:r>
      <w:r w:rsidR="00DD092B" w:rsidRPr="00577695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577695">
        <w:fldChar w:fldCharType="end"/>
      </w:r>
      <w:r w:rsidRPr="00577695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>.</w:t>
      </w:r>
    </w:p>
    <w:p w:rsidR="00BC1324" w:rsidRPr="00577695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В случае</w:t>
      </w:r>
      <w:proofErr w:type="gramStart"/>
      <w:r w:rsidRPr="00577695">
        <w:rPr>
          <w:sz w:val="24"/>
          <w:szCs w:val="24"/>
        </w:rPr>
        <w:t>,</w:t>
      </w:r>
      <w:proofErr w:type="gramEnd"/>
      <w:r w:rsidRPr="0057769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577695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577695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577695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577695">
        <w:rPr>
          <w:sz w:val="24"/>
          <w:szCs w:val="24"/>
        </w:rPr>
        <w:t>пп</w:t>
      </w:r>
      <w:proofErr w:type="spellEnd"/>
      <w:r w:rsidRPr="00577695">
        <w:rPr>
          <w:sz w:val="24"/>
          <w:szCs w:val="24"/>
        </w:rPr>
        <w:t xml:space="preserve">.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не применяются.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695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>подписывается в течение 20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577695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695">
        <w:rPr>
          <w:bCs w:val="0"/>
          <w:color w:val="000000"/>
          <w:sz w:val="24"/>
          <w:szCs w:val="24"/>
        </w:rPr>
        <w:t>Договор</w:t>
      </w:r>
      <w:r w:rsidR="00717F60" w:rsidRPr="00577695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695">
        <w:rPr>
          <w:bCs w:val="0"/>
          <w:color w:val="000000"/>
          <w:sz w:val="24"/>
          <w:szCs w:val="24"/>
        </w:rPr>
        <w:t>Д</w:t>
      </w:r>
      <w:r w:rsidR="00717F60" w:rsidRPr="00577695">
        <w:rPr>
          <w:bCs w:val="0"/>
          <w:color w:val="000000"/>
          <w:sz w:val="24"/>
          <w:szCs w:val="24"/>
        </w:rPr>
        <w:t>окументации</w:t>
      </w:r>
      <w:r w:rsidR="00DF639D" w:rsidRPr="00577695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695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695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695">
        <w:rPr>
          <w:sz w:val="24"/>
          <w:szCs w:val="24"/>
        </w:rPr>
        <w:t xml:space="preserve">Условия </w:t>
      </w:r>
      <w:proofErr w:type="gramStart"/>
      <w:r w:rsidRPr="00577695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695">
        <w:fldChar w:fldCharType="begin"/>
      </w:r>
      <w:r w:rsidR="00FB1A61" w:rsidRPr="00577695">
        <w:instrText xml:space="preserve"> REF _Ref465670219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3.10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-</w:t>
      </w:r>
      <w:r w:rsidR="00FB1A61" w:rsidRPr="00577695">
        <w:fldChar w:fldCharType="begin"/>
      </w:r>
      <w:r w:rsidR="00FB1A61" w:rsidRPr="00577695">
        <w:instrText xml:space="preserve"> REF _Ref465440181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3.12.4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 </w:t>
      </w:r>
      <w:r w:rsidRPr="00577695">
        <w:rPr>
          <w:bCs w:val="0"/>
          <w:sz w:val="24"/>
          <w:szCs w:val="24"/>
        </w:rPr>
        <w:t xml:space="preserve">Конкурсной </w:t>
      </w:r>
      <w:r w:rsidRPr="00577695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DD092B" w:rsidRPr="00DD092B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и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>, не требуется.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695">
        <w:rPr>
          <w:sz w:val="24"/>
          <w:szCs w:val="24"/>
        </w:rPr>
        <w:t xml:space="preserve">Участник, предложивший </w:t>
      </w:r>
      <w:r w:rsidRPr="00577695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695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695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695">
        <w:rPr>
          <w:bCs w:val="0"/>
          <w:sz w:val="24"/>
          <w:szCs w:val="24"/>
        </w:rPr>
        <w:t>Заказчика</w:t>
      </w:r>
      <w:r w:rsidR="00DA2790" w:rsidRPr="00577695">
        <w:rPr>
          <w:bCs w:val="0"/>
          <w:sz w:val="24"/>
          <w:szCs w:val="24"/>
        </w:rPr>
        <w:t xml:space="preserve"> (п. </w:t>
      </w:r>
      <w:r w:rsidR="00FB1A61" w:rsidRPr="00577695">
        <w:fldChar w:fldCharType="begin"/>
      </w:r>
      <w:r w:rsidR="00FB1A61" w:rsidRPr="00577695">
        <w:instrText xml:space="preserve"> REF _Ref468973864 \r \h  \* MERGEFORMAT </w:instrText>
      </w:r>
      <w:r w:rsidR="00FB1A61" w:rsidRPr="00577695">
        <w:fldChar w:fldCharType="separate"/>
      </w:r>
      <w:r w:rsidR="00DA2790" w:rsidRPr="00577695">
        <w:rPr>
          <w:bCs w:val="0"/>
          <w:sz w:val="24"/>
          <w:szCs w:val="24"/>
        </w:rPr>
        <w:t>3.3.14.4.4</w:t>
      </w:r>
      <w:r w:rsidR="00FB1A61" w:rsidRPr="00577695">
        <w:fldChar w:fldCharType="end"/>
      </w:r>
      <w:r w:rsidR="00DA2790" w:rsidRPr="00577695">
        <w:rPr>
          <w:bCs w:val="0"/>
          <w:sz w:val="24"/>
          <w:szCs w:val="24"/>
        </w:rPr>
        <w:t>)</w:t>
      </w:r>
      <w:r w:rsidRPr="00577695">
        <w:rPr>
          <w:bCs w:val="0"/>
          <w:sz w:val="24"/>
          <w:szCs w:val="24"/>
        </w:rPr>
        <w:t xml:space="preserve">. Выбор </w:t>
      </w:r>
      <w:proofErr w:type="gramStart"/>
      <w:r w:rsidRPr="00577695">
        <w:rPr>
          <w:bCs w:val="0"/>
          <w:sz w:val="24"/>
          <w:szCs w:val="24"/>
        </w:rPr>
        <w:t xml:space="preserve">способа </w:t>
      </w:r>
      <w:r w:rsidRPr="00577695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695">
        <w:rPr>
          <w:sz w:val="24"/>
          <w:szCs w:val="24"/>
        </w:rPr>
        <w:t xml:space="preserve"> по Договору</w:t>
      </w:r>
      <w:r w:rsidRPr="00577695">
        <w:rPr>
          <w:bCs w:val="0"/>
          <w:sz w:val="24"/>
          <w:szCs w:val="24"/>
        </w:rPr>
        <w:t xml:space="preserve">, осуществляется </w:t>
      </w:r>
      <w:r w:rsidR="00B43879" w:rsidRPr="00577695">
        <w:rPr>
          <w:bCs w:val="0"/>
          <w:sz w:val="24"/>
          <w:szCs w:val="24"/>
        </w:rPr>
        <w:t>Участником/Победителем.</w:t>
      </w:r>
      <w:r w:rsidRPr="00577695">
        <w:rPr>
          <w:bCs w:val="0"/>
          <w:sz w:val="24"/>
          <w:szCs w:val="24"/>
        </w:rPr>
        <w:t xml:space="preserve"> Условия и содержание </w:t>
      </w:r>
      <w:r w:rsidRPr="00577695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695">
        <w:fldChar w:fldCharType="begin"/>
      </w:r>
      <w:r w:rsidR="00FB1A61" w:rsidRPr="00577695">
        <w:instrText xml:space="preserve"> REF _Ref440272931 \r \h  \* MERGEFORMAT </w:instrText>
      </w:r>
      <w:r w:rsidR="00FB1A61" w:rsidRPr="00577695">
        <w:fldChar w:fldCharType="separate"/>
      </w:r>
      <w:r w:rsidR="00DD092B" w:rsidRPr="00577695">
        <w:t>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) с учетом </w:t>
      </w:r>
      <w:r w:rsidRPr="00577695">
        <w:rPr>
          <w:sz w:val="24"/>
          <w:szCs w:val="24"/>
        </w:rPr>
        <w:lastRenderedPageBreak/>
        <w:t xml:space="preserve">требований, изложенных в подпункте </w:t>
      </w:r>
      <w:r w:rsidR="00FB1A61" w:rsidRPr="00577695">
        <w:fldChar w:fldCharType="begin"/>
      </w:r>
      <w:r w:rsidR="00FB1A61" w:rsidRPr="00577695">
        <w:instrText xml:space="preserve"> REF _Ref465437572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3.12.2</w:t>
      </w:r>
      <w:r w:rsidR="00FB1A61" w:rsidRPr="00577695">
        <w:fldChar w:fldCharType="end"/>
      </w:r>
      <w:r w:rsidRPr="00577695">
        <w:rPr>
          <w:sz w:val="24"/>
          <w:szCs w:val="24"/>
        </w:rPr>
        <w:t xml:space="preserve">, а также на этапе </w:t>
      </w:r>
      <w:proofErr w:type="spellStart"/>
      <w:r w:rsidRPr="00577695">
        <w:rPr>
          <w:sz w:val="24"/>
          <w:szCs w:val="24"/>
        </w:rPr>
        <w:t>преддговорных</w:t>
      </w:r>
      <w:proofErr w:type="spellEnd"/>
      <w:r w:rsidRPr="00577695">
        <w:rPr>
          <w:sz w:val="24"/>
          <w:szCs w:val="24"/>
        </w:rPr>
        <w:t xml:space="preserve"> переговоров (п. </w:t>
      </w:r>
      <w:r w:rsidR="00FB1A61" w:rsidRPr="00577695">
        <w:fldChar w:fldCharType="begin"/>
      </w:r>
      <w:r w:rsidR="00FB1A61" w:rsidRPr="00577695">
        <w:instrText xml:space="preserve"> REF _Ref468875974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</w:t>
      </w:r>
      <w:r w:rsidR="00FB1A61" w:rsidRPr="00577695">
        <w:fldChar w:fldCharType="end"/>
      </w:r>
      <w:r w:rsidRPr="00577695">
        <w:rPr>
          <w:sz w:val="24"/>
          <w:szCs w:val="24"/>
        </w:rPr>
        <w:t>).</w:t>
      </w:r>
    </w:p>
    <w:p w:rsidR="00BC1324" w:rsidRPr="00577695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695">
        <w:rPr>
          <w:bCs w:val="0"/>
          <w:sz w:val="24"/>
          <w:szCs w:val="24"/>
        </w:rPr>
        <w:t xml:space="preserve">Непредставление </w:t>
      </w:r>
      <w:r w:rsidRPr="00577695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695">
        <w:rPr>
          <w:bCs w:val="0"/>
          <w:sz w:val="24"/>
          <w:szCs w:val="24"/>
        </w:rPr>
        <w:t xml:space="preserve"> до заключения Договора </w:t>
      </w:r>
      <w:r w:rsidRPr="00577695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695">
        <w:fldChar w:fldCharType="begin"/>
      </w:r>
      <w:r w:rsidR="00FB1A61" w:rsidRPr="00577695">
        <w:instrText xml:space="preserve"> REF _Ref468875995 \r \h  \* MERGEFORMAT </w:instrText>
      </w:r>
      <w:r w:rsidR="00FB1A61" w:rsidRPr="00577695">
        <w:fldChar w:fldCharType="separate"/>
      </w:r>
      <w:r w:rsidR="00DD092B" w:rsidRPr="00577695">
        <w:rPr>
          <w:sz w:val="24"/>
          <w:szCs w:val="24"/>
        </w:rPr>
        <w:t>3.11.6</w:t>
      </w:r>
      <w:r w:rsidR="00FB1A61" w:rsidRPr="00577695">
        <w:fldChar w:fldCharType="end"/>
      </w:r>
      <w:r w:rsidRPr="00577695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DD092B" w:rsidRPr="00DD092B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>Техническая часть</w:t>
      </w:r>
      <w:bookmarkEnd w:id="673"/>
      <w:bookmarkEnd w:id="674"/>
      <w:bookmarkEnd w:id="675"/>
      <w:bookmarkEnd w:id="676"/>
      <w:bookmarkEnd w:id="6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C12FA4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>
        <w:t>закупаемых услуг</w:t>
      </w:r>
      <w:bookmarkEnd w:id="6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577695">
        <w:rPr>
          <w:b w:val="0"/>
          <w:szCs w:val="24"/>
        </w:rPr>
        <w:t>Лоту №1 (</w:t>
      </w:r>
      <w:r w:rsidR="00A154B7">
        <w:rPr>
          <w:b w:val="0"/>
          <w:szCs w:val="24"/>
        </w:rPr>
        <w:t xml:space="preserve">подраздел </w:t>
      </w:r>
      <w:r w:rsidR="002654BD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DD092B">
        <w:rPr>
          <w:b w:val="0"/>
          <w:szCs w:val="24"/>
        </w:rPr>
        <w:t>1.1.4</w:t>
      </w:r>
      <w:r w:rsidR="002654BD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3803A7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3803A7">
        <w:t xml:space="preserve">Требование к </w:t>
      </w:r>
      <w:bookmarkEnd w:id="709"/>
      <w:bookmarkEnd w:id="710"/>
      <w:bookmarkEnd w:id="711"/>
      <w:r w:rsidR="00C3704B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DD092B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DD092B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DD092B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4F4D80">
      <w:pPr>
        <w:pStyle w:val="3"/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DD092B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DD092B" w:rsidRPr="00DD092B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DD092B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proofErr w:type="gramStart"/>
      <w:r w:rsidRPr="00EA1723">
        <w:rPr>
          <w:sz w:val="24"/>
          <w:szCs w:val="24"/>
        </w:rPr>
        <w:t>установили и согласились</w:t>
      </w:r>
      <w:proofErr w:type="gramEnd"/>
      <w:r w:rsidRPr="00EA1723">
        <w:rPr>
          <w:sz w:val="24"/>
          <w:szCs w:val="24"/>
        </w:rPr>
        <w:t xml:space="preserve">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6"/>
          <w:headerReference w:type="default" r:id="rId47"/>
          <w:footerReference w:type="even" r:id="rId48"/>
          <w:headerReference w:type="first" r:id="rId49"/>
          <w:footerReference w:type="first" r:id="rId50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DD092B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8D" w:rsidRDefault="003F148D">
      <w:pPr>
        <w:spacing w:line="240" w:lineRule="auto"/>
      </w:pPr>
      <w:r>
        <w:separator/>
      </w:r>
    </w:p>
  </w:endnote>
  <w:endnote w:type="continuationSeparator" w:id="0">
    <w:p w:rsidR="003F148D" w:rsidRDefault="003F1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604F" w:rsidRDefault="0000604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Pr="00FA0376" w:rsidRDefault="0000604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F6534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00604F" w:rsidRPr="00EE0539" w:rsidRDefault="0000604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9557EC">
      <w:rPr>
        <w:sz w:val="18"/>
        <w:szCs w:val="18"/>
      </w:rPr>
      <w:t>Договор</w:t>
    </w:r>
    <w:r>
      <w:rPr>
        <w:sz w:val="18"/>
        <w:szCs w:val="18"/>
      </w:rPr>
      <w:t>а</w:t>
    </w:r>
    <w:r w:rsidRPr="009557EC">
      <w:rPr>
        <w:sz w:val="18"/>
        <w:szCs w:val="18"/>
      </w:rPr>
      <w:t xml:space="preserve"> на оказание услуг </w:t>
    </w:r>
    <w:r w:rsidR="00C62D64" w:rsidRPr="00C62D64">
      <w:rPr>
        <w:sz w:val="18"/>
        <w:szCs w:val="18"/>
      </w:rPr>
      <w:t>автотранспорта по разовым заявкам</w:t>
    </w:r>
    <w:r w:rsidRPr="009557EC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8D" w:rsidRDefault="003F148D">
      <w:pPr>
        <w:spacing w:line="240" w:lineRule="auto"/>
      </w:pPr>
      <w:r>
        <w:separator/>
      </w:r>
    </w:p>
  </w:footnote>
  <w:footnote w:type="continuationSeparator" w:id="0">
    <w:p w:rsidR="003F148D" w:rsidRDefault="003F148D">
      <w:pPr>
        <w:spacing w:line="240" w:lineRule="auto"/>
      </w:pPr>
      <w:r>
        <w:continuationSeparator/>
      </w:r>
    </w:p>
  </w:footnote>
  <w:footnote w:id="1">
    <w:p w:rsidR="0000604F" w:rsidRPr="00B36685" w:rsidRDefault="0000604F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00604F" w:rsidRDefault="0000604F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00604F" w:rsidRDefault="0000604F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00604F" w:rsidRDefault="0000604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Pr="00930031" w:rsidRDefault="0000604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04F" w:rsidRDefault="0000604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04F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3DC6"/>
    <w:rsid w:val="00065ED6"/>
    <w:rsid w:val="0007043F"/>
    <w:rsid w:val="00076D8B"/>
    <w:rsid w:val="00077FB6"/>
    <w:rsid w:val="00084FE0"/>
    <w:rsid w:val="00086686"/>
    <w:rsid w:val="00087F10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E57"/>
    <w:rsid w:val="00185F8B"/>
    <w:rsid w:val="00191E60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5B7D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03C9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48D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428B"/>
    <w:rsid w:val="00435355"/>
    <w:rsid w:val="004360F5"/>
    <w:rsid w:val="004406A6"/>
    <w:rsid w:val="00440928"/>
    <w:rsid w:val="00443E0B"/>
    <w:rsid w:val="00461F58"/>
    <w:rsid w:val="00463FE5"/>
    <w:rsid w:val="0046474A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695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15D0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32AB1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B60D3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E7A1C"/>
    <w:rsid w:val="007F3FB7"/>
    <w:rsid w:val="007F6534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8B0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57EC"/>
    <w:rsid w:val="009610FD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221B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1EB0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75A9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2D64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6CF8"/>
    <w:rsid w:val="00D139C3"/>
    <w:rsid w:val="00D15047"/>
    <w:rsid w:val="00D165E2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6976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eader" Target="header14.xml"/><Relationship Id="rId50" Type="http://schemas.openxmlformats.org/officeDocument/2006/relationships/footer" Target="footer1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5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shishlyannikova.in@mrsk-1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D05D3-3196-427C-A094-489272774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87</Pages>
  <Words>26215</Words>
  <Characters>149426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175291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133</cp:revision>
  <cp:lastPrinted>2015-12-29T14:27:00Z</cp:lastPrinted>
  <dcterms:created xsi:type="dcterms:W3CDTF">2016-01-13T12:36:00Z</dcterms:created>
  <dcterms:modified xsi:type="dcterms:W3CDTF">2016-12-26T07:42:00Z</dcterms:modified>
</cp:coreProperties>
</file>