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E63" w:rsidRDefault="00680D74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8D108C" w:rsidRPr="0073310A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73310A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73310A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73310A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73310A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73310A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73310A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73310A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d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3310A" w:rsidRPr="007765E5" w:rsidRDefault="0073310A" w:rsidP="0073310A">
      <w:pPr>
        <w:ind w:left="5670" w:firstLine="0"/>
        <w:jc w:val="center"/>
        <w:rPr>
          <w:sz w:val="24"/>
          <w:szCs w:val="24"/>
        </w:rPr>
      </w:pPr>
      <w:r w:rsidRPr="007765E5">
        <w:rPr>
          <w:sz w:val="24"/>
          <w:szCs w:val="24"/>
        </w:rPr>
        <w:t>УТВЕРЖДАЮ:</w:t>
      </w:r>
    </w:p>
    <w:p w:rsidR="0073310A" w:rsidRPr="007765E5" w:rsidRDefault="0073310A" w:rsidP="0073310A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>Председатель закупочной комиссии -</w:t>
      </w:r>
    </w:p>
    <w:p w:rsidR="0073310A" w:rsidRPr="007765E5" w:rsidRDefault="0073310A" w:rsidP="0073310A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Директор</w:t>
      </w:r>
    </w:p>
    <w:p w:rsidR="0073310A" w:rsidRPr="007765E5" w:rsidRDefault="0073310A" w:rsidP="0073310A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>ПАО «МРСК Центра»-</w:t>
      </w:r>
    </w:p>
    <w:p w:rsidR="0073310A" w:rsidRPr="007765E5" w:rsidRDefault="0073310A" w:rsidP="0073310A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>«Белгородэнерго»</w:t>
      </w:r>
    </w:p>
    <w:p w:rsidR="0073310A" w:rsidRPr="007765E5" w:rsidRDefault="0073310A" w:rsidP="0073310A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 xml:space="preserve">____________ </w:t>
      </w:r>
      <w:r>
        <w:rPr>
          <w:sz w:val="24"/>
          <w:szCs w:val="24"/>
        </w:rPr>
        <w:t>С.Н.Демидов</w:t>
      </w:r>
    </w:p>
    <w:p w:rsidR="0073310A" w:rsidRPr="007765E5" w:rsidRDefault="0073310A" w:rsidP="0073310A">
      <w:pPr>
        <w:spacing w:line="240" w:lineRule="auto"/>
        <w:jc w:val="right"/>
        <w:rPr>
          <w:sz w:val="24"/>
          <w:szCs w:val="24"/>
        </w:rPr>
      </w:pPr>
    </w:p>
    <w:p w:rsidR="0073310A" w:rsidRPr="007765E5" w:rsidRDefault="0073310A" w:rsidP="0073310A">
      <w:pPr>
        <w:spacing w:line="240" w:lineRule="auto"/>
        <w:jc w:val="right"/>
        <w:rPr>
          <w:sz w:val="24"/>
          <w:szCs w:val="24"/>
        </w:rPr>
      </w:pPr>
    </w:p>
    <w:p w:rsidR="0073310A" w:rsidRPr="007765E5" w:rsidRDefault="0073310A" w:rsidP="0073310A">
      <w:pPr>
        <w:ind w:left="5670" w:firstLine="0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 xml:space="preserve"> «</w:t>
      </w:r>
      <w:r>
        <w:rPr>
          <w:sz w:val="24"/>
          <w:szCs w:val="24"/>
        </w:rPr>
        <w:t>23</w:t>
      </w:r>
      <w:r w:rsidRPr="007765E5">
        <w:rPr>
          <w:sz w:val="24"/>
          <w:szCs w:val="24"/>
        </w:rPr>
        <w:t xml:space="preserve">» </w:t>
      </w:r>
      <w:r>
        <w:rPr>
          <w:sz w:val="24"/>
          <w:szCs w:val="24"/>
        </w:rPr>
        <w:t>октября</w:t>
      </w:r>
      <w:r w:rsidRPr="007765E5">
        <w:rPr>
          <w:sz w:val="24"/>
          <w:szCs w:val="24"/>
        </w:rPr>
        <w:t xml:space="preserve"> 2017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3310A" w:rsidRPr="002A0DD1" w:rsidRDefault="0073310A" w:rsidP="0073310A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2A0DD1">
        <w:rPr>
          <w:b/>
          <w:kern w:val="36"/>
          <w:sz w:val="24"/>
          <w:szCs w:val="24"/>
        </w:rPr>
        <w:t>Согласовано на заседании</w:t>
      </w:r>
    </w:p>
    <w:p w:rsidR="0073310A" w:rsidRPr="002A0DD1" w:rsidRDefault="0073310A" w:rsidP="0073310A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2A0DD1">
        <w:rPr>
          <w:b/>
          <w:kern w:val="36"/>
          <w:sz w:val="24"/>
          <w:szCs w:val="24"/>
        </w:rPr>
        <w:t>закупочной комиссии</w:t>
      </w:r>
    </w:p>
    <w:p w:rsidR="0073310A" w:rsidRPr="002A0DD1" w:rsidRDefault="0073310A" w:rsidP="0073310A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2A0DD1">
        <w:rPr>
          <w:b/>
          <w:kern w:val="36"/>
          <w:sz w:val="24"/>
          <w:szCs w:val="24"/>
        </w:rPr>
        <w:t>Протокол № 0</w:t>
      </w:r>
      <w:r>
        <w:rPr>
          <w:b/>
          <w:kern w:val="36"/>
          <w:sz w:val="24"/>
          <w:szCs w:val="24"/>
        </w:rPr>
        <w:t>676</w:t>
      </w:r>
      <w:r w:rsidRPr="002A0DD1">
        <w:rPr>
          <w:b/>
          <w:kern w:val="36"/>
          <w:sz w:val="24"/>
          <w:szCs w:val="24"/>
        </w:rPr>
        <w:t>- БЕ-17</w:t>
      </w:r>
    </w:p>
    <w:p w:rsidR="0073310A" w:rsidRPr="00C12FA4" w:rsidRDefault="0073310A" w:rsidP="0073310A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2A0DD1">
        <w:rPr>
          <w:b/>
          <w:kern w:val="36"/>
          <w:sz w:val="24"/>
          <w:szCs w:val="24"/>
        </w:rPr>
        <w:t>от «2</w:t>
      </w:r>
      <w:r>
        <w:rPr>
          <w:b/>
          <w:kern w:val="36"/>
          <w:sz w:val="24"/>
          <w:szCs w:val="24"/>
        </w:rPr>
        <w:t>3</w:t>
      </w:r>
      <w:r w:rsidRPr="002A0DD1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октября</w:t>
      </w:r>
      <w:r w:rsidRPr="002A0DD1">
        <w:rPr>
          <w:b/>
          <w:kern w:val="36"/>
          <w:sz w:val="24"/>
          <w:szCs w:val="24"/>
        </w:rPr>
        <w:t xml:space="preserve"> 2017года</w:t>
      </w:r>
    </w:p>
    <w:p w:rsidR="0073310A" w:rsidRPr="00C12FA4" w:rsidRDefault="0073310A" w:rsidP="0073310A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 w:rsidR="0073310A" w:rsidRPr="0073310A">
        <w:rPr>
          <w:b/>
          <w:sz w:val="24"/>
          <w:szCs w:val="24"/>
        </w:rPr>
        <w:t>Договора на оказание услуг по техническому обслуживанию комплексов технических средств безопасности для нужд ПАО «МРСК Центра» (филиала «Белгородэнерго»)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73310A">
        <w:rPr>
          <w:sz w:val="24"/>
          <w:szCs w:val="24"/>
        </w:rPr>
        <w:t>Белгород</w:t>
      </w:r>
      <w:r w:rsidRPr="00C12FA4">
        <w:rPr>
          <w:sz w:val="24"/>
          <w:szCs w:val="24"/>
        </w:rPr>
        <w:br/>
      </w:r>
      <w:r w:rsidR="00A87504">
        <w:rPr>
          <w:sz w:val="24"/>
          <w:szCs w:val="24"/>
        </w:rPr>
        <w:t>2017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B33739" w:rsidRDefault="008510AD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B33739">
        <w:rPr>
          <w:noProof/>
        </w:rPr>
        <w:t>1</w:t>
      </w:r>
      <w:r w:rsidR="00B33739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B33739">
        <w:rPr>
          <w:noProof/>
        </w:rPr>
        <w:t>Общие положения</w:t>
      </w:r>
      <w:r w:rsidR="00B33739">
        <w:rPr>
          <w:noProof/>
        </w:rPr>
        <w:tab/>
      </w:r>
      <w:r>
        <w:rPr>
          <w:noProof/>
        </w:rPr>
        <w:fldChar w:fldCharType="begin"/>
      </w:r>
      <w:r w:rsidR="00B33739">
        <w:rPr>
          <w:noProof/>
        </w:rPr>
        <w:instrText xml:space="preserve"> PAGEREF _Toc471979888 \h </w:instrText>
      </w:r>
      <w:r>
        <w:rPr>
          <w:noProof/>
        </w:rPr>
      </w:r>
      <w:r>
        <w:rPr>
          <w:noProof/>
        </w:rPr>
        <w:fldChar w:fldCharType="separate"/>
      </w:r>
      <w:r w:rsidR="00A51F43">
        <w:rPr>
          <w:noProof/>
        </w:rPr>
        <w:t>4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_Toc471979889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4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_Toc471979890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5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_Toc471979891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6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_Toc471979892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7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_Toc471979893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7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_Toc471979894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8</w:t>
      </w:r>
      <w:r w:rsidR="008510AD">
        <w:rPr>
          <w:noProof/>
        </w:rPr>
        <w:fldChar w:fldCharType="end"/>
      </w:r>
    </w:p>
    <w:p w:rsidR="00B33739" w:rsidRDefault="00B33739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9B4FE0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_Toc471979901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10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_Toc471979902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10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_Toc471979906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10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_Toc471979910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11</w:t>
      </w:r>
      <w:r w:rsidR="008510AD">
        <w:rPr>
          <w:noProof/>
        </w:rPr>
        <w:fldChar w:fldCharType="end"/>
      </w:r>
    </w:p>
    <w:p w:rsidR="00B33739" w:rsidRDefault="00B33739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_Toc471979918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13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_Toc471979919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13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_Toc471979922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13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_Toc471979923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14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_Toc471979938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31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_Toc471979941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32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_Toc471979942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32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_Toc471979947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34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_Toc471979948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36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_Toc471979949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37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_Toc471979950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37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_Toc471979951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38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_Toc471979952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39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_Toc471979953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41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_Toc471979954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41</w:t>
      </w:r>
      <w:r w:rsidR="008510AD">
        <w:rPr>
          <w:noProof/>
        </w:rPr>
        <w:fldChar w:fldCharType="end"/>
      </w:r>
    </w:p>
    <w:p w:rsidR="00B33739" w:rsidRDefault="00B33739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9B4FE0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_Toc471979957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42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_Toc471979958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42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_Toc471979960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42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_Toc471979962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42</w:t>
      </w:r>
      <w:r w:rsidR="008510AD">
        <w:rPr>
          <w:noProof/>
        </w:rPr>
        <w:fldChar w:fldCharType="end"/>
      </w:r>
    </w:p>
    <w:p w:rsidR="00B33739" w:rsidRDefault="00B33739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_Toc471979964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43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_Toc471979965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43</w:t>
      </w:r>
      <w:r w:rsidR="008510AD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_Toc471979968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47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9B4FE0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_Toc471979970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49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_Toc471979973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52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_Toc471979976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54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_Toc471979979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56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_Toc471979982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58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_Toc471979985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60</w:t>
      </w:r>
      <w:r w:rsidR="008510AD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_Toc471979987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61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_Toc471979989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67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_Toc471979992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69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_Toc471979995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71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_Toc471979998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73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_Toc471980001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75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_Toc471980004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78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_Toc471980009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82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_Toc471980012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85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_Toc471980015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87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9B4FE0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9B4FE0">
        <w:rPr>
          <w:noProof/>
          <w:color w:val="000000"/>
        </w:rPr>
        <w:t>(форма 17)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_Toc471980018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89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9B4FE0">
        <w:rPr>
          <w:noProof/>
          <w:color w:val="000000"/>
        </w:rPr>
        <w:t>(форма 18)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_Toc471980021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91</w:t>
      </w:r>
      <w:r w:rsidR="008510AD">
        <w:rPr>
          <w:noProof/>
        </w:rPr>
        <w:fldChar w:fldCharType="end"/>
      </w:r>
    </w:p>
    <w:p w:rsidR="00717F60" w:rsidRPr="00E71A48" w:rsidRDefault="008510AD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979888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979889"/>
      <w:bookmarkEnd w:id="8"/>
      <w:r w:rsidRPr="00E71A48">
        <w:t>Общие сведения о процедуре запроса предложений</w:t>
      </w:r>
      <w:bookmarkEnd w:id="9"/>
    </w:p>
    <w:p w:rsidR="005B75A6" w:rsidRPr="0073310A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</w:t>
      </w:r>
      <w:r w:rsidR="00337A2B" w:rsidRPr="00C751E9">
        <w:rPr>
          <w:iCs/>
          <w:sz w:val="24"/>
          <w:szCs w:val="24"/>
        </w:rPr>
        <w:t xml:space="preserve">филиал  ПАО «МРСК </w:t>
      </w:r>
      <w:r w:rsidR="00337A2B" w:rsidRPr="00260977">
        <w:rPr>
          <w:iCs/>
          <w:sz w:val="24"/>
          <w:szCs w:val="24"/>
        </w:rPr>
        <w:t>Центра» - «Белгородэнерго»  (далее – Заказчик или Организатор) (почтовый адрес: РФ, 308000, г. Белгород, ул. Преображенская, 42, секретарь Закупочной комиссии – Ведущий специалист  отдела закупочной деятельности управления логистики и МТО филиала ПАО «МРСК Центра» - «Белгородэнерго»:</w:t>
      </w:r>
      <w:r w:rsidR="0073310A" w:rsidRPr="00260977">
        <w:rPr>
          <w:iCs/>
          <w:sz w:val="24"/>
          <w:szCs w:val="24"/>
        </w:rPr>
        <w:t xml:space="preserve">  Горягина Татьяна Николаевна, контактный телефон: (4722) 58-17-51 или по адресу электронной почты: </w:t>
      </w:r>
      <w:hyperlink r:id="rId17" w:history="1">
        <w:r w:rsidR="0073310A" w:rsidRPr="00260977">
          <w:rPr>
            <w:rStyle w:val="a7"/>
            <w:iCs/>
            <w:sz w:val="24"/>
            <w:szCs w:val="24"/>
            <w:lang w:val="en-US"/>
          </w:rPr>
          <w:t>Goryagina</w:t>
        </w:r>
        <w:r w:rsidR="0073310A" w:rsidRPr="00260977">
          <w:rPr>
            <w:rStyle w:val="a7"/>
            <w:iCs/>
            <w:sz w:val="24"/>
            <w:szCs w:val="24"/>
          </w:rPr>
          <w:t>.</w:t>
        </w:r>
        <w:r w:rsidR="0073310A" w:rsidRPr="00260977">
          <w:rPr>
            <w:rStyle w:val="a7"/>
            <w:iCs/>
            <w:sz w:val="24"/>
            <w:szCs w:val="24"/>
            <w:lang w:val="en-US"/>
          </w:rPr>
          <w:t>TN</w:t>
        </w:r>
        <w:r w:rsidR="0073310A" w:rsidRPr="00260977">
          <w:rPr>
            <w:rStyle w:val="a7"/>
            <w:iCs/>
            <w:sz w:val="24"/>
            <w:szCs w:val="24"/>
          </w:rPr>
          <w:t>@</w:t>
        </w:r>
        <w:r w:rsidR="0073310A" w:rsidRPr="00260977">
          <w:rPr>
            <w:rStyle w:val="a7"/>
            <w:iCs/>
            <w:sz w:val="24"/>
            <w:szCs w:val="24"/>
            <w:lang w:val="en-US"/>
          </w:rPr>
          <w:t>mrsk</w:t>
        </w:r>
        <w:r w:rsidR="0073310A" w:rsidRPr="00260977">
          <w:rPr>
            <w:rStyle w:val="a7"/>
            <w:iCs/>
            <w:sz w:val="24"/>
            <w:szCs w:val="24"/>
          </w:rPr>
          <w:t>-1.</w:t>
        </w:r>
        <w:r w:rsidR="0073310A" w:rsidRPr="00260977">
          <w:rPr>
            <w:rStyle w:val="a7"/>
            <w:iCs/>
            <w:sz w:val="24"/>
            <w:szCs w:val="24"/>
            <w:lang w:val="en-US"/>
          </w:rPr>
          <w:t>ru</w:t>
        </w:r>
      </w:hyperlink>
      <w:r w:rsidR="0073310A" w:rsidRPr="00441A42">
        <w:t xml:space="preserve">; Ермолова Ирина Валерьевна – контактный телефон: (4722) 58-17-81, адрес электронной почты: </w:t>
      </w:r>
      <w:hyperlink r:id="rId18" w:history="1">
        <w:r w:rsidR="0073310A" w:rsidRPr="00441A42">
          <w:rPr>
            <w:rStyle w:val="a7"/>
          </w:rPr>
          <w:t>Ermolova.IV@mrsk-1.ru</w:t>
        </w:r>
      </w:hyperlink>
      <w:r w:rsidR="0073310A" w:rsidRPr="00441A42">
        <w:t xml:space="preserve">. По вопросам, </w:t>
      </w:r>
      <w:r w:rsidR="0073310A" w:rsidRPr="0073310A">
        <w:t xml:space="preserve">связанным с разъяснением технического задания, обращаться к ответственному сотруднику Организатора – Шестаков Дмитрий Вячеславович, телефон – (4722) 30-46-86, </w:t>
      </w:r>
      <w:r w:rsidR="0073310A" w:rsidRPr="0073310A">
        <w:rPr>
          <w:rFonts w:eastAsia="Calibri"/>
          <w:lang w:val="en-US"/>
        </w:rPr>
        <w:t>e</w:t>
      </w:r>
      <w:r w:rsidR="0073310A" w:rsidRPr="0073310A">
        <w:rPr>
          <w:rFonts w:eastAsia="Calibri"/>
        </w:rPr>
        <w:t>-</w:t>
      </w:r>
      <w:r w:rsidR="0073310A" w:rsidRPr="0073310A">
        <w:rPr>
          <w:rFonts w:eastAsia="Calibri"/>
          <w:lang w:val="en-US"/>
        </w:rPr>
        <w:t>mail</w:t>
      </w:r>
      <w:r w:rsidR="0073310A" w:rsidRPr="0073310A">
        <w:rPr>
          <w:rFonts w:eastAsia="Calibri"/>
        </w:rPr>
        <w:t xml:space="preserve">: </w:t>
      </w:r>
      <w:hyperlink r:id="rId19" w:history="1">
        <w:r w:rsidR="0073310A" w:rsidRPr="0073310A">
          <w:rPr>
            <w:rStyle w:val="a7"/>
            <w:rFonts w:eastAsia="Calibri"/>
            <w:lang w:val="en-US"/>
          </w:rPr>
          <w:t>Shestakov</w:t>
        </w:r>
        <w:r w:rsidR="0073310A" w:rsidRPr="0073310A">
          <w:rPr>
            <w:rStyle w:val="a7"/>
            <w:rFonts w:eastAsia="Calibri"/>
          </w:rPr>
          <w:t>.</w:t>
        </w:r>
        <w:r w:rsidR="0073310A" w:rsidRPr="0073310A">
          <w:rPr>
            <w:rStyle w:val="a7"/>
            <w:rFonts w:eastAsia="Calibri"/>
            <w:lang w:val="en-US"/>
          </w:rPr>
          <w:t>DV</w:t>
        </w:r>
        <w:r w:rsidR="0073310A" w:rsidRPr="0073310A">
          <w:rPr>
            <w:rStyle w:val="a7"/>
            <w:rFonts w:eastAsia="Calibri"/>
          </w:rPr>
          <w:t>@</w:t>
        </w:r>
        <w:r w:rsidR="0073310A" w:rsidRPr="0073310A">
          <w:rPr>
            <w:rStyle w:val="a7"/>
            <w:rFonts w:eastAsia="Calibri"/>
            <w:lang w:val="en-US"/>
          </w:rPr>
          <w:t>mrsk</w:t>
        </w:r>
        <w:r w:rsidR="0073310A" w:rsidRPr="0073310A">
          <w:rPr>
            <w:rStyle w:val="a7"/>
            <w:rFonts w:eastAsia="Calibri"/>
          </w:rPr>
          <w:t>-1.</w:t>
        </w:r>
        <w:r w:rsidR="0073310A" w:rsidRPr="0073310A">
          <w:rPr>
            <w:rStyle w:val="a7"/>
            <w:rFonts w:eastAsia="Calibri"/>
            <w:lang w:val="en-US"/>
          </w:rPr>
          <w:t>ru</w:t>
        </w:r>
      </w:hyperlink>
      <w:r w:rsidR="0073310A" w:rsidRPr="0073310A">
        <w:t xml:space="preserve">  </w:t>
      </w:r>
      <w:r w:rsidR="0073310A" w:rsidRPr="0073310A">
        <w:rPr>
          <w:iCs/>
          <w:sz w:val="24"/>
          <w:szCs w:val="24"/>
        </w:rPr>
        <w:t>Извещением о проведении открытого запроса предложений, опубликованным</w:t>
      </w:r>
      <w:r w:rsidRPr="0073310A">
        <w:rPr>
          <w:sz w:val="24"/>
          <w:szCs w:val="24"/>
        </w:rPr>
        <w:t xml:space="preserve"> </w:t>
      </w:r>
      <w:r w:rsidRPr="0073310A">
        <w:rPr>
          <w:b/>
          <w:sz w:val="24"/>
          <w:szCs w:val="24"/>
        </w:rPr>
        <w:t>«</w:t>
      </w:r>
      <w:r w:rsidR="0073310A" w:rsidRPr="0073310A">
        <w:rPr>
          <w:b/>
          <w:sz w:val="24"/>
          <w:szCs w:val="24"/>
        </w:rPr>
        <w:t>24</w:t>
      </w:r>
      <w:r w:rsidRPr="0073310A">
        <w:rPr>
          <w:b/>
          <w:sz w:val="24"/>
          <w:szCs w:val="24"/>
        </w:rPr>
        <w:t xml:space="preserve">» </w:t>
      </w:r>
      <w:r w:rsidR="0073310A" w:rsidRPr="0073310A">
        <w:rPr>
          <w:b/>
          <w:sz w:val="24"/>
          <w:szCs w:val="24"/>
        </w:rPr>
        <w:t>октября</w:t>
      </w:r>
      <w:r w:rsidRPr="0073310A">
        <w:rPr>
          <w:b/>
          <w:sz w:val="24"/>
          <w:szCs w:val="24"/>
        </w:rPr>
        <w:t xml:space="preserve"> </w:t>
      </w:r>
      <w:r w:rsidR="00A87504" w:rsidRPr="0073310A">
        <w:rPr>
          <w:b/>
          <w:sz w:val="24"/>
          <w:szCs w:val="24"/>
        </w:rPr>
        <w:t>2017</w:t>
      </w:r>
      <w:r w:rsidRPr="0073310A">
        <w:rPr>
          <w:b/>
          <w:sz w:val="24"/>
          <w:szCs w:val="24"/>
        </w:rPr>
        <w:t xml:space="preserve"> г.</w:t>
      </w:r>
      <w:r w:rsidRPr="0073310A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73310A">
          <w:rPr>
            <w:rStyle w:val="a7"/>
            <w:sz w:val="24"/>
            <w:szCs w:val="24"/>
          </w:rPr>
          <w:t>www.zakupki.</w:t>
        </w:r>
        <w:r w:rsidR="00345CCA" w:rsidRPr="0073310A">
          <w:rPr>
            <w:rStyle w:val="a7"/>
            <w:sz w:val="24"/>
            <w:szCs w:val="24"/>
            <w:lang w:val="en-US"/>
          </w:rPr>
          <w:t>gov</w:t>
        </w:r>
        <w:r w:rsidR="00345CCA" w:rsidRPr="0073310A">
          <w:rPr>
            <w:rStyle w:val="a7"/>
            <w:sz w:val="24"/>
            <w:szCs w:val="24"/>
          </w:rPr>
          <w:t>.ru</w:t>
        </w:r>
      </w:hyperlink>
      <w:r w:rsidRPr="0073310A">
        <w:rPr>
          <w:sz w:val="24"/>
          <w:szCs w:val="24"/>
        </w:rPr>
        <w:t>),</w:t>
      </w:r>
      <w:r w:rsidR="009D7F01" w:rsidRPr="0073310A">
        <w:rPr>
          <w:iCs/>
          <w:sz w:val="24"/>
          <w:szCs w:val="24"/>
        </w:rPr>
        <w:t xml:space="preserve"> </w:t>
      </w:r>
      <w:r w:rsidR="009D7F01" w:rsidRPr="0073310A">
        <w:rPr>
          <w:sz w:val="24"/>
          <w:szCs w:val="24"/>
        </w:rPr>
        <w:t xml:space="preserve">на сайте </w:t>
      </w:r>
      <w:r w:rsidR="007556FF" w:rsidRPr="0073310A">
        <w:rPr>
          <w:iCs/>
          <w:sz w:val="24"/>
          <w:szCs w:val="24"/>
        </w:rPr>
        <w:t>ПАО «МРСК Центра»</w:t>
      </w:r>
      <w:r w:rsidR="009D7F01" w:rsidRPr="0073310A">
        <w:rPr>
          <w:sz w:val="24"/>
          <w:szCs w:val="24"/>
        </w:rPr>
        <w:t xml:space="preserve"> (</w:t>
      </w:r>
      <w:hyperlink r:id="rId21" w:history="1">
        <w:r w:rsidR="007556FF" w:rsidRPr="0073310A">
          <w:rPr>
            <w:rStyle w:val="a7"/>
            <w:sz w:val="24"/>
            <w:szCs w:val="24"/>
          </w:rPr>
          <w:t>www.mrsk-1.ru</w:t>
        </w:r>
      </w:hyperlink>
      <w:r w:rsidR="00862664" w:rsidRPr="0073310A">
        <w:rPr>
          <w:sz w:val="24"/>
          <w:szCs w:val="24"/>
        </w:rPr>
        <w:t>)</w:t>
      </w:r>
      <w:r w:rsidR="00702B2C" w:rsidRPr="0073310A">
        <w:rPr>
          <w:sz w:val="24"/>
          <w:szCs w:val="24"/>
        </w:rPr>
        <w:t xml:space="preserve">, на сайте ЭТП, указанном в п. </w:t>
      </w:r>
      <w:r w:rsidR="00B131B9" w:rsidRPr="0073310A">
        <w:fldChar w:fldCharType="begin"/>
      </w:r>
      <w:r w:rsidR="00B131B9" w:rsidRPr="0073310A">
        <w:instrText xml:space="preserve"> REF _Ref440269836 \r \h  \* MERGEFORMAT </w:instrText>
      </w:r>
      <w:r w:rsidR="00B131B9" w:rsidRPr="0073310A">
        <w:fldChar w:fldCharType="separate"/>
      </w:r>
      <w:r w:rsidR="00DA443D" w:rsidRPr="0073310A">
        <w:rPr>
          <w:sz w:val="24"/>
          <w:szCs w:val="24"/>
        </w:rPr>
        <w:t>1.1.2</w:t>
      </w:r>
      <w:r w:rsidR="00B131B9" w:rsidRPr="0073310A">
        <w:fldChar w:fldCharType="end"/>
      </w:r>
      <w:r w:rsidR="00702B2C" w:rsidRPr="0073310A">
        <w:rPr>
          <w:sz w:val="24"/>
          <w:szCs w:val="24"/>
        </w:rPr>
        <w:t xml:space="preserve"> настоящей Документации,</w:t>
      </w:r>
      <w:r w:rsidR="009A7733" w:rsidRPr="0073310A">
        <w:rPr>
          <w:iCs/>
          <w:sz w:val="24"/>
          <w:szCs w:val="24"/>
        </w:rPr>
        <w:t xml:space="preserve"> </w:t>
      </w:r>
      <w:r w:rsidRPr="0073310A">
        <w:rPr>
          <w:iCs/>
          <w:sz w:val="24"/>
          <w:szCs w:val="24"/>
        </w:rPr>
        <w:t>приг</w:t>
      </w:r>
      <w:r w:rsidRPr="0073310A">
        <w:rPr>
          <w:sz w:val="24"/>
          <w:szCs w:val="24"/>
        </w:rPr>
        <w:t>ласило юридических лиц</w:t>
      </w:r>
      <w:r w:rsidR="005B75A6" w:rsidRPr="0073310A">
        <w:rPr>
          <w:sz w:val="24"/>
          <w:szCs w:val="24"/>
        </w:rPr>
        <w:t xml:space="preserve"> и физических лиц (в т.</w:t>
      </w:r>
      <w:r w:rsidR="003129D4" w:rsidRPr="0073310A">
        <w:rPr>
          <w:sz w:val="24"/>
          <w:szCs w:val="24"/>
        </w:rPr>
        <w:t xml:space="preserve"> </w:t>
      </w:r>
      <w:r w:rsidR="005B75A6" w:rsidRPr="0073310A">
        <w:rPr>
          <w:sz w:val="24"/>
          <w:szCs w:val="24"/>
        </w:rPr>
        <w:t>ч. индивидуальных предпринимателей)</w:t>
      </w:r>
      <w:r w:rsidR="00DC6125" w:rsidRPr="0073310A">
        <w:rPr>
          <w:sz w:val="24"/>
          <w:szCs w:val="24"/>
        </w:rPr>
        <w:t xml:space="preserve"> (далее - Участники)</w:t>
      </w:r>
      <w:r w:rsidR="009D7F01" w:rsidRPr="0073310A">
        <w:rPr>
          <w:sz w:val="24"/>
          <w:szCs w:val="24"/>
        </w:rPr>
        <w:t xml:space="preserve"> </w:t>
      </w:r>
      <w:r w:rsidR="004B5EB3" w:rsidRPr="0073310A">
        <w:rPr>
          <w:sz w:val="24"/>
          <w:szCs w:val="24"/>
        </w:rPr>
        <w:t>к участию в процедуре О</w:t>
      </w:r>
      <w:r w:rsidRPr="0073310A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73310A">
        <w:rPr>
          <w:sz w:val="24"/>
          <w:szCs w:val="24"/>
        </w:rPr>
        <w:t xml:space="preserve">на право заключения </w:t>
      </w:r>
      <w:r w:rsidR="0073310A" w:rsidRPr="0073310A">
        <w:rPr>
          <w:bCs w:val="0"/>
          <w:iCs/>
          <w:sz w:val="24"/>
          <w:szCs w:val="24"/>
          <w:lang w:eastAsia="ru-RU"/>
        </w:rPr>
        <w:t>Договора на оказание услуг по техническому обслуживанию комплексов технических средств безопасности для нужд ПАО «МРСК Центра» (филиала «Белгородэнерго»)</w:t>
      </w:r>
      <w:r w:rsidR="00862664" w:rsidRPr="0073310A">
        <w:rPr>
          <w:sz w:val="24"/>
          <w:szCs w:val="24"/>
        </w:rPr>
        <w:t>, ра</w:t>
      </w:r>
      <w:r w:rsidR="0073310A" w:rsidRPr="0073310A">
        <w:rPr>
          <w:sz w:val="24"/>
          <w:szCs w:val="24"/>
        </w:rPr>
        <w:t>сположенного по адресу: РФ, 3080</w:t>
      </w:r>
      <w:r w:rsidR="00862664" w:rsidRPr="0073310A">
        <w:rPr>
          <w:sz w:val="24"/>
          <w:szCs w:val="24"/>
        </w:rPr>
        <w:t xml:space="preserve">00, г. Белгород, ул. Преображенская, д. 42; </w:t>
      </w:r>
      <w:bookmarkEnd w:id="11"/>
      <w:bookmarkEnd w:id="12"/>
      <w:bookmarkEnd w:id="13"/>
    </w:p>
    <w:p w:rsidR="00717F60" w:rsidRPr="0073310A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</w:t>
      </w:r>
      <w:r w:rsidRPr="0073310A">
        <w:rPr>
          <w:sz w:val="24"/>
          <w:szCs w:val="24"/>
        </w:rPr>
        <w:t xml:space="preserve">проводится в соответствии с правилами и с использованием функционала </w:t>
      </w:r>
      <w:r w:rsidR="00702B2C" w:rsidRPr="0073310A">
        <w:rPr>
          <w:sz w:val="24"/>
          <w:szCs w:val="24"/>
        </w:rPr>
        <w:t>электронной торговой площадк</w:t>
      </w:r>
      <w:r w:rsidR="00414AB1" w:rsidRPr="0073310A">
        <w:rPr>
          <w:sz w:val="24"/>
          <w:szCs w:val="24"/>
        </w:rPr>
        <w:t>и</w:t>
      </w:r>
      <w:r w:rsidR="00702B2C" w:rsidRPr="0073310A">
        <w:rPr>
          <w:sz w:val="24"/>
          <w:szCs w:val="24"/>
        </w:rPr>
        <w:t xml:space="preserve"> </w:t>
      </w:r>
      <w:r w:rsidR="000D70B6" w:rsidRPr="0073310A">
        <w:rPr>
          <w:sz w:val="24"/>
          <w:szCs w:val="24"/>
        </w:rPr>
        <w:t>П</w:t>
      </w:r>
      <w:r w:rsidR="00702B2C" w:rsidRPr="0073310A">
        <w:rPr>
          <w:sz w:val="24"/>
          <w:szCs w:val="24"/>
        </w:rPr>
        <w:t xml:space="preserve">АО «Россети» </w:t>
      </w:r>
      <w:hyperlink r:id="rId22" w:history="1">
        <w:r w:rsidR="00702B2C" w:rsidRPr="0073310A">
          <w:rPr>
            <w:rStyle w:val="a7"/>
            <w:sz w:val="24"/>
            <w:szCs w:val="24"/>
          </w:rPr>
          <w:t>www.b2b-mrsk.ru</w:t>
        </w:r>
      </w:hyperlink>
      <w:r w:rsidR="00862664" w:rsidRPr="0073310A">
        <w:rPr>
          <w:sz w:val="24"/>
          <w:szCs w:val="24"/>
        </w:rPr>
        <w:t xml:space="preserve"> </w:t>
      </w:r>
      <w:r w:rsidR="00702B2C" w:rsidRPr="0073310A">
        <w:rPr>
          <w:sz w:val="24"/>
          <w:szCs w:val="24"/>
        </w:rPr>
        <w:t>(далее — ЭТП)</w:t>
      </w:r>
      <w:r w:rsidR="005B75A6" w:rsidRPr="0073310A">
        <w:rPr>
          <w:sz w:val="24"/>
          <w:szCs w:val="24"/>
        </w:rPr>
        <w:t>.</w:t>
      </w:r>
      <w:bookmarkEnd w:id="14"/>
    </w:p>
    <w:p w:rsidR="00717F60" w:rsidRPr="0073310A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73310A">
        <w:rPr>
          <w:sz w:val="24"/>
          <w:szCs w:val="24"/>
        </w:rPr>
        <w:t>Заказчик</w:t>
      </w:r>
      <w:r w:rsidR="00702B2C" w:rsidRPr="0073310A">
        <w:rPr>
          <w:sz w:val="24"/>
          <w:szCs w:val="24"/>
        </w:rPr>
        <w:t xml:space="preserve">: </w:t>
      </w:r>
      <w:r w:rsidRPr="0073310A">
        <w:rPr>
          <w:sz w:val="24"/>
          <w:szCs w:val="24"/>
        </w:rPr>
        <w:t xml:space="preserve"> </w:t>
      </w:r>
      <w:r w:rsidR="00702B2C" w:rsidRPr="0073310A">
        <w:rPr>
          <w:iCs/>
          <w:sz w:val="24"/>
          <w:szCs w:val="24"/>
        </w:rPr>
        <w:t>ПАО «МРСК Центра».</w:t>
      </w:r>
      <w:r w:rsidRPr="0073310A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73310A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</w:t>
      </w:r>
      <w:r w:rsidR="00717F60" w:rsidRPr="0073310A">
        <w:rPr>
          <w:sz w:val="24"/>
          <w:szCs w:val="24"/>
        </w:rPr>
        <w:t xml:space="preserve">заключения </w:t>
      </w:r>
      <w:bookmarkEnd w:id="17"/>
      <w:r w:rsidR="0073310A" w:rsidRPr="0073310A">
        <w:rPr>
          <w:bCs w:val="0"/>
          <w:iCs/>
          <w:sz w:val="24"/>
          <w:szCs w:val="24"/>
          <w:lang w:eastAsia="ru-RU"/>
        </w:rPr>
        <w:t>Договора на оказание услуг по техническому обслуживанию комплексов технических средств безопасности для нужд ПАО «МРСК Центра» (филиала «Белгородэнерго»)</w:t>
      </w:r>
      <w:r w:rsidR="00702B2C" w:rsidRPr="0073310A">
        <w:rPr>
          <w:sz w:val="24"/>
          <w:szCs w:val="24"/>
        </w:rPr>
        <w:t>.</w:t>
      </w:r>
    </w:p>
    <w:p w:rsidR="008C4223" w:rsidRPr="0073310A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73310A">
        <w:rPr>
          <w:sz w:val="24"/>
          <w:szCs w:val="24"/>
        </w:rPr>
        <w:t xml:space="preserve">Количество лотов: </w:t>
      </w:r>
      <w:r w:rsidRPr="0073310A">
        <w:rPr>
          <w:b/>
          <w:sz w:val="24"/>
          <w:szCs w:val="24"/>
        </w:rPr>
        <w:t>1 (один)</w:t>
      </w:r>
      <w:r w:rsidRPr="0073310A">
        <w:rPr>
          <w:sz w:val="24"/>
          <w:szCs w:val="24"/>
        </w:rPr>
        <w:t>.</w:t>
      </w:r>
    </w:p>
    <w:bookmarkEnd w:id="18"/>
    <w:p w:rsidR="00804801" w:rsidRPr="0073310A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73310A">
        <w:rPr>
          <w:sz w:val="24"/>
          <w:szCs w:val="24"/>
        </w:rPr>
        <w:t xml:space="preserve">Частичное </w:t>
      </w:r>
      <w:r w:rsidR="00366652" w:rsidRPr="0073310A">
        <w:rPr>
          <w:sz w:val="24"/>
          <w:szCs w:val="24"/>
        </w:rPr>
        <w:t xml:space="preserve">оказание </w:t>
      </w:r>
      <w:r w:rsidR="00AD3EBC" w:rsidRPr="0073310A">
        <w:rPr>
          <w:sz w:val="24"/>
          <w:szCs w:val="24"/>
        </w:rPr>
        <w:t>услуг</w:t>
      </w:r>
      <w:r w:rsidRPr="0073310A">
        <w:rPr>
          <w:sz w:val="24"/>
          <w:szCs w:val="24"/>
        </w:rPr>
        <w:t xml:space="preserve"> не допускается.</w:t>
      </w:r>
    </w:p>
    <w:p w:rsidR="00717F60" w:rsidRPr="0073310A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73310A">
        <w:rPr>
          <w:sz w:val="24"/>
          <w:szCs w:val="24"/>
        </w:rPr>
        <w:t>Сроки</w:t>
      </w:r>
      <w:r w:rsidR="00717F60" w:rsidRPr="0073310A">
        <w:rPr>
          <w:sz w:val="24"/>
          <w:szCs w:val="24"/>
        </w:rPr>
        <w:t xml:space="preserve"> </w:t>
      </w:r>
      <w:r w:rsidR="00366652" w:rsidRPr="0073310A">
        <w:rPr>
          <w:sz w:val="24"/>
          <w:szCs w:val="24"/>
        </w:rPr>
        <w:t>оказания услуг</w:t>
      </w:r>
      <w:r w:rsidR="00717F60" w:rsidRPr="0073310A">
        <w:rPr>
          <w:sz w:val="24"/>
          <w:szCs w:val="24"/>
        </w:rPr>
        <w:t xml:space="preserve">: </w:t>
      </w:r>
      <w:r w:rsidR="00FA7326" w:rsidRPr="0073310A">
        <w:rPr>
          <w:sz w:val="24"/>
          <w:szCs w:val="24"/>
        </w:rPr>
        <w:t xml:space="preserve">в соответствии </w:t>
      </w:r>
      <w:r w:rsidR="002D2587" w:rsidRPr="0073310A">
        <w:rPr>
          <w:sz w:val="24"/>
          <w:szCs w:val="24"/>
        </w:rPr>
        <w:t>со сроками, указанными в</w:t>
      </w:r>
      <w:r w:rsidR="00FA7326" w:rsidRPr="0073310A">
        <w:rPr>
          <w:sz w:val="24"/>
          <w:szCs w:val="24"/>
        </w:rPr>
        <w:t xml:space="preserve"> Приложени</w:t>
      </w:r>
      <w:r w:rsidR="002D2587" w:rsidRPr="0073310A">
        <w:rPr>
          <w:sz w:val="24"/>
          <w:szCs w:val="24"/>
        </w:rPr>
        <w:t>и</w:t>
      </w:r>
      <w:r w:rsidR="00FA7326" w:rsidRPr="0073310A">
        <w:rPr>
          <w:sz w:val="24"/>
          <w:szCs w:val="24"/>
        </w:rPr>
        <w:t xml:space="preserve"> №1 к настоящей документации</w:t>
      </w:r>
      <w:r w:rsidR="00717F60" w:rsidRPr="0073310A">
        <w:rPr>
          <w:sz w:val="24"/>
          <w:szCs w:val="24"/>
        </w:rPr>
        <w:t>.</w:t>
      </w:r>
      <w:bookmarkEnd w:id="19"/>
    </w:p>
    <w:p w:rsidR="008D2928" w:rsidRPr="0073310A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73310A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73310A">
        <w:rPr>
          <w:sz w:val="24"/>
          <w:szCs w:val="24"/>
        </w:rPr>
        <w:t>территории Р</w:t>
      </w:r>
      <w:r w:rsidR="00A0540E" w:rsidRPr="0073310A">
        <w:rPr>
          <w:sz w:val="24"/>
          <w:szCs w:val="24"/>
        </w:rPr>
        <w:t xml:space="preserve">оссийской </w:t>
      </w:r>
      <w:r w:rsidR="00425F34" w:rsidRPr="0073310A">
        <w:rPr>
          <w:sz w:val="24"/>
          <w:szCs w:val="24"/>
        </w:rPr>
        <w:t>Ф</w:t>
      </w:r>
      <w:r w:rsidR="00A0540E" w:rsidRPr="0073310A">
        <w:rPr>
          <w:sz w:val="24"/>
          <w:szCs w:val="24"/>
        </w:rPr>
        <w:t>едерации</w:t>
      </w:r>
      <w:r w:rsidRPr="0073310A">
        <w:rPr>
          <w:sz w:val="24"/>
          <w:szCs w:val="24"/>
        </w:rPr>
        <w:t>.</w:t>
      </w:r>
      <w:bookmarkEnd w:id="20"/>
    </w:p>
    <w:p w:rsidR="00717F60" w:rsidRPr="0073310A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</w:t>
      </w:r>
      <w:r w:rsidRPr="0073310A">
        <w:rPr>
          <w:iCs/>
          <w:sz w:val="24"/>
          <w:szCs w:val="24"/>
        </w:rPr>
        <w:t xml:space="preserve">оплаты: </w:t>
      </w:r>
      <w:r w:rsidR="00366652" w:rsidRPr="0073310A">
        <w:rPr>
          <w:iCs/>
          <w:sz w:val="24"/>
          <w:szCs w:val="24"/>
        </w:rPr>
        <w:t>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</w:t>
      </w:r>
      <w:r w:rsidRPr="0073310A">
        <w:rPr>
          <w:iCs/>
          <w:sz w:val="24"/>
          <w:szCs w:val="24"/>
        </w:rPr>
        <w:t>.</w:t>
      </w:r>
      <w:bookmarkEnd w:id="21"/>
      <w:r w:rsidR="001245FA" w:rsidRPr="0073310A">
        <w:rPr>
          <w:iCs/>
          <w:sz w:val="24"/>
          <w:szCs w:val="24"/>
        </w:rPr>
        <w:t xml:space="preserve">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</w:t>
      </w:r>
      <w:r w:rsidRPr="00E71A48">
        <w:rPr>
          <w:iCs/>
          <w:sz w:val="24"/>
          <w:szCs w:val="24"/>
        </w:rPr>
        <w:lastRenderedPageBreak/>
        <w:t xml:space="preserve">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8510AD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8510AD">
        <w:rPr>
          <w:iCs/>
          <w:sz w:val="24"/>
          <w:szCs w:val="24"/>
        </w:rPr>
      </w:r>
      <w:r w:rsidR="008510AD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3</w:t>
      </w:r>
      <w:r w:rsidR="008510AD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8510AD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8510AD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B131B9">
        <w:fldChar w:fldCharType="begin"/>
      </w:r>
      <w:r w:rsidR="00B131B9">
        <w:instrText xml:space="preserve"> REF _Ref305973574 \r \h  \* MERGEFORMAT </w:instrText>
      </w:r>
      <w:r w:rsidR="00B131B9">
        <w:fldChar w:fldCharType="separate"/>
      </w:r>
      <w:r w:rsidR="00DA443D">
        <w:t>2</w:t>
      </w:r>
      <w:r w:rsidR="00B131B9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8510AD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8510AD">
        <w:rPr>
          <w:iCs/>
          <w:sz w:val="24"/>
          <w:szCs w:val="24"/>
        </w:rPr>
      </w:r>
      <w:r w:rsidR="008510AD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5</w:t>
      </w:r>
      <w:r w:rsidR="008510AD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r w:rsidR="00B131B9">
        <w:fldChar w:fldCharType="begin"/>
      </w:r>
      <w:r w:rsidR="00B131B9">
        <w:instrText xml:space="preserve"> REF _Ref440270637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1.1.5</w:t>
      </w:r>
      <w:r w:rsidR="00B131B9">
        <w:fldChar w:fldCharType="end"/>
      </w:r>
      <w:r w:rsidRPr="00366652">
        <w:rPr>
          <w:sz w:val="24"/>
          <w:szCs w:val="24"/>
        </w:rPr>
        <w:t xml:space="preserve">, </w:t>
      </w:r>
      <w:r w:rsidR="00B131B9">
        <w:fldChar w:fldCharType="begin"/>
      </w:r>
      <w:r w:rsidR="00B131B9">
        <w:instrText xml:space="preserve"> REF _Ref440270663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1.1.7</w:t>
      </w:r>
      <w:r w:rsidR="00B131B9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ом(</w:t>
      </w:r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r w:rsidRPr="00366652">
        <w:rPr>
          <w:sz w:val="24"/>
          <w:szCs w:val="24"/>
        </w:rPr>
        <w:t>ях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B131B9">
        <w:fldChar w:fldCharType="begin"/>
      </w:r>
      <w:r w:rsidR="00B131B9">
        <w:instrText xml:space="preserve"> REF _Ref440270637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1.1.5</w:t>
      </w:r>
      <w:r w:rsidR="00B131B9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B131B9">
        <w:fldChar w:fldCharType="begin"/>
      </w:r>
      <w:r w:rsidR="00B131B9">
        <w:instrText xml:space="preserve"> REF _Ref440270663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1.1.7</w:t>
      </w:r>
      <w:r w:rsidR="00B131B9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_Ref440270637 \r \h  \* MERGEFORMAT </w:instrText>
      </w:r>
      <w:r w:rsidR="00B131B9">
        <w:fldChar w:fldCharType="separate"/>
      </w:r>
      <w:r w:rsidR="00DA443D" w:rsidRPr="00DA443D">
        <w:rPr>
          <w:bCs w:val="0"/>
          <w:iCs/>
          <w:sz w:val="24"/>
          <w:szCs w:val="24"/>
        </w:rPr>
        <w:t>1.1.5</w:t>
      </w:r>
      <w:r w:rsidR="00B131B9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_Ref440270663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1.1.7</w:t>
      </w:r>
      <w:r w:rsidR="00B131B9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71979890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_Ref305973033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3.2</w:t>
      </w:r>
      <w:r w:rsidR="00B131B9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</w:t>
      </w:r>
      <w:r w:rsidR="00717F60" w:rsidRPr="00E71A48">
        <w:rPr>
          <w:sz w:val="24"/>
          <w:szCs w:val="24"/>
        </w:rPr>
        <w:lastRenderedPageBreak/>
        <w:t xml:space="preserve">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71979891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B131B9">
        <w:fldChar w:fldCharType="begin"/>
      </w:r>
      <w:r w:rsidR="00B131B9">
        <w:instrText xml:space="preserve"> REF _Ref191386109 \n \h  \* MERGEFORMAT </w:instrText>
      </w:r>
      <w:r w:rsidR="00B131B9">
        <w:fldChar w:fldCharType="separate"/>
      </w:r>
      <w:r w:rsidR="00DA443D" w:rsidRPr="00DA443D">
        <w:rPr>
          <w:color w:val="000000"/>
          <w:sz w:val="24"/>
          <w:szCs w:val="24"/>
        </w:rPr>
        <w:t>3.3.2</w:t>
      </w:r>
      <w:r w:rsidR="00B131B9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B131B9">
        <w:fldChar w:fldCharType="begin"/>
      </w:r>
      <w:r w:rsidR="00B131B9">
        <w:instrText xml:space="preserve"> REF _Ref440272256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5.14</w:t>
      </w:r>
      <w:r w:rsidR="00B131B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B131B9">
        <w:fldChar w:fldCharType="begin"/>
      </w:r>
      <w:r w:rsidR="00B131B9">
        <w:instrText xml:space="preserve"> REF _Ref465847449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5.15</w:t>
      </w:r>
      <w:r w:rsidR="00B131B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71979892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B131B9">
        <w:fldChar w:fldCharType="begin"/>
      </w:r>
      <w:r w:rsidR="00B131B9">
        <w:instrText xml:space="preserve"> REF _Ref191386164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 xml:space="preserve"> 1.4.1 </w:t>
      </w:r>
      <w:r w:rsidR="00B131B9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</w:t>
      </w:r>
      <w:r w:rsidRPr="00E71A48">
        <w:rPr>
          <w:sz w:val="24"/>
          <w:szCs w:val="24"/>
        </w:rPr>
        <w:lastRenderedPageBreak/>
        <w:t xml:space="preserve">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B131B9">
        <w:fldChar w:fldCharType="begin"/>
      </w:r>
      <w:r w:rsidR="00B131B9">
        <w:instrText xml:space="preserve"> REF _Ref306978606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 xml:space="preserve"> 1.4.2 </w:t>
      </w:r>
      <w:r w:rsidR="00B131B9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71979893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_Ref306114966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3.3.11</w:t>
      </w:r>
      <w:r w:rsidR="00B131B9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71979894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bookmarkStart w:id="65" w:name="_Toc471979895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8510AD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8510AD">
        <w:rPr>
          <w:b w:val="0"/>
        </w:rPr>
      </w:r>
      <w:r w:rsidR="008510AD">
        <w:rPr>
          <w:b w:val="0"/>
        </w:rPr>
        <w:fldChar w:fldCharType="separate"/>
      </w:r>
      <w:r w:rsidR="00DA443D">
        <w:rPr>
          <w:b w:val="0"/>
        </w:rPr>
        <w:t>1.1.4</w:t>
      </w:r>
      <w:r w:rsidR="008510AD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6112"/>
      <w:bookmarkStart w:id="77" w:name="_Toc469487598"/>
      <w:bookmarkStart w:id="78" w:name="_Toc471979896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B131B9">
        <w:fldChar w:fldCharType="begin"/>
      </w:r>
      <w:r w:rsidR="00B131B9">
        <w:instrText xml:space="preserve"> REF _Ref305973147 \r \h  \* MERGEFORMAT </w:instrText>
      </w:r>
      <w:r w:rsidR="00B131B9">
        <w:fldChar w:fldCharType="separate"/>
      </w:r>
      <w:r w:rsidR="00DA443D" w:rsidRPr="00DA443D">
        <w:rPr>
          <w:b w:val="0"/>
          <w:szCs w:val="24"/>
        </w:rPr>
        <w:t>3.3</w:t>
      </w:r>
      <w:r w:rsidR="00B131B9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9" w:name="_Toc440361307"/>
      <w:bookmarkStart w:id="80" w:name="_Toc440376062"/>
      <w:bookmarkStart w:id="81" w:name="_Toc440376189"/>
      <w:bookmarkStart w:id="82" w:name="_Toc440382454"/>
      <w:bookmarkStart w:id="83" w:name="_Toc440447124"/>
      <w:bookmarkStart w:id="84" w:name="_Toc440632284"/>
      <w:bookmarkStart w:id="85" w:name="_Toc440875057"/>
      <w:bookmarkStart w:id="86" w:name="_Toc441131044"/>
      <w:bookmarkStart w:id="87" w:name="_Toc465774565"/>
      <w:bookmarkStart w:id="88" w:name="_Toc465848794"/>
      <w:bookmarkStart w:id="89" w:name="_Toc468876113"/>
      <w:bookmarkStart w:id="90" w:name="_Toc469487599"/>
      <w:bookmarkStart w:id="91" w:name="_Toc471979897"/>
      <w:r w:rsidRPr="002D4BC6">
        <w:rPr>
          <w:b w:val="0"/>
          <w:szCs w:val="24"/>
        </w:rPr>
        <w:t xml:space="preserve">Письмо о подаче оферты (подраздел </w:t>
      </w:r>
      <w:r w:rsidR="00B131B9">
        <w:fldChar w:fldCharType="begin"/>
      </w:r>
      <w:r w:rsidR="00B131B9">
        <w:instrText xml:space="preserve"> REF _Ref55336310 \r \h  \* MERGEFORMAT </w:instrText>
      </w:r>
      <w:r w:rsidR="00B131B9">
        <w:fldChar w:fldCharType="separate"/>
      </w:r>
      <w:r w:rsidR="00DA443D" w:rsidRPr="00DA443D">
        <w:rPr>
          <w:b w:val="0"/>
          <w:szCs w:val="24"/>
        </w:rPr>
        <w:t>5.1</w:t>
      </w:r>
      <w:r w:rsidR="00B131B9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2" w:name="_Toc440361308"/>
      <w:bookmarkStart w:id="93" w:name="_Toc440376063"/>
      <w:bookmarkStart w:id="94" w:name="_Toc440376190"/>
      <w:bookmarkStart w:id="95" w:name="_Toc440382455"/>
      <w:bookmarkStart w:id="96" w:name="_Toc440447125"/>
      <w:bookmarkStart w:id="97" w:name="_Toc440632285"/>
      <w:bookmarkStart w:id="98" w:name="_Toc440875058"/>
      <w:bookmarkStart w:id="99" w:name="_Toc441131045"/>
      <w:bookmarkStart w:id="100" w:name="_Toc465774566"/>
      <w:bookmarkStart w:id="101" w:name="_Toc465848795"/>
      <w:bookmarkStart w:id="102" w:name="_Toc468876114"/>
      <w:bookmarkStart w:id="103" w:name="_Toc469487600"/>
      <w:bookmarkStart w:id="104" w:name="_Toc471979898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B131B9">
        <w:fldChar w:fldCharType="begin"/>
      </w:r>
      <w:r w:rsidR="00B131B9">
        <w:instrText xml:space="preserve"> REF _Ref440284918 \r \h  \* MERGEFORMAT </w:instrText>
      </w:r>
      <w:r w:rsidR="00B131B9">
        <w:fldChar w:fldCharType="separate"/>
      </w:r>
      <w:r w:rsidR="00DA443D" w:rsidRPr="00DA443D">
        <w:rPr>
          <w:b w:val="0"/>
          <w:szCs w:val="24"/>
        </w:rPr>
        <w:t>5.2</w:t>
      </w:r>
      <w:r w:rsidR="00B131B9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B131B9">
        <w:fldChar w:fldCharType="begin"/>
      </w:r>
      <w:r w:rsidR="00B131B9">
        <w:instrText xml:space="preserve"> REF _Ref440537086 \r \h  \* MERGEFORMAT </w:instrText>
      </w:r>
      <w:r w:rsidR="00B131B9">
        <w:fldChar w:fldCharType="separate"/>
      </w:r>
      <w:r w:rsidR="00DA443D" w:rsidRPr="00DA443D">
        <w:rPr>
          <w:b w:val="0"/>
          <w:bCs w:val="0"/>
          <w:szCs w:val="24"/>
        </w:rPr>
        <w:t>5.3</w:t>
      </w:r>
      <w:r w:rsidR="00B131B9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B131B9">
        <w:fldChar w:fldCharType="begin"/>
      </w:r>
      <w:r w:rsidR="00B131B9">
        <w:instrText xml:space="preserve"> REF _Ref440284947 \r \h  \* MERGEFORMAT </w:instrText>
      </w:r>
      <w:r w:rsidR="00B131B9">
        <w:fldChar w:fldCharType="separate"/>
      </w:r>
      <w:r w:rsidR="00DA443D" w:rsidRPr="00DA443D">
        <w:rPr>
          <w:b w:val="0"/>
          <w:szCs w:val="24"/>
        </w:rPr>
        <w:t>5.4</w:t>
      </w:r>
      <w:r w:rsidR="00B131B9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8510AD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8510AD">
        <w:rPr>
          <w:b w:val="0"/>
          <w:szCs w:val="24"/>
        </w:rPr>
      </w:r>
      <w:r w:rsidR="008510AD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5.5</w:t>
      </w:r>
      <w:r w:rsidR="008510AD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8510AD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8510AD">
        <w:rPr>
          <w:b w:val="0"/>
          <w:szCs w:val="24"/>
        </w:rPr>
      </w:r>
      <w:r w:rsidR="008510AD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5.6</w:t>
      </w:r>
      <w:r w:rsidR="008510AD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5" w:name="_Toc440361309"/>
      <w:bookmarkStart w:id="106" w:name="_Toc440376064"/>
      <w:bookmarkStart w:id="107" w:name="_Toc440376191"/>
      <w:bookmarkStart w:id="108" w:name="_Toc440382456"/>
      <w:bookmarkStart w:id="109" w:name="_Toc440447126"/>
      <w:bookmarkStart w:id="110" w:name="_Toc440632286"/>
      <w:bookmarkStart w:id="111" w:name="_Toc440875059"/>
      <w:bookmarkStart w:id="112" w:name="_Toc441131046"/>
      <w:bookmarkStart w:id="113" w:name="_Toc465774567"/>
      <w:bookmarkStart w:id="114" w:name="_Toc465848796"/>
      <w:bookmarkStart w:id="115" w:name="_Toc468876115"/>
      <w:bookmarkStart w:id="116" w:name="_Toc469487601"/>
      <w:bookmarkStart w:id="117" w:name="_Toc471979899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8510AD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8510AD">
        <w:rPr>
          <w:b w:val="0"/>
          <w:szCs w:val="24"/>
        </w:rPr>
      </w:r>
      <w:r w:rsidR="008510AD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3.3.14</w:t>
      </w:r>
      <w:r w:rsidR="008510AD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</w:t>
      </w:r>
      <w:r w:rsidRPr="002D4BC6">
        <w:rPr>
          <w:b w:val="0"/>
          <w:szCs w:val="24"/>
        </w:rPr>
        <w:lastRenderedPageBreak/>
        <w:t>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8" w:name="_Toc440361310"/>
      <w:bookmarkStart w:id="119" w:name="_Toc440376065"/>
      <w:bookmarkStart w:id="120" w:name="_Toc440376192"/>
      <w:bookmarkStart w:id="121" w:name="_Toc440382457"/>
      <w:bookmarkStart w:id="122" w:name="_Toc440447127"/>
      <w:bookmarkStart w:id="123" w:name="_Toc440632287"/>
      <w:bookmarkStart w:id="124" w:name="_Toc440875060"/>
      <w:bookmarkStart w:id="125" w:name="_Toc441131047"/>
      <w:bookmarkStart w:id="126" w:name="_Toc465774568"/>
      <w:bookmarkStart w:id="127" w:name="_Toc465848797"/>
      <w:bookmarkStart w:id="128" w:name="_Toc468876116"/>
      <w:bookmarkStart w:id="129" w:name="_Toc469487602"/>
      <w:bookmarkStart w:id="130" w:name="_Toc471979900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8510AD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8510AD">
        <w:rPr>
          <w:b w:val="0"/>
          <w:szCs w:val="24"/>
        </w:rPr>
      </w:r>
      <w:r w:rsidR="008510AD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3.6</w:t>
      </w:r>
      <w:r w:rsidR="008510AD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8510AD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8510AD">
        <w:rPr>
          <w:b w:val="0"/>
          <w:szCs w:val="24"/>
        </w:rPr>
      </w:r>
      <w:r w:rsidR="008510AD">
        <w:rPr>
          <w:b w:val="0"/>
          <w:szCs w:val="24"/>
        </w:rPr>
        <w:fldChar w:fldCharType="separate"/>
      </w:r>
      <w:r w:rsidR="00B33739">
        <w:rPr>
          <w:b w:val="0"/>
          <w:szCs w:val="24"/>
        </w:rPr>
        <w:t>3.9</w:t>
      </w:r>
      <w:r w:rsidR="008510AD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1" w:name="_Проект_договора"/>
      <w:bookmarkStart w:id="132" w:name="_Ref305973574"/>
      <w:bookmarkStart w:id="133" w:name="_Ref440272931"/>
      <w:bookmarkStart w:id="134" w:name="_Ref440274025"/>
      <w:bookmarkStart w:id="135" w:name="_Ref440292752"/>
      <w:bookmarkStart w:id="136" w:name="_Toc471979901"/>
      <w:bookmarkEnd w:id="52"/>
      <w:bookmarkEnd w:id="131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2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3"/>
      <w:bookmarkEnd w:id="134"/>
      <w:bookmarkEnd w:id="135"/>
      <w:bookmarkEnd w:id="136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7" w:name="_Toc471979902"/>
      <w:r w:rsidRPr="006238AF">
        <w:t>Проект договора</w:t>
      </w:r>
      <w:bookmarkEnd w:id="137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8" w:name="_Toc439238031"/>
      <w:bookmarkStart w:id="139" w:name="_Toc439238153"/>
      <w:bookmarkStart w:id="140" w:name="_Toc439252705"/>
      <w:bookmarkStart w:id="141" w:name="_Toc439323563"/>
      <w:bookmarkStart w:id="142" w:name="_Toc439323679"/>
      <w:bookmarkStart w:id="143" w:name="_Toc440361313"/>
      <w:bookmarkStart w:id="144" w:name="_Toc440376068"/>
      <w:bookmarkStart w:id="145" w:name="_Toc440376195"/>
      <w:bookmarkStart w:id="146" w:name="_Toc440382460"/>
      <w:bookmarkStart w:id="147" w:name="_Toc440447130"/>
      <w:bookmarkStart w:id="148" w:name="_Toc440632290"/>
      <w:bookmarkStart w:id="149" w:name="_Toc440875063"/>
      <w:bookmarkStart w:id="150" w:name="_Toc441131050"/>
      <w:bookmarkStart w:id="151" w:name="_Toc465774571"/>
      <w:bookmarkStart w:id="152" w:name="_Toc465848800"/>
      <w:bookmarkStart w:id="153" w:name="_Toc468876119"/>
      <w:bookmarkStart w:id="154" w:name="_Toc469487605"/>
      <w:bookmarkStart w:id="155" w:name="_Toc471979903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6" w:name="_Toc439238032"/>
      <w:bookmarkStart w:id="157" w:name="_Toc439238154"/>
      <w:bookmarkStart w:id="158" w:name="_Toc439252706"/>
      <w:bookmarkStart w:id="159" w:name="_Toc439323564"/>
      <w:bookmarkStart w:id="160" w:name="_Toc439323680"/>
      <w:bookmarkStart w:id="161" w:name="_Toc440361314"/>
      <w:bookmarkStart w:id="162" w:name="_Toc440376069"/>
      <w:bookmarkStart w:id="163" w:name="_Toc440376196"/>
      <w:bookmarkStart w:id="164" w:name="_Toc440382461"/>
      <w:bookmarkStart w:id="165" w:name="_Toc440447131"/>
      <w:bookmarkStart w:id="166" w:name="_Toc440632291"/>
      <w:bookmarkStart w:id="167" w:name="_Toc440875064"/>
      <w:bookmarkStart w:id="168" w:name="_Toc441131051"/>
      <w:bookmarkStart w:id="169" w:name="_Toc465774572"/>
      <w:bookmarkStart w:id="170" w:name="_Toc465848801"/>
      <w:bookmarkStart w:id="171" w:name="_Toc468876120"/>
      <w:bookmarkStart w:id="172" w:name="_Toc469487606"/>
      <w:bookmarkStart w:id="173" w:name="_Toc471979904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8510AD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8510AD">
        <w:rPr>
          <w:b w:val="0"/>
        </w:rPr>
      </w:r>
      <w:r w:rsidR="008510AD">
        <w:rPr>
          <w:b w:val="0"/>
        </w:rPr>
        <w:fldChar w:fldCharType="separate"/>
      </w:r>
      <w:r w:rsidR="00DA443D">
        <w:rPr>
          <w:b w:val="0"/>
        </w:rPr>
        <w:t>5.6</w:t>
      </w:r>
      <w:r w:rsidR="008510AD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4" w:name="_Toc439238033"/>
      <w:bookmarkStart w:id="175" w:name="_Toc439238155"/>
      <w:bookmarkStart w:id="176" w:name="_Toc439252707"/>
      <w:bookmarkStart w:id="177" w:name="_Toc439323565"/>
      <w:bookmarkStart w:id="178" w:name="_Toc439323681"/>
      <w:bookmarkStart w:id="179" w:name="_Toc440361315"/>
      <w:bookmarkStart w:id="180" w:name="_Toc440376070"/>
      <w:bookmarkStart w:id="181" w:name="_Toc440376197"/>
      <w:bookmarkStart w:id="182" w:name="_Toc440382462"/>
      <w:bookmarkStart w:id="183" w:name="_Toc440447132"/>
      <w:bookmarkStart w:id="184" w:name="_Toc440632292"/>
      <w:bookmarkStart w:id="185" w:name="_Toc440875065"/>
      <w:bookmarkStart w:id="186" w:name="_Toc441131052"/>
      <w:bookmarkStart w:id="187" w:name="_Toc465774573"/>
      <w:bookmarkStart w:id="188" w:name="_Toc465848802"/>
      <w:bookmarkStart w:id="189" w:name="_Toc468876121"/>
      <w:bookmarkStart w:id="190" w:name="_Toc469487607"/>
      <w:bookmarkStart w:id="191" w:name="_Toc471979905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2" w:name="_Toc440875066"/>
      <w:bookmarkStart w:id="193" w:name="_Toc471979906"/>
      <w:r w:rsidRPr="003303E9">
        <w:rPr>
          <w:bCs w:val="0"/>
        </w:rPr>
        <w:t>Антикоррупционная оговорка, включаемая в проект договора</w:t>
      </w:r>
      <w:bookmarkEnd w:id="192"/>
      <w:bookmarkEnd w:id="19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4" w:name="_Toc439238157"/>
      <w:bookmarkStart w:id="195" w:name="_Toc439252709"/>
      <w:bookmarkStart w:id="196" w:name="_Toc439323567"/>
      <w:bookmarkStart w:id="197" w:name="_Toc439323683"/>
      <w:bookmarkStart w:id="198" w:name="_Toc440361317"/>
      <w:bookmarkStart w:id="199" w:name="_Toc440376072"/>
      <w:bookmarkStart w:id="200" w:name="_Toc440376199"/>
      <w:bookmarkStart w:id="201" w:name="_Toc440382464"/>
      <w:bookmarkStart w:id="202" w:name="_Toc440447134"/>
      <w:bookmarkStart w:id="203" w:name="_Toc440632294"/>
      <w:bookmarkStart w:id="204" w:name="_Toc440875067"/>
      <w:bookmarkStart w:id="205" w:name="_Toc441131054"/>
      <w:bookmarkStart w:id="206" w:name="_Toc465774575"/>
      <w:bookmarkStart w:id="207" w:name="_Toc465848804"/>
      <w:bookmarkStart w:id="208" w:name="_Toc468876123"/>
      <w:bookmarkStart w:id="209" w:name="_Toc469487609"/>
      <w:bookmarkStart w:id="210" w:name="_Toc471979907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8510AD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8510AD">
        <w:rPr>
          <w:b w:val="0"/>
        </w:rPr>
      </w:r>
      <w:r w:rsidR="008510AD">
        <w:rPr>
          <w:b w:val="0"/>
        </w:rPr>
        <w:fldChar w:fldCharType="separate"/>
      </w:r>
      <w:r w:rsidR="00DA443D">
        <w:rPr>
          <w:b w:val="0"/>
        </w:rPr>
        <w:t>2.2.3</w:t>
      </w:r>
      <w:r w:rsidR="008510AD">
        <w:rPr>
          <w:b w:val="0"/>
        </w:rPr>
        <w:fldChar w:fldCharType="end"/>
      </w:r>
      <w:r w:rsidRPr="003303E9">
        <w:rPr>
          <w:b w:val="0"/>
        </w:rPr>
        <w:t>).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1" w:name="_Toc439238158"/>
      <w:bookmarkStart w:id="212" w:name="_Toc439252710"/>
      <w:bookmarkStart w:id="213" w:name="_Toc439323568"/>
      <w:bookmarkStart w:id="214" w:name="_Toc439323684"/>
      <w:bookmarkStart w:id="215" w:name="_Toc440361318"/>
      <w:bookmarkStart w:id="216" w:name="_Toc440376073"/>
      <w:bookmarkStart w:id="217" w:name="_Toc440376200"/>
      <w:bookmarkStart w:id="218" w:name="_Toc440382465"/>
      <w:bookmarkStart w:id="219" w:name="_Toc440447135"/>
      <w:bookmarkStart w:id="220" w:name="_Toc440632295"/>
      <w:bookmarkStart w:id="221" w:name="_Toc440875068"/>
      <w:bookmarkStart w:id="222" w:name="_Toc441131055"/>
      <w:bookmarkStart w:id="223" w:name="_Toc465774576"/>
      <w:bookmarkStart w:id="224" w:name="_Toc465848805"/>
      <w:bookmarkStart w:id="225" w:name="_Toc468876124"/>
      <w:bookmarkStart w:id="226" w:name="_Toc469487610"/>
      <w:bookmarkStart w:id="227" w:name="_Toc471979908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8" w:name="_Toc439238159"/>
      <w:bookmarkStart w:id="229" w:name="_Toc439252711"/>
      <w:bookmarkStart w:id="230" w:name="_Toc439323569"/>
      <w:bookmarkStart w:id="231" w:name="_Toc439323685"/>
      <w:bookmarkStart w:id="232" w:name="_Ref440270867"/>
      <w:bookmarkStart w:id="233" w:name="_Toc440361319"/>
      <w:bookmarkStart w:id="234" w:name="_Toc440376074"/>
      <w:bookmarkStart w:id="235" w:name="_Toc440376201"/>
      <w:bookmarkStart w:id="236" w:name="_Toc440382466"/>
      <w:bookmarkStart w:id="237" w:name="_Toc440447136"/>
      <w:bookmarkStart w:id="238" w:name="_Toc440632296"/>
      <w:bookmarkStart w:id="239" w:name="_Toc440875069"/>
      <w:bookmarkStart w:id="240" w:name="_Toc441131056"/>
      <w:bookmarkStart w:id="241" w:name="_Toc465774577"/>
      <w:bookmarkStart w:id="242" w:name="_Toc465848806"/>
      <w:bookmarkStart w:id="243" w:name="_Toc468876125"/>
      <w:bookmarkStart w:id="244" w:name="_Toc469487611"/>
      <w:bookmarkStart w:id="245" w:name="_Toc471979909"/>
      <w:r w:rsidRPr="003303E9">
        <w:rPr>
          <w:b w:val="0"/>
        </w:rPr>
        <w:t>Текст Антикоррупционной оговорки:</w:t>
      </w:r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6" w:name="_Ref303622434"/>
      <w:bookmarkStart w:id="247" w:name="_Ref303624273"/>
      <w:bookmarkStart w:id="248" w:name="_Ref303682476"/>
      <w:bookmarkStart w:id="249" w:name="_Ref303683017"/>
      <w:bookmarkEnd w:id="246"/>
      <w:bookmarkEnd w:id="247"/>
      <w:bookmarkEnd w:id="248"/>
      <w:bookmarkEnd w:id="249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0" w:name="_Toc469470557"/>
      <w:bookmarkStart w:id="251" w:name="_Toc471979910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50"/>
      <w:bookmarkEnd w:id="25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52" w:name="_Toc469470558"/>
      <w:bookmarkStart w:id="253" w:name="_Toc469487613"/>
      <w:bookmarkStart w:id="254" w:name="_Toc471979911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8510AD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8510AD">
        <w:rPr>
          <w:b w:val="0"/>
        </w:rPr>
      </w:r>
      <w:r w:rsidR="008510AD">
        <w:rPr>
          <w:b w:val="0"/>
        </w:rPr>
        <w:fldChar w:fldCharType="separate"/>
      </w:r>
      <w:r w:rsidR="00DA443D">
        <w:rPr>
          <w:b w:val="0"/>
        </w:rPr>
        <w:t>2.3.3</w:t>
      </w:r>
      <w:r w:rsidR="008510AD">
        <w:rPr>
          <w:b w:val="0"/>
        </w:rPr>
        <w:fldChar w:fldCharType="end"/>
      </w:r>
      <w:r w:rsidRPr="00F31976">
        <w:rPr>
          <w:b w:val="0"/>
        </w:rPr>
        <w:t>).</w:t>
      </w:r>
      <w:bookmarkEnd w:id="252"/>
      <w:bookmarkEnd w:id="253"/>
      <w:bookmarkEnd w:id="254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5" w:name="_Toc469470559"/>
      <w:bookmarkStart w:id="256" w:name="_Toc469487614"/>
      <w:bookmarkStart w:id="257" w:name="_Toc471979912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5"/>
      <w:bookmarkEnd w:id="256"/>
      <w:bookmarkEnd w:id="257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8" w:name="_Ref469470272"/>
      <w:bookmarkStart w:id="259" w:name="_Toc469470560"/>
      <w:bookmarkStart w:id="260" w:name="_Toc469487615"/>
      <w:bookmarkStart w:id="261" w:name="_Toc471979913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8"/>
      <w:bookmarkEnd w:id="259"/>
      <w:bookmarkEnd w:id="260"/>
      <w:bookmarkEnd w:id="261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1"/>
      <w:bookmarkStart w:id="263" w:name="_Toc469487616"/>
      <w:bookmarkStart w:id="264" w:name="_Toc471979914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2"/>
      <w:bookmarkEnd w:id="263"/>
      <w:bookmarkEnd w:id="264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2"/>
      <w:bookmarkStart w:id="266" w:name="_Toc469487617"/>
      <w:bookmarkStart w:id="267" w:name="_Toc471979915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5"/>
      <w:bookmarkEnd w:id="266"/>
      <w:bookmarkEnd w:id="267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8" w:name="_Toc469470563"/>
      <w:bookmarkStart w:id="269" w:name="_Toc469487618"/>
      <w:bookmarkStart w:id="270" w:name="_Toc471979916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8"/>
      <w:bookmarkEnd w:id="269"/>
      <w:bookmarkEnd w:id="270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1" w:name="_Toc469470564"/>
      <w:bookmarkStart w:id="272" w:name="_Toc469487619"/>
      <w:bookmarkStart w:id="273" w:name="_Toc471979917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1"/>
      <w:bookmarkEnd w:id="272"/>
      <w:bookmarkEnd w:id="27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4" w:name="_Ref303711222"/>
      <w:bookmarkStart w:id="275" w:name="_Ref311232052"/>
      <w:bookmarkStart w:id="276" w:name="_Toc471979918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4"/>
      <w:r w:rsidR="00D51A0B" w:rsidRPr="00E71A48">
        <w:rPr>
          <w:szCs w:val="24"/>
        </w:rPr>
        <w:t>Заявок</w:t>
      </w:r>
      <w:bookmarkEnd w:id="275"/>
      <w:bookmarkEnd w:id="27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7" w:name="_Toc471979919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7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78" w:name="_Toc439323688"/>
      <w:bookmarkStart w:id="279" w:name="_Toc440361322"/>
      <w:bookmarkStart w:id="280" w:name="_Toc440376077"/>
      <w:bookmarkStart w:id="281" w:name="_Toc440376204"/>
      <w:bookmarkStart w:id="282" w:name="_Toc440382469"/>
      <w:bookmarkStart w:id="283" w:name="_Toc440447139"/>
      <w:bookmarkStart w:id="284" w:name="_Toc440632299"/>
      <w:bookmarkStart w:id="285" w:name="_Toc440875072"/>
      <w:bookmarkStart w:id="286" w:name="_Toc441131059"/>
      <w:bookmarkStart w:id="287" w:name="_Toc465774580"/>
      <w:bookmarkStart w:id="288" w:name="_Toc465848809"/>
      <w:bookmarkStart w:id="289" w:name="_Toc468876128"/>
      <w:bookmarkStart w:id="290" w:name="_Toc469487622"/>
      <w:bookmarkStart w:id="291" w:name="_Toc471979920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B131B9">
        <w:fldChar w:fldCharType="begin"/>
      </w:r>
      <w:r w:rsidR="00B131B9">
        <w:instrText xml:space="preserve"> REF _Ref305973033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3.2</w:t>
      </w:r>
      <w:r w:rsidR="00B131B9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B131B9">
        <w:fldChar w:fldCharType="begin"/>
      </w:r>
      <w:r w:rsidR="00B131B9">
        <w:instrText xml:space="preserve"> REF _Ref305973147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3.3</w:t>
      </w:r>
      <w:r w:rsidR="00B131B9">
        <w:fldChar w:fldCharType="end"/>
      </w:r>
      <w:r w:rsidR="008510A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8510AD" w:rsidRPr="00E71A48">
        <w:rPr>
          <w:bCs w:val="0"/>
          <w:sz w:val="24"/>
          <w:szCs w:val="24"/>
        </w:rPr>
      </w:r>
      <w:r w:rsidR="008510AD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2" w:name="__RefNumPara__828_922829174"/>
      <w:bookmarkEnd w:id="29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8510A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8510AD" w:rsidRPr="00E71A48">
        <w:rPr>
          <w:bCs w:val="0"/>
          <w:sz w:val="24"/>
          <w:szCs w:val="24"/>
        </w:rPr>
      </w:r>
      <w:r w:rsidR="008510AD" w:rsidRPr="00E71A48">
        <w:rPr>
          <w:bCs w:val="0"/>
          <w:sz w:val="24"/>
          <w:szCs w:val="24"/>
        </w:rPr>
        <w:fldChar w:fldCharType="end"/>
      </w:r>
      <w:r w:rsidR="00B131B9">
        <w:fldChar w:fldCharType="begin"/>
      </w:r>
      <w:r w:rsidR="00B131B9">
        <w:instrText xml:space="preserve"> REF _Ref305973214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3.4</w:t>
      </w:r>
      <w:r w:rsidR="00B131B9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B131B9">
        <w:fldChar w:fldCharType="begin"/>
      </w:r>
      <w:r w:rsidR="00B131B9">
        <w:instrText xml:space="preserve"> REF _Ref303683883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3.5</w:t>
      </w:r>
      <w:r w:rsidR="00B131B9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32_922829174"/>
      <w:bookmarkEnd w:id="29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8510AD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8510AD">
        <w:fldChar w:fldCharType="separate"/>
      </w:r>
      <w:r w:rsidR="00DA443D">
        <w:rPr>
          <w:bCs w:val="0"/>
          <w:sz w:val="24"/>
          <w:szCs w:val="24"/>
        </w:rPr>
        <w:t>3.6</w:t>
      </w:r>
      <w:r w:rsidR="008510AD">
        <w:fldChar w:fldCharType="end"/>
      </w:r>
      <w:r w:rsidR="008510A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8510AD" w:rsidRPr="00E71A48">
        <w:rPr>
          <w:bCs w:val="0"/>
          <w:sz w:val="24"/>
          <w:szCs w:val="24"/>
        </w:rPr>
      </w:r>
      <w:r w:rsidR="008510AD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4_922829174"/>
      <w:bookmarkEnd w:id="29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B131B9">
        <w:fldChar w:fldCharType="begin"/>
      </w:r>
      <w:r w:rsidR="00B131B9">
        <w:instrText xml:space="preserve"> REF _Ref303250967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3.7</w:t>
      </w:r>
      <w:r w:rsidR="00B131B9">
        <w:fldChar w:fldCharType="end"/>
      </w:r>
      <w:r w:rsidR="008510AD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8510AD" w:rsidRPr="00E71A48">
        <w:rPr>
          <w:bCs w:val="0"/>
          <w:sz w:val="24"/>
          <w:szCs w:val="24"/>
        </w:rPr>
      </w:r>
      <w:r w:rsidR="008510AD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6_922829174"/>
      <w:bookmarkEnd w:id="29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8510AD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8510AD">
        <w:fldChar w:fldCharType="separate"/>
      </w:r>
      <w:r w:rsidR="00B33739">
        <w:rPr>
          <w:bCs w:val="0"/>
          <w:sz w:val="24"/>
          <w:szCs w:val="24"/>
        </w:rPr>
        <w:t>3.9</w:t>
      </w:r>
      <w:r w:rsidR="008510AD">
        <w:fldChar w:fldCharType="end"/>
      </w:r>
      <w:r w:rsidR="008510A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8510AD" w:rsidRPr="00E71A48">
        <w:rPr>
          <w:bCs w:val="0"/>
          <w:sz w:val="24"/>
          <w:szCs w:val="24"/>
        </w:rPr>
      </w:r>
      <w:r w:rsidR="008510AD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8510AD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8510AD">
        <w:fldChar w:fldCharType="separate"/>
      </w:r>
      <w:r w:rsidR="00B33739">
        <w:rPr>
          <w:bCs w:val="0"/>
          <w:sz w:val="24"/>
          <w:szCs w:val="24"/>
        </w:rPr>
        <w:t>3.12</w:t>
      </w:r>
      <w:r w:rsidR="008510AD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B131B9">
        <w:fldChar w:fldCharType="begin"/>
      </w:r>
      <w:r w:rsidR="00B131B9">
        <w:instrText xml:space="preserve"> REF _Ref306140410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B131B9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B131B9">
        <w:fldChar w:fldCharType="begin"/>
      </w:r>
      <w:r w:rsidR="00B131B9">
        <w:instrText xml:space="preserve"> REF _Ref306140451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3.14</w:t>
      </w:r>
      <w:r w:rsidR="00B131B9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96" w:name="_Toc439323689"/>
      <w:bookmarkStart w:id="297" w:name="_Toc440361323"/>
      <w:bookmarkStart w:id="298" w:name="_Toc440376078"/>
      <w:bookmarkStart w:id="299" w:name="_Toc440376205"/>
      <w:bookmarkStart w:id="300" w:name="_Toc440382470"/>
      <w:bookmarkStart w:id="301" w:name="_Toc440447140"/>
      <w:bookmarkStart w:id="302" w:name="_Toc440632300"/>
      <w:bookmarkStart w:id="303" w:name="_Toc440875073"/>
      <w:bookmarkStart w:id="304" w:name="_Toc441131060"/>
      <w:bookmarkStart w:id="305" w:name="_Toc465774581"/>
      <w:bookmarkStart w:id="306" w:name="_Toc465848810"/>
      <w:bookmarkStart w:id="307" w:name="_Toc468876129"/>
      <w:bookmarkStart w:id="308" w:name="_Toc469487623"/>
      <w:bookmarkStart w:id="309" w:name="_Toc471979921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0" w:name="_Ref303250835"/>
      <w:bookmarkStart w:id="311" w:name="_Ref305973033"/>
      <w:bookmarkStart w:id="312" w:name="_Toc471979922"/>
      <w:bookmarkStart w:id="313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0"/>
      <w:r w:rsidRPr="00E71A48">
        <w:t xml:space="preserve"> по запросу предложений</w:t>
      </w:r>
      <w:bookmarkEnd w:id="311"/>
      <w:bookmarkEnd w:id="312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B131B9">
        <w:fldChar w:fldCharType="begin"/>
      </w:r>
      <w:r w:rsidR="00B131B9">
        <w:instrText xml:space="preserve"> REF _Ref302563524 \n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1.1.1</w:t>
      </w:r>
      <w:r w:rsidR="00B131B9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4" w:name="__RefNumPara__444_922829174"/>
      <w:bookmarkStart w:id="315" w:name="_Ref191386216"/>
      <w:bookmarkStart w:id="316" w:name="_Ref305973147"/>
      <w:bookmarkStart w:id="317" w:name="_Toc471979923"/>
      <w:bookmarkEnd w:id="313"/>
      <w:bookmarkEnd w:id="314"/>
      <w:r w:rsidRPr="00E71A48">
        <w:lastRenderedPageBreak/>
        <w:t xml:space="preserve">Подготовка </w:t>
      </w:r>
      <w:bookmarkEnd w:id="315"/>
      <w:r w:rsidRPr="00E71A48">
        <w:t>Заявок</w:t>
      </w:r>
      <w:bookmarkEnd w:id="316"/>
      <w:bookmarkEnd w:id="31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8" w:name="_Ref306114638"/>
      <w:bookmarkStart w:id="319" w:name="_Toc440361326"/>
      <w:bookmarkStart w:id="320" w:name="_Toc440376081"/>
      <w:bookmarkStart w:id="321" w:name="_Toc440376208"/>
      <w:bookmarkStart w:id="322" w:name="_Toc440382473"/>
      <w:bookmarkStart w:id="323" w:name="_Toc440447143"/>
      <w:bookmarkStart w:id="324" w:name="_Toc440632303"/>
      <w:bookmarkStart w:id="325" w:name="_Toc440875076"/>
      <w:bookmarkStart w:id="326" w:name="_Toc441131063"/>
      <w:bookmarkStart w:id="327" w:name="_Toc465774584"/>
      <w:bookmarkStart w:id="328" w:name="_Toc465848813"/>
      <w:bookmarkStart w:id="329" w:name="_Toc468876132"/>
      <w:bookmarkStart w:id="330" w:name="_Toc469487626"/>
      <w:bookmarkStart w:id="331" w:name="_Toc471979924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8510AD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8510AD">
        <w:rPr>
          <w:bCs w:val="0"/>
          <w:sz w:val="24"/>
          <w:szCs w:val="24"/>
        </w:rPr>
      </w:r>
      <w:r w:rsidR="008510AD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8510AD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8510A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8510AD">
        <w:rPr>
          <w:bCs w:val="0"/>
          <w:sz w:val="24"/>
          <w:szCs w:val="24"/>
        </w:rPr>
      </w:r>
      <w:r w:rsidR="008510AD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5.2</w:t>
      </w:r>
      <w:r w:rsidR="008510AD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8510AD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8510AD">
        <w:rPr>
          <w:bCs w:val="0"/>
          <w:sz w:val="24"/>
          <w:szCs w:val="24"/>
        </w:rPr>
      </w:r>
      <w:r w:rsidR="008510AD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8510AD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8510AD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8510AD">
        <w:rPr>
          <w:bCs w:val="0"/>
          <w:sz w:val="24"/>
          <w:szCs w:val="24"/>
        </w:rPr>
      </w:r>
      <w:r w:rsidR="008510AD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5.4</w:t>
      </w:r>
      <w:r w:rsidR="008510AD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8510A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8510AD">
        <w:rPr>
          <w:bCs w:val="0"/>
          <w:sz w:val="24"/>
          <w:szCs w:val="24"/>
        </w:rPr>
      </w:r>
      <w:r w:rsidR="008510AD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8510AD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_Ref191386407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B131B9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_Ref440361610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5.6</w:t>
      </w:r>
      <w:r w:rsidR="00B131B9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2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2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B131B9">
        <w:fldChar w:fldCharType="begin"/>
      </w:r>
      <w:r w:rsidR="00B131B9">
        <w:instrText xml:space="preserve"> REF _Ref55336310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</w:t>
      </w:r>
      <w:r w:rsidR="00B131B9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B131B9">
        <w:fldChar w:fldCharType="begin"/>
      </w:r>
      <w:r w:rsidR="00B131B9">
        <w:instrText xml:space="preserve"> REF _Ref440271964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5.1.3</w:t>
      </w:r>
      <w:r w:rsidR="00B131B9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Документ(ы) в соответствии с пп. </w:t>
      </w:r>
      <w:r w:rsidR="00B131B9">
        <w:fldChar w:fldCharType="begin"/>
      </w:r>
      <w:r w:rsidR="00B131B9">
        <w:instrText xml:space="preserve"> REF _Ref440279062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б)</w:t>
      </w:r>
      <w:r w:rsidR="00B131B9">
        <w:fldChar w:fldCharType="end"/>
      </w:r>
      <w:r w:rsidRPr="00AE1D21">
        <w:rPr>
          <w:sz w:val="24"/>
          <w:szCs w:val="24"/>
        </w:rPr>
        <w:t xml:space="preserve"> п. </w:t>
      </w:r>
      <w:r w:rsidR="00B131B9">
        <w:fldChar w:fldCharType="begin"/>
      </w:r>
      <w:r w:rsidR="00B131B9">
        <w:instrText xml:space="preserve"> REF _Ref303587815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3.3.8.3</w:t>
      </w:r>
      <w:r w:rsidR="00B131B9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B131B9">
        <w:fldChar w:fldCharType="begin"/>
      </w:r>
      <w:r w:rsidR="00B131B9">
        <w:instrText xml:space="preserve"> REF _Ref440537086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5.3</w:t>
      </w:r>
      <w:r w:rsidR="00B131B9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B131B9">
        <w:fldChar w:fldCharType="begin"/>
      </w:r>
      <w:r w:rsidR="00B131B9">
        <w:instrText xml:space="preserve"> REF _Ref440274913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5.2</w:t>
      </w:r>
      <w:r w:rsidR="00B131B9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B131B9">
        <w:fldChar w:fldCharType="begin"/>
      </w:r>
      <w:r w:rsidR="00B131B9">
        <w:instrText xml:space="preserve"> REF _Ref440274902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5.4</w:t>
      </w:r>
      <w:r w:rsidR="00B131B9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8510A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8510AD">
        <w:rPr>
          <w:bCs w:val="0"/>
          <w:sz w:val="24"/>
          <w:szCs w:val="24"/>
        </w:rPr>
      </w:r>
      <w:r w:rsidR="008510AD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8510AD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8510A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8510AD">
        <w:rPr>
          <w:bCs w:val="0"/>
          <w:sz w:val="24"/>
          <w:szCs w:val="24"/>
        </w:rPr>
      </w:r>
      <w:r w:rsidR="008510AD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5.6</w:t>
      </w:r>
      <w:r w:rsidR="008510AD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8510AD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8510AD">
        <w:rPr>
          <w:bCs w:val="0"/>
          <w:sz w:val="24"/>
          <w:szCs w:val="24"/>
        </w:rPr>
      </w:r>
      <w:r w:rsidR="008510AD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5.7.1</w:t>
      </w:r>
      <w:r w:rsidR="008510AD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8510A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8510AD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bCs w:val="0"/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B131B9">
        <w:fldChar w:fldCharType="begin"/>
      </w:r>
      <w:r w:rsidR="00B131B9">
        <w:instrText xml:space="preserve"> REF _Ref306005578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3.3.8.3</w:t>
      </w:r>
      <w:r w:rsidR="00B131B9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r w:rsidR="00F463E8" w:rsidRPr="00AE1D21">
        <w:rPr>
          <w:sz w:val="24"/>
          <w:szCs w:val="24"/>
        </w:rPr>
        <w:t xml:space="preserve">пп. </w:t>
      </w:r>
      <w:r w:rsidR="00B131B9">
        <w:fldChar w:fldCharType="begin"/>
      </w:r>
      <w:r w:rsidR="00B131B9">
        <w:instrText xml:space="preserve"> REF _Ref440279062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б)</w:t>
      </w:r>
      <w:r w:rsidR="00B131B9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_Ref440372326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д)</w:t>
      </w:r>
      <w:r w:rsidR="00B131B9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_Ref440371812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м)</w:t>
      </w:r>
      <w:r w:rsidR="00B131B9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B131B9">
        <w:fldChar w:fldCharType="begin"/>
      </w:r>
      <w:r w:rsidR="00B131B9">
        <w:instrText xml:space="preserve"> REF _Ref440371822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н)</w:t>
      </w:r>
      <w:r w:rsidR="00B131B9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B131B9">
        <w:fldChar w:fldCharType="begin"/>
      </w:r>
      <w:r w:rsidR="00B131B9">
        <w:instrText xml:space="preserve"> REF _Ref442190626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у)</w:t>
      </w:r>
      <w:r w:rsidR="00B131B9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B131B9">
        <w:fldChar w:fldCharType="begin"/>
      </w:r>
      <w:r w:rsidR="00B131B9">
        <w:instrText xml:space="preserve"> REF _Ref306005578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3.3.8.3</w:t>
      </w:r>
      <w:r w:rsidR="00B131B9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B131B9">
        <w:fldChar w:fldCharType="begin"/>
      </w:r>
      <w:r w:rsidR="00B131B9">
        <w:instrText xml:space="preserve"> REF _Ref306143446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3.3.9.3</w:t>
      </w:r>
      <w:r w:rsidR="00B131B9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B131B9">
        <w:fldChar w:fldCharType="begin"/>
      </w:r>
      <w:r w:rsidR="00B131B9">
        <w:instrText xml:space="preserve"> REF _Ref465847423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3.3.10.7</w:t>
      </w:r>
      <w:r w:rsidR="00B131B9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3" w:name="_Ref306004660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B131B9">
        <w:fldChar w:fldCharType="begin"/>
      </w:r>
      <w:r w:rsidR="00B131B9">
        <w:instrText xml:space="preserve"> REF _Ref442263553 \r \h  \* MERGEFORMAT </w:instrText>
      </w:r>
      <w:r w:rsidR="00B131B9">
        <w:fldChar w:fldCharType="separate"/>
      </w:r>
      <w:r w:rsidR="00DA443D" w:rsidRPr="00DA443D">
        <w:rPr>
          <w:szCs w:val="24"/>
        </w:rPr>
        <w:t>3.3.14.4</w:t>
      </w:r>
      <w:r w:rsidR="00B131B9">
        <w:fldChar w:fldCharType="end"/>
      </w:r>
      <w:r w:rsidRPr="007A5083">
        <w:rPr>
          <w:szCs w:val="24"/>
        </w:rPr>
        <w:t>).</w:t>
      </w:r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33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B131B9">
        <w:fldChar w:fldCharType="begin"/>
      </w:r>
      <w:r w:rsidR="00B131B9">
        <w:instrText xml:space="preserve"> REF _Ref440270602 \r \h  \* MERGEFORMAT </w:instrText>
      </w:r>
      <w:r w:rsidR="00B131B9">
        <w:fldChar w:fldCharType="separate"/>
      </w:r>
      <w:r w:rsidR="00DA443D">
        <w:t>5</w:t>
      </w:r>
      <w:r w:rsidR="00B131B9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B131B9">
        <w:fldChar w:fldCharType="begin"/>
      </w:r>
      <w:r w:rsidR="00B131B9">
        <w:instrText xml:space="preserve"> REF _Ref191386419 \n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3.3.2</w:t>
      </w:r>
      <w:r w:rsidR="00B131B9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B131B9">
        <w:fldChar w:fldCharType="begin"/>
      </w:r>
      <w:r w:rsidR="00B131B9">
        <w:instrText xml:space="preserve"> REF _Ref440272256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5.14</w:t>
      </w:r>
      <w:r w:rsidR="00B131B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B131B9">
        <w:fldChar w:fldCharType="begin"/>
      </w:r>
      <w:r w:rsidR="00B131B9">
        <w:instrText xml:space="preserve"> REF _Ref465847449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5.15</w:t>
      </w:r>
      <w:r w:rsidR="00B131B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55279015"/>
      <w:bookmarkStart w:id="335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34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6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35"/>
      <w:bookmarkEnd w:id="33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B131B9">
        <w:fldChar w:fldCharType="begin"/>
      </w:r>
      <w:r w:rsidR="00B131B9">
        <w:instrText xml:space="preserve"> REF _Ref440361959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5.5</w:t>
      </w:r>
      <w:r w:rsidR="00B131B9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B131B9">
        <w:fldChar w:fldCharType="begin"/>
      </w:r>
      <w:r w:rsidR="00B131B9">
        <w:instrText xml:space="preserve"> REF _Ref440271036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5.4</w:t>
      </w:r>
      <w:r w:rsidR="00B131B9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</w:t>
      </w:r>
      <w:r w:rsidRPr="0043428B">
        <w:rPr>
          <w:sz w:val="24"/>
          <w:szCs w:val="24"/>
        </w:rPr>
        <w:lastRenderedPageBreak/>
        <w:t xml:space="preserve">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_Ref55336310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B131B9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B131B9">
        <w:fldChar w:fldCharType="begin"/>
      </w:r>
      <w:r w:rsidR="00B131B9">
        <w:instrText xml:space="preserve"> REF _Ref55336310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B131B9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37" w:name="_Ref115076752"/>
      <w:bookmarkStart w:id="338" w:name="_Ref191386109"/>
      <w:bookmarkStart w:id="339" w:name="_Ref191386419"/>
      <w:bookmarkStart w:id="340" w:name="_Toc440361327"/>
      <w:bookmarkStart w:id="341" w:name="_Toc440376082"/>
      <w:bookmarkStart w:id="342" w:name="_Toc440376209"/>
      <w:bookmarkStart w:id="343" w:name="_Toc440382474"/>
      <w:bookmarkStart w:id="344" w:name="_Toc440447144"/>
      <w:bookmarkStart w:id="345" w:name="_Toc440632304"/>
      <w:bookmarkStart w:id="346" w:name="_Toc440875077"/>
      <w:bookmarkStart w:id="347" w:name="_Toc441131064"/>
      <w:bookmarkStart w:id="348" w:name="_Toc465774585"/>
      <w:bookmarkStart w:id="349" w:name="_Toc465848814"/>
      <w:bookmarkStart w:id="350" w:name="_Toc468876133"/>
      <w:bookmarkStart w:id="351" w:name="_Toc469487627"/>
      <w:bookmarkStart w:id="352" w:name="_Toc471979925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37"/>
      <w:bookmarkEnd w:id="338"/>
      <w:bookmarkEnd w:id="339"/>
      <w:r w:rsidRPr="0043428B">
        <w:rPr>
          <w:szCs w:val="24"/>
        </w:rPr>
        <w:t>ЭТП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53" w:name="_Ref115076807"/>
      <w:bookmarkStart w:id="354" w:name="_Toc440361328"/>
      <w:bookmarkStart w:id="355" w:name="_Toc440376083"/>
      <w:bookmarkStart w:id="356" w:name="_Toc440376210"/>
      <w:bookmarkStart w:id="357" w:name="_Toc440382475"/>
      <w:bookmarkStart w:id="358" w:name="_Toc440447145"/>
      <w:bookmarkStart w:id="359" w:name="_Toc440632305"/>
      <w:bookmarkStart w:id="360" w:name="_Toc440875078"/>
      <w:bookmarkStart w:id="361" w:name="_Toc441131065"/>
      <w:bookmarkStart w:id="362" w:name="_Toc465774586"/>
      <w:bookmarkStart w:id="363" w:name="_Toc465848815"/>
      <w:bookmarkStart w:id="364" w:name="_Toc468876134"/>
      <w:bookmarkStart w:id="365" w:name="_Toc469487628"/>
      <w:bookmarkStart w:id="366" w:name="_Toc471979926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7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B131B9">
        <w:fldChar w:fldCharType="begin"/>
      </w:r>
      <w:r w:rsidR="00B131B9">
        <w:instrText xml:space="preserve"> REF _Ref440272256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5.14</w:t>
      </w:r>
      <w:r w:rsidR="00B131B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B131B9">
        <w:fldChar w:fldCharType="begin"/>
      </w:r>
      <w:r w:rsidR="00B131B9">
        <w:instrText xml:space="preserve"> REF _Ref465847449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5.15</w:t>
      </w:r>
      <w:r w:rsidR="00B131B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67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68" w:name="_Ref306008743"/>
      <w:bookmarkStart w:id="369" w:name="_Toc440361329"/>
      <w:bookmarkStart w:id="370" w:name="_Toc440376084"/>
      <w:bookmarkStart w:id="371" w:name="_Toc440376211"/>
      <w:bookmarkStart w:id="372" w:name="_Toc440382476"/>
      <w:bookmarkStart w:id="373" w:name="_Toc440447146"/>
      <w:bookmarkStart w:id="374" w:name="_Toc440632306"/>
      <w:bookmarkStart w:id="375" w:name="_Toc440875079"/>
      <w:bookmarkStart w:id="376" w:name="_Toc441131066"/>
      <w:bookmarkStart w:id="377" w:name="_Toc465774587"/>
      <w:bookmarkStart w:id="378" w:name="_Toc465848816"/>
      <w:bookmarkStart w:id="379" w:name="_Toc468876135"/>
      <w:bookmarkStart w:id="380" w:name="_Toc469487629"/>
      <w:bookmarkStart w:id="381" w:name="_Toc471979927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2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B131B9">
        <w:fldChar w:fldCharType="begin"/>
      </w:r>
      <w:r w:rsidR="00B131B9">
        <w:instrText xml:space="preserve"> REF _Ref440289953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B131B9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82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3" w:name="_Toc440361330"/>
      <w:bookmarkStart w:id="384" w:name="_Toc440376085"/>
      <w:bookmarkStart w:id="385" w:name="_Toc440376212"/>
      <w:bookmarkStart w:id="386" w:name="_Toc440382477"/>
      <w:bookmarkStart w:id="387" w:name="_Toc440447147"/>
      <w:bookmarkStart w:id="388" w:name="_Toc440632307"/>
      <w:bookmarkStart w:id="389" w:name="_Toc440875080"/>
      <w:bookmarkStart w:id="390" w:name="_Toc441131067"/>
      <w:bookmarkStart w:id="391" w:name="_Toc465774588"/>
      <w:bookmarkStart w:id="392" w:name="_Toc465848817"/>
      <w:bookmarkStart w:id="393" w:name="_Toc468876136"/>
      <w:bookmarkStart w:id="394" w:name="_Toc469487630"/>
      <w:bookmarkStart w:id="395" w:name="_Toc471979928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Toc440361331"/>
      <w:bookmarkStart w:id="397" w:name="_Toc440376086"/>
      <w:bookmarkStart w:id="398" w:name="_Toc440376213"/>
      <w:bookmarkStart w:id="399" w:name="_Toc440382478"/>
      <w:bookmarkStart w:id="400" w:name="_Toc440447148"/>
      <w:bookmarkStart w:id="401" w:name="_Toc440632308"/>
      <w:bookmarkStart w:id="402" w:name="_Toc440875081"/>
      <w:bookmarkStart w:id="403" w:name="_Toc441131068"/>
      <w:bookmarkStart w:id="404" w:name="_Toc465774589"/>
      <w:bookmarkStart w:id="405" w:name="_Toc465848818"/>
      <w:bookmarkStart w:id="406" w:name="_Toc468876137"/>
      <w:bookmarkStart w:id="407" w:name="_Toc469487631"/>
      <w:bookmarkStart w:id="408" w:name="_Toc471979929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E71A48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73310A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73310A">
        <w:rPr>
          <w:bCs w:val="0"/>
          <w:sz w:val="24"/>
          <w:szCs w:val="24"/>
        </w:rPr>
        <w:t xml:space="preserve">Цена </w:t>
      </w:r>
      <w:r w:rsidR="004B5EB3" w:rsidRPr="0073310A">
        <w:rPr>
          <w:bCs w:val="0"/>
          <w:sz w:val="24"/>
          <w:szCs w:val="24"/>
        </w:rPr>
        <w:t>Заявк</w:t>
      </w:r>
      <w:r w:rsidRPr="0073310A">
        <w:rPr>
          <w:bCs w:val="0"/>
          <w:sz w:val="24"/>
          <w:szCs w:val="24"/>
        </w:rPr>
        <w:t xml:space="preserve">и фиксируется в рублях </w:t>
      </w:r>
      <w:r w:rsidR="00676A76" w:rsidRPr="0073310A">
        <w:rPr>
          <w:bCs w:val="0"/>
          <w:sz w:val="24"/>
          <w:szCs w:val="24"/>
        </w:rPr>
        <w:t xml:space="preserve">РФ </w:t>
      </w:r>
      <w:r w:rsidRPr="0073310A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73310A" w:rsidRDefault="00717F60" w:rsidP="00E71A48">
      <w:pPr>
        <w:pStyle w:val="3"/>
        <w:spacing w:line="264" w:lineRule="auto"/>
        <w:rPr>
          <w:szCs w:val="24"/>
        </w:rPr>
      </w:pPr>
      <w:bookmarkStart w:id="409" w:name="_Toc440361332"/>
      <w:bookmarkStart w:id="410" w:name="_Toc440376087"/>
      <w:bookmarkStart w:id="411" w:name="_Toc440376214"/>
      <w:bookmarkStart w:id="412" w:name="_Toc440382479"/>
      <w:bookmarkStart w:id="413" w:name="_Toc440447149"/>
      <w:bookmarkStart w:id="414" w:name="_Toc440632309"/>
      <w:bookmarkStart w:id="415" w:name="_Toc440875082"/>
      <w:bookmarkStart w:id="416" w:name="_Toc441131069"/>
      <w:bookmarkStart w:id="417" w:name="_Toc465774590"/>
      <w:bookmarkStart w:id="418" w:name="_Toc465848819"/>
      <w:bookmarkStart w:id="419" w:name="_Ref468875898"/>
      <w:bookmarkStart w:id="420" w:name="_Toc468876138"/>
      <w:bookmarkStart w:id="421" w:name="_Toc469487632"/>
      <w:bookmarkStart w:id="422" w:name="_Toc471979930"/>
      <w:r w:rsidRPr="0073310A">
        <w:rPr>
          <w:szCs w:val="24"/>
        </w:rPr>
        <w:t xml:space="preserve">Начальная (максимальная) цена </w:t>
      </w:r>
      <w:r w:rsidR="00123C70" w:rsidRPr="0073310A">
        <w:rPr>
          <w:szCs w:val="24"/>
        </w:rPr>
        <w:t>Договор</w:t>
      </w:r>
      <w:r w:rsidRPr="0073310A">
        <w:rPr>
          <w:szCs w:val="24"/>
        </w:rPr>
        <w:t>а (цена лота)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216641" w:rsidRPr="0073310A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23" w:name="_Ref467510701"/>
      <w:r w:rsidRPr="0073310A">
        <w:rPr>
          <w:bCs w:val="0"/>
          <w:sz w:val="24"/>
          <w:szCs w:val="24"/>
        </w:rPr>
        <w:t xml:space="preserve">Начальная (максимальная) цена </w:t>
      </w:r>
      <w:r w:rsidR="00123C70" w:rsidRPr="0073310A">
        <w:rPr>
          <w:bCs w:val="0"/>
          <w:sz w:val="24"/>
          <w:szCs w:val="24"/>
        </w:rPr>
        <w:t>Договор</w:t>
      </w:r>
      <w:r w:rsidRPr="0073310A">
        <w:rPr>
          <w:bCs w:val="0"/>
          <w:sz w:val="24"/>
          <w:szCs w:val="24"/>
        </w:rPr>
        <w:t>а</w:t>
      </w:r>
      <w:r w:rsidR="00216641" w:rsidRPr="0073310A">
        <w:rPr>
          <w:bCs w:val="0"/>
          <w:sz w:val="24"/>
          <w:szCs w:val="24"/>
        </w:rPr>
        <w:t>:</w:t>
      </w:r>
      <w:bookmarkEnd w:id="423"/>
    </w:p>
    <w:p w:rsidR="00717F60" w:rsidRPr="00C12FA4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73310A">
        <w:rPr>
          <w:b/>
          <w:bCs w:val="0"/>
          <w:sz w:val="24"/>
          <w:szCs w:val="24"/>
          <w:u w:val="single"/>
        </w:rPr>
        <w:t>По Лоту №1:</w:t>
      </w:r>
      <w:r w:rsidR="00717F60" w:rsidRPr="0073310A">
        <w:rPr>
          <w:bCs w:val="0"/>
          <w:sz w:val="24"/>
          <w:szCs w:val="24"/>
        </w:rPr>
        <w:t xml:space="preserve"> </w:t>
      </w:r>
      <w:r w:rsidR="0073310A" w:rsidRPr="0073310A">
        <w:rPr>
          <w:b/>
          <w:bCs w:val="0"/>
          <w:sz w:val="24"/>
          <w:szCs w:val="24"/>
          <w:lang w:eastAsia="ru-RU"/>
        </w:rPr>
        <w:t>3 408 000,00</w:t>
      </w:r>
      <w:r w:rsidR="0073310A" w:rsidRPr="0073310A">
        <w:rPr>
          <w:bCs w:val="0"/>
          <w:sz w:val="24"/>
          <w:szCs w:val="24"/>
          <w:lang w:eastAsia="ru-RU"/>
        </w:rPr>
        <w:t xml:space="preserve"> (три миллиона четыреста восемь тысяч) рублей  00 копеек РФ, без учета НДС; НДС составляет </w:t>
      </w:r>
      <w:r w:rsidR="0073310A" w:rsidRPr="0073310A">
        <w:rPr>
          <w:b/>
          <w:bCs w:val="0"/>
          <w:sz w:val="24"/>
          <w:szCs w:val="24"/>
          <w:lang w:eastAsia="ru-RU"/>
        </w:rPr>
        <w:t>613 440,00</w:t>
      </w:r>
      <w:r w:rsidR="0073310A" w:rsidRPr="0073310A">
        <w:rPr>
          <w:bCs w:val="0"/>
          <w:sz w:val="24"/>
          <w:szCs w:val="24"/>
          <w:lang w:eastAsia="ru-RU"/>
        </w:rPr>
        <w:t xml:space="preserve"> </w:t>
      </w:r>
      <w:r w:rsidR="00BF2F40">
        <w:rPr>
          <w:bCs w:val="0"/>
          <w:sz w:val="24"/>
          <w:szCs w:val="24"/>
          <w:lang w:eastAsia="ru-RU"/>
        </w:rPr>
        <w:t>(</w:t>
      </w:r>
      <w:bookmarkStart w:id="424" w:name="_GoBack"/>
      <w:bookmarkEnd w:id="424"/>
      <w:r w:rsidR="0073310A" w:rsidRPr="0073310A">
        <w:rPr>
          <w:bCs w:val="0"/>
          <w:sz w:val="24"/>
          <w:szCs w:val="24"/>
          <w:lang w:eastAsia="ru-RU"/>
        </w:rPr>
        <w:t xml:space="preserve">шестьсот тринадцать тысяч четыреста сорок) рублей  00 копеек РФ; </w:t>
      </w:r>
      <w:r w:rsidR="0073310A" w:rsidRPr="0073310A">
        <w:rPr>
          <w:b/>
          <w:bCs w:val="0"/>
          <w:sz w:val="24"/>
          <w:szCs w:val="24"/>
          <w:lang w:eastAsia="ru-RU"/>
        </w:rPr>
        <w:t>4 021 440,00</w:t>
      </w:r>
      <w:r w:rsidR="0073310A" w:rsidRPr="0073310A">
        <w:rPr>
          <w:bCs w:val="0"/>
          <w:sz w:val="24"/>
          <w:szCs w:val="24"/>
          <w:lang w:eastAsia="ru-RU"/>
        </w:rPr>
        <w:t xml:space="preserve"> (четыре миллиона двадцать одна тысяча четыреста сорок) рублей  00 копеек РФ.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8510A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8510AD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B131B9">
        <w:fldChar w:fldCharType="begin"/>
      </w:r>
      <w:r w:rsidR="00B131B9">
        <w:instrText xml:space="preserve"> REF _Ref440271072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5.2</w:t>
      </w:r>
      <w:r w:rsidR="00B131B9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8510A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3.6.4</w:t>
      </w:r>
      <w:r w:rsidR="008510AD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B131B9">
        <w:fldChar w:fldCharType="begin"/>
      </w:r>
      <w:r w:rsidR="00B131B9">
        <w:instrText xml:space="preserve"> REF _Ref55336310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B131B9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B131B9">
        <w:fldChar w:fldCharType="begin"/>
      </w:r>
      <w:r w:rsidR="00B131B9">
        <w:instrText xml:space="preserve"> REF _Ref467510701 \r \h  \* MERGEFORMAT </w:instrText>
      </w:r>
      <w:r w:rsidR="00B131B9">
        <w:fldChar w:fldCharType="separate"/>
      </w:r>
      <w:r w:rsidR="00DA443D" w:rsidRPr="0033661D">
        <w:rPr>
          <w:bCs w:val="0"/>
          <w:sz w:val="24"/>
          <w:szCs w:val="24"/>
        </w:rPr>
        <w:t>3.3.7.1</w:t>
      </w:r>
      <w:r w:rsidR="00B131B9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r w:rsidR="00B131B9">
        <w:fldChar w:fldCharType="begin"/>
      </w:r>
      <w:r w:rsidR="00B131B9">
        <w:instrText xml:space="preserve"> REF _Ref440361439 \r \h  \* MERGEFORMAT </w:instrText>
      </w:r>
      <w:r w:rsidR="00B131B9">
        <w:fldChar w:fldCharType="separate"/>
      </w:r>
      <w:r w:rsidR="00DA443D" w:rsidRPr="0033661D">
        <w:rPr>
          <w:sz w:val="24"/>
          <w:szCs w:val="24"/>
        </w:rPr>
        <w:t>5.5</w:t>
      </w:r>
      <w:r w:rsidR="00B131B9">
        <w:fldChar w:fldCharType="end"/>
      </w:r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B131B9">
        <w:fldChar w:fldCharType="begin"/>
      </w:r>
      <w:r w:rsidR="00B131B9">
        <w:instrText xml:space="preserve"> REF _Ref306138385 \r \h  \* MERGEFORMAT </w:instrText>
      </w:r>
      <w:r w:rsidR="00B131B9">
        <w:fldChar w:fldCharType="separate"/>
      </w:r>
      <w:r w:rsidR="00DA443D" w:rsidRPr="0033661D">
        <w:rPr>
          <w:bCs w:val="0"/>
          <w:sz w:val="24"/>
          <w:szCs w:val="24"/>
        </w:rPr>
        <w:t>3.6.4</w:t>
      </w:r>
      <w:r w:rsidR="00B131B9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B131B9">
        <w:fldChar w:fldCharType="begin"/>
      </w:r>
      <w:r w:rsidR="00B131B9">
        <w:instrText xml:space="preserve"> REF _Ref465670219 \r \h  \* MERGEFORMAT </w:instrText>
      </w:r>
      <w:r w:rsidR="00B131B9">
        <w:fldChar w:fldCharType="separate"/>
      </w:r>
      <w:r w:rsidR="00DA443D" w:rsidRPr="0033661D">
        <w:rPr>
          <w:bCs w:val="0"/>
          <w:sz w:val="24"/>
          <w:szCs w:val="24"/>
        </w:rPr>
        <w:t>3.11</w:t>
      </w:r>
      <w:r w:rsidR="00B131B9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25" w:name="_Ref191386407"/>
      <w:bookmarkStart w:id="426" w:name="_Ref191386526"/>
      <w:bookmarkStart w:id="427" w:name="_Toc440361333"/>
      <w:bookmarkStart w:id="428" w:name="_Toc440376088"/>
      <w:bookmarkStart w:id="429" w:name="_Toc440376215"/>
      <w:bookmarkStart w:id="430" w:name="_Toc440382480"/>
      <w:bookmarkStart w:id="431" w:name="_Toc440447150"/>
      <w:bookmarkStart w:id="432" w:name="_Toc440632310"/>
      <w:bookmarkStart w:id="433" w:name="_Toc440875083"/>
      <w:bookmarkStart w:id="434" w:name="_Toc441131070"/>
      <w:bookmarkStart w:id="435" w:name="_Toc465774591"/>
      <w:bookmarkStart w:id="436" w:name="_Toc465848820"/>
      <w:bookmarkStart w:id="437" w:name="_Toc468876139"/>
      <w:bookmarkStart w:id="438" w:name="_Toc469487633"/>
      <w:bookmarkStart w:id="439" w:name="_Toc471979931"/>
      <w:bookmarkStart w:id="440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1" w:name="_Ref93090116"/>
      <w:bookmarkStart w:id="442" w:name="_Ref191386482"/>
      <w:bookmarkStart w:id="443" w:name="_Ref440291364"/>
      <w:bookmarkEnd w:id="440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41"/>
      <w:r w:rsidRPr="00AE1D21">
        <w:rPr>
          <w:bCs w:val="0"/>
          <w:sz w:val="24"/>
          <w:szCs w:val="24"/>
        </w:rPr>
        <w:t>:</w:t>
      </w:r>
      <w:bookmarkStart w:id="444" w:name="_Ref306004833"/>
      <w:bookmarkEnd w:id="442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. </w:t>
      </w:r>
      <w:r w:rsidR="00362EA4" w:rsidRPr="00AE1D2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B131B9">
        <w:fldChar w:fldCharType="begin"/>
      </w:r>
      <w:r w:rsidR="00B131B9">
        <w:instrText xml:space="preserve"> REF _Ref191386451 \n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3.3.9</w:t>
      </w:r>
      <w:r w:rsidR="00B131B9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_Ref440876619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3.3.10</w:t>
      </w:r>
      <w:r w:rsidR="00B131B9">
        <w:fldChar w:fldCharType="end"/>
      </w:r>
      <w:r w:rsidRPr="00AE1D21">
        <w:rPr>
          <w:bCs w:val="0"/>
          <w:sz w:val="24"/>
          <w:szCs w:val="24"/>
        </w:rPr>
        <w:t xml:space="preserve">. При проведении запроса предложений на ЭТП, </w:t>
      </w:r>
      <w:r w:rsidRPr="00AE1D21">
        <w:rPr>
          <w:bCs w:val="0"/>
          <w:sz w:val="24"/>
          <w:szCs w:val="24"/>
        </w:rPr>
        <w:lastRenderedPageBreak/>
        <w:t>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43"/>
      <w:bookmarkEnd w:id="444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5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5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6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47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46"/>
      <w:bookmarkEnd w:id="447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8" w:name="_Ref306032457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48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B131B9">
        <w:fldChar w:fldCharType="begin"/>
      </w:r>
      <w:r w:rsidR="00B131B9">
        <w:instrText xml:space="preserve"> REF _Ref440275279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1.1.4</w:t>
      </w:r>
      <w:r w:rsidR="00B131B9">
        <w:fldChar w:fldCharType="end"/>
      </w:r>
      <w:r w:rsidRPr="009F2BF9">
        <w:rPr>
          <w:sz w:val="24"/>
          <w:szCs w:val="24"/>
        </w:rPr>
        <w:t xml:space="preserve"> и разделе </w:t>
      </w:r>
      <w:r w:rsidR="00B131B9">
        <w:fldChar w:fldCharType="begin"/>
      </w:r>
      <w:r w:rsidR="00B131B9">
        <w:instrText xml:space="preserve"> REF _Ref440270568 \r \h  \* MERGEFORMAT </w:instrText>
      </w:r>
      <w:r w:rsidR="00B131B9">
        <w:fldChar w:fldCharType="separate"/>
      </w:r>
      <w:r w:rsidR="00DA443D">
        <w:t>4</w:t>
      </w:r>
      <w:r w:rsidR="00B131B9">
        <w:fldChar w:fldCharType="end"/>
      </w:r>
      <w:r w:rsidRPr="009F2BF9">
        <w:rPr>
          <w:sz w:val="24"/>
          <w:szCs w:val="24"/>
        </w:rPr>
        <w:t xml:space="preserve">, в соответствии с требованиями законодательства Российской Федерации) 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444ECC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444ECC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444ECC">
        <w:rPr>
          <w:color w:val="000000"/>
          <w:sz w:val="24"/>
          <w:szCs w:val="24"/>
          <w:lang w:eastAsia="ru-RU"/>
        </w:rPr>
        <w:t xml:space="preserve">оказания </w:t>
      </w:r>
      <w:r w:rsidRPr="00444ECC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444ECC">
        <w:rPr>
          <w:color w:val="000000"/>
          <w:sz w:val="24"/>
          <w:szCs w:val="24"/>
          <w:lang w:eastAsia="ru-RU"/>
        </w:rPr>
        <w:t>услуг</w:t>
      </w:r>
      <w:r w:rsidR="009F4858" w:rsidRPr="00444ECC">
        <w:rPr>
          <w:color w:val="000000"/>
          <w:sz w:val="24"/>
          <w:szCs w:val="24"/>
          <w:lang w:eastAsia="ru-RU"/>
        </w:rPr>
        <w:t xml:space="preserve"> </w:t>
      </w:r>
      <w:r w:rsidR="005347FA" w:rsidRPr="00444ECC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444ECC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444ECC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444ECC">
        <w:rPr>
          <w:color w:val="000000"/>
          <w:sz w:val="24"/>
          <w:szCs w:val="24"/>
          <w:lang w:eastAsia="ru-RU"/>
        </w:rPr>
        <w:t xml:space="preserve"> по </w:t>
      </w:r>
      <w:r w:rsidR="002037C3" w:rsidRPr="00444ECC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444ECC">
        <w:rPr>
          <w:color w:val="000000"/>
          <w:sz w:val="24"/>
          <w:szCs w:val="24"/>
          <w:lang w:eastAsia="ru-RU"/>
        </w:rPr>
        <w:t xml:space="preserve">, (в т.ч. объемам </w:t>
      </w:r>
      <w:r w:rsidR="002037C3" w:rsidRPr="00444ECC">
        <w:rPr>
          <w:color w:val="000000"/>
          <w:sz w:val="24"/>
          <w:szCs w:val="24"/>
          <w:lang w:eastAsia="ru-RU"/>
        </w:rPr>
        <w:t>услуг</w:t>
      </w:r>
      <w:r w:rsidR="00036006" w:rsidRPr="00444ECC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444ECC">
        <w:rPr>
          <w:color w:val="000000"/>
          <w:sz w:val="24"/>
          <w:szCs w:val="24"/>
          <w:lang w:eastAsia="ru-RU"/>
        </w:rPr>
        <w:t>)</w:t>
      </w:r>
      <w:r w:rsidR="00036006" w:rsidRPr="00444ECC">
        <w:rPr>
          <w:color w:val="000000"/>
          <w:sz w:val="24"/>
          <w:szCs w:val="24"/>
          <w:lang w:eastAsia="ru-RU"/>
        </w:rPr>
        <w:t xml:space="preserve">. </w:t>
      </w:r>
      <w:r w:rsidR="008D108C" w:rsidRPr="00444ECC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r w:rsidRPr="00AE1D21">
        <w:rPr>
          <w:sz w:val="24"/>
          <w:szCs w:val="24"/>
          <w:lang w:eastAsia="ru-RU"/>
        </w:rPr>
        <w:t>ях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AE1D2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 указанием необходимых сведений </w:t>
      </w:r>
      <w:r w:rsidRPr="00AE1D21">
        <w:rPr>
          <w:sz w:val="24"/>
          <w:szCs w:val="24"/>
        </w:rPr>
        <w:lastRenderedPageBreak/>
        <w:t>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9" w:name="_Ref306005578"/>
      <w:bookmarkStart w:id="450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B131B9">
        <w:fldChar w:fldCharType="begin"/>
      </w:r>
      <w:r w:rsidR="00B131B9">
        <w:instrText xml:space="preserve"> REF _Ref440291364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3.3.8.1</w:t>
      </w:r>
      <w:r w:rsidR="00B131B9">
        <w:fldChar w:fldCharType="end"/>
      </w:r>
      <w:r w:rsidRPr="00AE1D21">
        <w:rPr>
          <w:sz w:val="24"/>
          <w:szCs w:val="24"/>
        </w:rPr>
        <w:t>-</w:t>
      </w:r>
      <w:r w:rsidR="00B131B9">
        <w:fldChar w:fldCharType="begin"/>
      </w:r>
      <w:r w:rsidR="00B131B9">
        <w:instrText xml:space="preserve"> REF _Ref303669127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3.3.8.2</w:t>
      </w:r>
      <w:r w:rsidR="00B131B9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49"/>
      <w:bookmarkEnd w:id="450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279062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51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_Ref440271993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5.11</w:t>
      </w:r>
      <w:r w:rsidR="00B131B9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_Ref440271964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5.1.3</w:t>
      </w:r>
      <w:r w:rsidR="00B131B9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52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_Ref440272035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5.12</w:t>
      </w:r>
      <w:r w:rsidR="00B131B9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_Ref440272051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5.13</w:t>
      </w:r>
      <w:r w:rsidR="00B131B9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AE1D21">
        <w:rPr>
          <w:sz w:val="24"/>
          <w:szCs w:val="24"/>
        </w:rPr>
        <w:t xml:space="preserve">форма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 xml:space="preserve">проверки в соответствии с законодательством Российской Федерации обязательно, а также в случае наличия заключения </w:t>
      </w:r>
      <w:r w:rsidRPr="00AE1D21">
        <w:rPr>
          <w:sz w:val="24"/>
          <w:szCs w:val="24"/>
        </w:rPr>
        <w:lastRenderedPageBreak/>
        <w:t>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_Ref440272119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5.7.1</w:t>
      </w:r>
      <w:r w:rsidR="00B131B9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453"/>
    </w:p>
    <w:p w:rsidR="00F82225" w:rsidRPr="007D7C50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4" w:name="_Ref440371822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5B5040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5" w:history="1">
        <w:r w:rsidR="005B5040" w:rsidRPr="005B5040">
          <w:rPr>
            <w:rStyle w:val="a7"/>
            <w:sz w:val="24"/>
            <w:szCs w:val="24"/>
          </w:rPr>
          <w:t>https://rmsp.nalog.ru</w:t>
        </w:r>
      </w:hyperlink>
      <w:r w:rsidRPr="005B504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владельца, срока</w:t>
      </w:r>
      <w:r w:rsidRPr="00577EC9">
        <w:rPr>
          <w:sz w:val="24"/>
          <w:szCs w:val="24"/>
        </w:rPr>
        <w:t xml:space="preserve">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8510A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8510AD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54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B131B9">
        <w:fldChar w:fldCharType="begin"/>
      </w:r>
      <w:r w:rsidR="00B131B9">
        <w:instrText xml:space="preserve"> REF _Ref440275279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1.1.4</w:t>
      </w:r>
      <w:r w:rsidR="00B131B9">
        <w:fldChar w:fldCharType="end"/>
      </w:r>
      <w:r w:rsidRPr="009F2BF9">
        <w:rPr>
          <w:sz w:val="24"/>
          <w:szCs w:val="24"/>
        </w:rPr>
        <w:t xml:space="preserve"> и разделе </w:t>
      </w:r>
      <w:r w:rsidR="00B131B9">
        <w:fldChar w:fldCharType="begin"/>
      </w:r>
      <w:r w:rsidR="00B131B9">
        <w:instrText xml:space="preserve"> REF _Ref440270568 \r \h  \* MERGEFORMAT </w:instrText>
      </w:r>
      <w:r w:rsidR="00B131B9">
        <w:fldChar w:fldCharType="separate"/>
      </w:r>
      <w:r w:rsidR="00DA443D">
        <w:t>4</w:t>
      </w:r>
      <w:r w:rsidR="00B131B9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 xml:space="preserve"> </w:t>
      </w:r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8510AD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5.8</w:t>
      </w:r>
      <w:r w:rsidR="008510AD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_Ref55336389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5.9</w:t>
      </w:r>
      <w:r w:rsidR="00B131B9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_Ref55336398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5.10</w:t>
      </w:r>
      <w:r w:rsidR="00B131B9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444ECC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выполнения аналогичных договоров (</w:t>
      </w:r>
      <w:r w:rsidR="00240E62" w:rsidRPr="00444ECC">
        <w:rPr>
          <w:sz w:val="24"/>
          <w:szCs w:val="24"/>
        </w:rPr>
        <w:t>желательное требование, предоставляется Участником при наличии</w:t>
      </w:r>
      <w:r w:rsidRPr="00444ECC">
        <w:rPr>
          <w:sz w:val="24"/>
          <w:szCs w:val="24"/>
        </w:rPr>
        <w:t>)</w:t>
      </w:r>
      <w:r w:rsidR="008D108C" w:rsidRPr="00444ECC">
        <w:rPr>
          <w:sz w:val="24"/>
          <w:szCs w:val="24"/>
        </w:rPr>
        <w:t xml:space="preserve">. </w:t>
      </w:r>
      <w:r w:rsidR="008D108C" w:rsidRPr="00444ECC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444ECC">
        <w:rPr>
          <w:sz w:val="24"/>
          <w:szCs w:val="24"/>
        </w:rPr>
        <w:t>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5" w:name="_Ref442190626"/>
      <w:r w:rsidRPr="00444ECC">
        <w:rPr>
          <w:sz w:val="24"/>
          <w:szCs w:val="24"/>
        </w:rPr>
        <w:t xml:space="preserve">Соглашение о неустойке </w:t>
      </w:r>
      <w:r w:rsidR="00A154B7" w:rsidRPr="00444EC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444ECC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(</w:t>
      </w:r>
      <w:r w:rsidR="003C2207" w:rsidRPr="00444ECC">
        <w:rPr>
          <w:sz w:val="24"/>
          <w:szCs w:val="24"/>
        </w:rPr>
        <w:t>подраздел</w:t>
      </w:r>
      <w:r w:rsidRPr="00444ECC">
        <w:rPr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_Ref440272256 \r \h  \* MERGEFORMAT </w:instrText>
      </w:r>
      <w:r w:rsidR="00B131B9">
        <w:fldChar w:fldCharType="separate"/>
      </w:r>
      <w:r w:rsidR="00DA443D" w:rsidRPr="00444ECC">
        <w:rPr>
          <w:sz w:val="24"/>
          <w:szCs w:val="24"/>
        </w:rPr>
        <w:t>5.14</w:t>
      </w:r>
      <w:r w:rsidR="00B131B9">
        <w:fldChar w:fldCharType="end"/>
      </w:r>
      <w:r w:rsidRPr="00444ECC">
        <w:rPr>
          <w:sz w:val="24"/>
          <w:szCs w:val="24"/>
        </w:rPr>
        <w:t>)</w:t>
      </w:r>
      <w:r w:rsidR="00CE4D51" w:rsidRPr="00444ECC">
        <w:rPr>
          <w:sz w:val="24"/>
          <w:szCs w:val="24"/>
        </w:rPr>
        <w:t>, либо документ, подтверждающий факт внесения Участником денежных средств в качестве</w:t>
      </w:r>
      <w:r w:rsidR="00CE4D51" w:rsidRPr="007A5083">
        <w:rPr>
          <w:sz w:val="24"/>
          <w:szCs w:val="24"/>
        </w:rPr>
        <w:t xml:space="preserve">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55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_Ref440272274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5.16</w:t>
      </w:r>
      <w:r w:rsidR="00B131B9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lastRenderedPageBreak/>
        <w:t>(Примечание: Таковыми документами являются: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AE1D21" w:rsidRDefault="007705A5" w:rsidP="00BD40A3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B131B9">
        <w:fldChar w:fldCharType="begin"/>
      </w:r>
      <w:r w:rsidR="00B131B9">
        <w:instrText xml:space="preserve"> REF _Ref465675151 \r \h  \* MERGEFORMAT </w:instrText>
      </w:r>
      <w:r w:rsidR="00B131B9">
        <w:fldChar w:fldCharType="separate"/>
      </w:r>
      <w:r w:rsidR="00DA443D" w:rsidRPr="0033661D">
        <w:rPr>
          <w:sz w:val="24"/>
          <w:szCs w:val="24"/>
        </w:rPr>
        <w:t>3.11.2</w:t>
      </w:r>
      <w:r w:rsidR="00B131B9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В случае,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6" w:name="_Ref191386451"/>
      <w:bookmarkStart w:id="457" w:name="_Ref440271628"/>
      <w:bookmarkStart w:id="458" w:name="_Toc440361334"/>
      <w:bookmarkStart w:id="459" w:name="_Toc440376089"/>
      <w:bookmarkStart w:id="460" w:name="_Toc440376216"/>
      <w:bookmarkStart w:id="461" w:name="_Toc440382481"/>
      <w:bookmarkStart w:id="462" w:name="_Toc440447151"/>
      <w:bookmarkStart w:id="463" w:name="_Toc440632311"/>
      <w:bookmarkStart w:id="464" w:name="_Toc440875084"/>
      <w:bookmarkStart w:id="465" w:name="_Toc441131071"/>
      <w:bookmarkStart w:id="466" w:name="_Ref465773032"/>
      <w:bookmarkStart w:id="467" w:name="_Toc465774592"/>
      <w:bookmarkStart w:id="468" w:name="_Toc465848821"/>
      <w:bookmarkStart w:id="469" w:name="_Toc468876140"/>
      <w:bookmarkStart w:id="470" w:name="_Toc469487634"/>
      <w:bookmarkStart w:id="471" w:name="_Toc471979932"/>
      <w:r w:rsidRPr="00E71A48">
        <w:rPr>
          <w:szCs w:val="24"/>
        </w:rPr>
        <w:t xml:space="preserve">Привлечение </w:t>
      </w:r>
      <w:bookmarkEnd w:id="456"/>
      <w:bookmarkEnd w:id="457"/>
      <w:bookmarkEnd w:id="458"/>
      <w:bookmarkEnd w:id="459"/>
      <w:bookmarkEnd w:id="460"/>
      <w:r w:rsidR="00362EA4">
        <w:rPr>
          <w:szCs w:val="24"/>
        </w:rPr>
        <w:t>соисполнителей</w:t>
      </w:r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2" w:name="_Ref191386461"/>
      <w:bookmarkStart w:id="473" w:name="_Toc440361335"/>
      <w:bookmarkStart w:id="474" w:name="_Toc440376090"/>
      <w:bookmarkStart w:id="475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B131B9">
        <w:fldChar w:fldCharType="begin"/>
      </w:r>
      <w:r w:rsidR="00B131B9">
        <w:instrText xml:space="preserve"> REF _Ref191386407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B131B9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6" w:name="_Ref306143446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6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8510AD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8510AD">
        <w:rPr>
          <w:bCs w:val="0"/>
          <w:sz w:val="24"/>
          <w:szCs w:val="24"/>
        </w:rPr>
      </w:r>
      <w:r w:rsidR="008510AD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8510AD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B131B9">
        <w:fldChar w:fldCharType="begin"/>
      </w:r>
      <w:r w:rsidR="00B131B9">
        <w:instrText xml:space="preserve"> REF _Ref303669127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B131B9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B131B9">
        <w:fldChar w:fldCharType="begin"/>
      </w:r>
      <w:r w:rsidR="00B131B9">
        <w:instrText xml:space="preserve"> REF _Ref442190626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у)</w:t>
      </w:r>
      <w:r w:rsidR="00B131B9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B131B9">
        <w:fldChar w:fldCharType="begin"/>
      </w:r>
      <w:r w:rsidR="00B131B9">
        <w:instrText xml:space="preserve"> REF _Ref303587815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3.3.8.3</w:t>
      </w:r>
      <w:r w:rsidR="00B131B9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B131B9">
        <w:fldChar w:fldCharType="begin"/>
      </w:r>
      <w:r w:rsidR="00B131B9">
        <w:instrText xml:space="preserve"> REF _Ref440272510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5.17</w:t>
      </w:r>
      <w:r w:rsidR="00B131B9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Любое юридическое или физическое лицо, в т. ч. индивидуальный </w:t>
      </w:r>
      <w:r w:rsidRPr="00E71A48">
        <w:rPr>
          <w:bCs w:val="0"/>
          <w:sz w:val="24"/>
          <w:szCs w:val="24"/>
        </w:rPr>
        <w:lastRenderedPageBreak/>
        <w:t>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7" w:name="_Toc440382482"/>
      <w:bookmarkStart w:id="478" w:name="_Toc440447152"/>
      <w:bookmarkStart w:id="479" w:name="_Toc440632312"/>
      <w:bookmarkStart w:id="480" w:name="_Toc440875085"/>
      <w:bookmarkStart w:id="481" w:name="_Ref440876619"/>
      <w:bookmarkStart w:id="482" w:name="_Ref440876660"/>
      <w:bookmarkStart w:id="483" w:name="_Toc441131072"/>
      <w:bookmarkStart w:id="484" w:name="_Ref465772690"/>
      <w:bookmarkStart w:id="485" w:name="_Toc465774593"/>
      <w:bookmarkStart w:id="486" w:name="_Toc465848822"/>
      <w:bookmarkStart w:id="487" w:name="_Toc468876141"/>
      <w:bookmarkStart w:id="488" w:name="_Toc469487635"/>
      <w:bookmarkStart w:id="489" w:name="_Toc471979933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2"/>
      <w:bookmarkEnd w:id="473"/>
      <w:bookmarkEnd w:id="474"/>
      <w:bookmarkEnd w:id="475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_Ref191386482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3.3.8.1</w:t>
      </w:r>
      <w:r w:rsidR="00B131B9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B131B9">
        <w:fldChar w:fldCharType="begin"/>
      </w:r>
      <w:r w:rsidR="00B131B9">
        <w:instrText xml:space="preserve"> REF _Ref191386407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B131B9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8510AD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8510AD">
        <w:rPr>
          <w:bCs w:val="0"/>
          <w:sz w:val="24"/>
          <w:szCs w:val="24"/>
        </w:rPr>
      </w:r>
      <w:r w:rsidR="008510AD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3.3.8.2</w:t>
      </w:r>
      <w:r w:rsidR="008510AD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90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9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91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9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2" w:name="_Ref307563262"/>
      <w:r w:rsidRPr="00E71A48">
        <w:rPr>
          <w:bCs w:val="0"/>
          <w:sz w:val="24"/>
          <w:szCs w:val="24"/>
        </w:rPr>
        <w:lastRenderedPageBreak/>
        <w:t>соглашение не должно изменяться без одобрения Организатора запроса предложений и Заказчика.</w:t>
      </w:r>
      <w:bookmarkEnd w:id="492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B131B9">
        <w:fldChar w:fldCharType="begin"/>
      </w:r>
      <w:r w:rsidR="00B131B9">
        <w:instrText xml:space="preserve"> REF _Ref307563248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a</w:t>
      </w:r>
      <w:r w:rsidR="00DA443D" w:rsidRPr="00B131B9">
        <w:rPr>
          <w:bCs w:val="0"/>
          <w:sz w:val="24"/>
          <w:szCs w:val="24"/>
        </w:rPr>
        <w:t>)</w:t>
      </w:r>
      <w:r w:rsidR="00B131B9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B131B9">
        <w:fldChar w:fldCharType="begin"/>
      </w:r>
      <w:r w:rsidR="00B131B9">
        <w:instrText xml:space="preserve"> REF _Ref307563262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g</w:t>
      </w:r>
      <w:r w:rsidR="00DA443D" w:rsidRPr="00B131B9">
        <w:rPr>
          <w:bCs w:val="0"/>
          <w:sz w:val="24"/>
          <w:szCs w:val="24"/>
        </w:rPr>
        <w:t>)</w:t>
      </w:r>
      <w:r w:rsidR="00B131B9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B131B9">
        <w:fldChar w:fldCharType="begin"/>
      </w:r>
      <w:r w:rsidR="00B131B9">
        <w:instrText xml:space="preserve"> REF _Ref306032591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3.3.10.4</w:t>
      </w:r>
      <w:r w:rsidR="00B131B9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3" w:name="_Ref465847423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93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_Ref303669127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B131B9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B131B9">
        <w:fldChar w:fldCharType="begin"/>
      </w:r>
      <w:r w:rsidR="00B131B9">
        <w:instrText xml:space="preserve"> REF _Ref442190626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у)</w:t>
      </w:r>
      <w:r w:rsidR="00B131B9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B131B9">
        <w:fldChar w:fldCharType="begin"/>
      </w:r>
      <w:r w:rsidR="00B131B9">
        <w:instrText xml:space="preserve"> REF _Ref303587815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3.3.8.3</w:t>
      </w:r>
      <w:r w:rsidR="00B131B9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8510AD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8510AD">
        <w:rPr>
          <w:bCs w:val="0"/>
          <w:sz w:val="24"/>
          <w:szCs w:val="24"/>
        </w:rPr>
      </w:r>
      <w:r w:rsidR="008510AD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5.18</w:t>
      </w:r>
      <w:r w:rsidR="008510AD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указанных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8510AD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8510AD">
        <w:rPr>
          <w:bCs w:val="0"/>
          <w:sz w:val="24"/>
          <w:szCs w:val="24"/>
        </w:rPr>
      </w:r>
      <w:r w:rsidR="008510AD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8510AD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4" w:name="_Ref306114966"/>
      <w:bookmarkStart w:id="495" w:name="_Toc440361336"/>
      <w:bookmarkStart w:id="496" w:name="_Toc440376091"/>
      <w:bookmarkStart w:id="497" w:name="_Toc440376218"/>
      <w:bookmarkStart w:id="498" w:name="_Toc440382483"/>
      <w:bookmarkStart w:id="499" w:name="_Toc440447153"/>
      <w:bookmarkStart w:id="500" w:name="_Toc440632313"/>
      <w:bookmarkStart w:id="501" w:name="_Toc440875086"/>
      <w:bookmarkStart w:id="502" w:name="_Toc441131073"/>
      <w:bookmarkStart w:id="503" w:name="_Toc465774594"/>
      <w:bookmarkStart w:id="504" w:name="_Toc465848823"/>
      <w:bookmarkStart w:id="505" w:name="_Toc468876142"/>
      <w:bookmarkStart w:id="506" w:name="_Toc469487636"/>
      <w:bookmarkStart w:id="507" w:name="_Toc471979934"/>
      <w:r w:rsidRPr="00E71A48">
        <w:rPr>
          <w:szCs w:val="24"/>
        </w:rPr>
        <w:t>Разъяснение Документации по запросу предложений</w:t>
      </w:r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</w:t>
      </w:r>
      <w:r w:rsidRPr="00E71A48">
        <w:rPr>
          <w:bCs w:val="0"/>
          <w:sz w:val="24"/>
          <w:szCs w:val="24"/>
        </w:rPr>
        <w:lastRenderedPageBreak/>
        <w:t xml:space="preserve">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 xml:space="preserve">случае,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8510AD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8510AD">
        <w:rPr>
          <w:bCs w:val="0"/>
          <w:iCs/>
          <w:sz w:val="24"/>
          <w:szCs w:val="24"/>
        </w:rPr>
      </w:r>
      <w:r w:rsidR="008510AD">
        <w:rPr>
          <w:bCs w:val="0"/>
          <w:iCs/>
          <w:sz w:val="24"/>
          <w:szCs w:val="24"/>
        </w:rPr>
        <w:fldChar w:fldCharType="separate"/>
      </w:r>
      <w:r w:rsidR="00DA443D">
        <w:rPr>
          <w:bCs w:val="0"/>
          <w:iCs/>
          <w:sz w:val="24"/>
          <w:szCs w:val="24"/>
        </w:rPr>
        <w:t>3.3.12</w:t>
      </w:r>
      <w:r w:rsidR="008510AD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B131B9">
        <w:fldChar w:fldCharType="begin"/>
      </w:r>
      <w:r w:rsidR="00B131B9">
        <w:instrText xml:space="preserve"> REF _Ref440289401 \r \h  \* MERGEFORMAT </w:instrText>
      </w:r>
      <w:r w:rsidR="00B131B9">
        <w:fldChar w:fldCharType="separate"/>
      </w:r>
      <w:r w:rsidR="00DA443D" w:rsidRPr="00DA443D">
        <w:rPr>
          <w:bCs w:val="0"/>
          <w:iCs/>
          <w:sz w:val="24"/>
          <w:szCs w:val="24"/>
        </w:rPr>
        <w:t>3.3.13</w:t>
      </w:r>
      <w:r w:rsidR="00B131B9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8" w:name="_Toc440361337"/>
      <w:bookmarkStart w:id="509" w:name="_Toc440376092"/>
      <w:bookmarkStart w:id="510" w:name="_Toc440376219"/>
      <w:bookmarkStart w:id="511" w:name="_Toc440382484"/>
      <w:bookmarkStart w:id="512" w:name="_Toc440447154"/>
      <w:bookmarkStart w:id="513" w:name="_Toc440632314"/>
      <w:bookmarkStart w:id="514" w:name="_Toc440875087"/>
      <w:bookmarkStart w:id="515" w:name="_Ref440969948"/>
      <w:bookmarkStart w:id="516" w:name="_Ref441057071"/>
      <w:bookmarkStart w:id="517" w:name="_Toc441131074"/>
      <w:bookmarkStart w:id="518" w:name="_Toc465774595"/>
      <w:bookmarkStart w:id="519" w:name="_Toc465848824"/>
      <w:bookmarkStart w:id="520" w:name="_Toc468876143"/>
      <w:bookmarkStart w:id="521" w:name="_Toc469487637"/>
      <w:bookmarkStart w:id="522" w:name="_Toc471979935"/>
      <w:r w:rsidRPr="00E71A48">
        <w:rPr>
          <w:szCs w:val="24"/>
        </w:rPr>
        <w:t>Внесение изменений в Документацию по запросу предложений.</w:t>
      </w:r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3" w:name="_Ref440289401"/>
      <w:bookmarkStart w:id="524" w:name="_Toc440361338"/>
      <w:bookmarkStart w:id="525" w:name="_Toc440376093"/>
      <w:bookmarkStart w:id="526" w:name="_Toc440376220"/>
      <w:bookmarkStart w:id="527" w:name="_Toc440382485"/>
      <w:bookmarkStart w:id="528" w:name="_Toc440447155"/>
      <w:bookmarkStart w:id="529" w:name="_Toc440632315"/>
      <w:bookmarkStart w:id="530" w:name="_Toc440875088"/>
      <w:bookmarkStart w:id="531" w:name="_Toc441131075"/>
      <w:bookmarkStart w:id="532" w:name="_Toc465774596"/>
      <w:bookmarkStart w:id="533" w:name="_Toc465848825"/>
      <w:bookmarkStart w:id="534" w:name="_Toc468876144"/>
      <w:bookmarkStart w:id="535" w:name="_Toc469487638"/>
      <w:bookmarkStart w:id="536" w:name="_Toc471979936"/>
      <w:r w:rsidRPr="00E71A48">
        <w:rPr>
          <w:szCs w:val="24"/>
        </w:rPr>
        <w:t>Продление срока окончания приема Заявок</w:t>
      </w:r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7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8" w:name="_Toc299701566"/>
      <w:bookmarkStart w:id="539" w:name="_Ref306176386"/>
      <w:bookmarkStart w:id="540" w:name="_Ref440285128"/>
      <w:bookmarkStart w:id="541" w:name="_Toc440361339"/>
      <w:bookmarkStart w:id="542" w:name="_Toc440376094"/>
      <w:bookmarkStart w:id="543" w:name="_Toc440376221"/>
      <w:bookmarkStart w:id="544" w:name="_Toc440382486"/>
      <w:bookmarkStart w:id="545" w:name="_Toc440447156"/>
      <w:bookmarkStart w:id="546" w:name="_Toc440632316"/>
      <w:bookmarkStart w:id="547" w:name="_Toc440875089"/>
      <w:bookmarkStart w:id="548" w:name="_Toc441131076"/>
      <w:bookmarkStart w:id="549" w:name="_Toc465774597"/>
      <w:bookmarkStart w:id="550" w:name="_Toc465848826"/>
      <w:bookmarkStart w:id="551" w:name="_Toc468876145"/>
      <w:bookmarkStart w:id="552" w:name="_Toc469487639"/>
      <w:bookmarkStart w:id="553" w:name="_Toc471979937"/>
      <w:r w:rsidRPr="00E71A48">
        <w:rPr>
          <w:bCs w:val="0"/>
          <w:szCs w:val="24"/>
          <w:lang w:eastAsia="ru-RU"/>
        </w:rPr>
        <w:t xml:space="preserve">Обеспечение </w:t>
      </w:r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предложений.</w:t>
      </w:r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>и, на сумму не менее</w:t>
      </w:r>
      <w:r w:rsidR="004816F5" w:rsidRPr="007A5083">
        <w:rPr>
          <w:bCs w:val="0"/>
          <w:sz w:val="24"/>
          <w:szCs w:val="24"/>
        </w:rPr>
        <w:t xml:space="preserve"> 3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B131B9">
        <w:fldChar w:fldCharType="begin"/>
      </w:r>
      <w:r w:rsidR="00B131B9">
        <w:instrText xml:space="preserve"> REF _Ref467168844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3.3.14.3</w:t>
      </w:r>
      <w:r w:rsidR="00B131B9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B131B9">
        <w:fldChar w:fldCharType="begin"/>
      </w:r>
      <w:r w:rsidR="00B131B9">
        <w:instrText xml:space="preserve"> REF _Ref442263553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3.3.14.4</w:t>
      </w:r>
      <w:r w:rsidR="00B131B9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4" w:name="_Ref467168844"/>
      <w:bookmarkStart w:id="555" w:name="_Ref306390343"/>
      <w:r w:rsidRPr="007A5083">
        <w:rPr>
          <w:sz w:val="24"/>
          <w:szCs w:val="24"/>
        </w:rPr>
        <w:t xml:space="preserve">В случае,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54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55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B131B9">
        <w:fldChar w:fldCharType="begin"/>
      </w:r>
      <w:r w:rsidR="00B131B9">
        <w:instrText xml:space="preserve"> REF _Ref440272678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B131B9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6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57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</w:t>
      </w:r>
      <w:r w:rsidRPr="00AE1D21">
        <w:rPr>
          <w:bCs w:val="0"/>
          <w:sz w:val="24"/>
          <w:szCs w:val="24"/>
        </w:rPr>
        <w:lastRenderedPageBreak/>
        <w:t xml:space="preserve">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56"/>
      <w:bookmarkEnd w:id="557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>том числе в процессе проведения переторжки, в течение срока ее действия (п.</w:t>
      </w:r>
      <w:r w:rsidR="00B131B9">
        <w:fldChar w:fldCharType="begin"/>
      </w:r>
      <w:r w:rsidR="00B131B9">
        <w:instrText xml:space="preserve"> REF _Ref306008743 \r \h  \* MERGEFORMAT </w:instrText>
      </w:r>
      <w:r w:rsidR="00B131B9">
        <w:fldChar w:fldCharType="separate"/>
      </w:r>
      <w:r w:rsidR="00DA443D" w:rsidRPr="0033661D">
        <w:rPr>
          <w:bCs w:val="0"/>
          <w:sz w:val="24"/>
          <w:szCs w:val="24"/>
        </w:rPr>
        <w:t>3.3.4</w:t>
      </w:r>
      <w:r w:rsidR="00B131B9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B131B9">
        <w:fldChar w:fldCharType="begin"/>
      </w:r>
      <w:r w:rsidR="00B131B9">
        <w:instrText xml:space="preserve"> REF _Ref440289953 \r \h  \* MERGEFORMAT </w:instrText>
      </w:r>
      <w:r w:rsidR="00B131B9">
        <w:fldChar w:fldCharType="separate"/>
      </w:r>
      <w:r w:rsidR="00DA443D" w:rsidRPr="0033661D">
        <w:rPr>
          <w:bCs w:val="0"/>
          <w:sz w:val="24"/>
          <w:szCs w:val="24"/>
        </w:rPr>
        <w:t>3.4.1.3</w:t>
      </w:r>
      <w:r w:rsidR="00B131B9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_Ref468875974 \r \h  \* MERGEFORMAT </w:instrText>
      </w:r>
      <w:r w:rsidR="00B131B9">
        <w:fldChar w:fldCharType="separate"/>
      </w:r>
      <w:r w:rsidR="00B33739" w:rsidRPr="0033661D">
        <w:rPr>
          <w:bCs w:val="0"/>
          <w:sz w:val="24"/>
          <w:szCs w:val="24"/>
        </w:rPr>
        <w:t>3.12</w:t>
      </w:r>
      <w:r w:rsidR="00B131B9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B131B9">
        <w:fldChar w:fldCharType="begin"/>
      </w:r>
      <w:r w:rsidR="00B131B9">
        <w:instrText xml:space="preserve"> REF _Ref468201028 \r \h  \* MERGEFORMAT </w:instrText>
      </w:r>
      <w:r w:rsidR="00B131B9">
        <w:fldChar w:fldCharType="separate"/>
      </w:r>
      <w:r w:rsidR="00DA443D" w:rsidRPr="0033661D">
        <w:rPr>
          <w:bCs w:val="0"/>
          <w:sz w:val="24"/>
          <w:szCs w:val="24"/>
        </w:rPr>
        <w:t>3.13</w:t>
      </w:r>
      <w:r w:rsidR="00B131B9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8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B131B9">
        <w:fldChar w:fldCharType="begin"/>
      </w:r>
      <w:r w:rsidR="00B131B9">
        <w:instrText xml:space="preserve"> REF _Ref305753174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-3.3.14.3</w:t>
      </w:r>
      <w:r w:rsidR="00DA443D">
        <w:t>.2</w:t>
      </w:r>
      <w:r w:rsidR="00B131B9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8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9" w:name="_Ref299109207"/>
      <w:bookmarkStart w:id="560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59"/>
      <w:bookmarkEnd w:id="560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B131B9">
        <w:fldChar w:fldCharType="begin"/>
      </w:r>
      <w:r w:rsidR="00B131B9">
        <w:instrText xml:space="preserve"> REF _Ref440272256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B131B9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8510AD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8510AD">
        <w:fldChar w:fldCharType="separate"/>
      </w:r>
      <w:r w:rsidR="00DA443D">
        <w:rPr>
          <w:bCs w:val="0"/>
          <w:sz w:val="24"/>
          <w:szCs w:val="24"/>
          <w:lang w:eastAsia="ru-RU"/>
        </w:rPr>
        <w:t>5.15</w:t>
      </w:r>
      <w:r w:rsidR="008510AD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B131B9">
        <w:fldChar w:fldCharType="begin"/>
      </w:r>
      <w:r w:rsidR="00B131B9">
        <w:instrText xml:space="preserve"> REF _Ref440289953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B131B9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73310A" w:rsidRPr="00607891">
        <w:rPr>
          <w:sz w:val="24"/>
          <w:szCs w:val="24"/>
        </w:rPr>
        <w:t>РФ, 308000, г. Белгород, ул. Преображенская, дом 42, каб. №715  исполнительный сотрудники – Горягина Татьяна Николаевна, контактный телефон: (4722) 58-17-51 ,  Ермолова Ирина Валерьевна – контактный телефон: (4722) 58-17-81</w:t>
      </w:r>
      <w:r w:rsidR="0073310A" w:rsidRPr="00F21407">
        <w:rPr>
          <w:sz w:val="24"/>
          <w:szCs w:val="24"/>
        </w:rPr>
        <w:t xml:space="preserve"> Оригинал соглашения о неустойке должен быть надежно запечатан в конверт, на котором указывается следующая информация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B131B9">
        <w:fldChar w:fldCharType="begin"/>
      </w:r>
      <w:r w:rsidR="00B131B9">
        <w:instrText xml:space="preserve"> REF _Ref191386085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1.1.1</w:t>
      </w:r>
      <w:r w:rsidR="00B131B9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B131B9">
        <w:fldChar w:fldCharType="begin"/>
      </w:r>
      <w:r w:rsidR="00B131B9">
        <w:instrText xml:space="preserve"> REF _Ref303323780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1.1.4</w:t>
      </w:r>
      <w:r w:rsidR="00B131B9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B131B9">
        <w:fldChar w:fldCharType="begin"/>
      </w:r>
      <w:r w:rsidR="00B131B9">
        <w:instrText xml:space="preserve"> REF _Ref467508029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3.3.14.5</w:t>
      </w:r>
      <w:r w:rsidR="00B131B9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61" w:name="_Ref442263553"/>
      <w:bookmarkStart w:id="562" w:name="_Ref442190489"/>
      <w:r w:rsidRPr="007A5083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61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B131B9">
        <w:fldChar w:fldCharType="begin"/>
      </w:r>
      <w:r w:rsidR="00B131B9">
        <w:instrText xml:space="preserve"> REF _Ref440289953 \r \h  \* MERGEFORMAT </w:instrText>
      </w:r>
      <w:r w:rsidR="00B131B9">
        <w:fldChar w:fldCharType="separate"/>
      </w:r>
      <w:r w:rsidR="00DA443D" w:rsidRPr="00DA443D">
        <w:rPr>
          <w:szCs w:val="24"/>
        </w:rPr>
        <w:t>3.4.1.3</w:t>
      </w:r>
      <w:r w:rsidR="00B131B9">
        <w:fldChar w:fldCharType="end"/>
      </w:r>
      <w:r w:rsidRPr="007A5083">
        <w:rPr>
          <w:szCs w:val="24"/>
        </w:rPr>
        <w:t xml:space="preserve">). В случае, если на момент истечения срока окончания приема Заявок (п. </w:t>
      </w:r>
      <w:r w:rsidR="00B131B9">
        <w:fldChar w:fldCharType="begin"/>
      </w:r>
      <w:r w:rsidR="00B131B9">
        <w:instrText xml:space="preserve"> REF _Ref440289953 \r \h  \* MERGEFORMAT </w:instrText>
      </w:r>
      <w:r w:rsidR="00B131B9">
        <w:fldChar w:fldCharType="separate"/>
      </w:r>
      <w:r w:rsidR="00DA443D" w:rsidRPr="00DA443D">
        <w:rPr>
          <w:szCs w:val="24"/>
        </w:rPr>
        <w:t>3.4.1.3</w:t>
      </w:r>
      <w:r w:rsidR="00B131B9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</w:t>
      </w:r>
      <w:r w:rsidRPr="007A5083">
        <w:rPr>
          <w:szCs w:val="24"/>
        </w:rPr>
        <w:lastRenderedPageBreak/>
        <w:t xml:space="preserve">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73310A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9C78C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9C78C3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9C78C3">
        <w:rPr>
          <w:rFonts w:eastAsia="Calibri"/>
          <w:szCs w:val="24"/>
          <w:lang w:eastAsia="en-US"/>
        </w:rPr>
        <w:t xml:space="preserve"> копию </w:t>
      </w:r>
      <w:r w:rsidRPr="009C78C3">
        <w:rPr>
          <w:szCs w:val="24"/>
        </w:rPr>
        <w:t>платежного</w:t>
      </w:r>
      <w:r w:rsidRPr="009C78C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>
        <w:fldChar w:fldCharType="begin"/>
      </w:r>
      <w:r>
        <w:instrText xml:space="preserve"> REF _Ref55335823 \r \h  \* MERGEFORMAT </w:instrText>
      </w:r>
      <w:r>
        <w:fldChar w:fldCharType="separate"/>
      </w:r>
      <w:r w:rsidRPr="00E33142">
        <w:rPr>
          <w:rFonts w:eastAsia="Calibri"/>
          <w:szCs w:val="24"/>
          <w:lang w:eastAsia="en-US"/>
        </w:rPr>
        <w:t>5.7</w:t>
      </w:r>
      <w:r>
        <w:fldChar w:fldCharType="end"/>
      </w:r>
      <w:r w:rsidRPr="009C78C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Pr="00BA2623">
        <w:rPr>
          <w:rFonts w:eastAsia="Calibri"/>
          <w:szCs w:val="24"/>
          <w:lang w:eastAsia="en-US"/>
        </w:rPr>
        <w:t xml:space="preserve">ведущему специалисту </w:t>
      </w:r>
      <w:r w:rsidRPr="00BA2623">
        <w:t>отдела закупочной деятельности управления логистики и МТО филиала ПАО «МРСК Центра» - «Белгородэнерго»</w:t>
      </w:r>
      <w:r w:rsidRPr="00BA2623">
        <w:rPr>
          <w:rFonts w:eastAsia="Calibri"/>
          <w:szCs w:val="24"/>
          <w:lang w:eastAsia="en-US"/>
        </w:rPr>
        <w:t xml:space="preserve"> </w:t>
      </w:r>
      <w:r w:rsidRPr="00BA2623">
        <w:t>Горягин</w:t>
      </w:r>
      <w:r>
        <w:t>ой</w:t>
      </w:r>
      <w:r w:rsidRPr="00BA2623">
        <w:t xml:space="preserve"> Татьян</w:t>
      </w:r>
      <w:r>
        <w:t>е</w:t>
      </w:r>
      <w:r w:rsidRPr="00BA2623">
        <w:t xml:space="preserve"> Николаевн</w:t>
      </w:r>
      <w:r>
        <w:t>е</w:t>
      </w:r>
      <w:r w:rsidRPr="00BA2623">
        <w:t xml:space="preserve">, контактный телефон: (4722) 58-17-51 или по адресу электронной почты: </w:t>
      </w:r>
      <w:hyperlink r:id="rId36" w:history="1">
        <w:r w:rsidRPr="00BA2623">
          <w:rPr>
            <w:rStyle w:val="a7"/>
            <w:lang w:val="en-US"/>
          </w:rPr>
          <w:t>Goryagina</w:t>
        </w:r>
        <w:r w:rsidRPr="00BA2623">
          <w:rPr>
            <w:rStyle w:val="a7"/>
          </w:rPr>
          <w:t>.</w:t>
        </w:r>
        <w:r w:rsidRPr="00BA2623">
          <w:rPr>
            <w:rStyle w:val="a7"/>
            <w:lang w:val="en-US"/>
          </w:rPr>
          <w:t>TN</w:t>
        </w:r>
        <w:r w:rsidRPr="00BA2623">
          <w:rPr>
            <w:rStyle w:val="a7"/>
          </w:rPr>
          <w:t>@</w:t>
        </w:r>
        <w:r w:rsidRPr="00BA2623">
          <w:rPr>
            <w:rStyle w:val="a7"/>
            <w:lang w:val="en-US"/>
          </w:rPr>
          <w:t>mrsk</w:t>
        </w:r>
        <w:r w:rsidRPr="00BA2623">
          <w:rPr>
            <w:rStyle w:val="a7"/>
          </w:rPr>
          <w:t>-1.</w:t>
        </w:r>
        <w:r w:rsidRPr="00BA2623">
          <w:rPr>
            <w:rStyle w:val="a7"/>
            <w:lang w:val="en-US"/>
          </w:rPr>
          <w:t>ru</w:t>
        </w:r>
      </w:hyperlink>
      <w:r w:rsidRPr="00BA2623">
        <w:rPr>
          <w:rFonts w:eastAsia="Calibri"/>
          <w:szCs w:val="24"/>
          <w:lang w:eastAsia="en-US"/>
        </w:rPr>
        <w:t>.</w:t>
      </w:r>
      <w:r>
        <w:rPr>
          <w:rFonts w:eastAsia="Calibri"/>
          <w:szCs w:val="24"/>
          <w:lang w:eastAsia="en-US"/>
        </w:rPr>
        <w:t xml:space="preserve"> и</w:t>
      </w:r>
      <w:r w:rsidRPr="00BA2623">
        <w:t xml:space="preserve"> </w:t>
      </w:r>
      <w:r>
        <w:t xml:space="preserve"> специалисту 1 категории </w:t>
      </w:r>
      <w:r w:rsidRPr="00BA2623">
        <w:t>отдела закупочной деятельности управления логистики и МТО филиала ПАО «МРСК Центра» - «Белгородэнерго»</w:t>
      </w:r>
      <w:r>
        <w:t xml:space="preserve"> </w:t>
      </w:r>
      <w:r w:rsidRPr="00441A42">
        <w:t>Ермолов</w:t>
      </w:r>
      <w:r>
        <w:t>ой</w:t>
      </w:r>
      <w:r w:rsidRPr="00441A42">
        <w:t xml:space="preserve"> Ирин</w:t>
      </w:r>
      <w:r>
        <w:t>е</w:t>
      </w:r>
      <w:r w:rsidRPr="00441A42">
        <w:t xml:space="preserve"> Валерьевн</w:t>
      </w:r>
      <w:r>
        <w:t>е</w:t>
      </w:r>
      <w:r w:rsidRPr="00441A42">
        <w:t xml:space="preserve"> – контактный телефон: (4722) 58-17-81, адрес электронной почты: </w:t>
      </w:r>
      <w:hyperlink r:id="rId37" w:history="1">
        <w:r w:rsidRPr="00441A42">
          <w:rPr>
            <w:rStyle w:val="a7"/>
          </w:rPr>
          <w:t>Ermolova.IV@mrsk-1.ru</w:t>
        </w:r>
      </w:hyperlink>
      <w:r w:rsidRPr="009C78C3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9C78C3">
        <w:rPr>
          <w:szCs w:val="24"/>
        </w:rPr>
        <w:t xml:space="preserve">до момента истечения срока окончания приема заявок (п. </w:t>
      </w:r>
      <w:r>
        <w:fldChar w:fldCharType="begin"/>
      </w:r>
      <w:r>
        <w:instrText xml:space="preserve"> REF _Ref440289953 \r \h  \* MERGEFORMAT </w:instrText>
      </w:r>
      <w:r>
        <w:fldChar w:fldCharType="separate"/>
      </w:r>
      <w:r w:rsidRPr="00E33142">
        <w:rPr>
          <w:szCs w:val="24"/>
        </w:rPr>
        <w:t>3.4.1.3</w:t>
      </w:r>
      <w:r>
        <w:fldChar w:fldCharType="end"/>
      </w:r>
      <w:r w:rsidRPr="009C78C3">
        <w:rPr>
          <w:szCs w:val="24"/>
        </w:rPr>
        <w:t>)</w:t>
      </w:r>
      <w:r>
        <w:rPr>
          <w:szCs w:val="24"/>
        </w:rPr>
        <w:t xml:space="preserve">, </w:t>
      </w:r>
      <w:r w:rsidRPr="007765E5">
        <w:rPr>
          <w:szCs w:val="24"/>
        </w:rPr>
        <w:t>а так же копию платежного поручения  обязательно приложить в состав заявки участника, предоставляемой на электронно-торговую площадку.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3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63"/>
    </w:p>
    <w:p w:rsidR="0073310A" w:rsidRPr="00BA2623" w:rsidRDefault="0073310A" w:rsidP="0073310A">
      <w:pPr>
        <w:pStyle w:val="affffff"/>
        <w:ind w:left="1134" w:firstLine="0"/>
        <w:rPr>
          <w:sz w:val="24"/>
          <w:szCs w:val="24"/>
        </w:rPr>
      </w:pPr>
      <w:r w:rsidRPr="00BA2623">
        <w:rPr>
          <w:sz w:val="24"/>
          <w:szCs w:val="24"/>
        </w:rPr>
        <w:t xml:space="preserve">Получатель платежа : Филиал ПАО «МРСК Центра» - «Белгородэнерго»: </w:t>
      </w:r>
    </w:p>
    <w:p w:rsidR="0073310A" w:rsidRPr="00BA2623" w:rsidRDefault="0073310A" w:rsidP="0073310A">
      <w:pPr>
        <w:pStyle w:val="affffff"/>
        <w:ind w:left="1134" w:firstLine="0"/>
        <w:rPr>
          <w:sz w:val="24"/>
          <w:szCs w:val="24"/>
        </w:rPr>
      </w:pPr>
      <w:r w:rsidRPr="00BA2623">
        <w:rPr>
          <w:sz w:val="24"/>
          <w:szCs w:val="24"/>
        </w:rPr>
        <w:t>Место расположения филиала ПАО «МРСК Центра»- «Белгородэнерго»:</w:t>
      </w:r>
    </w:p>
    <w:p w:rsidR="0073310A" w:rsidRPr="00BA2623" w:rsidRDefault="0073310A" w:rsidP="0073310A">
      <w:pPr>
        <w:pStyle w:val="affffff"/>
        <w:ind w:left="1134" w:firstLine="0"/>
        <w:rPr>
          <w:sz w:val="24"/>
          <w:szCs w:val="24"/>
        </w:rPr>
      </w:pPr>
      <w:r w:rsidRPr="00BA2623">
        <w:rPr>
          <w:sz w:val="24"/>
          <w:szCs w:val="24"/>
        </w:rPr>
        <w:t>308000 г. Белгород ул. Преображенская, д. 42</w:t>
      </w:r>
    </w:p>
    <w:p w:rsidR="0073310A" w:rsidRPr="00BA2623" w:rsidRDefault="0073310A" w:rsidP="0073310A">
      <w:pPr>
        <w:pStyle w:val="affffff"/>
        <w:ind w:left="1134" w:firstLine="0"/>
        <w:rPr>
          <w:sz w:val="24"/>
          <w:szCs w:val="24"/>
        </w:rPr>
      </w:pPr>
      <w:r w:rsidRPr="00BA2623">
        <w:rPr>
          <w:sz w:val="24"/>
          <w:szCs w:val="24"/>
        </w:rPr>
        <w:t>ИНН 6901067107/ КПП 312302001</w:t>
      </w:r>
    </w:p>
    <w:p w:rsidR="0073310A" w:rsidRPr="007A5083" w:rsidRDefault="0073310A" w:rsidP="0073310A">
      <w:pPr>
        <w:pStyle w:val="aff5"/>
        <w:numPr>
          <w:ilvl w:val="0"/>
          <w:numId w:val="0"/>
        </w:numPr>
        <w:tabs>
          <w:tab w:val="left" w:pos="2127"/>
        </w:tabs>
        <w:spacing w:line="240" w:lineRule="auto"/>
        <w:ind w:left="1134"/>
      </w:pPr>
      <w:r w:rsidRPr="0054060D">
        <w:rPr>
          <w:sz w:val="24"/>
          <w:szCs w:val="24"/>
        </w:rPr>
        <w:t>р/с: 40702810107000008158  в  Белгородском отделении  № 8592  ПАО  Сбербанк БИК 041403633, к/с 30101810100000000633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lastRenderedPageBreak/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B131B9">
        <w:fldChar w:fldCharType="begin"/>
      </w:r>
      <w:r w:rsidR="00B131B9">
        <w:instrText xml:space="preserve"> REF _Ref306140451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3.14</w:t>
      </w:r>
      <w:r w:rsidR="00B131B9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4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62"/>
      <w:bookmarkEnd w:id="564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5" w:name="_Ref305973214"/>
      <w:bookmarkStart w:id="566" w:name="_Toc471979938"/>
      <w:r w:rsidRPr="007A5083">
        <w:t>Подача Заявок и их прием</w:t>
      </w:r>
      <w:bookmarkStart w:id="567" w:name="_Ref56229451"/>
      <w:bookmarkEnd w:id="537"/>
      <w:bookmarkEnd w:id="565"/>
      <w:bookmarkEnd w:id="566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8" w:name="_Toc439323707"/>
      <w:bookmarkStart w:id="569" w:name="_Toc440361341"/>
      <w:bookmarkStart w:id="570" w:name="_Toc440376096"/>
      <w:bookmarkStart w:id="571" w:name="_Toc440376223"/>
      <w:bookmarkStart w:id="572" w:name="_Toc440382488"/>
      <w:bookmarkStart w:id="573" w:name="_Toc440447158"/>
      <w:bookmarkStart w:id="574" w:name="_Toc440632318"/>
      <w:bookmarkStart w:id="575" w:name="_Toc440875091"/>
      <w:bookmarkStart w:id="576" w:name="_Toc441131078"/>
      <w:bookmarkStart w:id="577" w:name="_Toc465774599"/>
      <w:bookmarkStart w:id="578" w:name="_Toc465848828"/>
      <w:bookmarkStart w:id="579" w:name="_Toc468876147"/>
      <w:bookmarkStart w:id="580" w:name="_Toc469487641"/>
      <w:bookmarkStart w:id="581" w:name="_Toc471979939"/>
      <w:r w:rsidRPr="00E71A48">
        <w:rPr>
          <w:szCs w:val="24"/>
        </w:rPr>
        <w:t>Подача Заявок через ЭТП</w:t>
      </w:r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73310A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</w:t>
      </w:r>
      <w:r w:rsidRPr="0073310A">
        <w:rPr>
          <w:bCs w:val="0"/>
          <w:sz w:val="24"/>
          <w:szCs w:val="24"/>
        </w:rPr>
        <w:t xml:space="preserve">запросу предложений. Размещение </w:t>
      </w:r>
      <w:r w:rsidR="00D77DCB" w:rsidRPr="0073310A">
        <w:rPr>
          <w:bCs w:val="0"/>
          <w:sz w:val="24"/>
          <w:szCs w:val="24"/>
        </w:rPr>
        <w:t xml:space="preserve">электронных </w:t>
      </w:r>
      <w:r w:rsidRPr="0073310A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2" w:name="_Ref440289953"/>
      <w:r w:rsidRPr="0073310A">
        <w:rPr>
          <w:bCs w:val="0"/>
          <w:sz w:val="24"/>
          <w:szCs w:val="24"/>
        </w:rPr>
        <w:t>Заявк</w:t>
      </w:r>
      <w:r w:rsidR="00717F60" w:rsidRPr="0073310A">
        <w:rPr>
          <w:bCs w:val="0"/>
          <w:sz w:val="24"/>
          <w:szCs w:val="24"/>
        </w:rPr>
        <w:t xml:space="preserve">и на ЭТП могут быть поданы до </w:t>
      </w:r>
      <w:r w:rsidR="002B5044" w:rsidRPr="0073310A">
        <w:rPr>
          <w:b/>
          <w:bCs w:val="0"/>
          <w:sz w:val="24"/>
          <w:szCs w:val="24"/>
        </w:rPr>
        <w:t xml:space="preserve">12 часов 00 минут </w:t>
      </w:r>
      <w:r w:rsidR="0073310A" w:rsidRPr="0073310A">
        <w:rPr>
          <w:b/>
          <w:bCs w:val="0"/>
          <w:sz w:val="24"/>
          <w:szCs w:val="24"/>
        </w:rPr>
        <w:t>09</w:t>
      </w:r>
      <w:r w:rsidR="002B5044" w:rsidRPr="0073310A">
        <w:rPr>
          <w:b/>
          <w:bCs w:val="0"/>
          <w:sz w:val="24"/>
          <w:szCs w:val="24"/>
        </w:rPr>
        <w:t xml:space="preserve"> </w:t>
      </w:r>
      <w:r w:rsidR="0073310A" w:rsidRPr="0073310A">
        <w:rPr>
          <w:b/>
          <w:bCs w:val="0"/>
          <w:sz w:val="24"/>
          <w:szCs w:val="24"/>
        </w:rPr>
        <w:t>ноября</w:t>
      </w:r>
      <w:r w:rsidR="002B5044" w:rsidRPr="0073310A">
        <w:rPr>
          <w:b/>
          <w:bCs w:val="0"/>
          <w:sz w:val="24"/>
          <w:szCs w:val="24"/>
        </w:rPr>
        <w:t xml:space="preserve"> </w:t>
      </w:r>
      <w:r w:rsidR="00A87504" w:rsidRPr="0073310A">
        <w:rPr>
          <w:b/>
          <w:bCs w:val="0"/>
          <w:sz w:val="24"/>
          <w:szCs w:val="24"/>
        </w:rPr>
        <w:t>2017</w:t>
      </w:r>
      <w:r w:rsidR="002B5044" w:rsidRPr="0073310A">
        <w:rPr>
          <w:b/>
          <w:bCs w:val="0"/>
          <w:sz w:val="24"/>
          <w:szCs w:val="24"/>
        </w:rPr>
        <w:t xml:space="preserve"> года</w:t>
      </w:r>
      <w:r w:rsidR="00BB27D7" w:rsidRPr="0073310A">
        <w:rPr>
          <w:b/>
          <w:bCs w:val="0"/>
          <w:sz w:val="24"/>
          <w:szCs w:val="24"/>
        </w:rPr>
        <w:t xml:space="preserve">, </w:t>
      </w:r>
      <w:r w:rsidR="00BB27D7" w:rsidRPr="0073310A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73310A">
        <w:rPr>
          <w:bCs w:val="0"/>
          <w:spacing w:val="-2"/>
          <w:sz w:val="24"/>
          <w:szCs w:val="24"/>
        </w:rPr>
        <w:t>(под</w:t>
      </w:r>
      <w:r w:rsidR="00BB27D7" w:rsidRPr="0073310A">
        <w:rPr>
          <w:bCs w:val="0"/>
          <w:sz w:val="24"/>
          <w:szCs w:val="24"/>
        </w:rPr>
        <w:t xml:space="preserve">раздел </w:t>
      </w:r>
      <w:r w:rsidR="008510AD" w:rsidRPr="0073310A">
        <w:rPr>
          <w:bCs w:val="0"/>
          <w:sz w:val="24"/>
          <w:szCs w:val="24"/>
        </w:rPr>
        <w:fldChar w:fldCharType="begin"/>
      </w:r>
      <w:r w:rsidR="00BB27D7" w:rsidRPr="0073310A">
        <w:rPr>
          <w:bCs w:val="0"/>
          <w:sz w:val="24"/>
          <w:szCs w:val="24"/>
        </w:rPr>
        <w:instrText xml:space="preserve"> REF _Ref55336310 \r \h </w:instrText>
      </w:r>
      <w:r w:rsidR="0073310A">
        <w:rPr>
          <w:bCs w:val="0"/>
          <w:sz w:val="24"/>
          <w:szCs w:val="24"/>
        </w:rPr>
        <w:instrText xml:space="preserve"> \* MERGEFORMAT </w:instrText>
      </w:r>
      <w:r w:rsidR="008510AD" w:rsidRPr="0073310A">
        <w:rPr>
          <w:bCs w:val="0"/>
          <w:sz w:val="24"/>
          <w:szCs w:val="24"/>
        </w:rPr>
      </w:r>
      <w:r w:rsidR="008510AD" w:rsidRPr="0073310A">
        <w:rPr>
          <w:bCs w:val="0"/>
          <w:sz w:val="24"/>
          <w:szCs w:val="24"/>
        </w:rPr>
        <w:fldChar w:fldCharType="separate"/>
      </w:r>
      <w:r w:rsidR="00DA443D" w:rsidRPr="0073310A">
        <w:rPr>
          <w:bCs w:val="0"/>
          <w:sz w:val="24"/>
          <w:szCs w:val="24"/>
        </w:rPr>
        <w:t>5.1</w:t>
      </w:r>
      <w:r w:rsidR="008510AD" w:rsidRPr="0073310A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582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B131B9">
        <w:fldChar w:fldCharType="begin"/>
      </w:r>
      <w:r w:rsidR="00B131B9">
        <w:instrText xml:space="preserve"> REF _Ref440289953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B131B9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83" w:name="_Ref115077798"/>
      <w:bookmarkStart w:id="584" w:name="_Toc439323708"/>
      <w:bookmarkStart w:id="585" w:name="_Toc440361342"/>
      <w:bookmarkStart w:id="586" w:name="_Toc440376097"/>
      <w:bookmarkStart w:id="587" w:name="_Toc440376224"/>
      <w:bookmarkStart w:id="588" w:name="_Toc440382489"/>
      <w:bookmarkStart w:id="589" w:name="_Toc440447159"/>
      <w:bookmarkStart w:id="590" w:name="_Toc440632319"/>
      <w:bookmarkStart w:id="591" w:name="_Toc440875092"/>
      <w:bookmarkStart w:id="592" w:name="_Toc441131079"/>
      <w:bookmarkStart w:id="593" w:name="_Toc465774600"/>
      <w:bookmarkStart w:id="594" w:name="_Toc465848829"/>
      <w:bookmarkStart w:id="595" w:name="_Toc468876148"/>
      <w:bookmarkStart w:id="596" w:name="_Toc469487642"/>
      <w:bookmarkStart w:id="597" w:name="_Toc471979940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</w:p>
    <w:bookmarkEnd w:id="567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 xml:space="preserve">форме не </w:t>
      </w:r>
      <w:r w:rsidRPr="007A5083">
        <w:rPr>
          <w:bCs w:val="0"/>
          <w:sz w:val="24"/>
          <w:szCs w:val="24"/>
        </w:rPr>
        <w:lastRenderedPageBreak/>
        <w:t>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B131B9">
        <w:fldChar w:fldCharType="begin"/>
      </w:r>
      <w:r w:rsidR="00B131B9">
        <w:instrText xml:space="preserve"> REF _Ref440272256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5.14</w:t>
      </w:r>
      <w:r w:rsidR="00B131B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B131B9">
        <w:fldChar w:fldCharType="begin"/>
      </w:r>
      <w:r w:rsidR="00B131B9">
        <w:instrText xml:space="preserve"> REF _Ref465847449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5.15</w:t>
      </w:r>
      <w:r w:rsidR="00B131B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8" w:name="_Ref303683883"/>
      <w:bookmarkStart w:id="599" w:name="_Toc471979941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98"/>
      <w:bookmarkEnd w:id="599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00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B131B9">
        <w:fldChar w:fldCharType="begin"/>
      </w:r>
      <w:r w:rsidR="00B131B9">
        <w:instrText xml:space="preserve"> REF _Ref440289953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B131B9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_Ref440289953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B131B9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B131B9">
        <w:fldChar w:fldCharType="begin"/>
      </w:r>
      <w:r w:rsidR="00B131B9">
        <w:instrText xml:space="preserve"> REF _Ref440289953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B131B9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B131B9">
        <w:fldChar w:fldCharType="begin"/>
      </w:r>
      <w:r w:rsidR="00B131B9">
        <w:instrText xml:space="preserve"> REF _Ref55279015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3.3.1.6</w:t>
      </w:r>
      <w:r w:rsidR="00B131B9">
        <w:fldChar w:fldCharType="end"/>
      </w:r>
      <w:r w:rsidRPr="00223D18">
        <w:rPr>
          <w:sz w:val="24"/>
          <w:szCs w:val="24"/>
        </w:rPr>
        <w:t xml:space="preserve">, </w:t>
      </w:r>
      <w:r w:rsidR="00B131B9">
        <w:fldChar w:fldCharType="begin"/>
      </w:r>
      <w:r w:rsidR="00B131B9">
        <w:instrText xml:space="preserve"> REF _Ref195087786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3.3.1.7</w:t>
      </w:r>
      <w:r w:rsidR="00B131B9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1" w:name="_Ref468200731"/>
      <w:bookmarkStart w:id="602" w:name="_Ref468200812"/>
      <w:bookmarkStart w:id="603" w:name="_Toc471979942"/>
      <w:r w:rsidRPr="00E71A48">
        <w:t>Оценка Заявок и проведение переговоров</w:t>
      </w:r>
      <w:bookmarkEnd w:id="600"/>
      <w:bookmarkEnd w:id="601"/>
      <w:bookmarkEnd w:id="602"/>
      <w:bookmarkEnd w:id="603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4" w:name="_Toc439323711"/>
      <w:bookmarkStart w:id="605" w:name="_Toc440361345"/>
      <w:bookmarkStart w:id="606" w:name="_Toc440376100"/>
      <w:bookmarkStart w:id="607" w:name="_Toc440376227"/>
      <w:bookmarkStart w:id="608" w:name="_Toc440382492"/>
      <w:bookmarkStart w:id="609" w:name="_Toc440447162"/>
      <w:bookmarkStart w:id="610" w:name="_Toc440632322"/>
      <w:bookmarkStart w:id="611" w:name="_Toc440875095"/>
      <w:bookmarkStart w:id="612" w:name="_Toc441131082"/>
      <w:bookmarkStart w:id="613" w:name="_Toc465774603"/>
      <w:bookmarkStart w:id="614" w:name="_Toc465848832"/>
      <w:bookmarkStart w:id="615" w:name="_Toc468876151"/>
      <w:bookmarkStart w:id="616" w:name="_Toc469487645"/>
      <w:bookmarkStart w:id="617" w:name="_Toc471979943"/>
      <w:r w:rsidRPr="00E71A48">
        <w:rPr>
          <w:szCs w:val="24"/>
        </w:rPr>
        <w:t>Общие положения</w:t>
      </w:r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B131B9">
        <w:fldChar w:fldCharType="begin"/>
      </w:r>
      <w:r w:rsidR="00B131B9">
        <w:instrText xml:space="preserve"> REF _Ref93089454 \n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3.6.2</w:t>
      </w:r>
      <w:r w:rsidR="00B131B9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B131B9">
        <w:fldChar w:fldCharType="begin"/>
      </w:r>
      <w:r w:rsidR="00B131B9">
        <w:instrText xml:space="preserve"> REF _Ref303670674 \n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3.6.3</w:t>
      </w:r>
      <w:r w:rsidR="00B131B9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_Ref306138385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3.6.4</w:t>
      </w:r>
      <w:r w:rsidR="00B131B9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8" w:name="_Ref93089454"/>
      <w:bookmarkStart w:id="619" w:name="_Toc439323712"/>
      <w:bookmarkStart w:id="620" w:name="_Toc440361346"/>
      <w:bookmarkStart w:id="621" w:name="_Toc440376101"/>
      <w:bookmarkStart w:id="622" w:name="_Toc440376228"/>
      <w:bookmarkStart w:id="623" w:name="_Toc440382493"/>
      <w:bookmarkStart w:id="624" w:name="_Toc440447163"/>
      <w:bookmarkStart w:id="625" w:name="_Toc440632323"/>
      <w:bookmarkStart w:id="626" w:name="_Toc440875096"/>
      <w:bookmarkStart w:id="627" w:name="_Toc441131083"/>
      <w:bookmarkStart w:id="628" w:name="_Toc465774604"/>
      <w:bookmarkStart w:id="629" w:name="_Toc465848833"/>
      <w:bookmarkStart w:id="630" w:name="_Toc468876152"/>
      <w:bookmarkStart w:id="631" w:name="_Toc469487646"/>
      <w:bookmarkStart w:id="632" w:name="_Toc471979944"/>
      <w:r w:rsidRPr="00E71A48">
        <w:rPr>
          <w:szCs w:val="24"/>
        </w:rPr>
        <w:t>Отборочная стадия</w:t>
      </w:r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</w:t>
      </w:r>
      <w:r w:rsidRPr="00E71A48">
        <w:rPr>
          <w:bCs w:val="0"/>
          <w:sz w:val="24"/>
          <w:szCs w:val="24"/>
        </w:rPr>
        <w:lastRenderedPageBreak/>
        <w:t xml:space="preserve">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4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33"/>
      <w:bookmarkEnd w:id="634"/>
    </w:p>
    <w:p w:rsidR="009B140B" w:rsidRPr="00E21378" w:rsidRDefault="00E21378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числе если Участник (в т.ч.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B131B9">
        <w:fldChar w:fldCharType="begin"/>
      </w:r>
      <w:r w:rsidR="00B131B9">
        <w:instrText xml:space="preserve"> REF _Ref444181467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5.12</w:t>
      </w:r>
      <w:r w:rsidR="00B131B9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B131B9">
        <w:fldChar w:fldCharType="begin"/>
      </w:r>
      <w:r w:rsidR="00B131B9">
        <w:instrText xml:space="preserve"> REF _Ref306176386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3.3.14</w:t>
      </w:r>
      <w:r w:rsidR="00B131B9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5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</w:t>
      </w:r>
      <w:r w:rsidRPr="00AE1D21">
        <w:rPr>
          <w:sz w:val="24"/>
          <w:szCs w:val="24"/>
        </w:rPr>
        <w:lastRenderedPageBreak/>
        <w:t xml:space="preserve">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B131B9">
        <w:fldChar w:fldCharType="begin"/>
      </w:r>
      <w:r w:rsidR="00B131B9">
        <w:instrText xml:space="preserve"> REF _Ref306176386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3.3.14</w:t>
      </w:r>
      <w:r w:rsidR="00B131B9">
        <w:fldChar w:fldCharType="end"/>
      </w:r>
      <w:r w:rsidR="007F3FB7" w:rsidRPr="00E71A48">
        <w:rPr>
          <w:sz w:val="24"/>
          <w:szCs w:val="24"/>
        </w:rPr>
        <w:t>).</w:t>
      </w:r>
      <w:bookmarkEnd w:id="635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6" w:name="_Ref303670674"/>
      <w:bookmarkStart w:id="637" w:name="_Toc439323713"/>
      <w:bookmarkStart w:id="638" w:name="_Toc440361347"/>
      <w:bookmarkStart w:id="639" w:name="_Toc440376102"/>
      <w:bookmarkStart w:id="640" w:name="_Toc440376229"/>
      <w:bookmarkStart w:id="641" w:name="_Toc440382494"/>
      <w:bookmarkStart w:id="642" w:name="_Toc440447164"/>
      <w:bookmarkStart w:id="643" w:name="_Toc440632324"/>
      <w:bookmarkStart w:id="644" w:name="_Toc440875097"/>
      <w:bookmarkStart w:id="645" w:name="_Toc441131084"/>
      <w:bookmarkStart w:id="646" w:name="_Toc465774605"/>
      <w:bookmarkStart w:id="647" w:name="_Toc465848834"/>
      <w:bookmarkStart w:id="648" w:name="_Toc468876153"/>
      <w:bookmarkStart w:id="649" w:name="_Toc469487647"/>
      <w:bookmarkStart w:id="650" w:name="_Toc471979945"/>
      <w:r w:rsidRPr="00E71A48">
        <w:rPr>
          <w:szCs w:val="24"/>
        </w:rPr>
        <w:t>Проведение переговоров</w:t>
      </w:r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1" w:name="_Ref306138385"/>
      <w:bookmarkStart w:id="652" w:name="_Toc439323714"/>
      <w:bookmarkStart w:id="653" w:name="_Toc440361348"/>
      <w:bookmarkStart w:id="654" w:name="_Toc440376103"/>
      <w:bookmarkStart w:id="655" w:name="_Toc440376230"/>
      <w:bookmarkStart w:id="656" w:name="_Toc440382495"/>
      <w:bookmarkStart w:id="657" w:name="_Toc440447165"/>
      <w:bookmarkStart w:id="658" w:name="_Toc440632325"/>
      <w:bookmarkStart w:id="659" w:name="_Toc440875098"/>
      <w:bookmarkStart w:id="660" w:name="_Toc441131085"/>
      <w:bookmarkStart w:id="661" w:name="_Toc465774606"/>
      <w:bookmarkStart w:id="662" w:name="_Toc465848835"/>
      <w:bookmarkStart w:id="663" w:name="_Toc468876154"/>
      <w:bookmarkStart w:id="664" w:name="_Toc469487648"/>
      <w:bookmarkStart w:id="665" w:name="_Toc471979946"/>
      <w:r w:rsidRPr="00E71A48">
        <w:rPr>
          <w:szCs w:val="24"/>
        </w:rPr>
        <w:t>Оценочная стадия</w:t>
      </w:r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B131B9">
        <w:fldChar w:fldCharType="begin"/>
      </w:r>
      <w:r w:rsidR="00B131B9">
        <w:instrText xml:space="preserve"> REF _Ref471894330 \r \h  \* MERGEFORMAT </w:instrText>
      </w:r>
      <w:r w:rsidR="00B131B9">
        <w:fldChar w:fldCharType="separate"/>
      </w:r>
      <w:r w:rsidR="00F7708A" w:rsidRPr="00B33739">
        <w:rPr>
          <w:sz w:val="24"/>
          <w:szCs w:val="24"/>
        </w:rPr>
        <w:t>3.8</w:t>
      </w:r>
      <w:r w:rsidR="00B131B9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66" w:name="_Ref303250967"/>
      <w:bookmarkStart w:id="667" w:name="_Toc305697378"/>
      <w:bookmarkStart w:id="668" w:name="_Toc471979947"/>
      <w:bookmarkStart w:id="669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6"/>
      <w:bookmarkEnd w:id="667"/>
      <w:bookmarkEnd w:id="668"/>
      <w:r w:rsidRPr="00E71A48">
        <w:t xml:space="preserve"> </w:t>
      </w:r>
    </w:p>
    <w:bookmarkEnd w:id="669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70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1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71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</w:t>
      </w:r>
      <w:r w:rsidRPr="007C47E3">
        <w:rPr>
          <w:iCs/>
          <w:sz w:val="24"/>
          <w:szCs w:val="24"/>
          <w:lang w:eastAsia="ru-RU"/>
        </w:rPr>
        <w:lastRenderedPageBreak/>
        <w:t xml:space="preserve">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B131B9">
        <w:fldChar w:fldCharType="begin"/>
      </w:r>
      <w:r w:rsidR="00B131B9">
        <w:instrText xml:space="preserve"> REF _Ref465847813 \r \h  \* MERGEFORMAT </w:instrText>
      </w:r>
      <w:r w:rsidR="00B131B9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3.7.9</w:t>
      </w:r>
      <w:r w:rsidR="00B131B9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B131B9">
        <w:fldChar w:fldCharType="begin"/>
      </w:r>
      <w:r w:rsidR="00B131B9">
        <w:instrText xml:space="preserve"> REF _Ref306352987 \r \h  \* MERGEFORMAT </w:instrText>
      </w:r>
      <w:r w:rsidR="00B131B9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3.7.3</w:t>
      </w:r>
      <w:r w:rsidR="00B131B9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B131B9">
        <w:fldChar w:fldCharType="begin"/>
      </w:r>
      <w:r w:rsidR="00B131B9">
        <w:instrText xml:space="preserve"> REF _Ref306353005 \r \h  \* MERGEFORMAT </w:instrText>
      </w:r>
      <w:r w:rsidR="00B131B9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3.7.5</w:t>
      </w:r>
      <w:r w:rsidR="00B131B9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2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72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3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3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B131B9">
        <w:fldChar w:fldCharType="begin"/>
      </w:r>
      <w:r w:rsidR="00B131B9">
        <w:instrText xml:space="preserve"> REF _Ref465670219 \r \h  \* MERGEFORMAT </w:instrText>
      </w:r>
      <w:r w:rsidR="00B131B9">
        <w:fldChar w:fldCharType="separate"/>
      </w:r>
      <w:r w:rsidR="00DA443D" w:rsidRPr="0033661D">
        <w:rPr>
          <w:sz w:val="24"/>
          <w:szCs w:val="24"/>
        </w:rPr>
        <w:t>3.11</w:t>
      </w:r>
      <w:r w:rsidR="00B131B9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B131B9">
        <w:fldChar w:fldCharType="begin"/>
      </w:r>
      <w:r w:rsidR="00B131B9">
        <w:instrText xml:space="preserve"> REF _Ref468875877 \r \h  \* MERGEFORMAT </w:instrText>
      </w:r>
      <w:r w:rsidR="00B131B9">
        <w:fldChar w:fldCharType="separate"/>
      </w:r>
      <w:r w:rsidR="00DA443D" w:rsidRPr="0033661D">
        <w:rPr>
          <w:sz w:val="24"/>
          <w:szCs w:val="24"/>
        </w:rPr>
        <w:t>3.7.8</w:t>
      </w:r>
      <w:r w:rsidR="00B131B9">
        <w:fldChar w:fldCharType="end"/>
      </w:r>
      <w:r w:rsidRPr="0033661D">
        <w:rPr>
          <w:sz w:val="24"/>
          <w:szCs w:val="24"/>
        </w:rPr>
        <w:t xml:space="preserve">, предоставляет документы, предусмотренные подпунктом </w:t>
      </w:r>
      <w:r w:rsidR="00B131B9">
        <w:fldChar w:fldCharType="begin"/>
      </w:r>
      <w:r w:rsidR="00B131B9">
        <w:instrText xml:space="preserve"> REF _Ref465675151 \r \h  \* MERGEFORMAT </w:instrText>
      </w:r>
      <w:r w:rsidR="00B131B9">
        <w:fldChar w:fldCharType="separate"/>
      </w:r>
      <w:r w:rsidR="00DA443D" w:rsidRPr="0033661D">
        <w:rPr>
          <w:sz w:val="24"/>
          <w:szCs w:val="24"/>
        </w:rPr>
        <w:t>3.11.2</w:t>
      </w:r>
      <w:r w:rsidR="00B131B9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B131B9">
        <w:fldChar w:fldCharType="begin"/>
      </w:r>
      <w:r w:rsidR="00B131B9">
        <w:instrText xml:space="preserve"> REF _Ref465675151 \r \h  \* MERGEFORMAT </w:instrText>
      </w:r>
      <w:r w:rsidR="00B131B9">
        <w:fldChar w:fldCharType="separate"/>
      </w:r>
      <w:r w:rsidR="00DA443D" w:rsidRPr="0033661D">
        <w:rPr>
          <w:sz w:val="24"/>
          <w:szCs w:val="24"/>
        </w:rPr>
        <w:t>3.11.2</w:t>
      </w:r>
      <w:r w:rsidR="00B131B9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4" w:name="_Toc471823191"/>
      <w:bookmarkStart w:id="675" w:name="_Ref471823363"/>
      <w:bookmarkStart w:id="676" w:name="_Toc471828429"/>
      <w:bookmarkStart w:id="677" w:name="_Ref471894330"/>
      <w:bookmarkStart w:id="678" w:name="_Toc471894912"/>
      <w:bookmarkStart w:id="679" w:name="_Toc471979948"/>
      <w:bookmarkStart w:id="680" w:name="_Ref303681924"/>
      <w:bookmarkStart w:id="681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74"/>
      <w:bookmarkEnd w:id="675"/>
      <w:bookmarkEnd w:id="676"/>
      <w:bookmarkEnd w:id="677"/>
      <w:bookmarkEnd w:id="678"/>
      <w:bookmarkEnd w:id="679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</w:t>
      </w:r>
      <w:r w:rsidRPr="00A87504">
        <w:rPr>
          <w:sz w:val="24"/>
          <w:szCs w:val="24"/>
        </w:rPr>
        <w:lastRenderedPageBreak/>
        <w:t xml:space="preserve">государства, работам, услугам, выполняемым, оказываемым иностранными лицами», с учетом требований п. 4.5.1 </w:t>
      </w:r>
      <w:r w:rsidRPr="00A87504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B131B9">
        <w:fldChar w:fldCharType="begin"/>
      </w:r>
      <w:r w:rsidR="00B131B9">
        <w:instrText xml:space="preserve"> REF _Ref303251044 \r \h  \* MERGEFORMAT </w:instrText>
      </w:r>
      <w:r w:rsidR="00B131B9">
        <w:fldChar w:fldCharType="separate"/>
      </w:r>
      <w:r w:rsidRPr="00540F1D">
        <w:rPr>
          <w:rFonts w:ascii="Times New Roman" w:hAnsi="Times New Roman" w:cs="Times New Roman"/>
          <w:sz w:val="24"/>
          <w:szCs w:val="24"/>
        </w:rPr>
        <w:t>3.10</w:t>
      </w:r>
      <w:r w:rsidR="00B131B9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>не содержится предложений о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оказывемых таким Участником услуг.</w:t>
      </w: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2" w:name="_Ref471979527"/>
      <w:bookmarkStart w:id="683" w:name="_Toc471979949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680"/>
      <w:bookmarkEnd w:id="681"/>
      <w:bookmarkEnd w:id="682"/>
      <w:bookmarkEnd w:id="683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4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</w:t>
      </w:r>
      <w:r w:rsidRPr="00DD092B">
        <w:rPr>
          <w:sz w:val="24"/>
          <w:szCs w:val="24"/>
        </w:rPr>
        <w:lastRenderedPageBreak/>
        <w:t xml:space="preserve">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684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наилучшей</w:t>
      </w:r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5" w:name="_Ref303251044"/>
      <w:bookmarkStart w:id="686" w:name="_Toc471979950"/>
      <w:bookmarkStart w:id="687" w:name="_Ref191386295"/>
      <w:r w:rsidRPr="00DD092B">
        <w:t>Признание запроса предложений несостоявшимся</w:t>
      </w:r>
      <w:bookmarkEnd w:id="685"/>
      <w:bookmarkEnd w:id="686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8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688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9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689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90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r w:rsidRPr="00DD092B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90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91" w:name="_Ref465670219"/>
      <w:bookmarkStart w:id="692" w:name="_Toc468441704"/>
      <w:bookmarkStart w:id="693" w:name="_Toc468875341"/>
      <w:bookmarkStart w:id="694" w:name="_Toc471979951"/>
      <w:bookmarkStart w:id="695" w:name="_Ref303683929"/>
      <w:r w:rsidRPr="00DD092B">
        <w:rPr>
          <w:bCs w:val="0"/>
        </w:rPr>
        <w:t>Антидемпинговые меры</w:t>
      </w:r>
      <w:bookmarkEnd w:id="691"/>
      <w:bookmarkEnd w:id="692"/>
      <w:bookmarkEnd w:id="693"/>
      <w:bookmarkEnd w:id="694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 xml:space="preserve">Расчет для определения демпинговой цены производится по приведенным единичным расценкам, </w:t>
      </w:r>
      <w:r w:rsidR="004444C3" w:rsidRPr="004444C3">
        <w:rPr>
          <w:sz w:val="24"/>
          <w:szCs w:val="24"/>
        </w:rPr>
        <w:lastRenderedPageBreak/>
        <w:t xml:space="preserve">указанным в Заявке(ах) Участника(ов)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696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75pt;height:60.75pt" o:ole="" fillcolor="window">
            <v:imagedata r:id="rId38" o:title=""/>
          </v:shape>
          <o:OLEObject Type="Embed" ProgID="Equation.3" ShapeID="_x0000_i1025" DrawAspect="Content" ObjectID="_1570275071" r:id="rId39"/>
        </w:object>
      </w:r>
      <w:r w:rsidRPr="004444C3">
        <w:rPr>
          <w:b w:val="0"/>
        </w:rPr>
        <w:t>&gt;1,33, где: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.25pt;height:21.75pt" o:ole="">
            <v:imagedata r:id="rId40" o:title=""/>
          </v:shape>
          <o:OLEObject Type="Embed" ProgID="Equation.3" ShapeID="_x0000_i1026" DrawAspect="Content" ObjectID="_1570275072" r:id="rId41"/>
        </w:object>
      </w:r>
      <w:r w:rsidRPr="004444C3">
        <w:rPr>
          <w:b w:val="0"/>
        </w:rPr>
        <w:t xml:space="preserve">– единичная начальная (максимальная) расценка (цена), указанная в приложении №1 к настоящей документации;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8.75pt;height:21.75pt" o:ole="">
            <v:imagedata r:id="rId42" o:title=""/>
          </v:shape>
          <o:OLEObject Type="Embed" ProgID="Equation.3" ShapeID="_x0000_i1027" DrawAspect="Content" ObjectID="_1570275073" r:id="rId43"/>
        </w:object>
      </w:r>
      <w:r w:rsidRPr="004444C3">
        <w:rPr>
          <w:b w:val="0"/>
        </w:rPr>
        <w:t xml:space="preserve">– оцениваемая, предложенная Участником цена продукции, по каждой позиции;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количество позиций продукции;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696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B131B9">
        <w:fldChar w:fldCharType="begin"/>
      </w:r>
      <w:r w:rsidR="00B131B9">
        <w:instrText xml:space="preserve"> REF _Ref465675151 \r \h  \* MERGEFORMAT </w:instrText>
      </w:r>
      <w:r w:rsidR="00B131B9">
        <w:fldChar w:fldCharType="separate"/>
      </w:r>
      <w:r w:rsidR="00DA443D" w:rsidRPr="004444C3">
        <w:rPr>
          <w:bCs w:val="0"/>
          <w:sz w:val="24"/>
          <w:szCs w:val="24"/>
        </w:rPr>
        <w:t>3.11.2</w:t>
      </w:r>
      <w:r w:rsidR="00B131B9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</w:t>
      </w:r>
      <w:r w:rsidRPr="004444C3">
        <w:rPr>
          <w:rFonts w:eastAsia="Times New Roman,Italic"/>
          <w:bCs w:val="0"/>
          <w:iCs/>
          <w:sz w:val="24"/>
          <w:szCs w:val="24"/>
        </w:rPr>
        <w:lastRenderedPageBreak/>
        <w:t xml:space="preserve">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B131B9">
        <w:fldChar w:fldCharType="begin"/>
      </w:r>
      <w:r w:rsidR="00B131B9">
        <w:instrText xml:space="preserve"> REF _Ref468875938 \r \h  \* MERGEFORMAT </w:instrText>
      </w:r>
      <w:r w:rsidR="00B131B9">
        <w:fldChar w:fldCharType="separate"/>
      </w:r>
      <w:r w:rsidR="00DA443D" w:rsidRPr="004444C3">
        <w:rPr>
          <w:rFonts w:eastAsia="Times New Roman,Italic"/>
          <w:bCs w:val="0"/>
          <w:iCs/>
          <w:sz w:val="24"/>
          <w:szCs w:val="24"/>
        </w:rPr>
        <w:t>3.6.2.5</w:t>
      </w:r>
      <w:r w:rsidR="00B131B9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>в пп</w:t>
      </w:r>
      <w:r w:rsidRPr="004444C3">
        <w:rPr>
          <w:sz w:val="24"/>
          <w:szCs w:val="24"/>
        </w:rPr>
        <w:t xml:space="preserve">. </w:t>
      </w:r>
      <w:r w:rsidR="00B131B9">
        <w:fldChar w:fldCharType="begin"/>
      </w:r>
      <w:r w:rsidR="00B131B9">
        <w:instrText xml:space="preserve"> REF _Ref465437572 \r \h  \* MERGEFORMAT </w:instrText>
      </w:r>
      <w:r w:rsidR="00B131B9">
        <w:fldChar w:fldCharType="separate"/>
      </w:r>
      <w:r w:rsidR="00DA443D" w:rsidRPr="004444C3">
        <w:rPr>
          <w:sz w:val="24"/>
          <w:szCs w:val="24"/>
        </w:rPr>
        <w:t>3.13.2</w:t>
      </w:r>
      <w:r w:rsidR="00B131B9">
        <w:fldChar w:fldCharType="end"/>
      </w:r>
      <w:r w:rsidRPr="004444C3">
        <w:rPr>
          <w:sz w:val="24"/>
          <w:szCs w:val="24"/>
        </w:rPr>
        <w:t>-</w:t>
      </w:r>
      <w:r w:rsidR="00B131B9">
        <w:fldChar w:fldCharType="begin"/>
      </w:r>
      <w:r w:rsidR="00B131B9">
        <w:instrText xml:space="preserve"> REF _Ref465440181 \r \h  \* MERGEFORMAT </w:instrText>
      </w:r>
      <w:r w:rsidR="00B131B9">
        <w:fldChar w:fldCharType="separate"/>
      </w:r>
      <w:r w:rsidR="00DA443D" w:rsidRPr="004444C3">
        <w:rPr>
          <w:sz w:val="24"/>
          <w:szCs w:val="24"/>
        </w:rPr>
        <w:t>3.13.4</w:t>
      </w:r>
      <w:r w:rsidR="00B131B9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пп. </w:t>
      </w:r>
      <w:r w:rsidR="00B131B9">
        <w:fldChar w:fldCharType="begin"/>
      </w:r>
      <w:r w:rsidR="00B131B9">
        <w:instrText xml:space="preserve"> REF _Ref465437572 \r \h  \* MERGEFORMAT </w:instrText>
      </w:r>
      <w:r w:rsidR="00B131B9">
        <w:fldChar w:fldCharType="separate"/>
      </w:r>
      <w:r w:rsidR="00DA443D" w:rsidRPr="004444C3">
        <w:rPr>
          <w:sz w:val="24"/>
          <w:szCs w:val="24"/>
        </w:rPr>
        <w:t>3.13.2</w:t>
      </w:r>
      <w:r w:rsidR="00B131B9">
        <w:fldChar w:fldCharType="end"/>
      </w:r>
      <w:r w:rsidRPr="004444C3">
        <w:rPr>
          <w:sz w:val="24"/>
          <w:szCs w:val="24"/>
        </w:rPr>
        <w:t>-</w:t>
      </w:r>
      <w:r w:rsidR="00B131B9">
        <w:fldChar w:fldCharType="begin"/>
      </w:r>
      <w:r w:rsidR="00B131B9">
        <w:instrText xml:space="preserve"> REF _Ref465440181 \r \h  \* MERGEFORMAT </w:instrText>
      </w:r>
      <w:r w:rsidR="00B131B9">
        <w:fldChar w:fldCharType="separate"/>
      </w:r>
      <w:r w:rsidR="00DA443D" w:rsidRPr="004444C3">
        <w:rPr>
          <w:sz w:val="24"/>
          <w:szCs w:val="24"/>
        </w:rPr>
        <w:t>3.13.4</w:t>
      </w:r>
      <w:r w:rsidR="00B131B9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7" w:name="_Ref468875974"/>
      <w:bookmarkStart w:id="698" w:name="_Toc471979952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687"/>
      <w:bookmarkEnd w:id="695"/>
      <w:bookmarkEnd w:id="697"/>
      <w:bookmarkEnd w:id="698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</w:p>
    <w:p w:rsidR="00717F60" w:rsidRPr="00DD092B" w:rsidRDefault="00AD3EBC" w:rsidP="00557C01">
      <w:pPr>
        <w:pStyle w:val="affffff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33661D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9" w:name="_Ref294695403"/>
      <w:bookmarkStart w:id="700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 xml:space="preserve">подписывается </w:t>
      </w:r>
      <w:r w:rsidR="00426618" w:rsidRPr="00DD0F48">
        <w:rPr>
          <w:sz w:val="24"/>
          <w:szCs w:val="24"/>
        </w:rPr>
        <w:t xml:space="preserve">не ранее чем через </w:t>
      </w:r>
      <w:r w:rsidR="00426618">
        <w:rPr>
          <w:sz w:val="24"/>
          <w:szCs w:val="24"/>
        </w:rPr>
        <w:t>10 (</w:t>
      </w:r>
      <w:r w:rsidR="00426618" w:rsidRPr="00DD0F48">
        <w:rPr>
          <w:sz w:val="24"/>
          <w:szCs w:val="24"/>
        </w:rPr>
        <w:t>десять</w:t>
      </w:r>
      <w:r w:rsidR="00426618">
        <w:rPr>
          <w:sz w:val="24"/>
          <w:szCs w:val="24"/>
        </w:rPr>
        <w:t>)</w:t>
      </w:r>
      <w:r w:rsidR="00426618" w:rsidRPr="00DD0F48">
        <w:rPr>
          <w:sz w:val="24"/>
          <w:szCs w:val="24"/>
        </w:rPr>
        <w:t xml:space="preserve"> дней</w:t>
      </w:r>
      <w:r w:rsidR="00426618" w:rsidRPr="00DD0F48">
        <w:rPr>
          <w:bCs w:val="0"/>
          <w:sz w:val="24"/>
          <w:szCs w:val="24"/>
        </w:rPr>
        <w:t xml:space="preserve"> и не позднее чем через </w:t>
      </w:r>
      <w:r w:rsidR="00426618" w:rsidRPr="00DD0F48">
        <w:rPr>
          <w:sz w:val="24"/>
          <w:szCs w:val="24"/>
        </w:rPr>
        <w:t xml:space="preserve">20 </w:t>
      </w:r>
      <w:r w:rsidR="00426618">
        <w:rPr>
          <w:sz w:val="24"/>
          <w:szCs w:val="24"/>
        </w:rPr>
        <w:t xml:space="preserve">(двадцать) </w:t>
      </w:r>
      <w:r w:rsidR="00426618" w:rsidRPr="00DD0F48">
        <w:rPr>
          <w:sz w:val="24"/>
          <w:szCs w:val="24"/>
        </w:rPr>
        <w:t>рабочих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699"/>
      <w:bookmarkEnd w:id="700"/>
      <w:r w:rsidR="00717F60" w:rsidRPr="0033661D">
        <w:rPr>
          <w:bCs w:val="0"/>
          <w:color w:val="000000"/>
          <w:sz w:val="24"/>
          <w:szCs w:val="24"/>
        </w:rPr>
        <w:t xml:space="preserve"> </w:t>
      </w:r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B131B9">
        <w:lastRenderedPageBreak/>
        <w:fldChar w:fldCharType="begin"/>
      </w:r>
      <w:r w:rsidR="00B131B9">
        <w:instrText xml:space="preserve"> REF _Ref465670219 \r \h  \* MERGEFORMAT </w:instrText>
      </w:r>
      <w:r w:rsidR="00B131B9">
        <w:fldChar w:fldCharType="separate"/>
      </w:r>
      <w:r w:rsidR="00DA443D" w:rsidRPr="0033661D">
        <w:rPr>
          <w:sz w:val="24"/>
          <w:szCs w:val="24"/>
        </w:rPr>
        <w:t>3.11</w:t>
      </w:r>
      <w:r w:rsidR="00B131B9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B131B9">
        <w:fldChar w:fldCharType="begin"/>
      </w:r>
      <w:r w:rsidR="00B131B9">
        <w:instrText xml:space="preserve"> REF _Ref465437572 \r \h  \* MERGEFORMAT </w:instrText>
      </w:r>
      <w:r w:rsidR="00B131B9">
        <w:fldChar w:fldCharType="separate"/>
      </w:r>
      <w:r w:rsidR="00DA443D" w:rsidRPr="0033661D">
        <w:rPr>
          <w:sz w:val="24"/>
          <w:szCs w:val="24"/>
        </w:rPr>
        <w:t>3.13.2</w:t>
      </w:r>
      <w:r w:rsidR="00B131B9">
        <w:fldChar w:fldCharType="end"/>
      </w:r>
      <w:r w:rsidRPr="0033661D">
        <w:rPr>
          <w:sz w:val="24"/>
          <w:szCs w:val="24"/>
        </w:rPr>
        <w:t>-</w:t>
      </w:r>
      <w:r w:rsidR="00B131B9">
        <w:fldChar w:fldCharType="begin"/>
      </w:r>
      <w:r w:rsidR="00B131B9">
        <w:instrText xml:space="preserve"> REF _Ref465440181 \r \h  \* MERGEFORMAT </w:instrText>
      </w:r>
      <w:r w:rsidR="00B131B9">
        <w:fldChar w:fldCharType="separate"/>
      </w:r>
      <w:r w:rsidR="00DA443D" w:rsidRPr="0033661D">
        <w:rPr>
          <w:sz w:val="24"/>
          <w:szCs w:val="24"/>
        </w:rPr>
        <w:t>3.13.4</w:t>
      </w:r>
      <w:r w:rsidR="00B131B9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01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r w:rsidR="00696966" w:rsidRPr="00DD092B">
        <w:rPr>
          <w:sz w:val="24"/>
          <w:szCs w:val="24"/>
        </w:rPr>
        <w:t>наилучшей</w:t>
      </w:r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01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B131B9">
        <w:fldChar w:fldCharType="begin"/>
      </w:r>
      <w:r w:rsidR="00B131B9">
        <w:instrText xml:space="preserve"> REF _Ref294695546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 xml:space="preserve"> 1.2.6 </w:t>
      </w:r>
      <w:r w:rsidR="00B131B9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_Ref294695403 \n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3.12.3</w:t>
      </w:r>
      <w:r w:rsidR="00B131B9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B131B9">
        <w:fldChar w:fldCharType="begin"/>
      </w:r>
      <w:r w:rsidR="00B131B9">
        <w:instrText xml:space="preserve"> REF _Ref468201106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B131B9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2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_Ref305979053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3.12.5</w:t>
      </w:r>
      <w:r w:rsidR="00B131B9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02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3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4" w:name="_Toc181693189"/>
      <w:bookmarkStart w:id="705" w:name="_Ref190680463"/>
      <w:bookmarkStart w:id="706" w:name="_Ref306140410"/>
      <w:bookmarkStart w:id="707" w:name="_Ref306142159"/>
      <w:bookmarkStart w:id="708" w:name="_Ref468201028"/>
      <w:bookmarkStart w:id="709" w:name="_Ref468201106"/>
      <w:bookmarkStart w:id="710" w:name="_Toc471979953"/>
      <w:bookmarkStart w:id="711" w:name="_Ref303102866"/>
      <w:bookmarkStart w:id="712" w:name="_Toc305835589"/>
      <w:bookmarkStart w:id="713" w:name="_Ref303683952"/>
      <w:bookmarkStart w:id="714" w:name="__RefNumPara__840_922829174"/>
      <w:bookmarkEnd w:id="703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04"/>
      <w:bookmarkEnd w:id="705"/>
      <w:bookmarkEnd w:id="706"/>
      <w:bookmarkEnd w:id="707"/>
      <w:bookmarkEnd w:id="708"/>
      <w:bookmarkEnd w:id="709"/>
      <w:bookmarkEnd w:id="710"/>
      <w:r w:rsidRPr="00414CAF">
        <w:t xml:space="preserve"> </w:t>
      </w:r>
      <w:bookmarkEnd w:id="711"/>
      <w:bookmarkEnd w:id="712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B131B9">
        <w:fldChar w:fldCharType="begin"/>
      </w:r>
      <w:r w:rsidR="00B131B9">
        <w:instrText xml:space="preserve"> REF _Ref440272931 \r \h  \* MERGEFORMAT </w:instrText>
      </w:r>
      <w:r w:rsidR="00B131B9">
        <w:fldChar w:fldCharType="separate"/>
      </w:r>
      <w:r w:rsidR="00DA443D" w:rsidRPr="004444C3">
        <w:t>2</w:t>
      </w:r>
      <w:r w:rsidR="00B131B9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B131B9">
        <w:fldChar w:fldCharType="begin"/>
      </w:r>
      <w:r w:rsidR="00B131B9">
        <w:instrText xml:space="preserve"> REF _Ref465437572 \r \h  \* MERGEFORMAT </w:instrText>
      </w:r>
      <w:r w:rsidR="00B131B9">
        <w:fldChar w:fldCharType="separate"/>
      </w:r>
      <w:r w:rsidR="00DA443D" w:rsidRPr="004444C3">
        <w:rPr>
          <w:sz w:val="24"/>
          <w:szCs w:val="24"/>
        </w:rPr>
        <w:t>3.13.2</w:t>
      </w:r>
      <w:r w:rsidR="00B131B9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5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15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B131B9">
        <w:fldChar w:fldCharType="begin"/>
      </w:r>
      <w:r w:rsidR="00B131B9">
        <w:instrText xml:space="preserve"> REF _Ref468973864 \r \h  \* MERGEFORMAT </w:instrText>
      </w:r>
      <w:r w:rsidR="00B131B9">
        <w:fldChar w:fldCharType="separate"/>
      </w:r>
      <w:r w:rsidR="00DA443D" w:rsidRPr="0033661D">
        <w:rPr>
          <w:bCs w:val="0"/>
          <w:sz w:val="24"/>
          <w:szCs w:val="24"/>
        </w:rPr>
        <w:t>3.3.14.4.4</w:t>
      </w:r>
      <w:r w:rsidR="00B131B9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B131B9">
        <w:fldChar w:fldCharType="begin"/>
      </w:r>
      <w:r w:rsidR="00B131B9">
        <w:instrText xml:space="preserve"> REF _Ref440272931 \r \h  \* MERGEFORMAT </w:instrText>
      </w:r>
      <w:r w:rsidR="00B131B9">
        <w:fldChar w:fldCharType="separate"/>
      </w:r>
      <w:r w:rsidR="00DA443D" w:rsidRPr="0033661D">
        <w:t>2</w:t>
      </w:r>
      <w:r w:rsidR="00B131B9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B131B9">
        <w:fldChar w:fldCharType="begin"/>
      </w:r>
      <w:r w:rsidR="00B131B9">
        <w:instrText xml:space="preserve"> REF _Ref465437572 \r \h  \* MERGEFORMAT </w:instrText>
      </w:r>
      <w:r w:rsidR="00B131B9">
        <w:fldChar w:fldCharType="separate"/>
      </w:r>
      <w:r w:rsidR="00DA443D" w:rsidRPr="0033661D">
        <w:rPr>
          <w:sz w:val="24"/>
          <w:szCs w:val="24"/>
        </w:rPr>
        <w:t>3.13.2</w:t>
      </w:r>
      <w:r w:rsidR="00B131B9">
        <w:fldChar w:fldCharType="end"/>
      </w:r>
      <w:r w:rsidRPr="0033661D">
        <w:rPr>
          <w:sz w:val="24"/>
          <w:szCs w:val="24"/>
        </w:rPr>
        <w:t xml:space="preserve">, а также на этапе преддговорных переговоров (п. </w:t>
      </w:r>
      <w:r w:rsidR="00B131B9">
        <w:fldChar w:fldCharType="begin"/>
      </w:r>
      <w:r w:rsidR="00B131B9">
        <w:instrText xml:space="preserve"> REF _Ref468875974 \r \h  \* MERGEFORMAT </w:instrText>
      </w:r>
      <w:r w:rsidR="00B131B9">
        <w:fldChar w:fldCharType="separate"/>
      </w:r>
      <w:r w:rsidR="00DA443D" w:rsidRPr="0033661D">
        <w:rPr>
          <w:sz w:val="24"/>
          <w:szCs w:val="24"/>
        </w:rPr>
        <w:t>3.12</w:t>
      </w:r>
      <w:r w:rsidR="00B131B9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6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lastRenderedPageBreak/>
        <w:t xml:space="preserve">приведет к утере данным Участником статуса Победителя и последствиям, указанным в подпункте </w:t>
      </w:r>
      <w:r w:rsidR="00B131B9">
        <w:fldChar w:fldCharType="begin"/>
      </w:r>
      <w:r w:rsidR="00B131B9">
        <w:instrText xml:space="preserve"> REF _Ref468875995 \r \h  \* MERGEFORMAT </w:instrText>
      </w:r>
      <w:r w:rsidR="00B131B9">
        <w:fldChar w:fldCharType="separate"/>
      </w:r>
      <w:r w:rsidR="00DA443D" w:rsidRPr="0033661D">
        <w:rPr>
          <w:sz w:val="24"/>
          <w:szCs w:val="24"/>
        </w:rPr>
        <w:t>3.12.6</w:t>
      </w:r>
      <w:r w:rsidR="00B131B9">
        <w:fldChar w:fldCharType="end"/>
      </w:r>
      <w:r w:rsidRPr="0033661D">
        <w:rPr>
          <w:bCs w:val="0"/>
          <w:sz w:val="24"/>
          <w:szCs w:val="24"/>
        </w:rPr>
        <w:t>.</w:t>
      </w:r>
      <w:bookmarkEnd w:id="716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7" w:name="_Ref303694483"/>
      <w:bookmarkStart w:id="718" w:name="_Toc305835590"/>
      <w:bookmarkStart w:id="719" w:name="_Ref306140451"/>
      <w:bookmarkStart w:id="720" w:name="_Toc471979954"/>
      <w:r w:rsidRPr="006E1884">
        <w:t xml:space="preserve">Уведомление о результатах </w:t>
      </w:r>
      <w:bookmarkEnd w:id="717"/>
      <w:bookmarkEnd w:id="718"/>
      <w:r w:rsidRPr="006E1884">
        <w:t>запроса предложений</w:t>
      </w:r>
      <w:bookmarkEnd w:id="719"/>
      <w:bookmarkEnd w:id="720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1" w:name="_Toc471979955"/>
      <w:bookmarkEnd w:id="713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B131B9">
        <w:fldChar w:fldCharType="begin"/>
      </w:r>
      <w:r w:rsidR="00B131B9">
        <w:instrText xml:space="preserve"> REF _Ref191386085 \r \h  \* MERGEFORMAT </w:instrText>
      </w:r>
      <w:r w:rsidR="00B131B9">
        <w:fldChar w:fldCharType="separate"/>
      </w:r>
      <w:r w:rsidR="00DA443D" w:rsidRPr="00DA443D">
        <w:rPr>
          <w:b w:val="0"/>
          <w:iCs/>
        </w:rPr>
        <w:t>1.1.1</w:t>
      </w:r>
      <w:r w:rsidR="00B131B9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21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2" w:name="_Toc471979956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22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4"/>
          <w:headerReference w:type="default" r:id="rId45"/>
          <w:footerReference w:type="even" r:id="rId46"/>
          <w:headerReference w:type="first" r:id="rId47"/>
          <w:footerReference w:type="first" r:id="rId48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23" w:name="_Ref440270568"/>
      <w:bookmarkStart w:id="724" w:name="_Ref440274159"/>
      <w:bookmarkStart w:id="725" w:name="_Ref440292555"/>
      <w:bookmarkStart w:id="726" w:name="_Ref440292779"/>
      <w:bookmarkStart w:id="727" w:name="_Toc471979957"/>
      <w:r>
        <w:rPr>
          <w:szCs w:val="24"/>
        </w:rPr>
        <w:lastRenderedPageBreak/>
        <w:t>Техническая часть</w:t>
      </w:r>
      <w:bookmarkEnd w:id="723"/>
      <w:bookmarkEnd w:id="724"/>
      <w:bookmarkEnd w:id="725"/>
      <w:bookmarkEnd w:id="726"/>
      <w:bookmarkEnd w:id="727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28" w:name="_Toc176064097"/>
      <w:bookmarkStart w:id="729" w:name="_Toc176338525"/>
      <w:bookmarkStart w:id="730" w:name="_Toc180399753"/>
      <w:bookmarkStart w:id="731" w:name="_Toc189457101"/>
      <w:bookmarkStart w:id="732" w:name="_Toc189461737"/>
      <w:bookmarkStart w:id="733" w:name="_Toc189462011"/>
      <w:bookmarkStart w:id="734" w:name="_Toc191273610"/>
      <w:bookmarkStart w:id="735" w:name="_Toc423421726"/>
      <w:bookmarkStart w:id="736" w:name="_Toc471979958"/>
      <w:bookmarkStart w:id="737" w:name="_Toc167189319"/>
      <w:bookmarkStart w:id="738" w:name="_Toc168725254"/>
      <w:r w:rsidRPr="00C12FA4">
        <w:t xml:space="preserve">Перечень, объемы и характеристики </w:t>
      </w:r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r w:rsidR="00C3704B">
        <w:t>закупаемых услуг</w:t>
      </w:r>
      <w:bookmarkEnd w:id="736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9" w:name="_Toc439166311"/>
      <w:bookmarkStart w:id="740" w:name="_Toc439170659"/>
      <w:bookmarkStart w:id="741" w:name="_Toc439172761"/>
      <w:bookmarkStart w:id="742" w:name="_Toc439173205"/>
      <w:bookmarkStart w:id="743" w:name="_Toc439238199"/>
      <w:bookmarkStart w:id="744" w:name="_Toc439252751"/>
      <w:bookmarkStart w:id="745" w:name="_Toc439323609"/>
      <w:bookmarkStart w:id="746" w:name="_Toc439323725"/>
      <w:bookmarkStart w:id="747" w:name="_Toc440361359"/>
      <w:bookmarkStart w:id="748" w:name="_Toc440376114"/>
      <w:bookmarkStart w:id="749" w:name="_Toc440376241"/>
      <w:bookmarkStart w:id="750" w:name="_Toc440382503"/>
      <w:bookmarkStart w:id="751" w:name="_Toc440447173"/>
      <w:bookmarkStart w:id="752" w:name="_Toc440632334"/>
      <w:bookmarkStart w:id="753" w:name="_Toc440875107"/>
      <w:bookmarkStart w:id="754" w:name="_Toc441131094"/>
      <w:bookmarkStart w:id="755" w:name="_Toc465774615"/>
      <w:bookmarkStart w:id="756" w:name="_Toc465848844"/>
      <w:bookmarkStart w:id="757" w:name="_Toc468876164"/>
      <w:bookmarkStart w:id="758" w:name="_Toc469487658"/>
      <w:bookmarkStart w:id="759" w:name="_Toc471979959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ое(</w:t>
      </w:r>
      <w:r w:rsidRPr="003776BB">
        <w:rPr>
          <w:b w:val="0"/>
          <w:szCs w:val="24"/>
        </w:rPr>
        <w:t>ие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8510AD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8510AD">
        <w:rPr>
          <w:b w:val="0"/>
          <w:szCs w:val="24"/>
        </w:rPr>
      </w:r>
      <w:r w:rsidR="008510AD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1.1.4</w:t>
      </w:r>
      <w:r w:rsidR="008510AD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</w:p>
    <w:p w:rsidR="002B5044" w:rsidRPr="003803A7" w:rsidRDefault="002B5044" w:rsidP="0021751A">
      <w:pPr>
        <w:pStyle w:val="2"/>
        <w:ind w:left="1701" w:hanging="1134"/>
      </w:pPr>
      <w:bookmarkStart w:id="760" w:name="_Ref194832984"/>
      <w:bookmarkStart w:id="761" w:name="_Ref197686508"/>
      <w:bookmarkStart w:id="762" w:name="_Toc423421727"/>
      <w:bookmarkStart w:id="763" w:name="_Toc471979960"/>
      <w:r w:rsidRPr="003803A7">
        <w:t xml:space="preserve">Требование к </w:t>
      </w:r>
      <w:bookmarkEnd w:id="760"/>
      <w:bookmarkEnd w:id="761"/>
      <w:bookmarkEnd w:id="762"/>
      <w:r w:rsidR="00C3704B">
        <w:t>закупаемым услугам</w:t>
      </w:r>
      <w:bookmarkEnd w:id="763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4" w:name="_Toc439166314"/>
      <w:bookmarkStart w:id="765" w:name="_Toc439170662"/>
      <w:bookmarkStart w:id="766" w:name="_Toc439172764"/>
      <w:bookmarkStart w:id="767" w:name="_Toc439173208"/>
      <w:bookmarkStart w:id="768" w:name="_Toc439238202"/>
      <w:bookmarkStart w:id="769" w:name="_Toc439252754"/>
      <w:bookmarkStart w:id="770" w:name="_Toc439323612"/>
      <w:bookmarkStart w:id="771" w:name="_Toc439323728"/>
      <w:bookmarkStart w:id="772" w:name="_Toc440361362"/>
      <w:bookmarkStart w:id="773" w:name="_Toc440376117"/>
      <w:bookmarkStart w:id="774" w:name="_Toc440376244"/>
      <w:bookmarkStart w:id="775" w:name="_Toc440382505"/>
      <w:bookmarkStart w:id="776" w:name="_Toc440447175"/>
      <w:bookmarkStart w:id="777" w:name="_Toc440632336"/>
      <w:bookmarkStart w:id="778" w:name="_Toc440875109"/>
      <w:bookmarkStart w:id="779" w:name="_Toc441131096"/>
      <w:bookmarkStart w:id="780" w:name="_Toc465774617"/>
      <w:bookmarkStart w:id="781" w:name="_Toc465848846"/>
      <w:bookmarkStart w:id="782" w:name="_Toc468876166"/>
      <w:bookmarkStart w:id="783" w:name="_Toc469487660"/>
      <w:bookmarkStart w:id="784" w:name="_Toc471979961"/>
      <w:bookmarkStart w:id="785" w:name="_Ref194833053"/>
      <w:bookmarkStart w:id="786" w:name="_Ref223496951"/>
      <w:bookmarkStart w:id="787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 несоблюдении требований Технического(их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88" w:name="_Toc461808930"/>
      <w:bookmarkStart w:id="789" w:name="_Toc464120639"/>
      <w:bookmarkStart w:id="790" w:name="_Toc471979962"/>
      <w:bookmarkEnd w:id="737"/>
      <w:bookmarkEnd w:id="738"/>
      <w:bookmarkEnd w:id="785"/>
      <w:bookmarkEnd w:id="786"/>
      <w:bookmarkEnd w:id="787"/>
      <w:r w:rsidRPr="00AE1D21">
        <w:t>Альтернативные предложения</w:t>
      </w:r>
      <w:bookmarkStart w:id="791" w:name="_Ref56252639"/>
      <w:bookmarkEnd w:id="788"/>
      <w:bookmarkEnd w:id="789"/>
      <w:bookmarkEnd w:id="790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92" w:name="_Toc461808802"/>
      <w:bookmarkStart w:id="793" w:name="_Toc461808931"/>
      <w:bookmarkStart w:id="794" w:name="_Toc464120640"/>
      <w:bookmarkStart w:id="795" w:name="_Toc465774619"/>
      <w:bookmarkStart w:id="796" w:name="_Toc465848848"/>
      <w:bookmarkStart w:id="797" w:name="_Toc468876168"/>
      <w:bookmarkStart w:id="798" w:name="_Toc469487662"/>
      <w:bookmarkStart w:id="799" w:name="_Toc471979963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00" w:name="_Ref440270602"/>
      <w:bookmarkStart w:id="801" w:name="_Toc471979964"/>
      <w:bookmarkEnd w:id="5"/>
      <w:bookmarkEnd w:id="714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00"/>
      <w:bookmarkEnd w:id="801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02" w:name="_Ref55336310"/>
      <w:bookmarkStart w:id="803" w:name="_Toc57314672"/>
      <w:bookmarkStart w:id="804" w:name="_Toc69728986"/>
      <w:bookmarkStart w:id="805" w:name="_Toc98253919"/>
      <w:bookmarkStart w:id="806" w:name="_Toc165173847"/>
      <w:bookmarkStart w:id="807" w:name="_Toc423423667"/>
      <w:bookmarkStart w:id="808" w:name="_Toc471979965"/>
      <w:r w:rsidRPr="00F647F7">
        <w:t xml:space="preserve">Письмо о подаче оферты </w:t>
      </w:r>
      <w:bookmarkStart w:id="809" w:name="_Ref22846535"/>
      <w:r w:rsidRPr="00F647F7">
        <w:t>(</w:t>
      </w:r>
      <w:bookmarkEnd w:id="809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02"/>
      <w:bookmarkEnd w:id="803"/>
      <w:bookmarkEnd w:id="804"/>
      <w:bookmarkEnd w:id="805"/>
      <w:bookmarkEnd w:id="806"/>
      <w:bookmarkEnd w:id="807"/>
      <w:bookmarkEnd w:id="808"/>
    </w:p>
    <w:p w:rsidR="004F4D80" w:rsidRPr="00C236C0" w:rsidRDefault="004F4D80" w:rsidP="004F4D80">
      <w:pPr>
        <w:pStyle w:val="3"/>
        <w:rPr>
          <w:szCs w:val="24"/>
        </w:rPr>
      </w:pPr>
      <w:bookmarkStart w:id="810" w:name="_Toc98253920"/>
      <w:bookmarkStart w:id="811" w:name="_Toc157248174"/>
      <w:bookmarkStart w:id="812" w:name="_Toc157496543"/>
      <w:bookmarkStart w:id="813" w:name="_Toc158206082"/>
      <w:bookmarkStart w:id="814" w:name="_Toc164057767"/>
      <w:bookmarkStart w:id="815" w:name="_Toc164137117"/>
      <w:bookmarkStart w:id="816" w:name="_Toc164161277"/>
      <w:bookmarkStart w:id="817" w:name="_Toc165173848"/>
      <w:bookmarkStart w:id="818" w:name="_Toc439170673"/>
      <w:bookmarkStart w:id="819" w:name="_Toc439172775"/>
      <w:bookmarkStart w:id="820" w:name="_Toc439173219"/>
      <w:bookmarkStart w:id="821" w:name="_Toc439238213"/>
      <w:bookmarkStart w:id="822" w:name="_Toc440361369"/>
      <w:bookmarkStart w:id="823" w:name="_Toc440376124"/>
      <w:bookmarkStart w:id="824" w:name="_Toc465774622"/>
      <w:bookmarkStart w:id="825" w:name="_Toc465848851"/>
      <w:bookmarkStart w:id="826" w:name="_Toc471979966"/>
      <w:r w:rsidRPr="00C236C0">
        <w:rPr>
          <w:szCs w:val="24"/>
        </w:rPr>
        <w:t>Форма письма о подаче оферты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7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8" w:name="_Toc98253921"/>
      <w:bookmarkStart w:id="829" w:name="_Toc157248175"/>
      <w:bookmarkStart w:id="830" w:name="_Toc157496544"/>
      <w:bookmarkStart w:id="831" w:name="_Toc158206083"/>
      <w:bookmarkStart w:id="832" w:name="_Toc164057768"/>
      <w:bookmarkStart w:id="833" w:name="_Toc164137118"/>
      <w:bookmarkStart w:id="834" w:name="_Toc164161278"/>
      <w:bookmarkStart w:id="835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6" w:name="_Toc439170674"/>
      <w:bookmarkStart w:id="837" w:name="_Toc439172776"/>
      <w:bookmarkStart w:id="838" w:name="_Toc439173220"/>
      <w:bookmarkStart w:id="839" w:name="_Toc439238214"/>
      <w:bookmarkStart w:id="840" w:name="_Toc439252762"/>
      <w:bookmarkStart w:id="841" w:name="_Toc439323736"/>
      <w:bookmarkStart w:id="842" w:name="_Toc440361370"/>
      <w:bookmarkStart w:id="843" w:name="_Toc440376125"/>
      <w:bookmarkStart w:id="844" w:name="_Toc440376252"/>
      <w:bookmarkStart w:id="845" w:name="_Toc440382510"/>
      <w:bookmarkStart w:id="846" w:name="_Toc440447180"/>
      <w:bookmarkStart w:id="847" w:name="_Toc440632341"/>
      <w:bookmarkStart w:id="848" w:name="_Toc440875113"/>
      <w:bookmarkStart w:id="849" w:name="_Toc441131100"/>
      <w:bookmarkStart w:id="850" w:name="_Toc465774623"/>
      <w:bookmarkStart w:id="851" w:name="_Toc465848852"/>
      <w:bookmarkStart w:id="852" w:name="_Toc471979967"/>
      <w:r w:rsidRPr="00C236C0">
        <w:rPr>
          <w:szCs w:val="24"/>
        </w:rPr>
        <w:lastRenderedPageBreak/>
        <w:t>Инструкции по заполнению</w:t>
      </w:r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853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853"/>
    </w:p>
    <w:p w:rsidR="004F4D80" w:rsidRPr="00572945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8510AD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3.3.4</w:t>
      </w:r>
      <w:r w:rsidR="008510AD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8510A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3.3.1.6</w:t>
      </w:r>
      <w:r w:rsidR="008510AD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8510A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3.3.1.7</w:t>
      </w:r>
      <w:r w:rsidR="008510AD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8510AD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8510AD">
        <w:fldChar w:fldCharType="separate"/>
      </w:r>
      <w:r w:rsidR="00DA443D">
        <w:rPr>
          <w:sz w:val="24"/>
          <w:szCs w:val="24"/>
        </w:rPr>
        <w:t>5.1.2.3</w:t>
      </w:r>
      <w:r w:rsidR="008510AD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8510A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8510AD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54" w:name="_Ref55335821"/>
      <w:bookmarkStart w:id="855" w:name="_Ref55336345"/>
      <w:bookmarkStart w:id="856" w:name="_Toc57314674"/>
      <w:bookmarkStart w:id="857" w:name="_Toc69728988"/>
      <w:bookmarkStart w:id="858" w:name="_Toc98253922"/>
      <w:bookmarkStart w:id="859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60" w:name="_Ref440271964"/>
      <w:bookmarkStart w:id="861" w:name="_Toc440361371"/>
      <w:bookmarkStart w:id="862" w:name="_Toc440376126"/>
      <w:bookmarkStart w:id="863" w:name="_Toc471979968"/>
      <w:r>
        <w:rPr>
          <w:szCs w:val="24"/>
        </w:rPr>
        <w:lastRenderedPageBreak/>
        <w:t>Антикоррупционные обязательства (Форма 1.1).</w:t>
      </w:r>
      <w:bookmarkEnd w:id="860"/>
      <w:bookmarkEnd w:id="861"/>
      <w:bookmarkEnd w:id="862"/>
      <w:bookmarkEnd w:id="863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64" w:name="_Toc439238216"/>
      <w:bookmarkStart w:id="865" w:name="_Toc439252764"/>
      <w:bookmarkStart w:id="866" w:name="_Toc439323738"/>
      <w:bookmarkStart w:id="867" w:name="_Toc440361372"/>
      <w:bookmarkStart w:id="868" w:name="_Toc440376127"/>
      <w:bookmarkStart w:id="869" w:name="_Toc440376254"/>
      <w:bookmarkStart w:id="870" w:name="_Toc440382512"/>
      <w:bookmarkStart w:id="871" w:name="_Toc440447182"/>
      <w:bookmarkStart w:id="872" w:name="_Toc440632343"/>
      <w:bookmarkStart w:id="873" w:name="_Toc440875115"/>
      <w:bookmarkStart w:id="874" w:name="_Toc441131102"/>
      <w:bookmarkStart w:id="875" w:name="_Toc465774625"/>
      <w:bookmarkStart w:id="876" w:name="_Toc465848854"/>
      <w:bookmarkStart w:id="877" w:name="_Toc471979969"/>
      <w:r w:rsidRPr="009F5821">
        <w:rPr>
          <w:szCs w:val="24"/>
        </w:rPr>
        <w:t>Форма Антикоррупционных обязательств</w:t>
      </w:r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</w:t>
      </w:r>
      <w:r w:rsidRPr="00160223">
        <w:lastRenderedPageBreak/>
        <w:t>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9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50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51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8" w:name="_Toc423423668"/>
      <w:bookmarkStart w:id="879" w:name="_Ref440271072"/>
      <w:bookmarkStart w:id="880" w:name="_Ref440273986"/>
      <w:bookmarkStart w:id="881" w:name="_Ref440274337"/>
      <w:bookmarkStart w:id="882" w:name="_Ref440274913"/>
      <w:bookmarkStart w:id="883" w:name="_Ref440284918"/>
      <w:bookmarkStart w:id="884" w:name="_Toc471979970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54"/>
      <w:bookmarkEnd w:id="855"/>
      <w:bookmarkEnd w:id="856"/>
      <w:bookmarkEnd w:id="857"/>
      <w:bookmarkEnd w:id="858"/>
      <w:bookmarkEnd w:id="859"/>
      <w:bookmarkEnd w:id="878"/>
      <w:bookmarkEnd w:id="879"/>
      <w:bookmarkEnd w:id="880"/>
      <w:bookmarkEnd w:id="881"/>
      <w:bookmarkEnd w:id="882"/>
      <w:bookmarkEnd w:id="883"/>
      <w:bookmarkEnd w:id="884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885" w:name="_Toc98253923"/>
      <w:bookmarkStart w:id="886" w:name="_Toc157248177"/>
      <w:bookmarkStart w:id="887" w:name="_Toc157496546"/>
      <w:bookmarkStart w:id="888" w:name="_Toc158206085"/>
      <w:bookmarkStart w:id="889" w:name="_Toc164057770"/>
      <w:bookmarkStart w:id="890" w:name="_Toc164137120"/>
      <w:bookmarkStart w:id="891" w:name="_Toc164161280"/>
      <w:bookmarkStart w:id="892" w:name="_Toc165173851"/>
      <w:bookmarkStart w:id="893" w:name="_Ref264038986"/>
      <w:bookmarkStart w:id="894" w:name="_Ref264359294"/>
      <w:bookmarkStart w:id="895" w:name="_Toc439170676"/>
      <w:bookmarkStart w:id="896" w:name="_Toc439172778"/>
      <w:bookmarkStart w:id="897" w:name="_Toc439173222"/>
      <w:bookmarkStart w:id="898" w:name="_Toc439238218"/>
      <w:bookmarkStart w:id="899" w:name="_Toc439252766"/>
      <w:bookmarkStart w:id="900" w:name="_Toc439323740"/>
      <w:bookmarkStart w:id="901" w:name="_Toc440361374"/>
      <w:bookmarkStart w:id="902" w:name="_Toc440376129"/>
      <w:bookmarkStart w:id="903" w:name="_Toc440376256"/>
      <w:bookmarkStart w:id="904" w:name="_Toc440382514"/>
      <w:bookmarkStart w:id="905" w:name="_Toc440447184"/>
      <w:bookmarkStart w:id="906" w:name="_Toc440632345"/>
      <w:bookmarkStart w:id="907" w:name="_Toc440875117"/>
      <w:bookmarkStart w:id="908" w:name="_Toc441131104"/>
      <w:bookmarkStart w:id="909" w:name="_Toc465774627"/>
      <w:bookmarkStart w:id="910" w:name="_Toc465848856"/>
      <w:bookmarkStart w:id="911" w:name="_Toc468876176"/>
      <w:bookmarkStart w:id="912" w:name="_Toc469487670"/>
      <w:bookmarkStart w:id="913" w:name="_Toc471979971"/>
      <w:r w:rsidRPr="00C236C0">
        <w:rPr>
          <w:szCs w:val="24"/>
        </w:rPr>
        <w:t xml:space="preserve">Форма </w:t>
      </w:r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r w:rsidR="00492C8B">
        <w:rPr>
          <w:szCs w:val="24"/>
        </w:rPr>
        <w:t>Сводной таблицы стоимости</w:t>
      </w:r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8"/>
      <w:bookmarkEnd w:id="909"/>
      <w:bookmarkEnd w:id="910"/>
      <w:bookmarkEnd w:id="911"/>
      <w:bookmarkEnd w:id="912"/>
      <w:bookmarkEnd w:id="91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№ п/п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0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r w:rsidRPr="00324FAE">
              <w:rPr>
                <w:highlight w:val="yellow"/>
              </w:rPr>
              <w:t>энерго»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0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0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0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0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r w:rsidRPr="00324FAE">
              <w:rPr>
                <w:highlight w:val="yellow"/>
              </w:rPr>
              <w:t>энерго»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0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0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0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14" w:name="_Toc176765534"/>
      <w:bookmarkStart w:id="915" w:name="_Toc198979983"/>
      <w:bookmarkStart w:id="916" w:name="_Toc217466315"/>
      <w:bookmarkStart w:id="917" w:name="_Toc217702856"/>
      <w:bookmarkStart w:id="918" w:name="_Toc233601974"/>
      <w:bookmarkStart w:id="919" w:name="_Toc263343460"/>
      <w:r w:rsidRPr="00F647F7">
        <w:rPr>
          <w:b w:val="0"/>
          <w:szCs w:val="24"/>
        </w:rPr>
        <w:br w:type="page"/>
      </w:r>
      <w:bookmarkStart w:id="920" w:name="_Toc439170677"/>
      <w:bookmarkStart w:id="921" w:name="_Toc439172779"/>
      <w:bookmarkStart w:id="922" w:name="_Toc439173223"/>
      <w:bookmarkStart w:id="923" w:name="_Toc439238219"/>
      <w:bookmarkStart w:id="924" w:name="_Toc439252767"/>
      <w:bookmarkStart w:id="925" w:name="_Toc439323741"/>
      <w:bookmarkStart w:id="926" w:name="_Toc440361375"/>
      <w:bookmarkStart w:id="927" w:name="_Toc440376130"/>
      <w:bookmarkStart w:id="928" w:name="_Toc440376257"/>
      <w:bookmarkStart w:id="929" w:name="_Toc440382515"/>
      <w:bookmarkStart w:id="930" w:name="_Toc440447185"/>
      <w:bookmarkStart w:id="931" w:name="_Toc440632346"/>
      <w:bookmarkStart w:id="932" w:name="_Toc440875118"/>
      <w:bookmarkStart w:id="933" w:name="_Toc441131105"/>
      <w:bookmarkStart w:id="934" w:name="_Toc465774628"/>
      <w:bookmarkStart w:id="935" w:name="_Toc465848857"/>
      <w:bookmarkStart w:id="936" w:name="_Toc468876177"/>
      <w:bookmarkStart w:id="937" w:name="_Toc469487671"/>
      <w:bookmarkStart w:id="938" w:name="_Toc471979972"/>
      <w:r w:rsidRPr="00C236C0">
        <w:rPr>
          <w:szCs w:val="24"/>
        </w:rPr>
        <w:lastRenderedPageBreak/>
        <w:t>Инструкции по заполнению</w:t>
      </w:r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8510AD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8510AD">
        <w:rPr>
          <w:bCs w:val="0"/>
          <w:sz w:val="24"/>
          <w:szCs w:val="24"/>
        </w:rPr>
      </w:r>
      <w:r w:rsidR="008510AD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8510AD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9" w:name="_Ref86826666"/>
      <w:bookmarkStart w:id="940" w:name="_Toc90385112"/>
      <w:bookmarkStart w:id="941" w:name="_Toc98253925"/>
      <w:bookmarkStart w:id="942" w:name="_Toc165173853"/>
      <w:bookmarkStart w:id="943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44" w:name="_Ref440537086"/>
      <w:bookmarkStart w:id="945" w:name="_Toc471979973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9"/>
      <w:bookmarkEnd w:id="940"/>
      <w:bookmarkEnd w:id="941"/>
      <w:bookmarkEnd w:id="942"/>
      <w:bookmarkEnd w:id="943"/>
      <w:bookmarkEnd w:id="944"/>
      <w:bookmarkEnd w:id="94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46" w:name="_Toc90385113"/>
      <w:bookmarkStart w:id="947" w:name="_Toc98253926"/>
      <w:bookmarkStart w:id="948" w:name="_Toc157248180"/>
      <w:bookmarkStart w:id="949" w:name="_Toc157496549"/>
      <w:bookmarkStart w:id="950" w:name="_Toc158206088"/>
      <w:bookmarkStart w:id="951" w:name="_Toc164057773"/>
      <w:bookmarkStart w:id="952" w:name="_Toc164137123"/>
      <w:bookmarkStart w:id="953" w:name="_Toc164161283"/>
      <w:bookmarkStart w:id="954" w:name="_Toc165173854"/>
      <w:bookmarkStart w:id="955" w:name="_Ref193690005"/>
      <w:bookmarkStart w:id="956" w:name="_Toc439170679"/>
      <w:bookmarkStart w:id="957" w:name="_Toc439172781"/>
      <w:bookmarkStart w:id="958" w:name="_Toc439173225"/>
      <w:bookmarkStart w:id="959" w:name="_Toc439238221"/>
      <w:bookmarkStart w:id="960" w:name="_Toc439252769"/>
      <w:bookmarkStart w:id="961" w:name="_Toc439323743"/>
      <w:bookmarkStart w:id="962" w:name="_Toc440361377"/>
      <w:bookmarkStart w:id="963" w:name="_Toc440376132"/>
      <w:bookmarkStart w:id="964" w:name="_Toc440376259"/>
      <w:bookmarkStart w:id="965" w:name="_Toc440382517"/>
      <w:bookmarkStart w:id="966" w:name="_Toc440447187"/>
      <w:bookmarkStart w:id="967" w:name="_Toc440632348"/>
      <w:bookmarkStart w:id="968" w:name="_Toc440875120"/>
      <w:bookmarkStart w:id="969" w:name="_Toc441131107"/>
      <w:bookmarkStart w:id="970" w:name="_Toc465774630"/>
      <w:bookmarkStart w:id="971" w:name="_Toc465848859"/>
      <w:bookmarkStart w:id="972" w:name="_Toc468876179"/>
      <w:bookmarkStart w:id="973" w:name="_Toc469487673"/>
      <w:bookmarkStart w:id="974" w:name="_Toc471979974"/>
      <w:r w:rsidRPr="00C236C0">
        <w:rPr>
          <w:szCs w:val="24"/>
        </w:rPr>
        <w:t xml:space="preserve">Форма </w:t>
      </w:r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r w:rsidRPr="00C236C0">
        <w:rPr>
          <w:szCs w:val="24"/>
        </w:rPr>
        <w:t>технического предложения</w:t>
      </w:r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5" w:name="_Ref55335818"/>
      <w:bookmarkStart w:id="976" w:name="_Ref55336334"/>
      <w:bookmarkStart w:id="977" w:name="_Toc57314673"/>
      <w:bookmarkStart w:id="978" w:name="_Toc69728987"/>
      <w:bookmarkStart w:id="979" w:name="_Toc98253928"/>
      <w:bookmarkStart w:id="980" w:name="_Toc165173856"/>
      <w:bookmarkStart w:id="981" w:name="_Ref194749150"/>
      <w:bookmarkStart w:id="982" w:name="_Ref194750368"/>
      <w:bookmarkStart w:id="983" w:name="_Ref89649494"/>
      <w:bookmarkStart w:id="984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8510AD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8510AD">
        <w:rPr>
          <w:i/>
          <w:color w:val="000000"/>
        </w:rPr>
      </w:r>
      <w:r w:rsidR="008510AD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8510AD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задание на оказание услуг в соответствии с требованиями раздела </w:t>
      </w:r>
      <w:r w:rsidR="008510AD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8510AD">
        <w:rPr>
          <w:i/>
          <w:color w:val="000000"/>
        </w:rPr>
      </w:r>
      <w:r w:rsidR="008510AD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8510AD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5" w:name="_Toc176765537"/>
      <w:bookmarkStart w:id="986" w:name="_Toc198979986"/>
      <w:bookmarkStart w:id="987" w:name="_Toc217466321"/>
      <w:bookmarkStart w:id="988" w:name="_Toc217702859"/>
      <w:bookmarkStart w:id="989" w:name="_Toc233601977"/>
      <w:bookmarkStart w:id="990" w:name="_Toc263343463"/>
      <w:bookmarkStart w:id="991" w:name="_Toc439170680"/>
      <w:bookmarkStart w:id="992" w:name="_Toc439172782"/>
      <w:bookmarkStart w:id="993" w:name="_Toc439173226"/>
      <w:bookmarkStart w:id="994" w:name="_Toc439238222"/>
      <w:bookmarkStart w:id="995" w:name="_Toc439252770"/>
      <w:bookmarkStart w:id="996" w:name="_Toc439323744"/>
      <w:bookmarkStart w:id="997" w:name="_Toc440361378"/>
      <w:bookmarkStart w:id="998" w:name="_Toc440376133"/>
      <w:bookmarkStart w:id="999" w:name="_Toc440376260"/>
      <w:bookmarkStart w:id="1000" w:name="_Toc440382518"/>
      <w:bookmarkStart w:id="1001" w:name="_Toc440447188"/>
      <w:bookmarkStart w:id="1002" w:name="_Toc440632349"/>
      <w:bookmarkStart w:id="1003" w:name="_Toc440875121"/>
      <w:bookmarkStart w:id="1004" w:name="_Toc441131108"/>
      <w:bookmarkStart w:id="1005" w:name="_Toc465774631"/>
      <w:bookmarkStart w:id="1006" w:name="_Toc465848860"/>
      <w:bookmarkStart w:id="1007" w:name="_Toc468876180"/>
      <w:bookmarkStart w:id="1008" w:name="_Toc469487674"/>
      <w:bookmarkStart w:id="1009" w:name="_Toc471979975"/>
      <w:r w:rsidRPr="00C236C0">
        <w:rPr>
          <w:szCs w:val="24"/>
        </w:rPr>
        <w:lastRenderedPageBreak/>
        <w:t>Инструкции по заполнению</w:t>
      </w:r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8510AD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8510AD">
        <w:rPr>
          <w:bCs w:val="0"/>
          <w:sz w:val="24"/>
          <w:szCs w:val="24"/>
        </w:rPr>
      </w:r>
      <w:r w:rsidR="008510AD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8510AD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10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11" w:name="_Toc423423670"/>
      <w:bookmarkStart w:id="1012" w:name="_Ref440271036"/>
      <w:bookmarkStart w:id="1013" w:name="_Ref440274366"/>
      <w:bookmarkStart w:id="1014" w:name="_Ref440274902"/>
      <w:bookmarkStart w:id="1015" w:name="_Ref440284947"/>
      <w:bookmarkStart w:id="1016" w:name="_Ref440361140"/>
      <w:bookmarkStart w:id="1017" w:name="_Toc471979976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18" w:name="_Toc98253929"/>
      <w:bookmarkStart w:id="1019" w:name="_Toc157248183"/>
      <w:bookmarkStart w:id="1020" w:name="_Toc157496552"/>
      <w:bookmarkStart w:id="1021" w:name="_Toc158206091"/>
      <w:bookmarkStart w:id="1022" w:name="_Toc164057776"/>
      <w:bookmarkStart w:id="1023" w:name="_Toc164137126"/>
      <w:bookmarkStart w:id="1024" w:name="_Toc164161286"/>
      <w:bookmarkStart w:id="1025" w:name="_Toc165173857"/>
      <w:bookmarkStart w:id="1026" w:name="_Toc439170682"/>
      <w:bookmarkStart w:id="1027" w:name="_Toc439172784"/>
      <w:bookmarkStart w:id="1028" w:name="_Toc439173228"/>
      <w:bookmarkStart w:id="1029" w:name="_Toc439238224"/>
      <w:bookmarkStart w:id="1030" w:name="_Toc439252772"/>
      <w:bookmarkStart w:id="1031" w:name="_Toc439323746"/>
      <w:bookmarkStart w:id="1032" w:name="_Toc440361380"/>
      <w:bookmarkStart w:id="1033" w:name="_Toc440376135"/>
      <w:bookmarkStart w:id="1034" w:name="_Toc440376262"/>
      <w:bookmarkStart w:id="1035" w:name="_Toc440382520"/>
      <w:bookmarkStart w:id="1036" w:name="_Toc440447190"/>
      <w:bookmarkStart w:id="1037" w:name="_Toc440632351"/>
      <w:bookmarkStart w:id="1038" w:name="_Toc440875123"/>
      <w:bookmarkStart w:id="1039" w:name="_Toc441131110"/>
      <w:bookmarkStart w:id="1040" w:name="_Toc465774633"/>
      <w:bookmarkStart w:id="1041" w:name="_Toc465848862"/>
      <w:bookmarkStart w:id="1042" w:name="_Toc468876182"/>
      <w:bookmarkStart w:id="1043" w:name="_Toc469487676"/>
      <w:bookmarkStart w:id="1044" w:name="_Toc471979977"/>
      <w:r w:rsidRPr="009F5821">
        <w:rPr>
          <w:szCs w:val="24"/>
        </w:rPr>
        <w:t xml:space="preserve">Форма </w:t>
      </w:r>
      <w:bookmarkEnd w:id="1018"/>
      <w:r w:rsidRPr="009F5821">
        <w:rPr>
          <w:szCs w:val="24"/>
        </w:rPr>
        <w:t xml:space="preserve">графика </w:t>
      </w:r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r w:rsidR="009469A6" w:rsidRPr="009F5821">
        <w:rPr>
          <w:szCs w:val="24"/>
        </w:rPr>
        <w:t>оказания услуг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5" w:name="_Toc171070556"/>
      <w:bookmarkStart w:id="1046" w:name="_Toc98253927"/>
      <w:bookmarkStart w:id="1047" w:name="_Toc176605808"/>
      <w:bookmarkStart w:id="1048" w:name="_Toc176611017"/>
      <w:bookmarkStart w:id="1049" w:name="_Toc176611073"/>
      <w:bookmarkStart w:id="1050" w:name="_Toc176668676"/>
      <w:bookmarkStart w:id="1051" w:name="_Toc176684336"/>
      <w:bookmarkStart w:id="1052" w:name="_Toc176746279"/>
      <w:bookmarkStart w:id="1053" w:name="_Toc176747346"/>
      <w:bookmarkStart w:id="1054" w:name="_Toc198979988"/>
      <w:bookmarkStart w:id="1055" w:name="_Toc217466324"/>
      <w:bookmarkStart w:id="1056" w:name="_Toc217702862"/>
      <w:bookmarkStart w:id="1057" w:name="_Toc233601980"/>
      <w:bookmarkStart w:id="1058" w:name="_Toc263343466"/>
      <w:r w:rsidRPr="00F647F7">
        <w:rPr>
          <w:b w:val="0"/>
          <w:szCs w:val="24"/>
        </w:rPr>
        <w:br w:type="page"/>
      </w:r>
      <w:bookmarkStart w:id="1059" w:name="_Toc439170683"/>
      <w:bookmarkStart w:id="1060" w:name="_Toc439172785"/>
      <w:bookmarkStart w:id="1061" w:name="_Toc439173229"/>
      <w:bookmarkStart w:id="1062" w:name="_Toc439238225"/>
      <w:bookmarkStart w:id="1063" w:name="_Toc439252773"/>
      <w:bookmarkStart w:id="1064" w:name="_Toc439323747"/>
      <w:bookmarkStart w:id="1065" w:name="_Toc440361381"/>
      <w:bookmarkStart w:id="1066" w:name="_Toc440376136"/>
      <w:bookmarkStart w:id="1067" w:name="_Toc440376263"/>
      <w:bookmarkStart w:id="1068" w:name="_Toc440382521"/>
      <w:bookmarkStart w:id="1069" w:name="_Toc440447191"/>
      <w:bookmarkStart w:id="1070" w:name="_Toc440632352"/>
      <w:bookmarkStart w:id="1071" w:name="_Toc440875124"/>
      <w:bookmarkStart w:id="1072" w:name="_Toc441131111"/>
      <w:bookmarkStart w:id="1073" w:name="_Toc465774634"/>
      <w:bookmarkStart w:id="1074" w:name="_Toc465848863"/>
      <w:bookmarkStart w:id="1075" w:name="_Toc468876183"/>
      <w:bookmarkStart w:id="1076" w:name="_Toc469487677"/>
      <w:bookmarkStart w:id="1077" w:name="_Toc471979978"/>
      <w:r w:rsidRPr="009F5821">
        <w:rPr>
          <w:szCs w:val="24"/>
        </w:rPr>
        <w:lastRenderedPageBreak/>
        <w:t>Инструкции по заполнению</w:t>
      </w:r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</w:p>
    <w:p w:rsidR="004F4D80" w:rsidRPr="008E5EA3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8510A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8510AD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8510A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8510AD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5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8" w:name="_Hlt22846931"/>
      <w:bookmarkStart w:id="1079" w:name="_Ref440361439"/>
      <w:bookmarkStart w:id="1080" w:name="_Ref440361914"/>
      <w:bookmarkStart w:id="1081" w:name="_Ref440361959"/>
      <w:bookmarkStart w:id="1082" w:name="_Toc471979979"/>
      <w:bookmarkStart w:id="1083" w:name="_Ref93264992"/>
      <w:bookmarkStart w:id="1084" w:name="_Ref93265116"/>
      <w:bookmarkStart w:id="1085" w:name="_Toc98253933"/>
      <w:bookmarkStart w:id="1086" w:name="_Toc165173859"/>
      <w:bookmarkStart w:id="1087" w:name="_Toc423423671"/>
      <w:bookmarkEnd w:id="1078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9"/>
      <w:bookmarkEnd w:id="1080"/>
      <w:bookmarkEnd w:id="1081"/>
      <w:bookmarkEnd w:id="1082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088" w:name="_Toc440361383"/>
      <w:bookmarkStart w:id="1089" w:name="_Toc440376138"/>
      <w:bookmarkStart w:id="1090" w:name="_Toc440376265"/>
      <w:bookmarkStart w:id="1091" w:name="_Toc440382523"/>
      <w:bookmarkStart w:id="1092" w:name="_Toc440447193"/>
      <w:bookmarkStart w:id="1093" w:name="_Toc440632354"/>
      <w:bookmarkStart w:id="1094" w:name="_Toc440875126"/>
      <w:bookmarkStart w:id="1095" w:name="_Toc441131113"/>
      <w:bookmarkStart w:id="1096" w:name="_Toc465774636"/>
      <w:bookmarkStart w:id="1097" w:name="_Toc465848865"/>
      <w:bookmarkStart w:id="1098" w:name="_Toc468876185"/>
      <w:bookmarkStart w:id="1099" w:name="_Toc469487679"/>
      <w:bookmarkStart w:id="1100" w:name="_Toc471979980"/>
      <w:r w:rsidRPr="009F5821">
        <w:rPr>
          <w:szCs w:val="24"/>
        </w:rPr>
        <w:t>Форма графика оплаты оказания услуг</w:t>
      </w:r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0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01" w:name="_Toc440361384"/>
      <w:bookmarkStart w:id="1102" w:name="_Toc440376139"/>
      <w:bookmarkStart w:id="1103" w:name="_Toc440376266"/>
      <w:bookmarkStart w:id="1104" w:name="_Toc440382524"/>
      <w:bookmarkStart w:id="1105" w:name="_Toc440447194"/>
      <w:bookmarkStart w:id="1106" w:name="_Toc440632355"/>
      <w:bookmarkStart w:id="1107" w:name="_Toc440875127"/>
      <w:bookmarkStart w:id="1108" w:name="_Toc441131114"/>
      <w:bookmarkStart w:id="1109" w:name="_Toc465774637"/>
      <w:bookmarkStart w:id="1110" w:name="_Toc465848866"/>
      <w:bookmarkStart w:id="1111" w:name="_Toc468876186"/>
      <w:bookmarkStart w:id="1112" w:name="_Toc469487680"/>
      <w:bookmarkStart w:id="1113" w:name="_Toc471979981"/>
      <w:r w:rsidRPr="009F5821">
        <w:rPr>
          <w:szCs w:val="24"/>
        </w:rPr>
        <w:lastRenderedPageBreak/>
        <w:t>Инструкции по заполнению</w:t>
      </w:r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8510A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8510AD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8510A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8510AD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8510AD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8510AD" w:rsidRPr="00303087">
        <w:rPr>
          <w:sz w:val="24"/>
          <w:szCs w:val="24"/>
        </w:rPr>
      </w:r>
      <w:r w:rsidR="008510AD" w:rsidRPr="0030308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8510AD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14" w:name="_Ref440361531"/>
      <w:bookmarkStart w:id="1115" w:name="_Ref440361610"/>
      <w:bookmarkStart w:id="1116" w:name="_Toc471979982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83"/>
      <w:bookmarkEnd w:id="984"/>
      <w:bookmarkEnd w:id="1083"/>
      <w:bookmarkEnd w:id="1084"/>
      <w:bookmarkEnd w:id="1085"/>
      <w:bookmarkEnd w:id="1086"/>
      <w:bookmarkEnd w:id="1087"/>
      <w:bookmarkEnd w:id="1114"/>
      <w:bookmarkEnd w:id="1115"/>
      <w:bookmarkEnd w:id="111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17" w:name="_Toc439170685"/>
      <w:bookmarkStart w:id="1118" w:name="_Toc439172787"/>
      <w:bookmarkStart w:id="1119" w:name="_Toc439173231"/>
      <w:bookmarkStart w:id="1120" w:name="_Toc439238227"/>
      <w:bookmarkStart w:id="1121" w:name="_Toc439252775"/>
      <w:bookmarkStart w:id="1122" w:name="_Toc439323749"/>
      <w:bookmarkStart w:id="1123" w:name="_Toc440361386"/>
      <w:bookmarkStart w:id="1124" w:name="_Toc440376141"/>
      <w:bookmarkStart w:id="1125" w:name="_Toc440376268"/>
      <w:bookmarkStart w:id="1126" w:name="_Toc440382526"/>
      <w:bookmarkStart w:id="1127" w:name="_Toc440447196"/>
      <w:bookmarkStart w:id="1128" w:name="_Toc440632357"/>
      <w:bookmarkStart w:id="1129" w:name="_Toc440875129"/>
      <w:bookmarkStart w:id="1130" w:name="_Toc441131116"/>
      <w:bookmarkStart w:id="1131" w:name="_Toc465774639"/>
      <w:bookmarkStart w:id="1132" w:name="_Toc465848868"/>
      <w:bookmarkStart w:id="1133" w:name="_Toc468876188"/>
      <w:bookmarkStart w:id="1134" w:name="_Toc469487682"/>
      <w:bookmarkStart w:id="1135" w:name="_Toc471979983"/>
      <w:bookmarkStart w:id="1136" w:name="_Toc157248186"/>
      <w:bookmarkStart w:id="1137" w:name="_Toc157496555"/>
      <w:bookmarkStart w:id="1138" w:name="_Toc158206094"/>
      <w:bookmarkStart w:id="1139" w:name="_Toc164057779"/>
      <w:bookmarkStart w:id="1140" w:name="_Toc164137129"/>
      <w:bookmarkStart w:id="1141" w:name="_Toc164161289"/>
      <w:bookmarkStart w:id="1142" w:name="_Toc165173860"/>
      <w:r w:rsidRPr="009F5821">
        <w:rPr>
          <w:szCs w:val="24"/>
        </w:rPr>
        <w:t>Форма Протокола разногласий к проекту Договора</w:t>
      </w:r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r w:rsidRPr="009F5821">
        <w:rPr>
          <w:szCs w:val="24"/>
        </w:rPr>
        <w:t xml:space="preserve"> </w:t>
      </w:r>
      <w:bookmarkEnd w:id="1136"/>
      <w:bookmarkEnd w:id="1137"/>
      <w:bookmarkEnd w:id="1138"/>
      <w:bookmarkEnd w:id="1139"/>
      <w:bookmarkEnd w:id="1140"/>
      <w:bookmarkEnd w:id="1141"/>
      <w:bookmarkEnd w:id="114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8510AD">
              <w:fldChar w:fldCharType="begin"/>
            </w:r>
            <w:r w:rsidR="003C1FE1">
              <w:instrText xml:space="preserve"> REF _Ref440272931 \r \h </w:instrText>
            </w:r>
            <w:r w:rsidR="008510AD">
              <w:fldChar w:fldCharType="separate"/>
            </w:r>
            <w:r w:rsidR="00DA443D">
              <w:t>2</w:t>
            </w:r>
            <w:r w:rsidR="008510AD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8510AD">
              <w:fldChar w:fldCharType="begin"/>
            </w:r>
            <w:r w:rsidR="003C1FE1">
              <w:instrText xml:space="preserve"> REF _Ref440272931 \r \h </w:instrText>
            </w:r>
            <w:r w:rsidR="008510AD">
              <w:fldChar w:fldCharType="separate"/>
            </w:r>
            <w:r w:rsidR="00DA443D">
              <w:t>2</w:t>
            </w:r>
            <w:r w:rsidR="008510AD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43" w:name="_Toc439170686"/>
      <w:bookmarkStart w:id="1144" w:name="_Toc439172788"/>
      <w:bookmarkStart w:id="1145" w:name="_Toc439173232"/>
      <w:bookmarkStart w:id="1146" w:name="_Toc439238228"/>
      <w:bookmarkStart w:id="1147" w:name="_Toc439252776"/>
      <w:bookmarkStart w:id="1148" w:name="_Toc439323750"/>
      <w:bookmarkStart w:id="1149" w:name="_Toc440361387"/>
      <w:bookmarkStart w:id="1150" w:name="_Toc440376142"/>
      <w:bookmarkStart w:id="1151" w:name="_Toc440376269"/>
      <w:bookmarkStart w:id="1152" w:name="_Toc440382527"/>
      <w:bookmarkStart w:id="1153" w:name="_Toc440447197"/>
      <w:bookmarkStart w:id="1154" w:name="_Toc440632358"/>
      <w:bookmarkStart w:id="1155" w:name="_Toc440875130"/>
      <w:bookmarkStart w:id="1156" w:name="_Toc441131117"/>
      <w:bookmarkStart w:id="1157" w:name="_Toc465774640"/>
      <w:bookmarkStart w:id="1158" w:name="_Toc465848869"/>
      <w:bookmarkStart w:id="1159" w:name="_Toc468876189"/>
      <w:bookmarkStart w:id="1160" w:name="_Toc469487683"/>
      <w:bookmarkStart w:id="1161" w:name="_Toc471979984"/>
      <w:r w:rsidRPr="009F5821">
        <w:rPr>
          <w:szCs w:val="24"/>
        </w:rPr>
        <w:t>Инструкции по заполнению</w:t>
      </w:r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</w:p>
    <w:p w:rsidR="004F4D80" w:rsidRPr="00F647F7" w:rsidRDefault="006E1884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8510A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8510AD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8510A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2</w:t>
      </w:r>
      <w:r w:rsidR="008510A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8510A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 xml:space="preserve"> 1.2.6 </w:t>
      </w:r>
      <w:r w:rsidR="008510A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2" w:name="_Ref55335823"/>
      <w:bookmarkStart w:id="1163" w:name="_Ref55336359"/>
      <w:bookmarkStart w:id="1164" w:name="_Toc57314675"/>
      <w:bookmarkStart w:id="1165" w:name="_Toc69728989"/>
      <w:bookmarkStart w:id="1166" w:name="_Toc98253939"/>
      <w:bookmarkStart w:id="1167" w:name="_Toc165173865"/>
      <w:bookmarkStart w:id="1168" w:name="_Toc423423672"/>
      <w:bookmarkStart w:id="1169" w:name="_Toc471979985"/>
      <w:bookmarkEnd w:id="827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</w:p>
    <w:p w:rsidR="004F4D80" w:rsidRPr="009F5821" w:rsidRDefault="004F4D80" w:rsidP="004F4D80">
      <w:pPr>
        <w:pStyle w:val="3"/>
        <w:rPr>
          <w:szCs w:val="24"/>
        </w:rPr>
      </w:pPr>
      <w:bookmarkStart w:id="1170" w:name="_Toc98253940"/>
      <w:bookmarkStart w:id="1171" w:name="_Toc157248192"/>
      <w:bookmarkStart w:id="1172" w:name="_Toc157496561"/>
      <w:bookmarkStart w:id="1173" w:name="_Toc158206100"/>
      <w:bookmarkStart w:id="1174" w:name="_Toc164057785"/>
      <w:bookmarkStart w:id="1175" w:name="_Toc164137135"/>
      <w:bookmarkStart w:id="1176" w:name="_Toc164161295"/>
      <w:bookmarkStart w:id="1177" w:name="_Toc165173866"/>
      <w:bookmarkStart w:id="1178" w:name="_Toc439170688"/>
      <w:bookmarkStart w:id="1179" w:name="_Toc439172790"/>
      <w:bookmarkStart w:id="1180" w:name="_Toc439173234"/>
      <w:bookmarkStart w:id="1181" w:name="_Toc439238230"/>
      <w:bookmarkStart w:id="1182" w:name="_Toc439252778"/>
      <w:bookmarkStart w:id="1183" w:name="_Ref440272119"/>
      <w:bookmarkStart w:id="1184" w:name="_Toc440361389"/>
      <w:bookmarkStart w:id="1185" w:name="_Ref444170274"/>
      <w:bookmarkStart w:id="1186" w:name="_Toc465774642"/>
      <w:bookmarkStart w:id="1187" w:name="_Toc465848871"/>
      <w:bookmarkStart w:id="1188" w:name="_Toc471979986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189" w:name="_Toc439170689"/>
            <w:bookmarkStart w:id="1190" w:name="_Toc439172791"/>
            <w:bookmarkStart w:id="1191" w:name="_Toc439173235"/>
            <w:bookmarkStart w:id="1192" w:name="_Toc439238231"/>
            <w:bookmarkStart w:id="1193" w:name="_Toc439252779"/>
            <w:bookmarkStart w:id="1194" w:name="_Ref440272147"/>
            <w:bookmarkStart w:id="1195" w:name="_Toc440361390"/>
            <w:bookmarkStart w:id="1196" w:name="_Ref444170284"/>
            <w:bookmarkStart w:id="1197" w:name="_Ref444170359"/>
            <w:bookmarkStart w:id="1198" w:name="_Toc471979987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8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0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8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99" w:name="_Ref491178928"/>
      <w:r w:rsidRPr="009F5821">
        <w:rPr>
          <w:szCs w:val="24"/>
        </w:rPr>
        <w:lastRenderedPageBreak/>
        <w:t xml:space="preserve">Форма </w:t>
      </w:r>
      <w:bookmarkEnd w:id="1189"/>
      <w:bookmarkEnd w:id="1190"/>
      <w:bookmarkEnd w:id="1191"/>
      <w:bookmarkEnd w:id="1192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93"/>
      <w:bookmarkEnd w:id="1194"/>
      <w:bookmarkEnd w:id="1195"/>
      <w:bookmarkEnd w:id="1196"/>
      <w:bookmarkEnd w:id="1197"/>
      <w:bookmarkEnd w:id="1198"/>
      <w:bookmarkEnd w:id="1199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00" w:name="_Toc439170690"/>
      <w:bookmarkStart w:id="1201" w:name="_Toc439172792"/>
      <w:bookmarkStart w:id="1202" w:name="_Toc439173236"/>
      <w:bookmarkStart w:id="1203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8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8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8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e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52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3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4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5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6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7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6"/>
        <w:jc w:val="both"/>
      </w:pPr>
      <w:r>
        <w:rPr>
          <w:rStyle w:val="afffffff8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6"/>
        <w:jc w:val="both"/>
      </w:pPr>
    </w:p>
    <w:p w:rsidR="004937CA" w:rsidRDefault="004937CA" w:rsidP="004937CA">
      <w:pPr>
        <w:pStyle w:val="afffffff6"/>
        <w:jc w:val="both"/>
      </w:pPr>
      <w:r>
        <w:rPr>
          <w:rStyle w:val="afffffff8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6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8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00"/>
    <w:bookmarkEnd w:id="1201"/>
    <w:bookmarkEnd w:id="1202"/>
    <w:bookmarkEnd w:id="1203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04" w:name="_Toc125426243"/>
      <w:bookmarkStart w:id="1205" w:name="_Toc396984070"/>
      <w:bookmarkStart w:id="1206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7" w:name="_Toc439170691"/>
      <w:bookmarkStart w:id="1208" w:name="_Toc439172793"/>
      <w:bookmarkStart w:id="1209" w:name="_Toc439173237"/>
      <w:bookmarkStart w:id="1210" w:name="_Toc439238233"/>
      <w:bookmarkStart w:id="1211" w:name="_Toc439252780"/>
      <w:bookmarkStart w:id="1212" w:name="_Toc439323754"/>
      <w:bookmarkStart w:id="1213" w:name="_Toc440361391"/>
      <w:bookmarkStart w:id="1214" w:name="_Toc440376146"/>
      <w:bookmarkStart w:id="1215" w:name="_Toc440376273"/>
      <w:bookmarkStart w:id="1216" w:name="_Toc440382531"/>
      <w:bookmarkStart w:id="1217" w:name="_Toc440447201"/>
      <w:bookmarkStart w:id="1218" w:name="_Toc440632362"/>
      <w:bookmarkStart w:id="1219" w:name="_Toc440875134"/>
      <w:bookmarkStart w:id="1220" w:name="_Toc441131121"/>
      <w:bookmarkStart w:id="1221" w:name="_Toc465774644"/>
      <w:bookmarkStart w:id="1222" w:name="_Toc465848873"/>
      <w:bookmarkStart w:id="1223" w:name="_Toc471979988"/>
      <w:r w:rsidRPr="00AE1D21">
        <w:rPr>
          <w:szCs w:val="24"/>
        </w:rPr>
        <w:lastRenderedPageBreak/>
        <w:t>Инструкции по заполнению</w:t>
      </w:r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B131B9">
        <w:fldChar w:fldCharType="begin"/>
      </w:r>
      <w:r w:rsidR="00B131B9">
        <w:instrText xml:space="preserve"> REF _Ref55336310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5.1</w:t>
      </w:r>
      <w:r w:rsidR="00B131B9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24" w:name="_Ref55336378"/>
      <w:bookmarkStart w:id="1225" w:name="_Toc57314676"/>
      <w:bookmarkStart w:id="1226" w:name="_Toc69728990"/>
      <w:bookmarkStart w:id="1227" w:name="_Toc98253942"/>
      <w:bookmarkStart w:id="1228" w:name="_Toc165173868"/>
      <w:bookmarkStart w:id="1229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DA481F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8510A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8510AD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30" w:name="_Ref449016627"/>
      <w:bookmarkStart w:id="1231" w:name="_Toc471979989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</w:p>
    <w:p w:rsidR="004F4D80" w:rsidRPr="00D904EF" w:rsidRDefault="004F4D80" w:rsidP="004F4D80">
      <w:pPr>
        <w:pStyle w:val="3"/>
        <w:rPr>
          <w:szCs w:val="24"/>
        </w:rPr>
      </w:pPr>
      <w:bookmarkStart w:id="1232" w:name="_Toc98253943"/>
      <w:bookmarkStart w:id="1233" w:name="_Toc157248195"/>
      <w:bookmarkStart w:id="1234" w:name="_Toc157496564"/>
      <w:bookmarkStart w:id="1235" w:name="_Toc158206103"/>
      <w:bookmarkStart w:id="1236" w:name="_Toc164057788"/>
      <w:bookmarkStart w:id="1237" w:name="_Toc164137138"/>
      <w:bookmarkStart w:id="1238" w:name="_Toc164161298"/>
      <w:bookmarkStart w:id="1239" w:name="_Toc165173869"/>
      <w:bookmarkStart w:id="1240" w:name="_Toc439170693"/>
      <w:bookmarkStart w:id="1241" w:name="_Toc439172795"/>
      <w:bookmarkStart w:id="1242" w:name="_Toc439173239"/>
      <w:bookmarkStart w:id="1243" w:name="_Toc439238235"/>
      <w:bookmarkStart w:id="1244" w:name="_Toc439252782"/>
      <w:bookmarkStart w:id="1245" w:name="_Toc439323756"/>
      <w:bookmarkStart w:id="1246" w:name="_Toc440361393"/>
      <w:bookmarkStart w:id="1247" w:name="_Toc440376275"/>
      <w:bookmarkStart w:id="1248" w:name="_Toc440382533"/>
      <w:bookmarkStart w:id="1249" w:name="_Toc440447203"/>
      <w:bookmarkStart w:id="1250" w:name="_Toc440632364"/>
      <w:bookmarkStart w:id="1251" w:name="_Toc440875136"/>
      <w:bookmarkStart w:id="1252" w:name="_Toc441131123"/>
      <w:bookmarkStart w:id="1253" w:name="_Toc465774646"/>
      <w:bookmarkStart w:id="1254" w:name="_Toc465848875"/>
      <w:bookmarkStart w:id="1255" w:name="_Toc468876195"/>
      <w:bookmarkStart w:id="1256" w:name="_Toc469487689"/>
      <w:bookmarkStart w:id="1257" w:name="_Toc471979990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A87504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8" w:name="_Toc98253944"/>
      <w:bookmarkStart w:id="1259" w:name="_Toc157248196"/>
      <w:bookmarkStart w:id="1260" w:name="_Toc157496565"/>
      <w:bookmarkStart w:id="1261" w:name="_Toc158206104"/>
      <w:bookmarkStart w:id="1262" w:name="_Toc164057789"/>
      <w:bookmarkStart w:id="1263" w:name="_Toc164137139"/>
      <w:bookmarkStart w:id="1264" w:name="_Toc164161299"/>
      <w:bookmarkStart w:id="1265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6" w:name="_Toc439170694"/>
      <w:bookmarkStart w:id="1267" w:name="_Toc439172796"/>
      <w:bookmarkStart w:id="1268" w:name="_Toc439173240"/>
      <w:bookmarkStart w:id="1269" w:name="_Toc439238236"/>
      <w:bookmarkStart w:id="1270" w:name="_Toc439252783"/>
      <w:bookmarkStart w:id="1271" w:name="_Toc439323757"/>
      <w:bookmarkStart w:id="1272" w:name="_Toc440361394"/>
      <w:bookmarkStart w:id="1273" w:name="_Toc440376276"/>
      <w:bookmarkStart w:id="1274" w:name="_Toc440382534"/>
      <w:bookmarkStart w:id="1275" w:name="_Toc440447204"/>
      <w:bookmarkStart w:id="1276" w:name="_Toc440632365"/>
      <w:bookmarkStart w:id="1277" w:name="_Toc440875137"/>
      <w:bookmarkStart w:id="1278" w:name="_Toc441131124"/>
      <w:bookmarkStart w:id="1279" w:name="_Toc465774647"/>
      <w:bookmarkStart w:id="1280" w:name="_Toc465848876"/>
      <w:bookmarkStart w:id="1281" w:name="_Toc468876196"/>
      <w:bookmarkStart w:id="1282" w:name="_Toc469487690"/>
      <w:bookmarkStart w:id="1283" w:name="_Toc471979991"/>
      <w:r w:rsidRPr="00D904EF">
        <w:rPr>
          <w:szCs w:val="24"/>
        </w:rPr>
        <w:lastRenderedPageBreak/>
        <w:t>Инструкции по заполнению</w:t>
      </w:r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8510A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8510A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8510A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8510A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84" w:name="_Ref55336389"/>
      <w:bookmarkStart w:id="1285" w:name="_Toc57314677"/>
      <w:bookmarkStart w:id="1286" w:name="_Toc69728991"/>
      <w:bookmarkStart w:id="1287" w:name="_Toc98253945"/>
      <w:bookmarkStart w:id="1288" w:name="_Toc165173871"/>
      <w:bookmarkStart w:id="1289" w:name="_Toc423423675"/>
      <w:bookmarkStart w:id="1290" w:name="_Toc471979992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84"/>
      <w:bookmarkEnd w:id="1285"/>
      <w:bookmarkEnd w:id="1286"/>
      <w:bookmarkEnd w:id="1287"/>
      <w:bookmarkEnd w:id="1288"/>
      <w:bookmarkEnd w:id="1289"/>
      <w:bookmarkEnd w:id="1290"/>
    </w:p>
    <w:p w:rsidR="004F4D80" w:rsidRPr="00D904EF" w:rsidRDefault="004F4D80" w:rsidP="004F4D80">
      <w:pPr>
        <w:pStyle w:val="3"/>
        <w:rPr>
          <w:szCs w:val="24"/>
        </w:rPr>
      </w:pPr>
      <w:bookmarkStart w:id="1291" w:name="_Toc98253946"/>
      <w:bookmarkStart w:id="1292" w:name="_Toc157248198"/>
      <w:bookmarkStart w:id="1293" w:name="_Toc157496567"/>
      <w:bookmarkStart w:id="1294" w:name="_Toc158206106"/>
      <w:bookmarkStart w:id="1295" w:name="_Toc164057791"/>
      <w:bookmarkStart w:id="1296" w:name="_Toc164137141"/>
      <w:bookmarkStart w:id="1297" w:name="_Toc164161301"/>
      <w:bookmarkStart w:id="1298" w:name="_Toc165173872"/>
      <w:bookmarkStart w:id="1299" w:name="_Toc439170696"/>
      <w:bookmarkStart w:id="1300" w:name="_Toc439172798"/>
      <w:bookmarkStart w:id="1301" w:name="_Toc439173242"/>
      <w:bookmarkStart w:id="1302" w:name="_Toc439238238"/>
      <w:bookmarkStart w:id="1303" w:name="_Toc439252785"/>
      <w:bookmarkStart w:id="1304" w:name="_Toc439323759"/>
      <w:bookmarkStart w:id="1305" w:name="_Toc440361396"/>
      <w:bookmarkStart w:id="1306" w:name="_Toc440376278"/>
      <w:bookmarkStart w:id="1307" w:name="_Toc440382536"/>
      <w:bookmarkStart w:id="1308" w:name="_Toc440447206"/>
      <w:bookmarkStart w:id="1309" w:name="_Toc440632367"/>
      <w:bookmarkStart w:id="1310" w:name="_Toc440875139"/>
      <w:bookmarkStart w:id="1311" w:name="_Toc441131126"/>
      <w:bookmarkStart w:id="1312" w:name="_Toc465774649"/>
      <w:bookmarkStart w:id="1313" w:name="_Toc465848878"/>
      <w:bookmarkStart w:id="1314" w:name="_Toc468876198"/>
      <w:bookmarkStart w:id="1315" w:name="_Toc469487692"/>
      <w:bookmarkStart w:id="1316" w:name="_Toc471979993"/>
      <w:r w:rsidRPr="00D904EF">
        <w:rPr>
          <w:szCs w:val="24"/>
        </w:rPr>
        <w:t>Форма Справки о материально-технических ресурсах</w:t>
      </w:r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7" w:name="_Toc98253947"/>
      <w:bookmarkStart w:id="1318" w:name="_Toc157248199"/>
      <w:bookmarkStart w:id="1319" w:name="_Toc157496568"/>
      <w:bookmarkStart w:id="1320" w:name="_Toc158206107"/>
      <w:bookmarkStart w:id="1321" w:name="_Toc164057792"/>
      <w:bookmarkStart w:id="1322" w:name="_Toc164137142"/>
      <w:bookmarkStart w:id="1323" w:name="_Toc164161302"/>
      <w:bookmarkStart w:id="1324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5" w:name="_Toc439170697"/>
      <w:bookmarkStart w:id="1326" w:name="_Toc439172799"/>
      <w:bookmarkStart w:id="1327" w:name="_Toc439173243"/>
      <w:bookmarkStart w:id="1328" w:name="_Toc439238239"/>
      <w:bookmarkStart w:id="1329" w:name="_Toc439252786"/>
      <w:bookmarkStart w:id="1330" w:name="_Toc439323760"/>
      <w:bookmarkStart w:id="1331" w:name="_Toc440361397"/>
      <w:bookmarkStart w:id="1332" w:name="_Toc440376279"/>
      <w:bookmarkStart w:id="1333" w:name="_Toc440382537"/>
      <w:bookmarkStart w:id="1334" w:name="_Toc440447207"/>
      <w:bookmarkStart w:id="1335" w:name="_Toc440632368"/>
      <w:bookmarkStart w:id="1336" w:name="_Toc440875140"/>
      <w:bookmarkStart w:id="1337" w:name="_Toc441131127"/>
      <w:bookmarkStart w:id="1338" w:name="_Toc465774650"/>
      <w:bookmarkStart w:id="1339" w:name="_Toc465848879"/>
      <w:bookmarkStart w:id="1340" w:name="_Toc468876199"/>
      <w:bookmarkStart w:id="1341" w:name="_Toc469487693"/>
      <w:bookmarkStart w:id="1342" w:name="_Toc471979994"/>
      <w:r w:rsidRPr="00D904EF">
        <w:rPr>
          <w:szCs w:val="24"/>
        </w:rPr>
        <w:lastRenderedPageBreak/>
        <w:t>Инструкции по заполнению</w:t>
      </w:r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8510A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8510A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3" w:name="_Ref55336398"/>
      <w:bookmarkStart w:id="1344" w:name="_Toc57314678"/>
      <w:bookmarkStart w:id="1345" w:name="_Toc69728992"/>
      <w:bookmarkStart w:id="1346" w:name="_Toc98253948"/>
      <w:bookmarkStart w:id="1347" w:name="_Toc165173874"/>
      <w:bookmarkStart w:id="1348" w:name="_Toc423423676"/>
      <w:bookmarkStart w:id="1349" w:name="_Toc471979995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43"/>
      <w:bookmarkEnd w:id="1344"/>
      <w:bookmarkEnd w:id="1345"/>
      <w:bookmarkEnd w:id="1346"/>
      <w:bookmarkEnd w:id="1347"/>
      <w:bookmarkEnd w:id="1348"/>
      <w:bookmarkEnd w:id="1349"/>
    </w:p>
    <w:p w:rsidR="004F4D80" w:rsidRPr="00D904EF" w:rsidRDefault="004F4D80" w:rsidP="004F4D80">
      <w:pPr>
        <w:pStyle w:val="3"/>
        <w:rPr>
          <w:szCs w:val="24"/>
        </w:rPr>
      </w:pPr>
      <w:bookmarkStart w:id="1350" w:name="_Toc98253949"/>
      <w:bookmarkStart w:id="1351" w:name="_Toc157248201"/>
      <w:bookmarkStart w:id="1352" w:name="_Toc157496570"/>
      <w:bookmarkStart w:id="1353" w:name="_Toc158206109"/>
      <w:bookmarkStart w:id="1354" w:name="_Toc164057794"/>
      <w:bookmarkStart w:id="1355" w:name="_Toc164137144"/>
      <w:bookmarkStart w:id="1356" w:name="_Toc164161304"/>
      <w:bookmarkStart w:id="1357" w:name="_Toc165173875"/>
      <w:bookmarkStart w:id="1358" w:name="_Toc439170699"/>
      <w:bookmarkStart w:id="1359" w:name="_Toc439172801"/>
      <w:bookmarkStart w:id="1360" w:name="_Toc439173245"/>
      <w:bookmarkStart w:id="1361" w:name="_Toc439238241"/>
      <w:bookmarkStart w:id="1362" w:name="_Toc439252788"/>
      <w:bookmarkStart w:id="1363" w:name="_Toc439323762"/>
      <w:bookmarkStart w:id="1364" w:name="_Toc440361399"/>
      <w:bookmarkStart w:id="1365" w:name="_Toc440376281"/>
      <w:bookmarkStart w:id="1366" w:name="_Toc440382539"/>
      <w:bookmarkStart w:id="1367" w:name="_Toc440447209"/>
      <w:bookmarkStart w:id="1368" w:name="_Toc440632370"/>
      <w:bookmarkStart w:id="1369" w:name="_Toc440875142"/>
      <w:bookmarkStart w:id="1370" w:name="_Toc441131129"/>
      <w:bookmarkStart w:id="1371" w:name="_Toc465774652"/>
      <w:bookmarkStart w:id="1372" w:name="_Toc465848881"/>
      <w:bookmarkStart w:id="1373" w:name="_Toc468876201"/>
      <w:bookmarkStart w:id="1374" w:name="_Toc469487695"/>
      <w:bookmarkStart w:id="1375" w:name="_Toc471979996"/>
      <w:r w:rsidRPr="00D904EF">
        <w:rPr>
          <w:szCs w:val="24"/>
        </w:rPr>
        <w:t>Форма Справки о кадровых ресурсах</w:t>
      </w:r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6" w:name="_Toc98253950"/>
      <w:bookmarkStart w:id="1377" w:name="_Toc157248202"/>
      <w:bookmarkStart w:id="1378" w:name="_Toc157496571"/>
      <w:bookmarkStart w:id="1379" w:name="_Toc158206110"/>
      <w:bookmarkStart w:id="1380" w:name="_Toc164057795"/>
      <w:bookmarkStart w:id="1381" w:name="_Toc164137145"/>
      <w:bookmarkStart w:id="1382" w:name="_Toc164161305"/>
      <w:bookmarkStart w:id="1383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4" w:name="_Toc439170700"/>
      <w:bookmarkStart w:id="1385" w:name="_Toc439172802"/>
      <w:bookmarkStart w:id="1386" w:name="_Toc439173246"/>
      <w:bookmarkStart w:id="1387" w:name="_Toc439238242"/>
      <w:bookmarkStart w:id="1388" w:name="_Toc439252789"/>
      <w:bookmarkStart w:id="1389" w:name="_Toc439323763"/>
      <w:bookmarkStart w:id="1390" w:name="_Toc440361400"/>
      <w:bookmarkStart w:id="1391" w:name="_Toc440376282"/>
      <w:bookmarkStart w:id="1392" w:name="_Toc440382540"/>
      <w:bookmarkStart w:id="1393" w:name="_Toc440447210"/>
      <w:bookmarkStart w:id="1394" w:name="_Toc440632371"/>
      <w:bookmarkStart w:id="1395" w:name="_Toc440875143"/>
      <w:bookmarkStart w:id="1396" w:name="_Toc441131130"/>
      <w:bookmarkStart w:id="1397" w:name="_Toc465774653"/>
      <w:bookmarkStart w:id="1398" w:name="_Toc465848882"/>
      <w:bookmarkStart w:id="1399" w:name="_Toc468876202"/>
      <w:bookmarkStart w:id="1400" w:name="_Toc469487696"/>
      <w:bookmarkStart w:id="1401" w:name="_Toc471979997"/>
      <w:r w:rsidRPr="00D904EF">
        <w:rPr>
          <w:szCs w:val="24"/>
        </w:rPr>
        <w:lastRenderedPageBreak/>
        <w:t>Инструкции по заполнению</w:t>
      </w:r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8510A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8510A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2" w:name="_Toc165173881"/>
      <w:bookmarkStart w:id="1403" w:name="_Ref194749267"/>
      <w:bookmarkStart w:id="1404" w:name="_Toc423423677"/>
      <w:bookmarkStart w:id="1405" w:name="_Ref440271993"/>
      <w:bookmarkStart w:id="1406" w:name="_Ref440274659"/>
      <w:bookmarkStart w:id="1407" w:name="_Toc471979998"/>
      <w:bookmarkStart w:id="1408" w:name="_Ref90381523"/>
      <w:bookmarkStart w:id="1409" w:name="_Toc90385124"/>
      <w:bookmarkStart w:id="1410" w:name="_Ref96861029"/>
      <w:bookmarkStart w:id="1411" w:name="_Toc97651410"/>
      <w:bookmarkStart w:id="1412" w:name="_Toc98253955"/>
      <w:r w:rsidRPr="00F647F7">
        <w:lastRenderedPageBreak/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02"/>
      <w:bookmarkEnd w:id="1403"/>
      <w:bookmarkEnd w:id="1404"/>
      <w:bookmarkEnd w:id="1405"/>
      <w:bookmarkEnd w:id="1406"/>
      <w:bookmarkEnd w:id="1407"/>
    </w:p>
    <w:p w:rsidR="004F4D80" w:rsidRPr="00D904EF" w:rsidRDefault="004F4D80" w:rsidP="004F4D80">
      <w:pPr>
        <w:pStyle w:val="3"/>
        <w:rPr>
          <w:szCs w:val="24"/>
        </w:rPr>
      </w:pPr>
      <w:bookmarkStart w:id="1413" w:name="_Toc97651411"/>
      <w:bookmarkStart w:id="1414" w:name="_Toc98253956"/>
      <w:bookmarkStart w:id="1415" w:name="_Toc157248208"/>
      <w:bookmarkStart w:id="1416" w:name="_Toc157496577"/>
      <w:bookmarkStart w:id="1417" w:name="_Toc158206116"/>
      <w:bookmarkStart w:id="1418" w:name="_Toc164057801"/>
      <w:bookmarkStart w:id="1419" w:name="_Toc164137151"/>
      <w:bookmarkStart w:id="1420" w:name="_Toc164161311"/>
      <w:bookmarkStart w:id="1421" w:name="_Toc165173882"/>
      <w:bookmarkStart w:id="1422" w:name="_Toc439170702"/>
      <w:bookmarkStart w:id="1423" w:name="_Toc439172804"/>
      <w:bookmarkStart w:id="1424" w:name="_Toc439173248"/>
      <w:bookmarkStart w:id="1425" w:name="_Toc439238244"/>
      <w:bookmarkStart w:id="1426" w:name="_Toc439252791"/>
      <w:bookmarkStart w:id="1427" w:name="_Toc439323765"/>
      <w:bookmarkStart w:id="1428" w:name="_Toc440361402"/>
      <w:bookmarkStart w:id="1429" w:name="_Toc440376284"/>
      <w:bookmarkStart w:id="1430" w:name="_Toc440382542"/>
      <w:bookmarkStart w:id="1431" w:name="_Toc440447212"/>
      <w:bookmarkStart w:id="1432" w:name="_Toc440632373"/>
      <w:bookmarkStart w:id="1433" w:name="_Toc440875145"/>
      <w:bookmarkStart w:id="1434" w:name="_Toc441131132"/>
      <w:bookmarkStart w:id="1435" w:name="_Toc465774655"/>
      <w:bookmarkStart w:id="1436" w:name="_Toc465848884"/>
      <w:bookmarkStart w:id="1437" w:name="_Toc468876204"/>
      <w:bookmarkStart w:id="1438" w:name="_Toc469487698"/>
      <w:bookmarkStart w:id="1439" w:name="_Toc471979999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0" w:name="_Toc97651412"/>
      <w:bookmarkStart w:id="1441" w:name="_Toc98253957"/>
      <w:bookmarkStart w:id="1442" w:name="_Toc157248209"/>
      <w:bookmarkStart w:id="1443" w:name="_Toc157496578"/>
      <w:bookmarkStart w:id="1444" w:name="_Toc158206117"/>
      <w:bookmarkStart w:id="1445" w:name="_Toc164057802"/>
      <w:bookmarkStart w:id="1446" w:name="_Toc164137152"/>
      <w:bookmarkStart w:id="1447" w:name="_Toc164161312"/>
      <w:bookmarkStart w:id="1448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9" w:name="_Toc439170703"/>
      <w:bookmarkStart w:id="1450" w:name="_Toc439172805"/>
      <w:bookmarkStart w:id="1451" w:name="_Toc439173249"/>
      <w:bookmarkStart w:id="1452" w:name="_Toc439238245"/>
      <w:bookmarkStart w:id="1453" w:name="_Toc439252792"/>
      <w:bookmarkStart w:id="1454" w:name="_Toc439323766"/>
      <w:bookmarkStart w:id="1455" w:name="_Toc440361403"/>
      <w:bookmarkStart w:id="1456" w:name="_Toc440376285"/>
      <w:bookmarkStart w:id="1457" w:name="_Toc440382543"/>
      <w:bookmarkStart w:id="1458" w:name="_Toc440447213"/>
      <w:bookmarkStart w:id="1459" w:name="_Toc440632374"/>
      <w:bookmarkStart w:id="1460" w:name="_Toc440875146"/>
      <w:bookmarkStart w:id="1461" w:name="_Toc441131133"/>
      <w:bookmarkStart w:id="1462" w:name="_Toc465774656"/>
      <w:bookmarkStart w:id="1463" w:name="_Toc465848885"/>
      <w:bookmarkStart w:id="1464" w:name="_Toc468876205"/>
      <w:bookmarkStart w:id="1465" w:name="_Toc469487699"/>
      <w:bookmarkStart w:id="1466" w:name="_Toc471980000"/>
      <w:r w:rsidRPr="00D904EF">
        <w:rPr>
          <w:szCs w:val="24"/>
        </w:rPr>
        <w:lastRenderedPageBreak/>
        <w:t>Инструкции по заполнению</w:t>
      </w:r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B131B9">
        <w:fldChar w:fldCharType="begin"/>
      </w:r>
      <w:r w:rsidR="00B131B9">
        <w:instrText xml:space="preserve"> REF _Ref55336310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5.1</w:t>
      </w:r>
      <w:r w:rsidR="00B131B9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8"/>
    <w:bookmarkEnd w:id="1409"/>
    <w:bookmarkEnd w:id="1410"/>
    <w:bookmarkEnd w:id="1411"/>
    <w:bookmarkEnd w:id="1412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7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8" w:name="_Toc423423680"/>
      <w:bookmarkStart w:id="1469" w:name="_Ref440272035"/>
      <w:bookmarkStart w:id="1470" w:name="_Ref440274733"/>
      <w:bookmarkStart w:id="1471" w:name="_Ref444181467"/>
      <w:bookmarkStart w:id="1472" w:name="_Toc471980001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7"/>
      <w:bookmarkEnd w:id="1468"/>
      <w:bookmarkEnd w:id="1469"/>
      <w:bookmarkEnd w:id="1470"/>
      <w:bookmarkEnd w:id="1471"/>
      <w:bookmarkEnd w:id="1472"/>
    </w:p>
    <w:p w:rsidR="004F4D80" w:rsidRPr="00E87023" w:rsidRDefault="004F4D80" w:rsidP="004F4D80">
      <w:pPr>
        <w:pStyle w:val="3"/>
        <w:rPr>
          <w:sz w:val="22"/>
        </w:rPr>
      </w:pPr>
      <w:bookmarkStart w:id="1473" w:name="_Toc343690584"/>
      <w:bookmarkStart w:id="1474" w:name="_Toc372294428"/>
      <w:bookmarkStart w:id="1475" w:name="_Toc379288896"/>
      <w:bookmarkStart w:id="1476" w:name="_Toc384734780"/>
      <w:bookmarkStart w:id="1477" w:name="_Toc396984078"/>
      <w:bookmarkStart w:id="1478" w:name="_Toc423423681"/>
      <w:bookmarkStart w:id="1479" w:name="_Toc439170710"/>
      <w:bookmarkStart w:id="1480" w:name="_Toc439172812"/>
      <w:bookmarkStart w:id="1481" w:name="_Toc439173253"/>
      <w:bookmarkStart w:id="1482" w:name="_Toc439238249"/>
      <w:bookmarkStart w:id="1483" w:name="_Toc439252796"/>
      <w:bookmarkStart w:id="1484" w:name="_Toc439323770"/>
      <w:bookmarkStart w:id="1485" w:name="_Toc440361405"/>
      <w:bookmarkStart w:id="1486" w:name="_Toc440376287"/>
      <w:bookmarkStart w:id="1487" w:name="_Toc440382545"/>
      <w:bookmarkStart w:id="1488" w:name="_Toc440447215"/>
      <w:bookmarkStart w:id="1489" w:name="_Toc440632376"/>
      <w:bookmarkStart w:id="1490" w:name="_Toc440875148"/>
      <w:bookmarkStart w:id="1491" w:name="_Toc441131135"/>
      <w:bookmarkStart w:id="1492" w:name="_Toc465774658"/>
      <w:bookmarkStart w:id="1493" w:name="_Toc465848887"/>
      <w:bookmarkStart w:id="1494" w:name="_Toc468876207"/>
      <w:bookmarkStart w:id="1495" w:name="_Toc469487701"/>
      <w:bookmarkStart w:id="1496" w:name="_Toc471980002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 п.п.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физ.лиц)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7" w:name="_Toc343690585"/>
      <w:bookmarkStart w:id="1498" w:name="_Toc372294429"/>
      <w:bookmarkStart w:id="1499" w:name="_Toc379288897"/>
      <w:bookmarkStart w:id="1500" w:name="_Toc384734781"/>
      <w:bookmarkStart w:id="1501" w:name="_Toc396984079"/>
      <w:bookmarkStart w:id="1502" w:name="_Toc423423682"/>
      <w:bookmarkStart w:id="1503" w:name="_Toc439170711"/>
      <w:bookmarkStart w:id="1504" w:name="_Toc439172813"/>
      <w:bookmarkStart w:id="1505" w:name="_Toc439173254"/>
      <w:bookmarkStart w:id="1506" w:name="_Toc439238250"/>
      <w:bookmarkStart w:id="1507" w:name="_Toc439252797"/>
      <w:bookmarkStart w:id="1508" w:name="_Toc439323771"/>
      <w:bookmarkStart w:id="1509" w:name="_Toc440361406"/>
      <w:bookmarkStart w:id="1510" w:name="_Toc440376288"/>
      <w:bookmarkStart w:id="1511" w:name="_Toc440382546"/>
      <w:bookmarkStart w:id="1512" w:name="_Toc440447216"/>
      <w:bookmarkStart w:id="1513" w:name="_Toc440632377"/>
      <w:bookmarkStart w:id="1514" w:name="_Toc440875149"/>
      <w:bookmarkStart w:id="1515" w:name="_Toc441131136"/>
      <w:bookmarkStart w:id="1516" w:name="_Toc465774659"/>
      <w:bookmarkStart w:id="1517" w:name="_Toc465848888"/>
      <w:bookmarkStart w:id="1518" w:name="_Toc468876208"/>
      <w:bookmarkStart w:id="1519" w:name="_Toc469487702"/>
      <w:bookmarkStart w:id="1520" w:name="_Toc471980003"/>
      <w:r w:rsidRPr="00D27071">
        <w:rPr>
          <w:szCs w:val="24"/>
        </w:rPr>
        <w:lastRenderedPageBreak/>
        <w:t>Инструкции по заполнению</w:t>
      </w:r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</w:p>
    <w:p w:rsidR="004F4D80" w:rsidRPr="00D2707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8510A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8510A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>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4F4D80" w:rsidRPr="00646A1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21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участника(ов)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Скан-копии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22" w:name="_Toc423423683"/>
      <w:bookmarkStart w:id="1523" w:name="_Ref440272051"/>
      <w:bookmarkStart w:id="1524" w:name="_Ref440274744"/>
      <w:bookmarkStart w:id="1525" w:name="_Toc471980004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21"/>
      <w:bookmarkEnd w:id="1522"/>
      <w:bookmarkEnd w:id="1523"/>
      <w:bookmarkEnd w:id="1524"/>
      <w:bookmarkEnd w:id="1525"/>
    </w:p>
    <w:p w:rsidR="004F4D80" w:rsidRPr="00AE1D21" w:rsidRDefault="004F4D80" w:rsidP="004F4D80">
      <w:pPr>
        <w:pStyle w:val="3"/>
        <w:rPr>
          <w:szCs w:val="24"/>
        </w:rPr>
      </w:pPr>
      <w:bookmarkStart w:id="1526" w:name="_Toc343690587"/>
      <w:bookmarkStart w:id="1527" w:name="_Toc372294431"/>
      <w:bookmarkStart w:id="1528" w:name="_Toc379288899"/>
      <w:bookmarkStart w:id="1529" w:name="_Toc384734783"/>
      <w:bookmarkStart w:id="1530" w:name="_Toc396984081"/>
      <w:bookmarkStart w:id="1531" w:name="_Toc423423684"/>
      <w:bookmarkStart w:id="1532" w:name="_Toc439170713"/>
      <w:bookmarkStart w:id="1533" w:name="_Toc439172815"/>
      <w:bookmarkStart w:id="1534" w:name="_Toc439173256"/>
      <w:bookmarkStart w:id="1535" w:name="_Toc439238252"/>
      <w:bookmarkStart w:id="1536" w:name="_Toc439252799"/>
      <w:bookmarkStart w:id="1537" w:name="_Toc439323773"/>
      <w:bookmarkStart w:id="1538" w:name="_Toc440361408"/>
      <w:bookmarkStart w:id="1539" w:name="_Toc440376290"/>
      <w:bookmarkStart w:id="1540" w:name="_Toc440382548"/>
      <w:bookmarkStart w:id="1541" w:name="_Toc440447218"/>
      <w:bookmarkStart w:id="1542" w:name="_Toc440632379"/>
      <w:bookmarkStart w:id="1543" w:name="_Toc440875151"/>
      <w:bookmarkStart w:id="1544" w:name="_Toc441131138"/>
      <w:bookmarkStart w:id="1545" w:name="_Toc465774661"/>
      <w:bookmarkStart w:id="1546" w:name="_Toc465848890"/>
      <w:bookmarkStart w:id="1547" w:name="_Toc468876210"/>
      <w:bookmarkStart w:id="1548" w:name="_Toc469487704"/>
      <w:bookmarkStart w:id="1549" w:name="_Toc471980005"/>
      <w:r w:rsidRPr="008C4223">
        <w:rPr>
          <w:szCs w:val="24"/>
        </w:rPr>
        <w:t xml:space="preserve">Форма </w:t>
      </w:r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r w:rsidR="000D70B6" w:rsidRPr="00AE1D21">
        <w:rPr>
          <w:szCs w:val="24"/>
        </w:rPr>
        <w:t>Согласия на обработку персональных данных</w:t>
      </w:r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субконтрагентов и 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 xml:space="preserve"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 ИНН </w:t>
      </w:r>
      <w:r w:rsidRPr="00AE1D21">
        <w:rPr>
          <w:sz w:val="24"/>
          <w:szCs w:val="24"/>
        </w:rPr>
        <w:t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50" w:name="_Toc439252801"/>
      <w:bookmarkStart w:id="1551" w:name="_Toc439323774"/>
      <w:bookmarkStart w:id="1552" w:name="_Toc440361409"/>
      <w:bookmarkStart w:id="1553" w:name="_Toc440376291"/>
      <w:bookmarkStart w:id="1554" w:name="_Toc440382549"/>
      <w:bookmarkStart w:id="1555" w:name="_Toc440447219"/>
      <w:bookmarkStart w:id="1556" w:name="_Toc440632380"/>
      <w:bookmarkStart w:id="1557" w:name="_Toc440875152"/>
      <w:bookmarkStart w:id="1558" w:name="_Toc441131139"/>
      <w:bookmarkStart w:id="1559" w:name="_Toc465774662"/>
      <w:bookmarkStart w:id="1560" w:name="_Toc465848891"/>
      <w:bookmarkStart w:id="1561" w:name="_Toc468876211"/>
      <w:bookmarkStart w:id="1562" w:name="_Toc469487705"/>
      <w:bookmarkStart w:id="1563" w:name="_Toc471980006"/>
      <w:r w:rsidRPr="00AE1D21">
        <w:rPr>
          <w:szCs w:val="24"/>
        </w:rPr>
        <w:lastRenderedPageBreak/>
        <w:t>Инструкции по заполнению</w:t>
      </w:r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субъекта(ов)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своих собственниках (участниках, учредителях, акционерах), в том числе бенефициарах и бенефициарах своего субконтрагента, и предполагает, что участник закупки (потенциальный контрагент) / контрагент получил у своих бенефициаров и бенефициаров своих субконтрагентов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64" w:name="_Toc461808970"/>
      <w:bookmarkStart w:id="1565" w:name="_Toc464120680"/>
      <w:bookmarkStart w:id="1566" w:name="_Toc465774663"/>
      <w:bookmarkStart w:id="1567" w:name="_Toc465848892"/>
      <w:bookmarkStart w:id="1568" w:name="_Toc468876212"/>
      <w:bookmarkStart w:id="1569" w:name="_Toc469487706"/>
      <w:bookmarkStart w:id="1570" w:name="_Toc471980007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64"/>
      <w:bookmarkEnd w:id="1565"/>
      <w:bookmarkEnd w:id="1566"/>
      <w:bookmarkEnd w:id="1567"/>
      <w:bookmarkEnd w:id="1568"/>
      <w:bookmarkEnd w:id="1569"/>
      <w:bookmarkEnd w:id="1570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71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71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 ОГРН: ______________, ИНН: _________________, 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Росфинмониторинг,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72" w:name="_Toc461808972"/>
      <w:bookmarkStart w:id="1573" w:name="_Toc464120681"/>
      <w:bookmarkStart w:id="1574" w:name="_Toc465774664"/>
      <w:bookmarkStart w:id="1575" w:name="_Toc465848893"/>
      <w:bookmarkStart w:id="1576" w:name="_Toc468876213"/>
      <w:bookmarkStart w:id="1577" w:name="_Toc469487707"/>
      <w:bookmarkStart w:id="1578" w:name="_Toc471980008"/>
      <w:r w:rsidRPr="00AE1D21">
        <w:rPr>
          <w:szCs w:val="24"/>
        </w:rPr>
        <w:lastRenderedPageBreak/>
        <w:t>Инструкции по заполнению</w:t>
      </w:r>
      <w:bookmarkEnd w:id="1572"/>
      <w:bookmarkEnd w:id="1573"/>
      <w:bookmarkEnd w:id="1574"/>
      <w:bookmarkEnd w:id="1575"/>
      <w:bookmarkEnd w:id="1576"/>
      <w:bookmarkEnd w:id="1577"/>
      <w:bookmarkEnd w:id="1578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9" w:name="_Ref440272256"/>
      <w:bookmarkStart w:id="1580" w:name="_Ref440272678"/>
      <w:bookmarkStart w:id="1581" w:name="_Ref440274944"/>
      <w:bookmarkStart w:id="1582" w:name="_Toc471980009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9"/>
      <w:bookmarkEnd w:id="1580"/>
      <w:bookmarkEnd w:id="1581"/>
      <w:bookmarkEnd w:id="1582"/>
    </w:p>
    <w:p w:rsidR="007A6A39" w:rsidRPr="007A6A39" w:rsidRDefault="007A6A39" w:rsidP="007A6A39">
      <w:pPr>
        <w:pStyle w:val="3"/>
        <w:rPr>
          <w:szCs w:val="24"/>
        </w:rPr>
      </w:pPr>
      <w:bookmarkStart w:id="1583" w:name="_Toc439170715"/>
      <w:bookmarkStart w:id="1584" w:name="_Toc439172817"/>
      <w:bookmarkStart w:id="1585" w:name="_Toc439173259"/>
      <w:bookmarkStart w:id="1586" w:name="_Toc439238255"/>
      <w:bookmarkStart w:id="1587" w:name="_Toc439252803"/>
      <w:bookmarkStart w:id="1588" w:name="_Toc439323776"/>
      <w:bookmarkStart w:id="1589" w:name="_Toc440361411"/>
      <w:bookmarkStart w:id="1590" w:name="_Toc440376293"/>
      <w:bookmarkStart w:id="1591" w:name="_Toc440382551"/>
      <w:bookmarkStart w:id="1592" w:name="_Toc440447221"/>
      <w:bookmarkStart w:id="1593" w:name="_Toc440632382"/>
      <w:bookmarkStart w:id="1594" w:name="_Toc440875154"/>
      <w:bookmarkStart w:id="1595" w:name="_Toc441131141"/>
      <w:bookmarkStart w:id="1596" w:name="_Toc465774666"/>
      <w:bookmarkStart w:id="1597" w:name="_Toc465848895"/>
      <w:bookmarkStart w:id="1598" w:name="_Toc468876215"/>
      <w:bookmarkStart w:id="1599" w:name="_Toc469487709"/>
      <w:bookmarkStart w:id="1600" w:name="_Toc471980010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c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c"/>
        <w:ind w:firstLine="709"/>
        <w:rPr>
          <w:sz w:val="24"/>
          <w:szCs w:val="24"/>
        </w:rPr>
      </w:pPr>
    </w:p>
    <w:p w:rsidR="00C5024F" w:rsidRDefault="00C5024F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8510AD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8510AD">
        <w:rPr>
          <w:vertAlign w:val="subscript"/>
        </w:rPr>
      </w:r>
      <w:r w:rsidR="008510AD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8510AD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в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8510AD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8510AD">
        <w:rPr>
          <w:vertAlign w:val="subscript"/>
        </w:rPr>
      </w:r>
      <w:r w:rsidR="008510AD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8510AD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c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c"/>
        <w:rPr>
          <w:sz w:val="24"/>
          <w:szCs w:val="24"/>
        </w:rPr>
      </w:pPr>
    </w:p>
    <w:p w:rsidR="007A6A39" w:rsidRPr="007A6A39" w:rsidRDefault="007A6A39" w:rsidP="007A6A39">
      <w:pPr>
        <w:pStyle w:val="afc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01" w:name="_Toc439170716"/>
      <w:bookmarkStart w:id="1602" w:name="_Toc439172818"/>
      <w:bookmarkStart w:id="1603" w:name="_Toc439173260"/>
      <w:bookmarkStart w:id="1604" w:name="_Toc439238256"/>
      <w:bookmarkStart w:id="1605" w:name="_Toc439252804"/>
      <w:bookmarkStart w:id="1606" w:name="_Toc439323777"/>
      <w:bookmarkStart w:id="1607" w:name="_Toc440361412"/>
      <w:bookmarkStart w:id="1608" w:name="_Toc440376294"/>
      <w:bookmarkStart w:id="1609" w:name="_Toc440382552"/>
      <w:bookmarkStart w:id="1610" w:name="_Toc440447222"/>
      <w:bookmarkStart w:id="1611" w:name="_Toc440632383"/>
      <w:bookmarkStart w:id="1612" w:name="_Toc440875155"/>
      <w:bookmarkStart w:id="1613" w:name="_Toc441131142"/>
      <w:bookmarkStart w:id="1614" w:name="_Toc465774667"/>
      <w:bookmarkStart w:id="1615" w:name="_Toc465848896"/>
      <w:bookmarkStart w:id="1616" w:name="_Toc468876216"/>
      <w:bookmarkStart w:id="1617" w:name="_Toc469487710"/>
      <w:bookmarkStart w:id="1618" w:name="_Toc471980011"/>
      <w:r w:rsidRPr="007857E5">
        <w:rPr>
          <w:szCs w:val="24"/>
        </w:rPr>
        <w:lastRenderedPageBreak/>
        <w:t>Инструкции по заполнению</w:t>
      </w:r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8510A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8510A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8"/>
          <w:headerReference w:type="default" r:id="rId59"/>
          <w:footerReference w:type="even" r:id="rId60"/>
          <w:headerReference w:type="first" r:id="rId61"/>
          <w:footerReference w:type="first" r:id="rId62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9" w:name="_Ref465847449"/>
      <w:bookmarkStart w:id="1620" w:name="_Ref465847748"/>
      <w:bookmarkStart w:id="1621" w:name="_Ref465847768"/>
      <w:bookmarkStart w:id="1622" w:name="_Toc471980012"/>
      <w:r w:rsidRPr="00AE1D21">
        <w:lastRenderedPageBreak/>
        <w:t>Расписка  сдачи-приемки соглашения о неустойке (форма 15)</w:t>
      </w:r>
      <w:bookmarkEnd w:id="1619"/>
      <w:bookmarkEnd w:id="1620"/>
      <w:bookmarkEnd w:id="1621"/>
      <w:bookmarkEnd w:id="1622"/>
    </w:p>
    <w:p w:rsidR="00AF12BB" w:rsidRPr="00CC5A3A" w:rsidRDefault="00AF12BB" w:rsidP="00AF12BB">
      <w:pPr>
        <w:pStyle w:val="3"/>
        <w:rPr>
          <w:szCs w:val="24"/>
        </w:rPr>
      </w:pPr>
      <w:bookmarkStart w:id="1623" w:name="_Toc465774669"/>
      <w:bookmarkStart w:id="1624" w:name="_Toc465848898"/>
      <w:bookmarkStart w:id="1625" w:name="_Toc468876218"/>
      <w:bookmarkStart w:id="1626" w:name="_Toc469487712"/>
      <w:bookmarkStart w:id="1627" w:name="_Toc471980013"/>
      <w:r w:rsidRPr="00CC5A3A">
        <w:rPr>
          <w:szCs w:val="24"/>
        </w:rPr>
        <w:t>Форма Расписки  сдачи-приемки соглашения о неустойке</w:t>
      </w:r>
      <w:bookmarkEnd w:id="1623"/>
      <w:bookmarkEnd w:id="1624"/>
      <w:bookmarkEnd w:id="1625"/>
      <w:bookmarkEnd w:id="1626"/>
      <w:bookmarkEnd w:id="1627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c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c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8" w:name="_Toc465774670"/>
      <w:bookmarkStart w:id="1629" w:name="_Toc465848899"/>
      <w:bookmarkStart w:id="1630" w:name="_Toc468876219"/>
      <w:bookmarkStart w:id="1631" w:name="_Toc469487713"/>
      <w:bookmarkStart w:id="1632" w:name="_Toc471980014"/>
      <w:r w:rsidRPr="00CC5A3A">
        <w:rPr>
          <w:szCs w:val="24"/>
        </w:rPr>
        <w:lastRenderedPageBreak/>
        <w:t>Инструкции по заполнению</w:t>
      </w:r>
      <w:bookmarkEnd w:id="1628"/>
      <w:bookmarkEnd w:id="1629"/>
      <w:bookmarkEnd w:id="1630"/>
      <w:bookmarkEnd w:id="1631"/>
      <w:bookmarkEnd w:id="1632"/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33" w:name="_Ref440272274"/>
      <w:bookmarkStart w:id="1634" w:name="_Ref440274756"/>
      <w:bookmarkStart w:id="1635" w:name="_Toc471980015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33"/>
      <w:bookmarkEnd w:id="1634"/>
      <w:bookmarkEnd w:id="1635"/>
    </w:p>
    <w:p w:rsidR="007857E5" w:rsidRPr="00AE1D21" w:rsidRDefault="007857E5" w:rsidP="007857E5">
      <w:pPr>
        <w:pStyle w:val="3"/>
        <w:rPr>
          <w:szCs w:val="24"/>
        </w:rPr>
      </w:pPr>
      <w:bookmarkStart w:id="1636" w:name="_Toc439170718"/>
      <w:bookmarkStart w:id="1637" w:name="_Toc439172820"/>
      <w:bookmarkStart w:id="1638" w:name="_Toc439173262"/>
      <w:bookmarkStart w:id="1639" w:name="_Toc439238258"/>
      <w:bookmarkStart w:id="1640" w:name="_Toc439252806"/>
      <w:bookmarkStart w:id="1641" w:name="_Toc439323779"/>
      <w:bookmarkStart w:id="1642" w:name="_Toc440361414"/>
      <w:bookmarkStart w:id="1643" w:name="_Toc440376296"/>
      <w:bookmarkStart w:id="1644" w:name="_Toc440382554"/>
      <w:bookmarkStart w:id="1645" w:name="_Toc440447224"/>
      <w:bookmarkStart w:id="1646" w:name="_Toc440632385"/>
      <w:bookmarkStart w:id="1647" w:name="_Toc440875157"/>
      <w:bookmarkStart w:id="1648" w:name="_Toc441131144"/>
      <w:bookmarkStart w:id="1649" w:name="_Toc465774672"/>
      <w:bookmarkStart w:id="1650" w:name="_Toc465848901"/>
      <w:bookmarkStart w:id="1651" w:name="_Toc468876221"/>
      <w:bookmarkStart w:id="1652" w:name="_Toc469487715"/>
      <w:bookmarkStart w:id="1653" w:name="_Toc471980016"/>
      <w:r w:rsidRPr="00AE1D21">
        <w:rPr>
          <w:szCs w:val="24"/>
        </w:rPr>
        <w:t xml:space="preserve">Форма </w:t>
      </w:r>
      <w:bookmarkEnd w:id="1636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54" w:name="_Toc300142269"/>
      <w:bookmarkStart w:id="1655" w:name="_Toc309735391"/>
      <w:bookmarkStart w:id="1656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54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55"/>
      <w:bookmarkEnd w:id="1656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7" w:name="_Toc439170719"/>
      <w:bookmarkStart w:id="1658" w:name="_Toc439172821"/>
      <w:bookmarkStart w:id="1659" w:name="_Toc439173263"/>
      <w:bookmarkStart w:id="1660" w:name="_Toc439238259"/>
      <w:bookmarkStart w:id="1661" w:name="_Toc439252807"/>
      <w:bookmarkStart w:id="1662" w:name="_Toc439323780"/>
      <w:bookmarkStart w:id="1663" w:name="_Toc440361415"/>
      <w:bookmarkStart w:id="1664" w:name="_Toc440376297"/>
      <w:bookmarkStart w:id="1665" w:name="_Toc440382555"/>
      <w:bookmarkStart w:id="1666" w:name="_Toc440447225"/>
      <w:bookmarkStart w:id="1667" w:name="_Toc440632386"/>
      <w:bookmarkStart w:id="1668" w:name="_Toc440875158"/>
      <w:bookmarkStart w:id="1669" w:name="_Toc441131145"/>
      <w:bookmarkStart w:id="1670" w:name="_Toc465774673"/>
      <w:bookmarkStart w:id="1671" w:name="_Toc465848902"/>
      <w:bookmarkStart w:id="1672" w:name="_Toc468876222"/>
      <w:bookmarkStart w:id="1673" w:name="_Toc469487716"/>
      <w:bookmarkStart w:id="1674" w:name="_Toc471980017"/>
      <w:r w:rsidRPr="007857E5">
        <w:rPr>
          <w:szCs w:val="24"/>
        </w:rPr>
        <w:lastRenderedPageBreak/>
        <w:t>Инструкции по заполнению</w:t>
      </w:r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8510A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8510A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75" w:name="_Ref93268095"/>
      <w:bookmarkStart w:id="1676" w:name="_Ref93268099"/>
      <w:bookmarkStart w:id="1677" w:name="_Toc98253958"/>
      <w:bookmarkStart w:id="1678" w:name="_Toc165173884"/>
      <w:bookmarkStart w:id="1679" w:name="_Toc423423678"/>
      <w:bookmarkStart w:id="1680" w:name="_Ref440272510"/>
      <w:bookmarkStart w:id="1681" w:name="_Ref440274961"/>
      <w:bookmarkStart w:id="1682" w:name="_Ref90381141"/>
      <w:bookmarkStart w:id="1683" w:name="_Toc90385121"/>
      <w:bookmarkStart w:id="1684" w:name="_Toc98253952"/>
      <w:bookmarkStart w:id="1685" w:name="_Toc165173878"/>
      <w:bookmarkStart w:id="1686" w:name="_Toc423427449"/>
      <w:bookmarkStart w:id="1687" w:name="_Toc471980018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688" w:name="_Toc90385125"/>
      <w:bookmarkStart w:id="1689" w:name="_Toc439170705"/>
      <w:bookmarkStart w:id="1690" w:name="_Toc439172807"/>
      <w:bookmarkStart w:id="1691" w:name="_Toc439173268"/>
      <w:bookmarkStart w:id="1692" w:name="_Toc439238264"/>
      <w:bookmarkStart w:id="1693" w:name="_Toc439252812"/>
      <w:bookmarkStart w:id="1694" w:name="_Toc439323785"/>
      <w:bookmarkStart w:id="1695" w:name="_Toc440361420"/>
      <w:bookmarkStart w:id="1696" w:name="_Toc440376302"/>
      <w:bookmarkStart w:id="1697" w:name="_Toc440382560"/>
      <w:bookmarkStart w:id="1698" w:name="_Toc440447230"/>
      <w:bookmarkStart w:id="1699" w:name="_Toc440632391"/>
      <w:bookmarkStart w:id="1700" w:name="_Toc440875160"/>
      <w:bookmarkStart w:id="1701" w:name="_Toc441131147"/>
      <w:bookmarkStart w:id="1702" w:name="_Toc465774675"/>
      <w:bookmarkStart w:id="1703" w:name="_Toc465848904"/>
      <w:bookmarkStart w:id="1704" w:name="_Toc468876224"/>
      <w:bookmarkStart w:id="1705" w:name="_Toc469487718"/>
      <w:bookmarkStart w:id="1706" w:name="_Toc471980019"/>
      <w:r w:rsidRPr="00D904EF">
        <w:rPr>
          <w:szCs w:val="24"/>
        </w:rPr>
        <w:t xml:space="preserve">Форма </w:t>
      </w:r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7" w:name="_Toc90385126"/>
      <w:bookmarkStart w:id="1708" w:name="_Toc98253959"/>
      <w:bookmarkStart w:id="1709" w:name="_Toc157248211"/>
      <w:bookmarkStart w:id="1710" w:name="_Toc157496580"/>
      <w:bookmarkStart w:id="1711" w:name="_Toc158206119"/>
      <w:bookmarkStart w:id="1712" w:name="_Toc164057804"/>
      <w:bookmarkStart w:id="1713" w:name="_Toc164137154"/>
      <w:bookmarkStart w:id="1714" w:name="_Toc164161314"/>
      <w:bookmarkStart w:id="1715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6" w:name="_Toc439170706"/>
      <w:bookmarkStart w:id="1717" w:name="_Toc439172808"/>
      <w:bookmarkStart w:id="1718" w:name="_Toc439173269"/>
      <w:bookmarkStart w:id="1719" w:name="_Toc439238265"/>
      <w:bookmarkStart w:id="1720" w:name="_Toc439252813"/>
      <w:bookmarkStart w:id="1721" w:name="_Toc439323786"/>
      <w:bookmarkStart w:id="1722" w:name="_Toc440361421"/>
      <w:bookmarkStart w:id="1723" w:name="_Toc440376303"/>
      <w:bookmarkStart w:id="1724" w:name="_Toc440382561"/>
      <w:bookmarkStart w:id="1725" w:name="_Toc440447231"/>
      <w:bookmarkStart w:id="1726" w:name="_Toc440632392"/>
      <w:bookmarkStart w:id="1727" w:name="_Toc440875161"/>
      <w:bookmarkStart w:id="1728" w:name="_Toc441131148"/>
      <w:bookmarkStart w:id="1729" w:name="_Toc465774676"/>
      <w:bookmarkStart w:id="1730" w:name="_Toc465848905"/>
      <w:bookmarkStart w:id="1731" w:name="_Toc468876225"/>
      <w:bookmarkStart w:id="1732" w:name="_Toc469487719"/>
      <w:bookmarkStart w:id="1733" w:name="_Toc471980020"/>
      <w:r w:rsidRPr="00D904EF">
        <w:rPr>
          <w:szCs w:val="24"/>
        </w:rPr>
        <w:lastRenderedPageBreak/>
        <w:t>Инструкции по заполнению</w:t>
      </w:r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8510AD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3.3.9</w:t>
      </w:r>
      <w:r w:rsidR="008510A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8510A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8510A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8510A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8510AD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8510A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8510AD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34" w:name="_Ref440376324"/>
      <w:bookmarkStart w:id="1735" w:name="_Ref440376401"/>
      <w:bookmarkStart w:id="1736" w:name="_Toc471980021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34"/>
      <w:bookmarkEnd w:id="1735"/>
      <w:bookmarkEnd w:id="1736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737" w:name="_Toc440376305"/>
      <w:bookmarkStart w:id="1738" w:name="_Toc440382563"/>
      <w:bookmarkStart w:id="1739" w:name="_Toc440447233"/>
      <w:bookmarkStart w:id="1740" w:name="_Toc440632394"/>
      <w:bookmarkStart w:id="1741" w:name="_Toc440875163"/>
      <w:bookmarkStart w:id="1742" w:name="_Toc441131150"/>
      <w:bookmarkStart w:id="1743" w:name="_Toc465774678"/>
      <w:bookmarkStart w:id="1744" w:name="_Toc465848907"/>
      <w:bookmarkStart w:id="1745" w:name="_Toc468876227"/>
      <w:bookmarkStart w:id="1746" w:name="_Toc469487721"/>
      <w:bookmarkStart w:id="1747" w:name="_Toc471980022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8" w:name="_Toc440376306"/>
      <w:bookmarkStart w:id="1749" w:name="_Toc440382564"/>
      <w:bookmarkStart w:id="1750" w:name="_Toc440447234"/>
      <w:bookmarkStart w:id="1751" w:name="_Toc440632395"/>
      <w:bookmarkStart w:id="1752" w:name="_Toc440875164"/>
      <w:bookmarkStart w:id="1753" w:name="_Toc441131151"/>
      <w:bookmarkStart w:id="1754" w:name="_Toc465774679"/>
      <w:bookmarkStart w:id="1755" w:name="_Toc465848908"/>
      <w:bookmarkStart w:id="1756" w:name="_Toc468876228"/>
      <w:bookmarkStart w:id="1757" w:name="_Toc469487722"/>
      <w:bookmarkStart w:id="1758" w:name="_Toc471980023"/>
      <w:r w:rsidRPr="00D904EF">
        <w:rPr>
          <w:szCs w:val="24"/>
        </w:rPr>
        <w:lastRenderedPageBreak/>
        <w:t>Инструкции по заполнению</w:t>
      </w:r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  <w:bookmarkEnd w:id="1758"/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8510AD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3.3.10</w:t>
      </w:r>
      <w:r w:rsidR="008510A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8510A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8510AD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8510AD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8510AD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8510AD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8510AD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0D74" w:rsidRDefault="00680D74">
      <w:pPr>
        <w:spacing w:line="240" w:lineRule="auto"/>
      </w:pPr>
      <w:r>
        <w:separator/>
      </w:r>
    </w:p>
  </w:endnote>
  <w:endnote w:type="continuationSeparator" w:id="0">
    <w:p w:rsidR="00680D74" w:rsidRDefault="00680D74">
      <w:pPr>
        <w:spacing w:line="240" w:lineRule="auto"/>
      </w:pPr>
      <w:r>
        <w:continuationSeparator/>
      </w:r>
    </w:p>
  </w:endnote>
  <w:endnote w:id="1">
    <w:p w:rsidR="008D108C" w:rsidRDefault="008D108C" w:rsidP="00AC3208">
      <w:pPr>
        <w:pStyle w:val="afffffff6"/>
      </w:pPr>
      <w:r>
        <w:rPr>
          <w:rStyle w:val="afffffff8"/>
        </w:rPr>
        <w:endnoteRef/>
      </w:r>
      <w:r>
        <w:t xml:space="preserve">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108C" w:rsidRDefault="008D108C"/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108C" w:rsidRDefault="008510AD">
    <w:pPr>
      <w:pStyle w:val="aff1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8D108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D108C" w:rsidRDefault="008D108C">
    <w:pPr>
      <w:pStyle w:val="aff1"/>
      <w:ind w:right="360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108C" w:rsidRDefault="008D108C"/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108C" w:rsidRDefault="008D108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108C" w:rsidRPr="00FA0376" w:rsidRDefault="008D108C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8510AD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8510AD" w:rsidRPr="00FA0376">
      <w:rPr>
        <w:sz w:val="16"/>
        <w:szCs w:val="16"/>
        <w:lang w:eastAsia="ru-RU"/>
      </w:rPr>
      <w:fldChar w:fldCharType="separate"/>
    </w:r>
    <w:r w:rsidR="00BF2F40">
      <w:rPr>
        <w:noProof/>
        <w:sz w:val="16"/>
        <w:szCs w:val="16"/>
        <w:lang w:eastAsia="ru-RU"/>
      </w:rPr>
      <w:t>31</w:t>
    </w:r>
    <w:r w:rsidR="008510AD" w:rsidRPr="00FA0376">
      <w:rPr>
        <w:sz w:val="16"/>
        <w:szCs w:val="16"/>
        <w:lang w:eastAsia="ru-RU"/>
      </w:rPr>
      <w:fldChar w:fldCharType="end"/>
    </w:r>
  </w:p>
  <w:p w:rsidR="008D108C" w:rsidRPr="00EE0539" w:rsidRDefault="008D108C" w:rsidP="00832D0A">
    <w:pPr>
      <w:pStyle w:val="aff1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="0073310A">
      <w:rPr>
        <w:iCs/>
        <w:lang w:eastAsia="ru-RU"/>
      </w:rPr>
      <w:t xml:space="preserve">Договора на </w:t>
    </w:r>
    <w:r w:rsidR="0073310A" w:rsidRPr="000468D5">
      <w:rPr>
        <w:iCs/>
        <w:lang w:eastAsia="ru-RU"/>
      </w:rPr>
      <w:t xml:space="preserve">оказание услуг </w:t>
    </w:r>
    <w:r w:rsidR="0073310A">
      <w:rPr>
        <w:iCs/>
        <w:lang w:eastAsia="ru-RU"/>
      </w:rPr>
      <w:t xml:space="preserve">по техническому обслуживанию </w:t>
    </w:r>
    <w:r w:rsidR="0073310A" w:rsidRPr="000468D5">
      <w:rPr>
        <w:iCs/>
        <w:lang w:eastAsia="ru-RU"/>
      </w:rPr>
      <w:t>комплексов технических средств безопасности для нужд ПАО «МРСК Центра» (филиала «Белгородэнерго»)</w:t>
    </w:r>
    <w:r w:rsidR="0073310A">
      <w:rPr>
        <w:iCs/>
        <w:lang w:eastAsia="ru-RU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108C" w:rsidRDefault="008D108C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108C" w:rsidRDefault="008D108C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108C" w:rsidRDefault="008D108C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108C" w:rsidRDefault="008D108C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108C" w:rsidRDefault="008D108C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108C" w:rsidRDefault="008D108C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108C" w:rsidRDefault="008D108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0D74" w:rsidRDefault="00680D74">
      <w:pPr>
        <w:spacing w:line="240" w:lineRule="auto"/>
      </w:pPr>
      <w:r>
        <w:separator/>
      </w:r>
    </w:p>
  </w:footnote>
  <w:footnote w:type="continuationSeparator" w:id="0">
    <w:p w:rsidR="00680D74" w:rsidRDefault="00680D74">
      <w:pPr>
        <w:spacing w:line="240" w:lineRule="auto"/>
      </w:pPr>
      <w:r>
        <w:continuationSeparator/>
      </w:r>
    </w:p>
  </w:footnote>
  <w:footnote w:id="1">
    <w:p w:rsidR="008D108C" w:rsidRPr="00B36685" w:rsidRDefault="008D108C" w:rsidP="00FB1A61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8D108C" w:rsidRDefault="008D108C" w:rsidP="00FB1A61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rPr>
          <w:rStyle w:val="affffffe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8D108C" w:rsidRDefault="008D108C" w:rsidP="00FB1A61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8D108C" w:rsidRDefault="008D108C" w:rsidP="004937CA">
      <w:pPr>
        <w:pStyle w:val="afff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108C" w:rsidRDefault="008D108C"/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108C" w:rsidRDefault="008D108C"/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108C" w:rsidRDefault="008D108C">
    <w:pPr>
      <w:pStyle w:val="aff4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108C" w:rsidRDefault="008D108C"/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108C" w:rsidRDefault="008D108C"/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108C" w:rsidRPr="00930031" w:rsidRDefault="008D108C" w:rsidP="00930031">
    <w:pPr>
      <w:pStyle w:val="aff4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108C" w:rsidRDefault="008D108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108C" w:rsidRDefault="008D108C">
    <w:pPr>
      <w:pStyle w:val="aff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108C" w:rsidRDefault="008D108C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108C" w:rsidRDefault="008D108C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108C" w:rsidRDefault="008D108C">
    <w:pPr>
      <w:pStyle w:val="aff4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108C" w:rsidRDefault="008D108C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108C" w:rsidRDefault="008D108C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108C" w:rsidRDefault="008D108C">
    <w:pPr>
      <w:pStyle w:val="aff4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108C" w:rsidRDefault="008D108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 w15:restartNumberingAfterBreak="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 w15:restartNumberingAfterBreak="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 w15:restartNumberingAfterBreak="0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 w15:restartNumberingAfterBreak="0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 w15:restartNumberingAfterBreak="0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 w15:restartNumberingAfterBreak="0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 w15:restartNumberingAfterBreak="0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 w15:restartNumberingAfterBreak="0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 w15:restartNumberingAfterBreak="0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 w15:restartNumberingAfterBreak="0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 w15:restartNumberingAfterBreak="0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 w15:restartNumberingAfterBreak="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 w15:restartNumberingAfterBreak="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 w15:restartNumberingAfterBreak="0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 w15:restartNumberingAfterBreak="0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 w15:restartNumberingAfterBreak="0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 w15:restartNumberingAfterBreak="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 w15:restartNumberingAfterBreak="0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 w15:restartNumberingAfterBreak="0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 w15:restartNumberingAfterBreak="0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45FA"/>
    <w:rsid w:val="0012590A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13C9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37A2B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3887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28"/>
    <w:rsid w:val="00443E0B"/>
    <w:rsid w:val="004444C3"/>
    <w:rsid w:val="00444ECC"/>
    <w:rsid w:val="00461F58"/>
    <w:rsid w:val="00463860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0D74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1B30"/>
    <w:rsid w:val="00725F9C"/>
    <w:rsid w:val="00726465"/>
    <w:rsid w:val="00726DAC"/>
    <w:rsid w:val="007321D4"/>
    <w:rsid w:val="0073310A"/>
    <w:rsid w:val="007415DD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0AD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1F43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C3208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2F40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C6F359B"/>
  <w15:docId w15:val="{BBC4AA39-80CE-4E86-BA30-A8D5D8FEF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1b">
    <w:name w:val="Заголовок1"/>
    <w:basedOn w:val="a2"/>
    <w:next w:val="afc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2"/>
    <w:link w:val="afd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e">
    <w:name w:val="List"/>
    <w:basedOn w:val="afc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d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0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e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1">
    <w:name w:val="footer"/>
    <w:basedOn w:val="a2"/>
    <w:link w:val="aff2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2">
    <w:name w:val="Нижний колонтитул Знак"/>
    <w:link w:val="aff1"/>
    <w:uiPriority w:val="99"/>
    <w:locked/>
    <w:rsid w:val="009F03AB"/>
    <w:rPr>
      <w:bCs/>
      <w:szCs w:val="22"/>
      <w:lang w:eastAsia="ar-SA"/>
    </w:rPr>
  </w:style>
  <w:style w:type="paragraph" w:styleId="aff3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4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f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0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1"/>
    <w:rsid w:val="00AD3EBC"/>
    <w:pPr>
      <w:numPr>
        <w:numId w:val="7"/>
      </w:numPr>
      <w:tabs>
        <w:tab w:val="left" w:pos="1134"/>
      </w:tabs>
    </w:pPr>
  </w:style>
  <w:style w:type="character" w:customStyle="1" w:styleId="1f1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5">
    <w:name w:val="Подпункт"/>
    <w:basedOn w:val="a1"/>
    <w:rsid w:val="00AD3EBC"/>
  </w:style>
  <w:style w:type="paragraph" w:customStyle="1" w:styleId="a0">
    <w:name w:val="Подподпункт"/>
    <w:basedOn w:val="aff5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6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7">
    <w:name w:val="АриалТабл"/>
    <w:basedOn w:val="aff6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8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9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a">
    <w:name w:val="Title"/>
    <w:basedOn w:val="a2"/>
    <w:next w:val="affb"/>
    <w:link w:val="affc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b">
    <w:name w:val="Subtitle"/>
    <w:basedOn w:val="a2"/>
    <w:next w:val="afc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c">
    <w:name w:val="Заголовок Знак"/>
    <w:link w:val="affa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d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e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">
    <w:name w:val="footnote text"/>
    <w:basedOn w:val="a2"/>
    <w:link w:val="afff0"/>
    <w:uiPriority w:val="99"/>
    <w:rsid w:val="00AD3EBC"/>
    <w:pPr>
      <w:spacing w:line="240" w:lineRule="auto"/>
    </w:pPr>
    <w:rPr>
      <w:sz w:val="20"/>
    </w:rPr>
  </w:style>
  <w:style w:type="character" w:customStyle="1" w:styleId="afff0">
    <w:name w:val="Текст сноски Знак"/>
    <w:link w:val="afff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1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2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3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4">
    <w:name w:val="Ариал Таблица"/>
    <w:basedOn w:val="aff6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5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6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7">
    <w:name w:val="Главы"/>
    <w:basedOn w:val="afff6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8">
    <w:name w:val="Служебный"/>
    <w:basedOn w:val="afff7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9">
    <w:name w:val="annotation subject"/>
    <w:basedOn w:val="1fa"/>
    <w:next w:val="1fa"/>
    <w:rsid w:val="00AD3EBC"/>
    <w:rPr>
      <w:b/>
      <w:bCs w:val="0"/>
    </w:rPr>
  </w:style>
  <w:style w:type="paragraph" w:customStyle="1" w:styleId="afffa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b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c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0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d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e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0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6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1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2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3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4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5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6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8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9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a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b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c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d">
    <w:name w:val="Переменные"/>
    <w:basedOn w:val="afc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e">
    <w:name w:val="Формула"/>
    <w:basedOn w:val="afc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0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1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2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3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4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5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6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7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8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9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a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b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c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d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e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0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1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2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d"/>
    <w:rsid w:val="00AD3EBC"/>
    <w:pPr>
      <w:tabs>
        <w:tab w:val="right" w:leader="dot" w:pos="7091"/>
      </w:tabs>
      <w:ind w:left="2547" w:firstLine="0"/>
    </w:pPr>
  </w:style>
  <w:style w:type="paragraph" w:customStyle="1" w:styleId="affffff3">
    <w:name w:val="Содержимое таблицы"/>
    <w:basedOn w:val="a2"/>
    <w:rsid w:val="00AD3EBC"/>
    <w:pPr>
      <w:suppressLineNumbers/>
    </w:pPr>
  </w:style>
  <w:style w:type="paragraph" w:customStyle="1" w:styleId="affffff4">
    <w:name w:val="Заголовок таблицы"/>
    <w:basedOn w:val="affffff3"/>
    <w:rsid w:val="00AD3EBC"/>
    <w:pPr>
      <w:jc w:val="center"/>
    </w:pPr>
    <w:rPr>
      <w:b/>
    </w:rPr>
  </w:style>
  <w:style w:type="paragraph" w:styleId="affffff5">
    <w:name w:val="TOC Heading"/>
    <w:basedOn w:val="1b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6">
    <w:name w:val="Document Map"/>
    <w:basedOn w:val="a2"/>
    <w:link w:val="affffff7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7">
    <w:name w:val="Схема документа Знак"/>
    <w:link w:val="affffff6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8">
    <w:name w:val="annotation reference"/>
    <w:uiPriority w:val="99"/>
    <w:unhideWhenUsed/>
    <w:rsid w:val="005B75A6"/>
    <w:rPr>
      <w:sz w:val="16"/>
      <w:szCs w:val="16"/>
    </w:rPr>
  </w:style>
  <w:style w:type="paragraph" w:styleId="affffff9">
    <w:name w:val="annotation text"/>
    <w:basedOn w:val="a2"/>
    <w:link w:val="affffffa"/>
    <w:unhideWhenUsed/>
    <w:rsid w:val="005B75A6"/>
    <w:rPr>
      <w:sz w:val="20"/>
      <w:szCs w:val="20"/>
    </w:rPr>
  </w:style>
  <w:style w:type="character" w:customStyle="1" w:styleId="affffffa">
    <w:name w:val="Текст примечания Знак"/>
    <w:link w:val="affffff9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b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c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d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e">
    <w:name w:val="footnote reference"/>
    <w:uiPriority w:val="99"/>
    <w:rsid w:val="004F4D80"/>
    <w:rPr>
      <w:vertAlign w:val="superscript"/>
    </w:rPr>
  </w:style>
  <w:style w:type="paragraph" w:styleId="afffffff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0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1">
    <w:name w:val="Plain Text"/>
    <w:basedOn w:val="a2"/>
    <w:link w:val="afffffff2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2">
    <w:name w:val="Текст Знак"/>
    <w:basedOn w:val="a3"/>
    <w:link w:val="afffffff1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1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5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d">
    <w:name w:val="Основной текст Знак"/>
    <w:basedOn w:val="a3"/>
    <w:link w:val="afc"/>
    <w:rsid w:val="0070627A"/>
    <w:rPr>
      <w:sz w:val="28"/>
      <w:szCs w:val="28"/>
      <w:lang w:eastAsia="ar-SA"/>
    </w:rPr>
  </w:style>
  <w:style w:type="paragraph" w:styleId="afffffff6">
    <w:name w:val="endnote text"/>
    <w:basedOn w:val="a2"/>
    <w:link w:val="afffffff7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7">
    <w:name w:val="Текст концевой сноски Знак"/>
    <w:basedOn w:val="a3"/>
    <w:link w:val="afffffff6"/>
    <w:uiPriority w:val="99"/>
    <w:rsid w:val="004937CA"/>
  </w:style>
  <w:style w:type="character" w:styleId="afffffff8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mailto:Ermolova.IV@mrsk-1.ru" TargetMode="External"/><Relationship Id="rId26" Type="http://schemas.openxmlformats.org/officeDocument/2006/relationships/header" Target="header6.xml"/><Relationship Id="rId39" Type="http://schemas.openxmlformats.org/officeDocument/2006/relationships/oleObject" Target="embeddings/oleObject1.bin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image" Target="media/image4.wmf"/><Relationship Id="rId47" Type="http://schemas.openxmlformats.org/officeDocument/2006/relationships/header" Target="header12.xml"/><Relationship Id="rId50" Type="http://schemas.openxmlformats.org/officeDocument/2006/relationships/hyperlink" Target="mailto:doverie@mrsk-1.ru" TargetMode="External"/><Relationship Id="rId55" Type="http://schemas.openxmlformats.org/officeDocument/2006/relationships/hyperlink" Target="consultantplus://offline/ref=86C855FF9931DA9E8282C60C4DADA77D6E3EF501C72B67668DFC4D0EA1y5xAN" TargetMode="External"/><Relationship Id="rId63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9" Type="http://schemas.openxmlformats.org/officeDocument/2006/relationships/header" Target="header7.xml"/><Relationship Id="rId11" Type="http://schemas.openxmlformats.org/officeDocument/2006/relationships/header" Target="header1.xml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yperlink" Target="mailto:Ermolova.IV@mrsk-1.ru" TargetMode="External"/><Relationship Id="rId40" Type="http://schemas.openxmlformats.org/officeDocument/2006/relationships/image" Target="media/image3.wmf"/><Relationship Id="rId45" Type="http://schemas.openxmlformats.org/officeDocument/2006/relationships/header" Target="header11.xml"/><Relationship Id="rId53" Type="http://schemas.openxmlformats.org/officeDocument/2006/relationships/hyperlink" Target="consultantplus://offline/ref=86C855FF9931DA9E8282C60C4DADA77D6E3EFB01C62B67668DFC4D0EA1y5xAN" TargetMode="External"/><Relationship Id="rId58" Type="http://schemas.openxmlformats.org/officeDocument/2006/relationships/header" Target="header13.xml"/><Relationship Id="rId5" Type="http://schemas.openxmlformats.org/officeDocument/2006/relationships/webSettings" Target="webSettings.xml"/><Relationship Id="rId61" Type="http://schemas.openxmlformats.org/officeDocument/2006/relationships/header" Target="header15.xml"/><Relationship Id="rId19" Type="http://schemas.openxmlformats.org/officeDocument/2006/relationships/hyperlink" Target="mailto:Shestakov.DV@mrsk-1.ru" TargetMode="External"/><Relationship Id="rId14" Type="http://schemas.openxmlformats.org/officeDocument/2006/relationships/footer" Target="footer2.xml"/><Relationship Id="rId22" Type="http://schemas.openxmlformats.org/officeDocument/2006/relationships/hyperlink" Target="http://www.b2b-mrsk.ru/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oleObject" Target="embeddings/oleObject3.bin"/><Relationship Id="rId48" Type="http://schemas.openxmlformats.org/officeDocument/2006/relationships/footer" Target="footer9.xml"/><Relationship Id="rId56" Type="http://schemas.openxmlformats.org/officeDocument/2006/relationships/hyperlink" Target="consultantplus://offline/ref=86C855FF9931DA9E8282C60C4DADA77D6E3EF501C72B67668DFC4D0EA1y5xAN" TargetMode="External"/><Relationship Id="rId64" Type="http://schemas.openxmlformats.org/officeDocument/2006/relationships/theme" Target="theme/theme1.xml"/><Relationship Id="rId8" Type="http://schemas.openxmlformats.org/officeDocument/2006/relationships/hyperlink" Target="mailto:posta@mrsk-1.ru" TargetMode="External"/><Relationship Id="rId51" Type="http://schemas.openxmlformats.org/officeDocument/2006/relationships/footer" Target="footer10.xml"/><Relationship Id="rId3" Type="http://schemas.openxmlformats.org/officeDocument/2006/relationships/styles" Target="styles.xml"/><Relationship Id="rId12" Type="http://schemas.openxmlformats.org/officeDocument/2006/relationships/header" Target="header2.xml"/><Relationship Id="rId17" Type="http://schemas.openxmlformats.org/officeDocument/2006/relationships/hyperlink" Target="mailto:Goryagina.TN@mrsk-1.ru" TargetMode="Externa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image" Target="media/image2.wmf"/><Relationship Id="rId46" Type="http://schemas.openxmlformats.org/officeDocument/2006/relationships/footer" Target="footer8.xml"/><Relationship Id="rId59" Type="http://schemas.openxmlformats.org/officeDocument/2006/relationships/header" Target="header14.xml"/><Relationship Id="rId20" Type="http://schemas.openxmlformats.org/officeDocument/2006/relationships/hyperlink" Target="http://www.zakupki.gov.ru" TargetMode="External"/><Relationship Id="rId41" Type="http://schemas.openxmlformats.org/officeDocument/2006/relationships/oleObject" Target="embeddings/oleObject2.bin"/><Relationship Id="rId54" Type="http://schemas.openxmlformats.org/officeDocument/2006/relationships/hyperlink" Target="consultantplus://offline/ref=86C855FF9931DA9E8282C60C4DADA77D6D37F30BC92667668DFC4D0EA1y5xAN" TargetMode="External"/><Relationship Id="rId62" Type="http://schemas.openxmlformats.org/officeDocument/2006/relationships/footer" Target="footer1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eader" Target="header3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Goryagina.TN@mrsk-1.ru" TargetMode="External"/><Relationship Id="rId49" Type="http://schemas.openxmlformats.org/officeDocument/2006/relationships/hyperlink" Target="http://www.rosseti.ru/about/contacts/opinion/" TargetMode="External"/><Relationship Id="rId57" Type="http://schemas.openxmlformats.org/officeDocument/2006/relationships/hyperlink" Target="consultantplus://offline/ref=86C855FF9931DA9E8282C60C4DADA77D6D37F30BC92667668DFC4D0EA1y5xAN" TargetMode="External"/><Relationship Id="rId10" Type="http://schemas.openxmlformats.org/officeDocument/2006/relationships/image" Target="media/image1.png"/><Relationship Id="rId31" Type="http://schemas.openxmlformats.org/officeDocument/2006/relationships/footer" Target="footer6.xml"/><Relationship Id="rId44" Type="http://schemas.openxmlformats.org/officeDocument/2006/relationships/header" Target="header10.xml"/><Relationship Id="rId52" Type="http://schemas.openxmlformats.org/officeDocument/2006/relationships/hyperlink" Target="consultantplus://offline/ref=86C855FF9931DA9E8282C60C4DADA77D6E3FF20BC62667668DFC4D0EA1y5xAN" TargetMode="External"/><Relationship Id="rId60" Type="http://schemas.openxmlformats.org/officeDocument/2006/relationships/footer" Target="footer11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E04CC7-400B-43D2-ADDF-8F50B1096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91</Pages>
  <Words>27532</Words>
  <Characters>156933</Characters>
  <Application>Microsoft Office Word</Application>
  <DocSecurity>0</DocSecurity>
  <Lines>1307</Lines>
  <Paragraphs>368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184097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Михайличенко Татьяна Викторовна</cp:lastModifiedBy>
  <cp:revision>142</cp:revision>
  <cp:lastPrinted>2015-12-29T14:27:00Z</cp:lastPrinted>
  <dcterms:created xsi:type="dcterms:W3CDTF">2016-01-13T12:36:00Z</dcterms:created>
  <dcterms:modified xsi:type="dcterms:W3CDTF">2017-10-23T11:44:00Z</dcterms:modified>
</cp:coreProperties>
</file>