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F072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14AB9" w:rsidRPr="000D67AD" w:rsidRDefault="00514A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14AB9" w:rsidRPr="000D67AD" w:rsidRDefault="00514A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14AB9" w:rsidRPr="000D67AD" w:rsidRDefault="00514A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14AB9" w:rsidRPr="000D67AD" w:rsidRDefault="00514A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14AB9" w:rsidRPr="000D67AD" w:rsidRDefault="00514A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14AB9" w:rsidRPr="000D67AD" w:rsidRDefault="00514A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14AB9" w:rsidRPr="000D67AD" w:rsidRDefault="00514AB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14AB9" w:rsidRPr="000D67AD" w:rsidRDefault="00514AB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14AB9" w:rsidRPr="000D67AD" w:rsidRDefault="00514A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14AB9" w:rsidRPr="00514AB9" w:rsidRDefault="00514A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14A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14A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14AB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14AB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14A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14AB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14AB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4C3B27B" wp14:editId="12A309C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474F8" w:rsidRPr="00382A07" w:rsidRDefault="00D474F8" w:rsidP="00D474F8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474F8" w:rsidRDefault="00D474F8" w:rsidP="00D474F8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474F8" w:rsidRPr="00382A07" w:rsidRDefault="00D474F8" w:rsidP="00D474F8">
      <w:pPr>
        <w:spacing w:line="240" w:lineRule="auto"/>
        <w:jc w:val="right"/>
      </w:pP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D474F8" w:rsidP="00D474F8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D474F8">
        <w:rPr>
          <w:b/>
          <w:kern w:val="36"/>
          <w:sz w:val="24"/>
          <w:szCs w:val="24"/>
        </w:rPr>
        <w:t>03</w:t>
      </w:r>
      <w:r w:rsidR="00514AB9">
        <w:rPr>
          <w:b/>
          <w:kern w:val="36"/>
          <w:sz w:val="24"/>
          <w:szCs w:val="24"/>
        </w:rPr>
        <w:t>19</w:t>
      </w:r>
      <w:r w:rsidR="00D474F8">
        <w:rPr>
          <w:b/>
          <w:kern w:val="36"/>
          <w:sz w:val="24"/>
          <w:szCs w:val="24"/>
        </w:rPr>
        <w:t>-КР-17</w:t>
      </w:r>
    </w:p>
    <w:p w:rsidR="007556FF" w:rsidRPr="00C12FA4" w:rsidRDefault="00D474F8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от </w:t>
      </w:r>
      <w:r w:rsidR="00920064">
        <w:rPr>
          <w:b/>
          <w:kern w:val="36"/>
          <w:sz w:val="24"/>
          <w:szCs w:val="24"/>
        </w:rPr>
        <w:t>«</w:t>
      </w:r>
      <w:r w:rsidR="00920064" w:rsidRPr="00920064">
        <w:rPr>
          <w:b/>
          <w:kern w:val="36"/>
          <w:sz w:val="24"/>
          <w:szCs w:val="24"/>
        </w:rPr>
        <w:t>16</w:t>
      </w:r>
      <w:r w:rsidR="007556FF" w:rsidRPr="00920064">
        <w:rPr>
          <w:b/>
          <w:kern w:val="36"/>
          <w:sz w:val="24"/>
          <w:szCs w:val="24"/>
        </w:rPr>
        <w:t xml:space="preserve">» </w:t>
      </w:r>
      <w:r w:rsidRPr="00920064">
        <w:rPr>
          <w:b/>
          <w:kern w:val="36"/>
          <w:sz w:val="24"/>
          <w:szCs w:val="24"/>
        </w:rPr>
        <w:t xml:space="preserve">ноября </w:t>
      </w:r>
      <w:r w:rsidR="00A87504" w:rsidRPr="00920064">
        <w:rPr>
          <w:b/>
          <w:kern w:val="36"/>
          <w:sz w:val="24"/>
          <w:szCs w:val="24"/>
        </w:rPr>
        <w:t>2017</w:t>
      </w:r>
      <w:r w:rsidR="007556FF" w:rsidRPr="0092006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6873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6873CA" w:rsidRPr="006873CA">
        <w:rPr>
          <w:b/>
          <w:sz w:val="24"/>
          <w:szCs w:val="24"/>
        </w:rPr>
        <w:t>Договора</w:t>
      </w:r>
      <w:proofErr w:type="gramEnd"/>
      <w:r w:rsidR="006873CA" w:rsidRPr="006873CA">
        <w:rPr>
          <w:b/>
          <w:sz w:val="24"/>
          <w:szCs w:val="24"/>
        </w:rPr>
        <w:t xml:space="preserve"> на оказание услуг по ремонту </w:t>
      </w:r>
      <w:r w:rsidR="00514AB9">
        <w:rPr>
          <w:b/>
          <w:sz w:val="24"/>
          <w:szCs w:val="24"/>
        </w:rPr>
        <w:t>средств малой механизации</w:t>
      </w:r>
      <w:r w:rsidR="006873CA" w:rsidRPr="006873CA">
        <w:rPr>
          <w:b/>
          <w:sz w:val="24"/>
          <w:szCs w:val="24"/>
        </w:rPr>
        <w:t xml:space="preserve"> 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7657E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5568D7" w:rsidRDefault="0063462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РФ, 127018, г. Москва, ул. 2-я Ямская</w:t>
      </w:r>
      <w:r w:rsidRPr="005568D7">
        <w:rPr>
          <w:iCs/>
          <w:sz w:val="24"/>
          <w:szCs w:val="24"/>
        </w:rPr>
        <w:t xml:space="preserve">, 4, секретарь Закупочной комиссии – специалист 1-й категории отдела закупочной деятельности </w:t>
      </w:r>
      <w:proofErr w:type="spellStart"/>
      <w:r w:rsidRPr="005568D7">
        <w:rPr>
          <w:iCs/>
          <w:sz w:val="24"/>
          <w:szCs w:val="24"/>
        </w:rPr>
        <w:t>УЛиМТО</w:t>
      </w:r>
      <w:proofErr w:type="spellEnd"/>
      <w:r w:rsidRPr="005568D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5568D7">
        <w:rPr>
          <w:sz w:val="24"/>
          <w:szCs w:val="24"/>
        </w:rPr>
        <w:t xml:space="preserve">адрес электронной почты: </w:t>
      </w:r>
      <w:r w:rsidRPr="005568D7">
        <w:rPr>
          <w:iCs/>
          <w:sz w:val="24"/>
          <w:szCs w:val="24"/>
        </w:rPr>
        <w:t xml:space="preserve"> </w:t>
      </w:r>
      <w:hyperlink r:id="rId18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iCs/>
          <w:sz w:val="24"/>
          <w:szCs w:val="24"/>
        </w:rPr>
        <w:t>, ответственное лицо –</w:t>
      </w:r>
      <w:r w:rsidRPr="005568D7">
        <w:rPr>
          <w:sz w:val="24"/>
          <w:szCs w:val="24"/>
        </w:rPr>
        <w:t xml:space="preserve"> Горбылев Александр Владимирович, контактные телефоны - (4712) 55-72-02, адрес </w:t>
      </w:r>
      <w:r w:rsidRPr="001913B4">
        <w:rPr>
          <w:sz w:val="24"/>
          <w:szCs w:val="24"/>
        </w:rPr>
        <w:t xml:space="preserve">электронной почты: </w:t>
      </w:r>
      <w:hyperlink r:id="rId19" w:history="1">
        <w:r w:rsidRPr="001913B4">
          <w:rPr>
            <w:rStyle w:val="a7"/>
            <w:sz w:val="24"/>
            <w:szCs w:val="24"/>
            <w:lang w:val="en-US"/>
          </w:rPr>
          <w:t>gorbylev</w:t>
        </w:r>
        <w:r w:rsidRPr="001913B4">
          <w:rPr>
            <w:rStyle w:val="a7"/>
            <w:sz w:val="24"/>
            <w:szCs w:val="24"/>
          </w:rPr>
          <w:t>.</w:t>
        </w:r>
        <w:r w:rsidRPr="001913B4">
          <w:rPr>
            <w:rStyle w:val="a7"/>
            <w:sz w:val="24"/>
            <w:szCs w:val="24"/>
            <w:lang w:val="en-US"/>
          </w:rPr>
          <w:t>av</w:t>
        </w:r>
        <w:r w:rsidRPr="001913B4">
          <w:rPr>
            <w:rStyle w:val="a7"/>
            <w:sz w:val="24"/>
            <w:szCs w:val="24"/>
          </w:rPr>
          <w:t>@mrsk-1.ru</w:t>
        </w:r>
      </w:hyperlink>
      <w:r w:rsidRPr="001913B4">
        <w:rPr>
          <w:sz w:val="24"/>
          <w:szCs w:val="24"/>
        </w:rPr>
        <w:t>)</w:t>
      </w:r>
      <w:r w:rsidR="000F1124" w:rsidRPr="001913B4">
        <w:rPr>
          <w:sz w:val="24"/>
          <w:szCs w:val="24"/>
        </w:rPr>
        <w:t>.</w:t>
      </w:r>
      <w:proofErr w:type="gramEnd"/>
      <w:r w:rsidR="00862664" w:rsidRPr="001913B4">
        <w:rPr>
          <w:sz w:val="24"/>
          <w:szCs w:val="24"/>
        </w:rPr>
        <w:t xml:space="preserve"> </w:t>
      </w:r>
      <w:proofErr w:type="gramStart"/>
      <w:r w:rsidR="004B5EB3" w:rsidRPr="001913B4">
        <w:rPr>
          <w:iCs/>
          <w:sz w:val="24"/>
          <w:szCs w:val="24"/>
        </w:rPr>
        <w:t>Извещени</w:t>
      </w:r>
      <w:r w:rsidR="00717F60" w:rsidRPr="001913B4">
        <w:rPr>
          <w:iCs/>
          <w:sz w:val="24"/>
          <w:szCs w:val="24"/>
        </w:rPr>
        <w:t>ем</w:t>
      </w:r>
      <w:r w:rsidR="00717F60" w:rsidRPr="001913B4">
        <w:rPr>
          <w:sz w:val="24"/>
          <w:szCs w:val="24"/>
        </w:rPr>
        <w:t xml:space="preserve"> о проведении открытого </w:t>
      </w:r>
      <w:r w:rsidR="00717F60" w:rsidRPr="001913B4">
        <w:rPr>
          <w:iCs/>
          <w:sz w:val="24"/>
          <w:szCs w:val="24"/>
        </w:rPr>
        <w:t>запроса предложений</w:t>
      </w:r>
      <w:r w:rsidR="00717F60" w:rsidRPr="001913B4">
        <w:rPr>
          <w:sz w:val="24"/>
          <w:szCs w:val="24"/>
        </w:rPr>
        <w:t xml:space="preserve">, опубликованным </w:t>
      </w:r>
      <w:r w:rsidR="00717F60" w:rsidRPr="001913B4">
        <w:rPr>
          <w:b/>
          <w:sz w:val="24"/>
          <w:szCs w:val="24"/>
        </w:rPr>
        <w:t>«</w:t>
      </w:r>
      <w:r w:rsidRPr="001913B4">
        <w:rPr>
          <w:b/>
          <w:sz w:val="24"/>
          <w:szCs w:val="24"/>
        </w:rPr>
        <w:t>2</w:t>
      </w:r>
      <w:r w:rsidR="00CD6545" w:rsidRPr="001913B4">
        <w:rPr>
          <w:b/>
          <w:sz w:val="24"/>
          <w:szCs w:val="24"/>
        </w:rPr>
        <w:t>4</w:t>
      </w:r>
      <w:r w:rsidR="00717F60" w:rsidRPr="001913B4">
        <w:rPr>
          <w:b/>
          <w:sz w:val="24"/>
          <w:szCs w:val="24"/>
        </w:rPr>
        <w:t xml:space="preserve">» </w:t>
      </w:r>
      <w:r w:rsidRPr="001913B4">
        <w:rPr>
          <w:b/>
          <w:sz w:val="24"/>
          <w:szCs w:val="24"/>
        </w:rPr>
        <w:t xml:space="preserve">ноября </w:t>
      </w:r>
      <w:r w:rsidR="00A87504" w:rsidRPr="001913B4">
        <w:rPr>
          <w:b/>
          <w:sz w:val="24"/>
          <w:szCs w:val="24"/>
        </w:rPr>
        <w:t>2017</w:t>
      </w:r>
      <w:r w:rsidR="00717F60" w:rsidRPr="001913B4">
        <w:rPr>
          <w:b/>
          <w:sz w:val="24"/>
          <w:szCs w:val="24"/>
        </w:rPr>
        <w:t xml:space="preserve"> г.</w:t>
      </w:r>
      <w:r w:rsidR="00717F60" w:rsidRPr="001913B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913B4">
          <w:rPr>
            <w:rStyle w:val="a7"/>
            <w:sz w:val="24"/>
            <w:szCs w:val="24"/>
          </w:rPr>
          <w:t>www.zakupki.</w:t>
        </w:r>
        <w:r w:rsidR="00345CCA" w:rsidRPr="001913B4">
          <w:rPr>
            <w:rStyle w:val="a7"/>
            <w:sz w:val="24"/>
            <w:szCs w:val="24"/>
            <w:lang w:val="en-US"/>
          </w:rPr>
          <w:t>gov</w:t>
        </w:r>
        <w:r w:rsidR="00345CCA" w:rsidRPr="001913B4">
          <w:rPr>
            <w:rStyle w:val="a7"/>
            <w:sz w:val="24"/>
            <w:szCs w:val="24"/>
          </w:rPr>
          <w:t>.ru</w:t>
        </w:r>
      </w:hyperlink>
      <w:r w:rsidR="00717F60" w:rsidRPr="001913B4">
        <w:rPr>
          <w:sz w:val="24"/>
          <w:szCs w:val="24"/>
        </w:rPr>
        <w:t>),</w:t>
      </w:r>
      <w:r w:rsidR="009D7F01" w:rsidRPr="001913B4">
        <w:rPr>
          <w:iCs/>
          <w:sz w:val="24"/>
          <w:szCs w:val="24"/>
        </w:rPr>
        <w:t xml:space="preserve"> </w:t>
      </w:r>
      <w:r w:rsidR="009D7F01" w:rsidRPr="001913B4">
        <w:rPr>
          <w:sz w:val="24"/>
          <w:szCs w:val="24"/>
        </w:rPr>
        <w:t xml:space="preserve">на сайте </w:t>
      </w:r>
      <w:r w:rsidR="007556FF" w:rsidRPr="001913B4">
        <w:rPr>
          <w:iCs/>
          <w:sz w:val="24"/>
          <w:szCs w:val="24"/>
        </w:rPr>
        <w:t>ПАО «МРСК Центра»</w:t>
      </w:r>
      <w:r w:rsidR="009D7F01" w:rsidRPr="001913B4">
        <w:rPr>
          <w:sz w:val="24"/>
          <w:szCs w:val="24"/>
        </w:rPr>
        <w:t xml:space="preserve"> (</w:t>
      </w:r>
      <w:hyperlink r:id="rId21" w:history="1">
        <w:r w:rsidR="007556FF" w:rsidRPr="001913B4">
          <w:rPr>
            <w:rStyle w:val="a7"/>
            <w:sz w:val="24"/>
            <w:szCs w:val="24"/>
          </w:rPr>
          <w:t>www.mrsk-1.ru</w:t>
        </w:r>
      </w:hyperlink>
      <w:r w:rsidR="00862664" w:rsidRPr="001913B4">
        <w:rPr>
          <w:sz w:val="24"/>
          <w:szCs w:val="24"/>
        </w:rPr>
        <w:t>)</w:t>
      </w:r>
      <w:r w:rsidR="00702B2C" w:rsidRPr="001913B4">
        <w:rPr>
          <w:sz w:val="24"/>
          <w:szCs w:val="24"/>
        </w:rPr>
        <w:t xml:space="preserve">, </w:t>
      </w:r>
      <w:r w:rsidR="00151BF0" w:rsidRPr="001913B4">
        <w:rPr>
          <w:sz w:val="24"/>
          <w:szCs w:val="24"/>
        </w:rPr>
        <w:t xml:space="preserve">на сайте ЭТП, указанном в п. </w:t>
      </w:r>
      <w:r w:rsidR="00151BF0" w:rsidRPr="001913B4">
        <w:rPr>
          <w:sz w:val="24"/>
          <w:szCs w:val="24"/>
        </w:rPr>
        <w:fldChar w:fldCharType="begin"/>
      </w:r>
      <w:r w:rsidR="00151BF0" w:rsidRPr="001913B4">
        <w:rPr>
          <w:sz w:val="24"/>
          <w:szCs w:val="24"/>
        </w:rPr>
        <w:instrText xml:space="preserve"> REF _Ref440269836 \r \h  \* MERGEFORMAT </w:instrText>
      </w:r>
      <w:r w:rsidR="00151BF0" w:rsidRPr="001913B4">
        <w:rPr>
          <w:sz w:val="24"/>
          <w:szCs w:val="24"/>
        </w:rPr>
      </w:r>
      <w:r w:rsidR="00151BF0" w:rsidRPr="001913B4">
        <w:rPr>
          <w:sz w:val="24"/>
          <w:szCs w:val="24"/>
        </w:rPr>
        <w:fldChar w:fldCharType="separate"/>
      </w:r>
      <w:r w:rsidR="00151BF0" w:rsidRPr="001913B4">
        <w:rPr>
          <w:sz w:val="24"/>
          <w:szCs w:val="24"/>
        </w:rPr>
        <w:t>1.1.2</w:t>
      </w:r>
      <w:r w:rsidR="00151BF0" w:rsidRPr="001913B4">
        <w:rPr>
          <w:sz w:val="24"/>
          <w:szCs w:val="24"/>
        </w:rPr>
        <w:fldChar w:fldCharType="end"/>
      </w:r>
      <w:r w:rsidR="00151BF0" w:rsidRPr="001913B4">
        <w:rPr>
          <w:sz w:val="24"/>
          <w:szCs w:val="24"/>
        </w:rPr>
        <w:t xml:space="preserve"> настоящей</w:t>
      </w:r>
      <w:r w:rsidR="00151BF0" w:rsidRPr="00151BF0">
        <w:rPr>
          <w:sz w:val="24"/>
          <w:szCs w:val="24"/>
        </w:rPr>
        <w:t xml:space="preserve"> Документации,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151BF0" w:rsidRPr="00151BF0">
        <w:rPr>
          <w:sz w:val="24"/>
          <w:szCs w:val="24"/>
        </w:rPr>
        <w:t xml:space="preserve"> </w:t>
      </w:r>
      <w:proofErr w:type="gramStart"/>
      <w:r w:rsidR="00151BF0" w:rsidRPr="00151BF0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5568D7">
        <w:rPr>
          <w:sz w:val="24"/>
          <w:szCs w:val="24"/>
        </w:rPr>
        <w:t xml:space="preserve"> О</w:t>
      </w:r>
      <w:r w:rsidR="00717F60" w:rsidRPr="005568D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568D7">
        <w:rPr>
          <w:sz w:val="24"/>
          <w:szCs w:val="24"/>
        </w:rPr>
        <w:t xml:space="preserve">на право заключения </w:t>
      </w:r>
      <w:r w:rsidR="00185F52" w:rsidRPr="00185F52">
        <w:rPr>
          <w:sz w:val="24"/>
          <w:szCs w:val="24"/>
        </w:rPr>
        <w:t>Договора на оказание услуг</w:t>
      </w:r>
      <w:proofErr w:type="gramEnd"/>
      <w:r w:rsidR="00185F52" w:rsidRPr="00185F52">
        <w:rPr>
          <w:sz w:val="24"/>
          <w:szCs w:val="24"/>
        </w:rPr>
        <w:t xml:space="preserve"> по ремонту </w:t>
      </w:r>
      <w:r w:rsidR="00514AB9">
        <w:rPr>
          <w:sz w:val="24"/>
          <w:szCs w:val="24"/>
        </w:rPr>
        <w:t>средств малой механизации</w:t>
      </w:r>
      <w:r w:rsidR="00185F52" w:rsidRPr="00185F52">
        <w:rPr>
          <w:sz w:val="24"/>
          <w:szCs w:val="24"/>
        </w:rPr>
        <w:t xml:space="preserve"> для нужд ПАО «МРСК Центра» (филиала «Курскэнерго»)</w:t>
      </w:r>
      <w:r w:rsidR="00862664" w:rsidRPr="005568D7">
        <w:rPr>
          <w:sz w:val="24"/>
          <w:szCs w:val="24"/>
        </w:rPr>
        <w:t xml:space="preserve">, расположенного по адресу: </w:t>
      </w:r>
      <w:proofErr w:type="gramStart"/>
      <w:r w:rsidR="00862664" w:rsidRPr="005568D7">
        <w:rPr>
          <w:sz w:val="24"/>
          <w:szCs w:val="24"/>
        </w:rPr>
        <w:t>РФ, 305029, г. Курск, ул. К. Маркса, 27)</w:t>
      </w:r>
      <w:r w:rsidR="00717F60" w:rsidRPr="005568D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5D4CC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D4CC8">
        <w:rPr>
          <w:sz w:val="24"/>
          <w:szCs w:val="24"/>
        </w:rPr>
        <w:t xml:space="preserve">Настоящий </w:t>
      </w:r>
      <w:r w:rsidR="004B5EB3" w:rsidRPr="005D4CC8">
        <w:rPr>
          <w:sz w:val="24"/>
          <w:szCs w:val="24"/>
        </w:rPr>
        <w:t>З</w:t>
      </w:r>
      <w:r w:rsidRPr="005D4CC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D4CC8">
        <w:rPr>
          <w:sz w:val="24"/>
          <w:szCs w:val="24"/>
        </w:rPr>
        <w:t>электронной торговой площадк</w:t>
      </w:r>
      <w:r w:rsidR="00414AB1" w:rsidRPr="005D4CC8">
        <w:rPr>
          <w:sz w:val="24"/>
          <w:szCs w:val="24"/>
        </w:rPr>
        <w:t>и</w:t>
      </w:r>
      <w:r w:rsidR="00702B2C" w:rsidRPr="005D4CC8">
        <w:rPr>
          <w:sz w:val="24"/>
          <w:szCs w:val="24"/>
        </w:rPr>
        <w:t xml:space="preserve"> </w:t>
      </w:r>
      <w:r w:rsidR="000D70B6" w:rsidRPr="005D4CC8">
        <w:rPr>
          <w:sz w:val="24"/>
          <w:szCs w:val="24"/>
        </w:rPr>
        <w:t>П</w:t>
      </w:r>
      <w:r w:rsidR="00702B2C" w:rsidRPr="005D4CC8">
        <w:rPr>
          <w:sz w:val="24"/>
          <w:szCs w:val="24"/>
        </w:rPr>
        <w:t>АО «</w:t>
      </w:r>
      <w:proofErr w:type="spellStart"/>
      <w:r w:rsidR="00702B2C" w:rsidRPr="005D4CC8">
        <w:rPr>
          <w:sz w:val="24"/>
          <w:szCs w:val="24"/>
        </w:rPr>
        <w:t>Россети</w:t>
      </w:r>
      <w:proofErr w:type="spellEnd"/>
      <w:r w:rsidR="00702B2C" w:rsidRPr="005D4CC8">
        <w:rPr>
          <w:sz w:val="24"/>
          <w:szCs w:val="24"/>
        </w:rPr>
        <w:t xml:space="preserve">» </w:t>
      </w:r>
      <w:hyperlink r:id="rId22" w:history="1">
        <w:r w:rsidR="00514AB9" w:rsidRPr="005D4CC8">
          <w:rPr>
            <w:rStyle w:val="a7"/>
            <w:color w:val="auto"/>
            <w:sz w:val="24"/>
            <w:szCs w:val="24"/>
          </w:rPr>
          <w:t>etp.rosseti.ru</w:t>
        </w:r>
      </w:hyperlink>
      <w:r w:rsidR="00702B2C" w:rsidRPr="005D4CC8">
        <w:rPr>
          <w:sz w:val="24"/>
          <w:szCs w:val="24"/>
        </w:rPr>
        <w:t xml:space="preserve"> (далее — ЭТП)</w:t>
      </w:r>
      <w:r w:rsidR="005B75A6" w:rsidRPr="005D4CC8">
        <w:rPr>
          <w:sz w:val="24"/>
          <w:szCs w:val="24"/>
        </w:rPr>
        <w:t>.</w:t>
      </w:r>
      <w:bookmarkEnd w:id="14"/>
    </w:p>
    <w:p w:rsidR="00717F60" w:rsidRPr="005D4CC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D4CC8">
        <w:rPr>
          <w:sz w:val="24"/>
          <w:szCs w:val="24"/>
        </w:rPr>
        <w:t>Заказчик</w:t>
      </w:r>
      <w:r w:rsidR="00702B2C" w:rsidRPr="005D4CC8">
        <w:rPr>
          <w:sz w:val="24"/>
          <w:szCs w:val="24"/>
        </w:rPr>
        <w:t xml:space="preserve">: </w:t>
      </w:r>
      <w:r w:rsidRPr="005D4CC8">
        <w:rPr>
          <w:sz w:val="24"/>
          <w:szCs w:val="24"/>
        </w:rPr>
        <w:t xml:space="preserve"> </w:t>
      </w:r>
      <w:r w:rsidR="00702B2C" w:rsidRPr="005D4CC8">
        <w:rPr>
          <w:iCs/>
          <w:sz w:val="24"/>
          <w:szCs w:val="24"/>
        </w:rPr>
        <w:t>ПАО «МРСК Центра».</w:t>
      </w:r>
      <w:r w:rsidRPr="005D4CC8">
        <w:rPr>
          <w:rStyle w:val="aa"/>
          <w:sz w:val="24"/>
          <w:szCs w:val="24"/>
        </w:rPr>
        <w:t xml:space="preserve"> </w:t>
      </w:r>
      <w:bookmarkEnd w:id="15"/>
    </w:p>
    <w:p w:rsidR="008C4223" w:rsidRPr="005D4CC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D4CC8">
        <w:rPr>
          <w:sz w:val="24"/>
          <w:szCs w:val="24"/>
        </w:rPr>
        <w:t>Предмет З</w:t>
      </w:r>
      <w:r w:rsidR="00717F60" w:rsidRPr="005D4CC8">
        <w:rPr>
          <w:sz w:val="24"/>
          <w:szCs w:val="24"/>
        </w:rPr>
        <w:t>апроса предложений</w:t>
      </w:r>
      <w:r w:rsidR="00702B2C" w:rsidRPr="005D4CC8">
        <w:rPr>
          <w:sz w:val="24"/>
          <w:szCs w:val="24"/>
        </w:rPr>
        <w:t>:</w:t>
      </w:r>
      <w:bookmarkEnd w:id="16"/>
    </w:p>
    <w:p w:rsidR="00A40714" w:rsidRPr="005D4CC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D4CC8">
        <w:rPr>
          <w:b/>
          <w:sz w:val="24"/>
          <w:szCs w:val="24"/>
          <w:u w:val="single"/>
        </w:rPr>
        <w:t>Лот №1:</w:t>
      </w:r>
      <w:r w:rsidR="00717F60" w:rsidRPr="005D4CC8">
        <w:rPr>
          <w:sz w:val="24"/>
          <w:szCs w:val="24"/>
        </w:rPr>
        <w:t xml:space="preserve"> право заключения </w:t>
      </w:r>
      <w:bookmarkEnd w:id="17"/>
      <w:r w:rsidR="003D6523" w:rsidRPr="005D4CC8">
        <w:rPr>
          <w:sz w:val="24"/>
          <w:szCs w:val="24"/>
        </w:rPr>
        <w:t xml:space="preserve">Договора на оказание услуг по ремонту </w:t>
      </w:r>
      <w:r w:rsidR="00514AB9" w:rsidRPr="005D4CC8">
        <w:rPr>
          <w:sz w:val="24"/>
          <w:szCs w:val="24"/>
        </w:rPr>
        <w:t>средств малой механизации</w:t>
      </w:r>
      <w:r w:rsidR="003D6523" w:rsidRPr="005D4CC8">
        <w:rPr>
          <w:sz w:val="24"/>
          <w:szCs w:val="24"/>
        </w:rPr>
        <w:t xml:space="preserve"> для нужд ПАО «МРСК Центра» (филиала «Курскэнерго»)</w:t>
      </w:r>
      <w:r w:rsidR="00702B2C" w:rsidRPr="005D4CC8">
        <w:rPr>
          <w:sz w:val="24"/>
          <w:szCs w:val="24"/>
        </w:rPr>
        <w:t>.</w:t>
      </w:r>
    </w:p>
    <w:p w:rsidR="008C4223" w:rsidRPr="005D4CC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D4CC8">
        <w:rPr>
          <w:sz w:val="24"/>
          <w:szCs w:val="24"/>
        </w:rPr>
        <w:t xml:space="preserve">Количество лотов: </w:t>
      </w:r>
      <w:r w:rsidRPr="005D4CC8">
        <w:rPr>
          <w:b/>
          <w:sz w:val="24"/>
          <w:szCs w:val="24"/>
        </w:rPr>
        <w:t>1 (один)</w:t>
      </w:r>
      <w:r w:rsidRPr="005D4CC8">
        <w:rPr>
          <w:sz w:val="24"/>
          <w:szCs w:val="24"/>
        </w:rPr>
        <w:t>.</w:t>
      </w:r>
    </w:p>
    <w:bookmarkEnd w:id="18"/>
    <w:p w:rsidR="00804801" w:rsidRPr="005D4CC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D4CC8">
        <w:rPr>
          <w:sz w:val="24"/>
          <w:szCs w:val="24"/>
        </w:rPr>
        <w:t xml:space="preserve">Частичное </w:t>
      </w:r>
      <w:r w:rsidR="00366652" w:rsidRPr="005D4CC8">
        <w:rPr>
          <w:sz w:val="24"/>
          <w:szCs w:val="24"/>
        </w:rPr>
        <w:t xml:space="preserve">оказание </w:t>
      </w:r>
      <w:r w:rsidR="00AD3EBC" w:rsidRPr="005D4CC8">
        <w:rPr>
          <w:sz w:val="24"/>
          <w:szCs w:val="24"/>
        </w:rPr>
        <w:t>услуг</w:t>
      </w:r>
      <w:r w:rsidRPr="005D4CC8">
        <w:rPr>
          <w:sz w:val="24"/>
          <w:szCs w:val="24"/>
        </w:rPr>
        <w:t xml:space="preserve"> не допускается.</w:t>
      </w:r>
    </w:p>
    <w:p w:rsidR="00717F60" w:rsidRPr="005D4CC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D4CC8">
        <w:rPr>
          <w:sz w:val="24"/>
          <w:szCs w:val="24"/>
        </w:rPr>
        <w:t>Сроки</w:t>
      </w:r>
      <w:r w:rsidR="00717F60" w:rsidRPr="005D4CC8">
        <w:rPr>
          <w:sz w:val="24"/>
          <w:szCs w:val="24"/>
        </w:rPr>
        <w:t xml:space="preserve"> </w:t>
      </w:r>
      <w:r w:rsidR="00366652" w:rsidRPr="005D4CC8">
        <w:rPr>
          <w:sz w:val="24"/>
          <w:szCs w:val="24"/>
        </w:rPr>
        <w:t>оказания услуг</w:t>
      </w:r>
      <w:r w:rsidR="00717F60" w:rsidRPr="005D4CC8">
        <w:rPr>
          <w:sz w:val="24"/>
          <w:szCs w:val="24"/>
        </w:rPr>
        <w:t xml:space="preserve">: </w:t>
      </w:r>
      <w:r w:rsidR="002678D9" w:rsidRPr="005D4CC8">
        <w:rPr>
          <w:sz w:val="24"/>
          <w:szCs w:val="24"/>
        </w:rPr>
        <w:t>с 01.04.2018г. по 30.09.2018г. в соответствии с Приложением №1 к Закупочной документации</w:t>
      </w:r>
      <w:r w:rsidR="00717F60" w:rsidRPr="005D4CC8">
        <w:rPr>
          <w:sz w:val="24"/>
          <w:szCs w:val="24"/>
        </w:rPr>
        <w:t>.</w:t>
      </w:r>
      <w:bookmarkEnd w:id="19"/>
    </w:p>
    <w:p w:rsidR="008D2928" w:rsidRPr="005D4CC8" w:rsidRDefault="000F67C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D4CC8">
        <w:rPr>
          <w:sz w:val="24"/>
          <w:szCs w:val="24"/>
        </w:rPr>
        <w:t>Оказание услуг Участником будет осуществляться на своих площадях и своем оборудовани</w:t>
      </w:r>
      <w:r w:rsidR="002678D9" w:rsidRPr="005D4CC8">
        <w:rPr>
          <w:sz w:val="24"/>
          <w:szCs w:val="24"/>
        </w:rPr>
        <w:t>и</w:t>
      </w:r>
      <w:r w:rsidR="00366652" w:rsidRPr="005D4CC8">
        <w:rPr>
          <w:sz w:val="24"/>
          <w:szCs w:val="24"/>
        </w:rPr>
        <w:t>.</w:t>
      </w:r>
      <w:bookmarkEnd w:id="20"/>
    </w:p>
    <w:p w:rsidR="00717F60" w:rsidRPr="00716F4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D4CC8">
        <w:rPr>
          <w:iCs/>
          <w:sz w:val="24"/>
          <w:szCs w:val="24"/>
        </w:rPr>
        <w:t xml:space="preserve">Форма и порядок оплаты: </w:t>
      </w:r>
      <w:r w:rsidR="00366652" w:rsidRPr="005D4CC8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5568D7">
        <w:rPr>
          <w:iCs/>
          <w:sz w:val="24"/>
          <w:szCs w:val="24"/>
        </w:rPr>
        <w:t xml:space="preserve">) </w:t>
      </w:r>
      <w:r w:rsidR="00E65420">
        <w:rPr>
          <w:iCs/>
          <w:sz w:val="24"/>
          <w:szCs w:val="24"/>
        </w:rPr>
        <w:t>календарных</w:t>
      </w:r>
      <w:r w:rsidR="00366652" w:rsidRPr="005568D7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5568D7">
        <w:rPr>
          <w:iCs/>
          <w:sz w:val="24"/>
          <w:szCs w:val="24"/>
        </w:rPr>
        <w:t>.</w:t>
      </w:r>
      <w:bookmarkEnd w:id="21"/>
      <w:r w:rsidR="001245FA" w:rsidRPr="005568D7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920DB">
        <w:fldChar w:fldCharType="begin"/>
      </w:r>
      <w:r w:rsidR="004920DB">
        <w:instrText xml:space="preserve"> REF _Ref305973574 \r \h  \* MERGEFORMAT </w:instrText>
      </w:r>
      <w:r w:rsidR="004920DB">
        <w:fldChar w:fldCharType="separate"/>
      </w:r>
      <w:r w:rsidR="00DA443D">
        <w:t>2</w:t>
      </w:r>
      <w:r w:rsidR="004920D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Pr="00366652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4920DB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3.2</w:t>
      </w:r>
      <w:r w:rsidR="004920D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920DB">
        <w:fldChar w:fldCharType="begin"/>
      </w:r>
      <w:r w:rsidR="004920DB">
        <w:instrText xml:space="preserve"> REF _Ref191386109 \n \h  \* MERGEFORMAT </w:instrText>
      </w:r>
      <w:r w:rsidR="004920DB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4920DB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920DB">
        <w:fldChar w:fldCharType="begin"/>
      </w:r>
      <w:r w:rsidR="004920DB">
        <w:instrText xml:space="preserve"> REF _Ref191386164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4920D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920DB">
        <w:fldChar w:fldCharType="begin"/>
      </w:r>
      <w:r w:rsidR="004920DB">
        <w:instrText xml:space="preserve"> REF _Ref306978606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4920D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_Ref306114966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3.3.11</w:t>
      </w:r>
      <w:r w:rsidR="004920D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3.3</w:t>
      </w:r>
      <w:r w:rsidR="004920D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5.1</w:t>
      </w:r>
      <w:r w:rsidR="004920D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_Ref440284918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5.2</w:t>
      </w:r>
      <w:r w:rsidR="004920DB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4920DB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_Ref440284947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5.4</w:t>
      </w:r>
      <w:r w:rsidR="004920DB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4920D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4920DB">
        <w:fldChar w:fldCharType="begin"/>
      </w:r>
      <w:r w:rsidR="004920DB">
        <w:instrText xml:space="preserve"> REF _Ref305973214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4920D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_Ref303683883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920DB">
        <w:fldChar w:fldCharType="begin"/>
      </w:r>
      <w:r w:rsidR="004920DB">
        <w:instrText xml:space="preserve"> REF _Ref303250967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920DB">
        <w:fldChar w:fldCharType="begin"/>
      </w:r>
      <w:r w:rsidR="004920DB">
        <w:instrText xml:space="preserve"> REF _Ref306140410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920D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4920D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920DB">
        <w:fldChar w:fldCharType="begin"/>
      </w:r>
      <w:r w:rsidR="004920DB">
        <w:instrText xml:space="preserve"> REF _Ref302563524 \n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_Ref440361610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4920DB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5.1.3</w:t>
      </w:r>
      <w:r w:rsidR="004920DB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4920DB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_Ref440274913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_Ref440274902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4920DB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_Ref440371812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м)</w:t>
      </w:r>
      <w:r w:rsidR="004920DB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_Ref306143446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4920DB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_Ref465847423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4920DB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Cs w:val="24"/>
        </w:rPr>
        <w:t>3.3.14.4</w:t>
      </w:r>
      <w:r w:rsidR="004920DB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4920DB">
        <w:fldChar w:fldCharType="begin"/>
      </w:r>
      <w:r w:rsidR="004920DB">
        <w:instrText xml:space="preserve"> REF _Ref440270602 \r \h  \* MERGEFORMAT </w:instrText>
      </w:r>
      <w:r w:rsidR="004920DB">
        <w:fldChar w:fldCharType="separate"/>
      </w:r>
      <w:r w:rsidR="00DA443D">
        <w:t>5</w:t>
      </w:r>
      <w:r w:rsidR="004920DB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920DB">
        <w:fldChar w:fldCharType="begin"/>
      </w:r>
      <w:r w:rsidR="004920DB">
        <w:instrText xml:space="preserve"> REF _Ref191386419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4920DB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_Ref440361959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4920DB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_Ref440271036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4920DB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103AF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103AF9">
        <w:rPr>
          <w:bCs w:val="0"/>
          <w:sz w:val="24"/>
          <w:szCs w:val="24"/>
        </w:rPr>
        <w:t xml:space="preserve">Начальная (максимальная) цена </w:t>
      </w:r>
      <w:r w:rsidR="00123C70" w:rsidRPr="00103AF9">
        <w:rPr>
          <w:bCs w:val="0"/>
          <w:sz w:val="24"/>
          <w:szCs w:val="24"/>
        </w:rPr>
        <w:t>Договор</w:t>
      </w:r>
      <w:r w:rsidRPr="00103AF9">
        <w:rPr>
          <w:bCs w:val="0"/>
          <w:sz w:val="24"/>
          <w:szCs w:val="24"/>
        </w:rPr>
        <w:t>а</w:t>
      </w:r>
      <w:r w:rsidR="00216641" w:rsidRPr="00103AF9">
        <w:rPr>
          <w:bCs w:val="0"/>
          <w:sz w:val="24"/>
          <w:szCs w:val="24"/>
        </w:rPr>
        <w:t>:</w:t>
      </w:r>
      <w:bookmarkEnd w:id="451"/>
    </w:p>
    <w:p w:rsidR="00280464" w:rsidRPr="00103AF9" w:rsidRDefault="00CD6545" w:rsidP="00113D6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03AF9">
        <w:rPr>
          <w:b/>
          <w:sz w:val="24"/>
          <w:szCs w:val="24"/>
        </w:rPr>
        <w:t>1</w:t>
      </w:r>
      <w:r w:rsidR="00C46398" w:rsidRPr="00103AF9">
        <w:rPr>
          <w:b/>
          <w:sz w:val="24"/>
          <w:szCs w:val="24"/>
        </w:rPr>
        <w:t> 60</w:t>
      </w:r>
      <w:r w:rsidRPr="00103AF9">
        <w:rPr>
          <w:b/>
          <w:sz w:val="24"/>
          <w:szCs w:val="24"/>
        </w:rPr>
        <w:t>7</w:t>
      </w:r>
      <w:r w:rsidR="00C46398" w:rsidRPr="00103AF9">
        <w:rPr>
          <w:b/>
          <w:sz w:val="24"/>
          <w:szCs w:val="24"/>
        </w:rPr>
        <w:t xml:space="preserve"> </w:t>
      </w:r>
      <w:r w:rsidRPr="00103AF9">
        <w:rPr>
          <w:b/>
          <w:sz w:val="24"/>
          <w:szCs w:val="24"/>
        </w:rPr>
        <w:t>8</w:t>
      </w:r>
      <w:r w:rsidR="00C46398" w:rsidRPr="00103AF9">
        <w:rPr>
          <w:b/>
          <w:sz w:val="24"/>
          <w:szCs w:val="24"/>
        </w:rPr>
        <w:t xml:space="preserve">00 </w:t>
      </w:r>
      <w:r w:rsidR="00C46398" w:rsidRPr="00103AF9">
        <w:rPr>
          <w:sz w:val="24"/>
          <w:szCs w:val="24"/>
        </w:rPr>
        <w:t>(</w:t>
      </w:r>
      <w:r w:rsidRPr="00103AF9">
        <w:rPr>
          <w:sz w:val="24"/>
          <w:szCs w:val="24"/>
        </w:rPr>
        <w:t xml:space="preserve">один миллион шестьсот семь тысяч восемьсот) рублей </w:t>
      </w:r>
      <w:r w:rsidR="00C46398" w:rsidRPr="00103AF9">
        <w:rPr>
          <w:sz w:val="24"/>
          <w:szCs w:val="24"/>
        </w:rPr>
        <w:t xml:space="preserve"> 00 копеек РФ, без учета НДС; НДС составляет </w:t>
      </w:r>
      <w:r w:rsidRPr="00103AF9">
        <w:rPr>
          <w:b/>
          <w:sz w:val="24"/>
          <w:szCs w:val="24"/>
        </w:rPr>
        <w:t>289</w:t>
      </w:r>
      <w:r w:rsidR="00C46398" w:rsidRPr="00103AF9">
        <w:rPr>
          <w:b/>
          <w:sz w:val="24"/>
          <w:szCs w:val="24"/>
        </w:rPr>
        <w:t> </w:t>
      </w:r>
      <w:r w:rsidRPr="00103AF9">
        <w:rPr>
          <w:b/>
          <w:sz w:val="24"/>
          <w:szCs w:val="24"/>
        </w:rPr>
        <w:t>404</w:t>
      </w:r>
      <w:r w:rsidR="00C46398" w:rsidRPr="00103AF9">
        <w:rPr>
          <w:b/>
          <w:sz w:val="24"/>
          <w:szCs w:val="24"/>
        </w:rPr>
        <w:t xml:space="preserve"> </w:t>
      </w:r>
      <w:r w:rsidR="00C46398" w:rsidRPr="00103AF9">
        <w:rPr>
          <w:sz w:val="24"/>
          <w:szCs w:val="24"/>
        </w:rPr>
        <w:t>(</w:t>
      </w:r>
      <w:r w:rsidRPr="00103AF9">
        <w:rPr>
          <w:sz w:val="24"/>
          <w:szCs w:val="24"/>
        </w:rPr>
        <w:t xml:space="preserve">двести восемьдесят девять тысяч четыреста четыре) рубля </w:t>
      </w:r>
      <w:r w:rsidR="00C46398" w:rsidRPr="00103AF9">
        <w:rPr>
          <w:sz w:val="24"/>
          <w:szCs w:val="24"/>
        </w:rPr>
        <w:t xml:space="preserve"> 00 копеек РФ; </w:t>
      </w:r>
      <w:r w:rsidRPr="00103AF9">
        <w:rPr>
          <w:b/>
          <w:sz w:val="24"/>
          <w:szCs w:val="24"/>
        </w:rPr>
        <w:t>1</w:t>
      </w:r>
      <w:r w:rsidR="00C46398" w:rsidRPr="00103AF9">
        <w:rPr>
          <w:b/>
          <w:sz w:val="24"/>
          <w:szCs w:val="24"/>
        </w:rPr>
        <w:t> </w:t>
      </w:r>
      <w:r w:rsidRPr="00103AF9">
        <w:rPr>
          <w:b/>
          <w:sz w:val="24"/>
          <w:szCs w:val="24"/>
        </w:rPr>
        <w:t>897</w:t>
      </w:r>
      <w:r w:rsidR="00C46398" w:rsidRPr="00103AF9">
        <w:rPr>
          <w:b/>
          <w:sz w:val="24"/>
          <w:szCs w:val="24"/>
        </w:rPr>
        <w:t> </w:t>
      </w:r>
      <w:r w:rsidRPr="00103AF9">
        <w:rPr>
          <w:b/>
          <w:sz w:val="24"/>
          <w:szCs w:val="24"/>
        </w:rPr>
        <w:t>204</w:t>
      </w:r>
      <w:r w:rsidR="00C46398" w:rsidRPr="00103AF9">
        <w:rPr>
          <w:b/>
          <w:sz w:val="24"/>
          <w:szCs w:val="24"/>
        </w:rPr>
        <w:t xml:space="preserve"> </w:t>
      </w:r>
      <w:r w:rsidR="00C46398" w:rsidRPr="00103AF9">
        <w:rPr>
          <w:sz w:val="24"/>
          <w:szCs w:val="24"/>
        </w:rPr>
        <w:t>(</w:t>
      </w:r>
      <w:r w:rsidRPr="00103AF9">
        <w:rPr>
          <w:sz w:val="24"/>
          <w:szCs w:val="24"/>
        </w:rPr>
        <w:t>один миллион восемьсот девяносто семь тысяч двести четыре</w:t>
      </w:r>
      <w:r w:rsidR="004B1DDF" w:rsidRPr="00103AF9">
        <w:rPr>
          <w:sz w:val="24"/>
          <w:szCs w:val="24"/>
        </w:rPr>
        <w:t>)</w:t>
      </w:r>
      <w:r w:rsidRPr="00103AF9">
        <w:rPr>
          <w:sz w:val="24"/>
          <w:szCs w:val="24"/>
        </w:rPr>
        <w:t xml:space="preserve"> рубля </w:t>
      </w:r>
      <w:r w:rsidR="00C46398" w:rsidRPr="00103AF9">
        <w:rPr>
          <w:sz w:val="24"/>
          <w:szCs w:val="24"/>
        </w:rPr>
        <w:t xml:space="preserve"> 00 копеек РФ, с учетом НДС</w:t>
      </w:r>
      <w:r w:rsidR="00113D6E" w:rsidRPr="00103AF9">
        <w:rPr>
          <w:sz w:val="24"/>
          <w:szCs w:val="24"/>
        </w:rPr>
        <w:t>.</w:t>
      </w:r>
    </w:p>
    <w:p w:rsidR="004F657D" w:rsidRPr="00AA679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A679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AA6790">
        <w:rPr>
          <w:sz w:val="24"/>
          <w:szCs w:val="24"/>
        </w:rPr>
        <w:t>Договора (Лота)</w:t>
      </w:r>
      <w:r w:rsidR="00BE0319" w:rsidRPr="00AA6790">
        <w:rPr>
          <w:sz w:val="24"/>
          <w:szCs w:val="24"/>
        </w:rPr>
        <w:t xml:space="preserve"> </w:t>
      </w:r>
      <w:r w:rsidR="00AA6790" w:rsidRPr="00AA6790">
        <w:rPr>
          <w:sz w:val="24"/>
          <w:szCs w:val="24"/>
        </w:rPr>
        <w:t>и/</w:t>
      </w:r>
      <w:r w:rsidR="00BE0319" w:rsidRPr="00AA6790">
        <w:rPr>
          <w:sz w:val="24"/>
          <w:szCs w:val="24"/>
        </w:rPr>
        <w:t xml:space="preserve">или </w:t>
      </w:r>
      <w:r w:rsidR="00AA6790" w:rsidRPr="00AA6790">
        <w:rPr>
          <w:sz w:val="24"/>
          <w:szCs w:val="24"/>
        </w:rPr>
        <w:t xml:space="preserve">максимальную </w:t>
      </w:r>
      <w:r w:rsidR="00BE0319" w:rsidRPr="00AA6790">
        <w:rPr>
          <w:sz w:val="24"/>
          <w:szCs w:val="24"/>
        </w:rPr>
        <w:t>стоимост</w:t>
      </w:r>
      <w:r w:rsidR="00AA6790" w:rsidRPr="00AA6790">
        <w:rPr>
          <w:sz w:val="24"/>
          <w:szCs w:val="24"/>
        </w:rPr>
        <w:t>ь</w:t>
      </w:r>
      <w:r w:rsidR="00BE0319" w:rsidRPr="00AA6790">
        <w:rPr>
          <w:sz w:val="24"/>
          <w:szCs w:val="24"/>
        </w:rPr>
        <w:t xml:space="preserve"> единицы продукции</w:t>
      </w:r>
      <w:r w:rsidR="00AA6790" w:rsidRPr="00AA6790">
        <w:rPr>
          <w:sz w:val="24"/>
          <w:szCs w:val="24"/>
        </w:rPr>
        <w:t xml:space="preserve"> указанную в Приложении № 1 к настоящей документации</w:t>
      </w:r>
      <w:r w:rsidR="004F657D" w:rsidRPr="00AA6790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BC7E33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BC7E33">
        <w:rPr>
          <w:sz w:val="24"/>
          <w:szCs w:val="24"/>
        </w:rPr>
        <w:t xml:space="preserve">Начальная (предельная) цена, указанная в 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_Ref467510701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3.3.7.1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BC7E33">
        <w:rPr>
          <w:bCs w:val="0"/>
          <w:sz w:val="24"/>
          <w:szCs w:val="24"/>
        </w:rPr>
        <w:t>Сводной таблице стоимости услуг (</w:t>
      </w:r>
      <w:r w:rsidRPr="00BC7E33">
        <w:rPr>
          <w:bCs w:val="0"/>
          <w:spacing w:val="-2"/>
          <w:sz w:val="24"/>
          <w:szCs w:val="24"/>
        </w:rPr>
        <w:t>под</w:t>
      </w:r>
      <w:r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_Ref440271072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5.2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)</w:t>
      </w:r>
      <w:r w:rsidRPr="00BC7E33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_Ref306138385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3.6.4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Цена в письме о подаче оферты </w:t>
      </w:r>
      <w:r w:rsidR="003F3A69" w:rsidRPr="00BC7E33">
        <w:rPr>
          <w:bCs w:val="0"/>
          <w:spacing w:val="-2"/>
          <w:sz w:val="24"/>
          <w:szCs w:val="24"/>
        </w:rPr>
        <w:t>(под</w:t>
      </w:r>
      <w:r w:rsidR="003F3A69"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_Ref55336310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5.1</w:t>
      </w:r>
      <w:r w:rsidR="004920DB" w:rsidRPr="00BC7E33">
        <w:rPr>
          <w:sz w:val="24"/>
          <w:szCs w:val="24"/>
        </w:rPr>
        <w:fldChar w:fldCharType="end"/>
      </w:r>
      <w:r w:rsidR="003F3A69" w:rsidRPr="00BC7E33">
        <w:rPr>
          <w:bCs w:val="0"/>
          <w:sz w:val="24"/>
          <w:szCs w:val="24"/>
          <w:lang w:eastAsia="ru-RU"/>
        </w:rPr>
        <w:t>)</w:t>
      </w:r>
      <w:r w:rsidRPr="00BC7E33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BC7E33">
        <w:rPr>
          <w:bCs w:val="0"/>
          <w:sz w:val="24"/>
          <w:szCs w:val="24"/>
        </w:rPr>
        <w:t xml:space="preserve">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_Ref467510701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3.3.7.1</w:t>
      </w:r>
      <w:r w:rsidR="004920DB" w:rsidRPr="00BC7E33">
        <w:rPr>
          <w:sz w:val="24"/>
          <w:szCs w:val="24"/>
        </w:rPr>
        <w:fldChar w:fldCharType="end"/>
      </w:r>
      <w:r w:rsidR="00ED6239" w:rsidRPr="00BC7E33">
        <w:rPr>
          <w:bCs w:val="0"/>
          <w:sz w:val="24"/>
          <w:szCs w:val="24"/>
        </w:rPr>
        <w:t xml:space="preserve">, а также в </w:t>
      </w:r>
      <w:r w:rsidR="00EA1723" w:rsidRPr="00BC7E33">
        <w:rPr>
          <w:sz w:val="24"/>
          <w:szCs w:val="24"/>
        </w:rPr>
        <w:t xml:space="preserve">Графике оплаты оказания услуг (подраздел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_Ref440361439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5.5</w:t>
      </w:r>
      <w:r w:rsidR="004920DB" w:rsidRPr="00BC7E33">
        <w:rPr>
          <w:sz w:val="24"/>
          <w:szCs w:val="24"/>
        </w:rPr>
        <w:fldChar w:fldCharType="end"/>
      </w:r>
      <w:r w:rsidR="00EA1723" w:rsidRPr="00BC7E33">
        <w:rPr>
          <w:sz w:val="24"/>
          <w:szCs w:val="24"/>
        </w:rPr>
        <w:t>)</w:t>
      </w:r>
      <w:r w:rsidR="00BD74DF" w:rsidRPr="00BC7E33">
        <w:rPr>
          <w:bCs w:val="0"/>
          <w:sz w:val="24"/>
          <w:szCs w:val="24"/>
        </w:rPr>
        <w:t xml:space="preserve"> и </w:t>
      </w:r>
      <w:r w:rsidR="00BD74DF" w:rsidRPr="00BC7E33">
        <w:rPr>
          <w:sz w:val="24"/>
          <w:szCs w:val="24"/>
        </w:rPr>
        <w:t>на «котировочной доске» ЭТП</w:t>
      </w:r>
      <w:r w:rsidRPr="00BC7E33">
        <w:rPr>
          <w:bCs w:val="0"/>
          <w:sz w:val="24"/>
          <w:szCs w:val="24"/>
        </w:rPr>
        <w:t>. В противном случае Заявк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Участника будет отклонен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_Ref306138385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3.6.4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BC7E33">
        <w:rPr>
          <w:bCs w:val="0"/>
          <w:sz w:val="24"/>
          <w:szCs w:val="24"/>
        </w:rPr>
        <w:t xml:space="preserve">стоимости </w:t>
      </w:r>
      <w:r w:rsidR="00491992" w:rsidRPr="00BC7E33">
        <w:rPr>
          <w:sz w:val="24"/>
          <w:szCs w:val="24"/>
        </w:rPr>
        <w:t>за единицу продукции</w:t>
      </w:r>
      <w:r w:rsidR="00491992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>без учета НДС.</w:t>
      </w:r>
    </w:p>
    <w:p w:rsidR="00BC1324" w:rsidRPr="00BC7E33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_Ref465670219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3.11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данной документации.</w:t>
      </w:r>
    </w:p>
    <w:p w:rsidR="002A5B42" w:rsidRPr="00BC7E33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BC7E33">
        <w:rPr>
          <w:szCs w:val="24"/>
        </w:rPr>
        <w:t xml:space="preserve">Требования к </w:t>
      </w:r>
      <w:r w:rsidR="009C744E" w:rsidRPr="00BC7E33">
        <w:rPr>
          <w:szCs w:val="24"/>
        </w:rPr>
        <w:t>Участник</w:t>
      </w:r>
      <w:r w:rsidRPr="00BC7E33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BC7E33">
        <w:rPr>
          <w:szCs w:val="24"/>
        </w:rPr>
        <w:t xml:space="preserve"> </w:t>
      </w:r>
    </w:p>
    <w:p w:rsidR="00E71628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BC7E33">
        <w:rPr>
          <w:bCs w:val="0"/>
          <w:sz w:val="24"/>
          <w:szCs w:val="24"/>
        </w:rPr>
        <w:t xml:space="preserve">Требования к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ам</w:t>
      </w:r>
      <w:bookmarkEnd w:id="469"/>
      <w:r w:rsidRPr="00BC7E33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BC7E33">
        <w:rPr>
          <w:bCs w:val="0"/>
          <w:sz w:val="24"/>
          <w:szCs w:val="24"/>
        </w:rPr>
        <w:t xml:space="preserve"> у</w:t>
      </w:r>
      <w:r w:rsidRPr="00BC7E33">
        <w:rPr>
          <w:bCs w:val="0"/>
          <w:sz w:val="24"/>
          <w:szCs w:val="24"/>
        </w:rPr>
        <w:t xml:space="preserve">частвовать в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C7E33">
        <w:rPr>
          <w:bCs w:val="0"/>
          <w:color w:val="000000"/>
          <w:sz w:val="24"/>
          <w:szCs w:val="24"/>
        </w:rPr>
        <w:t>физическое</w:t>
      </w:r>
      <w:r w:rsidRPr="00BC7E33">
        <w:rPr>
          <w:bCs w:val="0"/>
          <w:sz w:val="24"/>
          <w:szCs w:val="24"/>
        </w:rPr>
        <w:t xml:space="preserve"> лицо </w:t>
      </w:r>
      <w:r w:rsidR="00E71628" w:rsidRPr="00BC7E33">
        <w:rPr>
          <w:bCs w:val="0"/>
          <w:sz w:val="24"/>
          <w:szCs w:val="24"/>
        </w:rPr>
        <w:t>(в т.</w:t>
      </w:r>
      <w:r w:rsidR="003129D4" w:rsidRPr="00BC7E33">
        <w:rPr>
          <w:bCs w:val="0"/>
          <w:sz w:val="24"/>
          <w:szCs w:val="24"/>
        </w:rPr>
        <w:t xml:space="preserve"> </w:t>
      </w:r>
      <w:r w:rsidR="00E71628" w:rsidRPr="00BC7E33">
        <w:rPr>
          <w:bCs w:val="0"/>
          <w:sz w:val="24"/>
          <w:szCs w:val="24"/>
        </w:rPr>
        <w:t xml:space="preserve">ч. </w:t>
      </w:r>
      <w:r w:rsidRPr="00BC7E33">
        <w:rPr>
          <w:bCs w:val="0"/>
          <w:sz w:val="24"/>
          <w:szCs w:val="24"/>
        </w:rPr>
        <w:t xml:space="preserve">индивидуальный </w:t>
      </w:r>
      <w:r w:rsidRPr="006E0603">
        <w:rPr>
          <w:bCs w:val="0"/>
          <w:sz w:val="24"/>
          <w:szCs w:val="24"/>
        </w:rPr>
        <w:t>предприниматель</w:t>
      </w:r>
      <w:r w:rsidR="00E71628" w:rsidRPr="006E0603">
        <w:rPr>
          <w:bCs w:val="0"/>
          <w:sz w:val="24"/>
          <w:szCs w:val="24"/>
        </w:rPr>
        <w:t>)</w:t>
      </w:r>
      <w:r w:rsidR="006E0603" w:rsidRPr="006E0603">
        <w:rPr>
          <w:bCs w:val="0"/>
          <w:sz w:val="24"/>
          <w:szCs w:val="24"/>
        </w:rPr>
        <w:t xml:space="preserve">, </w:t>
      </w:r>
      <w:r w:rsidR="006E0603" w:rsidRPr="006E0603">
        <w:rPr>
          <w:sz w:val="24"/>
          <w:szCs w:val="24"/>
        </w:rPr>
        <w:t>являющееся субъектом малого и среднего предпринимательства</w:t>
      </w:r>
      <w:r w:rsidRPr="006E0603">
        <w:rPr>
          <w:bCs w:val="0"/>
          <w:sz w:val="24"/>
          <w:szCs w:val="24"/>
        </w:rPr>
        <w:t xml:space="preserve">. </w:t>
      </w:r>
      <w:proofErr w:type="gramStart"/>
      <w:r w:rsidR="00362EA4" w:rsidRPr="006E0603">
        <w:rPr>
          <w:bCs w:val="0"/>
          <w:sz w:val="24"/>
          <w:szCs w:val="24"/>
        </w:rPr>
        <w:t>Дополнительные</w:t>
      </w:r>
      <w:r w:rsidR="00362EA4" w:rsidRPr="00BC7E33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_Ref191386451 \n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3.3.9</w:t>
      </w:r>
      <w:r w:rsidR="004920DB" w:rsidRPr="00BC7E33">
        <w:rPr>
          <w:sz w:val="24"/>
          <w:szCs w:val="24"/>
        </w:rPr>
        <w:fldChar w:fldCharType="end"/>
      </w:r>
      <w:r w:rsidR="00362EA4" w:rsidRPr="00BC7E33">
        <w:rPr>
          <w:bCs w:val="0"/>
          <w:sz w:val="24"/>
          <w:szCs w:val="24"/>
        </w:rPr>
        <w:t>.</w:t>
      </w:r>
      <w:r w:rsidR="00036006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BC7E33">
        <w:rPr>
          <w:bCs w:val="0"/>
          <w:sz w:val="24"/>
          <w:szCs w:val="24"/>
        </w:rPr>
        <w:lastRenderedPageBreak/>
        <w:t>У</w:t>
      </w:r>
      <w:r w:rsidRPr="00BC7E33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BC7E33">
        <w:rPr>
          <w:bCs w:val="0"/>
          <w:sz w:val="24"/>
          <w:szCs w:val="24"/>
        </w:rPr>
        <w:t xml:space="preserve">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_Ref440876619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3.3.10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. При проведении запроса предложений на ЭТП, такое</w:t>
      </w:r>
      <w:r w:rsidRPr="00BC7E33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 xml:space="preserve">а ЭТП, а также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BC7E33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BC7E33">
        <w:rPr>
          <w:bCs w:val="0"/>
          <w:sz w:val="24"/>
          <w:szCs w:val="24"/>
        </w:rPr>
        <w:t>Договор</w:t>
      </w:r>
      <w:r w:rsidRPr="00BC7E33">
        <w:rPr>
          <w:bCs w:val="0"/>
          <w:sz w:val="24"/>
          <w:szCs w:val="24"/>
        </w:rPr>
        <w:t xml:space="preserve">,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BC7E33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BC7E33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BC7E33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BC7E33">
        <w:rPr>
          <w:sz w:val="24"/>
          <w:szCs w:val="24"/>
          <w:lang w:eastAsia="ru-RU"/>
        </w:rPr>
        <w:t>исполнения</w:t>
      </w:r>
      <w:r w:rsidRPr="00BC7E33">
        <w:rPr>
          <w:bCs w:val="0"/>
          <w:color w:val="000000"/>
          <w:sz w:val="24"/>
          <w:szCs w:val="24"/>
        </w:rPr>
        <w:t xml:space="preserve"> </w:t>
      </w:r>
      <w:r w:rsidR="00123C70" w:rsidRPr="00BC7E33">
        <w:rPr>
          <w:bCs w:val="0"/>
          <w:color w:val="000000"/>
          <w:sz w:val="24"/>
          <w:szCs w:val="24"/>
        </w:rPr>
        <w:t>Договор</w:t>
      </w:r>
      <w:r w:rsidRPr="00BC7E33">
        <w:rPr>
          <w:bCs w:val="0"/>
          <w:color w:val="000000"/>
          <w:sz w:val="24"/>
          <w:szCs w:val="24"/>
        </w:rPr>
        <w:t xml:space="preserve">а </w:t>
      </w:r>
      <w:r w:rsidR="009D7F01" w:rsidRPr="00BC7E33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BC7E33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BC7E33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 запроса предложений банкротом и об открытии конкурсного производства, на имущество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BC7E33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670D3" w:rsidRPr="00AE1D21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Pr="00AE1D21">
        <w:rPr>
          <w:sz w:val="24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их) задания(й) Закупочная комиссия отклонит Заявку Участника.</w:t>
      </w:r>
    </w:p>
    <w:p w:rsidR="009670D3" w:rsidRPr="009670D3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9670D3">
        <w:rPr>
          <w:sz w:val="24"/>
          <w:szCs w:val="24"/>
        </w:rPr>
        <w:t xml:space="preserve">факт </w:t>
      </w:r>
      <w:proofErr w:type="spellStart"/>
      <w:r w:rsidRPr="009670D3">
        <w:rPr>
          <w:sz w:val="24"/>
          <w:szCs w:val="24"/>
        </w:rPr>
        <w:t>аффилированности</w:t>
      </w:r>
      <w:proofErr w:type="spellEnd"/>
      <w:r w:rsidRPr="009670D3">
        <w:rPr>
          <w:sz w:val="24"/>
          <w:szCs w:val="24"/>
        </w:rPr>
        <w:t xml:space="preserve"> предприятий.</w:t>
      </w:r>
    </w:p>
    <w:p w:rsidR="009D7F01" w:rsidRPr="009670D3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color w:val="000000"/>
          <w:sz w:val="24"/>
          <w:szCs w:val="24"/>
        </w:rPr>
      </w:pPr>
      <w:r w:rsidRPr="009670D3">
        <w:rPr>
          <w:sz w:val="24"/>
          <w:szCs w:val="24"/>
          <w:lang w:eastAsia="ru-RU"/>
        </w:rPr>
        <w:t>Д</w:t>
      </w:r>
      <w:r w:rsidRPr="009670D3">
        <w:rPr>
          <w:sz w:val="24"/>
          <w:szCs w:val="24"/>
        </w:rPr>
        <w:t>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="009D7F01" w:rsidRPr="009670D3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_Ref440291364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3.3.8.1</w:t>
      </w:r>
      <w:r w:rsidR="004920DB">
        <w:fldChar w:fldCharType="end"/>
      </w:r>
      <w:r w:rsidRPr="00AE1D21">
        <w:rPr>
          <w:sz w:val="24"/>
          <w:szCs w:val="24"/>
        </w:rPr>
        <w:t>-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</w:t>
      </w:r>
      <w:r w:rsidRPr="00AE1D21">
        <w:rPr>
          <w:sz w:val="24"/>
          <w:szCs w:val="24"/>
        </w:rPr>
        <w:lastRenderedPageBreak/>
        <w:t xml:space="preserve">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_Ref440271993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5.11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5.1.3</w:t>
      </w:r>
      <w:r w:rsidR="004920DB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_Ref440272035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5.12</w:t>
      </w:r>
      <w:r w:rsidR="004920DB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5.13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_Ref440272119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5.7.1</w:t>
      </w:r>
      <w:r w:rsidR="004920DB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lastRenderedPageBreak/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_Ref55336389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5.9</w:t>
      </w:r>
      <w:r w:rsidR="004920DB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_Ref55336398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5.10</w:t>
      </w:r>
      <w:r w:rsidR="004920DB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444ECC">
        <w:rPr>
          <w:sz w:val="24"/>
          <w:szCs w:val="24"/>
        </w:rPr>
        <w:t>5.14</w:t>
      </w:r>
      <w:r w:rsidR="004920DB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_Ref440272274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5.16</w:t>
      </w:r>
      <w:r w:rsidR="004920DB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</w:t>
      </w:r>
      <w:r w:rsidRPr="007D7C50">
        <w:rPr>
          <w:sz w:val="24"/>
          <w:szCs w:val="24"/>
        </w:rPr>
        <w:lastRenderedPageBreak/>
        <w:t xml:space="preserve">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_Ref440272510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4920DB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</w:t>
      </w:r>
      <w:r w:rsidR="00362EA4" w:rsidRPr="00AE1D21">
        <w:rPr>
          <w:bCs w:val="0"/>
          <w:sz w:val="24"/>
          <w:szCs w:val="24"/>
        </w:rPr>
        <w:lastRenderedPageBreak/>
        <w:t xml:space="preserve">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_Ref191386482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E71A48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920DB">
        <w:fldChar w:fldCharType="begin"/>
      </w:r>
      <w:r w:rsidR="004920DB">
        <w:instrText xml:space="preserve"> REF _Ref307563248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920DB">
        <w:fldChar w:fldCharType="begin"/>
      </w:r>
      <w:r w:rsidR="004920DB">
        <w:instrText xml:space="preserve"> REF _Ref307563262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920DB">
        <w:fldChar w:fldCharType="begin"/>
      </w:r>
      <w:r w:rsidR="004920DB">
        <w:instrText xml:space="preserve"> REF _Ref306032591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4920DB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920DB">
        <w:fldChar w:fldCharType="begin"/>
      </w:r>
      <w:r w:rsidR="004920DB">
        <w:instrText xml:space="preserve"> REF _Ref440289401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4920DB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470A87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920DB">
        <w:fldChar w:fldCharType="begin"/>
      </w:r>
      <w:r w:rsidR="004920DB">
        <w:instrText xml:space="preserve"> REF _Ref467168844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3.3.14.3</w:t>
      </w:r>
      <w:r w:rsidR="004920DB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3.3.14.4</w:t>
      </w:r>
      <w:r w:rsidR="004920DB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7A5083">
        <w:rPr>
          <w:sz w:val="24"/>
          <w:szCs w:val="24"/>
        </w:rPr>
        <w:lastRenderedPageBreak/>
        <w:t xml:space="preserve">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_Ref440272678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4920DB">
        <w:fldChar w:fldCharType="begin"/>
      </w:r>
      <w:r w:rsidR="004920DB">
        <w:instrText xml:space="preserve"> REF _Ref306008743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4920DB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_Ref468875974 \r \h  \* MERGEFORMAT </w:instrText>
      </w:r>
      <w:r w:rsidR="004920DB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4920DB">
        <w:fldChar w:fldCharType="begin"/>
      </w:r>
      <w:r w:rsidR="004920DB">
        <w:instrText xml:space="preserve"> REF _Ref468201028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4920DB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920DB">
        <w:fldChar w:fldCharType="begin"/>
      </w:r>
      <w:r w:rsidR="004920DB">
        <w:instrText xml:space="preserve"> REF _Ref305753174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470A87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DD78D4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DD78D4">
        <w:rPr>
          <w:bCs w:val="0"/>
          <w:sz w:val="24"/>
          <w:szCs w:val="24"/>
        </w:rPr>
        <w:t>(</w:t>
      </w:r>
      <w:r w:rsidRPr="00DD78D4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DD78D4">
        <w:rPr>
          <w:sz w:val="24"/>
          <w:szCs w:val="24"/>
        </w:rPr>
        <w:fldChar w:fldCharType="begin"/>
      </w:r>
      <w:r w:rsidR="00197954" w:rsidRPr="00DD78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D78D4">
        <w:rPr>
          <w:sz w:val="24"/>
          <w:szCs w:val="24"/>
        </w:rPr>
        <w:instrText xml:space="preserve"> \* MERGEFORMAT </w:instrText>
      </w:r>
      <w:r w:rsidR="00AD2F1E" w:rsidRPr="00DD78D4">
        <w:rPr>
          <w:sz w:val="24"/>
          <w:szCs w:val="24"/>
        </w:rPr>
      </w:r>
      <w:r w:rsidR="00AD2F1E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  <w:lang w:eastAsia="ru-RU"/>
        </w:rPr>
        <w:t>5.15</w:t>
      </w:r>
      <w:r w:rsidR="00AD2F1E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920DB" w:rsidRPr="00DD78D4">
        <w:rPr>
          <w:sz w:val="24"/>
          <w:szCs w:val="24"/>
        </w:rPr>
        <w:fldChar w:fldCharType="begin"/>
      </w:r>
      <w:r w:rsidR="004920DB" w:rsidRPr="00DD78D4">
        <w:rPr>
          <w:sz w:val="24"/>
          <w:szCs w:val="24"/>
        </w:rPr>
        <w:instrText xml:space="preserve"> REF _Ref440289953 \r \h  \* MERGEFORMAT </w:instrText>
      </w:r>
      <w:r w:rsidR="004920DB" w:rsidRPr="00DD78D4">
        <w:rPr>
          <w:sz w:val="24"/>
          <w:szCs w:val="24"/>
        </w:rPr>
      </w:r>
      <w:r w:rsidR="004920DB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</w:rPr>
        <w:t>3.4.1.3</w:t>
      </w:r>
      <w:r w:rsidR="004920DB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 настоящей Документации, по адресу: </w:t>
      </w:r>
      <w:hyperlink r:id="rId36" w:history="1">
        <w:r w:rsidR="00DD78D4" w:rsidRPr="00DD78D4">
          <w:rPr>
            <w:sz w:val="24"/>
            <w:szCs w:val="24"/>
          </w:rPr>
          <w:t>Россия, 305029, Курская область, г. Курск, ул. К. Маркса, 27</w:t>
        </w:r>
      </w:hyperlink>
      <w:r w:rsidR="00DD78D4" w:rsidRPr="00DD78D4">
        <w:rPr>
          <w:sz w:val="24"/>
          <w:szCs w:val="24"/>
        </w:rPr>
        <w:t xml:space="preserve">, </w:t>
      </w:r>
      <w:proofErr w:type="spellStart"/>
      <w:r w:rsidR="00DD78D4" w:rsidRPr="00DD78D4">
        <w:rPr>
          <w:sz w:val="24"/>
          <w:szCs w:val="24"/>
        </w:rPr>
        <w:t>каб</w:t>
      </w:r>
      <w:proofErr w:type="spellEnd"/>
      <w:r w:rsidR="00DD78D4" w:rsidRPr="00DD78D4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DD78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</w:t>
      </w:r>
      <w:r w:rsidRPr="002F273A">
        <w:rPr>
          <w:bCs w:val="0"/>
          <w:sz w:val="24"/>
          <w:szCs w:val="24"/>
        </w:rPr>
        <w:t xml:space="preserve">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920DB">
        <w:fldChar w:fldCharType="begin"/>
      </w:r>
      <w:r w:rsidR="004920DB">
        <w:instrText xml:space="preserve"> REF _Ref191386085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920DB">
        <w:fldChar w:fldCharType="begin"/>
      </w:r>
      <w:r w:rsidR="004920DB">
        <w:instrText xml:space="preserve"> REF _Ref303323780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4920DB">
        <w:fldChar w:fldCharType="begin"/>
      </w:r>
      <w:r w:rsidR="004920DB">
        <w:instrText xml:space="preserve"> REF _Ref467508029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3.3.14.5</w:t>
      </w:r>
      <w:r w:rsidR="004920DB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920DB">
        <w:fldChar w:fldCharType="begin"/>
      </w:r>
      <w:r w:rsidR="004920DB">
        <w:instrText xml:space="preserve"> REF _Ref55335823 \r \h  \* MERGEFORMAT </w:instrText>
      </w:r>
      <w:r w:rsidR="004920DB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4920DB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D6E98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BD6E98">
        <w:rPr>
          <w:iCs/>
          <w:szCs w:val="24"/>
        </w:rPr>
        <w:t>УЛ</w:t>
      </w:r>
      <w:proofErr w:type="gramEnd"/>
      <w:r w:rsidR="00BD6E98">
        <w:rPr>
          <w:iCs/>
          <w:szCs w:val="24"/>
        </w:rPr>
        <w:t xml:space="preserve"> и МТО филиала</w:t>
      </w:r>
      <w:r w:rsidR="00BD6E98" w:rsidRPr="00702B2C">
        <w:rPr>
          <w:iCs/>
          <w:szCs w:val="24"/>
        </w:rPr>
        <w:t xml:space="preserve"> ПАО «МРСК Центра»</w:t>
      </w:r>
      <w:r w:rsidR="00BD6E98">
        <w:rPr>
          <w:iCs/>
          <w:szCs w:val="24"/>
        </w:rPr>
        <w:t xml:space="preserve"> - «Курскэнерго»</w:t>
      </w:r>
      <w:r w:rsidR="00BD6E98" w:rsidRPr="00702B2C">
        <w:rPr>
          <w:iCs/>
          <w:szCs w:val="24"/>
        </w:rPr>
        <w:t xml:space="preserve"> </w:t>
      </w:r>
      <w:r w:rsidR="00BD6E98">
        <w:rPr>
          <w:iCs/>
          <w:szCs w:val="24"/>
        </w:rPr>
        <w:t>Горбылев А.В</w:t>
      </w:r>
      <w:r w:rsidR="00BD6E98" w:rsidRPr="00702B2C">
        <w:rPr>
          <w:iCs/>
          <w:szCs w:val="24"/>
        </w:rPr>
        <w:t>., контактные телефоны: (</w:t>
      </w:r>
      <w:r w:rsidR="00BD6E98">
        <w:rPr>
          <w:iCs/>
          <w:szCs w:val="24"/>
        </w:rPr>
        <w:t>4712</w:t>
      </w:r>
      <w:r w:rsidR="00BD6E98" w:rsidRPr="00EA1920">
        <w:rPr>
          <w:iCs/>
          <w:szCs w:val="24"/>
        </w:rPr>
        <w:t xml:space="preserve">) 55-70-49, </w:t>
      </w:r>
      <w:r w:rsidR="00BD6E98" w:rsidRPr="00EA1920">
        <w:rPr>
          <w:szCs w:val="24"/>
        </w:rPr>
        <w:t xml:space="preserve">адрес электронной почты: </w:t>
      </w:r>
      <w:hyperlink r:id="rId37" w:history="1">
        <w:r w:rsidR="00BD6E98" w:rsidRPr="001A645C">
          <w:rPr>
            <w:rStyle w:val="a7"/>
            <w:szCs w:val="24"/>
            <w:lang w:val="en-US"/>
          </w:rPr>
          <w:t>Gorbylev</w:t>
        </w:r>
        <w:r w:rsidR="00BD6E98" w:rsidRPr="001A645C">
          <w:rPr>
            <w:rStyle w:val="a7"/>
            <w:szCs w:val="24"/>
          </w:rPr>
          <w:t>.</w:t>
        </w:r>
        <w:r w:rsidR="00BD6E98" w:rsidRPr="001A645C">
          <w:rPr>
            <w:rStyle w:val="a7"/>
            <w:szCs w:val="24"/>
            <w:lang w:val="en-US"/>
          </w:rPr>
          <w:t>av</w:t>
        </w:r>
        <w:r w:rsidR="00BD6E98" w:rsidRPr="001A645C">
          <w:rPr>
            <w:rStyle w:val="a7"/>
            <w:szCs w:val="24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ИНН: 6901067107,КПП: 463202002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 xml:space="preserve">- </w:t>
      </w: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lastRenderedPageBreak/>
        <w:t>- БИК: 042007835</w:t>
      </w:r>
    </w:p>
    <w:p w:rsidR="00F64A8B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к/с: 30101810100000000835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3.14</w:t>
      </w:r>
      <w:r w:rsidR="004920DB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DA4111">
        <w:rPr>
          <w:bCs w:val="0"/>
          <w:sz w:val="24"/>
          <w:szCs w:val="24"/>
        </w:rPr>
        <w:t>Заявк</w:t>
      </w:r>
      <w:r w:rsidR="00717F60" w:rsidRPr="00DA4111">
        <w:rPr>
          <w:bCs w:val="0"/>
          <w:sz w:val="24"/>
          <w:szCs w:val="24"/>
        </w:rPr>
        <w:t xml:space="preserve">и на ЭТП могут </w:t>
      </w:r>
      <w:r w:rsidR="00717F60" w:rsidRPr="004443A3">
        <w:rPr>
          <w:bCs w:val="0"/>
          <w:sz w:val="24"/>
          <w:szCs w:val="24"/>
        </w:rPr>
        <w:t xml:space="preserve">быть поданы до </w:t>
      </w:r>
      <w:r w:rsidR="002B5044" w:rsidRPr="004443A3">
        <w:rPr>
          <w:b/>
          <w:bCs w:val="0"/>
          <w:sz w:val="24"/>
          <w:szCs w:val="24"/>
        </w:rPr>
        <w:t xml:space="preserve">12 часов 00 минут </w:t>
      </w:r>
      <w:r w:rsidR="00CD6545" w:rsidRPr="004443A3">
        <w:rPr>
          <w:b/>
          <w:bCs w:val="0"/>
          <w:sz w:val="24"/>
          <w:szCs w:val="24"/>
        </w:rPr>
        <w:t>11</w:t>
      </w:r>
      <w:r w:rsidR="002B5044" w:rsidRPr="004443A3">
        <w:rPr>
          <w:b/>
          <w:bCs w:val="0"/>
          <w:sz w:val="24"/>
          <w:szCs w:val="24"/>
        </w:rPr>
        <w:t xml:space="preserve"> </w:t>
      </w:r>
      <w:r w:rsidR="00F96B2C" w:rsidRPr="004443A3">
        <w:rPr>
          <w:b/>
          <w:bCs w:val="0"/>
          <w:sz w:val="24"/>
          <w:szCs w:val="24"/>
        </w:rPr>
        <w:t>декабря</w:t>
      </w:r>
      <w:r w:rsidR="00DA4111" w:rsidRPr="004443A3">
        <w:rPr>
          <w:b/>
          <w:bCs w:val="0"/>
          <w:sz w:val="24"/>
          <w:szCs w:val="24"/>
        </w:rPr>
        <w:t xml:space="preserve"> </w:t>
      </w:r>
      <w:r w:rsidR="00A87504" w:rsidRPr="004443A3">
        <w:rPr>
          <w:b/>
          <w:bCs w:val="0"/>
          <w:sz w:val="24"/>
          <w:szCs w:val="24"/>
        </w:rPr>
        <w:t>2017</w:t>
      </w:r>
      <w:r w:rsidR="002B5044" w:rsidRPr="004443A3">
        <w:rPr>
          <w:b/>
          <w:bCs w:val="0"/>
          <w:sz w:val="24"/>
          <w:szCs w:val="24"/>
        </w:rPr>
        <w:t xml:space="preserve"> года</w:t>
      </w:r>
      <w:r w:rsidR="00BB27D7" w:rsidRPr="004443A3">
        <w:rPr>
          <w:b/>
          <w:bCs w:val="0"/>
          <w:sz w:val="24"/>
          <w:szCs w:val="24"/>
        </w:rPr>
        <w:t xml:space="preserve">, </w:t>
      </w:r>
      <w:r w:rsidR="00BB27D7" w:rsidRPr="004443A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443A3">
        <w:rPr>
          <w:bCs w:val="0"/>
          <w:spacing w:val="-2"/>
          <w:sz w:val="24"/>
          <w:szCs w:val="24"/>
        </w:rPr>
        <w:t>(под</w:t>
      </w:r>
      <w:r w:rsidR="00BB27D7" w:rsidRPr="004443A3">
        <w:rPr>
          <w:bCs w:val="0"/>
          <w:sz w:val="24"/>
          <w:szCs w:val="24"/>
        </w:rPr>
        <w:t xml:space="preserve">раздел </w:t>
      </w:r>
      <w:r w:rsidR="00AD2F1E" w:rsidRPr="004443A3">
        <w:rPr>
          <w:bCs w:val="0"/>
          <w:sz w:val="24"/>
          <w:szCs w:val="24"/>
        </w:rPr>
        <w:fldChar w:fldCharType="begin"/>
      </w:r>
      <w:r w:rsidR="00BB27D7" w:rsidRPr="004443A3">
        <w:rPr>
          <w:bCs w:val="0"/>
          <w:sz w:val="24"/>
          <w:szCs w:val="24"/>
        </w:rPr>
        <w:instrText xml:space="preserve"> REF _Ref55336310 \r \h </w:instrText>
      </w:r>
      <w:r w:rsidR="00AD2F1E" w:rsidRPr="004443A3">
        <w:rPr>
          <w:bCs w:val="0"/>
          <w:sz w:val="24"/>
          <w:szCs w:val="24"/>
        </w:rPr>
      </w:r>
      <w:r w:rsidR="004443A3">
        <w:rPr>
          <w:bCs w:val="0"/>
          <w:sz w:val="24"/>
          <w:szCs w:val="24"/>
        </w:rPr>
        <w:instrText xml:space="preserve"> \* MERGEFORMAT </w:instrText>
      </w:r>
      <w:r w:rsidR="00AD2F1E" w:rsidRPr="004443A3">
        <w:rPr>
          <w:bCs w:val="0"/>
          <w:sz w:val="24"/>
          <w:szCs w:val="24"/>
        </w:rPr>
        <w:fldChar w:fldCharType="separate"/>
      </w:r>
      <w:r w:rsidR="00DA443D" w:rsidRPr="004443A3">
        <w:rPr>
          <w:bCs w:val="0"/>
          <w:sz w:val="24"/>
          <w:szCs w:val="24"/>
        </w:rPr>
        <w:t>5.1</w:t>
      </w:r>
      <w:r w:rsidR="00AD2F1E" w:rsidRPr="004443A3">
        <w:rPr>
          <w:bCs w:val="0"/>
          <w:sz w:val="24"/>
          <w:szCs w:val="24"/>
        </w:rPr>
        <w:fldChar w:fldCharType="end"/>
      </w:r>
      <w:r w:rsidR="00BB27D7" w:rsidRPr="004443A3">
        <w:rPr>
          <w:bCs w:val="0"/>
          <w:sz w:val="24"/>
          <w:szCs w:val="24"/>
          <w:lang w:eastAsia="ru-RU"/>
        </w:rPr>
        <w:t>)</w:t>
      </w:r>
      <w:r w:rsidR="00BB27D7" w:rsidRPr="004443A3">
        <w:rPr>
          <w:bCs w:val="0"/>
          <w:sz w:val="24"/>
          <w:szCs w:val="24"/>
        </w:rPr>
        <w:t xml:space="preserve"> цена должна соответствовать цене, указанной</w:t>
      </w:r>
      <w:bookmarkStart w:id="618" w:name="_GoBack"/>
      <w:bookmarkEnd w:id="618"/>
      <w:r w:rsidR="00BB27D7" w:rsidRPr="00AE1D21">
        <w:rPr>
          <w:bCs w:val="0"/>
          <w:sz w:val="24"/>
          <w:szCs w:val="24"/>
        </w:rPr>
        <w:t xml:space="preserve">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920DB">
        <w:fldChar w:fldCharType="begin"/>
      </w:r>
      <w:r w:rsidR="004920DB">
        <w:instrText xml:space="preserve"> REF _Ref55279015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3.3.1.6</w:t>
      </w:r>
      <w:r w:rsidR="004920DB">
        <w:fldChar w:fldCharType="end"/>
      </w:r>
      <w:r w:rsidRPr="00223D18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_Ref195087786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3.3.1.7</w:t>
      </w:r>
      <w:r w:rsidR="004920D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920DB">
        <w:fldChar w:fldCharType="begin"/>
      </w:r>
      <w:r w:rsidR="004920DB">
        <w:instrText xml:space="preserve"> REF _Ref93089454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920DB">
        <w:fldChar w:fldCharType="begin"/>
      </w:r>
      <w:r w:rsidR="004920DB">
        <w:instrText xml:space="preserve"> REF _Ref303670674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4920D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_Ref306138385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4920D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_Ref444181467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5.12</w:t>
      </w:r>
      <w:r w:rsidR="004920DB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</w:t>
      </w:r>
      <w:r w:rsidRPr="00AE1D21">
        <w:rPr>
          <w:sz w:val="24"/>
          <w:szCs w:val="24"/>
        </w:rPr>
        <w:lastRenderedPageBreak/>
        <w:t xml:space="preserve">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920DB">
        <w:fldChar w:fldCharType="begin"/>
      </w:r>
      <w:r w:rsidR="004920DB">
        <w:instrText xml:space="preserve"> REF _Ref471894330 \r \h  \* MERGEFORMAT </w:instrText>
      </w:r>
      <w:r w:rsidR="004920DB">
        <w:fldChar w:fldCharType="separate"/>
      </w:r>
      <w:r w:rsidR="00F7708A" w:rsidRPr="00B33739">
        <w:rPr>
          <w:sz w:val="24"/>
          <w:szCs w:val="24"/>
        </w:rPr>
        <w:t>3.8</w:t>
      </w:r>
      <w:r w:rsidR="004920DB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</w:t>
      </w:r>
      <w:r w:rsidRPr="00E71A48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6365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</w:t>
      </w:r>
      <w:r w:rsidRPr="00D63652">
        <w:rPr>
          <w:iCs/>
          <w:sz w:val="24"/>
          <w:szCs w:val="24"/>
          <w:lang w:eastAsia="ru-RU"/>
        </w:rPr>
        <w:t>предложений, участвующие в предыдущей переторжке</w:t>
      </w:r>
      <w:r w:rsidR="00197954" w:rsidRPr="00D6365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_Ref465847813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3.7.9</w:t>
      </w:r>
      <w:r w:rsidR="004920DB" w:rsidRPr="00D63652">
        <w:rPr>
          <w:sz w:val="24"/>
          <w:szCs w:val="24"/>
        </w:rPr>
        <w:fldChar w:fldCharType="end"/>
      </w:r>
      <w:r w:rsidR="00197954" w:rsidRPr="00D63652">
        <w:rPr>
          <w:iCs/>
          <w:sz w:val="24"/>
          <w:szCs w:val="24"/>
          <w:lang w:eastAsia="ru-RU"/>
        </w:rPr>
        <w:t xml:space="preserve">. Решение </w:t>
      </w:r>
      <w:r w:rsidR="00197954" w:rsidRPr="00D6365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D63652">
        <w:rPr>
          <w:iCs/>
          <w:sz w:val="24"/>
          <w:szCs w:val="24"/>
          <w:lang w:eastAsia="ru-RU"/>
        </w:rPr>
        <w:t xml:space="preserve">. </w:t>
      </w:r>
    </w:p>
    <w:p w:rsidR="00685336" w:rsidRPr="00D6365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6365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_Ref306352987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3.7.3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 xml:space="preserve"> -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_Ref306353005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3.7.5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D63652">
        <w:rPr>
          <w:sz w:val="24"/>
          <w:szCs w:val="24"/>
          <w:lang w:eastAsia="ru-RU"/>
        </w:rPr>
        <w:t>Участник</w:t>
      </w:r>
      <w:r w:rsidR="00F15392" w:rsidRPr="00D63652">
        <w:rPr>
          <w:sz w:val="24"/>
          <w:szCs w:val="24"/>
          <w:lang w:eastAsia="ru-RU"/>
        </w:rPr>
        <w:t xml:space="preserve"> </w:t>
      </w:r>
      <w:r w:rsidR="00C86793" w:rsidRPr="00D63652">
        <w:rPr>
          <w:sz w:val="24"/>
          <w:szCs w:val="24"/>
          <w:lang w:eastAsia="ru-RU"/>
        </w:rPr>
        <w:t>запроса предложений</w:t>
      </w:r>
      <w:r w:rsidR="00F15392" w:rsidRPr="00D6365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D63652">
        <w:rPr>
          <w:sz w:val="24"/>
          <w:szCs w:val="24"/>
          <w:lang w:eastAsia="ru-RU"/>
        </w:rPr>
        <w:t xml:space="preserve"> </w:t>
      </w:r>
      <w:r w:rsidR="00F8138D" w:rsidRPr="00D63652">
        <w:rPr>
          <w:sz w:val="24"/>
          <w:szCs w:val="24"/>
        </w:rPr>
        <w:t xml:space="preserve">(все документы, входящие в Заявку, которые содержат информацию о предложенной </w:t>
      </w:r>
      <w:r w:rsidR="00F8138D" w:rsidRPr="00AE1D21">
        <w:rPr>
          <w:sz w:val="24"/>
          <w:szCs w:val="24"/>
        </w:rPr>
        <w:t>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>
        <w:fldChar w:fldCharType="begin"/>
      </w:r>
      <w:r w:rsidR="004920DB">
        <w:instrText xml:space="preserve"> REF _Ref465670219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</w:t>
      </w:r>
      <w:r w:rsidR="004920DB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4920DB">
        <w:fldChar w:fldCharType="begin"/>
      </w:r>
      <w:r w:rsidR="004920DB">
        <w:instrText xml:space="preserve"> REF _Ref468875877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3.7.8</w:t>
      </w:r>
      <w:r w:rsidR="004920DB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A87504">
        <w:rPr>
          <w:sz w:val="24"/>
          <w:szCs w:val="24"/>
        </w:rPr>
        <w:lastRenderedPageBreak/>
        <w:t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920DB">
        <w:fldChar w:fldCharType="begin"/>
      </w:r>
      <w:r w:rsidR="004920DB">
        <w:instrText xml:space="preserve"> REF _Ref303251044 \r \h  \* MERGEFORMAT </w:instrText>
      </w:r>
      <w:r w:rsidR="004920DB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4920DB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2C6C88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A2B82">
        <w:rPr>
          <w:sz w:val="24"/>
          <w:szCs w:val="24"/>
        </w:rPr>
        <w:t xml:space="preserve">В случае если Закупочная комиссия выявит, что один или несколько Участников, прошедших отборочную стадию, предложили демпинговую цену, то к таким </w:t>
      </w:r>
      <w:r w:rsidRPr="005A2B82">
        <w:rPr>
          <w:sz w:val="24"/>
          <w:szCs w:val="24"/>
        </w:rPr>
        <w:lastRenderedPageBreak/>
        <w:t>Участникам будут применены антидемпинговые меры</w:t>
      </w:r>
      <w:r w:rsidR="0033661D" w:rsidRPr="005A2B82">
        <w:rPr>
          <w:sz w:val="24"/>
          <w:szCs w:val="24"/>
          <w:lang w:eastAsia="ru-RU"/>
        </w:rPr>
        <w:t xml:space="preserve">. </w:t>
      </w:r>
      <w:r w:rsidR="004444C3" w:rsidRPr="005A2B82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5A2B82">
        <w:rPr>
          <w:sz w:val="24"/>
          <w:szCs w:val="24"/>
        </w:rPr>
        <w:t>е(</w:t>
      </w:r>
      <w:proofErr w:type="gramEnd"/>
      <w:r w:rsidR="004444C3" w:rsidRPr="005A2B82">
        <w:rPr>
          <w:sz w:val="24"/>
          <w:szCs w:val="24"/>
        </w:rPr>
        <w:t>ах) Участника</w:t>
      </w:r>
      <w:r w:rsidR="004444C3" w:rsidRPr="002C6C88">
        <w:rPr>
          <w:sz w:val="24"/>
          <w:szCs w:val="24"/>
        </w:rPr>
        <w:t>(</w:t>
      </w:r>
      <w:proofErr w:type="spellStart"/>
      <w:r w:rsidR="004444C3" w:rsidRPr="002C6C88">
        <w:rPr>
          <w:sz w:val="24"/>
          <w:szCs w:val="24"/>
        </w:rPr>
        <w:t>ов</w:t>
      </w:r>
      <w:proofErr w:type="spellEnd"/>
      <w:r w:rsidR="004444C3" w:rsidRPr="002C6C88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2C6C88">
        <w:rPr>
          <w:sz w:val="24"/>
          <w:szCs w:val="24"/>
        </w:rPr>
        <w:t>услугам, оказываемым российскими лицами</w:t>
      </w:r>
      <w:r w:rsidR="004444C3" w:rsidRPr="002C6C88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8" o:title=""/>
          </v:shape>
          <o:OLEObject Type="Embed" ProgID="Equation.3" ShapeID="_x0000_i1025" DrawAspect="Content" ObjectID="_1573041609" r:id="rId39"/>
        </w:object>
      </w:r>
      <w:r w:rsidRPr="002C6C88">
        <w:rPr>
          <w:b w:val="0"/>
        </w:rPr>
        <w:t>&gt;1,33, где:</w:t>
      </w:r>
      <w:bookmarkEnd w:id="737"/>
    </w:p>
    <w:bookmarkStart w:id="739" w:name="_Toc49859020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40" o:title=""/>
          </v:shape>
          <o:OLEObject Type="Embed" ProgID="Equation.3" ShapeID="_x0000_i1026" DrawAspect="Content" ObjectID="_1573041610" r:id="rId41"/>
        </w:object>
      </w:r>
      <w:r w:rsidRPr="002C6C88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2C6C88">
        <w:rPr>
          <w:b w:val="0"/>
        </w:rPr>
        <w:t xml:space="preserve"> </w:t>
      </w:r>
    </w:p>
    <w:bookmarkStart w:id="740" w:name="_Toc498590202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42" o:title=""/>
          </v:shape>
          <o:OLEObject Type="Embed" ProgID="Equation.3" ShapeID="_x0000_i1027" DrawAspect="Content" ObjectID="_1573041611" r:id="rId43"/>
        </w:object>
      </w:r>
      <w:r w:rsidRPr="002C6C88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2C6C88">
        <w:rPr>
          <w:b w:val="0"/>
        </w:rPr>
        <w:t xml:space="preserve"> </w:t>
      </w:r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2C6C88">
        <w:rPr>
          <w:b w:val="0"/>
          <w:i/>
          <w:iCs/>
          <w:lang w:val="en-US"/>
        </w:rPr>
        <w:t>n</w:t>
      </w:r>
      <w:r w:rsidRPr="002C6C88">
        <w:rPr>
          <w:b w:val="0"/>
        </w:rPr>
        <w:t xml:space="preserve"> – </w:t>
      </w:r>
      <w:proofErr w:type="gramStart"/>
      <w:r w:rsidRPr="002C6C88">
        <w:rPr>
          <w:b w:val="0"/>
        </w:rPr>
        <w:t>количество</w:t>
      </w:r>
      <w:proofErr w:type="gramEnd"/>
      <w:r w:rsidRPr="002C6C88">
        <w:rPr>
          <w:b w:val="0"/>
        </w:rPr>
        <w:t xml:space="preserve"> позиций продукции;</w:t>
      </w:r>
      <w:bookmarkEnd w:id="741"/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2C6C88">
        <w:rPr>
          <w:b w:val="0"/>
          <w:i/>
          <w:iCs/>
        </w:rPr>
        <w:t xml:space="preserve">1,33 </w:t>
      </w:r>
      <w:r w:rsidRPr="002C6C88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661D33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1D33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</w:t>
      </w:r>
      <w:r w:rsidR="00BC1324" w:rsidRPr="00661D33">
        <w:rPr>
          <w:rFonts w:eastAsia="Times New Roman,Italic"/>
          <w:bCs w:val="0"/>
          <w:iCs/>
          <w:sz w:val="24"/>
          <w:szCs w:val="24"/>
        </w:rPr>
        <w:t>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8"/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2C6C88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2C6C88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6C88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6C88">
        <w:rPr>
          <w:sz w:val="24"/>
          <w:szCs w:val="24"/>
        </w:rPr>
        <w:t>производителя</w:t>
      </w:r>
      <w:r w:rsidRPr="002C6C88">
        <w:rPr>
          <w:rFonts w:eastAsia="Times New Roman,Italic"/>
          <w:bCs w:val="0"/>
          <w:iCs/>
          <w:sz w:val="24"/>
          <w:szCs w:val="24"/>
        </w:rPr>
        <w:t>)</w:t>
      </w:r>
      <w:r w:rsidRPr="002C6C88">
        <w:rPr>
          <w:sz w:val="24"/>
          <w:szCs w:val="24"/>
        </w:rPr>
        <w:t>;</w:t>
      </w:r>
      <w:proofErr w:type="gramEnd"/>
      <w:r w:rsidRPr="002C6C88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2C6C88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Непредставление Участником</w:t>
      </w:r>
      <w:r w:rsidR="004444C3" w:rsidRPr="002C6C88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2C6C88">
        <w:rPr>
          <w:bCs w:val="0"/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в п. </w:t>
      </w:r>
      <w:r w:rsidR="004920DB" w:rsidRPr="002C6C88">
        <w:fldChar w:fldCharType="begin"/>
      </w:r>
      <w:r w:rsidR="004920DB" w:rsidRPr="002C6C88">
        <w:instrText xml:space="preserve"> REF _Ref465675151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3.11.2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4444C3" w:rsidRPr="002C6C88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2C6C88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920DB" w:rsidRPr="002C6C88">
        <w:fldChar w:fldCharType="begin"/>
      </w:r>
      <w:r w:rsidR="004920DB" w:rsidRPr="002C6C88">
        <w:instrText xml:space="preserve"> REF _Ref468875938 \r \h  \* MERGEFORMAT </w:instrText>
      </w:r>
      <w:r w:rsidR="004920DB" w:rsidRPr="002C6C88">
        <w:fldChar w:fldCharType="separate"/>
      </w:r>
      <w:r w:rsidR="00DA443D" w:rsidRPr="002C6C88">
        <w:rPr>
          <w:rFonts w:eastAsia="Times New Roman,Italic"/>
          <w:bCs w:val="0"/>
          <w:iCs/>
          <w:sz w:val="24"/>
          <w:szCs w:val="24"/>
        </w:rPr>
        <w:t>3.6.2.5</w:t>
      </w:r>
      <w:r w:rsidR="004920DB" w:rsidRPr="002C6C88">
        <w:fldChar w:fldCharType="end"/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Участник, </w:t>
      </w:r>
      <w:r w:rsidR="0033661D" w:rsidRPr="002C6C88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2C6C88">
        <w:rPr>
          <w:szCs w:val="24"/>
          <w:lang w:eastAsia="ru-RU"/>
        </w:rPr>
        <w:t xml:space="preserve"> </w:t>
      </w:r>
      <w:r w:rsidR="0033661D" w:rsidRPr="002C6C88">
        <w:rPr>
          <w:sz w:val="24"/>
          <w:szCs w:val="24"/>
        </w:rPr>
        <w:t xml:space="preserve">в </w:t>
      </w:r>
      <w:proofErr w:type="spellStart"/>
      <w:r w:rsidR="0033661D"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>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В </w:t>
      </w:r>
      <w:r w:rsidRPr="00182C82">
        <w:rPr>
          <w:sz w:val="24"/>
          <w:szCs w:val="24"/>
        </w:rPr>
        <w:t xml:space="preserve">случае, если по итогам анализа документов, представленных </w:t>
      </w:r>
      <w:r w:rsidR="00182C82" w:rsidRPr="00182C82">
        <w:rPr>
          <w:sz w:val="24"/>
          <w:szCs w:val="24"/>
        </w:rPr>
        <w:t>Участнико</w:t>
      </w:r>
      <w:proofErr w:type="gramStart"/>
      <w:r w:rsidR="00182C82" w:rsidRPr="00182C82">
        <w:rPr>
          <w:sz w:val="24"/>
          <w:szCs w:val="24"/>
        </w:rPr>
        <w:t>м(</w:t>
      </w:r>
      <w:proofErr w:type="spellStart"/>
      <w:proofErr w:type="gramEnd"/>
      <w:r w:rsidR="00182C82" w:rsidRPr="00182C82">
        <w:rPr>
          <w:sz w:val="24"/>
          <w:szCs w:val="24"/>
        </w:rPr>
        <w:t>ами</w:t>
      </w:r>
      <w:proofErr w:type="spellEnd"/>
      <w:r w:rsidR="00182C82" w:rsidRPr="00182C82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182C82" w:rsidRPr="00182C82">
        <w:rPr>
          <w:sz w:val="24"/>
          <w:szCs w:val="24"/>
        </w:rPr>
        <w:t>ов</w:t>
      </w:r>
      <w:proofErr w:type="spellEnd"/>
      <w:r w:rsidR="00182C82" w:rsidRPr="00182C82">
        <w:rPr>
          <w:sz w:val="24"/>
          <w:szCs w:val="24"/>
        </w:rPr>
        <w:t>)</w:t>
      </w:r>
      <w:r w:rsidR="0033661D" w:rsidRPr="00182C82">
        <w:rPr>
          <w:sz w:val="24"/>
          <w:szCs w:val="24"/>
        </w:rPr>
        <w:t>закупки не является</w:t>
      </w:r>
      <w:r w:rsidR="0033661D" w:rsidRPr="002C6C88">
        <w:rPr>
          <w:sz w:val="24"/>
          <w:szCs w:val="24"/>
        </w:rPr>
        <w:t xml:space="preserve"> аномально низким (</w:t>
      </w:r>
      <w:r w:rsidR="0033661D" w:rsidRPr="002C6C88">
        <w:rPr>
          <w:rFonts w:eastAsia="Times New Roman,Italic"/>
          <w:iCs/>
          <w:sz w:val="24"/>
          <w:szCs w:val="24"/>
        </w:rPr>
        <w:t>демпинговым)</w:t>
      </w:r>
      <w:r w:rsidR="0033661D" w:rsidRPr="002C6C88">
        <w:rPr>
          <w:sz w:val="24"/>
          <w:szCs w:val="24"/>
        </w:rPr>
        <w:t>, закупочная комиссия вправе принять следующие решения</w:t>
      </w:r>
      <w:r w:rsidRPr="002C6C88">
        <w:rPr>
          <w:sz w:val="24"/>
          <w:szCs w:val="24"/>
        </w:rPr>
        <w:t>: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об отмене </w:t>
      </w:r>
      <w:r w:rsidRPr="00097376">
        <w:rPr>
          <w:sz w:val="24"/>
          <w:szCs w:val="24"/>
        </w:rPr>
        <w:t xml:space="preserve">закупочной процедуры в сроки и порядке, установленном Положением о закупке, и объявлении ее повторно </w:t>
      </w:r>
      <w:r w:rsidR="00097376" w:rsidRPr="00097376">
        <w:rPr>
          <w:sz w:val="24"/>
          <w:szCs w:val="24"/>
        </w:rPr>
        <w:t>с откорректированными условиями</w:t>
      </w:r>
      <w:r w:rsidRPr="00097376">
        <w:rPr>
          <w:sz w:val="24"/>
          <w:szCs w:val="24"/>
        </w:rPr>
        <w:t>;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 заключении Договора с участником </w:t>
      </w:r>
      <w:r w:rsidR="004444C3" w:rsidRPr="002C6C88">
        <w:rPr>
          <w:sz w:val="24"/>
          <w:szCs w:val="24"/>
        </w:rPr>
        <w:t xml:space="preserve">закупки, чья </w:t>
      </w:r>
      <w:r w:rsidR="0033661D" w:rsidRPr="002C6C88">
        <w:rPr>
          <w:sz w:val="24"/>
          <w:szCs w:val="24"/>
        </w:rPr>
        <w:t>заявка была признана лучшей,</w:t>
      </w:r>
      <w:r w:rsidRPr="002C6C88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="0033661D" w:rsidRPr="002C6C88">
        <w:t>,</w:t>
      </w:r>
      <w:r w:rsidRPr="002C6C88">
        <w:rPr>
          <w:sz w:val="24"/>
          <w:szCs w:val="24"/>
        </w:rPr>
        <w:t xml:space="preserve"> не применяются.</w:t>
      </w:r>
    </w:p>
    <w:p w:rsidR="00BC1324" w:rsidRPr="002C6C88" w:rsidRDefault="00BC1324" w:rsidP="00BC1324"/>
    <w:p w:rsidR="00717F60" w:rsidRPr="002C6C8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2C6C88">
        <w:t>Проведение пред</w:t>
      </w:r>
      <w:r w:rsidR="006353B1" w:rsidRPr="002C6C88">
        <w:t>д</w:t>
      </w:r>
      <w:r w:rsidR="00123C70" w:rsidRPr="002C6C88">
        <w:t>оговор</w:t>
      </w:r>
      <w:r w:rsidRPr="002C6C88">
        <w:t xml:space="preserve">ных переговоров (по необходимости) и подписание </w:t>
      </w:r>
      <w:r w:rsidR="00123C70" w:rsidRPr="002C6C88">
        <w:t>Договор</w:t>
      </w:r>
      <w:r w:rsidRPr="002C6C88">
        <w:t>а</w:t>
      </w:r>
      <w:bookmarkEnd w:id="728"/>
      <w:bookmarkEnd w:id="736"/>
      <w:bookmarkEnd w:id="743"/>
      <w:bookmarkEnd w:id="744"/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C6C8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2C6C88">
        <w:rPr>
          <w:bCs w:val="0"/>
          <w:i/>
          <w:sz w:val="24"/>
          <w:szCs w:val="24"/>
        </w:rPr>
        <w:t>Извещени</w:t>
      </w:r>
      <w:r w:rsidRPr="002C6C8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лучшей,</w:t>
      </w:r>
      <w:r w:rsidRPr="002C6C8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2C6C88">
        <w:rPr>
          <w:bCs w:val="0"/>
          <w:i/>
          <w:sz w:val="24"/>
          <w:szCs w:val="24"/>
        </w:rPr>
        <w:t>д</w:t>
      </w:r>
      <w:r w:rsidR="00123C70" w:rsidRPr="002C6C88">
        <w:rPr>
          <w:bCs w:val="0"/>
          <w:i/>
          <w:sz w:val="24"/>
          <w:szCs w:val="24"/>
        </w:rPr>
        <w:t>оговор</w:t>
      </w:r>
      <w:r w:rsidRPr="002C6C8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2C6C88">
        <w:rPr>
          <w:bCs w:val="0"/>
          <w:i/>
          <w:sz w:val="24"/>
          <w:szCs w:val="24"/>
        </w:rPr>
        <w:t>й части</w:t>
      </w:r>
      <w:r w:rsidRPr="002C6C88">
        <w:rPr>
          <w:bCs w:val="0"/>
          <w:i/>
          <w:sz w:val="24"/>
          <w:szCs w:val="24"/>
        </w:rPr>
        <w:t xml:space="preserve">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</w:t>
      </w:r>
      <w:r w:rsidRPr="002C6C8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2C6C88">
        <w:rPr>
          <w:bCs w:val="0"/>
          <w:i/>
          <w:sz w:val="24"/>
          <w:szCs w:val="24"/>
        </w:rPr>
        <w:t>Участник</w:t>
      </w:r>
      <w:r w:rsidR="0087407B" w:rsidRPr="002C6C88">
        <w:rPr>
          <w:bCs w:val="0"/>
          <w:i/>
          <w:sz w:val="24"/>
          <w:szCs w:val="24"/>
        </w:rPr>
        <w:t xml:space="preserve">у </w:t>
      </w:r>
      <w:r w:rsidRPr="002C6C88">
        <w:rPr>
          <w:bCs w:val="0"/>
          <w:i/>
          <w:sz w:val="24"/>
          <w:szCs w:val="24"/>
        </w:rPr>
        <w:t>запроса предложений</w:t>
      </w:r>
      <w:r w:rsidR="0087407B" w:rsidRPr="002C6C88">
        <w:rPr>
          <w:bCs w:val="0"/>
          <w:i/>
          <w:sz w:val="24"/>
          <w:szCs w:val="24"/>
        </w:rPr>
        <w:t xml:space="preserve">, </w:t>
      </w:r>
      <w:r w:rsidR="0087407B" w:rsidRPr="002C6C88">
        <w:rPr>
          <w:i/>
          <w:sz w:val="24"/>
          <w:szCs w:val="24"/>
        </w:rPr>
        <w:t xml:space="preserve">чья </w:t>
      </w:r>
      <w:r w:rsidR="004B5EB3" w:rsidRPr="002C6C88">
        <w:rPr>
          <w:i/>
          <w:sz w:val="24"/>
          <w:szCs w:val="24"/>
        </w:rPr>
        <w:t>Заявк</w:t>
      </w:r>
      <w:r w:rsidR="0087407B" w:rsidRPr="002C6C88">
        <w:rPr>
          <w:i/>
          <w:sz w:val="24"/>
          <w:szCs w:val="24"/>
        </w:rPr>
        <w:t>а признана лучшей,</w:t>
      </w:r>
      <w:r w:rsidRPr="002C6C8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2C6C88">
        <w:rPr>
          <w:bCs w:val="0"/>
          <w:sz w:val="24"/>
          <w:szCs w:val="24"/>
        </w:rPr>
        <w:t>.</w:t>
      </w:r>
      <w:proofErr w:type="gramEnd"/>
    </w:p>
    <w:p w:rsidR="00717F60" w:rsidRPr="002C6C8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2C6C8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C6C88">
        <w:rPr>
          <w:rStyle w:val="adskobk"/>
          <w:i/>
          <w:sz w:val="24"/>
          <w:szCs w:val="24"/>
        </w:rPr>
        <w:t>д</w:t>
      </w:r>
      <w:r w:rsidR="00123C70" w:rsidRPr="002C6C88">
        <w:rPr>
          <w:rStyle w:val="adskobk"/>
          <w:i/>
          <w:sz w:val="24"/>
          <w:szCs w:val="24"/>
        </w:rPr>
        <w:t>оговор</w:t>
      </w:r>
      <w:r w:rsidRPr="002C6C88">
        <w:rPr>
          <w:rStyle w:val="adskobk"/>
          <w:i/>
          <w:sz w:val="24"/>
          <w:szCs w:val="24"/>
        </w:rPr>
        <w:t>ных переговоров</w:t>
      </w:r>
      <w:r w:rsidR="00E60F8E" w:rsidRPr="002C6C88">
        <w:rPr>
          <w:rStyle w:val="adskobk"/>
          <w:i/>
          <w:sz w:val="24"/>
          <w:szCs w:val="24"/>
        </w:rPr>
        <w:t>,</w:t>
      </w:r>
      <w:r w:rsidR="00E60F8E" w:rsidRPr="002C6C8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C6C88">
        <w:rPr>
          <w:rStyle w:val="adskobk"/>
          <w:i/>
          <w:sz w:val="24"/>
          <w:szCs w:val="24"/>
        </w:rPr>
        <w:t>.</w:t>
      </w:r>
    </w:p>
    <w:p w:rsidR="00717F60" w:rsidRPr="002C6C8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C6C88">
        <w:rPr>
          <w:bCs w:val="0"/>
          <w:sz w:val="24"/>
          <w:szCs w:val="24"/>
        </w:rPr>
        <w:t>Договор</w:t>
      </w:r>
      <w:r w:rsidR="00717F60" w:rsidRPr="002C6C88">
        <w:rPr>
          <w:bCs w:val="0"/>
          <w:sz w:val="24"/>
          <w:szCs w:val="24"/>
        </w:rPr>
        <w:t xml:space="preserve"> между Заказчиком и </w:t>
      </w:r>
      <w:r w:rsidR="009C744E" w:rsidRPr="002C6C88">
        <w:rPr>
          <w:bCs w:val="0"/>
          <w:sz w:val="24"/>
          <w:szCs w:val="24"/>
        </w:rPr>
        <w:t>Участник</w:t>
      </w:r>
      <w:r w:rsidR="0087407B" w:rsidRPr="002C6C88">
        <w:rPr>
          <w:bCs w:val="0"/>
          <w:sz w:val="24"/>
          <w:szCs w:val="24"/>
        </w:rPr>
        <w:t xml:space="preserve">ом, чья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 xml:space="preserve">а признана лучшей, </w:t>
      </w:r>
      <w:r w:rsidR="00717F60" w:rsidRPr="002C6C88">
        <w:rPr>
          <w:bCs w:val="0"/>
          <w:sz w:val="24"/>
          <w:szCs w:val="24"/>
        </w:rPr>
        <w:t xml:space="preserve">подписывается </w:t>
      </w:r>
      <w:r w:rsidR="00426618" w:rsidRPr="002C6C88">
        <w:rPr>
          <w:sz w:val="24"/>
          <w:szCs w:val="24"/>
        </w:rPr>
        <w:t>не ранее чем через 10 (десять) дней</w:t>
      </w:r>
      <w:r w:rsidR="00426618" w:rsidRPr="002C6C88">
        <w:rPr>
          <w:bCs w:val="0"/>
          <w:sz w:val="24"/>
          <w:szCs w:val="24"/>
        </w:rPr>
        <w:t xml:space="preserve"> и не позднее чем через </w:t>
      </w:r>
      <w:r w:rsidR="00426618" w:rsidRPr="002C6C88">
        <w:rPr>
          <w:sz w:val="24"/>
          <w:szCs w:val="24"/>
        </w:rPr>
        <w:t>20 (двадцать) рабочих дней</w:t>
      </w:r>
      <w:r w:rsidR="006F758C" w:rsidRPr="002C6C88">
        <w:rPr>
          <w:bCs w:val="0"/>
          <w:sz w:val="24"/>
          <w:szCs w:val="24"/>
        </w:rPr>
        <w:t xml:space="preserve"> </w:t>
      </w:r>
      <w:r w:rsidR="00717F60" w:rsidRPr="002C6C88">
        <w:rPr>
          <w:bCs w:val="0"/>
          <w:sz w:val="24"/>
          <w:szCs w:val="24"/>
        </w:rPr>
        <w:t xml:space="preserve">с момента определения </w:t>
      </w:r>
      <w:r w:rsidR="0087407B" w:rsidRPr="002C6C88">
        <w:rPr>
          <w:bCs w:val="0"/>
          <w:sz w:val="24"/>
          <w:szCs w:val="24"/>
        </w:rPr>
        <w:t xml:space="preserve">лучшей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>и</w:t>
      </w:r>
      <w:r w:rsidR="00717F60" w:rsidRPr="002C6C88">
        <w:rPr>
          <w:bCs w:val="0"/>
          <w:sz w:val="24"/>
          <w:szCs w:val="24"/>
        </w:rPr>
        <w:t>.</w:t>
      </w:r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C6C88">
        <w:rPr>
          <w:bCs w:val="0"/>
          <w:color w:val="000000"/>
          <w:sz w:val="24"/>
          <w:szCs w:val="24"/>
        </w:rPr>
        <w:t xml:space="preserve">Для </w:t>
      </w:r>
      <w:r w:rsidR="009C744E" w:rsidRPr="002C6C88">
        <w:rPr>
          <w:bCs w:val="0"/>
          <w:color w:val="000000"/>
          <w:sz w:val="24"/>
          <w:szCs w:val="24"/>
        </w:rPr>
        <w:t>Участник</w:t>
      </w:r>
      <w:r w:rsidR="0087407B" w:rsidRPr="002C6C88">
        <w:rPr>
          <w:bCs w:val="0"/>
          <w:color w:val="000000"/>
          <w:sz w:val="24"/>
          <w:szCs w:val="24"/>
        </w:rPr>
        <w:t xml:space="preserve">а, </w:t>
      </w:r>
      <w:r w:rsidR="0087407B" w:rsidRPr="002C6C88">
        <w:rPr>
          <w:sz w:val="24"/>
          <w:szCs w:val="24"/>
        </w:rPr>
        <w:t xml:space="preserve">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>а признана лучшей,</w:t>
      </w:r>
      <w:r w:rsidR="0087407B" w:rsidRPr="002C6C88">
        <w:rPr>
          <w:bCs w:val="0"/>
          <w:color w:val="000000"/>
          <w:sz w:val="24"/>
          <w:szCs w:val="24"/>
        </w:rPr>
        <w:t xml:space="preserve"> </w:t>
      </w:r>
      <w:r w:rsidR="00717F60" w:rsidRPr="002C6C88">
        <w:rPr>
          <w:bCs w:val="0"/>
          <w:color w:val="000000"/>
          <w:sz w:val="24"/>
          <w:szCs w:val="24"/>
        </w:rPr>
        <w:t xml:space="preserve">срок для подписания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2C6C88">
        <w:rPr>
          <w:bCs w:val="0"/>
          <w:color w:val="000000"/>
          <w:sz w:val="24"/>
          <w:szCs w:val="24"/>
        </w:rPr>
        <w:t>Д</w:t>
      </w:r>
      <w:r w:rsidR="00717F60" w:rsidRPr="002C6C88">
        <w:rPr>
          <w:bCs w:val="0"/>
          <w:color w:val="000000"/>
          <w:sz w:val="24"/>
          <w:szCs w:val="24"/>
        </w:rPr>
        <w:t>окументации</w:t>
      </w:r>
      <w:r w:rsidR="00DF639D" w:rsidRPr="002C6C88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2C6C88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2C6C88">
        <w:rPr>
          <w:sz w:val="24"/>
          <w:szCs w:val="24"/>
        </w:rPr>
        <w:lastRenderedPageBreak/>
        <w:t xml:space="preserve">Условия </w:t>
      </w:r>
      <w:proofErr w:type="gramStart"/>
      <w:r w:rsidRPr="002C6C88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2C6C88">
        <w:rPr>
          <w:sz w:val="24"/>
          <w:szCs w:val="24"/>
        </w:rPr>
        <w:t>Исполнителя</w:t>
      </w:r>
      <w:proofErr w:type="gramEnd"/>
      <w:r w:rsidRPr="002C6C88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4920DB" w:rsidRPr="002C6C88">
        <w:fldChar w:fldCharType="begin"/>
      </w:r>
      <w:r w:rsidR="004920DB" w:rsidRPr="002C6C88">
        <w:instrText xml:space="preserve"> REF _Ref465670219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3.11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Конкурсной </w:t>
      </w:r>
      <w:r w:rsidRPr="002C6C88">
        <w:rPr>
          <w:sz w:val="24"/>
          <w:szCs w:val="24"/>
        </w:rPr>
        <w:t>Документации.</w:t>
      </w:r>
    </w:p>
    <w:p w:rsidR="00717F60" w:rsidRPr="002C6C8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2C6C88">
        <w:rPr>
          <w:sz w:val="24"/>
          <w:szCs w:val="24"/>
        </w:rPr>
        <w:t>Участник</w:t>
      </w:r>
      <w:r w:rsidR="00717F60" w:rsidRPr="002C6C88">
        <w:rPr>
          <w:sz w:val="24"/>
          <w:szCs w:val="24"/>
        </w:rPr>
        <w:t xml:space="preserve"> запроса предложений</w:t>
      </w:r>
      <w:r w:rsidR="0087407B" w:rsidRPr="002C6C88">
        <w:rPr>
          <w:sz w:val="24"/>
          <w:szCs w:val="24"/>
        </w:rPr>
        <w:t xml:space="preserve">, 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 xml:space="preserve">а </w:t>
      </w:r>
      <w:r w:rsidR="00717F60" w:rsidRPr="002C6C88">
        <w:rPr>
          <w:sz w:val="24"/>
          <w:szCs w:val="24"/>
        </w:rPr>
        <w:t xml:space="preserve">утрачивает статус </w:t>
      </w:r>
      <w:proofErr w:type="gramStart"/>
      <w:r w:rsidR="00696966" w:rsidRPr="002C6C88">
        <w:rPr>
          <w:sz w:val="24"/>
          <w:szCs w:val="24"/>
        </w:rPr>
        <w:t>наилучшей</w:t>
      </w:r>
      <w:proofErr w:type="gramEnd"/>
      <w:r w:rsidR="00717F60" w:rsidRPr="002C6C8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2C6C88">
        <w:rPr>
          <w:sz w:val="24"/>
          <w:szCs w:val="24"/>
        </w:rPr>
        <w:t>Договор</w:t>
      </w:r>
      <w:r w:rsidR="00717F60" w:rsidRPr="002C6C88">
        <w:rPr>
          <w:sz w:val="24"/>
          <w:szCs w:val="24"/>
        </w:rPr>
        <w:t>а в следующих случаях:</w:t>
      </w:r>
      <w:bookmarkEnd w:id="747"/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 xml:space="preserve"> на условиях, определяемых в п.</w:t>
      </w:r>
      <w:r w:rsidR="004920DB" w:rsidRPr="002C6C88">
        <w:fldChar w:fldCharType="begin"/>
      </w:r>
      <w:r w:rsidR="004920DB" w:rsidRPr="002C6C88">
        <w:instrText xml:space="preserve"> REF _Ref294695546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 xml:space="preserve"> 1.2.6 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и/или в срок, определенный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_Ref294695403 \n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у</w:t>
      </w:r>
      <w:r w:rsidR="00573BDB" w:rsidRPr="002C6C88">
        <w:rPr>
          <w:bCs w:val="0"/>
          <w:sz w:val="24"/>
          <w:szCs w:val="24"/>
        </w:rPr>
        <w:t xml:space="preserve"> п.</w:t>
      </w:r>
      <w:r w:rsidR="004920DB" w:rsidRPr="002C6C88">
        <w:fldChar w:fldCharType="begin"/>
      </w:r>
      <w:r w:rsidR="004920DB" w:rsidRPr="002C6C88">
        <w:instrText xml:space="preserve"> REF _Ref468201106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в течение установленного в </w:t>
      </w:r>
      <w:r w:rsidR="007D07A7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2C6C88">
        <w:rPr>
          <w:bCs w:val="0"/>
          <w:sz w:val="24"/>
          <w:szCs w:val="24"/>
        </w:rPr>
        <w:t>При наступ</w:t>
      </w:r>
      <w:r w:rsidR="00CF6A0E" w:rsidRPr="002C6C88">
        <w:rPr>
          <w:bCs w:val="0"/>
          <w:sz w:val="24"/>
          <w:szCs w:val="24"/>
        </w:rPr>
        <w:t>лении случаев, определенных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_Ref305979053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3.12.5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2C6C88">
        <w:rPr>
          <w:bCs w:val="0"/>
          <w:sz w:val="24"/>
          <w:szCs w:val="24"/>
        </w:rPr>
        <w:t>Заявк</w:t>
      </w:r>
      <w:r w:rsidRPr="002C6C88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2C6C88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2C6C88">
        <w:rPr>
          <w:bCs w:val="0"/>
          <w:sz w:val="24"/>
          <w:szCs w:val="24"/>
        </w:rPr>
        <w:t xml:space="preserve">, </w:t>
      </w:r>
      <w:r w:rsidRPr="002C6C88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2C6C88">
        <w:rPr>
          <w:bCs w:val="0"/>
          <w:sz w:val="24"/>
          <w:szCs w:val="24"/>
        </w:rPr>
        <w:t>Участник</w:t>
      </w:r>
      <w:r w:rsidRPr="002C6C88">
        <w:rPr>
          <w:bCs w:val="0"/>
          <w:sz w:val="24"/>
          <w:szCs w:val="24"/>
        </w:rPr>
        <w:t xml:space="preserve">а, </w:t>
      </w:r>
      <w:r w:rsidR="00D663E3" w:rsidRPr="002C6C88">
        <w:rPr>
          <w:bCs w:val="0"/>
          <w:sz w:val="24"/>
          <w:szCs w:val="24"/>
        </w:rPr>
        <w:t xml:space="preserve">чья </w:t>
      </w:r>
      <w:r w:rsidR="004B5EB3" w:rsidRPr="002C6C88">
        <w:rPr>
          <w:bCs w:val="0"/>
          <w:sz w:val="24"/>
          <w:szCs w:val="24"/>
        </w:rPr>
        <w:t>Заявк</w:t>
      </w:r>
      <w:r w:rsidR="00D663E3" w:rsidRPr="002C6C88">
        <w:rPr>
          <w:bCs w:val="0"/>
          <w:sz w:val="24"/>
          <w:szCs w:val="24"/>
        </w:rPr>
        <w:t xml:space="preserve">а утратила </w:t>
      </w:r>
      <w:r w:rsidRPr="002C6C88">
        <w:rPr>
          <w:bCs w:val="0"/>
          <w:sz w:val="24"/>
          <w:szCs w:val="24"/>
        </w:rPr>
        <w:t xml:space="preserve">статус </w:t>
      </w:r>
      <w:r w:rsidR="00D663E3" w:rsidRPr="002C6C88">
        <w:rPr>
          <w:bCs w:val="0"/>
          <w:sz w:val="24"/>
          <w:szCs w:val="24"/>
        </w:rPr>
        <w:t>лучшей</w:t>
      </w:r>
      <w:r w:rsidRPr="002C6C8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2C6C88">
        <w:rPr>
          <w:bCs w:val="0"/>
          <w:sz w:val="24"/>
          <w:szCs w:val="24"/>
        </w:rPr>
        <w:t>З</w:t>
      </w:r>
      <w:r w:rsidR="00C74146" w:rsidRPr="002C6C88">
        <w:rPr>
          <w:bCs w:val="0"/>
          <w:sz w:val="24"/>
          <w:szCs w:val="24"/>
        </w:rPr>
        <w:t>О</w:t>
      </w:r>
      <w:r w:rsidRPr="002C6C88">
        <w:rPr>
          <w:bCs w:val="0"/>
          <w:sz w:val="24"/>
          <w:szCs w:val="24"/>
        </w:rPr>
        <w:t xml:space="preserve"> </w:t>
      </w:r>
      <w:r w:rsidR="00E74632" w:rsidRPr="002C6C88">
        <w:rPr>
          <w:bCs w:val="0"/>
          <w:sz w:val="24"/>
          <w:szCs w:val="24"/>
        </w:rPr>
        <w:t>ПАО</w:t>
      </w:r>
      <w:r w:rsidRPr="002C6C88">
        <w:rPr>
          <w:bCs w:val="0"/>
          <w:sz w:val="24"/>
          <w:szCs w:val="24"/>
        </w:rPr>
        <w:t xml:space="preserve"> «</w:t>
      </w:r>
      <w:r w:rsidR="00C12FA4" w:rsidRPr="002C6C88">
        <w:rPr>
          <w:bCs w:val="0"/>
          <w:sz w:val="24"/>
          <w:szCs w:val="24"/>
        </w:rPr>
        <w:t>МРСК Центра</w:t>
      </w:r>
      <w:r w:rsidRPr="002C6C88">
        <w:rPr>
          <w:bCs w:val="0"/>
          <w:sz w:val="24"/>
          <w:szCs w:val="24"/>
        </w:rPr>
        <w:t>».</w:t>
      </w:r>
      <w:bookmarkEnd w:id="748"/>
      <w:r w:rsidRPr="002C6C88">
        <w:rPr>
          <w:bCs w:val="0"/>
          <w:sz w:val="24"/>
          <w:szCs w:val="24"/>
        </w:rPr>
        <w:t xml:space="preserve"> 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признания </w:t>
      </w:r>
      <w:r w:rsidR="004B5EB3" w:rsidRPr="002C6C88">
        <w:rPr>
          <w:sz w:val="24"/>
          <w:szCs w:val="24"/>
        </w:rPr>
        <w:t>Заявк</w:t>
      </w:r>
      <w:r w:rsidR="00EB1E5E" w:rsidRPr="002C6C88">
        <w:rPr>
          <w:sz w:val="24"/>
          <w:szCs w:val="24"/>
        </w:rPr>
        <w:t xml:space="preserve">и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а лучшей</w:t>
      </w:r>
      <w:r w:rsidRPr="002C6C88">
        <w:rPr>
          <w:sz w:val="24"/>
          <w:szCs w:val="24"/>
        </w:rPr>
        <w:t xml:space="preserve">, заключение </w:t>
      </w:r>
      <w:r w:rsidR="00DF639D" w:rsidRPr="002C6C88">
        <w:rPr>
          <w:sz w:val="24"/>
          <w:szCs w:val="24"/>
        </w:rPr>
        <w:t>Д</w:t>
      </w:r>
      <w:r w:rsidRPr="002C6C88">
        <w:rPr>
          <w:sz w:val="24"/>
          <w:szCs w:val="24"/>
        </w:rPr>
        <w:t>оговора с</w:t>
      </w:r>
      <w:r w:rsidR="00EB1E5E" w:rsidRPr="002C6C88">
        <w:rPr>
          <w:sz w:val="24"/>
          <w:szCs w:val="24"/>
        </w:rPr>
        <w:t xml:space="preserve"> данным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ом</w:t>
      </w:r>
      <w:r w:rsidRPr="002C6C8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2C6C88">
        <w:rPr>
          <w:sz w:val="24"/>
          <w:szCs w:val="24"/>
        </w:rPr>
        <w:t>ПАО «МРСК Центра»</w:t>
      </w:r>
      <w:r w:rsidRPr="002C6C8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2C6C88">
        <w:rPr>
          <w:sz w:val="24"/>
          <w:szCs w:val="24"/>
        </w:rPr>
        <w:t>Договор</w:t>
      </w:r>
      <w:r w:rsidRPr="002C6C88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2C6C88">
        <w:rPr>
          <w:sz w:val="24"/>
          <w:szCs w:val="24"/>
        </w:rPr>
        <w:t>ПАО</w:t>
      </w:r>
      <w:r w:rsidRPr="002C6C88">
        <w:rPr>
          <w:sz w:val="24"/>
          <w:szCs w:val="24"/>
        </w:rPr>
        <w:t xml:space="preserve"> «</w:t>
      </w:r>
      <w:r w:rsidR="00C12FA4" w:rsidRPr="002C6C88">
        <w:rPr>
          <w:sz w:val="24"/>
          <w:szCs w:val="24"/>
        </w:rPr>
        <w:t>МРСК Центра</w:t>
      </w:r>
      <w:r w:rsidRPr="002C6C88">
        <w:rPr>
          <w:sz w:val="24"/>
          <w:szCs w:val="24"/>
        </w:rPr>
        <w:t>».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2C6C88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2C6C88">
        <w:rPr>
          <w:bCs w:val="0"/>
          <w:color w:val="000000"/>
          <w:sz w:val="24"/>
          <w:szCs w:val="24"/>
        </w:rPr>
        <w:t>закупаем</w:t>
      </w:r>
      <w:r w:rsidR="00541FAB" w:rsidRPr="002C6C88">
        <w:rPr>
          <w:bCs w:val="0"/>
          <w:color w:val="000000"/>
          <w:sz w:val="24"/>
          <w:szCs w:val="24"/>
        </w:rPr>
        <w:t>ых</w:t>
      </w:r>
      <w:r w:rsidRPr="002C6C88">
        <w:rPr>
          <w:bCs w:val="0"/>
          <w:color w:val="000000"/>
          <w:sz w:val="24"/>
          <w:szCs w:val="24"/>
        </w:rPr>
        <w:t xml:space="preserve"> </w:t>
      </w:r>
      <w:r w:rsidR="00541FAB" w:rsidRPr="002C6C88">
        <w:rPr>
          <w:bCs w:val="0"/>
          <w:color w:val="000000"/>
          <w:sz w:val="24"/>
          <w:szCs w:val="24"/>
        </w:rPr>
        <w:t>услуг</w:t>
      </w:r>
      <w:r w:rsidRPr="002C6C88">
        <w:rPr>
          <w:bCs w:val="0"/>
          <w:color w:val="000000"/>
          <w:sz w:val="24"/>
          <w:szCs w:val="24"/>
        </w:rPr>
        <w:t xml:space="preserve"> в пределах</w:t>
      </w:r>
      <w:r w:rsidR="006F758C" w:rsidRPr="002C6C88">
        <w:rPr>
          <w:bCs w:val="0"/>
          <w:color w:val="000000"/>
          <w:sz w:val="24"/>
          <w:szCs w:val="24"/>
        </w:rPr>
        <w:t xml:space="preserve"> 10%, </w:t>
      </w:r>
      <w:r w:rsidRPr="002C6C88">
        <w:rPr>
          <w:bCs w:val="0"/>
          <w:sz w:val="24"/>
          <w:szCs w:val="24"/>
        </w:rPr>
        <w:t xml:space="preserve">не меняя при этом цену единицы </w:t>
      </w:r>
      <w:r w:rsidR="00C3704B" w:rsidRPr="002C6C88">
        <w:rPr>
          <w:bCs w:val="0"/>
          <w:color w:val="000000"/>
          <w:sz w:val="24"/>
          <w:szCs w:val="24"/>
        </w:rPr>
        <w:t>оказываемых услуг</w:t>
      </w:r>
      <w:r w:rsidRPr="002C6C88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2C6C88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2C6C88">
        <w:t xml:space="preserve">Обеспечение исполнения обязательств </w:t>
      </w:r>
      <w:r w:rsidR="00C3704B" w:rsidRPr="002C6C88">
        <w:t>Исполнителя</w:t>
      </w:r>
      <w:r w:rsidR="00972AAA" w:rsidRPr="002C6C88">
        <w:t xml:space="preserve"> </w:t>
      </w:r>
      <w:r w:rsidRPr="002C6C88">
        <w:t>по </w:t>
      </w:r>
      <w:r w:rsidR="00123C70" w:rsidRPr="002C6C88">
        <w:t>Договор</w:t>
      </w:r>
      <w:r w:rsidRPr="002C6C88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2C6C88">
        <w:t xml:space="preserve"> </w:t>
      </w:r>
      <w:bookmarkEnd w:id="757"/>
      <w:bookmarkEnd w:id="758"/>
    </w:p>
    <w:p w:rsidR="00932C0A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и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, не требуется.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2C6C88">
        <w:rPr>
          <w:sz w:val="24"/>
          <w:szCs w:val="24"/>
        </w:rPr>
        <w:t>Участник</w:t>
      </w:r>
      <w:r w:rsidR="004444C3" w:rsidRPr="002C6C88">
        <w:rPr>
          <w:sz w:val="24"/>
          <w:szCs w:val="24"/>
        </w:rPr>
        <w:t xml:space="preserve">, </w:t>
      </w:r>
      <w:r w:rsidR="004444C3" w:rsidRPr="002C6C88">
        <w:rPr>
          <w:sz w:val="24"/>
          <w:szCs w:val="24"/>
          <w:lang w:eastAsia="ru-RU"/>
        </w:rPr>
        <w:t>чья Заявка была признана лучшей</w:t>
      </w:r>
      <w:r w:rsidRPr="002C6C88">
        <w:rPr>
          <w:sz w:val="24"/>
          <w:szCs w:val="24"/>
        </w:rPr>
        <w:t xml:space="preserve">, предложивший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2C6C88">
        <w:rPr>
          <w:sz w:val="24"/>
          <w:szCs w:val="24"/>
          <w:lang w:eastAsia="ru-RU"/>
        </w:rPr>
        <w:t>цену, должен</w:t>
      </w:r>
      <w:r w:rsidRPr="002C6C88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2C6C88">
        <w:rPr>
          <w:sz w:val="24"/>
          <w:szCs w:val="24"/>
        </w:rPr>
        <w:t>Исполнителя</w:t>
      </w:r>
      <w:r w:rsidRPr="002C6C88">
        <w:rPr>
          <w:sz w:val="24"/>
          <w:szCs w:val="24"/>
        </w:rPr>
        <w:t xml:space="preserve"> по Договору в размере 5% от стоимости Заявки</w:t>
      </w:r>
      <w:r w:rsidR="004444C3" w:rsidRPr="002C6C88">
        <w:rPr>
          <w:sz w:val="24"/>
          <w:szCs w:val="24"/>
        </w:rPr>
        <w:t>, указанной в Письме о подаче оферты</w:t>
      </w:r>
      <w:r w:rsidRPr="002C6C88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Обеспечение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2C6C88">
        <w:rPr>
          <w:bCs w:val="0"/>
          <w:sz w:val="24"/>
          <w:szCs w:val="24"/>
        </w:rPr>
        <w:t>Заказчика</w:t>
      </w:r>
      <w:r w:rsidR="00DA2790" w:rsidRPr="002C6C88">
        <w:rPr>
          <w:bCs w:val="0"/>
          <w:sz w:val="24"/>
          <w:szCs w:val="24"/>
        </w:rPr>
        <w:t xml:space="preserve"> (п. </w:t>
      </w:r>
      <w:r w:rsidR="004920DB" w:rsidRPr="002C6C88">
        <w:fldChar w:fldCharType="begin"/>
      </w:r>
      <w:r w:rsidR="004920DB" w:rsidRPr="002C6C88">
        <w:instrText xml:space="preserve"> REF _Ref468973864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3.3.14.4.4</w:t>
      </w:r>
      <w:r w:rsidR="004920DB" w:rsidRPr="002C6C88">
        <w:fldChar w:fldCharType="end"/>
      </w:r>
      <w:r w:rsidR="00DA2790" w:rsidRPr="002C6C88">
        <w:rPr>
          <w:bCs w:val="0"/>
          <w:sz w:val="24"/>
          <w:szCs w:val="24"/>
        </w:rPr>
        <w:t>)</w:t>
      </w:r>
      <w:r w:rsidRPr="002C6C88">
        <w:rPr>
          <w:bCs w:val="0"/>
          <w:sz w:val="24"/>
          <w:szCs w:val="24"/>
        </w:rPr>
        <w:t xml:space="preserve">. Выбор </w:t>
      </w:r>
      <w:proofErr w:type="gramStart"/>
      <w:r w:rsidRPr="002C6C88">
        <w:rPr>
          <w:bCs w:val="0"/>
          <w:sz w:val="24"/>
          <w:szCs w:val="24"/>
        </w:rPr>
        <w:t xml:space="preserve">способа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>Исполнителя</w:t>
      </w:r>
      <w:proofErr w:type="gramEnd"/>
      <w:r w:rsidR="0033661D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по Договору</w:t>
      </w:r>
      <w:r w:rsidRPr="002C6C88">
        <w:rPr>
          <w:bCs w:val="0"/>
          <w:sz w:val="24"/>
          <w:szCs w:val="24"/>
        </w:rPr>
        <w:t xml:space="preserve"> осуществляется </w:t>
      </w:r>
      <w:r w:rsidR="00B43879" w:rsidRPr="002C6C88">
        <w:rPr>
          <w:bCs w:val="0"/>
          <w:sz w:val="24"/>
          <w:szCs w:val="24"/>
        </w:rPr>
        <w:t>Участником/Победителем.</w:t>
      </w:r>
      <w:r w:rsidRPr="002C6C88">
        <w:rPr>
          <w:bCs w:val="0"/>
          <w:sz w:val="24"/>
          <w:szCs w:val="24"/>
        </w:rPr>
        <w:t xml:space="preserve"> Условия и содержание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с учетом требований, изложенных в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а также на этапе </w:t>
      </w:r>
      <w:proofErr w:type="spellStart"/>
      <w:r w:rsidRPr="002C6C88">
        <w:rPr>
          <w:sz w:val="24"/>
          <w:szCs w:val="24"/>
        </w:rPr>
        <w:t>преддговорных</w:t>
      </w:r>
      <w:proofErr w:type="spellEnd"/>
      <w:r w:rsidRPr="002C6C88">
        <w:rPr>
          <w:sz w:val="24"/>
          <w:szCs w:val="24"/>
        </w:rPr>
        <w:t xml:space="preserve"> переговоров (п. </w:t>
      </w:r>
      <w:r w:rsidR="004920DB" w:rsidRPr="002C6C88">
        <w:fldChar w:fldCharType="begin"/>
      </w:r>
      <w:r w:rsidR="004920DB" w:rsidRPr="002C6C88">
        <w:instrText xml:space="preserve"> REF _Ref468875974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</w:t>
      </w:r>
      <w:r w:rsidR="004920DB" w:rsidRPr="002C6C88">
        <w:fldChar w:fldCharType="end"/>
      </w:r>
      <w:r w:rsidRPr="002C6C88">
        <w:rPr>
          <w:sz w:val="24"/>
          <w:szCs w:val="24"/>
        </w:rPr>
        <w:t>).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2C6C88">
        <w:rPr>
          <w:bCs w:val="0"/>
          <w:sz w:val="24"/>
          <w:szCs w:val="24"/>
        </w:rPr>
        <w:lastRenderedPageBreak/>
        <w:t xml:space="preserve">Непредставление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>по Договору, связанного с выполнением антидемпинговых мер,</w:t>
      </w:r>
      <w:r w:rsidRPr="002C6C88">
        <w:rPr>
          <w:bCs w:val="0"/>
          <w:sz w:val="24"/>
          <w:szCs w:val="24"/>
        </w:rPr>
        <w:t xml:space="preserve"> до заключения Договора </w:t>
      </w:r>
      <w:r w:rsidRPr="002C6C88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920DB" w:rsidRPr="002C6C88">
        <w:fldChar w:fldCharType="begin"/>
      </w:r>
      <w:r w:rsidR="004920DB" w:rsidRPr="002C6C88">
        <w:instrText xml:space="preserve"> REF _Ref468875995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3.12.6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.</w:t>
      </w:r>
      <w:bookmarkEnd w:id="762"/>
    </w:p>
    <w:p w:rsidR="00932C0A" w:rsidRPr="002C6C88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2C6C88">
        <w:t xml:space="preserve">Уведомление о результатах </w:t>
      </w:r>
      <w:bookmarkEnd w:id="763"/>
      <w:bookmarkEnd w:id="764"/>
      <w:r w:rsidRPr="002C6C88">
        <w:t>запроса предложений</w:t>
      </w:r>
      <w:bookmarkEnd w:id="765"/>
      <w:bookmarkEnd w:id="766"/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2C6C88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2C6C88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2C6C88">
        <w:rPr>
          <w:b w:val="0"/>
          <w:iCs/>
        </w:rPr>
        <w:t>Извещение</w:t>
      </w:r>
      <w:r w:rsidR="00D56F8C" w:rsidRPr="002C6C88">
        <w:rPr>
          <w:b w:val="0"/>
        </w:rPr>
        <w:t xml:space="preserve"> о проведении открытого </w:t>
      </w:r>
      <w:r w:rsidR="00D56F8C" w:rsidRPr="002C6C88">
        <w:rPr>
          <w:b w:val="0"/>
          <w:iCs/>
        </w:rPr>
        <w:t xml:space="preserve">запроса предложений (подраздел </w:t>
      </w:r>
      <w:r w:rsidR="004920DB" w:rsidRPr="002C6C88">
        <w:fldChar w:fldCharType="begin"/>
      </w:r>
      <w:r w:rsidR="004920DB" w:rsidRPr="002C6C88">
        <w:instrText xml:space="preserve"> REF _Ref191386085 \r \h  \* MERGEFORMAT </w:instrText>
      </w:r>
      <w:r w:rsidR="004920DB" w:rsidRPr="002C6C88">
        <w:fldChar w:fldCharType="separate"/>
      </w:r>
      <w:r w:rsidR="00DA443D" w:rsidRPr="002C6C88">
        <w:rPr>
          <w:b w:val="0"/>
          <w:iCs/>
        </w:rPr>
        <w:t>1.1.1</w:t>
      </w:r>
      <w:r w:rsidR="004920DB" w:rsidRPr="002C6C88">
        <w:fldChar w:fldCharType="end"/>
      </w:r>
      <w:r w:rsidR="00D56F8C" w:rsidRPr="002C6C88">
        <w:rPr>
          <w:b w:val="0"/>
          <w:iCs/>
        </w:rPr>
        <w:t>)</w:t>
      </w:r>
      <w:r w:rsidR="00D56F8C" w:rsidRPr="002C6C88">
        <w:rPr>
          <w:b w:val="0"/>
        </w:rPr>
        <w:t>,</w:t>
      </w:r>
      <w:r w:rsidR="00D56F8C" w:rsidRPr="002C6C88">
        <w:rPr>
          <w:b w:val="0"/>
          <w:lang w:eastAsia="ru-RU"/>
        </w:rPr>
        <w:t xml:space="preserve">  </w:t>
      </w:r>
      <w:r w:rsidRPr="002C6C88">
        <w:rPr>
          <w:b w:val="0"/>
          <w:lang w:eastAsia="ru-RU"/>
        </w:rPr>
        <w:t xml:space="preserve">для всех </w:t>
      </w:r>
      <w:r w:rsidR="00DC6125" w:rsidRPr="002C6C88">
        <w:rPr>
          <w:b w:val="0"/>
          <w:lang w:eastAsia="ru-RU"/>
        </w:rPr>
        <w:t>Участников</w:t>
      </w:r>
      <w:r w:rsidRPr="002C6C88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2C6C88">
        <w:rPr>
          <w:bCs w:val="0"/>
          <w:sz w:val="24"/>
          <w:szCs w:val="24"/>
          <w:lang w:eastAsia="ru-RU"/>
        </w:rPr>
        <w:t>Заявки</w:t>
      </w:r>
      <w:r w:rsidRPr="002C6C88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2C6C88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Pr="002C6C88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2C6C88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2C6C88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C6C88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 w:rsidRPr="002C6C88"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2C6C88">
        <w:rPr>
          <w:szCs w:val="24"/>
        </w:rPr>
        <w:t xml:space="preserve"> </w:t>
      </w:r>
    </w:p>
    <w:p w:rsidR="002B5044" w:rsidRPr="002C6C88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2C6C88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2C6C88">
        <w:t>закупаемых услуг</w:t>
      </w:r>
      <w:bookmarkEnd w:id="784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2C6C88">
        <w:rPr>
          <w:b w:val="0"/>
          <w:szCs w:val="24"/>
        </w:rPr>
        <w:t>Техническ</w:t>
      </w:r>
      <w:r w:rsidR="003776BB" w:rsidRPr="002C6C88">
        <w:rPr>
          <w:b w:val="0"/>
          <w:szCs w:val="24"/>
        </w:rPr>
        <w:t>о</w:t>
      </w:r>
      <w:proofErr w:type="gramStart"/>
      <w:r w:rsidR="003776BB" w:rsidRPr="002C6C88">
        <w:rPr>
          <w:b w:val="0"/>
          <w:szCs w:val="24"/>
        </w:rPr>
        <w:t>е(</w:t>
      </w:r>
      <w:proofErr w:type="spellStart"/>
      <w:proofErr w:type="gramEnd"/>
      <w:r w:rsidRPr="002C6C88">
        <w:rPr>
          <w:b w:val="0"/>
          <w:szCs w:val="24"/>
        </w:rPr>
        <w:t>ие</w:t>
      </w:r>
      <w:proofErr w:type="spellEnd"/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задани</w:t>
      </w:r>
      <w:r w:rsidR="003776BB" w:rsidRPr="002C6C88">
        <w:rPr>
          <w:b w:val="0"/>
          <w:szCs w:val="24"/>
        </w:rPr>
        <w:t>е(</w:t>
      </w:r>
      <w:r w:rsidRPr="002C6C88">
        <w:rPr>
          <w:b w:val="0"/>
          <w:szCs w:val="24"/>
        </w:rPr>
        <w:t>я</w:t>
      </w:r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</w:t>
      </w:r>
      <w:r w:rsidR="00A154B7" w:rsidRPr="002C6C88">
        <w:rPr>
          <w:b w:val="0"/>
          <w:szCs w:val="24"/>
        </w:rPr>
        <w:t xml:space="preserve">по Лоту №1 (подраздел </w:t>
      </w:r>
      <w:r w:rsidR="00AD2F1E" w:rsidRPr="002C6C88">
        <w:rPr>
          <w:b w:val="0"/>
          <w:szCs w:val="24"/>
        </w:rPr>
        <w:fldChar w:fldCharType="begin"/>
      </w:r>
      <w:r w:rsidR="00A154B7" w:rsidRPr="002C6C88">
        <w:rPr>
          <w:b w:val="0"/>
          <w:szCs w:val="24"/>
        </w:rPr>
        <w:instrText xml:space="preserve"> REF _Ref440275279 \r \h </w:instrText>
      </w:r>
      <w:r w:rsidR="00D63652" w:rsidRPr="002C6C88">
        <w:rPr>
          <w:b w:val="0"/>
          <w:szCs w:val="24"/>
        </w:rPr>
        <w:instrText xml:space="preserve"> \* MERGEFORMAT </w:instrText>
      </w:r>
      <w:r w:rsidR="00AD2F1E" w:rsidRPr="002C6C88">
        <w:rPr>
          <w:b w:val="0"/>
          <w:szCs w:val="24"/>
        </w:rPr>
      </w:r>
      <w:r w:rsidR="00AD2F1E" w:rsidRPr="002C6C88">
        <w:rPr>
          <w:b w:val="0"/>
          <w:szCs w:val="24"/>
        </w:rPr>
        <w:fldChar w:fldCharType="separate"/>
      </w:r>
      <w:r w:rsidR="00DA443D" w:rsidRPr="002C6C88">
        <w:rPr>
          <w:b w:val="0"/>
          <w:szCs w:val="24"/>
        </w:rPr>
        <w:t>1.1.4</w:t>
      </w:r>
      <w:r w:rsidR="00AD2F1E" w:rsidRPr="002C6C88">
        <w:rPr>
          <w:b w:val="0"/>
          <w:szCs w:val="24"/>
        </w:rPr>
        <w:fldChar w:fldCharType="end"/>
      </w:r>
      <w:r w:rsidR="00A154B7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изложен</w:t>
      </w:r>
      <w:r w:rsidR="00F463E8" w:rsidRPr="002C6C88">
        <w:rPr>
          <w:b w:val="0"/>
          <w:szCs w:val="24"/>
        </w:rPr>
        <w:t>о(</w:t>
      </w:r>
      <w:r w:rsidRPr="002C6C88">
        <w:rPr>
          <w:b w:val="0"/>
          <w:szCs w:val="24"/>
        </w:rPr>
        <w:t>ы</w:t>
      </w:r>
      <w:r w:rsidR="00F463E8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C6C88">
        <w:rPr>
          <w:b w:val="0"/>
          <w:szCs w:val="24"/>
        </w:rPr>
        <w:t>Участник</w:t>
      </w:r>
      <w:r w:rsidRPr="002C6C88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2C6C88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2C6C88">
        <w:t xml:space="preserve">Требование к </w:t>
      </w:r>
      <w:bookmarkEnd w:id="809"/>
      <w:bookmarkEnd w:id="810"/>
      <w:bookmarkEnd w:id="811"/>
      <w:r w:rsidR="00C3704B" w:rsidRPr="002C6C88">
        <w:t>закупаемым услугам</w:t>
      </w:r>
      <w:bookmarkEnd w:id="812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2C6C88">
        <w:rPr>
          <w:b w:val="0"/>
          <w:szCs w:val="24"/>
        </w:rPr>
        <w:t xml:space="preserve">Дополнительные требования к </w:t>
      </w:r>
      <w:r w:rsidR="00C3704B" w:rsidRPr="002C6C88">
        <w:rPr>
          <w:b w:val="0"/>
          <w:szCs w:val="24"/>
        </w:rPr>
        <w:t>закупаемым услугам</w:t>
      </w:r>
      <w:r w:rsidR="003776BB" w:rsidRPr="002C6C88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2C6C88">
        <w:rPr>
          <w:b w:val="0"/>
          <w:szCs w:val="24"/>
          <w:lang w:eastAsia="ru-RU"/>
        </w:rPr>
        <w:t>м(</w:t>
      </w:r>
      <w:proofErr w:type="gramEnd"/>
      <w:r w:rsidR="003776BB" w:rsidRPr="002C6C88">
        <w:rPr>
          <w:b w:val="0"/>
          <w:szCs w:val="24"/>
          <w:lang w:eastAsia="ru-RU"/>
        </w:rPr>
        <w:t>их) задании(</w:t>
      </w:r>
      <w:proofErr w:type="spellStart"/>
      <w:r w:rsidR="003776BB" w:rsidRPr="002C6C88">
        <w:rPr>
          <w:b w:val="0"/>
          <w:szCs w:val="24"/>
          <w:lang w:eastAsia="ru-RU"/>
        </w:rPr>
        <w:t>ях</w:t>
      </w:r>
      <w:proofErr w:type="spellEnd"/>
      <w:r w:rsidR="003776BB" w:rsidRPr="002C6C88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2C6C88">
        <w:rPr>
          <w:b w:val="0"/>
          <w:szCs w:val="24"/>
          <w:lang w:eastAsia="ru-RU"/>
        </w:rPr>
        <w:t>о(</w:t>
      </w:r>
      <w:proofErr w:type="gramEnd"/>
      <w:r w:rsidR="003776BB" w:rsidRPr="002C6C88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2C6C88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2C6C88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2C6C88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2C6C88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2C6C88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2C6C88" w:rsidRDefault="002B5044" w:rsidP="002B5044">
      <w:pPr>
        <w:spacing w:before="100" w:beforeAutospacing="1" w:after="100" w:afterAutospacing="1" w:line="240" w:lineRule="auto"/>
      </w:pPr>
    </w:p>
    <w:p w:rsidR="002B5044" w:rsidRPr="002C6C88" w:rsidRDefault="002B5044" w:rsidP="002B5044">
      <w:pPr>
        <w:pStyle w:val="11"/>
        <w:rPr>
          <w:lang w:eastAsia="ru-RU"/>
        </w:rPr>
      </w:pPr>
    </w:p>
    <w:p w:rsidR="00E35404" w:rsidRPr="002C6C88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2C6C8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2C6C88">
        <w:rPr>
          <w:szCs w:val="24"/>
        </w:rPr>
        <w:t xml:space="preserve"> </w:t>
      </w:r>
    </w:p>
    <w:p w:rsidR="004F4D80" w:rsidRPr="002C6C88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2C6C88">
        <w:t xml:space="preserve">Письмо о подаче оферты </w:t>
      </w:r>
      <w:bookmarkStart w:id="860" w:name="_Ref22846535"/>
      <w:r w:rsidRPr="002C6C88">
        <w:t>(</w:t>
      </w:r>
      <w:bookmarkEnd w:id="860"/>
      <w:r w:rsidRPr="002C6C88">
        <w:t xml:space="preserve">форма </w:t>
      </w:r>
      <w:r w:rsidRPr="002C6C88">
        <w:rPr>
          <w:noProof/>
        </w:rPr>
        <w:t>1</w:t>
      </w:r>
      <w:r w:rsidRPr="002C6C88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2C6C88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2C6C88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«_____»_______________ года</w:t>
      </w:r>
    </w:p>
    <w:p w:rsidR="004F4D80" w:rsidRPr="002C6C88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№________________________</w:t>
      </w:r>
    </w:p>
    <w:p w:rsidR="004F4D80" w:rsidRPr="002C6C88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Изучив Извещение о проведении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, опубликованное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[</w:t>
      </w:r>
      <w:r w:rsidRPr="002C6C88">
        <w:rPr>
          <w:rStyle w:val="aa"/>
          <w:sz w:val="24"/>
          <w:szCs w:val="24"/>
        </w:rPr>
        <w:t xml:space="preserve">указывается </w:t>
      </w:r>
      <w:proofErr w:type="gramStart"/>
      <w:r w:rsidRPr="002C6C88">
        <w:rPr>
          <w:rStyle w:val="aa"/>
          <w:sz w:val="24"/>
          <w:szCs w:val="24"/>
        </w:rPr>
        <w:t>дата</w:t>
      </w:r>
      <w:proofErr w:type="gramEnd"/>
      <w:r w:rsidRPr="002C6C88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2C6C88">
        <w:rPr>
          <w:rStyle w:val="aa"/>
          <w:sz w:val="24"/>
          <w:szCs w:val="24"/>
        </w:rPr>
        <w:t>запроса предложений</w:t>
      </w:r>
      <w:r w:rsidRPr="002C6C88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2C6C88">
        <w:rPr>
          <w:sz w:val="24"/>
          <w:szCs w:val="24"/>
        </w:rPr>
        <w:t xml:space="preserve">], и </w:t>
      </w:r>
      <w:r w:rsidR="00C236C0" w:rsidRPr="002C6C88">
        <w:rPr>
          <w:sz w:val="24"/>
          <w:szCs w:val="24"/>
        </w:rPr>
        <w:t>Документацию по запросу предложений</w:t>
      </w:r>
      <w:r w:rsidRPr="002C6C88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>,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(полное наименование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зарегистрированное</w:t>
      </w:r>
      <w:proofErr w:type="gramEnd"/>
      <w:r w:rsidRPr="002C6C88">
        <w:rPr>
          <w:sz w:val="24"/>
          <w:szCs w:val="24"/>
        </w:rPr>
        <w:t xml:space="preserve"> по адресу 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(юридический адрес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предлагает заключить Договор на </w:t>
      </w:r>
      <w:r w:rsidR="00541FAB" w:rsidRPr="002C6C88">
        <w:rPr>
          <w:sz w:val="24"/>
          <w:szCs w:val="24"/>
        </w:rPr>
        <w:t>оказание</w:t>
      </w:r>
      <w:r w:rsidRPr="002C6C88">
        <w:rPr>
          <w:sz w:val="24"/>
          <w:szCs w:val="24"/>
        </w:rPr>
        <w:t xml:space="preserve"> следующ</w:t>
      </w:r>
      <w:r w:rsidR="00541FAB" w:rsidRPr="002C6C88">
        <w:rPr>
          <w:sz w:val="24"/>
          <w:szCs w:val="24"/>
        </w:rPr>
        <w:t>их</w:t>
      </w:r>
      <w:r w:rsidRPr="002C6C88">
        <w:rPr>
          <w:sz w:val="24"/>
          <w:szCs w:val="24"/>
        </w:rPr>
        <w:t xml:space="preserve"> </w:t>
      </w:r>
      <w:r w:rsidR="00541FAB" w:rsidRPr="002C6C88">
        <w:rPr>
          <w:sz w:val="24"/>
          <w:szCs w:val="24"/>
        </w:rPr>
        <w:t>услуг</w:t>
      </w:r>
      <w:r w:rsidRPr="002C6C88">
        <w:rPr>
          <w:sz w:val="24"/>
          <w:szCs w:val="24"/>
        </w:rPr>
        <w:t>: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_______________________________________________________________________________</w:t>
      </w:r>
    </w:p>
    <w:p w:rsidR="004F4D80" w:rsidRPr="002C6C88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(краткое описание предлагаем</w:t>
      </w:r>
      <w:r w:rsidR="00541FAB" w:rsidRPr="002C6C88">
        <w:rPr>
          <w:sz w:val="24"/>
          <w:szCs w:val="24"/>
          <w:vertAlign w:val="superscript"/>
        </w:rPr>
        <w:t>ых</w:t>
      </w:r>
      <w:r w:rsidRPr="002C6C88">
        <w:rPr>
          <w:sz w:val="24"/>
          <w:szCs w:val="24"/>
          <w:vertAlign w:val="superscript"/>
        </w:rPr>
        <w:t xml:space="preserve"> </w:t>
      </w:r>
      <w:r w:rsidR="00541FAB" w:rsidRPr="002C6C88">
        <w:rPr>
          <w:sz w:val="24"/>
          <w:szCs w:val="24"/>
          <w:vertAlign w:val="superscript"/>
        </w:rPr>
        <w:t>услуг</w:t>
      </w:r>
      <w:r w:rsidRPr="002C6C88">
        <w:rPr>
          <w:sz w:val="24"/>
          <w:szCs w:val="24"/>
          <w:vertAlign w:val="superscript"/>
        </w:rPr>
        <w:t>)</w:t>
      </w:r>
    </w:p>
    <w:p w:rsidR="004F4D80" w:rsidRPr="002C6C88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на условиях и в соответствии с </w:t>
      </w:r>
      <w:r w:rsidR="00975C64" w:rsidRPr="002C6C88">
        <w:rPr>
          <w:sz w:val="24"/>
          <w:szCs w:val="24"/>
        </w:rPr>
        <w:t xml:space="preserve">Техническим предложением, Графиком </w:t>
      </w:r>
      <w:r w:rsidR="00673C59" w:rsidRPr="002C6C88">
        <w:rPr>
          <w:sz w:val="24"/>
          <w:szCs w:val="24"/>
        </w:rPr>
        <w:t>оказания услуг</w:t>
      </w:r>
      <w:r w:rsidR="00975C64" w:rsidRPr="002C6C88">
        <w:rPr>
          <w:sz w:val="24"/>
          <w:szCs w:val="24"/>
        </w:rPr>
        <w:t xml:space="preserve">, </w:t>
      </w:r>
      <w:r w:rsidR="00673C59" w:rsidRPr="002C6C88">
        <w:rPr>
          <w:sz w:val="24"/>
          <w:szCs w:val="24"/>
        </w:rPr>
        <w:t>Графиком оплаты оказания услуг</w:t>
      </w:r>
      <w:r w:rsidR="00975C64" w:rsidRPr="002C6C88">
        <w:rPr>
          <w:sz w:val="24"/>
          <w:szCs w:val="24"/>
        </w:rPr>
        <w:t>, 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975C64" w:rsidRPr="002C6C88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2C6C88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2C6C88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t xml:space="preserve">Итоговая стоимость </w:t>
            </w:r>
            <w:r w:rsidR="00C236C0" w:rsidRPr="002C6C88">
              <w:t>Заявки</w:t>
            </w:r>
            <w:r w:rsidRPr="002C6C88">
              <w:t xml:space="preserve"> без НДС, </w:t>
            </w:r>
            <w:proofErr w:type="spellStart"/>
            <w:r w:rsidRPr="002C6C88">
              <w:t>руб.РФ</w:t>
            </w:r>
            <w:proofErr w:type="spellEnd"/>
            <w:r w:rsidRPr="002C6C88">
              <w:t>.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rPr>
                <w:rStyle w:val="aa"/>
                <w:b w:val="0"/>
                <w:i w:val="0"/>
              </w:rPr>
              <w:t xml:space="preserve">по лоту № </w:t>
            </w:r>
            <w:r w:rsidRPr="002C6C88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2C6C88">
              <w:rPr>
                <w:rStyle w:val="aa"/>
                <w:b w:val="0"/>
              </w:rPr>
              <w:t>Участник</w:t>
            </w:r>
            <w:r w:rsidRPr="002C6C88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(итоговая стоимость, рублей</w:t>
            </w:r>
            <w:r w:rsidRPr="002C6C88">
              <w:rPr>
                <w:rStyle w:val="aa"/>
                <w:b w:val="0"/>
                <w:i w:val="0"/>
              </w:rPr>
              <w:t xml:space="preserve"> РФ</w:t>
            </w:r>
            <w:r w:rsidRPr="002C6C88">
              <w:t>, без НДС)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2C6C88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2C6C88" w:rsidTr="004F4D80">
        <w:trPr>
          <w:trHeight w:val="546"/>
        </w:trPr>
        <w:tc>
          <w:tcPr>
            <w:tcW w:w="54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№</w:t>
            </w:r>
          </w:p>
          <w:p w:rsidR="004F4D80" w:rsidRPr="002C6C88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2C6C88">
              <w:rPr>
                <w:rStyle w:val="aa"/>
                <w:b w:val="0"/>
                <w:i w:val="0"/>
              </w:rPr>
              <w:t>п</w:t>
            </w:r>
            <w:proofErr w:type="gramEnd"/>
            <w:r w:rsidRPr="002C6C88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2C6C88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2C6C88">
        <w:rPr>
          <w:b/>
          <w:szCs w:val="24"/>
        </w:rPr>
        <w:t xml:space="preserve">Срок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szCs w:val="24"/>
        </w:rPr>
        <w:t xml:space="preserve">: 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Начало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Окончание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2C6C88">
        <w:rPr>
          <w:b/>
          <w:szCs w:val="24"/>
        </w:rPr>
        <w:t xml:space="preserve">Условия оплаты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iCs/>
          <w:szCs w:val="24"/>
        </w:rPr>
        <w:t>:</w:t>
      </w:r>
      <w:r w:rsidRPr="002C6C88">
        <w:rPr>
          <w:iCs/>
          <w:szCs w:val="24"/>
        </w:rPr>
        <w:t xml:space="preserve">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2C6C88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2C6C88">
        <w:rPr>
          <w:rStyle w:val="aa"/>
          <w:bCs w:val="0"/>
          <w:snapToGrid w:val="0"/>
          <w:sz w:val="16"/>
          <w:szCs w:val="16"/>
        </w:rPr>
        <w:t>__</w:t>
      </w:r>
      <w:r w:rsidRPr="002C6C88">
        <w:rPr>
          <w:iCs/>
          <w:szCs w:val="24"/>
        </w:rPr>
        <w:t>.</w:t>
      </w:r>
    </w:p>
    <w:p w:rsidR="004F4D80" w:rsidRPr="002C6C88" w:rsidRDefault="004F4D80" w:rsidP="004F4D80">
      <w:pPr>
        <w:spacing w:after="120" w:line="240" w:lineRule="auto"/>
        <w:rPr>
          <w:sz w:val="24"/>
          <w:szCs w:val="24"/>
        </w:rPr>
      </w:pPr>
      <w:r w:rsidRPr="002C6C88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2C6C88" w:rsidRDefault="004F4D80" w:rsidP="004F4D80">
      <w:pPr>
        <w:spacing w:after="6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Настоящая </w:t>
      </w:r>
      <w:r w:rsidR="00C236C0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>_ года.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Данная Заявка подается с пониманием того, что: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оставляете за собой право: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все заявки.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2C6C88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не изменять (не вносить изменения) в Заявку </w:t>
      </w:r>
      <w:r w:rsidR="00975C64" w:rsidRPr="002C6C88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предоставлять достоверные и не</w:t>
      </w:r>
      <w:r w:rsidR="006B4ED4" w:rsidRPr="002C6C88">
        <w:rPr>
          <w:sz w:val="24"/>
          <w:szCs w:val="24"/>
        </w:rPr>
        <w:t>фальсифицированны</w:t>
      </w:r>
      <w:r w:rsidRPr="002C6C88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предоставить в качестве </w:t>
      </w:r>
      <w:proofErr w:type="gramStart"/>
      <w:r w:rsidRPr="002C6C88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2C6C88">
        <w:rPr>
          <w:sz w:val="24"/>
          <w:szCs w:val="24"/>
        </w:rPr>
        <w:t xml:space="preserve"> в составе подаваемой Заявки Соглашение о неустойке </w:t>
      </w:r>
      <w:r w:rsidRPr="002C6C8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2C6C88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2C6C88">
        <w:rPr>
          <w:spacing w:val="-1"/>
          <w:sz w:val="24"/>
          <w:szCs w:val="24"/>
        </w:rPr>
        <w:t>,</w:t>
      </w:r>
      <w:r w:rsidR="005C0B25" w:rsidRPr="002C6C88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2C6C88">
        <w:rPr>
          <w:sz w:val="24"/>
          <w:szCs w:val="24"/>
        </w:rPr>
        <w:t xml:space="preserve"> в установленный в документации о закупке срок</w:t>
      </w:r>
      <w:r w:rsidRPr="002C6C88">
        <w:rPr>
          <w:i/>
          <w:sz w:val="24"/>
          <w:szCs w:val="24"/>
        </w:rPr>
        <w:t>.</w:t>
      </w:r>
    </w:p>
    <w:p w:rsidR="00975C64" w:rsidRPr="002C6C88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является полностью правоспособным;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является полностью дееспособным [</w:t>
      </w:r>
      <w:r w:rsidRPr="002C6C88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2C6C88">
        <w:rPr>
          <w:rStyle w:val="FTN-"/>
          <w:sz w:val="24"/>
          <w:szCs w:val="24"/>
        </w:rPr>
        <w:t xml:space="preserve"> </w:t>
      </w:r>
      <w:proofErr w:type="gramStart"/>
      <w:r w:rsidRPr="002C6C88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2C6C88">
        <w:rPr>
          <w:sz w:val="24"/>
          <w:szCs w:val="24"/>
        </w:rPr>
        <w:t>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2C6C88">
        <w:rPr>
          <w:sz w:val="24"/>
          <w:szCs w:val="24"/>
        </w:rPr>
        <w:t xml:space="preserve">  ________________________(</w:t>
      </w:r>
      <w:proofErr w:type="gramStart"/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не приостановлена.</w:t>
      </w:r>
      <w:proofErr w:type="gramEnd"/>
    </w:p>
    <w:p w:rsidR="00975C64" w:rsidRPr="002C6C88" w:rsidRDefault="00975C64" w:rsidP="00975C64">
      <w:pPr>
        <w:spacing w:after="12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2C6C88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6C88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2C6C88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2C6C88" w:rsidRDefault="00DF4A13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2C6C88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2C6C88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следует оформить на официальном бланке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стоимость </w:t>
      </w:r>
      <w:r w:rsidR="00541FAB" w:rsidRPr="002C6C88">
        <w:rPr>
          <w:sz w:val="24"/>
          <w:szCs w:val="24"/>
        </w:rPr>
        <w:t>оказания услуг</w:t>
      </w:r>
      <w:r w:rsidR="004F4D80" w:rsidRPr="002C6C88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2C6C88">
        <w:rPr>
          <w:sz w:val="24"/>
          <w:szCs w:val="24"/>
        </w:rPr>
        <w:t>ХХХ</w:t>
      </w:r>
      <w:proofErr w:type="spellEnd"/>
      <w:r w:rsidR="004F4D80" w:rsidRPr="002C6C88">
        <w:rPr>
          <w:sz w:val="24"/>
          <w:szCs w:val="24"/>
        </w:rPr>
        <w:t> ХХХ</w:t>
      </w:r>
      <w:proofErr w:type="gramStart"/>
      <w:r w:rsidR="004F4D80" w:rsidRPr="002C6C88">
        <w:rPr>
          <w:sz w:val="24"/>
          <w:szCs w:val="24"/>
        </w:rPr>
        <w:t>,Х</w:t>
      </w:r>
      <w:proofErr w:type="gramEnd"/>
      <w:r w:rsidR="004F4D80" w:rsidRPr="002C6C88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2C6C88">
        <w:rPr>
          <w:sz w:val="24"/>
          <w:szCs w:val="24"/>
        </w:rPr>
        <w:fldChar w:fldCharType="begin"/>
      </w:r>
      <w:r w:rsidR="00673C59" w:rsidRPr="002C6C88">
        <w:rPr>
          <w:sz w:val="24"/>
          <w:szCs w:val="24"/>
        </w:rPr>
        <w:instrText xml:space="preserve"> REF _Ref306008743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3.3.4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_Ref55279015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3.3.1.6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и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_Ref195087786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3.3.1.7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2C6C88">
        <w:fldChar w:fldCharType="begin"/>
      </w:r>
      <w:r w:rsidRPr="002C6C88">
        <w:rPr>
          <w:sz w:val="24"/>
          <w:szCs w:val="24"/>
        </w:rPr>
        <w:instrText xml:space="preserve"> REF _Ref467510974 \r \h </w:instrText>
      </w:r>
      <w:r w:rsidR="002C6C88">
        <w:instrText xml:space="preserve"> \* MERGEFORMAT </w:instrText>
      </w:r>
      <w:r w:rsidR="00AD2F1E" w:rsidRPr="002C6C88">
        <w:fldChar w:fldCharType="separate"/>
      </w:r>
      <w:r w:rsidR="00DA443D" w:rsidRPr="002C6C88">
        <w:rPr>
          <w:sz w:val="24"/>
          <w:szCs w:val="24"/>
        </w:rPr>
        <w:t>5.1.2.3</w:t>
      </w:r>
      <w:r w:rsidR="00AD2F1E" w:rsidRPr="002C6C88">
        <w:fldChar w:fldCharType="end"/>
      </w:r>
      <w:r w:rsidRPr="002C6C88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_Ref467510701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3.3.7.1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настоящей Документации.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 w:rsidRPr="002C6C88">
        <w:br w:type="page"/>
      </w:r>
    </w:p>
    <w:p w:rsidR="00920CB0" w:rsidRPr="002C6C88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 w:rsidRPr="002C6C88"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2C6C88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2C6C88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2C6C88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Приложение 1 к письму о подаче оферты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920CB0" w:rsidRPr="002C6C88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2C6C88">
        <w:rPr>
          <w:b/>
          <w:bCs w:val="0"/>
          <w:color w:val="000000"/>
        </w:rPr>
        <w:t>Антикоррупционные обязательства</w:t>
      </w: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2C6C88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2C6C88" w:rsidRDefault="00920CB0" w:rsidP="00920CB0">
      <w:pPr>
        <w:widowControl w:val="0"/>
        <w:spacing w:line="240" w:lineRule="auto"/>
        <w:ind w:firstLine="709"/>
        <w:contextualSpacing/>
      </w:pPr>
      <w:r w:rsidRPr="002C6C88">
        <w:t>1.1</w:t>
      </w:r>
      <w:r w:rsidRPr="002C6C88">
        <w:tab/>
        <w:t>Ознакомлен с Антикоррупционной политикой ПАО «</w:t>
      </w:r>
      <w:proofErr w:type="spellStart"/>
      <w:r w:rsidRPr="002C6C88">
        <w:t>Россети</w:t>
      </w:r>
      <w:proofErr w:type="spellEnd"/>
      <w:r w:rsidRPr="002C6C88">
        <w:t>» и его ДЗО, утвержденной решением Совета директоров ПАО «</w:t>
      </w:r>
      <w:proofErr w:type="spellStart"/>
      <w:r w:rsidRPr="002C6C88">
        <w:t>Россети</w:t>
      </w:r>
      <w:proofErr w:type="spellEnd"/>
      <w:r w:rsidRPr="002C6C88">
        <w:t>»/</w:t>
      </w:r>
      <w:r w:rsidRPr="002C6C88">
        <w:rPr>
          <w:rFonts w:ascii="Calibri" w:hAnsi="Calibri"/>
        </w:rPr>
        <w:t xml:space="preserve"> </w:t>
      </w:r>
      <w:r w:rsidRPr="002C6C88">
        <w:t>ДЗО ПАО «</w:t>
      </w:r>
      <w:proofErr w:type="spellStart"/>
      <w:r w:rsidRPr="002C6C88">
        <w:t>Россети</w:t>
      </w:r>
      <w:proofErr w:type="spellEnd"/>
      <w:r w:rsidRPr="002C6C88">
        <w:t>» (протокол от 28.11.2014 №171) (далее - Антикоррупционная политика).</w:t>
      </w:r>
    </w:p>
    <w:p w:rsidR="00920CB0" w:rsidRPr="002C6C88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2C6C88">
        <w:t>Согласен с принимаемыми в ПАО «</w:t>
      </w:r>
      <w:proofErr w:type="spellStart"/>
      <w:r w:rsidRPr="002C6C88">
        <w:t>Россети</w:t>
      </w:r>
      <w:proofErr w:type="spellEnd"/>
      <w:r w:rsidRPr="002C6C88">
        <w:t>»/ДЗО ПАО «</w:t>
      </w:r>
      <w:proofErr w:type="spellStart"/>
      <w:r w:rsidRPr="002C6C88">
        <w:t>Россети</w:t>
      </w:r>
      <w:proofErr w:type="spellEnd"/>
      <w:r w:rsidRPr="002C6C88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2C6C88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2C6C88">
        <w:t>Надлежащим образом заверенный перевод на русский язык документов</w:t>
      </w:r>
      <w:r w:rsidR="00C12FA4" w:rsidRPr="002C6C88">
        <w:t xml:space="preserve"> </w:t>
      </w:r>
      <w:r w:rsidRPr="002C6C88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2C6C88">
        <w:t>Заявок</w:t>
      </w:r>
      <w:r w:rsidRPr="002C6C88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2C6C88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2C6C88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2C6C88">
        <w:rPr>
          <w:bCs w:val="0"/>
          <w:color w:val="000000"/>
        </w:rPr>
        <w:t>Запрещённые действия</w:t>
      </w:r>
      <w:r w:rsidRPr="002C6C88">
        <w:rPr>
          <w:color w:val="000000"/>
        </w:rPr>
        <w:t>»).</w:t>
      </w: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2. 1. К Запрещ</w:t>
      </w:r>
      <w:r w:rsidRPr="002C6C88">
        <w:rPr>
          <w:bCs w:val="0"/>
          <w:color w:val="000000"/>
        </w:rPr>
        <w:t>ё</w:t>
      </w:r>
      <w:r w:rsidRPr="002C6C88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2C6C88">
        <w:rPr>
          <w:color w:val="000000"/>
        </w:rPr>
        <w:t>пред</w:t>
      </w:r>
      <w:proofErr w:type="gramEnd"/>
      <w:r w:rsidRPr="002C6C88">
        <w:rPr>
          <w:color w:val="000000"/>
        </w:rPr>
        <w:t>/</w:t>
      </w:r>
      <w:proofErr w:type="gramStart"/>
      <w:r w:rsidRPr="002C6C88">
        <w:rPr>
          <w:color w:val="000000"/>
        </w:rPr>
        <w:t>конфликта</w:t>
      </w:r>
      <w:proofErr w:type="gramEnd"/>
      <w:r w:rsidRPr="002C6C88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оказание, предложение или обещание оказать услуги;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2C6C88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2C6C88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rPr>
          <w:lang w:val="en-US"/>
        </w:rPr>
        <w:t>C</w:t>
      </w:r>
      <w:proofErr w:type="spellStart"/>
      <w:r w:rsidRPr="002C6C88">
        <w:t>тимулирование</w:t>
      </w:r>
      <w:proofErr w:type="spellEnd"/>
      <w:r w:rsidRPr="002C6C88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каких-либо гарантий;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ускорение существующих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b/>
          <w:bCs w:val="0"/>
          <w:color w:val="000000"/>
        </w:rPr>
        <w:t xml:space="preserve">Участник: </w:t>
      </w:r>
      <w:r w:rsidRPr="002C6C88">
        <w:rPr>
          <w:color w:val="000000"/>
        </w:rPr>
        <w:t>_______________/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2C6C88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2C6C88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2C6C88" w:rsidRDefault="007C47E3" w:rsidP="007C47E3">
      <w:pPr>
        <w:spacing w:line="240" w:lineRule="auto"/>
        <w:rPr>
          <w:sz w:val="24"/>
          <w:szCs w:val="24"/>
        </w:rPr>
      </w:pPr>
      <w:r w:rsidRPr="002C6C88">
        <w:rPr>
          <w:i/>
          <w:sz w:val="24"/>
          <w:szCs w:val="24"/>
        </w:rPr>
        <w:t xml:space="preserve">В ПАО «МРСК Центра действует система </w:t>
      </w:r>
      <w:r w:rsidRPr="002C6C88">
        <w:rPr>
          <w:i/>
          <w:iCs/>
          <w:sz w:val="24"/>
          <w:szCs w:val="24"/>
        </w:rPr>
        <w:t>предупреждения и профилактики коррупции.</w:t>
      </w:r>
      <w:r w:rsidRPr="002C6C88">
        <w:rPr>
          <w:i/>
          <w:sz w:val="24"/>
          <w:szCs w:val="24"/>
        </w:rPr>
        <w:t xml:space="preserve"> </w:t>
      </w:r>
      <w:proofErr w:type="gramStart"/>
      <w:r w:rsidRPr="002C6C88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2C6C88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2C6C88">
        <w:rPr>
          <w:i/>
          <w:sz w:val="24"/>
          <w:szCs w:val="24"/>
        </w:rPr>
        <w:t xml:space="preserve"> на корпоративном веб-сайте</w:t>
      </w:r>
      <w:r w:rsidRPr="002C6C88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2C6C88">
        <w:rPr>
          <w:i/>
          <w:sz w:val="24"/>
          <w:szCs w:val="24"/>
        </w:rPr>
        <w:t> </w:t>
      </w:r>
      <w:hyperlink r:id="rId50" w:tgtFrame="_blank" w:history="1">
        <w:r w:rsidRPr="002C6C88">
          <w:rPr>
            <w:i/>
            <w:sz w:val="24"/>
            <w:szCs w:val="24"/>
          </w:rPr>
          <w:t>doverie@mrsk-1.ru</w:t>
        </w:r>
      </w:hyperlink>
      <w:r w:rsidRPr="002C6C88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2C6C88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br w:type="page"/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2C6C88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C6C88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 w:rsidRPr="002C6C88">
        <w:lastRenderedPageBreak/>
        <w:t>Сводная таблица стоимости</w:t>
      </w:r>
      <w:r w:rsidR="00525723" w:rsidRPr="002C6C88">
        <w:t xml:space="preserve"> </w:t>
      </w:r>
      <w:r w:rsidR="00525723" w:rsidRPr="002C6C88">
        <w:rPr>
          <w:bCs w:val="0"/>
        </w:rPr>
        <w:t>услуг</w:t>
      </w:r>
      <w:r w:rsidR="004F4D80" w:rsidRPr="002C6C88">
        <w:t xml:space="preserve"> (форма </w:t>
      </w:r>
      <w:r w:rsidR="004F4D80" w:rsidRPr="002C6C88">
        <w:rPr>
          <w:noProof/>
        </w:rPr>
        <w:t>2</w:t>
      </w:r>
      <w:r w:rsidR="004F4D80" w:rsidRPr="002C6C88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2C6C88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 w:rsidRPr="002C6C88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 w:rsidRPr="002C6C88">
        <w:rPr>
          <w:szCs w:val="24"/>
        </w:rPr>
        <w:t xml:space="preserve"> </w:t>
      </w:r>
      <w:r w:rsidR="00525723" w:rsidRPr="002C6C88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920CB0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92C8B" w:rsidP="004F4D80">
      <w:pPr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Сводная таблица стоимости</w:t>
      </w:r>
      <w:r w:rsidR="00525723" w:rsidRPr="002C6C88">
        <w:rPr>
          <w:b/>
          <w:sz w:val="24"/>
          <w:szCs w:val="24"/>
        </w:rPr>
        <w:t xml:space="preserve"> услуг</w:t>
      </w:r>
    </w:p>
    <w:p w:rsidR="00491992" w:rsidRPr="002C6C88" w:rsidRDefault="00491992" w:rsidP="00491992">
      <w:pPr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2C6C88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2C6C88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2C6C88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2C6C88" w:rsidTr="00BC1324">
        <w:trPr>
          <w:trHeight w:val="944"/>
        </w:trPr>
        <w:tc>
          <w:tcPr>
            <w:tcW w:w="578" w:type="dxa"/>
          </w:tcPr>
          <w:p w:rsidR="00491992" w:rsidRPr="002C6C88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Примечания</w:t>
            </w: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50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2C6C88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2C6C88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2C6C88">
        <w:rPr>
          <w:sz w:val="24"/>
          <w:szCs w:val="24"/>
        </w:rPr>
        <w:t>ая</w:t>
      </w:r>
      <w:r w:rsidR="004F4D80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7502E0" w:rsidRPr="002C6C88">
        <w:rPr>
          <w:bCs w:val="0"/>
          <w:sz w:val="24"/>
          <w:szCs w:val="24"/>
        </w:rPr>
        <w:instrText xml:space="preserve"> REF _Ref440537086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5.3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Сводной таблице стоимости </w:t>
      </w:r>
      <w:r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2C6C88">
        <w:rPr>
          <w:sz w:val="24"/>
          <w:szCs w:val="24"/>
        </w:rPr>
        <w:t>.</w:t>
      </w:r>
    </w:p>
    <w:p w:rsidR="004F4D80" w:rsidRPr="002C6C88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Все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2C6C88">
        <w:rPr>
          <w:sz w:val="24"/>
          <w:szCs w:val="24"/>
        </w:rPr>
        <w:t>XXX</w:t>
      </w:r>
      <w:proofErr w:type="spellEnd"/>
      <w:r w:rsidRPr="002C6C88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не допускаются.</w:t>
      </w:r>
    </w:p>
    <w:p w:rsidR="004F4D80" w:rsidRPr="002C6C88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Арифметические ошибки в </w:t>
      </w:r>
      <w:r w:rsidR="00492C8B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92C8B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могут быть причиной отклонения </w:t>
      </w:r>
      <w:r w:rsidR="00C236C0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EA3F63" w:rsidRPr="002C6C88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2C6C88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2C6C88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2C6C88">
        <w:rPr>
          <w:color w:val="000000"/>
        </w:rPr>
        <w:lastRenderedPageBreak/>
        <w:t xml:space="preserve">Техническое предложение (форма </w:t>
      </w:r>
      <w:r w:rsidRPr="002C6C88">
        <w:rPr>
          <w:noProof/>
          <w:color w:val="000000"/>
        </w:rPr>
        <w:t>3</w:t>
      </w:r>
      <w:r w:rsidRPr="002C6C88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2C6C88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2C6C88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21EC0" w:rsidRPr="002C6C88">
        <w:rPr>
          <w:color w:val="000000"/>
          <w:sz w:val="24"/>
          <w:szCs w:val="24"/>
        </w:rPr>
        <w:t>3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2C6C88">
        <w:rPr>
          <w:b/>
          <w:sz w:val="24"/>
          <w:szCs w:val="24"/>
        </w:rPr>
        <w:t>Техническое предложение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2C6C88" w:rsidRDefault="00EA3F63" w:rsidP="00EA3F63">
      <w:pPr>
        <w:spacing w:before="100" w:beforeAutospacing="1" w:line="240" w:lineRule="auto"/>
      </w:pPr>
      <w:r w:rsidRPr="002C6C88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2C6C88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2C6C88">
        <w:rPr>
          <w:i/>
          <w:color w:val="000000"/>
        </w:rPr>
        <w:t xml:space="preserve">В случае иных предложений по оказанию услуг </w:t>
      </w:r>
      <w:r w:rsidR="00DC552A" w:rsidRPr="002C6C88">
        <w:rPr>
          <w:i/>
          <w:color w:val="000000"/>
        </w:rPr>
        <w:t>Участник</w:t>
      </w:r>
      <w:r w:rsidRPr="002C6C88">
        <w:rPr>
          <w:i/>
          <w:color w:val="000000"/>
        </w:rPr>
        <w:t xml:space="preserve"> заполняет таблицу разногласий к Техническому заданию (раздел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)).</w:t>
      </w:r>
      <w:proofErr w:type="gramEnd"/>
    </w:p>
    <w:p w:rsidR="00EA3F63" w:rsidRPr="002C6C88" w:rsidRDefault="00EA3F63" w:rsidP="00EA3F63">
      <w:pPr>
        <w:jc w:val="right"/>
        <w:rPr>
          <w:i/>
          <w:color w:val="000000"/>
        </w:rPr>
      </w:pPr>
      <w:r w:rsidRPr="002C6C88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</w:t>
            </w:r>
          </w:p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2C6C8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2C6C88" w:rsidRDefault="00EA3F63" w:rsidP="00EA3F63">
      <w:pPr>
        <w:jc w:val="right"/>
        <w:rPr>
          <w:i/>
          <w:color w:val="000000"/>
        </w:rPr>
      </w:pPr>
    </w:p>
    <w:p w:rsidR="00EA3F63" w:rsidRPr="002C6C88" w:rsidRDefault="00EA3F63" w:rsidP="00EA3F63">
      <w:pPr>
        <w:rPr>
          <w:i/>
        </w:rPr>
      </w:pPr>
      <w:r w:rsidRPr="002C6C88">
        <w:t>Технологические и организационно – технические предложения по оказанию услуг:</w:t>
      </w:r>
      <w:r w:rsidRPr="002C6C88">
        <w:rPr>
          <w:i/>
        </w:rPr>
        <w:t xml:space="preserve"> </w:t>
      </w:r>
    </w:p>
    <w:p w:rsidR="00EA3F63" w:rsidRPr="002C6C88" w:rsidRDefault="00EA3F63" w:rsidP="00EA3F63">
      <w:pPr>
        <w:spacing w:before="100" w:beforeAutospacing="1" w:line="240" w:lineRule="auto"/>
        <w:rPr>
          <w:i/>
        </w:rPr>
      </w:pPr>
      <w:r w:rsidRPr="002C6C88">
        <w:rPr>
          <w:i/>
          <w:color w:val="000000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2C6C88">
        <w:rPr>
          <w:i/>
          <w:color w:val="000000"/>
        </w:rPr>
        <w:t>задание</w:t>
      </w:r>
      <w:proofErr w:type="gramEnd"/>
      <w:r w:rsidRPr="002C6C88">
        <w:rPr>
          <w:i/>
          <w:color w:val="000000"/>
        </w:rPr>
        <w:t xml:space="preserve"> на оказание услуг в соответствии с требованиями раздела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. Предложение должн</w:t>
      </w:r>
      <w:r w:rsidR="00C4420E" w:rsidRPr="002C6C88">
        <w:rPr>
          <w:i/>
          <w:color w:val="000000"/>
        </w:rPr>
        <w:t>о</w:t>
      </w:r>
      <w:r w:rsidRPr="002C6C88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2C6C88" w:rsidRDefault="00EA3F63" w:rsidP="00EA3F63">
      <w:pPr>
        <w:spacing w:before="100" w:beforeAutospacing="1"/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>(подпись, М.П.)</w:t>
      </w:r>
    </w:p>
    <w:p w:rsidR="00EA3F63" w:rsidRPr="002C6C88" w:rsidRDefault="00EA3F63" w:rsidP="00EA3F63">
      <w:pPr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 xml:space="preserve">(фамилия, имя, отчество </w:t>
      </w:r>
      <w:proofErr w:type="gramStart"/>
      <w:r w:rsidRPr="002C6C88">
        <w:rPr>
          <w:vertAlign w:val="superscript"/>
        </w:rPr>
        <w:t>подписавшего</w:t>
      </w:r>
      <w:proofErr w:type="gramEnd"/>
      <w:r w:rsidRPr="002C6C88">
        <w:rPr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br w:type="page"/>
      </w:r>
    </w:p>
    <w:p w:rsidR="004F4D80" w:rsidRPr="002C6C88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2C6C88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2C6C88">
        <w:rPr>
          <w:sz w:val="24"/>
          <w:szCs w:val="24"/>
        </w:rPr>
        <w:t xml:space="preserve">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29675A" w:rsidRPr="002C6C88">
        <w:rPr>
          <w:bCs w:val="0"/>
          <w:sz w:val="24"/>
          <w:szCs w:val="24"/>
        </w:rPr>
        <w:instrText xml:space="preserve"> REF _Ref55336310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5.1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2C6C88">
        <w:rPr>
          <w:sz w:val="24"/>
          <w:szCs w:val="24"/>
        </w:rPr>
        <w:t>Технического задания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2C6C88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2C6C88">
        <w:lastRenderedPageBreak/>
        <w:t xml:space="preserve">График </w:t>
      </w:r>
      <w:r w:rsidR="009469A6" w:rsidRPr="002C6C88">
        <w:t>оказания услуг</w:t>
      </w:r>
      <w:r w:rsidRPr="002C6C88">
        <w:t xml:space="preserve"> (форма </w:t>
      </w:r>
      <w:r w:rsidRPr="002C6C88">
        <w:rPr>
          <w:noProof/>
        </w:rPr>
        <w:t>4</w:t>
      </w:r>
      <w:r w:rsidRPr="002C6C88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2C6C88">
        <w:rPr>
          <w:szCs w:val="24"/>
        </w:rPr>
        <w:t xml:space="preserve">Форма </w:t>
      </w:r>
      <w:bookmarkEnd w:id="1076"/>
      <w:r w:rsidRPr="002C6C88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2C6C88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21EC0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</w:t>
      </w:r>
      <w:r w:rsidR="00C8364E" w:rsidRPr="002C6C88">
        <w:rPr>
          <w:b/>
          <w:color w:val="000000"/>
          <w:sz w:val="24"/>
          <w:szCs w:val="24"/>
        </w:rPr>
        <w:t>оказания услуг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2C6C88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 xml:space="preserve">График оказания услуг в </w:t>
            </w:r>
            <w:r w:rsidR="008B28CE" w:rsidRPr="002C6C88">
              <w:rPr>
                <w:color w:val="000000"/>
              </w:rPr>
              <w:t>днях/</w:t>
            </w:r>
            <w:r w:rsidRPr="002C6C88">
              <w:rPr>
                <w:color w:val="000000"/>
              </w:rPr>
              <w:t>неделях ________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9469A6" w:rsidRPr="002C6C88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2C6C88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2C6C88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данном Графике </w:t>
      </w:r>
      <w:r w:rsidR="009469A6" w:rsidRPr="002C6C88">
        <w:rPr>
          <w:sz w:val="24"/>
          <w:szCs w:val="24"/>
        </w:rPr>
        <w:t>оказания услуг</w:t>
      </w:r>
      <w:r w:rsidRPr="002C6C88">
        <w:rPr>
          <w:sz w:val="24"/>
          <w:szCs w:val="24"/>
        </w:rPr>
        <w:t xml:space="preserve"> приводятся расчетные сроки </w:t>
      </w:r>
      <w:r w:rsidR="008B28CE" w:rsidRPr="002C6C88">
        <w:rPr>
          <w:sz w:val="24"/>
          <w:szCs w:val="24"/>
        </w:rPr>
        <w:t>оказания услуг</w:t>
      </w:r>
      <w:r w:rsidR="00841A6F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в рамках Договора, перечисленн</w:t>
      </w:r>
      <w:r w:rsidR="00841A6F" w:rsidRPr="002C6C88">
        <w:rPr>
          <w:sz w:val="24"/>
          <w:szCs w:val="24"/>
        </w:rPr>
        <w:t>ой</w:t>
      </w:r>
      <w:r w:rsidRPr="002C6C88">
        <w:rPr>
          <w:sz w:val="24"/>
          <w:szCs w:val="24"/>
        </w:rPr>
        <w:t xml:space="preserve"> в </w:t>
      </w:r>
      <w:r w:rsidR="00841A6F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(</w:t>
      </w:r>
      <w:r w:rsidR="00D56F8C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_Ref440273986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2C6C88">
        <w:rPr>
          <w:sz w:val="24"/>
          <w:szCs w:val="24"/>
        </w:rPr>
        <w:t>подэтапа</w:t>
      </w:r>
      <w:proofErr w:type="spellEnd"/>
      <w:r w:rsidRPr="002C6C88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2C6C88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График оказания услуг в днях/неделях 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8B28CE" w:rsidRPr="002C6C88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2C6C88">
        <w:rPr>
          <w:sz w:val="24"/>
          <w:szCs w:val="24"/>
        </w:rPr>
        <w:t>Microsoft</w:t>
      </w:r>
      <w:proofErr w:type="spellEnd"/>
      <w:r w:rsidRPr="002C6C88">
        <w:rPr>
          <w:sz w:val="24"/>
          <w:szCs w:val="24"/>
        </w:rPr>
        <w:t xml:space="preserve"> </w:t>
      </w:r>
      <w:proofErr w:type="spellStart"/>
      <w:r w:rsidRPr="002C6C88">
        <w:rPr>
          <w:sz w:val="24"/>
          <w:szCs w:val="24"/>
        </w:rPr>
        <w:t>Project</w:t>
      </w:r>
      <w:proofErr w:type="spellEnd"/>
      <w:r w:rsidRPr="002C6C88">
        <w:rPr>
          <w:sz w:val="24"/>
          <w:szCs w:val="24"/>
        </w:rPr>
        <w:t xml:space="preserve"> и т.п.).</w:t>
      </w:r>
    </w:p>
    <w:p w:rsidR="00B8118F" w:rsidRPr="002C6C88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2C6C88">
        <w:lastRenderedPageBreak/>
        <w:t>График оплаты оказания услуг (форма 5)</w:t>
      </w:r>
      <w:bookmarkEnd w:id="1139"/>
      <w:bookmarkEnd w:id="1140"/>
      <w:bookmarkEnd w:id="1141"/>
      <w:bookmarkEnd w:id="1142"/>
    </w:p>
    <w:p w:rsidR="00B8118F" w:rsidRPr="002C6C88" w:rsidRDefault="00B8118F" w:rsidP="00B8118F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B8118F" w:rsidRPr="002C6C88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2C6C88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2C6C88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2C6C88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5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B8118F" w:rsidRPr="002C6C88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оплаты </w:t>
      </w:r>
      <w:r w:rsidRPr="002C6C88">
        <w:rPr>
          <w:b/>
          <w:color w:val="000000"/>
          <w:sz w:val="24"/>
          <w:szCs w:val="24"/>
        </w:rPr>
        <w:t>оказания услуг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2C6C88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2C6C88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2C6C8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4077" w:type="dxa"/>
            <w:gridSpan w:val="2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2C6C88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2C6C88" w:rsidRDefault="00B8118F" w:rsidP="00B8118F">
      <w:pPr>
        <w:pStyle w:val="3"/>
        <w:rPr>
          <w:szCs w:val="24"/>
        </w:rPr>
      </w:pPr>
      <w:r w:rsidRPr="002C6C88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2C6C88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2C6C88">
        <w:rPr>
          <w:color w:val="000000"/>
          <w:sz w:val="24"/>
          <w:szCs w:val="24"/>
        </w:rPr>
        <w:t xml:space="preserve">оказания услуг </w:t>
      </w:r>
      <w:r w:rsidRPr="002C6C88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2C6C88">
        <w:rPr>
          <w:sz w:val="24"/>
          <w:szCs w:val="24"/>
        </w:rPr>
        <w:t>подэтапы</w:t>
      </w:r>
      <w:proofErr w:type="spellEnd"/>
      <w:r w:rsidRPr="002C6C88">
        <w:rPr>
          <w:sz w:val="24"/>
          <w:szCs w:val="24"/>
        </w:rPr>
        <w:t xml:space="preserve">, предусмотренные этим Графиком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_Ref440361140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и</w:t>
      </w:r>
      <w:r w:rsidRPr="002C6C88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2C6C88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2C6C88">
        <w:rPr>
          <w:color w:val="000000"/>
        </w:rPr>
        <w:t>6</w:t>
      </w:r>
      <w:r w:rsidRPr="002C6C88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2C6C88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2C6C88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8118F" w:rsidRPr="002C6C88">
        <w:rPr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Протокол разногласий к проекту Договора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jc w:val="center"/>
        <w:rPr>
          <w:b/>
          <w:bCs w:val="0"/>
          <w:color w:val="000000"/>
        </w:rPr>
      </w:pP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ab/>
        <w:t>конец формы</w:t>
      </w:r>
      <w:r w:rsidRPr="002C6C88">
        <w:rPr>
          <w:b/>
          <w:color w:val="000000"/>
          <w:spacing w:val="36"/>
          <w:sz w:val="24"/>
          <w:szCs w:val="24"/>
        </w:rPr>
        <w:tab/>
      </w:r>
    </w:p>
    <w:p w:rsidR="00D56F8C" w:rsidRPr="002C6C88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br w:type="page"/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2C6C88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2C6C88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2C6C88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_Ref440274025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представить в составе своей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2C6C88">
        <w:rPr>
          <w:sz w:val="24"/>
          <w:szCs w:val="24"/>
        </w:rPr>
        <w:t>отклонение</w:t>
      </w:r>
      <w:proofErr w:type="gramEnd"/>
      <w:r w:rsidRPr="002C6C88">
        <w:rPr>
          <w:sz w:val="24"/>
          <w:szCs w:val="24"/>
        </w:rPr>
        <w:t xml:space="preserve"> которых Организатором не повлечет отказа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Условия Договора будут определят</w:t>
      </w:r>
      <w:r w:rsidR="00A135CC" w:rsidRPr="002C6C88">
        <w:rPr>
          <w:sz w:val="24"/>
          <w:szCs w:val="24"/>
        </w:rPr>
        <w:t>ь</w:t>
      </w:r>
      <w:r w:rsidRPr="002C6C88">
        <w:rPr>
          <w:sz w:val="24"/>
          <w:szCs w:val="24"/>
        </w:rPr>
        <w:t xml:space="preserve">ся в соответствии с пунктом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_Ref294695546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 xml:space="preserve"> 1.2.6 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2C6C88">
        <w:rPr>
          <w:sz w:val="24"/>
          <w:szCs w:val="24"/>
        </w:rPr>
        <w:t>Документации</w:t>
      </w:r>
      <w:r w:rsidRPr="002C6C88">
        <w:rPr>
          <w:sz w:val="24"/>
          <w:szCs w:val="24"/>
        </w:rPr>
        <w:t xml:space="preserve"> и </w:t>
      </w:r>
      <w:r w:rsidR="00D904EF" w:rsidRPr="002C6C88">
        <w:rPr>
          <w:sz w:val="24"/>
          <w:szCs w:val="24"/>
        </w:rPr>
        <w:t>Заявке</w:t>
      </w:r>
      <w:r w:rsidRPr="002C6C88">
        <w:rPr>
          <w:sz w:val="24"/>
          <w:szCs w:val="24"/>
        </w:rPr>
        <w:t xml:space="preserve"> Победителя.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иметь в виду что: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ом, будет неприемлемо для Организатора, такая </w:t>
      </w:r>
      <w:r w:rsidR="00D904EF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случае, предоставление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2C6C88">
        <w:lastRenderedPageBreak/>
        <w:t xml:space="preserve">Анкета (форма </w:t>
      </w:r>
      <w:r w:rsidR="00B8118F" w:rsidRPr="002C6C88">
        <w:t>7</w:t>
      </w:r>
      <w:r w:rsidRPr="002C6C88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2C6C88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2C6C88">
        <w:rPr>
          <w:szCs w:val="24"/>
        </w:rPr>
        <w:t xml:space="preserve">Форма Анкеты </w:t>
      </w:r>
      <w:r w:rsidR="00C236C0" w:rsidRPr="002C6C88">
        <w:rPr>
          <w:szCs w:val="24"/>
        </w:rPr>
        <w:t>Участник</w:t>
      </w:r>
      <w:r w:rsidRPr="002C6C88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Анкета </w:t>
      </w:r>
      <w:r w:rsidR="00C236C0" w:rsidRPr="002C6C88">
        <w:rPr>
          <w:b/>
          <w:sz w:val="24"/>
          <w:szCs w:val="24"/>
        </w:rPr>
        <w:t>Участник</w:t>
      </w:r>
      <w:r w:rsidRPr="002C6C88">
        <w:rPr>
          <w:b/>
          <w:sz w:val="24"/>
          <w:szCs w:val="24"/>
        </w:rPr>
        <w:t>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Сведения </w:t>
            </w:r>
            <w:proofErr w:type="gramStart"/>
            <w:r w:rsidRPr="002C6C88">
              <w:rPr>
                <w:sz w:val="24"/>
                <w:szCs w:val="24"/>
              </w:rPr>
              <w:t>о</w:t>
            </w:r>
            <w:proofErr w:type="gramEnd"/>
            <w:r w:rsidRPr="002C6C88">
              <w:rPr>
                <w:sz w:val="24"/>
                <w:szCs w:val="24"/>
              </w:rPr>
              <w:t xml:space="preserve">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е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ИНН/КПП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C6C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C6C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C6C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C6C88">
              <w:rPr>
                <w:szCs w:val="24"/>
              </w:rPr>
              <w:t>Россети</w:t>
            </w:r>
            <w:proofErr w:type="spellEnd"/>
            <w:r w:rsidRPr="002C6C88">
              <w:rPr>
                <w:szCs w:val="24"/>
              </w:rPr>
              <w:t>» (при наличии, указать сумму и наименование компании)</w:t>
            </w:r>
            <w:r w:rsidRPr="002C6C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C6C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2C6C88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Телефоны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Факс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Адрес электронной почты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  <w:r w:rsidRPr="002C6C88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2C6C88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2C6C88">
              <w:rPr>
                <w:rStyle w:val="afffffff9"/>
                <w:sz w:val="20"/>
                <w:szCs w:val="20"/>
              </w:rPr>
              <w:endnoteReference w:id="1"/>
            </w:r>
            <w:r w:rsidRPr="002C6C88">
              <w:rPr>
                <w:sz w:val="20"/>
                <w:szCs w:val="20"/>
              </w:rPr>
              <w:t xml:space="preserve"> </w:t>
            </w:r>
            <w:r w:rsidRPr="002C6C88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2C6C88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2C6C88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2C6C88" w:rsidRDefault="00AC3208" w:rsidP="00AC3208"/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2C6C88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2C6C88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2C6C88">
        <w:rPr>
          <w:szCs w:val="24"/>
        </w:rPr>
        <w:t>Декларации о соответствии Участника/</w:t>
      </w:r>
      <w:r w:rsidR="00C3704B" w:rsidRPr="002C6C88">
        <w:rPr>
          <w:szCs w:val="24"/>
        </w:rPr>
        <w:t>соисполнителя/</w:t>
      </w:r>
      <w:r w:rsidR="00FB00C0" w:rsidRPr="002C6C88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2C6C88">
        <w:rPr>
          <w:szCs w:val="24"/>
        </w:rPr>
        <w:t>7</w:t>
      </w:r>
      <w:r w:rsidR="00FB00C0" w:rsidRPr="002C6C88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2C6C88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</w:t>
      </w:r>
      <w:r w:rsidR="00553A57" w:rsidRPr="002C6C88">
        <w:rPr>
          <w:sz w:val="24"/>
          <w:szCs w:val="24"/>
        </w:rPr>
        <w:t xml:space="preserve"> </w:t>
      </w:r>
      <w:r w:rsidR="00B8118F" w:rsidRPr="002C6C88">
        <w:rPr>
          <w:sz w:val="24"/>
          <w:szCs w:val="24"/>
        </w:rPr>
        <w:t>7</w:t>
      </w:r>
      <w:r w:rsidRPr="002C6C88">
        <w:rPr>
          <w:noProof/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ind w:firstLine="709"/>
        <w:jc w:val="right"/>
        <w:rPr>
          <w:b/>
          <w:szCs w:val="24"/>
        </w:rPr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>Декларация о соответствии Участника</w:t>
      </w:r>
      <w:r w:rsidR="00B618BA" w:rsidRPr="002C6C88">
        <w:rPr>
          <w:b/>
          <w:sz w:val="26"/>
          <w:szCs w:val="26"/>
        </w:rPr>
        <w:t>/</w:t>
      </w:r>
      <w:r w:rsidR="00C3704B" w:rsidRPr="002C6C88">
        <w:rPr>
          <w:b/>
          <w:sz w:val="26"/>
          <w:szCs w:val="26"/>
        </w:rPr>
        <w:t>соисполнителя/</w:t>
      </w:r>
      <w:r w:rsidR="00B618BA" w:rsidRPr="002C6C88">
        <w:rPr>
          <w:b/>
          <w:sz w:val="26"/>
          <w:szCs w:val="26"/>
        </w:rPr>
        <w:t>члена Коллективного участника</w:t>
      </w:r>
      <w:r w:rsidRPr="002C6C88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 w:rsidRPr="002C6C88">
        <w:rPr>
          <w:sz w:val="24"/>
          <w:szCs w:val="24"/>
        </w:rPr>
        <w:t xml:space="preserve">Подтверждаем, что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 w:rsidRPr="002C6C88">
        <w:t>(указывается наименование участника закупки)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2C6C88">
        <w:rPr>
          <w:sz w:val="24"/>
          <w:szCs w:val="24"/>
        </w:rPr>
        <w:t xml:space="preserve">Российской Федерации №209-ФЗ от 24.07.2007 с изменениями </w:t>
      </w:r>
      <w:r w:rsidRPr="002C6C88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 w:rsidRPr="002C6C88">
        <w:t>(указывается субъект малого или среднего предпринимательства</w:t>
      </w:r>
      <w:r w:rsidRPr="002C6C88">
        <w:br/>
        <w:t>в зависимости от критериев отнесения)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2C6C88" w:rsidRDefault="004937CA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2.</w:t>
      </w:r>
      <w:r w:rsidRPr="002C6C88">
        <w:rPr>
          <w:sz w:val="24"/>
          <w:szCs w:val="24"/>
          <w:lang w:val="en-US"/>
        </w:rPr>
        <w:t> </w:t>
      </w:r>
      <w:r w:rsidRPr="002C6C88">
        <w:rPr>
          <w:sz w:val="24"/>
          <w:szCs w:val="24"/>
        </w:rPr>
        <w:t xml:space="preserve">ИНН/КПП: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 w:rsidRPr="002C6C88">
        <w:t>(№, сведения о дате выдачи документа и выдавшем его органе)</w:t>
      </w: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3. ОГРН: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B131B9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4</w:t>
      </w:r>
      <w:r w:rsidR="004937CA" w:rsidRPr="002C6C88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2C6C88">
        <w:rPr>
          <w:szCs w:val="24"/>
        </w:rPr>
        <w:t>деятельности</w:t>
      </w:r>
      <w:r w:rsidR="007C47E3" w:rsidRPr="002C6C88">
        <w:rPr>
          <w:rStyle w:val="afffffff9"/>
          <w:sz w:val="24"/>
          <w:szCs w:val="24"/>
        </w:rPr>
        <w:footnoteRef/>
      </w:r>
      <w:r w:rsidR="004937CA" w:rsidRPr="002C6C88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2C6C88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4649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Наименование сведений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Показатель</w:t>
            </w:r>
          </w:p>
        </w:tc>
      </w:tr>
      <w:tr w:rsidR="004937CA" w:rsidRPr="002C6C88" w:rsidTr="005106E7">
        <w:trPr>
          <w:cantSplit/>
          <w:tblHeader/>
        </w:trPr>
        <w:tc>
          <w:tcPr>
            <w:tcW w:w="567" w:type="dxa"/>
          </w:tcPr>
          <w:p w:rsidR="004937CA" w:rsidRPr="002C6C88" w:rsidRDefault="007C47E3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4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5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25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2C6C88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49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_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2C6C88">
                <w:t>законом</w:t>
              </w:r>
            </w:hyperlink>
            <w:r w:rsidRPr="002C6C88">
              <w:t xml:space="preserve"> "Об инновационном центре "</w:t>
            </w:r>
            <w:proofErr w:type="spellStart"/>
            <w:r w:rsidRPr="002C6C88">
              <w:t>Сколково</w:t>
            </w:r>
            <w:proofErr w:type="spellEnd"/>
            <w:r w:rsidRPr="002C6C88">
              <w:t>"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2C6C88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2C6C88">
                <w:t>законом</w:t>
              </w:r>
            </w:hyperlink>
            <w:r w:rsidRPr="002C6C88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количество человек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до 15 – </w:t>
            </w:r>
            <w:proofErr w:type="spellStart"/>
            <w:r w:rsidRPr="002C6C88">
              <w:t>микропред</w:t>
            </w:r>
            <w:r w:rsidRPr="002C6C88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Доход за предшествующий календарный год, который</w:t>
            </w:r>
          </w:p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800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2000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в млн. рублей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120 в год – </w:t>
            </w:r>
            <w:proofErr w:type="spellStart"/>
            <w:r w:rsidRPr="002C6C88">
              <w:t>микро</w:t>
            </w:r>
            <w:r w:rsidRPr="002C6C88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9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10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(в случае участия </w:t>
            </w:r>
            <w:r w:rsidRPr="002C6C88">
              <w:sym w:font="Symbol" w:char="F02D"/>
            </w:r>
            <w:r w:rsidRPr="002C6C88">
              <w:t xml:space="preserve"> наименование заказчика, реализующего программу партнерства)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2C6C88">
                <w:t>законом</w:t>
              </w:r>
            </w:hyperlink>
            <w:r w:rsidRPr="002C6C88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2C6C88">
                <w:t>законом</w:t>
              </w:r>
            </w:hyperlink>
            <w:r w:rsidRPr="002C6C88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(при наличии </w:t>
            </w:r>
            <w:r w:rsidRPr="002C6C88">
              <w:sym w:font="Symbol" w:char="F02D"/>
            </w:r>
            <w:r w:rsidRPr="002C6C88">
              <w:t xml:space="preserve"> количество исполненных контрактов и общая сумма)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2C6C88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16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2C6C88">
                <w:t>О закупках товаров</w:t>
              </w:r>
            </w:hyperlink>
            <w:r w:rsidRPr="002C6C88">
              <w:t>, работ, услуг отдельными видами юридических лиц" и "</w:t>
            </w:r>
            <w:hyperlink r:id="rId57" w:history="1">
              <w:r w:rsidRPr="002C6C88">
                <w:t>О контрактной системе</w:t>
              </w:r>
            </w:hyperlink>
            <w:r w:rsidRPr="002C6C88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</w:tbl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 w:rsidRPr="002C6C88">
        <w:t>(подпись)</w:t>
      </w:r>
    </w:p>
    <w:p w:rsidR="004937CA" w:rsidRPr="002C6C88" w:rsidRDefault="004937CA" w:rsidP="004937CA">
      <w:pPr>
        <w:spacing w:line="240" w:lineRule="auto"/>
        <w:ind w:left="851"/>
        <w:rPr>
          <w:sz w:val="24"/>
          <w:szCs w:val="24"/>
        </w:rPr>
      </w:pPr>
      <w:r w:rsidRPr="002C6C88">
        <w:rPr>
          <w:sz w:val="24"/>
          <w:szCs w:val="24"/>
        </w:rPr>
        <w:t>М.П.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jc w:val="center"/>
      </w:pPr>
      <w:r w:rsidRPr="002C6C88">
        <w:t xml:space="preserve">(фамилия, имя, отчество (при наличии) </w:t>
      </w:r>
      <w:proofErr w:type="gramStart"/>
      <w:r w:rsidRPr="002C6C88">
        <w:t>подписавшего</w:t>
      </w:r>
      <w:proofErr w:type="gramEnd"/>
      <w:r w:rsidRPr="002C6C88">
        <w:t>, должность)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jc w:val="right"/>
        <w:outlineLvl w:val="0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2C6C88" w:rsidRDefault="004937CA" w:rsidP="004937CA">
      <w:pPr>
        <w:pStyle w:val="afffffff7"/>
        <w:jc w:val="both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t>2</w:t>
      </w:r>
      <w:r w:rsidRPr="002C6C88">
        <w:t xml:space="preserve"> </w:t>
      </w:r>
      <w:r w:rsidRPr="002C6C88">
        <w:rPr>
          <w:sz w:val="22"/>
        </w:rPr>
        <w:t>Пункты 1 – 11 являются обязательными для заполнения.</w:t>
      </w:r>
    </w:p>
    <w:p w:rsidR="004937CA" w:rsidRPr="002C6C88" w:rsidRDefault="004937CA" w:rsidP="004937CA">
      <w:pPr>
        <w:pStyle w:val="afffffff7"/>
      </w:pPr>
    </w:p>
    <w:p w:rsidR="007C47E3" w:rsidRPr="002C6C88" w:rsidRDefault="007C47E3" w:rsidP="007C47E3">
      <w:pPr>
        <w:spacing w:line="240" w:lineRule="auto"/>
        <w:ind w:firstLine="0"/>
      </w:pPr>
      <w:r w:rsidRPr="002C6C88">
        <w:rPr>
          <w:rStyle w:val="afffffff9"/>
        </w:rPr>
        <w:t>3</w:t>
      </w:r>
      <w:r w:rsidRPr="002C6C88">
        <w:t xml:space="preserve"> </w:t>
      </w:r>
      <w:proofErr w:type="gramStart"/>
      <w:r w:rsidRPr="002C6C88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2C6C88">
        <w:t xml:space="preserve"> среднего предпринимательства в Российской Федерации".</w:t>
      </w:r>
    </w:p>
    <w:p w:rsidR="004937CA" w:rsidRPr="002C6C88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Pr="002C6C88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 w:rsidRPr="002C6C88">
        <w:br w:type="page"/>
      </w:r>
    </w:p>
    <w:p w:rsidR="004F4D80" w:rsidRPr="002C6C88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2C6C88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2C6C88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и должны заполнить </w:t>
      </w:r>
      <w:r w:rsidR="007C47E3" w:rsidRPr="002C6C88">
        <w:rPr>
          <w:sz w:val="24"/>
          <w:szCs w:val="24"/>
        </w:rPr>
        <w:t xml:space="preserve">приведенные выше таблицы </w:t>
      </w:r>
      <w:r w:rsidR="004F4D80" w:rsidRPr="002C6C88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2C6C88">
        <w:rPr>
          <w:b/>
        </w:rPr>
        <w:t>Перечень публичных должностных лиц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2C6C88">
          <w:rPr>
            <w:sz w:val="24"/>
            <w:szCs w:val="24"/>
          </w:rPr>
          <w:t>Конвенцией</w:t>
        </w:r>
      </w:hyperlink>
      <w:r w:rsidRPr="002C6C88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2C6C88">
        <w:rPr>
          <w:sz w:val="24"/>
          <w:szCs w:val="24"/>
        </w:rPr>
        <w:t>еи ОО</w:t>
      </w:r>
      <w:proofErr w:type="gramEnd"/>
      <w:r w:rsidRPr="002C6C88">
        <w:rPr>
          <w:sz w:val="24"/>
          <w:szCs w:val="24"/>
        </w:rPr>
        <w:t xml:space="preserve">Н от 31 октября 2003 года.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2C6C88">
          <w:rPr>
            <w:sz w:val="24"/>
            <w:szCs w:val="24"/>
          </w:rPr>
          <w:t>Конвенцию</w:t>
        </w:r>
      </w:hyperlink>
      <w:r w:rsidRPr="002C6C88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2C6C88">
          <w:rPr>
            <w:sz w:val="24"/>
            <w:szCs w:val="24"/>
          </w:rPr>
          <w:t>закон</w:t>
        </w:r>
      </w:hyperlink>
      <w:r w:rsidRPr="002C6C88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2C6C88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1. </w:t>
      </w:r>
      <w:proofErr w:type="gramStart"/>
      <w:r w:rsidRPr="002C6C88">
        <w:rPr>
          <w:b/>
          <w:sz w:val="24"/>
          <w:szCs w:val="24"/>
        </w:rPr>
        <w:t>ПУБЛИЧНОЕ ДОЛЖНОСТНОЕ ЛИЦО (ПДЛ)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2C6C88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2.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sz w:val="24"/>
          <w:szCs w:val="24"/>
        </w:rPr>
        <w:t>ИНОСТРАННОЕ ПУБЛИЧНОЕ ДОЛЖНОСТНОЕ ЛИЦО (ИПДЛ)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2C6C88">
        <w:rPr>
          <w:sz w:val="24"/>
          <w:szCs w:val="24"/>
        </w:rPr>
        <w:t>Вольфсбергской</w:t>
      </w:r>
      <w:proofErr w:type="spellEnd"/>
      <w:r w:rsidRPr="002C6C88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2C6C88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3. </w:t>
      </w:r>
      <w:proofErr w:type="gramStart"/>
      <w:r w:rsidRPr="002C6C88">
        <w:rPr>
          <w:b/>
          <w:sz w:val="24"/>
          <w:szCs w:val="24"/>
        </w:rPr>
        <w:t>РОССИЙСКИЕ ПУБЛИЧНЫЕ ДОЛЖНОСТНЫЕ ЛИЦА (РПДЛ)</w:t>
      </w:r>
      <w:r w:rsidRPr="002C6C88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2C6C88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2C6C88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2C6C88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2C6C88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2C6C88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4. МЕЖДУНАРОДНОЕ ПУБЛИЧНОЕ ДОЛЖНОСТНОЕ ЛИЦО (МПДЛ</w:t>
      </w:r>
      <w:r w:rsidRPr="002C6C88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2C6C88">
        <w:rPr>
          <w:sz w:val="24"/>
          <w:szCs w:val="24"/>
        </w:rPr>
        <w:t>1</w:t>
      </w:r>
      <w:proofErr w:type="gramEnd"/>
      <w:r w:rsidRPr="002C6C88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5. </w:t>
      </w:r>
      <w:proofErr w:type="gramStart"/>
      <w:r w:rsidRPr="002C6C88">
        <w:rPr>
          <w:b/>
          <w:sz w:val="24"/>
          <w:szCs w:val="24"/>
        </w:rPr>
        <w:t>ЛИЦО, СВЯЗАННОЕ С ПДЛ</w:t>
      </w:r>
      <w:r w:rsidRPr="002C6C88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2C6C88">
        <w:rPr>
          <w:sz w:val="24"/>
          <w:szCs w:val="24"/>
        </w:rPr>
        <w:t>неполнородный</w:t>
      </w:r>
      <w:proofErr w:type="spellEnd"/>
      <w:r w:rsidRPr="002C6C88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b/>
          <w:sz w:val="24"/>
          <w:szCs w:val="24"/>
        </w:rPr>
        <w:lastRenderedPageBreak/>
        <w:t>6. Международные организации</w:t>
      </w:r>
      <w:r w:rsidRPr="002C6C88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2C6C88">
        <w:rPr>
          <w:sz w:val="24"/>
          <w:szCs w:val="24"/>
        </w:rPr>
        <w:t>и-</w:t>
      </w:r>
      <w:proofErr w:type="gramEnd"/>
      <w:r w:rsidRPr="002C6C88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2C6C88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2C6C88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6</w:t>
      </w:r>
      <w:r w:rsidRPr="002C6C88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C6C88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2C6C88">
        <w:rPr>
          <w:sz w:val="24"/>
          <w:szCs w:val="24"/>
        </w:rPr>
        <w:t xml:space="preserve"> №209-ФЗ от 24.07.2007 с изменениями</w:t>
      </w:r>
      <w:r w:rsidRPr="002C6C88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C6C88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_Ref491178928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Pr="002C6C88">
        <w:rPr>
          <w:sz w:val="24"/>
          <w:szCs w:val="24"/>
        </w:rPr>
        <w:t>5.7.2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</w:t>
      </w:r>
      <w:proofErr w:type="gramStart"/>
      <w:r w:rsidRPr="002C6C88">
        <w:rPr>
          <w:sz w:val="24"/>
          <w:szCs w:val="24"/>
        </w:rPr>
        <w:t>й(</w:t>
      </w:r>
      <w:proofErr w:type="spellStart"/>
      <w:proofErr w:type="gramEnd"/>
      <w:r w:rsidRPr="002C6C88">
        <w:rPr>
          <w:sz w:val="24"/>
          <w:szCs w:val="24"/>
        </w:rPr>
        <w:t>ые</w:t>
      </w:r>
      <w:proofErr w:type="spellEnd"/>
      <w:r w:rsidRPr="002C6C88">
        <w:rPr>
          <w:sz w:val="24"/>
          <w:szCs w:val="24"/>
        </w:rPr>
        <w:t>) являет(ют)</w:t>
      </w:r>
      <w:proofErr w:type="spellStart"/>
      <w:r w:rsidRPr="002C6C88">
        <w:rPr>
          <w:sz w:val="24"/>
          <w:szCs w:val="24"/>
        </w:rPr>
        <w:t>ся</w:t>
      </w:r>
      <w:proofErr w:type="spellEnd"/>
      <w:r w:rsidRPr="002C6C8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2C6C88">
        <w:rPr>
          <w:sz w:val="24"/>
          <w:szCs w:val="24"/>
        </w:rPr>
        <w:t>реестре</w:t>
      </w:r>
      <w:proofErr w:type="gramEnd"/>
      <w:r w:rsidRPr="002C6C88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2C6C88">
        <w:lastRenderedPageBreak/>
        <w:t xml:space="preserve">Справка о перечне и годовых объемах выполнения аналогичных договоров (форма </w:t>
      </w:r>
      <w:r w:rsidR="00B8118F" w:rsidRPr="002C6C88">
        <w:t>8</w:t>
      </w:r>
      <w:r w:rsidRPr="002C6C88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2C6C88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2C6C88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8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2C6C88">
        <w:rPr>
          <w:b/>
          <w:sz w:val="24"/>
          <w:szCs w:val="24"/>
        </w:rPr>
        <w:t>за</w:t>
      </w:r>
      <w:proofErr w:type="gramEnd"/>
      <w:r w:rsidRPr="002C6C88">
        <w:rPr>
          <w:b/>
          <w:sz w:val="24"/>
          <w:szCs w:val="24"/>
        </w:rPr>
        <w:t xml:space="preserve"> последние 3 года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2C6C88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52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Заказчик </w:t>
            </w:r>
            <w:r w:rsidRPr="002C6C88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2C6C88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2C6C88">
              <w:t>Описание договора</w:t>
            </w:r>
            <w:r w:rsidRPr="002C6C88">
              <w:br/>
              <w:t xml:space="preserve">(объем и состав </w:t>
            </w:r>
            <w:r w:rsidR="00CC3DAD" w:rsidRPr="002C6C88">
              <w:t>услуг</w:t>
            </w:r>
            <w:r w:rsidRPr="002C6C88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Сведения о рекламациях по перечисленным договорам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4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5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 xml:space="preserve">указать, </w:t>
            </w:r>
            <w:proofErr w:type="gramStart"/>
            <w:r w:rsidRPr="002C6C88">
              <w:rPr>
                <w:rStyle w:val="aa"/>
                <w:sz w:val="22"/>
              </w:rPr>
              <w:t>в</w:t>
            </w:r>
            <w:proofErr w:type="gramEnd"/>
            <w:r w:rsidRPr="002C6C88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года», «201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год» и т.д.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 w:rsidRPr="002C6C88">
        <w:rPr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2C6C88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этой форме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_Ref440274159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Следует указать не менее </w:t>
      </w:r>
      <w:r w:rsidR="007C47E3" w:rsidRPr="002C6C88">
        <w:rPr>
          <w:sz w:val="24"/>
          <w:szCs w:val="24"/>
        </w:rPr>
        <w:t>одного, но не более десяти аналогичных договоров</w:t>
      </w:r>
      <w:r w:rsidR="008D108C" w:rsidRPr="002C6C88">
        <w:rPr>
          <w:sz w:val="24"/>
          <w:szCs w:val="24"/>
        </w:rPr>
        <w:t xml:space="preserve"> (п</w:t>
      </w:r>
      <w:r w:rsidR="008D108C" w:rsidRPr="002C6C88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2C6C88">
        <w:rPr>
          <w:sz w:val="24"/>
          <w:szCs w:val="24"/>
        </w:rPr>
        <w:t xml:space="preserve">).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2C6C88">
        <w:lastRenderedPageBreak/>
        <w:t xml:space="preserve">Справка о материально-технических ресурсах (форма </w:t>
      </w:r>
      <w:r w:rsidR="00B8118F" w:rsidRPr="002C6C88">
        <w:t>9</w:t>
      </w:r>
      <w:r w:rsidRPr="002C6C88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2C6C88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2C6C88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9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материально-технических ресурсах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2C6C88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2C6C88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2C6C88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2C6C88">
        <w:lastRenderedPageBreak/>
        <w:t xml:space="preserve">Справка о кадровых ресурсах (форма </w:t>
      </w:r>
      <w:r w:rsidR="00B8118F" w:rsidRPr="002C6C88">
        <w:t>10</w:t>
      </w:r>
      <w:r w:rsidRPr="002C6C88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2C6C88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2C6C88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10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кадровых ресурсах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Таблица-1. Основные кадровые ресурсы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2C6C88" w:rsidTr="004F4D80">
        <w:trPr>
          <w:trHeight w:val="551"/>
        </w:trPr>
        <w:tc>
          <w:tcPr>
            <w:tcW w:w="695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  <w:r w:rsidRPr="002C6C88">
              <w:br/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268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Стаж работы в данной или аналогичной должности, лет</w:t>
            </w: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2C6C88">
        <w:rPr>
          <w:b/>
        </w:rPr>
        <w:t>Таблица-2. Прочий персонал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2C6C88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в ходе выполнения Договора.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таблице-2 данной справки </w:t>
      </w:r>
      <w:proofErr w:type="gramStart"/>
      <w:r w:rsidRPr="002C6C88">
        <w:rPr>
          <w:sz w:val="24"/>
          <w:szCs w:val="24"/>
        </w:rPr>
        <w:t>указывается</w:t>
      </w:r>
      <w:proofErr w:type="gramEnd"/>
      <w:r w:rsidRPr="002C6C88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2C6C88">
        <w:lastRenderedPageBreak/>
        <w:t>Информационное письмо о налич</w:t>
      </w:r>
      <w:proofErr w:type="gramStart"/>
      <w:r w:rsidRPr="002C6C88">
        <w:t xml:space="preserve">ии у </w:t>
      </w:r>
      <w:r w:rsidR="00C236C0" w:rsidRPr="002C6C88">
        <w:t>У</w:t>
      </w:r>
      <w:proofErr w:type="gramEnd"/>
      <w:r w:rsidR="00C236C0" w:rsidRPr="002C6C88">
        <w:t>частник</w:t>
      </w:r>
      <w:r w:rsidRPr="002C6C88">
        <w:t xml:space="preserve">а </w:t>
      </w:r>
      <w:r w:rsidR="00A600E3" w:rsidRPr="002C6C88">
        <w:t xml:space="preserve">конфликта интересов и/или </w:t>
      </w:r>
      <w:r w:rsidRPr="002C6C88">
        <w:t xml:space="preserve">связей, носящих характер </w:t>
      </w:r>
      <w:proofErr w:type="spellStart"/>
      <w:r w:rsidRPr="002C6C88">
        <w:t>аффилированности</w:t>
      </w:r>
      <w:proofErr w:type="spellEnd"/>
      <w:r w:rsidRPr="002C6C88">
        <w:t xml:space="preserve"> с сотрудниками Заказчика или Организатора (форма 1</w:t>
      </w:r>
      <w:r w:rsidR="00B8118F" w:rsidRPr="002C6C88">
        <w:t>1</w:t>
      </w:r>
      <w:r w:rsidRPr="002C6C88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2C6C88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2C6C88">
        <w:rPr>
          <w:szCs w:val="24"/>
        </w:rPr>
        <w:t>Форма письма о налич</w:t>
      </w:r>
      <w:proofErr w:type="gramStart"/>
      <w:r w:rsidRPr="002C6C88">
        <w:rPr>
          <w:szCs w:val="24"/>
        </w:rPr>
        <w:t xml:space="preserve">ии у </w:t>
      </w:r>
      <w:r w:rsidR="00C236C0" w:rsidRPr="002C6C88">
        <w:rPr>
          <w:szCs w:val="24"/>
        </w:rPr>
        <w:t>У</w:t>
      </w:r>
      <w:proofErr w:type="gramEnd"/>
      <w:r w:rsidR="00C236C0" w:rsidRPr="002C6C88">
        <w:rPr>
          <w:szCs w:val="24"/>
        </w:rPr>
        <w:t>частник</w:t>
      </w:r>
      <w:r w:rsidRPr="002C6C88">
        <w:rPr>
          <w:szCs w:val="24"/>
        </w:rPr>
        <w:t xml:space="preserve">а </w:t>
      </w:r>
      <w:r w:rsidR="00A600E3" w:rsidRPr="002C6C88">
        <w:rPr>
          <w:szCs w:val="24"/>
        </w:rPr>
        <w:t xml:space="preserve">конфликта интересов и/или </w:t>
      </w:r>
      <w:r w:rsidRPr="002C6C88">
        <w:rPr>
          <w:szCs w:val="24"/>
        </w:rPr>
        <w:t xml:space="preserve">связей, носящих характер </w:t>
      </w:r>
      <w:proofErr w:type="spellStart"/>
      <w:r w:rsidRPr="002C6C88">
        <w:rPr>
          <w:szCs w:val="24"/>
        </w:rPr>
        <w:t>аффилированности</w:t>
      </w:r>
      <w:proofErr w:type="spellEnd"/>
      <w:r w:rsidRPr="002C6C88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553A57" w:rsidRPr="002C6C88">
        <w:rPr>
          <w:sz w:val="24"/>
          <w:szCs w:val="24"/>
        </w:rPr>
        <w:t>1</w:t>
      </w:r>
      <w:r w:rsidR="00B8118F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</w:rPr>
      </w:pPr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 xml:space="preserve">При рассмотрении нашей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просим учесть следующие сведения о наличии у </w:t>
      </w:r>
      <w:r w:rsidRPr="002C6C88">
        <w:rPr>
          <w:b/>
          <w:i/>
          <w:sz w:val="24"/>
          <w:szCs w:val="24"/>
        </w:rPr>
        <w:t xml:space="preserve">{указывается наименование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>а}</w:t>
      </w:r>
      <w:r w:rsidRPr="002C6C88">
        <w:rPr>
          <w:i/>
          <w:sz w:val="24"/>
          <w:szCs w:val="24"/>
        </w:rPr>
        <w:t xml:space="preserve"> </w:t>
      </w:r>
      <w:r w:rsidR="007C47E3" w:rsidRPr="002C6C88">
        <w:rPr>
          <w:snapToGrid w:val="0"/>
          <w:sz w:val="24"/>
          <w:szCs w:val="24"/>
        </w:rPr>
        <w:t>конфликта интересов и/или связей</w:t>
      </w:r>
      <w:r w:rsidRPr="002C6C88">
        <w:rPr>
          <w:sz w:val="24"/>
          <w:szCs w:val="24"/>
        </w:rPr>
        <w:t xml:space="preserve">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с лицами, являющимися </w:t>
      </w:r>
      <w:r w:rsidRPr="002C6C88">
        <w:rPr>
          <w:b/>
          <w:i/>
          <w:sz w:val="24"/>
          <w:szCs w:val="24"/>
        </w:rPr>
        <w:t>{</w:t>
      </w:r>
      <w:proofErr w:type="gramStart"/>
      <w:r w:rsidRPr="002C6C88">
        <w:rPr>
          <w:b/>
          <w:i/>
          <w:sz w:val="24"/>
          <w:szCs w:val="24"/>
        </w:rPr>
        <w:t>указывается</w:t>
      </w:r>
      <w:proofErr w:type="gramEnd"/>
      <w:r w:rsidRPr="002C6C88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Заказчика </w:t>
      </w:r>
      <w:r w:rsidRPr="002C6C88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2C6C88">
        <w:rPr>
          <w:b/>
          <w:i/>
          <w:sz w:val="24"/>
          <w:szCs w:val="24"/>
        </w:rPr>
        <w:t>запроса предложений</w:t>
      </w:r>
      <w:r w:rsidRPr="002C6C88">
        <w:rPr>
          <w:b/>
          <w:i/>
          <w:sz w:val="24"/>
          <w:szCs w:val="24"/>
        </w:rPr>
        <w:t>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 а именно: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>……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2C6C88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2C6C88">
        <w:rPr>
          <w:sz w:val="24"/>
          <w:szCs w:val="24"/>
        </w:rPr>
        <w:t xml:space="preserve">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2C6C88">
        <w:t>(согласно ст. 4 закона РСФСР от 22.03.1991 № 948-1)</w:t>
      </w:r>
      <w:r w:rsidR="004F4D80" w:rsidRPr="002C6C88">
        <w:rPr>
          <w:sz w:val="24"/>
          <w:szCs w:val="24"/>
        </w:rPr>
        <w:t xml:space="preserve">.  В случае если, по мнению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а таких </w:t>
      </w:r>
      <w:proofErr w:type="gramStart"/>
      <w:r w:rsidR="004F4D80" w:rsidRPr="002C6C88">
        <w:rPr>
          <w:sz w:val="24"/>
          <w:szCs w:val="24"/>
        </w:rPr>
        <w:t>лиц</w:t>
      </w:r>
      <w:proofErr w:type="gramEnd"/>
      <w:r w:rsidR="004F4D80" w:rsidRPr="002C6C88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2C6C88">
        <w:rPr>
          <w:sz w:val="24"/>
          <w:szCs w:val="24"/>
        </w:rPr>
        <w:t>Заявки</w:t>
      </w:r>
      <w:r w:rsidR="004F4D80" w:rsidRPr="002C6C88">
        <w:rPr>
          <w:sz w:val="24"/>
          <w:szCs w:val="24"/>
        </w:rPr>
        <w:t xml:space="preserve"> просим учесть, что у </w:t>
      </w:r>
      <w:r w:rsidR="004F4D80" w:rsidRPr="002C6C88">
        <w:rPr>
          <w:b/>
          <w:i/>
          <w:sz w:val="24"/>
          <w:szCs w:val="24"/>
        </w:rPr>
        <w:t xml:space="preserve">{указывается наименование </w:t>
      </w:r>
      <w:r w:rsidRPr="002C6C88">
        <w:rPr>
          <w:b/>
          <w:i/>
          <w:sz w:val="24"/>
          <w:szCs w:val="24"/>
        </w:rPr>
        <w:t>Участник</w:t>
      </w:r>
      <w:r w:rsidR="004F4D80" w:rsidRPr="002C6C88">
        <w:rPr>
          <w:b/>
          <w:i/>
          <w:sz w:val="24"/>
          <w:szCs w:val="24"/>
        </w:rPr>
        <w:t xml:space="preserve">а} </w:t>
      </w:r>
      <w:r w:rsidR="007C47E3" w:rsidRPr="002C6C88">
        <w:rPr>
          <w:sz w:val="24"/>
          <w:szCs w:val="24"/>
        </w:rPr>
        <w:t>НЕТ</w:t>
      </w:r>
      <w:r w:rsidR="007C47E3" w:rsidRPr="002C6C88">
        <w:rPr>
          <w:i/>
          <w:sz w:val="24"/>
          <w:szCs w:val="24"/>
        </w:rPr>
        <w:t xml:space="preserve"> </w:t>
      </w:r>
      <w:r w:rsidR="007C47E3" w:rsidRPr="002C6C88">
        <w:rPr>
          <w:sz w:val="24"/>
          <w:szCs w:val="24"/>
        </w:rPr>
        <w:t>лиц, в отношении которых</w:t>
      </w:r>
      <w:r w:rsidR="007C47E3" w:rsidRPr="002C6C88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2C6C88">
        <w:rPr>
          <w:sz w:val="24"/>
          <w:szCs w:val="24"/>
        </w:rPr>
        <w:t>с лицами,</w:t>
      </w:r>
      <w:r w:rsidR="00AF12BB" w:rsidRPr="002C6C88">
        <w:rPr>
          <w:sz w:val="24"/>
          <w:szCs w:val="24"/>
        </w:rPr>
        <w:t xml:space="preserve"> т</w:t>
      </w:r>
      <w:r w:rsidR="004F4D80" w:rsidRPr="002C6C88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="004F4D80"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="004F4D80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При составлении данного письма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2C6C88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2C6C88">
        <w:rPr>
          <w:rFonts w:eastAsia="Calibri"/>
          <w:sz w:val="24"/>
          <w:szCs w:val="24"/>
          <w:lang w:eastAsia="en-US"/>
        </w:rPr>
        <w:t>/или</w:t>
      </w:r>
      <w:r w:rsidR="00AF12BB" w:rsidRPr="002C6C88">
        <w:rPr>
          <w:rFonts w:eastAsia="Calibri"/>
          <w:sz w:val="24"/>
          <w:szCs w:val="24"/>
          <w:lang w:eastAsia="en-US"/>
        </w:rPr>
        <w:t xml:space="preserve"> </w:t>
      </w:r>
      <w:r w:rsidRPr="002C6C88">
        <w:rPr>
          <w:sz w:val="24"/>
          <w:szCs w:val="24"/>
        </w:rPr>
        <w:t xml:space="preserve">связей,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между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 может быть признано </w:t>
      </w:r>
      <w:r w:rsidR="00D904EF" w:rsidRPr="002C6C88">
        <w:rPr>
          <w:sz w:val="24"/>
          <w:szCs w:val="24"/>
        </w:rPr>
        <w:t>Закупочной комиссией</w:t>
      </w:r>
      <w:r w:rsidRPr="002C6C88">
        <w:rPr>
          <w:sz w:val="24"/>
          <w:szCs w:val="24"/>
        </w:rPr>
        <w:t xml:space="preserve"> существенным нарушением условий данного </w:t>
      </w:r>
      <w:r w:rsidR="00D904EF" w:rsidRPr="002C6C88">
        <w:rPr>
          <w:sz w:val="24"/>
          <w:szCs w:val="24"/>
        </w:rPr>
        <w:t>запроса</w:t>
      </w:r>
      <w:proofErr w:type="gramEnd"/>
      <w:r w:rsidR="00D904EF" w:rsidRPr="002C6C88">
        <w:rPr>
          <w:sz w:val="24"/>
          <w:szCs w:val="24"/>
        </w:rPr>
        <w:t xml:space="preserve"> предложений</w:t>
      </w:r>
      <w:r w:rsidRPr="002C6C88">
        <w:rPr>
          <w:sz w:val="24"/>
          <w:szCs w:val="24"/>
        </w:rPr>
        <w:t xml:space="preserve">, и повлечь отклонение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такого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2C6C88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2C6C88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2C6C8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2C6C88">
        <w:t xml:space="preserve"> (форма 1</w:t>
      </w:r>
      <w:r w:rsidR="00635719" w:rsidRPr="002C6C88">
        <w:t>2</w:t>
      </w:r>
      <w:r w:rsidR="004F4D80" w:rsidRPr="002C6C88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2C6C88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2C6C88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2C6C8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2C6C88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2C6C88" w:rsidTr="00BE031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BE031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Pr="002C6C88" w:rsidRDefault="00F86C07" w:rsidP="00F86C07">
      <w:pPr>
        <w:spacing w:line="240" w:lineRule="auto"/>
        <w:rPr>
          <w:color w:val="000000"/>
        </w:rPr>
      </w:pP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F86C07">
      <w:pPr>
        <w:spacing w:line="240" w:lineRule="auto"/>
        <w:ind w:right="3684"/>
        <w:jc w:val="center"/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 w:rsidP="004F4D80">
      <w:pPr>
        <w:pStyle w:val="3"/>
        <w:rPr>
          <w:sz w:val="22"/>
        </w:rPr>
        <w:sectPr w:rsidR="004F4D80" w:rsidRPr="002C6C88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2C6C88">
        <w:rPr>
          <w:szCs w:val="24"/>
        </w:rPr>
        <w:lastRenderedPageBreak/>
        <w:t>Инструкции по 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2C6C88">
        <w:rPr>
          <w:sz w:val="24"/>
          <w:szCs w:val="24"/>
        </w:rPr>
        <w:t xml:space="preserve"> адрес Участника.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В случае</w:t>
      </w:r>
      <w:proofErr w:type="gramStart"/>
      <w:r w:rsidRPr="002C6C88">
        <w:rPr>
          <w:snapToGrid w:val="0"/>
          <w:sz w:val="24"/>
          <w:szCs w:val="24"/>
        </w:rPr>
        <w:t>,</w:t>
      </w:r>
      <w:proofErr w:type="gramEnd"/>
      <w:r w:rsidRPr="002C6C8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2C6C8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 собственник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1.1.1. собственник собственника №1.1.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1.2.1. собственник собственника №1.2.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2C6C88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2C6C88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2C6C88">
        <w:rPr>
          <w:sz w:val="24"/>
          <w:szCs w:val="24"/>
        </w:rPr>
        <w:t>, АО</w:t>
      </w:r>
      <w:r w:rsidRPr="002C6C88">
        <w:rPr>
          <w:sz w:val="24"/>
          <w:szCs w:val="24"/>
        </w:rPr>
        <w:t xml:space="preserve"> и </w:t>
      </w:r>
      <w:r w:rsidR="000D70B6" w:rsidRPr="002C6C88">
        <w:rPr>
          <w:sz w:val="24"/>
          <w:szCs w:val="24"/>
        </w:rPr>
        <w:t>П</w:t>
      </w:r>
      <w:r w:rsidRPr="002C6C88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2C6C88">
        <w:rPr>
          <w:sz w:val="24"/>
          <w:szCs w:val="24"/>
        </w:rPr>
        <w:t>гос. учреждения</w:t>
      </w:r>
      <w:proofErr w:type="gramEnd"/>
      <w:r w:rsidRPr="002C6C88">
        <w:rPr>
          <w:sz w:val="24"/>
          <w:szCs w:val="24"/>
        </w:rPr>
        <w:t xml:space="preserve"> РФ, физические лица, кроме руководителей).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2C6C8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2C6C88">
        <w:rPr>
          <w:sz w:val="24"/>
          <w:szCs w:val="24"/>
        </w:rPr>
        <w:t>а(</w:t>
      </w:r>
      <w:proofErr w:type="spellStart"/>
      <w:proofErr w:type="gramEnd"/>
      <w:r w:rsidRPr="002C6C88">
        <w:rPr>
          <w:sz w:val="24"/>
          <w:szCs w:val="24"/>
        </w:rPr>
        <w:t>ов</w:t>
      </w:r>
      <w:proofErr w:type="spellEnd"/>
      <w:r w:rsidRPr="002C6C88">
        <w:rPr>
          <w:sz w:val="24"/>
          <w:szCs w:val="24"/>
        </w:rPr>
        <w:t>) общества</w:t>
      </w:r>
      <w:r w:rsidRPr="002C6C8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2C6C8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2C6C88">
        <w:rPr>
          <w:sz w:val="24"/>
          <w:szCs w:val="24"/>
        </w:rPr>
        <w:t>Скан-копии</w:t>
      </w:r>
      <w:proofErr w:type="gramEnd"/>
      <w:r w:rsidRPr="002C6C8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br w:type="page"/>
      </w:r>
      <w:r w:rsidRPr="002C6C8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2C6C8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2C6C88" w:rsidTr="00BE031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6C8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C6C8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2C6C88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2C6C88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2C6C8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2C6C88" w:rsidTr="00BE031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BE031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2C6C8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2C6C88" w:rsidRDefault="00F86C07" w:rsidP="00F86C07">
      <w:pPr>
        <w:rPr>
          <w:szCs w:val="24"/>
        </w:rPr>
      </w:pPr>
      <w:r w:rsidRPr="002C6C88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2C6C88" w:rsidRDefault="00F86C07" w:rsidP="00F86C07">
      <w:pPr>
        <w:pStyle w:val="2"/>
        <w:sectPr w:rsidR="00F86C07" w:rsidRPr="002C6C88" w:rsidSect="00BE031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2C6C88">
        <w:lastRenderedPageBreak/>
        <w:t>Согласие на обработку персональных данных</w:t>
      </w:r>
      <w:r w:rsidR="004F4D80" w:rsidRPr="002C6C88">
        <w:t xml:space="preserve"> (форма 1</w:t>
      </w:r>
      <w:r w:rsidR="00635719" w:rsidRPr="002C6C88">
        <w:t>3</w:t>
      </w:r>
      <w:r w:rsidR="004F4D80" w:rsidRPr="002C6C88">
        <w:t>)</w:t>
      </w:r>
      <w:bookmarkEnd w:id="1607"/>
      <w:bookmarkEnd w:id="1608"/>
      <w:bookmarkEnd w:id="1609"/>
      <w:bookmarkEnd w:id="1610"/>
      <w:bookmarkEnd w:id="1611"/>
    </w:p>
    <w:p w:rsidR="004F4D80" w:rsidRPr="002C6C88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2C6C88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2C6C88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2C6C88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3</w:t>
      </w:r>
      <w:r w:rsidR="00AF12BB" w:rsidRPr="002C6C88">
        <w:rPr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2C6C88" w:rsidRDefault="002B5044" w:rsidP="002B5044">
      <w:pPr>
        <w:rPr>
          <w:lang w:eastAsia="ru-RU"/>
        </w:rPr>
      </w:pPr>
    </w:p>
    <w:p w:rsidR="003311F3" w:rsidRPr="002C6C88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2C6C88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2C6C88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2C6C88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2C6C88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Настоящим </w:t>
      </w:r>
      <w:r w:rsidRPr="002C6C88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C6C88">
        <w:rPr>
          <w:sz w:val="24"/>
          <w:szCs w:val="24"/>
        </w:rPr>
        <w:t>,</w:t>
      </w:r>
      <w:r w:rsidRPr="002C6C88">
        <w:rPr>
          <w:b/>
          <w:i/>
          <w:sz w:val="24"/>
          <w:szCs w:val="24"/>
        </w:rPr>
        <w:t xml:space="preserve"> действующего на основании _________</w:t>
      </w:r>
      <w:r w:rsidRPr="002C6C88">
        <w:rPr>
          <w:i/>
          <w:sz w:val="24"/>
          <w:szCs w:val="24"/>
        </w:rPr>
        <w:t>_,</w:t>
      </w:r>
      <w:r w:rsidRPr="002C6C88">
        <w:rPr>
          <w:b/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дает свое согласие на </w:t>
      </w:r>
      <w:r w:rsidRPr="002C6C88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C6C88">
        <w:rPr>
          <w:snapToGrid w:val="0"/>
          <w:sz w:val="24"/>
          <w:szCs w:val="24"/>
        </w:rPr>
        <w:t>Россети</w:t>
      </w:r>
      <w:proofErr w:type="spellEnd"/>
      <w:r w:rsidRPr="002C6C88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C6C88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C6C88">
        <w:rPr>
          <w:sz w:val="24"/>
          <w:szCs w:val="24"/>
        </w:rPr>
        <w:t>субконтрагентов</w:t>
      </w:r>
      <w:proofErr w:type="spellEnd"/>
      <w:r w:rsidRPr="002C6C88">
        <w:rPr>
          <w:sz w:val="24"/>
          <w:szCs w:val="24"/>
        </w:rPr>
        <w:t xml:space="preserve"> и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C6C88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C6C88">
        <w:rPr>
          <w:snapToGrid w:val="0"/>
          <w:sz w:val="24"/>
          <w:szCs w:val="24"/>
        </w:rPr>
        <w:t xml:space="preserve"> ИНН </w:t>
      </w:r>
      <w:r w:rsidRPr="002C6C88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C6C8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C6C8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М.П.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По поручению: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__________________ </w:t>
      </w:r>
      <w:r w:rsidRPr="002C6C88">
        <w:rPr>
          <w:b/>
          <w:i/>
          <w:sz w:val="24"/>
          <w:szCs w:val="24"/>
        </w:rPr>
        <w:t>{указывается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2C6C88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3311F3" w:rsidRPr="002C6C88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2C6C88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 xml:space="preserve">составляется </w:t>
      </w:r>
      <w:r w:rsidRPr="002C6C88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2C6C88">
        <w:rPr>
          <w:b/>
          <w:bCs w:val="0"/>
          <w:sz w:val="24"/>
          <w:szCs w:val="24"/>
        </w:rPr>
        <w:t>а(</w:t>
      </w:r>
      <w:proofErr w:type="spellStart"/>
      <w:proofErr w:type="gramEnd"/>
      <w:r w:rsidRPr="002C6C88">
        <w:rPr>
          <w:b/>
          <w:bCs w:val="0"/>
          <w:sz w:val="24"/>
          <w:szCs w:val="24"/>
        </w:rPr>
        <w:t>ов</w:t>
      </w:r>
      <w:proofErr w:type="spellEnd"/>
      <w:r w:rsidRPr="002C6C88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2C6C88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2C6C88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2C6C88">
        <w:rPr>
          <w:bCs w:val="0"/>
          <w:sz w:val="24"/>
          <w:szCs w:val="24"/>
        </w:rPr>
        <w:t>субконтрагента</w:t>
      </w:r>
      <w:proofErr w:type="spellEnd"/>
      <w:r w:rsidRPr="002C6C88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2C6C88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2C6C88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13.2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AF12BB" w:rsidRPr="002C6C88" w:rsidRDefault="00AF12BB" w:rsidP="00AF12BB">
      <w:pPr>
        <w:contextualSpacing/>
        <w:jc w:val="right"/>
        <w:rPr>
          <w:szCs w:val="24"/>
        </w:rPr>
      </w:pPr>
    </w:p>
    <w:p w:rsidR="00AF12BB" w:rsidRPr="002C6C88" w:rsidRDefault="00AF12BB" w:rsidP="00AF12BB">
      <w:pPr>
        <w:rPr>
          <w:szCs w:val="24"/>
        </w:rPr>
      </w:pPr>
    </w:p>
    <w:p w:rsidR="00AF12BB" w:rsidRPr="002C6C88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2C6C88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2C6C88">
        <w:rPr>
          <w:b/>
          <w:sz w:val="24"/>
          <w:szCs w:val="24"/>
        </w:rPr>
        <w:t xml:space="preserve"> </w:t>
      </w:r>
    </w:p>
    <w:p w:rsidR="00AF12BB" w:rsidRPr="002C6C88" w:rsidRDefault="00AF12BB" w:rsidP="00AF12BB">
      <w:pPr>
        <w:contextualSpacing/>
        <w:jc w:val="right"/>
        <w:rPr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от «_____» ____________ 201____ г.</w:t>
      </w:r>
    </w:p>
    <w:p w:rsidR="00AF12BB" w:rsidRPr="002C6C88" w:rsidRDefault="00AF12BB" w:rsidP="00AF12BB">
      <w:pPr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     </w:t>
      </w:r>
      <w:proofErr w:type="gramStart"/>
      <w:r w:rsidRPr="002C6C88">
        <w:rPr>
          <w:sz w:val="24"/>
          <w:szCs w:val="24"/>
        </w:rPr>
        <w:t xml:space="preserve">Я, ________________________________________________ </w:t>
      </w:r>
      <w:r w:rsidRPr="002C6C88">
        <w:rPr>
          <w:i/>
          <w:sz w:val="24"/>
          <w:szCs w:val="24"/>
        </w:rPr>
        <w:t>(указать полностью ФИО собственника/бенефициара)</w:t>
      </w:r>
      <w:r w:rsidRPr="002C6C88">
        <w:rPr>
          <w:sz w:val="24"/>
          <w:szCs w:val="24"/>
        </w:rPr>
        <w:t xml:space="preserve">, зарегистрирован (а) по адресу: ______________________________________ </w:t>
      </w:r>
      <w:r w:rsidRPr="002C6C8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2C6C8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2C6C8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2C6C88">
        <w:rPr>
          <w:sz w:val="24"/>
          <w:szCs w:val="24"/>
        </w:rPr>
        <w:t xml:space="preserve">, дата, год и место рождения ____________________________ </w:t>
      </w:r>
      <w:r w:rsidRPr="002C6C88">
        <w:rPr>
          <w:i/>
          <w:sz w:val="24"/>
          <w:szCs w:val="24"/>
        </w:rPr>
        <w:t xml:space="preserve">(указать), </w:t>
      </w:r>
      <w:r w:rsidRPr="002C6C88">
        <w:rPr>
          <w:sz w:val="24"/>
          <w:szCs w:val="24"/>
        </w:rPr>
        <w:t>должность и место работы (</w:t>
      </w:r>
      <w:r w:rsidRPr="002C6C88">
        <w:rPr>
          <w:i/>
          <w:sz w:val="24"/>
          <w:szCs w:val="24"/>
        </w:rPr>
        <w:t>собственника/бенефициара</w:t>
      </w:r>
      <w:r w:rsidRPr="002C6C88">
        <w:rPr>
          <w:sz w:val="24"/>
          <w:szCs w:val="24"/>
        </w:rPr>
        <w:t xml:space="preserve">) ___________________________ </w:t>
      </w:r>
      <w:r w:rsidRPr="002C6C88">
        <w:rPr>
          <w:i/>
          <w:sz w:val="24"/>
          <w:szCs w:val="24"/>
        </w:rPr>
        <w:t>(указать полностью без сокращений)</w:t>
      </w:r>
      <w:r w:rsidRPr="002C6C88">
        <w:rPr>
          <w:sz w:val="24"/>
          <w:szCs w:val="24"/>
        </w:rPr>
        <w:t xml:space="preserve">, </w:t>
      </w:r>
      <w:proofErr w:type="gramEnd"/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2C6C88">
        <w:rPr>
          <w:i/>
          <w:sz w:val="24"/>
          <w:szCs w:val="24"/>
        </w:rPr>
        <w:t>(указывается наименование Участника закупочной процедуры</w:t>
      </w:r>
      <w:r w:rsidRPr="002C6C88">
        <w:rPr>
          <w:sz w:val="24"/>
          <w:szCs w:val="24"/>
        </w:rPr>
        <w:t>) (зарегистрировано по адресу: _____________________,</w:t>
      </w:r>
      <w:proofErr w:type="gramEnd"/>
      <w:r w:rsidRPr="002C6C88">
        <w:rPr>
          <w:sz w:val="24"/>
          <w:szCs w:val="24"/>
        </w:rPr>
        <w:t xml:space="preserve"> ОГРН: ______________, ИНН: _________________, </w:t>
      </w:r>
      <w:proofErr w:type="gramStart"/>
      <w:r w:rsidRPr="002C6C88">
        <w:rPr>
          <w:sz w:val="24"/>
          <w:szCs w:val="24"/>
        </w:rPr>
        <w:t>КПП: ________________) в лице _________________________(</w:t>
      </w:r>
      <w:r w:rsidRPr="002C6C88">
        <w:rPr>
          <w:i/>
          <w:sz w:val="24"/>
          <w:szCs w:val="24"/>
        </w:rPr>
        <w:t>*)</w:t>
      </w:r>
      <w:r w:rsidRPr="002C6C88">
        <w:rPr>
          <w:sz w:val="24"/>
          <w:szCs w:val="24"/>
        </w:rPr>
        <w:t xml:space="preserve"> </w:t>
      </w:r>
      <w:r w:rsidRPr="002C6C8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2C6C8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2C6C88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2C6C88">
        <w:rPr>
          <w:sz w:val="24"/>
          <w:szCs w:val="24"/>
        </w:rPr>
        <w:t>дств дл</w:t>
      </w:r>
      <w:proofErr w:type="gramEnd"/>
      <w:r w:rsidRPr="002C6C88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2C6C88">
        <w:rPr>
          <w:i/>
          <w:sz w:val="24"/>
          <w:szCs w:val="24"/>
        </w:rPr>
        <w:t xml:space="preserve">, </w:t>
      </w:r>
      <w:r w:rsidRPr="002C6C88">
        <w:rPr>
          <w:sz w:val="24"/>
          <w:szCs w:val="24"/>
        </w:rPr>
        <w:t xml:space="preserve">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2C6C88">
        <w:rPr>
          <w:sz w:val="24"/>
          <w:szCs w:val="24"/>
        </w:rPr>
        <w:t xml:space="preserve">_________________________ </w:t>
      </w:r>
      <w:r w:rsidRPr="002C6C8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r w:rsidRPr="002C6C88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2C6C88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720CDD" w:rsidRPr="002C6C88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2C6C88">
        <w:rPr>
          <w:sz w:val="24"/>
          <w:szCs w:val="24"/>
        </w:rPr>
        <w:t>».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2C6C88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Pr="002C6C88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7A6A39" w:rsidRPr="002C6C88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2C6C88">
        <w:lastRenderedPageBreak/>
        <w:t>Соглашение о неустойке (форма 1</w:t>
      </w:r>
      <w:r w:rsidR="00635719" w:rsidRPr="002C6C88">
        <w:t>4</w:t>
      </w:r>
      <w:r w:rsidRPr="002C6C88">
        <w:t>)</w:t>
      </w:r>
      <w:bookmarkEnd w:id="1669"/>
      <w:bookmarkEnd w:id="1670"/>
      <w:bookmarkEnd w:id="1671"/>
      <w:bookmarkEnd w:id="1672"/>
    </w:p>
    <w:p w:rsidR="007A6A39" w:rsidRPr="002C6C88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2C6C88">
        <w:rPr>
          <w:szCs w:val="24"/>
        </w:rPr>
        <w:t>Форма соглашени</w:t>
      </w:r>
      <w:r w:rsidR="00E47073" w:rsidRPr="002C6C88">
        <w:rPr>
          <w:szCs w:val="24"/>
        </w:rPr>
        <w:t>я</w:t>
      </w:r>
      <w:r w:rsidRPr="002C6C88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2C6C88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2C6C8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2C6C88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7A6A39" w:rsidRPr="002C6C88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2C6C88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Соглашение о неустойке</w:t>
      </w:r>
    </w:p>
    <w:p w:rsidR="007A6A39" w:rsidRPr="002C6C88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г. Москва</w:t>
      </w:r>
    </w:p>
    <w:p w:rsidR="007A6A39" w:rsidRPr="002C6C88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2C6C88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2C6C88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_____________________________________________________________________________, 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>указывается предмет запроса предложений в соответствии с п.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2C6C88">
        <w:rPr>
          <w:sz w:val="24"/>
          <w:szCs w:val="24"/>
        </w:rPr>
        <w:t xml:space="preserve">в Заявку </w:t>
      </w:r>
      <w:r w:rsidRPr="002C6C88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2C6C88">
        <w:rPr>
          <w:sz w:val="24"/>
          <w:szCs w:val="24"/>
        </w:rPr>
        <w:t xml:space="preserve">нефальсифицированные </w:t>
      </w:r>
      <w:r w:rsidRPr="002C6C88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; </w:t>
      </w:r>
      <w:r w:rsidR="00AF12BB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</w:t>
      </w: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_____________________________________________________________________________,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 xml:space="preserve">указывается предмет запроса предложений в соответствии с п. 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C6C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2C6C88">
        <w:rPr>
          <w:sz w:val="24"/>
          <w:szCs w:val="24"/>
        </w:rPr>
        <w:t xml:space="preserve"> _____________________ (_______________) </w:t>
      </w:r>
      <w:proofErr w:type="gramEnd"/>
      <w:r w:rsidRPr="002C6C88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2C6C88">
        <w:rPr>
          <w:sz w:val="24"/>
          <w:szCs w:val="24"/>
        </w:rPr>
        <w:t xml:space="preserve">будет считаться дата </w:t>
      </w:r>
      <w:r w:rsidR="00EA1723" w:rsidRPr="002C6C88">
        <w:rPr>
          <w:sz w:val="24"/>
          <w:szCs w:val="24"/>
        </w:rPr>
        <w:t>окончания приема</w:t>
      </w:r>
      <w:r w:rsidR="005A2CAE" w:rsidRPr="002C6C88">
        <w:rPr>
          <w:sz w:val="24"/>
          <w:szCs w:val="24"/>
        </w:rPr>
        <w:t xml:space="preserve"> поступивших на открытый запрос предложений</w:t>
      </w:r>
      <w:r w:rsidR="00EA1723" w:rsidRPr="002C6C88">
        <w:rPr>
          <w:sz w:val="24"/>
          <w:szCs w:val="24"/>
        </w:rPr>
        <w:t xml:space="preserve"> Заявок</w:t>
      </w:r>
      <w:r w:rsidR="005A2CAE" w:rsidRPr="002C6C88">
        <w:rPr>
          <w:sz w:val="24"/>
          <w:szCs w:val="24"/>
        </w:rPr>
        <w:t xml:space="preserve">. 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2C6C88">
        <w:rPr>
          <w:sz w:val="24"/>
          <w:szCs w:val="24"/>
        </w:rPr>
        <w:t>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2C6C88">
        <w:rPr>
          <w:sz w:val="24"/>
          <w:szCs w:val="24"/>
        </w:rPr>
        <w:t>Заявку</w:t>
      </w:r>
      <w:r w:rsidRPr="002C6C8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2C6C88">
        <w:rPr>
          <w:sz w:val="24"/>
          <w:szCs w:val="24"/>
        </w:rPr>
        <w:t>Заявок</w:t>
      </w:r>
      <w:r w:rsidRPr="002C6C8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; </w:t>
      </w:r>
      <w:r w:rsidR="00311F48" w:rsidRPr="002C6C88">
        <w:rPr>
          <w:sz w:val="24"/>
          <w:szCs w:val="24"/>
        </w:rPr>
        <w:t>3</w:t>
      </w:r>
      <w:r w:rsidRPr="002C6C88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 финансовое обеспечение по договору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2C6C88">
        <w:rPr>
          <w:sz w:val="24"/>
          <w:szCs w:val="24"/>
        </w:rPr>
        <w:t>предоставлять иные документы</w:t>
      </w:r>
      <w:proofErr w:type="gramEnd"/>
      <w:r w:rsidRPr="002C6C88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Участника.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2C6C88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2C6C88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A6A39" w:rsidRPr="002C6C88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2C6C88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C5024F" w:rsidRPr="002C6C88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2C6C88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2C6C88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2C6C88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2C6C88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2C6C88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2C6C88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начало формы</w:t>
      </w:r>
    </w:p>
    <w:p w:rsidR="00AF12BB" w:rsidRPr="002C6C88" w:rsidRDefault="00AF12BB" w:rsidP="00AF12BB">
      <w:pPr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2C6C88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2C6C88" w:rsidTr="00AF12BB">
        <w:tc>
          <w:tcPr>
            <w:tcW w:w="14863" w:type="dxa"/>
            <w:gridSpan w:val="7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b/>
                <w:sz w:val="24"/>
                <w:szCs w:val="24"/>
              </w:rPr>
              <w:t>ПОЛУЧЕНИЕ</w:t>
            </w:r>
            <w:r w:rsidRPr="002C6C88">
              <w:rPr>
                <w:sz w:val="24"/>
                <w:szCs w:val="24"/>
              </w:rPr>
              <w:t>: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Время получения (</w:t>
            </w:r>
            <w:proofErr w:type="gramStart"/>
            <w:r w:rsidRPr="002C6C88">
              <w:rPr>
                <w:sz w:val="24"/>
                <w:szCs w:val="24"/>
              </w:rPr>
              <w:t>МСК</w:t>
            </w:r>
            <w:proofErr w:type="gramEnd"/>
            <w:r w:rsidRPr="002C6C88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Сдал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Участника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Получил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Организатора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2C6C88" w:rsidRDefault="00AF12BB" w:rsidP="00AF12BB">
      <w:pPr>
        <w:pStyle w:val="afd"/>
        <w:rPr>
          <w:szCs w:val="24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конец формы</w:t>
      </w:r>
    </w:p>
    <w:p w:rsidR="00AF12BB" w:rsidRPr="002C6C88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2C6C88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2C6C88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2C6C88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предварительно заполняет графы: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«Участник», в </w:t>
      </w:r>
      <w:proofErr w:type="gramStart"/>
      <w:r w:rsidRPr="002C6C88">
        <w:rPr>
          <w:sz w:val="24"/>
          <w:szCs w:val="24"/>
        </w:rPr>
        <w:t>которой</w:t>
      </w:r>
      <w:proofErr w:type="gramEnd"/>
      <w:r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2C6C88" w:rsidRDefault="00AF12BB" w:rsidP="00AF12BB">
      <w:pPr>
        <w:ind w:firstLine="0"/>
        <w:rPr>
          <w:bCs w:val="0"/>
          <w:szCs w:val="24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2C6C88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2C6C88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2C6C88">
        <w:t xml:space="preserve"> (форма 1</w:t>
      </w:r>
      <w:r w:rsidR="00AF12BB" w:rsidRPr="002C6C88">
        <w:t>6</w:t>
      </w:r>
      <w:r w:rsidR="007857E5" w:rsidRPr="002C6C88">
        <w:t>)</w:t>
      </w:r>
      <w:bookmarkEnd w:id="1727"/>
      <w:bookmarkEnd w:id="1728"/>
      <w:bookmarkEnd w:id="1729"/>
    </w:p>
    <w:p w:rsidR="007857E5" w:rsidRPr="002C6C88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2C6C88">
        <w:rPr>
          <w:szCs w:val="24"/>
        </w:rPr>
        <w:t xml:space="preserve">Форма </w:t>
      </w:r>
      <w:bookmarkEnd w:id="1730"/>
      <w:r w:rsidR="00E47073" w:rsidRPr="002C6C8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2C6C88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5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7857E5" w:rsidRPr="002C6C88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2C6C88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2C6C88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2C6C88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2C6C88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2C6C88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2C6C88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Настоящим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2C6C88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2C6C88">
        <w:rPr>
          <w:sz w:val="24"/>
          <w:szCs w:val="24"/>
        </w:rPr>
        <w:t xml:space="preserve">предпринимателей) </w:t>
      </w:r>
      <w:proofErr w:type="gramEnd"/>
      <w:r w:rsidRPr="002C6C88">
        <w:rPr>
          <w:sz w:val="24"/>
          <w:szCs w:val="24"/>
        </w:rPr>
        <w:t xml:space="preserve">отчётности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за </w:t>
      </w:r>
      <w:r w:rsidRPr="002C6C88">
        <w:rPr>
          <w:sz w:val="24"/>
          <w:szCs w:val="24"/>
          <w:shd w:val="clear" w:color="auto" w:fill="FFFF99"/>
        </w:rPr>
        <w:t>{указываются налоговые периоды}</w:t>
      </w:r>
      <w:r w:rsidRPr="002C6C88">
        <w:rPr>
          <w:sz w:val="24"/>
          <w:szCs w:val="24"/>
        </w:rPr>
        <w:t xml:space="preserve"> общедоступными.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</w:t>
      </w:r>
      <w:r w:rsidR="00AF12BB" w:rsidRPr="002C6C88">
        <w:rPr>
          <w:sz w:val="24"/>
          <w:szCs w:val="24"/>
        </w:rPr>
        <w:t>в адрес ПАО «МРСК Центра» (ИНН 6901067107, ОГРН 1046900099498)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М.П.</w:t>
      </w: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2C6C88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2C6C88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2C6C88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857E5" w:rsidRPr="002C6C88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2C6C88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2C6C88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E47073" w:rsidRPr="002C6C88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2C6C8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2C6C88">
        <w:lastRenderedPageBreak/>
        <w:t xml:space="preserve">План распределения объемов </w:t>
      </w:r>
      <w:r w:rsidRPr="002C6C88">
        <w:rPr>
          <w:color w:val="000000"/>
        </w:rPr>
        <w:t>оказания услуг</w:t>
      </w:r>
      <w:r w:rsidRPr="002C6C88">
        <w:t xml:space="preserve"> между Участником и соисполнителями </w:t>
      </w:r>
      <w:r w:rsidRPr="002C6C88">
        <w:rPr>
          <w:color w:val="000000"/>
        </w:rPr>
        <w:t>(форма </w:t>
      </w:r>
      <w:r w:rsidRPr="002C6C88">
        <w:rPr>
          <w:noProof/>
          <w:color w:val="000000"/>
        </w:rPr>
        <w:t>1</w:t>
      </w:r>
      <w:r w:rsidR="00AF12BB" w:rsidRPr="002C6C88">
        <w:rPr>
          <w:noProof/>
          <w:color w:val="000000"/>
        </w:rPr>
        <w:t>7</w:t>
      </w:r>
      <w:r w:rsidRPr="002C6C88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2C6C88" w:rsidRDefault="00635719" w:rsidP="00635719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635719" w:rsidRPr="002C6C88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2C6C88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 w:rsidRPr="002C6C88">
        <w:rPr>
          <w:szCs w:val="24"/>
        </w:rPr>
        <w:t xml:space="preserve">Плана распределения объемов </w:t>
      </w:r>
      <w:r w:rsidR="00C718E2" w:rsidRPr="002C6C88">
        <w:rPr>
          <w:color w:val="000000"/>
          <w:szCs w:val="24"/>
        </w:rPr>
        <w:t>оказания услуг</w:t>
      </w:r>
      <w:proofErr w:type="gramEnd"/>
      <w:r w:rsidR="00C718E2" w:rsidRPr="002C6C88">
        <w:rPr>
          <w:szCs w:val="24"/>
        </w:rPr>
        <w:t xml:space="preserve"> между </w:t>
      </w:r>
      <w:r w:rsidR="00C718E2" w:rsidRPr="002C6C88">
        <w:t>Участником</w:t>
      </w:r>
      <w:r w:rsidR="00C718E2" w:rsidRPr="002C6C88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2C6C88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2C6C88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2C6C88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№ </w:t>
            </w:r>
            <w:proofErr w:type="gramStart"/>
            <w:r w:rsidRPr="002C6C88">
              <w:rPr>
                <w:b/>
              </w:rPr>
              <w:t>п</w:t>
            </w:r>
            <w:proofErr w:type="gramEnd"/>
            <w:r w:rsidRPr="002C6C88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2C6C88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C718E2" w:rsidRPr="002C6C88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</w:t>
            </w:r>
            <w:r w:rsidR="00C718E2" w:rsidRPr="002C6C88">
              <w:rPr>
                <w:b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2C6C88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2C6C88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635719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C6C88">
              <w:rPr>
                <w:b/>
              </w:rPr>
              <w:t>в</w:t>
            </w:r>
            <w:proofErr w:type="gramEnd"/>
            <w:r w:rsidRPr="002C6C88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2C6C88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2C6C88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 w:rsidRPr="002C6C88">
        <w:rPr>
          <w:b/>
          <w:szCs w:val="24"/>
        </w:rPr>
        <w:br w:type="page"/>
      </w:r>
    </w:p>
    <w:p w:rsidR="00635719" w:rsidRPr="002C6C88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2C6C88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2C6C88">
        <w:rPr>
          <w:sz w:val="24"/>
          <w:szCs w:val="24"/>
        </w:rPr>
        <w:t xml:space="preserve">с привлечением соисполнителей </w:t>
      </w:r>
      <w:r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C718E2" w:rsidRPr="002C6C88">
        <w:rPr>
          <w:sz w:val="24"/>
          <w:szCs w:val="24"/>
        </w:rPr>
        <w:instrText xml:space="preserve"> REF _Ref440271628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3.3.9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Участник указывает: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2C6C88">
        <w:rPr>
          <w:sz w:val="24"/>
          <w:szCs w:val="24"/>
        </w:rPr>
        <w:t>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841A6F" w:rsidRPr="002C6C88">
        <w:rPr>
          <w:sz w:val="24"/>
          <w:szCs w:val="24"/>
        </w:rPr>
        <w:t xml:space="preserve"> </w:t>
      </w:r>
      <w:r w:rsidR="00635719" w:rsidRPr="002C6C88">
        <w:rPr>
          <w:sz w:val="24"/>
          <w:szCs w:val="24"/>
        </w:rPr>
        <w:t>(</w:t>
      </w:r>
      <w:r w:rsidR="00D90031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сроки оказания услуг </w:t>
      </w:r>
      <w:r w:rsidR="00FC4C06" w:rsidRPr="002C6C88">
        <w:rPr>
          <w:sz w:val="24"/>
          <w:szCs w:val="24"/>
        </w:rPr>
        <w:t>Участником</w:t>
      </w:r>
      <w:r w:rsidRPr="002C6C88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_Ref440274366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rPr>
          <w:sz w:val="24"/>
          <w:szCs w:val="24"/>
        </w:rPr>
      </w:pPr>
    </w:p>
    <w:p w:rsidR="00635719" w:rsidRPr="002C6C88" w:rsidRDefault="00635719" w:rsidP="00635719"/>
    <w:p w:rsidR="00635719" w:rsidRPr="002C6C88" w:rsidRDefault="00635719" w:rsidP="00635719"/>
    <w:p w:rsidR="00CA1534" w:rsidRPr="002C6C88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CA1534" w:rsidRPr="002C6C8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2C6C88">
        <w:lastRenderedPageBreak/>
        <w:t xml:space="preserve">План распределения объемов </w:t>
      </w:r>
      <w:r w:rsidR="00C718E2" w:rsidRPr="002C6C88">
        <w:t>оказания услуг</w:t>
      </w:r>
      <w:r w:rsidRPr="002C6C88">
        <w:t xml:space="preserve"> внутри коллективного Участника </w:t>
      </w:r>
      <w:r w:rsidRPr="002C6C88">
        <w:rPr>
          <w:color w:val="000000"/>
        </w:rPr>
        <w:t>(форма 1</w:t>
      </w:r>
      <w:r w:rsidR="00AF12BB" w:rsidRPr="002C6C88">
        <w:rPr>
          <w:color w:val="000000"/>
        </w:rPr>
        <w:t>8</w:t>
      </w:r>
      <w:r w:rsidRPr="002C6C88">
        <w:rPr>
          <w:color w:val="000000"/>
        </w:rPr>
        <w:t>)</w:t>
      </w:r>
      <w:bookmarkEnd w:id="1832"/>
      <w:bookmarkEnd w:id="1833"/>
      <w:bookmarkEnd w:id="1834"/>
    </w:p>
    <w:p w:rsidR="00CA1534" w:rsidRPr="002C6C88" w:rsidRDefault="00CA1534" w:rsidP="00CA1534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CA1534" w:rsidRPr="002C6C88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2C6C88">
        <w:rPr>
          <w:szCs w:val="24"/>
        </w:rPr>
        <w:t xml:space="preserve">Форма </w:t>
      </w:r>
      <w:proofErr w:type="gramStart"/>
      <w:r w:rsidRPr="002C6C88">
        <w:rPr>
          <w:szCs w:val="24"/>
        </w:rPr>
        <w:t xml:space="preserve">плана распределения объемов </w:t>
      </w:r>
      <w:r w:rsidR="00C718E2" w:rsidRPr="002C6C88">
        <w:rPr>
          <w:szCs w:val="24"/>
        </w:rPr>
        <w:t>оказания услуг</w:t>
      </w:r>
      <w:proofErr w:type="gramEnd"/>
      <w:r w:rsidRPr="002C6C88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2C6C88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2C6C88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7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План распределения объемов </w:t>
      </w:r>
      <w:r w:rsidR="00C718E2" w:rsidRPr="002C6C88">
        <w:rPr>
          <w:b/>
          <w:sz w:val="24"/>
          <w:szCs w:val="24"/>
        </w:rPr>
        <w:t>оказания услуг</w:t>
      </w:r>
      <w:r w:rsidRPr="002C6C88">
        <w:rPr>
          <w:b/>
          <w:sz w:val="24"/>
          <w:szCs w:val="24"/>
        </w:rPr>
        <w:t xml:space="preserve"> внутри коллективного Участника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2C6C88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№ </w:t>
            </w:r>
            <w:proofErr w:type="gramStart"/>
            <w:r w:rsidRPr="002C6C88">
              <w:rPr>
                <w:b/>
              </w:rPr>
              <w:t>п</w:t>
            </w:r>
            <w:proofErr w:type="gramEnd"/>
            <w:r w:rsidRPr="002C6C88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2C6C88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2C6C88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CA1534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C6C88">
              <w:rPr>
                <w:b/>
              </w:rPr>
              <w:t>в</w:t>
            </w:r>
            <w:proofErr w:type="gramEnd"/>
            <w:r w:rsidRPr="002C6C88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2C6C88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2C6C88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CA1534" w:rsidRPr="002C6C88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2C6C88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2C6C88">
        <w:rPr>
          <w:sz w:val="24"/>
          <w:szCs w:val="24"/>
        </w:rPr>
        <w:fldChar w:fldCharType="begin"/>
      </w:r>
      <w:r w:rsidR="001A63D5" w:rsidRPr="002C6C88">
        <w:rPr>
          <w:sz w:val="24"/>
          <w:szCs w:val="24"/>
        </w:rPr>
        <w:instrText xml:space="preserve"> REF _Ref440876660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3.3.10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2C6C88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2C6C88">
        <w:rPr>
          <w:sz w:val="24"/>
          <w:szCs w:val="24"/>
        </w:rPr>
        <w:t>;</w:t>
      </w:r>
    </w:p>
    <w:p w:rsidR="00CA1534" w:rsidRPr="002C6C88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CA1534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CA1534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CA1534" w:rsidRPr="002C6C88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726" w:rsidRDefault="002F0726">
      <w:pPr>
        <w:spacing w:line="240" w:lineRule="auto"/>
      </w:pPr>
      <w:r>
        <w:separator/>
      </w:r>
    </w:p>
  </w:endnote>
  <w:endnote w:type="continuationSeparator" w:id="0">
    <w:p w:rsidR="002F0726" w:rsidRDefault="002F0726">
      <w:pPr>
        <w:spacing w:line="240" w:lineRule="auto"/>
      </w:pPr>
      <w:r>
        <w:continuationSeparator/>
      </w:r>
    </w:p>
  </w:endnote>
  <w:endnote w:id="1">
    <w:p w:rsidR="00514AB9" w:rsidRPr="00F86C07" w:rsidRDefault="00514AB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4AB9" w:rsidRDefault="00514AB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Pr="00FA0376" w:rsidRDefault="00514AB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443A3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514AB9" w:rsidRPr="00EE0539" w:rsidRDefault="00514AB9" w:rsidP="006873CA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873CA">
      <w:rPr>
        <w:sz w:val="18"/>
        <w:szCs w:val="18"/>
      </w:rPr>
      <w:t xml:space="preserve">Договора на оказание услуг по ремонту </w:t>
    </w:r>
    <w:r>
      <w:rPr>
        <w:sz w:val="18"/>
        <w:szCs w:val="18"/>
      </w:rPr>
      <w:t>средств малой механизации</w:t>
    </w:r>
    <w:r w:rsidRPr="006873CA">
      <w:rPr>
        <w:sz w:val="18"/>
        <w:szCs w:val="18"/>
      </w:rPr>
      <w:t xml:space="preserve">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726" w:rsidRDefault="002F0726">
      <w:pPr>
        <w:spacing w:line="240" w:lineRule="auto"/>
      </w:pPr>
      <w:r>
        <w:separator/>
      </w:r>
    </w:p>
  </w:footnote>
  <w:footnote w:type="continuationSeparator" w:id="0">
    <w:p w:rsidR="002F0726" w:rsidRDefault="002F0726">
      <w:pPr>
        <w:spacing w:line="240" w:lineRule="auto"/>
      </w:pPr>
      <w:r>
        <w:continuationSeparator/>
      </w:r>
    </w:p>
  </w:footnote>
  <w:footnote w:id="1">
    <w:p w:rsidR="00514AB9" w:rsidRPr="00B36685" w:rsidRDefault="00514AB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14AB9" w:rsidRDefault="00514AB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14AB9" w:rsidRDefault="00514AB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14AB9" w:rsidRPr="00F83889" w:rsidRDefault="00514AB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14AB9" w:rsidRPr="00F83889" w:rsidRDefault="00514AB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14AB9" w:rsidRPr="00F83889" w:rsidRDefault="00514AB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14AB9" w:rsidRPr="00F83889" w:rsidRDefault="00514AB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14AB9" w:rsidRDefault="00514AB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Pr="00930031" w:rsidRDefault="00514AB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AB9" w:rsidRDefault="00514AB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0668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669F9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7376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2A31"/>
    <w:rsid w:val="000C60B4"/>
    <w:rsid w:val="000C6DCF"/>
    <w:rsid w:val="000D1FE1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0F67CA"/>
    <w:rsid w:val="00102081"/>
    <w:rsid w:val="001024F0"/>
    <w:rsid w:val="00103AF9"/>
    <w:rsid w:val="00104B1E"/>
    <w:rsid w:val="00110E1F"/>
    <w:rsid w:val="00111C79"/>
    <w:rsid w:val="001124F8"/>
    <w:rsid w:val="00113D6E"/>
    <w:rsid w:val="0011547D"/>
    <w:rsid w:val="00117068"/>
    <w:rsid w:val="00123C70"/>
    <w:rsid w:val="001245FA"/>
    <w:rsid w:val="00124B7F"/>
    <w:rsid w:val="00124C17"/>
    <w:rsid w:val="00125292"/>
    <w:rsid w:val="0012590A"/>
    <w:rsid w:val="001324A1"/>
    <w:rsid w:val="0013328C"/>
    <w:rsid w:val="00134962"/>
    <w:rsid w:val="00137C0D"/>
    <w:rsid w:val="00142401"/>
    <w:rsid w:val="00144EDB"/>
    <w:rsid w:val="001519E9"/>
    <w:rsid w:val="00151BF0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2C82"/>
    <w:rsid w:val="00185F52"/>
    <w:rsid w:val="00185F8B"/>
    <w:rsid w:val="001913B4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203C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1C8A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678D9"/>
    <w:rsid w:val="00270E02"/>
    <w:rsid w:val="00273EB7"/>
    <w:rsid w:val="00274F25"/>
    <w:rsid w:val="002762F8"/>
    <w:rsid w:val="00280464"/>
    <w:rsid w:val="002810B5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C3E"/>
    <w:rsid w:val="002B456C"/>
    <w:rsid w:val="002B5044"/>
    <w:rsid w:val="002B76A5"/>
    <w:rsid w:val="002C589F"/>
    <w:rsid w:val="002C6C88"/>
    <w:rsid w:val="002D2587"/>
    <w:rsid w:val="002D41BC"/>
    <w:rsid w:val="002D4BC6"/>
    <w:rsid w:val="002E6387"/>
    <w:rsid w:val="002F0726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E0C"/>
    <w:rsid w:val="003260D1"/>
    <w:rsid w:val="003303E9"/>
    <w:rsid w:val="00330669"/>
    <w:rsid w:val="003311F3"/>
    <w:rsid w:val="00332B6A"/>
    <w:rsid w:val="00332C88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4033"/>
    <w:rsid w:val="003A6583"/>
    <w:rsid w:val="003A7B62"/>
    <w:rsid w:val="003B0905"/>
    <w:rsid w:val="003B23E0"/>
    <w:rsid w:val="003B2BFB"/>
    <w:rsid w:val="003B3362"/>
    <w:rsid w:val="003B5575"/>
    <w:rsid w:val="003B684C"/>
    <w:rsid w:val="003C090C"/>
    <w:rsid w:val="003C164F"/>
    <w:rsid w:val="003C1FE1"/>
    <w:rsid w:val="003C2207"/>
    <w:rsid w:val="003C3CB6"/>
    <w:rsid w:val="003C4CB7"/>
    <w:rsid w:val="003D3D44"/>
    <w:rsid w:val="003D4D5E"/>
    <w:rsid w:val="003D6523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3A3"/>
    <w:rsid w:val="004444C3"/>
    <w:rsid w:val="00444ECC"/>
    <w:rsid w:val="00445DBD"/>
    <w:rsid w:val="00461F58"/>
    <w:rsid w:val="00463860"/>
    <w:rsid w:val="00470A87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0DB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1DDF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21FB"/>
    <w:rsid w:val="005031D0"/>
    <w:rsid w:val="005036EF"/>
    <w:rsid w:val="005063FE"/>
    <w:rsid w:val="005106E7"/>
    <w:rsid w:val="005112EF"/>
    <w:rsid w:val="00514AB9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8D7"/>
    <w:rsid w:val="00556C74"/>
    <w:rsid w:val="00557C01"/>
    <w:rsid w:val="005631D9"/>
    <w:rsid w:val="00566071"/>
    <w:rsid w:val="00570124"/>
    <w:rsid w:val="0057169D"/>
    <w:rsid w:val="00571716"/>
    <w:rsid w:val="00572EA1"/>
    <w:rsid w:val="00573BDB"/>
    <w:rsid w:val="005818B2"/>
    <w:rsid w:val="005832CD"/>
    <w:rsid w:val="00584DFA"/>
    <w:rsid w:val="005878D5"/>
    <w:rsid w:val="00595528"/>
    <w:rsid w:val="00596921"/>
    <w:rsid w:val="005A2B82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4CC8"/>
    <w:rsid w:val="005D7AA7"/>
    <w:rsid w:val="005E039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71E3"/>
    <w:rsid w:val="00620D7C"/>
    <w:rsid w:val="00623429"/>
    <w:rsid w:val="006238AF"/>
    <w:rsid w:val="00630B39"/>
    <w:rsid w:val="00631318"/>
    <w:rsid w:val="006318E6"/>
    <w:rsid w:val="00631F54"/>
    <w:rsid w:val="00632F4B"/>
    <w:rsid w:val="0063462E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7D74"/>
    <w:rsid w:val="0066072F"/>
    <w:rsid w:val="00661C17"/>
    <w:rsid w:val="00661D33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3CA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0603"/>
    <w:rsid w:val="006E1884"/>
    <w:rsid w:val="006E2E3F"/>
    <w:rsid w:val="006E4BA1"/>
    <w:rsid w:val="006E78FA"/>
    <w:rsid w:val="006F17EF"/>
    <w:rsid w:val="006F1A76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6F47"/>
    <w:rsid w:val="00717F60"/>
    <w:rsid w:val="00720CDD"/>
    <w:rsid w:val="00721B30"/>
    <w:rsid w:val="00725F9C"/>
    <w:rsid w:val="00726465"/>
    <w:rsid w:val="00726DAC"/>
    <w:rsid w:val="007321D4"/>
    <w:rsid w:val="007352DC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2984"/>
    <w:rsid w:val="007638F4"/>
    <w:rsid w:val="00766900"/>
    <w:rsid w:val="007705A5"/>
    <w:rsid w:val="00771E29"/>
    <w:rsid w:val="0077289C"/>
    <w:rsid w:val="007738A8"/>
    <w:rsid w:val="00773FA9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1A0A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4785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831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064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670D3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C7D4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AA8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66EF"/>
    <w:rsid w:val="00A773C9"/>
    <w:rsid w:val="00A77A16"/>
    <w:rsid w:val="00A805FF"/>
    <w:rsid w:val="00A82353"/>
    <w:rsid w:val="00A8291F"/>
    <w:rsid w:val="00A8505C"/>
    <w:rsid w:val="00A87504"/>
    <w:rsid w:val="00A87B3D"/>
    <w:rsid w:val="00A87C40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97661"/>
    <w:rsid w:val="00AA02AB"/>
    <w:rsid w:val="00AA6790"/>
    <w:rsid w:val="00AB401A"/>
    <w:rsid w:val="00AB4714"/>
    <w:rsid w:val="00AB54F8"/>
    <w:rsid w:val="00AC1995"/>
    <w:rsid w:val="00AC2737"/>
    <w:rsid w:val="00AC3208"/>
    <w:rsid w:val="00AD0D57"/>
    <w:rsid w:val="00AD2F1E"/>
    <w:rsid w:val="00AD382C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B93"/>
    <w:rsid w:val="00B42DA0"/>
    <w:rsid w:val="00B43879"/>
    <w:rsid w:val="00B45A04"/>
    <w:rsid w:val="00B47890"/>
    <w:rsid w:val="00B51504"/>
    <w:rsid w:val="00B51A18"/>
    <w:rsid w:val="00B5307E"/>
    <w:rsid w:val="00B5344A"/>
    <w:rsid w:val="00B56312"/>
    <w:rsid w:val="00B618BA"/>
    <w:rsid w:val="00B67C78"/>
    <w:rsid w:val="00B71B9D"/>
    <w:rsid w:val="00B72AA3"/>
    <w:rsid w:val="00B73FF9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7E33"/>
    <w:rsid w:val="00BD05FA"/>
    <w:rsid w:val="00BD21D7"/>
    <w:rsid w:val="00BD2FD1"/>
    <w:rsid w:val="00BD40A3"/>
    <w:rsid w:val="00BD51DF"/>
    <w:rsid w:val="00BD5A0D"/>
    <w:rsid w:val="00BD6D03"/>
    <w:rsid w:val="00BD6E98"/>
    <w:rsid w:val="00BD7161"/>
    <w:rsid w:val="00BD74DF"/>
    <w:rsid w:val="00BD7AD3"/>
    <w:rsid w:val="00BE00F3"/>
    <w:rsid w:val="00BE0319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6398"/>
    <w:rsid w:val="00C47845"/>
    <w:rsid w:val="00C5024F"/>
    <w:rsid w:val="00C50CD1"/>
    <w:rsid w:val="00C521DF"/>
    <w:rsid w:val="00C52CCB"/>
    <w:rsid w:val="00C55B59"/>
    <w:rsid w:val="00C56955"/>
    <w:rsid w:val="00C573A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6545"/>
    <w:rsid w:val="00CE3146"/>
    <w:rsid w:val="00CE3C78"/>
    <w:rsid w:val="00CE4D51"/>
    <w:rsid w:val="00CF3523"/>
    <w:rsid w:val="00CF37F2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474F8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231"/>
    <w:rsid w:val="00D57D88"/>
    <w:rsid w:val="00D60828"/>
    <w:rsid w:val="00D60982"/>
    <w:rsid w:val="00D6365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111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6740"/>
    <w:rsid w:val="00DC7643"/>
    <w:rsid w:val="00DD0524"/>
    <w:rsid w:val="00DD092B"/>
    <w:rsid w:val="00DD78D4"/>
    <w:rsid w:val="00DE2870"/>
    <w:rsid w:val="00DE4CCA"/>
    <w:rsid w:val="00DE5F20"/>
    <w:rsid w:val="00DF0299"/>
    <w:rsid w:val="00DF3778"/>
    <w:rsid w:val="00DF4A13"/>
    <w:rsid w:val="00DF639D"/>
    <w:rsid w:val="00E00CD5"/>
    <w:rsid w:val="00E02350"/>
    <w:rsid w:val="00E03690"/>
    <w:rsid w:val="00E06C31"/>
    <w:rsid w:val="00E10AB1"/>
    <w:rsid w:val="00E1124E"/>
    <w:rsid w:val="00E11A58"/>
    <w:rsid w:val="00E1357C"/>
    <w:rsid w:val="00E15F4F"/>
    <w:rsid w:val="00E16A3C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FB4"/>
    <w:rsid w:val="00E56FCD"/>
    <w:rsid w:val="00E57C24"/>
    <w:rsid w:val="00E6083F"/>
    <w:rsid w:val="00E60F8E"/>
    <w:rsid w:val="00E61708"/>
    <w:rsid w:val="00E639AE"/>
    <w:rsid w:val="00E63F0A"/>
    <w:rsid w:val="00E64AEC"/>
    <w:rsid w:val="00E65420"/>
    <w:rsid w:val="00E6743A"/>
    <w:rsid w:val="00E71628"/>
    <w:rsid w:val="00E71A48"/>
    <w:rsid w:val="00E74632"/>
    <w:rsid w:val="00E749E5"/>
    <w:rsid w:val="00E7657E"/>
    <w:rsid w:val="00E77D4D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372B"/>
    <w:rsid w:val="00ED5414"/>
    <w:rsid w:val="00ED5C7C"/>
    <w:rsid w:val="00ED6239"/>
    <w:rsid w:val="00ED6E97"/>
    <w:rsid w:val="00EE0539"/>
    <w:rsid w:val="00EE0AB0"/>
    <w:rsid w:val="00EE2EFB"/>
    <w:rsid w:val="00EE6FFF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0D7"/>
    <w:rsid w:val="00F92373"/>
    <w:rsid w:val="00F93610"/>
    <w:rsid w:val="00F96B2C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499A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7344-7ED1-49CB-9A91-BD529734E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94</Pages>
  <Words>29548</Words>
  <Characters>168425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197578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254</cp:revision>
  <cp:lastPrinted>2015-12-29T14:27:00Z</cp:lastPrinted>
  <dcterms:created xsi:type="dcterms:W3CDTF">2016-01-13T12:36:00Z</dcterms:created>
  <dcterms:modified xsi:type="dcterms:W3CDTF">2017-11-24T12:14:00Z</dcterms:modified>
</cp:coreProperties>
</file>