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D11BA0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11BA0" w:rsidRPr="000D67AD" w:rsidRDefault="00D11BA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11BA0" w:rsidRPr="000D67AD" w:rsidRDefault="00D11BA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11BA0" w:rsidRPr="000D67AD" w:rsidRDefault="00D11BA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11BA0" w:rsidRPr="000D67AD" w:rsidRDefault="00D11BA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11BA0" w:rsidRPr="000D67AD" w:rsidRDefault="00D11BA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11BA0" w:rsidRPr="000D67AD" w:rsidRDefault="00D11BA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11BA0" w:rsidRPr="000D67AD" w:rsidRDefault="00D11BA0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11BA0" w:rsidRPr="000D67AD" w:rsidRDefault="00D11BA0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11BA0" w:rsidRPr="000D67AD" w:rsidRDefault="00D11BA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11BA0" w:rsidRPr="00B5515B" w:rsidRDefault="00D11BA0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551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551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5515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5515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5515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5515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5515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D11BA0" w:rsidRPr="004C5D06" w:rsidRDefault="00D11BA0" w:rsidP="00D11BA0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D11BA0" w:rsidRPr="004C5D06" w:rsidRDefault="00D11BA0" w:rsidP="00D11BA0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D11BA0" w:rsidRPr="00ED1247" w:rsidRDefault="00D11BA0" w:rsidP="00D11BA0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D11BA0" w:rsidRPr="00ED1247" w:rsidRDefault="00D11BA0" w:rsidP="00D11BA0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D11BA0" w:rsidRPr="00ED1247" w:rsidRDefault="00D11BA0" w:rsidP="00D11BA0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D11BA0" w:rsidRPr="00ED1247" w:rsidRDefault="00D11BA0" w:rsidP="00D11BA0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____________________ Косарим А.И.</w:t>
      </w:r>
    </w:p>
    <w:p w:rsidR="00D11BA0" w:rsidRPr="00ED1247" w:rsidRDefault="00D11BA0" w:rsidP="00D11BA0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«</w:t>
      </w:r>
      <w:r>
        <w:rPr>
          <w:bCs w:val="0"/>
          <w:sz w:val="24"/>
          <w:szCs w:val="24"/>
          <w:lang w:eastAsia="ru-RU"/>
        </w:rPr>
        <w:t>04</w:t>
      </w:r>
      <w:r w:rsidRPr="00F93E1C">
        <w:rPr>
          <w:bCs w:val="0"/>
          <w:sz w:val="24"/>
          <w:szCs w:val="24"/>
          <w:lang w:eastAsia="ru-RU"/>
        </w:rPr>
        <w:t xml:space="preserve">» </w:t>
      </w:r>
      <w:r>
        <w:rPr>
          <w:bCs w:val="0"/>
          <w:sz w:val="24"/>
          <w:szCs w:val="24"/>
          <w:lang w:eastAsia="ru-RU"/>
        </w:rPr>
        <w:t>сентября</w:t>
      </w:r>
      <w:r w:rsidRPr="00F93E1C">
        <w:rPr>
          <w:bCs w:val="0"/>
          <w:sz w:val="24"/>
          <w:szCs w:val="24"/>
          <w:lang w:eastAsia="ru-RU"/>
        </w:rPr>
        <w:t xml:space="preserve"> </w:t>
      </w:r>
      <w:r w:rsidRPr="00ED1247">
        <w:rPr>
          <w:bCs w:val="0"/>
          <w:sz w:val="24"/>
          <w:szCs w:val="24"/>
          <w:lang w:eastAsia="ru-RU"/>
        </w:rPr>
        <w:t>201</w:t>
      </w:r>
      <w:r>
        <w:rPr>
          <w:bCs w:val="0"/>
          <w:sz w:val="24"/>
          <w:szCs w:val="24"/>
          <w:lang w:eastAsia="ru-RU"/>
        </w:rPr>
        <w:t>8</w:t>
      </w:r>
      <w:r w:rsidRPr="00ED1247">
        <w:rPr>
          <w:bCs w:val="0"/>
          <w:sz w:val="24"/>
          <w:szCs w:val="24"/>
          <w:lang w:eastAsia="ru-RU"/>
        </w:rPr>
        <w:t xml:space="preserve"> года</w:t>
      </w:r>
    </w:p>
    <w:p w:rsidR="007556FF" w:rsidRDefault="007556FF" w:rsidP="007556FF">
      <w:pPr>
        <w:ind w:firstLine="0"/>
        <w:jc w:val="left"/>
        <w:rPr>
          <w:sz w:val="24"/>
          <w:szCs w:val="24"/>
        </w:rPr>
      </w:pPr>
    </w:p>
    <w:p w:rsidR="00D11BA0" w:rsidRPr="00C12FA4" w:rsidRDefault="00D11BA0" w:rsidP="007556FF">
      <w:pPr>
        <w:ind w:firstLine="0"/>
        <w:jc w:val="left"/>
        <w:rPr>
          <w:sz w:val="24"/>
          <w:szCs w:val="24"/>
        </w:rPr>
      </w:pPr>
    </w:p>
    <w:p w:rsidR="00D11BA0" w:rsidRPr="00ED1247" w:rsidRDefault="00D11BA0" w:rsidP="00D11BA0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Согласовано на заседании</w:t>
      </w:r>
    </w:p>
    <w:p w:rsidR="00D11BA0" w:rsidRPr="00ED1247" w:rsidRDefault="00D11BA0" w:rsidP="00D11BA0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закупочной комиссии</w:t>
      </w:r>
    </w:p>
    <w:p w:rsidR="00D11BA0" w:rsidRPr="00ED1247" w:rsidRDefault="00D11BA0" w:rsidP="00D11BA0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 xml:space="preserve">Протокол № </w:t>
      </w:r>
      <w:r w:rsidR="00AC5BEC" w:rsidRPr="00AC5BEC">
        <w:rPr>
          <w:b/>
          <w:kern w:val="36"/>
          <w:sz w:val="24"/>
          <w:szCs w:val="24"/>
        </w:rPr>
        <w:t>0211-БР-18</w:t>
      </w:r>
    </w:p>
    <w:p w:rsidR="00D11BA0" w:rsidRPr="004C5D06" w:rsidRDefault="00D11BA0" w:rsidP="00D11BA0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от «</w:t>
      </w:r>
      <w:r w:rsidR="00AC5BEC">
        <w:rPr>
          <w:b/>
          <w:kern w:val="36"/>
          <w:sz w:val="24"/>
          <w:szCs w:val="24"/>
        </w:rPr>
        <w:t>04</w:t>
      </w:r>
      <w:r w:rsidRPr="0072106E">
        <w:rPr>
          <w:b/>
          <w:kern w:val="36"/>
          <w:sz w:val="24"/>
          <w:szCs w:val="24"/>
        </w:rPr>
        <w:t xml:space="preserve">» </w:t>
      </w:r>
      <w:r w:rsidR="00AC5BEC">
        <w:rPr>
          <w:b/>
          <w:kern w:val="36"/>
          <w:sz w:val="24"/>
          <w:szCs w:val="24"/>
        </w:rPr>
        <w:t xml:space="preserve">сентября </w:t>
      </w:r>
      <w:r w:rsidRPr="008F620F">
        <w:rPr>
          <w:b/>
          <w:kern w:val="36"/>
          <w:sz w:val="24"/>
          <w:szCs w:val="24"/>
        </w:rPr>
        <w:t xml:space="preserve">2018 </w:t>
      </w:r>
      <w:r w:rsidRPr="00ED1247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AC5BEC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</w:t>
      </w:r>
      <w:r w:rsidRPr="00C56486">
        <w:rPr>
          <w:b/>
          <w:sz w:val="24"/>
          <w:szCs w:val="24"/>
        </w:rPr>
        <w:t>право заключения Договора оказания услуг по утилизации оборудования, содержащего ПХБ для нужд ПАО «МРСК Центра» (филиала «Брянскэнерго»)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C5BEC" w:rsidRDefault="00AC5B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C5BEC" w:rsidRDefault="00AC5B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C5BEC" w:rsidRPr="00C12FA4" w:rsidRDefault="00AC5B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AC5BEC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5515B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96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AC5BE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158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AC5BEC" w:rsidRDefault="00AC5BEC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191386085"/>
      <w:bookmarkStart w:id="11" w:name="_Ref302563524"/>
      <w:bookmarkStart w:id="12" w:name="_Ref306033426"/>
      <w:bookmarkStart w:id="13" w:name="_Ref55193512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– ПАО «МРСК </w:t>
      </w:r>
      <w:r w:rsidRPr="00702B2C">
        <w:rPr>
          <w:iCs/>
          <w:sz w:val="24"/>
          <w:szCs w:val="24"/>
        </w:rPr>
        <w:t>Центра» (далее – Заказчик или Организатор) (</w:t>
      </w:r>
      <w:bookmarkEnd w:id="13"/>
      <w:r w:rsidRPr="00382A07">
        <w:rPr>
          <w:iCs/>
          <w:sz w:val="24"/>
          <w:szCs w:val="24"/>
        </w:rPr>
        <w:t>почтовый адрес:</w:t>
      </w:r>
      <w:proofErr w:type="gramEnd"/>
      <w:r w:rsidRPr="00382A07">
        <w:rPr>
          <w:iCs/>
          <w:sz w:val="24"/>
          <w:szCs w:val="24"/>
        </w:rPr>
        <w:t xml:space="preserve"> РФ, 127018, г. Москва, ул. 2-я Ямская, 4, </w:t>
      </w:r>
      <w:r w:rsidRPr="00B570BF">
        <w:rPr>
          <w:iCs/>
          <w:sz w:val="24"/>
          <w:szCs w:val="24"/>
        </w:rPr>
        <w:t xml:space="preserve"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8" w:history="1">
        <w:proofErr w:type="gramStart"/>
        <w:r w:rsidRPr="00B570BF">
          <w:rPr>
            <w:rStyle w:val="a7"/>
            <w:iCs/>
            <w:sz w:val="24"/>
            <w:szCs w:val="24"/>
          </w:rPr>
          <w:t>Kuznetsov.PN@mrsk-1.ru</w:t>
        </w:r>
      </w:hyperlink>
      <w:r w:rsidRPr="00B570BF">
        <w:rPr>
          <w:rStyle w:val="a7"/>
          <w:color w:val="auto"/>
          <w:sz w:val="24"/>
          <w:szCs w:val="24"/>
          <w:u w:val="none"/>
        </w:rPr>
        <w:t>),</w:t>
      </w:r>
      <w:r w:rsidRPr="00B570BF">
        <w:rPr>
          <w:sz w:val="24"/>
          <w:szCs w:val="24"/>
        </w:rPr>
        <w:t xml:space="preserve"> </w:t>
      </w:r>
      <w:r w:rsidRPr="00ED1247">
        <w:rPr>
          <w:iCs/>
          <w:sz w:val="24"/>
          <w:szCs w:val="24"/>
        </w:rPr>
        <w:t>Извещением</w:t>
      </w:r>
      <w:r w:rsidRPr="00ED1247">
        <w:rPr>
          <w:sz w:val="24"/>
          <w:szCs w:val="24"/>
        </w:rPr>
        <w:t xml:space="preserve"> о проведении открытого </w:t>
      </w:r>
      <w:r w:rsidRPr="00ED1247">
        <w:rPr>
          <w:iCs/>
          <w:sz w:val="24"/>
          <w:szCs w:val="24"/>
        </w:rPr>
        <w:t>запроса предложений</w:t>
      </w:r>
      <w:r w:rsidRPr="00ED1247">
        <w:rPr>
          <w:sz w:val="24"/>
          <w:szCs w:val="24"/>
        </w:rPr>
        <w:t xml:space="preserve">, опубликованным </w:t>
      </w:r>
      <w:r>
        <w:rPr>
          <w:b/>
          <w:sz w:val="24"/>
          <w:szCs w:val="24"/>
        </w:rPr>
        <w:t>«</w:t>
      </w:r>
      <w:r w:rsidRPr="00AC5BEC">
        <w:rPr>
          <w:b/>
          <w:sz w:val="24"/>
          <w:szCs w:val="24"/>
        </w:rPr>
        <w:t xml:space="preserve">04» сентября 2018 </w:t>
      </w:r>
      <w:r w:rsidRPr="00ED1247">
        <w:rPr>
          <w:b/>
          <w:sz w:val="24"/>
          <w:szCs w:val="24"/>
        </w:rPr>
        <w:t>г.</w:t>
      </w:r>
      <w:r w:rsidRPr="00ED1247">
        <w:rPr>
          <w:sz w:val="24"/>
          <w:szCs w:val="24"/>
        </w:rPr>
        <w:t xml:space="preserve"> на официальном сайте (</w:t>
      </w:r>
      <w:hyperlink r:id="rId19" w:history="1">
        <w:r w:rsidRPr="00ED1247">
          <w:rPr>
            <w:rStyle w:val="a7"/>
            <w:sz w:val="24"/>
            <w:szCs w:val="24"/>
          </w:rPr>
          <w:t>www.zakupki.</w:t>
        </w:r>
        <w:r w:rsidRPr="00ED1247">
          <w:rPr>
            <w:rStyle w:val="a7"/>
            <w:sz w:val="24"/>
            <w:szCs w:val="24"/>
            <w:lang w:val="en-US"/>
          </w:rPr>
          <w:t>gov</w:t>
        </w:r>
        <w:r w:rsidRPr="00ED1247">
          <w:rPr>
            <w:rStyle w:val="a7"/>
            <w:sz w:val="24"/>
            <w:szCs w:val="24"/>
          </w:rPr>
          <w:t>.ru</w:t>
        </w:r>
      </w:hyperlink>
      <w:r w:rsidRPr="00ED1247">
        <w:rPr>
          <w:sz w:val="24"/>
          <w:szCs w:val="24"/>
        </w:rPr>
        <w:t>),</w:t>
      </w:r>
      <w:r w:rsidRPr="00ED1247">
        <w:rPr>
          <w:iCs/>
          <w:sz w:val="24"/>
          <w:szCs w:val="24"/>
        </w:rPr>
        <w:t xml:space="preserve"> </w:t>
      </w:r>
      <w:r w:rsidRPr="00ED1247">
        <w:rPr>
          <w:sz w:val="24"/>
          <w:szCs w:val="24"/>
        </w:rPr>
        <w:t xml:space="preserve">на сайте </w:t>
      </w:r>
      <w:r w:rsidRPr="00ED1247">
        <w:rPr>
          <w:iCs/>
          <w:sz w:val="24"/>
          <w:szCs w:val="24"/>
        </w:rPr>
        <w:t>ПАО «МРСК Центра</w:t>
      </w:r>
      <w:r w:rsidRPr="00B570BF">
        <w:rPr>
          <w:iCs/>
          <w:sz w:val="24"/>
          <w:szCs w:val="24"/>
        </w:rPr>
        <w:t>»</w:t>
      </w:r>
      <w:r w:rsidRPr="00B570BF">
        <w:rPr>
          <w:sz w:val="24"/>
          <w:szCs w:val="24"/>
        </w:rPr>
        <w:t xml:space="preserve"> (</w:t>
      </w:r>
      <w:hyperlink r:id="rId20" w:history="1">
        <w:r w:rsidRPr="00B570BF">
          <w:rPr>
            <w:rStyle w:val="a7"/>
            <w:sz w:val="24"/>
            <w:szCs w:val="24"/>
          </w:rPr>
          <w:t>www.mrsk-1.ru</w:t>
        </w:r>
      </w:hyperlink>
      <w:r w:rsidRPr="00B570BF">
        <w:rPr>
          <w:sz w:val="24"/>
          <w:szCs w:val="24"/>
        </w:rPr>
        <w:t xml:space="preserve">), на сайте ЭТП, указанном в п. </w:t>
      </w:r>
      <w:r w:rsidRPr="00B570BF">
        <w:rPr>
          <w:sz w:val="24"/>
          <w:szCs w:val="24"/>
        </w:rPr>
        <w:fldChar w:fldCharType="begin"/>
      </w:r>
      <w:r w:rsidRPr="00B570BF">
        <w:rPr>
          <w:sz w:val="24"/>
          <w:szCs w:val="24"/>
        </w:rPr>
        <w:instrText xml:space="preserve"> REF _Ref440269836 \r \h  \* MERGEFORMAT </w:instrText>
      </w:r>
      <w:r w:rsidRPr="00B570BF">
        <w:rPr>
          <w:sz w:val="24"/>
          <w:szCs w:val="24"/>
        </w:rPr>
      </w:r>
      <w:r w:rsidRPr="00B570BF">
        <w:rPr>
          <w:sz w:val="24"/>
          <w:szCs w:val="24"/>
        </w:rPr>
        <w:fldChar w:fldCharType="separate"/>
      </w:r>
      <w:r w:rsidRPr="00B570BF">
        <w:rPr>
          <w:sz w:val="24"/>
          <w:szCs w:val="24"/>
        </w:rPr>
        <w:t>1.1.2</w:t>
      </w:r>
      <w:r w:rsidRPr="00B570BF">
        <w:rPr>
          <w:sz w:val="24"/>
          <w:szCs w:val="24"/>
        </w:rPr>
        <w:fldChar w:fldCharType="end"/>
      </w:r>
      <w:r w:rsidRPr="00B570BF">
        <w:rPr>
          <w:sz w:val="24"/>
          <w:szCs w:val="24"/>
        </w:rPr>
        <w:t xml:space="preserve"> настоящей Документации,</w:t>
      </w:r>
      <w:r w:rsidRPr="00B570BF">
        <w:rPr>
          <w:iCs/>
          <w:sz w:val="24"/>
          <w:szCs w:val="24"/>
        </w:rPr>
        <w:t xml:space="preserve"> приг</w:t>
      </w:r>
      <w:r w:rsidRPr="00B570BF">
        <w:rPr>
          <w:sz w:val="24"/>
          <w:szCs w:val="24"/>
        </w:rPr>
        <w:t xml:space="preserve">ласило юридических лиц и физических лиц (в т. ч. индивидуальных </w:t>
      </w:r>
      <w:r>
        <w:rPr>
          <w:sz w:val="24"/>
          <w:szCs w:val="24"/>
        </w:rPr>
        <w:t xml:space="preserve">предпринимателей) </w:t>
      </w:r>
      <w:r w:rsidRPr="008F620F">
        <w:rPr>
          <w:sz w:val="24"/>
          <w:szCs w:val="24"/>
        </w:rPr>
        <w:t>(далее – Участники) к участию в процедуре Открытого запроса предложений (далее</w:t>
      </w:r>
      <w:proofErr w:type="gramEnd"/>
      <w:r w:rsidRPr="008F620F">
        <w:rPr>
          <w:sz w:val="24"/>
          <w:szCs w:val="24"/>
        </w:rPr>
        <w:t xml:space="preserve"> – запрос предложений) на право заключения Договора </w:t>
      </w:r>
      <w:r w:rsidRPr="00C56486">
        <w:rPr>
          <w:sz w:val="24"/>
          <w:szCs w:val="24"/>
        </w:rPr>
        <w:t xml:space="preserve">оказания услуг по утилизации оборудования, содержащего ПХБ </w:t>
      </w:r>
      <w:r w:rsidRPr="001217A5">
        <w:rPr>
          <w:sz w:val="24"/>
          <w:szCs w:val="24"/>
        </w:rPr>
        <w:t>для нужд</w:t>
      </w:r>
      <w:r>
        <w:rPr>
          <w:sz w:val="24"/>
          <w:szCs w:val="24"/>
        </w:rPr>
        <w:t xml:space="preserve"> </w:t>
      </w:r>
      <w:r w:rsidRPr="008F620F">
        <w:rPr>
          <w:sz w:val="24"/>
          <w:szCs w:val="24"/>
        </w:rPr>
        <w:t xml:space="preserve">ПАО «МРСК Центра» (филиала «Брянскэнерго» расположенного по адресу: </w:t>
      </w:r>
      <w:proofErr w:type="gramStart"/>
      <w:r w:rsidRPr="008F620F">
        <w:rPr>
          <w:sz w:val="24"/>
          <w:szCs w:val="24"/>
        </w:rPr>
        <w:t xml:space="preserve">РФ, 241050, г. Брянск, ул. </w:t>
      </w:r>
      <w:r w:rsidRPr="00AC5BEC">
        <w:rPr>
          <w:sz w:val="24"/>
          <w:szCs w:val="24"/>
        </w:rPr>
        <w:t>Советская, д. 35)</w:t>
      </w:r>
      <w:r w:rsidR="00717F60" w:rsidRPr="00AC5BEC">
        <w:rPr>
          <w:sz w:val="24"/>
          <w:szCs w:val="24"/>
        </w:rPr>
        <w:t>.</w:t>
      </w:r>
      <w:bookmarkEnd w:id="10"/>
      <w:bookmarkEnd w:id="11"/>
      <w:bookmarkEnd w:id="12"/>
      <w:proofErr w:type="gramEnd"/>
    </w:p>
    <w:p w:rsidR="00717F60" w:rsidRPr="00AC5BE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AC5BEC">
        <w:rPr>
          <w:sz w:val="24"/>
          <w:szCs w:val="24"/>
        </w:rPr>
        <w:t xml:space="preserve">Настоящий </w:t>
      </w:r>
      <w:r w:rsidR="004B5EB3" w:rsidRPr="00AC5BEC">
        <w:rPr>
          <w:sz w:val="24"/>
          <w:szCs w:val="24"/>
        </w:rPr>
        <w:t>З</w:t>
      </w:r>
      <w:r w:rsidRPr="00AC5BEC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AC5BEC">
        <w:rPr>
          <w:sz w:val="24"/>
          <w:szCs w:val="24"/>
        </w:rPr>
        <w:t>электронной торговой площадки ПАО «</w:t>
      </w:r>
      <w:proofErr w:type="spellStart"/>
      <w:r w:rsidR="00AC7E68" w:rsidRPr="00AC5BEC">
        <w:rPr>
          <w:sz w:val="24"/>
          <w:szCs w:val="24"/>
        </w:rPr>
        <w:t>Россети</w:t>
      </w:r>
      <w:proofErr w:type="spellEnd"/>
      <w:r w:rsidR="00AC7E68" w:rsidRPr="00AC5BEC">
        <w:rPr>
          <w:sz w:val="24"/>
          <w:szCs w:val="24"/>
        </w:rPr>
        <w:t xml:space="preserve">» </w:t>
      </w:r>
      <w:hyperlink r:id="rId21" w:history="1">
        <w:r w:rsidR="00AC5BEC" w:rsidRPr="00AC5BEC">
          <w:rPr>
            <w:rStyle w:val="a7"/>
            <w:sz w:val="24"/>
            <w:szCs w:val="24"/>
          </w:rPr>
          <w:t>etp.rosseti.ru</w:t>
        </w:r>
      </w:hyperlink>
      <w:r w:rsidR="00AC7E68" w:rsidRPr="00AC5BEC">
        <w:rPr>
          <w:sz w:val="24"/>
          <w:szCs w:val="24"/>
        </w:rPr>
        <w:t xml:space="preserve"> </w:t>
      </w:r>
      <w:r w:rsidR="00702B2C" w:rsidRPr="00AC5BEC">
        <w:rPr>
          <w:sz w:val="24"/>
          <w:szCs w:val="24"/>
        </w:rPr>
        <w:t>(далее — ЭТП)</w:t>
      </w:r>
      <w:r w:rsidR="005B75A6" w:rsidRPr="00AC5BEC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bookmarkEnd w:id="17"/>
    <w:p w:rsidR="00A40714" w:rsidRPr="00AC5BEC" w:rsidRDefault="00AC5BEC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C5BEC">
        <w:rPr>
          <w:b/>
          <w:sz w:val="24"/>
          <w:szCs w:val="24"/>
          <w:u w:val="single"/>
        </w:rPr>
        <w:t>Лот №1:</w:t>
      </w:r>
      <w:r w:rsidRPr="00AC5BEC">
        <w:rPr>
          <w:sz w:val="24"/>
          <w:szCs w:val="24"/>
        </w:rPr>
        <w:t xml:space="preserve"> право заключения Договора оказания услуг по утилизации оборудования, содержащего ПХБ для нужд ПАО «МРСК Центра» (филиала «Брянскэнерго»)</w:t>
      </w:r>
      <w:r w:rsidR="00702B2C" w:rsidRPr="00AC5BEC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C5BEC">
        <w:rPr>
          <w:sz w:val="24"/>
          <w:szCs w:val="24"/>
        </w:rPr>
        <w:t xml:space="preserve">Количество лотов: </w:t>
      </w:r>
      <w:r w:rsidRPr="00AC5BEC">
        <w:rPr>
          <w:b/>
          <w:sz w:val="24"/>
          <w:szCs w:val="24"/>
        </w:rPr>
        <w:t>1 (один)</w:t>
      </w:r>
      <w:r w:rsidRPr="00AC5BEC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AC5BEC" w:rsidRDefault="00AC5BEC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AC5BEC">
        <w:rPr>
          <w:sz w:val="24"/>
          <w:szCs w:val="24"/>
        </w:rPr>
        <w:t>Сроки оказания услуг: с момента заключения договора, в течение 30 (тридцати) календарных дней</w:t>
      </w:r>
      <w:r w:rsidR="00717F60" w:rsidRPr="00AC5BEC">
        <w:rPr>
          <w:sz w:val="24"/>
          <w:szCs w:val="24"/>
        </w:rPr>
        <w:t>.</w:t>
      </w:r>
      <w:bookmarkEnd w:id="19"/>
    </w:p>
    <w:p w:rsidR="008D2928" w:rsidRPr="00AC5BEC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AC5BEC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AC5BEC">
        <w:rPr>
          <w:sz w:val="24"/>
          <w:szCs w:val="24"/>
        </w:rPr>
        <w:t>территории Р</w:t>
      </w:r>
      <w:r w:rsidR="00A0540E" w:rsidRPr="00AC5BEC">
        <w:rPr>
          <w:sz w:val="24"/>
          <w:szCs w:val="24"/>
        </w:rPr>
        <w:t xml:space="preserve">оссийской </w:t>
      </w:r>
      <w:r w:rsidR="00425F34" w:rsidRPr="00AC5BEC">
        <w:rPr>
          <w:sz w:val="24"/>
          <w:szCs w:val="24"/>
        </w:rPr>
        <w:t>Ф</w:t>
      </w:r>
      <w:r w:rsidR="00A0540E" w:rsidRPr="00AC5BEC">
        <w:rPr>
          <w:sz w:val="24"/>
          <w:szCs w:val="24"/>
        </w:rPr>
        <w:t>едерации</w:t>
      </w:r>
      <w:r w:rsidRPr="00AC5BEC">
        <w:rPr>
          <w:sz w:val="24"/>
          <w:szCs w:val="24"/>
        </w:rPr>
        <w:t>.</w:t>
      </w:r>
      <w:bookmarkEnd w:id="20"/>
    </w:p>
    <w:p w:rsidR="00717F60" w:rsidRPr="00AC5BEC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AC5BEC">
        <w:rPr>
          <w:iCs/>
          <w:sz w:val="24"/>
          <w:szCs w:val="24"/>
        </w:rPr>
        <w:t xml:space="preserve">Форма и порядок оплаты: </w:t>
      </w:r>
      <w:r w:rsidR="00366652" w:rsidRPr="00AC5BEC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AC5BEC">
        <w:rPr>
          <w:iCs/>
          <w:sz w:val="24"/>
          <w:szCs w:val="24"/>
        </w:rPr>
        <w:t>.</w:t>
      </w:r>
      <w:bookmarkEnd w:id="21"/>
      <w:r w:rsidR="001245FA" w:rsidRPr="00AC5BEC">
        <w:rPr>
          <w:iCs/>
          <w:sz w:val="24"/>
          <w:szCs w:val="24"/>
        </w:rPr>
        <w:t xml:space="preserve"> В случае</w:t>
      </w:r>
      <w:proofErr w:type="gramStart"/>
      <w:r w:rsidR="001245FA" w:rsidRPr="00AC5BEC">
        <w:rPr>
          <w:iCs/>
          <w:sz w:val="24"/>
          <w:szCs w:val="24"/>
        </w:rPr>
        <w:t>,</w:t>
      </w:r>
      <w:proofErr w:type="gramEnd"/>
      <w:r w:rsidR="001245FA" w:rsidRPr="00AC5BEC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57E23" w:rsidRPr="00457E2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985691">
        <w:rPr>
          <w:sz w:val="24"/>
          <w:szCs w:val="24"/>
        </w:rPr>
        <w:t xml:space="preserve"> </w:t>
      </w:r>
      <w:proofErr w:type="gramStart"/>
      <w:r w:rsidRPr="00985691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985691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1" w:name="_Проект_договора"/>
      <w:bookmarkStart w:id="42" w:name="_Ref305973574"/>
      <w:bookmarkStart w:id="43" w:name="_Ref440272931"/>
      <w:bookmarkStart w:id="44" w:name="_Ref440274025"/>
      <w:bookmarkStart w:id="45" w:name="_Ref440292752"/>
      <w:bookmarkStart w:id="46" w:name="_Toc498590149"/>
      <w:bookmarkEnd w:id="4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3"/>
      <w:bookmarkEnd w:id="44"/>
      <w:bookmarkEnd w:id="45"/>
      <w:bookmarkEnd w:id="4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7" w:name="_Toc498590150"/>
      <w:r w:rsidRPr="006238AF">
        <w:t>Проект договора</w:t>
      </w:r>
      <w:bookmarkEnd w:id="4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48" w:name="_Toc439238031"/>
      <w:bookmarkStart w:id="49" w:name="_Toc439238153"/>
      <w:bookmarkStart w:id="50" w:name="_Toc439252705"/>
      <w:bookmarkStart w:id="51" w:name="_Toc439323563"/>
      <w:bookmarkStart w:id="52" w:name="_Toc439323679"/>
      <w:bookmarkStart w:id="53" w:name="_Toc440361313"/>
      <w:bookmarkStart w:id="54" w:name="_Toc440376068"/>
      <w:bookmarkStart w:id="55" w:name="_Toc440376195"/>
      <w:bookmarkStart w:id="56" w:name="_Toc440382460"/>
      <w:bookmarkStart w:id="57" w:name="_Toc440447130"/>
      <w:bookmarkStart w:id="58" w:name="_Toc440632290"/>
      <w:bookmarkStart w:id="59" w:name="_Toc440875063"/>
      <w:bookmarkStart w:id="60" w:name="_Toc441131050"/>
      <w:bookmarkStart w:id="61" w:name="_Toc465774571"/>
      <w:bookmarkStart w:id="62" w:name="_Toc465848800"/>
      <w:bookmarkStart w:id="63" w:name="_Toc468876119"/>
      <w:bookmarkStart w:id="64" w:name="_Toc469487605"/>
      <w:bookmarkStart w:id="65" w:name="_Toc471979903"/>
      <w:bookmarkStart w:id="66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7" w:name="_Toc439238032"/>
      <w:bookmarkStart w:id="68" w:name="_Toc439238154"/>
      <w:bookmarkStart w:id="69" w:name="_Toc439252706"/>
      <w:bookmarkStart w:id="70" w:name="_Toc439323564"/>
      <w:bookmarkStart w:id="71" w:name="_Toc439323680"/>
      <w:bookmarkStart w:id="72" w:name="_Toc440361314"/>
      <w:bookmarkStart w:id="73" w:name="_Toc440376069"/>
      <w:bookmarkStart w:id="74" w:name="_Toc440376196"/>
      <w:bookmarkStart w:id="75" w:name="_Toc440382461"/>
      <w:bookmarkStart w:id="76" w:name="_Toc440447131"/>
      <w:bookmarkStart w:id="77" w:name="_Toc440632291"/>
      <w:bookmarkStart w:id="78" w:name="_Toc440875064"/>
      <w:bookmarkStart w:id="79" w:name="_Toc441131051"/>
      <w:bookmarkStart w:id="80" w:name="_Toc465774572"/>
      <w:bookmarkStart w:id="81" w:name="_Toc465848801"/>
      <w:bookmarkStart w:id="82" w:name="_Toc468876120"/>
      <w:bookmarkStart w:id="83" w:name="_Toc469487606"/>
      <w:bookmarkStart w:id="84" w:name="_Toc471979904"/>
      <w:bookmarkStart w:id="85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6" w:name="_Toc439238033"/>
      <w:bookmarkStart w:id="87" w:name="_Toc439238155"/>
      <w:bookmarkStart w:id="88" w:name="_Toc439252707"/>
      <w:bookmarkStart w:id="89" w:name="_Toc439323565"/>
      <w:bookmarkStart w:id="90" w:name="_Toc439323681"/>
      <w:bookmarkStart w:id="91" w:name="_Toc440361315"/>
      <w:bookmarkStart w:id="92" w:name="_Toc440376070"/>
      <w:bookmarkStart w:id="93" w:name="_Toc440376197"/>
      <w:bookmarkStart w:id="94" w:name="_Toc440382462"/>
      <w:bookmarkStart w:id="95" w:name="_Toc440447132"/>
      <w:bookmarkStart w:id="96" w:name="_Toc440632292"/>
      <w:bookmarkStart w:id="97" w:name="_Toc440875065"/>
      <w:bookmarkStart w:id="98" w:name="_Toc441131052"/>
      <w:bookmarkStart w:id="99" w:name="_Toc465774573"/>
      <w:bookmarkStart w:id="100" w:name="_Toc465848802"/>
      <w:bookmarkStart w:id="101" w:name="_Toc468876121"/>
      <w:bookmarkStart w:id="102" w:name="_Toc469487607"/>
      <w:bookmarkStart w:id="103" w:name="_Toc471979905"/>
      <w:bookmarkStart w:id="104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5" w:name="_Toc440875066"/>
      <w:bookmarkStart w:id="106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105"/>
      <w:bookmarkEnd w:id="106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7" w:name="_Toc439238157"/>
      <w:bookmarkStart w:id="108" w:name="_Toc439252709"/>
      <w:bookmarkStart w:id="109" w:name="_Toc439323567"/>
      <w:bookmarkStart w:id="110" w:name="_Toc439323683"/>
      <w:bookmarkStart w:id="111" w:name="_Toc440361317"/>
      <w:bookmarkStart w:id="112" w:name="_Toc440376072"/>
      <w:bookmarkStart w:id="113" w:name="_Toc440376199"/>
      <w:bookmarkStart w:id="114" w:name="_Toc440382464"/>
      <w:bookmarkStart w:id="115" w:name="_Toc440447134"/>
      <w:bookmarkStart w:id="116" w:name="_Toc440632294"/>
      <w:bookmarkStart w:id="117" w:name="_Toc440875067"/>
      <w:bookmarkStart w:id="118" w:name="_Toc441131054"/>
      <w:bookmarkStart w:id="119" w:name="_Toc465774575"/>
      <w:bookmarkStart w:id="120" w:name="_Toc465848804"/>
      <w:bookmarkStart w:id="121" w:name="_Toc468876123"/>
      <w:bookmarkStart w:id="122" w:name="_Toc469487609"/>
      <w:bookmarkStart w:id="123" w:name="_Toc471979907"/>
      <w:bookmarkStart w:id="124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5" w:name="_Toc439238158"/>
      <w:bookmarkStart w:id="126" w:name="_Toc439252710"/>
      <w:bookmarkStart w:id="127" w:name="_Toc439323568"/>
      <w:bookmarkStart w:id="128" w:name="_Toc439323684"/>
      <w:bookmarkStart w:id="129" w:name="_Toc440361318"/>
      <w:bookmarkStart w:id="130" w:name="_Toc440376073"/>
      <w:bookmarkStart w:id="131" w:name="_Toc440376200"/>
      <w:bookmarkStart w:id="132" w:name="_Toc440382465"/>
      <w:bookmarkStart w:id="133" w:name="_Toc440447135"/>
      <w:bookmarkStart w:id="134" w:name="_Toc440632295"/>
      <w:bookmarkStart w:id="135" w:name="_Toc440875068"/>
      <w:bookmarkStart w:id="136" w:name="_Toc441131055"/>
      <w:bookmarkStart w:id="137" w:name="_Toc465774576"/>
      <w:bookmarkStart w:id="138" w:name="_Toc465848805"/>
      <w:bookmarkStart w:id="139" w:name="_Toc468876124"/>
      <w:bookmarkStart w:id="140" w:name="_Toc469487610"/>
      <w:bookmarkStart w:id="141" w:name="_Toc471979908"/>
      <w:bookmarkStart w:id="142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3" w:name="_Toc439238159"/>
      <w:bookmarkStart w:id="144" w:name="_Toc439252711"/>
      <w:bookmarkStart w:id="145" w:name="_Toc439323569"/>
      <w:bookmarkStart w:id="146" w:name="_Toc439323685"/>
      <w:bookmarkStart w:id="147" w:name="_Ref440270867"/>
      <w:bookmarkStart w:id="148" w:name="_Toc440361319"/>
      <w:bookmarkStart w:id="149" w:name="_Toc440376074"/>
      <w:bookmarkStart w:id="150" w:name="_Toc440376201"/>
      <w:bookmarkStart w:id="151" w:name="_Toc440382466"/>
      <w:bookmarkStart w:id="152" w:name="_Toc440447136"/>
      <w:bookmarkStart w:id="153" w:name="_Toc440632296"/>
      <w:bookmarkStart w:id="154" w:name="_Toc440875069"/>
      <w:bookmarkStart w:id="155" w:name="_Toc441131056"/>
      <w:bookmarkStart w:id="156" w:name="_Toc465774577"/>
      <w:bookmarkStart w:id="157" w:name="_Toc465848806"/>
      <w:bookmarkStart w:id="158" w:name="_Toc468876125"/>
      <w:bookmarkStart w:id="159" w:name="_Toc469487611"/>
      <w:bookmarkStart w:id="160" w:name="_Toc471979909"/>
      <w:bookmarkStart w:id="161" w:name="_Toc498590157"/>
      <w:r w:rsidRPr="003303E9">
        <w:rPr>
          <w:b w:val="0"/>
        </w:rPr>
        <w:t>Текст Антикоррупционной оговорки: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2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62" w:name="_Ref303622434"/>
      <w:bookmarkStart w:id="163" w:name="_Ref303624273"/>
      <w:bookmarkStart w:id="164" w:name="_Ref303682476"/>
      <w:bookmarkStart w:id="165" w:name="_Ref303683017"/>
      <w:bookmarkEnd w:id="162"/>
      <w:bookmarkEnd w:id="163"/>
      <w:bookmarkEnd w:id="164"/>
      <w:bookmarkEnd w:id="165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66" w:name="_Toc469470557"/>
      <w:bookmarkStart w:id="167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166"/>
      <w:bookmarkEnd w:id="1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168" w:name="_Toc469470558"/>
      <w:bookmarkStart w:id="169" w:name="_Toc469487613"/>
      <w:bookmarkStart w:id="170" w:name="_Toc471979911"/>
      <w:bookmarkStart w:id="171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168"/>
      <w:bookmarkEnd w:id="169"/>
      <w:bookmarkEnd w:id="170"/>
      <w:bookmarkEnd w:id="1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72" w:name="_Toc469470559"/>
      <w:bookmarkStart w:id="173" w:name="_Toc469487614"/>
      <w:bookmarkStart w:id="174" w:name="_Toc471979912"/>
      <w:bookmarkStart w:id="175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72"/>
      <w:bookmarkEnd w:id="173"/>
      <w:bookmarkEnd w:id="174"/>
      <w:bookmarkEnd w:id="175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76" w:name="_Ref469470272"/>
      <w:bookmarkStart w:id="177" w:name="_Toc469470560"/>
      <w:bookmarkStart w:id="178" w:name="_Toc469487615"/>
      <w:bookmarkStart w:id="179" w:name="_Toc471979913"/>
      <w:bookmarkStart w:id="180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76"/>
      <w:bookmarkEnd w:id="177"/>
      <w:bookmarkEnd w:id="178"/>
      <w:bookmarkEnd w:id="179"/>
      <w:bookmarkEnd w:id="1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1" w:name="_Toc469470561"/>
      <w:bookmarkStart w:id="182" w:name="_Toc469487616"/>
      <w:bookmarkStart w:id="183" w:name="_Toc471979914"/>
      <w:bookmarkStart w:id="184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81"/>
      <w:bookmarkEnd w:id="182"/>
      <w:bookmarkEnd w:id="183"/>
      <w:bookmarkEnd w:id="1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5" w:name="_Toc469470562"/>
      <w:bookmarkStart w:id="186" w:name="_Toc469487617"/>
      <w:bookmarkStart w:id="187" w:name="_Toc471979915"/>
      <w:bookmarkStart w:id="188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85"/>
      <w:bookmarkEnd w:id="186"/>
      <w:bookmarkEnd w:id="187"/>
      <w:bookmarkEnd w:id="18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9" w:name="_Toc469470563"/>
      <w:bookmarkStart w:id="190" w:name="_Toc469487618"/>
      <w:bookmarkStart w:id="191" w:name="_Toc471979916"/>
      <w:bookmarkStart w:id="192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89"/>
      <w:bookmarkEnd w:id="190"/>
      <w:bookmarkEnd w:id="191"/>
      <w:bookmarkEnd w:id="192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93" w:name="_Toc469470564"/>
      <w:bookmarkStart w:id="194" w:name="_Toc469487619"/>
      <w:bookmarkStart w:id="195" w:name="_Toc471979917"/>
      <w:bookmarkStart w:id="196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соответствии с </w:t>
      </w:r>
      <w:proofErr w:type="gramStart"/>
      <w:r w:rsidRPr="006F543E">
        <w:rPr>
          <w:rFonts w:eastAsia="Calibri"/>
          <w:b w:val="0"/>
          <w:szCs w:val="24"/>
        </w:rPr>
        <w:t>п. а</w:t>
      </w:r>
      <w:proofErr w:type="gramEnd"/>
      <w:r w:rsidRPr="006F543E">
        <w:rPr>
          <w:rFonts w:eastAsia="Calibri"/>
          <w:b w:val="0"/>
          <w:szCs w:val="24"/>
        </w:rPr>
        <w:t>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93"/>
      <w:bookmarkEnd w:id="194"/>
      <w:bookmarkEnd w:id="195"/>
      <w:bookmarkEnd w:id="196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97" w:name="_Ref303711222"/>
      <w:bookmarkStart w:id="198" w:name="_Ref311232052"/>
      <w:bookmarkStart w:id="199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7"/>
      <w:r w:rsidR="00D51A0B" w:rsidRPr="00E71A48">
        <w:rPr>
          <w:szCs w:val="24"/>
        </w:rPr>
        <w:t>Заявок</w:t>
      </w:r>
      <w:bookmarkEnd w:id="198"/>
      <w:bookmarkEnd w:id="19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0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0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01" w:name="_Toc439323688"/>
      <w:bookmarkStart w:id="202" w:name="_Toc440361322"/>
      <w:bookmarkStart w:id="203" w:name="_Toc440376077"/>
      <w:bookmarkStart w:id="204" w:name="_Toc440376204"/>
      <w:bookmarkStart w:id="205" w:name="_Toc440382469"/>
      <w:bookmarkStart w:id="206" w:name="_Toc440447139"/>
      <w:bookmarkStart w:id="207" w:name="_Toc440632299"/>
      <w:bookmarkStart w:id="208" w:name="_Toc440875072"/>
      <w:bookmarkStart w:id="209" w:name="_Toc441131059"/>
      <w:bookmarkStart w:id="210" w:name="_Toc465774580"/>
      <w:bookmarkStart w:id="211" w:name="_Toc465848809"/>
      <w:bookmarkStart w:id="212" w:name="_Toc468876128"/>
      <w:bookmarkStart w:id="213" w:name="_Toc469487622"/>
      <w:bookmarkStart w:id="214" w:name="_Toc471979920"/>
      <w:bookmarkStart w:id="215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6" w:name="__RefNumPara__828_922829174"/>
      <w:bookmarkEnd w:id="216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7" w:name="__RefNumPara__832_922829174"/>
      <w:bookmarkEnd w:id="217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8" w:name="__RefNumPara__834_922829174"/>
      <w:bookmarkEnd w:id="218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9" w:name="__RefNumPara__836_922829174"/>
      <w:bookmarkEnd w:id="219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20" w:name="_Toc439323689"/>
      <w:bookmarkStart w:id="221" w:name="_Toc440361323"/>
      <w:bookmarkStart w:id="222" w:name="_Toc440376078"/>
      <w:bookmarkStart w:id="223" w:name="_Toc440376205"/>
      <w:bookmarkStart w:id="224" w:name="_Toc440382470"/>
      <w:bookmarkStart w:id="225" w:name="_Toc440447140"/>
      <w:bookmarkStart w:id="226" w:name="_Toc440632300"/>
      <w:bookmarkStart w:id="227" w:name="_Toc440875073"/>
      <w:bookmarkStart w:id="228" w:name="_Toc441131060"/>
      <w:bookmarkStart w:id="229" w:name="_Toc465774581"/>
      <w:bookmarkStart w:id="230" w:name="_Toc465848810"/>
      <w:bookmarkStart w:id="231" w:name="_Toc468876129"/>
      <w:bookmarkStart w:id="232" w:name="_Toc469487623"/>
      <w:bookmarkStart w:id="233" w:name="_Toc471979921"/>
      <w:bookmarkStart w:id="234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 xml:space="preserve">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35" w:name="_Ref303250835"/>
      <w:bookmarkStart w:id="236" w:name="_Ref305973033"/>
      <w:bookmarkStart w:id="237" w:name="_Toc498590170"/>
      <w:bookmarkStart w:id="238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35"/>
      <w:r w:rsidRPr="00E71A48">
        <w:t xml:space="preserve"> по запросу предложений</w:t>
      </w:r>
      <w:bookmarkEnd w:id="236"/>
      <w:bookmarkEnd w:id="237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39" w:name="__RefNumPara__444_922829174"/>
      <w:bookmarkStart w:id="240" w:name="_Ref191386216"/>
      <w:bookmarkStart w:id="241" w:name="_Ref305973147"/>
      <w:bookmarkStart w:id="242" w:name="_Toc498590171"/>
      <w:bookmarkEnd w:id="238"/>
      <w:bookmarkEnd w:id="239"/>
      <w:r w:rsidRPr="00E71A48">
        <w:lastRenderedPageBreak/>
        <w:t xml:space="preserve">Подготовка </w:t>
      </w:r>
      <w:bookmarkEnd w:id="240"/>
      <w:r w:rsidRPr="00E71A48">
        <w:t>Заявок</w:t>
      </w:r>
      <w:bookmarkEnd w:id="241"/>
      <w:bookmarkEnd w:id="24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3" w:name="_Ref306114638"/>
      <w:bookmarkStart w:id="244" w:name="_Toc440361326"/>
      <w:bookmarkStart w:id="245" w:name="_Toc440376081"/>
      <w:bookmarkStart w:id="246" w:name="_Toc440376208"/>
      <w:bookmarkStart w:id="247" w:name="_Toc440382473"/>
      <w:bookmarkStart w:id="248" w:name="_Toc440447143"/>
      <w:bookmarkStart w:id="249" w:name="_Toc440632303"/>
      <w:bookmarkStart w:id="250" w:name="_Toc440875076"/>
      <w:bookmarkStart w:id="251" w:name="_Toc441131063"/>
      <w:bookmarkStart w:id="252" w:name="_Toc465774584"/>
      <w:bookmarkStart w:id="253" w:name="_Toc465848813"/>
      <w:bookmarkStart w:id="254" w:name="_Toc468876132"/>
      <w:bookmarkStart w:id="255" w:name="_Toc469487626"/>
      <w:bookmarkStart w:id="256" w:name="_Toc471979924"/>
      <w:bookmarkStart w:id="257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8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58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259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259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57E2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0" w:name="_Ref55279015"/>
      <w:bookmarkStart w:id="261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60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2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61"/>
      <w:bookmarkEnd w:id="26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263" w:name="_Ref115076752"/>
      <w:bookmarkStart w:id="264" w:name="_Ref191386109"/>
      <w:bookmarkStart w:id="265" w:name="_Ref191386419"/>
      <w:bookmarkStart w:id="266" w:name="_Toc440361327"/>
      <w:bookmarkStart w:id="267" w:name="_Toc440376082"/>
      <w:bookmarkStart w:id="268" w:name="_Toc440376209"/>
      <w:bookmarkStart w:id="269" w:name="_Toc440382474"/>
      <w:bookmarkStart w:id="270" w:name="_Toc440447144"/>
      <w:bookmarkStart w:id="271" w:name="_Toc440632304"/>
      <w:bookmarkStart w:id="272" w:name="_Toc440875077"/>
      <w:bookmarkStart w:id="273" w:name="_Toc441131064"/>
      <w:bookmarkStart w:id="274" w:name="_Toc465774585"/>
      <w:bookmarkStart w:id="275" w:name="_Toc465848814"/>
      <w:bookmarkStart w:id="276" w:name="_Toc468876133"/>
      <w:bookmarkStart w:id="277" w:name="_Toc469487627"/>
      <w:bookmarkStart w:id="278" w:name="_Toc471979925"/>
      <w:bookmarkStart w:id="279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263"/>
      <w:bookmarkEnd w:id="264"/>
      <w:bookmarkEnd w:id="265"/>
      <w:r w:rsidRPr="0043428B">
        <w:rPr>
          <w:szCs w:val="24"/>
        </w:rPr>
        <w:t>ЭТП</w:t>
      </w:r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280" w:name="_Ref115076807"/>
      <w:bookmarkStart w:id="281" w:name="_Toc440361328"/>
      <w:bookmarkStart w:id="282" w:name="_Toc440376083"/>
      <w:bookmarkStart w:id="283" w:name="_Toc440376210"/>
      <w:bookmarkStart w:id="284" w:name="_Toc440382475"/>
      <w:bookmarkStart w:id="285" w:name="_Toc440447145"/>
      <w:bookmarkStart w:id="286" w:name="_Toc440632305"/>
      <w:bookmarkStart w:id="287" w:name="_Toc440875078"/>
      <w:bookmarkStart w:id="288" w:name="_Toc441131065"/>
      <w:bookmarkStart w:id="289" w:name="_Toc465774586"/>
      <w:bookmarkStart w:id="290" w:name="_Toc465848815"/>
      <w:bookmarkStart w:id="291" w:name="_Toc468876134"/>
      <w:bookmarkStart w:id="292" w:name="_Toc469487628"/>
      <w:bookmarkStart w:id="293" w:name="_Toc471979926"/>
      <w:bookmarkStart w:id="294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95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295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96" w:name="_Ref306008743"/>
      <w:bookmarkStart w:id="297" w:name="_Toc440361329"/>
      <w:bookmarkStart w:id="298" w:name="_Toc440376084"/>
      <w:bookmarkStart w:id="299" w:name="_Toc440376211"/>
      <w:bookmarkStart w:id="300" w:name="_Toc440382476"/>
      <w:bookmarkStart w:id="301" w:name="_Toc440447146"/>
      <w:bookmarkStart w:id="302" w:name="_Toc440632306"/>
      <w:bookmarkStart w:id="303" w:name="_Toc440875079"/>
      <w:bookmarkStart w:id="304" w:name="_Toc441131066"/>
      <w:bookmarkStart w:id="305" w:name="_Toc465774587"/>
      <w:bookmarkStart w:id="306" w:name="_Toc465848816"/>
      <w:bookmarkStart w:id="307" w:name="_Toc468876135"/>
      <w:bookmarkStart w:id="308" w:name="_Toc469487629"/>
      <w:bookmarkStart w:id="309" w:name="_Toc471979927"/>
      <w:bookmarkStart w:id="310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11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11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2" w:name="_Toc440361330"/>
      <w:bookmarkStart w:id="313" w:name="_Toc440376085"/>
      <w:bookmarkStart w:id="314" w:name="_Toc440376212"/>
      <w:bookmarkStart w:id="315" w:name="_Toc440382477"/>
      <w:bookmarkStart w:id="316" w:name="_Toc440447147"/>
      <w:bookmarkStart w:id="317" w:name="_Toc440632307"/>
      <w:bookmarkStart w:id="318" w:name="_Toc440875080"/>
      <w:bookmarkStart w:id="319" w:name="_Toc441131067"/>
      <w:bookmarkStart w:id="320" w:name="_Toc465774588"/>
      <w:bookmarkStart w:id="321" w:name="_Toc465848817"/>
      <w:bookmarkStart w:id="322" w:name="_Toc468876136"/>
      <w:bookmarkStart w:id="323" w:name="_Toc469487630"/>
      <w:bookmarkStart w:id="324" w:name="_Toc471979928"/>
      <w:bookmarkStart w:id="325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6" w:name="_Toc440361331"/>
      <w:bookmarkStart w:id="327" w:name="_Toc440376086"/>
      <w:bookmarkStart w:id="328" w:name="_Toc440376213"/>
      <w:bookmarkStart w:id="329" w:name="_Toc440382478"/>
      <w:bookmarkStart w:id="330" w:name="_Toc440447148"/>
      <w:bookmarkStart w:id="331" w:name="_Toc440632308"/>
      <w:bookmarkStart w:id="332" w:name="_Toc440875081"/>
      <w:bookmarkStart w:id="333" w:name="_Toc441131068"/>
      <w:bookmarkStart w:id="334" w:name="_Toc465774589"/>
      <w:bookmarkStart w:id="335" w:name="_Toc465848818"/>
      <w:bookmarkStart w:id="336" w:name="_Toc468876137"/>
      <w:bookmarkStart w:id="337" w:name="_Toc469487631"/>
      <w:bookmarkStart w:id="338" w:name="_Toc471979929"/>
      <w:bookmarkStart w:id="339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40" w:name="_Toc440361332"/>
      <w:bookmarkStart w:id="341" w:name="_Toc440376087"/>
      <w:bookmarkStart w:id="342" w:name="_Toc440376214"/>
      <w:bookmarkStart w:id="343" w:name="_Toc440382479"/>
      <w:bookmarkStart w:id="344" w:name="_Toc440447149"/>
      <w:bookmarkStart w:id="345" w:name="_Toc440632309"/>
      <w:bookmarkStart w:id="346" w:name="_Toc440875082"/>
      <w:bookmarkStart w:id="347" w:name="_Toc441131069"/>
      <w:bookmarkStart w:id="348" w:name="_Toc465774590"/>
      <w:bookmarkStart w:id="349" w:name="_Toc465848819"/>
      <w:bookmarkStart w:id="350" w:name="_Ref468875898"/>
      <w:bookmarkStart w:id="351" w:name="_Toc468876138"/>
      <w:bookmarkStart w:id="352" w:name="_Toc469487632"/>
      <w:bookmarkStart w:id="353" w:name="_Toc471979930"/>
      <w:bookmarkStart w:id="354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55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355"/>
      <w:r w:rsidR="00AC5BEC">
        <w:rPr>
          <w:bCs w:val="0"/>
          <w:sz w:val="24"/>
          <w:szCs w:val="24"/>
        </w:rPr>
        <w:t xml:space="preserve"> </w:t>
      </w:r>
      <w:r w:rsidR="00AC5BEC" w:rsidRPr="00C56486">
        <w:rPr>
          <w:bCs w:val="0"/>
          <w:sz w:val="24"/>
          <w:szCs w:val="24"/>
        </w:rPr>
        <w:t xml:space="preserve">Начальная (максимальная) цена Договора: </w:t>
      </w:r>
      <w:r w:rsidR="00AC5BEC">
        <w:rPr>
          <w:b/>
          <w:sz w:val="24"/>
          <w:szCs w:val="24"/>
        </w:rPr>
        <w:t>3 000 000</w:t>
      </w:r>
      <w:r w:rsidR="00AC5BEC" w:rsidRPr="00C56486">
        <w:rPr>
          <w:sz w:val="24"/>
          <w:szCs w:val="24"/>
        </w:rPr>
        <w:t xml:space="preserve"> (</w:t>
      </w:r>
      <w:r w:rsidR="00AC5BEC">
        <w:rPr>
          <w:sz w:val="24"/>
          <w:szCs w:val="24"/>
        </w:rPr>
        <w:t>Три миллиона</w:t>
      </w:r>
      <w:r w:rsidR="00AC5BEC" w:rsidRPr="00C56486">
        <w:rPr>
          <w:sz w:val="24"/>
          <w:szCs w:val="24"/>
        </w:rPr>
        <w:t>) рубл</w:t>
      </w:r>
      <w:r w:rsidR="00AC5BEC">
        <w:rPr>
          <w:sz w:val="24"/>
          <w:szCs w:val="24"/>
        </w:rPr>
        <w:t>ей</w:t>
      </w:r>
      <w:r w:rsidR="00AC5BEC" w:rsidRPr="00C56486">
        <w:rPr>
          <w:sz w:val="24"/>
          <w:szCs w:val="24"/>
        </w:rPr>
        <w:t xml:space="preserve"> 00 копеек РФ, без учета НДС; НДС составляет </w:t>
      </w:r>
      <w:r w:rsidR="00AC5BEC">
        <w:rPr>
          <w:b/>
          <w:sz w:val="24"/>
          <w:szCs w:val="24"/>
        </w:rPr>
        <w:t>540 000</w:t>
      </w:r>
      <w:r w:rsidR="00AC5BEC" w:rsidRPr="00C56486">
        <w:rPr>
          <w:sz w:val="24"/>
          <w:szCs w:val="24"/>
        </w:rPr>
        <w:t xml:space="preserve"> </w:t>
      </w:r>
      <w:r w:rsidR="00AC5BEC">
        <w:rPr>
          <w:sz w:val="24"/>
          <w:szCs w:val="24"/>
        </w:rPr>
        <w:t>(Пятьсот сорок тысяч</w:t>
      </w:r>
      <w:r w:rsidR="00AC5BEC" w:rsidRPr="00C56486">
        <w:rPr>
          <w:sz w:val="24"/>
          <w:szCs w:val="24"/>
        </w:rPr>
        <w:t xml:space="preserve">) рублей </w:t>
      </w:r>
      <w:r w:rsidR="00AC5BEC">
        <w:rPr>
          <w:sz w:val="24"/>
          <w:szCs w:val="24"/>
        </w:rPr>
        <w:t>00</w:t>
      </w:r>
      <w:r w:rsidR="00AC5BEC" w:rsidRPr="00C56486">
        <w:rPr>
          <w:sz w:val="24"/>
          <w:szCs w:val="24"/>
        </w:rPr>
        <w:t xml:space="preserve"> копеек РФ; </w:t>
      </w:r>
      <w:r w:rsidR="00AC5BEC">
        <w:rPr>
          <w:b/>
          <w:sz w:val="24"/>
          <w:szCs w:val="24"/>
        </w:rPr>
        <w:t>3 540 000</w:t>
      </w:r>
      <w:r w:rsidR="00AC5BEC" w:rsidRPr="00C56486">
        <w:rPr>
          <w:sz w:val="24"/>
          <w:szCs w:val="24"/>
        </w:rPr>
        <w:t xml:space="preserve"> (</w:t>
      </w:r>
      <w:r w:rsidR="00AC5BEC">
        <w:rPr>
          <w:sz w:val="24"/>
          <w:szCs w:val="24"/>
        </w:rPr>
        <w:t>Три миллиона пятьсот сорок тысяч</w:t>
      </w:r>
      <w:r w:rsidR="00AC5BEC" w:rsidRPr="00C56486">
        <w:rPr>
          <w:sz w:val="24"/>
          <w:szCs w:val="24"/>
        </w:rPr>
        <w:t xml:space="preserve">) рублей </w:t>
      </w:r>
      <w:r w:rsidR="00AC5BEC">
        <w:rPr>
          <w:sz w:val="24"/>
          <w:szCs w:val="24"/>
        </w:rPr>
        <w:t>00</w:t>
      </w:r>
      <w:r w:rsidR="00AC5BEC" w:rsidRPr="00C56486">
        <w:rPr>
          <w:sz w:val="24"/>
          <w:szCs w:val="24"/>
        </w:rPr>
        <w:t xml:space="preserve"> копеек РФ, с учетом НДС</w:t>
      </w:r>
      <w:r w:rsidR="00AC5BEC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457E23" w:rsidRPr="00457E23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457E23" w:rsidRPr="00457E23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57E23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457E23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Pr="00457E23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56" w:name="_Ref191386407"/>
      <w:bookmarkStart w:id="357" w:name="_Ref191386526"/>
      <w:bookmarkStart w:id="358" w:name="_Toc440361333"/>
      <w:bookmarkStart w:id="359" w:name="_Toc440376088"/>
      <w:bookmarkStart w:id="360" w:name="_Toc440376215"/>
      <w:bookmarkStart w:id="361" w:name="_Toc440382480"/>
      <w:bookmarkStart w:id="362" w:name="_Toc440447150"/>
      <w:bookmarkStart w:id="363" w:name="_Toc440632310"/>
      <w:bookmarkStart w:id="364" w:name="_Toc440875083"/>
      <w:bookmarkStart w:id="365" w:name="_Toc441131070"/>
      <w:bookmarkStart w:id="366" w:name="_Toc465774591"/>
      <w:bookmarkStart w:id="367" w:name="_Toc465848820"/>
      <w:bookmarkStart w:id="368" w:name="_Toc468876139"/>
      <w:bookmarkStart w:id="369" w:name="_Toc469487633"/>
      <w:bookmarkStart w:id="370" w:name="_Toc471979931"/>
      <w:bookmarkStart w:id="371" w:name="_Toc498590179"/>
      <w:bookmarkStart w:id="372" w:name="_Ref303624481"/>
      <w:r w:rsidRPr="00AE1D21">
        <w:rPr>
          <w:szCs w:val="24"/>
        </w:rPr>
        <w:lastRenderedPageBreak/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3" w:name="_Ref93090116"/>
      <w:bookmarkStart w:id="374" w:name="_Ref191386482"/>
      <w:bookmarkStart w:id="375" w:name="_Ref440291364"/>
      <w:bookmarkEnd w:id="372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73"/>
      <w:r w:rsidRPr="00AE1D21">
        <w:rPr>
          <w:bCs w:val="0"/>
          <w:sz w:val="24"/>
          <w:szCs w:val="24"/>
        </w:rPr>
        <w:t>:</w:t>
      </w:r>
      <w:bookmarkStart w:id="376" w:name="_Ref306004833"/>
      <w:bookmarkEnd w:id="374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75"/>
      <w:bookmarkEnd w:id="376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7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77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78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79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78"/>
      <w:bookmarkEnd w:id="379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AC5BEC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80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 xml:space="preserve">05.04.2013 № 44-ФЗ «О контрактной системе в сфере закупок товаров, работ, услуг для обеспечения </w:t>
      </w:r>
      <w:r w:rsidR="00E87CB8" w:rsidRPr="00AC5BEC">
        <w:rPr>
          <w:rFonts w:eastAsia="Arial Unicode MS"/>
          <w:sz w:val="24"/>
          <w:szCs w:val="24"/>
        </w:rPr>
        <w:t>государственных и муниципальных нужд»</w:t>
      </w:r>
      <w:r w:rsidRPr="00AC5BEC">
        <w:rPr>
          <w:rFonts w:eastAsia="Arial Unicode MS"/>
          <w:sz w:val="24"/>
          <w:szCs w:val="24"/>
          <w:lang w:eastAsia="ru-RU"/>
        </w:rPr>
        <w:t>;</w:t>
      </w:r>
      <w:bookmarkEnd w:id="380"/>
      <w:proofErr w:type="gramEnd"/>
    </w:p>
    <w:p w:rsidR="00DC7643" w:rsidRPr="00AC5BEC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C5BEC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 w:rsidRPr="00AC5BEC">
        <w:fldChar w:fldCharType="begin"/>
      </w:r>
      <w:r w:rsidR="002F5A68" w:rsidRPr="00AC5BEC">
        <w:instrText xml:space="preserve"> REF _Ref440275279 \r \h  \* MERGEFORMAT </w:instrText>
      </w:r>
      <w:r w:rsidR="002F5A68" w:rsidRPr="00AC5BEC">
        <w:fldChar w:fldCharType="separate"/>
      </w:r>
      <w:r w:rsidR="00457E23" w:rsidRPr="00AC5BEC">
        <w:rPr>
          <w:sz w:val="24"/>
          <w:szCs w:val="24"/>
        </w:rPr>
        <w:t>1.1.4</w:t>
      </w:r>
      <w:r w:rsidR="002F5A68" w:rsidRPr="00AC5BEC">
        <w:fldChar w:fldCharType="end"/>
      </w:r>
      <w:r w:rsidRPr="00AC5BEC">
        <w:rPr>
          <w:sz w:val="24"/>
          <w:szCs w:val="24"/>
        </w:rPr>
        <w:t xml:space="preserve"> и разделе </w:t>
      </w:r>
      <w:r w:rsidR="002F5A68" w:rsidRPr="00AC5BEC">
        <w:fldChar w:fldCharType="begin"/>
      </w:r>
      <w:r w:rsidR="002F5A68" w:rsidRPr="00AC5BEC">
        <w:instrText xml:space="preserve"> REF _Ref440270568 \r \h  \* MERGEFORMAT </w:instrText>
      </w:r>
      <w:r w:rsidR="002F5A68" w:rsidRPr="00AC5BEC">
        <w:fldChar w:fldCharType="separate"/>
      </w:r>
      <w:r w:rsidR="00457E23" w:rsidRPr="00AC5BEC">
        <w:t>4</w:t>
      </w:r>
      <w:r w:rsidR="002F5A68" w:rsidRPr="00AC5BEC">
        <w:fldChar w:fldCharType="end"/>
      </w:r>
      <w:r w:rsidRPr="00AC5BEC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C5BEC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C5BEC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C5BEC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C5BEC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AC5BE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C5BEC">
        <w:rPr>
          <w:color w:val="000000"/>
          <w:sz w:val="24"/>
          <w:szCs w:val="24"/>
          <w:lang w:eastAsia="ru-RU"/>
        </w:rPr>
        <w:t xml:space="preserve">оказания </w:t>
      </w:r>
      <w:r w:rsidRPr="00AC5BE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C5BEC">
        <w:rPr>
          <w:color w:val="000000"/>
          <w:sz w:val="24"/>
          <w:szCs w:val="24"/>
          <w:lang w:eastAsia="ru-RU"/>
        </w:rPr>
        <w:t>услуг</w:t>
      </w:r>
      <w:r w:rsidR="009F4858" w:rsidRPr="00AC5BEC">
        <w:rPr>
          <w:color w:val="000000"/>
          <w:sz w:val="24"/>
          <w:szCs w:val="24"/>
          <w:lang w:eastAsia="ru-RU"/>
        </w:rPr>
        <w:t xml:space="preserve"> </w:t>
      </w:r>
      <w:r w:rsidR="005347FA" w:rsidRPr="00AC5BE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C5BE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C5BE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C5BEC">
        <w:rPr>
          <w:color w:val="000000"/>
          <w:sz w:val="24"/>
          <w:szCs w:val="24"/>
          <w:lang w:eastAsia="ru-RU"/>
        </w:rPr>
        <w:t xml:space="preserve"> по </w:t>
      </w:r>
      <w:r w:rsidR="002037C3" w:rsidRPr="00AC5BE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C5BE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C5BE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C5BEC">
        <w:rPr>
          <w:color w:val="000000"/>
          <w:sz w:val="24"/>
          <w:szCs w:val="24"/>
          <w:lang w:eastAsia="ru-RU"/>
        </w:rPr>
        <w:t>. объемам</w:t>
      </w:r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) к настоящей </w:t>
      </w:r>
      <w:r w:rsidRPr="00AE1D21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81" w:name="_Ref306005578"/>
      <w:bookmarkStart w:id="382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81"/>
      <w:bookmarkEnd w:id="382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3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83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F82225">
        <w:rPr>
          <w:sz w:val="24"/>
          <w:szCs w:val="24"/>
        </w:rPr>
        <w:lastRenderedPageBreak/>
        <w:t>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4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384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457E2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28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</w:t>
      </w:r>
      <w:r w:rsidRPr="00F82225">
        <w:rPr>
          <w:sz w:val="24"/>
          <w:szCs w:val="24"/>
        </w:rPr>
        <w:lastRenderedPageBreak/>
        <w:t>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5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85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6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29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386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 xml:space="preserve"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</w:t>
      </w:r>
      <w:r w:rsidR="00A316B7" w:rsidRPr="009F2BF9">
        <w:rPr>
          <w:sz w:val="24"/>
          <w:szCs w:val="24"/>
        </w:rPr>
        <w:lastRenderedPageBreak/>
        <w:t>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7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387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</w:t>
      </w:r>
      <w:r w:rsidRPr="007D7C50">
        <w:rPr>
          <w:i/>
          <w:sz w:val="24"/>
          <w:szCs w:val="24"/>
        </w:rPr>
        <w:lastRenderedPageBreak/>
        <w:t>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</w:t>
      </w:r>
      <w:r w:rsidRPr="00B20653">
        <w:rPr>
          <w:bCs w:val="0"/>
          <w:sz w:val="24"/>
          <w:szCs w:val="24"/>
        </w:rPr>
        <w:lastRenderedPageBreak/>
        <w:t>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Ref191386451"/>
      <w:bookmarkStart w:id="389" w:name="_Ref440271628"/>
      <w:bookmarkStart w:id="390" w:name="_Toc440361334"/>
      <w:bookmarkStart w:id="391" w:name="_Toc440376089"/>
      <w:bookmarkStart w:id="392" w:name="_Toc440376216"/>
      <w:bookmarkStart w:id="393" w:name="_Toc440382481"/>
      <w:bookmarkStart w:id="394" w:name="_Toc440447151"/>
      <w:bookmarkStart w:id="395" w:name="_Toc440632311"/>
      <w:bookmarkStart w:id="396" w:name="_Toc440875084"/>
      <w:bookmarkStart w:id="397" w:name="_Toc441131071"/>
      <w:bookmarkStart w:id="398" w:name="_Ref465773032"/>
      <w:bookmarkStart w:id="399" w:name="_Toc465774592"/>
      <w:bookmarkStart w:id="400" w:name="_Toc465848821"/>
      <w:bookmarkStart w:id="401" w:name="_Toc468876140"/>
      <w:bookmarkStart w:id="402" w:name="_Toc469487634"/>
      <w:bookmarkStart w:id="403" w:name="_Toc471979932"/>
      <w:bookmarkStart w:id="404" w:name="_Toc498590180"/>
      <w:r w:rsidRPr="00E71A48">
        <w:rPr>
          <w:szCs w:val="24"/>
        </w:rPr>
        <w:t xml:space="preserve">Привлечение </w:t>
      </w:r>
      <w:bookmarkEnd w:id="388"/>
      <w:bookmarkEnd w:id="389"/>
      <w:bookmarkEnd w:id="390"/>
      <w:bookmarkEnd w:id="391"/>
      <w:bookmarkEnd w:id="392"/>
      <w:r w:rsidR="00362EA4">
        <w:rPr>
          <w:szCs w:val="24"/>
        </w:rPr>
        <w:t>соисполнителей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05" w:name="_Ref191386461"/>
      <w:bookmarkStart w:id="406" w:name="_Toc440361335"/>
      <w:bookmarkStart w:id="407" w:name="_Toc440376090"/>
      <w:bookmarkStart w:id="408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09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09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</w:t>
      </w:r>
      <w:r w:rsidRPr="00E71A48">
        <w:rPr>
          <w:bCs w:val="0"/>
          <w:sz w:val="24"/>
          <w:szCs w:val="24"/>
        </w:rPr>
        <w:lastRenderedPageBreak/>
        <w:t xml:space="preserve">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0" w:name="_Toc440382482"/>
      <w:bookmarkStart w:id="411" w:name="_Toc440447152"/>
      <w:bookmarkStart w:id="412" w:name="_Toc440632312"/>
      <w:bookmarkStart w:id="413" w:name="_Toc440875085"/>
      <w:bookmarkStart w:id="414" w:name="_Ref440876619"/>
      <w:bookmarkStart w:id="415" w:name="_Ref440876660"/>
      <w:bookmarkStart w:id="416" w:name="_Toc441131072"/>
      <w:bookmarkStart w:id="417" w:name="_Ref465772690"/>
      <w:bookmarkStart w:id="418" w:name="_Toc465774593"/>
      <w:bookmarkStart w:id="419" w:name="_Toc465848822"/>
      <w:bookmarkStart w:id="420" w:name="_Toc468876141"/>
      <w:bookmarkStart w:id="421" w:name="_Toc469487635"/>
      <w:bookmarkStart w:id="422" w:name="_Toc471979933"/>
      <w:bookmarkStart w:id="423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05"/>
      <w:bookmarkEnd w:id="406"/>
      <w:bookmarkEnd w:id="407"/>
      <w:bookmarkEnd w:id="408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24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24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25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25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26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26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a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g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27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27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а. </w:t>
      </w:r>
      <w:r w:rsidRPr="00332B6A">
        <w:rPr>
          <w:bCs w:val="0"/>
          <w:sz w:val="24"/>
          <w:szCs w:val="24"/>
        </w:rPr>
        <w:lastRenderedPageBreak/>
        <w:t>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8" w:name="_Ref306114966"/>
      <w:bookmarkStart w:id="429" w:name="_Toc440361336"/>
      <w:bookmarkStart w:id="430" w:name="_Toc440376091"/>
      <w:bookmarkStart w:id="431" w:name="_Toc440376218"/>
      <w:bookmarkStart w:id="432" w:name="_Toc440382483"/>
      <w:bookmarkStart w:id="433" w:name="_Toc440447153"/>
      <w:bookmarkStart w:id="434" w:name="_Toc440632313"/>
      <w:bookmarkStart w:id="435" w:name="_Toc440875086"/>
      <w:bookmarkStart w:id="436" w:name="_Toc441131073"/>
      <w:bookmarkStart w:id="437" w:name="_Toc465774594"/>
      <w:bookmarkStart w:id="438" w:name="_Toc465848823"/>
      <w:bookmarkStart w:id="439" w:name="_Toc468876142"/>
      <w:bookmarkStart w:id="440" w:name="_Toc469487636"/>
      <w:bookmarkStart w:id="441" w:name="_Toc471979934"/>
      <w:bookmarkStart w:id="442" w:name="_Toc498590182"/>
      <w:r w:rsidRPr="00E71A48">
        <w:rPr>
          <w:szCs w:val="24"/>
        </w:rPr>
        <w:t>Разъяснение Документации по запросу предложений</w:t>
      </w:r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 xml:space="preserve">ответить на любой запрос разъяснений в срок не позднее 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F57BEC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985691">
        <w:rPr>
          <w:sz w:val="24"/>
          <w:szCs w:val="24"/>
        </w:rPr>
        <w:t xml:space="preserve">с даты </w:t>
      </w:r>
      <w:r w:rsidRPr="00F57BEC">
        <w:rPr>
          <w:sz w:val="24"/>
          <w:szCs w:val="24"/>
        </w:rPr>
        <w:t>публикации</w:t>
      </w:r>
      <w:proofErr w:type="gramEnd"/>
      <w:r w:rsidRPr="00F57BEC">
        <w:rPr>
          <w:sz w:val="24"/>
          <w:szCs w:val="24"/>
        </w:rPr>
        <w:t xml:space="preserve"> закупочной процедуры (п. </w:t>
      </w:r>
      <w:r w:rsidRPr="00F57BEC">
        <w:rPr>
          <w:sz w:val="24"/>
          <w:szCs w:val="24"/>
        </w:rPr>
        <w:fldChar w:fldCharType="begin"/>
      </w:r>
      <w:r w:rsidRPr="00F57BEC">
        <w:rPr>
          <w:sz w:val="24"/>
          <w:szCs w:val="24"/>
        </w:rPr>
        <w:instrText xml:space="preserve"> REF _Ref191386085 \r \h  \* MERGEFORMAT </w:instrText>
      </w:r>
      <w:r w:rsidRPr="00F57BEC">
        <w:rPr>
          <w:sz w:val="24"/>
          <w:szCs w:val="24"/>
        </w:rPr>
      </w:r>
      <w:r w:rsidRPr="00F57BEC">
        <w:rPr>
          <w:sz w:val="24"/>
          <w:szCs w:val="24"/>
        </w:rPr>
        <w:fldChar w:fldCharType="separate"/>
      </w:r>
      <w:r w:rsidR="00457E23" w:rsidRPr="00F57BEC">
        <w:rPr>
          <w:sz w:val="24"/>
          <w:szCs w:val="24"/>
        </w:rPr>
        <w:t>1.1.1</w:t>
      </w:r>
      <w:r w:rsidRPr="00F57BEC">
        <w:rPr>
          <w:sz w:val="24"/>
          <w:szCs w:val="24"/>
        </w:rPr>
        <w:fldChar w:fldCharType="end"/>
      </w:r>
      <w:r w:rsidRPr="00F57BEC">
        <w:rPr>
          <w:sz w:val="24"/>
          <w:szCs w:val="24"/>
        </w:rPr>
        <w:t>).</w:t>
      </w:r>
    </w:p>
    <w:p w:rsidR="00985691" w:rsidRPr="00F57BEC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57BEC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F57BEC">
        <w:rPr>
          <w:b/>
          <w:sz w:val="24"/>
          <w:szCs w:val="24"/>
        </w:rPr>
        <w:t xml:space="preserve">12:00 </w:t>
      </w:r>
      <w:r w:rsidR="00F57BEC">
        <w:rPr>
          <w:b/>
          <w:sz w:val="24"/>
          <w:szCs w:val="24"/>
        </w:rPr>
        <w:t>«</w:t>
      </w:r>
      <w:r w:rsidRPr="00F57BEC">
        <w:rPr>
          <w:b/>
          <w:sz w:val="24"/>
          <w:szCs w:val="24"/>
        </w:rPr>
        <w:t>1</w:t>
      </w:r>
      <w:r w:rsidR="00AC5BEC" w:rsidRPr="00F57BEC">
        <w:rPr>
          <w:b/>
          <w:sz w:val="24"/>
          <w:szCs w:val="24"/>
        </w:rPr>
        <w:t>7</w:t>
      </w:r>
      <w:r w:rsidR="00F57BEC">
        <w:rPr>
          <w:b/>
          <w:sz w:val="24"/>
          <w:szCs w:val="24"/>
        </w:rPr>
        <w:t>»</w:t>
      </w:r>
      <w:r w:rsidRPr="00F57BEC">
        <w:rPr>
          <w:b/>
          <w:sz w:val="24"/>
          <w:szCs w:val="24"/>
        </w:rPr>
        <w:t xml:space="preserve"> </w:t>
      </w:r>
      <w:r w:rsidR="00AC5BEC" w:rsidRPr="00F57BEC">
        <w:rPr>
          <w:b/>
          <w:sz w:val="24"/>
          <w:szCs w:val="24"/>
        </w:rPr>
        <w:t>сентября</w:t>
      </w:r>
      <w:r w:rsidRPr="00F57BEC">
        <w:rPr>
          <w:b/>
          <w:sz w:val="24"/>
          <w:szCs w:val="24"/>
        </w:rPr>
        <w:t xml:space="preserve"> 2018 года</w:t>
      </w:r>
      <w:r w:rsidRPr="00F57BEC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57BEC">
        <w:rPr>
          <w:bCs w:val="0"/>
          <w:sz w:val="24"/>
          <w:szCs w:val="24"/>
        </w:rPr>
        <w:t>Организатор запроса</w:t>
      </w:r>
      <w:r w:rsidRPr="00E71A48">
        <w:rPr>
          <w:bCs w:val="0"/>
          <w:sz w:val="24"/>
          <w:szCs w:val="24"/>
        </w:rPr>
        <w:t xml:space="preserve">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57E2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3" w:name="_Toc440361337"/>
      <w:bookmarkStart w:id="444" w:name="_Toc440376092"/>
      <w:bookmarkStart w:id="445" w:name="_Toc440376219"/>
      <w:bookmarkStart w:id="446" w:name="_Toc440382484"/>
      <w:bookmarkStart w:id="447" w:name="_Toc440447154"/>
      <w:bookmarkStart w:id="448" w:name="_Toc440632314"/>
      <w:bookmarkStart w:id="449" w:name="_Toc440875087"/>
      <w:bookmarkStart w:id="450" w:name="_Ref440969948"/>
      <w:bookmarkStart w:id="451" w:name="_Ref441057071"/>
      <w:bookmarkStart w:id="452" w:name="_Toc441131074"/>
      <w:bookmarkStart w:id="453" w:name="_Toc465774595"/>
      <w:bookmarkStart w:id="454" w:name="_Toc465848824"/>
      <w:bookmarkStart w:id="455" w:name="_Toc468876143"/>
      <w:bookmarkStart w:id="456" w:name="_Toc469487637"/>
      <w:bookmarkStart w:id="457" w:name="_Toc471979935"/>
      <w:bookmarkStart w:id="458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9" w:name="_Ref440289401"/>
      <w:bookmarkStart w:id="460" w:name="_Toc440361338"/>
      <w:bookmarkStart w:id="461" w:name="_Toc440376093"/>
      <w:bookmarkStart w:id="462" w:name="_Toc440376220"/>
      <w:bookmarkStart w:id="463" w:name="_Toc440382485"/>
      <w:bookmarkStart w:id="464" w:name="_Toc440447155"/>
      <w:bookmarkStart w:id="465" w:name="_Toc440632315"/>
      <w:bookmarkStart w:id="466" w:name="_Toc440875088"/>
      <w:bookmarkStart w:id="467" w:name="_Toc441131075"/>
      <w:bookmarkStart w:id="468" w:name="_Toc465774596"/>
      <w:bookmarkStart w:id="469" w:name="_Toc465848825"/>
      <w:bookmarkStart w:id="470" w:name="_Toc468876144"/>
      <w:bookmarkStart w:id="471" w:name="_Toc469487638"/>
      <w:bookmarkStart w:id="472" w:name="_Toc471979936"/>
      <w:bookmarkStart w:id="473" w:name="_Toc498590184"/>
      <w:r w:rsidRPr="00E71A48">
        <w:rPr>
          <w:szCs w:val="24"/>
        </w:rPr>
        <w:lastRenderedPageBreak/>
        <w:t>Продление срока окончания приема Заявок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7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75" w:name="_Toc299701566"/>
      <w:bookmarkStart w:id="476" w:name="_Ref306176386"/>
      <w:bookmarkStart w:id="477" w:name="_Ref440285128"/>
      <w:bookmarkStart w:id="478" w:name="_Toc440361339"/>
      <w:bookmarkStart w:id="479" w:name="_Toc440376094"/>
      <w:bookmarkStart w:id="480" w:name="_Toc440376221"/>
      <w:bookmarkStart w:id="481" w:name="_Toc440382486"/>
      <w:bookmarkStart w:id="482" w:name="_Toc440447156"/>
      <w:bookmarkStart w:id="483" w:name="_Toc440632316"/>
      <w:bookmarkStart w:id="484" w:name="_Toc440875089"/>
      <w:bookmarkStart w:id="485" w:name="_Toc441131076"/>
      <w:bookmarkStart w:id="486" w:name="_Toc465774597"/>
      <w:bookmarkStart w:id="487" w:name="_Toc465848826"/>
      <w:bookmarkStart w:id="488" w:name="_Toc468876145"/>
      <w:bookmarkStart w:id="489" w:name="_Toc469487639"/>
      <w:bookmarkStart w:id="490" w:name="_Toc471979937"/>
      <w:bookmarkStart w:id="491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92" w:name="_Ref467168844"/>
      <w:bookmarkStart w:id="493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492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93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9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95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494"/>
      <w:bookmarkEnd w:id="495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96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-3.3.14.3</w:t>
      </w:r>
      <w:r w:rsidR="00457E23" w:rsidRPr="00B5515B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неустойку в размере </w:t>
      </w:r>
      <w:bookmarkEnd w:id="49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97" w:name="_Ref299109207"/>
      <w:bookmarkStart w:id="49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97"/>
      <w:bookmarkEnd w:id="498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</w:t>
      </w:r>
      <w:r w:rsidRPr="002F273A">
        <w:rPr>
          <w:bCs w:val="0"/>
          <w:spacing w:val="-1"/>
          <w:sz w:val="24"/>
          <w:szCs w:val="24"/>
        </w:rPr>
        <w:lastRenderedPageBreak/>
        <w:t xml:space="preserve">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457E23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F57BEC" w:rsidRPr="001B3BC9">
        <w:rPr>
          <w:sz w:val="24"/>
          <w:szCs w:val="24"/>
        </w:rPr>
        <w:t xml:space="preserve">РФ, г. Брянск, ул. Советская, дом 35, </w:t>
      </w:r>
      <w:proofErr w:type="spellStart"/>
      <w:r w:rsidR="00F57BEC" w:rsidRPr="001B3BC9">
        <w:rPr>
          <w:sz w:val="24"/>
          <w:szCs w:val="24"/>
        </w:rPr>
        <w:t>каб</w:t>
      </w:r>
      <w:proofErr w:type="spellEnd"/>
      <w:r w:rsidR="00F57BEC" w:rsidRPr="001B3BC9">
        <w:rPr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457E23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99" w:name="_Ref442263553"/>
      <w:bookmarkStart w:id="500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99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</w:t>
      </w:r>
      <w:r w:rsidRPr="007A5083">
        <w:rPr>
          <w:szCs w:val="24"/>
        </w:rPr>
        <w:lastRenderedPageBreak/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57E23" w:rsidRPr="00457E2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57BEC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F57BEC">
        <w:rPr>
          <w:rFonts w:eastAsia="Calibri"/>
          <w:szCs w:val="24"/>
          <w:lang w:eastAsia="en-US"/>
        </w:rPr>
        <w:t>Кузнецову Павлу Николаевичу</w:t>
      </w:r>
      <w:r w:rsidR="00F57BEC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F57BEC" w:rsidRPr="00D52ED1">
        <w:rPr>
          <w:szCs w:val="24"/>
        </w:rPr>
        <w:t>4832) 67-23-68</w:t>
      </w:r>
      <w:r w:rsidR="00F57BEC" w:rsidRPr="00A666E0">
        <w:rPr>
          <w:rFonts w:eastAsia="Calibri"/>
          <w:szCs w:val="24"/>
          <w:lang w:eastAsia="en-US"/>
        </w:rPr>
        <w:t>, адрес</w:t>
      </w:r>
      <w:proofErr w:type="gramEnd"/>
      <w:r w:rsidR="00F57BEC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0" w:history="1">
        <w:r w:rsidR="00F57BEC" w:rsidRPr="00EE6B30">
          <w:rPr>
            <w:rStyle w:val="a7"/>
            <w:iCs/>
            <w:szCs w:val="24"/>
          </w:rPr>
          <w:t>Kuznetsov.PN@mrsk-1.ru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01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01"/>
    </w:p>
    <w:p w:rsidR="00F57BEC" w:rsidRPr="00A666E0" w:rsidRDefault="00F57BEC" w:rsidP="00F57BE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F57BEC" w:rsidRPr="00A666E0" w:rsidRDefault="00F57BEC" w:rsidP="00F57BE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F57BEC" w:rsidRDefault="00F57BEC" w:rsidP="00F57BE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F57BEC" w:rsidRPr="00A666E0" w:rsidRDefault="00F57BEC" w:rsidP="00F57BE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F57BEC" w:rsidRPr="00413D86" w:rsidRDefault="00F57BEC" w:rsidP="00F57BE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A666E0">
        <w:rPr>
          <w:sz w:val="24"/>
          <w:szCs w:val="24"/>
        </w:rPr>
        <w:t>БИК: 041501601, к</w:t>
      </w:r>
      <w:r>
        <w:rPr>
          <w:sz w:val="24"/>
          <w:szCs w:val="24"/>
        </w:rPr>
        <w:t>/с: 30101810400000000601.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02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985691">
        <w:rPr>
          <w:sz w:val="24"/>
          <w:szCs w:val="24"/>
        </w:rPr>
        <w:t>непредоставление</w:t>
      </w:r>
      <w:proofErr w:type="spellEnd"/>
      <w:r w:rsidRPr="00985691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03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</w:t>
      </w:r>
      <w:r w:rsidRPr="007A5083">
        <w:rPr>
          <w:sz w:val="24"/>
          <w:szCs w:val="24"/>
        </w:rPr>
        <w:lastRenderedPageBreak/>
        <w:t>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00"/>
      <w:bookmarkEnd w:id="502"/>
      <w:bookmarkEnd w:id="50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04" w:name="_Ref305973214"/>
      <w:bookmarkStart w:id="505" w:name="_Toc498590186"/>
      <w:r w:rsidRPr="007A5083">
        <w:t>Подача Заявок и их прием</w:t>
      </w:r>
      <w:bookmarkStart w:id="506" w:name="_Ref56229451"/>
      <w:bookmarkEnd w:id="474"/>
      <w:bookmarkEnd w:id="504"/>
      <w:bookmarkEnd w:id="50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39323707"/>
      <w:bookmarkStart w:id="508" w:name="_Toc440361341"/>
      <w:bookmarkStart w:id="509" w:name="_Toc440376096"/>
      <w:bookmarkStart w:id="510" w:name="_Toc440376223"/>
      <w:bookmarkStart w:id="511" w:name="_Toc440382488"/>
      <w:bookmarkStart w:id="512" w:name="_Toc440447158"/>
      <w:bookmarkStart w:id="513" w:name="_Toc440632318"/>
      <w:bookmarkStart w:id="514" w:name="_Toc440875091"/>
      <w:bookmarkStart w:id="515" w:name="_Toc441131078"/>
      <w:bookmarkStart w:id="516" w:name="_Toc465774599"/>
      <w:bookmarkStart w:id="517" w:name="_Toc465848828"/>
      <w:bookmarkStart w:id="518" w:name="_Toc468876147"/>
      <w:bookmarkStart w:id="519" w:name="_Toc469487641"/>
      <w:bookmarkStart w:id="520" w:name="_Toc471979939"/>
      <w:bookmarkStart w:id="521" w:name="_Toc498590187"/>
      <w:r w:rsidRPr="00E71A48">
        <w:rPr>
          <w:szCs w:val="24"/>
        </w:rPr>
        <w:t>Подача Заявок через ЭТП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F57BEC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</w:t>
      </w:r>
      <w:r w:rsidRPr="00F57BEC">
        <w:rPr>
          <w:bCs w:val="0"/>
          <w:sz w:val="24"/>
          <w:szCs w:val="24"/>
        </w:rPr>
        <w:t xml:space="preserve">указанными в настоящей Документации по запросу предложений. Размещение </w:t>
      </w:r>
      <w:r w:rsidR="00D77DCB" w:rsidRPr="00F57BEC">
        <w:rPr>
          <w:bCs w:val="0"/>
          <w:sz w:val="24"/>
          <w:szCs w:val="24"/>
        </w:rPr>
        <w:t xml:space="preserve">электронных </w:t>
      </w:r>
      <w:r w:rsidRPr="00F57BEC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F57BEC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22" w:name="_Ref440289953"/>
      <w:r w:rsidRPr="00F57BEC">
        <w:rPr>
          <w:bCs w:val="0"/>
          <w:sz w:val="24"/>
          <w:szCs w:val="24"/>
        </w:rPr>
        <w:t>Заявк</w:t>
      </w:r>
      <w:r w:rsidR="00717F60" w:rsidRPr="00F57BEC">
        <w:rPr>
          <w:bCs w:val="0"/>
          <w:sz w:val="24"/>
          <w:szCs w:val="24"/>
        </w:rPr>
        <w:t xml:space="preserve">и на ЭТП могут быть поданы до </w:t>
      </w:r>
      <w:r w:rsidR="002B5044" w:rsidRPr="00F57BEC">
        <w:rPr>
          <w:b/>
          <w:bCs w:val="0"/>
          <w:sz w:val="24"/>
          <w:szCs w:val="24"/>
        </w:rPr>
        <w:t xml:space="preserve">12 часов 00 минут </w:t>
      </w:r>
      <w:r w:rsidR="00F57BEC" w:rsidRPr="00F57BEC">
        <w:rPr>
          <w:b/>
          <w:bCs w:val="0"/>
          <w:sz w:val="24"/>
          <w:szCs w:val="24"/>
        </w:rPr>
        <w:t>«20»</w:t>
      </w:r>
      <w:r w:rsidR="002B5044" w:rsidRPr="00F57BEC">
        <w:rPr>
          <w:b/>
          <w:bCs w:val="0"/>
          <w:sz w:val="24"/>
          <w:szCs w:val="24"/>
        </w:rPr>
        <w:t xml:space="preserve"> </w:t>
      </w:r>
      <w:r w:rsidR="00F57BEC" w:rsidRPr="00F57BEC">
        <w:rPr>
          <w:b/>
          <w:bCs w:val="0"/>
          <w:sz w:val="24"/>
          <w:szCs w:val="24"/>
        </w:rPr>
        <w:t>сентября</w:t>
      </w:r>
      <w:r w:rsidR="002B5044" w:rsidRPr="00F57BEC">
        <w:rPr>
          <w:b/>
          <w:bCs w:val="0"/>
          <w:sz w:val="24"/>
          <w:szCs w:val="24"/>
        </w:rPr>
        <w:t xml:space="preserve"> </w:t>
      </w:r>
      <w:r w:rsidR="006F025D" w:rsidRPr="00F57BEC">
        <w:rPr>
          <w:b/>
          <w:bCs w:val="0"/>
          <w:sz w:val="24"/>
          <w:szCs w:val="24"/>
        </w:rPr>
        <w:t>2018</w:t>
      </w:r>
      <w:r w:rsidR="002B5044" w:rsidRPr="00F57BEC">
        <w:rPr>
          <w:b/>
          <w:bCs w:val="0"/>
          <w:sz w:val="24"/>
          <w:szCs w:val="24"/>
        </w:rPr>
        <w:t xml:space="preserve"> года</w:t>
      </w:r>
      <w:r w:rsidR="00BB27D7" w:rsidRPr="00F57BEC">
        <w:rPr>
          <w:b/>
          <w:bCs w:val="0"/>
          <w:sz w:val="24"/>
          <w:szCs w:val="24"/>
        </w:rPr>
        <w:t xml:space="preserve">, </w:t>
      </w:r>
      <w:r w:rsidR="00BB27D7" w:rsidRPr="00F57BE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F57BEC">
        <w:rPr>
          <w:bCs w:val="0"/>
          <w:spacing w:val="-2"/>
          <w:sz w:val="24"/>
          <w:szCs w:val="24"/>
        </w:rPr>
        <w:t>(под</w:t>
      </w:r>
      <w:r w:rsidR="00BB27D7" w:rsidRPr="00F57BEC">
        <w:rPr>
          <w:bCs w:val="0"/>
          <w:sz w:val="24"/>
          <w:szCs w:val="24"/>
        </w:rPr>
        <w:t xml:space="preserve">раздел </w:t>
      </w:r>
      <w:r w:rsidR="00AD2F1E" w:rsidRPr="00F57BEC">
        <w:rPr>
          <w:bCs w:val="0"/>
          <w:sz w:val="24"/>
          <w:szCs w:val="24"/>
        </w:rPr>
        <w:fldChar w:fldCharType="begin"/>
      </w:r>
      <w:r w:rsidR="00BB27D7" w:rsidRPr="00F57BEC">
        <w:rPr>
          <w:bCs w:val="0"/>
          <w:sz w:val="24"/>
          <w:szCs w:val="24"/>
        </w:rPr>
        <w:instrText xml:space="preserve"> REF _Ref55336310 \r \h </w:instrText>
      </w:r>
      <w:r w:rsidR="00AD2F1E" w:rsidRPr="00F57BEC">
        <w:rPr>
          <w:bCs w:val="0"/>
          <w:sz w:val="24"/>
          <w:szCs w:val="24"/>
        </w:rPr>
      </w:r>
      <w:r w:rsidR="00F57BEC">
        <w:rPr>
          <w:bCs w:val="0"/>
          <w:sz w:val="24"/>
          <w:szCs w:val="24"/>
        </w:rPr>
        <w:instrText xml:space="preserve"> \* MERGEFORMAT </w:instrText>
      </w:r>
      <w:r w:rsidR="00AD2F1E" w:rsidRPr="00F57BEC">
        <w:rPr>
          <w:bCs w:val="0"/>
          <w:sz w:val="24"/>
          <w:szCs w:val="24"/>
        </w:rPr>
        <w:fldChar w:fldCharType="separate"/>
      </w:r>
      <w:r w:rsidR="00457E23" w:rsidRPr="00F57BEC">
        <w:rPr>
          <w:bCs w:val="0"/>
          <w:sz w:val="24"/>
          <w:szCs w:val="24"/>
        </w:rPr>
        <w:t>5.1</w:t>
      </w:r>
      <w:r w:rsidR="00AD2F1E" w:rsidRPr="00F57BEC">
        <w:rPr>
          <w:bCs w:val="0"/>
          <w:sz w:val="24"/>
          <w:szCs w:val="24"/>
        </w:rPr>
        <w:fldChar w:fldCharType="end"/>
      </w:r>
      <w:r w:rsidR="00BB27D7" w:rsidRPr="00F57BEC">
        <w:rPr>
          <w:bCs w:val="0"/>
          <w:sz w:val="24"/>
          <w:szCs w:val="24"/>
          <w:lang w:eastAsia="ru-RU"/>
        </w:rPr>
        <w:t>)</w:t>
      </w:r>
      <w:r w:rsidR="00BB27D7" w:rsidRPr="00F57BE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F57BEC">
        <w:rPr>
          <w:bCs w:val="0"/>
          <w:sz w:val="24"/>
          <w:szCs w:val="24"/>
        </w:rPr>
        <w:t>.</w:t>
      </w:r>
      <w:bookmarkEnd w:id="52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F57BEC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 w:rsidRPr="00F57BEC">
        <w:fldChar w:fldCharType="begin"/>
      </w:r>
      <w:r w:rsidR="002F5A68" w:rsidRPr="00F57BEC">
        <w:instrText xml:space="preserve"> REF _Ref440289953 \r \h  \* MERGEFORMAT </w:instrText>
      </w:r>
      <w:r w:rsidR="002F5A68" w:rsidRPr="00F57BEC">
        <w:fldChar w:fldCharType="separate"/>
      </w:r>
      <w:r w:rsidR="00457E23" w:rsidRPr="00F57BEC">
        <w:rPr>
          <w:bCs w:val="0"/>
          <w:sz w:val="24"/>
          <w:szCs w:val="24"/>
        </w:rPr>
        <w:t>3.4.1.3</w:t>
      </w:r>
      <w:r w:rsidR="002F5A68" w:rsidRPr="00F57BEC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23" w:name="_Ref115077798"/>
      <w:bookmarkStart w:id="524" w:name="_Toc439323708"/>
      <w:bookmarkStart w:id="525" w:name="_Toc440361342"/>
      <w:bookmarkStart w:id="526" w:name="_Toc440376097"/>
      <w:bookmarkStart w:id="527" w:name="_Toc440376224"/>
      <w:bookmarkStart w:id="528" w:name="_Toc440382489"/>
      <w:bookmarkStart w:id="529" w:name="_Toc440447159"/>
      <w:bookmarkStart w:id="530" w:name="_Toc440632319"/>
      <w:bookmarkStart w:id="531" w:name="_Toc440875092"/>
      <w:bookmarkStart w:id="532" w:name="_Toc441131079"/>
      <w:bookmarkStart w:id="533" w:name="_Toc465774600"/>
      <w:bookmarkStart w:id="534" w:name="_Toc465848829"/>
      <w:bookmarkStart w:id="535" w:name="_Toc468876148"/>
      <w:bookmarkStart w:id="536" w:name="_Toc469487642"/>
      <w:bookmarkStart w:id="537" w:name="_Toc471979940"/>
      <w:bookmarkStart w:id="538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bookmarkEnd w:id="50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39" w:name="_Ref303683883"/>
      <w:bookmarkStart w:id="540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39"/>
      <w:bookmarkEnd w:id="540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1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42" w:name="_Ref468200731"/>
      <w:bookmarkStart w:id="543" w:name="_Ref468200812"/>
      <w:bookmarkStart w:id="544" w:name="_Toc498590190"/>
      <w:r w:rsidRPr="00E71A48">
        <w:lastRenderedPageBreak/>
        <w:t>Оценка Заявок и проведение переговоров</w:t>
      </w:r>
      <w:bookmarkEnd w:id="541"/>
      <w:bookmarkEnd w:id="542"/>
      <w:bookmarkEnd w:id="543"/>
      <w:bookmarkEnd w:id="544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5" w:name="_Toc439323711"/>
      <w:bookmarkStart w:id="546" w:name="_Toc440361345"/>
      <w:bookmarkStart w:id="547" w:name="_Toc440376100"/>
      <w:bookmarkStart w:id="548" w:name="_Toc440376227"/>
      <w:bookmarkStart w:id="549" w:name="_Toc440382492"/>
      <w:bookmarkStart w:id="550" w:name="_Toc440447162"/>
      <w:bookmarkStart w:id="551" w:name="_Toc440632322"/>
      <w:bookmarkStart w:id="552" w:name="_Toc440875095"/>
      <w:bookmarkStart w:id="553" w:name="_Toc441131082"/>
      <w:bookmarkStart w:id="554" w:name="_Toc465774603"/>
      <w:bookmarkStart w:id="555" w:name="_Toc465848832"/>
      <w:bookmarkStart w:id="556" w:name="_Toc468876151"/>
      <w:bookmarkStart w:id="557" w:name="_Toc469487645"/>
      <w:bookmarkStart w:id="558" w:name="_Toc471979943"/>
      <w:bookmarkStart w:id="559" w:name="_Toc498590191"/>
      <w:r w:rsidRPr="00E71A48">
        <w:rPr>
          <w:szCs w:val="24"/>
        </w:rPr>
        <w:t>Общие положения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0" w:name="_Ref93089454"/>
      <w:bookmarkStart w:id="561" w:name="_Toc439323712"/>
      <w:bookmarkStart w:id="562" w:name="_Toc440361346"/>
      <w:bookmarkStart w:id="563" w:name="_Toc440376101"/>
      <w:bookmarkStart w:id="564" w:name="_Toc440376228"/>
      <w:bookmarkStart w:id="565" w:name="_Toc440382493"/>
      <w:bookmarkStart w:id="566" w:name="_Toc440447163"/>
      <w:bookmarkStart w:id="567" w:name="_Toc440632323"/>
      <w:bookmarkStart w:id="568" w:name="_Toc440875096"/>
      <w:bookmarkStart w:id="569" w:name="_Toc441131083"/>
      <w:bookmarkStart w:id="570" w:name="_Toc465774604"/>
      <w:bookmarkStart w:id="571" w:name="_Toc465848833"/>
      <w:bookmarkStart w:id="572" w:name="_Toc468876152"/>
      <w:bookmarkStart w:id="573" w:name="_Toc469487646"/>
      <w:bookmarkStart w:id="574" w:name="_Toc471979944"/>
      <w:bookmarkStart w:id="575" w:name="_Toc498590192"/>
      <w:r w:rsidRPr="00E71A48">
        <w:rPr>
          <w:szCs w:val="24"/>
        </w:rPr>
        <w:t>Отборочная стадия</w:t>
      </w:r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6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7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76"/>
      <w:bookmarkEnd w:id="577"/>
    </w:p>
    <w:p w:rsidR="009B140B" w:rsidRPr="00457E23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457E23" w:rsidRPr="00457E23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8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578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79" w:name="_Ref303670674"/>
      <w:bookmarkStart w:id="580" w:name="_Toc439323713"/>
      <w:bookmarkStart w:id="581" w:name="_Toc440361347"/>
      <w:bookmarkStart w:id="582" w:name="_Toc440376102"/>
      <w:bookmarkStart w:id="583" w:name="_Toc440376229"/>
      <w:bookmarkStart w:id="584" w:name="_Toc440382494"/>
      <w:bookmarkStart w:id="585" w:name="_Toc440447164"/>
      <w:bookmarkStart w:id="586" w:name="_Toc440632324"/>
      <w:bookmarkStart w:id="587" w:name="_Toc440875097"/>
      <w:bookmarkStart w:id="588" w:name="_Toc441131084"/>
      <w:bookmarkStart w:id="589" w:name="_Toc465774605"/>
      <w:bookmarkStart w:id="590" w:name="_Toc465848834"/>
      <w:bookmarkStart w:id="591" w:name="_Toc468876153"/>
      <w:bookmarkStart w:id="592" w:name="_Toc469487647"/>
      <w:bookmarkStart w:id="593" w:name="_Toc471979945"/>
      <w:bookmarkStart w:id="594" w:name="_Toc498590193"/>
      <w:r w:rsidRPr="00E71A48">
        <w:rPr>
          <w:szCs w:val="24"/>
        </w:rPr>
        <w:t>Проведение переговоров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5" w:name="_Ref306138385"/>
      <w:bookmarkStart w:id="596" w:name="_Toc439323714"/>
      <w:bookmarkStart w:id="597" w:name="_Toc440361348"/>
      <w:bookmarkStart w:id="598" w:name="_Toc440376103"/>
      <w:bookmarkStart w:id="599" w:name="_Toc440376230"/>
      <w:bookmarkStart w:id="600" w:name="_Toc440382495"/>
      <w:bookmarkStart w:id="601" w:name="_Toc440447165"/>
      <w:bookmarkStart w:id="602" w:name="_Toc440632325"/>
      <w:bookmarkStart w:id="603" w:name="_Toc440875098"/>
      <w:bookmarkStart w:id="604" w:name="_Toc441131085"/>
      <w:bookmarkStart w:id="605" w:name="_Toc465774606"/>
      <w:bookmarkStart w:id="606" w:name="_Toc465848835"/>
      <w:bookmarkStart w:id="607" w:name="_Toc468876154"/>
      <w:bookmarkStart w:id="608" w:name="_Toc469487648"/>
      <w:bookmarkStart w:id="609" w:name="_Toc471979946"/>
      <w:bookmarkStart w:id="610" w:name="_Toc498590194"/>
      <w:r w:rsidRPr="00E71A48">
        <w:rPr>
          <w:szCs w:val="24"/>
        </w:rPr>
        <w:t>Оценочная стадия</w:t>
      </w:r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lastRenderedPageBreak/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11" w:name="_Ref303250967"/>
      <w:bookmarkStart w:id="612" w:name="_Toc305697378"/>
      <w:bookmarkStart w:id="613" w:name="_Toc498590195"/>
      <w:bookmarkStart w:id="614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11"/>
      <w:bookmarkEnd w:id="612"/>
      <w:bookmarkEnd w:id="613"/>
      <w:r w:rsidRPr="00E71A48">
        <w:t xml:space="preserve"> </w:t>
      </w:r>
    </w:p>
    <w:bookmarkEnd w:id="614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5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15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6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16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7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 xml:space="preserve">(все документы, входящие в Заявку, которые </w:t>
      </w:r>
      <w:r w:rsidR="00F8138D" w:rsidRPr="00AE1D21">
        <w:rPr>
          <w:sz w:val="24"/>
          <w:szCs w:val="24"/>
        </w:rPr>
        <w:lastRenderedPageBreak/>
        <w:t>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17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18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18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19" w:name="_Toc471823191"/>
      <w:bookmarkStart w:id="620" w:name="_Ref471823363"/>
      <w:bookmarkStart w:id="621" w:name="_Toc471828429"/>
      <w:bookmarkStart w:id="622" w:name="_Ref471894330"/>
      <w:bookmarkStart w:id="623" w:name="_Toc471894912"/>
      <w:bookmarkStart w:id="624" w:name="_Toc498590196"/>
      <w:bookmarkStart w:id="625" w:name="_Ref303681924"/>
      <w:bookmarkStart w:id="626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19"/>
      <w:bookmarkEnd w:id="620"/>
      <w:bookmarkEnd w:id="621"/>
      <w:bookmarkEnd w:id="622"/>
      <w:bookmarkEnd w:id="623"/>
      <w:bookmarkEnd w:id="624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lastRenderedPageBreak/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57E23" w:rsidRPr="00457E2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7" w:name="_Ref471979527"/>
      <w:bookmarkStart w:id="628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25"/>
      <w:bookmarkEnd w:id="626"/>
      <w:bookmarkEnd w:id="627"/>
      <w:bookmarkEnd w:id="628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29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29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lastRenderedPageBreak/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0" w:name="_Ref303251044"/>
      <w:bookmarkStart w:id="631" w:name="_Toc498590198"/>
      <w:bookmarkStart w:id="632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30"/>
      <w:bookmarkEnd w:id="631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3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33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34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34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35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35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36" w:name="_Ref465670219"/>
      <w:bookmarkStart w:id="637" w:name="_Toc468441704"/>
      <w:bookmarkStart w:id="638" w:name="_Toc468875341"/>
      <w:bookmarkStart w:id="639" w:name="_Toc498590199"/>
      <w:bookmarkStart w:id="640" w:name="_Ref303683929"/>
      <w:r w:rsidRPr="00DD092B">
        <w:rPr>
          <w:bCs w:val="0"/>
        </w:rPr>
        <w:t>Антидемпинговые меры</w:t>
      </w:r>
      <w:bookmarkEnd w:id="636"/>
      <w:bookmarkEnd w:id="637"/>
      <w:bookmarkEnd w:id="638"/>
      <w:bookmarkEnd w:id="639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41" w:name="_Toc498590200"/>
    <w:bookmarkStart w:id="642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1" o:title=""/>
          </v:shape>
          <o:OLEObject Type="Embed" ProgID="Equation.3" ShapeID="_x0000_i1025" DrawAspect="Content" ObjectID="_1597561912" r:id="rId32"/>
        </w:object>
      </w:r>
      <w:r w:rsidRPr="004444C3">
        <w:rPr>
          <w:b w:val="0"/>
        </w:rPr>
        <w:t>&gt;1,33, где:</w:t>
      </w:r>
      <w:bookmarkEnd w:id="641"/>
    </w:p>
    <w:bookmarkStart w:id="643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3" o:title=""/>
          </v:shape>
          <o:OLEObject Type="Embed" ProgID="Equation.3" ShapeID="_x0000_i1026" DrawAspect="Content" ObjectID="_1597561913" r:id="rId34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643"/>
      <w:r w:rsidRPr="004444C3">
        <w:rPr>
          <w:b w:val="0"/>
        </w:rPr>
        <w:t xml:space="preserve"> </w:t>
      </w:r>
    </w:p>
    <w:bookmarkStart w:id="644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35" o:title=""/>
          </v:shape>
          <o:OLEObject Type="Embed" ProgID="Equation.3" ShapeID="_x0000_i1027" DrawAspect="Content" ObjectID="_1597561914" r:id="rId36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644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45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645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46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 xml:space="preserve">– показатель снижения усредненных (взвешенных) единичных расценок Участника более чем на 25% по отношению к единичным начальным </w:t>
      </w:r>
      <w:r w:rsidRPr="004444C3">
        <w:rPr>
          <w:b w:val="0"/>
        </w:rPr>
        <w:lastRenderedPageBreak/>
        <w:t>(максимальным) расценкам, указанным в приложении №1 к настоящей документации.</w:t>
      </w:r>
      <w:bookmarkEnd w:id="646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42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457E23" w:rsidRPr="00457E2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lastRenderedPageBreak/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7" w:name="_Ref468875974"/>
      <w:bookmarkStart w:id="648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32"/>
      <w:bookmarkEnd w:id="640"/>
      <w:bookmarkEnd w:id="647"/>
      <w:bookmarkEnd w:id="648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49" w:name="_Ref294695403"/>
      <w:bookmarkStart w:id="650" w:name="_Ref306320315"/>
      <w:r w:rsidRPr="004A1A68">
        <w:rPr>
          <w:sz w:val="24"/>
          <w:szCs w:val="24"/>
        </w:rPr>
        <w:lastRenderedPageBreak/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49"/>
      <w:bookmarkEnd w:id="650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Toc181693189"/>
      <w:bookmarkStart w:id="655" w:name="_Ref190680463"/>
      <w:bookmarkStart w:id="656" w:name="_Ref306140410"/>
      <w:bookmarkStart w:id="657" w:name="_Ref306142159"/>
      <w:bookmarkStart w:id="658" w:name="_Ref468201028"/>
      <w:bookmarkStart w:id="659" w:name="_Ref468201106"/>
      <w:bookmarkStart w:id="660" w:name="_Toc498590206"/>
      <w:bookmarkStart w:id="661" w:name="_Ref303102866"/>
      <w:bookmarkStart w:id="662" w:name="_Toc305835589"/>
      <w:bookmarkStart w:id="663" w:name="_Ref303683952"/>
      <w:bookmarkStart w:id="664" w:name="__RefNumPara__840_922829174"/>
      <w:bookmarkEnd w:id="653"/>
      <w:r w:rsidRPr="00414CAF">
        <w:lastRenderedPageBreak/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4"/>
      <w:bookmarkEnd w:id="655"/>
      <w:bookmarkEnd w:id="656"/>
      <w:bookmarkEnd w:id="657"/>
      <w:bookmarkEnd w:id="658"/>
      <w:bookmarkEnd w:id="659"/>
      <w:bookmarkEnd w:id="660"/>
      <w:r w:rsidRPr="00414CAF">
        <w:t xml:space="preserve"> </w:t>
      </w:r>
      <w:bookmarkEnd w:id="661"/>
      <w:bookmarkEnd w:id="66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66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66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7" w:name="_Ref303694483"/>
      <w:bookmarkStart w:id="668" w:name="_Toc305835590"/>
      <w:bookmarkStart w:id="669" w:name="_Ref306140451"/>
      <w:bookmarkStart w:id="670" w:name="_Toc498590207"/>
      <w:r w:rsidRPr="006E1884">
        <w:t xml:space="preserve">Уведомление о результатах </w:t>
      </w:r>
      <w:bookmarkEnd w:id="667"/>
      <w:bookmarkEnd w:id="668"/>
      <w:r w:rsidRPr="006E1884">
        <w:t>запроса предложений</w:t>
      </w:r>
      <w:bookmarkEnd w:id="669"/>
      <w:bookmarkEnd w:id="67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71" w:name="_Toc471979955"/>
      <w:bookmarkStart w:id="672" w:name="_Toc498590208"/>
      <w:bookmarkEnd w:id="66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671"/>
      <w:bookmarkEnd w:id="672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73" w:name="_Toc471979956"/>
      <w:bookmarkStart w:id="674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673"/>
      <w:bookmarkEnd w:id="674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5" w:name="_Ref440270568"/>
      <w:bookmarkStart w:id="676" w:name="_Ref440274159"/>
      <w:bookmarkStart w:id="677" w:name="_Ref440292555"/>
      <w:bookmarkStart w:id="678" w:name="_Ref440292779"/>
      <w:bookmarkStart w:id="679" w:name="_Toc498590210"/>
      <w:r>
        <w:rPr>
          <w:szCs w:val="24"/>
        </w:rPr>
        <w:lastRenderedPageBreak/>
        <w:t>Техническая часть</w:t>
      </w:r>
      <w:bookmarkEnd w:id="675"/>
      <w:bookmarkEnd w:id="676"/>
      <w:bookmarkEnd w:id="677"/>
      <w:bookmarkEnd w:id="678"/>
      <w:bookmarkEnd w:id="679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80" w:name="_Toc176064097"/>
      <w:bookmarkStart w:id="681" w:name="_Toc176338525"/>
      <w:bookmarkStart w:id="682" w:name="_Toc180399753"/>
      <w:bookmarkStart w:id="683" w:name="_Toc189457101"/>
      <w:bookmarkStart w:id="684" w:name="_Toc189461737"/>
      <w:bookmarkStart w:id="685" w:name="_Toc189462011"/>
      <w:bookmarkStart w:id="686" w:name="_Toc191273610"/>
      <w:bookmarkStart w:id="687" w:name="_Toc423421726"/>
      <w:bookmarkStart w:id="688" w:name="_Toc498590211"/>
      <w:bookmarkStart w:id="689" w:name="_Toc167189319"/>
      <w:bookmarkStart w:id="690" w:name="_Toc168725254"/>
      <w:r w:rsidRPr="00C12FA4">
        <w:t xml:space="preserve">Перечень, объемы и характеристики </w:t>
      </w:r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r w:rsidR="00C3704B">
        <w:t>закупаемых услуг</w:t>
      </w:r>
      <w:bookmarkEnd w:id="688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91" w:name="_Toc439166311"/>
      <w:bookmarkStart w:id="692" w:name="_Toc439170659"/>
      <w:bookmarkStart w:id="693" w:name="_Toc439172761"/>
      <w:bookmarkStart w:id="694" w:name="_Toc439173205"/>
      <w:bookmarkStart w:id="695" w:name="_Toc439238199"/>
      <w:bookmarkStart w:id="696" w:name="_Toc439252751"/>
      <w:bookmarkStart w:id="697" w:name="_Toc439323609"/>
      <w:bookmarkStart w:id="698" w:name="_Toc439323725"/>
      <w:bookmarkStart w:id="699" w:name="_Toc440361359"/>
      <w:bookmarkStart w:id="700" w:name="_Toc440376114"/>
      <w:bookmarkStart w:id="701" w:name="_Toc440376241"/>
      <w:bookmarkStart w:id="702" w:name="_Toc440382503"/>
      <w:bookmarkStart w:id="703" w:name="_Toc440447173"/>
      <w:bookmarkStart w:id="704" w:name="_Toc440632334"/>
      <w:bookmarkStart w:id="705" w:name="_Toc440875107"/>
      <w:bookmarkStart w:id="706" w:name="_Toc441131094"/>
      <w:bookmarkStart w:id="707" w:name="_Toc465774615"/>
      <w:bookmarkStart w:id="708" w:name="_Toc465848844"/>
      <w:bookmarkStart w:id="709" w:name="_Toc468876164"/>
      <w:bookmarkStart w:id="710" w:name="_Toc469487658"/>
      <w:bookmarkStart w:id="711" w:name="_Toc471979959"/>
      <w:bookmarkStart w:id="712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gramEnd"/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F57BEC">
        <w:rPr>
          <w:b w:val="0"/>
          <w:szCs w:val="24"/>
        </w:rPr>
        <w:t>)</w:t>
      </w:r>
      <w:r w:rsidRPr="00F57BEC">
        <w:rPr>
          <w:b w:val="0"/>
          <w:szCs w:val="24"/>
        </w:rPr>
        <w:t xml:space="preserve"> </w:t>
      </w:r>
      <w:r w:rsidR="00A154B7" w:rsidRPr="00F57BEC">
        <w:rPr>
          <w:b w:val="0"/>
          <w:szCs w:val="24"/>
        </w:rPr>
        <w:t xml:space="preserve">по Лоту №1 (подраздел </w:t>
      </w:r>
      <w:r w:rsidR="00AD2F1E" w:rsidRPr="00F57BEC">
        <w:rPr>
          <w:b w:val="0"/>
          <w:szCs w:val="24"/>
        </w:rPr>
        <w:fldChar w:fldCharType="begin"/>
      </w:r>
      <w:r w:rsidR="00A154B7" w:rsidRPr="00F57BEC">
        <w:rPr>
          <w:b w:val="0"/>
          <w:szCs w:val="24"/>
        </w:rPr>
        <w:instrText xml:space="preserve"> REF _Ref440275279 \r \h </w:instrText>
      </w:r>
      <w:r w:rsidR="00AD2F1E" w:rsidRPr="00F57BEC">
        <w:rPr>
          <w:b w:val="0"/>
          <w:szCs w:val="24"/>
        </w:rPr>
      </w:r>
      <w:r w:rsidR="00F57BEC">
        <w:rPr>
          <w:b w:val="0"/>
          <w:szCs w:val="24"/>
        </w:rPr>
        <w:instrText xml:space="preserve"> \* MERGEFORMAT </w:instrText>
      </w:r>
      <w:r w:rsidR="00AD2F1E" w:rsidRPr="00F57BEC">
        <w:rPr>
          <w:b w:val="0"/>
          <w:szCs w:val="24"/>
        </w:rPr>
        <w:fldChar w:fldCharType="separate"/>
      </w:r>
      <w:r w:rsidR="00457E23" w:rsidRPr="00F57BEC">
        <w:rPr>
          <w:b w:val="0"/>
          <w:szCs w:val="24"/>
        </w:rPr>
        <w:t>1.1.4</w:t>
      </w:r>
      <w:r w:rsidR="00AD2F1E" w:rsidRPr="00F57BEC">
        <w:rPr>
          <w:b w:val="0"/>
          <w:szCs w:val="24"/>
        </w:rPr>
        <w:fldChar w:fldCharType="end"/>
      </w:r>
      <w:r w:rsidR="00A154B7" w:rsidRPr="00F57BEC">
        <w:rPr>
          <w:b w:val="0"/>
          <w:szCs w:val="24"/>
        </w:rPr>
        <w:t>)</w:t>
      </w:r>
      <w:r w:rsidRPr="00F57BEC">
        <w:rPr>
          <w:b w:val="0"/>
          <w:szCs w:val="24"/>
        </w:rPr>
        <w:t xml:space="preserve"> изложен</w:t>
      </w:r>
      <w:r w:rsidR="00F463E8" w:rsidRPr="00F57BEC">
        <w:rPr>
          <w:b w:val="0"/>
          <w:szCs w:val="24"/>
        </w:rPr>
        <w:t>о(</w:t>
      </w:r>
      <w:r w:rsidRPr="00F57BEC">
        <w:rPr>
          <w:b w:val="0"/>
          <w:szCs w:val="24"/>
        </w:rPr>
        <w:t>ы</w:t>
      </w:r>
      <w:r w:rsidR="00F463E8" w:rsidRPr="00F57BEC">
        <w:rPr>
          <w:b w:val="0"/>
          <w:szCs w:val="24"/>
        </w:rPr>
        <w:t>)</w:t>
      </w:r>
      <w:r w:rsidRPr="00F57BEC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F57BEC">
        <w:rPr>
          <w:b w:val="0"/>
          <w:szCs w:val="24"/>
        </w:rPr>
        <w:t>Участник</w:t>
      </w:r>
      <w:r w:rsidRPr="00F57BEC">
        <w:rPr>
          <w:b w:val="0"/>
          <w:szCs w:val="24"/>
        </w:rPr>
        <w:t>ам вместе с ней в качестве отдельного</w:t>
      </w:r>
      <w:r w:rsidRPr="003803A7">
        <w:rPr>
          <w:b w:val="0"/>
          <w:szCs w:val="24"/>
        </w:rPr>
        <w:t xml:space="preserve"> документа.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</w:p>
    <w:p w:rsidR="002B5044" w:rsidRPr="003803A7" w:rsidRDefault="002B5044" w:rsidP="0021751A">
      <w:pPr>
        <w:pStyle w:val="2"/>
        <w:ind w:left="1701" w:hanging="1134"/>
      </w:pPr>
      <w:bookmarkStart w:id="713" w:name="_Ref194832984"/>
      <w:bookmarkStart w:id="714" w:name="_Ref197686508"/>
      <w:bookmarkStart w:id="715" w:name="_Toc423421727"/>
      <w:bookmarkStart w:id="716" w:name="_Toc498590213"/>
      <w:r w:rsidRPr="003803A7">
        <w:t xml:space="preserve">Требование к </w:t>
      </w:r>
      <w:bookmarkEnd w:id="713"/>
      <w:bookmarkEnd w:id="714"/>
      <w:bookmarkEnd w:id="715"/>
      <w:r w:rsidR="00C3704B">
        <w:t>закупаемым услугам</w:t>
      </w:r>
      <w:bookmarkEnd w:id="716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7" w:name="_Toc439166314"/>
      <w:bookmarkStart w:id="718" w:name="_Toc439170662"/>
      <w:bookmarkStart w:id="719" w:name="_Toc439172764"/>
      <w:bookmarkStart w:id="720" w:name="_Toc439173208"/>
      <w:bookmarkStart w:id="721" w:name="_Toc439238202"/>
      <w:bookmarkStart w:id="722" w:name="_Toc439252754"/>
      <w:bookmarkStart w:id="723" w:name="_Toc439323612"/>
      <w:bookmarkStart w:id="724" w:name="_Toc439323728"/>
      <w:bookmarkStart w:id="725" w:name="_Toc440361362"/>
      <w:bookmarkStart w:id="726" w:name="_Toc440376117"/>
      <w:bookmarkStart w:id="727" w:name="_Toc440376244"/>
      <w:bookmarkStart w:id="728" w:name="_Toc440382505"/>
      <w:bookmarkStart w:id="729" w:name="_Toc440447175"/>
      <w:bookmarkStart w:id="730" w:name="_Toc440632336"/>
      <w:bookmarkStart w:id="731" w:name="_Toc440875109"/>
      <w:bookmarkStart w:id="732" w:name="_Toc441131096"/>
      <w:bookmarkStart w:id="733" w:name="_Toc465774617"/>
      <w:bookmarkStart w:id="734" w:name="_Toc465848846"/>
      <w:bookmarkStart w:id="735" w:name="_Toc468876166"/>
      <w:bookmarkStart w:id="736" w:name="_Toc469487660"/>
      <w:bookmarkStart w:id="737" w:name="_Toc471979961"/>
      <w:bookmarkStart w:id="738" w:name="_Toc498590214"/>
      <w:bookmarkStart w:id="739" w:name="_Ref194833053"/>
      <w:bookmarkStart w:id="740" w:name="_Ref223496951"/>
      <w:bookmarkStart w:id="741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42" w:name="_Toc461808930"/>
      <w:bookmarkStart w:id="743" w:name="_Toc464120639"/>
      <w:bookmarkStart w:id="744" w:name="_Toc498590215"/>
      <w:bookmarkEnd w:id="689"/>
      <w:bookmarkEnd w:id="690"/>
      <w:bookmarkEnd w:id="739"/>
      <w:bookmarkEnd w:id="740"/>
      <w:bookmarkEnd w:id="741"/>
      <w:r w:rsidRPr="00AE1D21">
        <w:t>Альтернативные предложения</w:t>
      </w:r>
      <w:bookmarkStart w:id="745" w:name="_Ref56252639"/>
      <w:bookmarkEnd w:id="742"/>
      <w:bookmarkEnd w:id="743"/>
      <w:bookmarkEnd w:id="744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6" w:name="_Toc461808802"/>
      <w:bookmarkStart w:id="747" w:name="_Toc461808931"/>
      <w:bookmarkStart w:id="748" w:name="_Toc464120640"/>
      <w:bookmarkStart w:id="749" w:name="_Toc465774619"/>
      <w:bookmarkStart w:id="750" w:name="_Toc465848848"/>
      <w:bookmarkStart w:id="751" w:name="_Toc468876168"/>
      <w:bookmarkStart w:id="752" w:name="_Toc469487662"/>
      <w:bookmarkStart w:id="753" w:name="_Toc471979963"/>
      <w:bookmarkStart w:id="754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55" w:name="_Ref440270602"/>
      <w:bookmarkStart w:id="756" w:name="_Toc498590217"/>
      <w:bookmarkEnd w:id="5"/>
      <w:bookmarkEnd w:id="66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55"/>
      <w:bookmarkEnd w:id="75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57" w:name="_Ref55336310"/>
      <w:bookmarkStart w:id="758" w:name="_Toc57314672"/>
      <w:bookmarkStart w:id="759" w:name="_Toc69728986"/>
      <w:bookmarkStart w:id="760" w:name="_Toc98253919"/>
      <w:bookmarkStart w:id="761" w:name="_Toc165173847"/>
      <w:bookmarkStart w:id="762" w:name="_Toc423423667"/>
      <w:bookmarkStart w:id="763" w:name="_Toc498590218"/>
      <w:r w:rsidRPr="00F647F7">
        <w:t xml:space="preserve">Письмо о подаче оферты </w:t>
      </w:r>
      <w:bookmarkStart w:id="764" w:name="_Ref22846535"/>
      <w:r w:rsidRPr="00F647F7">
        <w:t>(</w:t>
      </w:r>
      <w:bookmarkEnd w:id="76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57"/>
      <w:bookmarkEnd w:id="758"/>
      <w:bookmarkEnd w:id="759"/>
      <w:bookmarkEnd w:id="760"/>
      <w:bookmarkEnd w:id="761"/>
      <w:bookmarkEnd w:id="762"/>
      <w:bookmarkEnd w:id="763"/>
    </w:p>
    <w:p w:rsidR="004F4D80" w:rsidRPr="00C236C0" w:rsidRDefault="004F4D80" w:rsidP="004F4D80">
      <w:pPr>
        <w:pStyle w:val="3"/>
        <w:rPr>
          <w:szCs w:val="24"/>
        </w:rPr>
      </w:pPr>
      <w:bookmarkStart w:id="765" w:name="_Toc98253920"/>
      <w:bookmarkStart w:id="766" w:name="_Toc157248174"/>
      <w:bookmarkStart w:id="767" w:name="_Toc157496543"/>
      <w:bookmarkStart w:id="768" w:name="_Toc158206082"/>
      <w:bookmarkStart w:id="769" w:name="_Toc164057767"/>
      <w:bookmarkStart w:id="770" w:name="_Toc164137117"/>
      <w:bookmarkStart w:id="771" w:name="_Toc164161277"/>
      <w:bookmarkStart w:id="772" w:name="_Toc165173848"/>
      <w:bookmarkStart w:id="773" w:name="_Toc439170673"/>
      <w:bookmarkStart w:id="774" w:name="_Toc439172775"/>
      <w:bookmarkStart w:id="775" w:name="_Toc439173219"/>
      <w:bookmarkStart w:id="776" w:name="_Toc439238213"/>
      <w:bookmarkStart w:id="777" w:name="_Toc440361369"/>
      <w:bookmarkStart w:id="778" w:name="_Toc440376124"/>
      <w:bookmarkStart w:id="779" w:name="_Toc465774622"/>
      <w:bookmarkStart w:id="780" w:name="_Toc465848851"/>
      <w:bookmarkStart w:id="781" w:name="_Toc471979966"/>
      <w:bookmarkStart w:id="782" w:name="_Toc498590219"/>
      <w:r w:rsidRPr="00C236C0">
        <w:rPr>
          <w:szCs w:val="24"/>
        </w:rPr>
        <w:t>Форма письма о подаче оферты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8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</w:p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84" w:name="_Toc98253921"/>
      <w:bookmarkStart w:id="785" w:name="_Toc157248175"/>
      <w:bookmarkStart w:id="786" w:name="_Toc157496544"/>
      <w:bookmarkStart w:id="787" w:name="_Toc158206083"/>
      <w:bookmarkStart w:id="788" w:name="_Toc164057768"/>
      <w:bookmarkStart w:id="789" w:name="_Toc164137118"/>
      <w:bookmarkStart w:id="790" w:name="_Toc164161278"/>
      <w:bookmarkStart w:id="79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92" w:name="_Toc439170674"/>
      <w:bookmarkStart w:id="793" w:name="_Toc439172776"/>
      <w:bookmarkStart w:id="794" w:name="_Toc439173220"/>
      <w:bookmarkStart w:id="795" w:name="_Toc439238214"/>
      <w:bookmarkStart w:id="796" w:name="_Toc439252762"/>
      <w:bookmarkStart w:id="797" w:name="_Toc439323736"/>
      <w:bookmarkStart w:id="798" w:name="_Toc440361370"/>
      <w:bookmarkStart w:id="799" w:name="_Toc440376125"/>
      <w:bookmarkStart w:id="800" w:name="_Toc440376252"/>
      <w:bookmarkStart w:id="801" w:name="_Toc440382510"/>
      <w:bookmarkStart w:id="802" w:name="_Toc440447180"/>
      <w:bookmarkStart w:id="803" w:name="_Toc440632341"/>
      <w:bookmarkStart w:id="804" w:name="_Toc440875113"/>
      <w:bookmarkStart w:id="805" w:name="_Toc441131100"/>
      <w:bookmarkStart w:id="806" w:name="_Toc465774623"/>
      <w:bookmarkStart w:id="807" w:name="_Toc465848852"/>
      <w:bookmarkStart w:id="808" w:name="_Toc471979967"/>
      <w:bookmarkStart w:id="809" w:name="_Toc498590220"/>
      <w:r w:rsidRPr="00C236C0">
        <w:rPr>
          <w:szCs w:val="24"/>
        </w:rPr>
        <w:lastRenderedPageBreak/>
        <w:t>Инструкции по заполнению</w:t>
      </w:r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10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10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57E2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11" w:name="_Ref55335821"/>
      <w:bookmarkStart w:id="812" w:name="_Ref55336345"/>
      <w:bookmarkStart w:id="813" w:name="_Toc57314674"/>
      <w:bookmarkStart w:id="814" w:name="_Toc69728988"/>
      <w:bookmarkStart w:id="815" w:name="_Toc98253922"/>
      <w:bookmarkStart w:id="81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17" w:name="_Ref440271964"/>
      <w:bookmarkStart w:id="818" w:name="_Toc440361371"/>
      <w:bookmarkStart w:id="819" w:name="_Toc440376126"/>
      <w:bookmarkStart w:id="820" w:name="_Toc498590221"/>
      <w:r>
        <w:rPr>
          <w:szCs w:val="24"/>
        </w:rPr>
        <w:lastRenderedPageBreak/>
        <w:t>Антикоррупционные обязательства (Форма 1.1).</w:t>
      </w:r>
      <w:bookmarkEnd w:id="817"/>
      <w:bookmarkEnd w:id="818"/>
      <w:bookmarkEnd w:id="819"/>
      <w:bookmarkEnd w:id="820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21" w:name="_Toc439238216"/>
      <w:bookmarkStart w:id="822" w:name="_Toc439252764"/>
      <w:bookmarkStart w:id="823" w:name="_Toc439323738"/>
      <w:bookmarkStart w:id="824" w:name="_Toc440361372"/>
      <w:bookmarkStart w:id="825" w:name="_Toc440376127"/>
      <w:bookmarkStart w:id="826" w:name="_Toc440376254"/>
      <w:bookmarkStart w:id="827" w:name="_Toc440382512"/>
      <w:bookmarkStart w:id="828" w:name="_Toc440447182"/>
      <w:bookmarkStart w:id="829" w:name="_Toc440632343"/>
      <w:bookmarkStart w:id="830" w:name="_Toc440875115"/>
      <w:bookmarkStart w:id="831" w:name="_Toc441131102"/>
      <w:bookmarkStart w:id="832" w:name="_Toc465774625"/>
      <w:bookmarkStart w:id="833" w:name="_Toc465848854"/>
      <w:bookmarkStart w:id="834" w:name="_Toc471979969"/>
      <w:bookmarkStart w:id="835" w:name="_Toc498590222"/>
      <w:r w:rsidRPr="009F5821">
        <w:rPr>
          <w:szCs w:val="24"/>
        </w:rPr>
        <w:t>Форма Антикоррупционных обязательств</w:t>
      </w:r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36" w:name="_Toc423423668"/>
      <w:bookmarkStart w:id="837" w:name="_Ref440271072"/>
      <w:bookmarkStart w:id="838" w:name="_Ref440273986"/>
      <w:bookmarkStart w:id="839" w:name="_Ref440274337"/>
      <w:bookmarkStart w:id="840" w:name="_Ref440274913"/>
      <w:bookmarkStart w:id="841" w:name="_Ref440284918"/>
      <w:bookmarkStart w:id="842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11"/>
      <w:bookmarkEnd w:id="812"/>
      <w:bookmarkEnd w:id="813"/>
      <w:bookmarkEnd w:id="814"/>
      <w:bookmarkEnd w:id="815"/>
      <w:bookmarkEnd w:id="816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C236C0" w:rsidRDefault="004F4D80" w:rsidP="004F4D80">
      <w:pPr>
        <w:pStyle w:val="3"/>
        <w:rPr>
          <w:szCs w:val="24"/>
        </w:rPr>
      </w:pPr>
      <w:bookmarkStart w:id="843" w:name="_Toc98253923"/>
      <w:bookmarkStart w:id="844" w:name="_Toc157248177"/>
      <w:bookmarkStart w:id="845" w:name="_Toc157496546"/>
      <w:bookmarkStart w:id="846" w:name="_Toc158206085"/>
      <w:bookmarkStart w:id="847" w:name="_Toc164057770"/>
      <w:bookmarkStart w:id="848" w:name="_Toc164137120"/>
      <w:bookmarkStart w:id="849" w:name="_Toc164161280"/>
      <w:bookmarkStart w:id="850" w:name="_Toc165173851"/>
      <w:bookmarkStart w:id="851" w:name="_Ref264038986"/>
      <w:bookmarkStart w:id="852" w:name="_Ref264359294"/>
      <w:bookmarkStart w:id="853" w:name="_Toc439170676"/>
      <w:bookmarkStart w:id="854" w:name="_Toc439172778"/>
      <w:bookmarkStart w:id="855" w:name="_Toc439173222"/>
      <w:bookmarkStart w:id="856" w:name="_Toc439238218"/>
      <w:bookmarkStart w:id="857" w:name="_Toc439252766"/>
      <w:bookmarkStart w:id="858" w:name="_Toc439323740"/>
      <w:bookmarkStart w:id="859" w:name="_Toc440361374"/>
      <w:bookmarkStart w:id="860" w:name="_Toc440376129"/>
      <w:bookmarkStart w:id="861" w:name="_Toc440376256"/>
      <w:bookmarkStart w:id="862" w:name="_Toc440382514"/>
      <w:bookmarkStart w:id="863" w:name="_Toc440447184"/>
      <w:bookmarkStart w:id="864" w:name="_Toc440632345"/>
      <w:bookmarkStart w:id="865" w:name="_Toc440875117"/>
      <w:bookmarkStart w:id="866" w:name="_Toc441131104"/>
      <w:bookmarkStart w:id="867" w:name="_Toc465774627"/>
      <w:bookmarkStart w:id="868" w:name="_Toc465848856"/>
      <w:bookmarkStart w:id="869" w:name="_Toc468876176"/>
      <w:bookmarkStart w:id="870" w:name="_Toc469487670"/>
      <w:bookmarkStart w:id="871" w:name="_Toc471979971"/>
      <w:bookmarkStart w:id="872" w:name="_Toc498590224"/>
      <w:r w:rsidRPr="00C236C0">
        <w:rPr>
          <w:szCs w:val="24"/>
        </w:rPr>
        <w:t xml:space="preserve">Форма </w:t>
      </w:r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r w:rsidR="00492C8B">
        <w:rPr>
          <w:szCs w:val="24"/>
        </w:rPr>
        <w:t>Сводной таблицы стоимости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66"/>
      <w:bookmarkEnd w:id="867"/>
      <w:bookmarkEnd w:id="868"/>
      <w:bookmarkEnd w:id="869"/>
      <w:bookmarkEnd w:id="870"/>
      <w:bookmarkEnd w:id="871"/>
      <w:bookmarkEnd w:id="8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73" w:name="_Toc176765534"/>
      <w:bookmarkStart w:id="874" w:name="_Toc198979983"/>
      <w:bookmarkStart w:id="875" w:name="_Toc217466315"/>
      <w:bookmarkStart w:id="876" w:name="_Toc217702856"/>
      <w:bookmarkStart w:id="877" w:name="_Toc233601974"/>
      <w:bookmarkStart w:id="878" w:name="_Toc263343460"/>
      <w:r w:rsidRPr="00F647F7">
        <w:rPr>
          <w:b w:val="0"/>
          <w:szCs w:val="24"/>
        </w:rPr>
        <w:br w:type="page"/>
      </w:r>
      <w:bookmarkStart w:id="879" w:name="_Toc439170677"/>
      <w:bookmarkStart w:id="880" w:name="_Toc439172779"/>
      <w:bookmarkStart w:id="881" w:name="_Toc439173223"/>
      <w:bookmarkStart w:id="882" w:name="_Toc439238219"/>
      <w:bookmarkStart w:id="883" w:name="_Toc439252767"/>
      <w:bookmarkStart w:id="884" w:name="_Toc439323741"/>
      <w:bookmarkStart w:id="885" w:name="_Toc440361375"/>
      <w:bookmarkStart w:id="886" w:name="_Toc440376130"/>
      <w:bookmarkStart w:id="887" w:name="_Toc440376257"/>
      <w:bookmarkStart w:id="888" w:name="_Toc440382515"/>
      <w:bookmarkStart w:id="889" w:name="_Toc440447185"/>
      <w:bookmarkStart w:id="890" w:name="_Toc440632346"/>
      <w:bookmarkStart w:id="891" w:name="_Toc440875118"/>
      <w:bookmarkStart w:id="892" w:name="_Toc441131105"/>
      <w:bookmarkStart w:id="893" w:name="_Toc465774628"/>
      <w:bookmarkStart w:id="894" w:name="_Toc465848857"/>
      <w:bookmarkStart w:id="895" w:name="_Toc468876177"/>
      <w:bookmarkStart w:id="896" w:name="_Toc469487671"/>
      <w:bookmarkStart w:id="897" w:name="_Toc471979972"/>
      <w:bookmarkStart w:id="898" w:name="_Toc498590225"/>
      <w:r w:rsidRPr="00C236C0">
        <w:rPr>
          <w:szCs w:val="24"/>
        </w:rPr>
        <w:lastRenderedPageBreak/>
        <w:t>Инструкции по заполнению</w:t>
      </w:r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99" w:name="_Ref86826666"/>
      <w:bookmarkStart w:id="900" w:name="_Toc90385112"/>
      <w:bookmarkStart w:id="901" w:name="_Toc98253925"/>
      <w:bookmarkStart w:id="902" w:name="_Toc165173853"/>
      <w:bookmarkStart w:id="90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04" w:name="_Ref440537086"/>
      <w:bookmarkStart w:id="905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C236C0" w:rsidRDefault="004F4D80" w:rsidP="004F4D80">
      <w:pPr>
        <w:pStyle w:val="3"/>
        <w:rPr>
          <w:szCs w:val="24"/>
        </w:rPr>
      </w:pPr>
      <w:bookmarkStart w:id="906" w:name="_Toc90385113"/>
      <w:bookmarkStart w:id="907" w:name="_Toc98253926"/>
      <w:bookmarkStart w:id="908" w:name="_Toc157248180"/>
      <w:bookmarkStart w:id="909" w:name="_Toc157496549"/>
      <w:bookmarkStart w:id="910" w:name="_Toc158206088"/>
      <w:bookmarkStart w:id="911" w:name="_Toc164057773"/>
      <w:bookmarkStart w:id="912" w:name="_Toc164137123"/>
      <w:bookmarkStart w:id="913" w:name="_Toc164161283"/>
      <w:bookmarkStart w:id="914" w:name="_Toc165173854"/>
      <w:bookmarkStart w:id="915" w:name="_Ref193690005"/>
      <w:bookmarkStart w:id="916" w:name="_Toc439170679"/>
      <w:bookmarkStart w:id="917" w:name="_Toc439172781"/>
      <w:bookmarkStart w:id="918" w:name="_Toc439173225"/>
      <w:bookmarkStart w:id="919" w:name="_Toc439238221"/>
      <w:bookmarkStart w:id="920" w:name="_Toc439252769"/>
      <w:bookmarkStart w:id="921" w:name="_Toc439323743"/>
      <w:bookmarkStart w:id="922" w:name="_Toc440361377"/>
      <w:bookmarkStart w:id="923" w:name="_Toc440376132"/>
      <w:bookmarkStart w:id="924" w:name="_Toc440376259"/>
      <w:bookmarkStart w:id="925" w:name="_Toc440382517"/>
      <w:bookmarkStart w:id="926" w:name="_Toc440447187"/>
      <w:bookmarkStart w:id="927" w:name="_Toc440632348"/>
      <w:bookmarkStart w:id="928" w:name="_Toc440875120"/>
      <w:bookmarkStart w:id="929" w:name="_Toc441131107"/>
      <w:bookmarkStart w:id="930" w:name="_Toc465774630"/>
      <w:bookmarkStart w:id="931" w:name="_Toc465848859"/>
      <w:bookmarkStart w:id="932" w:name="_Toc468876179"/>
      <w:bookmarkStart w:id="933" w:name="_Toc469487673"/>
      <w:bookmarkStart w:id="934" w:name="_Toc471979974"/>
      <w:bookmarkStart w:id="935" w:name="_Toc498590227"/>
      <w:r w:rsidRPr="00C236C0">
        <w:rPr>
          <w:szCs w:val="24"/>
        </w:rPr>
        <w:t xml:space="preserve">Форма 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r w:rsidRPr="00C236C0">
        <w:rPr>
          <w:szCs w:val="24"/>
        </w:rPr>
        <w:t>технического предложения</w:t>
      </w:r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36" w:name="_Ref55335818"/>
      <w:bookmarkStart w:id="937" w:name="_Ref55336334"/>
      <w:bookmarkStart w:id="938" w:name="_Toc57314673"/>
      <w:bookmarkStart w:id="939" w:name="_Toc69728987"/>
      <w:bookmarkStart w:id="940" w:name="_Toc98253928"/>
      <w:bookmarkStart w:id="941" w:name="_Toc165173856"/>
      <w:bookmarkStart w:id="942" w:name="_Ref194749150"/>
      <w:bookmarkStart w:id="943" w:name="_Ref194750368"/>
      <w:bookmarkStart w:id="944" w:name="_Ref89649494"/>
      <w:bookmarkStart w:id="945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46" w:name="_Toc176765537"/>
      <w:bookmarkStart w:id="947" w:name="_Toc198979986"/>
      <w:bookmarkStart w:id="948" w:name="_Toc217466321"/>
      <w:bookmarkStart w:id="949" w:name="_Toc217702859"/>
      <w:bookmarkStart w:id="950" w:name="_Toc233601977"/>
      <w:bookmarkStart w:id="951" w:name="_Toc263343463"/>
      <w:bookmarkStart w:id="952" w:name="_Toc439170680"/>
      <w:bookmarkStart w:id="953" w:name="_Toc439172782"/>
      <w:bookmarkStart w:id="954" w:name="_Toc439173226"/>
      <w:bookmarkStart w:id="955" w:name="_Toc439238222"/>
      <w:bookmarkStart w:id="956" w:name="_Toc439252770"/>
      <w:bookmarkStart w:id="957" w:name="_Toc439323744"/>
      <w:bookmarkStart w:id="958" w:name="_Toc440361378"/>
      <w:bookmarkStart w:id="959" w:name="_Toc440376133"/>
      <w:bookmarkStart w:id="960" w:name="_Toc440376260"/>
      <w:bookmarkStart w:id="961" w:name="_Toc440382518"/>
      <w:bookmarkStart w:id="962" w:name="_Toc440447188"/>
      <w:bookmarkStart w:id="963" w:name="_Toc440632349"/>
      <w:bookmarkStart w:id="964" w:name="_Toc440875121"/>
      <w:bookmarkStart w:id="965" w:name="_Toc441131108"/>
      <w:bookmarkStart w:id="966" w:name="_Toc465774631"/>
      <w:bookmarkStart w:id="967" w:name="_Toc465848860"/>
      <w:bookmarkStart w:id="968" w:name="_Toc468876180"/>
      <w:bookmarkStart w:id="969" w:name="_Toc469487674"/>
      <w:bookmarkStart w:id="970" w:name="_Toc471979975"/>
      <w:bookmarkStart w:id="971" w:name="_Toc498590228"/>
      <w:r w:rsidRPr="00C236C0">
        <w:rPr>
          <w:szCs w:val="24"/>
        </w:rPr>
        <w:lastRenderedPageBreak/>
        <w:t>Инструкции по заполнению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72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73" w:name="_Toc423423670"/>
      <w:bookmarkStart w:id="974" w:name="_Ref440271036"/>
      <w:bookmarkStart w:id="975" w:name="_Ref440274366"/>
      <w:bookmarkStart w:id="976" w:name="_Ref440274902"/>
      <w:bookmarkStart w:id="977" w:name="_Ref440284947"/>
      <w:bookmarkStart w:id="978" w:name="_Ref440361140"/>
      <w:bookmarkStart w:id="979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9F5821" w:rsidRDefault="004F4D80" w:rsidP="004F4D80">
      <w:pPr>
        <w:pStyle w:val="3"/>
        <w:rPr>
          <w:szCs w:val="24"/>
        </w:rPr>
      </w:pPr>
      <w:bookmarkStart w:id="980" w:name="_Toc98253929"/>
      <w:bookmarkStart w:id="981" w:name="_Toc157248183"/>
      <w:bookmarkStart w:id="982" w:name="_Toc157496552"/>
      <w:bookmarkStart w:id="983" w:name="_Toc158206091"/>
      <w:bookmarkStart w:id="984" w:name="_Toc164057776"/>
      <w:bookmarkStart w:id="985" w:name="_Toc164137126"/>
      <w:bookmarkStart w:id="986" w:name="_Toc164161286"/>
      <w:bookmarkStart w:id="987" w:name="_Toc165173857"/>
      <w:bookmarkStart w:id="988" w:name="_Toc439170682"/>
      <w:bookmarkStart w:id="989" w:name="_Toc439172784"/>
      <w:bookmarkStart w:id="990" w:name="_Toc439173228"/>
      <w:bookmarkStart w:id="991" w:name="_Toc439238224"/>
      <w:bookmarkStart w:id="992" w:name="_Toc439252772"/>
      <w:bookmarkStart w:id="993" w:name="_Toc439323746"/>
      <w:bookmarkStart w:id="994" w:name="_Toc440361380"/>
      <w:bookmarkStart w:id="995" w:name="_Toc440376135"/>
      <w:bookmarkStart w:id="996" w:name="_Toc440376262"/>
      <w:bookmarkStart w:id="997" w:name="_Toc440382520"/>
      <w:bookmarkStart w:id="998" w:name="_Toc440447190"/>
      <w:bookmarkStart w:id="999" w:name="_Toc440632351"/>
      <w:bookmarkStart w:id="1000" w:name="_Toc440875123"/>
      <w:bookmarkStart w:id="1001" w:name="_Toc441131110"/>
      <w:bookmarkStart w:id="1002" w:name="_Toc465774633"/>
      <w:bookmarkStart w:id="1003" w:name="_Toc465848862"/>
      <w:bookmarkStart w:id="1004" w:name="_Toc468876182"/>
      <w:bookmarkStart w:id="1005" w:name="_Toc469487676"/>
      <w:bookmarkStart w:id="1006" w:name="_Toc471979977"/>
      <w:bookmarkStart w:id="1007" w:name="_Toc498590230"/>
      <w:r w:rsidRPr="009F5821">
        <w:rPr>
          <w:szCs w:val="24"/>
        </w:rPr>
        <w:t xml:space="preserve">Форма </w:t>
      </w:r>
      <w:bookmarkEnd w:id="980"/>
      <w:r w:rsidRPr="009F5821">
        <w:rPr>
          <w:szCs w:val="24"/>
        </w:rPr>
        <w:t xml:space="preserve">графика </w:t>
      </w:r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9469A6" w:rsidRPr="009F5821">
        <w:rPr>
          <w:szCs w:val="24"/>
        </w:rPr>
        <w:t>оказания услуг</w:t>
      </w:r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08" w:name="_Toc171070556"/>
      <w:bookmarkStart w:id="1009" w:name="_Toc98253927"/>
      <w:bookmarkStart w:id="1010" w:name="_Toc176605808"/>
      <w:bookmarkStart w:id="1011" w:name="_Toc176611017"/>
      <w:bookmarkStart w:id="1012" w:name="_Toc176611073"/>
      <w:bookmarkStart w:id="1013" w:name="_Toc176668676"/>
      <w:bookmarkStart w:id="1014" w:name="_Toc176684336"/>
      <w:bookmarkStart w:id="1015" w:name="_Toc176746279"/>
      <w:bookmarkStart w:id="1016" w:name="_Toc176747346"/>
      <w:bookmarkStart w:id="1017" w:name="_Toc198979988"/>
      <w:bookmarkStart w:id="1018" w:name="_Toc217466324"/>
      <w:bookmarkStart w:id="1019" w:name="_Toc217702862"/>
      <w:bookmarkStart w:id="1020" w:name="_Toc233601980"/>
      <w:bookmarkStart w:id="1021" w:name="_Toc263343466"/>
      <w:r w:rsidRPr="00F647F7">
        <w:rPr>
          <w:b w:val="0"/>
          <w:szCs w:val="24"/>
        </w:rPr>
        <w:br w:type="page"/>
      </w:r>
      <w:bookmarkStart w:id="1022" w:name="_Toc439170683"/>
      <w:bookmarkStart w:id="1023" w:name="_Toc439172785"/>
      <w:bookmarkStart w:id="1024" w:name="_Toc439173229"/>
      <w:bookmarkStart w:id="1025" w:name="_Toc439238225"/>
      <w:bookmarkStart w:id="1026" w:name="_Toc439252773"/>
      <w:bookmarkStart w:id="1027" w:name="_Toc439323747"/>
      <w:bookmarkStart w:id="1028" w:name="_Toc440361381"/>
      <w:bookmarkStart w:id="1029" w:name="_Toc440376136"/>
      <w:bookmarkStart w:id="1030" w:name="_Toc440376263"/>
      <w:bookmarkStart w:id="1031" w:name="_Toc440382521"/>
      <w:bookmarkStart w:id="1032" w:name="_Toc440447191"/>
      <w:bookmarkStart w:id="1033" w:name="_Toc440632352"/>
      <w:bookmarkStart w:id="1034" w:name="_Toc440875124"/>
      <w:bookmarkStart w:id="1035" w:name="_Toc441131111"/>
      <w:bookmarkStart w:id="1036" w:name="_Toc465774634"/>
      <w:bookmarkStart w:id="1037" w:name="_Toc465848863"/>
      <w:bookmarkStart w:id="1038" w:name="_Toc468876183"/>
      <w:bookmarkStart w:id="1039" w:name="_Toc469487677"/>
      <w:bookmarkStart w:id="1040" w:name="_Toc471979978"/>
      <w:bookmarkStart w:id="1041" w:name="_Toc498590231"/>
      <w:r w:rsidRPr="009F5821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42" w:name="_Hlt22846931"/>
      <w:bookmarkStart w:id="1043" w:name="_Ref440361439"/>
      <w:bookmarkStart w:id="1044" w:name="_Ref440361914"/>
      <w:bookmarkStart w:id="1045" w:name="_Ref440361959"/>
      <w:bookmarkStart w:id="1046" w:name="_Toc498590232"/>
      <w:bookmarkStart w:id="1047" w:name="_Ref93264992"/>
      <w:bookmarkStart w:id="1048" w:name="_Ref93265116"/>
      <w:bookmarkStart w:id="1049" w:name="_Toc98253933"/>
      <w:bookmarkStart w:id="1050" w:name="_Toc165173859"/>
      <w:bookmarkStart w:id="1051" w:name="_Toc423423671"/>
      <w:bookmarkEnd w:id="1042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43"/>
      <w:bookmarkEnd w:id="1044"/>
      <w:bookmarkEnd w:id="1045"/>
      <w:bookmarkEnd w:id="1046"/>
    </w:p>
    <w:p w:rsidR="00B8118F" w:rsidRPr="009F5821" w:rsidRDefault="00B8118F" w:rsidP="00B8118F">
      <w:pPr>
        <w:pStyle w:val="3"/>
        <w:rPr>
          <w:szCs w:val="24"/>
        </w:rPr>
      </w:pPr>
      <w:bookmarkStart w:id="1052" w:name="_Toc440361383"/>
      <w:bookmarkStart w:id="1053" w:name="_Toc440376138"/>
      <w:bookmarkStart w:id="1054" w:name="_Toc440376265"/>
      <w:bookmarkStart w:id="1055" w:name="_Toc440382523"/>
      <w:bookmarkStart w:id="1056" w:name="_Toc440447193"/>
      <w:bookmarkStart w:id="1057" w:name="_Toc440632354"/>
      <w:bookmarkStart w:id="1058" w:name="_Toc440875126"/>
      <w:bookmarkStart w:id="1059" w:name="_Toc441131113"/>
      <w:bookmarkStart w:id="1060" w:name="_Toc465774636"/>
      <w:bookmarkStart w:id="1061" w:name="_Toc465848865"/>
      <w:bookmarkStart w:id="1062" w:name="_Toc468876185"/>
      <w:bookmarkStart w:id="1063" w:name="_Toc469487679"/>
      <w:bookmarkStart w:id="1064" w:name="_Toc471979980"/>
      <w:bookmarkStart w:id="1065" w:name="_Toc498590233"/>
      <w:r w:rsidRPr="009F5821">
        <w:rPr>
          <w:szCs w:val="24"/>
        </w:rPr>
        <w:t>Форма графика оплаты оказания услуг</w:t>
      </w:r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66" w:name="_Toc440361384"/>
      <w:bookmarkStart w:id="1067" w:name="_Toc440376139"/>
      <w:bookmarkStart w:id="1068" w:name="_Toc440376266"/>
      <w:bookmarkStart w:id="1069" w:name="_Toc440382524"/>
      <w:bookmarkStart w:id="1070" w:name="_Toc440447194"/>
      <w:bookmarkStart w:id="1071" w:name="_Toc440632355"/>
      <w:bookmarkStart w:id="1072" w:name="_Toc440875127"/>
      <w:bookmarkStart w:id="1073" w:name="_Toc441131114"/>
      <w:bookmarkStart w:id="1074" w:name="_Toc465774637"/>
      <w:bookmarkStart w:id="1075" w:name="_Toc465848866"/>
      <w:bookmarkStart w:id="1076" w:name="_Toc468876186"/>
      <w:bookmarkStart w:id="1077" w:name="_Toc469487680"/>
      <w:bookmarkStart w:id="1078" w:name="_Toc471979981"/>
      <w:bookmarkStart w:id="1079" w:name="_Toc498590234"/>
      <w:r w:rsidRPr="009F5821">
        <w:rPr>
          <w:szCs w:val="24"/>
        </w:rPr>
        <w:lastRenderedPageBreak/>
        <w:t>Инструкции по заполнению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80" w:name="_Ref440361531"/>
      <w:bookmarkStart w:id="1081" w:name="_Ref440361610"/>
      <w:bookmarkStart w:id="1082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44"/>
      <w:bookmarkEnd w:id="945"/>
      <w:bookmarkEnd w:id="1047"/>
      <w:bookmarkEnd w:id="1048"/>
      <w:bookmarkEnd w:id="1049"/>
      <w:bookmarkEnd w:id="1050"/>
      <w:bookmarkEnd w:id="1051"/>
      <w:bookmarkEnd w:id="1080"/>
      <w:bookmarkEnd w:id="1081"/>
      <w:bookmarkEnd w:id="1082"/>
    </w:p>
    <w:p w:rsidR="004F4D80" w:rsidRPr="009F5821" w:rsidRDefault="004F4D80" w:rsidP="004F4D80">
      <w:pPr>
        <w:pStyle w:val="3"/>
        <w:rPr>
          <w:szCs w:val="24"/>
        </w:rPr>
      </w:pPr>
      <w:bookmarkStart w:id="1083" w:name="_Toc439170685"/>
      <w:bookmarkStart w:id="1084" w:name="_Toc439172787"/>
      <w:bookmarkStart w:id="1085" w:name="_Toc439173231"/>
      <w:bookmarkStart w:id="1086" w:name="_Toc439238227"/>
      <w:bookmarkStart w:id="1087" w:name="_Toc439252775"/>
      <w:bookmarkStart w:id="1088" w:name="_Toc439323749"/>
      <w:bookmarkStart w:id="1089" w:name="_Toc440361386"/>
      <w:bookmarkStart w:id="1090" w:name="_Toc440376141"/>
      <w:bookmarkStart w:id="1091" w:name="_Toc440376268"/>
      <w:bookmarkStart w:id="1092" w:name="_Toc440382526"/>
      <w:bookmarkStart w:id="1093" w:name="_Toc440447196"/>
      <w:bookmarkStart w:id="1094" w:name="_Toc440632357"/>
      <w:bookmarkStart w:id="1095" w:name="_Toc440875129"/>
      <w:bookmarkStart w:id="1096" w:name="_Toc441131116"/>
      <w:bookmarkStart w:id="1097" w:name="_Toc465774639"/>
      <w:bookmarkStart w:id="1098" w:name="_Toc465848868"/>
      <w:bookmarkStart w:id="1099" w:name="_Toc468876188"/>
      <w:bookmarkStart w:id="1100" w:name="_Toc469487682"/>
      <w:bookmarkStart w:id="1101" w:name="_Toc471979983"/>
      <w:bookmarkStart w:id="1102" w:name="_Toc498590236"/>
      <w:bookmarkStart w:id="1103" w:name="_Toc157248186"/>
      <w:bookmarkStart w:id="1104" w:name="_Toc157496555"/>
      <w:bookmarkStart w:id="1105" w:name="_Toc158206094"/>
      <w:bookmarkStart w:id="1106" w:name="_Toc164057779"/>
      <w:bookmarkStart w:id="1107" w:name="_Toc164137129"/>
      <w:bookmarkStart w:id="1108" w:name="_Toc164161289"/>
      <w:bookmarkStart w:id="1109" w:name="_Toc165173860"/>
      <w:r w:rsidRPr="009F5821">
        <w:rPr>
          <w:szCs w:val="24"/>
        </w:rPr>
        <w:t>Форма Протокола разногласий к проекту Договора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r w:rsidRPr="009F5821">
        <w:rPr>
          <w:szCs w:val="24"/>
        </w:rPr>
        <w:t xml:space="preserve"> </w:t>
      </w:r>
      <w:bookmarkEnd w:id="1103"/>
      <w:bookmarkEnd w:id="1104"/>
      <w:bookmarkEnd w:id="1105"/>
      <w:bookmarkEnd w:id="1106"/>
      <w:bookmarkEnd w:id="1107"/>
      <w:bookmarkEnd w:id="1108"/>
      <w:bookmarkEnd w:id="11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10" w:name="_Toc439170686"/>
      <w:bookmarkStart w:id="1111" w:name="_Toc439172788"/>
      <w:bookmarkStart w:id="1112" w:name="_Toc439173232"/>
      <w:bookmarkStart w:id="1113" w:name="_Toc439238228"/>
      <w:bookmarkStart w:id="1114" w:name="_Toc439252776"/>
      <w:bookmarkStart w:id="1115" w:name="_Toc439323750"/>
      <w:bookmarkStart w:id="1116" w:name="_Toc440361387"/>
      <w:bookmarkStart w:id="1117" w:name="_Toc440376142"/>
      <w:bookmarkStart w:id="1118" w:name="_Toc440376269"/>
      <w:bookmarkStart w:id="1119" w:name="_Toc440382527"/>
      <w:bookmarkStart w:id="1120" w:name="_Toc440447197"/>
      <w:bookmarkStart w:id="1121" w:name="_Toc440632358"/>
      <w:bookmarkStart w:id="1122" w:name="_Toc440875130"/>
      <w:bookmarkStart w:id="1123" w:name="_Toc441131117"/>
      <w:bookmarkStart w:id="1124" w:name="_Toc465774640"/>
      <w:bookmarkStart w:id="1125" w:name="_Toc465848869"/>
      <w:bookmarkStart w:id="1126" w:name="_Toc468876189"/>
      <w:bookmarkStart w:id="1127" w:name="_Toc469487683"/>
      <w:bookmarkStart w:id="1128" w:name="_Toc471979984"/>
      <w:bookmarkStart w:id="1129" w:name="_Toc498590237"/>
      <w:r w:rsidRPr="009F5821">
        <w:rPr>
          <w:szCs w:val="24"/>
        </w:rPr>
        <w:t>Инструкции по заполнению</w:t>
      </w:r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0" w:name="_Ref55335823"/>
      <w:bookmarkStart w:id="1131" w:name="_Ref55336359"/>
      <w:bookmarkStart w:id="1132" w:name="_Toc57314675"/>
      <w:bookmarkStart w:id="1133" w:name="_Toc69728989"/>
      <w:bookmarkStart w:id="1134" w:name="_Toc98253939"/>
      <w:bookmarkStart w:id="1135" w:name="_Toc165173865"/>
      <w:bookmarkStart w:id="1136" w:name="_Toc423423672"/>
      <w:bookmarkStart w:id="1137" w:name="_Toc498590238"/>
      <w:bookmarkEnd w:id="78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9F5821" w:rsidRDefault="004F4D80" w:rsidP="004F4D80">
      <w:pPr>
        <w:pStyle w:val="3"/>
        <w:rPr>
          <w:szCs w:val="24"/>
        </w:rPr>
      </w:pPr>
      <w:bookmarkStart w:id="1138" w:name="_Toc98253940"/>
      <w:bookmarkStart w:id="1139" w:name="_Toc157248192"/>
      <w:bookmarkStart w:id="1140" w:name="_Toc157496561"/>
      <w:bookmarkStart w:id="1141" w:name="_Toc158206100"/>
      <w:bookmarkStart w:id="1142" w:name="_Toc164057785"/>
      <w:bookmarkStart w:id="1143" w:name="_Toc164137135"/>
      <w:bookmarkStart w:id="1144" w:name="_Toc164161295"/>
      <w:bookmarkStart w:id="1145" w:name="_Toc165173866"/>
      <w:bookmarkStart w:id="1146" w:name="_Toc439170688"/>
      <w:bookmarkStart w:id="1147" w:name="_Toc439172790"/>
      <w:bookmarkStart w:id="1148" w:name="_Toc439173234"/>
      <w:bookmarkStart w:id="1149" w:name="_Toc439238230"/>
      <w:bookmarkStart w:id="1150" w:name="_Toc439252778"/>
      <w:bookmarkStart w:id="1151" w:name="_Ref440272119"/>
      <w:bookmarkStart w:id="1152" w:name="_Toc440361389"/>
      <w:bookmarkStart w:id="1153" w:name="_Ref444170274"/>
      <w:bookmarkStart w:id="1154" w:name="_Toc465774642"/>
      <w:bookmarkStart w:id="1155" w:name="_Toc465848871"/>
      <w:bookmarkStart w:id="1156" w:name="_Toc471979986"/>
      <w:bookmarkStart w:id="1157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58" w:name="_Toc439170689"/>
            <w:bookmarkStart w:id="1159" w:name="_Toc439172791"/>
            <w:bookmarkStart w:id="1160" w:name="_Toc439173235"/>
            <w:bookmarkStart w:id="1161" w:name="_Toc439238231"/>
            <w:bookmarkStart w:id="1162" w:name="_Toc439252779"/>
            <w:bookmarkStart w:id="1163" w:name="_Ref440272147"/>
            <w:bookmarkStart w:id="1164" w:name="_Toc440361390"/>
            <w:bookmarkStart w:id="1165" w:name="_Ref444170284"/>
            <w:bookmarkStart w:id="1166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67" w:name="_Ref491178928"/>
      <w:bookmarkStart w:id="1168" w:name="_Toc498590240"/>
      <w:r w:rsidRPr="009F5821">
        <w:rPr>
          <w:szCs w:val="24"/>
        </w:rPr>
        <w:lastRenderedPageBreak/>
        <w:t xml:space="preserve">Форма </w:t>
      </w:r>
      <w:bookmarkEnd w:id="1158"/>
      <w:bookmarkEnd w:id="1159"/>
      <w:bookmarkEnd w:id="1160"/>
      <w:bookmarkEnd w:id="1161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62"/>
      <w:bookmarkEnd w:id="1163"/>
      <w:bookmarkEnd w:id="1164"/>
      <w:bookmarkEnd w:id="1165"/>
      <w:bookmarkEnd w:id="1166"/>
      <w:bookmarkEnd w:id="1167"/>
      <w:bookmarkEnd w:id="116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69" w:name="_Toc439170690"/>
      <w:bookmarkStart w:id="1170" w:name="_Toc439172792"/>
      <w:bookmarkStart w:id="1171" w:name="_Toc439173236"/>
      <w:bookmarkStart w:id="117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69"/>
    <w:bookmarkEnd w:id="1170"/>
    <w:bookmarkEnd w:id="1171"/>
    <w:bookmarkEnd w:id="117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73" w:name="_Toc125426243"/>
      <w:bookmarkStart w:id="1174" w:name="_Toc396984070"/>
      <w:bookmarkStart w:id="117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76" w:name="_Toc439170691"/>
      <w:bookmarkStart w:id="1177" w:name="_Toc439172793"/>
      <w:bookmarkStart w:id="1178" w:name="_Toc439173237"/>
      <w:bookmarkStart w:id="1179" w:name="_Toc439238233"/>
      <w:bookmarkStart w:id="1180" w:name="_Toc439252780"/>
      <w:bookmarkStart w:id="1181" w:name="_Toc439323754"/>
      <w:bookmarkStart w:id="1182" w:name="_Toc440361391"/>
      <w:bookmarkStart w:id="1183" w:name="_Toc440376146"/>
      <w:bookmarkStart w:id="1184" w:name="_Toc440376273"/>
      <w:bookmarkStart w:id="1185" w:name="_Toc440382531"/>
      <w:bookmarkStart w:id="1186" w:name="_Toc440447201"/>
      <w:bookmarkStart w:id="1187" w:name="_Toc440632362"/>
      <w:bookmarkStart w:id="1188" w:name="_Toc440875134"/>
      <w:bookmarkStart w:id="1189" w:name="_Toc441131121"/>
      <w:bookmarkStart w:id="1190" w:name="_Toc465774644"/>
      <w:bookmarkStart w:id="1191" w:name="_Toc465848873"/>
      <w:bookmarkStart w:id="1192" w:name="_Toc471979988"/>
      <w:bookmarkStart w:id="1193" w:name="_Toc498590241"/>
      <w:r w:rsidRPr="00AE1D21">
        <w:rPr>
          <w:szCs w:val="24"/>
        </w:rPr>
        <w:lastRenderedPageBreak/>
        <w:t>Инструкции по заполнению</w:t>
      </w:r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 xml:space="preserve"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94" w:name="_Ref55336378"/>
      <w:bookmarkStart w:id="1195" w:name="_Toc57314676"/>
      <w:bookmarkStart w:id="1196" w:name="_Toc69728990"/>
      <w:bookmarkStart w:id="1197" w:name="_Toc98253942"/>
      <w:bookmarkStart w:id="1198" w:name="_Toc165173868"/>
      <w:bookmarkStart w:id="1199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gramEnd"/>
      <w:r w:rsidRPr="00577EC9">
        <w:rPr>
          <w:sz w:val="24"/>
          <w:szCs w:val="24"/>
        </w:rPr>
        <w:t xml:space="preserve">ые) являет(ют)ся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00" w:name="_Ref449016627"/>
      <w:bookmarkStart w:id="1201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D904EF" w:rsidRDefault="004F4D80" w:rsidP="004F4D80">
      <w:pPr>
        <w:pStyle w:val="3"/>
        <w:rPr>
          <w:szCs w:val="24"/>
        </w:rPr>
      </w:pPr>
      <w:bookmarkStart w:id="1202" w:name="_Toc98253943"/>
      <w:bookmarkStart w:id="1203" w:name="_Toc157248195"/>
      <w:bookmarkStart w:id="1204" w:name="_Toc157496564"/>
      <w:bookmarkStart w:id="1205" w:name="_Toc158206103"/>
      <w:bookmarkStart w:id="1206" w:name="_Toc164057788"/>
      <w:bookmarkStart w:id="1207" w:name="_Toc164137138"/>
      <w:bookmarkStart w:id="1208" w:name="_Toc164161298"/>
      <w:bookmarkStart w:id="1209" w:name="_Toc165173869"/>
      <w:bookmarkStart w:id="1210" w:name="_Toc439170693"/>
      <w:bookmarkStart w:id="1211" w:name="_Toc439172795"/>
      <w:bookmarkStart w:id="1212" w:name="_Toc439173239"/>
      <w:bookmarkStart w:id="1213" w:name="_Toc439238235"/>
      <w:bookmarkStart w:id="1214" w:name="_Toc439252782"/>
      <w:bookmarkStart w:id="1215" w:name="_Toc439323756"/>
      <w:bookmarkStart w:id="1216" w:name="_Toc440361393"/>
      <w:bookmarkStart w:id="1217" w:name="_Toc440376275"/>
      <w:bookmarkStart w:id="1218" w:name="_Toc440382533"/>
      <w:bookmarkStart w:id="1219" w:name="_Toc440447203"/>
      <w:bookmarkStart w:id="1220" w:name="_Toc440632364"/>
      <w:bookmarkStart w:id="1221" w:name="_Toc440875136"/>
      <w:bookmarkStart w:id="1222" w:name="_Toc441131123"/>
      <w:bookmarkStart w:id="1223" w:name="_Toc465774646"/>
      <w:bookmarkStart w:id="1224" w:name="_Toc465848875"/>
      <w:bookmarkStart w:id="1225" w:name="_Toc468876195"/>
      <w:bookmarkStart w:id="1226" w:name="_Toc469487689"/>
      <w:bookmarkStart w:id="1227" w:name="_Toc471979990"/>
      <w:bookmarkStart w:id="1228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29" w:name="_Toc98253944"/>
      <w:bookmarkStart w:id="1230" w:name="_Toc157248196"/>
      <w:bookmarkStart w:id="1231" w:name="_Toc157496565"/>
      <w:bookmarkStart w:id="1232" w:name="_Toc158206104"/>
      <w:bookmarkStart w:id="1233" w:name="_Toc164057789"/>
      <w:bookmarkStart w:id="1234" w:name="_Toc164137139"/>
      <w:bookmarkStart w:id="1235" w:name="_Toc164161299"/>
      <w:bookmarkStart w:id="1236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37" w:name="_Toc439170694"/>
      <w:bookmarkStart w:id="1238" w:name="_Toc439172796"/>
      <w:bookmarkStart w:id="1239" w:name="_Toc439173240"/>
      <w:bookmarkStart w:id="1240" w:name="_Toc439238236"/>
      <w:bookmarkStart w:id="1241" w:name="_Toc439252783"/>
      <w:bookmarkStart w:id="1242" w:name="_Toc439323757"/>
      <w:bookmarkStart w:id="1243" w:name="_Toc440361394"/>
      <w:bookmarkStart w:id="1244" w:name="_Toc440376276"/>
      <w:bookmarkStart w:id="1245" w:name="_Toc440382534"/>
      <w:bookmarkStart w:id="1246" w:name="_Toc440447204"/>
      <w:bookmarkStart w:id="1247" w:name="_Toc440632365"/>
      <w:bookmarkStart w:id="1248" w:name="_Toc440875137"/>
      <w:bookmarkStart w:id="1249" w:name="_Toc441131124"/>
      <w:bookmarkStart w:id="1250" w:name="_Toc465774647"/>
      <w:bookmarkStart w:id="1251" w:name="_Toc465848876"/>
      <w:bookmarkStart w:id="1252" w:name="_Toc468876196"/>
      <w:bookmarkStart w:id="1253" w:name="_Toc469487690"/>
      <w:bookmarkStart w:id="1254" w:name="_Toc471979991"/>
      <w:bookmarkStart w:id="1255" w:name="_Toc498590244"/>
      <w:r w:rsidRPr="00D904EF">
        <w:rPr>
          <w:szCs w:val="24"/>
        </w:rPr>
        <w:lastRenderedPageBreak/>
        <w:t>Инструкции по заполнению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6" w:name="_Ref55336389"/>
      <w:bookmarkStart w:id="1257" w:name="_Toc57314677"/>
      <w:bookmarkStart w:id="1258" w:name="_Toc69728991"/>
      <w:bookmarkStart w:id="1259" w:name="_Toc98253945"/>
      <w:bookmarkStart w:id="1260" w:name="_Toc165173871"/>
      <w:bookmarkStart w:id="1261" w:name="_Toc423423675"/>
      <w:bookmarkStart w:id="1262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D904EF" w:rsidRDefault="004F4D80" w:rsidP="004F4D80">
      <w:pPr>
        <w:pStyle w:val="3"/>
        <w:rPr>
          <w:szCs w:val="24"/>
        </w:rPr>
      </w:pPr>
      <w:bookmarkStart w:id="1263" w:name="_Toc98253946"/>
      <w:bookmarkStart w:id="1264" w:name="_Toc157248198"/>
      <w:bookmarkStart w:id="1265" w:name="_Toc157496567"/>
      <w:bookmarkStart w:id="1266" w:name="_Toc158206106"/>
      <w:bookmarkStart w:id="1267" w:name="_Toc164057791"/>
      <w:bookmarkStart w:id="1268" w:name="_Toc164137141"/>
      <w:bookmarkStart w:id="1269" w:name="_Toc164161301"/>
      <w:bookmarkStart w:id="1270" w:name="_Toc165173872"/>
      <w:bookmarkStart w:id="1271" w:name="_Toc439170696"/>
      <w:bookmarkStart w:id="1272" w:name="_Toc439172798"/>
      <w:bookmarkStart w:id="1273" w:name="_Toc439173242"/>
      <w:bookmarkStart w:id="1274" w:name="_Toc439238238"/>
      <w:bookmarkStart w:id="1275" w:name="_Toc439252785"/>
      <w:bookmarkStart w:id="1276" w:name="_Toc439323759"/>
      <w:bookmarkStart w:id="1277" w:name="_Toc440361396"/>
      <w:bookmarkStart w:id="1278" w:name="_Toc440376278"/>
      <w:bookmarkStart w:id="1279" w:name="_Toc440382536"/>
      <w:bookmarkStart w:id="1280" w:name="_Toc440447206"/>
      <w:bookmarkStart w:id="1281" w:name="_Toc440632367"/>
      <w:bookmarkStart w:id="1282" w:name="_Toc440875139"/>
      <w:bookmarkStart w:id="1283" w:name="_Toc441131126"/>
      <w:bookmarkStart w:id="1284" w:name="_Toc465774649"/>
      <w:bookmarkStart w:id="1285" w:name="_Toc465848878"/>
      <w:bookmarkStart w:id="1286" w:name="_Toc468876198"/>
      <w:bookmarkStart w:id="1287" w:name="_Toc469487692"/>
      <w:bookmarkStart w:id="1288" w:name="_Toc471979993"/>
      <w:bookmarkStart w:id="1289" w:name="_Toc498590246"/>
      <w:r w:rsidRPr="00D904EF">
        <w:rPr>
          <w:szCs w:val="24"/>
        </w:rPr>
        <w:t>Форма Справки о материально-технических ресурсах</w:t>
      </w:r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90" w:name="_Toc98253947"/>
      <w:bookmarkStart w:id="1291" w:name="_Toc157248199"/>
      <w:bookmarkStart w:id="1292" w:name="_Toc157496568"/>
      <w:bookmarkStart w:id="1293" w:name="_Toc158206107"/>
      <w:bookmarkStart w:id="1294" w:name="_Toc164057792"/>
      <w:bookmarkStart w:id="1295" w:name="_Toc164137142"/>
      <w:bookmarkStart w:id="1296" w:name="_Toc164161302"/>
      <w:bookmarkStart w:id="129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98" w:name="_Toc439170697"/>
      <w:bookmarkStart w:id="1299" w:name="_Toc439172799"/>
      <w:bookmarkStart w:id="1300" w:name="_Toc439173243"/>
      <w:bookmarkStart w:id="1301" w:name="_Toc439238239"/>
      <w:bookmarkStart w:id="1302" w:name="_Toc439252786"/>
      <w:bookmarkStart w:id="1303" w:name="_Toc439323760"/>
      <w:bookmarkStart w:id="1304" w:name="_Toc440361397"/>
      <w:bookmarkStart w:id="1305" w:name="_Toc440376279"/>
      <w:bookmarkStart w:id="1306" w:name="_Toc440382537"/>
      <w:bookmarkStart w:id="1307" w:name="_Toc440447207"/>
      <w:bookmarkStart w:id="1308" w:name="_Toc440632368"/>
      <w:bookmarkStart w:id="1309" w:name="_Toc440875140"/>
      <w:bookmarkStart w:id="1310" w:name="_Toc441131127"/>
      <w:bookmarkStart w:id="1311" w:name="_Toc465774650"/>
      <w:bookmarkStart w:id="1312" w:name="_Toc465848879"/>
      <w:bookmarkStart w:id="1313" w:name="_Toc468876199"/>
      <w:bookmarkStart w:id="1314" w:name="_Toc469487693"/>
      <w:bookmarkStart w:id="1315" w:name="_Toc471979994"/>
      <w:bookmarkStart w:id="1316" w:name="_Toc498590247"/>
      <w:r w:rsidRPr="00D904EF">
        <w:rPr>
          <w:szCs w:val="24"/>
        </w:rPr>
        <w:lastRenderedPageBreak/>
        <w:t>Инструкции по заполнению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17" w:name="_Ref55336398"/>
      <w:bookmarkStart w:id="1318" w:name="_Toc57314678"/>
      <w:bookmarkStart w:id="1319" w:name="_Toc69728992"/>
      <w:bookmarkStart w:id="1320" w:name="_Toc98253948"/>
      <w:bookmarkStart w:id="1321" w:name="_Toc165173874"/>
      <w:bookmarkStart w:id="1322" w:name="_Toc423423676"/>
      <w:bookmarkStart w:id="1323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17"/>
      <w:bookmarkEnd w:id="1318"/>
      <w:bookmarkEnd w:id="1319"/>
      <w:bookmarkEnd w:id="1320"/>
      <w:bookmarkEnd w:id="1321"/>
      <w:bookmarkEnd w:id="1322"/>
      <w:bookmarkEnd w:id="1323"/>
    </w:p>
    <w:p w:rsidR="004F4D80" w:rsidRPr="00D904EF" w:rsidRDefault="004F4D80" w:rsidP="004F4D80">
      <w:pPr>
        <w:pStyle w:val="3"/>
        <w:rPr>
          <w:szCs w:val="24"/>
        </w:rPr>
      </w:pPr>
      <w:bookmarkStart w:id="1324" w:name="_Toc98253949"/>
      <w:bookmarkStart w:id="1325" w:name="_Toc157248201"/>
      <w:bookmarkStart w:id="1326" w:name="_Toc157496570"/>
      <w:bookmarkStart w:id="1327" w:name="_Toc158206109"/>
      <w:bookmarkStart w:id="1328" w:name="_Toc164057794"/>
      <w:bookmarkStart w:id="1329" w:name="_Toc164137144"/>
      <w:bookmarkStart w:id="1330" w:name="_Toc164161304"/>
      <w:bookmarkStart w:id="1331" w:name="_Toc165173875"/>
      <w:bookmarkStart w:id="1332" w:name="_Toc439170699"/>
      <w:bookmarkStart w:id="1333" w:name="_Toc439172801"/>
      <w:bookmarkStart w:id="1334" w:name="_Toc439173245"/>
      <w:bookmarkStart w:id="1335" w:name="_Toc439238241"/>
      <w:bookmarkStart w:id="1336" w:name="_Toc439252788"/>
      <w:bookmarkStart w:id="1337" w:name="_Toc439323762"/>
      <w:bookmarkStart w:id="1338" w:name="_Toc440361399"/>
      <w:bookmarkStart w:id="1339" w:name="_Toc440376281"/>
      <w:bookmarkStart w:id="1340" w:name="_Toc440382539"/>
      <w:bookmarkStart w:id="1341" w:name="_Toc440447209"/>
      <w:bookmarkStart w:id="1342" w:name="_Toc440632370"/>
      <w:bookmarkStart w:id="1343" w:name="_Toc440875142"/>
      <w:bookmarkStart w:id="1344" w:name="_Toc441131129"/>
      <w:bookmarkStart w:id="1345" w:name="_Toc465774652"/>
      <w:bookmarkStart w:id="1346" w:name="_Toc465848881"/>
      <w:bookmarkStart w:id="1347" w:name="_Toc468876201"/>
      <w:bookmarkStart w:id="1348" w:name="_Toc469487695"/>
      <w:bookmarkStart w:id="1349" w:name="_Toc471979996"/>
      <w:bookmarkStart w:id="1350" w:name="_Toc498590249"/>
      <w:r w:rsidRPr="00D904EF">
        <w:rPr>
          <w:szCs w:val="24"/>
        </w:rPr>
        <w:t>Форма Справки о кадровых ресурсах</w:t>
      </w:r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1" w:name="_Toc98253950"/>
      <w:bookmarkStart w:id="1352" w:name="_Toc157248202"/>
      <w:bookmarkStart w:id="1353" w:name="_Toc157496571"/>
      <w:bookmarkStart w:id="1354" w:name="_Toc158206110"/>
      <w:bookmarkStart w:id="1355" w:name="_Toc164057795"/>
      <w:bookmarkStart w:id="1356" w:name="_Toc164137145"/>
      <w:bookmarkStart w:id="1357" w:name="_Toc164161305"/>
      <w:bookmarkStart w:id="1358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59" w:name="_Toc439170700"/>
      <w:bookmarkStart w:id="1360" w:name="_Toc439172802"/>
      <w:bookmarkStart w:id="1361" w:name="_Toc439173246"/>
      <w:bookmarkStart w:id="1362" w:name="_Toc439238242"/>
      <w:bookmarkStart w:id="1363" w:name="_Toc439252789"/>
      <w:bookmarkStart w:id="1364" w:name="_Toc439323763"/>
      <w:bookmarkStart w:id="1365" w:name="_Toc440361400"/>
      <w:bookmarkStart w:id="1366" w:name="_Toc440376282"/>
      <w:bookmarkStart w:id="1367" w:name="_Toc440382540"/>
      <w:bookmarkStart w:id="1368" w:name="_Toc440447210"/>
      <w:bookmarkStart w:id="1369" w:name="_Toc440632371"/>
      <w:bookmarkStart w:id="1370" w:name="_Toc440875143"/>
      <w:bookmarkStart w:id="1371" w:name="_Toc441131130"/>
      <w:bookmarkStart w:id="1372" w:name="_Toc465774653"/>
      <w:bookmarkStart w:id="1373" w:name="_Toc465848882"/>
      <w:bookmarkStart w:id="1374" w:name="_Toc468876202"/>
      <w:bookmarkStart w:id="1375" w:name="_Toc469487696"/>
      <w:bookmarkStart w:id="1376" w:name="_Toc471979997"/>
      <w:bookmarkStart w:id="1377" w:name="_Toc498590250"/>
      <w:r w:rsidRPr="00D904EF">
        <w:rPr>
          <w:szCs w:val="24"/>
        </w:rPr>
        <w:lastRenderedPageBreak/>
        <w:t>Инструкции по заполнению</w:t>
      </w:r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78" w:name="_Toc165173881"/>
      <w:bookmarkStart w:id="1379" w:name="_Ref194749267"/>
      <w:bookmarkStart w:id="1380" w:name="_Toc423423677"/>
      <w:bookmarkStart w:id="1381" w:name="_Ref440271993"/>
      <w:bookmarkStart w:id="1382" w:name="_Ref440274659"/>
      <w:bookmarkStart w:id="1383" w:name="_Toc498590251"/>
      <w:bookmarkStart w:id="1384" w:name="_Ref90381523"/>
      <w:bookmarkStart w:id="1385" w:name="_Toc90385124"/>
      <w:bookmarkStart w:id="1386" w:name="_Ref96861029"/>
      <w:bookmarkStart w:id="1387" w:name="_Toc97651410"/>
      <w:bookmarkStart w:id="1388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78"/>
      <w:bookmarkEnd w:id="1379"/>
      <w:bookmarkEnd w:id="1380"/>
      <w:bookmarkEnd w:id="1381"/>
      <w:bookmarkEnd w:id="1382"/>
      <w:bookmarkEnd w:id="1383"/>
    </w:p>
    <w:p w:rsidR="004F4D80" w:rsidRPr="00D904EF" w:rsidRDefault="004F4D80" w:rsidP="004F4D80">
      <w:pPr>
        <w:pStyle w:val="3"/>
        <w:rPr>
          <w:szCs w:val="24"/>
        </w:rPr>
      </w:pPr>
      <w:bookmarkStart w:id="1389" w:name="_Toc97651411"/>
      <w:bookmarkStart w:id="1390" w:name="_Toc98253956"/>
      <w:bookmarkStart w:id="1391" w:name="_Toc157248208"/>
      <w:bookmarkStart w:id="1392" w:name="_Toc157496577"/>
      <w:bookmarkStart w:id="1393" w:name="_Toc158206116"/>
      <w:bookmarkStart w:id="1394" w:name="_Toc164057801"/>
      <w:bookmarkStart w:id="1395" w:name="_Toc164137151"/>
      <w:bookmarkStart w:id="1396" w:name="_Toc164161311"/>
      <w:bookmarkStart w:id="1397" w:name="_Toc165173882"/>
      <w:bookmarkStart w:id="1398" w:name="_Toc439170702"/>
      <w:bookmarkStart w:id="1399" w:name="_Toc439172804"/>
      <w:bookmarkStart w:id="1400" w:name="_Toc439173248"/>
      <w:bookmarkStart w:id="1401" w:name="_Toc439238244"/>
      <w:bookmarkStart w:id="1402" w:name="_Toc439252791"/>
      <w:bookmarkStart w:id="1403" w:name="_Toc439323765"/>
      <w:bookmarkStart w:id="1404" w:name="_Toc440361402"/>
      <w:bookmarkStart w:id="1405" w:name="_Toc440376284"/>
      <w:bookmarkStart w:id="1406" w:name="_Toc440382542"/>
      <w:bookmarkStart w:id="1407" w:name="_Toc440447212"/>
      <w:bookmarkStart w:id="1408" w:name="_Toc440632373"/>
      <w:bookmarkStart w:id="1409" w:name="_Toc440875145"/>
      <w:bookmarkStart w:id="1410" w:name="_Toc441131132"/>
      <w:bookmarkStart w:id="1411" w:name="_Toc465774655"/>
      <w:bookmarkStart w:id="1412" w:name="_Toc465848884"/>
      <w:bookmarkStart w:id="1413" w:name="_Toc468876204"/>
      <w:bookmarkStart w:id="1414" w:name="_Toc469487698"/>
      <w:bookmarkStart w:id="1415" w:name="_Toc471979999"/>
      <w:bookmarkStart w:id="1416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17" w:name="_Toc97651412"/>
      <w:bookmarkStart w:id="1418" w:name="_Toc98253957"/>
      <w:bookmarkStart w:id="1419" w:name="_Toc157248209"/>
      <w:bookmarkStart w:id="1420" w:name="_Toc157496578"/>
      <w:bookmarkStart w:id="1421" w:name="_Toc158206117"/>
      <w:bookmarkStart w:id="1422" w:name="_Toc164057802"/>
      <w:bookmarkStart w:id="1423" w:name="_Toc164137152"/>
      <w:bookmarkStart w:id="1424" w:name="_Toc164161312"/>
      <w:bookmarkStart w:id="1425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26" w:name="_Toc439170703"/>
      <w:bookmarkStart w:id="1427" w:name="_Toc439172805"/>
      <w:bookmarkStart w:id="1428" w:name="_Toc439173249"/>
      <w:bookmarkStart w:id="1429" w:name="_Toc439238245"/>
      <w:bookmarkStart w:id="1430" w:name="_Toc439252792"/>
      <w:bookmarkStart w:id="1431" w:name="_Toc439323766"/>
      <w:bookmarkStart w:id="1432" w:name="_Toc440361403"/>
      <w:bookmarkStart w:id="1433" w:name="_Toc440376285"/>
      <w:bookmarkStart w:id="1434" w:name="_Toc440382543"/>
      <w:bookmarkStart w:id="1435" w:name="_Toc440447213"/>
      <w:bookmarkStart w:id="1436" w:name="_Toc440632374"/>
      <w:bookmarkStart w:id="1437" w:name="_Toc440875146"/>
      <w:bookmarkStart w:id="1438" w:name="_Toc441131133"/>
      <w:bookmarkStart w:id="1439" w:name="_Toc465774656"/>
      <w:bookmarkStart w:id="1440" w:name="_Toc465848885"/>
      <w:bookmarkStart w:id="1441" w:name="_Toc468876205"/>
      <w:bookmarkStart w:id="1442" w:name="_Toc469487699"/>
      <w:bookmarkStart w:id="1443" w:name="_Toc471980000"/>
      <w:bookmarkStart w:id="1444" w:name="_Toc498590253"/>
      <w:r w:rsidRPr="00D904EF">
        <w:rPr>
          <w:szCs w:val="24"/>
        </w:rPr>
        <w:lastRenderedPageBreak/>
        <w:t>Инструкции по заполнению</w:t>
      </w:r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84"/>
    <w:bookmarkEnd w:id="1385"/>
    <w:bookmarkEnd w:id="1386"/>
    <w:bookmarkEnd w:id="1387"/>
    <w:bookmarkEnd w:id="1388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45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6" w:name="_Toc423423680"/>
      <w:bookmarkStart w:id="1447" w:name="_Ref440272035"/>
      <w:bookmarkStart w:id="1448" w:name="_Ref440274733"/>
      <w:bookmarkStart w:id="1449" w:name="_Ref444181467"/>
      <w:bookmarkStart w:id="1450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445"/>
      <w:bookmarkEnd w:id="1446"/>
      <w:bookmarkEnd w:id="1447"/>
      <w:bookmarkEnd w:id="1448"/>
      <w:bookmarkEnd w:id="1449"/>
      <w:bookmarkEnd w:id="1450"/>
    </w:p>
    <w:p w:rsidR="004F4D80" w:rsidRPr="00F86C07" w:rsidRDefault="00F86C07" w:rsidP="004F4D80">
      <w:pPr>
        <w:pStyle w:val="3"/>
        <w:rPr>
          <w:szCs w:val="24"/>
        </w:rPr>
      </w:pPr>
      <w:bookmarkStart w:id="1451" w:name="_Toc343690584"/>
      <w:bookmarkStart w:id="1452" w:name="_Toc372294428"/>
      <w:bookmarkStart w:id="1453" w:name="_Toc379288896"/>
      <w:bookmarkStart w:id="1454" w:name="_Toc384734780"/>
      <w:bookmarkStart w:id="1455" w:name="_Toc396984078"/>
      <w:bookmarkStart w:id="1456" w:name="_Toc423423681"/>
      <w:bookmarkStart w:id="1457" w:name="_Toc439170710"/>
      <w:bookmarkStart w:id="1458" w:name="_Toc439172812"/>
      <w:bookmarkStart w:id="1459" w:name="_Toc439173253"/>
      <w:bookmarkStart w:id="1460" w:name="_Toc439238249"/>
      <w:bookmarkStart w:id="1461" w:name="_Toc439252796"/>
      <w:bookmarkStart w:id="1462" w:name="_Toc439323770"/>
      <w:bookmarkStart w:id="1463" w:name="_Toc440361405"/>
      <w:bookmarkStart w:id="1464" w:name="_Toc440376287"/>
      <w:bookmarkStart w:id="1465" w:name="_Toc440382545"/>
      <w:bookmarkStart w:id="1466" w:name="_Toc440447215"/>
      <w:bookmarkStart w:id="1467" w:name="_Toc440632376"/>
      <w:bookmarkStart w:id="1468" w:name="_Toc440875148"/>
      <w:bookmarkStart w:id="1469" w:name="_Toc441131135"/>
      <w:bookmarkStart w:id="1470" w:name="_Toc441572140"/>
      <w:bookmarkStart w:id="1471" w:name="_Toc441575232"/>
      <w:bookmarkStart w:id="1472" w:name="_Toc442195898"/>
      <w:bookmarkStart w:id="1473" w:name="_Toc442251940"/>
      <w:bookmarkStart w:id="1474" w:name="_Toc442258889"/>
      <w:bookmarkStart w:id="1475" w:name="_Toc442259129"/>
      <w:bookmarkStart w:id="1476" w:name="_Toc447292892"/>
      <w:bookmarkStart w:id="1477" w:name="_Toc461808964"/>
      <w:bookmarkStart w:id="1478" w:name="_Toc463514796"/>
      <w:bookmarkStart w:id="1479" w:name="_Toc466967523"/>
      <w:bookmarkStart w:id="1480" w:name="_Toc467574715"/>
      <w:bookmarkStart w:id="1481" w:name="_Toc468441758"/>
      <w:bookmarkStart w:id="1482" w:name="_Toc469480233"/>
      <w:bookmarkStart w:id="1483" w:name="_Toc472409262"/>
      <w:bookmarkStart w:id="1484" w:name="_Toc498417409"/>
      <w:bookmarkStart w:id="1485" w:name="_Toc498590255"/>
      <w:r w:rsidRPr="00F86C07">
        <w:rPr>
          <w:szCs w:val="24"/>
        </w:rPr>
        <w:t xml:space="preserve">Форма </w:t>
      </w:r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84"/>
      <w:bookmarkEnd w:id="1485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486" w:name="_Toc343690585"/>
      <w:bookmarkStart w:id="1487" w:name="_Toc372294429"/>
      <w:bookmarkStart w:id="1488" w:name="_Toc379288897"/>
      <w:bookmarkStart w:id="1489" w:name="_Toc384734781"/>
      <w:bookmarkStart w:id="1490" w:name="_Toc396984079"/>
      <w:bookmarkStart w:id="1491" w:name="_Toc423423682"/>
      <w:bookmarkStart w:id="1492" w:name="_Toc439170711"/>
      <w:bookmarkStart w:id="1493" w:name="_Toc439172813"/>
      <w:bookmarkStart w:id="1494" w:name="_Toc439173254"/>
      <w:bookmarkStart w:id="1495" w:name="_Toc439238250"/>
      <w:bookmarkStart w:id="1496" w:name="_Toc439252797"/>
      <w:bookmarkStart w:id="1497" w:name="_Toc439323771"/>
      <w:bookmarkStart w:id="1498" w:name="_Toc440361406"/>
      <w:bookmarkStart w:id="1499" w:name="_Toc440376288"/>
      <w:bookmarkStart w:id="1500" w:name="_Toc440382546"/>
      <w:bookmarkStart w:id="1501" w:name="_Toc440447216"/>
      <w:bookmarkStart w:id="1502" w:name="_Toc440632377"/>
      <w:bookmarkStart w:id="1503" w:name="_Toc440875149"/>
      <w:bookmarkStart w:id="1504" w:name="_Toc441131136"/>
      <w:bookmarkStart w:id="1505" w:name="_Toc465774659"/>
      <w:bookmarkStart w:id="1506" w:name="_Toc465848888"/>
      <w:bookmarkStart w:id="1507" w:name="_Toc468876208"/>
      <w:bookmarkStart w:id="1508" w:name="_Toc469487702"/>
      <w:bookmarkStart w:id="1509" w:name="_Toc471980003"/>
      <w:bookmarkStart w:id="1510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11" w:name="_Toc329588495"/>
      <w:bookmarkStart w:id="1512" w:name="_Toc423423683"/>
      <w:bookmarkStart w:id="1513" w:name="_Ref440272051"/>
      <w:bookmarkStart w:id="1514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5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1"/>
      <w:bookmarkEnd w:id="1512"/>
      <w:bookmarkEnd w:id="1513"/>
      <w:bookmarkEnd w:id="1514"/>
      <w:bookmarkEnd w:id="1515"/>
    </w:p>
    <w:p w:rsidR="004F4D80" w:rsidRPr="00AE1D21" w:rsidRDefault="004F4D80" w:rsidP="004F4D80">
      <w:pPr>
        <w:pStyle w:val="3"/>
        <w:rPr>
          <w:szCs w:val="24"/>
        </w:rPr>
      </w:pPr>
      <w:bookmarkStart w:id="1516" w:name="_Toc343690587"/>
      <w:bookmarkStart w:id="1517" w:name="_Toc372294431"/>
      <w:bookmarkStart w:id="1518" w:name="_Toc379288899"/>
      <w:bookmarkStart w:id="1519" w:name="_Toc384734783"/>
      <w:bookmarkStart w:id="1520" w:name="_Toc396984081"/>
      <w:bookmarkStart w:id="1521" w:name="_Toc423423684"/>
      <w:bookmarkStart w:id="1522" w:name="_Toc439170713"/>
      <w:bookmarkStart w:id="1523" w:name="_Toc439172815"/>
      <w:bookmarkStart w:id="1524" w:name="_Toc439173256"/>
      <w:bookmarkStart w:id="1525" w:name="_Toc439238252"/>
      <w:bookmarkStart w:id="1526" w:name="_Toc439252799"/>
      <w:bookmarkStart w:id="1527" w:name="_Toc439323773"/>
      <w:bookmarkStart w:id="1528" w:name="_Toc440361408"/>
      <w:bookmarkStart w:id="1529" w:name="_Toc440376290"/>
      <w:bookmarkStart w:id="1530" w:name="_Toc440382548"/>
      <w:bookmarkStart w:id="1531" w:name="_Toc440447218"/>
      <w:bookmarkStart w:id="1532" w:name="_Toc440632379"/>
      <w:bookmarkStart w:id="1533" w:name="_Toc440875151"/>
      <w:bookmarkStart w:id="1534" w:name="_Toc441131138"/>
      <w:bookmarkStart w:id="1535" w:name="_Toc465774661"/>
      <w:bookmarkStart w:id="1536" w:name="_Toc465848890"/>
      <w:bookmarkStart w:id="1537" w:name="_Toc468876210"/>
      <w:bookmarkStart w:id="1538" w:name="_Toc469487704"/>
      <w:bookmarkStart w:id="1539" w:name="_Toc471980005"/>
      <w:bookmarkStart w:id="1540" w:name="_Toc498590258"/>
      <w:r w:rsidRPr="008C4223">
        <w:rPr>
          <w:szCs w:val="24"/>
        </w:rPr>
        <w:t xml:space="preserve">Форма </w:t>
      </w:r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r w:rsidR="000D70B6" w:rsidRPr="00AE1D21">
        <w:rPr>
          <w:szCs w:val="24"/>
        </w:rPr>
        <w:t>Согласия на обработку персональных данных</w:t>
      </w:r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AC7E68">
        <w:rPr>
          <w:snapToGrid w:val="0"/>
          <w:sz w:val="24"/>
          <w:szCs w:val="24"/>
        </w:rPr>
        <w:t xml:space="preserve"> </w:t>
      </w:r>
      <w:proofErr w:type="gramStart"/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AC7E68">
        <w:rPr>
          <w:sz w:val="24"/>
          <w:szCs w:val="24"/>
        </w:rPr>
        <w:t>субконтрагентов</w:t>
      </w:r>
      <w:proofErr w:type="spellEnd"/>
      <w:r w:rsidRPr="00AC7E68">
        <w:rPr>
          <w:sz w:val="24"/>
          <w:szCs w:val="24"/>
        </w:rPr>
        <w:t xml:space="preserve">: </w:t>
      </w:r>
      <w:r w:rsidRPr="00AC7E68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AC7E68">
        <w:rPr>
          <w:snapToGrid w:val="0"/>
          <w:sz w:val="24"/>
          <w:szCs w:val="24"/>
        </w:rPr>
        <w:t xml:space="preserve"> </w:t>
      </w:r>
      <w:proofErr w:type="gramStart"/>
      <w:r w:rsidRPr="00AC7E68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C7E68">
        <w:rPr>
          <w:sz w:val="24"/>
          <w:szCs w:val="24"/>
        </w:rPr>
        <w:t>Росфинмониторинг</w:t>
      </w:r>
      <w:proofErr w:type="spellEnd"/>
      <w:r w:rsidRPr="00AC7E68">
        <w:rPr>
          <w:sz w:val="24"/>
          <w:szCs w:val="24"/>
        </w:rPr>
        <w:t xml:space="preserve">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AC7E68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AC7E68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1" w:name="_Toc439252801"/>
      <w:bookmarkStart w:id="1542" w:name="_Toc439323774"/>
      <w:bookmarkStart w:id="1543" w:name="_Toc440361409"/>
      <w:bookmarkStart w:id="1544" w:name="_Toc440376291"/>
      <w:bookmarkStart w:id="1545" w:name="_Toc440382549"/>
      <w:bookmarkStart w:id="1546" w:name="_Toc440447219"/>
      <w:bookmarkStart w:id="1547" w:name="_Toc440632380"/>
      <w:bookmarkStart w:id="1548" w:name="_Toc440875152"/>
      <w:bookmarkStart w:id="1549" w:name="_Toc441131139"/>
      <w:bookmarkStart w:id="1550" w:name="_Toc465774662"/>
      <w:bookmarkStart w:id="1551" w:name="_Toc465848891"/>
      <w:bookmarkStart w:id="1552" w:name="_Toc468876211"/>
      <w:bookmarkStart w:id="1553" w:name="_Toc469487705"/>
      <w:bookmarkStart w:id="1554" w:name="_Toc471980006"/>
      <w:bookmarkStart w:id="1555" w:name="_Toc498590259"/>
      <w:r w:rsidRPr="00AE1D21">
        <w:rPr>
          <w:szCs w:val="24"/>
        </w:rPr>
        <w:lastRenderedPageBreak/>
        <w:t>Инструкции по заполнению</w:t>
      </w:r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AC7E68">
        <w:rPr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AC7E68">
        <w:rPr>
          <w:bCs w:val="0"/>
          <w:szCs w:val="24"/>
        </w:rPr>
        <w:t>Россети</w:t>
      </w:r>
      <w:proofErr w:type="spellEnd"/>
      <w:r w:rsidRPr="00AC7E68">
        <w:rPr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C7E68">
        <w:rPr>
          <w:bCs w:val="0"/>
          <w:szCs w:val="24"/>
        </w:rPr>
        <w:t>субконтрагентов</w:t>
      </w:r>
      <w:proofErr w:type="spellEnd"/>
      <w:r w:rsidRPr="00AC7E68">
        <w:rPr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AC7E68">
        <w:rPr>
          <w:bCs w:val="0"/>
          <w:szCs w:val="24"/>
        </w:rPr>
        <w:t xml:space="preserve">), </w:t>
      </w:r>
      <w:proofErr w:type="gramStart"/>
      <w:r w:rsidRPr="00AC7E68">
        <w:rPr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AC7E68">
        <w:rPr>
          <w:bCs w:val="0"/>
          <w:szCs w:val="24"/>
        </w:rPr>
        <w:t>субконтрагента</w:t>
      </w:r>
      <w:proofErr w:type="spellEnd"/>
      <w:r w:rsidRPr="00AC7E68">
        <w:rPr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AC7E68">
        <w:rPr>
          <w:bCs w:val="0"/>
          <w:szCs w:val="24"/>
        </w:rPr>
        <w:t>субконтрагентов</w:t>
      </w:r>
      <w:proofErr w:type="spellEnd"/>
      <w:r w:rsidRPr="00AC7E68">
        <w:rPr>
          <w:bCs w:val="0"/>
          <w:szCs w:val="24"/>
        </w:rPr>
        <w:t xml:space="preserve">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</w:t>
      </w:r>
      <w:proofErr w:type="spellStart"/>
      <w:r w:rsidRPr="00AC7E68">
        <w:rPr>
          <w:bCs w:val="0"/>
          <w:szCs w:val="24"/>
        </w:rPr>
        <w:t>Россети</w:t>
      </w:r>
      <w:proofErr w:type="spellEnd"/>
      <w:r w:rsidRPr="00AC7E68">
        <w:rPr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6" w:name="_Ref440272256"/>
      <w:bookmarkStart w:id="1557" w:name="_Ref440272678"/>
      <w:bookmarkStart w:id="1558" w:name="_Ref440274944"/>
      <w:bookmarkStart w:id="1559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56"/>
      <w:bookmarkEnd w:id="1557"/>
      <w:bookmarkEnd w:id="1558"/>
      <w:bookmarkEnd w:id="1559"/>
    </w:p>
    <w:p w:rsidR="007A6A39" w:rsidRPr="007A6A39" w:rsidRDefault="007A6A39" w:rsidP="007A6A39">
      <w:pPr>
        <w:pStyle w:val="3"/>
        <w:rPr>
          <w:szCs w:val="24"/>
        </w:rPr>
      </w:pPr>
      <w:bookmarkStart w:id="1560" w:name="_Toc439170715"/>
      <w:bookmarkStart w:id="1561" w:name="_Toc439172817"/>
      <w:bookmarkStart w:id="1562" w:name="_Toc439173259"/>
      <w:bookmarkStart w:id="1563" w:name="_Toc439238255"/>
      <w:bookmarkStart w:id="1564" w:name="_Toc439252803"/>
      <w:bookmarkStart w:id="1565" w:name="_Toc439323776"/>
      <w:bookmarkStart w:id="1566" w:name="_Toc440361411"/>
      <w:bookmarkStart w:id="1567" w:name="_Toc440376293"/>
      <w:bookmarkStart w:id="1568" w:name="_Toc440382551"/>
      <w:bookmarkStart w:id="1569" w:name="_Toc440447221"/>
      <w:bookmarkStart w:id="1570" w:name="_Toc440632382"/>
      <w:bookmarkStart w:id="1571" w:name="_Toc440875154"/>
      <w:bookmarkStart w:id="1572" w:name="_Toc441131141"/>
      <w:bookmarkStart w:id="1573" w:name="_Toc465774666"/>
      <w:bookmarkStart w:id="1574" w:name="_Toc465848895"/>
      <w:bookmarkStart w:id="1575" w:name="_Toc468876215"/>
      <w:bookmarkStart w:id="1576" w:name="_Toc469487709"/>
      <w:bookmarkStart w:id="1577" w:name="_Toc471980010"/>
      <w:bookmarkStart w:id="1578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B5515B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B5515B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</w:t>
      </w:r>
      <w:proofErr w:type="gramStart"/>
      <w:r w:rsidRPr="00B5515B">
        <w:rPr>
          <w:sz w:val="24"/>
          <w:szCs w:val="24"/>
          <w:lang w:eastAsia="ru-RU"/>
        </w:rPr>
        <w:t>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79" w:name="_Toc439170716"/>
      <w:bookmarkStart w:id="1580" w:name="_Toc439172818"/>
      <w:bookmarkStart w:id="1581" w:name="_Toc439173260"/>
      <w:bookmarkStart w:id="1582" w:name="_Toc439238256"/>
      <w:bookmarkStart w:id="1583" w:name="_Toc439252804"/>
      <w:bookmarkStart w:id="1584" w:name="_Toc439323777"/>
      <w:bookmarkStart w:id="1585" w:name="_Toc440361412"/>
      <w:bookmarkStart w:id="1586" w:name="_Toc440376294"/>
      <w:bookmarkStart w:id="1587" w:name="_Toc440382552"/>
      <w:bookmarkStart w:id="1588" w:name="_Toc440447222"/>
      <w:bookmarkStart w:id="1589" w:name="_Toc440632383"/>
      <w:bookmarkStart w:id="1590" w:name="_Toc440875155"/>
      <w:bookmarkStart w:id="1591" w:name="_Toc441131142"/>
      <w:bookmarkStart w:id="1592" w:name="_Toc465774667"/>
      <w:bookmarkStart w:id="1593" w:name="_Toc465848896"/>
      <w:bookmarkStart w:id="1594" w:name="_Toc468876216"/>
      <w:bookmarkStart w:id="1595" w:name="_Toc469487710"/>
      <w:bookmarkStart w:id="1596" w:name="_Toc471980011"/>
      <w:bookmarkStart w:id="1597" w:name="_Toc498590264"/>
      <w:r w:rsidRPr="007857E5">
        <w:rPr>
          <w:szCs w:val="24"/>
        </w:rPr>
        <w:lastRenderedPageBreak/>
        <w:t>Инструкции по заполнению</w:t>
      </w:r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98" w:name="_Ref465847449"/>
      <w:bookmarkStart w:id="1599" w:name="_Ref465847748"/>
      <w:bookmarkStart w:id="1600" w:name="_Ref465847768"/>
      <w:bookmarkStart w:id="1601" w:name="_Toc498590265"/>
      <w:r w:rsidRPr="00AE1D21">
        <w:lastRenderedPageBreak/>
        <w:t>Расписка  сдачи-приемки соглашения о неустойке (форма 15)</w:t>
      </w:r>
      <w:bookmarkEnd w:id="1598"/>
      <w:bookmarkEnd w:id="1599"/>
      <w:bookmarkEnd w:id="1600"/>
      <w:bookmarkEnd w:id="1601"/>
    </w:p>
    <w:p w:rsidR="00AF12BB" w:rsidRPr="00CC5A3A" w:rsidRDefault="00AF12BB" w:rsidP="00AF12BB">
      <w:pPr>
        <w:pStyle w:val="3"/>
        <w:rPr>
          <w:szCs w:val="24"/>
        </w:rPr>
      </w:pPr>
      <w:bookmarkStart w:id="1602" w:name="_Toc465774669"/>
      <w:bookmarkStart w:id="1603" w:name="_Toc465848898"/>
      <w:bookmarkStart w:id="1604" w:name="_Toc468876218"/>
      <w:bookmarkStart w:id="1605" w:name="_Toc469487712"/>
      <w:bookmarkStart w:id="1606" w:name="_Toc471980013"/>
      <w:bookmarkStart w:id="1607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02"/>
      <w:bookmarkEnd w:id="1603"/>
      <w:bookmarkEnd w:id="1604"/>
      <w:bookmarkEnd w:id="1605"/>
      <w:bookmarkEnd w:id="1606"/>
      <w:bookmarkEnd w:id="160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08" w:name="_Toc465774670"/>
      <w:bookmarkStart w:id="1609" w:name="_Toc465848899"/>
      <w:bookmarkStart w:id="1610" w:name="_Toc468876219"/>
      <w:bookmarkStart w:id="1611" w:name="_Toc469487713"/>
      <w:bookmarkStart w:id="1612" w:name="_Toc471980014"/>
      <w:bookmarkStart w:id="1613" w:name="_Toc498590267"/>
      <w:r w:rsidRPr="00CC5A3A">
        <w:rPr>
          <w:szCs w:val="24"/>
        </w:rPr>
        <w:lastRenderedPageBreak/>
        <w:t>Инструкции по заполнению</w:t>
      </w:r>
      <w:bookmarkEnd w:id="1608"/>
      <w:bookmarkEnd w:id="1609"/>
      <w:bookmarkEnd w:id="1610"/>
      <w:bookmarkEnd w:id="1611"/>
      <w:bookmarkEnd w:id="1612"/>
      <w:bookmarkEnd w:id="1613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4" w:name="_Ref440272274"/>
      <w:bookmarkStart w:id="1615" w:name="_Ref440274756"/>
      <w:bookmarkStart w:id="1616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14"/>
      <w:bookmarkEnd w:id="1615"/>
      <w:bookmarkEnd w:id="1616"/>
    </w:p>
    <w:p w:rsidR="007857E5" w:rsidRPr="00AE1D21" w:rsidRDefault="007857E5" w:rsidP="007857E5">
      <w:pPr>
        <w:pStyle w:val="3"/>
        <w:rPr>
          <w:szCs w:val="24"/>
        </w:rPr>
      </w:pPr>
      <w:bookmarkStart w:id="1617" w:name="_Toc439170718"/>
      <w:bookmarkStart w:id="1618" w:name="_Toc439172820"/>
      <w:bookmarkStart w:id="1619" w:name="_Toc439173262"/>
      <w:bookmarkStart w:id="1620" w:name="_Toc439238258"/>
      <w:bookmarkStart w:id="1621" w:name="_Toc439252806"/>
      <w:bookmarkStart w:id="1622" w:name="_Toc439323779"/>
      <w:bookmarkStart w:id="1623" w:name="_Toc440361414"/>
      <w:bookmarkStart w:id="1624" w:name="_Toc440376296"/>
      <w:bookmarkStart w:id="1625" w:name="_Toc440382554"/>
      <w:bookmarkStart w:id="1626" w:name="_Toc440447224"/>
      <w:bookmarkStart w:id="1627" w:name="_Toc440632385"/>
      <w:bookmarkStart w:id="1628" w:name="_Toc440875157"/>
      <w:bookmarkStart w:id="1629" w:name="_Toc441131144"/>
      <w:bookmarkStart w:id="1630" w:name="_Toc465774672"/>
      <w:bookmarkStart w:id="1631" w:name="_Toc465848901"/>
      <w:bookmarkStart w:id="1632" w:name="_Toc468876221"/>
      <w:bookmarkStart w:id="1633" w:name="_Toc469487715"/>
      <w:bookmarkStart w:id="1634" w:name="_Toc471980016"/>
      <w:bookmarkStart w:id="1635" w:name="_Toc498590269"/>
      <w:r w:rsidRPr="00AE1D21">
        <w:rPr>
          <w:szCs w:val="24"/>
        </w:rPr>
        <w:t xml:space="preserve">Форма </w:t>
      </w:r>
      <w:bookmarkEnd w:id="1617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36" w:name="_Toc300142269"/>
      <w:bookmarkStart w:id="1637" w:name="_Toc309735391"/>
      <w:bookmarkStart w:id="1638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36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37"/>
      <w:bookmarkEnd w:id="1638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39" w:name="_Toc439170719"/>
      <w:bookmarkStart w:id="1640" w:name="_Toc439172821"/>
      <w:bookmarkStart w:id="1641" w:name="_Toc439173263"/>
      <w:bookmarkStart w:id="1642" w:name="_Toc439238259"/>
      <w:bookmarkStart w:id="1643" w:name="_Toc439252807"/>
      <w:bookmarkStart w:id="1644" w:name="_Toc439323780"/>
      <w:bookmarkStart w:id="1645" w:name="_Toc440361415"/>
      <w:bookmarkStart w:id="1646" w:name="_Toc440376297"/>
      <w:bookmarkStart w:id="1647" w:name="_Toc440382555"/>
      <w:bookmarkStart w:id="1648" w:name="_Toc440447225"/>
      <w:bookmarkStart w:id="1649" w:name="_Toc440632386"/>
      <w:bookmarkStart w:id="1650" w:name="_Toc440875158"/>
      <w:bookmarkStart w:id="1651" w:name="_Toc441131145"/>
      <w:bookmarkStart w:id="1652" w:name="_Toc465774673"/>
      <w:bookmarkStart w:id="1653" w:name="_Toc465848902"/>
      <w:bookmarkStart w:id="1654" w:name="_Toc468876222"/>
      <w:bookmarkStart w:id="1655" w:name="_Toc469487716"/>
      <w:bookmarkStart w:id="1656" w:name="_Toc471980017"/>
      <w:bookmarkStart w:id="1657" w:name="_Toc498590270"/>
      <w:r w:rsidRPr="007857E5">
        <w:rPr>
          <w:szCs w:val="24"/>
        </w:rPr>
        <w:lastRenderedPageBreak/>
        <w:t>Инструкции по заполнению</w:t>
      </w:r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58" w:name="_Ref93268095"/>
      <w:bookmarkStart w:id="1659" w:name="_Ref93268099"/>
      <w:bookmarkStart w:id="1660" w:name="_Toc98253958"/>
      <w:bookmarkStart w:id="1661" w:name="_Toc165173884"/>
      <w:bookmarkStart w:id="1662" w:name="_Toc423423678"/>
      <w:bookmarkStart w:id="1663" w:name="_Ref440272510"/>
      <w:bookmarkStart w:id="1664" w:name="_Ref440274961"/>
      <w:bookmarkStart w:id="1665" w:name="_Ref90381141"/>
      <w:bookmarkStart w:id="1666" w:name="_Toc90385121"/>
      <w:bookmarkStart w:id="1667" w:name="_Toc98253952"/>
      <w:bookmarkStart w:id="1668" w:name="_Toc165173878"/>
      <w:bookmarkStart w:id="1669" w:name="_Toc423427449"/>
      <w:bookmarkStart w:id="1670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635719" w:rsidRPr="00D904EF" w:rsidRDefault="00635719" w:rsidP="00635719">
      <w:pPr>
        <w:pStyle w:val="3"/>
        <w:rPr>
          <w:szCs w:val="24"/>
        </w:rPr>
      </w:pPr>
      <w:bookmarkStart w:id="1671" w:name="_Toc90385125"/>
      <w:bookmarkStart w:id="1672" w:name="_Toc439170705"/>
      <w:bookmarkStart w:id="1673" w:name="_Toc439172807"/>
      <w:bookmarkStart w:id="1674" w:name="_Toc439173268"/>
      <w:bookmarkStart w:id="1675" w:name="_Toc439238264"/>
      <w:bookmarkStart w:id="1676" w:name="_Toc439252812"/>
      <w:bookmarkStart w:id="1677" w:name="_Toc439323785"/>
      <w:bookmarkStart w:id="1678" w:name="_Toc440361420"/>
      <w:bookmarkStart w:id="1679" w:name="_Toc440376302"/>
      <w:bookmarkStart w:id="1680" w:name="_Toc440382560"/>
      <w:bookmarkStart w:id="1681" w:name="_Toc440447230"/>
      <w:bookmarkStart w:id="1682" w:name="_Toc440632391"/>
      <w:bookmarkStart w:id="1683" w:name="_Toc440875160"/>
      <w:bookmarkStart w:id="1684" w:name="_Toc441131147"/>
      <w:bookmarkStart w:id="1685" w:name="_Toc465774675"/>
      <w:bookmarkStart w:id="1686" w:name="_Toc465848904"/>
      <w:bookmarkStart w:id="1687" w:name="_Toc468876224"/>
      <w:bookmarkStart w:id="1688" w:name="_Toc469487718"/>
      <w:bookmarkStart w:id="1689" w:name="_Toc471980019"/>
      <w:bookmarkStart w:id="1690" w:name="_Toc498590272"/>
      <w:r w:rsidRPr="00D904EF">
        <w:rPr>
          <w:szCs w:val="24"/>
        </w:rPr>
        <w:t xml:space="preserve">Форма </w:t>
      </w:r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91" w:name="_Toc90385126"/>
      <w:bookmarkStart w:id="1692" w:name="_Toc98253959"/>
      <w:bookmarkStart w:id="1693" w:name="_Toc157248211"/>
      <w:bookmarkStart w:id="1694" w:name="_Toc157496580"/>
      <w:bookmarkStart w:id="1695" w:name="_Toc158206119"/>
      <w:bookmarkStart w:id="1696" w:name="_Toc164057804"/>
      <w:bookmarkStart w:id="1697" w:name="_Toc164137154"/>
      <w:bookmarkStart w:id="1698" w:name="_Toc164161314"/>
      <w:bookmarkStart w:id="169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00" w:name="_Toc439170706"/>
      <w:bookmarkStart w:id="1701" w:name="_Toc439172808"/>
      <w:bookmarkStart w:id="1702" w:name="_Toc439173269"/>
      <w:bookmarkStart w:id="1703" w:name="_Toc439238265"/>
      <w:bookmarkStart w:id="1704" w:name="_Toc439252813"/>
      <w:bookmarkStart w:id="1705" w:name="_Toc439323786"/>
      <w:bookmarkStart w:id="1706" w:name="_Toc440361421"/>
      <w:bookmarkStart w:id="1707" w:name="_Toc440376303"/>
      <w:bookmarkStart w:id="1708" w:name="_Toc440382561"/>
      <w:bookmarkStart w:id="1709" w:name="_Toc440447231"/>
      <w:bookmarkStart w:id="1710" w:name="_Toc440632392"/>
      <w:bookmarkStart w:id="1711" w:name="_Toc440875161"/>
      <w:bookmarkStart w:id="1712" w:name="_Toc441131148"/>
      <w:bookmarkStart w:id="1713" w:name="_Toc465774676"/>
      <w:bookmarkStart w:id="1714" w:name="_Toc465848905"/>
      <w:bookmarkStart w:id="1715" w:name="_Toc468876225"/>
      <w:bookmarkStart w:id="1716" w:name="_Toc469487719"/>
      <w:bookmarkStart w:id="1717" w:name="_Toc471980020"/>
      <w:bookmarkStart w:id="1718" w:name="_Toc498590273"/>
      <w:r w:rsidRPr="00D904EF">
        <w:rPr>
          <w:szCs w:val="24"/>
        </w:rPr>
        <w:lastRenderedPageBreak/>
        <w:t>Инструкции по заполнению</w:t>
      </w:r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19" w:name="_Ref440376324"/>
      <w:bookmarkStart w:id="1720" w:name="_Ref440376401"/>
      <w:bookmarkStart w:id="1721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19"/>
      <w:bookmarkEnd w:id="1720"/>
      <w:bookmarkEnd w:id="1721"/>
    </w:p>
    <w:p w:rsidR="00CA1534" w:rsidRPr="00D904EF" w:rsidRDefault="00CA1534" w:rsidP="00CA1534">
      <w:pPr>
        <w:pStyle w:val="3"/>
        <w:rPr>
          <w:szCs w:val="24"/>
        </w:rPr>
      </w:pPr>
      <w:bookmarkStart w:id="1722" w:name="_Toc440376305"/>
      <w:bookmarkStart w:id="1723" w:name="_Toc440382563"/>
      <w:bookmarkStart w:id="1724" w:name="_Toc440447233"/>
      <w:bookmarkStart w:id="1725" w:name="_Toc440632394"/>
      <w:bookmarkStart w:id="1726" w:name="_Toc440875163"/>
      <w:bookmarkStart w:id="1727" w:name="_Toc441131150"/>
      <w:bookmarkStart w:id="1728" w:name="_Toc465774678"/>
      <w:bookmarkStart w:id="1729" w:name="_Toc465848907"/>
      <w:bookmarkStart w:id="1730" w:name="_Toc468876227"/>
      <w:bookmarkStart w:id="1731" w:name="_Toc469487721"/>
      <w:bookmarkStart w:id="1732" w:name="_Toc471980022"/>
      <w:bookmarkStart w:id="1733" w:name="_Toc498590275"/>
      <w:bookmarkStart w:id="1734" w:name="_GoBack"/>
      <w:bookmarkEnd w:id="173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35" w:name="_Toc440376306"/>
      <w:bookmarkStart w:id="1736" w:name="_Toc440382564"/>
      <w:bookmarkStart w:id="1737" w:name="_Toc440447234"/>
      <w:bookmarkStart w:id="1738" w:name="_Toc440632395"/>
      <w:bookmarkStart w:id="1739" w:name="_Toc440875164"/>
      <w:bookmarkStart w:id="1740" w:name="_Toc441131151"/>
      <w:bookmarkStart w:id="1741" w:name="_Toc465774679"/>
      <w:bookmarkStart w:id="1742" w:name="_Toc465848908"/>
      <w:bookmarkStart w:id="1743" w:name="_Toc468876228"/>
      <w:bookmarkStart w:id="1744" w:name="_Toc469487722"/>
      <w:bookmarkStart w:id="1745" w:name="_Toc471980023"/>
      <w:bookmarkStart w:id="1746" w:name="_Toc498590276"/>
      <w:r w:rsidRPr="00D904EF">
        <w:rPr>
          <w:szCs w:val="24"/>
        </w:rPr>
        <w:lastRenderedPageBreak/>
        <w:t>Инструкции по заполнению</w:t>
      </w:r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BA0" w:rsidRDefault="00D11BA0">
      <w:pPr>
        <w:spacing w:line="240" w:lineRule="auto"/>
      </w:pPr>
      <w:r>
        <w:separator/>
      </w:r>
    </w:p>
  </w:endnote>
  <w:endnote w:type="continuationSeparator" w:id="0">
    <w:p w:rsidR="00D11BA0" w:rsidRDefault="00D11BA0">
      <w:pPr>
        <w:spacing w:line="240" w:lineRule="auto"/>
      </w:pPr>
      <w:r>
        <w:continuationSeparator/>
      </w:r>
    </w:p>
  </w:endnote>
  <w:endnote w:id="1">
    <w:p w:rsidR="00D11BA0" w:rsidRPr="00F86C07" w:rsidRDefault="00D11BA0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BA0" w:rsidRDefault="00D11BA0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BA0" w:rsidRDefault="00D11BA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BA0" w:rsidRPr="00FA0376" w:rsidRDefault="00D11BA0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57BEC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AC5BEC" w:rsidRPr="00EE0539" w:rsidRDefault="00AC5BEC" w:rsidP="00AC5BEC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C56486">
      <w:rPr>
        <w:sz w:val="18"/>
        <w:szCs w:val="18"/>
      </w:rPr>
      <w:t>заключения Договора оказания услуг по утилизации оборудования, содержащего ПХБ для нужд ПАО «МРСК Центра» (филиала «Брянскэнерго»)</w:t>
    </w:r>
  </w:p>
  <w:p w:rsidR="00D11BA0" w:rsidRPr="00EE0539" w:rsidRDefault="00D11BA0" w:rsidP="00AC5BEC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BA0" w:rsidRDefault="00D11BA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BA0" w:rsidRDefault="00D11BA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BA0" w:rsidRDefault="00D11BA0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BA0" w:rsidRDefault="00D11BA0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BA0" w:rsidRDefault="00D11BA0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BA0" w:rsidRDefault="00D11BA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11BA0" w:rsidRDefault="00D11BA0">
    <w:pPr>
      <w:pStyle w:val="aff2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BA0" w:rsidRDefault="00D11BA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BA0" w:rsidRDefault="00D11BA0">
      <w:pPr>
        <w:spacing w:line="240" w:lineRule="auto"/>
      </w:pPr>
      <w:r>
        <w:separator/>
      </w:r>
    </w:p>
  </w:footnote>
  <w:footnote w:type="continuationSeparator" w:id="0">
    <w:p w:rsidR="00D11BA0" w:rsidRDefault="00D11BA0">
      <w:pPr>
        <w:spacing w:line="240" w:lineRule="auto"/>
      </w:pPr>
      <w:r>
        <w:continuationSeparator/>
      </w:r>
    </w:p>
  </w:footnote>
  <w:footnote w:id="1">
    <w:p w:rsidR="00D11BA0" w:rsidRPr="00B36685" w:rsidRDefault="00D11BA0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11BA0" w:rsidRDefault="00D11BA0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11BA0" w:rsidRDefault="00D11BA0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11BA0" w:rsidRPr="00F83889" w:rsidRDefault="00D11BA0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D11BA0" w:rsidRPr="00F83889" w:rsidRDefault="00D11BA0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D11BA0" w:rsidRPr="00F83889" w:rsidRDefault="00D11BA0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D11BA0" w:rsidRPr="00F83889" w:rsidRDefault="00D11BA0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D11BA0" w:rsidRDefault="00D11BA0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BA0" w:rsidRDefault="00D11BA0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BA0" w:rsidRDefault="00D11BA0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BA0" w:rsidRPr="00930031" w:rsidRDefault="00D11BA0" w:rsidP="0093003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BA0" w:rsidRDefault="00D11BA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BA0" w:rsidRDefault="00D11BA0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BA0" w:rsidRDefault="00D11BA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BA0" w:rsidRDefault="00D11BA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BA0" w:rsidRDefault="00D11BA0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BA0" w:rsidRDefault="00D11BA0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BA0" w:rsidRDefault="00D11BA0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BA0" w:rsidRDefault="00D11BA0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BA0" w:rsidRDefault="00D11BA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5BEC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1BA0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7BEC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F57BEC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6.xml"/><Relationship Id="rId21" Type="http://schemas.openxmlformats.org/officeDocument/2006/relationships/hyperlink" Target="etp.rosseti.ru" TargetMode="External"/><Relationship Id="rId34" Type="http://schemas.openxmlformats.org/officeDocument/2006/relationships/oleObject" Target="embeddings/oleObject2.bin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image" Target="media/image3.wmf"/><Relationship Id="rId38" Type="http://schemas.openxmlformats.org/officeDocument/2006/relationships/header" Target="header8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yperlink" Target="https://rmsp.nalog.ru" TargetMode="External"/><Relationship Id="rId41" Type="http://schemas.openxmlformats.org/officeDocument/2006/relationships/footer" Target="footer7.xml"/><Relationship Id="rId54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oleObject" Target="embeddings/oleObject1.bin"/><Relationship Id="rId37" Type="http://schemas.openxmlformats.org/officeDocument/2006/relationships/header" Target="header7.xml"/><Relationship Id="rId40" Type="http://schemas.openxmlformats.org/officeDocument/2006/relationships/header" Target="header9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0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consultantplus://offline/main?base=LAW;n=115717;fld=134;dst=100014" TargetMode="External"/><Relationship Id="rId36" Type="http://schemas.openxmlformats.org/officeDocument/2006/relationships/oleObject" Target="embeddings/oleObject3.bin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image" Target="media/image2.wmf"/><Relationship Id="rId44" Type="http://schemas.openxmlformats.org/officeDocument/2006/relationships/footer" Target="footer8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rosseti.ru/about/anticorruptionpolicy/policy/index.php" TargetMode="External"/><Relationship Id="rId27" Type="http://schemas.openxmlformats.org/officeDocument/2006/relationships/footer" Target="footer5.xml"/><Relationship Id="rId30" Type="http://schemas.openxmlformats.org/officeDocument/2006/relationships/hyperlink" Target="mailto:Kuznetsov.PN@mrsk-1.ru" TargetMode="External"/><Relationship Id="rId35" Type="http://schemas.openxmlformats.org/officeDocument/2006/relationships/image" Target="media/image4.wmf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9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86C6A-5069-4E33-95AF-4A9AACC1A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93</Pages>
  <Words>29036</Words>
  <Characters>165509</Characters>
  <Application>Microsoft Office Word</Application>
  <DocSecurity>0</DocSecurity>
  <Lines>1379</Lines>
  <Paragraphs>388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194157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158</cp:revision>
  <cp:lastPrinted>2015-12-29T14:27:00Z</cp:lastPrinted>
  <dcterms:created xsi:type="dcterms:W3CDTF">2016-01-13T12:36:00Z</dcterms:created>
  <dcterms:modified xsi:type="dcterms:W3CDTF">2018-09-04T07:25:00Z</dcterms:modified>
</cp:coreProperties>
</file>