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502A2F"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тел.: +7 (495) 747-92-92,</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63C2F" w:rsidRPr="000D67AD" w:rsidRDefault="00663C2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63C2F" w:rsidRPr="001B4DC2" w:rsidRDefault="00663C2F"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B4DC2">
                    <w:rPr>
                      <w:rFonts w:ascii="Helios" w:hAnsi="Helios"/>
                      <w:sz w:val="12"/>
                      <w:szCs w:val="12"/>
                      <w:lang w:val="en-US"/>
                    </w:rPr>
                    <w:t>-</w:t>
                  </w:r>
                  <w:r w:rsidRPr="000D67AD">
                    <w:rPr>
                      <w:rFonts w:ascii="Helios" w:hAnsi="Helios"/>
                      <w:sz w:val="12"/>
                      <w:szCs w:val="12"/>
                      <w:lang w:val="en-US"/>
                    </w:rPr>
                    <w:t>mail</w:t>
                  </w:r>
                  <w:proofErr w:type="gramEnd"/>
                  <w:r w:rsidRPr="001B4DC2">
                    <w:rPr>
                      <w:rFonts w:ascii="Helios" w:hAnsi="Helios"/>
                      <w:sz w:val="12"/>
                      <w:szCs w:val="12"/>
                      <w:lang w:val="en-US"/>
                    </w:rPr>
                    <w:t xml:space="preserve">: </w:t>
                  </w:r>
                  <w:r w:rsidR="00502A2F">
                    <w:fldChar w:fldCharType="begin"/>
                  </w:r>
                  <w:r w:rsidR="00502A2F" w:rsidRPr="001B4DC2">
                    <w:rPr>
                      <w:lang w:val="en-US"/>
                    </w:rPr>
                    <w:instrText xml:space="preserve"> HYPERLINK "mailto:posta@mrsk-1.ru" </w:instrText>
                  </w:r>
                  <w:r w:rsidR="00502A2F">
                    <w:fldChar w:fldCharType="separate"/>
                  </w:r>
                  <w:r w:rsidRPr="000D67AD">
                    <w:rPr>
                      <w:rFonts w:ascii="Helios" w:hAnsi="Helios"/>
                      <w:sz w:val="12"/>
                      <w:szCs w:val="12"/>
                      <w:lang w:val="en-US"/>
                    </w:rPr>
                    <w:t>posta</w:t>
                  </w:r>
                  <w:r w:rsidRPr="001B4DC2">
                    <w:rPr>
                      <w:rFonts w:ascii="Helios" w:hAnsi="Helios"/>
                      <w:sz w:val="12"/>
                      <w:szCs w:val="12"/>
                      <w:lang w:val="en-US"/>
                    </w:rPr>
                    <w:t>@</w:t>
                  </w:r>
                  <w:r w:rsidRPr="000D67AD">
                    <w:rPr>
                      <w:rFonts w:ascii="Helios" w:hAnsi="Helios"/>
                      <w:sz w:val="12"/>
                      <w:szCs w:val="12"/>
                      <w:lang w:val="en-US"/>
                    </w:rPr>
                    <w:t>mrsk</w:t>
                  </w:r>
                  <w:r w:rsidRPr="001B4DC2">
                    <w:rPr>
                      <w:rFonts w:ascii="Helios" w:hAnsi="Helios"/>
                      <w:sz w:val="12"/>
                      <w:szCs w:val="12"/>
                      <w:lang w:val="en-US"/>
                    </w:rPr>
                    <w:t>-1.</w:t>
                  </w:r>
                  <w:r w:rsidRPr="000D67AD">
                    <w:rPr>
                      <w:rFonts w:ascii="Helios" w:hAnsi="Helios"/>
                      <w:sz w:val="12"/>
                      <w:szCs w:val="12"/>
                      <w:lang w:val="en-US"/>
                    </w:rPr>
                    <w:t>ru</w:t>
                  </w:r>
                  <w:r w:rsidR="00502A2F">
                    <w:rPr>
                      <w:rFonts w:ascii="Helios" w:hAnsi="Helios"/>
                      <w:sz w:val="12"/>
                      <w:szCs w:val="12"/>
                      <w:lang w:val="en-US"/>
                    </w:rPr>
                    <w:fldChar w:fldCharType="end"/>
                  </w:r>
                  <w:r w:rsidRPr="001B4DC2">
                    <w:rPr>
                      <w:rFonts w:ascii="Helios" w:hAnsi="Helios"/>
                      <w:sz w:val="12"/>
                      <w:szCs w:val="12"/>
                      <w:lang w:val="en-US"/>
                    </w:rPr>
                    <w:t xml:space="preserve">, </w:t>
                  </w:r>
                  <w:r w:rsidR="00502A2F">
                    <w:fldChar w:fldCharType="begin"/>
                  </w:r>
                  <w:r w:rsidR="00502A2F" w:rsidRPr="001B4DC2">
                    <w:rPr>
                      <w:lang w:val="en-US"/>
                    </w:rPr>
                    <w:instrText xml:space="preserve"> HYPERLINK "http://www.mrsk-1.ru" </w:instrText>
                  </w:r>
                  <w:r w:rsidR="00502A2F">
                    <w:fldChar w:fldCharType="separate"/>
                  </w:r>
                  <w:r w:rsidRPr="000D67AD">
                    <w:rPr>
                      <w:rFonts w:ascii="Helios" w:hAnsi="Helios"/>
                      <w:sz w:val="12"/>
                      <w:szCs w:val="12"/>
                      <w:lang w:val="en-US"/>
                    </w:rPr>
                    <w:t>www</w:t>
                  </w:r>
                  <w:r w:rsidRPr="001B4DC2">
                    <w:rPr>
                      <w:rFonts w:ascii="Helios" w:hAnsi="Helios"/>
                      <w:sz w:val="12"/>
                      <w:szCs w:val="12"/>
                      <w:lang w:val="en-US"/>
                    </w:rPr>
                    <w:t>.</w:t>
                  </w:r>
                  <w:r w:rsidRPr="000D67AD">
                    <w:rPr>
                      <w:rFonts w:ascii="Helios" w:hAnsi="Helios"/>
                      <w:sz w:val="12"/>
                      <w:szCs w:val="12"/>
                      <w:lang w:val="en-US"/>
                    </w:rPr>
                    <w:t>mrsk</w:t>
                  </w:r>
                  <w:r w:rsidRPr="001B4DC2">
                    <w:rPr>
                      <w:rFonts w:ascii="Helios" w:hAnsi="Helios"/>
                      <w:sz w:val="12"/>
                      <w:szCs w:val="12"/>
                      <w:lang w:val="en-US"/>
                    </w:rPr>
                    <w:t>-1.</w:t>
                  </w:r>
                  <w:proofErr w:type="spellStart"/>
                  <w:r w:rsidRPr="000D67AD">
                    <w:rPr>
                      <w:rFonts w:ascii="Helios" w:hAnsi="Helios"/>
                      <w:sz w:val="12"/>
                      <w:szCs w:val="12"/>
                      <w:lang w:val="en-US"/>
                    </w:rPr>
                    <w:t>ru</w:t>
                  </w:r>
                  <w:proofErr w:type="spellEnd"/>
                  <w:r w:rsidR="00502A2F">
                    <w:rPr>
                      <w:rFonts w:ascii="Helios" w:hAnsi="Helios"/>
                      <w:sz w:val="12"/>
                      <w:szCs w:val="12"/>
                      <w:lang w:val="en-US"/>
                    </w:rPr>
                    <w:fldChar w:fldCharType="end"/>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E023AD" w:rsidRPr="00C812EB" w:rsidRDefault="00E023AD" w:rsidP="00E023AD">
      <w:pPr>
        <w:spacing w:line="264" w:lineRule="auto"/>
        <w:ind w:firstLine="0"/>
        <w:jc w:val="right"/>
        <w:rPr>
          <w:sz w:val="24"/>
          <w:szCs w:val="24"/>
        </w:rPr>
      </w:pPr>
      <w:r w:rsidRPr="00C812EB">
        <w:rPr>
          <w:sz w:val="24"/>
          <w:szCs w:val="24"/>
        </w:rPr>
        <w:t>Председатель закупочной комиссии -</w:t>
      </w:r>
    </w:p>
    <w:p w:rsidR="00E023AD" w:rsidRPr="00C812EB" w:rsidRDefault="00E023AD" w:rsidP="00E023AD">
      <w:pPr>
        <w:spacing w:line="264" w:lineRule="auto"/>
        <w:ind w:firstLine="0"/>
        <w:jc w:val="right"/>
        <w:rPr>
          <w:sz w:val="24"/>
          <w:szCs w:val="24"/>
        </w:rPr>
      </w:pPr>
      <w:r w:rsidRPr="00C812EB">
        <w:rPr>
          <w:sz w:val="24"/>
          <w:szCs w:val="24"/>
        </w:rPr>
        <w:t>начальник Управления логистики и материально-</w:t>
      </w:r>
    </w:p>
    <w:p w:rsidR="00E023AD" w:rsidRPr="00C812EB" w:rsidRDefault="00E023AD" w:rsidP="00E023AD">
      <w:pPr>
        <w:spacing w:line="264" w:lineRule="auto"/>
        <w:ind w:firstLine="0"/>
        <w:jc w:val="right"/>
        <w:rPr>
          <w:sz w:val="24"/>
          <w:szCs w:val="24"/>
        </w:rPr>
      </w:pPr>
      <w:r w:rsidRPr="00C812EB">
        <w:rPr>
          <w:sz w:val="24"/>
          <w:szCs w:val="24"/>
        </w:rPr>
        <w:t xml:space="preserve">технического обеспечения филиала </w:t>
      </w:r>
    </w:p>
    <w:p w:rsidR="00E023AD" w:rsidRPr="00C812EB" w:rsidRDefault="00E023AD" w:rsidP="00E023AD">
      <w:pPr>
        <w:spacing w:line="264" w:lineRule="auto"/>
        <w:ind w:firstLine="0"/>
        <w:jc w:val="right"/>
        <w:rPr>
          <w:sz w:val="24"/>
          <w:szCs w:val="24"/>
        </w:rPr>
      </w:pPr>
      <w:r w:rsidRPr="00C812EB">
        <w:rPr>
          <w:sz w:val="24"/>
          <w:szCs w:val="24"/>
        </w:rPr>
        <w:t>ПАО «МРСК Центра» - «Ярэнерго»</w:t>
      </w:r>
    </w:p>
    <w:p w:rsidR="00E023AD" w:rsidRPr="00C12FA4" w:rsidRDefault="00E023AD" w:rsidP="00E023AD">
      <w:pPr>
        <w:spacing w:line="240" w:lineRule="auto"/>
        <w:jc w:val="right"/>
        <w:rPr>
          <w:sz w:val="24"/>
          <w:szCs w:val="24"/>
        </w:rPr>
      </w:pPr>
      <w:r w:rsidRPr="00C812EB">
        <w:rPr>
          <w:sz w:val="24"/>
          <w:szCs w:val="24"/>
        </w:rPr>
        <w:t>____________________ А.В. Клушин</w:t>
      </w:r>
    </w:p>
    <w:p w:rsidR="00E023AD" w:rsidRPr="00C12FA4" w:rsidRDefault="00E023AD" w:rsidP="00E023AD">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p>
    <w:p w:rsidR="007556FF" w:rsidRPr="00C12FA4" w:rsidRDefault="00E023AD" w:rsidP="007556FF">
      <w:pPr>
        <w:ind w:firstLine="0"/>
        <w:jc w:val="left"/>
        <w:rPr>
          <w:sz w:val="24"/>
          <w:szCs w:val="24"/>
        </w:rPr>
      </w:pPr>
      <w:r>
        <w:rPr>
          <w:sz w:val="24"/>
          <w:szCs w:val="24"/>
        </w:rPr>
        <w:t xml:space="preserve"> </w:t>
      </w: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E023AD" w:rsidRDefault="00717F60" w:rsidP="007556FF">
      <w:pPr>
        <w:spacing w:line="264" w:lineRule="auto"/>
        <w:ind w:firstLine="0"/>
        <w:jc w:val="center"/>
        <w:rPr>
          <w:b/>
          <w:sz w:val="24"/>
          <w:szCs w:val="24"/>
        </w:rPr>
      </w:pPr>
      <w:r w:rsidRPr="00C12FA4">
        <w:rPr>
          <w:b/>
          <w:sz w:val="24"/>
          <w:szCs w:val="24"/>
        </w:rPr>
        <w:t xml:space="preserve">на </w:t>
      </w:r>
      <w:r w:rsidRPr="00E023AD">
        <w:rPr>
          <w:b/>
          <w:sz w:val="24"/>
          <w:szCs w:val="24"/>
        </w:rPr>
        <w:t xml:space="preserve">право </w:t>
      </w:r>
      <w:r w:rsidRPr="00B907A0">
        <w:rPr>
          <w:b/>
          <w:sz w:val="24"/>
          <w:szCs w:val="24"/>
        </w:rPr>
        <w:t xml:space="preserve">заключения </w:t>
      </w:r>
      <w:proofErr w:type="gramStart"/>
      <w:r w:rsidR="00366652" w:rsidRPr="00B907A0">
        <w:rPr>
          <w:b/>
          <w:sz w:val="24"/>
          <w:szCs w:val="24"/>
        </w:rPr>
        <w:t>Договор</w:t>
      </w:r>
      <w:r w:rsidR="00E023AD" w:rsidRPr="00B907A0">
        <w:rPr>
          <w:b/>
          <w:sz w:val="24"/>
          <w:szCs w:val="24"/>
        </w:rPr>
        <w:t>а</w:t>
      </w:r>
      <w:proofErr w:type="gramEnd"/>
      <w:r w:rsidR="00366652" w:rsidRPr="00B907A0">
        <w:rPr>
          <w:b/>
          <w:sz w:val="24"/>
          <w:szCs w:val="24"/>
        </w:rPr>
        <w:t xml:space="preserve"> </w:t>
      </w:r>
      <w:r w:rsidR="00E023AD" w:rsidRPr="00B907A0">
        <w:rPr>
          <w:b/>
          <w:sz w:val="24"/>
          <w:szCs w:val="24"/>
        </w:rPr>
        <w:t>на выполнение работ по ремонту автотракторной техники</w:t>
      </w:r>
      <w:r w:rsidR="00366652" w:rsidRPr="00B907A0">
        <w:rPr>
          <w:b/>
          <w:sz w:val="24"/>
          <w:szCs w:val="24"/>
        </w:rPr>
        <w:t xml:space="preserve"> для нужд ПАО «МРСК Центра»</w:t>
      </w:r>
      <w:r w:rsidR="007556FF" w:rsidRPr="00B907A0">
        <w:rPr>
          <w:b/>
          <w:sz w:val="24"/>
          <w:szCs w:val="24"/>
        </w:rPr>
        <w:t xml:space="preserve"> (филиал</w:t>
      </w:r>
      <w:r w:rsidR="00E023AD" w:rsidRPr="00B907A0">
        <w:rPr>
          <w:b/>
          <w:sz w:val="24"/>
          <w:szCs w:val="24"/>
        </w:rPr>
        <w:t>а</w:t>
      </w:r>
      <w:r w:rsidR="007556FF" w:rsidRPr="00B907A0">
        <w:rPr>
          <w:b/>
          <w:sz w:val="24"/>
          <w:szCs w:val="24"/>
        </w:rPr>
        <w:t xml:space="preserve"> «</w:t>
      </w:r>
      <w:r w:rsidR="00E023AD" w:rsidRPr="00B907A0">
        <w:rPr>
          <w:b/>
          <w:sz w:val="24"/>
          <w:szCs w:val="24"/>
        </w:rPr>
        <w:t>Яр</w:t>
      </w:r>
      <w:r w:rsidR="007556FF" w:rsidRPr="00B907A0">
        <w:rPr>
          <w:b/>
          <w:sz w:val="24"/>
          <w:szCs w:val="24"/>
        </w:rPr>
        <w:t>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E023AD">
        <w:rPr>
          <w:sz w:val="24"/>
          <w:szCs w:val="24"/>
        </w:rPr>
        <w:t>Ярославль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D252F" w:rsidRDefault="00F5006B">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D252F">
        <w:rPr>
          <w:noProof/>
        </w:rPr>
        <w:t>1</w:t>
      </w:r>
      <w:r w:rsidR="005D252F">
        <w:rPr>
          <w:rFonts w:asciiTheme="minorHAnsi" w:eastAsiaTheme="minorEastAsia" w:hAnsiTheme="minorHAnsi" w:cstheme="minorBidi"/>
          <w:b w:val="0"/>
          <w:caps w:val="0"/>
          <w:noProof/>
          <w:szCs w:val="22"/>
          <w:lang w:eastAsia="ru-RU"/>
        </w:rPr>
        <w:tab/>
      </w:r>
      <w:r w:rsidR="005D252F">
        <w:rPr>
          <w:noProof/>
        </w:rPr>
        <w:t>Общие положения</w:t>
      </w:r>
      <w:r w:rsidR="005D252F">
        <w:rPr>
          <w:noProof/>
        </w:rPr>
        <w:tab/>
      </w:r>
      <w:r>
        <w:rPr>
          <w:noProof/>
        </w:rPr>
        <w:fldChar w:fldCharType="begin"/>
      </w:r>
      <w:r w:rsidR="005D252F">
        <w:rPr>
          <w:noProof/>
        </w:rPr>
        <w:instrText xml:space="preserve"> PAGEREF _Toc441131542 \h </w:instrText>
      </w:r>
      <w:r>
        <w:rPr>
          <w:noProof/>
        </w:rPr>
      </w:r>
      <w:r>
        <w:rPr>
          <w:noProof/>
        </w:rPr>
        <w:fldChar w:fldCharType="separate"/>
      </w:r>
      <w:r w:rsidR="00B11A53">
        <w:rPr>
          <w:noProof/>
        </w:rPr>
        <w:t>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5006B">
        <w:rPr>
          <w:noProof/>
        </w:rPr>
        <w:fldChar w:fldCharType="begin"/>
      </w:r>
      <w:r>
        <w:rPr>
          <w:noProof/>
        </w:rPr>
        <w:instrText xml:space="preserve"> PAGEREF _Toc441131543 \h </w:instrText>
      </w:r>
      <w:r w:rsidR="00F5006B">
        <w:rPr>
          <w:noProof/>
        </w:rPr>
      </w:r>
      <w:r w:rsidR="00F5006B">
        <w:rPr>
          <w:noProof/>
        </w:rPr>
        <w:fldChar w:fldCharType="separate"/>
      </w:r>
      <w:r w:rsidR="00B11A53">
        <w:rPr>
          <w:noProof/>
        </w:rPr>
        <w:t>4</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5006B">
        <w:rPr>
          <w:noProof/>
        </w:rPr>
        <w:fldChar w:fldCharType="begin"/>
      </w:r>
      <w:r>
        <w:rPr>
          <w:noProof/>
        </w:rPr>
        <w:instrText xml:space="preserve"> PAGEREF _Toc441131544 \h </w:instrText>
      </w:r>
      <w:r w:rsidR="00F5006B">
        <w:rPr>
          <w:noProof/>
        </w:rPr>
      </w:r>
      <w:r w:rsidR="00F5006B">
        <w:rPr>
          <w:noProof/>
        </w:rPr>
        <w:fldChar w:fldCharType="separate"/>
      </w:r>
      <w:r w:rsidR="00B11A53">
        <w:rPr>
          <w:noProof/>
        </w:rPr>
        <w:t>5</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5006B">
        <w:rPr>
          <w:noProof/>
        </w:rPr>
        <w:fldChar w:fldCharType="begin"/>
      </w:r>
      <w:r>
        <w:rPr>
          <w:noProof/>
        </w:rPr>
        <w:instrText xml:space="preserve"> PAGEREF _Toc441131545 \h </w:instrText>
      </w:r>
      <w:r w:rsidR="00F5006B">
        <w:rPr>
          <w:noProof/>
        </w:rPr>
      </w:r>
      <w:r w:rsidR="00F5006B">
        <w:rPr>
          <w:noProof/>
        </w:rPr>
        <w:fldChar w:fldCharType="separate"/>
      </w:r>
      <w:r w:rsidR="00B11A53">
        <w:rPr>
          <w:noProof/>
        </w:rPr>
        <w:t>6</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5006B">
        <w:rPr>
          <w:noProof/>
        </w:rPr>
        <w:fldChar w:fldCharType="begin"/>
      </w:r>
      <w:r>
        <w:rPr>
          <w:noProof/>
        </w:rPr>
        <w:instrText xml:space="preserve"> PAGEREF _Toc441131546 \h </w:instrText>
      </w:r>
      <w:r w:rsidR="00F5006B">
        <w:rPr>
          <w:noProof/>
        </w:rPr>
      </w:r>
      <w:r w:rsidR="00F5006B">
        <w:rPr>
          <w:noProof/>
        </w:rPr>
        <w:fldChar w:fldCharType="separate"/>
      </w:r>
      <w:r w:rsidR="00B11A53">
        <w:rPr>
          <w:noProof/>
        </w:rPr>
        <w:t>6</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5006B">
        <w:rPr>
          <w:noProof/>
        </w:rPr>
        <w:fldChar w:fldCharType="begin"/>
      </w:r>
      <w:r>
        <w:rPr>
          <w:noProof/>
        </w:rPr>
        <w:instrText xml:space="preserve"> PAGEREF _Toc441131547 \h </w:instrText>
      </w:r>
      <w:r w:rsidR="00F5006B">
        <w:rPr>
          <w:noProof/>
        </w:rPr>
      </w:r>
      <w:r w:rsidR="00F5006B">
        <w:rPr>
          <w:noProof/>
        </w:rPr>
        <w:fldChar w:fldCharType="separate"/>
      </w:r>
      <w:r w:rsidR="00B11A53">
        <w:rPr>
          <w:noProof/>
        </w:rPr>
        <w:t>7</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F5006B">
        <w:rPr>
          <w:noProof/>
        </w:rPr>
        <w:fldChar w:fldCharType="begin"/>
      </w:r>
      <w:r>
        <w:rPr>
          <w:noProof/>
        </w:rPr>
        <w:instrText xml:space="preserve"> PAGEREF _Toc441131548 \h </w:instrText>
      </w:r>
      <w:r w:rsidR="00F5006B">
        <w:rPr>
          <w:noProof/>
        </w:rPr>
      </w:r>
      <w:r w:rsidR="00F5006B">
        <w:rPr>
          <w:noProof/>
        </w:rPr>
        <w:fldChar w:fldCharType="separate"/>
      </w:r>
      <w:r w:rsidR="00B11A53">
        <w:rPr>
          <w:noProof/>
        </w:rPr>
        <w:t>8</w:t>
      </w:r>
      <w:r w:rsidR="00F5006B">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10F65">
        <w:rPr>
          <w:noProof/>
        </w:rPr>
        <w:t>Антикоррупционная оговорка, включаемая в проект договора</w:t>
      </w:r>
      <w:r>
        <w:rPr>
          <w:noProof/>
        </w:rPr>
        <w:tab/>
      </w:r>
      <w:r w:rsidR="00F5006B">
        <w:rPr>
          <w:noProof/>
        </w:rPr>
        <w:fldChar w:fldCharType="begin"/>
      </w:r>
      <w:r>
        <w:rPr>
          <w:noProof/>
        </w:rPr>
        <w:instrText xml:space="preserve"> PAGEREF _Toc441131555 \h </w:instrText>
      </w:r>
      <w:r w:rsidR="00F5006B">
        <w:rPr>
          <w:noProof/>
        </w:rPr>
      </w:r>
      <w:r w:rsidR="00F5006B">
        <w:rPr>
          <w:noProof/>
        </w:rPr>
        <w:fldChar w:fldCharType="separate"/>
      </w:r>
      <w:r w:rsidR="00B11A53">
        <w:rPr>
          <w:noProof/>
        </w:rPr>
        <w:t>10</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5006B">
        <w:rPr>
          <w:noProof/>
        </w:rPr>
        <w:fldChar w:fldCharType="begin"/>
      </w:r>
      <w:r>
        <w:rPr>
          <w:noProof/>
        </w:rPr>
        <w:instrText xml:space="preserve"> PAGEREF _Toc441131556 \h </w:instrText>
      </w:r>
      <w:r w:rsidR="00F5006B">
        <w:rPr>
          <w:noProof/>
        </w:rPr>
      </w:r>
      <w:r w:rsidR="00F5006B">
        <w:rPr>
          <w:noProof/>
        </w:rPr>
        <w:fldChar w:fldCharType="separate"/>
      </w:r>
      <w:r w:rsidR="00B11A53">
        <w:rPr>
          <w:noProof/>
        </w:rPr>
        <w:t>10</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10F65">
        <w:rPr>
          <w:bCs w:val="0"/>
          <w:noProof/>
        </w:rPr>
        <w:t>Антикоррупционная оговорка, включаемая в проект договора</w:t>
      </w:r>
      <w:r>
        <w:rPr>
          <w:noProof/>
        </w:rPr>
        <w:tab/>
      </w:r>
      <w:r w:rsidR="00F5006B">
        <w:rPr>
          <w:noProof/>
        </w:rPr>
        <w:fldChar w:fldCharType="begin"/>
      </w:r>
      <w:r>
        <w:rPr>
          <w:noProof/>
        </w:rPr>
        <w:instrText xml:space="preserve"> PAGEREF _Toc441131560 \h </w:instrText>
      </w:r>
      <w:r w:rsidR="00F5006B">
        <w:rPr>
          <w:noProof/>
        </w:rPr>
      </w:r>
      <w:r w:rsidR="00F5006B">
        <w:rPr>
          <w:noProof/>
        </w:rPr>
        <w:fldChar w:fldCharType="separate"/>
      </w:r>
      <w:r w:rsidR="00B11A53">
        <w:rPr>
          <w:noProof/>
        </w:rPr>
        <w:t>10</w:t>
      </w:r>
      <w:r w:rsidR="00F5006B">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5006B">
        <w:rPr>
          <w:noProof/>
        </w:rPr>
        <w:fldChar w:fldCharType="begin"/>
      </w:r>
      <w:r>
        <w:rPr>
          <w:noProof/>
        </w:rPr>
        <w:instrText xml:space="preserve"> PAGEREF _Toc441131564 \h </w:instrText>
      </w:r>
      <w:r w:rsidR="00F5006B">
        <w:rPr>
          <w:noProof/>
        </w:rPr>
      </w:r>
      <w:r w:rsidR="00F5006B">
        <w:rPr>
          <w:noProof/>
        </w:rPr>
        <w:fldChar w:fldCharType="separate"/>
      </w:r>
      <w:r w:rsidR="00B11A53">
        <w:rPr>
          <w:noProof/>
        </w:rPr>
        <w:t>13</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5006B">
        <w:rPr>
          <w:noProof/>
        </w:rPr>
        <w:fldChar w:fldCharType="begin"/>
      </w:r>
      <w:r>
        <w:rPr>
          <w:noProof/>
        </w:rPr>
        <w:instrText xml:space="preserve"> PAGEREF _Toc441131565 \h </w:instrText>
      </w:r>
      <w:r w:rsidR="00F5006B">
        <w:rPr>
          <w:noProof/>
        </w:rPr>
      </w:r>
      <w:r w:rsidR="00F5006B">
        <w:rPr>
          <w:noProof/>
        </w:rPr>
        <w:fldChar w:fldCharType="separate"/>
      </w:r>
      <w:r w:rsidR="00B11A53">
        <w:rPr>
          <w:noProof/>
        </w:rPr>
        <w:t>13</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5006B">
        <w:rPr>
          <w:noProof/>
        </w:rPr>
        <w:fldChar w:fldCharType="begin"/>
      </w:r>
      <w:r>
        <w:rPr>
          <w:noProof/>
        </w:rPr>
        <w:instrText xml:space="preserve"> PAGEREF _Toc441131568 \h </w:instrText>
      </w:r>
      <w:r w:rsidR="00F5006B">
        <w:rPr>
          <w:noProof/>
        </w:rPr>
      </w:r>
      <w:r w:rsidR="00F5006B">
        <w:rPr>
          <w:noProof/>
        </w:rPr>
        <w:fldChar w:fldCharType="separate"/>
      </w:r>
      <w:r w:rsidR="00B11A53">
        <w:rPr>
          <w:noProof/>
        </w:rPr>
        <w:t>13</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5006B">
        <w:rPr>
          <w:noProof/>
        </w:rPr>
        <w:fldChar w:fldCharType="begin"/>
      </w:r>
      <w:r>
        <w:rPr>
          <w:noProof/>
        </w:rPr>
        <w:instrText xml:space="preserve"> PAGEREF _Toc441131569 \h </w:instrText>
      </w:r>
      <w:r w:rsidR="00F5006B">
        <w:rPr>
          <w:noProof/>
        </w:rPr>
      </w:r>
      <w:r w:rsidR="00F5006B">
        <w:rPr>
          <w:noProof/>
        </w:rPr>
        <w:fldChar w:fldCharType="separate"/>
      </w:r>
      <w:r w:rsidR="00B11A53">
        <w:rPr>
          <w:noProof/>
        </w:rPr>
        <w:t>14</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5006B">
        <w:rPr>
          <w:noProof/>
        </w:rPr>
        <w:fldChar w:fldCharType="begin"/>
      </w:r>
      <w:r>
        <w:rPr>
          <w:noProof/>
        </w:rPr>
        <w:instrText xml:space="preserve"> PAGEREF _Toc441131584 \h </w:instrText>
      </w:r>
      <w:r w:rsidR="00F5006B">
        <w:rPr>
          <w:noProof/>
        </w:rPr>
      </w:r>
      <w:r w:rsidR="00F5006B">
        <w:rPr>
          <w:noProof/>
        </w:rPr>
        <w:fldChar w:fldCharType="separate"/>
      </w:r>
      <w:r w:rsidR="00B11A53">
        <w:rPr>
          <w:noProof/>
        </w:rPr>
        <w:t>33</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5006B">
        <w:rPr>
          <w:noProof/>
        </w:rPr>
        <w:fldChar w:fldCharType="begin"/>
      </w:r>
      <w:r>
        <w:rPr>
          <w:noProof/>
        </w:rPr>
        <w:instrText xml:space="preserve"> PAGEREF _Toc441131587 \h </w:instrText>
      </w:r>
      <w:r w:rsidR="00F5006B">
        <w:rPr>
          <w:noProof/>
        </w:rPr>
      </w:r>
      <w:r w:rsidR="00F5006B">
        <w:rPr>
          <w:noProof/>
        </w:rPr>
        <w:fldChar w:fldCharType="separate"/>
      </w:r>
      <w:r w:rsidR="00B11A53">
        <w:rPr>
          <w:noProof/>
        </w:rPr>
        <w:t>33</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5006B">
        <w:rPr>
          <w:noProof/>
        </w:rPr>
        <w:fldChar w:fldCharType="begin"/>
      </w:r>
      <w:r>
        <w:rPr>
          <w:noProof/>
        </w:rPr>
        <w:instrText xml:space="preserve"> PAGEREF _Toc441131588 \h </w:instrText>
      </w:r>
      <w:r w:rsidR="00F5006B">
        <w:rPr>
          <w:noProof/>
        </w:rPr>
      </w:r>
      <w:r w:rsidR="00F5006B">
        <w:rPr>
          <w:noProof/>
        </w:rPr>
        <w:fldChar w:fldCharType="separate"/>
      </w:r>
      <w:r w:rsidR="00B11A53">
        <w:rPr>
          <w:noProof/>
        </w:rPr>
        <w:t>33</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5006B">
        <w:rPr>
          <w:noProof/>
        </w:rPr>
        <w:fldChar w:fldCharType="begin"/>
      </w:r>
      <w:r>
        <w:rPr>
          <w:noProof/>
        </w:rPr>
        <w:instrText xml:space="preserve"> PAGEREF _Toc441131593 \h </w:instrText>
      </w:r>
      <w:r w:rsidR="00F5006B">
        <w:rPr>
          <w:noProof/>
        </w:rPr>
      </w:r>
      <w:r w:rsidR="00F5006B">
        <w:rPr>
          <w:noProof/>
        </w:rPr>
        <w:fldChar w:fldCharType="separate"/>
      </w:r>
      <w:r w:rsidR="00B11A53">
        <w:rPr>
          <w:noProof/>
        </w:rPr>
        <w:t>35</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5006B">
        <w:rPr>
          <w:noProof/>
        </w:rPr>
        <w:fldChar w:fldCharType="begin"/>
      </w:r>
      <w:r>
        <w:rPr>
          <w:noProof/>
        </w:rPr>
        <w:instrText xml:space="preserve"> PAGEREF _Toc441131594 \h </w:instrText>
      </w:r>
      <w:r w:rsidR="00F5006B">
        <w:rPr>
          <w:noProof/>
        </w:rPr>
      </w:r>
      <w:r w:rsidR="00F5006B">
        <w:rPr>
          <w:noProof/>
        </w:rPr>
        <w:fldChar w:fldCharType="separate"/>
      </w:r>
      <w:r w:rsidR="00B11A53">
        <w:rPr>
          <w:noProof/>
        </w:rPr>
        <w:t>37</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5006B">
        <w:rPr>
          <w:noProof/>
        </w:rPr>
        <w:fldChar w:fldCharType="begin"/>
      </w:r>
      <w:r>
        <w:rPr>
          <w:noProof/>
        </w:rPr>
        <w:instrText xml:space="preserve"> PAGEREF _Toc441131595 \h </w:instrText>
      </w:r>
      <w:r w:rsidR="00F5006B">
        <w:rPr>
          <w:noProof/>
        </w:rPr>
      </w:r>
      <w:r w:rsidR="00F5006B">
        <w:rPr>
          <w:noProof/>
        </w:rPr>
        <w:fldChar w:fldCharType="separate"/>
      </w:r>
      <w:r w:rsidR="00B11A53">
        <w:rPr>
          <w:noProof/>
        </w:rPr>
        <w:t>37</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5006B">
        <w:rPr>
          <w:noProof/>
        </w:rPr>
        <w:fldChar w:fldCharType="begin"/>
      </w:r>
      <w:r>
        <w:rPr>
          <w:noProof/>
        </w:rPr>
        <w:instrText xml:space="preserve"> PAGEREF _Toc441131596 \h </w:instrText>
      </w:r>
      <w:r w:rsidR="00F5006B">
        <w:rPr>
          <w:noProof/>
        </w:rPr>
      </w:r>
      <w:r w:rsidR="00F5006B">
        <w:rPr>
          <w:noProof/>
        </w:rPr>
        <w:fldChar w:fldCharType="separate"/>
      </w:r>
      <w:r w:rsidR="00B11A53">
        <w:rPr>
          <w:noProof/>
        </w:rPr>
        <w:t>37</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F5006B">
        <w:rPr>
          <w:noProof/>
        </w:rPr>
        <w:fldChar w:fldCharType="begin"/>
      </w:r>
      <w:r>
        <w:rPr>
          <w:noProof/>
        </w:rPr>
        <w:instrText xml:space="preserve"> PAGEREF _Toc441131597 \h </w:instrText>
      </w:r>
      <w:r w:rsidR="00F5006B">
        <w:rPr>
          <w:noProof/>
        </w:rPr>
      </w:r>
      <w:r w:rsidR="00F5006B">
        <w:rPr>
          <w:noProof/>
        </w:rPr>
        <w:fldChar w:fldCharType="separate"/>
      </w:r>
      <w:r w:rsidR="00B11A53">
        <w:rPr>
          <w:noProof/>
        </w:rPr>
        <w:t>38</w:t>
      </w:r>
      <w:r w:rsidR="00F5006B">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sidRPr="00310F65">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5006B">
        <w:rPr>
          <w:noProof/>
        </w:rPr>
        <w:fldChar w:fldCharType="begin"/>
      </w:r>
      <w:r>
        <w:rPr>
          <w:noProof/>
        </w:rPr>
        <w:instrText xml:space="preserve"> PAGEREF _Toc441131598 \h </w:instrText>
      </w:r>
      <w:r w:rsidR="00F5006B">
        <w:rPr>
          <w:noProof/>
        </w:rPr>
      </w:r>
      <w:r w:rsidR="00F5006B">
        <w:rPr>
          <w:noProof/>
        </w:rPr>
        <w:fldChar w:fldCharType="separate"/>
      </w:r>
      <w:r w:rsidR="00B11A53">
        <w:rPr>
          <w:noProof/>
        </w:rPr>
        <w:t>40</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F5006B">
        <w:rPr>
          <w:noProof/>
        </w:rPr>
        <w:fldChar w:fldCharType="begin"/>
      </w:r>
      <w:r>
        <w:rPr>
          <w:noProof/>
        </w:rPr>
        <w:instrText xml:space="preserve"> PAGEREF _Toc441131599 \h </w:instrText>
      </w:r>
      <w:r w:rsidR="00F5006B">
        <w:rPr>
          <w:noProof/>
        </w:rPr>
      </w:r>
      <w:r w:rsidR="00F5006B">
        <w:rPr>
          <w:noProof/>
        </w:rPr>
        <w:fldChar w:fldCharType="separate"/>
      </w:r>
      <w:r w:rsidR="00B11A53">
        <w:rPr>
          <w:noProof/>
        </w:rPr>
        <w:t>40</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F5006B">
        <w:rPr>
          <w:noProof/>
        </w:rPr>
        <w:fldChar w:fldCharType="begin"/>
      </w:r>
      <w:r>
        <w:rPr>
          <w:noProof/>
        </w:rPr>
        <w:instrText xml:space="preserve"> PAGEREF _Toc441131601 \h </w:instrText>
      </w:r>
      <w:r w:rsidR="00F5006B">
        <w:rPr>
          <w:noProof/>
        </w:rPr>
      </w:r>
      <w:r w:rsidR="00F5006B">
        <w:rPr>
          <w:noProof/>
        </w:rPr>
        <w:fldChar w:fldCharType="separate"/>
      </w:r>
      <w:r w:rsidR="00B11A53">
        <w:rPr>
          <w:noProof/>
        </w:rPr>
        <w:t>40</w:t>
      </w:r>
      <w:r w:rsidR="00F5006B">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5006B">
        <w:rPr>
          <w:noProof/>
        </w:rPr>
        <w:fldChar w:fldCharType="begin"/>
      </w:r>
      <w:r>
        <w:rPr>
          <w:noProof/>
        </w:rPr>
        <w:instrText xml:space="preserve"> PAGEREF _Toc441131603 \h </w:instrText>
      </w:r>
      <w:r w:rsidR="00F5006B">
        <w:rPr>
          <w:noProof/>
        </w:rPr>
      </w:r>
      <w:r w:rsidR="00F5006B">
        <w:rPr>
          <w:noProof/>
        </w:rPr>
        <w:fldChar w:fldCharType="separate"/>
      </w:r>
      <w:r w:rsidR="00B11A53">
        <w:rPr>
          <w:noProof/>
        </w:rPr>
        <w:t>41</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5006B">
        <w:rPr>
          <w:noProof/>
        </w:rPr>
        <w:fldChar w:fldCharType="begin"/>
      </w:r>
      <w:r>
        <w:rPr>
          <w:noProof/>
        </w:rPr>
        <w:instrText xml:space="preserve"> PAGEREF _Toc441131604 \h </w:instrText>
      </w:r>
      <w:r w:rsidR="00F5006B">
        <w:rPr>
          <w:noProof/>
        </w:rPr>
      </w:r>
      <w:r w:rsidR="00F5006B">
        <w:rPr>
          <w:noProof/>
        </w:rPr>
        <w:fldChar w:fldCharType="separate"/>
      </w:r>
      <w:r w:rsidR="00B11A53">
        <w:rPr>
          <w:noProof/>
        </w:rPr>
        <w:t>41</w:t>
      </w:r>
      <w:r w:rsidR="00F5006B">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5006B">
        <w:rPr>
          <w:noProof/>
        </w:rPr>
        <w:fldChar w:fldCharType="begin"/>
      </w:r>
      <w:r>
        <w:rPr>
          <w:noProof/>
        </w:rPr>
        <w:instrText xml:space="preserve"> PAGEREF _Toc441131605 \h </w:instrText>
      </w:r>
      <w:r w:rsidR="00F5006B">
        <w:rPr>
          <w:noProof/>
        </w:rPr>
      </w:r>
      <w:r w:rsidR="00F5006B">
        <w:rPr>
          <w:noProof/>
        </w:rPr>
        <w:fldChar w:fldCharType="separate"/>
      </w:r>
      <w:r w:rsidR="00B11A53">
        <w:rPr>
          <w:noProof/>
        </w:rPr>
        <w:t>41</w:t>
      </w:r>
      <w:r w:rsidR="00F5006B">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5006B">
        <w:rPr>
          <w:noProof/>
        </w:rPr>
        <w:fldChar w:fldCharType="begin"/>
      </w:r>
      <w:r>
        <w:rPr>
          <w:noProof/>
        </w:rPr>
        <w:instrText xml:space="preserve"> PAGEREF _Toc441131607 \h </w:instrText>
      </w:r>
      <w:r w:rsidR="00F5006B">
        <w:rPr>
          <w:noProof/>
        </w:rPr>
      </w:r>
      <w:r w:rsidR="00F5006B">
        <w:rPr>
          <w:noProof/>
        </w:rPr>
        <w:fldChar w:fldCharType="separate"/>
      </w:r>
      <w:r w:rsidR="00B11A53">
        <w:rPr>
          <w:noProof/>
        </w:rPr>
        <w:t>45</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10F65">
        <w:rPr>
          <w:bCs w:val="0"/>
          <w:noProof/>
        </w:rPr>
        <w:t>работ</w:t>
      </w:r>
      <w:r w:rsidRPr="00310F65">
        <w:rPr>
          <w:b w:val="0"/>
          <w:noProof/>
        </w:rPr>
        <w:t xml:space="preserve"> </w:t>
      </w:r>
      <w:r>
        <w:rPr>
          <w:noProof/>
        </w:rPr>
        <w:t>(форма 2)</w:t>
      </w:r>
      <w:r>
        <w:rPr>
          <w:noProof/>
        </w:rPr>
        <w:tab/>
      </w:r>
      <w:r w:rsidR="00F5006B">
        <w:rPr>
          <w:noProof/>
        </w:rPr>
        <w:fldChar w:fldCharType="begin"/>
      </w:r>
      <w:r>
        <w:rPr>
          <w:noProof/>
        </w:rPr>
        <w:instrText xml:space="preserve"> PAGEREF _Toc441131609 \h </w:instrText>
      </w:r>
      <w:r w:rsidR="00F5006B">
        <w:rPr>
          <w:noProof/>
        </w:rPr>
      </w:r>
      <w:r w:rsidR="00F5006B">
        <w:rPr>
          <w:noProof/>
        </w:rPr>
        <w:fldChar w:fldCharType="separate"/>
      </w:r>
      <w:r w:rsidR="00B11A53">
        <w:rPr>
          <w:noProof/>
        </w:rPr>
        <w:t>47</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5.3</w:t>
      </w:r>
      <w:r>
        <w:rPr>
          <w:rFonts w:asciiTheme="minorHAnsi" w:eastAsiaTheme="minorEastAsia" w:hAnsiTheme="minorHAnsi" w:cstheme="minorBidi"/>
          <w:b w:val="0"/>
          <w:bCs w:val="0"/>
          <w:noProof/>
          <w:sz w:val="22"/>
          <w:szCs w:val="22"/>
          <w:lang w:eastAsia="ru-RU"/>
        </w:rPr>
        <w:tab/>
      </w:r>
      <w:r w:rsidRPr="00310F65">
        <w:rPr>
          <w:noProof/>
          <w:color w:val="000000"/>
        </w:rPr>
        <w:t>Техническое предложение (форма 3)</w:t>
      </w:r>
      <w:r>
        <w:rPr>
          <w:noProof/>
        </w:rPr>
        <w:tab/>
      </w:r>
      <w:r w:rsidR="00F5006B">
        <w:rPr>
          <w:noProof/>
        </w:rPr>
        <w:fldChar w:fldCharType="begin"/>
      </w:r>
      <w:r>
        <w:rPr>
          <w:noProof/>
        </w:rPr>
        <w:instrText xml:space="preserve"> PAGEREF _Toc441131612 \h </w:instrText>
      </w:r>
      <w:r w:rsidR="00F5006B">
        <w:rPr>
          <w:noProof/>
        </w:rPr>
      </w:r>
      <w:r w:rsidR="00F5006B">
        <w:rPr>
          <w:noProof/>
        </w:rPr>
        <w:fldChar w:fldCharType="separate"/>
      </w:r>
      <w:r w:rsidR="00B11A53">
        <w:rPr>
          <w:noProof/>
        </w:rPr>
        <w:t>49</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F5006B">
        <w:rPr>
          <w:noProof/>
        </w:rPr>
        <w:fldChar w:fldCharType="begin"/>
      </w:r>
      <w:r>
        <w:rPr>
          <w:noProof/>
        </w:rPr>
        <w:instrText xml:space="preserve"> PAGEREF _Toc441131615 \h </w:instrText>
      </w:r>
      <w:r w:rsidR="00F5006B">
        <w:rPr>
          <w:noProof/>
        </w:rPr>
      </w:r>
      <w:r w:rsidR="00F5006B">
        <w:rPr>
          <w:noProof/>
        </w:rPr>
        <w:fldChar w:fldCharType="separate"/>
      </w:r>
      <w:r w:rsidR="00B11A53">
        <w:rPr>
          <w:noProof/>
        </w:rPr>
        <w:t>51</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F5006B">
        <w:rPr>
          <w:noProof/>
        </w:rPr>
        <w:fldChar w:fldCharType="begin"/>
      </w:r>
      <w:r>
        <w:rPr>
          <w:noProof/>
        </w:rPr>
        <w:instrText xml:space="preserve"> PAGEREF _Toc441131618 \h </w:instrText>
      </w:r>
      <w:r w:rsidR="00F5006B">
        <w:rPr>
          <w:noProof/>
        </w:rPr>
      </w:r>
      <w:r w:rsidR="00F5006B">
        <w:rPr>
          <w:noProof/>
        </w:rPr>
        <w:fldChar w:fldCharType="separate"/>
      </w:r>
      <w:r w:rsidR="00B11A53">
        <w:rPr>
          <w:noProof/>
        </w:rPr>
        <w:t>53</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5.6</w:t>
      </w:r>
      <w:r>
        <w:rPr>
          <w:rFonts w:asciiTheme="minorHAnsi" w:eastAsiaTheme="minorEastAsia" w:hAnsiTheme="minorHAnsi" w:cstheme="minorBidi"/>
          <w:b w:val="0"/>
          <w:bCs w:val="0"/>
          <w:noProof/>
          <w:sz w:val="22"/>
          <w:szCs w:val="22"/>
          <w:lang w:eastAsia="ru-RU"/>
        </w:rPr>
        <w:tab/>
      </w:r>
      <w:r w:rsidRPr="00310F65">
        <w:rPr>
          <w:noProof/>
          <w:color w:val="000000"/>
        </w:rPr>
        <w:t>Протокол разногласий к проекту Договора (форма 6)</w:t>
      </w:r>
      <w:r>
        <w:rPr>
          <w:noProof/>
        </w:rPr>
        <w:tab/>
      </w:r>
      <w:r w:rsidR="00F5006B">
        <w:rPr>
          <w:noProof/>
        </w:rPr>
        <w:fldChar w:fldCharType="begin"/>
      </w:r>
      <w:r>
        <w:rPr>
          <w:noProof/>
        </w:rPr>
        <w:instrText xml:space="preserve"> PAGEREF _Toc441131621 \h </w:instrText>
      </w:r>
      <w:r w:rsidR="00F5006B">
        <w:rPr>
          <w:noProof/>
        </w:rPr>
      </w:r>
      <w:r w:rsidR="00F5006B">
        <w:rPr>
          <w:noProof/>
        </w:rPr>
        <w:fldChar w:fldCharType="separate"/>
      </w:r>
      <w:r w:rsidR="00B11A53">
        <w:rPr>
          <w:noProof/>
        </w:rPr>
        <w:t>55</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5006B">
        <w:rPr>
          <w:noProof/>
        </w:rPr>
        <w:fldChar w:fldCharType="begin"/>
      </w:r>
      <w:r>
        <w:rPr>
          <w:noProof/>
        </w:rPr>
        <w:instrText xml:space="preserve"> PAGEREF _Toc441131624 \h </w:instrText>
      </w:r>
      <w:r w:rsidR="00F5006B">
        <w:rPr>
          <w:noProof/>
        </w:rPr>
      </w:r>
      <w:r w:rsidR="00F5006B">
        <w:rPr>
          <w:noProof/>
        </w:rPr>
        <w:fldChar w:fldCharType="separate"/>
      </w:r>
      <w:r w:rsidR="00B11A53">
        <w:rPr>
          <w:noProof/>
        </w:rPr>
        <w:t>57</w:t>
      </w:r>
      <w:r w:rsidR="00F5006B">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5.7.1</w:t>
      </w:r>
      <w:r>
        <w:rPr>
          <w:rFonts w:asciiTheme="minorHAnsi" w:eastAsiaTheme="minorEastAsia" w:hAnsiTheme="minorHAnsi" w:cstheme="minorBidi"/>
          <w:bCs w:val="0"/>
          <w:iCs w:val="0"/>
          <w:noProof/>
          <w:sz w:val="22"/>
          <w:szCs w:val="22"/>
          <w:lang w:eastAsia="ru-RU"/>
        </w:rPr>
        <w:tab/>
      </w:r>
      <w:r w:rsidRPr="00310F65">
        <w:rPr>
          <w:noProof/>
        </w:rPr>
        <w:t>Форма Анкеты Участника</w:t>
      </w:r>
      <w:r>
        <w:rPr>
          <w:noProof/>
        </w:rPr>
        <w:tab/>
      </w:r>
      <w:r w:rsidR="00F5006B">
        <w:rPr>
          <w:noProof/>
        </w:rPr>
        <w:fldChar w:fldCharType="begin"/>
      </w:r>
      <w:r>
        <w:rPr>
          <w:noProof/>
        </w:rPr>
        <w:instrText xml:space="preserve"> PAGEREF _Toc441131625 \h </w:instrText>
      </w:r>
      <w:r w:rsidR="00F5006B">
        <w:rPr>
          <w:noProof/>
        </w:rPr>
      </w:r>
      <w:r w:rsidR="00F5006B">
        <w:rPr>
          <w:noProof/>
        </w:rPr>
        <w:fldChar w:fldCharType="separate"/>
      </w:r>
      <w:r w:rsidR="00B11A53">
        <w:rPr>
          <w:noProof/>
        </w:rPr>
        <w:t>57</w:t>
      </w:r>
      <w:r w:rsidR="00F5006B">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5.7.2</w:t>
      </w:r>
      <w:r>
        <w:rPr>
          <w:rFonts w:asciiTheme="minorHAnsi" w:eastAsiaTheme="minorEastAsia" w:hAnsiTheme="minorHAnsi" w:cstheme="minorBidi"/>
          <w:bCs w:val="0"/>
          <w:iCs w:val="0"/>
          <w:noProof/>
          <w:sz w:val="22"/>
          <w:szCs w:val="22"/>
          <w:lang w:eastAsia="ru-RU"/>
        </w:rPr>
        <w:tab/>
      </w:r>
      <w:r w:rsidRPr="00310F65">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F5006B">
        <w:rPr>
          <w:noProof/>
        </w:rPr>
        <w:fldChar w:fldCharType="begin"/>
      </w:r>
      <w:r>
        <w:rPr>
          <w:noProof/>
        </w:rPr>
        <w:instrText xml:space="preserve"> PAGEREF _Toc441131626 \h </w:instrText>
      </w:r>
      <w:r w:rsidR="00F5006B">
        <w:rPr>
          <w:noProof/>
        </w:rPr>
      </w:r>
      <w:r w:rsidR="00F5006B">
        <w:rPr>
          <w:noProof/>
        </w:rPr>
        <w:fldChar w:fldCharType="separate"/>
      </w:r>
      <w:r w:rsidR="00B11A53">
        <w:rPr>
          <w:noProof/>
        </w:rPr>
        <w:t>59</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5006B">
        <w:rPr>
          <w:noProof/>
        </w:rPr>
        <w:fldChar w:fldCharType="begin"/>
      </w:r>
      <w:r>
        <w:rPr>
          <w:noProof/>
        </w:rPr>
        <w:instrText xml:space="preserve"> PAGEREF _Toc441131628 \h </w:instrText>
      </w:r>
      <w:r w:rsidR="00F5006B">
        <w:rPr>
          <w:noProof/>
        </w:rPr>
      </w:r>
      <w:r w:rsidR="00F5006B">
        <w:rPr>
          <w:noProof/>
        </w:rPr>
        <w:fldChar w:fldCharType="separate"/>
      </w:r>
      <w:r w:rsidR="00B11A53">
        <w:rPr>
          <w:noProof/>
        </w:rPr>
        <w:t>63</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5006B">
        <w:rPr>
          <w:noProof/>
        </w:rPr>
        <w:fldChar w:fldCharType="begin"/>
      </w:r>
      <w:r>
        <w:rPr>
          <w:noProof/>
        </w:rPr>
        <w:instrText xml:space="preserve"> PAGEREF _Toc441131631 \h </w:instrText>
      </w:r>
      <w:r w:rsidR="00F5006B">
        <w:rPr>
          <w:noProof/>
        </w:rPr>
      </w:r>
      <w:r w:rsidR="00F5006B">
        <w:rPr>
          <w:noProof/>
        </w:rPr>
        <w:fldChar w:fldCharType="separate"/>
      </w:r>
      <w:r w:rsidR="00B11A53">
        <w:rPr>
          <w:noProof/>
        </w:rPr>
        <w:t>66</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5006B">
        <w:rPr>
          <w:noProof/>
        </w:rPr>
        <w:fldChar w:fldCharType="begin"/>
      </w:r>
      <w:r>
        <w:rPr>
          <w:noProof/>
        </w:rPr>
        <w:instrText xml:space="preserve"> PAGEREF _Toc441131634 \h </w:instrText>
      </w:r>
      <w:r w:rsidR="00F5006B">
        <w:rPr>
          <w:noProof/>
        </w:rPr>
      </w:r>
      <w:r w:rsidR="00F5006B">
        <w:rPr>
          <w:noProof/>
        </w:rPr>
        <w:fldChar w:fldCharType="separate"/>
      </w:r>
      <w:r w:rsidR="00B11A53">
        <w:rPr>
          <w:noProof/>
        </w:rPr>
        <w:t>68</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5006B">
        <w:rPr>
          <w:noProof/>
        </w:rPr>
        <w:fldChar w:fldCharType="begin"/>
      </w:r>
      <w:r>
        <w:rPr>
          <w:noProof/>
        </w:rPr>
        <w:instrText xml:space="preserve"> PAGEREF _Toc441131637 \h </w:instrText>
      </w:r>
      <w:r w:rsidR="00F5006B">
        <w:rPr>
          <w:noProof/>
        </w:rPr>
      </w:r>
      <w:r w:rsidR="00F5006B">
        <w:rPr>
          <w:noProof/>
        </w:rPr>
        <w:fldChar w:fldCharType="separate"/>
      </w:r>
      <w:r w:rsidR="00B11A53">
        <w:rPr>
          <w:noProof/>
        </w:rPr>
        <w:t>71</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5006B">
        <w:rPr>
          <w:noProof/>
        </w:rPr>
        <w:fldChar w:fldCharType="begin"/>
      </w:r>
      <w:r>
        <w:rPr>
          <w:noProof/>
        </w:rPr>
        <w:instrText xml:space="preserve"> PAGEREF _Toc441131640 \h </w:instrText>
      </w:r>
      <w:r w:rsidR="00F5006B">
        <w:rPr>
          <w:noProof/>
        </w:rPr>
      </w:r>
      <w:r w:rsidR="00F5006B">
        <w:rPr>
          <w:noProof/>
        </w:rPr>
        <w:fldChar w:fldCharType="separate"/>
      </w:r>
      <w:r w:rsidR="00B11A53">
        <w:rPr>
          <w:noProof/>
        </w:rPr>
        <w:t>73</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5006B">
        <w:rPr>
          <w:noProof/>
        </w:rPr>
        <w:fldChar w:fldCharType="begin"/>
      </w:r>
      <w:r>
        <w:rPr>
          <w:noProof/>
        </w:rPr>
        <w:instrText xml:space="preserve"> PAGEREF _Toc441131643 \h </w:instrText>
      </w:r>
      <w:r w:rsidR="00F5006B">
        <w:rPr>
          <w:noProof/>
        </w:rPr>
      </w:r>
      <w:r w:rsidR="00F5006B">
        <w:rPr>
          <w:noProof/>
        </w:rPr>
        <w:fldChar w:fldCharType="separate"/>
      </w:r>
      <w:r w:rsidR="00B11A53">
        <w:rPr>
          <w:noProof/>
        </w:rPr>
        <w:t>76</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5006B">
        <w:rPr>
          <w:noProof/>
        </w:rPr>
        <w:fldChar w:fldCharType="begin"/>
      </w:r>
      <w:r>
        <w:rPr>
          <w:noProof/>
        </w:rPr>
        <w:instrText xml:space="preserve"> PAGEREF _Toc441131646 \h </w:instrText>
      </w:r>
      <w:r w:rsidR="00F5006B">
        <w:rPr>
          <w:noProof/>
        </w:rPr>
      </w:r>
      <w:r w:rsidR="00F5006B">
        <w:rPr>
          <w:noProof/>
        </w:rPr>
        <w:fldChar w:fldCharType="separate"/>
      </w:r>
      <w:r w:rsidR="00B11A53">
        <w:rPr>
          <w:noProof/>
        </w:rPr>
        <w:t>78</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5006B">
        <w:rPr>
          <w:noProof/>
        </w:rPr>
        <w:fldChar w:fldCharType="begin"/>
      </w:r>
      <w:r>
        <w:rPr>
          <w:noProof/>
        </w:rPr>
        <w:instrText xml:space="preserve"> PAGEREF _Toc441131649 \h </w:instrText>
      </w:r>
      <w:r w:rsidR="00F5006B">
        <w:rPr>
          <w:noProof/>
        </w:rPr>
      </w:r>
      <w:r w:rsidR="00F5006B">
        <w:rPr>
          <w:noProof/>
        </w:rPr>
        <w:fldChar w:fldCharType="separate"/>
      </w:r>
      <w:r w:rsidR="00B11A53">
        <w:rPr>
          <w:noProof/>
        </w:rPr>
        <w:t>81</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между Участником и субподрядчиками </w:t>
      </w:r>
      <w:r w:rsidRPr="00310F65">
        <w:rPr>
          <w:noProof/>
          <w:color w:val="000000"/>
        </w:rPr>
        <w:t>(форма 16)</w:t>
      </w:r>
      <w:r>
        <w:rPr>
          <w:noProof/>
        </w:rPr>
        <w:tab/>
      </w:r>
      <w:r w:rsidR="00F5006B">
        <w:rPr>
          <w:noProof/>
        </w:rPr>
        <w:fldChar w:fldCharType="begin"/>
      </w:r>
      <w:r>
        <w:rPr>
          <w:noProof/>
        </w:rPr>
        <w:instrText xml:space="preserve"> PAGEREF _Toc441131652 \h </w:instrText>
      </w:r>
      <w:r w:rsidR="00F5006B">
        <w:rPr>
          <w:noProof/>
        </w:rPr>
      </w:r>
      <w:r w:rsidR="00F5006B">
        <w:rPr>
          <w:noProof/>
        </w:rPr>
        <w:fldChar w:fldCharType="separate"/>
      </w:r>
      <w:r w:rsidR="00B11A53">
        <w:rPr>
          <w:noProof/>
        </w:rPr>
        <w:t>83</w:t>
      </w:r>
      <w:r w:rsidR="00F5006B">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внутри коллективного Участника </w:t>
      </w:r>
      <w:r w:rsidRPr="00310F65">
        <w:rPr>
          <w:noProof/>
          <w:color w:val="000000"/>
        </w:rPr>
        <w:t>(форма 17)</w:t>
      </w:r>
      <w:r>
        <w:rPr>
          <w:noProof/>
        </w:rPr>
        <w:tab/>
      </w:r>
      <w:r w:rsidR="00F5006B">
        <w:rPr>
          <w:noProof/>
        </w:rPr>
        <w:fldChar w:fldCharType="begin"/>
      </w:r>
      <w:r>
        <w:rPr>
          <w:noProof/>
        </w:rPr>
        <w:instrText xml:space="preserve"> PAGEREF _Toc441131655 \h </w:instrText>
      </w:r>
      <w:r w:rsidR="00F5006B">
        <w:rPr>
          <w:noProof/>
        </w:rPr>
      </w:r>
      <w:r w:rsidR="00F5006B">
        <w:rPr>
          <w:noProof/>
        </w:rPr>
        <w:fldChar w:fldCharType="separate"/>
      </w:r>
      <w:r w:rsidR="00B11A53">
        <w:rPr>
          <w:noProof/>
        </w:rPr>
        <w:t>85</w:t>
      </w:r>
      <w:r w:rsidR="00F5006B">
        <w:rPr>
          <w:noProof/>
        </w:rPr>
        <w:fldChar w:fldCharType="end"/>
      </w:r>
    </w:p>
    <w:p w:rsidR="00717F60" w:rsidRPr="00E71A48" w:rsidRDefault="00F500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4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43"/>
      <w:bookmarkEnd w:id="8"/>
      <w:r w:rsidRPr="00E71A48">
        <w:t>Общие сведения о процедуре запроса предложений</w:t>
      </w:r>
      <w:bookmarkEnd w:id="9"/>
    </w:p>
    <w:p w:rsidR="005B75A6" w:rsidRPr="00E023A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E023AD">
        <w:rPr>
          <w:iCs/>
          <w:sz w:val="24"/>
          <w:szCs w:val="24"/>
        </w:rPr>
        <w:t>с</w:t>
      </w:r>
      <w:r w:rsidR="00E023AD" w:rsidRPr="00702B2C">
        <w:rPr>
          <w:iCs/>
          <w:sz w:val="24"/>
          <w:szCs w:val="24"/>
        </w:rPr>
        <w:t xml:space="preserve">екретарь Закупочной </w:t>
      </w:r>
      <w:r w:rsidR="00E023AD" w:rsidRPr="00D85112">
        <w:rPr>
          <w:iCs/>
          <w:sz w:val="24"/>
          <w:szCs w:val="24"/>
        </w:rPr>
        <w:t xml:space="preserve">комиссии – специалист отдела закупочной деятельности Управления логистики и материально-технического обеспечения филиала ПАО «МРСК Центра»  - «Ярэнерго» </w:t>
      </w:r>
      <w:r w:rsidR="00E023AD" w:rsidRPr="00D85112">
        <w:rPr>
          <w:sz w:val="24"/>
          <w:szCs w:val="24"/>
        </w:rPr>
        <w:t>Митрофанова Екатерина Николаевна</w:t>
      </w:r>
      <w:r w:rsidR="00E023AD" w:rsidRPr="00D85112">
        <w:rPr>
          <w:iCs/>
          <w:sz w:val="24"/>
          <w:szCs w:val="24"/>
        </w:rPr>
        <w:t xml:space="preserve">, контактный телефон: (4852) 78-14-54, адрес электронной почты: </w:t>
      </w:r>
      <w:hyperlink r:id="rId16" w:history="1">
        <w:r w:rsidR="00E023AD" w:rsidRPr="00D85112">
          <w:rPr>
            <w:rStyle w:val="a7"/>
            <w:sz w:val="24"/>
            <w:szCs w:val="24"/>
            <w:lang w:val="en-US"/>
          </w:rPr>
          <w:t>Mitrofanova</w:t>
        </w:r>
        <w:r w:rsidR="00E023AD" w:rsidRPr="00D85112">
          <w:rPr>
            <w:rStyle w:val="a7"/>
            <w:sz w:val="24"/>
            <w:szCs w:val="24"/>
          </w:rPr>
          <w:t>.</w:t>
        </w:r>
        <w:r w:rsidR="00E023AD" w:rsidRPr="00D85112">
          <w:rPr>
            <w:rStyle w:val="a7"/>
            <w:sz w:val="24"/>
            <w:szCs w:val="24"/>
            <w:lang w:val="en-US"/>
          </w:rPr>
          <w:t>en</w:t>
        </w:r>
        <w:r w:rsidR="00E023AD" w:rsidRPr="00D85112">
          <w:rPr>
            <w:rStyle w:val="a7"/>
            <w:sz w:val="24"/>
            <w:szCs w:val="24"/>
          </w:rPr>
          <w:t>@</w:t>
        </w:r>
        <w:r w:rsidR="00E023AD" w:rsidRPr="00D85112">
          <w:rPr>
            <w:rStyle w:val="a7"/>
            <w:sz w:val="24"/>
            <w:szCs w:val="24"/>
            <w:lang w:val="en-US"/>
          </w:rPr>
          <w:t>mrsk</w:t>
        </w:r>
        <w:r w:rsidR="00E023AD" w:rsidRPr="00D85112">
          <w:rPr>
            <w:rStyle w:val="a7"/>
            <w:sz w:val="24"/>
            <w:szCs w:val="24"/>
          </w:rPr>
          <w:t>-1.</w:t>
        </w:r>
        <w:r w:rsidR="00E023AD" w:rsidRPr="00D85112">
          <w:rPr>
            <w:rStyle w:val="a7"/>
            <w:sz w:val="24"/>
            <w:szCs w:val="24"/>
            <w:lang w:val="en-US"/>
          </w:rPr>
          <w:t>ru</w:t>
        </w:r>
      </w:hyperlink>
      <w:r w:rsidR="00862664" w:rsidRPr="00D85112">
        <w:rPr>
          <w:sz w:val="24"/>
          <w:szCs w:val="24"/>
        </w:rPr>
        <w:t xml:space="preserve"> </w:t>
      </w:r>
      <w:r w:rsidR="004B5EB3" w:rsidRPr="00D85112">
        <w:rPr>
          <w:iCs/>
          <w:sz w:val="24"/>
          <w:szCs w:val="24"/>
        </w:rPr>
        <w:t>Извещени</w:t>
      </w:r>
      <w:r w:rsidRPr="00D85112">
        <w:rPr>
          <w:iCs/>
          <w:sz w:val="24"/>
          <w:szCs w:val="24"/>
        </w:rPr>
        <w:t>ем</w:t>
      </w:r>
      <w:r w:rsidRPr="00D85112">
        <w:rPr>
          <w:sz w:val="24"/>
          <w:szCs w:val="24"/>
        </w:rPr>
        <w:t xml:space="preserve"> о проведении открытого </w:t>
      </w:r>
      <w:r w:rsidRPr="00D85112">
        <w:rPr>
          <w:iCs/>
          <w:sz w:val="24"/>
          <w:szCs w:val="24"/>
        </w:rPr>
        <w:t>запроса предложений</w:t>
      </w:r>
      <w:r w:rsidRPr="00D85112">
        <w:rPr>
          <w:sz w:val="24"/>
          <w:szCs w:val="24"/>
        </w:rPr>
        <w:t xml:space="preserve">, опубликованным </w:t>
      </w:r>
      <w:r w:rsidRPr="00D85112">
        <w:rPr>
          <w:b/>
          <w:sz w:val="24"/>
          <w:szCs w:val="24"/>
        </w:rPr>
        <w:t>«</w:t>
      </w:r>
      <w:r w:rsidR="00862664" w:rsidRPr="00D85112">
        <w:rPr>
          <w:b/>
          <w:sz w:val="24"/>
          <w:szCs w:val="24"/>
        </w:rPr>
        <w:t>1</w:t>
      </w:r>
      <w:r w:rsidR="00E023AD" w:rsidRPr="00D85112">
        <w:rPr>
          <w:b/>
          <w:sz w:val="24"/>
          <w:szCs w:val="24"/>
        </w:rPr>
        <w:t>4</w:t>
      </w:r>
      <w:r w:rsidRPr="00D85112">
        <w:rPr>
          <w:b/>
          <w:sz w:val="24"/>
          <w:szCs w:val="24"/>
        </w:rPr>
        <w:t xml:space="preserve">» </w:t>
      </w:r>
      <w:r w:rsidR="00E023AD" w:rsidRPr="00D85112">
        <w:rPr>
          <w:b/>
          <w:sz w:val="24"/>
          <w:szCs w:val="24"/>
        </w:rPr>
        <w:t>ноября</w:t>
      </w:r>
      <w:r w:rsidRPr="00D85112">
        <w:rPr>
          <w:b/>
          <w:sz w:val="24"/>
          <w:szCs w:val="24"/>
        </w:rPr>
        <w:t xml:space="preserve"> 20</w:t>
      </w:r>
      <w:r w:rsidR="00C12FA4" w:rsidRPr="00D85112">
        <w:rPr>
          <w:b/>
          <w:sz w:val="24"/>
          <w:szCs w:val="24"/>
        </w:rPr>
        <w:t>1</w:t>
      </w:r>
      <w:r w:rsidR="00862664" w:rsidRPr="00D85112">
        <w:rPr>
          <w:b/>
          <w:sz w:val="24"/>
          <w:szCs w:val="24"/>
        </w:rPr>
        <w:t>6</w:t>
      </w:r>
      <w:r w:rsidRPr="00D85112">
        <w:rPr>
          <w:b/>
          <w:sz w:val="24"/>
          <w:szCs w:val="24"/>
        </w:rPr>
        <w:t xml:space="preserve"> г.</w:t>
      </w:r>
      <w:r w:rsidRPr="00D85112">
        <w:rPr>
          <w:sz w:val="24"/>
          <w:szCs w:val="24"/>
        </w:rPr>
        <w:t xml:space="preserve"> на официальном сайте (</w:t>
      </w:r>
      <w:hyperlink r:id="rId17" w:history="1">
        <w:r w:rsidR="00345CCA" w:rsidRPr="00D85112">
          <w:rPr>
            <w:rStyle w:val="a7"/>
            <w:sz w:val="24"/>
            <w:szCs w:val="24"/>
          </w:rPr>
          <w:t>www.zakupki.</w:t>
        </w:r>
        <w:r w:rsidR="00345CCA" w:rsidRPr="00D85112">
          <w:rPr>
            <w:rStyle w:val="a7"/>
            <w:sz w:val="24"/>
            <w:szCs w:val="24"/>
            <w:lang w:val="en-US"/>
          </w:rPr>
          <w:t>gov</w:t>
        </w:r>
        <w:r w:rsidR="00345CCA" w:rsidRPr="00D85112">
          <w:rPr>
            <w:rStyle w:val="a7"/>
            <w:sz w:val="24"/>
            <w:szCs w:val="24"/>
          </w:rPr>
          <w:t>.ru</w:t>
        </w:r>
      </w:hyperlink>
      <w:r w:rsidRPr="00D85112">
        <w:rPr>
          <w:sz w:val="24"/>
          <w:szCs w:val="24"/>
        </w:rPr>
        <w:t>),</w:t>
      </w:r>
      <w:r w:rsidR="009D7F01" w:rsidRPr="00D85112">
        <w:rPr>
          <w:iCs/>
          <w:sz w:val="24"/>
          <w:szCs w:val="24"/>
        </w:rPr>
        <w:t xml:space="preserve"> </w:t>
      </w:r>
      <w:r w:rsidR="009D7F01" w:rsidRPr="00D85112">
        <w:rPr>
          <w:sz w:val="24"/>
          <w:szCs w:val="24"/>
        </w:rPr>
        <w:t xml:space="preserve">на сайте </w:t>
      </w:r>
      <w:r w:rsidR="007556FF" w:rsidRPr="00D85112">
        <w:rPr>
          <w:iCs/>
          <w:sz w:val="24"/>
          <w:szCs w:val="24"/>
        </w:rPr>
        <w:t>ПАО «МРСК Центра»</w:t>
      </w:r>
      <w:r w:rsidR="009D7F01" w:rsidRPr="00D85112">
        <w:rPr>
          <w:sz w:val="24"/>
          <w:szCs w:val="24"/>
        </w:rPr>
        <w:t xml:space="preserve"> (</w:t>
      </w:r>
      <w:hyperlink r:id="rId18" w:history="1">
        <w:r w:rsidR="007556FF" w:rsidRPr="00D85112">
          <w:rPr>
            <w:rStyle w:val="a7"/>
            <w:sz w:val="24"/>
            <w:szCs w:val="24"/>
          </w:rPr>
          <w:t>www.mrsk-1.ru</w:t>
        </w:r>
      </w:hyperlink>
      <w:r w:rsidR="00862664" w:rsidRPr="00D85112">
        <w:rPr>
          <w:sz w:val="24"/>
          <w:szCs w:val="24"/>
        </w:rPr>
        <w:t>)</w:t>
      </w:r>
      <w:r w:rsidR="00702B2C" w:rsidRPr="00D85112">
        <w:rPr>
          <w:sz w:val="24"/>
          <w:szCs w:val="24"/>
        </w:rPr>
        <w:t>, на</w:t>
      </w:r>
      <w:r w:rsidR="00702B2C" w:rsidRPr="00862664">
        <w:rPr>
          <w:sz w:val="24"/>
          <w:szCs w:val="24"/>
        </w:rPr>
        <w:t xml:space="preserve"> сайте ЭТП, указанном в п. </w:t>
      </w:r>
      <w:r w:rsidR="0075229B">
        <w:fldChar w:fldCharType="begin"/>
      </w:r>
      <w:r w:rsidR="0075229B">
        <w:instrText xml:space="preserve"> REF _Ref440269836 \r \h  \* MERGEFORMAT </w:instrText>
      </w:r>
      <w:r w:rsidR="0075229B">
        <w:fldChar w:fldCharType="separate"/>
      </w:r>
      <w:r w:rsidR="00BE4110" w:rsidRPr="00BE4110">
        <w:rPr>
          <w:sz w:val="24"/>
          <w:szCs w:val="24"/>
        </w:rPr>
        <w:t>1.1.2</w:t>
      </w:r>
      <w:r w:rsidR="0075229B">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w:t>
      </w:r>
      <w:r w:rsidR="005B75A6" w:rsidRPr="00E023AD">
        <w:rPr>
          <w:sz w:val="24"/>
          <w:szCs w:val="24"/>
        </w:rPr>
        <w:t>. индивидуальных предпринимателей)</w:t>
      </w:r>
      <w:r w:rsidR="00DC6125" w:rsidRPr="00E023AD">
        <w:rPr>
          <w:sz w:val="24"/>
          <w:szCs w:val="24"/>
        </w:rPr>
        <w:t xml:space="preserve"> (далее - Участники)</w:t>
      </w:r>
      <w:r w:rsidR="009D7F01" w:rsidRPr="00E023AD">
        <w:rPr>
          <w:sz w:val="24"/>
          <w:szCs w:val="24"/>
        </w:rPr>
        <w:t xml:space="preserve"> </w:t>
      </w:r>
      <w:r w:rsidR="004B5EB3" w:rsidRPr="00E023AD">
        <w:rPr>
          <w:sz w:val="24"/>
          <w:szCs w:val="24"/>
        </w:rPr>
        <w:t>к участию в процедуре О</w:t>
      </w:r>
      <w:r w:rsidRPr="00E023AD">
        <w:rPr>
          <w:sz w:val="24"/>
          <w:szCs w:val="24"/>
        </w:rPr>
        <w:t xml:space="preserve">ткрытого запроса предложений (далее – запрос предложений) </w:t>
      </w:r>
      <w:bookmarkEnd w:id="10"/>
      <w:r w:rsidR="004B5EB3" w:rsidRPr="00E023AD">
        <w:rPr>
          <w:sz w:val="24"/>
          <w:szCs w:val="24"/>
        </w:rPr>
        <w:t xml:space="preserve">на право заключения </w:t>
      </w:r>
      <w:r w:rsidR="00366652" w:rsidRPr="00E023AD">
        <w:rPr>
          <w:sz w:val="24"/>
          <w:szCs w:val="24"/>
        </w:rPr>
        <w:t>Договор</w:t>
      </w:r>
      <w:r w:rsidR="00E023AD" w:rsidRPr="00E023AD">
        <w:rPr>
          <w:sz w:val="24"/>
          <w:szCs w:val="24"/>
        </w:rPr>
        <w:t>а</w:t>
      </w:r>
      <w:r w:rsidR="00366652" w:rsidRPr="00E023AD">
        <w:rPr>
          <w:sz w:val="24"/>
          <w:szCs w:val="24"/>
        </w:rPr>
        <w:t xml:space="preserve"> </w:t>
      </w:r>
      <w:r w:rsidR="00E023AD" w:rsidRPr="00E023AD">
        <w:rPr>
          <w:sz w:val="24"/>
          <w:szCs w:val="24"/>
        </w:rPr>
        <w:t xml:space="preserve">на выполнение работ по ремонту автотракторной техники </w:t>
      </w:r>
      <w:r w:rsidR="00366652" w:rsidRPr="00E023AD">
        <w:rPr>
          <w:sz w:val="24"/>
          <w:szCs w:val="24"/>
        </w:rPr>
        <w:t>для нужд ПАО «МРСК Центра»</w:t>
      </w:r>
      <w:r w:rsidR="00702B2C" w:rsidRPr="00E023AD">
        <w:rPr>
          <w:sz w:val="24"/>
          <w:szCs w:val="24"/>
        </w:rPr>
        <w:t xml:space="preserve"> </w:t>
      </w:r>
      <w:r w:rsidR="00862664" w:rsidRPr="00E023AD">
        <w:rPr>
          <w:sz w:val="24"/>
          <w:szCs w:val="24"/>
        </w:rPr>
        <w:t>(филиала «Ярэнерго», расположенного по адресу: РФ, 150003, г. Ярославль, ул. Воинова, д. 12)</w:t>
      </w:r>
      <w:r w:rsidRPr="00E023AD">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E023AD">
        <w:rPr>
          <w:sz w:val="24"/>
          <w:szCs w:val="24"/>
        </w:rPr>
        <w:t xml:space="preserve">Настоящий </w:t>
      </w:r>
      <w:r w:rsidR="004B5EB3" w:rsidRPr="00E023AD">
        <w:rPr>
          <w:sz w:val="24"/>
          <w:szCs w:val="24"/>
        </w:rPr>
        <w:t>З</w:t>
      </w:r>
      <w:r w:rsidRPr="00E023AD">
        <w:rPr>
          <w:sz w:val="24"/>
          <w:szCs w:val="24"/>
        </w:rPr>
        <w:t xml:space="preserve">апрос предложений проводится в соответствии с правилами и с использованием функционала </w:t>
      </w:r>
      <w:r w:rsidR="00702B2C" w:rsidRPr="00E023AD">
        <w:rPr>
          <w:sz w:val="24"/>
          <w:szCs w:val="24"/>
        </w:rPr>
        <w:t>электронной торговой площадк</w:t>
      </w:r>
      <w:r w:rsidR="00414AB1" w:rsidRPr="00E023AD">
        <w:rPr>
          <w:sz w:val="24"/>
          <w:szCs w:val="24"/>
        </w:rPr>
        <w:t>и</w:t>
      </w:r>
      <w:r w:rsidR="00702B2C" w:rsidRPr="00E023AD">
        <w:rPr>
          <w:sz w:val="24"/>
          <w:szCs w:val="24"/>
        </w:rPr>
        <w:t xml:space="preserve"> </w:t>
      </w:r>
      <w:r w:rsidR="000D70B6" w:rsidRPr="00E023AD">
        <w:rPr>
          <w:sz w:val="24"/>
          <w:szCs w:val="24"/>
        </w:rPr>
        <w:t>П</w:t>
      </w:r>
      <w:r w:rsidR="00702B2C" w:rsidRPr="00E023AD">
        <w:rPr>
          <w:sz w:val="24"/>
          <w:szCs w:val="24"/>
        </w:rPr>
        <w:t xml:space="preserve">АО «Россети» </w:t>
      </w:r>
      <w:hyperlink r:id="rId19" w:history="1">
        <w:r w:rsidR="00862664" w:rsidRPr="00E023AD">
          <w:rPr>
            <w:rStyle w:val="a7"/>
            <w:sz w:val="24"/>
            <w:szCs w:val="24"/>
          </w:rPr>
          <w:t>etp.rosseti.ru</w:t>
        </w:r>
      </w:hyperlink>
      <w:r w:rsidR="00862664" w:rsidRPr="00E023AD">
        <w:rPr>
          <w:sz w:val="24"/>
          <w:szCs w:val="24"/>
        </w:rPr>
        <w:t xml:space="preserve"> </w:t>
      </w:r>
      <w:r w:rsidR="00702B2C" w:rsidRPr="00E023AD">
        <w:rPr>
          <w:sz w:val="24"/>
          <w:szCs w:val="24"/>
        </w:rPr>
        <w:t>(далее — ЭТП</w:t>
      </w:r>
      <w:r w:rsidR="00702B2C" w:rsidRPr="00C12FA4">
        <w:rPr>
          <w:sz w:val="24"/>
          <w:szCs w:val="24"/>
        </w:rPr>
        <w:t>)</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E023AD"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E023AD">
        <w:rPr>
          <w:sz w:val="24"/>
          <w:szCs w:val="24"/>
        </w:rPr>
        <w:t xml:space="preserve">заключения </w:t>
      </w:r>
      <w:r w:rsidR="00123C70" w:rsidRPr="00E023AD">
        <w:rPr>
          <w:sz w:val="24"/>
          <w:szCs w:val="24"/>
        </w:rPr>
        <w:t>Договор</w:t>
      </w:r>
      <w:r w:rsidR="00E023AD">
        <w:rPr>
          <w:sz w:val="24"/>
          <w:szCs w:val="24"/>
        </w:rPr>
        <w:t>а</w:t>
      </w:r>
      <w:r w:rsidR="00A40714" w:rsidRPr="00E023AD">
        <w:rPr>
          <w:sz w:val="24"/>
          <w:szCs w:val="24"/>
        </w:rPr>
        <w:t xml:space="preserve"> </w:t>
      </w:r>
      <w:r w:rsidR="00E023AD" w:rsidRPr="00E023AD">
        <w:rPr>
          <w:sz w:val="24"/>
          <w:szCs w:val="24"/>
        </w:rPr>
        <w:t>на выполнение работ по ремонту автотракторной техники</w:t>
      </w:r>
      <w:r w:rsidR="00366652" w:rsidRPr="00E023AD">
        <w:rPr>
          <w:sz w:val="24"/>
          <w:szCs w:val="24"/>
        </w:rPr>
        <w:t xml:space="preserve"> для нужд ПАО «МРСК Центра»</w:t>
      </w:r>
      <w:r w:rsidR="00702B2C" w:rsidRPr="00E023AD">
        <w:rPr>
          <w:sz w:val="24"/>
          <w:szCs w:val="24"/>
        </w:rPr>
        <w:t xml:space="preserve"> (филиал</w:t>
      </w:r>
      <w:r w:rsidR="00E023AD" w:rsidRPr="00E023AD">
        <w:rPr>
          <w:sz w:val="24"/>
          <w:szCs w:val="24"/>
        </w:rPr>
        <w:t>а</w:t>
      </w:r>
      <w:r w:rsidR="00702B2C" w:rsidRPr="00E023AD">
        <w:rPr>
          <w:sz w:val="24"/>
          <w:szCs w:val="24"/>
        </w:rPr>
        <w:t xml:space="preserve"> </w:t>
      </w:r>
      <w:r w:rsidR="00862664" w:rsidRPr="00E023AD">
        <w:rPr>
          <w:sz w:val="24"/>
          <w:szCs w:val="24"/>
        </w:rPr>
        <w:t>«Ярэнерго»</w:t>
      </w:r>
      <w:r w:rsidR="00702B2C" w:rsidRPr="00E023AD">
        <w:rPr>
          <w:sz w:val="24"/>
          <w:szCs w:val="24"/>
        </w:rPr>
        <w:t>)</w:t>
      </w:r>
      <w:bookmarkEnd w:id="17"/>
      <w:r w:rsidR="00702B2C" w:rsidRPr="00E023AD">
        <w:rPr>
          <w:sz w:val="24"/>
          <w:szCs w:val="24"/>
        </w:rPr>
        <w:t>.</w:t>
      </w:r>
    </w:p>
    <w:p w:rsidR="008C4223" w:rsidRPr="00E023AD" w:rsidRDefault="008C4223" w:rsidP="00750D4A">
      <w:pPr>
        <w:keepNext/>
        <w:autoSpaceDE w:val="0"/>
        <w:autoSpaceDN w:val="0"/>
        <w:spacing w:line="264" w:lineRule="auto"/>
        <w:ind w:firstLine="540"/>
        <w:rPr>
          <w:sz w:val="24"/>
          <w:szCs w:val="24"/>
          <w:lang w:eastAsia="ru-RU"/>
        </w:rPr>
      </w:pPr>
      <w:r w:rsidRPr="00E023AD">
        <w:rPr>
          <w:sz w:val="24"/>
          <w:szCs w:val="24"/>
        </w:rPr>
        <w:t xml:space="preserve">Количество лотов: </w:t>
      </w:r>
      <w:r w:rsidRPr="00E023AD">
        <w:rPr>
          <w:b/>
          <w:sz w:val="24"/>
          <w:szCs w:val="24"/>
        </w:rPr>
        <w:t>1 (один)</w:t>
      </w:r>
      <w:r w:rsidRPr="00E023AD">
        <w:rPr>
          <w:sz w:val="24"/>
          <w:szCs w:val="24"/>
        </w:rPr>
        <w:t>.</w:t>
      </w:r>
    </w:p>
    <w:bookmarkEnd w:id="18"/>
    <w:p w:rsidR="00804801" w:rsidRPr="00E023AD"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w:t>
      </w:r>
      <w:r w:rsidRPr="00E023AD">
        <w:rPr>
          <w:sz w:val="24"/>
          <w:szCs w:val="24"/>
        </w:rPr>
        <w:t>допускается.</w:t>
      </w:r>
    </w:p>
    <w:p w:rsidR="00717F60" w:rsidRPr="00E023AD"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023AD">
        <w:rPr>
          <w:sz w:val="24"/>
          <w:szCs w:val="24"/>
        </w:rPr>
        <w:t>Сроки</w:t>
      </w:r>
      <w:r w:rsidR="00717F60" w:rsidRPr="00E023AD">
        <w:rPr>
          <w:sz w:val="24"/>
          <w:szCs w:val="24"/>
        </w:rPr>
        <w:t xml:space="preserve"> </w:t>
      </w:r>
      <w:r w:rsidR="00BE644E" w:rsidRPr="00E023AD">
        <w:rPr>
          <w:sz w:val="24"/>
          <w:szCs w:val="24"/>
        </w:rPr>
        <w:t>выполнения работ</w:t>
      </w:r>
      <w:r w:rsidR="00717F60" w:rsidRPr="00E023AD">
        <w:rPr>
          <w:sz w:val="24"/>
          <w:szCs w:val="24"/>
        </w:rPr>
        <w:t xml:space="preserve">: </w:t>
      </w:r>
      <w:r w:rsidR="00E023AD" w:rsidRPr="00E023AD">
        <w:rPr>
          <w:sz w:val="24"/>
          <w:szCs w:val="24"/>
        </w:rPr>
        <w:t>с момента заключения договора по 31.12.2017 года</w:t>
      </w:r>
      <w:r w:rsidR="00E023AD" w:rsidRPr="00E023AD">
        <w:rPr>
          <w:b/>
          <w:sz w:val="24"/>
          <w:szCs w:val="24"/>
        </w:rPr>
        <w:t xml:space="preserve"> </w:t>
      </w:r>
      <w:r w:rsidR="00D00D5E" w:rsidRPr="00E023AD">
        <w:rPr>
          <w:b/>
          <w:sz w:val="24"/>
          <w:szCs w:val="24"/>
        </w:rPr>
        <w:t>/в</w:t>
      </w:r>
      <w:r w:rsidR="00D00D5E" w:rsidRPr="00E023AD">
        <w:rPr>
          <w:b/>
          <w:sz w:val="28"/>
          <w:szCs w:val="24"/>
        </w:rPr>
        <w:t xml:space="preserve"> </w:t>
      </w:r>
      <w:r w:rsidR="00D00D5E" w:rsidRPr="00E023AD">
        <w:rPr>
          <w:b/>
          <w:sz w:val="24"/>
          <w:szCs w:val="24"/>
        </w:rPr>
        <w:t>соответствии со сроками, указанными в Приложении №1 настоящей Документации</w:t>
      </w:r>
      <w:r w:rsidR="00717F60" w:rsidRPr="00E023AD">
        <w:rPr>
          <w:sz w:val="24"/>
          <w:szCs w:val="24"/>
        </w:rPr>
        <w:t>.</w:t>
      </w:r>
      <w:bookmarkEnd w:id="19"/>
    </w:p>
    <w:p w:rsidR="008D2928" w:rsidRPr="00366652" w:rsidRDefault="00E023AD"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D44345">
        <w:rPr>
          <w:sz w:val="24"/>
          <w:szCs w:val="24"/>
        </w:rPr>
        <w:t xml:space="preserve">Территориальное расположение ремонтной базы: г. Ярославль или удаленном от </w:t>
      </w:r>
      <w:r w:rsidRPr="00CA3E79">
        <w:rPr>
          <w:sz w:val="24"/>
          <w:szCs w:val="24"/>
        </w:rPr>
        <w:t>Ярославля на расстояние не более 5 (пяти) к</w:t>
      </w:r>
      <w:r>
        <w:rPr>
          <w:sz w:val="24"/>
          <w:szCs w:val="24"/>
        </w:rPr>
        <w:t>м</w:t>
      </w:r>
      <w:r w:rsidR="00366652" w:rsidRPr="00366652">
        <w:rPr>
          <w:sz w:val="24"/>
          <w:szCs w:val="24"/>
        </w:rPr>
        <w:t>.</w:t>
      </w:r>
      <w:bookmarkEnd w:id="20"/>
      <w:r>
        <w:rPr>
          <w:sz w:val="24"/>
          <w:szCs w:val="24"/>
        </w:rPr>
        <w:t xml:space="preserve"> </w:t>
      </w:r>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5006B">
        <w:rPr>
          <w:iCs/>
          <w:sz w:val="24"/>
          <w:szCs w:val="24"/>
        </w:rPr>
        <w:fldChar w:fldCharType="begin"/>
      </w:r>
      <w:r w:rsidR="00E71A48">
        <w:rPr>
          <w:iCs/>
          <w:sz w:val="24"/>
          <w:szCs w:val="24"/>
        </w:rPr>
        <w:instrText xml:space="preserve"> REF _Ref311232052 \r \h </w:instrText>
      </w:r>
      <w:r w:rsidR="00F5006B">
        <w:rPr>
          <w:iCs/>
          <w:sz w:val="24"/>
          <w:szCs w:val="24"/>
        </w:rPr>
      </w:r>
      <w:r w:rsidR="00F5006B">
        <w:rPr>
          <w:iCs/>
          <w:sz w:val="24"/>
          <w:szCs w:val="24"/>
        </w:rPr>
        <w:fldChar w:fldCharType="separate"/>
      </w:r>
      <w:r w:rsidR="00BE4110">
        <w:rPr>
          <w:iCs/>
          <w:sz w:val="24"/>
          <w:szCs w:val="24"/>
        </w:rPr>
        <w:t>3</w:t>
      </w:r>
      <w:r w:rsidR="00F5006B">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5006B">
        <w:rPr>
          <w:sz w:val="24"/>
          <w:szCs w:val="24"/>
        </w:rPr>
        <w:fldChar w:fldCharType="begin"/>
      </w:r>
      <w:r w:rsidR="008D2928">
        <w:rPr>
          <w:sz w:val="24"/>
          <w:szCs w:val="24"/>
        </w:rPr>
        <w:instrText xml:space="preserve"> REF _Ref440270568 \r \h </w:instrText>
      </w:r>
      <w:r w:rsidR="00F5006B">
        <w:rPr>
          <w:sz w:val="24"/>
          <w:szCs w:val="24"/>
        </w:rPr>
      </w:r>
      <w:r w:rsidR="00F5006B">
        <w:rPr>
          <w:sz w:val="24"/>
          <w:szCs w:val="24"/>
        </w:rPr>
        <w:fldChar w:fldCharType="separate"/>
      </w:r>
      <w:r w:rsidR="00BE4110">
        <w:rPr>
          <w:sz w:val="24"/>
          <w:szCs w:val="24"/>
        </w:rPr>
        <w:t>4</w:t>
      </w:r>
      <w:r w:rsidR="00F5006B">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5229B">
        <w:fldChar w:fldCharType="begin"/>
      </w:r>
      <w:r w:rsidR="0075229B">
        <w:instrText xml:space="preserve"> REF _Ref305973574 \r \h  \* MERGEFORMAT </w:instrText>
      </w:r>
      <w:r w:rsidR="0075229B">
        <w:fldChar w:fldCharType="separate"/>
      </w:r>
      <w:r w:rsidR="00BE4110">
        <w:t>2</w:t>
      </w:r>
      <w:r w:rsidR="0075229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5006B">
        <w:rPr>
          <w:iCs/>
          <w:sz w:val="24"/>
          <w:szCs w:val="24"/>
        </w:rPr>
        <w:fldChar w:fldCharType="begin"/>
      </w:r>
      <w:r w:rsidR="008D2928">
        <w:rPr>
          <w:iCs/>
          <w:sz w:val="24"/>
          <w:szCs w:val="24"/>
        </w:rPr>
        <w:instrText xml:space="preserve"> REF _Ref440270602 \r \h </w:instrText>
      </w:r>
      <w:r w:rsidR="00F5006B">
        <w:rPr>
          <w:iCs/>
          <w:sz w:val="24"/>
          <w:szCs w:val="24"/>
        </w:rPr>
      </w:r>
      <w:r w:rsidR="00F5006B">
        <w:rPr>
          <w:iCs/>
          <w:sz w:val="24"/>
          <w:szCs w:val="24"/>
        </w:rPr>
        <w:fldChar w:fldCharType="separate"/>
      </w:r>
      <w:r w:rsidR="00BE4110">
        <w:rPr>
          <w:iCs/>
          <w:sz w:val="24"/>
          <w:szCs w:val="24"/>
        </w:rPr>
        <w:t>5</w:t>
      </w:r>
      <w:r w:rsidR="00F5006B">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75229B">
        <w:fldChar w:fldCharType="begin"/>
      </w:r>
      <w:r w:rsidR="0075229B">
        <w:instrText xml:space="preserve"> REF _Ref440270637 \r \h  \* MERGEFORMAT </w:instrText>
      </w:r>
      <w:r w:rsidR="0075229B">
        <w:fldChar w:fldCharType="separate"/>
      </w:r>
      <w:r w:rsidR="00BE4110" w:rsidRPr="00BE4110">
        <w:rPr>
          <w:sz w:val="24"/>
          <w:szCs w:val="24"/>
        </w:rPr>
        <w:t>1.1.5</w:t>
      </w:r>
      <w:r w:rsidR="0075229B">
        <w:fldChar w:fldCharType="end"/>
      </w:r>
      <w:r w:rsidRPr="00392410">
        <w:rPr>
          <w:sz w:val="24"/>
          <w:szCs w:val="24"/>
        </w:rPr>
        <w:t xml:space="preserve">, </w:t>
      </w:r>
      <w:r w:rsidR="0075229B">
        <w:fldChar w:fldCharType="begin"/>
      </w:r>
      <w:r w:rsidR="0075229B">
        <w:instrText xml:space="preserve"> REF _Ref440270663 \r \h  \* MERGEFORMAT </w:instrText>
      </w:r>
      <w:r w:rsidR="0075229B">
        <w:fldChar w:fldCharType="separate"/>
      </w:r>
      <w:r w:rsidR="00BE4110" w:rsidRPr="00BE4110">
        <w:rPr>
          <w:sz w:val="24"/>
          <w:szCs w:val="24"/>
        </w:rPr>
        <w:t>1.1.7</w:t>
      </w:r>
      <w:r w:rsidR="0075229B">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5121E2">
        <w:rPr>
          <w:sz w:val="24"/>
          <w:szCs w:val="24"/>
        </w:rPr>
        <w:t>форме и порядку оплаты</w:t>
      </w:r>
      <w:r w:rsidRPr="005121E2">
        <w:rPr>
          <w:sz w:val="24"/>
          <w:szCs w:val="24"/>
        </w:rPr>
        <w:t>, указанным в Приложении №1 (Техническ</w:t>
      </w:r>
      <w:r w:rsidR="00A154B7" w:rsidRPr="005121E2">
        <w:rPr>
          <w:sz w:val="24"/>
          <w:szCs w:val="24"/>
        </w:rPr>
        <w:t>о</w:t>
      </w:r>
      <w:proofErr w:type="gramStart"/>
      <w:r w:rsidR="00A154B7" w:rsidRPr="005121E2">
        <w:rPr>
          <w:sz w:val="24"/>
          <w:szCs w:val="24"/>
        </w:rPr>
        <w:t>м(</w:t>
      </w:r>
      <w:proofErr w:type="gramEnd"/>
      <w:r w:rsidRPr="005121E2">
        <w:rPr>
          <w:sz w:val="24"/>
          <w:szCs w:val="24"/>
        </w:rPr>
        <w:t>их</w:t>
      </w:r>
      <w:r w:rsidR="00A154B7" w:rsidRPr="005121E2">
        <w:rPr>
          <w:sz w:val="24"/>
          <w:szCs w:val="24"/>
        </w:rPr>
        <w:t>)</w:t>
      </w:r>
      <w:r w:rsidRPr="005121E2">
        <w:rPr>
          <w:sz w:val="24"/>
          <w:szCs w:val="24"/>
        </w:rPr>
        <w:t xml:space="preserve"> задани</w:t>
      </w:r>
      <w:r w:rsidR="00A154B7" w:rsidRPr="005121E2">
        <w:rPr>
          <w:sz w:val="24"/>
          <w:szCs w:val="24"/>
        </w:rPr>
        <w:t>и(</w:t>
      </w:r>
      <w:proofErr w:type="spellStart"/>
      <w:r w:rsidRPr="005121E2">
        <w:rPr>
          <w:sz w:val="24"/>
          <w:szCs w:val="24"/>
        </w:rPr>
        <w:t>ях</w:t>
      </w:r>
      <w:proofErr w:type="spellEnd"/>
      <w:r w:rsidR="00A154B7" w:rsidRPr="005121E2">
        <w:rPr>
          <w:sz w:val="24"/>
          <w:szCs w:val="24"/>
        </w:rPr>
        <w:t>)</w:t>
      </w:r>
      <w:r w:rsidRPr="005121E2">
        <w:rPr>
          <w:sz w:val="24"/>
          <w:szCs w:val="24"/>
        </w:rPr>
        <w:t xml:space="preserve">) </w:t>
      </w:r>
      <w:r w:rsidR="005121E2" w:rsidRPr="005121E2">
        <w:rPr>
          <w:sz w:val="24"/>
          <w:szCs w:val="24"/>
        </w:rPr>
        <w:t>и/или в Приложении №2 (проекте Договора)</w:t>
      </w:r>
      <w:r w:rsidR="005121E2" w:rsidRPr="005121E2">
        <w:rPr>
          <w:bCs w:val="0"/>
          <w:iCs/>
          <w:szCs w:val="24"/>
        </w:rPr>
        <w:t xml:space="preserve"> </w:t>
      </w:r>
      <w:r w:rsidRPr="005121E2">
        <w:rPr>
          <w:sz w:val="24"/>
          <w:szCs w:val="24"/>
        </w:rPr>
        <w:t>к настоящей</w:t>
      </w:r>
      <w:r w:rsidRPr="00392410">
        <w:rPr>
          <w:sz w:val="24"/>
          <w:szCs w:val="24"/>
        </w:rPr>
        <w:t xml:space="preserve"> Документации, Участники при подготовке Заявок должны руководствоваться условиями, </w:t>
      </w:r>
      <w:r w:rsidRPr="00392410">
        <w:rPr>
          <w:sz w:val="24"/>
          <w:szCs w:val="24"/>
        </w:rPr>
        <w:lastRenderedPageBreak/>
        <w:t xml:space="preserve">указанными в </w:t>
      </w:r>
      <w:proofErr w:type="spellStart"/>
      <w:r w:rsidRPr="00392410">
        <w:rPr>
          <w:sz w:val="24"/>
          <w:szCs w:val="24"/>
        </w:rPr>
        <w:t>п.п</w:t>
      </w:r>
      <w:proofErr w:type="spellEnd"/>
      <w:r w:rsidRPr="00392410">
        <w:rPr>
          <w:sz w:val="24"/>
          <w:szCs w:val="24"/>
        </w:rPr>
        <w:t xml:space="preserve">. </w:t>
      </w:r>
      <w:r w:rsidR="0075229B">
        <w:fldChar w:fldCharType="begin"/>
      </w:r>
      <w:r w:rsidR="0075229B">
        <w:instrText xml:space="preserve"> REF _Ref440270637 \r \h  \* MERGEFORMAT </w:instrText>
      </w:r>
      <w:r w:rsidR="0075229B">
        <w:fldChar w:fldCharType="separate"/>
      </w:r>
      <w:r w:rsidR="00BE4110" w:rsidRPr="00BE4110">
        <w:rPr>
          <w:sz w:val="24"/>
          <w:szCs w:val="24"/>
        </w:rPr>
        <w:t>1.1.5</w:t>
      </w:r>
      <w:r w:rsidR="0075229B">
        <w:fldChar w:fldCharType="end"/>
      </w:r>
      <w:r w:rsidR="008D2928" w:rsidRPr="00392410">
        <w:rPr>
          <w:sz w:val="24"/>
          <w:szCs w:val="24"/>
        </w:rPr>
        <w:t xml:space="preserve">, </w:t>
      </w:r>
      <w:r w:rsidR="0075229B">
        <w:fldChar w:fldCharType="begin"/>
      </w:r>
      <w:r w:rsidR="0075229B">
        <w:instrText xml:space="preserve"> REF _Ref440270663 \r \h  \* MERGEFORMAT </w:instrText>
      </w:r>
      <w:r w:rsidR="0075229B">
        <w:fldChar w:fldCharType="separate"/>
      </w:r>
      <w:r w:rsidR="00BE4110" w:rsidRPr="00BE4110">
        <w:rPr>
          <w:sz w:val="24"/>
          <w:szCs w:val="24"/>
        </w:rPr>
        <w:t>1.1.7</w:t>
      </w:r>
      <w:r w:rsidR="0075229B">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5006B">
        <w:rPr>
          <w:sz w:val="24"/>
          <w:szCs w:val="24"/>
        </w:rPr>
        <w:fldChar w:fldCharType="begin"/>
      </w:r>
      <w:r w:rsidR="008D2928">
        <w:rPr>
          <w:sz w:val="24"/>
          <w:szCs w:val="24"/>
        </w:rPr>
        <w:instrText xml:space="preserve"> REF _Ref440270663 \r \h </w:instrText>
      </w:r>
      <w:r w:rsidR="00F5006B">
        <w:rPr>
          <w:sz w:val="24"/>
          <w:szCs w:val="24"/>
        </w:rPr>
      </w:r>
      <w:r w:rsidR="00F5006B">
        <w:rPr>
          <w:sz w:val="24"/>
          <w:szCs w:val="24"/>
        </w:rPr>
        <w:fldChar w:fldCharType="separate"/>
      </w:r>
      <w:r w:rsidR="00BE4110">
        <w:rPr>
          <w:sz w:val="24"/>
          <w:szCs w:val="24"/>
        </w:rPr>
        <w:t>1.1.7</w:t>
      </w:r>
      <w:r w:rsidR="00F5006B">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4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5229B">
        <w:fldChar w:fldCharType="begin"/>
      </w:r>
      <w:r w:rsidR="0075229B">
        <w:instrText xml:space="preserve"> REF _Ref305973033 \r \h  \* MERGEFORMAT </w:instrText>
      </w:r>
      <w:r w:rsidR="0075229B">
        <w:fldChar w:fldCharType="separate"/>
      </w:r>
      <w:r w:rsidR="00BE4110" w:rsidRPr="00BE4110">
        <w:rPr>
          <w:sz w:val="24"/>
          <w:szCs w:val="24"/>
        </w:rPr>
        <w:t>3.2</w:t>
      </w:r>
      <w:r w:rsidR="0075229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545"/>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5E3517"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w:t>
      </w:r>
      <w:r w:rsidR="00717F60" w:rsidRPr="005E3517">
        <w:rPr>
          <w:color w:val="000000"/>
          <w:sz w:val="24"/>
          <w:szCs w:val="24"/>
        </w:rPr>
        <w:t xml:space="preserve">запроса предложений должны подать </w:t>
      </w:r>
      <w:r w:rsidR="004B5EB3" w:rsidRPr="005E3517">
        <w:rPr>
          <w:color w:val="000000"/>
          <w:sz w:val="24"/>
          <w:szCs w:val="24"/>
        </w:rPr>
        <w:t>Заявк</w:t>
      </w:r>
      <w:r w:rsidR="00717F60" w:rsidRPr="005E3517">
        <w:rPr>
          <w:color w:val="000000"/>
          <w:sz w:val="24"/>
          <w:szCs w:val="24"/>
        </w:rPr>
        <w:t xml:space="preserve">и в электронном виде на ЭТП (подраздел </w:t>
      </w:r>
      <w:r w:rsidR="0075229B">
        <w:fldChar w:fldCharType="begin"/>
      </w:r>
      <w:r w:rsidR="0075229B">
        <w:instrText xml:space="preserve"> REF _Ref191386109 \n \h  \* MERGEFORMAT </w:instrText>
      </w:r>
      <w:r w:rsidR="0075229B">
        <w:fldChar w:fldCharType="separate"/>
      </w:r>
      <w:r w:rsidR="00BE4110" w:rsidRPr="00BE4110">
        <w:rPr>
          <w:color w:val="000000"/>
          <w:sz w:val="24"/>
          <w:szCs w:val="24"/>
        </w:rPr>
        <w:t>3.3.2</w:t>
      </w:r>
      <w:r w:rsidR="0075229B">
        <w:fldChar w:fldCharType="end"/>
      </w:r>
      <w:r w:rsidR="00721B30" w:rsidRPr="005E3517">
        <w:rPr>
          <w:color w:val="000000"/>
          <w:sz w:val="24"/>
          <w:szCs w:val="24"/>
        </w:rPr>
        <w:t>)</w:t>
      </w:r>
      <w:r w:rsidR="005E3517" w:rsidRPr="005E3517">
        <w:rPr>
          <w:bCs w:val="0"/>
          <w:color w:val="000000"/>
          <w:sz w:val="24"/>
          <w:szCs w:val="24"/>
        </w:rPr>
        <w:t xml:space="preserve"> , </w:t>
      </w:r>
      <w:r w:rsidR="005E3517" w:rsidRPr="005E3517">
        <w:rPr>
          <w:bCs w:val="0"/>
          <w:sz w:val="24"/>
          <w:szCs w:val="24"/>
        </w:rPr>
        <w:t xml:space="preserve">за исключением документов, указанных в </w:t>
      </w:r>
      <w:proofErr w:type="spellStart"/>
      <w:r w:rsidR="005E3517" w:rsidRPr="005E3517">
        <w:rPr>
          <w:bCs w:val="0"/>
          <w:sz w:val="24"/>
          <w:szCs w:val="24"/>
        </w:rPr>
        <w:t>п.п</w:t>
      </w:r>
      <w:proofErr w:type="spellEnd"/>
      <w:r w:rsidR="005E3517" w:rsidRPr="005E3517">
        <w:rPr>
          <w:bCs w:val="0"/>
          <w:sz w:val="24"/>
          <w:szCs w:val="24"/>
        </w:rPr>
        <w:t xml:space="preserve">. </w:t>
      </w:r>
      <w:r w:rsidR="00F5006B">
        <w:rPr>
          <w:sz w:val="24"/>
          <w:szCs w:val="24"/>
        </w:rPr>
        <w:fldChar w:fldCharType="begin"/>
      </w:r>
      <w:r w:rsidR="00F54B62">
        <w:rPr>
          <w:bCs w:val="0"/>
          <w:sz w:val="24"/>
          <w:szCs w:val="24"/>
        </w:rPr>
        <w:instrText xml:space="preserve"> REF _Ref442189627 \r \h </w:instrText>
      </w:r>
      <w:r w:rsidR="00F5006B">
        <w:rPr>
          <w:sz w:val="24"/>
          <w:szCs w:val="24"/>
        </w:rPr>
      </w:r>
      <w:r w:rsidR="00F5006B">
        <w:rPr>
          <w:sz w:val="24"/>
          <w:szCs w:val="24"/>
        </w:rPr>
        <w:fldChar w:fldCharType="separate"/>
      </w:r>
      <w:r w:rsidR="00BE4110">
        <w:rPr>
          <w:bCs w:val="0"/>
          <w:sz w:val="24"/>
          <w:szCs w:val="24"/>
        </w:rPr>
        <w:t>ф)</w:t>
      </w:r>
      <w:r w:rsidR="00F5006B">
        <w:rPr>
          <w:sz w:val="24"/>
          <w:szCs w:val="24"/>
        </w:rPr>
        <w:fldChar w:fldCharType="end"/>
      </w:r>
      <w:r w:rsidR="005E3517" w:rsidRPr="005E3517">
        <w:rPr>
          <w:sz w:val="24"/>
          <w:szCs w:val="24"/>
        </w:rPr>
        <w:t xml:space="preserve"> п. </w:t>
      </w:r>
      <w:r w:rsidR="0075229B">
        <w:fldChar w:fldCharType="begin"/>
      </w:r>
      <w:r w:rsidR="0075229B">
        <w:instrText xml:space="preserve"> REF _Ref306005578 \r \h  \* MERGEFORMAT </w:instrText>
      </w:r>
      <w:r w:rsidR="0075229B">
        <w:fldChar w:fldCharType="separate"/>
      </w:r>
      <w:r w:rsidR="00BE4110" w:rsidRPr="00BE4110">
        <w:rPr>
          <w:sz w:val="24"/>
          <w:szCs w:val="24"/>
        </w:rPr>
        <w:t>3.3.8.3</w:t>
      </w:r>
      <w:r w:rsidR="0075229B">
        <w:fldChar w:fldCharType="end"/>
      </w:r>
      <w:r w:rsidR="005E3517" w:rsidRPr="005E3517">
        <w:rPr>
          <w:sz w:val="24"/>
          <w:szCs w:val="24"/>
        </w:rPr>
        <w:t xml:space="preserve"> и подразделе </w:t>
      </w:r>
      <w:r w:rsidR="0075229B">
        <w:fldChar w:fldCharType="begin"/>
      </w:r>
      <w:r w:rsidR="0075229B">
        <w:instrText xml:space="preserve"> REF _Ref442187883 \r \h  \* MERGEFORMAT </w:instrText>
      </w:r>
      <w:r w:rsidR="0075229B">
        <w:fldChar w:fldCharType="separate"/>
      </w:r>
      <w:r w:rsidR="00BE4110" w:rsidRPr="00BE4110">
        <w:rPr>
          <w:sz w:val="24"/>
          <w:szCs w:val="24"/>
        </w:rPr>
        <w:t>5.18</w:t>
      </w:r>
      <w:r w:rsidR="0075229B">
        <w:fldChar w:fldCharType="end"/>
      </w:r>
      <w:r w:rsidR="005E3517" w:rsidRPr="005E3517">
        <w:rPr>
          <w:color w:val="000000"/>
          <w:sz w:val="24"/>
          <w:szCs w:val="24"/>
        </w:rPr>
        <w:t xml:space="preserve">. </w:t>
      </w:r>
      <w:r w:rsidR="00717F60" w:rsidRPr="005E3517">
        <w:rPr>
          <w:color w:val="000000"/>
          <w:sz w:val="24"/>
          <w:szCs w:val="24"/>
        </w:rPr>
        <w:t xml:space="preserve">При нарушении этого требования, </w:t>
      </w:r>
      <w:r w:rsidRPr="005E3517">
        <w:rPr>
          <w:color w:val="000000"/>
          <w:sz w:val="24"/>
          <w:szCs w:val="24"/>
        </w:rPr>
        <w:t>Участник</w:t>
      </w:r>
      <w:r w:rsidR="00717F60" w:rsidRPr="005E3517">
        <w:rPr>
          <w:color w:val="000000"/>
          <w:sz w:val="24"/>
          <w:szCs w:val="24"/>
        </w:rPr>
        <w:t xml:space="preserve"> </w:t>
      </w:r>
      <w:r w:rsidR="007C0F1C" w:rsidRPr="005E3517">
        <w:rPr>
          <w:color w:val="000000"/>
          <w:sz w:val="24"/>
          <w:szCs w:val="24"/>
        </w:rPr>
        <w:t>будет</w:t>
      </w:r>
      <w:r w:rsidR="00717F60" w:rsidRPr="005E3517">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46"/>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75229B">
        <w:fldChar w:fldCharType="begin"/>
      </w:r>
      <w:r w:rsidR="0075229B">
        <w:instrText xml:space="preserve"> REF _Ref191386164 \r \h  \* MERGEFORMAT </w:instrText>
      </w:r>
      <w:r w:rsidR="0075229B">
        <w:fldChar w:fldCharType="separate"/>
      </w:r>
      <w:r w:rsidR="00BE4110" w:rsidRPr="00BE4110">
        <w:rPr>
          <w:sz w:val="24"/>
          <w:szCs w:val="24"/>
        </w:rPr>
        <w:t xml:space="preserve"> 1.4.1 </w:t>
      </w:r>
      <w:r w:rsidR="0075229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5229B">
        <w:fldChar w:fldCharType="begin"/>
      </w:r>
      <w:r w:rsidR="0075229B">
        <w:instrText xml:space="preserve"> REF _Ref306978606 \r \h  \* MERGEFORMAT </w:instrText>
      </w:r>
      <w:r w:rsidR="0075229B">
        <w:fldChar w:fldCharType="separate"/>
      </w:r>
      <w:r w:rsidR="00BE4110" w:rsidRPr="00BE4110">
        <w:rPr>
          <w:sz w:val="24"/>
          <w:szCs w:val="24"/>
        </w:rPr>
        <w:t xml:space="preserve"> 1.4.2 </w:t>
      </w:r>
      <w:r w:rsidR="0075229B">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4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FB5B7E"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FB5B7E"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5229B">
        <w:fldChar w:fldCharType="begin"/>
      </w:r>
      <w:r w:rsidR="0075229B">
        <w:instrText xml:space="preserve"> REF _Ref306114966 \r \h  \* MERGEFORMAT </w:instrText>
      </w:r>
      <w:r w:rsidR="0075229B">
        <w:fldChar w:fldCharType="separate"/>
      </w:r>
      <w:r w:rsidR="00BE4110" w:rsidRPr="00BE4110">
        <w:rPr>
          <w:sz w:val="24"/>
          <w:szCs w:val="24"/>
        </w:rPr>
        <w:t>3.3.11</w:t>
      </w:r>
      <w:r w:rsidR="0075229B">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48"/>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4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5006B">
        <w:rPr>
          <w:b w:val="0"/>
        </w:rPr>
        <w:fldChar w:fldCharType="begin"/>
      </w:r>
      <w:r w:rsidR="002D4BC6">
        <w:rPr>
          <w:b w:val="0"/>
        </w:rPr>
        <w:instrText xml:space="preserve"> REF _Ref440275279 \r \h </w:instrText>
      </w:r>
      <w:r w:rsidR="00F5006B">
        <w:rPr>
          <w:b w:val="0"/>
        </w:rPr>
      </w:r>
      <w:r w:rsidR="00F5006B">
        <w:rPr>
          <w:b w:val="0"/>
        </w:rPr>
        <w:fldChar w:fldCharType="separate"/>
      </w:r>
      <w:r w:rsidR="00BE4110">
        <w:rPr>
          <w:b w:val="0"/>
        </w:rPr>
        <w:t>1.1.4</w:t>
      </w:r>
      <w:r w:rsidR="00F5006B">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5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5229B">
        <w:fldChar w:fldCharType="begin"/>
      </w:r>
      <w:r w:rsidR="0075229B">
        <w:instrText xml:space="preserve"> REF _Ref305973147 \r \h  \* MERGEFORMAT </w:instrText>
      </w:r>
      <w:r w:rsidR="0075229B">
        <w:fldChar w:fldCharType="separate"/>
      </w:r>
      <w:r w:rsidR="00BE4110" w:rsidRPr="00BE4110">
        <w:rPr>
          <w:b w:val="0"/>
          <w:szCs w:val="24"/>
        </w:rPr>
        <w:t>3.3</w:t>
      </w:r>
      <w:r w:rsidR="0075229B">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51"/>
      <w:r w:rsidRPr="002D4BC6">
        <w:rPr>
          <w:b w:val="0"/>
          <w:szCs w:val="24"/>
        </w:rPr>
        <w:t xml:space="preserve">Письмо о подаче оферты (подраздел </w:t>
      </w:r>
      <w:r w:rsidR="0075229B">
        <w:fldChar w:fldCharType="begin"/>
      </w:r>
      <w:r w:rsidR="0075229B">
        <w:instrText xml:space="preserve"> REF _Ref55336310 \r \h  \* MERGEFORMAT </w:instrText>
      </w:r>
      <w:r w:rsidR="0075229B">
        <w:fldChar w:fldCharType="separate"/>
      </w:r>
      <w:r w:rsidR="00BE4110" w:rsidRPr="00BE4110">
        <w:rPr>
          <w:b w:val="0"/>
          <w:szCs w:val="24"/>
        </w:rPr>
        <w:t>5.1</w:t>
      </w:r>
      <w:r w:rsidR="0075229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52"/>
      <w:r w:rsidRPr="002D4BC6">
        <w:rPr>
          <w:b w:val="0"/>
          <w:szCs w:val="24"/>
        </w:rPr>
        <w:t>Сводная таблица стоимости</w:t>
      </w:r>
      <w:r w:rsidR="005D252F">
        <w:rPr>
          <w:b w:val="0"/>
          <w:szCs w:val="24"/>
        </w:rPr>
        <w:t xml:space="preserve"> работ</w:t>
      </w:r>
      <w:r w:rsidRPr="002D4BC6">
        <w:rPr>
          <w:b w:val="0"/>
          <w:szCs w:val="24"/>
        </w:rPr>
        <w:t xml:space="preserve"> (подраздел </w:t>
      </w:r>
      <w:r w:rsidR="0075229B">
        <w:fldChar w:fldCharType="begin"/>
      </w:r>
      <w:r w:rsidR="0075229B">
        <w:instrText xml:space="preserve"> REF _Ref440284918 \r \h  \* MERGEFORMAT </w:instrText>
      </w:r>
      <w:r w:rsidR="0075229B">
        <w:fldChar w:fldCharType="separate"/>
      </w:r>
      <w:r w:rsidR="00BE4110" w:rsidRPr="00BE4110">
        <w:rPr>
          <w:b w:val="0"/>
          <w:szCs w:val="24"/>
        </w:rPr>
        <w:t>5.2</w:t>
      </w:r>
      <w:r w:rsidR="0075229B">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75229B">
        <w:fldChar w:fldCharType="begin"/>
      </w:r>
      <w:r w:rsidR="0075229B">
        <w:instrText xml:space="preserve"> REF _Ref440537086 \r \h  \* MERGEFORMAT </w:instrText>
      </w:r>
      <w:r w:rsidR="0075229B">
        <w:fldChar w:fldCharType="separate"/>
      </w:r>
      <w:r w:rsidR="00BE4110" w:rsidRPr="00BE4110">
        <w:rPr>
          <w:b w:val="0"/>
          <w:bCs w:val="0"/>
          <w:szCs w:val="24"/>
        </w:rPr>
        <w:t>5.3</w:t>
      </w:r>
      <w:r w:rsidR="0075229B">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75229B">
        <w:fldChar w:fldCharType="begin"/>
      </w:r>
      <w:r w:rsidR="0075229B">
        <w:instrText xml:space="preserve"> REF _Ref440284947 \r \h  \* MERGEFORMAT </w:instrText>
      </w:r>
      <w:r w:rsidR="0075229B">
        <w:fldChar w:fldCharType="separate"/>
      </w:r>
      <w:r w:rsidR="00BE4110" w:rsidRPr="00BE4110">
        <w:rPr>
          <w:b w:val="0"/>
          <w:szCs w:val="24"/>
        </w:rPr>
        <w:t>5.4</w:t>
      </w:r>
      <w:r w:rsidR="0075229B">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F5006B">
        <w:rPr>
          <w:b w:val="0"/>
          <w:szCs w:val="24"/>
        </w:rPr>
        <w:fldChar w:fldCharType="begin"/>
      </w:r>
      <w:r w:rsidR="00B8118F">
        <w:rPr>
          <w:b w:val="0"/>
          <w:szCs w:val="24"/>
        </w:rPr>
        <w:instrText xml:space="preserve"> REF _Ref440361439 \r \h </w:instrText>
      </w:r>
      <w:r w:rsidR="00F5006B">
        <w:rPr>
          <w:b w:val="0"/>
          <w:szCs w:val="24"/>
        </w:rPr>
      </w:r>
      <w:r w:rsidR="00F5006B">
        <w:rPr>
          <w:b w:val="0"/>
          <w:szCs w:val="24"/>
        </w:rPr>
        <w:fldChar w:fldCharType="separate"/>
      </w:r>
      <w:r w:rsidR="00BE4110">
        <w:rPr>
          <w:b w:val="0"/>
          <w:szCs w:val="24"/>
        </w:rPr>
        <w:t>5.5</w:t>
      </w:r>
      <w:r w:rsidR="00F5006B">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5006B">
        <w:rPr>
          <w:b w:val="0"/>
          <w:szCs w:val="24"/>
        </w:rPr>
        <w:fldChar w:fldCharType="begin"/>
      </w:r>
      <w:r w:rsidR="00B8118F">
        <w:rPr>
          <w:b w:val="0"/>
          <w:szCs w:val="24"/>
        </w:rPr>
        <w:instrText xml:space="preserve"> REF _Ref440361531 \r \h </w:instrText>
      </w:r>
      <w:r w:rsidR="00F5006B">
        <w:rPr>
          <w:b w:val="0"/>
          <w:szCs w:val="24"/>
        </w:rPr>
      </w:r>
      <w:r w:rsidR="00F5006B">
        <w:rPr>
          <w:b w:val="0"/>
          <w:szCs w:val="24"/>
        </w:rPr>
        <w:fldChar w:fldCharType="separate"/>
      </w:r>
      <w:r w:rsidR="00BE4110">
        <w:rPr>
          <w:b w:val="0"/>
          <w:szCs w:val="24"/>
        </w:rPr>
        <w:t>5.6</w:t>
      </w:r>
      <w:r w:rsidR="00F5006B">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5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5006B">
        <w:rPr>
          <w:b w:val="0"/>
          <w:szCs w:val="24"/>
        </w:rPr>
        <w:fldChar w:fldCharType="begin"/>
      </w:r>
      <w:r>
        <w:rPr>
          <w:b w:val="0"/>
          <w:szCs w:val="24"/>
        </w:rPr>
        <w:instrText xml:space="preserve"> REF _Ref440285128 \r \h </w:instrText>
      </w:r>
      <w:r w:rsidR="00F5006B">
        <w:rPr>
          <w:b w:val="0"/>
          <w:szCs w:val="24"/>
        </w:rPr>
      </w:r>
      <w:r w:rsidR="00F5006B">
        <w:rPr>
          <w:b w:val="0"/>
          <w:szCs w:val="24"/>
        </w:rPr>
        <w:fldChar w:fldCharType="separate"/>
      </w:r>
      <w:r w:rsidR="00BE4110">
        <w:rPr>
          <w:b w:val="0"/>
          <w:szCs w:val="24"/>
        </w:rPr>
        <w:t>3.3.14</w:t>
      </w:r>
      <w:r w:rsidR="00F5006B">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554"/>
      <w:r w:rsidRPr="002D4BC6">
        <w:rPr>
          <w:b w:val="0"/>
          <w:szCs w:val="24"/>
        </w:rPr>
        <w:t xml:space="preserve">Оценка заявок (подраздел </w:t>
      </w:r>
      <w:r w:rsidR="00F5006B">
        <w:rPr>
          <w:b w:val="0"/>
          <w:szCs w:val="24"/>
        </w:rPr>
        <w:fldChar w:fldCharType="begin"/>
      </w:r>
      <w:r>
        <w:rPr>
          <w:b w:val="0"/>
          <w:szCs w:val="24"/>
        </w:rPr>
        <w:instrText xml:space="preserve"> REF _Ref305973250 \r \h </w:instrText>
      </w:r>
      <w:r w:rsidR="00F5006B">
        <w:rPr>
          <w:b w:val="0"/>
          <w:szCs w:val="24"/>
        </w:rPr>
      </w:r>
      <w:r w:rsidR="00F5006B">
        <w:rPr>
          <w:b w:val="0"/>
          <w:szCs w:val="24"/>
        </w:rPr>
        <w:fldChar w:fldCharType="separate"/>
      </w:r>
      <w:r w:rsidR="00BE4110">
        <w:rPr>
          <w:b w:val="0"/>
          <w:szCs w:val="24"/>
        </w:rPr>
        <w:t>3.5.1</w:t>
      </w:r>
      <w:r w:rsidR="00F5006B">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5006B">
        <w:rPr>
          <w:b w:val="0"/>
          <w:szCs w:val="24"/>
        </w:rPr>
        <w:fldChar w:fldCharType="begin"/>
      </w:r>
      <w:r>
        <w:rPr>
          <w:b w:val="0"/>
          <w:szCs w:val="24"/>
        </w:rPr>
        <w:instrText xml:space="preserve"> REF _Ref303681924 \r \h </w:instrText>
      </w:r>
      <w:r w:rsidR="00F5006B">
        <w:rPr>
          <w:b w:val="0"/>
          <w:szCs w:val="24"/>
        </w:rPr>
      </w:r>
      <w:r w:rsidR="00F5006B">
        <w:rPr>
          <w:b w:val="0"/>
          <w:szCs w:val="24"/>
        </w:rPr>
        <w:fldChar w:fldCharType="separate"/>
      </w:r>
      <w:r w:rsidR="00BE4110">
        <w:rPr>
          <w:b w:val="0"/>
          <w:szCs w:val="24"/>
        </w:rPr>
        <w:t>3.8</w:t>
      </w:r>
      <w:r w:rsidR="00F5006B">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555"/>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556"/>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557"/>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55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5006B">
        <w:rPr>
          <w:b w:val="0"/>
        </w:rPr>
        <w:fldChar w:fldCharType="begin"/>
      </w:r>
      <w:r w:rsidR="008D2928">
        <w:rPr>
          <w:b w:val="0"/>
        </w:rPr>
        <w:instrText xml:space="preserve"> REF _Ref93264992 \r \h </w:instrText>
      </w:r>
      <w:r w:rsidR="00F5006B">
        <w:rPr>
          <w:b w:val="0"/>
        </w:rPr>
      </w:r>
      <w:r w:rsidR="00F5006B">
        <w:rPr>
          <w:b w:val="0"/>
        </w:rPr>
        <w:fldChar w:fldCharType="separate"/>
      </w:r>
      <w:r w:rsidR="00BE4110">
        <w:rPr>
          <w:b w:val="0"/>
        </w:rPr>
        <w:t>5.5</w:t>
      </w:r>
      <w:r w:rsidR="00F5006B">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55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560"/>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56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5006B">
        <w:rPr>
          <w:b w:val="0"/>
        </w:rPr>
        <w:fldChar w:fldCharType="begin"/>
      </w:r>
      <w:r w:rsidR="008D2928">
        <w:rPr>
          <w:b w:val="0"/>
        </w:rPr>
        <w:instrText xml:space="preserve"> REF _Ref440270867 \r \h </w:instrText>
      </w:r>
      <w:r w:rsidR="00F5006B">
        <w:rPr>
          <w:b w:val="0"/>
        </w:rPr>
      </w:r>
      <w:r w:rsidR="00F5006B">
        <w:rPr>
          <w:b w:val="0"/>
        </w:rPr>
        <w:fldChar w:fldCharType="separate"/>
      </w:r>
      <w:r w:rsidR="00BE4110">
        <w:rPr>
          <w:b w:val="0"/>
        </w:rPr>
        <w:t>2.2.3</w:t>
      </w:r>
      <w:r w:rsidR="00F5006B">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56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563"/>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DB6B75" w:rsidRPr="00796F09" w:rsidRDefault="00DB6B75" w:rsidP="00DB6B75">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DB6B75" w:rsidRPr="00796F09" w:rsidRDefault="00DB6B75" w:rsidP="00DB6B75">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ПАО «Россети»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DB6B75" w:rsidRPr="00796F09" w:rsidRDefault="00DB6B75" w:rsidP="00DB6B75">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DB6B75" w:rsidRPr="00796F09" w:rsidRDefault="00DB6B75" w:rsidP="00DB6B75">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DB6B75" w:rsidRPr="00796F09" w:rsidRDefault="00DB6B75" w:rsidP="00DB6B75">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DB6B75" w:rsidRPr="00796F09" w:rsidRDefault="00DB6B75" w:rsidP="00DB6B75">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DB6B75" w:rsidRPr="00796F09" w:rsidRDefault="00DB6B75" w:rsidP="00DB6B75">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DB6B75" w:rsidRPr="00796F09" w:rsidRDefault="00DB6B75" w:rsidP="00DB6B75">
      <w:pPr>
        <w:spacing w:line="240" w:lineRule="auto"/>
        <w:ind w:firstLine="709"/>
        <w:rPr>
          <w:sz w:val="24"/>
          <w:szCs w:val="24"/>
        </w:rPr>
      </w:pPr>
    </w:p>
    <w:p w:rsidR="00DB6B75" w:rsidRPr="00796F09" w:rsidRDefault="00DB6B75" w:rsidP="00DB6B75">
      <w:pPr>
        <w:spacing w:line="240" w:lineRule="auto"/>
        <w:ind w:firstLine="709"/>
        <w:rPr>
          <w:sz w:val="24"/>
          <w:szCs w:val="24"/>
        </w:rPr>
      </w:pPr>
    </w:p>
    <w:p w:rsidR="00DB6B75" w:rsidRPr="00796F09" w:rsidRDefault="00DB6B75" w:rsidP="00DB6B75">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DB6B75" w:rsidRPr="00796F09" w:rsidRDefault="00DB6B75" w:rsidP="00DB6B75">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56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565"/>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566"/>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5229B">
        <w:fldChar w:fldCharType="begin"/>
      </w:r>
      <w:r w:rsidR="0075229B">
        <w:instrText xml:space="preserve"> REF _Ref305973033 \r \h  \* MERGEFORMAT </w:instrText>
      </w:r>
      <w:r w:rsidR="0075229B">
        <w:fldChar w:fldCharType="separate"/>
      </w:r>
      <w:r w:rsidR="00BE4110" w:rsidRPr="00BE4110">
        <w:rPr>
          <w:bCs w:val="0"/>
          <w:sz w:val="24"/>
          <w:szCs w:val="24"/>
        </w:rPr>
        <w:t>3.2</w:t>
      </w:r>
      <w:r w:rsidR="0075229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5229B">
        <w:fldChar w:fldCharType="begin"/>
      </w:r>
      <w:r w:rsidR="0075229B">
        <w:instrText xml:space="preserve"> REF _Ref305973147 \r \h  \* MERGEFORMAT </w:instrText>
      </w:r>
      <w:r w:rsidR="0075229B">
        <w:fldChar w:fldCharType="separate"/>
      </w:r>
      <w:r w:rsidR="00BE4110" w:rsidRPr="00BE4110">
        <w:rPr>
          <w:bCs w:val="0"/>
          <w:sz w:val="24"/>
          <w:szCs w:val="24"/>
        </w:rPr>
        <w:t>3.3</w:t>
      </w:r>
      <w:r w:rsidR="0075229B">
        <w:fldChar w:fldCharType="end"/>
      </w:r>
      <w:r w:rsidR="00F5006B"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5006B" w:rsidRPr="00E71A48">
        <w:rPr>
          <w:bCs w:val="0"/>
          <w:sz w:val="24"/>
          <w:szCs w:val="24"/>
        </w:rPr>
      </w:r>
      <w:r w:rsidR="00F5006B"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5006B"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5006B" w:rsidRPr="00E71A48">
        <w:rPr>
          <w:bCs w:val="0"/>
          <w:sz w:val="24"/>
          <w:szCs w:val="24"/>
        </w:rPr>
      </w:r>
      <w:r w:rsidR="00F5006B" w:rsidRPr="00E71A48">
        <w:rPr>
          <w:bCs w:val="0"/>
          <w:sz w:val="24"/>
          <w:szCs w:val="24"/>
        </w:rPr>
        <w:fldChar w:fldCharType="end"/>
      </w:r>
      <w:r w:rsidR="0075229B">
        <w:fldChar w:fldCharType="begin"/>
      </w:r>
      <w:r w:rsidR="0075229B">
        <w:instrText xml:space="preserve"> REF _Ref305973214 \r \h  \* MERGEFORMAT </w:instrText>
      </w:r>
      <w:r w:rsidR="0075229B">
        <w:fldChar w:fldCharType="separate"/>
      </w:r>
      <w:r w:rsidR="00BE4110" w:rsidRPr="00BE4110">
        <w:rPr>
          <w:bCs w:val="0"/>
          <w:sz w:val="24"/>
          <w:szCs w:val="24"/>
        </w:rPr>
        <w:t>3.4</w:t>
      </w:r>
      <w:r w:rsidR="0075229B">
        <w:fldChar w:fldCharType="end"/>
      </w:r>
      <w:r w:rsidR="00096E9D" w:rsidRPr="00E71A48">
        <w:rPr>
          <w:bCs w:val="0"/>
          <w:sz w:val="24"/>
          <w:szCs w:val="24"/>
        </w:rPr>
        <w:t xml:space="preserve">, </w:t>
      </w:r>
      <w:r w:rsidR="0075229B">
        <w:fldChar w:fldCharType="begin"/>
      </w:r>
      <w:r w:rsidR="0075229B">
        <w:instrText xml:space="preserve"> REF _Ref303683883 \r \h  \* MERGEFORMAT </w:instrText>
      </w:r>
      <w:r w:rsidR="0075229B">
        <w:fldChar w:fldCharType="separate"/>
      </w:r>
      <w:r w:rsidR="00BE4110" w:rsidRPr="00BE4110">
        <w:rPr>
          <w:bCs w:val="0"/>
          <w:sz w:val="24"/>
          <w:szCs w:val="24"/>
        </w:rPr>
        <w:t>3.5</w:t>
      </w:r>
      <w:r w:rsidR="0075229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5229B">
        <w:fldChar w:fldCharType="begin"/>
      </w:r>
      <w:r w:rsidR="0075229B">
        <w:instrText xml:space="preserve"> REF _Ref305973250 \r \h  \* MERGEFORMAT </w:instrText>
      </w:r>
      <w:r w:rsidR="0075229B">
        <w:fldChar w:fldCharType="separate"/>
      </w:r>
      <w:r w:rsidR="00BE4110" w:rsidRPr="00BE4110">
        <w:rPr>
          <w:bCs w:val="0"/>
          <w:sz w:val="24"/>
          <w:szCs w:val="24"/>
        </w:rPr>
        <w:t>3.5</w:t>
      </w:r>
      <w:r w:rsidR="00BE4110">
        <w:t>.1</w:t>
      </w:r>
      <w:r w:rsidR="0075229B">
        <w:fldChar w:fldCharType="end"/>
      </w:r>
      <w:r w:rsidR="00F5006B"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5006B" w:rsidRPr="00E71A48">
        <w:rPr>
          <w:bCs w:val="0"/>
          <w:sz w:val="24"/>
          <w:szCs w:val="24"/>
        </w:rPr>
      </w:r>
      <w:r w:rsidR="00F5006B"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5229B">
        <w:fldChar w:fldCharType="begin"/>
      </w:r>
      <w:r w:rsidR="0075229B">
        <w:instrText xml:space="preserve"> REF _Ref303250967 \r \h  \* MERGEFORMAT </w:instrText>
      </w:r>
      <w:r w:rsidR="0075229B">
        <w:fldChar w:fldCharType="separate"/>
      </w:r>
      <w:r w:rsidR="00BE4110" w:rsidRPr="00BE4110">
        <w:rPr>
          <w:bCs w:val="0"/>
          <w:sz w:val="24"/>
          <w:szCs w:val="24"/>
        </w:rPr>
        <w:t>3.7</w:t>
      </w:r>
      <w:r w:rsidR="0075229B">
        <w:fldChar w:fldCharType="end"/>
      </w:r>
      <w:r w:rsidR="00F5006B"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5006B" w:rsidRPr="00E71A48">
        <w:rPr>
          <w:bCs w:val="0"/>
          <w:sz w:val="24"/>
          <w:szCs w:val="24"/>
        </w:rPr>
      </w:r>
      <w:r w:rsidR="00F5006B"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75229B">
        <w:fldChar w:fldCharType="begin"/>
      </w:r>
      <w:r w:rsidR="0075229B">
        <w:instrText xml:space="preserve"> REF _Ref303681924 \r \h  \* MERGEFORMAT </w:instrText>
      </w:r>
      <w:r w:rsidR="0075229B">
        <w:fldChar w:fldCharType="separate"/>
      </w:r>
      <w:r w:rsidR="00BE4110" w:rsidRPr="00BE4110">
        <w:rPr>
          <w:bCs w:val="0"/>
          <w:sz w:val="24"/>
          <w:szCs w:val="24"/>
        </w:rPr>
        <w:t>3.8</w:t>
      </w:r>
      <w:r w:rsidR="0075229B">
        <w:fldChar w:fldCharType="end"/>
      </w:r>
      <w:r w:rsidR="00F5006B"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5006B" w:rsidRPr="00E71A48">
        <w:rPr>
          <w:bCs w:val="0"/>
          <w:sz w:val="24"/>
          <w:szCs w:val="24"/>
        </w:rPr>
      </w:r>
      <w:r w:rsidR="00F5006B"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5229B">
        <w:fldChar w:fldCharType="begin"/>
      </w:r>
      <w:r w:rsidR="0075229B">
        <w:instrText xml:space="preserve"> REF _Ref303683929 \r \h  \* MERGEFORMAT </w:instrText>
      </w:r>
      <w:r w:rsidR="0075229B">
        <w:fldChar w:fldCharType="separate"/>
      </w:r>
      <w:r w:rsidR="00BE4110" w:rsidRPr="00BE4110">
        <w:rPr>
          <w:bCs w:val="0"/>
          <w:sz w:val="24"/>
          <w:szCs w:val="24"/>
        </w:rPr>
        <w:t>3.10</w:t>
      </w:r>
      <w:r w:rsidR="0075229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5229B">
        <w:fldChar w:fldCharType="begin"/>
      </w:r>
      <w:r w:rsidR="0075229B">
        <w:instrText xml:space="preserve"> REF _Ref306140410 \r \h  \* MERGEFORMAT </w:instrText>
      </w:r>
      <w:r w:rsidR="0075229B">
        <w:fldChar w:fldCharType="separate"/>
      </w:r>
      <w:r w:rsidR="00BE4110" w:rsidRPr="00BE4110">
        <w:rPr>
          <w:bCs w:val="0"/>
          <w:sz w:val="24"/>
          <w:szCs w:val="24"/>
        </w:rPr>
        <w:t>3.11</w:t>
      </w:r>
      <w:r w:rsidR="0075229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5229B">
        <w:fldChar w:fldCharType="begin"/>
      </w:r>
      <w:r w:rsidR="0075229B">
        <w:instrText xml:space="preserve"> REF _Ref306140451 \r \h  \* MERGEFORMAT </w:instrText>
      </w:r>
      <w:r w:rsidR="0075229B">
        <w:fldChar w:fldCharType="separate"/>
      </w:r>
      <w:r w:rsidR="00BE4110" w:rsidRPr="00BE4110">
        <w:rPr>
          <w:bCs w:val="0"/>
          <w:sz w:val="24"/>
          <w:szCs w:val="24"/>
        </w:rPr>
        <w:t>3.12</w:t>
      </w:r>
      <w:r w:rsidR="0075229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56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568"/>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5229B">
        <w:fldChar w:fldCharType="begin"/>
      </w:r>
      <w:r w:rsidR="0075229B">
        <w:instrText xml:space="preserve"> REF _Ref302563524 \n \h  \* MERGEFORMAT </w:instrText>
      </w:r>
      <w:r w:rsidR="0075229B">
        <w:fldChar w:fldCharType="separate"/>
      </w:r>
      <w:r w:rsidR="00BE4110" w:rsidRPr="00BE4110">
        <w:rPr>
          <w:sz w:val="24"/>
          <w:szCs w:val="24"/>
        </w:rPr>
        <w:t>1.1.1</w:t>
      </w:r>
      <w:r w:rsidR="0075229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569"/>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570"/>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5006B">
        <w:rPr>
          <w:bCs w:val="0"/>
          <w:sz w:val="24"/>
          <w:szCs w:val="24"/>
        </w:rPr>
        <w:fldChar w:fldCharType="begin"/>
      </w:r>
      <w:r w:rsidR="008D2928">
        <w:rPr>
          <w:bCs w:val="0"/>
          <w:sz w:val="24"/>
          <w:szCs w:val="24"/>
        </w:rPr>
        <w:instrText xml:space="preserve"> REF _Ref55336310 \r \h </w:instrText>
      </w:r>
      <w:r w:rsidR="00F5006B">
        <w:rPr>
          <w:bCs w:val="0"/>
          <w:sz w:val="24"/>
          <w:szCs w:val="24"/>
        </w:rPr>
      </w:r>
      <w:r w:rsidR="00F5006B">
        <w:rPr>
          <w:bCs w:val="0"/>
          <w:sz w:val="24"/>
          <w:szCs w:val="24"/>
        </w:rPr>
        <w:fldChar w:fldCharType="separate"/>
      </w:r>
      <w:r w:rsidR="00BE4110">
        <w:rPr>
          <w:bCs w:val="0"/>
          <w:sz w:val="24"/>
          <w:szCs w:val="24"/>
        </w:rPr>
        <w:t>5.1</w:t>
      </w:r>
      <w:r w:rsidR="00F5006B">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D252F" w:rsidRPr="005D252F">
        <w:rPr>
          <w:bCs w:val="0"/>
          <w:sz w:val="24"/>
          <w:szCs w:val="24"/>
        </w:rPr>
        <w:t>работ</w:t>
      </w:r>
      <w:r w:rsidR="005D252F"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5006B">
        <w:rPr>
          <w:bCs w:val="0"/>
          <w:sz w:val="24"/>
          <w:szCs w:val="24"/>
        </w:rPr>
        <w:fldChar w:fldCharType="begin"/>
      </w:r>
      <w:r>
        <w:rPr>
          <w:bCs w:val="0"/>
          <w:sz w:val="24"/>
          <w:szCs w:val="24"/>
        </w:rPr>
        <w:instrText xml:space="preserve"> REF _Ref440271072 \r \h </w:instrText>
      </w:r>
      <w:r w:rsidR="00F5006B">
        <w:rPr>
          <w:bCs w:val="0"/>
          <w:sz w:val="24"/>
          <w:szCs w:val="24"/>
        </w:rPr>
      </w:r>
      <w:r w:rsidR="00F5006B">
        <w:rPr>
          <w:bCs w:val="0"/>
          <w:sz w:val="24"/>
          <w:szCs w:val="24"/>
        </w:rPr>
        <w:fldChar w:fldCharType="separate"/>
      </w:r>
      <w:r w:rsidR="00BE4110">
        <w:rPr>
          <w:bCs w:val="0"/>
          <w:sz w:val="24"/>
          <w:szCs w:val="24"/>
        </w:rPr>
        <w:t>5.2</w:t>
      </w:r>
      <w:r w:rsidR="00F5006B">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5006B">
        <w:rPr>
          <w:bCs w:val="0"/>
          <w:sz w:val="24"/>
          <w:szCs w:val="24"/>
        </w:rPr>
        <w:fldChar w:fldCharType="begin"/>
      </w:r>
      <w:r w:rsidR="007502E0">
        <w:rPr>
          <w:bCs w:val="0"/>
          <w:sz w:val="24"/>
          <w:szCs w:val="24"/>
        </w:rPr>
        <w:instrText xml:space="preserve"> REF _Ref440537086 \r \h </w:instrText>
      </w:r>
      <w:r w:rsidR="00F5006B">
        <w:rPr>
          <w:bCs w:val="0"/>
          <w:sz w:val="24"/>
          <w:szCs w:val="24"/>
        </w:rPr>
      </w:r>
      <w:r w:rsidR="00F5006B">
        <w:rPr>
          <w:bCs w:val="0"/>
          <w:sz w:val="24"/>
          <w:szCs w:val="24"/>
        </w:rPr>
        <w:fldChar w:fldCharType="separate"/>
      </w:r>
      <w:r w:rsidR="00BE4110">
        <w:rPr>
          <w:bCs w:val="0"/>
          <w:sz w:val="24"/>
          <w:szCs w:val="24"/>
        </w:rPr>
        <w:t>5.3</w:t>
      </w:r>
      <w:r w:rsidR="00F5006B">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5006B">
        <w:rPr>
          <w:bCs w:val="0"/>
          <w:sz w:val="24"/>
          <w:szCs w:val="24"/>
        </w:rPr>
        <w:fldChar w:fldCharType="begin"/>
      </w:r>
      <w:r w:rsidR="00B71B9D">
        <w:rPr>
          <w:bCs w:val="0"/>
          <w:sz w:val="24"/>
          <w:szCs w:val="24"/>
        </w:rPr>
        <w:instrText xml:space="preserve"> REF _Ref440271036 \r \h </w:instrText>
      </w:r>
      <w:r w:rsidR="00F5006B">
        <w:rPr>
          <w:bCs w:val="0"/>
          <w:sz w:val="24"/>
          <w:szCs w:val="24"/>
        </w:rPr>
      </w:r>
      <w:r w:rsidR="00F5006B">
        <w:rPr>
          <w:bCs w:val="0"/>
          <w:sz w:val="24"/>
          <w:szCs w:val="24"/>
        </w:rPr>
        <w:fldChar w:fldCharType="separate"/>
      </w:r>
      <w:r w:rsidR="00BE4110">
        <w:rPr>
          <w:bCs w:val="0"/>
          <w:sz w:val="24"/>
          <w:szCs w:val="24"/>
        </w:rPr>
        <w:t>5.4</w:t>
      </w:r>
      <w:r w:rsidR="00F5006B">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5006B">
        <w:rPr>
          <w:bCs w:val="0"/>
          <w:sz w:val="24"/>
          <w:szCs w:val="24"/>
        </w:rPr>
        <w:fldChar w:fldCharType="begin"/>
      </w:r>
      <w:r>
        <w:rPr>
          <w:bCs w:val="0"/>
          <w:sz w:val="24"/>
          <w:szCs w:val="24"/>
        </w:rPr>
        <w:instrText xml:space="preserve"> REF _Ref440361914 \r \h </w:instrText>
      </w:r>
      <w:r w:rsidR="00F5006B">
        <w:rPr>
          <w:bCs w:val="0"/>
          <w:sz w:val="24"/>
          <w:szCs w:val="24"/>
        </w:rPr>
      </w:r>
      <w:r w:rsidR="00F5006B">
        <w:rPr>
          <w:bCs w:val="0"/>
          <w:sz w:val="24"/>
          <w:szCs w:val="24"/>
        </w:rPr>
        <w:fldChar w:fldCharType="separate"/>
      </w:r>
      <w:r w:rsidR="00BE4110">
        <w:rPr>
          <w:bCs w:val="0"/>
          <w:sz w:val="24"/>
          <w:szCs w:val="24"/>
        </w:rPr>
        <w:t>5.5</w:t>
      </w:r>
      <w:r w:rsidR="00F5006B">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75229B">
        <w:fldChar w:fldCharType="begin"/>
      </w:r>
      <w:r w:rsidR="0075229B">
        <w:instrText xml:space="preserve"> REF _Ref191386407 \r \h  \* MERGEFORMAT </w:instrText>
      </w:r>
      <w:r w:rsidR="0075229B">
        <w:fldChar w:fldCharType="separate"/>
      </w:r>
      <w:r w:rsidR="00BE4110" w:rsidRPr="00BE4110">
        <w:rPr>
          <w:bCs w:val="0"/>
          <w:sz w:val="24"/>
          <w:szCs w:val="24"/>
        </w:rPr>
        <w:t>3.3.8</w:t>
      </w:r>
      <w:r w:rsidR="0075229B">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5006B">
        <w:rPr>
          <w:bCs w:val="0"/>
          <w:sz w:val="24"/>
          <w:szCs w:val="24"/>
        </w:rPr>
        <w:fldChar w:fldCharType="begin"/>
      </w:r>
      <w:r w:rsidR="000A00E6">
        <w:rPr>
          <w:bCs w:val="0"/>
          <w:sz w:val="24"/>
          <w:szCs w:val="24"/>
        </w:rPr>
        <w:instrText xml:space="preserve"> REF _Ref440361610 \r \h </w:instrText>
      </w:r>
      <w:r w:rsidR="00F5006B">
        <w:rPr>
          <w:bCs w:val="0"/>
          <w:sz w:val="24"/>
          <w:szCs w:val="24"/>
        </w:rPr>
      </w:r>
      <w:r w:rsidR="00F5006B">
        <w:rPr>
          <w:bCs w:val="0"/>
          <w:sz w:val="24"/>
          <w:szCs w:val="24"/>
        </w:rPr>
        <w:fldChar w:fldCharType="separate"/>
      </w:r>
      <w:r w:rsidR="00BE4110">
        <w:rPr>
          <w:bCs w:val="0"/>
          <w:sz w:val="24"/>
          <w:szCs w:val="24"/>
        </w:rPr>
        <w:t>5.6</w:t>
      </w:r>
      <w:r w:rsidR="00F5006B">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5006B">
        <w:rPr>
          <w:bCs w:val="0"/>
          <w:sz w:val="24"/>
          <w:szCs w:val="24"/>
          <w:lang w:eastAsia="ru-RU"/>
        </w:rPr>
        <w:fldChar w:fldCharType="begin"/>
      </w:r>
      <w:r w:rsidR="00A154B7">
        <w:rPr>
          <w:bCs w:val="0"/>
          <w:sz w:val="24"/>
          <w:szCs w:val="24"/>
          <w:lang w:eastAsia="ru-RU"/>
        </w:rPr>
        <w:instrText xml:space="preserve"> REF _Ref55336310 \r \h </w:instrText>
      </w:r>
      <w:r w:rsidR="00F5006B">
        <w:rPr>
          <w:bCs w:val="0"/>
          <w:sz w:val="24"/>
          <w:szCs w:val="24"/>
          <w:lang w:eastAsia="ru-RU"/>
        </w:rPr>
      </w:r>
      <w:r w:rsidR="00F5006B">
        <w:rPr>
          <w:bCs w:val="0"/>
          <w:sz w:val="24"/>
          <w:szCs w:val="24"/>
          <w:lang w:eastAsia="ru-RU"/>
        </w:rPr>
        <w:fldChar w:fldCharType="separate"/>
      </w:r>
      <w:r w:rsidR="00BE4110">
        <w:rPr>
          <w:bCs w:val="0"/>
          <w:sz w:val="24"/>
          <w:szCs w:val="24"/>
          <w:lang w:eastAsia="ru-RU"/>
        </w:rPr>
        <w:t>5.1</w:t>
      </w:r>
      <w:r w:rsidR="00F5006B">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5006B">
        <w:rPr>
          <w:sz w:val="24"/>
          <w:szCs w:val="24"/>
        </w:rPr>
        <w:fldChar w:fldCharType="begin"/>
      </w:r>
      <w:r w:rsidR="00F463E8">
        <w:rPr>
          <w:sz w:val="24"/>
          <w:szCs w:val="24"/>
        </w:rPr>
        <w:instrText xml:space="preserve"> REF _Ref440279062 \r \h </w:instrText>
      </w:r>
      <w:r w:rsidR="00F5006B">
        <w:rPr>
          <w:sz w:val="24"/>
          <w:szCs w:val="24"/>
        </w:rPr>
      </w:r>
      <w:r w:rsidR="00F5006B">
        <w:rPr>
          <w:sz w:val="24"/>
          <w:szCs w:val="24"/>
        </w:rPr>
        <w:fldChar w:fldCharType="separate"/>
      </w:r>
      <w:r w:rsidR="00BE4110">
        <w:rPr>
          <w:sz w:val="24"/>
          <w:szCs w:val="24"/>
        </w:rPr>
        <w:t>б)</w:t>
      </w:r>
      <w:r w:rsidR="00F5006B">
        <w:rPr>
          <w:sz w:val="24"/>
          <w:szCs w:val="24"/>
        </w:rPr>
        <w:fldChar w:fldCharType="end"/>
      </w:r>
      <w:r w:rsidR="00F463E8">
        <w:rPr>
          <w:sz w:val="24"/>
          <w:szCs w:val="24"/>
        </w:rPr>
        <w:t xml:space="preserve"> п. </w:t>
      </w:r>
      <w:r w:rsidR="00F5006B">
        <w:rPr>
          <w:sz w:val="24"/>
          <w:szCs w:val="24"/>
        </w:rPr>
        <w:fldChar w:fldCharType="begin"/>
      </w:r>
      <w:r w:rsidR="00F463E8">
        <w:rPr>
          <w:sz w:val="24"/>
          <w:szCs w:val="24"/>
        </w:rPr>
        <w:instrText xml:space="preserve"> REF _Ref306005578 \r \h </w:instrText>
      </w:r>
      <w:r w:rsidR="00F5006B">
        <w:rPr>
          <w:sz w:val="24"/>
          <w:szCs w:val="24"/>
        </w:rPr>
      </w:r>
      <w:r w:rsidR="00F5006B">
        <w:rPr>
          <w:sz w:val="24"/>
          <w:szCs w:val="24"/>
        </w:rPr>
        <w:fldChar w:fldCharType="separate"/>
      </w:r>
      <w:r w:rsidR="00BE4110">
        <w:rPr>
          <w:sz w:val="24"/>
          <w:szCs w:val="24"/>
        </w:rPr>
        <w:t>3.3.8.3</w:t>
      </w:r>
      <w:r w:rsidR="00F5006B">
        <w:rPr>
          <w:sz w:val="24"/>
          <w:szCs w:val="24"/>
        </w:rPr>
        <w:fldChar w:fldCharType="end"/>
      </w:r>
      <w:r w:rsidR="00F463E8">
        <w:rPr>
          <w:sz w:val="24"/>
          <w:szCs w:val="24"/>
        </w:rPr>
        <w:t>);</w:t>
      </w:r>
    </w:p>
    <w:p w:rsidR="0016497D" w:rsidRPr="0016497D" w:rsidRDefault="0016497D" w:rsidP="0016497D">
      <w:pPr>
        <w:widowControl w:val="0"/>
        <w:numPr>
          <w:ilvl w:val="0"/>
          <w:numId w:val="5"/>
        </w:numPr>
        <w:tabs>
          <w:tab w:val="left" w:pos="540"/>
        </w:tabs>
        <w:overflowPunct w:val="0"/>
        <w:autoSpaceDE w:val="0"/>
        <w:spacing w:line="264" w:lineRule="auto"/>
        <w:ind w:hanging="540"/>
        <w:rPr>
          <w:bCs w:val="0"/>
          <w:sz w:val="24"/>
          <w:szCs w:val="24"/>
        </w:rPr>
      </w:pPr>
      <w:r w:rsidRPr="0016497D">
        <w:rPr>
          <w:bCs w:val="0"/>
          <w:sz w:val="24"/>
          <w:szCs w:val="24"/>
        </w:rPr>
        <w:t>Анкета Участника запроса предложений (</w:t>
      </w:r>
      <w:r w:rsidRPr="0016497D">
        <w:rPr>
          <w:bCs w:val="0"/>
          <w:spacing w:val="-2"/>
          <w:sz w:val="24"/>
          <w:szCs w:val="24"/>
        </w:rPr>
        <w:t>под</w:t>
      </w:r>
      <w:r w:rsidRPr="0016497D">
        <w:rPr>
          <w:bCs w:val="0"/>
          <w:sz w:val="24"/>
          <w:szCs w:val="24"/>
        </w:rPr>
        <w:t>раздел</w:t>
      </w:r>
      <w:r w:rsidRPr="0016497D">
        <w:rPr>
          <w:bCs w:val="0"/>
          <w:sz w:val="24"/>
          <w:szCs w:val="24"/>
          <w:lang w:eastAsia="ru-RU"/>
        </w:rPr>
        <w:t xml:space="preserve"> </w:t>
      </w:r>
      <w:r w:rsidR="0075229B">
        <w:fldChar w:fldCharType="begin"/>
      </w:r>
      <w:r w:rsidR="0075229B">
        <w:instrText xml:space="preserve"> REF _Ref444164959 \r \h  \* MERGEFORMAT </w:instrText>
      </w:r>
      <w:r w:rsidR="0075229B">
        <w:fldChar w:fldCharType="separate"/>
      </w:r>
      <w:r w:rsidR="00BE4110" w:rsidRPr="00BE4110">
        <w:rPr>
          <w:bCs w:val="0"/>
          <w:sz w:val="24"/>
          <w:szCs w:val="24"/>
          <w:lang w:eastAsia="ru-RU"/>
        </w:rPr>
        <w:t>5.7.1</w:t>
      </w:r>
      <w:r w:rsidR="0075229B">
        <w:fldChar w:fldCharType="end"/>
      </w:r>
      <w:r w:rsidRPr="0016497D">
        <w:rPr>
          <w:bCs w:val="0"/>
          <w:sz w:val="24"/>
          <w:szCs w:val="24"/>
        </w:rPr>
        <w:t xml:space="preserve">) </w:t>
      </w:r>
      <w:r w:rsidRPr="0016497D">
        <w:rPr>
          <w:sz w:val="24"/>
          <w:szCs w:val="24"/>
        </w:rPr>
        <w:t xml:space="preserve">с приложением </w:t>
      </w:r>
      <w:proofErr w:type="gramStart"/>
      <w:r w:rsidRPr="0016497D">
        <w:rPr>
          <w:bCs w:val="0"/>
          <w:sz w:val="24"/>
          <w:szCs w:val="24"/>
        </w:rPr>
        <w:t>файла копии Анкеты Участника запроса</w:t>
      </w:r>
      <w:proofErr w:type="gramEnd"/>
      <w:r w:rsidRPr="0016497D">
        <w:rPr>
          <w:bCs w:val="0"/>
          <w:sz w:val="24"/>
          <w:szCs w:val="24"/>
        </w:rPr>
        <w:t xml:space="preserve"> предложений, выполненного в формате MS </w:t>
      </w:r>
      <w:proofErr w:type="spellStart"/>
      <w:r w:rsidRPr="0016497D">
        <w:rPr>
          <w:bCs w:val="0"/>
          <w:sz w:val="24"/>
          <w:szCs w:val="24"/>
        </w:rPr>
        <w:t>Word</w:t>
      </w:r>
      <w:proofErr w:type="spellEnd"/>
      <w:r w:rsidRPr="0016497D">
        <w:rPr>
          <w:bCs w:val="0"/>
          <w:sz w:val="24"/>
          <w:szCs w:val="24"/>
        </w:rPr>
        <w:t>;</w:t>
      </w:r>
    </w:p>
    <w:p w:rsidR="0016497D" w:rsidRPr="0016497D" w:rsidRDefault="0016497D" w:rsidP="0016497D">
      <w:pPr>
        <w:widowControl w:val="0"/>
        <w:numPr>
          <w:ilvl w:val="0"/>
          <w:numId w:val="5"/>
        </w:numPr>
        <w:tabs>
          <w:tab w:val="left" w:pos="540"/>
        </w:tabs>
        <w:overflowPunct w:val="0"/>
        <w:autoSpaceDE w:val="0"/>
        <w:spacing w:line="264" w:lineRule="auto"/>
        <w:ind w:hanging="540"/>
        <w:rPr>
          <w:bCs w:val="0"/>
          <w:sz w:val="24"/>
          <w:szCs w:val="24"/>
        </w:rPr>
      </w:pPr>
      <w:proofErr w:type="gramStart"/>
      <w:r w:rsidRPr="0016497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75229B">
        <w:fldChar w:fldCharType="begin"/>
      </w:r>
      <w:r w:rsidR="0075229B">
        <w:instrText xml:space="preserve"> REF _Ref444164968 \r \h  \* MERGEFORMAT </w:instrText>
      </w:r>
      <w:r w:rsidR="0075229B">
        <w:fldChar w:fldCharType="separate"/>
      </w:r>
      <w:r w:rsidR="00BE4110" w:rsidRPr="00BE4110">
        <w:rPr>
          <w:sz w:val="24"/>
          <w:szCs w:val="24"/>
        </w:rPr>
        <w:t>5.7.2</w:t>
      </w:r>
      <w:r w:rsidR="0075229B">
        <w:fldChar w:fldCharType="end"/>
      </w:r>
      <w:r w:rsidRPr="0016497D">
        <w:rPr>
          <w:sz w:val="24"/>
          <w:szCs w:val="24"/>
        </w:rPr>
        <w:t>) – предоставляется только теми Участниками/субподрядчиками/</w:t>
      </w:r>
      <w:r w:rsidRPr="0016497D">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41431">
        <w:rPr>
          <w:sz w:val="24"/>
          <w:szCs w:val="24"/>
        </w:rPr>
        <w:t>.</w:t>
      </w:r>
      <w:proofErr w:type="gramEnd"/>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16497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5006B">
        <w:rPr>
          <w:bCs w:val="0"/>
          <w:sz w:val="24"/>
          <w:szCs w:val="24"/>
          <w:lang w:eastAsia="ru-RU"/>
        </w:rPr>
        <w:fldChar w:fldCharType="begin"/>
      </w:r>
      <w:r w:rsidR="00A154B7">
        <w:rPr>
          <w:bCs w:val="0"/>
          <w:sz w:val="24"/>
          <w:szCs w:val="24"/>
          <w:lang w:eastAsia="ru-RU"/>
        </w:rPr>
        <w:instrText xml:space="preserve"> REF _Ref440274902 \r \h </w:instrText>
      </w:r>
      <w:r w:rsidR="00F5006B">
        <w:rPr>
          <w:bCs w:val="0"/>
          <w:sz w:val="24"/>
          <w:szCs w:val="24"/>
          <w:lang w:eastAsia="ru-RU"/>
        </w:rPr>
      </w:r>
      <w:r w:rsidR="00F5006B">
        <w:rPr>
          <w:bCs w:val="0"/>
          <w:sz w:val="24"/>
          <w:szCs w:val="24"/>
          <w:lang w:eastAsia="ru-RU"/>
        </w:rPr>
        <w:fldChar w:fldCharType="separate"/>
      </w:r>
      <w:r w:rsidR="00BE4110">
        <w:rPr>
          <w:bCs w:val="0"/>
          <w:sz w:val="24"/>
          <w:szCs w:val="24"/>
          <w:lang w:eastAsia="ru-RU"/>
        </w:rPr>
        <w:t>5.4</w:t>
      </w:r>
      <w:r w:rsidR="00F5006B">
        <w:rPr>
          <w:bCs w:val="0"/>
          <w:sz w:val="24"/>
          <w:szCs w:val="24"/>
          <w:lang w:eastAsia="ru-RU"/>
        </w:rPr>
        <w:fldChar w:fldCharType="end"/>
      </w:r>
      <w:r w:rsidRPr="00E71A48">
        <w:rPr>
          <w:bCs w:val="0"/>
          <w:sz w:val="24"/>
          <w:szCs w:val="24"/>
        </w:rPr>
        <w:t xml:space="preserve">), Сводная таблица стоимости </w:t>
      </w:r>
      <w:r w:rsidR="005D252F" w:rsidRPr="005D252F">
        <w:rPr>
          <w:bCs w:val="0"/>
          <w:sz w:val="24"/>
          <w:szCs w:val="24"/>
        </w:rPr>
        <w:t>работ</w:t>
      </w:r>
      <w:r w:rsidR="005D252F"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5006B">
        <w:rPr>
          <w:bCs w:val="0"/>
          <w:sz w:val="24"/>
          <w:szCs w:val="24"/>
          <w:lang w:eastAsia="ru-RU"/>
        </w:rPr>
        <w:fldChar w:fldCharType="begin"/>
      </w:r>
      <w:r w:rsidR="00A154B7">
        <w:rPr>
          <w:bCs w:val="0"/>
          <w:sz w:val="24"/>
          <w:szCs w:val="24"/>
          <w:lang w:eastAsia="ru-RU"/>
        </w:rPr>
        <w:instrText xml:space="preserve"> REF _Ref440274913 \r \h </w:instrText>
      </w:r>
      <w:r w:rsidR="00F5006B">
        <w:rPr>
          <w:bCs w:val="0"/>
          <w:sz w:val="24"/>
          <w:szCs w:val="24"/>
          <w:lang w:eastAsia="ru-RU"/>
        </w:rPr>
      </w:r>
      <w:r w:rsidR="00F5006B">
        <w:rPr>
          <w:bCs w:val="0"/>
          <w:sz w:val="24"/>
          <w:szCs w:val="24"/>
          <w:lang w:eastAsia="ru-RU"/>
        </w:rPr>
        <w:fldChar w:fldCharType="separate"/>
      </w:r>
      <w:r w:rsidR="00BE4110">
        <w:rPr>
          <w:bCs w:val="0"/>
          <w:sz w:val="24"/>
          <w:szCs w:val="24"/>
          <w:lang w:eastAsia="ru-RU"/>
        </w:rPr>
        <w:t>5.2</w:t>
      </w:r>
      <w:r w:rsidR="00F5006B">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5006B">
        <w:rPr>
          <w:bCs w:val="0"/>
          <w:sz w:val="24"/>
          <w:szCs w:val="24"/>
        </w:rPr>
        <w:fldChar w:fldCharType="begin"/>
      </w:r>
      <w:r w:rsidR="000A00E6">
        <w:rPr>
          <w:bCs w:val="0"/>
          <w:sz w:val="24"/>
          <w:szCs w:val="24"/>
        </w:rPr>
        <w:instrText xml:space="preserve"> REF _Ref440361959 \r \h </w:instrText>
      </w:r>
      <w:r w:rsidR="00F5006B">
        <w:rPr>
          <w:bCs w:val="0"/>
          <w:sz w:val="24"/>
          <w:szCs w:val="24"/>
        </w:rPr>
      </w:r>
      <w:r w:rsidR="00F5006B">
        <w:rPr>
          <w:bCs w:val="0"/>
          <w:sz w:val="24"/>
          <w:szCs w:val="24"/>
        </w:rPr>
        <w:fldChar w:fldCharType="separate"/>
      </w:r>
      <w:r w:rsidR="00BE4110">
        <w:rPr>
          <w:bCs w:val="0"/>
          <w:sz w:val="24"/>
          <w:szCs w:val="24"/>
        </w:rPr>
        <w:t>5.5</w:t>
      </w:r>
      <w:r w:rsidR="00F5006B">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5006B">
        <w:rPr>
          <w:bCs w:val="0"/>
          <w:sz w:val="24"/>
          <w:szCs w:val="24"/>
        </w:rPr>
        <w:fldChar w:fldCharType="begin"/>
      </w:r>
      <w:r w:rsidR="000A00E6">
        <w:rPr>
          <w:bCs w:val="0"/>
          <w:sz w:val="24"/>
          <w:szCs w:val="24"/>
        </w:rPr>
        <w:instrText xml:space="preserve"> REF _Ref440361610 \r \h </w:instrText>
      </w:r>
      <w:r w:rsidR="00F5006B">
        <w:rPr>
          <w:bCs w:val="0"/>
          <w:sz w:val="24"/>
          <w:szCs w:val="24"/>
        </w:rPr>
      </w:r>
      <w:r w:rsidR="00F5006B">
        <w:rPr>
          <w:bCs w:val="0"/>
          <w:sz w:val="24"/>
          <w:szCs w:val="24"/>
        </w:rPr>
        <w:fldChar w:fldCharType="separate"/>
      </w:r>
      <w:r w:rsidR="00BE4110">
        <w:rPr>
          <w:bCs w:val="0"/>
          <w:sz w:val="24"/>
          <w:szCs w:val="24"/>
        </w:rPr>
        <w:t>5.6</w:t>
      </w:r>
      <w:r w:rsidR="00F5006B">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75229B">
        <w:fldChar w:fldCharType="begin"/>
      </w:r>
      <w:r w:rsidR="0075229B">
        <w:instrText xml:space="preserve"> REF _Ref306005578 \r \h  \* MERGEFORMAT </w:instrText>
      </w:r>
      <w:r w:rsidR="0075229B">
        <w:fldChar w:fldCharType="separate"/>
      </w:r>
      <w:r w:rsidR="00BE4110" w:rsidRPr="00BE4110">
        <w:rPr>
          <w:bCs w:val="0"/>
          <w:sz w:val="24"/>
          <w:szCs w:val="24"/>
        </w:rPr>
        <w:t>3.3.8.3</w:t>
      </w:r>
      <w:r w:rsidR="0075229B">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75229B">
        <w:fldChar w:fldCharType="begin"/>
      </w:r>
      <w:r w:rsidR="0075229B">
        <w:instrText xml:space="preserve"> REF _Ref440279062 \r \h  \* MERGEFORMAT </w:instrText>
      </w:r>
      <w:r w:rsidR="0075229B">
        <w:fldChar w:fldCharType="separate"/>
      </w:r>
      <w:r w:rsidR="00BE4110" w:rsidRPr="00BE4110">
        <w:rPr>
          <w:sz w:val="24"/>
          <w:szCs w:val="24"/>
        </w:rPr>
        <w:t>б)</w:t>
      </w:r>
      <w:r w:rsidR="0075229B">
        <w:fldChar w:fldCharType="end"/>
      </w:r>
      <w:r w:rsidR="00FA5339" w:rsidRPr="00AB2CB8">
        <w:rPr>
          <w:sz w:val="24"/>
          <w:szCs w:val="24"/>
        </w:rPr>
        <w:t>,</w:t>
      </w:r>
      <w:r w:rsidR="007638F4" w:rsidRPr="00AB2CB8">
        <w:rPr>
          <w:sz w:val="24"/>
          <w:szCs w:val="24"/>
        </w:rPr>
        <w:t xml:space="preserve"> </w:t>
      </w:r>
      <w:r w:rsidR="0075229B">
        <w:fldChar w:fldCharType="begin"/>
      </w:r>
      <w:r w:rsidR="0075229B">
        <w:instrText xml:space="preserve"> REF _Ref440372326 \r \h  \* MERGEFORMAT </w:instrText>
      </w:r>
      <w:r w:rsidR="0075229B">
        <w:fldChar w:fldCharType="separate"/>
      </w:r>
      <w:r w:rsidR="00BE4110" w:rsidRPr="00BE4110">
        <w:rPr>
          <w:sz w:val="24"/>
          <w:szCs w:val="24"/>
        </w:rPr>
        <w:t>е)</w:t>
      </w:r>
      <w:r w:rsidR="0075229B">
        <w:fldChar w:fldCharType="end"/>
      </w:r>
      <w:r w:rsidR="007638F4" w:rsidRPr="00AB2CB8">
        <w:rPr>
          <w:sz w:val="24"/>
          <w:szCs w:val="24"/>
        </w:rPr>
        <w:t>,</w:t>
      </w:r>
      <w:r w:rsidR="00FA5339" w:rsidRPr="00AB2CB8">
        <w:rPr>
          <w:sz w:val="24"/>
          <w:szCs w:val="24"/>
        </w:rPr>
        <w:t xml:space="preserve"> </w:t>
      </w:r>
      <w:r w:rsidR="0075229B">
        <w:fldChar w:fldCharType="begin"/>
      </w:r>
      <w:r w:rsidR="0075229B">
        <w:instrText xml:space="preserve"> REF _Ref440371812 \r \h  \* MERGEFORMAT </w:instrText>
      </w:r>
      <w:r w:rsidR="0075229B">
        <w:fldChar w:fldCharType="separate"/>
      </w:r>
      <w:r w:rsidR="00BE4110" w:rsidRPr="00BE4110">
        <w:rPr>
          <w:sz w:val="24"/>
          <w:szCs w:val="24"/>
        </w:rPr>
        <w:t>н)</w:t>
      </w:r>
      <w:r w:rsidR="0075229B">
        <w:fldChar w:fldCharType="end"/>
      </w:r>
      <w:r w:rsidR="00FA5339" w:rsidRPr="00AB2CB8">
        <w:rPr>
          <w:sz w:val="24"/>
          <w:szCs w:val="24"/>
        </w:rPr>
        <w:t xml:space="preserve">, </w:t>
      </w:r>
      <w:r w:rsidR="0075229B">
        <w:fldChar w:fldCharType="begin"/>
      </w:r>
      <w:r w:rsidR="0075229B">
        <w:instrText xml:space="preserve"> REF _Ref440371822 \r \h  \* MERGEFORMAT </w:instrText>
      </w:r>
      <w:r w:rsidR="0075229B">
        <w:fldChar w:fldCharType="separate"/>
      </w:r>
      <w:r w:rsidR="00BE4110" w:rsidRPr="00BE4110">
        <w:rPr>
          <w:sz w:val="24"/>
          <w:szCs w:val="24"/>
        </w:rPr>
        <w:t>о)</w:t>
      </w:r>
      <w:r w:rsidR="0075229B">
        <w:fldChar w:fldCharType="end"/>
      </w:r>
      <w:r w:rsidR="005E3517" w:rsidRPr="005E3517">
        <w:rPr>
          <w:sz w:val="24"/>
          <w:szCs w:val="24"/>
        </w:rPr>
        <w:t xml:space="preserve">, </w:t>
      </w:r>
      <w:r w:rsidR="00F5006B">
        <w:rPr>
          <w:sz w:val="24"/>
          <w:szCs w:val="24"/>
        </w:rPr>
        <w:fldChar w:fldCharType="begin"/>
      </w:r>
      <w:r w:rsidR="00F54B62">
        <w:rPr>
          <w:bCs w:val="0"/>
          <w:sz w:val="24"/>
          <w:szCs w:val="24"/>
        </w:rPr>
        <w:instrText xml:space="preserve"> REF _Ref442189627 \r \h </w:instrText>
      </w:r>
      <w:r w:rsidR="00F5006B">
        <w:rPr>
          <w:sz w:val="24"/>
          <w:szCs w:val="24"/>
        </w:rPr>
      </w:r>
      <w:r w:rsidR="00F5006B">
        <w:rPr>
          <w:sz w:val="24"/>
          <w:szCs w:val="24"/>
        </w:rPr>
        <w:fldChar w:fldCharType="separate"/>
      </w:r>
      <w:r w:rsidR="00BE4110">
        <w:rPr>
          <w:bCs w:val="0"/>
          <w:sz w:val="24"/>
          <w:szCs w:val="24"/>
        </w:rPr>
        <w:t>ф)</w:t>
      </w:r>
      <w:r w:rsidR="00F5006B">
        <w:rPr>
          <w:sz w:val="24"/>
          <w:szCs w:val="24"/>
        </w:rPr>
        <w:fldChar w:fldCharType="end"/>
      </w:r>
      <w:r w:rsidR="005E3517" w:rsidRPr="005E3517">
        <w:rPr>
          <w:sz w:val="24"/>
          <w:szCs w:val="24"/>
        </w:rPr>
        <w:t xml:space="preserve"> </w:t>
      </w:r>
      <w:r w:rsidR="00F463E8" w:rsidRPr="005E3517">
        <w:rPr>
          <w:sz w:val="24"/>
          <w:szCs w:val="24"/>
        </w:rPr>
        <w:t>п</w:t>
      </w:r>
      <w:r w:rsidR="00F463E8" w:rsidRPr="00AB2CB8">
        <w:rPr>
          <w:sz w:val="24"/>
          <w:szCs w:val="24"/>
        </w:rPr>
        <w:t xml:space="preserve">. </w:t>
      </w:r>
      <w:r w:rsidR="0075229B">
        <w:fldChar w:fldCharType="begin"/>
      </w:r>
      <w:r w:rsidR="0075229B">
        <w:instrText xml:space="preserve"> REF _Ref306005578 \r \h  \* MERGEFORMAT </w:instrText>
      </w:r>
      <w:r w:rsidR="0075229B">
        <w:fldChar w:fldCharType="separate"/>
      </w:r>
      <w:r w:rsidR="00BE4110" w:rsidRPr="00BE4110">
        <w:rPr>
          <w:sz w:val="24"/>
          <w:szCs w:val="24"/>
        </w:rPr>
        <w:t>3.3.8.3</w:t>
      </w:r>
      <w:r w:rsidR="0075229B">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5006B">
        <w:rPr>
          <w:bCs w:val="0"/>
          <w:sz w:val="24"/>
          <w:szCs w:val="24"/>
        </w:rPr>
        <w:fldChar w:fldCharType="begin"/>
      </w:r>
      <w:r>
        <w:rPr>
          <w:bCs w:val="0"/>
          <w:sz w:val="24"/>
          <w:szCs w:val="24"/>
        </w:rPr>
        <w:instrText xml:space="preserve"> REF _Ref440272510 \r \h </w:instrText>
      </w:r>
      <w:r w:rsidR="00F5006B">
        <w:rPr>
          <w:bCs w:val="0"/>
          <w:sz w:val="24"/>
          <w:szCs w:val="24"/>
        </w:rPr>
      </w:r>
      <w:r w:rsidR="00F5006B">
        <w:rPr>
          <w:bCs w:val="0"/>
          <w:sz w:val="24"/>
          <w:szCs w:val="24"/>
        </w:rPr>
        <w:fldChar w:fldCharType="separate"/>
      </w:r>
      <w:r w:rsidR="00BE4110">
        <w:rPr>
          <w:bCs w:val="0"/>
          <w:sz w:val="24"/>
          <w:szCs w:val="24"/>
        </w:rPr>
        <w:t>5.16</w:t>
      </w:r>
      <w:r w:rsidR="00F5006B">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75229B">
        <w:fldChar w:fldCharType="begin"/>
      </w:r>
      <w:r w:rsidR="0075229B">
        <w:instrText xml:space="preserve"> REF _Ref440274659 \r \h  \* MERGEFORMAT </w:instrText>
      </w:r>
      <w:r w:rsidR="0075229B">
        <w:fldChar w:fldCharType="separate"/>
      </w:r>
      <w:r w:rsidR="00BE4110" w:rsidRPr="00BE4110">
        <w:rPr>
          <w:bCs w:val="0"/>
          <w:sz w:val="24"/>
          <w:szCs w:val="24"/>
        </w:rPr>
        <w:t>5.11</w:t>
      </w:r>
      <w:r w:rsidR="0075229B">
        <w:fldChar w:fldCharType="end"/>
      </w:r>
      <w:r w:rsidRPr="00D52133">
        <w:rPr>
          <w:bCs w:val="0"/>
          <w:sz w:val="24"/>
          <w:szCs w:val="24"/>
        </w:rPr>
        <w:t xml:space="preserve">, </w:t>
      </w:r>
      <w:r w:rsidR="0075229B">
        <w:fldChar w:fldCharType="begin"/>
      </w:r>
      <w:r w:rsidR="0075229B">
        <w:instrText xml:space="preserve"> REF _Ref440274733 \r \h  \* MERGEFORMAT </w:instrText>
      </w:r>
      <w:r w:rsidR="0075229B">
        <w:fldChar w:fldCharType="separate"/>
      </w:r>
      <w:r w:rsidR="00BE4110" w:rsidRPr="00BE4110">
        <w:rPr>
          <w:bCs w:val="0"/>
          <w:sz w:val="24"/>
          <w:szCs w:val="24"/>
        </w:rPr>
        <w:t>5.12</w:t>
      </w:r>
      <w:r w:rsidR="0075229B">
        <w:fldChar w:fldCharType="end"/>
      </w:r>
      <w:r w:rsidRPr="00D52133">
        <w:rPr>
          <w:bCs w:val="0"/>
          <w:sz w:val="24"/>
          <w:szCs w:val="24"/>
        </w:rPr>
        <w:t xml:space="preserve">, </w:t>
      </w:r>
      <w:r w:rsidR="0075229B">
        <w:fldChar w:fldCharType="begin"/>
      </w:r>
      <w:r w:rsidR="0075229B">
        <w:instrText xml:space="preserve"> REF _Ref440274744 \r \h  \* MERGEFORMAT </w:instrText>
      </w:r>
      <w:r w:rsidR="0075229B">
        <w:fldChar w:fldCharType="separate"/>
      </w:r>
      <w:r w:rsidR="00BE4110" w:rsidRPr="00BE4110">
        <w:rPr>
          <w:bCs w:val="0"/>
          <w:sz w:val="24"/>
          <w:szCs w:val="24"/>
        </w:rPr>
        <w:t>5.13</w:t>
      </w:r>
      <w:r w:rsidR="0075229B">
        <w:fldChar w:fldCharType="end"/>
      </w:r>
      <w:r w:rsidRPr="00D52133">
        <w:rPr>
          <w:bCs w:val="0"/>
          <w:sz w:val="24"/>
          <w:szCs w:val="24"/>
        </w:rPr>
        <w:t xml:space="preserve">, </w:t>
      </w:r>
      <w:r w:rsidR="0075229B">
        <w:fldChar w:fldCharType="begin"/>
      </w:r>
      <w:r w:rsidR="0075229B">
        <w:instrText xml:space="preserve"> REF _Ref440274756 \r \h  \* MERGEFORMAT </w:instrText>
      </w:r>
      <w:r w:rsidR="0075229B">
        <w:fldChar w:fldCharType="separate"/>
      </w:r>
      <w:r w:rsidR="00BE4110" w:rsidRPr="00BE4110">
        <w:rPr>
          <w:bCs w:val="0"/>
          <w:sz w:val="24"/>
          <w:szCs w:val="24"/>
        </w:rPr>
        <w:t>5.15</w:t>
      </w:r>
      <w:r w:rsidR="0075229B">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F5006B">
        <w:rPr>
          <w:bCs w:val="0"/>
          <w:sz w:val="24"/>
          <w:szCs w:val="24"/>
        </w:rPr>
        <w:fldChar w:fldCharType="begin"/>
      </w:r>
      <w:r>
        <w:rPr>
          <w:bCs w:val="0"/>
          <w:sz w:val="24"/>
          <w:szCs w:val="24"/>
        </w:rPr>
        <w:instrText xml:space="preserve"> REF _Ref306005578 \r \h </w:instrText>
      </w:r>
      <w:r w:rsidR="00F5006B">
        <w:rPr>
          <w:bCs w:val="0"/>
          <w:sz w:val="24"/>
          <w:szCs w:val="24"/>
        </w:rPr>
      </w:r>
      <w:r w:rsidR="00F5006B">
        <w:rPr>
          <w:bCs w:val="0"/>
          <w:sz w:val="24"/>
          <w:szCs w:val="24"/>
        </w:rPr>
        <w:fldChar w:fldCharType="separate"/>
      </w:r>
      <w:r w:rsidR="00BE4110">
        <w:rPr>
          <w:bCs w:val="0"/>
          <w:sz w:val="24"/>
          <w:szCs w:val="24"/>
        </w:rPr>
        <w:t>3.3.8.3</w:t>
      </w:r>
      <w:r w:rsidR="00F5006B">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5006B">
        <w:rPr>
          <w:bCs w:val="0"/>
          <w:sz w:val="24"/>
          <w:szCs w:val="24"/>
        </w:rPr>
        <w:fldChar w:fldCharType="begin"/>
      </w:r>
      <w:r w:rsidR="00D50E8D">
        <w:rPr>
          <w:bCs w:val="0"/>
          <w:sz w:val="24"/>
          <w:szCs w:val="24"/>
        </w:rPr>
        <w:instrText xml:space="preserve"> REF _Ref440376401 \r \h </w:instrText>
      </w:r>
      <w:r w:rsidR="00F5006B">
        <w:rPr>
          <w:bCs w:val="0"/>
          <w:sz w:val="24"/>
          <w:szCs w:val="24"/>
        </w:rPr>
      </w:r>
      <w:r w:rsidR="00F5006B">
        <w:rPr>
          <w:bCs w:val="0"/>
          <w:sz w:val="24"/>
          <w:szCs w:val="24"/>
        </w:rPr>
        <w:fldChar w:fldCharType="separate"/>
      </w:r>
      <w:r w:rsidR="00BE4110">
        <w:rPr>
          <w:bCs w:val="0"/>
          <w:sz w:val="24"/>
          <w:szCs w:val="24"/>
        </w:rPr>
        <w:t>5.17</w:t>
      </w:r>
      <w:r w:rsidR="00F5006B">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75229B">
        <w:fldChar w:fldCharType="begin"/>
      </w:r>
      <w:r w:rsidR="0075229B">
        <w:instrText xml:space="preserve"> REF _Ref440274659 \r \h  \* MERGEFORMAT </w:instrText>
      </w:r>
      <w:r w:rsidR="0075229B">
        <w:fldChar w:fldCharType="separate"/>
      </w:r>
      <w:r w:rsidR="00BE4110" w:rsidRPr="00BE4110">
        <w:rPr>
          <w:bCs w:val="0"/>
          <w:sz w:val="24"/>
          <w:szCs w:val="24"/>
        </w:rPr>
        <w:t>5.11</w:t>
      </w:r>
      <w:r w:rsidR="0075229B">
        <w:fldChar w:fldCharType="end"/>
      </w:r>
      <w:r w:rsidRPr="00D52133">
        <w:rPr>
          <w:bCs w:val="0"/>
          <w:sz w:val="24"/>
          <w:szCs w:val="24"/>
        </w:rPr>
        <w:t xml:space="preserve">, </w:t>
      </w:r>
      <w:r w:rsidR="0075229B">
        <w:fldChar w:fldCharType="begin"/>
      </w:r>
      <w:r w:rsidR="0075229B">
        <w:instrText xml:space="preserve"> REF _Ref440274733 \r \h  \* MERGEFORMAT </w:instrText>
      </w:r>
      <w:r w:rsidR="0075229B">
        <w:fldChar w:fldCharType="separate"/>
      </w:r>
      <w:r w:rsidR="00BE4110" w:rsidRPr="00BE4110">
        <w:rPr>
          <w:bCs w:val="0"/>
          <w:sz w:val="24"/>
          <w:szCs w:val="24"/>
        </w:rPr>
        <w:t>5.12</w:t>
      </w:r>
      <w:r w:rsidR="0075229B">
        <w:fldChar w:fldCharType="end"/>
      </w:r>
      <w:r w:rsidRPr="00D52133">
        <w:rPr>
          <w:bCs w:val="0"/>
          <w:sz w:val="24"/>
          <w:szCs w:val="24"/>
        </w:rPr>
        <w:t xml:space="preserve">, </w:t>
      </w:r>
      <w:r w:rsidR="0075229B">
        <w:fldChar w:fldCharType="begin"/>
      </w:r>
      <w:r w:rsidR="0075229B">
        <w:instrText xml:space="preserve"> REF _Ref440274744 \r \h  \* MERGEFORMAT </w:instrText>
      </w:r>
      <w:r w:rsidR="0075229B">
        <w:fldChar w:fldCharType="separate"/>
      </w:r>
      <w:r w:rsidR="00BE4110" w:rsidRPr="00BE4110">
        <w:rPr>
          <w:bCs w:val="0"/>
          <w:sz w:val="24"/>
          <w:szCs w:val="24"/>
        </w:rPr>
        <w:t>5.13</w:t>
      </w:r>
      <w:r w:rsidR="0075229B">
        <w:fldChar w:fldCharType="end"/>
      </w:r>
      <w:r w:rsidRPr="00D52133">
        <w:rPr>
          <w:bCs w:val="0"/>
          <w:sz w:val="24"/>
          <w:szCs w:val="24"/>
        </w:rPr>
        <w:t xml:space="preserve">, </w:t>
      </w:r>
      <w:r w:rsidR="0075229B">
        <w:fldChar w:fldCharType="begin"/>
      </w:r>
      <w:r w:rsidR="0075229B">
        <w:instrText xml:space="preserve"> REF _Ref440274756 \r \h  \* MERGEFORMAT </w:instrText>
      </w:r>
      <w:r w:rsidR="0075229B">
        <w:fldChar w:fldCharType="separate"/>
      </w:r>
      <w:r w:rsidR="00BE4110" w:rsidRPr="00BE4110">
        <w:rPr>
          <w:bCs w:val="0"/>
          <w:sz w:val="24"/>
          <w:szCs w:val="24"/>
        </w:rPr>
        <w:t>5.15</w:t>
      </w:r>
      <w:r w:rsidR="0075229B">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5006B">
        <w:rPr>
          <w:bCs w:val="0"/>
          <w:sz w:val="24"/>
          <w:szCs w:val="24"/>
        </w:rPr>
        <w:fldChar w:fldCharType="begin"/>
      </w:r>
      <w:r w:rsidR="00E963D9">
        <w:rPr>
          <w:bCs w:val="0"/>
          <w:sz w:val="24"/>
          <w:szCs w:val="24"/>
        </w:rPr>
        <w:instrText xml:space="preserve"> REF _Ref306005578 \r \h </w:instrText>
      </w:r>
      <w:r w:rsidR="00F5006B">
        <w:rPr>
          <w:bCs w:val="0"/>
          <w:sz w:val="24"/>
          <w:szCs w:val="24"/>
        </w:rPr>
      </w:r>
      <w:r w:rsidR="00F5006B">
        <w:rPr>
          <w:bCs w:val="0"/>
          <w:sz w:val="24"/>
          <w:szCs w:val="24"/>
        </w:rPr>
        <w:fldChar w:fldCharType="separate"/>
      </w:r>
      <w:r w:rsidR="00BE4110">
        <w:rPr>
          <w:bCs w:val="0"/>
          <w:sz w:val="24"/>
          <w:szCs w:val="24"/>
        </w:rPr>
        <w:t>3.3.8.3</w:t>
      </w:r>
      <w:r w:rsidR="00F5006B">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5006B">
        <w:rPr>
          <w:bCs w:val="0"/>
          <w:sz w:val="24"/>
          <w:szCs w:val="24"/>
        </w:rPr>
        <w:fldChar w:fldCharType="begin"/>
      </w:r>
      <w:r w:rsidR="007502E0">
        <w:rPr>
          <w:bCs w:val="0"/>
          <w:sz w:val="24"/>
          <w:szCs w:val="24"/>
        </w:rPr>
        <w:instrText xml:space="preserve"> REF _Ref440537086 \r \h </w:instrText>
      </w:r>
      <w:r w:rsidR="00F5006B">
        <w:rPr>
          <w:bCs w:val="0"/>
          <w:sz w:val="24"/>
          <w:szCs w:val="24"/>
        </w:rPr>
      </w:r>
      <w:r w:rsidR="00F5006B">
        <w:rPr>
          <w:bCs w:val="0"/>
          <w:sz w:val="24"/>
          <w:szCs w:val="24"/>
        </w:rPr>
        <w:fldChar w:fldCharType="separate"/>
      </w:r>
      <w:r w:rsidR="00BE4110">
        <w:rPr>
          <w:bCs w:val="0"/>
          <w:sz w:val="24"/>
          <w:szCs w:val="24"/>
        </w:rPr>
        <w:t>5.3</w:t>
      </w:r>
      <w:r w:rsidR="00F5006B">
        <w:rPr>
          <w:bCs w:val="0"/>
          <w:sz w:val="24"/>
          <w:szCs w:val="24"/>
        </w:rPr>
        <w:fldChar w:fldCharType="end"/>
      </w:r>
      <w:r w:rsidR="007502E0" w:rsidRPr="00E71A48">
        <w:rPr>
          <w:bCs w:val="0"/>
          <w:spacing w:val="-1"/>
          <w:sz w:val="24"/>
          <w:szCs w:val="24"/>
        </w:rPr>
        <w:t>)</w:t>
      </w:r>
      <w:r w:rsidR="0046282D">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5006B">
        <w:rPr>
          <w:bCs w:val="0"/>
          <w:sz w:val="24"/>
          <w:szCs w:val="24"/>
        </w:rPr>
        <w:fldChar w:fldCharType="begin"/>
      </w:r>
      <w:r w:rsidR="00D24034">
        <w:rPr>
          <w:bCs w:val="0"/>
          <w:sz w:val="24"/>
          <w:szCs w:val="24"/>
        </w:rPr>
        <w:instrText xml:space="preserve"> REF _Ref440270602 \r \h </w:instrText>
      </w:r>
      <w:r w:rsidR="00F5006B">
        <w:rPr>
          <w:bCs w:val="0"/>
          <w:sz w:val="24"/>
          <w:szCs w:val="24"/>
        </w:rPr>
      </w:r>
      <w:r w:rsidR="00F5006B">
        <w:rPr>
          <w:bCs w:val="0"/>
          <w:sz w:val="24"/>
          <w:szCs w:val="24"/>
        </w:rPr>
        <w:fldChar w:fldCharType="separate"/>
      </w:r>
      <w:r w:rsidR="00BE4110">
        <w:rPr>
          <w:bCs w:val="0"/>
          <w:sz w:val="24"/>
          <w:szCs w:val="24"/>
        </w:rPr>
        <w:t>5</w:t>
      </w:r>
      <w:r w:rsidR="00F5006B">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E3517"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w:t>
      </w:r>
      <w:r w:rsidR="00717F60" w:rsidRPr="005E3517">
        <w:rPr>
          <w:bCs w:val="0"/>
          <w:sz w:val="24"/>
          <w:szCs w:val="24"/>
        </w:rPr>
        <w:t xml:space="preserve">быть подготовлена в электронной форме с использованием функционала ЭТП (подраздел </w:t>
      </w:r>
      <w:r w:rsidR="0075229B">
        <w:fldChar w:fldCharType="begin"/>
      </w:r>
      <w:r w:rsidR="0075229B">
        <w:instrText xml:space="preserve"> REF _Ref191386419 \n \h  \* MERGEFORMAT </w:instrText>
      </w:r>
      <w:r w:rsidR="0075229B">
        <w:fldChar w:fldCharType="separate"/>
      </w:r>
      <w:r w:rsidR="00BE4110" w:rsidRPr="00BE4110">
        <w:rPr>
          <w:bCs w:val="0"/>
          <w:sz w:val="24"/>
          <w:szCs w:val="24"/>
        </w:rPr>
        <w:t>3.3.2</w:t>
      </w:r>
      <w:r w:rsidR="0075229B">
        <w:fldChar w:fldCharType="end"/>
      </w:r>
      <w:r w:rsidR="00717F60" w:rsidRPr="005E3517">
        <w:rPr>
          <w:bCs w:val="0"/>
          <w:sz w:val="24"/>
          <w:szCs w:val="24"/>
        </w:rPr>
        <w:t>)</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F5006B">
        <w:rPr>
          <w:sz w:val="24"/>
          <w:szCs w:val="24"/>
        </w:rPr>
        <w:fldChar w:fldCharType="begin"/>
      </w:r>
      <w:r w:rsidR="00F54B62">
        <w:rPr>
          <w:bCs w:val="0"/>
          <w:sz w:val="24"/>
          <w:szCs w:val="24"/>
        </w:rPr>
        <w:instrText xml:space="preserve"> REF _Ref442189627 \r \h </w:instrText>
      </w:r>
      <w:r w:rsidR="00F5006B">
        <w:rPr>
          <w:sz w:val="24"/>
          <w:szCs w:val="24"/>
        </w:rPr>
      </w:r>
      <w:r w:rsidR="00F5006B">
        <w:rPr>
          <w:sz w:val="24"/>
          <w:szCs w:val="24"/>
        </w:rPr>
        <w:fldChar w:fldCharType="separate"/>
      </w:r>
      <w:r w:rsidR="00BE4110">
        <w:rPr>
          <w:bCs w:val="0"/>
          <w:sz w:val="24"/>
          <w:szCs w:val="24"/>
        </w:rPr>
        <w:t>ф)</w:t>
      </w:r>
      <w:r w:rsidR="00F5006B">
        <w:rPr>
          <w:sz w:val="24"/>
          <w:szCs w:val="24"/>
        </w:rPr>
        <w:fldChar w:fldCharType="end"/>
      </w:r>
      <w:r w:rsidR="005E3517" w:rsidRPr="005E3517">
        <w:rPr>
          <w:sz w:val="24"/>
          <w:szCs w:val="24"/>
        </w:rPr>
        <w:t xml:space="preserve"> п. </w:t>
      </w:r>
      <w:r w:rsidR="0075229B">
        <w:fldChar w:fldCharType="begin"/>
      </w:r>
      <w:r w:rsidR="0075229B">
        <w:instrText xml:space="preserve"> REF _Ref306005578 \r \h  \* MERGEFORMAT </w:instrText>
      </w:r>
      <w:r w:rsidR="0075229B">
        <w:fldChar w:fldCharType="separate"/>
      </w:r>
      <w:r w:rsidR="00BE4110" w:rsidRPr="00BE4110">
        <w:rPr>
          <w:sz w:val="24"/>
          <w:szCs w:val="24"/>
        </w:rPr>
        <w:t>3.3.8.3</w:t>
      </w:r>
      <w:r w:rsidR="0075229B">
        <w:fldChar w:fldCharType="end"/>
      </w:r>
      <w:r w:rsidR="005E3517" w:rsidRPr="005E3517">
        <w:rPr>
          <w:sz w:val="24"/>
          <w:szCs w:val="24"/>
        </w:rPr>
        <w:t xml:space="preserve"> и подразделе </w:t>
      </w:r>
      <w:r w:rsidR="0075229B">
        <w:fldChar w:fldCharType="begin"/>
      </w:r>
      <w:r w:rsidR="0075229B">
        <w:instrText xml:space="preserve"> REF _Ref442187883 \r \h  \* MERGEFORMAT </w:instrText>
      </w:r>
      <w:r w:rsidR="0075229B">
        <w:fldChar w:fldCharType="separate"/>
      </w:r>
      <w:r w:rsidR="00BE4110" w:rsidRPr="00BE4110">
        <w:rPr>
          <w:sz w:val="24"/>
          <w:szCs w:val="24"/>
        </w:rPr>
        <w:t>5.18</w:t>
      </w:r>
      <w:r w:rsidR="0075229B">
        <w:fldChar w:fldCharType="end"/>
      </w:r>
      <w:r w:rsidR="005E3517" w:rsidRPr="005E3517">
        <w:rPr>
          <w:color w:val="00000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1B55E9">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75229B">
        <w:fldChar w:fldCharType="begin"/>
      </w:r>
      <w:r w:rsidR="0075229B">
        <w:instrText xml:space="preserve"> REF _Ref440361959 \r \h  \* MERGEFORMAT </w:instrText>
      </w:r>
      <w:r w:rsidR="0075229B">
        <w:fldChar w:fldCharType="separate"/>
      </w:r>
      <w:r w:rsidR="00BE4110" w:rsidRPr="00BE4110">
        <w:rPr>
          <w:bCs w:val="0"/>
          <w:sz w:val="24"/>
          <w:szCs w:val="24"/>
        </w:rPr>
        <w:t>5.5</w:t>
      </w:r>
      <w:r w:rsidR="0075229B">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75229B">
        <w:fldChar w:fldCharType="begin"/>
      </w:r>
      <w:r w:rsidR="0075229B">
        <w:instrText xml:space="preserve"> REF _Ref440271036 \r \h  \* MERGEFORMAT </w:instrText>
      </w:r>
      <w:r w:rsidR="0075229B">
        <w:fldChar w:fldCharType="separate"/>
      </w:r>
      <w:r w:rsidR="00BE4110" w:rsidRPr="00BE4110">
        <w:rPr>
          <w:bCs w:val="0"/>
          <w:sz w:val="24"/>
          <w:szCs w:val="24"/>
        </w:rPr>
        <w:t>5.4</w:t>
      </w:r>
      <w:r w:rsidR="0075229B">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75229B">
        <w:fldChar w:fldCharType="begin"/>
      </w:r>
      <w:r w:rsidR="0075229B">
        <w:instrText xml:space="preserve"> REF _Ref55336310 \r \h  \* MERGEFORMAT </w:instrText>
      </w:r>
      <w:r w:rsidR="0075229B">
        <w:fldChar w:fldCharType="separate"/>
      </w:r>
      <w:r w:rsidR="00BE4110" w:rsidRPr="00BE4110">
        <w:rPr>
          <w:bCs w:val="0"/>
          <w:sz w:val="24"/>
          <w:szCs w:val="24"/>
        </w:rPr>
        <w:t>5.1</w:t>
      </w:r>
      <w:r w:rsidR="0075229B">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75229B">
        <w:fldChar w:fldCharType="begin"/>
      </w:r>
      <w:r w:rsidR="0075229B">
        <w:instrText xml:space="preserve"> REF _Ref55336310 \r \h  \* MERGEFORMAT </w:instrText>
      </w:r>
      <w:r w:rsidR="0075229B">
        <w:fldChar w:fldCharType="separate"/>
      </w:r>
      <w:r w:rsidR="00BE4110" w:rsidRPr="00BE4110">
        <w:rPr>
          <w:bCs w:val="0"/>
          <w:sz w:val="24"/>
          <w:szCs w:val="24"/>
        </w:rPr>
        <w:t>5.1</w:t>
      </w:r>
      <w:r w:rsidR="0075229B">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571"/>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572"/>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33CFE" w:rsidRPr="006803F2">
        <w:rPr>
          <w:szCs w:val="24"/>
        </w:rPr>
        <w:t>(бумажной)</w:t>
      </w:r>
      <w:r w:rsidR="00F33CFE">
        <w:rPr>
          <w:szCs w:val="24"/>
        </w:rPr>
        <w:t xml:space="preserve"> </w:t>
      </w:r>
      <w:r w:rsidRPr="00E71A48">
        <w:rPr>
          <w:szCs w:val="24"/>
        </w:rPr>
        <w:t>форме</w:t>
      </w:r>
      <w:bookmarkEnd w:id="265"/>
      <w:bookmarkEnd w:id="266"/>
      <w:bookmarkEnd w:id="267"/>
      <w:bookmarkEnd w:id="268"/>
      <w:bookmarkEnd w:id="269"/>
      <w:bookmarkEnd w:id="270"/>
      <w:bookmarkEnd w:id="271"/>
      <w:bookmarkEnd w:id="272"/>
      <w:bookmarkEnd w:id="273"/>
      <w:bookmarkEnd w:id="274"/>
    </w:p>
    <w:p w:rsidR="00717F60" w:rsidRPr="005E3517"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sidRPr="005E3517">
        <w:rPr>
          <w:bCs w:val="0"/>
          <w:sz w:val="24"/>
          <w:szCs w:val="24"/>
        </w:rPr>
        <w:t xml:space="preserve">Предоставление Участником Заявки в письменной </w:t>
      </w:r>
      <w:r w:rsidR="00F33CFE" w:rsidRPr="006803F2">
        <w:rPr>
          <w:sz w:val="24"/>
          <w:szCs w:val="24"/>
        </w:rPr>
        <w:t>(бумажной)</w:t>
      </w:r>
      <w:r w:rsidR="00F33CFE">
        <w:rPr>
          <w:sz w:val="24"/>
          <w:szCs w:val="24"/>
        </w:rPr>
        <w:t xml:space="preserve"> </w:t>
      </w:r>
      <w:r w:rsidRPr="005E3517">
        <w:rPr>
          <w:bCs w:val="0"/>
          <w:sz w:val="24"/>
          <w:szCs w:val="24"/>
        </w:rPr>
        <w:t>форме не предусмотрено</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F5006B">
        <w:rPr>
          <w:sz w:val="24"/>
          <w:szCs w:val="24"/>
        </w:rPr>
        <w:fldChar w:fldCharType="begin"/>
      </w:r>
      <w:r w:rsidR="00F54B62">
        <w:rPr>
          <w:bCs w:val="0"/>
          <w:sz w:val="24"/>
          <w:szCs w:val="24"/>
        </w:rPr>
        <w:instrText xml:space="preserve"> REF _Ref442189627 \r \h </w:instrText>
      </w:r>
      <w:r w:rsidR="00F5006B">
        <w:rPr>
          <w:sz w:val="24"/>
          <w:szCs w:val="24"/>
        </w:rPr>
      </w:r>
      <w:r w:rsidR="00F5006B">
        <w:rPr>
          <w:sz w:val="24"/>
          <w:szCs w:val="24"/>
        </w:rPr>
        <w:fldChar w:fldCharType="separate"/>
      </w:r>
      <w:r w:rsidR="00BE4110">
        <w:rPr>
          <w:bCs w:val="0"/>
          <w:sz w:val="24"/>
          <w:szCs w:val="24"/>
        </w:rPr>
        <w:t>ф)</w:t>
      </w:r>
      <w:r w:rsidR="00F5006B">
        <w:rPr>
          <w:sz w:val="24"/>
          <w:szCs w:val="24"/>
        </w:rPr>
        <w:fldChar w:fldCharType="end"/>
      </w:r>
      <w:r w:rsidR="005E3517" w:rsidRPr="005E3517">
        <w:rPr>
          <w:sz w:val="24"/>
          <w:szCs w:val="24"/>
        </w:rPr>
        <w:t xml:space="preserve"> п. </w:t>
      </w:r>
      <w:r w:rsidR="0075229B">
        <w:fldChar w:fldCharType="begin"/>
      </w:r>
      <w:r w:rsidR="0075229B">
        <w:instrText xml:space="preserve"> REF _Ref306005578 \r \h  \* MERGEFORMAT </w:instrText>
      </w:r>
      <w:r w:rsidR="0075229B">
        <w:fldChar w:fldCharType="separate"/>
      </w:r>
      <w:r w:rsidR="00BE4110" w:rsidRPr="00BE4110">
        <w:rPr>
          <w:sz w:val="24"/>
          <w:szCs w:val="24"/>
        </w:rPr>
        <w:t>3.3.8.3</w:t>
      </w:r>
      <w:r w:rsidR="0075229B">
        <w:fldChar w:fldCharType="end"/>
      </w:r>
      <w:r w:rsidR="005E3517" w:rsidRPr="005E3517">
        <w:rPr>
          <w:sz w:val="24"/>
          <w:szCs w:val="24"/>
        </w:rPr>
        <w:t xml:space="preserve"> и подразделе </w:t>
      </w:r>
      <w:r w:rsidR="0075229B">
        <w:fldChar w:fldCharType="begin"/>
      </w:r>
      <w:r w:rsidR="0075229B">
        <w:instrText xml:space="preserve"> REF _Ref442187883 \r \h  \* MERGEFORMAT </w:instrText>
      </w:r>
      <w:r w:rsidR="0075229B">
        <w:fldChar w:fldCharType="separate"/>
      </w:r>
      <w:r w:rsidR="00BE4110" w:rsidRPr="00BE4110">
        <w:rPr>
          <w:sz w:val="24"/>
          <w:szCs w:val="24"/>
        </w:rPr>
        <w:t>5.18</w:t>
      </w:r>
      <w:r w:rsidR="0075229B">
        <w:fldChar w:fldCharType="end"/>
      </w:r>
      <w:r w:rsidR="005E3517" w:rsidRPr="005E3517">
        <w:rPr>
          <w:color w:val="00000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573"/>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75229B">
        <w:fldChar w:fldCharType="begin"/>
      </w:r>
      <w:r w:rsidR="0075229B">
        <w:instrText xml:space="preserve"> REF _Ref440289953 \r \h  \* MERGEFORMAT </w:instrText>
      </w:r>
      <w:r w:rsidR="0075229B">
        <w:fldChar w:fldCharType="separate"/>
      </w:r>
      <w:r w:rsidR="00BE4110" w:rsidRPr="00BE4110">
        <w:rPr>
          <w:bCs w:val="0"/>
          <w:sz w:val="24"/>
          <w:szCs w:val="24"/>
        </w:rPr>
        <w:t>3.4.1.3</w:t>
      </w:r>
      <w:r w:rsidR="0075229B">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574"/>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575"/>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9C3BF6"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576"/>
      <w:r w:rsidRPr="009C3BF6">
        <w:rPr>
          <w:szCs w:val="24"/>
        </w:rPr>
        <w:lastRenderedPageBreak/>
        <w:t xml:space="preserve">Начальная (максимальная) цена </w:t>
      </w:r>
      <w:r w:rsidR="00123C70" w:rsidRPr="009C3BF6">
        <w:rPr>
          <w:szCs w:val="24"/>
        </w:rPr>
        <w:t>Договор</w:t>
      </w:r>
      <w:r w:rsidRPr="009C3BF6">
        <w:rPr>
          <w:szCs w:val="24"/>
        </w:rPr>
        <w:t>а (цена лота)</w:t>
      </w:r>
      <w:bookmarkEnd w:id="305"/>
      <w:bookmarkEnd w:id="306"/>
      <w:bookmarkEnd w:id="307"/>
      <w:bookmarkEnd w:id="308"/>
      <w:bookmarkEnd w:id="309"/>
      <w:bookmarkEnd w:id="310"/>
      <w:bookmarkEnd w:id="311"/>
      <w:bookmarkEnd w:id="312"/>
      <w:bookmarkEnd w:id="313"/>
    </w:p>
    <w:p w:rsidR="00216641" w:rsidRPr="009C3BF6"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9C3BF6">
        <w:rPr>
          <w:bCs w:val="0"/>
          <w:sz w:val="24"/>
          <w:szCs w:val="24"/>
        </w:rPr>
        <w:t xml:space="preserve">Начальная (максимальная) цена </w:t>
      </w:r>
      <w:r w:rsidR="00123C70" w:rsidRPr="009C3BF6">
        <w:rPr>
          <w:bCs w:val="0"/>
          <w:sz w:val="24"/>
          <w:szCs w:val="24"/>
        </w:rPr>
        <w:t>Договор</w:t>
      </w:r>
      <w:r w:rsidRPr="009C3BF6">
        <w:rPr>
          <w:bCs w:val="0"/>
          <w:sz w:val="24"/>
          <w:szCs w:val="24"/>
        </w:rPr>
        <w:t>а</w:t>
      </w:r>
      <w:r w:rsidR="00216641" w:rsidRPr="009C3BF6">
        <w:rPr>
          <w:bCs w:val="0"/>
          <w:sz w:val="24"/>
          <w:szCs w:val="24"/>
        </w:rPr>
        <w:t>:</w:t>
      </w:r>
      <w:bookmarkEnd w:id="314"/>
    </w:p>
    <w:p w:rsidR="00717F60" w:rsidRPr="009C3BF6"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9C3BF6">
        <w:rPr>
          <w:b/>
          <w:bCs w:val="0"/>
          <w:sz w:val="24"/>
          <w:szCs w:val="24"/>
          <w:u w:val="single"/>
        </w:rPr>
        <w:t>По Лоту №1:</w:t>
      </w:r>
      <w:r w:rsidR="00717F60" w:rsidRPr="009C3BF6">
        <w:rPr>
          <w:bCs w:val="0"/>
          <w:sz w:val="24"/>
          <w:szCs w:val="24"/>
        </w:rPr>
        <w:t xml:space="preserve"> </w:t>
      </w:r>
      <w:r w:rsidR="009C3BF6" w:rsidRPr="009C3BF6">
        <w:rPr>
          <w:b/>
          <w:sz w:val="24"/>
          <w:szCs w:val="24"/>
        </w:rPr>
        <w:t>2 100 000,00</w:t>
      </w:r>
      <w:r w:rsidR="009C3BF6" w:rsidRPr="009C3BF6">
        <w:rPr>
          <w:sz w:val="24"/>
          <w:szCs w:val="24"/>
        </w:rPr>
        <w:t xml:space="preserve"> (два миллиона сто тысяч) рублей 00 копеек РФ, без учета НДС; НДС составляет </w:t>
      </w:r>
      <w:r w:rsidR="009C3BF6" w:rsidRPr="009C3BF6">
        <w:rPr>
          <w:b/>
          <w:sz w:val="24"/>
          <w:szCs w:val="24"/>
        </w:rPr>
        <w:t>378 000,00</w:t>
      </w:r>
      <w:r w:rsidR="009C3BF6" w:rsidRPr="009C3BF6">
        <w:rPr>
          <w:sz w:val="24"/>
          <w:szCs w:val="24"/>
        </w:rPr>
        <w:t xml:space="preserve"> (триста семьдесят восемь тысяч) рублей 00 копеек РФ; </w:t>
      </w:r>
      <w:r w:rsidR="009C3BF6" w:rsidRPr="009C3BF6">
        <w:rPr>
          <w:b/>
          <w:sz w:val="24"/>
          <w:szCs w:val="24"/>
        </w:rPr>
        <w:t>2 478 000,00</w:t>
      </w:r>
      <w:r w:rsidR="009C3BF6" w:rsidRPr="009C3BF6">
        <w:rPr>
          <w:sz w:val="24"/>
          <w:szCs w:val="24"/>
        </w:rPr>
        <w:t xml:space="preserve"> (два миллиона четыреста семьдесят восемь тысяч) рублей 00 копеек РФ, с учетом НДС.</w:t>
      </w:r>
    </w:p>
    <w:p w:rsidR="004F657D" w:rsidRDefault="00DD1E1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C3BF6">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w:t>
      </w:r>
      <w:r w:rsidRPr="001365D6">
        <w:rPr>
          <w:sz w:val="24"/>
          <w:szCs w:val="24"/>
        </w:rPr>
        <w:t>) цену Лота</w:t>
      </w:r>
      <w:r w:rsidR="004F657D" w:rsidRPr="00546518">
        <w:rPr>
          <w:bCs w:val="0"/>
          <w:sz w:val="24"/>
          <w:szCs w:val="24"/>
        </w:rPr>
        <w:t>.</w:t>
      </w:r>
    </w:p>
    <w:p w:rsidR="00546518" w:rsidRPr="0046282D" w:rsidRDefault="00DD1E1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663C2F" w:rsidRPr="004B74B1"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F5006B">
        <w:rPr>
          <w:sz w:val="24"/>
          <w:szCs w:val="24"/>
        </w:rPr>
        <w:fldChar w:fldCharType="begin"/>
      </w:r>
      <w:r>
        <w:rPr>
          <w:sz w:val="24"/>
          <w:szCs w:val="24"/>
        </w:rPr>
        <w:instrText xml:space="preserve"> REF _Ref440549152 \r \h </w:instrText>
      </w:r>
      <w:r w:rsidR="00F5006B">
        <w:rPr>
          <w:sz w:val="24"/>
          <w:szCs w:val="24"/>
        </w:rPr>
      </w:r>
      <w:r w:rsidR="00F5006B">
        <w:rPr>
          <w:sz w:val="24"/>
          <w:szCs w:val="24"/>
        </w:rPr>
        <w:fldChar w:fldCharType="separate"/>
      </w:r>
      <w:r w:rsidR="00BE4110">
        <w:rPr>
          <w:sz w:val="24"/>
          <w:szCs w:val="24"/>
        </w:rPr>
        <w:t>3.3.7.1</w:t>
      </w:r>
      <w:r w:rsidR="00F5006B">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5D252F"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F5006B">
        <w:rPr>
          <w:bCs w:val="0"/>
          <w:sz w:val="24"/>
          <w:szCs w:val="24"/>
        </w:rPr>
        <w:fldChar w:fldCharType="begin"/>
      </w:r>
      <w:r>
        <w:rPr>
          <w:bCs w:val="0"/>
          <w:sz w:val="24"/>
          <w:szCs w:val="24"/>
        </w:rPr>
        <w:instrText xml:space="preserve"> REF _Ref440271072 \r \h </w:instrText>
      </w:r>
      <w:r w:rsidR="00F5006B">
        <w:rPr>
          <w:bCs w:val="0"/>
          <w:sz w:val="24"/>
          <w:szCs w:val="24"/>
        </w:rPr>
      </w:r>
      <w:r w:rsidR="00F5006B">
        <w:rPr>
          <w:bCs w:val="0"/>
          <w:sz w:val="24"/>
          <w:szCs w:val="24"/>
        </w:rPr>
        <w:fldChar w:fldCharType="separate"/>
      </w:r>
      <w:r w:rsidR="00BE4110">
        <w:rPr>
          <w:bCs w:val="0"/>
          <w:sz w:val="24"/>
          <w:szCs w:val="24"/>
        </w:rPr>
        <w:t>5.2</w:t>
      </w:r>
      <w:r w:rsidR="00F5006B">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F5006B">
        <w:rPr>
          <w:sz w:val="24"/>
          <w:szCs w:val="24"/>
        </w:rPr>
        <w:fldChar w:fldCharType="begin"/>
      </w:r>
      <w:r>
        <w:rPr>
          <w:sz w:val="24"/>
          <w:szCs w:val="24"/>
        </w:rPr>
        <w:instrText xml:space="preserve"> REF _Ref306138385 \r \h </w:instrText>
      </w:r>
      <w:r w:rsidR="00F5006B">
        <w:rPr>
          <w:sz w:val="24"/>
          <w:szCs w:val="24"/>
        </w:rPr>
      </w:r>
      <w:r w:rsidR="00F5006B">
        <w:rPr>
          <w:sz w:val="24"/>
          <w:szCs w:val="24"/>
        </w:rPr>
        <w:fldChar w:fldCharType="separate"/>
      </w:r>
      <w:r w:rsidR="00BE4110">
        <w:rPr>
          <w:sz w:val="24"/>
          <w:szCs w:val="24"/>
        </w:rPr>
        <w:t>3.6.4</w:t>
      </w:r>
      <w:r w:rsidR="00F5006B">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5006B">
        <w:rPr>
          <w:bCs w:val="0"/>
          <w:sz w:val="24"/>
          <w:szCs w:val="24"/>
        </w:rPr>
        <w:fldChar w:fldCharType="begin"/>
      </w:r>
      <w:r w:rsidR="003F3A69">
        <w:rPr>
          <w:bCs w:val="0"/>
          <w:sz w:val="24"/>
          <w:szCs w:val="24"/>
        </w:rPr>
        <w:instrText xml:space="preserve"> REF _Ref55336310 \r \h </w:instrText>
      </w:r>
      <w:r w:rsidR="00F5006B">
        <w:rPr>
          <w:bCs w:val="0"/>
          <w:sz w:val="24"/>
          <w:szCs w:val="24"/>
        </w:rPr>
      </w:r>
      <w:r w:rsidR="00F5006B">
        <w:rPr>
          <w:bCs w:val="0"/>
          <w:sz w:val="24"/>
          <w:szCs w:val="24"/>
        </w:rPr>
        <w:fldChar w:fldCharType="separate"/>
      </w:r>
      <w:r w:rsidR="00BE4110">
        <w:rPr>
          <w:bCs w:val="0"/>
          <w:sz w:val="24"/>
          <w:szCs w:val="24"/>
        </w:rPr>
        <w:t>5.1</w:t>
      </w:r>
      <w:r w:rsidR="00F5006B">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w:t>
      </w:r>
      <w:r w:rsidR="00663C2F" w:rsidRPr="00546518">
        <w:rPr>
          <w:bCs w:val="0"/>
          <w:sz w:val="24"/>
          <w:szCs w:val="24"/>
        </w:rPr>
        <w:t xml:space="preserve">цене, </w:t>
      </w:r>
      <w:r w:rsidR="00663C2F" w:rsidRPr="004B74B1">
        <w:rPr>
          <w:sz w:val="24"/>
          <w:szCs w:val="24"/>
        </w:rPr>
        <w:t>указанной в п.</w:t>
      </w:r>
      <w:r w:rsidR="00663C2F">
        <w:rPr>
          <w:sz w:val="24"/>
          <w:szCs w:val="24"/>
        </w:rPr>
        <w:t xml:space="preserve"> </w:t>
      </w:r>
      <w:r w:rsidR="00F5006B">
        <w:rPr>
          <w:sz w:val="24"/>
          <w:szCs w:val="24"/>
        </w:rPr>
        <w:fldChar w:fldCharType="begin"/>
      </w:r>
      <w:r w:rsidR="00663C2F">
        <w:rPr>
          <w:sz w:val="24"/>
          <w:szCs w:val="24"/>
        </w:rPr>
        <w:instrText xml:space="preserve"> REF _Ref440549152 \r \h </w:instrText>
      </w:r>
      <w:r w:rsidR="00F5006B">
        <w:rPr>
          <w:sz w:val="24"/>
          <w:szCs w:val="24"/>
        </w:rPr>
      </w:r>
      <w:r w:rsidR="00F5006B">
        <w:rPr>
          <w:sz w:val="24"/>
          <w:szCs w:val="24"/>
        </w:rPr>
        <w:fldChar w:fldCharType="separate"/>
      </w:r>
      <w:r w:rsidR="00BE4110">
        <w:rPr>
          <w:sz w:val="24"/>
          <w:szCs w:val="24"/>
        </w:rPr>
        <w:t>3.3.7.1</w:t>
      </w:r>
      <w:r w:rsidR="00F5006B">
        <w:rPr>
          <w:sz w:val="24"/>
          <w:szCs w:val="24"/>
        </w:rPr>
        <w:fldChar w:fldCharType="end"/>
      </w:r>
      <w:r w:rsidR="004B5B26">
        <w:rPr>
          <w:sz w:val="24"/>
          <w:szCs w:val="24"/>
        </w:rPr>
        <w:t xml:space="preserve">, а также в Графике оплаты выполнения работ (п. </w:t>
      </w:r>
      <w:r w:rsidR="00F5006B">
        <w:rPr>
          <w:sz w:val="24"/>
          <w:szCs w:val="24"/>
        </w:rPr>
        <w:fldChar w:fldCharType="begin"/>
      </w:r>
      <w:r w:rsidR="004B5B26">
        <w:rPr>
          <w:sz w:val="24"/>
          <w:szCs w:val="24"/>
        </w:rPr>
        <w:instrText xml:space="preserve"> REF _Ref440361439 \r \h </w:instrText>
      </w:r>
      <w:r w:rsidR="00F5006B">
        <w:rPr>
          <w:sz w:val="24"/>
          <w:szCs w:val="24"/>
        </w:rPr>
      </w:r>
      <w:r w:rsidR="00F5006B">
        <w:rPr>
          <w:sz w:val="24"/>
          <w:szCs w:val="24"/>
        </w:rPr>
        <w:fldChar w:fldCharType="separate"/>
      </w:r>
      <w:r w:rsidR="004B5B26">
        <w:rPr>
          <w:sz w:val="24"/>
          <w:szCs w:val="24"/>
        </w:rPr>
        <w:t>5.5</w:t>
      </w:r>
      <w:r w:rsidR="00F5006B">
        <w:rPr>
          <w:sz w:val="24"/>
          <w:szCs w:val="24"/>
        </w:rPr>
        <w:fldChar w:fldCharType="end"/>
      </w:r>
      <w:r w:rsidR="004B5B26">
        <w:rPr>
          <w:sz w:val="24"/>
          <w:szCs w:val="24"/>
        </w:rPr>
        <w:t>) и</w:t>
      </w:r>
      <w:r w:rsidR="004B5B26" w:rsidRPr="004B5B26">
        <w:rPr>
          <w:bCs w:val="0"/>
          <w:sz w:val="24"/>
          <w:szCs w:val="24"/>
        </w:rPr>
        <w:t xml:space="preserve"> </w:t>
      </w:r>
      <w:r w:rsidR="004B5B26" w:rsidRPr="00BB27D7">
        <w:rPr>
          <w:bCs w:val="0"/>
          <w:sz w:val="24"/>
          <w:szCs w:val="24"/>
        </w:rPr>
        <w:t>цене, указанной Участником на «котировочной доске» ЭТП</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5006B">
        <w:rPr>
          <w:bCs w:val="0"/>
          <w:sz w:val="24"/>
          <w:szCs w:val="24"/>
        </w:rPr>
        <w:fldChar w:fldCharType="begin"/>
      </w:r>
      <w:r w:rsidR="003F3A69">
        <w:rPr>
          <w:bCs w:val="0"/>
          <w:sz w:val="24"/>
          <w:szCs w:val="24"/>
        </w:rPr>
        <w:instrText xml:space="preserve"> REF _Ref306138385 \r \h </w:instrText>
      </w:r>
      <w:r w:rsidR="00F5006B">
        <w:rPr>
          <w:bCs w:val="0"/>
          <w:sz w:val="24"/>
          <w:szCs w:val="24"/>
        </w:rPr>
      </w:r>
      <w:r w:rsidR="00F5006B">
        <w:rPr>
          <w:bCs w:val="0"/>
          <w:sz w:val="24"/>
          <w:szCs w:val="24"/>
        </w:rPr>
        <w:fldChar w:fldCharType="separate"/>
      </w:r>
      <w:r w:rsidR="00BE4110">
        <w:rPr>
          <w:bCs w:val="0"/>
          <w:sz w:val="24"/>
          <w:szCs w:val="24"/>
        </w:rPr>
        <w:t>3.6.4</w:t>
      </w:r>
      <w:r w:rsidR="00F5006B">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577"/>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75229B">
        <w:fldChar w:fldCharType="begin"/>
      </w:r>
      <w:r w:rsidR="0075229B">
        <w:instrText xml:space="preserve"> REF _Ref191386451 \n \h  \* MERGEFORMAT </w:instrText>
      </w:r>
      <w:r w:rsidR="0075229B">
        <w:fldChar w:fldCharType="separate"/>
      </w:r>
      <w:r w:rsidR="00BE4110" w:rsidRPr="00BE4110">
        <w:rPr>
          <w:bCs w:val="0"/>
          <w:sz w:val="24"/>
          <w:szCs w:val="24"/>
        </w:rPr>
        <w:t>3.3.9</w:t>
      </w:r>
      <w:r w:rsidR="0075229B">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5006B">
        <w:fldChar w:fldCharType="begin"/>
      </w:r>
      <w:r w:rsidR="001E2AA2">
        <w:rPr>
          <w:bCs w:val="0"/>
          <w:sz w:val="24"/>
          <w:szCs w:val="24"/>
        </w:rPr>
        <w:instrText xml:space="preserve"> REF _Ref440876618 \r \h </w:instrText>
      </w:r>
      <w:r w:rsidR="00F5006B">
        <w:fldChar w:fldCharType="separate"/>
      </w:r>
      <w:r w:rsidR="00BE4110">
        <w:rPr>
          <w:bCs w:val="0"/>
          <w:sz w:val="24"/>
          <w:szCs w:val="24"/>
        </w:rPr>
        <w:t>3.3.10</w:t>
      </w:r>
      <w:r w:rsidR="00F5006B">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lastRenderedPageBreak/>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961AE2">
        <w:rPr>
          <w:rFonts w:eastAsia="Arial Unicode MS"/>
          <w:sz w:val="24"/>
          <w:szCs w:val="24"/>
          <w:lang w:eastAsia="ru-RU"/>
        </w:rPr>
        <w:t xml:space="preserve">поставщиков, который ведется в соответствии с Федеральным законом от </w:t>
      </w:r>
      <w:r w:rsidR="00961AE2" w:rsidRPr="00961AE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61AE2">
        <w:rPr>
          <w:rFonts w:eastAsia="Arial Unicode MS"/>
          <w:sz w:val="24"/>
          <w:szCs w:val="24"/>
          <w:lang w:eastAsia="ru-RU"/>
        </w:rPr>
        <w:t>;</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75229B">
        <w:fldChar w:fldCharType="begin"/>
      </w:r>
      <w:r w:rsidR="0075229B">
        <w:instrText xml:space="preserve"> REF _Ref440275279 \r \h  \* MERGEFORMAT </w:instrText>
      </w:r>
      <w:r w:rsidR="0075229B">
        <w:fldChar w:fldCharType="separate"/>
      </w:r>
      <w:r w:rsidR="00BE4110" w:rsidRPr="00BE4110">
        <w:rPr>
          <w:sz w:val="24"/>
          <w:szCs w:val="24"/>
        </w:rPr>
        <w:t>1.1.4</w:t>
      </w:r>
      <w:r w:rsidR="0075229B">
        <w:fldChar w:fldCharType="end"/>
      </w:r>
      <w:r w:rsidRPr="009F2BF9">
        <w:rPr>
          <w:sz w:val="24"/>
          <w:szCs w:val="24"/>
        </w:rPr>
        <w:t xml:space="preserve"> и разделе </w:t>
      </w:r>
      <w:r w:rsidR="0075229B">
        <w:fldChar w:fldCharType="begin"/>
      </w:r>
      <w:r w:rsidR="0075229B">
        <w:instrText xml:space="preserve"> REF _Ref440270568 \r \h  \* MERGEFORMAT </w:instrText>
      </w:r>
      <w:r w:rsidR="0075229B">
        <w:fldChar w:fldCharType="separate"/>
      </w:r>
      <w:r w:rsidR="00BE4110">
        <w:t>4</w:t>
      </w:r>
      <w:r w:rsidR="0075229B">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 xml:space="preserve">аверенную Участником либо нотариусом копию устава в действующей </w:t>
      </w:r>
      <w:r w:rsidR="00553A57" w:rsidRPr="00E02350">
        <w:rPr>
          <w:sz w:val="24"/>
          <w:szCs w:val="24"/>
        </w:rPr>
        <w:lastRenderedPageBreak/>
        <w:t>редакции</w:t>
      </w:r>
      <w:r w:rsidRPr="00E02350">
        <w:rPr>
          <w:sz w:val="24"/>
          <w:szCs w:val="24"/>
        </w:rPr>
        <w:t xml:space="preserve"> (для юридических лиц)</w:t>
      </w:r>
      <w:r w:rsidR="00553A57" w:rsidRPr="00E02350">
        <w:rPr>
          <w:sz w:val="24"/>
          <w:szCs w:val="24"/>
        </w:rPr>
        <w:t>;</w:t>
      </w:r>
    </w:p>
    <w:p w:rsidR="00553A57" w:rsidRPr="00CF39D0" w:rsidRDefault="008D7235"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Копия</w:t>
      </w:r>
      <w:r w:rsidR="00A05589">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BF7BB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Информационное письмо о налич</w:t>
      </w:r>
      <w:proofErr w:type="gramStart"/>
      <w:r w:rsidRPr="00C34E99">
        <w:rPr>
          <w:sz w:val="24"/>
          <w:szCs w:val="24"/>
        </w:rPr>
        <w:t>ии у У</w:t>
      </w:r>
      <w:proofErr w:type="gramEnd"/>
      <w:r w:rsidRPr="00C34E99">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C34E99">
        <w:rPr>
          <w:sz w:val="24"/>
          <w:szCs w:val="24"/>
        </w:rPr>
        <w:t>(</w:t>
      </w:r>
      <w:r w:rsidR="003F3A69" w:rsidRPr="00C34E99">
        <w:rPr>
          <w:sz w:val="24"/>
          <w:szCs w:val="24"/>
        </w:rPr>
        <w:t>подраздел</w:t>
      </w:r>
      <w:r w:rsidR="00A600E3" w:rsidRPr="00C34E99">
        <w:rPr>
          <w:sz w:val="24"/>
          <w:szCs w:val="24"/>
        </w:rPr>
        <w:t xml:space="preserve"> </w:t>
      </w:r>
      <w:r w:rsidR="0075229B">
        <w:fldChar w:fldCharType="begin"/>
      </w:r>
      <w:r w:rsidR="0075229B">
        <w:instrText xml:space="preserve"> REF _Ref440271993 \r \h  \* MERGEFORMAT </w:instrText>
      </w:r>
      <w:r w:rsidR="0075229B">
        <w:fldChar w:fldCharType="separate"/>
      </w:r>
      <w:r w:rsidR="00BE4110" w:rsidRPr="00BE4110">
        <w:rPr>
          <w:sz w:val="24"/>
          <w:szCs w:val="24"/>
        </w:rPr>
        <w:t>5.11</w:t>
      </w:r>
      <w:r w:rsidR="0075229B">
        <w:fldChar w:fldCharType="end"/>
      </w:r>
      <w:r w:rsidR="00A600E3" w:rsidRPr="00C34E99">
        <w:rPr>
          <w:sz w:val="24"/>
          <w:szCs w:val="24"/>
        </w:rPr>
        <w:t>)</w:t>
      </w:r>
      <w:r w:rsidR="00F82225" w:rsidRPr="00C34E99">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5006B">
        <w:rPr>
          <w:sz w:val="24"/>
          <w:szCs w:val="24"/>
        </w:rPr>
        <w:fldChar w:fldCharType="begin"/>
      </w:r>
      <w:r w:rsidR="003F3A69">
        <w:rPr>
          <w:sz w:val="24"/>
          <w:szCs w:val="24"/>
        </w:rPr>
        <w:instrText xml:space="preserve"> REF _Ref440271964 \r \h </w:instrText>
      </w:r>
      <w:r w:rsidR="00F5006B">
        <w:rPr>
          <w:sz w:val="24"/>
          <w:szCs w:val="24"/>
        </w:rPr>
      </w:r>
      <w:r w:rsidR="00F5006B">
        <w:rPr>
          <w:sz w:val="24"/>
          <w:szCs w:val="24"/>
        </w:rPr>
        <w:fldChar w:fldCharType="separate"/>
      </w:r>
      <w:r w:rsidR="00BE4110">
        <w:rPr>
          <w:sz w:val="24"/>
          <w:szCs w:val="24"/>
        </w:rPr>
        <w:t>5.1.3</w:t>
      </w:r>
      <w:r w:rsidR="00F5006B">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5006B">
        <w:rPr>
          <w:sz w:val="24"/>
          <w:szCs w:val="24"/>
        </w:rPr>
        <w:fldChar w:fldCharType="begin"/>
      </w:r>
      <w:r w:rsidR="003F3A69">
        <w:rPr>
          <w:sz w:val="24"/>
          <w:szCs w:val="24"/>
        </w:rPr>
        <w:instrText xml:space="preserve"> REF _Ref440272035 \r \h </w:instrText>
      </w:r>
      <w:r w:rsidR="00F5006B">
        <w:rPr>
          <w:sz w:val="24"/>
          <w:szCs w:val="24"/>
        </w:rPr>
      </w:r>
      <w:r w:rsidR="00F5006B">
        <w:rPr>
          <w:sz w:val="24"/>
          <w:szCs w:val="24"/>
        </w:rPr>
        <w:fldChar w:fldCharType="separate"/>
      </w:r>
      <w:r w:rsidR="00BE4110">
        <w:rPr>
          <w:sz w:val="24"/>
          <w:szCs w:val="24"/>
        </w:rPr>
        <w:t>5.12</w:t>
      </w:r>
      <w:r w:rsidR="00F5006B">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5006B">
        <w:rPr>
          <w:sz w:val="24"/>
          <w:szCs w:val="24"/>
        </w:rPr>
        <w:fldChar w:fldCharType="begin"/>
      </w:r>
      <w:r w:rsidR="003F3A69">
        <w:rPr>
          <w:sz w:val="24"/>
          <w:szCs w:val="24"/>
        </w:rPr>
        <w:instrText xml:space="preserve"> REF _Ref440272051 \r \h </w:instrText>
      </w:r>
      <w:r w:rsidR="00F5006B">
        <w:rPr>
          <w:sz w:val="24"/>
          <w:szCs w:val="24"/>
        </w:rPr>
      </w:r>
      <w:r w:rsidR="00F5006B">
        <w:rPr>
          <w:sz w:val="24"/>
          <w:szCs w:val="24"/>
        </w:rPr>
        <w:fldChar w:fldCharType="separate"/>
      </w:r>
      <w:r w:rsidR="00BE4110">
        <w:rPr>
          <w:sz w:val="24"/>
          <w:szCs w:val="24"/>
        </w:rPr>
        <w:t>5.13</w:t>
      </w:r>
      <w:r w:rsidR="00F5006B">
        <w:rPr>
          <w:sz w:val="24"/>
          <w:szCs w:val="24"/>
        </w:rPr>
        <w:fldChar w:fldCharType="end"/>
      </w:r>
      <w:r w:rsidR="00A600E3" w:rsidRPr="00A92723">
        <w:rPr>
          <w:sz w:val="24"/>
          <w:szCs w:val="24"/>
        </w:rPr>
        <w:t>)</w:t>
      </w:r>
      <w:r w:rsidRPr="00A92723">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w:t>
      </w:r>
      <w:r w:rsidR="008D7235">
        <w:rPr>
          <w:sz w:val="24"/>
          <w:szCs w:val="24"/>
        </w:rPr>
        <w:t>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83CC1">
        <w:rPr>
          <w:sz w:val="24"/>
          <w:szCs w:val="24"/>
        </w:rPr>
        <w:t xml:space="preserve"> </w:t>
      </w:r>
      <w:r w:rsidR="00F83CC1">
        <w:rPr>
          <w:szCs w:val="24"/>
        </w:rPr>
        <w:t>(</w:t>
      </w:r>
      <w:r w:rsidR="008D7235" w:rsidRPr="00F95B37">
        <w:rPr>
          <w:sz w:val="24"/>
          <w:szCs w:val="24"/>
        </w:rPr>
        <w:t>желательное требование, предоставляется Участником при наличии</w:t>
      </w:r>
      <w:r w:rsidR="00F83CC1">
        <w:rPr>
          <w:szCs w:val="24"/>
        </w:rPr>
        <w:t>)</w:t>
      </w:r>
      <w:r w:rsidR="00F82225" w:rsidRPr="00F82225">
        <w:rPr>
          <w:sz w:val="24"/>
          <w:szCs w:val="24"/>
        </w:rPr>
        <w:t>;</w:t>
      </w:r>
      <w:proofErr w:type="gramEnd"/>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опи</w:t>
      </w:r>
      <w:r w:rsidR="008D7235">
        <w:rPr>
          <w:sz w:val="24"/>
          <w:szCs w:val="24"/>
        </w:rPr>
        <w:t>я</w:t>
      </w:r>
      <w:r w:rsidR="00DA1BA0" w:rsidRPr="00B20653">
        <w:rPr>
          <w:sz w:val="24"/>
          <w:szCs w:val="24"/>
        </w:rPr>
        <w:t xml:space="preserve">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A552E">
        <w:rPr>
          <w:sz w:val="24"/>
          <w:szCs w:val="24"/>
        </w:rPr>
        <w:t>05</w:t>
      </w:r>
      <w:r w:rsidR="000A552E" w:rsidRPr="00F82225">
        <w:rPr>
          <w:sz w:val="24"/>
          <w:szCs w:val="24"/>
        </w:rPr>
        <w:t>.0</w:t>
      </w:r>
      <w:r w:rsidR="000A552E">
        <w:rPr>
          <w:sz w:val="24"/>
          <w:szCs w:val="24"/>
        </w:rPr>
        <w:t>6</w:t>
      </w:r>
      <w:r w:rsidR="000A552E" w:rsidRPr="00F82225">
        <w:rPr>
          <w:sz w:val="24"/>
          <w:szCs w:val="24"/>
        </w:rPr>
        <w:t>.</w:t>
      </w:r>
      <w:r w:rsidR="000A552E" w:rsidRPr="008D7235">
        <w:rPr>
          <w:sz w:val="24"/>
          <w:szCs w:val="24"/>
        </w:rPr>
        <w:t>2015 N ММВ-7-17/227</w:t>
      </w:r>
      <w:r w:rsidR="00F82225" w:rsidRPr="008D7235">
        <w:rPr>
          <w:sz w:val="24"/>
          <w:szCs w:val="24"/>
        </w:rPr>
        <w:t xml:space="preserve">@, выданной соответствующими подразделениями Федеральной налоговой </w:t>
      </w:r>
      <w:r w:rsidR="00F82225" w:rsidRPr="008D7235">
        <w:rPr>
          <w:sz w:val="24"/>
          <w:szCs w:val="24"/>
        </w:rPr>
        <w:lastRenderedPageBreak/>
        <w:t xml:space="preserve">службы не ранее чем за 30 дней до срока окончания подачи </w:t>
      </w:r>
      <w:r w:rsidR="00A600E3" w:rsidRPr="008D7235">
        <w:rPr>
          <w:sz w:val="24"/>
          <w:szCs w:val="24"/>
        </w:rPr>
        <w:t>Заявок</w:t>
      </w:r>
      <w:r w:rsidR="00F82225" w:rsidRPr="008D7235">
        <w:rPr>
          <w:sz w:val="24"/>
          <w:szCs w:val="24"/>
        </w:rPr>
        <w:t xml:space="preserve"> (код по классификатору налоговой документации 1160080)</w:t>
      </w:r>
      <w:r w:rsidR="00F83CC1" w:rsidRPr="008D7235">
        <w:rPr>
          <w:sz w:val="24"/>
          <w:szCs w:val="24"/>
        </w:rPr>
        <w:t xml:space="preserve"> (желательное условие)</w:t>
      </w:r>
      <w:r w:rsidR="00F82225" w:rsidRPr="008D723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4E5ACE"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4E5ACE">
        <w:rPr>
          <w:sz w:val="24"/>
          <w:szCs w:val="24"/>
        </w:rPr>
        <w:t>наличия заключения аудиторской проверки при проведении добровольного аудита</w:t>
      </w:r>
      <w:r w:rsidR="004E5ACE" w:rsidRPr="004E5ACE">
        <w:rPr>
          <w:sz w:val="24"/>
          <w:szCs w:val="24"/>
        </w:rPr>
        <w:t xml:space="preserve"> (желательное требование)</w:t>
      </w:r>
      <w:r w:rsidRPr="004E5ACE">
        <w:rPr>
          <w:sz w:val="24"/>
          <w:szCs w:val="24"/>
        </w:rPr>
        <w:t>;</w:t>
      </w:r>
    </w:p>
    <w:p w:rsidR="00F82225" w:rsidRPr="000060B4"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0060B4">
        <w:rPr>
          <w:sz w:val="24"/>
          <w:szCs w:val="24"/>
        </w:rPr>
        <w:t>Анкета Участника закупки</w:t>
      </w:r>
      <w:r w:rsidR="00A154B7" w:rsidRPr="000060B4">
        <w:rPr>
          <w:sz w:val="24"/>
          <w:szCs w:val="24"/>
        </w:rPr>
        <w:t xml:space="preserve"> </w:t>
      </w:r>
      <w:r w:rsidR="00A154B7" w:rsidRPr="000060B4">
        <w:rPr>
          <w:bCs w:val="0"/>
          <w:sz w:val="24"/>
          <w:szCs w:val="24"/>
        </w:rPr>
        <w:t>по форме и в соответствии с инструкциями, приведенными в настоящей Документации</w:t>
      </w:r>
      <w:r w:rsidR="00F82225" w:rsidRPr="000060B4">
        <w:rPr>
          <w:sz w:val="24"/>
          <w:szCs w:val="24"/>
        </w:rPr>
        <w:t xml:space="preserve"> </w:t>
      </w:r>
      <w:r w:rsidR="009948B4" w:rsidRPr="000060B4">
        <w:rPr>
          <w:sz w:val="24"/>
          <w:szCs w:val="24"/>
        </w:rPr>
        <w:t>(</w:t>
      </w:r>
      <w:r w:rsidR="003F3A69" w:rsidRPr="000060B4">
        <w:rPr>
          <w:sz w:val="24"/>
          <w:szCs w:val="24"/>
        </w:rPr>
        <w:t>подраздел</w:t>
      </w:r>
      <w:r w:rsidR="009948B4" w:rsidRPr="000060B4">
        <w:rPr>
          <w:sz w:val="24"/>
          <w:szCs w:val="24"/>
        </w:rPr>
        <w:t xml:space="preserve"> </w:t>
      </w:r>
      <w:r w:rsidR="0075229B">
        <w:fldChar w:fldCharType="begin"/>
      </w:r>
      <w:r w:rsidR="0075229B">
        <w:instrText xml:space="preserve"> REF _Ref440272119 \r \h  \* MERGEFORMAT </w:instrText>
      </w:r>
      <w:r w:rsidR="0075229B">
        <w:fldChar w:fldCharType="separate"/>
      </w:r>
      <w:r w:rsidR="00BE4110" w:rsidRPr="00BE4110">
        <w:rPr>
          <w:sz w:val="24"/>
          <w:szCs w:val="24"/>
        </w:rPr>
        <w:t>5.7.1</w:t>
      </w:r>
      <w:r w:rsidR="0075229B">
        <w:fldChar w:fldCharType="end"/>
      </w:r>
      <w:r w:rsidR="009948B4" w:rsidRPr="000060B4">
        <w:rPr>
          <w:sz w:val="24"/>
          <w:szCs w:val="24"/>
        </w:rPr>
        <w:t>)</w:t>
      </w:r>
      <w:r w:rsidR="000060B4" w:rsidRPr="000060B4">
        <w:rPr>
          <w:sz w:val="24"/>
          <w:szCs w:val="24"/>
        </w:rPr>
        <w:t xml:space="preserve"> с приложением </w:t>
      </w:r>
      <w:proofErr w:type="gramStart"/>
      <w:r w:rsidR="000060B4" w:rsidRPr="000060B4">
        <w:rPr>
          <w:bCs w:val="0"/>
          <w:sz w:val="24"/>
          <w:szCs w:val="24"/>
        </w:rPr>
        <w:t>файла копии Анкеты Участника запроса</w:t>
      </w:r>
      <w:proofErr w:type="gramEnd"/>
      <w:r w:rsidR="000060B4" w:rsidRPr="000060B4">
        <w:rPr>
          <w:bCs w:val="0"/>
          <w:sz w:val="24"/>
          <w:szCs w:val="24"/>
        </w:rPr>
        <w:t xml:space="preserve"> предложений, выполненного в формате MS </w:t>
      </w:r>
      <w:proofErr w:type="spellStart"/>
      <w:r w:rsidR="000060B4" w:rsidRPr="000060B4">
        <w:rPr>
          <w:bCs w:val="0"/>
          <w:sz w:val="24"/>
          <w:szCs w:val="24"/>
        </w:rPr>
        <w:t>Word</w:t>
      </w:r>
      <w:proofErr w:type="spellEnd"/>
      <w:r w:rsidR="00F82225" w:rsidRPr="000060B4">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5006B">
        <w:rPr>
          <w:sz w:val="24"/>
          <w:szCs w:val="24"/>
        </w:rPr>
        <w:fldChar w:fldCharType="begin"/>
      </w:r>
      <w:r w:rsidR="003F3A69">
        <w:rPr>
          <w:sz w:val="24"/>
          <w:szCs w:val="24"/>
        </w:rPr>
        <w:instrText xml:space="preserve"> REF _Ref440272147 \r \h </w:instrText>
      </w:r>
      <w:r w:rsidR="00F5006B">
        <w:rPr>
          <w:sz w:val="24"/>
          <w:szCs w:val="24"/>
        </w:rPr>
      </w:r>
      <w:r w:rsidR="00F5006B">
        <w:rPr>
          <w:sz w:val="24"/>
          <w:szCs w:val="24"/>
        </w:rPr>
        <w:fldChar w:fldCharType="separate"/>
      </w:r>
      <w:r w:rsidR="00BE4110">
        <w:rPr>
          <w:sz w:val="24"/>
          <w:szCs w:val="24"/>
        </w:rPr>
        <w:t>5.7.2</w:t>
      </w:r>
      <w:r w:rsidR="00F5006B">
        <w:rPr>
          <w:sz w:val="24"/>
          <w:szCs w:val="24"/>
        </w:rPr>
        <w:fldChar w:fldCharType="end"/>
      </w:r>
      <w:r w:rsidR="003F3A69">
        <w:rPr>
          <w:sz w:val="24"/>
          <w:szCs w:val="24"/>
        </w:rPr>
        <w:t>)</w:t>
      </w:r>
      <w:r w:rsidR="00744026" w:rsidRPr="00744026">
        <w:rPr>
          <w:sz w:val="24"/>
          <w:szCs w:val="24"/>
        </w:rPr>
        <w:t xml:space="preserve"> </w:t>
      </w:r>
      <w:r w:rsidR="00744026" w:rsidRPr="0012081A">
        <w:rPr>
          <w:sz w:val="24"/>
          <w:szCs w:val="24"/>
        </w:rPr>
        <w:t>– предоставляется только теми Участниками/</w:t>
      </w:r>
      <w:r w:rsidR="00744026">
        <w:rPr>
          <w:sz w:val="24"/>
          <w:szCs w:val="24"/>
        </w:rPr>
        <w:t>субподрядчиками/</w:t>
      </w:r>
      <w:r w:rsidR="00744026"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744026" w:rsidRPr="0012081A">
        <w:rPr>
          <w:sz w:val="24"/>
          <w:szCs w:val="24"/>
        </w:rPr>
        <w:t xml:space="preserve"> предпринимательства в Российской Федерации»)</w:t>
      </w:r>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w:t>
      </w:r>
      <w:r w:rsidR="00041431" w:rsidRPr="00673EDD">
        <w:rPr>
          <w:sz w:val="24"/>
          <w:szCs w:val="24"/>
        </w:rPr>
        <w:lastRenderedPageBreak/>
        <w:t>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40"/>
    </w:p>
    <w:p w:rsidR="00F82225" w:rsidRPr="00C34E99"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C34E99">
        <w:rPr>
          <w:sz w:val="24"/>
          <w:szCs w:val="24"/>
        </w:rPr>
        <w:t xml:space="preserve">документов необходимо для </w:t>
      </w:r>
      <w:r w:rsidR="007F76D6" w:rsidRPr="00C34E99">
        <w:rPr>
          <w:sz w:val="24"/>
          <w:szCs w:val="24"/>
        </w:rPr>
        <w:t>выполнения работ</w:t>
      </w:r>
      <w:r w:rsidRPr="00C34E99">
        <w:rPr>
          <w:sz w:val="24"/>
          <w:szCs w:val="24"/>
        </w:rPr>
        <w:t xml:space="preserve">, указанных в п. </w:t>
      </w:r>
      <w:r w:rsidR="0075229B">
        <w:fldChar w:fldCharType="begin"/>
      </w:r>
      <w:r w:rsidR="0075229B">
        <w:instrText xml:space="preserve"> REF _Ref440275279 \r \h  \* MERGEFORMAT </w:instrText>
      </w:r>
      <w:r w:rsidR="0075229B">
        <w:fldChar w:fldCharType="separate"/>
      </w:r>
      <w:r w:rsidR="00BE4110" w:rsidRPr="00BE4110">
        <w:rPr>
          <w:sz w:val="24"/>
          <w:szCs w:val="24"/>
        </w:rPr>
        <w:t>1.1.4</w:t>
      </w:r>
      <w:r w:rsidR="0075229B">
        <w:fldChar w:fldCharType="end"/>
      </w:r>
      <w:r w:rsidRPr="00C34E99">
        <w:rPr>
          <w:sz w:val="24"/>
          <w:szCs w:val="24"/>
        </w:rPr>
        <w:t xml:space="preserve"> и разделе </w:t>
      </w:r>
      <w:r w:rsidR="0075229B">
        <w:fldChar w:fldCharType="begin"/>
      </w:r>
      <w:r w:rsidR="0075229B">
        <w:instrText xml:space="preserve"> REF _Ref440270568 \r \h  \* MERGEFORMAT </w:instrText>
      </w:r>
      <w:r w:rsidR="0075229B">
        <w:fldChar w:fldCharType="separate"/>
      </w:r>
      <w:r w:rsidR="00BE4110">
        <w:t>4</w:t>
      </w:r>
      <w:r w:rsidR="0075229B">
        <w:fldChar w:fldCharType="end"/>
      </w:r>
      <w:r w:rsidRPr="00C34E99">
        <w:rPr>
          <w:sz w:val="24"/>
          <w:szCs w:val="24"/>
        </w:rPr>
        <w:t>, в соответствии с требованиями законодательства Российской Федерации)</w:t>
      </w:r>
      <w:r w:rsidR="00A316B7" w:rsidRPr="00C34E99">
        <w:rPr>
          <w:sz w:val="24"/>
          <w:szCs w:val="24"/>
        </w:rPr>
        <w:t>;</w:t>
      </w:r>
      <w:proofErr w:type="gramEnd"/>
    </w:p>
    <w:p w:rsidR="00920CB0"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Справка о перечне и объемах выполнения аналогичных договоров </w:t>
      </w:r>
      <w:r w:rsidR="00A154B7" w:rsidRPr="00C34E99">
        <w:rPr>
          <w:bCs w:val="0"/>
          <w:sz w:val="24"/>
          <w:szCs w:val="24"/>
        </w:rPr>
        <w:t>по форме и в соответствии с инструкциями, приведенными в настоящей Документации</w:t>
      </w:r>
      <w:r w:rsidR="009948B4" w:rsidRPr="00C34E99">
        <w:rPr>
          <w:sz w:val="24"/>
          <w:szCs w:val="24"/>
        </w:rPr>
        <w:t xml:space="preserve"> (</w:t>
      </w:r>
      <w:r w:rsidR="003C2207" w:rsidRPr="00C34E99">
        <w:rPr>
          <w:sz w:val="24"/>
          <w:szCs w:val="24"/>
        </w:rPr>
        <w:t>подраздел</w:t>
      </w:r>
      <w:r w:rsidR="00A0601F">
        <w:rPr>
          <w:sz w:val="24"/>
          <w:szCs w:val="24"/>
        </w:rPr>
        <w:t xml:space="preserve"> </w:t>
      </w:r>
      <w:r w:rsidR="00F5006B">
        <w:rPr>
          <w:sz w:val="24"/>
          <w:szCs w:val="24"/>
        </w:rPr>
        <w:fldChar w:fldCharType="begin"/>
      </w:r>
      <w:r w:rsidR="00A0601F">
        <w:rPr>
          <w:sz w:val="24"/>
          <w:szCs w:val="24"/>
        </w:rPr>
        <w:instrText xml:space="preserve"> REF _Ref449016877 \r \h </w:instrText>
      </w:r>
      <w:r w:rsidR="00F5006B">
        <w:rPr>
          <w:sz w:val="24"/>
          <w:szCs w:val="24"/>
        </w:rPr>
      </w:r>
      <w:r w:rsidR="00F5006B">
        <w:rPr>
          <w:sz w:val="24"/>
          <w:szCs w:val="24"/>
        </w:rPr>
        <w:fldChar w:fldCharType="separate"/>
      </w:r>
      <w:r w:rsidR="00A0601F">
        <w:rPr>
          <w:sz w:val="24"/>
          <w:szCs w:val="24"/>
        </w:rPr>
        <w:t>5.8</w:t>
      </w:r>
      <w:r w:rsidR="00F5006B">
        <w:rPr>
          <w:sz w:val="24"/>
          <w:szCs w:val="24"/>
        </w:rPr>
        <w:fldChar w:fldCharType="end"/>
      </w:r>
      <w:r w:rsidR="009948B4" w:rsidRPr="00C34E99">
        <w:rPr>
          <w:sz w:val="24"/>
          <w:szCs w:val="24"/>
        </w:rPr>
        <w:t>)</w:t>
      </w:r>
      <w:r w:rsidR="00920CB0" w:rsidRPr="00C34E99">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sidRPr="00C34E99">
        <w:rPr>
          <w:sz w:val="24"/>
          <w:szCs w:val="24"/>
        </w:rPr>
        <w:t>Справк</w:t>
      </w:r>
      <w:r w:rsidR="00C34E99">
        <w:rPr>
          <w:sz w:val="24"/>
          <w:szCs w:val="24"/>
        </w:rPr>
        <w:t>а</w:t>
      </w:r>
      <w:r w:rsidR="007705A5" w:rsidRPr="00C34E99">
        <w:rPr>
          <w:sz w:val="24"/>
          <w:szCs w:val="24"/>
        </w:rPr>
        <w:t xml:space="preserve"> о материально-технических</w:t>
      </w:r>
      <w:r w:rsidR="007705A5" w:rsidRPr="007D7C50">
        <w:rPr>
          <w:sz w:val="24"/>
          <w:szCs w:val="24"/>
        </w:rPr>
        <w:t xml:space="preserve">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5006B">
        <w:rPr>
          <w:sz w:val="24"/>
          <w:szCs w:val="24"/>
        </w:rPr>
        <w:fldChar w:fldCharType="begin"/>
      </w:r>
      <w:r w:rsidR="00CF7FAD">
        <w:rPr>
          <w:sz w:val="24"/>
          <w:szCs w:val="24"/>
        </w:rPr>
        <w:instrText xml:space="preserve"> REF _Ref440881887 \r \h </w:instrText>
      </w:r>
      <w:r w:rsidR="00F5006B">
        <w:rPr>
          <w:sz w:val="24"/>
          <w:szCs w:val="24"/>
        </w:rPr>
      </w:r>
      <w:r w:rsidR="00F5006B">
        <w:rPr>
          <w:sz w:val="24"/>
          <w:szCs w:val="24"/>
        </w:rPr>
        <w:fldChar w:fldCharType="separate"/>
      </w:r>
      <w:r w:rsidR="00BE4110">
        <w:rPr>
          <w:sz w:val="24"/>
          <w:szCs w:val="24"/>
        </w:rPr>
        <w:t>5.9</w:t>
      </w:r>
      <w:r w:rsidR="00F5006B">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bookmarkStart w:id="341" w:name="_Ref442189285"/>
      <w:proofErr w:type="gramStart"/>
      <w:r>
        <w:rPr>
          <w:sz w:val="24"/>
          <w:szCs w:val="24"/>
        </w:rPr>
        <w:t>Справк</w:t>
      </w:r>
      <w:r w:rsidR="00C34E99">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5006B">
        <w:rPr>
          <w:sz w:val="24"/>
          <w:szCs w:val="24"/>
        </w:rPr>
        <w:fldChar w:fldCharType="begin"/>
      </w:r>
      <w:r w:rsidR="00CF7FAD">
        <w:rPr>
          <w:sz w:val="24"/>
          <w:szCs w:val="24"/>
        </w:rPr>
        <w:instrText xml:space="preserve"> REF _Ref440881894 \r \h </w:instrText>
      </w:r>
      <w:r w:rsidR="00F5006B">
        <w:rPr>
          <w:sz w:val="24"/>
          <w:szCs w:val="24"/>
        </w:rPr>
      </w:r>
      <w:r w:rsidR="00F5006B">
        <w:rPr>
          <w:sz w:val="24"/>
          <w:szCs w:val="24"/>
        </w:rPr>
        <w:fldChar w:fldCharType="separate"/>
      </w:r>
      <w:r w:rsidR="00BE4110">
        <w:rPr>
          <w:sz w:val="24"/>
          <w:szCs w:val="24"/>
        </w:rPr>
        <w:t>5.10</w:t>
      </w:r>
      <w:r w:rsidR="00F5006B">
        <w:rPr>
          <w:sz w:val="24"/>
          <w:szCs w:val="24"/>
        </w:rPr>
        <w:fldChar w:fldCharType="end"/>
      </w:r>
      <w:r w:rsidR="007705A5" w:rsidRPr="007D7C50">
        <w:rPr>
          <w:sz w:val="24"/>
          <w:szCs w:val="24"/>
        </w:rPr>
        <w:t>);</w:t>
      </w:r>
      <w:bookmarkEnd w:id="341"/>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8D7235"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2" w:name="_Ref442189627"/>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5006B">
        <w:rPr>
          <w:sz w:val="24"/>
          <w:szCs w:val="24"/>
        </w:rPr>
        <w:fldChar w:fldCharType="begin"/>
      </w:r>
      <w:r w:rsidR="003C2207">
        <w:rPr>
          <w:sz w:val="24"/>
          <w:szCs w:val="24"/>
        </w:rPr>
        <w:instrText xml:space="preserve"> REF _Ref440272256 \r \h </w:instrText>
      </w:r>
      <w:r w:rsidR="00F5006B">
        <w:rPr>
          <w:sz w:val="24"/>
          <w:szCs w:val="24"/>
        </w:rPr>
      </w:r>
      <w:r w:rsidR="00F5006B">
        <w:rPr>
          <w:sz w:val="24"/>
          <w:szCs w:val="24"/>
        </w:rPr>
        <w:fldChar w:fldCharType="separate"/>
      </w:r>
      <w:r w:rsidR="00BE4110">
        <w:rPr>
          <w:sz w:val="24"/>
          <w:szCs w:val="24"/>
        </w:rPr>
        <w:t>5.14</w:t>
      </w:r>
      <w:r w:rsidR="00F5006B">
        <w:rPr>
          <w:sz w:val="24"/>
          <w:szCs w:val="24"/>
        </w:rPr>
        <w:fldChar w:fldCharType="end"/>
      </w:r>
      <w:r>
        <w:rPr>
          <w:sz w:val="24"/>
          <w:szCs w:val="24"/>
        </w:rPr>
        <w:t>);</w:t>
      </w:r>
      <w:bookmarkEnd w:id="342"/>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75229B">
        <w:fldChar w:fldCharType="begin"/>
      </w:r>
      <w:r w:rsidR="0075229B">
        <w:instrText xml:space="preserve"> REF _Ref440272274 \r \h  \* MERGEFORMAT </w:instrText>
      </w:r>
      <w:r w:rsidR="0075229B">
        <w:fldChar w:fldCharType="separate"/>
      </w:r>
      <w:r w:rsidR="00BE4110" w:rsidRPr="00BE4110">
        <w:rPr>
          <w:sz w:val="24"/>
          <w:szCs w:val="24"/>
        </w:rPr>
        <w:t>5.15</w:t>
      </w:r>
      <w:r w:rsidR="0075229B">
        <w:fldChar w:fldCharType="end"/>
      </w:r>
      <w:r w:rsidRPr="00DA1BA0">
        <w:rPr>
          <w:sz w:val="24"/>
          <w:szCs w:val="24"/>
        </w:rPr>
        <w:t>)</w:t>
      </w:r>
      <w:r w:rsidR="00796BE6" w:rsidRPr="00DA1BA0">
        <w:rPr>
          <w:sz w:val="24"/>
          <w:szCs w:val="24"/>
        </w:rPr>
        <w:t xml:space="preserve"> (</w:t>
      </w:r>
      <w:r w:rsidR="008D7235"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578"/>
      <w:r w:rsidRPr="00E71A48">
        <w:rPr>
          <w:szCs w:val="24"/>
        </w:rPr>
        <w:t xml:space="preserve">Привлечение </w:t>
      </w:r>
      <w:bookmarkEnd w:id="343"/>
      <w:bookmarkEnd w:id="344"/>
      <w:bookmarkEnd w:id="345"/>
      <w:bookmarkEnd w:id="346"/>
      <w:bookmarkEnd w:id="347"/>
      <w:bookmarkEnd w:id="348"/>
      <w:bookmarkEnd w:id="349"/>
      <w:r w:rsidR="00176B20">
        <w:rPr>
          <w:szCs w:val="24"/>
        </w:rPr>
        <w:t>субподрядчиков</w:t>
      </w:r>
      <w:bookmarkEnd w:id="350"/>
      <w:bookmarkEnd w:id="351"/>
      <w:bookmarkEnd w:id="352"/>
      <w:bookmarkEnd w:id="35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4" w:name="_Ref191386461"/>
      <w:bookmarkStart w:id="355" w:name="_Toc440361335"/>
      <w:bookmarkStart w:id="356" w:name="_Toc440376090"/>
      <w:bookmarkStart w:id="35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75229B">
        <w:fldChar w:fldCharType="begin"/>
      </w:r>
      <w:r w:rsidR="0075229B">
        <w:instrText xml:space="preserve"> REF _Ref191386407 \r \h  \* MERGEFORMAT </w:instrText>
      </w:r>
      <w:r w:rsidR="0075229B">
        <w:fldChar w:fldCharType="separate"/>
      </w:r>
      <w:r w:rsidR="00BE4110" w:rsidRPr="00BE4110">
        <w:rPr>
          <w:bCs w:val="0"/>
          <w:sz w:val="24"/>
          <w:szCs w:val="24"/>
        </w:rPr>
        <w:t>3.3.8</w:t>
      </w:r>
      <w:r w:rsidR="0075229B">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8"/>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F5006B">
        <w:rPr>
          <w:bCs w:val="0"/>
          <w:sz w:val="24"/>
          <w:szCs w:val="24"/>
        </w:rPr>
        <w:fldChar w:fldCharType="begin"/>
      </w:r>
      <w:r w:rsidR="00D57D88">
        <w:rPr>
          <w:bCs w:val="0"/>
          <w:sz w:val="24"/>
          <w:szCs w:val="24"/>
        </w:rPr>
        <w:instrText xml:space="preserve"> REF _Ref440291364 \r \h </w:instrText>
      </w:r>
      <w:r w:rsidR="00F5006B">
        <w:rPr>
          <w:bCs w:val="0"/>
          <w:sz w:val="24"/>
          <w:szCs w:val="24"/>
        </w:rPr>
      </w:r>
      <w:r w:rsidR="00F5006B">
        <w:rPr>
          <w:bCs w:val="0"/>
          <w:sz w:val="24"/>
          <w:szCs w:val="24"/>
        </w:rPr>
        <w:fldChar w:fldCharType="separate"/>
      </w:r>
      <w:r w:rsidR="00BE4110">
        <w:rPr>
          <w:bCs w:val="0"/>
          <w:sz w:val="24"/>
          <w:szCs w:val="24"/>
        </w:rPr>
        <w:t>3.3.8.1</w:t>
      </w:r>
      <w:r w:rsidR="00F5006B">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F5006B">
        <w:rPr>
          <w:sz w:val="24"/>
          <w:szCs w:val="24"/>
        </w:rPr>
        <w:fldChar w:fldCharType="begin"/>
      </w:r>
      <w:r>
        <w:rPr>
          <w:bCs w:val="0"/>
          <w:sz w:val="24"/>
          <w:szCs w:val="24"/>
        </w:rPr>
        <w:instrText xml:space="preserve"> REF _Ref303669127 \r \h </w:instrText>
      </w:r>
      <w:r w:rsidR="00F5006B">
        <w:rPr>
          <w:sz w:val="24"/>
          <w:szCs w:val="24"/>
        </w:rPr>
      </w:r>
      <w:r w:rsidR="00F5006B">
        <w:rPr>
          <w:sz w:val="24"/>
          <w:szCs w:val="24"/>
        </w:rPr>
        <w:fldChar w:fldCharType="separate"/>
      </w:r>
      <w:r w:rsidR="00BE4110">
        <w:rPr>
          <w:bCs w:val="0"/>
          <w:sz w:val="24"/>
          <w:szCs w:val="24"/>
        </w:rPr>
        <w:t>3.3.8.2</w:t>
      </w:r>
      <w:r w:rsidR="00F5006B">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5006B">
        <w:rPr>
          <w:bCs w:val="0"/>
          <w:sz w:val="24"/>
          <w:szCs w:val="24"/>
        </w:rPr>
        <w:fldChar w:fldCharType="begin"/>
      </w:r>
      <w:r w:rsidR="00362EA4">
        <w:rPr>
          <w:bCs w:val="0"/>
          <w:sz w:val="24"/>
          <w:szCs w:val="24"/>
        </w:rPr>
        <w:instrText xml:space="preserve"> REF _Ref440272510 \r \h </w:instrText>
      </w:r>
      <w:r w:rsidR="00F5006B">
        <w:rPr>
          <w:bCs w:val="0"/>
          <w:sz w:val="24"/>
          <w:szCs w:val="24"/>
        </w:rPr>
      </w:r>
      <w:r w:rsidR="00F5006B">
        <w:rPr>
          <w:bCs w:val="0"/>
          <w:sz w:val="24"/>
          <w:szCs w:val="24"/>
        </w:rPr>
        <w:fldChar w:fldCharType="separate"/>
      </w:r>
      <w:r w:rsidR="00BE4110">
        <w:rPr>
          <w:bCs w:val="0"/>
          <w:sz w:val="24"/>
          <w:szCs w:val="24"/>
        </w:rPr>
        <w:t>5.16</w:t>
      </w:r>
      <w:r w:rsidR="00F5006B">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57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5229B">
        <w:fldChar w:fldCharType="begin"/>
      </w:r>
      <w:r w:rsidR="0075229B">
        <w:instrText xml:space="preserve"> REF _Ref191386482 \r \h  \* MERGEFORMAT </w:instrText>
      </w:r>
      <w:r w:rsidR="0075229B">
        <w:fldChar w:fldCharType="separate"/>
      </w:r>
      <w:r w:rsidR="00BE4110" w:rsidRPr="00BE4110">
        <w:rPr>
          <w:bCs w:val="0"/>
          <w:sz w:val="24"/>
          <w:szCs w:val="24"/>
        </w:rPr>
        <w:t>3.3.8.1</w:t>
      </w:r>
      <w:r w:rsidR="0075229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5229B">
        <w:fldChar w:fldCharType="begin"/>
      </w:r>
      <w:r w:rsidR="0075229B">
        <w:instrText xml:space="preserve"> REF _Ref191386407 \r \h  \* MERGEFORMAT </w:instrText>
      </w:r>
      <w:r w:rsidR="0075229B">
        <w:fldChar w:fldCharType="separate"/>
      </w:r>
      <w:r w:rsidR="00BE4110" w:rsidRPr="00BE4110">
        <w:rPr>
          <w:bCs w:val="0"/>
          <w:sz w:val="24"/>
          <w:szCs w:val="24"/>
        </w:rPr>
        <w:t>3.3.8</w:t>
      </w:r>
      <w:r w:rsidR="0075229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5006B">
        <w:rPr>
          <w:bCs w:val="0"/>
          <w:sz w:val="24"/>
          <w:szCs w:val="24"/>
        </w:rPr>
        <w:fldChar w:fldCharType="begin"/>
      </w:r>
      <w:r w:rsidR="000F4365">
        <w:rPr>
          <w:bCs w:val="0"/>
          <w:sz w:val="24"/>
          <w:szCs w:val="24"/>
        </w:rPr>
        <w:instrText xml:space="preserve"> REF _Ref440291364 \r \h </w:instrText>
      </w:r>
      <w:r w:rsidR="00F5006B">
        <w:rPr>
          <w:bCs w:val="0"/>
          <w:sz w:val="24"/>
          <w:szCs w:val="24"/>
        </w:rPr>
      </w:r>
      <w:r w:rsidR="00F5006B">
        <w:rPr>
          <w:bCs w:val="0"/>
          <w:sz w:val="24"/>
          <w:szCs w:val="24"/>
        </w:rPr>
        <w:fldChar w:fldCharType="separate"/>
      </w:r>
      <w:r w:rsidR="00BE4110">
        <w:rPr>
          <w:bCs w:val="0"/>
          <w:sz w:val="24"/>
          <w:szCs w:val="24"/>
        </w:rPr>
        <w:t>3.3.8.1</w:t>
      </w:r>
      <w:r w:rsidR="00F5006B">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9"/>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EF446E">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5229B">
        <w:fldChar w:fldCharType="begin"/>
      </w:r>
      <w:r w:rsidR="0075229B">
        <w:instrText xml:space="preserve"> REF _Ref307563248 \r \h  \* MERGEFORMAT </w:instrText>
      </w:r>
      <w:r w:rsidR="0075229B">
        <w:fldChar w:fldCharType="separate"/>
      </w:r>
      <w:r w:rsidR="00BE4110" w:rsidRPr="00BE4110">
        <w:rPr>
          <w:bCs w:val="0"/>
          <w:sz w:val="24"/>
          <w:szCs w:val="24"/>
          <w:lang w:val="en-US"/>
        </w:rPr>
        <w:t>a</w:t>
      </w:r>
      <w:r w:rsidR="00BE4110" w:rsidRPr="00E023AD">
        <w:rPr>
          <w:bCs w:val="0"/>
          <w:sz w:val="24"/>
          <w:szCs w:val="24"/>
        </w:rPr>
        <w:t>)</w:t>
      </w:r>
      <w:r w:rsidR="0075229B">
        <w:fldChar w:fldCharType="end"/>
      </w:r>
      <w:r w:rsidRPr="00E71A48">
        <w:rPr>
          <w:bCs w:val="0"/>
          <w:sz w:val="24"/>
          <w:szCs w:val="24"/>
        </w:rPr>
        <w:t xml:space="preserve">- </w:t>
      </w:r>
      <w:r w:rsidR="0075229B">
        <w:fldChar w:fldCharType="begin"/>
      </w:r>
      <w:r w:rsidR="0075229B">
        <w:instrText xml:space="preserve"> REF _Ref307563262 \r \h  \* MERGEFORMAT </w:instrText>
      </w:r>
      <w:r w:rsidR="0075229B">
        <w:fldChar w:fldCharType="separate"/>
      </w:r>
      <w:r w:rsidR="00BE4110" w:rsidRPr="00BE4110">
        <w:rPr>
          <w:bCs w:val="0"/>
          <w:sz w:val="24"/>
          <w:szCs w:val="24"/>
          <w:lang w:val="en-US"/>
        </w:rPr>
        <w:t>g</w:t>
      </w:r>
      <w:r w:rsidR="00BE4110" w:rsidRPr="00E023AD">
        <w:rPr>
          <w:bCs w:val="0"/>
          <w:sz w:val="24"/>
          <w:szCs w:val="24"/>
        </w:rPr>
        <w:t>)</w:t>
      </w:r>
      <w:r w:rsidR="0075229B">
        <w:fldChar w:fldCharType="end"/>
      </w:r>
      <w:r w:rsidRPr="00E71A48">
        <w:rPr>
          <w:bCs w:val="0"/>
          <w:sz w:val="24"/>
          <w:szCs w:val="24"/>
        </w:rPr>
        <w:t xml:space="preserve">п. </w:t>
      </w:r>
      <w:r w:rsidR="0075229B">
        <w:fldChar w:fldCharType="begin"/>
      </w:r>
      <w:r w:rsidR="0075229B">
        <w:instrText xml:space="preserve"> REF _Ref306032591 \r \h  \* MERGEFORMAT </w:instrText>
      </w:r>
      <w:r w:rsidR="0075229B">
        <w:fldChar w:fldCharType="separate"/>
      </w:r>
      <w:r w:rsidR="00BE4110" w:rsidRPr="00BE4110">
        <w:rPr>
          <w:bCs w:val="0"/>
          <w:sz w:val="24"/>
          <w:szCs w:val="24"/>
        </w:rPr>
        <w:t>3.3.10.4</w:t>
      </w:r>
      <w:r w:rsidR="0075229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5006B">
        <w:rPr>
          <w:sz w:val="24"/>
          <w:szCs w:val="24"/>
        </w:rPr>
        <w:fldChar w:fldCharType="begin"/>
      </w:r>
      <w:r w:rsidR="000F4365">
        <w:rPr>
          <w:bCs w:val="0"/>
          <w:sz w:val="24"/>
          <w:szCs w:val="24"/>
        </w:rPr>
        <w:instrText xml:space="preserve"> REF _Ref303669127 \r \h </w:instrText>
      </w:r>
      <w:r w:rsidR="00F5006B">
        <w:rPr>
          <w:sz w:val="24"/>
          <w:szCs w:val="24"/>
        </w:rPr>
      </w:r>
      <w:r w:rsidR="00F5006B">
        <w:rPr>
          <w:sz w:val="24"/>
          <w:szCs w:val="24"/>
        </w:rPr>
        <w:fldChar w:fldCharType="separate"/>
      </w:r>
      <w:r w:rsidR="00BE4110">
        <w:rPr>
          <w:bCs w:val="0"/>
          <w:sz w:val="24"/>
          <w:szCs w:val="24"/>
        </w:rPr>
        <w:t>3.3.8.2</w:t>
      </w:r>
      <w:r w:rsidR="00F5006B">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5006B">
        <w:rPr>
          <w:bCs w:val="0"/>
          <w:sz w:val="24"/>
          <w:szCs w:val="24"/>
        </w:rPr>
        <w:fldChar w:fldCharType="begin"/>
      </w:r>
      <w:r w:rsidR="00D50E8D">
        <w:rPr>
          <w:bCs w:val="0"/>
          <w:sz w:val="24"/>
          <w:szCs w:val="24"/>
        </w:rPr>
        <w:instrText xml:space="preserve"> REF _Ref440376324 \r \h </w:instrText>
      </w:r>
      <w:r w:rsidR="00F5006B">
        <w:rPr>
          <w:bCs w:val="0"/>
          <w:sz w:val="24"/>
          <w:szCs w:val="24"/>
        </w:rPr>
      </w:r>
      <w:r w:rsidR="00F5006B">
        <w:rPr>
          <w:bCs w:val="0"/>
          <w:sz w:val="24"/>
          <w:szCs w:val="24"/>
        </w:rPr>
        <w:fldChar w:fldCharType="separate"/>
      </w:r>
      <w:r w:rsidR="00BE4110">
        <w:rPr>
          <w:bCs w:val="0"/>
          <w:sz w:val="24"/>
          <w:szCs w:val="24"/>
        </w:rPr>
        <w:t>5.17</w:t>
      </w:r>
      <w:r w:rsidR="00F5006B">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lastRenderedPageBreak/>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5006B">
        <w:rPr>
          <w:bCs w:val="0"/>
          <w:sz w:val="24"/>
          <w:szCs w:val="24"/>
        </w:rPr>
        <w:fldChar w:fldCharType="begin"/>
      </w:r>
      <w:r w:rsidR="000F4365">
        <w:rPr>
          <w:bCs w:val="0"/>
          <w:sz w:val="24"/>
          <w:szCs w:val="24"/>
        </w:rPr>
        <w:instrText xml:space="preserve"> REF _Ref440291364 \r \h </w:instrText>
      </w:r>
      <w:r w:rsidR="00F5006B">
        <w:rPr>
          <w:bCs w:val="0"/>
          <w:sz w:val="24"/>
          <w:szCs w:val="24"/>
        </w:rPr>
      </w:r>
      <w:r w:rsidR="00F5006B">
        <w:rPr>
          <w:bCs w:val="0"/>
          <w:sz w:val="24"/>
          <w:szCs w:val="24"/>
        </w:rPr>
        <w:fldChar w:fldCharType="separate"/>
      </w:r>
      <w:r w:rsidR="00BE4110">
        <w:rPr>
          <w:bCs w:val="0"/>
          <w:sz w:val="24"/>
          <w:szCs w:val="24"/>
        </w:rPr>
        <w:t>3.3.8.1</w:t>
      </w:r>
      <w:r w:rsidR="00F5006B">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580"/>
      <w:r w:rsidRPr="00E71A48">
        <w:rPr>
          <w:szCs w:val="24"/>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BF07AE">
        <w:rPr>
          <w:bCs w:val="0"/>
          <w:iCs/>
          <w:sz w:val="24"/>
          <w:szCs w:val="24"/>
        </w:rPr>
        <w:t>лены через ЭТП или в письменной</w:t>
      </w:r>
      <w:r w:rsidR="00F33CFE">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75229B">
        <w:fldChar w:fldCharType="begin"/>
      </w:r>
      <w:r w:rsidR="0075229B">
        <w:instrText xml:space="preserve"> REF _Ref440969856 \r \h  \* MERGEFORMAT </w:instrText>
      </w:r>
      <w:r w:rsidR="0075229B">
        <w:fldChar w:fldCharType="separate"/>
      </w:r>
      <w:r w:rsidR="00BE4110" w:rsidRPr="00BE4110">
        <w:rPr>
          <w:bCs w:val="0"/>
          <w:iCs/>
          <w:sz w:val="24"/>
          <w:szCs w:val="24"/>
        </w:rPr>
        <w:t>3.3.12</w:t>
      </w:r>
      <w:r w:rsidR="0075229B">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75229B">
        <w:fldChar w:fldCharType="begin"/>
      </w:r>
      <w:r w:rsidR="0075229B">
        <w:instrText xml:space="preserve"> REF _Ref440289401 \r \h  \* MERGEFORMAT </w:instrText>
      </w:r>
      <w:r w:rsidR="0075229B">
        <w:fldChar w:fldCharType="separate"/>
      </w:r>
      <w:r w:rsidR="00BE4110" w:rsidRPr="00BE4110">
        <w:rPr>
          <w:bCs w:val="0"/>
          <w:iCs/>
          <w:sz w:val="24"/>
          <w:szCs w:val="24"/>
        </w:rPr>
        <w:t>3.3.13</w:t>
      </w:r>
      <w:r w:rsidR="0075229B">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856"/>
      <w:bookmarkStart w:id="389" w:name="_Toc441131581"/>
      <w:r w:rsidRPr="00E71A48">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582"/>
      <w:r w:rsidRPr="00E71A48">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 xml:space="preserve">через </w:t>
      </w:r>
      <w:r w:rsidRPr="00E71A48">
        <w:rPr>
          <w:bCs w:val="0"/>
          <w:sz w:val="24"/>
          <w:szCs w:val="24"/>
        </w:rPr>
        <w:lastRenderedPageBreak/>
        <w:t>ЭТП, получат соответствующие уведомления в порядке, установленными правилами ЭТП.</w:t>
      </w:r>
      <w:bookmarkStart w:id="400" w:name="_Ref191386249"/>
    </w:p>
    <w:p w:rsidR="00AC1995" w:rsidRPr="00E71A48" w:rsidRDefault="00AC1995" w:rsidP="00E71A48">
      <w:pPr>
        <w:pStyle w:val="3"/>
        <w:spacing w:line="264" w:lineRule="auto"/>
        <w:rPr>
          <w:szCs w:val="24"/>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583"/>
      <w:bookmarkStart w:id="413" w:name="_Ref44418048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FB4DC4">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1"/>
      <w:bookmarkEnd w:id="402"/>
      <w:bookmarkEnd w:id="403"/>
      <w:bookmarkEnd w:id="404"/>
      <w:bookmarkEnd w:id="405"/>
      <w:bookmarkEnd w:id="406"/>
      <w:bookmarkEnd w:id="407"/>
      <w:bookmarkEnd w:id="408"/>
      <w:bookmarkEnd w:id="409"/>
      <w:bookmarkEnd w:id="410"/>
      <w:bookmarkEnd w:id="411"/>
      <w:bookmarkEnd w:id="412"/>
      <w:bookmarkEnd w:id="41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5006B">
        <w:rPr>
          <w:bCs w:val="0"/>
          <w:sz w:val="24"/>
          <w:szCs w:val="24"/>
          <w:lang w:eastAsia="ru-RU"/>
        </w:rPr>
        <w:fldChar w:fldCharType="begin"/>
      </w:r>
      <w:r w:rsidR="003C2207">
        <w:rPr>
          <w:bCs w:val="0"/>
          <w:sz w:val="24"/>
          <w:szCs w:val="24"/>
          <w:lang w:eastAsia="ru-RU"/>
        </w:rPr>
        <w:instrText xml:space="preserve"> REF _Ref440272678 \r \h </w:instrText>
      </w:r>
      <w:r w:rsidR="00F5006B">
        <w:rPr>
          <w:bCs w:val="0"/>
          <w:sz w:val="24"/>
          <w:szCs w:val="24"/>
          <w:lang w:eastAsia="ru-RU"/>
        </w:rPr>
      </w:r>
      <w:r w:rsidR="00F5006B">
        <w:rPr>
          <w:bCs w:val="0"/>
          <w:sz w:val="24"/>
          <w:szCs w:val="24"/>
          <w:lang w:eastAsia="ru-RU"/>
        </w:rPr>
        <w:fldChar w:fldCharType="separate"/>
      </w:r>
      <w:r w:rsidR="00BE4110">
        <w:rPr>
          <w:bCs w:val="0"/>
          <w:sz w:val="24"/>
          <w:szCs w:val="24"/>
          <w:lang w:eastAsia="ru-RU"/>
        </w:rPr>
        <w:t>5.14</w:t>
      </w:r>
      <w:r w:rsidR="00F5006B">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5" w:name="_Ref307586570"/>
      <w:r w:rsidRPr="00E71A48">
        <w:rPr>
          <w:bCs w:val="0"/>
          <w:sz w:val="24"/>
          <w:szCs w:val="24"/>
        </w:rPr>
        <w:t>В соглашении о неустойке должно быть указано</w:t>
      </w:r>
      <w:bookmarkStart w:id="41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5"/>
      <w:bookmarkEnd w:id="41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5229B">
        <w:fldChar w:fldCharType="begin"/>
      </w:r>
      <w:r w:rsidR="0075229B">
        <w:instrText xml:space="preserve"> REF _Ref306008743 \r \h  \* MERGEFORMAT </w:instrText>
      </w:r>
      <w:r w:rsidR="0075229B">
        <w:fldChar w:fldCharType="separate"/>
      </w:r>
      <w:r w:rsidR="00BE4110" w:rsidRPr="00BE4110">
        <w:rPr>
          <w:bCs w:val="0"/>
          <w:sz w:val="24"/>
          <w:szCs w:val="24"/>
        </w:rPr>
        <w:t>3.3.4</w:t>
      </w:r>
      <w:r w:rsidR="0075229B">
        <w:fldChar w:fldCharType="end"/>
      </w:r>
      <w:r w:rsidRPr="00E71A48">
        <w:rPr>
          <w:bCs w:val="0"/>
          <w:sz w:val="24"/>
          <w:szCs w:val="24"/>
        </w:rPr>
        <w:t xml:space="preserve">) после истечения срока окончания подачи заявок (п. </w:t>
      </w:r>
      <w:r w:rsidR="00F5006B">
        <w:rPr>
          <w:sz w:val="24"/>
          <w:szCs w:val="24"/>
        </w:rPr>
        <w:fldChar w:fldCharType="begin"/>
      </w:r>
      <w:r w:rsidR="00065ED6">
        <w:rPr>
          <w:bCs w:val="0"/>
          <w:sz w:val="24"/>
          <w:szCs w:val="24"/>
        </w:rPr>
        <w:instrText xml:space="preserve"> REF _Ref440289953 \r \h </w:instrText>
      </w:r>
      <w:r w:rsidR="00F5006B">
        <w:rPr>
          <w:sz w:val="24"/>
          <w:szCs w:val="24"/>
        </w:rPr>
      </w:r>
      <w:r w:rsidR="00F5006B">
        <w:rPr>
          <w:sz w:val="24"/>
          <w:szCs w:val="24"/>
        </w:rPr>
        <w:fldChar w:fldCharType="separate"/>
      </w:r>
      <w:r w:rsidR="00BE4110">
        <w:rPr>
          <w:bCs w:val="0"/>
          <w:sz w:val="24"/>
          <w:szCs w:val="24"/>
        </w:rPr>
        <w:t>3.4.1.3</w:t>
      </w:r>
      <w:r w:rsidR="00F5006B">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5006B">
        <w:rPr>
          <w:bCs w:val="0"/>
          <w:sz w:val="24"/>
          <w:szCs w:val="24"/>
        </w:rPr>
        <w:fldChar w:fldCharType="begin"/>
      </w:r>
      <w:r w:rsidR="00414CAF">
        <w:rPr>
          <w:bCs w:val="0"/>
          <w:sz w:val="24"/>
          <w:szCs w:val="24"/>
        </w:rPr>
        <w:instrText xml:space="preserve"> REF _Ref303683929 \r \h </w:instrText>
      </w:r>
      <w:r w:rsidR="00F5006B">
        <w:rPr>
          <w:bCs w:val="0"/>
          <w:sz w:val="24"/>
          <w:szCs w:val="24"/>
        </w:rPr>
      </w:r>
      <w:r w:rsidR="00F5006B">
        <w:rPr>
          <w:bCs w:val="0"/>
          <w:sz w:val="24"/>
          <w:szCs w:val="24"/>
        </w:rPr>
        <w:fldChar w:fldCharType="separate"/>
      </w:r>
      <w:r w:rsidR="00BE4110">
        <w:rPr>
          <w:bCs w:val="0"/>
          <w:sz w:val="24"/>
          <w:szCs w:val="24"/>
        </w:rPr>
        <w:t>3.10</w:t>
      </w:r>
      <w:r w:rsidR="00F5006B">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7" w:name="_Ref307563802"/>
      <w:r w:rsidRPr="00E71A48">
        <w:rPr>
          <w:bCs w:val="0"/>
          <w:sz w:val="24"/>
          <w:szCs w:val="24"/>
        </w:rPr>
        <w:t xml:space="preserve">В случаях, указанных в п. </w:t>
      </w:r>
      <w:r w:rsidR="0075229B">
        <w:fldChar w:fldCharType="begin"/>
      </w:r>
      <w:r w:rsidR="0075229B">
        <w:instrText xml:space="preserve"> REF _Ref305753174 \r \h  \* MERGEFORMAT </w:instrText>
      </w:r>
      <w:r w:rsidR="0075229B">
        <w:fldChar w:fldCharType="separate"/>
      </w:r>
      <w:r w:rsidR="00BE4110" w:rsidRPr="00BE4110">
        <w:rPr>
          <w:bCs w:val="0"/>
          <w:sz w:val="24"/>
          <w:szCs w:val="24"/>
        </w:rPr>
        <w:t>3.3.14.4</w:t>
      </w:r>
      <w:r w:rsidR="0075229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8" w:name="_Ref299109207"/>
      <w:bookmarkStart w:id="41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8"/>
      <w:bookmarkEnd w:id="419"/>
    </w:p>
    <w:p w:rsidR="005E3517" w:rsidRPr="005E3517" w:rsidRDefault="005E3517" w:rsidP="005E3517">
      <w:pPr>
        <w:widowControl w:val="0"/>
        <w:numPr>
          <w:ilvl w:val="3"/>
          <w:numId w:val="38"/>
        </w:numPr>
        <w:tabs>
          <w:tab w:val="left" w:pos="1620"/>
        </w:tabs>
        <w:suppressAutoHyphens w:val="0"/>
        <w:spacing w:line="264" w:lineRule="auto"/>
        <w:ind w:left="0" w:firstLine="540"/>
        <w:rPr>
          <w:bCs w:val="0"/>
          <w:sz w:val="24"/>
          <w:szCs w:val="24"/>
        </w:rPr>
      </w:pPr>
      <w:r w:rsidRPr="005E3517">
        <w:rPr>
          <w:bCs w:val="0"/>
          <w:sz w:val="24"/>
          <w:szCs w:val="24"/>
        </w:rPr>
        <w:t>Участник должен предоставить оригинал соглашения о неустойке (</w:t>
      </w:r>
      <w:r w:rsidRPr="005E3517">
        <w:rPr>
          <w:bCs w:val="0"/>
          <w:sz w:val="24"/>
          <w:szCs w:val="24"/>
          <w:lang w:eastAsia="ru-RU"/>
        </w:rPr>
        <w:t xml:space="preserve">подраздел </w:t>
      </w:r>
      <w:r w:rsidR="0075229B">
        <w:fldChar w:fldCharType="begin"/>
      </w:r>
      <w:r w:rsidR="0075229B">
        <w:instrText xml:space="preserve"> REF _Ref440272256 \r \h  \* MERGEFORMAT </w:instrText>
      </w:r>
      <w:r w:rsidR="0075229B">
        <w:fldChar w:fldCharType="separate"/>
      </w:r>
      <w:r w:rsidR="00BE4110" w:rsidRPr="00BE4110">
        <w:rPr>
          <w:bCs w:val="0"/>
          <w:sz w:val="24"/>
          <w:szCs w:val="24"/>
          <w:lang w:eastAsia="ru-RU"/>
        </w:rPr>
        <w:t>5.14</w:t>
      </w:r>
      <w:r w:rsidR="0075229B">
        <w:fldChar w:fldCharType="end"/>
      </w:r>
      <w:r w:rsidRPr="005E3517">
        <w:rPr>
          <w:bCs w:val="0"/>
          <w:sz w:val="24"/>
          <w:szCs w:val="24"/>
        </w:rPr>
        <w:t xml:space="preserve">), а также Расписку сдачи-приемки соглашения о неустойке, подготовленную по </w:t>
      </w:r>
      <w:r w:rsidRPr="005E3517">
        <w:rPr>
          <w:bCs w:val="0"/>
          <w:spacing w:val="-1"/>
          <w:sz w:val="24"/>
          <w:szCs w:val="24"/>
        </w:rPr>
        <w:t xml:space="preserve">форме и в соответствии с инструкциями, приведенными в настоящей Документации </w:t>
      </w:r>
      <w:r w:rsidRPr="005E3517">
        <w:rPr>
          <w:bCs w:val="0"/>
          <w:sz w:val="24"/>
          <w:szCs w:val="24"/>
        </w:rPr>
        <w:t>(</w:t>
      </w:r>
      <w:r w:rsidRPr="005E3517">
        <w:rPr>
          <w:bCs w:val="0"/>
          <w:sz w:val="24"/>
          <w:szCs w:val="24"/>
          <w:lang w:eastAsia="ru-RU"/>
        </w:rPr>
        <w:t xml:space="preserve">подраздел </w:t>
      </w:r>
      <w:r w:rsidR="0075229B">
        <w:fldChar w:fldCharType="begin"/>
      </w:r>
      <w:r w:rsidR="0075229B">
        <w:instrText xml:space="preserve"> REF _Ref441574460 \r \h  \* MERGEFORMAT </w:instrText>
      </w:r>
      <w:r w:rsidR="0075229B">
        <w:fldChar w:fldCharType="separate"/>
      </w:r>
      <w:r w:rsidR="00BE4110" w:rsidRPr="00BE4110">
        <w:rPr>
          <w:bCs w:val="0"/>
          <w:sz w:val="24"/>
          <w:szCs w:val="24"/>
          <w:lang w:eastAsia="ru-RU"/>
        </w:rPr>
        <w:t>5.18</w:t>
      </w:r>
      <w:r w:rsidR="0075229B">
        <w:fldChar w:fldCharType="end"/>
      </w:r>
      <w:r w:rsidRPr="005E3517">
        <w:rPr>
          <w:bCs w:val="0"/>
          <w:sz w:val="24"/>
          <w:szCs w:val="24"/>
        </w:rPr>
        <w:t xml:space="preserve">), в срок не позднее даты и времени окончания приема заявок, указанных в пункте </w:t>
      </w:r>
      <w:r w:rsidR="0075229B">
        <w:fldChar w:fldCharType="begin"/>
      </w:r>
      <w:r w:rsidR="0075229B">
        <w:instrText xml:space="preserve"> REF _Ref440289953 \r \h  \* MERGEFORMAT </w:instrText>
      </w:r>
      <w:r w:rsidR="0075229B">
        <w:fldChar w:fldCharType="separate"/>
      </w:r>
      <w:r w:rsidR="00BE4110" w:rsidRPr="00BE4110">
        <w:rPr>
          <w:bCs w:val="0"/>
          <w:sz w:val="24"/>
          <w:szCs w:val="24"/>
        </w:rPr>
        <w:t>3.4.1.3</w:t>
      </w:r>
      <w:r w:rsidR="0075229B">
        <w:fldChar w:fldCharType="end"/>
      </w:r>
      <w:r w:rsidRPr="005E3517">
        <w:rPr>
          <w:bCs w:val="0"/>
          <w:sz w:val="24"/>
          <w:szCs w:val="24"/>
        </w:rPr>
        <w:t xml:space="preserve"> настоящей Документации, по адресу: </w:t>
      </w:r>
      <w:r w:rsidR="009D45CF" w:rsidRPr="005A1229">
        <w:rPr>
          <w:sz w:val="24"/>
          <w:szCs w:val="24"/>
        </w:rPr>
        <w:t>РФ, 150003, г. Ярославль, ул. Северная подстанция, д. 9</w:t>
      </w:r>
      <w:r w:rsidR="009D45CF" w:rsidRPr="005A1229">
        <w:rPr>
          <w:bCs w:val="0"/>
          <w:sz w:val="24"/>
          <w:szCs w:val="24"/>
        </w:rPr>
        <w:t xml:space="preserve">, кабинет логистики, исполнительный сотрудник – </w:t>
      </w:r>
      <w:r w:rsidR="009D45CF">
        <w:rPr>
          <w:bCs w:val="0"/>
          <w:sz w:val="24"/>
          <w:szCs w:val="24"/>
        </w:rPr>
        <w:t>Митрофанова Екатерина Николаевна</w:t>
      </w:r>
      <w:r w:rsidR="009D45CF" w:rsidRPr="005A1229">
        <w:rPr>
          <w:bCs w:val="0"/>
          <w:sz w:val="24"/>
          <w:szCs w:val="24"/>
        </w:rPr>
        <w:t>, контактный телефон (4852) 78-14-</w:t>
      </w:r>
      <w:r w:rsidR="009D45CF">
        <w:rPr>
          <w:bCs w:val="0"/>
          <w:sz w:val="24"/>
          <w:szCs w:val="24"/>
        </w:rPr>
        <w:t>54</w:t>
      </w:r>
      <w:r w:rsidRPr="005E3517">
        <w:rPr>
          <w:bCs w:val="0"/>
          <w:sz w:val="24"/>
          <w:szCs w:val="24"/>
        </w:rPr>
        <w:t>. Оригинал соглашения о неустойке должен быть надежно запечатан в конверт, на котором указывается следующая информация:</w:t>
      </w:r>
      <w:r w:rsidR="009D45CF">
        <w:rPr>
          <w:bCs w:val="0"/>
          <w:sz w:val="24"/>
          <w:szCs w:val="24"/>
        </w:rPr>
        <w:t xml:space="preserve"> </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t>Пометка «</w:t>
      </w:r>
      <w:r w:rsidRPr="005E3517">
        <w:rPr>
          <w:bCs w:val="0"/>
          <w:sz w:val="24"/>
          <w:szCs w:val="24"/>
        </w:rPr>
        <w:t xml:space="preserve"> Соглашение о неустойке</w:t>
      </w:r>
      <w:r w:rsidRPr="005E3517">
        <w:rPr>
          <w:sz w:val="24"/>
          <w:szCs w:val="24"/>
        </w:rPr>
        <w:t>»;</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t xml:space="preserve">наименование и адрес Организатора в соответствии с пунктом </w:t>
      </w:r>
      <w:r w:rsidR="0075229B">
        <w:fldChar w:fldCharType="begin"/>
      </w:r>
      <w:r w:rsidR="0075229B">
        <w:instrText xml:space="preserve"> REF _Ref191386085 \r \h  \* MERGEFORMAT </w:instrText>
      </w:r>
      <w:r w:rsidR="0075229B">
        <w:fldChar w:fldCharType="separate"/>
      </w:r>
      <w:r w:rsidR="00BE4110" w:rsidRPr="00BE4110">
        <w:rPr>
          <w:sz w:val="24"/>
          <w:szCs w:val="24"/>
        </w:rPr>
        <w:t>1.1.1</w:t>
      </w:r>
      <w:r w:rsidR="0075229B">
        <w:fldChar w:fldCharType="end"/>
      </w:r>
      <w:r w:rsidRPr="005E3517">
        <w:rPr>
          <w:sz w:val="24"/>
          <w:szCs w:val="24"/>
        </w:rPr>
        <w:t>;</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t>полное фирменное наименование Участника и его почтовый адрес;</w:t>
      </w:r>
    </w:p>
    <w:p w:rsidR="005E3517" w:rsidRPr="005E3517" w:rsidRDefault="005E3517" w:rsidP="005E3517">
      <w:pPr>
        <w:pStyle w:val="aff6"/>
        <w:numPr>
          <w:ilvl w:val="0"/>
          <w:numId w:val="97"/>
        </w:numPr>
        <w:tabs>
          <w:tab w:val="clear" w:pos="1134"/>
          <w:tab w:val="left" w:pos="2127"/>
        </w:tabs>
        <w:suppressAutoHyphens w:val="0"/>
        <w:spacing w:line="240" w:lineRule="auto"/>
        <w:rPr>
          <w:sz w:val="24"/>
          <w:szCs w:val="24"/>
        </w:rPr>
      </w:pPr>
      <w:r w:rsidRPr="005E3517">
        <w:rPr>
          <w:sz w:val="24"/>
          <w:szCs w:val="24"/>
        </w:rPr>
        <w:lastRenderedPageBreak/>
        <w:t xml:space="preserve">предмет Договора в соответствии с пунктом </w:t>
      </w:r>
      <w:r w:rsidR="0075229B">
        <w:fldChar w:fldCharType="begin"/>
      </w:r>
      <w:r w:rsidR="0075229B">
        <w:instrText xml:space="preserve"> REF _Ref303323780 \r \h  \* MERGEFORMAT </w:instrText>
      </w:r>
      <w:r w:rsidR="0075229B">
        <w:fldChar w:fldCharType="separate"/>
      </w:r>
      <w:r w:rsidR="00BE4110" w:rsidRPr="00BE4110">
        <w:rPr>
          <w:sz w:val="24"/>
          <w:szCs w:val="24"/>
        </w:rPr>
        <w:t>1.1.4</w:t>
      </w:r>
      <w:r w:rsidR="0075229B">
        <w:fldChar w:fldCharType="end"/>
      </w:r>
      <w:r w:rsidRPr="005E3517">
        <w:rPr>
          <w:sz w:val="24"/>
          <w:szCs w:val="24"/>
        </w:rPr>
        <w:t>.</w:t>
      </w:r>
    </w:p>
    <w:p w:rsidR="005E3517" w:rsidRPr="005E3517" w:rsidRDefault="005E3517" w:rsidP="005E3517">
      <w:pPr>
        <w:widowControl w:val="0"/>
        <w:numPr>
          <w:ilvl w:val="3"/>
          <w:numId w:val="38"/>
        </w:numPr>
        <w:tabs>
          <w:tab w:val="left" w:pos="1620"/>
        </w:tabs>
        <w:suppressAutoHyphens w:val="0"/>
        <w:spacing w:line="264" w:lineRule="auto"/>
        <w:ind w:left="0" w:firstLine="540"/>
        <w:rPr>
          <w:sz w:val="24"/>
          <w:szCs w:val="24"/>
        </w:rPr>
      </w:pPr>
      <w:r w:rsidRPr="005E3517">
        <w:rPr>
          <w:bCs w:val="0"/>
          <w:sz w:val="24"/>
          <w:szCs w:val="24"/>
        </w:rPr>
        <w:t>Предоставление</w:t>
      </w:r>
      <w:r w:rsidRPr="005E3517">
        <w:rPr>
          <w:sz w:val="24"/>
          <w:szCs w:val="24"/>
        </w:rPr>
        <w:t xml:space="preserve"> оригинала </w:t>
      </w:r>
      <w:r w:rsidRPr="005E3517">
        <w:rPr>
          <w:bCs w:val="0"/>
          <w:sz w:val="24"/>
          <w:szCs w:val="24"/>
        </w:rPr>
        <w:t>соглашения о неустойке</w:t>
      </w:r>
      <w:r w:rsidRPr="005E3517">
        <w:rPr>
          <w:sz w:val="24"/>
          <w:szCs w:val="24"/>
        </w:rPr>
        <w:t xml:space="preserve"> без Расписки сдачи-приемки </w:t>
      </w:r>
      <w:r w:rsidRPr="005E3517">
        <w:rPr>
          <w:bCs w:val="0"/>
          <w:sz w:val="24"/>
          <w:szCs w:val="24"/>
        </w:rPr>
        <w:t>соглашения о неустойке</w:t>
      </w:r>
      <w:r w:rsidRPr="005E3517">
        <w:rPr>
          <w:sz w:val="24"/>
          <w:szCs w:val="24"/>
        </w:rPr>
        <w:t xml:space="preserve"> будет считаться Организатором как не предоставление </w:t>
      </w:r>
      <w:r w:rsidRPr="005E3517">
        <w:rPr>
          <w:bCs w:val="0"/>
          <w:sz w:val="24"/>
          <w:szCs w:val="24"/>
        </w:rPr>
        <w:t>соглашения о неустойке</w:t>
      </w:r>
      <w:r w:rsidRPr="005E3517">
        <w:rPr>
          <w:sz w:val="24"/>
          <w:szCs w:val="24"/>
        </w:rPr>
        <w:t xml:space="preserve">, и повлечет за собой последствия, указанные в п. </w:t>
      </w:r>
      <w:r w:rsidR="00F5006B">
        <w:rPr>
          <w:sz w:val="24"/>
          <w:szCs w:val="24"/>
        </w:rPr>
        <w:fldChar w:fldCharType="begin"/>
      </w:r>
      <w:r>
        <w:rPr>
          <w:sz w:val="24"/>
          <w:szCs w:val="24"/>
        </w:rPr>
        <w:instrText xml:space="preserve"> REF _Ref442189350 \r \h </w:instrText>
      </w:r>
      <w:r w:rsidR="00F5006B">
        <w:rPr>
          <w:sz w:val="24"/>
          <w:szCs w:val="24"/>
        </w:rPr>
      </w:r>
      <w:r w:rsidR="00F5006B">
        <w:rPr>
          <w:sz w:val="24"/>
          <w:szCs w:val="24"/>
        </w:rPr>
        <w:fldChar w:fldCharType="separate"/>
      </w:r>
      <w:r w:rsidR="00BE4110">
        <w:rPr>
          <w:sz w:val="24"/>
          <w:szCs w:val="24"/>
        </w:rPr>
        <w:t>3.3.14.9</w:t>
      </w:r>
      <w:r w:rsidR="00F5006B">
        <w:rPr>
          <w:sz w:val="24"/>
          <w:szCs w:val="24"/>
        </w:rPr>
        <w:fldChar w:fldCharType="end"/>
      </w:r>
      <w:r w:rsidRPr="005E351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20" w:name="_Ref442189350"/>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D52978">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420"/>
    </w:p>
    <w:p w:rsidR="00717F60" w:rsidRPr="00E71A48" w:rsidRDefault="00717F60" w:rsidP="00E71A48">
      <w:pPr>
        <w:pStyle w:val="2"/>
        <w:tabs>
          <w:tab w:val="clear" w:pos="0"/>
          <w:tab w:val="clear" w:pos="1700"/>
          <w:tab w:val="num" w:pos="709"/>
        </w:tabs>
        <w:spacing w:line="264" w:lineRule="auto"/>
      </w:pPr>
      <w:bookmarkStart w:id="421" w:name="_Ref305973214"/>
      <w:bookmarkStart w:id="422" w:name="_Toc441131584"/>
      <w:r w:rsidRPr="00E71A48">
        <w:t>Подача Заявок и их прием</w:t>
      </w:r>
      <w:bookmarkStart w:id="423" w:name="_Ref56229451"/>
      <w:bookmarkEnd w:id="400"/>
      <w:bookmarkEnd w:id="421"/>
      <w:bookmarkEnd w:id="422"/>
    </w:p>
    <w:p w:rsidR="00717F60" w:rsidRPr="00E71A48" w:rsidRDefault="00717F60" w:rsidP="00E71A48">
      <w:pPr>
        <w:pStyle w:val="3"/>
        <w:spacing w:line="264" w:lineRule="auto"/>
        <w:rPr>
          <w:szCs w:val="24"/>
        </w:rPr>
      </w:pPr>
      <w:bookmarkStart w:id="424" w:name="_Toc439323707"/>
      <w:bookmarkStart w:id="425" w:name="_Toc440361341"/>
      <w:bookmarkStart w:id="426" w:name="_Toc440376096"/>
      <w:bookmarkStart w:id="427" w:name="_Toc440376223"/>
      <w:bookmarkStart w:id="428" w:name="_Toc440382488"/>
      <w:bookmarkStart w:id="429" w:name="_Toc440447158"/>
      <w:bookmarkStart w:id="430" w:name="_Toc440620838"/>
      <w:bookmarkStart w:id="431" w:name="_Toc440631473"/>
      <w:bookmarkStart w:id="432" w:name="_Toc440875713"/>
      <w:bookmarkStart w:id="433" w:name="_Toc441131585"/>
      <w:r w:rsidRPr="00E71A48">
        <w:rPr>
          <w:szCs w:val="24"/>
        </w:rPr>
        <w:t>Подача Заявок через ЭТП</w:t>
      </w:r>
      <w:bookmarkEnd w:id="424"/>
      <w:bookmarkEnd w:id="425"/>
      <w:bookmarkEnd w:id="426"/>
      <w:bookmarkEnd w:id="427"/>
      <w:bookmarkEnd w:id="428"/>
      <w:bookmarkEnd w:id="429"/>
      <w:bookmarkEnd w:id="430"/>
      <w:bookmarkEnd w:id="431"/>
      <w:bookmarkEnd w:id="432"/>
      <w:bookmarkEnd w:id="43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D25C6B"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060B4">
        <w:rPr>
          <w:bCs w:val="0"/>
          <w:sz w:val="24"/>
          <w:szCs w:val="24"/>
        </w:rPr>
        <w:t>ЭТП в отсканированном виде</w:t>
      </w:r>
      <w:r w:rsidR="000060B4" w:rsidRPr="000060B4">
        <w:rPr>
          <w:bCs w:val="0"/>
          <w:sz w:val="24"/>
          <w:szCs w:val="24"/>
        </w:rPr>
        <w:t xml:space="preserve"> (за исключением </w:t>
      </w:r>
      <w:proofErr w:type="gramStart"/>
      <w:r w:rsidR="000060B4" w:rsidRPr="000060B4">
        <w:rPr>
          <w:bCs w:val="0"/>
          <w:sz w:val="24"/>
          <w:szCs w:val="24"/>
        </w:rPr>
        <w:t>файла копии Анкеты Участника запроса</w:t>
      </w:r>
      <w:proofErr w:type="gramEnd"/>
      <w:r w:rsidR="000060B4" w:rsidRPr="000060B4">
        <w:rPr>
          <w:bCs w:val="0"/>
          <w:sz w:val="24"/>
          <w:szCs w:val="24"/>
        </w:rPr>
        <w:t xml:space="preserve"> предложений, выполненного в формате MS </w:t>
      </w:r>
      <w:proofErr w:type="spellStart"/>
      <w:r w:rsidR="000060B4" w:rsidRPr="000060B4">
        <w:rPr>
          <w:bCs w:val="0"/>
          <w:sz w:val="24"/>
          <w:szCs w:val="24"/>
        </w:rPr>
        <w:t>Word</w:t>
      </w:r>
      <w:proofErr w:type="spellEnd"/>
      <w:r w:rsidR="000060B4" w:rsidRPr="000060B4">
        <w:rPr>
          <w:bCs w:val="0"/>
          <w:sz w:val="24"/>
          <w:szCs w:val="24"/>
        </w:rPr>
        <w:t>)</w:t>
      </w:r>
      <w:r w:rsidRPr="000060B4">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w:t>
      </w:r>
      <w:r w:rsidRPr="00D25C6B">
        <w:rPr>
          <w:bCs w:val="0"/>
          <w:sz w:val="24"/>
          <w:szCs w:val="24"/>
        </w:rPr>
        <w:t xml:space="preserve">оформлены в соответствии с требованиями, указанными в настоящей Документации по запросу предложений. Размещение </w:t>
      </w:r>
      <w:r w:rsidR="00D77DCB" w:rsidRPr="00D25C6B">
        <w:rPr>
          <w:bCs w:val="0"/>
          <w:sz w:val="24"/>
          <w:szCs w:val="24"/>
        </w:rPr>
        <w:t xml:space="preserve">электронных </w:t>
      </w:r>
      <w:r w:rsidRPr="00D25C6B">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4" w:name="_Ref440289953"/>
      <w:r w:rsidRPr="00D25C6B">
        <w:rPr>
          <w:bCs w:val="0"/>
          <w:sz w:val="24"/>
          <w:szCs w:val="24"/>
        </w:rPr>
        <w:t>Заявк</w:t>
      </w:r>
      <w:r w:rsidR="00717F60" w:rsidRPr="00D25C6B">
        <w:rPr>
          <w:bCs w:val="0"/>
          <w:sz w:val="24"/>
          <w:szCs w:val="24"/>
        </w:rPr>
        <w:t xml:space="preserve">и на ЭТП могут быть поданы до </w:t>
      </w:r>
      <w:r w:rsidR="002B5044" w:rsidRPr="00D25C6B">
        <w:rPr>
          <w:b/>
          <w:bCs w:val="0"/>
          <w:sz w:val="24"/>
          <w:szCs w:val="24"/>
        </w:rPr>
        <w:t xml:space="preserve">12 часов 00 минут </w:t>
      </w:r>
      <w:bookmarkStart w:id="435" w:name="_GoBack"/>
      <w:bookmarkEnd w:id="435"/>
      <w:r w:rsidR="00D25C6B" w:rsidRPr="00D25C6B">
        <w:rPr>
          <w:b/>
          <w:bCs w:val="0"/>
          <w:sz w:val="24"/>
          <w:szCs w:val="24"/>
        </w:rPr>
        <w:t>30</w:t>
      </w:r>
      <w:r w:rsidR="00480F22" w:rsidRPr="00D25C6B">
        <w:rPr>
          <w:b/>
          <w:bCs w:val="0"/>
          <w:sz w:val="24"/>
          <w:szCs w:val="24"/>
        </w:rPr>
        <w:t xml:space="preserve"> </w:t>
      </w:r>
      <w:r w:rsidR="00D25C6B" w:rsidRPr="00D25C6B">
        <w:rPr>
          <w:b/>
          <w:bCs w:val="0"/>
          <w:sz w:val="24"/>
          <w:szCs w:val="24"/>
        </w:rPr>
        <w:t>нояб</w:t>
      </w:r>
      <w:r w:rsidR="00480F22" w:rsidRPr="00D25C6B">
        <w:rPr>
          <w:b/>
          <w:bCs w:val="0"/>
          <w:sz w:val="24"/>
          <w:szCs w:val="24"/>
        </w:rPr>
        <w:t>ря</w:t>
      </w:r>
      <w:r w:rsidR="002B5044" w:rsidRPr="00D25C6B">
        <w:rPr>
          <w:b/>
          <w:bCs w:val="0"/>
          <w:sz w:val="24"/>
          <w:szCs w:val="24"/>
        </w:rPr>
        <w:t xml:space="preserve"> 2016 года</w:t>
      </w:r>
      <w:r w:rsidR="007F0037" w:rsidRPr="00D25C6B">
        <w:rPr>
          <w:b/>
          <w:bCs w:val="0"/>
          <w:sz w:val="24"/>
          <w:szCs w:val="24"/>
        </w:rPr>
        <w:t xml:space="preserve">, </w:t>
      </w:r>
      <w:r w:rsidR="007F0037" w:rsidRPr="00D25C6B">
        <w:rPr>
          <w:bCs w:val="0"/>
          <w:sz w:val="24"/>
          <w:szCs w:val="24"/>
        </w:rPr>
        <w:t xml:space="preserve">при этом предложенная Участником в Письме о подаче оферты </w:t>
      </w:r>
      <w:r w:rsidR="007F0037" w:rsidRPr="00D25C6B">
        <w:rPr>
          <w:bCs w:val="0"/>
          <w:spacing w:val="-2"/>
          <w:sz w:val="24"/>
          <w:szCs w:val="24"/>
        </w:rPr>
        <w:t>(под</w:t>
      </w:r>
      <w:r w:rsidR="007F0037" w:rsidRPr="00D25C6B">
        <w:rPr>
          <w:bCs w:val="0"/>
          <w:sz w:val="24"/>
          <w:szCs w:val="24"/>
        </w:rPr>
        <w:t xml:space="preserve">раздел </w:t>
      </w:r>
      <w:r w:rsidR="00F5006B" w:rsidRPr="00D25C6B">
        <w:rPr>
          <w:bCs w:val="0"/>
          <w:sz w:val="24"/>
          <w:szCs w:val="24"/>
        </w:rPr>
        <w:fldChar w:fldCharType="begin"/>
      </w:r>
      <w:r w:rsidR="007F0037" w:rsidRPr="00D25C6B">
        <w:rPr>
          <w:bCs w:val="0"/>
          <w:sz w:val="24"/>
          <w:szCs w:val="24"/>
        </w:rPr>
        <w:instrText xml:space="preserve"> REF _Ref55336310 \r \h </w:instrText>
      </w:r>
      <w:r w:rsidR="00F5006B" w:rsidRPr="00D25C6B">
        <w:rPr>
          <w:bCs w:val="0"/>
          <w:sz w:val="24"/>
          <w:szCs w:val="24"/>
        </w:rPr>
      </w:r>
      <w:r w:rsidR="00D25C6B">
        <w:rPr>
          <w:bCs w:val="0"/>
          <w:sz w:val="24"/>
          <w:szCs w:val="24"/>
        </w:rPr>
        <w:instrText xml:space="preserve"> \* MERGEFORMAT </w:instrText>
      </w:r>
      <w:r w:rsidR="00F5006B" w:rsidRPr="00D25C6B">
        <w:rPr>
          <w:bCs w:val="0"/>
          <w:sz w:val="24"/>
          <w:szCs w:val="24"/>
        </w:rPr>
        <w:fldChar w:fldCharType="separate"/>
      </w:r>
      <w:r w:rsidR="00BE4110" w:rsidRPr="00D25C6B">
        <w:rPr>
          <w:bCs w:val="0"/>
          <w:sz w:val="24"/>
          <w:szCs w:val="24"/>
        </w:rPr>
        <w:t>5.1</w:t>
      </w:r>
      <w:r w:rsidR="00F5006B" w:rsidRPr="00D25C6B">
        <w:rPr>
          <w:bCs w:val="0"/>
          <w:sz w:val="24"/>
          <w:szCs w:val="24"/>
        </w:rPr>
        <w:fldChar w:fldCharType="end"/>
      </w:r>
      <w:r w:rsidR="007F0037" w:rsidRPr="00D25C6B">
        <w:rPr>
          <w:bCs w:val="0"/>
          <w:sz w:val="24"/>
          <w:szCs w:val="24"/>
          <w:lang w:eastAsia="ru-RU"/>
        </w:rPr>
        <w:t>)</w:t>
      </w:r>
      <w:r w:rsidR="007F0037" w:rsidRPr="00BB27D7">
        <w:rPr>
          <w:bCs w:val="0"/>
          <w:sz w:val="24"/>
          <w:szCs w:val="24"/>
        </w:rPr>
        <w:t xml:space="preserve"> цена должна соответствовать цене, указанной Участником на «котировочной доске» ЭТП</w:t>
      </w:r>
      <w:r w:rsidR="00717F60" w:rsidRPr="007F0037">
        <w:rPr>
          <w:bCs w:val="0"/>
          <w:sz w:val="24"/>
          <w:szCs w:val="24"/>
        </w:rPr>
        <w:t>.</w:t>
      </w:r>
      <w:bookmarkEnd w:id="434"/>
    </w:p>
    <w:p w:rsidR="00717F60" w:rsidRPr="00E71A48" w:rsidRDefault="00717F60" w:rsidP="00E71A48">
      <w:pPr>
        <w:pStyle w:val="3"/>
        <w:spacing w:line="264" w:lineRule="auto"/>
        <w:rPr>
          <w:szCs w:val="24"/>
        </w:rPr>
      </w:pPr>
      <w:bookmarkStart w:id="436" w:name="_Ref115077798"/>
      <w:bookmarkStart w:id="437" w:name="_Toc439323708"/>
      <w:bookmarkStart w:id="438" w:name="_Toc440361342"/>
      <w:bookmarkStart w:id="439" w:name="_Toc440376097"/>
      <w:bookmarkStart w:id="440" w:name="_Toc440376224"/>
      <w:bookmarkStart w:id="441" w:name="_Toc440382489"/>
      <w:bookmarkStart w:id="442" w:name="_Toc440447159"/>
      <w:bookmarkStart w:id="443" w:name="_Toc440620839"/>
      <w:bookmarkStart w:id="444" w:name="_Toc440631474"/>
      <w:bookmarkStart w:id="445" w:name="_Toc440875714"/>
      <w:bookmarkStart w:id="446" w:name="_Toc441131586"/>
      <w:r w:rsidRPr="00E71A48">
        <w:rPr>
          <w:szCs w:val="24"/>
        </w:rPr>
        <w:t>Подача Заявок в письменной</w:t>
      </w:r>
      <w:r w:rsidR="00F33CFE">
        <w:rPr>
          <w:szCs w:val="24"/>
        </w:rPr>
        <w:t xml:space="preserve"> </w:t>
      </w:r>
      <w:r w:rsidR="00F33CFE" w:rsidRPr="006803F2">
        <w:rPr>
          <w:szCs w:val="24"/>
        </w:rPr>
        <w:t>(бумажной)</w:t>
      </w:r>
      <w:r w:rsidRPr="00E71A48">
        <w:rPr>
          <w:szCs w:val="24"/>
        </w:rPr>
        <w:t xml:space="preserve"> форме</w:t>
      </w:r>
      <w:bookmarkEnd w:id="436"/>
      <w:bookmarkEnd w:id="437"/>
      <w:bookmarkEnd w:id="438"/>
      <w:bookmarkEnd w:id="439"/>
      <w:bookmarkEnd w:id="440"/>
      <w:bookmarkEnd w:id="441"/>
      <w:bookmarkEnd w:id="442"/>
      <w:bookmarkEnd w:id="443"/>
      <w:bookmarkEnd w:id="444"/>
      <w:bookmarkEnd w:id="445"/>
      <w:bookmarkEnd w:id="446"/>
    </w:p>
    <w:bookmarkEnd w:id="423"/>
    <w:p w:rsidR="00717F60" w:rsidRPr="005E3517"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33CFE" w:rsidRPr="006803F2">
        <w:rPr>
          <w:sz w:val="24"/>
          <w:szCs w:val="24"/>
        </w:rPr>
        <w:t>(бумажной)</w:t>
      </w:r>
      <w:r w:rsidR="00F33CFE">
        <w:rPr>
          <w:sz w:val="24"/>
          <w:szCs w:val="24"/>
        </w:rPr>
        <w:t xml:space="preserve"> </w:t>
      </w:r>
      <w:r>
        <w:rPr>
          <w:bCs w:val="0"/>
          <w:sz w:val="24"/>
          <w:szCs w:val="24"/>
        </w:rPr>
        <w:t xml:space="preserve">форме не </w:t>
      </w:r>
      <w:r w:rsidRPr="005E3517">
        <w:rPr>
          <w:bCs w:val="0"/>
          <w:sz w:val="24"/>
          <w:szCs w:val="24"/>
        </w:rPr>
        <w:t>предусмотрена</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F5006B">
        <w:rPr>
          <w:sz w:val="24"/>
          <w:szCs w:val="24"/>
        </w:rPr>
        <w:fldChar w:fldCharType="begin"/>
      </w:r>
      <w:r w:rsidR="00F54B62">
        <w:rPr>
          <w:bCs w:val="0"/>
          <w:sz w:val="24"/>
          <w:szCs w:val="24"/>
        </w:rPr>
        <w:instrText xml:space="preserve"> REF _Ref442189627 \r \h </w:instrText>
      </w:r>
      <w:r w:rsidR="00F5006B">
        <w:rPr>
          <w:sz w:val="24"/>
          <w:szCs w:val="24"/>
        </w:rPr>
      </w:r>
      <w:r w:rsidR="00F5006B">
        <w:rPr>
          <w:sz w:val="24"/>
          <w:szCs w:val="24"/>
        </w:rPr>
        <w:fldChar w:fldCharType="separate"/>
      </w:r>
      <w:r w:rsidR="00BE4110">
        <w:rPr>
          <w:bCs w:val="0"/>
          <w:sz w:val="24"/>
          <w:szCs w:val="24"/>
        </w:rPr>
        <w:t>ф)</w:t>
      </w:r>
      <w:r w:rsidR="00F5006B">
        <w:rPr>
          <w:sz w:val="24"/>
          <w:szCs w:val="24"/>
        </w:rPr>
        <w:fldChar w:fldCharType="end"/>
      </w:r>
      <w:r w:rsidR="005E3517" w:rsidRPr="005E3517">
        <w:rPr>
          <w:sz w:val="24"/>
          <w:szCs w:val="24"/>
        </w:rPr>
        <w:t xml:space="preserve"> п. </w:t>
      </w:r>
      <w:r w:rsidR="0075229B">
        <w:fldChar w:fldCharType="begin"/>
      </w:r>
      <w:r w:rsidR="0075229B">
        <w:instrText xml:space="preserve"> REF _Ref306005578 \r \h  \* MERGEFORMAT </w:instrText>
      </w:r>
      <w:r w:rsidR="0075229B">
        <w:fldChar w:fldCharType="separate"/>
      </w:r>
      <w:r w:rsidR="00BE4110" w:rsidRPr="00BE4110">
        <w:rPr>
          <w:sz w:val="24"/>
          <w:szCs w:val="24"/>
        </w:rPr>
        <w:t>3.3.8.3</w:t>
      </w:r>
      <w:r w:rsidR="0075229B">
        <w:fldChar w:fldCharType="end"/>
      </w:r>
      <w:r w:rsidR="005E3517" w:rsidRPr="005E3517">
        <w:rPr>
          <w:sz w:val="24"/>
          <w:szCs w:val="24"/>
        </w:rPr>
        <w:t xml:space="preserve"> и подразделе </w:t>
      </w:r>
      <w:r w:rsidR="0075229B">
        <w:fldChar w:fldCharType="begin"/>
      </w:r>
      <w:r w:rsidR="0075229B">
        <w:instrText xml:space="preserve"> REF _Ref442187883 \r \h  \* MERGEFORMAT </w:instrText>
      </w:r>
      <w:r w:rsidR="0075229B">
        <w:fldChar w:fldCharType="separate"/>
      </w:r>
      <w:r w:rsidR="00BE4110" w:rsidRPr="00BE4110">
        <w:rPr>
          <w:sz w:val="24"/>
          <w:szCs w:val="24"/>
        </w:rPr>
        <w:t>5.18</w:t>
      </w:r>
      <w:r w:rsidR="0075229B">
        <w:fldChar w:fldCharType="end"/>
      </w:r>
      <w:r w:rsidR="005E3517" w:rsidRPr="005E3517">
        <w:rPr>
          <w:color w:val="000000"/>
          <w:sz w:val="24"/>
          <w:szCs w:val="24"/>
        </w:rPr>
        <w:t>.</w:t>
      </w:r>
    </w:p>
    <w:p w:rsidR="00717F60" w:rsidRPr="00E71A48" w:rsidRDefault="00717F60" w:rsidP="00E71A48">
      <w:pPr>
        <w:pStyle w:val="2"/>
        <w:tabs>
          <w:tab w:val="clear" w:pos="1700"/>
          <w:tab w:val="left" w:pos="709"/>
        </w:tabs>
        <w:spacing w:line="264" w:lineRule="auto"/>
      </w:pPr>
      <w:bookmarkStart w:id="447" w:name="_Ref303683883"/>
      <w:bookmarkStart w:id="448" w:name="_Toc441131587"/>
      <w:r w:rsidRPr="00E71A48">
        <w:t xml:space="preserve">Изменение и отзыв </w:t>
      </w:r>
      <w:r w:rsidR="004B5EB3" w:rsidRPr="00E71A48">
        <w:t>Заявк</w:t>
      </w:r>
      <w:r w:rsidRPr="00E71A48">
        <w:t>и</w:t>
      </w:r>
      <w:bookmarkEnd w:id="447"/>
      <w:bookmarkEnd w:id="448"/>
    </w:p>
    <w:p w:rsidR="00BE4110" w:rsidRPr="00E71A48" w:rsidRDefault="00BE4110" w:rsidP="00BE4110">
      <w:pPr>
        <w:widowControl w:val="0"/>
        <w:numPr>
          <w:ilvl w:val="2"/>
          <w:numId w:val="29"/>
        </w:numPr>
        <w:autoSpaceDE w:val="0"/>
        <w:spacing w:after="100" w:line="264" w:lineRule="auto"/>
        <w:ind w:left="0" w:firstLine="567"/>
        <w:rPr>
          <w:bCs w:val="0"/>
          <w:sz w:val="24"/>
          <w:szCs w:val="24"/>
        </w:rPr>
      </w:pPr>
      <w:bookmarkStart w:id="449" w:name="_Ref305973250"/>
      <w:bookmarkStart w:id="450" w:name="_Toc441131588"/>
      <w:r w:rsidRPr="00E71A48">
        <w:rPr>
          <w:bCs w:val="0"/>
          <w:sz w:val="24"/>
          <w:szCs w:val="24"/>
        </w:rPr>
        <w:t xml:space="preserve">До окончания </w:t>
      </w:r>
      <w:r w:rsidRPr="00223D18">
        <w:rPr>
          <w:bCs w:val="0"/>
          <w:sz w:val="24"/>
          <w:szCs w:val="24"/>
        </w:rPr>
        <w:t xml:space="preserve">срока подачи заявок (п. </w:t>
      </w:r>
      <w:r w:rsidR="0075229B">
        <w:fldChar w:fldCharType="begin"/>
      </w:r>
      <w:r w:rsidR="0075229B">
        <w:instrText xml:space="preserve"> REF _Ref440289953 \r \h  \* MERGEFORMAT </w:instrText>
      </w:r>
      <w:r w:rsidR="0075229B">
        <w:fldChar w:fldCharType="separate"/>
      </w:r>
      <w:r w:rsidRPr="00BE4110">
        <w:rPr>
          <w:bCs w:val="0"/>
          <w:sz w:val="24"/>
          <w:szCs w:val="24"/>
        </w:rPr>
        <w:t>3.4.1.3</w:t>
      </w:r>
      <w:r w:rsidR="0075229B">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BE4110" w:rsidRPr="00E71A48" w:rsidRDefault="00BE4110" w:rsidP="00BE4110">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75229B">
        <w:fldChar w:fldCharType="begin"/>
      </w:r>
      <w:r w:rsidR="0075229B">
        <w:instrText xml:space="preserve"> REF _Ref440289953 \r \h  \* MERGEFORMAT </w:instrText>
      </w:r>
      <w:r w:rsidR="0075229B">
        <w:fldChar w:fldCharType="separate"/>
      </w:r>
      <w:r>
        <w:rPr>
          <w:bCs w:val="0"/>
          <w:sz w:val="24"/>
          <w:szCs w:val="24"/>
        </w:rPr>
        <w:t>3.4.1.3</w:t>
      </w:r>
      <w:r w:rsidR="0075229B">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BE4110" w:rsidRPr="00223D18" w:rsidRDefault="00BE4110" w:rsidP="00BE4110">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75229B">
        <w:fldChar w:fldCharType="begin"/>
      </w:r>
      <w:r w:rsidR="0075229B">
        <w:instrText xml:space="preserve"> REF _Ref440289953 \r \h  \* MERGEFORMAT </w:instrText>
      </w:r>
      <w:r w:rsidR="0075229B">
        <w:fldChar w:fldCharType="separate"/>
      </w:r>
      <w:r w:rsidRPr="00BE4110">
        <w:rPr>
          <w:bCs w:val="0"/>
          <w:sz w:val="24"/>
          <w:szCs w:val="24"/>
        </w:rPr>
        <w:t>3.4.1.3</w:t>
      </w:r>
      <w:r w:rsidR="0075229B">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75229B">
        <w:fldChar w:fldCharType="begin"/>
      </w:r>
      <w:r w:rsidR="0075229B">
        <w:instrText xml:space="preserve"> REF _Ref55279015 \r \h  \* MERGEFORMAT </w:instrText>
      </w:r>
      <w:r w:rsidR="0075229B">
        <w:fldChar w:fldCharType="separate"/>
      </w:r>
      <w:r w:rsidRPr="00BE4110">
        <w:rPr>
          <w:sz w:val="24"/>
          <w:szCs w:val="24"/>
        </w:rPr>
        <w:t>3.3.1.6</w:t>
      </w:r>
      <w:r w:rsidR="0075229B">
        <w:fldChar w:fldCharType="end"/>
      </w:r>
      <w:r w:rsidRPr="00223D18">
        <w:rPr>
          <w:sz w:val="24"/>
          <w:szCs w:val="24"/>
        </w:rPr>
        <w:t xml:space="preserve">, </w:t>
      </w:r>
      <w:r w:rsidR="0075229B">
        <w:fldChar w:fldCharType="begin"/>
      </w:r>
      <w:r w:rsidR="0075229B">
        <w:instrText xml:space="preserve"> REF _Ref195087786 \r \h  \* MERGEFORMAT </w:instrText>
      </w:r>
      <w:r w:rsidR="0075229B">
        <w:fldChar w:fldCharType="separate"/>
      </w:r>
      <w:r w:rsidRPr="00BE4110">
        <w:rPr>
          <w:sz w:val="24"/>
          <w:szCs w:val="24"/>
        </w:rPr>
        <w:t>3.3.1.7</w:t>
      </w:r>
      <w:r w:rsidR="0075229B">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49"/>
      <w:bookmarkEnd w:id="450"/>
      <w:r w:rsidRPr="00E71A48">
        <w:t xml:space="preserve"> </w:t>
      </w:r>
    </w:p>
    <w:p w:rsidR="00717F60" w:rsidRPr="00E71A48" w:rsidRDefault="00717F60" w:rsidP="00E71A48">
      <w:pPr>
        <w:pStyle w:val="3"/>
        <w:spacing w:line="264" w:lineRule="auto"/>
        <w:rPr>
          <w:szCs w:val="24"/>
        </w:rPr>
      </w:pPr>
      <w:bookmarkStart w:id="451" w:name="_Toc439323711"/>
      <w:bookmarkStart w:id="452" w:name="_Toc440361345"/>
      <w:bookmarkStart w:id="453" w:name="_Toc440376100"/>
      <w:bookmarkStart w:id="454" w:name="_Toc440376227"/>
      <w:bookmarkStart w:id="455" w:name="_Toc440382492"/>
      <w:bookmarkStart w:id="456" w:name="_Toc440447162"/>
      <w:bookmarkStart w:id="457" w:name="_Toc440620842"/>
      <w:bookmarkStart w:id="458" w:name="_Toc440631477"/>
      <w:bookmarkStart w:id="459" w:name="_Toc440875717"/>
      <w:bookmarkStart w:id="460" w:name="_Toc441131589"/>
      <w:r w:rsidRPr="00E71A48">
        <w:rPr>
          <w:szCs w:val="24"/>
        </w:rPr>
        <w:t>Общие положения</w:t>
      </w:r>
      <w:bookmarkEnd w:id="451"/>
      <w:bookmarkEnd w:id="452"/>
      <w:bookmarkEnd w:id="453"/>
      <w:bookmarkEnd w:id="454"/>
      <w:bookmarkEnd w:id="455"/>
      <w:bookmarkEnd w:id="456"/>
      <w:bookmarkEnd w:id="457"/>
      <w:bookmarkEnd w:id="458"/>
      <w:bookmarkEnd w:id="459"/>
      <w:bookmarkEnd w:id="460"/>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w:t>
      </w:r>
      <w:r w:rsidRPr="00E71A48">
        <w:rPr>
          <w:bCs w:val="0"/>
          <w:spacing w:val="-1"/>
          <w:sz w:val="24"/>
          <w:szCs w:val="24"/>
        </w:rPr>
        <w:lastRenderedPageBreak/>
        <w:t xml:space="preserve">(экспертами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5229B">
        <w:fldChar w:fldCharType="begin"/>
      </w:r>
      <w:r w:rsidR="0075229B">
        <w:instrText xml:space="preserve"> REF _Ref93089454 \n \h  \* MERGEFORMAT </w:instrText>
      </w:r>
      <w:r w:rsidR="0075229B">
        <w:fldChar w:fldCharType="separate"/>
      </w:r>
      <w:r w:rsidR="00BE4110" w:rsidRPr="00BE4110">
        <w:rPr>
          <w:bCs w:val="0"/>
          <w:sz w:val="24"/>
          <w:szCs w:val="24"/>
        </w:rPr>
        <w:t>3.6.2</w:t>
      </w:r>
      <w:r w:rsidR="0075229B">
        <w:fldChar w:fldCharType="end"/>
      </w:r>
      <w:r w:rsidRPr="00E71A48">
        <w:rPr>
          <w:bCs w:val="0"/>
          <w:sz w:val="24"/>
          <w:szCs w:val="24"/>
        </w:rPr>
        <w:t xml:space="preserve">), проведение (при необходимости) переговоров (пункт </w:t>
      </w:r>
      <w:r w:rsidR="0075229B">
        <w:fldChar w:fldCharType="begin"/>
      </w:r>
      <w:r w:rsidR="0075229B">
        <w:instrText xml:space="preserve"> REF _Ref303670674 \n \h  \* MERGEFORMAT </w:instrText>
      </w:r>
      <w:r w:rsidR="0075229B">
        <w:fldChar w:fldCharType="separate"/>
      </w:r>
      <w:r w:rsidR="00BE4110" w:rsidRPr="00BE4110">
        <w:rPr>
          <w:bCs w:val="0"/>
          <w:sz w:val="24"/>
          <w:szCs w:val="24"/>
        </w:rPr>
        <w:t>3.6.3</w:t>
      </w:r>
      <w:r w:rsidR="0075229B">
        <w:fldChar w:fldCharType="end"/>
      </w:r>
      <w:r w:rsidRPr="00E71A48">
        <w:rPr>
          <w:bCs w:val="0"/>
          <w:sz w:val="24"/>
          <w:szCs w:val="24"/>
        </w:rPr>
        <w:t>) и оценочную стадию (пункт</w:t>
      </w:r>
      <w:r w:rsidR="007F3FB7" w:rsidRPr="00E71A48">
        <w:rPr>
          <w:bCs w:val="0"/>
          <w:sz w:val="24"/>
          <w:szCs w:val="24"/>
        </w:rPr>
        <w:t xml:space="preserve"> </w:t>
      </w:r>
      <w:r w:rsidR="0075229B">
        <w:fldChar w:fldCharType="begin"/>
      </w:r>
      <w:r w:rsidR="0075229B">
        <w:instrText xml:space="preserve"> REF _Ref306138385 \r \h  \* MERGEFORMAT </w:instrText>
      </w:r>
      <w:r w:rsidR="0075229B">
        <w:fldChar w:fldCharType="separate"/>
      </w:r>
      <w:r w:rsidR="00BE4110" w:rsidRPr="00BE4110">
        <w:rPr>
          <w:bCs w:val="0"/>
          <w:sz w:val="24"/>
          <w:szCs w:val="24"/>
        </w:rPr>
        <w:t>3.6.4</w:t>
      </w:r>
      <w:r w:rsidR="0075229B">
        <w:fldChar w:fldCharType="end"/>
      </w:r>
      <w:r w:rsidRPr="00E71A48">
        <w:rPr>
          <w:bCs w:val="0"/>
          <w:sz w:val="24"/>
          <w:szCs w:val="24"/>
        </w:rPr>
        <w:t>).</w:t>
      </w:r>
    </w:p>
    <w:p w:rsidR="00717F60" w:rsidRPr="00E71A48" w:rsidRDefault="00717F60" w:rsidP="00E71A48">
      <w:pPr>
        <w:pStyle w:val="3"/>
        <w:spacing w:line="264" w:lineRule="auto"/>
        <w:rPr>
          <w:szCs w:val="24"/>
        </w:rPr>
      </w:pPr>
      <w:bookmarkStart w:id="461" w:name="_Ref93089454"/>
      <w:bookmarkStart w:id="462" w:name="_Toc439323712"/>
      <w:bookmarkStart w:id="463" w:name="_Toc440361346"/>
      <w:bookmarkStart w:id="464" w:name="_Toc440376101"/>
      <w:bookmarkStart w:id="465" w:name="_Toc440376228"/>
      <w:bookmarkStart w:id="466" w:name="_Toc440382493"/>
      <w:bookmarkStart w:id="467" w:name="_Toc440447163"/>
      <w:bookmarkStart w:id="468" w:name="_Toc440620843"/>
      <w:bookmarkStart w:id="469" w:name="_Toc440631478"/>
      <w:bookmarkStart w:id="470" w:name="_Toc440875718"/>
      <w:bookmarkStart w:id="471" w:name="_Toc441131590"/>
      <w:r w:rsidRPr="00E71A48">
        <w:rPr>
          <w:szCs w:val="24"/>
        </w:rPr>
        <w:t>Отборочная стадия</w:t>
      </w:r>
      <w:bookmarkEnd w:id="461"/>
      <w:bookmarkEnd w:id="462"/>
      <w:bookmarkEnd w:id="463"/>
      <w:bookmarkEnd w:id="464"/>
      <w:bookmarkEnd w:id="465"/>
      <w:bookmarkEnd w:id="466"/>
      <w:bookmarkEnd w:id="467"/>
      <w:bookmarkEnd w:id="468"/>
      <w:bookmarkEnd w:id="469"/>
      <w:bookmarkEnd w:id="470"/>
      <w:bookmarkEnd w:id="47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0739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961AE2">
        <w:rPr>
          <w:bCs w:val="0"/>
          <w:sz w:val="24"/>
          <w:szCs w:val="24"/>
        </w:rPr>
        <w:t xml:space="preserve">соответствии с положениями Федерального закона от </w:t>
      </w:r>
      <w:r w:rsidR="00961AE2" w:rsidRPr="00961AE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61AE2">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073969" w:rsidRDefault="00073969" w:rsidP="00D75CA2">
      <w:pPr>
        <w:widowControl w:val="0"/>
        <w:numPr>
          <w:ilvl w:val="0"/>
          <w:numId w:val="8"/>
        </w:numPr>
        <w:tabs>
          <w:tab w:val="left" w:pos="426"/>
        </w:tabs>
        <w:autoSpaceDE w:val="0"/>
        <w:spacing w:line="264" w:lineRule="auto"/>
        <w:ind w:left="0" w:firstLine="426"/>
        <w:rPr>
          <w:bCs w:val="0"/>
          <w:sz w:val="24"/>
          <w:szCs w:val="24"/>
        </w:rPr>
      </w:pPr>
      <w:r w:rsidRPr="0007396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73969">
        <w:rPr>
          <w:b/>
          <w:bCs w:val="0"/>
          <w:i/>
          <w:sz w:val="24"/>
          <w:szCs w:val="24"/>
        </w:rPr>
        <w:t>.</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2" w:name="_Ref55304419"/>
      <w:r w:rsidRPr="00073969">
        <w:rPr>
          <w:sz w:val="24"/>
          <w:szCs w:val="24"/>
        </w:rPr>
        <w:t xml:space="preserve">В рамках отборочной стадии Закупочная комиссия может запросить у </w:t>
      </w:r>
      <w:r w:rsidR="009C744E" w:rsidRPr="00073969">
        <w:rPr>
          <w:sz w:val="24"/>
          <w:szCs w:val="24"/>
        </w:rPr>
        <w:t>Участник</w:t>
      </w:r>
      <w:r w:rsidRPr="00073969">
        <w:rPr>
          <w:sz w:val="24"/>
          <w:szCs w:val="24"/>
        </w:rPr>
        <w:t>ов разъя</w:t>
      </w:r>
      <w:r w:rsidR="00796BE6" w:rsidRPr="00073969">
        <w:rPr>
          <w:sz w:val="24"/>
          <w:szCs w:val="24"/>
        </w:rPr>
        <w:t>снения или дополнения их Заявок</w:t>
      </w:r>
      <w:r w:rsidRPr="00073969">
        <w:rPr>
          <w:sz w:val="24"/>
          <w:szCs w:val="24"/>
        </w:rPr>
        <w:t xml:space="preserve">. При этом Закупочная комиссия не вправе запрашивать разъяснения или требовать документы, меняющие суть </w:t>
      </w:r>
      <w:r w:rsidR="004B5EB3" w:rsidRPr="00073969">
        <w:rPr>
          <w:sz w:val="24"/>
          <w:szCs w:val="24"/>
        </w:rPr>
        <w:t>Заявк</w:t>
      </w:r>
      <w:r w:rsidRPr="00073969">
        <w:rPr>
          <w:sz w:val="24"/>
          <w:szCs w:val="24"/>
        </w:rPr>
        <w:t>и</w:t>
      </w:r>
      <w:r w:rsidR="00076D8B" w:rsidRPr="00073969">
        <w:rPr>
          <w:sz w:val="24"/>
          <w:szCs w:val="24"/>
        </w:rPr>
        <w:t>, а также документы, перечень которых отсутствует в настоящей Документации</w:t>
      </w:r>
      <w:r w:rsidRPr="00073969">
        <w:rPr>
          <w:sz w:val="24"/>
          <w:szCs w:val="24"/>
        </w:rPr>
        <w:t xml:space="preserve">. Допускаются уточняющие запросы по техническим условиям </w:t>
      </w:r>
      <w:r w:rsidR="004B5EB3" w:rsidRPr="00073969">
        <w:rPr>
          <w:sz w:val="24"/>
          <w:szCs w:val="24"/>
        </w:rPr>
        <w:t>Заявк</w:t>
      </w:r>
      <w:r w:rsidRPr="00073969">
        <w:rPr>
          <w:sz w:val="24"/>
          <w:szCs w:val="24"/>
        </w:rPr>
        <w:t>и (перечня предлагаем</w:t>
      </w:r>
      <w:r w:rsidR="00541FAB" w:rsidRPr="00073969">
        <w:rPr>
          <w:sz w:val="24"/>
          <w:szCs w:val="24"/>
        </w:rPr>
        <w:t>ых</w:t>
      </w:r>
      <w:r w:rsidRPr="00073969">
        <w:rPr>
          <w:sz w:val="24"/>
          <w:szCs w:val="24"/>
        </w:rPr>
        <w:t xml:space="preserve"> </w:t>
      </w:r>
      <w:r w:rsidR="007F76D6" w:rsidRPr="00073969">
        <w:rPr>
          <w:sz w:val="24"/>
          <w:szCs w:val="24"/>
        </w:rPr>
        <w:t>работ</w:t>
      </w:r>
      <w:r w:rsidRPr="00073969">
        <w:rPr>
          <w:sz w:val="24"/>
          <w:szCs w:val="24"/>
        </w:rPr>
        <w:t xml:space="preserve">, </w:t>
      </w:r>
      <w:r w:rsidR="00541FAB" w:rsidRPr="00073969">
        <w:rPr>
          <w:sz w:val="24"/>
          <w:szCs w:val="24"/>
        </w:rPr>
        <w:t>их</w:t>
      </w:r>
      <w:r w:rsidRPr="00073969">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73969">
        <w:rPr>
          <w:sz w:val="24"/>
          <w:szCs w:val="24"/>
        </w:rPr>
        <w:t>З</w:t>
      </w:r>
      <w:r w:rsidRPr="00073969">
        <w:rPr>
          <w:sz w:val="24"/>
          <w:szCs w:val="24"/>
        </w:rPr>
        <w:t>апроса предложений.</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73969">
        <w:rPr>
          <w:sz w:val="24"/>
          <w:szCs w:val="24"/>
        </w:rPr>
        <w:t xml:space="preserve">При проверке правильности оформления </w:t>
      </w:r>
      <w:r w:rsidR="004B5EB3" w:rsidRPr="00073969">
        <w:rPr>
          <w:sz w:val="24"/>
          <w:szCs w:val="24"/>
        </w:rPr>
        <w:t>Заявк</w:t>
      </w:r>
      <w:r w:rsidRPr="0007396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73969">
        <w:rPr>
          <w:sz w:val="24"/>
          <w:szCs w:val="24"/>
        </w:rPr>
        <w:t>Заявк</w:t>
      </w:r>
      <w:r w:rsidRPr="00073969">
        <w:rPr>
          <w:sz w:val="24"/>
          <w:szCs w:val="24"/>
        </w:rPr>
        <w:t xml:space="preserve">и. Закупочная комиссия с письменного согласия </w:t>
      </w:r>
      <w:r w:rsidR="009C744E" w:rsidRPr="00073969">
        <w:rPr>
          <w:sz w:val="24"/>
          <w:szCs w:val="24"/>
        </w:rPr>
        <w:t>Участник</w:t>
      </w:r>
      <w:r w:rsidRPr="00073969">
        <w:rPr>
          <w:sz w:val="24"/>
          <w:szCs w:val="24"/>
        </w:rPr>
        <w:t xml:space="preserve">а также может </w:t>
      </w:r>
      <w:r w:rsidRPr="00073969">
        <w:rPr>
          <w:sz w:val="24"/>
          <w:szCs w:val="24"/>
        </w:rPr>
        <w:lastRenderedPageBreak/>
        <w:t>исправлять очевидные арифметические и грамматические ошибки.</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3" w:name="_Ref55307002"/>
      <w:r w:rsidRPr="00073969">
        <w:rPr>
          <w:sz w:val="24"/>
          <w:szCs w:val="24"/>
        </w:rPr>
        <w:t xml:space="preserve">По результатам проведения отборочной стадии Закупочная комиссия отклонит </w:t>
      </w:r>
      <w:r w:rsidR="004B5EB3" w:rsidRPr="00073969">
        <w:rPr>
          <w:sz w:val="24"/>
          <w:szCs w:val="24"/>
        </w:rPr>
        <w:t>Заявк</w:t>
      </w:r>
      <w:r w:rsidRPr="00073969">
        <w:rPr>
          <w:sz w:val="24"/>
          <w:szCs w:val="24"/>
        </w:rPr>
        <w:t>и, которые:</w:t>
      </w:r>
      <w:bookmarkEnd w:id="472"/>
      <w:bookmarkEnd w:id="473"/>
    </w:p>
    <w:p w:rsidR="00700415" w:rsidRPr="00073969" w:rsidRDefault="00073969"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00415" w:rsidRPr="00073969">
        <w:rPr>
          <w:sz w:val="24"/>
          <w:szCs w:val="24"/>
        </w:rPr>
        <w:t>;</w:t>
      </w:r>
    </w:p>
    <w:p w:rsidR="00700415" w:rsidRPr="00073969" w:rsidRDefault="00700415"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73969">
        <w:rPr>
          <w:sz w:val="24"/>
          <w:szCs w:val="24"/>
        </w:rPr>
        <w:t>числе</w:t>
      </w:r>
      <w:proofErr w:type="gramEnd"/>
      <w:r w:rsidRPr="00073969">
        <w:rPr>
          <w:sz w:val="24"/>
          <w:szCs w:val="24"/>
        </w:rPr>
        <w:t xml:space="preserve"> если Участник (в </w:t>
      </w:r>
      <w:proofErr w:type="spellStart"/>
      <w:r w:rsidRPr="00073969">
        <w:rPr>
          <w:sz w:val="24"/>
          <w:szCs w:val="24"/>
        </w:rPr>
        <w:t>т.ч</w:t>
      </w:r>
      <w:proofErr w:type="spellEnd"/>
      <w:r w:rsidRPr="00073969">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75229B">
        <w:fldChar w:fldCharType="begin"/>
      </w:r>
      <w:r w:rsidR="0075229B">
        <w:instrText xml:space="preserve"> REF _Ref444180428 \r \h  \* MERGEFORMAT </w:instrText>
      </w:r>
      <w:r w:rsidR="0075229B">
        <w:fldChar w:fldCharType="separate"/>
      </w:r>
      <w:r w:rsidRPr="00073969">
        <w:rPr>
          <w:sz w:val="24"/>
          <w:szCs w:val="24"/>
        </w:rPr>
        <w:t>5.12</w:t>
      </w:r>
      <w:r w:rsidR="0075229B">
        <w:fldChar w:fldCharType="end"/>
      </w:r>
      <w:r w:rsidRPr="00073969">
        <w:rPr>
          <w:sz w:val="24"/>
          <w:szCs w:val="24"/>
        </w:rPr>
        <w:t xml:space="preserve">); </w:t>
      </w:r>
    </w:p>
    <w:p w:rsidR="00700415" w:rsidRPr="00073969" w:rsidRDefault="00700415"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75229B">
        <w:fldChar w:fldCharType="begin"/>
      </w:r>
      <w:r w:rsidR="0075229B">
        <w:instrText xml:space="preserve"> REF _Ref444180487 \r \h  \* MERGEFORMAT </w:instrText>
      </w:r>
      <w:r w:rsidR="0075229B">
        <w:fldChar w:fldCharType="separate"/>
      </w:r>
      <w:r w:rsidRPr="00073969">
        <w:rPr>
          <w:sz w:val="24"/>
          <w:szCs w:val="24"/>
        </w:rPr>
        <w:t>3.3.14</w:t>
      </w:r>
      <w:r w:rsidR="0075229B">
        <w:fldChar w:fldCharType="end"/>
      </w:r>
      <w:r w:rsidRPr="00073969">
        <w:rPr>
          <w:sz w:val="24"/>
          <w:szCs w:val="24"/>
        </w:rPr>
        <w:t>;</w:t>
      </w:r>
    </w:p>
    <w:p w:rsidR="00700415" w:rsidRPr="00073969" w:rsidRDefault="00073969" w:rsidP="00700415">
      <w:pPr>
        <w:pStyle w:val="affffff0"/>
        <w:widowControl w:val="0"/>
        <w:numPr>
          <w:ilvl w:val="0"/>
          <w:numId w:val="100"/>
        </w:numPr>
        <w:tabs>
          <w:tab w:val="left" w:pos="426"/>
        </w:tabs>
        <w:autoSpaceDE w:val="0"/>
        <w:spacing w:after="100" w:line="264" w:lineRule="auto"/>
        <w:rPr>
          <w:sz w:val="24"/>
          <w:szCs w:val="24"/>
        </w:rPr>
      </w:pPr>
      <w:r w:rsidRPr="00073969">
        <w:rPr>
          <w:sz w:val="24"/>
          <w:szCs w:val="24"/>
        </w:rPr>
        <w:t xml:space="preserve">поданы Участниками, но не содержат всех </w:t>
      </w:r>
      <w:proofErr w:type="gramStart"/>
      <w:r w:rsidRPr="00073969">
        <w:rPr>
          <w:sz w:val="24"/>
          <w:szCs w:val="24"/>
        </w:rPr>
        <w:t>документов</w:t>
      </w:r>
      <w:proofErr w:type="gramEnd"/>
      <w:r w:rsidRPr="00073969">
        <w:rPr>
          <w:sz w:val="24"/>
          <w:szCs w:val="24"/>
        </w:rPr>
        <w:t xml:space="preserve"> требуемых настоящей Документацией по запросу предложений</w:t>
      </w:r>
      <w:r w:rsidR="00700415" w:rsidRPr="00073969">
        <w:rPr>
          <w:sz w:val="24"/>
          <w:szCs w:val="24"/>
        </w:rPr>
        <w:t>;</w:t>
      </w:r>
    </w:p>
    <w:p w:rsidR="00700415" w:rsidRPr="00700415" w:rsidRDefault="00700415" w:rsidP="00700415">
      <w:pPr>
        <w:pStyle w:val="affffff0"/>
        <w:widowControl w:val="0"/>
        <w:numPr>
          <w:ilvl w:val="0"/>
          <w:numId w:val="100"/>
        </w:numPr>
        <w:tabs>
          <w:tab w:val="left" w:pos="426"/>
        </w:tabs>
        <w:autoSpaceDE w:val="0"/>
        <w:spacing w:after="100" w:line="264" w:lineRule="auto"/>
        <w:rPr>
          <w:sz w:val="24"/>
          <w:szCs w:val="24"/>
        </w:rPr>
      </w:pPr>
      <w:r w:rsidRPr="0070041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4E5ACE" w:rsidRPr="00700415" w:rsidRDefault="00700415" w:rsidP="00700415">
      <w:pPr>
        <w:pStyle w:val="affffff0"/>
        <w:widowControl w:val="0"/>
        <w:numPr>
          <w:ilvl w:val="0"/>
          <w:numId w:val="100"/>
        </w:numPr>
        <w:tabs>
          <w:tab w:val="left" w:pos="426"/>
        </w:tabs>
        <w:autoSpaceDE w:val="0"/>
        <w:spacing w:line="264" w:lineRule="auto"/>
        <w:rPr>
          <w:sz w:val="24"/>
          <w:szCs w:val="24"/>
        </w:rPr>
      </w:pPr>
      <w:r w:rsidRPr="00700415">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5006B">
        <w:rPr>
          <w:sz w:val="24"/>
          <w:szCs w:val="24"/>
        </w:rPr>
        <w:fldChar w:fldCharType="begin"/>
      </w:r>
      <w:r w:rsidR="00700415">
        <w:rPr>
          <w:sz w:val="24"/>
          <w:szCs w:val="24"/>
        </w:rPr>
        <w:instrText xml:space="preserve"> REF _Ref444180487 \r \h </w:instrText>
      </w:r>
      <w:r w:rsidR="00F5006B">
        <w:rPr>
          <w:sz w:val="24"/>
          <w:szCs w:val="24"/>
        </w:rPr>
      </w:r>
      <w:r w:rsidR="00F5006B">
        <w:rPr>
          <w:sz w:val="24"/>
          <w:szCs w:val="24"/>
        </w:rPr>
        <w:fldChar w:fldCharType="separate"/>
      </w:r>
      <w:r w:rsidR="00700415">
        <w:rPr>
          <w:sz w:val="24"/>
          <w:szCs w:val="24"/>
        </w:rPr>
        <w:t>3.3.14</w:t>
      </w:r>
      <w:r w:rsidR="00F5006B">
        <w:rPr>
          <w:sz w:val="24"/>
          <w:szCs w:val="24"/>
        </w:rPr>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4" w:name="_Ref303670674"/>
      <w:bookmarkStart w:id="475" w:name="_Toc439323713"/>
      <w:bookmarkStart w:id="476" w:name="_Toc440361347"/>
      <w:bookmarkStart w:id="477" w:name="_Toc440376102"/>
      <w:bookmarkStart w:id="478" w:name="_Toc440376229"/>
      <w:bookmarkStart w:id="479" w:name="_Toc440382494"/>
      <w:bookmarkStart w:id="480" w:name="_Toc440447164"/>
      <w:bookmarkStart w:id="481" w:name="_Toc440620844"/>
      <w:bookmarkStart w:id="482" w:name="_Toc440631479"/>
      <w:bookmarkStart w:id="483" w:name="_Toc440875719"/>
      <w:bookmarkStart w:id="484" w:name="_Toc441131591"/>
      <w:r w:rsidRPr="00E71A48">
        <w:rPr>
          <w:szCs w:val="24"/>
        </w:rPr>
        <w:t>Проведение переговоров</w:t>
      </w:r>
      <w:bookmarkEnd w:id="474"/>
      <w:bookmarkEnd w:id="475"/>
      <w:bookmarkEnd w:id="476"/>
      <w:bookmarkEnd w:id="477"/>
      <w:bookmarkEnd w:id="478"/>
      <w:bookmarkEnd w:id="479"/>
      <w:bookmarkEnd w:id="480"/>
      <w:bookmarkEnd w:id="481"/>
      <w:bookmarkEnd w:id="482"/>
      <w:bookmarkEnd w:id="483"/>
      <w:bookmarkEnd w:id="484"/>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5" w:name="_Ref306138385"/>
      <w:bookmarkStart w:id="486" w:name="_Toc439323714"/>
      <w:bookmarkStart w:id="487" w:name="_Toc440361348"/>
      <w:bookmarkStart w:id="488" w:name="_Toc440376103"/>
      <w:bookmarkStart w:id="489" w:name="_Toc440376230"/>
      <w:bookmarkStart w:id="490" w:name="_Toc440382495"/>
      <w:bookmarkStart w:id="491" w:name="_Toc440447165"/>
      <w:bookmarkStart w:id="492" w:name="_Toc440620845"/>
      <w:bookmarkStart w:id="493" w:name="_Toc440631480"/>
      <w:bookmarkStart w:id="494" w:name="_Toc440875720"/>
      <w:bookmarkStart w:id="495" w:name="_Toc441131592"/>
      <w:r w:rsidRPr="00E71A48">
        <w:rPr>
          <w:szCs w:val="24"/>
        </w:rPr>
        <w:t>Оценочная стадия</w:t>
      </w:r>
      <w:bookmarkEnd w:id="485"/>
      <w:bookmarkEnd w:id="486"/>
      <w:bookmarkEnd w:id="487"/>
      <w:bookmarkEnd w:id="488"/>
      <w:bookmarkEnd w:id="489"/>
      <w:bookmarkEnd w:id="490"/>
      <w:bookmarkEnd w:id="491"/>
      <w:bookmarkEnd w:id="492"/>
      <w:bookmarkEnd w:id="493"/>
      <w:bookmarkEnd w:id="494"/>
      <w:bookmarkEnd w:id="495"/>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6" w:name="_Ref303250967"/>
      <w:bookmarkStart w:id="497" w:name="_Toc305697378"/>
      <w:bookmarkStart w:id="498" w:name="_Toc441131593"/>
      <w:bookmarkStart w:id="499" w:name="_Toc255985696"/>
      <w:r w:rsidRPr="00E71A48">
        <w:lastRenderedPageBreak/>
        <w:t>Аукционная процедура понижени</w:t>
      </w:r>
      <w:r w:rsidR="00E60F8E" w:rsidRPr="00E71A48">
        <w:t>я</w:t>
      </w:r>
      <w:r w:rsidRPr="00E71A48">
        <w:t xml:space="preserve"> цены (переторжка)</w:t>
      </w:r>
      <w:bookmarkEnd w:id="496"/>
      <w:bookmarkEnd w:id="497"/>
      <w:bookmarkEnd w:id="498"/>
      <w:r w:rsidRPr="00E71A48">
        <w:t xml:space="preserve"> </w:t>
      </w:r>
    </w:p>
    <w:bookmarkEnd w:id="499"/>
    <w:p w:rsidR="00F15392" w:rsidRPr="00A20BBB"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20BBB">
        <w:rPr>
          <w:sz w:val="24"/>
          <w:szCs w:val="24"/>
          <w:lang w:eastAsia="ru-RU"/>
        </w:rPr>
        <w:t>запроса предложений</w:t>
      </w:r>
      <w:r w:rsidRPr="00A20BBB">
        <w:rPr>
          <w:sz w:val="24"/>
          <w:szCs w:val="24"/>
          <w:lang w:eastAsia="ru-RU"/>
        </w:rPr>
        <w:t xml:space="preserve"> возможности добровольно повысить предпочтительность их </w:t>
      </w:r>
      <w:r w:rsidR="00D275BB" w:rsidRPr="00A20BBB">
        <w:rPr>
          <w:sz w:val="24"/>
          <w:szCs w:val="24"/>
          <w:lang w:eastAsia="ru-RU"/>
        </w:rPr>
        <w:t>Заявок</w:t>
      </w:r>
      <w:r w:rsidRPr="00A20BBB">
        <w:rPr>
          <w:sz w:val="24"/>
          <w:szCs w:val="24"/>
          <w:lang w:eastAsia="ru-RU"/>
        </w:rPr>
        <w:t xml:space="preserve"> путем снижения первоначальной, указанной в  </w:t>
      </w:r>
      <w:r w:rsidR="004B5EB3" w:rsidRPr="00A20BBB">
        <w:rPr>
          <w:sz w:val="24"/>
          <w:szCs w:val="24"/>
          <w:lang w:eastAsia="ru-RU"/>
        </w:rPr>
        <w:t>Заявк</w:t>
      </w:r>
      <w:r w:rsidRPr="00A20BBB">
        <w:rPr>
          <w:sz w:val="24"/>
          <w:szCs w:val="24"/>
          <w:lang w:eastAsia="ru-RU"/>
        </w:rPr>
        <w:t>е, цены.</w:t>
      </w:r>
    </w:p>
    <w:p w:rsidR="00F15392" w:rsidRPr="00A20BBB" w:rsidRDefault="00A20BBB" w:rsidP="00CD08D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20B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20BBB">
        <w:rPr>
          <w:sz w:val="24"/>
          <w:szCs w:val="24"/>
          <w:lang w:eastAsia="ru-RU"/>
        </w:rPr>
        <w:t>.</w:t>
      </w:r>
    </w:p>
    <w:p w:rsidR="00F15392" w:rsidRPr="00CD08DF"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0" w:name="_Ref306352987"/>
      <w:r w:rsidRPr="00A20BBB">
        <w:rPr>
          <w:sz w:val="24"/>
          <w:szCs w:val="24"/>
          <w:lang w:eastAsia="ru-RU"/>
        </w:rPr>
        <w:t>Участник</w:t>
      </w:r>
      <w:r w:rsidR="00F15392" w:rsidRPr="00A20BBB">
        <w:rPr>
          <w:sz w:val="24"/>
          <w:szCs w:val="24"/>
          <w:lang w:eastAsia="ru-RU"/>
        </w:rPr>
        <w:t xml:space="preserve"> </w:t>
      </w:r>
      <w:r w:rsidR="00C05EF6" w:rsidRPr="00A20BBB">
        <w:rPr>
          <w:sz w:val="24"/>
          <w:szCs w:val="24"/>
          <w:lang w:eastAsia="ru-RU"/>
        </w:rPr>
        <w:t>запроса предложений</w:t>
      </w:r>
      <w:r w:rsidR="00F15392" w:rsidRPr="00A20BBB">
        <w:rPr>
          <w:sz w:val="24"/>
          <w:szCs w:val="24"/>
          <w:lang w:eastAsia="ru-RU"/>
        </w:rPr>
        <w:t xml:space="preserve">, приглашенный на переторжку, вправе не </w:t>
      </w:r>
      <w:r w:rsidR="00F15392" w:rsidRPr="00CD08DF">
        <w:rPr>
          <w:sz w:val="24"/>
          <w:szCs w:val="24"/>
          <w:lang w:eastAsia="ru-RU"/>
        </w:rPr>
        <w:t xml:space="preserve">участвовать в ней, тогда его </w:t>
      </w:r>
      <w:r w:rsidR="004B5EB3" w:rsidRPr="00CD08DF">
        <w:rPr>
          <w:sz w:val="24"/>
          <w:szCs w:val="24"/>
          <w:lang w:eastAsia="ru-RU"/>
        </w:rPr>
        <w:t>Заявк</w:t>
      </w:r>
      <w:r w:rsidR="00BD05FA" w:rsidRPr="00CD08DF">
        <w:rPr>
          <w:sz w:val="24"/>
          <w:szCs w:val="24"/>
          <w:lang w:eastAsia="ru-RU"/>
        </w:rPr>
        <w:t>а</w:t>
      </w:r>
      <w:r w:rsidR="00F15392" w:rsidRPr="00CD08DF">
        <w:rPr>
          <w:sz w:val="24"/>
          <w:szCs w:val="24"/>
          <w:lang w:eastAsia="ru-RU"/>
        </w:rPr>
        <w:t xml:space="preserve">, </w:t>
      </w:r>
      <w:r w:rsidR="00F15392" w:rsidRPr="00CD08DF">
        <w:rPr>
          <w:i/>
          <w:sz w:val="24"/>
          <w:szCs w:val="24"/>
          <w:lang w:eastAsia="ru-RU"/>
        </w:rPr>
        <w:t>по которо</w:t>
      </w:r>
      <w:r w:rsidR="00BD05FA" w:rsidRPr="00CD08DF">
        <w:rPr>
          <w:i/>
          <w:sz w:val="24"/>
          <w:szCs w:val="24"/>
          <w:lang w:eastAsia="ru-RU"/>
        </w:rPr>
        <w:t>й</w:t>
      </w:r>
      <w:r w:rsidR="00F15392" w:rsidRPr="00CD08DF">
        <w:rPr>
          <w:i/>
          <w:sz w:val="24"/>
          <w:szCs w:val="24"/>
          <w:lang w:eastAsia="ru-RU"/>
        </w:rPr>
        <w:t xml:space="preserve"> он не участвовал в переторжке, </w:t>
      </w:r>
      <w:r w:rsidR="00F15392" w:rsidRPr="00CD08DF">
        <w:rPr>
          <w:sz w:val="24"/>
          <w:szCs w:val="24"/>
          <w:lang w:eastAsia="ru-RU"/>
        </w:rPr>
        <w:t xml:space="preserve">остается </w:t>
      </w:r>
      <w:r w:rsidR="000943E4" w:rsidRPr="00CD08DF">
        <w:rPr>
          <w:sz w:val="24"/>
          <w:szCs w:val="24"/>
          <w:lang w:eastAsia="ru-RU"/>
        </w:rPr>
        <w:t xml:space="preserve">действующей </w:t>
      </w:r>
      <w:r w:rsidR="00F15392" w:rsidRPr="00CD08DF">
        <w:rPr>
          <w:sz w:val="24"/>
          <w:szCs w:val="24"/>
          <w:lang w:eastAsia="ru-RU"/>
        </w:rPr>
        <w:t>с ранее объявленной ценой.</w:t>
      </w:r>
      <w:bookmarkEnd w:id="500"/>
    </w:p>
    <w:p w:rsidR="00F15392" w:rsidRPr="00CD08DF" w:rsidRDefault="00CD08D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D08D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D08DF">
        <w:rPr>
          <w:sz w:val="24"/>
          <w:szCs w:val="24"/>
          <w:lang w:eastAsia="ru-RU"/>
        </w:rPr>
        <w:t>его Заявка остается действующей с ранее объявленной ценой</w:t>
      </w:r>
      <w:r w:rsidR="00F15392" w:rsidRPr="00CD08DF">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1" w:name="_Ref306353005"/>
      <w:r w:rsidRPr="00CD08DF">
        <w:rPr>
          <w:sz w:val="24"/>
          <w:szCs w:val="24"/>
          <w:lang w:eastAsia="ru-RU"/>
        </w:rPr>
        <w:t>Процедура переторжки проводится с использованием</w:t>
      </w:r>
      <w:r w:rsidRPr="00E71A48">
        <w:rPr>
          <w:sz w:val="24"/>
          <w:szCs w:val="24"/>
          <w:lang w:eastAsia="ru-RU"/>
        </w:rPr>
        <w:t xml:space="preserve">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01"/>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75229B">
        <w:fldChar w:fldCharType="begin"/>
      </w:r>
      <w:r w:rsidR="0075229B">
        <w:instrText xml:space="preserve"> REF _Ref306352987 \r \h  \* MERGEFORMAT </w:instrText>
      </w:r>
      <w:r w:rsidR="0075229B">
        <w:fldChar w:fldCharType="separate"/>
      </w:r>
      <w:r w:rsidR="00BE4110" w:rsidRPr="00BE4110">
        <w:rPr>
          <w:iCs/>
          <w:sz w:val="24"/>
          <w:szCs w:val="24"/>
          <w:lang w:eastAsia="ru-RU"/>
        </w:rPr>
        <w:t>3.7.3</w:t>
      </w:r>
      <w:r w:rsidR="0075229B">
        <w:fldChar w:fldCharType="end"/>
      </w:r>
      <w:r w:rsidRPr="00E71A48">
        <w:rPr>
          <w:iCs/>
          <w:sz w:val="24"/>
          <w:szCs w:val="24"/>
          <w:lang w:eastAsia="ru-RU"/>
        </w:rPr>
        <w:t xml:space="preserve"> - </w:t>
      </w:r>
      <w:r w:rsidR="0075229B">
        <w:fldChar w:fldCharType="begin"/>
      </w:r>
      <w:r w:rsidR="0075229B">
        <w:instrText xml:space="preserve"> REF _Ref306353005 \r \h  \* MERGEFORMAT </w:instrText>
      </w:r>
      <w:r w:rsidR="0075229B">
        <w:fldChar w:fldCharType="separate"/>
      </w:r>
      <w:r w:rsidR="00BE4110" w:rsidRPr="00BE4110">
        <w:rPr>
          <w:iCs/>
          <w:sz w:val="24"/>
          <w:szCs w:val="24"/>
          <w:lang w:eastAsia="ru-RU"/>
        </w:rPr>
        <w:t>3.7.5</w:t>
      </w:r>
      <w:r w:rsidR="0075229B">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4E5ACE">
        <w:rPr>
          <w:sz w:val="24"/>
          <w:szCs w:val="24"/>
          <w:lang w:eastAsia="ru-RU"/>
        </w:rPr>
        <w:t>определяющие его коммерческое предложение с приложением соответствующих файлов</w:t>
      </w:r>
      <w:r w:rsidR="004E5ACE" w:rsidRPr="004E5ACE">
        <w:rPr>
          <w:sz w:val="24"/>
          <w:szCs w:val="24"/>
          <w:lang w:eastAsia="ru-RU"/>
        </w:rPr>
        <w:t xml:space="preserve"> </w:t>
      </w:r>
      <w:r w:rsidR="004E5ACE" w:rsidRPr="004E5ACE">
        <w:rPr>
          <w:sz w:val="24"/>
          <w:szCs w:val="24"/>
        </w:rPr>
        <w:t xml:space="preserve">(все документы, входящие в Заявку, которые </w:t>
      </w:r>
      <w:r w:rsidR="004E5ACE" w:rsidRPr="004E5ACE">
        <w:rPr>
          <w:sz w:val="24"/>
          <w:szCs w:val="24"/>
        </w:rPr>
        <w:lastRenderedPageBreak/>
        <w:t>содержат информацию о предложенной цене)</w:t>
      </w:r>
      <w:r w:rsidR="00F15392" w:rsidRPr="004E5ACE">
        <w:rPr>
          <w:sz w:val="24"/>
          <w:szCs w:val="24"/>
          <w:lang w:eastAsia="ru-RU"/>
        </w:rPr>
        <w:t xml:space="preserve">. Изменение цены в сторону снижения не должно повлечь за собой изменение иных условий </w:t>
      </w:r>
      <w:r w:rsidR="004B5EB3" w:rsidRPr="004E5ACE">
        <w:rPr>
          <w:sz w:val="24"/>
          <w:szCs w:val="24"/>
          <w:lang w:eastAsia="ru-RU"/>
        </w:rPr>
        <w:t>Заявк</w:t>
      </w:r>
      <w:r w:rsidR="00F15392" w:rsidRPr="004E5ACE">
        <w:rPr>
          <w:sz w:val="24"/>
          <w:szCs w:val="24"/>
          <w:lang w:eastAsia="ru-RU"/>
        </w:rPr>
        <w:t>и</w:t>
      </w:r>
      <w:r w:rsidR="00F15392" w:rsidRPr="00E71A48">
        <w:rPr>
          <w:sz w:val="24"/>
          <w:szCs w:val="24"/>
          <w:lang w:eastAsia="ru-RU"/>
        </w:rPr>
        <w:t>.</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2" w:name="_Ref303681924"/>
      <w:bookmarkStart w:id="503" w:name="_Ref303683914"/>
      <w:bookmarkStart w:id="504" w:name="_Toc441131594"/>
      <w:r w:rsidRPr="00E71A48">
        <w:t xml:space="preserve">Подведение итогов </w:t>
      </w:r>
      <w:r w:rsidR="00DF639D" w:rsidRPr="00E71A48">
        <w:t>З</w:t>
      </w:r>
      <w:r w:rsidRPr="00E71A48">
        <w:t>апроса предложений</w:t>
      </w:r>
      <w:bookmarkEnd w:id="502"/>
      <w:bookmarkEnd w:id="503"/>
      <w:bookmarkEnd w:id="504"/>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5"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5"/>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6" w:name="_Ref303251044"/>
      <w:bookmarkStart w:id="507" w:name="_Toc441131595"/>
      <w:bookmarkStart w:id="508" w:name="_Ref191386295"/>
      <w:r w:rsidRPr="00E71A48">
        <w:t xml:space="preserve">Признание запроса предложений </w:t>
      </w:r>
      <w:proofErr w:type="gramStart"/>
      <w:r w:rsidRPr="00E71A48">
        <w:t>несостоявшимся</w:t>
      </w:r>
      <w:bookmarkEnd w:id="506"/>
      <w:bookmarkEnd w:id="507"/>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9"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10"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1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1"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11"/>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2" w:name="_Ref303683929"/>
      <w:bookmarkStart w:id="513" w:name="_Toc44113159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8"/>
      <w:bookmarkEnd w:id="512"/>
      <w:bookmarkEnd w:id="513"/>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4" w:name="_Ref294695403"/>
      <w:bookmarkStart w:id="515"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4"/>
      <w:bookmarkEnd w:id="515"/>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6"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6"/>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5229B">
        <w:fldChar w:fldCharType="begin"/>
      </w:r>
      <w:r w:rsidR="0075229B">
        <w:instrText xml:space="preserve"> REF _Ref294695546 \r \h  \* MERGEFORMAT </w:instrText>
      </w:r>
      <w:r w:rsidR="0075229B">
        <w:fldChar w:fldCharType="separate"/>
      </w:r>
      <w:r w:rsidR="00BE4110" w:rsidRPr="00BE4110">
        <w:rPr>
          <w:bCs w:val="0"/>
          <w:sz w:val="24"/>
          <w:szCs w:val="24"/>
        </w:rPr>
        <w:t xml:space="preserve"> 1.2.6 </w:t>
      </w:r>
      <w:r w:rsidR="0075229B">
        <w:fldChar w:fldCharType="end"/>
      </w:r>
      <w:r w:rsidRPr="00E71A48">
        <w:rPr>
          <w:bCs w:val="0"/>
          <w:sz w:val="24"/>
          <w:szCs w:val="24"/>
        </w:rPr>
        <w:t>и/или в срок, определенный в п.</w:t>
      </w:r>
      <w:r w:rsidR="001716DB" w:rsidRPr="00E71A48">
        <w:rPr>
          <w:bCs w:val="0"/>
          <w:sz w:val="24"/>
          <w:szCs w:val="24"/>
        </w:rPr>
        <w:t xml:space="preserve"> </w:t>
      </w:r>
      <w:r w:rsidR="0075229B">
        <w:fldChar w:fldCharType="begin"/>
      </w:r>
      <w:r w:rsidR="0075229B">
        <w:instrText xml:space="preserve"> REF _Ref294695403 \n \h  \* MERGEFORMAT </w:instrText>
      </w:r>
      <w:r w:rsidR="0075229B">
        <w:fldChar w:fldCharType="separate"/>
      </w:r>
      <w:r w:rsidR="00BE4110" w:rsidRPr="00BE4110">
        <w:rPr>
          <w:bCs w:val="0"/>
          <w:sz w:val="24"/>
          <w:szCs w:val="24"/>
        </w:rPr>
        <w:t>3.10.3</w:t>
      </w:r>
      <w:r w:rsidR="0075229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5229B">
        <w:fldChar w:fldCharType="begin"/>
      </w:r>
      <w:r w:rsidR="0075229B">
        <w:instrText xml:space="preserve"> REF _Ref305979053 \r \h  \* MERGEFORMAT </w:instrText>
      </w:r>
      <w:r w:rsidR="0075229B">
        <w:fldChar w:fldCharType="separate"/>
      </w:r>
      <w:r w:rsidR="00BE4110" w:rsidRPr="00BE4110">
        <w:rPr>
          <w:bCs w:val="0"/>
          <w:sz w:val="24"/>
          <w:szCs w:val="24"/>
        </w:rPr>
        <w:t>3.10.4</w:t>
      </w:r>
      <w:r w:rsidR="0075229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7"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8" w:name="_Toc181693189"/>
      <w:bookmarkStart w:id="519" w:name="_Ref190680463"/>
      <w:bookmarkStart w:id="520" w:name="_Ref306140410"/>
      <w:bookmarkStart w:id="521" w:name="_Ref306142159"/>
      <w:bookmarkStart w:id="522" w:name="_Toc441131597"/>
      <w:bookmarkStart w:id="523" w:name="_Ref303102866"/>
      <w:bookmarkStart w:id="524" w:name="_Toc305835589"/>
      <w:bookmarkStart w:id="525" w:name="_Ref303683952"/>
      <w:bookmarkStart w:id="526" w:name="__RefNumPara__840_922829174"/>
      <w:bookmarkEnd w:id="517"/>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8"/>
      <w:bookmarkEnd w:id="519"/>
      <w:bookmarkEnd w:id="520"/>
      <w:bookmarkEnd w:id="521"/>
      <w:bookmarkEnd w:id="522"/>
      <w:r w:rsidRPr="00414CAF">
        <w:t xml:space="preserve"> </w:t>
      </w:r>
      <w:bookmarkEnd w:id="523"/>
      <w:bookmarkEnd w:id="524"/>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5006B">
        <w:rPr>
          <w:sz w:val="24"/>
          <w:szCs w:val="24"/>
        </w:rPr>
        <w:fldChar w:fldCharType="begin"/>
      </w:r>
      <w:r w:rsidR="005818B2">
        <w:rPr>
          <w:sz w:val="24"/>
          <w:szCs w:val="24"/>
        </w:rPr>
        <w:instrText xml:space="preserve"> REF _Ref440272931 \r \h </w:instrText>
      </w:r>
      <w:r w:rsidR="00F5006B">
        <w:rPr>
          <w:sz w:val="24"/>
          <w:szCs w:val="24"/>
        </w:rPr>
      </w:r>
      <w:r w:rsidR="00F5006B">
        <w:rPr>
          <w:sz w:val="24"/>
          <w:szCs w:val="24"/>
        </w:rPr>
        <w:fldChar w:fldCharType="separate"/>
      </w:r>
      <w:r w:rsidR="00BE4110">
        <w:rPr>
          <w:sz w:val="24"/>
          <w:szCs w:val="24"/>
        </w:rPr>
        <w:t>2</w:t>
      </w:r>
      <w:r w:rsidR="00F5006B">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7" w:name="_Ref303694483"/>
      <w:bookmarkStart w:id="528" w:name="_Toc305835590"/>
      <w:bookmarkStart w:id="529" w:name="_Ref306140451"/>
      <w:r w:rsidRPr="00414CAF">
        <w:rPr>
          <w:b/>
          <w:bCs w:val="0"/>
          <w:snapToGrid w:val="0"/>
          <w:sz w:val="24"/>
          <w:szCs w:val="24"/>
          <w:lang w:eastAsia="ru-RU"/>
        </w:rPr>
        <w:t xml:space="preserve">Уведомление о результатах </w:t>
      </w:r>
      <w:bookmarkEnd w:id="527"/>
      <w:bookmarkEnd w:id="528"/>
      <w:r w:rsidRPr="00414CAF">
        <w:rPr>
          <w:b/>
          <w:bCs w:val="0"/>
          <w:snapToGrid w:val="0"/>
          <w:sz w:val="24"/>
          <w:szCs w:val="24"/>
          <w:lang w:eastAsia="ru-RU"/>
        </w:rPr>
        <w:t>запроса предложений</w:t>
      </w:r>
      <w:bookmarkEnd w:id="529"/>
    </w:p>
    <w:bookmarkEnd w:id="525"/>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w:t>
      </w:r>
      <w:r w:rsidRPr="00E963D9">
        <w:rPr>
          <w:bCs w:val="0"/>
          <w:sz w:val="24"/>
          <w:szCs w:val="24"/>
          <w:lang w:eastAsia="ru-RU"/>
        </w:rPr>
        <w:lastRenderedPageBreak/>
        <w:t xml:space="preserve">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75229B">
        <w:fldChar w:fldCharType="begin"/>
      </w:r>
      <w:r w:rsidR="0075229B">
        <w:instrText xml:space="preserve"> REF _Ref191386085 \r \h  \* MERGEFORMAT </w:instrText>
      </w:r>
      <w:r w:rsidR="0075229B">
        <w:fldChar w:fldCharType="separate"/>
      </w:r>
      <w:r w:rsidR="00BE4110" w:rsidRPr="00BE4110">
        <w:rPr>
          <w:iCs/>
          <w:sz w:val="24"/>
          <w:szCs w:val="24"/>
        </w:rPr>
        <w:t>1.1.1</w:t>
      </w:r>
      <w:r w:rsidR="0075229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30" w:name="_Ref440270568"/>
      <w:bookmarkStart w:id="531" w:name="_Ref440274159"/>
      <w:bookmarkStart w:id="532" w:name="_Ref440292555"/>
      <w:bookmarkStart w:id="533" w:name="_Ref440292779"/>
      <w:bookmarkStart w:id="534" w:name="_Toc441131598"/>
      <w:r>
        <w:rPr>
          <w:szCs w:val="24"/>
        </w:rPr>
        <w:lastRenderedPageBreak/>
        <w:t>Техническая часть</w:t>
      </w:r>
      <w:bookmarkEnd w:id="530"/>
      <w:bookmarkEnd w:id="531"/>
      <w:bookmarkEnd w:id="532"/>
      <w:bookmarkEnd w:id="533"/>
      <w:bookmarkEnd w:id="534"/>
      <w:r w:rsidRPr="00E71A48">
        <w:rPr>
          <w:szCs w:val="24"/>
        </w:rPr>
        <w:t xml:space="preserve"> </w:t>
      </w:r>
    </w:p>
    <w:p w:rsidR="002B5044" w:rsidRPr="00C12FA4" w:rsidRDefault="002B5044" w:rsidP="0021751A">
      <w:pPr>
        <w:pStyle w:val="2"/>
        <w:ind w:left="1701" w:hanging="1134"/>
      </w:pPr>
      <w:bookmarkStart w:id="535" w:name="_Toc176064097"/>
      <w:bookmarkStart w:id="536" w:name="_Toc176338525"/>
      <w:bookmarkStart w:id="537" w:name="_Toc180399753"/>
      <w:bookmarkStart w:id="538" w:name="_Toc189457101"/>
      <w:bookmarkStart w:id="539" w:name="_Toc189461737"/>
      <w:bookmarkStart w:id="540" w:name="_Toc189462011"/>
      <w:bookmarkStart w:id="541" w:name="_Toc191273610"/>
      <w:bookmarkStart w:id="542" w:name="_Toc423421726"/>
      <w:bookmarkStart w:id="543" w:name="_Toc441131599"/>
      <w:bookmarkStart w:id="544" w:name="_Toc167189319"/>
      <w:bookmarkStart w:id="545" w:name="_Toc168725254"/>
      <w:r w:rsidRPr="00C12FA4">
        <w:t xml:space="preserve">Перечень, объемы и характеристики </w:t>
      </w:r>
      <w:bookmarkEnd w:id="535"/>
      <w:bookmarkEnd w:id="536"/>
      <w:bookmarkEnd w:id="537"/>
      <w:bookmarkEnd w:id="538"/>
      <w:bookmarkEnd w:id="539"/>
      <w:bookmarkEnd w:id="540"/>
      <w:bookmarkEnd w:id="541"/>
      <w:bookmarkEnd w:id="542"/>
      <w:r w:rsidR="00C3704B">
        <w:t xml:space="preserve">закупаемых </w:t>
      </w:r>
      <w:r w:rsidR="00CD1816">
        <w:t>работ</w:t>
      </w:r>
      <w:bookmarkEnd w:id="543"/>
    </w:p>
    <w:p w:rsidR="002B5044" w:rsidRPr="003803A7" w:rsidRDefault="002B5044" w:rsidP="002B5044">
      <w:pPr>
        <w:pStyle w:val="3"/>
        <w:ind w:left="0" w:firstLine="851"/>
        <w:jc w:val="both"/>
        <w:rPr>
          <w:b w:val="0"/>
          <w:szCs w:val="24"/>
        </w:rPr>
      </w:pPr>
      <w:bookmarkStart w:id="546" w:name="_Toc439166311"/>
      <w:bookmarkStart w:id="547" w:name="_Toc439170659"/>
      <w:bookmarkStart w:id="548" w:name="_Toc439172761"/>
      <w:bookmarkStart w:id="549" w:name="_Toc439173205"/>
      <w:bookmarkStart w:id="550" w:name="_Toc439238199"/>
      <w:bookmarkStart w:id="551" w:name="_Toc439252751"/>
      <w:bookmarkStart w:id="552" w:name="_Toc439323609"/>
      <w:bookmarkStart w:id="553" w:name="_Toc439323725"/>
      <w:bookmarkStart w:id="554" w:name="_Toc440361359"/>
      <w:bookmarkStart w:id="555" w:name="_Toc440376114"/>
      <w:bookmarkStart w:id="556" w:name="_Toc440376241"/>
      <w:bookmarkStart w:id="557" w:name="_Toc440382503"/>
      <w:bookmarkStart w:id="558" w:name="_Toc440447173"/>
      <w:bookmarkStart w:id="559" w:name="_Toc440620853"/>
      <w:bookmarkStart w:id="560" w:name="_Toc440631488"/>
      <w:bookmarkStart w:id="561" w:name="_Toc440875728"/>
      <w:bookmarkStart w:id="562" w:name="_Toc441131600"/>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D30DE0">
        <w:rPr>
          <w:b w:val="0"/>
          <w:szCs w:val="24"/>
        </w:rPr>
        <w:t>Лоту №1 (подраздел</w:t>
      </w:r>
      <w:r w:rsidR="00A154B7">
        <w:rPr>
          <w:b w:val="0"/>
          <w:szCs w:val="24"/>
        </w:rPr>
        <w:t xml:space="preserve"> </w:t>
      </w:r>
      <w:r w:rsidR="00F5006B">
        <w:rPr>
          <w:b w:val="0"/>
          <w:szCs w:val="24"/>
        </w:rPr>
        <w:fldChar w:fldCharType="begin"/>
      </w:r>
      <w:r w:rsidR="00A154B7">
        <w:rPr>
          <w:b w:val="0"/>
          <w:szCs w:val="24"/>
        </w:rPr>
        <w:instrText xml:space="preserve"> REF _Ref440275279 \r \h </w:instrText>
      </w:r>
      <w:r w:rsidR="00F5006B">
        <w:rPr>
          <w:b w:val="0"/>
          <w:szCs w:val="24"/>
        </w:rPr>
      </w:r>
      <w:r w:rsidR="00F5006B">
        <w:rPr>
          <w:b w:val="0"/>
          <w:szCs w:val="24"/>
        </w:rPr>
        <w:fldChar w:fldCharType="separate"/>
      </w:r>
      <w:r w:rsidR="00BE4110">
        <w:rPr>
          <w:b w:val="0"/>
          <w:szCs w:val="24"/>
        </w:rPr>
        <w:t>1.1.4</w:t>
      </w:r>
      <w:r w:rsidR="00F5006B">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2B5044" w:rsidRPr="003803A7" w:rsidRDefault="002B5044" w:rsidP="0021751A">
      <w:pPr>
        <w:pStyle w:val="2"/>
        <w:ind w:left="1701" w:hanging="1134"/>
      </w:pPr>
      <w:bookmarkStart w:id="563" w:name="_Ref194832984"/>
      <w:bookmarkStart w:id="564" w:name="_Ref197686508"/>
      <w:bookmarkStart w:id="565" w:name="_Toc423421727"/>
      <w:bookmarkStart w:id="566" w:name="_Toc441131601"/>
      <w:r w:rsidRPr="003803A7">
        <w:t xml:space="preserve">Требование к </w:t>
      </w:r>
      <w:bookmarkEnd w:id="563"/>
      <w:bookmarkEnd w:id="564"/>
      <w:bookmarkEnd w:id="565"/>
      <w:r w:rsidR="00C3704B">
        <w:t xml:space="preserve">закупаемым </w:t>
      </w:r>
      <w:r w:rsidR="00CD1816">
        <w:t>работам</w:t>
      </w:r>
      <w:bookmarkEnd w:id="566"/>
    </w:p>
    <w:p w:rsidR="002B5044" w:rsidRPr="003776BB" w:rsidRDefault="002B5044" w:rsidP="002B5044">
      <w:pPr>
        <w:pStyle w:val="3"/>
        <w:ind w:left="0" w:firstLine="851"/>
        <w:jc w:val="both"/>
        <w:rPr>
          <w:b w:val="0"/>
          <w:szCs w:val="24"/>
        </w:rPr>
      </w:pPr>
      <w:bookmarkStart w:id="567" w:name="_Toc439166314"/>
      <w:bookmarkStart w:id="568" w:name="_Toc439170662"/>
      <w:bookmarkStart w:id="569" w:name="_Toc439172764"/>
      <w:bookmarkStart w:id="570" w:name="_Toc439173208"/>
      <w:bookmarkStart w:id="571" w:name="_Toc439238202"/>
      <w:bookmarkStart w:id="572" w:name="_Toc439252754"/>
      <w:bookmarkStart w:id="573" w:name="_Toc439323612"/>
      <w:bookmarkStart w:id="574" w:name="_Toc439323728"/>
      <w:bookmarkStart w:id="575" w:name="_Toc440361362"/>
      <w:bookmarkStart w:id="576" w:name="_Toc440376117"/>
      <w:bookmarkStart w:id="577" w:name="_Toc440376244"/>
      <w:bookmarkStart w:id="578" w:name="_Toc440382505"/>
      <w:bookmarkStart w:id="579" w:name="_Toc440447175"/>
      <w:bookmarkStart w:id="580" w:name="_Toc440620855"/>
      <w:bookmarkStart w:id="581" w:name="_Toc440631490"/>
      <w:bookmarkStart w:id="582" w:name="_Toc440875730"/>
      <w:bookmarkStart w:id="583" w:name="_Toc441131602"/>
      <w:bookmarkStart w:id="584" w:name="_Ref194833053"/>
      <w:bookmarkStart w:id="585" w:name="_Ref223496951"/>
      <w:bookmarkStart w:id="586" w:name="_Ref223496970"/>
      <w:r w:rsidRPr="003803A7">
        <w:rPr>
          <w:b w:val="0"/>
          <w:szCs w:val="24"/>
        </w:rPr>
        <w:t xml:space="preserve">Дополнительные требования к </w:t>
      </w:r>
      <w:r w:rsidR="00CD1816">
        <w:rPr>
          <w:b w:val="0"/>
          <w:szCs w:val="24"/>
        </w:rPr>
        <w:t>выполняемым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bookmarkEnd w:id="544"/>
    <w:bookmarkEnd w:id="545"/>
    <w:bookmarkEnd w:id="584"/>
    <w:bookmarkEnd w:id="585"/>
    <w:bookmarkEnd w:id="586"/>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6"/>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7" w:name="_Ref440270602"/>
      <w:bookmarkStart w:id="588" w:name="_Toc441131603"/>
      <w:r w:rsidRPr="00E71A48">
        <w:rPr>
          <w:szCs w:val="24"/>
        </w:rPr>
        <w:lastRenderedPageBreak/>
        <w:t>Образцы основных форм документов, включаемых в Заявку</w:t>
      </w:r>
      <w:bookmarkEnd w:id="587"/>
      <w:bookmarkEnd w:id="588"/>
      <w:r w:rsidRPr="00E71A48">
        <w:rPr>
          <w:szCs w:val="24"/>
        </w:rPr>
        <w:t xml:space="preserve"> </w:t>
      </w:r>
    </w:p>
    <w:p w:rsidR="004F4D80" w:rsidRPr="00F647F7" w:rsidRDefault="004F4D80" w:rsidP="004F4D80">
      <w:pPr>
        <w:pStyle w:val="2"/>
      </w:pPr>
      <w:bookmarkStart w:id="589" w:name="_Ref55336310"/>
      <w:bookmarkStart w:id="590" w:name="_Toc57314672"/>
      <w:bookmarkStart w:id="591" w:name="_Toc69728986"/>
      <w:bookmarkStart w:id="592" w:name="_Toc98253919"/>
      <w:bookmarkStart w:id="593" w:name="_Toc165173847"/>
      <w:bookmarkStart w:id="594" w:name="_Toc423423667"/>
      <w:bookmarkStart w:id="595" w:name="_Toc441131604"/>
      <w:r w:rsidRPr="00F647F7">
        <w:t xml:space="preserve">Письмо о подаче оферты </w:t>
      </w:r>
      <w:bookmarkStart w:id="596" w:name="_Ref22846535"/>
      <w:r w:rsidRPr="00F647F7">
        <w:t>(</w:t>
      </w:r>
      <w:bookmarkEnd w:id="596"/>
      <w:r w:rsidRPr="00F647F7">
        <w:t xml:space="preserve">форма </w:t>
      </w:r>
      <w:r w:rsidRPr="00F647F7">
        <w:rPr>
          <w:noProof/>
        </w:rPr>
        <w:t>1</w:t>
      </w:r>
      <w:r w:rsidRPr="00F647F7">
        <w:t>)</w:t>
      </w:r>
      <w:bookmarkEnd w:id="589"/>
      <w:bookmarkEnd w:id="590"/>
      <w:bookmarkEnd w:id="591"/>
      <w:bookmarkEnd w:id="592"/>
      <w:bookmarkEnd w:id="593"/>
      <w:bookmarkEnd w:id="594"/>
      <w:bookmarkEnd w:id="595"/>
    </w:p>
    <w:p w:rsidR="004F4D80" w:rsidRPr="00C236C0" w:rsidRDefault="004F4D80" w:rsidP="004F4D80">
      <w:pPr>
        <w:pStyle w:val="3"/>
        <w:rPr>
          <w:szCs w:val="24"/>
        </w:rPr>
      </w:pPr>
      <w:bookmarkStart w:id="597" w:name="_Toc98253920"/>
      <w:bookmarkStart w:id="598" w:name="_Toc157248174"/>
      <w:bookmarkStart w:id="599" w:name="_Toc157496543"/>
      <w:bookmarkStart w:id="600" w:name="_Toc158206082"/>
      <w:bookmarkStart w:id="601" w:name="_Toc164057767"/>
      <w:bookmarkStart w:id="602" w:name="_Toc164137117"/>
      <w:bookmarkStart w:id="603" w:name="_Toc164161277"/>
      <w:bookmarkStart w:id="604" w:name="_Toc165173848"/>
      <w:bookmarkStart w:id="605" w:name="_Toc439170673"/>
      <w:bookmarkStart w:id="606" w:name="_Toc439172775"/>
      <w:bookmarkStart w:id="607" w:name="_Toc439173219"/>
      <w:bookmarkStart w:id="608" w:name="_Toc439238213"/>
      <w:bookmarkStart w:id="609" w:name="_Toc440361369"/>
      <w:bookmarkStart w:id="610" w:name="_Toc440376124"/>
      <w:bookmarkStart w:id="611" w:name="_Toc441131605"/>
      <w:r w:rsidRPr="00C236C0">
        <w:rPr>
          <w:szCs w:val="24"/>
        </w:rPr>
        <w:t>Форма письма о подаче оферты</w:t>
      </w:r>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2"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5D252F" w:rsidRPr="005D252F">
        <w:rPr>
          <w:bCs w:val="0"/>
          <w:sz w:val="24"/>
          <w:szCs w:val="24"/>
        </w:rPr>
        <w:t>работ</w:t>
      </w:r>
      <w:r w:rsidR="005D252F"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3" w:name="_Toc98253921"/>
      <w:bookmarkStart w:id="614" w:name="_Toc157248175"/>
      <w:bookmarkStart w:id="615" w:name="_Toc157496544"/>
      <w:bookmarkStart w:id="616" w:name="_Toc158206083"/>
      <w:bookmarkStart w:id="617" w:name="_Toc164057768"/>
      <w:bookmarkStart w:id="618" w:name="_Toc164137118"/>
      <w:bookmarkStart w:id="619" w:name="_Toc164161278"/>
      <w:bookmarkStart w:id="620" w:name="_Toc165173849"/>
      <w:r>
        <w:rPr>
          <w:b/>
          <w:szCs w:val="24"/>
        </w:rPr>
        <w:br w:type="page"/>
      </w:r>
    </w:p>
    <w:p w:rsidR="004F4D80" w:rsidRPr="00C236C0" w:rsidRDefault="004F4D80" w:rsidP="004F4D80">
      <w:pPr>
        <w:pStyle w:val="3"/>
        <w:rPr>
          <w:szCs w:val="24"/>
        </w:rPr>
      </w:pPr>
      <w:bookmarkStart w:id="621" w:name="_Toc439170674"/>
      <w:bookmarkStart w:id="622" w:name="_Toc439172776"/>
      <w:bookmarkStart w:id="623" w:name="_Toc439173220"/>
      <w:bookmarkStart w:id="624" w:name="_Toc439238214"/>
      <w:bookmarkStart w:id="625" w:name="_Toc439252762"/>
      <w:bookmarkStart w:id="626" w:name="_Toc439323736"/>
      <w:bookmarkStart w:id="627" w:name="_Toc440361370"/>
      <w:bookmarkStart w:id="628" w:name="_Toc440376125"/>
      <w:bookmarkStart w:id="629" w:name="_Toc440376252"/>
      <w:bookmarkStart w:id="630" w:name="_Toc440382510"/>
      <w:bookmarkStart w:id="631" w:name="_Toc440447180"/>
      <w:bookmarkStart w:id="632" w:name="_Toc440620860"/>
      <w:bookmarkStart w:id="633" w:name="_Toc440631495"/>
      <w:bookmarkStart w:id="634" w:name="_Toc440875734"/>
      <w:bookmarkStart w:id="635" w:name="_Toc441131606"/>
      <w:r w:rsidRPr="00C236C0">
        <w:rPr>
          <w:szCs w:val="24"/>
        </w:rPr>
        <w:lastRenderedPageBreak/>
        <w:t>Инструкции по заполнению</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36" w:name="_Ref441055068"/>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36"/>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5006B">
        <w:rPr>
          <w:sz w:val="24"/>
          <w:szCs w:val="24"/>
        </w:rPr>
        <w:fldChar w:fldCharType="begin"/>
      </w:r>
      <w:r w:rsidR="00673C59">
        <w:rPr>
          <w:sz w:val="24"/>
          <w:szCs w:val="24"/>
        </w:rPr>
        <w:instrText xml:space="preserve"> REF _Ref306008743 \r \h </w:instrText>
      </w:r>
      <w:r w:rsidR="00F5006B">
        <w:rPr>
          <w:sz w:val="24"/>
          <w:szCs w:val="24"/>
        </w:rPr>
      </w:r>
      <w:r w:rsidR="00F5006B">
        <w:rPr>
          <w:sz w:val="24"/>
          <w:szCs w:val="24"/>
        </w:rPr>
        <w:fldChar w:fldCharType="separate"/>
      </w:r>
      <w:r w:rsidR="00BE4110">
        <w:rPr>
          <w:sz w:val="24"/>
          <w:szCs w:val="24"/>
        </w:rPr>
        <w:t>3.3.4</w:t>
      </w:r>
      <w:r w:rsidR="00F5006B">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5006B">
        <w:rPr>
          <w:sz w:val="24"/>
          <w:szCs w:val="24"/>
        </w:rPr>
        <w:fldChar w:fldCharType="begin"/>
      </w:r>
      <w:r w:rsidR="00D56F8C">
        <w:rPr>
          <w:sz w:val="24"/>
          <w:szCs w:val="24"/>
        </w:rPr>
        <w:instrText xml:space="preserve"> REF _Ref55279015 \r \h </w:instrText>
      </w:r>
      <w:r w:rsidR="00F5006B">
        <w:rPr>
          <w:sz w:val="24"/>
          <w:szCs w:val="24"/>
        </w:rPr>
      </w:r>
      <w:r w:rsidR="00F5006B">
        <w:rPr>
          <w:sz w:val="24"/>
          <w:szCs w:val="24"/>
        </w:rPr>
        <w:fldChar w:fldCharType="separate"/>
      </w:r>
      <w:r w:rsidR="00BE4110">
        <w:rPr>
          <w:sz w:val="24"/>
          <w:szCs w:val="24"/>
        </w:rPr>
        <w:t>3.3.1.6</w:t>
      </w:r>
      <w:r w:rsidR="00F5006B">
        <w:rPr>
          <w:sz w:val="24"/>
          <w:szCs w:val="24"/>
        </w:rPr>
        <w:fldChar w:fldCharType="end"/>
      </w:r>
      <w:r w:rsidRPr="00492C8B">
        <w:rPr>
          <w:sz w:val="24"/>
          <w:szCs w:val="24"/>
        </w:rPr>
        <w:t xml:space="preserve"> и </w:t>
      </w:r>
      <w:r w:rsidR="00F5006B">
        <w:rPr>
          <w:sz w:val="24"/>
          <w:szCs w:val="24"/>
        </w:rPr>
        <w:fldChar w:fldCharType="begin"/>
      </w:r>
      <w:r w:rsidR="00D56F8C">
        <w:rPr>
          <w:sz w:val="24"/>
          <w:szCs w:val="24"/>
        </w:rPr>
        <w:instrText xml:space="preserve"> REF _Ref195087786 \r \h </w:instrText>
      </w:r>
      <w:r w:rsidR="00F5006B">
        <w:rPr>
          <w:sz w:val="24"/>
          <w:szCs w:val="24"/>
        </w:rPr>
      </w:r>
      <w:r w:rsidR="00F5006B">
        <w:rPr>
          <w:sz w:val="24"/>
          <w:szCs w:val="24"/>
        </w:rPr>
        <w:fldChar w:fldCharType="separate"/>
      </w:r>
      <w:r w:rsidR="00BE4110">
        <w:rPr>
          <w:sz w:val="24"/>
          <w:szCs w:val="24"/>
        </w:rPr>
        <w:t>3.3.1.7</w:t>
      </w:r>
      <w:r w:rsidR="00F5006B">
        <w:rPr>
          <w:sz w:val="24"/>
          <w:szCs w:val="24"/>
        </w:rPr>
        <w:fldChar w:fldCharType="end"/>
      </w:r>
      <w:r w:rsidRPr="00492C8B">
        <w:rPr>
          <w:sz w:val="24"/>
          <w:szCs w:val="24"/>
        </w:rPr>
        <w:t>.</w:t>
      </w:r>
    </w:p>
    <w:p w:rsidR="00663C2F" w:rsidRPr="00492C8B" w:rsidRDefault="00663C2F" w:rsidP="00663C2F">
      <w:pPr>
        <w:pStyle w:val="aff6"/>
        <w:numPr>
          <w:ilvl w:val="3"/>
          <w:numId w:val="1"/>
        </w:numPr>
        <w:tabs>
          <w:tab w:val="num" w:pos="1134"/>
        </w:tabs>
        <w:suppressAutoHyphens w:val="0"/>
        <w:spacing w:before="100" w:beforeAutospacing="1" w:line="240" w:lineRule="auto"/>
        <w:rPr>
          <w:sz w:val="24"/>
          <w:szCs w:val="24"/>
        </w:rPr>
      </w:pPr>
      <w:bookmarkStart w:id="637" w:name="_Ref55335821"/>
      <w:bookmarkStart w:id="638" w:name="_Ref55336345"/>
      <w:bookmarkStart w:id="639" w:name="_Toc57314674"/>
      <w:bookmarkStart w:id="640" w:name="_Toc69728988"/>
      <w:bookmarkStart w:id="641" w:name="_Toc98253922"/>
      <w:bookmarkStart w:id="642"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F5006B">
        <w:fldChar w:fldCharType="begin"/>
      </w:r>
      <w:r>
        <w:rPr>
          <w:sz w:val="24"/>
          <w:szCs w:val="24"/>
        </w:rPr>
        <w:instrText xml:space="preserve"> REF _Ref441055068 \r \h </w:instrText>
      </w:r>
      <w:r w:rsidR="00F5006B">
        <w:fldChar w:fldCharType="separate"/>
      </w:r>
      <w:r w:rsidR="00BE4110">
        <w:rPr>
          <w:sz w:val="24"/>
          <w:szCs w:val="24"/>
        </w:rPr>
        <w:t>5.1.2.3</w:t>
      </w:r>
      <w:r w:rsidR="00F5006B">
        <w:fldChar w:fldCharType="end"/>
      </w:r>
      <w:r w:rsidRPr="00892D7B">
        <w:rPr>
          <w:sz w:val="24"/>
          <w:szCs w:val="24"/>
        </w:rPr>
        <w:t xml:space="preserve">, является ценой заключаемого договора, и </w:t>
      </w:r>
      <w:r w:rsidRPr="00663C2F">
        <w:rPr>
          <w:sz w:val="24"/>
          <w:szCs w:val="24"/>
        </w:rPr>
        <w:t>должна соответствовать цене, указанной</w:t>
      </w:r>
      <w:r w:rsidRPr="00892D7B">
        <w:rPr>
          <w:sz w:val="24"/>
          <w:szCs w:val="24"/>
        </w:rPr>
        <w:t xml:space="preserve"> в п.</w:t>
      </w:r>
      <w:r>
        <w:rPr>
          <w:sz w:val="24"/>
          <w:szCs w:val="24"/>
        </w:rPr>
        <w:t xml:space="preserve"> </w:t>
      </w:r>
      <w:r w:rsidR="00F5006B">
        <w:rPr>
          <w:sz w:val="24"/>
          <w:szCs w:val="24"/>
        </w:rPr>
        <w:fldChar w:fldCharType="begin"/>
      </w:r>
      <w:r>
        <w:rPr>
          <w:sz w:val="24"/>
          <w:szCs w:val="24"/>
        </w:rPr>
        <w:instrText xml:space="preserve"> REF _Ref440549152 \r \h </w:instrText>
      </w:r>
      <w:r w:rsidR="00F5006B">
        <w:rPr>
          <w:sz w:val="24"/>
          <w:szCs w:val="24"/>
        </w:rPr>
      </w:r>
      <w:r w:rsidR="00F5006B">
        <w:rPr>
          <w:sz w:val="24"/>
          <w:szCs w:val="24"/>
        </w:rPr>
        <w:fldChar w:fldCharType="separate"/>
      </w:r>
      <w:r w:rsidR="00BE4110">
        <w:rPr>
          <w:sz w:val="24"/>
          <w:szCs w:val="24"/>
        </w:rPr>
        <w:t>3.3.7.1</w:t>
      </w:r>
      <w:r w:rsidR="00F5006B">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43" w:name="_Ref440271964"/>
      <w:bookmarkStart w:id="644" w:name="_Toc440361371"/>
      <w:bookmarkStart w:id="645" w:name="_Toc440376126"/>
      <w:bookmarkStart w:id="646" w:name="_Toc441131607"/>
      <w:r>
        <w:rPr>
          <w:szCs w:val="24"/>
        </w:rPr>
        <w:lastRenderedPageBreak/>
        <w:t>Антикоррупционные обязательства (Форма 1.1).</w:t>
      </w:r>
      <w:bookmarkEnd w:id="643"/>
      <w:bookmarkEnd w:id="644"/>
      <w:bookmarkEnd w:id="645"/>
      <w:bookmarkEnd w:id="646"/>
    </w:p>
    <w:p w:rsidR="00920CB0" w:rsidRPr="00920CB0" w:rsidRDefault="00920CB0" w:rsidP="00473BFE">
      <w:pPr>
        <w:pStyle w:val="3"/>
        <w:numPr>
          <w:ilvl w:val="3"/>
          <w:numId w:val="76"/>
        </w:numPr>
        <w:rPr>
          <w:b w:val="0"/>
          <w:szCs w:val="24"/>
        </w:rPr>
      </w:pPr>
      <w:bookmarkStart w:id="647" w:name="_Toc439238216"/>
      <w:bookmarkStart w:id="648" w:name="_Toc439252764"/>
      <w:bookmarkStart w:id="649" w:name="_Toc439323738"/>
      <w:bookmarkStart w:id="650" w:name="_Toc440361372"/>
      <w:bookmarkStart w:id="651" w:name="_Toc440376127"/>
      <w:bookmarkStart w:id="652" w:name="_Toc440376254"/>
      <w:bookmarkStart w:id="653" w:name="_Toc440382512"/>
      <w:bookmarkStart w:id="654" w:name="_Toc440447182"/>
      <w:bookmarkStart w:id="655" w:name="_Toc440620862"/>
      <w:bookmarkStart w:id="656" w:name="_Toc440631497"/>
      <w:bookmarkStart w:id="657" w:name="_Toc440875736"/>
      <w:bookmarkStart w:id="658" w:name="_Toc441131608"/>
      <w:r w:rsidRPr="00920CB0">
        <w:rPr>
          <w:b w:val="0"/>
          <w:szCs w:val="24"/>
        </w:rPr>
        <w:t xml:space="preserve">Форма </w:t>
      </w:r>
      <w:r>
        <w:rPr>
          <w:b w:val="0"/>
          <w:szCs w:val="24"/>
        </w:rPr>
        <w:t>Антикоррупционных обязательств</w:t>
      </w:r>
      <w:bookmarkEnd w:id="647"/>
      <w:bookmarkEnd w:id="648"/>
      <w:bookmarkEnd w:id="649"/>
      <w:bookmarkEnd w:id="650"/>
      <w:bookmarkEnd w:id="651"/>
      <w:bookmarkEnd w:id="652"/>
      <w:bookmarkEnd w:id="653"/>
      <w:bookmarkEnd w:id="654"/>
      <w:bookmarkEnd w:id="655"/>
      <w:bookmarkEnd w:id="656"/>
      <w:bookmarkEnd w:id="657"/>
      <w:bookmarkEnd w:id="65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C34E99">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F33CFE">
        <w:rPr>
          <w:color w:val="000000"/>
        </w:rPr>
        <w:t xml:space="preserve"> </w:t>
      </w:r>
      <w:r w:rsidRPr="00160223">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9" w:name="_Toc423423668"/>
      <w:bookmarkStart w:id="660" w:name="_Ref440271072"/>
      <w:bookmarkStart w:id="661" w:name="_Ref440273986"/>
      <w:bookmarkStart w:id="662" w:name="_Ref440274337"/>
      <w:bookmarkStart w:id="663" w:name="_Ref440274913"/>
      <w:bookmarkStart w:id="664" w:name="_Ref440284918"/>
      <w:bookmarkStart w:id="665" w:name="_Toc441131609"/>
      <w:r>
        <w:lastRenderedPageBreak/>
        <w:t>Сводная таблица стоимости</w:t>
      </w:r>
      <w:r w:rsidR="004F4D80" w:rsidRPr="00F647F7">
        <w:t xml:space="preserve"> </w:t>
      </w:r>
      <w:r w:rsidR="005D252F" w:rsidRPr="005D252F">
        <w:rPr>
          <w:bCs w:val="0"/>
        </w:rPr>
        <w:t>работ</w:t>
      </w:r>
      <w:r w:rsidR="005D252F" w:rsidRPr="002D4BC6">
        <w:rPr>
          <w:b w:val="0"/>
        </w:rPr>
        <w:t xml:space="preserve"> </w:t>
      </w:r>
      <w:r w:rsidR="004F4D80" w:rsidRPr="00F647F7">
        <w:t xml:space="preserve">(форма </w:t>
      </w:r>
      <w:r w:rsidR="004F4D80" w:rsidRPr="00F647F7">
        <w:rPr>
          <w:noProof/>
        </w:rPr>
        <w:t>2</w:t>
      </w:r>
      <w:r w:rsidR="004F4D80" w:rsidRPr="00F647F7">
        <w:t>)</w:t>
      </w:r>
      <w:bookmarkEnd w:id="637"/>
      <w:bookmarkEnd w:id="638"/>
      <w:bookmarkEnd w:id="639"/>
      <w:bookmarkEnd w:id="640"/>
      <w:bookmarkEnd w:id="641"/>
      <w:bookmarkEnd w:id="642"/>
      <w:bookmarkEnd w:id="659"/>
      <w:bookmarkEnd w:id="660"/>
      <w:bookmarkEnd w:id="661"/>
      <w:bookmarkEnd w:id="662"/>
      <w:bookmarkEnd w:id="663"/>
      <w:bookmarkEnd w:id="664"/>
      <w:bookmarkEnd w:id="66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6" w:name="_Toc98253923"/>
      <w:bookmarkStart w:id="667" w:name="_Toc157248177"/>
      <w:bookmarkStart w:id="668" w:name="_Toc157496546"/>
      <w:bookmarkStart w:id="669" w:name="_Toc158206085"/>
      <w:bookmarkStart w:id="670" w:name="_Toc164057770"/>
      <w:bookmarkStart w:id="671" w:name="_Toc164137120"/>
      <w:bookmarkStart w:id="672" w:name="_Toc164161280"/>
      <w:bookmarkStart w:id="673" w:name="_Toc165173851"/>
      <w:bookmarkStart w:id="674" w:name="_Ref264038986"/>
      <w:bookmarkStart w:id="675" w:name="_Ref264359294"/>
      <w:bookmarkStart w:id="676" w:name="_Toc439170676"/>
      <w:bookmarkStart w:id="677" w:name="_Toc439172778"/>
      <w:bookmarkStart w:id="678" w:name="_Toc439173222"/>
      <w:bookmarkStart w:id="679" w:name="_Toc439238218"/>
      <w:bookmarkStart w:id="680" w:name="_Toc439252766"/>
      <w:bookmarkStart w:id="681" w:name="_Toc439323740"/>
      <w:bookmarkStart w:id="682" w:name="_Toc440361374"/>
      <w:bookmarkStart w:id="683" w:name="_Toc440376129"/>
      <w:bookmarkStart w:id="684" w:name="_Toc440376256"/>
      <w:bookmarkStart w:id="685" w:name="_Toc440382514"/>
      <w:bookmarkStart w:id="686" w:name="_Toc440447184"/>
      <w:bookmarkStart w:id="687" w:name="_Toc440620864"/>
      <w:bookmarkStart w:id="688" w:name="_Toc440631499"/>
      <w:bookmarkStart w:id="689" w:name="_Toc440875738"/>
      <w:bookmarkStart w:id="690" w:name="_Toc441131610"/>
      <w:r w:rsidRPr="00C236C0">
        <w:rPr>
          <w:szCs w:val="24"/>
        </w:rPr>
        <w:t xml:space="preserve">Форма </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r w:rsidR="00492C8B">
        <w:rPr>
          <w:szCs w:val="24"/>
        </w:rPr>
        <w:t>Сводной таблицы стоимости</w:t>
      </w:r>
      <w:bookmarkEnd w:id="680"/>
      <w:bookmarkEnd w:id="681"/>
      <w:bookmarkEnd w:id="682"/>
      <w:bookmarkEnd w:id="683"/>
      <w:bookmarkEnd w:id="684"/>
      <w:bookmarkEnd w:id="685"/>
      <w:bookmarkEnd w:id="686"/>
      <w:bookmarkEnd w:id="687"/>
      <w:bookmarkEnd w:id="688"/>
      <w:bookmarkEnd w:id="689"/>
      <w:r w:rsidR="005D252F" w:rsidRPr="005D252F">
        <w:rPr>
          <w:bCs w:val="0"/>
          <w:szCs w:val="24"/>
        </w:rPr>
        <w:t xml:space="preserve"> работ</w:t>
      </w:r>
      <w:bookmarkEnd w:id="69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D252F" w:rsidRPr="005D252F">
        <w:rPr>
          <w:bCs w:val="0"/>
          <w:sz w:val="24"/>
          <w:szCs w:val="24"/>
        </w:rPr>
        <w:t xml:space="preserve"> </w:t>
      </w:r>
      <w:r w:rsidR="005D252F" w:rsidRPr="005D252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456188" w:rsidRPr="00336F2E" w:rsidTr="00456188">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663C2F" w:rsidRPr="00D00DE4" w:rsidTr="00663C2F">
        <w:trPr>
          <w:trHeight w:val="944"/>
        </w:trPr>
        <w:tc>
          <w:tcPr>
            <w:tcW w:w="578" w:type="dxa"/>
          </w:tcPr>
          <w:p w:rsidR="00663C2F" w:rsidRPr="00D00DE4" w:rsidRDefault="00663C2F" w:rsidP="00BC4601">
            <w:pPr>
              <w:pStyle w:val="aff0"/>
              <w:spacing w:before="0" w:after="0"/>
              <w:rPr>
                <w:sz w:val="24"/>
                <w:szCs w:val="24"/>
                <w:highlight w:val="yellow"/>
              </w:rPr>
            </w:pPr>
            <w:r w:rsidRPr="00D00DE4">
              <w:rPr>
                <w:sz w:val="24"/>
                <w:szCs w:val="24"/>
                <w:highlight w:val="yellow"/>
              </w:rPr>
              <w:t xml:space="preserve">№ </w:t>
            </w:r>
            <w:proofErr w:type="gramStart"/>
            <w:r w:rsidRPr="00D00DE4">
              <w:rPr>
                <w:sz w:val="24"/>
                <w:szCs w:val="24"/>
                <w:highlight w:val="yellow"/>
              </w:rPr>
              <w:t>п</w:t>
            </w:r>
            <w:proofErr w:type="gramEnd"/>
            <w:r w:rsidRPr="00D00DE4">
              <w:rPr>
                <w:sz w:val="24"/>
                <w:szCs w:val="24"/>
                <w:highlight w:val="yellow"/>
              </w:rPr>
              <w:t>/п</w:t>
            </w:r>
          </w:p>
        </w:tc>
        <w:tc>
          <w:tcPr>
            <w:tcW w:w="5376"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Вид работ</w:t>
            </w:r>
          </w:p>
        </w:tc>
        <w:tc>
          <w:tcPr>
            <w:tcW w:w="992"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Ед. изм.</w:t>
            </w:r>
          </w:p>
        </w:tc>
        <w:tc>
          <w:tcPr>
            <w:tcW w:w="1843"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без НДС, руб.</w:t>
            </w:r>
          </w:p>
        </w:tc>
        <w:tc>
          <w:tcPr>
            <w:tcW w:w="2126"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с НДС, руб.</w:t>
            </w:r>
          </w:p>
        </w:tc>
        <w:tc>
          <w:tcPr>
            <w:tcW w:w="3827"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Примечания</w:t>
            </w: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proofErr w:type="spellStart"/>
            <w:r w:rsidRPr="00D00DE4">
              <w:rPr>
                <w:szCs w:val="24"/>
                <w:highlight w:val="yellow"/>
              </w:rPr>
              <w:t>энерго</w:t>
            </w:r>
            <w:proofErr w:type="spellEnd"/>
            <w:r w:rsidRPr="00D00DE4">
              <w:rPr>
                <w:szCs w:val="24"/>
                <w:highlight w:val="yellow"/>
              </w:rPr>
              <w:t>»</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proofErr w:type="spellStart"/>
            <w:r w:rsidRPr="00D00DE4">
              <w:rPr>
                <w:szCs w:val="24"/>
                <w:highlight w:val="yellow"/>
              </w:rPr>
              <w:t>энерго</w:t>
            </w:r>
            <w:proofErr w:type="spellEnd"/>
            <w:r w:rsidRPr="00D00DE4">
              <w:rPr>
                <w:szCs w:val="24"/>
                <w:highlight w:val="yellow"/>
              </w:rPr>
              <w:t>»</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336F2E" w:rsidTr="00663C2F">
        <w:trPr>
          <w:trHeight w:val="284"/>
        </w:trPr>
        <w:tc>
          <w:tcPr>
            <w:tcW w:w="578" w:type="dxa"/>
          </w:tcPr>
          <w:p w:rsidR="00663C2F" w:rsidRPr="00336F2E" w:rsidRDefault="00663C2F" w:rsidP="00BC4601">
            <w:pPr>
              <w:pStyle w:val="aff1"/>
              <w:spacing w:before="0" w:after="0"/>
              <w:rPr>
                <w:color w:val="000000"/>
                <w:szCs w:val="24"/>
              </w:rPr>
            </w:pPr>
            <w:r w:rsidRPr="00D00DE4">
              <w:rPr>
                <w:color w:val="000000"/>
                <w:szCs w:val="24"/>
                <w:highlight w:val="yellow"/>
              </w:rPr>
              <w:t>…</w:t>
            </w:r>
          </w:p>
        </w:tc>
        <w:tc>
          <w:tcPr>
            <w:tcW w:w="5376" w:type="dxa"/>
          </w:tcPr>
          <w:p w:rsidR="00663C2F" w:rsidRPr="00336F2E" w:rsidRDefault="00663C2F" w:rsidP="00BC4601">
            <w:pPr>
              <w:pStyle w:val="aff1"/>
              <w:spacing w:before="0" w:after="0"/>
              <w:rPr>
                <w:color w:val="000000"/>
                <w:szCs w:val="24"/>
              </w:rPr>
            </w:pPr>
          </w:p>
        </w:tc>
        <w:tc>
          <w:tcPr>
            <w:tcW w:w="992" w:type="dxa"/>
          </w:tcPr>
          <w:p w:rsidR="00663C2F" w:rsidRPr="00336F2E" w:rsidRDefault="00663C2F" w:rsidP="00BC4601">
            <w:pPr>
              <w:pStyle w:val="aff1"/>
              <w:spacing w:before="0" w:after="0"/>
              <w:rPr>
                <w:color w:val="000000"/>
                <w:szCs w:val="24"/>
              </w:rPr>
            </w:pPr>
          </w:p>
        </w:tc>
        <w:tc>
          <w:tcPr>
            <w:tcW w:w="1843" w:type="dxa"/>
          </w:tcPr>
          <w:p w:rsidR="00663C2F" w:rsidRPr="00336F2E" w:rsidRDefault="00663C2F" w:rsidP="00BC4601">
            <w:pPr>
              <w:pStyle w:val="aff1"/>
              <w:spacing w:before="0" w:after="0"/>
              <w:rPr>
                <w:color w:val="000000"/>
                <w:szCs w:val="24"/>
              </w:rPr>
            </w:pPr>
          </w:p>
        </w:tc>
        <w:tc>
          <w:tcPr>
            <w:tcW w:w="2126" w:type="dxa"/>
          </w:tcPr>
          <w:p w:rsidR="00663C2F" w:rsidRPr="00336F2E" w:rsidRDefault="00663C2F" w:rsidP="00BC4601">
            <w:pPr>
              <w:pStyle w:val="aff1"/>
              <w:spacing w:before="0" w:after="0"/>
              <w:jc w:val="right"/>
              <w:rPr>
                <w:color w:val="000000"/>
                <w:szCs w:val="24"/>
              </w:rPr>
            </w:pPr>
          </w:p>
        </w:tc>
        <w:tc>
          <w:tcPr>
            <w:tcW w:w="3827" w:type="dxa"/>
          </w:tcPr>
          <w:p w:rsidR="00663C2F" w:rsidRPr="00336F2E" w:rsidRDefault="00663C2F"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1" w:name="_Toc176765534"/>
      <w:bookmarkStart w:id="692" w:name="_Toc198979983"/>
      <w:bookmarkStart w:id="693" w:name="_Toc217466315"/>
      <w:bookmarkStart w:id="694" w:name="_Toc217702856"/>
      <w:bookmarkStart w:id="695" w:name="_Toc233601974"/>
      <w:bookmarkStart w:id="696" w:name="_Toc263343460"/>
      <w:r w:rsidRPr="00F647F7">
        <w:rPr>
          <w:b w:val="0"/>
          <w:szCs w:val="24"/>
        </w:rPr>
        <w:br w:type="page"/>
      </w:r>
      <w:bookmarkStart w:id="697" w:name="_Toc439170677"/>
      <w:bookmarkStart w:id="698" w:name="_Toc439172779"/>
      <w:bookmarkStart w:id="699" w:name="_Toc439173223"/>
      <w:bookmarkStart w:id="700" w:name="_Toc439238219"/>
      <w:bookmarkStart w:id="701" w:name="_Toc439252767"/>
      <w:bookmarkStart w:id="702" w:name="_Toc439323741"/>
      <w:bookmarkStart w:id="703" w:name="_Toc440361375"/>
      <w:bookmarkStart w:id="704" w:name="_Toc440376130"/>
      <w:bookmarkStart w:id="705" w:name="_Toc440376257"/>
      <w:bookmarkStart w:id="706" w:name="_Toc440382515"/>
      <w:bookmarkStart w:id="707" w:name="_Toc440447185"/>
      <w:bookmarkStart w:id="708" w:name="_Toc440620865"/>
      <w:bookmarkStart w:id="709" w:name="_Toc440631500"/>
      <w:bookmarkStart w:id="710" w:name="_Toc440875739"/>
      <w:bookmarkStart w:id="711" w:name="_Toc441131611"/>
      <w:r w:rsidRPr="00C236C0">
        <w:rPr>
          <w:szCs w:val="24"/>
        </w:rPr>
        <w:lastRenderedPageBreak/>
        <w:t>Инструкции по заполнению</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D252F" w:rsidRPr="005D252F">
        <w:rPr>
          <w:bCs w:val="0"/>
          <w:sz w:val="24"/>
          <w:szCs w:val="24"/>
        </w:rPr>
        <w:t xml:space="preserve"> 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5D252F" w:rsidRPr="005D252F">
        <w:rPr>
          <w:bCs w:val="0"/>
          <w:sz w:val="24"/>
          <w:szCs w:val="24"/>
        </w:rPr>
        <w:t>работ</w:t>
      </w:r>
      <w:r w:rsidR="005D252F"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5006B">
        <w:rPr>
          <w:bCs w:val="0"/>
          <w:sz w:val="24"/>
          <w:szCs w:val="24"/>
        </w:rPr>
        <w:fldChar w:fldCharType="begin"/>
      </w:r>
      <w:r w:rsidR="007502E0">
        <w:rPr>
          <w:bCs w:val="0"/>
          <w:sz w:val="24"/>
          <w:szCs w:val="24"/>
        </w:rPr>
        <w:instrText xml:space="preserve"> REF _Ref440537086 \r \h </w:instrText>
      </w:r>
      <w:r w:rsidR="00F5006B">
        <w:rPr>
          <w:bCs w:val="0"/>
          <w:sz w:val="24"/>
          <w:szCs w:val="24"/>
        </w:rPr>
      </w:r>
      <w:r w:rsidR="00F5006B">
        <w:rPr>
          <w:bCs w:val="0"/>
          <w:sz w:val="24"/>
          <w:szCs w:val="24"/>
        </w:rPr>
        <w:fldChar w:fldCharType="separate"/>
      </w:r>
      <w:r w:rsidR="00BE4110">
        <w:rPr>
          <w:bCs w:val="0"/>
          <w:sz w:val="24"/>
          <w:szCs w:val="24"/>
        </w:rPr>
        <w:t>5.3</w:t>
      </w:r>
      <w:r w:rsidR="00F5006B">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 xml:space="preserve">В Сводной таблице стоимости </w:t>
      </w:r>
      <w:r w:rsidR="005D252F" w:rsidRPr="005D252F">
        <w:rPr>
          <w:bCs w:val="0"/>
          <w:sz w:val="24"/>
          <w:szCs w:val="24"/>
        </w:rPr>
        <w:t>работ</w:t>
      </w:r>
      <w:r w:rsidR="005D252F" w:rsidRPr="002D4BC6">
        <w:rPr>
          <w:szCs w:val="24"/>
        </w:rPr>
        <w:t xml:space="preserve"> </w:t>
      </w:r>
      <w:r w:rsidRPr="00336F2E">
        <w:rPr>
          <w:sz w:val="24"/>
          <w:szCs w:val="24"/>
        </w:rPr>
        <w:t xml:space="preserve">приводятся соответственно наименование выполняемых работ, единица измерения объема работ, </w:t>
      </w:r>
      <w:r w:rsidR="00663C2F" w:rsidRPr="00843BBD">
        <w:rPr>
          <w:sz w:val="24"/>
          <w:szCs w:val="24"/>
        </w:rPr>
        <w:t>цена</w:t>
      </w:r>
      <w:r w:rsidR="00663C2F">
        <w:rPr>
          <w:sz w:val="24"/>
          <w:szCs w:val="24"/>
        </w:rPr>
        <w:t xml:space="preserve"> единицы без НДС и цена единицы с НДС</w:t>
      </w:r>
      <w:r w:rsidRPr="00336F2E">
        <w:rPr>
          <w:sz w:val="24"/>
          <w:szCs w:val="24"/>
        </w:rPr>
        <w:t>.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5D252F" w:rsidRPr="005D252F">
        <w:rPr>
          <w:bCs w:val="0"/>
          <w:sz w:val="24"/>
          <w:szCs w:val="24"/>
        </w:rPr>
        <w:t>работ</w:t>
      </w:r>
      <w:r w:rsidR="005D252F"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5D252F" w:rsidRPr="005D252F">
        <w:rPr>
          <w:bCs w:val="0"/>
          <w:sz w:val="24"/>
          <w:szCs w:val="24"/>
        </w:rPr>
        <w:t>работ</w:t>
      </w:r>
      <w:r w:rsidR="005D252F"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5D252F" w:rsidRPr="005D252F">
        <w:rPr>
          <w:bCs w:val="0"/>
          <w:sz w:val="24"/>
          <w:szCs w:val="24"/>
        </w:rPr>
        <w:t>работ</w:t>
      </w:r>
      <w:r w:rsidR="005D252F"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12" w:name="_Ref86826666"/>
      <w:bookmarkStart w:id="713" w:name="_Toc90385112"/>
      <w:bookmarkStart w:id="714" w:name="_Toc98253925"/>
      <w:bookmarkStart w:id="715" w:name="_Toc165173853"/>
      <w:bookmarkStart w:id="71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7" w:name="_Ref440537086"/>
      <w:bookmarkStart w:id="718" w:name="_Toc44113161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2"/>
      <w:bookmarkEnd w:id="713"/>
      <w:bookmarkEnd w:id="714"/>
      <w:bookmarkEnd w:id="715"/>
      <w:bookmarkEnd w:id="716"/>
      <w:bookmarkEnd w:id="717"/>
      <w:bookmarkEnd w:id="71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9" w:name="_Toc90385113"/>
      <w:bookmarkStart w:id="720" w:name="_Toc98253926"/>
      <w:bookmarkStart w:id="721" w:name="_Toc157248180"/>
      <w:bookmarkStart w:id="722" w:name="_Toc157496549"/>
      <w:bookmarkStart w:id="723" w:name="_Toc158206088"/>
      <w:bookmarkStart w:id="724" w:name="_Toc164057773"/>
      <w:bookmarkStart w:id="725" w:name="_Toc164137123"/>
      <w:bookmarkStart w:id="726" w:name="_Toc164161283"/>
      <w:bookmarkStart w:id="727" w:name="_Toc165173854"/>
      <w:bookmarkStart w:id="728" w:name="_Ref193690005"/>
      <w:bookmarkStart w:id="729" w:name="_Toc439170679"/>
      <w:bookmarkStart w:id="730" w:name="_Toc439172781"/>
      <w:bookmarkStart w:id="731" w:name="_Toc439173225"/>
      <w:bookmarkStart w:id="732" w:name="_Toc439238221"/>
      <w:bookmarkStart w:id="733" w:name="_Toc439252769"/>
      <w:bookmarkStart w:id="734" w:name="_Toc439323743"/>
      <w:bookmarkStart w:id="735" w:name="_Toc440361377"/>
      <w:bookmarkStart w:id="736" w:name="_Toc440376132"/>
      <w:bookmarkStart w:id="737" w:name="_Toc440376259"/>
      <w:bookmarkStart w:id="738" w:name="_Toc440382517"/>
      <w:bookmarkStart w:id="739" w:name="_Toc440447187"/>
      <w:bookmarkStart w:id="740" w:name="_Toc440620867"/>
      <w:bookmarkStart w:id="741" w:name="_Toc440631502"/>
      <w:bookmarkStart w:id="742" w:name="_Toc440875741"/>
      <w:bookmarkStart w:id="743" w:name="_Toc441131613"/>
      <w:r w:rsidRPr="00C236C0">
        <w:rPr>
          <w:szCs w:val="24"/>
        </w:rPr>
        <w:t xml:space="preserve">Форма </w:t>
      </w:r>
      <w:bookmarkEnd w:id="719"/>
      <w:bookmarkEnd w:id="720"/>
      <w:bookmarkEnd w:id="721"/>
      <w:bookmarkEnd w:id="722"/>
      <w:bookmarkEnd w:id="723"/>
      <w:bookmarkEnd w:id="724"/>
      <w:bookmarkEnd w:id="725"/>
      <w:bookmarkEnd w:id="726"/>
      <w:bookmarkEnd w:id="727"/>
      <w:bookmarkEnd w:id="728"/>
      <w:r w:rsidRPr="00C236C0">
        <w:rPr>
          <w:szCs w:val="24"/>
        </w:rPr>
        <w:t>технического предложения</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4" w:name="_Ref55335818"/>
      <w:bookmarkStart w:id="745" w:name="_Ref55336334"/>
      <w:bookmarkStart w:id="746" w:name="_Toc57314673"/>
      <w:bookmarkStart w:id="747" w:name="_Toc69728987"/>
      <w:bookmarkStart w:id="748" w:name="_Toc98253928"/>
      <w:bookmarkStart w:id="749" w:name="_Toc165173856"/>
      <w:bookmarkStart w:id="750" w:name="_Ref194749150"/>
      <w:bookmarkStart w:id="751" w:name="_Ref194750368"/>
      <w:bookmarkStart w:id="752" w:name="_Ref89649494"/>
      <w:bookmarkStart w:id="75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F5006B">
        <w:rPr>
          <w:i/>
          <w:color w:val="000000"/>
        </w:rPr>
        <w:fldChar w:fldCharType="begin"/>
      </w:r>
      <w:r w:rsidR="00EA3F63">
        <w:rPr>
          <w:i/>
          <w:color w:val="000000"/>
        </w:rPr>
        <w:instrText xml:space="preserve"> REF _Ref440270568 \r \h </w:instrText>
      </w:r>
      <w:r w:rsidR="00F5006B">
        <w:rPr>
          <w:i/>
          <w:color w:val="000000"/>
        </w:rPr>
      </w:r>
      <w:r w:rsidR="00F5006B">
        <w:rPr>
          <w:i/>
          <w:color w:val="000000"/>
        </w:rPr>
        <w:fldChar w:fldCharType="separate"/>
      </w:r>
      <w:r w:rsidR="00BE4110">
        <w:rPr>
          <w:i/>
          <w:color w:val="000000"/>
        </w:rPr>
        <w:t>4</w:t>
      </w:r>
      <w:r w:rsidR="00F5006B">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F5006B">
        <w:rPr>
          <w:i/>
          <w:color w:val="000000"/>
        </w:rPr>
        <w:fldChar w:fldCharType="begin"/>
      </w:r>
      <w:r>
        <w:rPr>
          <w:i/>
          <w:color w:val="000000"/>
        </w:rPr>
        <w:instrText xml:space="preserve"> REF _Ref440270568 \r \h </w:instrText>
      </w:r>
      <w:r w:rsidR="00F5006B">
        <w:rPr>
          <w:i/>
          <w:color w:val="000000"/>
        </w:rPr>
      </w:r>
      <w:r w:rsidR="00F5006B">
        <w:rPr>
          <w:i/>
          <w:color w:val="000000"/>
        </w:rPr>
        <w:fldChar w:fldCharType="separate"/>
      </w:r>
      <w:r w:rsidR="00BE4110">
        <w:rPr>
          <w:i/>
          <w:color w:val="000000"/>
        </w:rPr>
        <w:t>4</w:t>
      </w:r>
      <w:r w:rsidR="00F5006B">
        <w:rPr>
          <w:i/>
          <w:color w:val="000000"/>
        </w:rPr>
        <w:fldChar w:fldCharType="end"/>
      </w:r>
      <w:r w:rsidRPr="00843BBD">
        <w:rPr>
          <w:i/>
          <w:color w:val="000000"/>
        </w:rPr>
        <w:t xml:space="preserve">. </w:t>
      </w:r>
      <w:r w:rsidR="00C22199" w:rsidRPr="00336F2E">
        <w:rPr>
          <w:i/>
          <w:color w:val="000000"/>
        </w:rPr>
        <w:t>Предложение должн</w:t>
      </w:r>
      <w:r w:rsidR="00EF446E">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4" w:name="_Toc176765537"/>
      <w:bookmarkStart w:id="755" w:name="_Toc198979986"/>
      <w:bookmarkStart w:id="756" w:name="_Toc217466321"/>
      <w:bookmarkStart w:id="757" w:name="_Toc217702859"/>
      <w:bookmarkStart w:id="758" w:name="_Toc233601977"/>
      <w:bookmarkStart w:id="759" w:name="_Toc263343463"/>
      <w:bookmarkStart w:id="760" w:name="_Toc439170680"/>
      <w:bookmarkStart w:id="761" w:name="_Toc439172782"/>
      <w:bookmarkStart w:id="762" w:name="_Toc439173226"/>
      <w:bookmarkStart w:id="763" w:name="_Toc439238222"/>
      <w:bookmarkStart w:id="764" w:name="_Toc439252770"/>
      <w:bookmarkStart w:id="765" w:name="_Toc439323744"/>
      <w:bookmarkStart w:id="766" w:name="_Toc440361378"/>
      <w:bookmarkStart w:id="767" w:name="_Toc440376133"/>
      <w:bookmarkStart w:id="768" w:name="_Toc440376260"/>
      <w:bookmarkStart w:id="769" w:name="_Toc440382518"/>
      <w:bookmarkStart w:id="770" w:name="_Toc440447188"/>
      <w:bookmarkStart w:id="771" w:name="_Toc440620868"/>
      <w:bookmarkStart w:id="772" w:name="_Toc440631503"/>
      <w:bookmarkStart w:id="773" w:name="_Toc440875742"/>
      <w:bookmarkStart w:id="774" w:name="_Toc441131614"/>
      <w:r w:rsidRPr="00C236C0">
        <w:rPr>
          <w:szCs w:val="24"/>
        </w:rPr>
        <w:lastRenderedPageBreak/>
        <w:t>Инструкции по заполнению</w:t>
      </w:r>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5006B">
        <w:rPr>
          <w:sz w:val="24"/>
          <w:szCs w:val="24"/>
        </w:rPr>
        <w:fldChar w:fldCharType="begin"/>
      </w:r>
      <w:r w:rsidR="00DA1BA0">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75229B">
        <w:fldChar w:fldCharType="begin"/>
      </w:r>
      <w:r w:rsidR="0075229B">
        <w:instrText xml:space="preserve"> REF _Ref440270568 \r \h  \* MERGEFORMAT </w:instrText>
      </w:r>
      <w:r w:rsidR="0075229B">
        <w:fldChar w:fldCharType="separate"/>
      </w:r>
      <w:r w:rsidR="00BE4110">
        <w:t>4</w:t>
      </w:r>
      <w:r w:rsidR="0075229B">
        <w:fldChar w:fldCharType="end"/>
      </w:r>
      <w:r w:rsidRPr="00EA3F63">
        <w:rPr>
          <w:sz w:val="24"/>
          <w:szCs w:val="24"/>
        </w:rPr>
        <w:t xml:space="preserve"> с учетом предлагаемых условий Договора (раздел </w:t>
      </w:r>
      <w:r w:rsidR="0075229B">
        <w:fldChar w:fldCharType="begin"/>
      </w:r>
      <w:r w:rsidR="0075229B">
        <w:instrText xml:space="preserve"> REF _Ref440272931 \r \h  \* MERGEFORMAT </w:instrText>
      </w:r>
      <w:r w:rsidR="0075229B">
        <w:fldChar w:fldCharType="separate"/>
      </w:r>
      <w:r w:rsidR="00BE4110">
        <w:t>2</w:t>
      </w:r>
      <w:r w:rsidR="0075229B">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6" w:name="_Toc423423670"/>
      <w:bookmarkStart w:id="777" w:name="_Ref440271036"/>
      <w:bookmarkStart w:id="778" w:name="_Ref440274366"/>
      <w:bookmarkStart w:id="779" w:name="_Ref440274902"/>
      <w:bookmarkStart w:id="780" w:name="_Ref440284947"/>
      <w:bookmarkStart w:id="781" w:name="_Ref440361140"/>
      <w:bookmarkStart w:id="782" w:name="_Toc441131615"/>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4"/>
      <w:bookmarkEnd w:id="745"/>
      <w:bookmarkEnd w:id="746"/>
      <w:bookmarkEnd w:id="747"/>
      <w:bookmarkEnd w:id="748"/>
      <w:bookmarkEnd w:id="749"/>
      <w:bookmarkEnd w:id="750"/>
      <w:bookmarkEnd w:id="751"/>
      <w:bookmarkEnd w:id="775"/>
      <w:bookmarkEnd w:id="776"/>
      <w:bookmarkEnd w:id="777"/>
      <w:bookmarkEnd w:id="778"/>
      <w:bookmarkEnd w:id="779"/>
      <w:bookmarkEnd w:id="780"/>
      <w:bookmarkEnd w:id="781"/>
      <w:bookmarkEnd w:id="7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3" w:name="_Toc98253929"/>
      <w:bookmarkStart w:id="784" w:name="_Toc157248183"/>
      <w:bookmarkStart w:id="785" w:name="_Toc157496552"/>
      <w:bookmarkStart w:id="786" w:name="_Toc158206091"/>
      <w:bookmarkStart w:id="787" w:name="_Toc164057776"/>
      <w:bookmarkStart w:id="788" w:name="_Toc164137126"/>
      <w:bookmarkStart w:id="789" w:name="_Toc164161286"/>
      <w:bookmarkStart w:id="790" w:name="_Toc165173857"/>
      <w:bookmarkStart w:id="791" w:name="_Toc439170682"/>
      <w:bookmarkStart w:id="792" w:name="_Toc439172784"/>
      <w:bookmarkStart w:id="793" w:name="_Toc439173228"/>
      <w:bookmarkStart w:id="794" w:name="_Toc439238224"/>
      <w:bookmarkStart w:id="795" w:name="_Toc439252772"/>
      <w:bookmarkStart w:id="796" w:name="_Toc439323746"/>
      <w:bookmarkStart w:id="797" w:name="_Toc440361380"/>
      <w:bookmarkStart w:id="798" w:name="_Toc440376135"/>
      <w:bookmarkStart w:id="799" w:name="_Toc440376262"/>
      <w:bookmarkStart w:id="800" w:name="_Toc440382520"/>
      <w:bookmarkStart w:id="801" w:name="_Toc440447190"/>
      <w:bookmarkStart w:id="802" w:name="_Toc440620870"/>
      <w:bookmarkStart w:id="803" w:name="_Toc440631505"/>
      <w:bookmarkStart w:id="804" w:name="_Toc440875744"/>
      <w:bookmarkStart w:id="805" w:name="_Toc441131616"/>
      <w:r w:rsidRPr="00F647F7">
        <w:rPr>
          <w:b w:val="0"/>
          <w:szCs w:val="24"/>
        </w:rPr>
        <w:t xml:space="preserve">Форма </w:t>
      </w:r>
      <w:bookmarkEnd w:id="783"/>
      <w:r w:rsidRPr="00F647F7">
        <w:rPr>
          <w:b w:val="0"/>
          <w:szCs w:val="24"/>
        </w:rPr>
        <w:t xml:space="preserve">графика </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00C22199">
        <w:rPr>
          <w:b w:val="0"/>
          <w:szCs w:val="24"/>
        </w:rPr>
        <w:t>выполнения работ</w:t>
      </w:r>
      <w:bookmarkEnd w:id="802"/>
      <w:bookmarkEnd w:id="803"/>
      <w:bookmarkEnd w:id="804"/>
      <w:bookmarkEnd w:id="8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6" w:name="_Toc171070556"/>
      <w:bookmarkStart w:id="807" w:name="_Toc98253927"/>
      <w:bookmarkStart w:id="808" w:name="_Toc176605808"/>
      <w:bookmarkStart w:id="809" w:name="_Toc176611017"/>
      <w:bookmarkStart w:id="810" w:name="_Toc176611073"/>
      <w:bookmarkStart w:id="811" w:name="_Toc176668676"/>
      <w:bookmarkStart w:id="812" w:name="_Toc176684336"/>
      <w:bookmarkStart w:id="813" w:name="_Toc176746279"/>
      <w:bookmarkStart w:id="814" w:name="_Toc176747346"/>
      <w:bookmarkStart w:id="815" w:name="_Toc198979988"/>
      <w:bookmarkStart w:id="816" w:name="_Toc217466324"/>
      <w:bookmarkStart w:id="817" w:name="_Toc217702862"/>
      <w:bookmarkStart w:id="818" w:name="_Toc233601980"/>
      <w:bookmarkStart w:id="819" w:name="_Toc263343466"/>
      <w:r w:rsidRPr="00F647F7">
        <w:rPr>
          <w:b w:val="0"/>
          <w:szCs w:val="24"/>
        </w:rPr>
        <w:br w:type="page"/>
      </w:r>
      <w:bookmarkStart w:id="820" w:name="_Toc439170683"/>
      <w:bookmarkStart w:id="821" w:name="_Toc439172785"/>
      <w:bookmarkStart w:id="822" w:name="_Toc439173229"/>
      <w:bookmarkStart w:id="823" w:name="_Toc439238225"/>
      <w:bookmarkStart w:id="824" w:name="_Toc439252773"/>
      <w:bookmarkStart w:id="825" w:name="_Toc439323747"/>
      <w:bookmarkStart w:id="826" w:name="_Toc440361381"/>
      <w:bookmarkStart w:id="827" w:name="_Toc440376136"/>
      <w:bookmarkStart w:id="828" w:name="_Toc440376263"/>
      <w:bookmarkStart w:id="829" w:name="_Toc440382521"/>
      <w:bookmarkStart w:id="830" w:name="_Toc440447191"/>
      <w:bookmarkStart w:id="831" w:name="_Toc440620871"/>
      <w:bookmarkStart w:id="832" w:name="_Toc440631506"/>
      <w:bookmarkStart w:id="833" w:name="_Toc440875745"/>
      <w:bookmarkStart w:id="834" w:name="_Toc441131617"/>
      <w:r w:rsidRPr="00F647F7">
        <w:rPr>
          <w:b w:val="0"/>
          <w:szCs w:val="24"/>
        </w:rPr>
        <w:lastRenderedPageBreak/>
        <w:t>Инструкции по заполнению</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5006B">
        <w:rPr>
          <w:sz w:val="24"/>
          <w:szCs w:val="24"/>
        </w:rPr>
        <w:fldChar w:fldCharType="begin"/>
      </w:r>
      <w:r w:rsidR="00D56F8C">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5D252F" w:rsidRPr="005D252F">
        <w:rPr>
          <w:bCs w:val="0"/>
          <w:sz w:val="24"/>
          <w:szCs w:val="24"/>
        </w:rPr>
        <w:t>работ</w:t>
      </w:r>
      <w:r w:rsidR="005D252F"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F5006B">
        <w:rPr>
          <w:sz w:val="24"/>
          <w:szCs w:val="24"/>
        </w:rPr>
        <w:fldChar w:fldCharType="begin"/>
      </w:r>
      <w:r w:rsidR="00D56F8C">
        <w:rPr>
          <w:sz w:val="24"/>
          <w:szCs w:val="24"/>
        </w:rPr>
        <w:instrText xml:space="preserve"> REF _Ref440273986 \r \h </w:instrText>
      </w:r>
      <w:r w:rsidR="00F5006B">
        <w:rPr>
          <w:sz w:val="24"/>
          <w:szCs w:val="24"/>
        </w:rPr>
      </w:r>
      <w:r w:rsidR="00F5006B">
        <w:rPr>
          <w:sz w:val="24"/>
          <w:szCs w:val="24"/>
        </w:rPr>
        <w:fldChar w:fldCharType="separate"/>
      </w:r>
      <w:r w:rsidR="00BE4110">
        <w:rPr>
          <w:sz w:val="24"/>
          <w:szCs w:val="24"/>
        </w:rPr>
        <w:t>5.2</w:t>
      </w:r>
      <w:r w:rsidR="00F5006B">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5" w:name="_Hlt22846931"/>
      <w:bookmarkStart w:id="836" w:name="_Ref440361439"/>
      <w:bookmarkStart w:id="837" w:name="_Ref440361914"/>
      <w:bookmarkStart w:id="838" w:name="_Ref440361959"/>
      <w:bookmarkStart w:id="839" w:name="_Toc441131618"/>
      <w:bookmarkStart w:id="840" w:name="_Ref93264992"/>
      <w:bookmarkStart w:id="841" w:name="_Ref93265116"/>
      <w:bookmarkStart w:id="842" w:name="_Toc98253933"/>
      <w:bookmarkStart w:id="843" w:name="_Toc165173859"/>
      <w:bookmarkStart w:id="844" w:name="_Toc423423671"/>
      <w:bookmarkEnd w:id="835"/>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6"/>
      <w:bookmarkEnd w:id="837"/>
      <w:bookmarkEnd w:id="838"/>
      <w:bookmarkEnd w:id="839"/>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5" w:name="_Toc440361383"/>
      <w:bookmarkStart w:id="846" w:name="_Toc440376138"/>
      <w:bookmarkStart w:id="847" w:name="_Toc440376265"/>
      <w:bookmarkStart w:id="848" w:name="_Toc440382523"/>
      <w:bookmarkStart w:id="849" w:name="_Toc440447193"/>
      <w:bookmarkStart w:id="850" w:name="_Toc440620873"/>
      <w:bookmarkStart w:id="851" w:name="_Toc440631508"/>
      <w:bookmarkStart w:id="852" w:name="_Toc440875747"/>
      <w:bookmarkStart w:id="853" w:name="_Toc441131619"/>
      <w:r w:rsidRPr="00F647F7">
        <w:rPr>
          <w:b w:val="0"/>
          <w:szCs w:val="24"/>
        </w:rPr>
        <w:t xml:space="preserve">Форма графика </w:t>
      </w:r>
      <w:r>
        <w:rPr>
          <w:b w:val="0"/>
          <w:szCs w:val="24"/>
        </w:rPr>
        <w:t xml:space="preserve">оплаты </w:t>
      </w:r>
      <w:bookmarkEnd w:id="845"/>
      <w:bookmarkEnd w:id="846"/>
      <w:bookmarkEnd w:id="847"/>
      <w:bookmarkEnd w:id="848"/>
      <w:bookmarkEnd w:id="849"/>
      <w:r w:rsidR="00FB7116">
        <w:rPr>
          <w:b w:val="0"/>
          <w:szCs w:val="24"/>
        </w:rPr>
        <w:t>выполнения работ</w:t>
      </w:r>
      <w:bookmarkEnd w:id="850"/>
      <w:bookmarkEnd w:id="851"/>
      <w:bookmarkEnd w:id="852"/>
      <w:bookmarkEnd w:id="85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4" w:name="_Toc440361384"/>
      <w:bookmarkStart w:id="855" w:name="_Toc440376139"/>
      <w:bookmarkStart w:id="856" w:name="_Toc440376266"/>
      <w:bookmarkStart w:id="857" w:name="_Toc440382524"/>
      <w:bookmarkStart w:id="858" w:name="_Toc440447194"/>
      <w:bookmarkStart w:id="859" w:name="_Toc440620874"/>
      <w:bookmarkStart w:id="860" w:name="_Toc440631509"/>
      <w:bookmarkStart w:id="861" w:name="_Toc440875748"/>
      <w:bookmarkStart w:id="862" w:name="_Toc441131620"/>
      <w:r w:rsidRPr="00F647F7">
        <w:rPr>
          <w:b w:val="0"/>
          <w:szCs w:val="24"/>
        </w:rPr>
        <w:lastRenderedPageBreak/>
        <w:t>Инструкции по заполнению</w:t>
      </w:r>
      <w:bookmarkEnd w:id="854"/>
      <w:bookmarkEnd w:id="855"/>
      <w:bookmarkEnd w:id="856"/>
      <w:bookmarkEnd w:id="857"/>
      <w:bookmarkEnd w:id="858"/>
      <w:bookmarkEnd w:id="859"/>
      <w:bookmarkEnd w:id="860"/>
      <w:bookmarkEnd w:id="861"/>
      <w:bookmarkEnd w:id="86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5006B">
        <w:rPr>
          <w:sz w:val="24"/>
          <w:szCs w:val="24"/>
        </w:rPr>
        <w:fldChar w:fldCharType="begin"/>
      </w:r>
      <w:r>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5006B">
        <w:rPr>
          <w:sz w:val="24"/>
          <w:szCs w:val="24"/>
        </w:rPr>
        <w:fldChar w:fldCharType="begin"/>
      </w:r>
      <w:r>
        <w:rPr>
          <w:sz w:val="24"/>
          <w:szCs w:val="24"/>
        </w:rPr>
        <w:instrText xml:space="preserve"> REF _Ref440361140 \r \h </w:instrText>
      </w:r>
      <w:r w:rsidR="00F5006B">
        <w:rPr>
          <w:sz w:val="24"/>
          <w:szCs w:val="24"/>
        </w:rPr>
      </w:r>
      <w:r w:rsidR="00F5006B">
        <w:rPr>
          <w:sz w:val="24"/>
          <w:szCs w:val="24"/>
        </w:rPr>
        <w:fldChar w:fldCharType="separate"/>
      </w:r>
      <w:r w:rsidR="00BE4110">
        <w:rPr>
          <w:sz w:val="24"/>
          <w:szCs w:val="24"/>
        </w:rPr>
        <w:t>5.4</w:t>
      </w:r>
      <w:r w:rsidR="00F5006B">
        <w:rPr>
          <w:sz w:val="24"/>
          <w:szCs w:val="24"/>
        </w:rPr>
        <w:fldChar w:fldCharType="end"/>
      </w:r>
      <w:r w:rsidRPr="00843BBD">
        <w:rPr>
          <w:sz w:val="24"/>
          <w:szCs w:val="24"/>
        </w:rPr>
        <w:t>).</w:t>
      </w:r>
    </w:p>
    <w:p w:rsidR="007D5DCC" w:rsidRPr="008E5EA3" w:rsidRDefault="007D5DCC"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Итоговая сумма в Графике оплаты выполнения работ должна соответствовать цене, указанной в Письме о подаче оферты (</w:t>
      </w:r>
      <w:r w:rsidRPr="008E5EA3">
        <w:rPr>
          <w:sz w:val="24"/>
          <w:szCs w:val="24"/>
        </w:rPr>
        <w:t xml:space="preserve">подраздел </w:t>
      </w:r>
      <w:r w:rsidR="00F5006B">
        <w:rPr>
          <w:sz w:val="24"/>
          <w:szCs w:val="24"/>
        </w:rPr>
        <w:fldChar w:fldCharType="begin"/>
      </w:r>
      <w:r>
        <w:rPr>
          <w:sz w:val="24"/>
          <w:szCs w:val="24"/>
        </w:rPr>
        <w:instrText xml:space="preserve"> REF _Ref55336310 \r \h </w:instrText>
      </w:r>
      <w:r w:rsidR="00F5006B">
        <w:rPr>
          <w:sz w:val="24"/>
          <w:szCs w:val="24"/>
        </w:rPr>
      </w:r>
      <w:r w:rsidR="00F5006B">
        <w:rPr>
          <w:sz w:val="24"/>
          <w:szCs w:val="24"/>
        </w:rPr>
        <w:fldChar w:fldCharType="separate"/>
      </w:r>
      <w:r>
        <w:rPr>
          <w:sz w:val="24"/>
          <w:szCs w:val="24"/>
        </w:rPr>
        <w:t>5.1</w:t>
      </w:r>
      <w:r w:rsidR="00F5006B">
        <w:rPr>
          <w:sz w:val="24"/>
          <w:szCs w:val="24"/>
        </w:rPr>
        <w:fldChar w:fldCharType="end"/>
      </w:r>
      <w:r>
        <w:rPr>
          <w:sz w:val="24"/>
          <w:szCs w:val="24"/>
        </w:rPr>
        <w:t>),</w:t>
      </w:r>
      <w:r w:rsidRPr="007D5DCC">
        <w:rPr>
          <w:sz w:val="24"/>
          <w:szCs w:val="24"/>
        </w:rPr>
        <w:t xml:space="preserve"> </w:t>
      </w:r>
      <w:r>
        <w:rPr>
          <w:sz w:val="24"/>
          <w:szCs w:val="24"/>
        </w:rPr>
        <w:t>и</w:t>
      </w:r>
      <w:r w:rsidRPr="004B5B26">
        <w:rPr>
          <w:bCs w:val="0"/>
          <w:sz w:val="24"/>
          <w:szCs w:val="24"/>
        </w:rPr>
        <w:t xml:space="preserve"> </w:t>
      </w:r>
      <w:r w:rsidRPr="00BB27D7">
        <w:rPr>
          <w:bCs w:val="0"/>
          <w:sz w:val="24"/>
          <w:szCs w:val="24"/>
        </w:rPr>
        <w:t>цене, указанной Участником на «котировочной доске» ЭТП</w:t>
      </w:r>
      <w:r>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3" w:name="_Ref440361531"/>
      <w:bookmarkStart w:id="864" w:name="_Ref440361610"/>
      <w:bookmarkStart w:id="865" w:name="_Toc44113162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2"/>
      <w:bookmarkEnd w:id="753"/>
      <w:bookmarkEnd w:id="840"/>
      <w:bookmarkEnd w:id="841"/>
      <w:bookmarkEnd w:id="842"/>
      <w:bookmarkEnd w:id="843"/>
      <w:bookmarkEnd w:id="844"/>
      <w:bookmarkEnd w:id="863"/>
      <w:bookmarkEnd w:id="864"/>
      <w:bookmarkEnd w:id="86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6" w:name="_Toc439170685"/>
      <w:bookmarkStart w:id="867" w:name="_Toc439172787"/>
      <w:bookmarkStart w:id="868" w:name="_Toc439173231"/>
      <w:bookmarkStart w:id="869" w:name="_Toc439238227"/>
      <w:bookmarkStart w:id="870" w:name="_Toc439252775"/>
      <w:bookmarkStart w:id="871" w:name="_Toc439323749"/>
      <w:bookmarkStart w:id="872" w:name="_Toc440361386"/>
      <w:bookmarkStart w:id="873" w:name="_Toc440376141"/>
      <w:bookmarkStart w:id="874" w:name="_Toc440376268"/>
      <w:bookmarkStart w:id="875" w:name="_Toc440382526"/>
      <w:bookmarkStart w:id="876" w:name="_Toc440447196"/>
      <w:bookmarkStart w:id="877" w:name="_Toc440620876"/>
      <w:bookmarkStart w:id="878" w:name="_Toc440631511"/>
      <w:bookmarkStart w:id="879" w:name="_Toc440875750"/>
      <w:bookmarkStart w:id="880" w:name="_Toc441131622"/>
      <w:bookmarkStart w:id="881" w:name="_Toc157248186"/>
      <w:bookmarkStart w:id="882" w:name="_Toc157496555"/>
      <w:bookmarkStart w:id="883" w:name="_Toc158206094"/>
      <w:bookmarkStart w:id="884" w:name="_Toc164057779"/>
      <w:bookmarkStart w:id="885" w:name="_Toc164137129"/>
      <w:bookmarkStart w:id="886" w:name="_Toc164161289"/>
      <w:bookmarkStart w:id="88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r w:rsidRPr="00F647F7">
        <w:rPr>
          <w:b w:val="0"/>
          <w:szCs w:val="24"/>
        </w:rPr>
        <w:t xml:space="preserve"> </w:t>
      </w:r>
      <w:bookmarkEnd w:id="881"/>
      <w:bookmarkEnd w:id="882"/>
      <w:bookmarkEnd w:id="883"/>
      <w:bookmarkEnd w:id="884"/>
      <w:bookmarkEnd w:id="885"/>
      <w:bookmarkEnd w:id="886"/>
      <w:bookmarkEnd w:id="8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F5006B">
              <w:fldChar w:fldCharType="begin"/>
            </w:r>
            <w:r w:rsidR="00B104F6">
              <w:instrText xml:space="preserve"> REF _Ref440272931 \r \h </w:instrText>
            </w:r>
            <w:r w:rsidR="00F5006B">
              <w:fldChar w:fldCharType="separate"/>
            </w:r>
            <w:r w:rsidR="00BE4110">
              <w:t>2</w:t>
            </w:r>
            <w:r w:rsidR="00F5006B">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F5006B">
              <w:fldChar w:fldCharType="begin"/>
            </w:r>
            <w:r w:rsidR="00B104F6">
              <w:instrText xml:space="preserve"> REF _Ref440272931 \r \h </w:instrText>
            </w:r>
            <w:r w:rsidR="00F5006B">
              <w:fldChar w:fldCharType="separate"/>
            </w:r>
            <w:r w:rsidR="00BE4110">
              <w:t>2</w:t>
            </w:r>
            <w:r w:rsidR="00F5006B">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8" w:name="_Toc439170686"/>
      <w:bookmarkStart w:id="889" w:name="_Toc439172788"/>
      <w:bookmarkStart w:id="890" w:name="_Toc439173232"/>
      <w:bookmarkStart w:id="891" w:name="_Toc439238228"/>
      <w:bookmarkStart w:id="892" w:name="_Toc439252776"/>
      <w:bookmarkStart w:id="893" w:name="_Toc439323750"/>
      <w:bookmarkStart w:id="894" w:name="_Toc440361387"/>
      <w:bookmarkStart w:id="895" w:name="_Toc440376142"/>
      <w:bookmarkStart w:id="896" w:name="_Toc440376269"/>
      <w:bookmarkStart w:id="897" w:name="_Toc440382527"/>
      <w:bookmarkStart w:id="898" w:name="_Toc440447197"/>
      <w:bookmarkStart w:id="899" w:name="_Toc440620877"/>
      <w:bookmarkStart w:id="900" w:name="_Toc440631512"/>
      <w:bookmarkStart w:id="901" w:name="_Toc440875751"/>
      <w:bookmarkStart w:id="902" w:name="_Toc44113162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5006B">
        <w:rPr>
          <w:sz w:val="24"/>
          <w:szCs w:val="24"/>
        </w:rPr>
        <w:fldChar w:fldCharType="begin"/>
      </w:r>
      <w:r>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5006B">
        <w:rPr>
          <w:sz w:val="24"/>
          <w:szCs w:val="24"/>
        </w:rPr>
        <w:fldChar w:fldCharType="begin"/>
      </w:r>
      <w:r w:rsidR="00D56F8C">
        <w:rPr>
          <w:sz w:val="24"/>
          <w:szCs w:val="24"/>
        </w:rPr>
        <w:instrText xml:space="preserve"> REF _Ref440274025 \r \h </w:instrText>
      </w:r>
      <w:r w:rsidR="00F5006B">
        <w:rPr>
          <w:sz w:val="24"/>
          <w:szCs w:val="24"/>
        </w:rPr>
      </w:r>
      <w:r w:rsidR="00F5006B">
        <w:rPr>
          <w:sz w:val="24"/>
          <w:szCs w:val="24"/>
        </w:rPr>
        <w:fldChar w:fldCharType="separate"/>
      </w:r>
      <w:r w:rsidR="00BE4110">
        <w:rPr>
          <w:sz w:val="24"/>
          <w:szCs w:val="24"/>
        </w:rPr>
        <w:t>2</w:t>
      </w:r>
      <w:r w:rsidR="00F5006B">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F5006B">
        <w:rPr>
          <w:sz w:val="24"/>
          <w:szCs w:val="24"/>
        </w:rPr>
        <w:fldChar w:fldCharType="begin"/>
      </w:r>
      <w:r w:rsidR="00D56F8C">
        <w:rPr>
          <w:sz w:val="24"/>
          <w:szCs w:val="24"/>
        </w:rPr>
        <w:instrText xml:space="preserve"> REF _Ref294695546 \r \h </w:instrText>
      </w:r>
      <w:r w:rsidR="00F5006B">
        <w:rPr>
          <w:sz w:val="24"/>
          <w:szCs w:val="24"/>
        </w:rPr>
      </w:r>
      <w:r w:rsidR="00F5006B">
        <w:rPr>
          <w:sz w:val="24"/>
          <w:szCs w:val="24"/>
        </w:rPr>
        <w:fldChar w:fldCharType="separate"/>
      </w:r>
      <w:r w:rsidR="00BE4110">
        <w:rPr>
          <w:sz w:val="24"/>
          <w:szCs w:val="24"/>
        </w:rPr>
        <w:t xml:space="preserve"> 1.2.6 </w:t>
      </w:r>
      <w:r w:rsidR="00F5006B">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3" w:name="_Ref55335823"/>
      <w:bookmarkStart w:id="904" w:name="_Ref55336359"/>
      <w:bookmarkStart w:id="905" w:name="_Toc57314675"/>
      <w:bookmarkStart w:id="906" w:name="_Toc69728989"/>
      <w:bookmarkStart w:id="907" w:name="_Toc98253939"/>
      <w:bookmarkStart w:id="908" w:name="_Toc165173865"/>
      <w:bookmarkStart w:id="909" w:name="_Toc423423672"/>
      <w:bookmarkStart w:id="910" w:name="_Toc441131624"/>
      <w:bookmarkEnd w:id="612"/>
      <w:r w:rsidRPr="00F647F7">
        <w:lastRenderedPageBreak/>
        <w:t xml:space="preserve">Анкета (форма </w:t>
      </w:r>
      <w:r w:rsidR="00B8118F">
        <w:t>7</w:t>
      </w:r>
      <w:r w:rsidRPr="00F647F7">
        <w:t>)</w:t>
      </w:r>
      <w:bookmarkEnd w:id="903"/>
      <w:bookmarkEnd w:id="904"/>
      <w:bookmarkEnd w:id="905"/>
      <w:bookmarkEnd w:id="906"/>
      <w:bookmarkEnd w:id="907"/>
      <w:bookmarkEnd w:id="908"/>
      <w:bookmarkEnd w:id="909"/>
      <w:bookmarkEnd w:id="910"/>
    </w:p>
    <w:p w:rsidR="004F4D80" w:rsidRPr="00F647F7" w:rsidRDefault="004F4D80" w:rsidP="004F4D80">
      <w:pPr>
        <w:pStyle w:val="3"/>
        <w:rPr>
          <w:b w:val="0"/>
          <w:szCs w:val="24"/>
        </w:rPr>
      </w:pPr>
      <w:bookmarkStart w:id="911" w:name="_Toc98253940"/>
      <w:bookmarkStart w:id="912" w:name="_Toc157248192"/>
      <w:bookmarkStart w:id="913" w:name="_Toc157496561"/>
      <w:bookmarkStart w:id="914" w:name="_Toc158206100"/>
      <w:bookmarkStart w:id="915" w:name="_Toc164057785"/>
      <w:bookmarkStart w:id="916" w:name="_Toc164137135"/>
      <w:bookmarkStart w:id="917" w:name="_Toc164161295"/>
      <w:bookmarkStart w:id="918" w:name="_Toc165173866"/>
      <w:bookmarkStart w:id="919" w:name="_Toc439170688"/>
      <w:bookmarkStart w:id="920" w:name="_Toc439172790"/>
      <w:bookmarkStart w:id="921" w:name="_Toc439173234"/>
      <w:bookmarkStart w:id="922" w:name="_Toc439238230"/>
      <w:bookmarkStart w:id="923" w:name="_Toc439252778"/>
      <w:bookmarkStart w:id="924" w:name="_Ref440272119"/>
      <w:bookmarkStart w:id="925" w:name="_Toc440361389"/>
      <w:bookmarkStart w:id="926" w:name="_Toc441131625"/>
      <w:bookmarkStart w:id="927" w:name="_Ref444164959"/>
      <w:r w:rsidRPr="00F647F7">
        <w:rPr>
          <w:b w:val="0"/>
          <w:szCs w:val="24"/>
        </w:rPr>
        <w:t xml:space="preserve">Форма Анкеты </w:t>
      </w:r>
      <w:r w:rsidR="00C236C0">
        <w:rPr>
          <w:b w:val="0"/>
          <w:szCs w:val="24"/>
        </w:rPr>
        <w:t>Участник</w:t>
      </w:r>
      <w:r>
        <w:rPr>
          <w:b w:val="0"/>
          <w:szCs w:val="24"/>
        </w:rPr>
        <w:t>а</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8" w:name="_Toc439170689"/>
      <w:bookmarkStart w:id="929" w:name="_Toc439172791"/>
      <w:bookmarkStart w:id="930" w:name="_Toc439173235"/>
      <w:bookmarkStart w:id="931" w:name="_Toc439238231"/>
      <w:bookmarkStart w:id="932" w:name="_Toc439252779"/>
      <w:bookmarkStart w:id="933" w:name="_Ref440272147"/>
      <w:bookmarkStart w:id="934" w:name="_Toc440361390"/>
      <w:bookmarkStart w:id="935" w:name="_Toc441131626"/>
      <w:bookmarkStart w:id="936" w:name="_Ref444164872"/>
      <w:bookmarkStart w:id="937" w:name="_Ref444164968"/>
      <w:r w:rsidRPr="00D73790">
        <w:rPr>
          <w:b w:val="0"/>
          <w:szCs w:val="24"/>
        </w:rPr>
        <w:lastRenderedPageBreak/>
        <w:t xml:space="preserve">Форма </w:t>
      </w:r>
      <w:bookmarkEnd w:id="928"/>
      <w:bookmarkEnd w:id="929"/>
      <w:bookmarkEnd w:id="930"/>
      <w:bookmarkEnd w:id="93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2"/>
      <w:bookmarkEnd w:id="933"/>
      <w:bookmarkEnd w:id="934"/>
      <w:bookmarkEnd w:id="935"/>
      <w:bookmarkEnd w:id="936"/>
      <w:bookmarkEnd w:id="93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FB00C0" w:rsidRPr="00553AC5" w:rsidRDefault="00FB00C0" w:rsidP="00FB00C0">
      <w:pPr>
        <w:autoSpaceDE w:val="0"/>
        <w:autoSpaceDN w:val="0"/>
        <w:adjustRightInd w:val="0"/>
        <w:spacing w:line="240" w:lineRule="auto"/>
        <w:ind w:firstLine="540"/>
        <w:jc w:val="center"/>
        <w:outlineLvl w:val="3"/>
        <w:rPr>
          <w:b/>
          <w:sz w:val="24"/>
          <w:szCs w:val="24"/>
        </w:rPr>
      </w:pPr>
      <w:r w:rsidRPr="00553AC5">
        <w:rPr>
          <w:b/>
          <w:sz w:val="24"/>
          <w:szCs w:val="24"/>
        </w:rPr>
        <w:t>Декларация о соответствии Участника</w:t>
      </w:r>
      <w:r w:rsidR="00B618BA" w:rsidRPr="00553AC5">
        <w:rPr>
          <w:b/>
          <w:sz w:val="24"/>
          <w:szCs w:val="24"/>
        </w:rPr>
        <w:t>/</w:t>
      </w:r>
      <w:r w:rsidR="00AC681D" w:rsidRPr="00553AC5">
        <w:rPr>
          <w:b/>
          <w:sz w:val="24"/>
          <w:szCs w:val="24"/>
        </w:rPr>
        <w:t>субподрядчика</w:t>
      </w:r>
      <w:r w:rsidR="00C3704B" w:rsidRPr="00553AC5">
        <w:rPr>
          <w:b/>
          <w:sz w:val="24"/>
          <w:szCs w:val="24"/>
        </w:rPr>
        <w:t>/</w:t>
      </w:r>
      <w:r w:rsidR="00B618BA" w:rsidRPr="00553AC5">
        <w:rPr>
          <w:b/>
          <w:sz w:val="24"/>
          <w:szCs w:val="24"/>
        </w:rPr>
        <w:t>члена Коллективного участника</w:t>
      </w:r>
      <w:r w:rsidRPr="00553AC5">
        <w:rPr>
          <w:b/>
          <w:sz w:val="24"/>
          <w:szCs w:val="24"/>
        </w:rPr>
        <w:t xml:space="preserve"> критериям отнесения к субъектам малого и среднего предпринимательства </w:t>
      </w:r>
    </w:p>
    <w:p w:rsidR="00346998" w:rsidRDefault="00346998" w:rsidP="00346998">
      <w:pPr>
        <w:rPr>
          <w:szCs w:val="24"/>
        </w:rPr>
      </w:pPr>
      <w:bookmarkStart w:id="938" w:name="_Toc125426243"/>
      <w:bookmarkStart w:id="939" w:name="_Toc396984070"/>
      <w:bookmarkStart w:id="940" w:name="_Toc423423673"/>
      <w:r>
        <w:rPr>
          <w:szCs w:val="24"/>
        </w:rPr>
        <w:t xml:space="preserve">Подтверждаем, что  </w:t>
      </w:r>
    </w:p>
    <w:p w:rsidR="00346998" w:rsidRDefault="00346998" w:rsidP="00346998">
      <w:pPr>
        <w:pBdr>
          <w:top w:val="single" w:sz="4" w:space="1" w:color="auto"/>
        </w:pBdr>
        <w:spacing w:after="120"/>
        <w:ind w:left="2637"/>
        <w:jc w:val="center"/>
      </w:pPr>
      <w:r>
        <w:t>(указывается наименование участника закупки)</w:t>
      </w:r>
    </w:p>
    <w:p w:rsidR="00346998" w:rsidRDefault="00346998" w:rsidP="00346998">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6998" w:rsidRDefault="00346998" w:rsidP="00346998">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346998" w:rsidRDefault="00346998" w:rsidP="00346998">
      <w:pPr>
        <w:rPr>
          <w:szCs w:val="24"/>
        </w:rPr>
      </w:pPr>
      <w:r>
        <w:rPr>
          <w:szCs w:val="24"/>
        </w:rPr>
        <w:t>предпринимательства, и сообщаем следующую информацию:</w:t>
      </w:r>
    </w:p>
    <w:p w:rsidR="00346998" w:rsidRDefault="00346998" w:rsidP="00346998">
      <w:pPr>
        <w:ind w:left="567"/>
        <w:rPr>
          <w:szCs w:val="24"/>
        </w:rPr>
      </w:pPr>
      <w:r>
        <w:rPr>
          <w:szCs w:val="24"/>
        </w:rPr>
        <w:t xml:space="preserve">1. Адрес местонахождения (юридический адрес):  </w:t>
      </w:r>
    </w:p>
    <w:p w:rsidR="00346998" w:rsidRDefault="00346998" w:rsidP="00346998">
      <w:pPr>
        <w:pBdr>
          <w:top w:val="single" w:sz="4" w:space="1" w:color="auto"/>
        </w:pBdr>
        <w:ind w:left="5755"/>
        <w:rPr>
          <w:sz w:val="2"/>
          <w:szCs w:val="2"/>
        </w:rPr>
      </w:pPr>
    </w:p>
    <w:p w:rsidR="00346998" w:rsidRDefault="00346998" w:rsidP="00346998">
      <w:pPr>
        <w:tabs>
          <w:tab w:val="right" w:pos="9923"/>
        </w:tabs>
        <w:rPr>
          <w:szCs w:val="24"/>
        </w:rPr>
      </w:pPr>
      <w:r>
        <w:rPr>
          <w:szCs w:val="24"/>
        </w:rPr>
        <w:tab/>
        <w:t>.</w:t>
      </w:r>
    </w:p>
    <w:p w:rsidR="00346998" w:rsidRDefault="00346998" w:rsidP="00346998">
      <w:pPr>
        <w:pBdr>
          <w:top w:val="single" w:sz="4" w:space="1" w:color="auto"/>
        </w:pBdr>
        <w:ind w:right="113"/>
        <w:rPr>
          <w:sz w:val="2"/>
          <w:szCs w:val="2"/>
        </w:rPr>
      </w:pPr>
    </w:p>
    <w:p w:rsidR="00346998" w:rsidRDefault="00346998" w:rsidP="00346998">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346998" w:rsidRDefault="00346998" w:rsidP="00346998">
      <w:pPr>
        <w:pBdr>
          <w:top w:val="single" w:sz="4" w:space="1" w:color="auto"/>
        </w:pBdr>
        <w:ind w:left="2098" w:right="113"/>
        <w:jc w:val="center"/>
      </w:pPr>
      <w:r>
        <w:t>(№, сведения о дате выдачи документа и выдавшем его органе)</w:t>
      </w:r>
    </w:p>
    <w:p w:rsidR="00346998" w:rsidRDefault="00346998" w:rsidP="00346998">
      <w:pPr>
        <w:tabs>
          <w:tab w:val="right" w:pos="9923"/>
        </w:tabs>
        <w:ind w:left="567"/>
        <w:rPr>
          <w:szCs w:val="24"/>
        </w:rPr>
      </w:pPr>
      <w:r>
        <w:rPr>
          <w:szCs w:val="24"/>
        </w:rPr>
        <w:t xml:space="preserve">3. ОГРН:  </w:t>
      </w:r>
      <w:r>
        <w:rPr>
          <w:szCs w:val="24"/>
        </w:rPr>
        <w:tab/>
        <w:t>.</w:t>
      </w:r>
    </w:p>
    <w:p w:rsidR="00346998" w:rsidRDefault="00346998" w:rsidP="00346998">
      <w:pPr>
        <w:pBdr>
          <w:top w:val="single" w:sz="4" w:space="1" w:color="auto"/>
        </w:pBdr>
        <w:ind w:left="1616" w:right="113"/>
        <w:rPr>
          <w:sz w:val="2"/>
          <w:szCs w:val="2"/>
        </w:rPr>
      </w:pPr>
    </w:p>
    <w:p w:rsidR="00346998" w:rsidRDefault="00346998" w:rsidP="00346998">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346998" w:rsidRDefault="00346998" w:rsidP="00346998">
      <w:pPr>
        <w:pBdr>
          <w:top w:val="single" w:sz="4" w:space="1" w:color="auto"/>
        </w:pBdr>
        <w:ind w:left="7002"/>
        <w:rPr>
          <w:sz w:val="2"/>
          <w:szCs w:val="2"/>
        </w:rPr>
      </w:pPr>
    </w:p>
    <w:p w:rsidR="00346998" w:rsidRDefault="00346998" w:rsidP="00346998">
      <w:pPr>
        <w:tabs>
          <w:tab w:val="right" w:pos="9923"/>
        </w:tabs>
        <w:rPr>
          <w:szCs w:val="24"/>
        </w:rPr>
      </w:pPr>
      <w:r w:rsidRPr="00610CB3">
        <w:rPr>
          <w:szCs w:val="24"/>
        </w:rPr>
        <w:tab/>
      </w:r>
      <w:r>
        <w:rPr>
          <w:szCs w:val="24"/>
        </w:rPr>
        <w:t>.</w:t>
      </w:r>
    </w:p>
    <w:p w:rsidR="00346998" w:rsidRDefault="00346998" w:rsidP="00346998">
      <w:pPr>
        <w:pBdr>
          <w:top w:val="single" w:sz="4" w:space="1" w:color="auto"/>
        </w:pBdr>
        <w:ind w:right="113"/>
        <w:jc w:val="center"/>
      </w:pPr>
      <w:r>
        <w:t>(наименование уполномоченного органа, дата внесения в реестр и номер в реестре)</w:t>
      </w:r>
    </w:p>
    <w:p w:rsidR="00346998" w:rsidRDefault="00346998" w:rsidP="00346998">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6998" w:rsidRPr="00154BCB" w:rsidTr="001C054F">
        <w:trPr>
          <w:cantSplit/>
          <w:tblHeader/>
        </w:trPr>
        <w:tc>
          <w:tcPr>
            <w:tcW w:w="567" w:type="dxa"/>
            <w:vAlign w:val="center"/>
          </w:tcPr>
          <w:p w:rsidR="00346998" w:rsidRPr="00154BCB" w:rsidRDefault="00346998" w:rsidP="001C054F">
            <w:pPr>
              <w:ind w:firstLine="0"/>
              <w:jc w:val="center"/>
            </w:pPr>
            <w:r w:rsidRPr="00154BCB">
              <w:t xml:space="preserve">№ </w:t>
            </w:r>
            <w:proofErr w:type="gramStart"/>
            <w:r w:rsidRPr="00154BCB">
              <w:t>п</w:t>
            </w:r>
            <w:proofErr w:type="gramEnd"/>
            <w:r w:rsidRPr="00154BCB">
              <w:t>/п</w:t>
            </w:r>
          </w:p>
        </w:tc>
        <w:tc>
          <w:tcPr>
            <w:tcW w:w="4649" w:type="dxa"/>
            <w:vAlign w:val="center"/>
          </w:tcPr>
          <w:p w:rsidR="00346998" w:rsidRPr="00154BCB" w:rsidRDefault="00346998" w:rsidP="001C054F">
            <w:pPr>
              <w:ind w:firstLine="0"/>
              <w:jc w:val="center"/>
            </w:pPr>
            <w:r w:rsidRPr="00154BCB">
              <w:t>Наименование сведений</w:t>
            </w:r>
            <w:r>
              <w:rPr>
                <w:rStyle w:val="afffffff9"/>
              </w:rPr>
              <w:t>2</w:t>
            </w:r>
          </w:p>
        </w:tc>
        <w:tc>
          <w:tcPr>
            <w:tcW w:w="1588" w:type="dxa"/>
            <w:vAlign w:val="center"/>
          </w:tcPr>
          <w:p w:rsidR="00346998" w:rsidRPr="00154BCB" w:rsidRDefault="00346998" w:rsidP="001C054F">
            <w:pPr>
              <w:ind w:firstLine="0"/>
              <w:jc w:val="center"/>
            </w:pPr>
            <w:r w:rsidRPr="00154BCB">
              <w:t>Малые предприятия</w:t>
            </w:r>
          </w:p>
        </w:tc>
        <w:tc>
          <w:tcPr>
            <w:tcW w:w="1588" w:type="dxa"/>
            <w:vAlign w:val="center"/>
          </w:tcPr>
          <w:p w:rsidR="00346998" w:rsidRPr="00154BCB" w:rsidRDefault="00346998" w:rsidP="001C054F">
            <w:pPr>
              <w:ind w:firstLine="0"/>
              <w:jc w:val="center"/>
            </w:pPr>
            <w:r w:rsidRPr="00154BCB">
              <w:t>Средние предприятия</w:t>
            </w:r>
          </w:p>
        </w:tc>
        <w:tc>
          <w:tcPr>
            <w:tcW w:w="1588" w:type="dxa"/>
            <w:vAlign w:val="center"/>
          </w:tcPr>
          <w:p w:rsidR="00346998" w:rsidRPr="00154BCB" w:rsidRDefault="00346998" w:rsidP="001C054F">
            <w:pPr>
              <w:ind w:firstLine="0"/>
              <w:jc w:val="center"/>
            </w:pPr>
            <w:r w:rsidRPr="00154BCB">
              <w:t>Показатель</w:t>
            </w:r>
          </w:p>
        </w:tc>
      </w:tr>
      <w:tr w:rsidR="00346998" w:rsidRPr="00154BCB" w:rsidTr="001C054F">
        <w:trPr>
          <w:cantSplit/>
          <w:tblHeader/>
        </w:trPr>
        <w:tc>
          <w:tcPr>
            <w:tcW w:w="567" w:type="dxa"/>
          </w:tcPr>
          <w:p w:rsidR="00346998" w:rsidRPr="00154BCB" w:rsidRDefault="00346998" w:rsidP="001C054F">
            <w:pPr>
              <w:ind w:firstLine="0"/>
              <w:jc w:val="center"/>
            </w:pPr>
            <w:r w:rsidRPr="00154BCB">
              <w:t>1</w:t>
            </w:r>
            <w:r>
              <w:rPr>
                <w:rStyle w:val="afffffff9"/>
              </w:rPr>
              <w:t>3</w:t>
            </w:r>
          </w:p>
        </w:tc>
        <w:tc>
          <w:tcPr>
            <w:tcW w:w="4649" w:type="dxa"/>
          </w:tcPr>
          <w:p w:rsidR="00346998" w:rsidRPr="00154BCB" w:rsidRDefault="00346998" w:rsidP="001C054F">
            <w:pPr>
              <w:ind w:firstLine="0"/>
              <w:jc w:val="center"/>
            </w:pPr>
            <w:r w:rsidRPr="00154BCB">
              <w:t>2</w:t>
            </w:r>
          </w:p>
        </w:tc>
        <w:tc>
          <w:tcPr>
            <w:tcW w:w="1588" w:type="dxa"/>
          </w:tcPr>
          <w:p w:rsidR="00346998" w:rsidRPr="00154BCB" w:rsidRDefault="00346998" w:rsidP="001C054F">
            <w:pPr>
              <w:ind w:firstLine="0"/>
              <w:jc w:val="center"/>
            </w:pPr>
            <w:r w:rsidRPr="00154BCB">
              <w:t>3</w:t>
            </w:r>
          </w:p>
        </w:tc>
        <w:tc>
          <w:tcPr>
            <w:tcW w:w="1588" w:type="dxa"/>
          </w:tcPr>
          <w:p w:rsidR="00346998" w:rsidRPr="00154BCB" w:rsidRDefault="00346998" w:rsidP="001C054F">
            <w:pPr>
              <w:ind w:firstLine="0"/>
              <w:jc w:val="center"/>
            </w:pPr>
            <w:r w:rsidRPr="00154BCB">
              <w:t>4</w:t>
            </w:r>
          </w:p>
        </w:tc>
        <w:tc>
          <w:tcPr>
            <w:tcW w:w="1588" w:type="dxa"/>
          </w:tcPr>
          <w:p w:rsidR="00346998" w:rsidRPr="00154BCB" w:rsidRDefault="00346998" w:rsidP="001C054F">
            <w:pPr>
              <w:ind w:firstLine="0"/>
              <w:jc w:val="center"/>
            </w:pPr>
            <w:r w:rsidRPr="00154BCB">
              <w:t>5</w:t>
            </w:r>
          </w:p>
        </w:tc>
      </w:tr>
      <w:tr w:rsidR="00346998" w:rsidRPr="00154BCB" w:rsidTr="001C054F">
        <w:trPr>
          <w:cantSplit/>
        </w:trPr>
        <w:tc>
          <w:tcPr>
            <w:tcW w:w="567" w:type="dxa"/>
          </w:tcPr>
          <w:p w:rsidR="00346998" w:rsidRPr="00154BCB" w:rsidRDefault="00346998" w:rsidP="001C054F">
            <w:pPr>
              <w:ind w:firstLine="0"/>
              <w:jc w:val="center"/>
            </w:pPr>
            <w:r w:rsidRPr="00154BCB">
              <w:t>1</w:t>
            </w:r>
          </w:p>
        </w:tc>
        <w:tc>
          <w:tcPr>
            <w:tcW w:w="4649" w:type="dxa"/>
          </w:tcPr>
          <w:p w:rsidR="00346998" w:rsidRPr="00154BCB" w:rsidRDefault="00346998" w:rsidP="001C054F">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6998" w:rsidRPr="00154BCB" w:rsidRDefault="00346998" w:rsidP="001C054F">
            <w:pPr>
              <w:ind w:firstLine="0"/>
              <w:jc w:val="center"/>
            </w:pPr>
            <w:r w:rsidRPr="00154BCB">
              <w:t>не более 25</w:t>
            </w:r>
          </w:p>
        </w:tc>
        <w:tc>
          <w:tcPr>
            <w:tcW w:w="1588" w:type="dxa"/>
          </w:tcPr>
          <w:p w:rsidR="00346998" w:rsidRPr="00154BCB" w:rsidRDefault="00346998" w:rsidP="001C054F">
            <w:pPr>
              <w:ind w:left="57" w:firstLine="0"/>
            </w:pPr>
            <w:r w:rsidRPr="00154BCB">
              <w:sym w:font="Symbol" w:char="F02D"/>
            </w:r>
          </w:p>
        </w:tc>
      </w:tr>
      <w:tr w:rsidR="00346998" w:rsidRPr="00154BCB" w:rsidTr="001C054F">
        <w:trPr>
          <w:cantSplit/>
        </w:trPr>
        <w:tc>
          <w:tcPr>
            <w:tcW w:w="567" w:type="dxa"/>
          </w:tcPr>
          <w:p w:rsidR="00346998" w:rsidRPr="00154BCB" w:rsidRDefault="00346998" w:rsidP="001C054F">
            <w:pPr>
              <w:ind w:firstLine="0"/>
              <w:jc w:val="center"/>
            </w:pPr>
            <w:r w:rsidRPr="00154BCB">
              <w:lastRenderedPageBreak/>
              <w:t>2</w:t>
            </w:r>
          </w:p>
        </w:tc>
        <w:tc>
          <w:tcPr>
            <w:tcW w:w="4649" w:type="dxa"/>
          </w:tcPr>
          <w:p w:rsidR="00346998" w:rsidRPr="00154BCB" w:rsidRDefault="00346998" w:rsidP="001C054F">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346998" w:rsidRPr="00154BCB" w:rsidRDefault="00346998" w:rsidP="001C054F">
            <w:pPr>
              <w:ind w:firstLine="0"/>
              <w:jc w:val="center"/>
            </w:pPr>
            <w:r w:rsidRPr="00154BCB">
              <w:t>не более 49</w:t>
            </w:r>
          </w:p>
        </w:tc>
        <w:tc>
          <w:tcPr>
            <w:tcW w:w="1588" w:type="dxa"/>
          </w:tcPr>
          <w:p w:rsidR="00346998" w:rsidRPr="00154BCB" w:rsidRDefault="00346998" w:rsidP="001C054F">
            <w:pPr>
              <w:ind w:left="57" w:firstLine="0"/>
            </w:pPr>
            <w:r w:rsidRPr="00154BCB">
              <w:sym w:font="Symbol" w:char="F02D"/>
            </w:r>
          </w:p>
        </w:tc>
      </w:tr>
      <w:tr w:rsidR="00346998" w:rsidRPr="00154BCB" w:rsidTr="001C054F">
        <w:trPr>
          <w:cantSplit/>
        </w:trPr>
        <w:tc>
          <w:tcPr>
            <w:tcW w:w="567" w:type="dxa"/>
          </w:tcPr>
          <w:p w:rsidR="00346998" w:rsidRPr="00154BCB" w:rsidRDefault="00346998" w:rsidP="001C054F">
            <w:pPr>
              <w:ind w:firstLine="0"/>
              <w:jc w:val="center"/>
            </w:pPr>
            <w:r w:rsidRPr="00154BCB">
              <w:t>3</w:t>
            </w:r>
          </w:p>
        </w:tc>
        <w:tc>
          <w:tcPr>
            <w:tcW w:w="4649" w:type="dxa"/>
          </w:tcPr>
          <w:p w:rsidR="00346998" w:rsidRPr="00154BCB" w:rsidRDefault="00346998" w:rsidP="001C054F">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346998" w:rsidRPr="00154BCB" w:rsidRDefault="00346998" w:rsidP="001C054F">
            <w:pPr>
              <w:ind w:firstLine="0"/>
              <w:jc w:val="center"/>
            </w:pPr>
            <w:r w:rsidRPr="00154BCB">
              <w:t>да (нет)</w:t>
            </w:r>
          </w:p>
        </w:tc>
        <w:tc>
          <w:tcPr>
            <w:tcW w:w="1588" w:type="dxa"/>
          </w:tcPr>
          <w:p w:rsidR="00346998" w:rsidRPr="00154BCB" w:rsidRDefault="00346998" w:rsidP="001C054F">
            <w:pPr>
              <w:ind w:left="57" w:firstLine="0"/>
            </w:pPr>
            <w:r w:rsidRPr="00154BCB">
              <w:t>_</w:t>
            </w:r>
          </w:p>
        </w:tc>
      </w:tr>
      <w:tr w:rsidR="00346998" w:rsidRPr="00154BCB" w:rsidTr="001C054F">
        <w:trPr>
          <w:cantSplit/>
        </w:trPr>
        <w:tc>
          <w:tcPr>
            <w:tcW w:w="567" w:type="dxa"/>
          </w:tcPr>
          <w:p w:rsidR="00346998" w:rsidRPr="00154BCB" w:rsidRDefault="00346998" w:rsidP="001C054F">
            <w:pPr>
              <w:ind w:firstLine="0"/>
              <w:jc w:val="center"/>
              <w:rPr>
                <w:lang w:val="en-US"/>
              </w:rPr>
            </w:pPr>
            <w:r w:rsidRPr="00154BCB">
              <w:rPr>
                <w:lang w:val="en-US"/>
              </w:rPr>
              <w:t>4</w:t>
            </w:r>
          </w:p>
        </w:tc>
        <w:tc>
          <w:tcPr>
            <w:tcW w:w="4649" w:type="dxa"/>
          </w:tcPr>
          <w:p w:rsidR="00346998" w:rsidRPr="00154BCB" w:rsidRDefault="00346998" w:rsidP="001C054F">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346998" w:rsidRPr="00154BCB" w:rsidRDefault="00346998" w:rsidP="001C054F">
            <w:pPr>
              <w:ind w:firstLine="0"/>
              <w:jc w:val="center"/>
            </w:pPr>
            <w:r w:rsidRPr="00154BCB">
              <w:t>да (нет)</w:t>
            </w:r>
          </w:p>
        </w:tc>
        <w:tc>
          <w:tcPr>
            <w:tcW w:w="1588" w:type="dxa"/>
          </w:tcPr>
          <w:p w:rsidR="00346998" w:rsidRPr="00154BCB" w:rsidRDefault="00346998" w:rsidP="001C054F">
            <w:pPr>
              <w:ind w:left="57" w:firstLine="0"/>
            </w:pPr>
            <w:r w:rsidRPr="00154BCB">
              <w:t>-</w:t>
            </w:r>
          </w:p>
        </w:tc>
      </w:tr>
      <w:tr w:rsidR="00346998" w:rsidRPr="00154BCB" w:rsidTr="001C054F">
        <w:trPr>
          <w:cantSplit/>
        </w:trPr>
        <w:tc>
          <w:tcPr>
            <w:tcW w:w="567" w:type="dxa"/>
          </w:tcPr>
          <w:p w:rsidR="00346998" w:rsidRPr="00154BCB" w:rsidRDefault="00346998" w:rsidP="001C054F">
            <w:pPr>
              <w:ind w:firstLine="0"/>
              <w:jc w:val="center"/>
              <w:rPr>
                <w:lang w:val="en-US"/>
              </w:rPr>
            </w:pPr>
            <w:r w:rsidRPr="00154BCB">
              <w:rPr>
                <w:lang w:val="en-US"/>
              </w:rPr>
              <w:t>5</w:t>
            </w:r>
          </w:p>
        </w:tc>
        <w:tc>
          <w:tcPr>
            <w:tcW w:w="4649" w:type="dxa"/>
          </w:tcPr>
          <w:p w:rsidR="00346998" w:rsidRPr="00154BCB" w:rsidRDefault="00346998" w:rsidP="001C054F">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346998" w:rsidRPr="00154BCB" w:rsidRDefault="00346998" w:rsidP="001C054F">
            <w:pPr>
              <w:ind w:firstLine="0"/>
              <w:jc w:val="center"/>
            </w:pPr>
            <w:r w:rsidRPr="00154BCB">
              <w:t>да (нет)</w:t>
            </w:r>
          </w:p>
        </w:tc>
        <w:tc>
          <w:tcPr>
            <w:tcW w:w="1588" w:type="dxa"/>
          </w:tcPr>
          <w:p w:rsidR="00346998" w:rsidRPr="00154BCB" w:rsidRDefault="00346998" w:rsidP="001C054F">
            <w:pPr>
              <w:ind w:left="57" w:firstLine="0"/>
            </w:pPr>
            <w:r w:rsidRPr="00154BCB">
              <w:t>-</w:t>
            </w:r>
          </w:p>
        </w:tc>
      </w:tr>
      <w:tr w:rsidR="00346998" w:rsidRPr="00154BCB" w:rsidTr="001C054F">
        <w:trPr>
          <w:cantSplit/>
        </w:trPr>
        <w:tc>
          <w:tcPr>
            <w:tcW w:w="567" w:type="dxa"/>
          </w:tcPr>
          <w:p w:rsidR="00346998" w:rsidRPr="00154BCB" w:rsidRDefault="00346998" w:rsidP="001C054F">
            <w:pPr>
              <w:ind w:firstLine="0"/>
              <w:jc w:val="center"/>
              <w:rPr>
                <w:lang w:val="en-US"/>
              </w:rPr>
            </w:pPr>
            <w:r w:rsidRPr="00154BCB">
              <w:rPr>
                <w:lang w:val="en-US"/>
              </w:rPr>
              <w:lastRenderedPageBreak/>
              <w:t>6</w:t>
            </w:r>
          </w:p>
        </w:tc>
        <w:tc>
          <w:tcPr>
            <w:tcW w:w="4649" w:type="dxa"/>
          </w:tcPr>
          <w:p w:rsidR="00346998" w:rsidRPr="00154BCB" w:rsidRDefault="00346998" w:rsidP="001C054F">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346998" w:rsidRPr="00154BCB" w:rsidRDefault="00346998" w:rsidP="001C054F">
            <w:pPr>
              <w:ind w:firstLine="0"/>
              <w:jc w:val="center"/>
            </w:pPr>
            <w:r w:rsidRPr="00154BCB">
              <w:t>да (нет)</w:t>
            </w:r>
          </w:p>
        </w:tc>
        <w:tc>
          <w:tcPr>
            <w:tcW w:w="1588" w:type="dxa"/>
          </w:tcPr>
          <w:p w:rsidR="00346998" w:rsidRPr="00154BCB" w:rsidRDefault="00346998" w:rsidP="001C054F">
            <w:pPr>
              <w:ind w:left="57" w:firstLine="0"/>
            </w:pPr>
            <w:r w:rsidRPr="00154BCB">
              <w:t>-</w:t>
            </w:r>
          </w:p>
        </w:tc>
      </w:tr>
      <w:tr w:rsidR="00346998" w:rsidRPr="00154BCB" w:rsidTr="001C054F">
        <w:trPr>
          <w:cantSplit/>
        </w:trPr>
        <w:tc>
          <w:tcPr>
            <w:tcW w:w="567" w:type="dxa"/>
            <w:vMerge w:val="restart"/>
          </w:tcPr>
          <w:p w:rsidR="00346998" w:rsidRPr="00154BCB" w:rsidRDefault="00346998" w:rsidP="001C054F">
            <w:pPr>
              <w:ind w:firstLine="0"/>
              <w:jc w:val="center"/>
              <w:rPr>
                <w:lang w:val="en-US"/>
              </w:rPr>
            </w:pPr>
            <w:r w:rsidRPr="00154BCB">
              <w:rPr>
                <w:lang w:val="en-US"/>
              </w:rPr>
              <w:t>7</w:t>
            </w:r>
          </w:p>
        </w:tc>
        <w:tc>
          <w:tcPr>
            <w:tcW w:w="4649" w:type="dxa"/>
            <w:vMerge w:val="restart"/>
          </w:tcPr>
          <w:p w:rsidR="00346998" w:rsidRPr="00154BCB" w:rsidRDefault="00346998" w:rsidP="001C054F">
            <w:pPr>
              <w:ind w:left="57" w:firstLine="0"/>
            </w:pPr>
            <w:r w:rsidRPr="00154BCB">
              <w:t>Среднесписочная численность работников за предшествующий календарный год, человек</w:t>
            </w:r>
          </w:p>
        </w:tc>
        <w:tc>
          <w:tcPr>
            <w:tcW w:w="1588" w:type="dxa"/>
          </w:tcPr>
          <w:p w:rsidR="00346998" w:rsidRPr="00154BCB" w:rsidRDefault="00346998" w:rsidP="001C054F">
            <w:pPr>
              <w:ind w:firstLine="0"/>
              <w:jc w:val="center"/>
            </w:pPr>
            <w:r w:rsidRPr="00154BCB">
              <w:t>до 100 включительно</w:t>
            </w:r>
          </w:p>
        </w:tc>
        <w:tc>
          <w:tcPr>
            <w:tcW w:w="1588" w:type="dxa"/>
            <w:vMerge w:val="restart"/>
          </w:tcPr>
          <w:p w:rsidR="00346998" w:rsidRPr="00154BCB" w:rsidRDefault="00346998" w:rsidP="001C054F">
            <w:pPr>
              <w:ind w:firstLine="0"/>
              <w:jc w:val="center"/>
            </w:pPr>
            <w:r w:rsidRPr="00154BCB">
              <w:t>от 101 до 250 включительно</w:t>
            </w:r>
          </w:p>
        </w:tc>
        <w:tc>
          <w:tcPr>
            <w:tcW w:w="1588" w:type="dxa"/>
            <w:vMerge w:val="restart"/>
          </w:tcPr>
          <w:p w:rsidR="00346998" w:rsidRPr="00154BCB" w:rsidRDefault="00346998" w:rsidP="001C054F">
            <w:pPr>
              <w:ind w:left="57" w:firstLine="0"/>
            </w:pPr>
            <w:r w:rsidRPr="00154BCB">
              <w:t>указывается количество человек</w:t>
            </w:r>
            <w:r w:rsidRPr="00154BCB">
              <w:br/>
              <w:t>(за предшествующий календарный год)</w:t>
            </w:r>
          </w:p>
        </w:tc>
      </w:tr>
      <w:tr w:rsidR="00346998" w:rsidRPr="00154BCB" w:rsidTr="001C054F">
        <w:trPr>
          <w:cantSplit/>
        </w:trPr>
        <w:tc>
          <w:tcPr>
            <w:tcW w:w="567" w:type="dxa"/>
            <w:vMerge/>
          </w:tcPr>
          <w:p w:rsidR="00346998" w:rsidRPr="00154BCB" w:rsidRDefault="00346998" w:rsidP="001C054F">
            <w:pPr>
              <w:ind w:firstLine="0"/>
              <w:jc w:val="center"/>
            </w:pPr>
          </w:p>
        </w:tc>
        <w:tc>
          <w:tcPr>
            <w:tcW w:w="4649" w:type="dxa"/>
            <w:vMerge/>
          </w:tcPr>
          <w:p w:rsidR="00346998" w:rsidRPr="00154BCB" w:rsidRDefault="00346998" w:rsidP="001C054F">
            <w:pPr>
              <w:ind w:left="57" w:firstLine="0"/>
            </w:pPr>
          </w:p>
        </w:tc>
        <w:tc>
          <w:tcPr>
            <w:tcW w:w="1588" w:type="dxa"/>
          </w:tcPr>
          <w:p w:rsidR="00346998" w:rsidRPr="00154BCB" w:rsidRDefault="00346998" w:rsidP="001C054F">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346998" w:rsidRPr="00154BCB" w:rsidRDefault="00346998" w:rsidP="001C054F">
            <w:pPr>
              <w:ind w:firstLine="0"/>
            </w:pPr>
          </w:p>
        </w:tc>
        <w:tc>
          <w:tcPr>
            <w:tcW w:w="1588" w:type="dxa"/>
            <w:vMerge/>
          </w:tcPr>
          <w:p w:rsidR="00346998" w:rsidRPr="00154BCB" w:rsidRDefault="00346998" w:rsidP="001C054F">
            <w:pPr>
              <w:ind w:left="57" w:firstLine="0"/>
            </w:pPr>
          </w:p>
        </w:tc>
      </w:tr>
      <w:tr w:rsidR="00346998" w:rsidRPr="00154BCB" w:rsidTr="001C054F">
        <w:trPr>
          <w:cantSplit/>
        </w:trPr>
        <w:tc>
          <w:tcPr>
            <w:tcW w:w="567" w:type="dxa"/>
            <w:vMerge w:val="restart"/>
          </w:tcPr>
          <w:p w:rsidR="00346998" w:rsidRPr="00154BCB" w:rsidRDefault="00346998" w:rsidP="001C054F">
            <w:pPr>
              <w:ind w:firstLine="0"/>
              <w:jc w:val="center"/>
            </w:pPr>
            <w:r w:rsidRPr="00154BCB">
              <w:t>8</w:t>
            </w:r>
          </w:p>
        </w:tc>
        <w:tc>
          <w:tcPr>
            <w:tcW w:w="4649" w:type="dxa"/>
            <w:vMerge w:val="restart"/>
          </w:tcPr>
          <w:p w:rsidR="00346998" w:rsidRPr="00154BCB" w:rsidRDefault="00346998" w:rsidP="001C054F">
            <w:pPr>
              <w:ind w:left="57" w:firstLine="0"/>
            </w:pPr>
            <w:r w:rsidRPr="00154BCB">
              <w:t>Доход за предшествующий календарный год, который</w:t>
            </w:r>
          </w:p>
          <w:p w:rsidR="00346998" w:rsidRPr="00154BCB" w:rsidRDefault="00346998" w:rsidP="001C054F">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6998" w:rsidRPr="00154BCB" w:rsidRDefault="00346998" w:rsidP="001C054F">
            <w:pPr>
              <w:ind w:firstLine="0"/>
              <w:jc w:val="center"/>
            </w:pPr>
            <w:r w:rsidRPr="00154BCB">
              <w:t>800</w:t>
            </w:r>
          </w:p>
        </w:tc>
        <w:tc>
          <w:tcPr>
            <w:tcW w:w="1588" w:type="dxa"/>
            <w:vMerge w:val="restart"/>
          </w:tcPr>
          <w:p w:rsidR="00346998" w:rsidRPr="00154BCB" w:rsidRDefault="00346998" w:rsidP="001C054F">
            <w:pPr>
              <w:ind w:firstLine="0"/>
              <w:jc w:val="center"/>
            </w:pPr>
            <w:r w:rsidRPr="00154BCB">
              <w:t>2000</w:t>
            </w:r>
          </w:p>
        </w:tc>
        <w:tc>
          <w:tcPr>
            <w:tcW w:w="1588" w:type="dxa"/>
          </w:tcPr>
          <w:p w:rsidR="00346998" w:rsidRPr="00154BCB" w:rsidRDefault="00346998" w:rsidP="001C054F">
            <w:pPr>
              <w:ind w:left="57" w:firstLine="0"/>
            </w:pPr>
            <w:r w:rsidRPr="00154BCB">
              <w:t>указывается в млн. рублей</w:t>
            </w:r>
            <w:r w:rsidRPr="00154BCB">
              <w:br/>
              <w:t>(за предшествующий календарный год)</w:t>
            </w:r>
          </w:p>
        </w:tc>
      </w:tr>
      <w:tr w:rsidR="00346998" w:rsidRPr="00154BCB" w:rsidTr="001C054F">
        <w:trPr>
          <w:cantSplit/>
        </w:trPr>
        <w:tc>
          <w:tcPr>
            <w:tcW w:w="567" w:type="dxa"/>
            <w:vMerge/>
          </w:tcPr>
          <w:p w:rsidR="00346998" w:rsidRPr="00154BCB" w:rsidRDefault="00346998" w:rsidP="001C054F">
            <w:pPr>
              <w:ind w:firstLine="0"/>
              <w:jc w:val="center"/>
            </w:pPr>
          </w:p>
        </w:tc>
        <w:tc>
          <w:tcPr>
            <w:tcW w:w="4649" w:type="dxa"/>
            <w:vMerge/>
          </w:tcPr>
          <w:p w:rsidR="00346998" w:rsidRPr="00154BCB" w:rsidRDefault="00346998" w:rsidP="001C054F">
            <w:pPr>
              <w:ind w:firstLine="0"/>
            </w:pPr>
          </w:p>
        </w:tc>
        <w:tc>
          <w:tcPr>
            <w:tcW w:w="1588" w:type="dxa"/>
          </w:tcPr>
          <w:p w:rsidR="00346998" w:rsidRPr="00154BCB" w:rsidRDefault="00346998" w:rsidP="001C054F">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346998" w:rsidRPr="00154BCB" w:rsidRDefault="00346998" w:rsidP="001C054F">
            <w:pPr>
              <w:ind w:firstLine="0"/>
            </w:pPr>
          </w:p>
        </w:tc>
        <w:tc>
          <w:tcPr>
            <w:tcW w:w="1588" w:type="dxa"/>
          </w:tcPr>
          <w:p w:rsidR="00346998" w:rsidRPr="00154BCB" w:rsidRDefault="00346998" w:rsidP="001C054F">
            <w:pPr>
              <w:ind w:left="57" w:firstLine="0"/>
            </w:pPr>
          </w:p>
        </w:tc>
      </w:tr>
      <w:tr w:rsidR="00346998" w:rsidRPr="00154BCB" w:rsidTr="001C054F">
        <w:trPr>
          <w:cantSplit/>
        </w:trPr>
        <w:tc>
          <w:tcPr>
            <w:tcW w:w="567" w:type="dxa"/>
          </w:tcPr>
          <w:p w:rsidR="00346998" w:rsidRPr="00154BCB" w:rsidRDefault="00346998" w:rsidP="001C054F">
            <w:pPr>
              <w:ind w:firstLine="0"/>
              <w:jc w:val="center"/>
            </w:pPr>
            <w:r w:rsidRPr="00154BCB">
              <w:t>9</w:t>
            </w:r>
          </w:p>
        </w:tc>
        <w:tc>
          <w:tcPr>
            <w:tcW w:w="4649" w:type="dxa"/>
          </w:tcPr>
          <w:p w:rsidR="00346998" w:rsidRPr="00154BCB" w:rsidRDefault="00346998" w:rsidP="001C054F">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6998" w:rsidRPr="00154BCB" w:rsidRDefault="00346998" w:rsidP="001C054F">
            <w:pPr>
              <w:ind w:firstLine="0"/>
              <w:jc w:val="center"/>
            </w:pPr>
            <w:r w:rsidRPr="00154BCB">
              <w:t>Подлежит заполнению</w:t>
            </w:r>
          </w:p>
        </w:tc>
      </w:tr>
      <w:tr w:rsidR="00346998" w:rsidRPr="00154BCB" w:rsidTr="001C054F">
        <w:trPr>
          <w:cantSplit/>
        </w:trPr>
        <w:tc>
          <w:tcPr>
            <w:tcW w:w="567" w:type="dxa"/>
          </w:tcPr>
          <w:p w:rsidR="00346998" w:rsidRPr="00154BCB" w:rsidRDefault="00346998" w:rsidP="001C054F">
            <w:pPr>
              <w:ind w:firstLine="0"/>
              <w:jc w:val="center"/>
            </w:pPr>
            <w:r w:rsidRPr="00154BCB">
              <w:lastRenderedPageBreak/>
              <w:t>10</w:t>
            </w:r>
          </w:p>
        </w:tc>
        <w:tc>
          <w:tcPr>
            <w:tcW w:w="4649" w:type="dxa"/>
          </w:tcPr>
          <w:p w:rsidR="00346998" w:rsidRPr="00154BCB" w:rsidRDefault="00346998" w:rsidP="001C054F">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346998" w:rsidRPr="00154BCB" w:rsidRDefault="00346998" w:rsidP="001C054F">
            <w:pPr>
              <w:ind w:firstLine="0"/>
              <w:jc w:val="center"/>
            </w:pPr>
            <w:r w:rsidRPr="00154BCB">
              <w:t>Подлежит заполнению</w:t>
            </w:r>
          </w:p>
        </w:tc>
      </w:tr>
      <w:tr w:rsidR="00346998" w:rsidRPr="00154BCB" w:rsidTr="001C054F">
        <w:trPr>
          <w:cantSplit/>
        </w:trPr>
        <w:tc>
          <w:tcPr>
            <w:tcW w:w="567" w:type="dxa"/>
          </w:tcPr>
          <w:p w:rsidR="00346998" w:rsidRPr="00154BCB" w:rsidRDefault="00346998" w:rsidP="001C054F">
            <w:pPr>
              <w:ind w:firstLine="0"/>
              <w:jc w:val="center"/>
            </w:pPr>
            <w:r w:rsidRPr="00154BCB">
              <w:t>11</w:t>
            </w:r>
          </w:p>
        </w:tc>
        <w:tc>
          <w:tcPr>
            <w:tcW w:w="4649" w:type="dxa"/>
          </w:tcPr>
          <w:p w:rsidR="00346998" w:rsidRPr="00154BCB" w:rsidRDefault="00346998" w:rsidP="001C054F">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346998" w:rsidRPr="00154BCB" w:rsidRDefault="00346998" w:rsidP="001C054F">
            <w:pPr>
              <w:ind w:firstLine="0"/>
              <w:jc w:val="center"/>
            </w:pPr>
            <w:r w:rsidRPr="00154BCB">
              <w:t>Подлежит заполнению</w:t>
            </w:r>
          </w:p>
        </w:tc>
      </w:tr>
      <w:tr w:rsidR="00346998" w:rsidRPr="00154BCB" w:rsidTr="001C054F">
        <w:trPr>
          <w:cantSplit/>
        </w:trPr>
        <w:tc>
          <w:tcPr>
            <w:tcW w:w="567" w:type="dxa"/>
          </w:tcPr>
          <w:p w:rsidR="00346998" w:rsidRPr="00154BCB" w:rsidRDefault="00346998" w:rsidP="001C054F">
            <w:pPr>
              <w:ind w:firstLine="0"/>
              <w:jc w:val="center"/>
            </w:pPr>
            <w:r w:rsidRPr="00154BCB">
              <w:t>12</w:t>
            </w:r>
          </w:p>
        </w:tc>
        <w:tc>
          <w:tcPr>
            <w:tcW w:w="4649" w:type="dxa"/>
          </w:tcPr>
          <w:p w:rsidR="00346998" w:rsidRPr="00154BCB" w:rsidRDefault="00346998" w:rsidP="001C054F">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6998" w:rsidRPr="00154BCB" w:rsidRDefault="00346998" w:rsidP="001C054F">
            <w:pPr>
              <w:ind w:firstLine="0"/>
              <w:jc w:val="center"/>
            </w:pPr>
            <w:r w:rsidRPr="00154BCB">
              <w:t>да (нет)</w:t>
            </w:r>
            <w:r w:rsidRPr="00154BCB">
              <w:br/>
            </w:r>
          </w:p>
        </w:tc>
      </w:tr>
      <w:tr w:rsidR="00346998" w:rsidRPr="00154BCB" w:rsidTr="001C054F">
        <w:trPr>
          <w:cantSplit/>
        </w:trPr>
        <w:tc>
          <w:tcPr>
            <w:tcW w:w="567" w:type="dxa"/>
          </w:tcPr>
          <w:p w:rsidR="00346998" w:rsidRPr="00154BCB" w:rsidRDefault="00346998" w:rsidP="001C054F">
            <w:pPr>
              <w:ind w:firstLine="0"/>
              <w:jc w:val="center"/>
            </w:pPr>
            <w:r w:rsidRPr="00154BCB">
              <w:t>13</w:t>
            </w:r>
          </w:p>
        </w:tc>
        <w:tc>
          <w:tcPr>
            <w:tcW w:w="4649" w:type="dxa"/>
          </w:tcPr>
          <w:p w:rsidR="00346998" w:rsidRPr="00154BCB" w:rsidRDefault="00346998" w:rsidP="001C054F">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6998" w:rsidRPr="00154BCB" w:rsidRDefault="00346998" w:rsidP="001C054F">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346998" w:rsidRPr="00154BCB" w:rsidTr="001C054F">
        <w:trPr>
          <w:cantSplit/>
        </w:trPr>
        <w:tc>
          <w:tcPr>
            <w:tcW w:w="567" w:type="dxa"/>
          </w:tcPr>
          <w:p w:rsidR="00346998" w:rsidRPr="00154BCB" w:rsidRDefault="00346998" w:rsidP="001C054F">
            <w:pPr>
              <w:ind w:firstLine="0"/>
              <w:jc w:val="center"/>
            </w:pPr>
            <w:r w:rsidRPr="00154BCB">
              <w:t>14</w:t>
            </w:r>
          </w:p>
        </w:tc>
        <w:tc>
          <w:tcPr>
            <w:tcW w:w="4649" w:type="dxa"/>
          </w:tcPr>
          <w:p w:rsidR="00346998" w:rsidRPr="00154BCB" w:rsidRDefault="00346998" w:rsidP="001C054F">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346998" w:rsidRPr="00154BCB" w:rsidRDefault="00346998" w:rsidP="001C054F">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346998" w:rsidRPr="00154BCB" w:rsidTr="001C054F">
        <w:trPr>
          <w:cantSplit/>
        </w:trPr>
        <w:tc>
          <w:tcPr>
            <w:tcW w:w="567" w:type="dxa"/>
          </w:tcPr>
          <w:p w:rsidR="00346998" w:rsidRPr="00154BCB" w:rsidRDefault="00346998" w:rsidP="001C054F">
            <w:pPr>
              <w:ind w:firstLine="0"/>
              <w:jc w:val="center"/>
            </w:pPr>
            <w:r w:rsidRPr="00154BCB">
              <w:lastRenderedPageBreak/>
              <w:t>15</w:t>
            </w:r>
          </w:p>
        </w:tc>
        <w:tc>
          <w:tcPr>
            <w:tcW w:w="4649" w:type="dxa"/>
          </w:tcPr>
          <w:p w:rsidR="00346998" w:rsidRPr="00154BCB" w:rsidRDefault="00346998" w:rsidP="001C054F">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346998" w:rsidRPr="00154BCB" w:rsidRDefault="00346998" w:rsidP="001C054F">
            <w:pPr>
              <w:ind w:firstLine="0"/>
              <w:jc w:val="center"/>
            </w:pPr>
            <w:r w:rsidRPr="00154BCB">
              <w:t>да (нет)</w:t>
            </w:r>
          </w:p>
        </w:tc>
      </w:tr>
      <w:tr w:rsidR="00346998" w:rsidRPr="00154BCB" w:rsidTr="001C054F">
        <w:trPr>
          <w:cantSplit/>
        </w:trPr>
        <w:tc>
          <w:tcPr>
            <w:tcW w:w="567" w:type="dxa"/>
          </w:tcPr>
          <w:p w:rsidR="00346998" w:rsidRPr="00154BCB" w:rsidRDefault="00346998" w:rsidP="001C054F">
            <w:pPr>
              <w:ind w:firstLine="0"/>
              <w:jc w:val="center"/>
            </w:pPr>
            <w:r w:rsidRPr="00154BCB">
              <w:t>16</w:t>
            </w:r>
          </w:p>
        </w:tc>
        <w:tc>
          <w:tcPr>
            <w:tcW w:w="4649" w:type="dxa"/>
          </w:tcPr>
          <w:p w:rsidR="00346998" w:rsidRPr="00154BCB" w:rsidRDefault="00346998" w:rsidP="001C054F">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154BCB">
                <w:t>О закупках товаров</w:t>
              </w:r>
            </w:hyperlink>
            <w:r w:rsidRPr="00154BCB">
              <w:t>, работ, услуг отдельными видами юридических лиц" и "</w:t>
            </w:r>
            <w:hyperlink r:id="rId44"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346998" w:rsidRPr="00154BCB" w:rsidRDefault="00346998" w:rsidP="001C054F">
            <w:pPr>
              <w:ind w:firstLine="0"/>
              <w:jc w:val="center"/>
            </w:pPr>
            <w:r w:rsidRPr="00154BCB">
              <w:t>да (нет)</w:t>
            </w:r>
          </w:p>
        </w:tc>
      </w:tr>
    </w:tbl>
    <w:p w:rsidR="00346998" w:rsidRDefault="00346998" w:rsidP="00346998">
      <w:pPr>
        <w:spacing w:before="240"/>
        <w:ind w:right="5954"/>
        <w:jc w:val="center"/>
        <w:rPr>
          <w:szCs w:val="24"/>
        </w:rPr>
      </w:pPr>
    </w:p>
    <w:p w:rsidR="00346998" w:rsidRDefault="00346998" w:rsidP="00346998">
      <w:pPr>
        <w:pBdr>
          <w:top w:val="single" w:sz="4" w:space="1" w:color="auto"/>
        </w:pBdr>
        <w:ind w:right="5952"/>
        <w:jc w:val="center"/>
      </w:pPr>
      <w:r>
        <w:t>(подпись)</w:t>
      </w:r>
    </w:p>
    <w:p w:rsidR="00346998" w:rsidRDefault="00346998" w:rsidP="00346998">
      <w:pPr>
        <w:spacing w:after="240"/>
        <w:ind w:left="851"/>
        <w:rPr>
          <w:szCs w:val="24"/>
        </w:rPr>
      </w:pPr>
      <w:r>
        <w:rPr>
          <w:szCs w:val="24"/>
        </w:rPr>
        <w:t>М.П.</w:t>
      </w:r>
    </w:p>
    <w:p w:rsidR="00346998" w:rsidRDefault="00346998" w:rsidP="00346998">
      <w:pPr>
        <w:rPr>
          <w:szCs w:val="24"/>
        </w:rPr>
      </w:pPr>
    </w:p>
    <w:p w:rsidR="00346998" w:rsidRDefault="00346998" w:rsidP="00346998">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346998" w:rsidRDefault="00346998" w:rsidP="00346998">
      <w:pPr>
        <w:rPr>
          <w:szCs w:val="24"/>
        </w:rPr>
      </w:pPr>
    </w:p>
    <w:p w:rsidR="00346998" w:rsidRPr="00D37ACE" w:rsidRDefault="00346998" w:rsidP="00346998">
      <w:pPr>
        <w:jc w:val="right"/>
        <w:outlineLvl w:val="0"/>
      </w:pPr>
    </w:p>
    <w:p w:rsidR="00346998" w:rsidRDefault="00346998" w:rsidP="00346998">
      <w:pPr>
        <w:pStyle w:val="afffffff7"/>
        <w:jc w:val="both"/>
      </w:pPr>
      <w:bookmarkStart w:id="941" w:name="_Toc439170690"/>
      <w:bookmarkStart w:id="942" w:name="_Toc439172792"/>
      <w:bookmarkStart w:id="943" w:name="_Toc439173236"/>
      <w:bookmarkStart w:id="94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346998" w:rsidRDefault="00346998" w:rsidP="00346998">
      <w:pPr>
        <w:pStyle w:val="afffffff7"/>
        <w:jc w:val="both"/>
      </w:pPr>
    </w:p>
    <w:p w:rsidR="00346998" w:rsidRDefault="00346998" w:rsidP="00346998">
      <w:pPr>
        <w:pStyle w:val="afffffff7"/>
        <w:jc w:val="both"/>
      </w:pPr>
      <w:r>
        <w:rPr>
          <w:rStyle w:val="afffffff9"/>
        </w:rPr>
        <w:t>2</w:t>
      </w:r>
      <w:r>
        <w:t xml:space="preserve"> </w:t>
      </w:r>
      <w:r w:rsidRPr="0049465E">
        <w:rPr>
          <w:sz w:val="22"/>
        </w:rPr>
        <w:t>Пункты 1 – 11 являются обязательными для заполнения.</w:t>
      </w:r>
    </w:p>
    <w:p w:rsidR="00346998" w:rsidRDefault="00346998" w:rsidP="00346998">
      <w:pPr>
        <w:pStyle w:val="afffffff7"/>
      </w:pPr>
    </w:p>
    <w:p w:rsidR="00346998" w:rsidRPr="00D37ACE" w:rsidRDefault="00346998" w:rsidP="00346998">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49465E">
          <w:t>подпунктах "в"</w:t>
        </w:r>
      </w:hyperlink>
      <w:r>
        <w:t xml:space="preserve"> - </w:t>
      </w:r>
      <w:hyperlink r:id="rId46"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941"/>
    <w:bookmarkEnd w:id="942"/>
    <w:bookmarkEnd w:id="943"/>
    <w:bookmarkEnd w:id="944"/>
    <w:p w:rsidR="00346998" w:rsidRDefault="00346998" w:rsidP="00346998">
      <w:pPr>
        <w:ind w:right="5527"/>
        <w:jc w:val="center"/>
        <w:rPr>
          <w:color w:val="000000"/>
          <w:vertAlign w:val="superscript"/>
        </w:rPr>
      </w:pPr>
    </w:p>
    <w:p w:rsidR="00346998" w:rsidRPr="007417E6" w:rsidRDefault="00346998" w:rsidP="00346998">
      <w:pPr>
        <w:ind w:right="5527"/>
        <w:jc w:val="center"/>
        <w:rPr>
          <w:color w:val="000000"/>
          <w:vertAlign w:val="superscript"/>
        </w:rPr>
      </w:pPr>
    </w:p>
    <w:p w:rsidR="00346998" w:rsidRPr="007417E6" w:rsidRDefault="00346998" w:rsidP="00346998">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346998" w:rsidRDefault="00346998" w:rsidP="00346998">
      <w:pPr>
        <w:ind w:firstLine="0"/>
        <w:jc w:val="left"/>
        <w:rPr>
          <w:b/>
        </w:rPr>
      </w:pPr>
      <w:r>
        <w:br w:type="page"/>
      </w:r>
    </w:p>
    <w:p w:rsidR="004F4D80" w:rsidRDefault="004F4D80">
      <w:pPr>
        <w:suppressAutoHyphens w:val="0"/>
        <w:spacing w:line="240" w:lineRule="auto"/>
        <w:ind w:firstLine="0"/>
        <w:jc w:val="left"/>
        <w:rPr>
          <w:b/>
        </w:rPr>
      </w:pPr>
      <w:r>
        <w:lastRenderedPageBreak/>
        <w:br w:type="page"/>
      </w:r>
    </w:p>
    <w:p w:rsidR="004F4D80" w:rsidRPr="007417E6" w:rsidRDefault="004F4D80" w:rsidP="004F4D80">
      <w:pPr>
        <w:pStyle w:val="3"/>
        <w:rPr>
          <w:sz w:val="22"/>
        </w:rPr>
      </w:pPr>
      <w:bookmarkStart w:id="945" w:name="_Toc439170691"/>
      <w:bookmarkStart w:id="946" w:name="_Toc439172793"/>
      <w:bookmarkStart w:id="947" w:name="_Toc439173237"/>
      <w:bookmarkStart w:id="948" w:name="_Toc439238233"/>
      <w:bookmarkStart w:id="949" w:name="_Toc439252780"/>
      <w:bookmarkStart w:id="950" w:name="_Toc439323754"/>
      <w:bookmarkStart w:id="951" w:name="_Toc440361391"/>
      <w:bookmarkStart w:id="952" w:name="_Toc440376146"/>
      <w:bookmarkStart w:id="953" w:name="_Toc440376273"/>
      <w:bookmarkStart w:id="954" w:name="_Toc440382531"/>
      <w:bookmarkStart w:id="955" w:name="_Toc440447201"/>
      <w:bookmarkStart w:id="956" w:name="_Toc440620881"/>
      <w:bookmarkStart w:id="957" w:name="_Toc440631516"/>
      <w:bookmarkStart w:id="958" w:name="_Toc440875755"/>
      <w:bookmarkStart w:id="959" w:name="_Toc441131627"/>
      <w:r>
        <w:rPr>
          <w:szCs w:val="24"/>
        </w:rPr>
        <w:lastRenderedPageBreak/>
        <w:t>Инструкции по заполнению</w:t>
      </w:r>
      <w:bookmarkEnd w:id="938"/>
      <w:r>
        <w:rPr>
          <w:szCs w:val="24"/>
        </w:rPr>
        <w:t xml:space="preserve"> Анкеты </w:t>
      </w:r>
      <w:r w:rsidR="00C236C0">
        <w:rPr>
          <w:szCs w:val="24"/>
        </w:rPr>
        <w:t>Участник</w:t>
      </w:r>
      <w:r>
        <w:rPr>
          <w:szCs w:val="24"/>
        </w:rPr>
        <w:t>а</w:t>
      </w:r>
      <w:bookmarkEnd w:id="939"/>
      <w:bookmarkEnd w:id="940"/>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5006B">
        <w:rPr>
          <w:sz w:val="24"/>
          <w:szCs w:val="24"/>
        </w:rPr>
        <w:fldChar w:fldCharType="begin"/>
      </w:r>
      <w:r w:rsidR="00D56F8C">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16497D" w:rsidRPr="00250D0D" w:rsidRDefault="0016497D" w:rsidP="0016497D">
      <w:pPr>
        <w:pStyle w:val="aff6"/>
        <w:numPr>
          <w:ilvl w:val="3"/>
          <w:numId w:val="1"/>
        </w:numPr>
        <w:tabs>
          <w:tab w:val="num" w:pos="1134"/>
        </w:tabs>
        <w:suppressAutoHyphens w:val="0"/>
        <w:snapToGrid w:val="0"/>
        <w:spacing w:before="100" w:beforeAutospacing="1" w:line="240" w:lineRule="auto"/>
        <w:rPr>
          <w:sz w:val="24"/>
          <w:szCs w:val="24"/>
        </w:rPr>
      </w:pPr>
      <w:bookmarkStart w:id="960" w:name="_Ref55336378"/>
      <w:bookmarkStart w:id="961" w:name="_Toc57314676"/>
      <w:bookmarkStart w:id="962" w:name="_Toc69728990"/>
      <w:bookmarkStart w:id="963" w:name="_Toc98253942"/>
      <w:bookmarkStart w:id="964" w:name="_Toc165173868"/>
      <w:bookmarkStart w:id="965" w:name="_Toc423423674"/>
      <w:bookmarkStart w:id="966" w:name="_Toc441131628"/>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16497D" w:rsidRPr="00250D0D" w:rsidRDefault="0016497D" w:rsidP="0016497D">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F5006B">
        <w:rPr>
          <w:sz w:val="24"/>
          <w:szCs w:val="24"/>
        </w:rPr>
        <w:fldChar w:fldCharType="begin"/>
      </w:r>
      <w:r>
        <w:rPr>
          <w:sz w:val="24"/>
          <w:szCs w:val="24"/>
        </w:rPr>
        <w:instrText xml:space="preserve"> REF _Ref444164872 \r \h </w:instrText>
      </w:r>
      <w:r w:rsidR="00F5006B">
        <w:rPr>
          <w:sz w:val="24"/>
          <w:szCs w:val="24"/>
        </w:rPr>
      </w:r>
      <w:r w:rsidR="00F5006B">
        <w:rPr>
          <w:sz w:val="24"/>
          <w:szCs w:val="24"/>
        </w:rPr>
        <w:fldChar w:fldCharType="separate"/>
      </w:r>
      <w:r w:rsidR="00BE4110">
        <w:rPr>
          <w:sz w:val="24"/>
          <w:szCs w:val="24"/>
        </w:rPr>
        <w:t>5.7.2</w:t>
      </w:r>
      <w:r w:rsidR="00F5006B">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041431">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67" w:name="_Ref44901687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0"/>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3"/>
      <w:bookmarkStart w:id="969" w:name="_Toc157248195"/>
      <w:bookmarkStart w:id="970" w:name="_Toc157496564"/>
      <w:bookmarkStart w:id="971" w:name="_Toc158206103"/>
      <w:bookmarkStart w:id="972" w:name="_Toc164057788"/>
      <w:bookmarkStart w:id="973" w:name="_Toc164137138"/>
      <w:bookmarkStart w:id="974" w:name="_Toc164161298"/>
      <w:bookmarkStart w:id="975" w:name="_Toc165173869"/>
      <w:bookmarkStart w:id="976" w:name="_Toc439170693"/>
      <w:bookmarkStart w:id="977" w:name="_Toc439172795"/>
      <w:bookmarkStart w:id="978" w:name="_Toc439173239"/>
      <w:bookmarkStart w:id="979" w:name="_Toc439238235"/>
      <w:bookmarkStart w:id="980" w:name="_Toc439252782"/>
      <w:bookmarkStart w:id="981" w:name="_Toc439323756"/>
      <w:bookmarkStart w:id="982" w:name="_Toc440361393"/>
      <w:bookmarkStart w:id="983" w:name="_Toc440376275"/>
      <w:bookmarkStart w:id="984" w:name="_Toc440382533"/>
      <w:bookmarkStart w:id="985" w:name="_Toc440447203"/>
      <w:bookmarkStart w:id="986" w:name="_Toc440620883"/>
      <w:bookmarkStart w:id="987" w:name="_Toc440631518"/>
      <w:bookmarkStart w:id="988" w:name="_Toc440875757"/>
      <w:bookmarkStart w:id="989" w:name="_Toc441131629"/>
      <w:r w:rsidRPr="00D904EF">
        <w:rPr>
          <w:szCs w:val="24"/>
        </w:rPr>
        <w:t>Форма Справки о перечне и годовых объемах выполнения аналогичных договоров</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90" w:name="_Toc98253944"/>
      <w:bookmarkStart w:id="991" w:name="_Toc157248196"/>
      <w:bookmarkStart w:id="992" w:name="_Toc157496565"/>
      <w:bookmarkStart w:id="993" w:name="_Toc158206104"/>
      <w:bookmarkStart w:id="994" w:name="_Toc164057789"/>
      <w:bookmarkStart w:id="995" w:name="_Toc164137139"/>
      <w:bookmarkStart w:id="996" w:name="_Toc164161299"/>
      <w:bookmarkStart w:id="997" w:name="_Toc165173870"/>
      <w:r>
        <w:rPr>
          <w:szCs w:val="24"/>
        </w:rPr>
        <w:br w:type="page"/>
      </w:r>
    </w:p>
    <w:p w:rsidR="004F4D80" w:rsidRPr="00D904EF" w:rsidRDefault="004F4D80" w:rsidP="004F4D80">
      <w:pPr>
        <w:pStyle w:val="3"/>
        <w:rPr>
          <w:szCs w:val="24"/>
        </w:rPr>
      </w:pPr>
      <w:bookmarkStart w:id="998" w:name="_Toc439170694"/>
      <w:bookmarkStart w:id="999" w:name="_Toc439172796"/>
      <w:bookmarkStart w:id="1000" w:name="_Toc439173240"/>
      <w:bookmarkStart w:id="1001" w:name="_Toc439238236"/>
      <w:bookmarkStart w:id="1002" w:name="_Toc439252783"/>
      <w:bookmarkStart w:id="1003" w:name="_Toc439323757"/>
      <w:bookmarkStart w:id="1004" w:name="_Toc440361394"/>
      <w:bookmarkStart w:id="1005" w:name="_Toc440376276"/>
      <w:bookmarkStart w:id="1006" w:name="_Toc440382534"/>
      <w:bookmarkStart w:id="1007" w:name="_Toc440447204"/>
      <w:bookmarkStart w:id="1008" w:name="_Toc440620884"/>
      <w:bookmarkStart w:id="1009" w:name="_Toc440631519"/>
      <w:bookmarkStart w:id="1010" w:name="_Toc440875758"/>
      <w:bookmarkStart w:id="1011" w:name="_Toc441131630"/>
      <w:r w:rsidRPr="00D904EF">
        <w:rPr>
          <w:szCs w:val="24"/>
        </w:rPr>
        <w:lastRenderedPageBreak/>
        <w:t>Инструкции по заполнению</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5006B">
        <w:rPr>
          <w:sz w:val="24"/>
          <w:szCs w:val="24"/>
        </w:rPr>
        <w:fldChar w:fldCharType="begin"/>
      </w:r>
      <w:r w:rsidR="00D90031">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5006B">
        <w:rPr>
          <w:sz w:val="24"/>
          <w:szCs w:val="24"/>
        </w:rPr>
        <w:fldChar w:fldCharType="begin"/>
      </w:r>
      <w:r w:rsidR="00D90031">
        <w:rPr>
          <w:sz w:val="24"/>
          <w:szCs w:val="24"/>
        </w:rPr>
        <w:instrText xml:space="preserve"> REF _Ref440274159 \r \h </w:instrText>
      </w:r>
      <w:r w:rsidR="00F5006B">
        <w:rPr>
          <w:sz w:val="24"/>
          <w:szCs w:val="24"/>
        </w:rPr>
      </w:r>
      <w:r w:rsidR="00F5006B">
        <w:rPr>
          <w:sz w:val="24"/>
          <w:szCs w:val="24"/>
        </w:rPr>
        <w:fldChar w:fldCharType="separate"/>
      </w:r>
      <w:r w:rsidR="00BE4110">
        <w:rPr>
          <w:sz w:val="24"/>
          <w:szCs w:val="24"/>
        </w:rPr>
        <w:t>4</w:t>
      </w:r>
      <w:r w:rsidR="00F5006B">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2" w:name="_Ref55336389"/>
      <w:bookmarkStart w:id="1013" w:name="_Toc57314677"/>
      <w:bookmarkStart w:id="1014" w:name="_Toc69728991"/>
      <w:bookmarkStart w:id="1015" w:name="_Toc98253945"/>
      <w:bookmarkStart w:id="1016" w:name="_Toc165173871"/>
      <w:bookmarkStart w:id="101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8" w:name="_Ref440881887"/>
      <w:bookmarkStart w:id="1019" w:name="_Toc441131631"/>
      <w:r w:rsidRPr="00F647F7">
        <w:lastRenderedPageBreak/>
        <w:t xml:space="preserve">Справка о материально-технических ресурсах (форма </w:t>
      </w:r>
      <w:r w:rsidR="00B8118F">
        <w:t>9</w:t>
      </w:r>
      <w:r w:rsidRPr="00F647F7">
        <w:t>)</w:t>
      </w:r>
      <w:bookmarkEnd w:id="1012"/>
      <w:bookmarkEnd w:id="1013"/>
      <w:bookmarkEnd w:id="1014"/>
      <w:bookmarkEnd w:id="1015"/>
      <w:bookmarkEnd w:id="1016"/>
      <w:bookmarkEnd w:id="1017"/>
      <w:bookmarkEnd w:id="1018"/>
      <w:bookmarkEnd w:id="1019"/>
    </w:p>
    <w:p w:rsidR="004F4D80" w:rsidRPr="00D904EF" w:rsidRDefault="004F4D80" w:rsidP="004F4D80">
      <w:pPr>
        <w:pStyle w:val="3"/>
        <w:rPr>
          <w:szCs w:val="24"/>
        </w:rPr>
      </w:pPr>
      <w:bookmarkStart w:id="1020" w:name="_Toc98253946"/>
      <w:bookmarkStart w:id="1021" w:name="_Toc157248198"/>
      <w:bookmarkStart w:id="1022" w:name="_Toc157496567"/>
      <w:bookmarkStart w:id="1023" w:name="_Toc158206106"/>
      <w:bookmarkStart w:id="1024" w:name="_Toc164057791"/>
      <w:bookmarkStart w:id="1025" w:name="_Toc164137141"/>
      <w:bookmarkStart w:id="1026" w:name="_Toc164161301"/>
      <w:bookmarkStart w:id="1027" w:name="_Toc165173872"/>
      <w:bookmarkStart w:id="1028" w:name="_Toc439170696"/>
      <w:bookmarkStart w:id="1029" w:name="_Toc439172798"/>
      <w:bookmarkStart w:id="1030" w:name="_Toc439173242"/>
      <w:bookmarkStart w:id="1031" w:name="_Toc439238238"/>
      <w:bookmarkStart w:id="1032" w:name="_Toc439252785"/>
      <w:bookmarkStart w:id="1033" w:name="_Toc439323759"/>
      <w:bookmarkStart w:id="1034" w:name="_Toc440361396"/>
      <w:bookmarkStart w:id="1035" w:name="_Toc440376278"/>
      <w:bookmarkStart w:id="1036" w:name="_Toc440382536"/>
      <w:bookmarkStart w:id="1037" w:name="_Toc440447206"/>
      <w:bookmarkStart w:id="1038" w:name="_Toc440620886"/>
      <w:bookmarkStart w:id="1039" w:name="_Toc440631521"/>
      <w:bookmarkStart w:id="1040" w:name="_Toc440875760"/>
      <w:bookmarkStart w:id="1041" w:name="_Toc441131632"/>
      <w:r w:rsidRPr="00D904EF">
        <w:rPr>
          <w:szCs w:val="24"/>
        </w:rPr>
        <w:t>Форма Справки о материально-технических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2" w:name="_Toc98253947"/>
      <w:bookmarkStart w:id="1043" w:name="_Toc157248199"/>
      <w:bookmarkStart w:id="1044" w:name="_Toc157496568"/>
      <w:bookmarkStart w:id="1045" w:name="_Toc158206107"/>
      <w:bookmarkStart w:id="1046" w:name="_Toc164057792"/>
      <w:bookmarkStart w:id="1047" w:name="_Toc164137142"/>
      <w:bookmarkStart w:id="1048" w:name="_Toc164161302"/>
      <w:bookmarkStart w:id="1049" w:name="_Toc165173873"/>
    </w:p>
    <w:p w:rsidR="004F4D80" w:rsidRPr="00D904EF" w:rsidRDefault="004F4D80" w:rsidP="004F4D80">
      <w:pPr>
        <w:pStyle w:val="3"/>
        <w:rPr>
          <w:szCs w:val="24"/>
        </w:rPr>
      </w:pPr>
      <w:bookmarkStart w:id="1050" w:name="_Toc439170697"/>
      <w:bookmarkStart w:id="1051" w:name="_Toc439172799"/>
      <w:bookmarkStart w:id="1052" w:name="_Toc439173243"/>
      <w:bookmarkStart w:id="1053" w:name="_Toc439238239"/>
      <w:bookmarkStart w:id="1054" w:name="_Toc439252786"/>
      <w:bookmarkStart w:id="1055" w:name="_Toc439323760"/>
      <w:bookmarkStart w:id="1056" w:name="_Toc440361397"/>
      <w:bookmarkStart w:id="1057" w:name="_Toc440376279"/>
      <w:bookmarkStart w:id="1058" w:name="_Toc440382537"/>
      <w:bookmarkStart w:id="1059" w:name="_Toc440447207"/>
      <w:bookmarkStart w:id="1060" w:name="_Toc440620887"/>
      <w:bookmarkStart w:id="1061" w:name="_Toc440631522"/>
      <w:bookmarkStart w:id="1062" w:name="_Toc440875761"/>
      <w:bookmarkStart w:id="1063" w:name="_Toc441131633"/>
      <w:r w:rsidRPr="00D904EF">
        <w:rPr>
          <w:szCs w:val="24"/>
        </w:rPr>
        <w:lastRenderedPageBreak/>
        <w:t>Инструкции по заполнению</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5006B">
        <w:rPr>
          <w:sz w:val="24"/>
          <w:szCs w:val="24"/>
        </w:rPr>
        <w:fldChar w:fldCharType="begin"/>
      </w:r>
      <w:r w:rsidR="00D90031">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4" w:name="_Ref55336398"/>
      <w:bookmarkStart w:id="1065" w:name="_Toc57314678"/>
      <w:bookmarkStart w:id="1066" w:name="_Toc69728992"/>
      <w:bookmarkStart w:id="1067" w:name="_Toc98253948"/>
      <w:bookmarkStart w:id="1068" w:name="_Toc165173874"/>
      <w:bookmarkStart w:id="1069"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70" w:name="_Ref440881894"/>
      <w:bookmarkStart w:id="1071" w:name="_Toc441131634"/>
      <w:r w:rsidRPr="00F647F7">
        <w:lastRenderedPageBreak/>
        <w:t xml:space="preserve">Справка о кадровых ресурсах (форма </w:t>
      </w:r>
      <w:r w:rsidR="00B8118F">
        <w:t>10</w:t>
      </w:r>
      <w:r w:rsidRPr="00F647F7">
        <w:t>)</w:t>
      </w:r>
      <w:bookmarkEnd w:id="1064"/>
      <w:bookmarkEnd w:id="1065"/>
      <w:bookmarkEnd w:id="1066"/>
      <w:bookmarkEnd w:id="1067"/>
      <w:bookmarkEnd w:id="1068"/>
      <w:bookmarkEnd w:id="1069"/>
      <w:bookmarkEnd w:id="1070"/>
      <w:bookmarkEnd w:id="1071"/>
    </w:p>
    <w:p w:rsidR="004F4D80" w:rsidRPr="00D904EF" w:rsidRDefault="004F4D80" w:rsidP="004F4D80">
      <w:pPr>
        <w:pStyle w:val="3"/>
        <w:rPr>
          <w:szCs w:val="24"/>
        </w:rPr>
      </w:pPr>
      <w:bookmarkStart w:id="1072" w:name="_Toc98253949"/>
      <w:bookmarkStart w:id="1073" w:name="_Toc157248201"/>
      <w:bookmarkStart w:id="1074" w:name="_Toc157496570"/>
      <w:bookmarkStart w:id="1075" w:name="_Toc158206109"/>
      <w:bookmarkStart w:id="1076" w:name="_Toc164057794"/>
      <w:bookmarkStart w:id="1077" w:name="_Toc164137144"/>
      <w:bookmarkStart w:id="1078" w:name="_Toc164161304"/>
      <w:bookmarkStart w:id="1079" w:name="_Toc165173875"/>
      <w:bookmarkStart w:id="1080" w:name="_Toc439170699"/>
      <w:bookmarkStart w:id="1081" w:name="_Toc439172801"/>
      <w:bookmarkStart w:id="1082" w:name="_Toc439173245"/>
      <w:bookmarkStart w:id="1083" w:name="_Toc439238241"/>
      <w:bookmarkStart w:id="1084" w:name="_Toc439252788"/>
      <w:bookmarkStart w:id="1085" w:name="_Toc439323762"/>
      <w:bookmarkStart w:id="1086" w:name="_Toc440361399"/>
      <w:bookmarkStart w:id="1087" w:name="_Toc440376281"/>
      <w:bookmarkStart w:id="1088" w:name="_Toc440382539"/>
      <w:bookmarkStart w:id="1089" w:name="_Toc440447209"/>
      <w:bookmarkStart w:id="1090" w:name="_Toc440620889"/>
      <w:bookmarkStart w:id="1091" w:name="_Toc440631524"/>
      <w:bookmarkStart w:id="1092" w:name="_Toc440875763"/>
      <w:bookmarkStart w:id="1093" w:name="_Toc441131635"/>
      <w:r w:rsidRPr="00D904EF">
        <w:rPr>
          <w:szCs w:val="24"/>
        </w:rPr>
        <w:t>Форма Справки о кадровых ресурсах</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4" w:name="_Toc98253950"/>
      <w:bookmarkStart w:id="1095" w:name="_Toc157248202"/>
      <w:bookmarkStart w:id="1096" w:name="_Toc157496571"/>
      <w:bookmarkStart w:id="1097" w:name="_Toc158206110"/>
      <w:bookmarkStart w:id="1098" w:name="_Toc164057795"/>
      <w:bookmarkStart w:id="1099" w:name="_Toc164137145"/>
      <w:bookmarkStart w:id="1100" w:name="_Toc164161305"/>
      <w:bookmarkStart w:id="1101" w:name="_Toc165173876"/>
      <w:r>
        <w:rPr>
          <w:b/>
          <w:szCs w:val="24"/>
        </w:rPr>
        <w:br w:type="page"/>
      </w:r>
    </w:p>
    <w:p w:rsidR="004F4D80" w:rsidRPr="00D904EF" w:rsidRDefault="004F4D80" w:rsidP="004F4D80">
      <w:pPr>
        <w:pStyle w:val="3"/>
        <w:rPr>
          <w:szCs w:val="24"/>
        </w:rPr>
      </w:pPr>
      <w:bookmarkStart w:id="1102" w:name="_Toc439170700"/>
      <w:bookmarkStart w:id="1103" w:name="_Toc439172802"/>
      <w:bookmarkStart w:id="1104" w:name="_Toc439173246"/>
      <w:bookmarkStart w:id="1105" w:name="_Toc439238242"/>
      <w:bookmarkStart w:id="1106" w:name="_Toc439252789"/>
      <w:bookmarkStart w:id="1107" w:name="_Toc439323763"/>
      <w:bookmarkStart w:id="1108" w:name="_Toc440361400"/>
      <w:bookmarkStart w:id="1109" w:name="_Toc440376282"/>
      <w:bookmarkStart w:id="1110" w:name="_Toc440382540"/>
      <w:bookmarkStart w:id="1111" w:name="_Toc440447210"/>
      <w:bookmarkStart w:id="1112" w:name="_Toc440620890"/>
      <w:bookmarkStart w:id="1113" w:name="_Toc440631525"/>
      <w:bookmarkStart w:id="1114" w:name="_Toc440875764"/>
      <w:bookmarkStart w:id="1115" w:name="_Toc441131636"/>
      <w:r w:rsidRPr="00D904EF">
        <w:rPr>
          <w:szCs w:val="24"/>
        </w:rPr>
        <w:lastRenderedPageBreak/>
        <w:t>Инструкции по заполнению</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5006B">
        <w:rPr>
          <w:sz w:val="24"/>
          <w:szCs w:val="24"/>
        </w:rPr>
        <w:fldChar w:fldCharType="begin"/>
      </w:r>
      <w:r w:rsidR="00D90031">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6" w:name="_Toc165173881"/>
      <w:bookmarkStart w:id="1117" w:name="_Ref194749267"/>
      <w:bookmarkStart w:id="1118" w:name="_Toc423423677"/>
      <w:bookmarkStart w:id="1119" w:name="_Ref440271993"/>
      <w:bookmarkStart w:id="1120" w:name="_Ref440274659"/>
      <w:bookmarkStart w:id="1121" w:name="_Toc441131637"/>
      <w:bookmarkStart w:id="1122" w:name="_Ref90381523"/>
      <w:bookmarkStart w:id="1123" w:name="_Toc90385124"/>
      <w:bookmarkStart w:id="1124" w:name="_Ref96861029"/>
      <w:bookmarkStart w:id="1125" w:name="_Toc97651410"/>
      <w:bookmarkStart w:id="1126"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16"/>
      <w:bookmarkEnd w:id="1117"/>
      <w:bookmarkEnd w:id="1118"/>
      <w:bookmarkEnd w:id="1119"/>
      <w:bookmarkEnd w:id="1120"/>
      <w:bookmarkEnd w:id="1121"/>
    </w:p>
    <w:p w:rsidR="004F4D80" w:rsidRPr="00D904EF" w:rsidRDefault="004F4D80" w:rsidP="004F4D80">
      <w:pPr>
        <w:pStyle w:val="3"/>
        <w:rPr>
          <w:szCs w:val="24"/>
        </w:rPr>
      </w:pPr>
      <w:bookmarkStart w:id="1127" w:name="_Toc97651411"/>
      <w:bookmarkStart w:id="1128" w:name="_Toc98253956"/>
      <w:bookmarkStart w:id="1129" w:name="_Toc157248208"/>
      <w:bookmarkStart w:id="1130" w:name="_Toc157496577"/>
      <w:bookmarkStart w:id="1131" w:name="_Toc158206116"/>
      <w:bookmarkStart w:id="1132" w:name="_Toc164057801"/>
      <w:bookmarkStart w:id="1133" w:name="_Toc164137151"/>
      <w:bookmarkStart w:id="1134" w:name="_Toc164161311"/>
      <w:bookmarkStart w:id="1135" w:name="_Toc165173882"/>
      <w:bookmarkStart w:id="1136" w:name="_Toc439170702"/>
      <w:bookmarkStart w:id="1137" w:name="_Toc439172804"/>
      <w:bookmarkStart w:id="1138" w:name="_Toc439173248"/>
      <w:bookmarkStart w:id="1139" w:name="_Toc439238244"/>
      <w:bookmarkStart w:id="1140" w:name="_Toc439252791"/>
      <w:bookmarkStart w:id="1141" w:name="_Toc439323765"/>
      <w:bookmarkStart w:id="1142" w:name="_Toc440361402"/>
      <w:bookmarkStart w:id="1143" w:name="_Toc440376284"/>
      <w:bookmarkStart w:id="1144" w:name="_Toc440382542"/>
      <w:bookmarkStart w:id="1145" w:name="_Toc440447212"/>
      <w:bookmarkStart w:id="1146" w:name="_Toc440620892"/>
      <w:bookmarkStart w:id="1147" w:name="_Toc440631527"/>
      <w:bookmarkStart w:id="1148" w:name="_Toc440875766"/>
      <w:bookmarkStart w:id="1149" w:name="_Toc441131638"/>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50" w:name="_Toc97651412"/>
      <w:bookmarkStart w:id="1151" w:name="_Toc98253957"/>
      <w:bookmarkStart w:id="1152" w:name="_Toc157248209"/>
      <w:bookmarkStart w:id="1153" w:name="_Toc157496578"/>
      <w:bookmarkStart w:id="1154" w:name="_Toc158206117"/>
      <w:bookmarkStart w:id="1155" w:name="_Toc164057802"/>
      <w:bookmarkStart w:id="1156" w:name="_Toc164137152"/>
      <w:bookmarkStart w:id="1157" w:name="_Toc164161312"/>
      <w:bookmarkStart w:id="1158" w:name="_Toc165173883"/>
      <w:r>
        <w:rPr>
          <w:b/>
          <w:szCs w:val="24"/>
        </w:rPr>
        <w:br w:type="page"/>
      </w:r>
    </w:p>
    <w:p w:rsidR="004F4D80" w:rsidRPr="00D904EF" w:rsidRDefault="004F4D80" w:rsidP="004F4D80">
      <w:pPr>
        <w:pStyle w:val="3"/>
        <w:rPr>
          <w:szCs w:val="24"/>
        </w:rPr>
      </w:pPr>
      <w:bookmarkStart w:id="1159" w:name="_Toc439170703"/>
      <w:bookmarkStart w:id="1160" w:name="_Toc439172805"/>
      <w:bookmarkStart w:id="1161" w:name="_Toc439173249"/>
      <w:bookmarkStart w:id="1162" w:name="_Toc439238245"/>
      <w:bookmarkStart w:id="1163" w:name="_Toc439252792"/>
      <w:bookmarkStart w:id="1164" w:name="_Toc439323766"/>
      <w:bookmarkStart w:id="1165" w:name="_Toc440361403"/>
      <w:bookmarkStart w:id="1166" w:name="_Toc440376285"/>
      <w:bookmarkStart w:id="1167" w:name="_Toc440382543"/>
      <w:bookmarkStart w:id="1168" w:name="_Toc440447213"/>
      <w:bookmarkStart w:id="1169" w:name="_Toc440620893"/>
      <w:bookmarkStart w:id="1170" w:name="_Toc440631528"/>
      <w:bookmarkStart w:id="1171" w:name="_Toc440875767"/>
      <w:bookmarkStart w:id="1172" w:name="_Toc441131639"/>
      <w:r w:rsidRPr="00D904EF">
        <w:rPr>
          <w:szCs w:val="24"/>
        </w:rPr>
        <w:lastRenderedPageBreak/>
        <w:t>Инструкции по заполнению</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5006B">
        <w:rPr>
          <w:sz w:val="24"/>
          <w:szCs w:val="24"/>
        </w:rPr>
        <w:fldChar w:fldCharType="begin"/>
      </w:r>
      <w:r w:rsidR="00D90031">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2"/>
    <w:bookmarkEnd w:id="1123"/>
    <w:bookmarkEnd w:id="1124"/>
    <w:bookmarkEnd w:id="1125"/>
    <w:bookmarkEnd w:id="1126"/>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3"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4" w:name="_Toc423423680"/>
      <w:bookmarkStart w:id="1175" w:name="_Ref440272035"/>
      <w:bookmarkStart w:id="1176" w:name="_Ref440274733"/>
      <w:bookmarkStart w:id="1177" w:name="_Toc441131640"/>
      <w:bookmarkStart w:id="1178" w:name="_Ref44418042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3"/>
      <w:bookmarkEnd w:id="1174"/>
      <w:bookmarkEnd w:id="1175"/>
      <w:bookmarkEnd w:id="1176"/>
      <w:bookmarkEnd w:id="1177"/>
      <w:bookmarkEnd w:id="1178"/>
    </w:p>
    <w:p w:rsidR="004F4D80" w:rsidRPr="00E87023" w:rsidRDefault="004F4D80" w:rsidP="004F4D80">
      <w:pPr>
        <w:pStyle w:val="3"/>
        <w:rPr>
          <w:sz w:val="22"/>
        </w:rPr>
      </w:pPr>
      <w:bookmarkStart w:id="1179" w:name="_Toc343690584"/>
      <w:bookmarkStart w:id="1180" w:name="_Toc372294428"/>
      <w:bookmarkStart w:id="1181" w:name="_Toc379288896"/>
      <w:bookmarkStart w:id="1182" w:name="_Toc384734780"/>
      <w:bookmarkStart w:id="1183" w:name="_Toc396984078"/>
      <w:bookmarkStart w:id="1184" w:name="_Toc423423681"/>
      <w:bookmarkStart w:id="1185" w:name="_Toc439170710"/>
      <w:bookmarkStart w:id="1186" w:name="_Toc439172812"/>
      <w:bookmarkStart w:id="1187" w:name="_Toc439173253"/>
      <w:bookmarkStart w:id="1188" w:name="_Toc439238249"/>
      <w:bookmarkStart w:id="1189" w:name="_Toc439252796"/>
      <w:bookmarkStart w:id="1190" w:name="_Toc439323770"/>
      <w:bookmarkStart w:id="1191" w:name="_Toc440361405"/>
      <w:bookmarkStart w:id="1192" w:name="_Toc440376287"/>
      <w:bookmarkStart w:id="1193" w:name="_Toc440382545"/>
      <w:bookmarkStart w:id="1194" w:name="_Toc440447215"/>
      <w:bookmarkStart w:id="1195" w:name="_Toc440620895"/>
      <w:bookmarkStart w:id="1196" w:name="_Toc440631530"/>
      <w:bookmarkStart w:id="1197" w:name="_Toc440875769"/>
      <w:bookmarkStart w:id="1198" w:name="_Toc44113164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9" w:name="_Toc343690585"/>
      <w:bookmarkStart w:id="1200" w:name="_Toc372294429"/>
      <w:bookmarkStart w:id="1201" w:name="_Toc379288897"/>
      <w:bookmarkStart w:id="1202" w:name="_Toc384734781"/>
      <w:bookmarkStart w:id="1203" w:name="_Toc396984079"/>
      <w:bookmarkStart w:id="1204" w:name="_Toc423423682"/>
      <w:bookmarkStart w:id="1205" w:name="_Toc439170711"/>
      <w:bookmarkStart w:id="1206" w:name="_Toc439172813"/>
      <w:bookmarkStart w:id="1207" w:name="_Toc439173254"/>
      <w:bookmarkStart w:id="1208" w:name="_Toc439238250"/>
      <w:bookmarkStart w:id="1209" w:name="_Toc439252797"/>
      <w:bookmarkStart w:id="1210" w:name="_Toc439323771"/>
      <w:bookmarkStart w:id="1211" w:name="_Toc440361406"/>
      <w:bookmarkStart w:id="1212" w:name="_Toc440376288"/>
      <w:bookmarkStart w:id="1213" w:name="_Toc440382546"/>
      <w:bookmarkStart w:id="1214" w:name="_Toc440447216"/>
      <w:bookmarkStart w:id="1215" w:name="_Toc440620896"/>
      <w:bookmarkStart w:id="1216" w:name="_Toc440631531"/>
      <w:bookmarkStart w:id="1217" w:name="_Toc440875770"/>
      <w:bookmarkStart w:id="1218" w:name="_Toc441131642"/>
      <w:r w:rsidRPr="00D27071">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5006B">
        <w:rPr>
          <w:sz w:val="24"/>
          <w:szCs w:val="24"/>
        </w:rPr>
        <w:fldChar w:fldCharType="begin"/>
      </w:r>
      <w:r w:rsidR="00D90031">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20" w:name="_Toc423423683"/>
      <w:bookmarkStart w:id="1221" w:name="_Ref440272051"/>
      <w:bookmarkStart w:id="1222" w:name="_Ref440274744"/>
      <w:bookmarkStart w:id="1223" w:name="_Toc441131643"/>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9"/>
      <w:bookmarkEnd w:id="1220"/>
      <w:bookmarkEnd w:id="1221"/>
      <w:bookmarkEnd w:id="1222"/>
      <w:bookmarkEnd w:id="1223"/>
    </w:p>
    <w:p w:rsidR="004F4D80" w:rsidRPr="008C4223" w:rsidRDefault="004F4D80" w:rsidP="004F4D80">
      <w:pPr>
        <w:pStyle w:val="3"/>
        <w:rPr>
          <w:szCs w:val="24"/>
        </w:rPr>
      </w:pPr>
      <w:bookmarkStart w:id="1224" w:name="_Toc343690587"/>
      <w:bookmarkStart w:id="1225" w:name="_Toc372294431"/>
      <w:bookmarkStart w:id="1226" w:name="_Toc379288899"/>
      <w:bookmarkStart w:id="1227" w:name="_Toc384734783"/>
      <w:bookmarkStart w:id="1228" w:name="_Toc396984081"/>
      <w:bookmarkStart w:id="1229" w:name="_Toc423423684"/>
      <w:bookmarkStart w:id="1230" w:name="_Toc439170713"/>
      <w:bookmarkStart w:id="1231" w:name="_Toc439172815"/>
      <w:bookmarkStart w:id="1232" w:name="_Toc439173256"/>
      <w:bookmarkStart w:id="1233" w:name="_Toc439238252"/>
      <w:bookmarkStart w:id="1234" w:name="_Toc439252799"/>
      <w:bookmarkStart w:id="1235" w:name="_Toc439323773"/>
      <w:bookmarkStart w:id="1236" w:name="_Toc440361408"/>
      <w:bookmarkStart w:id="1237" w:name="_Toc440376290"/>
      <w:bookmarkStart w:id="1238" w:name="_Toc440382548"/>
      <w:bookmarkStart w:id="1239" w:name="_Toc440447218"/>
      <w:bookmarkStart w:id="1240" w:name="_Toc440620898"/>
      <w:bookmarkStart w:id="1241" w:name="_Toc440631533"/>
      <w:bookmarkStart w:id="1242" w:name="_Toc440875772"/>
      <w:bookmarkStart w:id="1243" w:name="_Toc441131644"/>
      <w:r w:rsidRPr="008C4223">
        <w:rPr>
          <w:szCs w:val="24"/>
        </w:rPr>
        <w:t xml:space="preserve">Форма </w:t>
      </w:r>
      <w:bookmarkEnd w:id="1224"/>
      <w:bookmarkEnd w:id="1225"/>
      <w:bookmarkEnd w:id="1226"/>
      <w:bookmarkEnd w:id="1227"/>
      <w:bookmarkEnd w:id="1228"/>
      <w:bookmarkEnd w:id="1229"/>
      <w:bookmarkEnd w:id="1230"/>
      <w:bookmarkEnd w:id="1231"/>
      <w:bookmarkEnd w:id="1232"/>
      <w:bookmarkEnd w:id="1233"/>
      <w:bookmarkEnd w:id="1234"/>
      <w:r w:rsidR="000D70B6" w:rsidRPr="000D70B6">
        <w:rPr>
          <w:szCs w:val="24"/>
        </w:rPr>
        <w:t>Согласия на обработку персональных данных</w:t>
      </w:r>
      <w:bookmarkEnd w:id="1235"/>
      <w:bookmarkEnd w:id="1236"/>
      <w:bookmarkEnd w:id="1237"/>
      <w:bookmarkEnd w:id="1238"/>
      <w:bookmarkEnd w:id="1239"/>
      <w:bookmarkEnd w:id="1240"/>
      <w:bookmarkEnd w:id="1241"/>
      <w:bookmarkEnd w:id="1242"/>
      <w:bookmarkEnd w:id="124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4" w:name="_Toc439252801"/>
      <w:bookmarkStart w:id="1245" w:name="_Toc439323774"/>
      <w:bookmarkStart w:id="1246" w:name="_Toc440361409"/>
      <w:bookmarkStart w:id="1247" w:name="_Toc440376291"/>
      <w:bookmarkStart w:id="1248" w:name="_Toc440382549"/>
      <w:bookmarkStart w:id="1249" w:name="_Toc440447219"/>
      <w:bookmarkStart w:id="1250" w:name="_Toc440620899"/>
      <w:bookmarkStart w:id="1251" w:name="_Toc440631534"/>
      <w:bookmarkStart w:id="1252" w:name="_Toc440875773"/>
      <w:bookmarkStart w:id="1253" w:name="_Toc441131645"/>
      <w:r w:rsidRPr="005A2CAE">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4" w:name="_Ref440272256"/>
      <w:bookmarkStart w:id="1255" w:name="_Ref440272678"/>
      <w:bookmarkStart w:id="1256" w:name="_Ref440274944"/>
      <w:bookmarkStart w:id="1257" w:name="_Toc441131646"/>
      <w:r w:rsidRPr="007A6A39">
        <w:lastRenderedPageBreak/>
        <w:t>Соглашение о неустойке (форма 1</w:t>
      </w:r>
      <w:r w:rsidR="00635719">
        <w:t>4</w:t>
      </w:r>
      <w:r w:rsidRPr="007A6A39">
        <w:t>)</w:t>
      </w:r>
      <w:bookmarkEnd w:id="1254"/>
      <w:bookmarkEnd w:id="1255"/>
      <w:bookmarkEnd w:id="1256"/>
      <w:bookmarkEnd w:id="1257"/>
    </w:p>
    <w:p w:rsidR="007A6A39" w:rsidRPr="007A6A39" w:rsidRDefault="007A6A39" w:rsidP="007A6A39">
      <w:pPr>
        <w:pStyle w:val="3"/>
        <w:rPr>
          <w:szCs w:val="24"/>
        </w:rPr>
      </w:pPr>
      <w:bookmarkStart w:id="1258" w:name="_Toc439170715"/>
      <w:bookmarkStart w:id="1259" w:name="_Toc439172817"/>
      <w:bookmarkStart w:id="1260" w:name="_Toc439173259"/>
      <w:bookmarkStart w:id="1261" w:name="_Toc439238255"/>
      <w:bookmarkStart w:id="1262" w:name="_Toc439252803"/>
      <w:bookmarkStart w:id="1263" w:name="_Toc439323776"/>
      <w:bookmarkStart w:id="1264" w:name="_Toc440361411"/>
      <w:bookmarkStart w:id="1265" w:name="_Toc440376293"/>
      <w:bookmarkStart w:id="1266" w:name="_Toc440382551"/>
      <w:bookmarkStart w:id="1267" w:name="_Toc440447221"/>
      <w:bookmarkStart w:id="1268" w:name="_Toc440620901"/>
      <w:bookmarkStart w:id="1269" w:name="_Toc440631536"/>
      <w:bookmarkStart w:id="1270" w:name="_Toc440875775"/>
      <w:bookmarkStart w:id="1271" w:name="_Toc441131647"/>
      <w:r w:rsidRPr="007A6A39">
        <w:rPr>
          <w:szCs w:val="24"/>
        </w:rPr>
        <w:t>Форма соглашени</w:t>
      </w:r>
      <w:r w:rsidR="00E47073">
        <w:rPr>
          <w:szCs w:val="24"/>
        </w:rPr>
        <w:t>я</w:t>
      </w:r>
      <w:r w:rsidRPr="007A6A39">
        <w:rPr>
          <w:szCs w:val="24"/>
        </w:rPr>
        <w:t xml:space="preserve"> о неустойке</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B47243" w:rsidRPr="007A6A39" w:rsidRDefault="00B47243" w:rsidP="00B47243">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B47243" w:rsidRPr="007A6A39" w:rsidRDefault="00B47243" w:rsidP="00B47243">
      <w:pPr>
        <w:pStyle w:val="afd"/>
        <w:ind w:firstLine="709"/>
        <w:rPr>
          <w:sz w:val="24"/>
          <w:szCs w:val="24"/>
        </w:rPr>
      </w:pP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5006B">
        <w:rPr>
          <w:vertAlign w:val="subscript"/>
        </w:rPr>
        <w:fldChar w:fldCharType="begin"/>
      </w:r>
      <w:r>
        <w:rPr>
          <w:vertAlign w:val="subscript"/>
        </w:rPr>
        <w:instrText xml:space="preserve"> REF _Ref440275279 \r \h </w:instrText>
      </w:r>
      <w:r w:rsidR="00F5006B">
        <w:rPr>
          <w:vertAlign w:val="subscript"/>
        </w:rPr>
      </w:r>
      <w:r w:rsidR="00F5006B">
        <w:rPr>
          <w:vertAlign w:val="subscript"/>
        </w:rPr>
        <w:fldChar w:fldCharType="separate"/>
      </w:r>
      <w:r w:rsidR="00BE4110">
        <w:rPr>
          <w:vertAlign w:val="subscript"/>
        </w:rPr>
        <w:t>1.1.4</w:t>
      </w:r>
      <w:r w:rsidR="00F5006B">
        <w:rPr>
          <w:vertAlign w:val="subscript"/>
        </w:rPr>
        <w:fldChar w:fldCharType="end"/>
      </w:r>
      <w:r>
        <w:rPr>
          <w:vertAlign w:val="subscript"/>
        </w:rPr>
        <w:t xml:space="preserve"> </w:t>
      </w:r>
      <w:r w:rsidRPr="00D904EF">
        <w:rPr>
          <w:vertAlign w:val="subscript"/>
        </w:rPr>
        <w:t>Документации по запросу предложений</w:t>
      </w:r>
    </w:p>
    <w:p w:rsidR="00B47243" w:rsidRDefault="00B47243" w:rsidP="00B47243">
      <w:pPr>
        <w:pStyle w:val="afd"/>
        <w:tabs>
          <w:tab w:val="clear" w:pos="9360"/>
        </w:tabs>
        <w:suppressAutoHyphens w:val="0"/>
        <w:jc w:val="both"/>
        <w:rPr>
          <w:sz w:val="24"/>
          <w:szCs w:val="24"/>
        </w:rPr>
      </w:pPr>
    </w:p>
    <w:p w:rsidR="00B47243" w:rsidRPr="007A6A39" w:rsidRDefault="00B47243" w:rsidP="00B47243">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5006B">
        <w:rPr>
          <w:vertAlign w:val="subscript"/>
        </w:rPr>
        <w:fldChar w:fldCharType="begin"/>
      </w:r>
      <w:r>
        <w:rPr>
          <w:vertAlign w:val="subscript"/>
        </w:rPr>
        <w:instrText xml:space="preserve"> REF _Ref440275279 \r \h </w:instrText>
      </w:r>
      <w:r w:rsidR="00F5006B">
        <w:rPr>
          <w:vertAlign w:val="subscript"/>
        </w:rPr>
      </w:r>
      <w:r w:rsidR="00F5006B">
        <w:rPr>
          <w:vertAlign w:val="subscript"/>
        </w:rPr>
        <w:fldChar w:fldCharType="separate"/>
      </w:r>
      <w:r w:rsidR="00BE4110">
        <w:rPr>
          <w:vertAlign w:val="subscript"/>
        </w:rPr>
        <w:t>1.1.4</w:t>
      </w:r>
      <w:r w:rsidR="00F5006B">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2" w:name="_Toc439170716"/>
      <w:bookmarkStart w:id="1273" w:name="_Toc439172818"/>
      <w:bookmarkStart w:id="1274" w:name="_Toc439173260"/>
      <w:bookmarkStart w:id="1275" w:name="_Toc439238256"/>
      <w:bookmarkStart w:id="1276" w:name="_Toc439252804"/>
      <w:bookmarkStart w:id="1277" w:name="_Toc439323777"/>
      <w:bookmarkStart w:id="1278" w:name="_Toc440361412"/>
      <w:bookmarkStart w:id="1279" w:name="_Toc440376294"/>
      <w:bookmarkStart w:id="1280" w:name="_Toc440382552"/>
      <w:bookmarkStart w:id="1281" w:name="_Toc440447222"/>
      <w:bookmarkStart w:id="1282" w:name="_Toc440620902"/>
      <w:bookmarkStart w:id="1283" w:name="_Toc440631537"/>
      <w:bookmarkStart w:id="1284" w:name="_Toc440875776"/>
      <w:bookmarkStart w:id="1285" w:name="_Toc441131648"/>
      <w:r w:rsidRPr="007857E5">
        <w:rPr>
          <w:szCs w:val="24"/>
        </w:rPr>
        <w:lastRenderedPageBreak/>
        <w:t>Инструкции по заполнению</w:t>
      </w:r>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5006B">
        <w:rPr>
          <w:sz w:val="24"/>
          <w:szCs w:val="24"/>
        </w:rPr>
        <w:fldChar w:fldCharType="begin"/>
      </w:r>
      <w:r w:rsidR="00D90031">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47243" w:rsidRPr="00B47243" w:rsidRDefault="00B47243" w:rsidP="007857E5">
      <w:pPr>
        <w:pStyle w:val="aff6"/>
        <w:numPr>
          <w:ilvl w:val="3"/>
          <w:numId w:val="1"/>
        </w:numPr>
        <w:tabs>
          <w:tab w:val="num" w:pos="1134"/>
          <w:tab w:val="num" w:pos="1276"/>
        </w:tabs>
        <w:suppressAutoHyphens w:val="0"/>
        <w:spacing w:before="100" w:beforeAutospacing="1" w:line="240" w:lineRule="auto"/>
        <w:rPr>
          <w:sz w:val="24"/>
          <w:szCs w:val="24"/>
        </w:rPr>
      </w:pPr>
      <w:r w:rsidRPr="00B4724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6" w:name="_Ref440272274"/>
      <w:bookmarkStart w:id="1287" w:name="_Ref440274756"/>
      <w:bookmarkStart w:id="1288" w:name="_Toc44113164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6"/>
      <w:bookmarkEnd w:id="1287"/>
      <w:bookmarkEnd w:id="1288"/>
    </w:p>
    <w:p w:rsidR="007857E5" w:rsidRPr="00E47073" w:rsidRDefault="007857E5" w:rsidP="007857E5">
      <w:pPr>
        <w:pStyle w:val="3"/>
        <w:rPr>
          <w:szCs w:val="24"/>
        </w:rPr>
      </w:pPr>
      <w:bookmarkStart w:id="1289" w:name="_Toc439170718"/>
      <w:bookmarkStart w:id="1290" w:name="_Toc439172820"/>
      <w:bookmarkStart w:id="1291" w:name="_Toc439173262"/>
      <w:bookmarkStart w:id="1292" w:name="_Toc439238258"/>
      <w:bookmarkStart w:id="1293" w:name="_Toc439252806"/>
      <w:bookmarkStart w:id="1294" w:name="_Toc439323779"/>
      <w:bookmarkStart w:id="1295" w:name="_Toc440361414"/>
      <w:bookmarkStart w:id="1296" w:name="_Toc440376296"/>
      <w:bookmarkStart w:id="1297" w:name="_Toc440382554"/>
      <w:bookmarkStart w:id="1298" w:name="_Toc440447224"/>
      <w:bookmarkStart w:id="1299" w:name="_Toc440620904"/>
      <w:bookmarkStart w:id="1300" w:name="_Toc440631539"/>
      <w:bookmarkStart w:id="1301" w:name="_Toc440875778"/>
      <w:bookmarkStart w:id="1302" w:name="_Toc441131650"/>
      <w:r w:rsidRPr="00E47073">
        <w:rPr>
          <w:szCs w:val="24"/>
        </w:rPr>
        <w:t xml:space="preserve">Форма </w:t>
      </w:r>
      <w:bookmarkEnd w:id="1289"/>
      <w:r w:rsidR="00E47073" w:rsidRPr="00E47073">
        <w:rPr>
          <w:szCs w:val="24"/>
        </w:rPr>
        <w:t>согласия Участника налоговым органам на разглашение сведений, составляющих налоговую тайну</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3" w:name="_Toc300142269"/>
      <w:bookmarkStart w:id="1304" w:name="_Toc309735391"/>
      <w:bookmarkStart w:id="130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3"/>
      <w:r w:rsidRPr="007857E5">
        <w:rPr>
          <w:b/>
          <w:bCs w:val="0"/>
          <w:snapToGrid w:val="0"/>
          <w:sz w:val="24"/>
          <w:szCs w:val="24"/>
        </w:rPr>
        <w:t xml:space="preserve"> </w:t>
      </w:r>
      <w:bookmarkEnd w:id="1304"/>
      <w:bookmarkEnd w:id="130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6" w:name="_Toc439170719"/>
      <w:bookmarkStart w:id="1307" w:name="_Toc439172821"/>
      <w:bookmarkStart w:id="1308" w:name="_Toc439173263"/>
      <w:bookmarkStart w:id="1309" w:name="_Toc439238259"/>
      <w:bookmarkStart w:id="1310" w:name="_Toc439252807"/>
      <w:bookmarkStart w:id="1311" w:name="_Toc439323780"/>
      <w:bookmarkStart w:id="1312" w:name="_Toc440361415"/>
      <w:bookmarkStart w:id="1313" w:name="_Toc440376297"/>
      <w:bookmarkStart w:id="1314" w:name="_Toc440382555"/>
      <w:bookmarkStart w:id="1315" w:name="_Toc440447225"/>
      <w:bookmarkStart w:id="1316" w:name="_Toc440620905"/>
      <w:bookmarkStart w:id="1317" w:name="_Toc440631540"/>
      <w:bookmarkStart w:id="1318" w:name="_Toc440875779"/>
      <w:bookmarkStart w:id="1319" w:name="_Toc441131651"/>
      <w:r w:rsidRPr="007857E5">
        <w:rPr>
          <w:szCs w:val="24"/>
        </w:rPr>
        <w:lastRenderedPageBreak/>
        <w:t>Инструкции по заполнению</w:t>
      </w:r>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5006B">
        <w:rPr>
          <w:sz w:val="24"/>
          <w:szCs w:val="24"/>
        </w:rPr>
        <w:fldChar w:fldCharType="begin"/>
      </w:r>
      <w:r w:rsidR="00D90031">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7"/>
          <w:headerReference w:type="default" r:id="rId48"/>
          <w:footerReference w:type="even" r:id="rId49"/>
          <w:headerReference w:type="first" r:id="rId50"/>
          <w:footerReference w:type="first" r:id="rId51"/>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20" w:name="_Ref93268095"/>
      <w:bookmarkStart w:id="1321" w:name="_Ref93268099"/>
      <w:bookmarkStart w:id="1322" w:name="_Toc98253958"/>
      <w:bookmarkStart w:id="1323" w:name="_Toc165173884"/>
      <w:bookmarkStart w:id="1324" w:name="_Toc423423678"/>
      <w:bookmarkStart w:id="1325" w:name="_Ref440272510"/>
      <w:bookmarkStart w:id="1326" w:name="_Ref440274961"/>
      <w:bookmarkStart w:id="1327" w:name="_Ref90381141"/>
      <w:bookmarkStart w:id="1328" w:name="_Toc90385121"/>
      <w:bookmarkStart w:id="1329" w:name="_Toc98253952"/>
      <w:bookmarkStart w:id="1330" w:name="_Toc165173878"/>
      <w:bookmarkStart w:id="1331" w:name="_Toc423427449"/>
      <w:bookmarkStart w:id="1332" w:name="_Toc441131652"/>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3" w:name="_Toc90385125"/>
      <w:bookmarkStart w:id="1334" w:name="_Toc439170705"/>
      <w:bookmarkStart w:id="1335" w:name="_Toc439172807"/>
      <w:bookmarkStart w:id="1336" w:name="_Toc439173268"/>
      <w:bookmarkStart w:id="1337" w:name="_Toc439238264"/>
      <w:bookmarkStart w:id="1338" w:name="_Toc439252812"/>
      <w:bookmarkStart w:id="1339" w:name="_Toc439323785"/>
      <w:bookmarkStart w:id="1340" w:name="_Toc440361420"/>
      <w:bookmarkStart w:id="1341" w:name="_Toc440376302"/>
      <w:bookmarkStart w:id="1342" w:name="_Toc440382560"/>
      <w:bookmarkStart w:id="1343" w:name="_Toc440447230"/>
      <w:bookmarkStart w:id="1344" w:name="_Toc440620910"/>
      <w:bookmarkStart w:id="1345" w:name="_Toc440631545"/>
      <w:bookmarkStart w:id="1346" w:name="_Toc440875781"/>
      <w:bookmarkStart w:id="1347" w:name="_Toc441131653"/>
      <w:r w:rsidRPr="00D904EF">
        <w:rPr>
          <w:szCs w:val="24"/>
        </w:rPr>
        <w:t xml:space="preserve">Форма </w:t>
      </w:r>
      <w:bookmarkEnd w:id="1333"/>
      <w:bookmarkEnd w:id="1334"/>
      <w:bookmarkEnd w:id="1335"/>
      <w:bookmarkEnd w:id="1336"/>
      <w:bookmarkEnd w:id="1337"/>
      <w:bookmarkEnd w:id="1338"/>
      <w:bookmarkEnd w:id="1339"/>
      <w:bookmarkEnd w:id="1340"/>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41"/>
      <w:bookmarkEnd w:id="1342"/>
      <w:bookmarkEnd w:id="1343"/>
      <w:r w:rsidR="00D35266">
        <w:rPr>
          <w:szCs w:val="24"/>
        </w:rPr>
        <w:t>субподрядчиками</w:t>
      </w:r>
      <w:bookmarkEnd w:id="1344"/>
      <w:bookmarkEnd w:id="1345"/>
      <w:bookmarkEnd w:id="1346"/>
      <w:bookmarkEnd w:id="134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8" w:name="_Toc90385126"/>
      <w:bookmarkStart w:id="1349" w:name="_Toc98253959"/>
      <w:bookmarkStart w:id="1350" w:name="_Toc157248211"/>
      <w:bookmarkStart w:id="1351" w:name="_Toc157496580"/>
      <w:bookmarkStart w:id="1352" w:name="_Toc158206119"/>
      <w:bookmarkStart w:id="1353" w:name="_Toc164057804"/>
      <w:bookmarkStart w:id="1354" w:name="_Toc164137154"/>
      <w:bookmarkStart w:id="1355" w:name="_Toc164161314"/>
      <w:bookmarkStart w:id="1356" w:name="_Toc165173885"/>
      <w:r>
        <w:rPr>
          <w:b/>
          <w:szCs w:val="24"/>
        </w:rPr>
        <w:br w:type="page"/>
      </w:r>
    </w:p>
    <w:p w:rsidR="00635719" w:rsidRPr="00D904EF" w:rsidRDefault="00635719" w:rsidP="00635719">
      <w:pPr>
        <w:pStyle w:val="3"/>
        <w:rPr>
          <w:szCs w:val="24"/>
        </w:rPr>
      </w:pPr>
      <w:bookmarkStart w:id="1357" w:name="_Toc439170706"/>
      <w:bookmarkStart w:id="1358" w:name="_Toc439172808"/>
      <w:bookmarkStart w:id="1359" w:name="_Toc439173269"/>
      <w:bookmarkStart w:id="1360" w:name="_Toc439238265"/>
      <w:bookmarkStart w:id="1361" w:name="_Toc439252813"/>
      <w:bookmarkStart w:id="1362" w:name="_Toc439323786"/>
      <w:bookmarkStart w:id="1363" w:name="_Toc440361421"/>
      <w:bookmarkStart w:id="1364" w:name="_Toc440376303"/>
      <w:bookmarkStart w:id="1365" w:name="_Toc440382561"/>
      <w:bookmarkStart w:id="1366" w:name="_Toc440447231"/>
      <w:bookmarkStart w:id="1367" w:name="_Toc440620911"/>
      <w:bookmarkStart w:id="1368" w:name="_Toc440631546"/>
      <w:bookmarkStart w:id="1369" w:name="_Toc440875782"/>
      <w:bookmarkStart w:id="1370" w:name="_Toc441131654"/>
      <w:r w:rsidRPr="00D904EF">
        <w:rPr>
          <w:szCs w:val="24"/>
        </w:rPr>
        <w:lastRenderedPageBreak/>
        <w:t>Инструкции по заполнению</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F5006B">
        <w:rPr>
          <w:sz w:val="24"/>
          <w:szCs w:val="24"/>
        </w:rPr>
        <w:fldChar w:fldCharType="begin"/>
      </w:r>
      <w:r w:rsidR="00C718E2">
        <w:rPr>
          <w:sz w:val="24"/>
          <w:szCs w:val="24"/>
        </w:rPr>
        <w:instrText xml:space="preserve"> REF _Ref440271628 \r \h </w:instrText>
      </w:r>
      <w:r w:rsidR="00F5006B">
        <w:rPr>
          <w:sz w:val="24"/>
          <w:szCs w:val="24"/>
        </w:rPr>
      </w:r>
      <w:r w:rsidR="00F5006B">
        <w:rPr>
          <w:sz w:val="24"/>
          <w:szCs w:val="24"/>
        </w:rPr>
        <w:fldChar w:fldCharType="separate"/>
      </w:r>
      <w:r w:rsidR="00BE4110">
        <w:rPr>
          <w:sz w:val="24"/>
          <w:szCs w:val="24"/>
        </w:rPr>
        <w:t>3.3.9</w:t>
      </w:r>
      <w:r w:rsidR="00F5006B">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5006B">
        <w:rPr>
          <w:sz w:val="24"/>
          <w:szCs w:val="24"/>
        </w:rPr>
        <w:fldChar w:fldCharType="begin"/>
      </w:r>
      <w:r w:rsidR="00D90031">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5D252F" w:rsidRPr="005D252F">
        <w:rPr>
          <w:bCs w:val="0"/>
          <w:sz w:val="24"/>
          <w:szCs w:val="24"/>
        </w:rPr>
        <w:t>работ</w:t>
      </w:r>
      <w:r w:rsidR="005D252F"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5006B">
        <w:rPr>
          <w:sz w:val="24"/>
          <w:szCs w:val="24"/>
        </w:rPr>
        <w:fldChar w:fldCharType="begin"/>
      </w:r>
      <w:r w:rsidR="00D90031">
        <w:rPr>
          <w:sz w:val="24"/>
          <w:szCs w:val="24"/>
        </w:rPr>
        <w:instrText xml:space="preserve"> REF _Ref440274337 \r \h </w:instrText>
      </w:r>
      <w:r w:rsidR="00F5006B">
        <w:rPr>
          <w:sz w:val="24"/>
          <w:szCs w:val="24"/>
        </w:rPr>
      </w:r>
      <w:r w:rsidR="00F5006B">
        <w:rPr>
          <w:sz w:val="24"/>
          <w:szCs w:val="24"/>
        </w:rPr>
        <w:fldChar w:fldCharType="separate"/>
      </w:r>
      <w:r w:rsidR="00BE4110">
        <w:rPr>
          <w:sz w:val="24"/>
          <w:szCs w:val="24"/>
        </w:rPr>
        <w:t>5.2</w:t>
      </w:r>
      <w:r w:rsidR="00F5006B">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F5006B">
        <w:rPr>
          <w:sz w:val="24"/>
          <w:szCs w:val="24"/>
        </w:rPr>
        <w:fldChar w:fldCharType="begin"/>
      </w:r>
      <w:r w:rsidR="00D90031">
        <w:rPr>
          <w:sz w:val="24"/>
          <w:szCs w:val="24"/>
        </w:rPr>
        <w:instrText xml:space="preserve"> REF _Ref440274366 \r \h </w:instrText>
      </w:r>
      <w:r w:rsidR="00F5006B">
        <w:rPr>
          <w:sz w:val="24"/>
          <w:szCs w:val="24"/>
        </w:rPr>
      </w:r>
      <w:r w:rsidR="00F5006B">
        <w:rPr>
          <w:sz w:val="24"/>
          <w:szCs w:val="24"/>
        </w:rPr>
        <w:fldChar w:fldCharType="separate"/>
      </w:r>
      <w:r w:rsidR="00BE4110">
        <w:rPr>
          <w:sz w:val="24"/>
          <w:szCs w:val="24"/>
        </w:rPr>
        <w:t>5.4</w:t>
      </w:r>
      <w:r w:rsidR="00F5006B">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1" w:name="_Ref440376324"/>
      <w:bookmarkStart w:id="1372" w:name="_Ref440376401"/>
      <w:bookmarkStart w:id="1373" w:name="_Toc441131655"/>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71"/>
      <w:bookmarkEnd w:id="1372"/>
      <w:bookmarkEnd w:id="1373"/>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4" w:name="_Toc440376305"/>
      <w:bookmarkStart w:id="1375" w:name="_Toc440382563"/>
      <w:bookmarkStart w:id="1376" w:name="_Toc440447233"/>
      <w:bookmarkStart w:id="1377" w:name="_Toc440620913"/>
      <w:bookmarkStart w:id="1378" w:name="_Toc440631548"/>
      <w:bookmarkStart w:id="1379" w:name="_Toc440875784"/>
      <w:bookmarkStart w:id="1380" w:name="_Toc441131656"/>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4"/>
      <w:bookmarkEnd w:id="1375"/>
      <w:bookmarkEnd w:id="1376"/>
      <w:bookmarkEnd w:id="1377"/>
      <w:bookmarkEnd w:id="1378"/>
      <w:bookmarkEnd w:id="1379"/>
      <w:bookmarkEnd w:id="138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81" w:name="_Toc440376306"/>
      <w:bookmarkStart w:id="1382" w:name="_Toc440382564"/>
      <w:bookmarkStart w:id="1383" w:name="_Toc440447234"/>
      <w:bookmarkStart w:id="1384" w:name="_Toc440620914"/>
      <w:bookmarkStart w:id="1385" w:name="_Toc440631549"/>
      <w:bookmarkStart w:id="1386" w:name="_Toc440875785"/>
      <w:bookmarkStart w:id="1387" w:name="_Toc441131657"/>
      <w:r w:rsidRPr="00D904EF">
        <w:rPr>
          <w:szCs w:val="24"/>
        </w:rPr>
        <w:lastRenderedPageBreak/>
        <w:t>Инструкции по заполнению</w:t>
      </w:r>
      <w:bookmarkEnd w:id="1381"/>
      <w:bookmarkEnd w:id="1382"/>
      <w:bookmarkEnd w:id="1383"/>
      <w:bookmarkEnd w:id="1384"/>
      <w:bookmarkEnd w:id="1385"/>
      <w:bookmarkEnd w:id="1386"/>
      <w:bookmarkEnd w:id="138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5006B">
        <w:rPr>
          <w:sz w:val="24"/>
          <w:szCs w:val="24"/>
        </w:rPr>
        <w:fldChar w:fldCharType="begin"/>
      </w:r>
      <w:r w:rsidR="00EA17A9">
        <w:rPr>
          <w:sz w:val="24"/>
          <w:szCs w:val="24"/>
        </w:rPr>
        <w:instrText xml:space="preserve"> REF _Ref440876703 \r \h </w:instrText>
      </w:r>
      <w:r w:rsidR="00F5006B">
        <w:rPr>
          <w:sz w:val="24"/>
          <w:szCs w:val="24"/>
        </w:rPr>
      </w:r>
      <w:r w:rsidR="00F5006B">
        <w:rPr>
          <w:sz w:val="24"/>
          <w:szCs w:val="24"/>
        </w:rPr>
        <w:fldChar w:fldCharType="separate"/>
      </w:r>
      <w:r w:rsidR="00BE4110">
        <w:rPr>
          <w:sz w:val="24"/>
          <w:szCs w:val="24"/>
        </w:rPr>
        <w:t>3.3.10</w:t>
      </w:r>
      <w:r w:rsidR="00F5006B">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5006B">
        <w:rPr>
          <w:sz w:val="24"/>
          <w:szCs w:val="24"/>
        </w:rPr>
        <w:fldChar w:fldCharType="begin"/>
      </w:r>
      <w:r>
        <w:rPr>
          <w:sz w:val="24"/>
          <w:szCs w:val="24"/>
        </w:rPr>
        <w:instrText xml:space="preserve"> REF _Ref55336310 \r \h </w:instrText>
      </w:r>
      <w:r w:rsidR="00F5006B">
        <w:rPr>
          <w:sz w:val="24"/>
          <w:szCs w:val="24"/>
        </w:rPr>
      </w:r>
      <w:r w:rsidR="00F5006B">
        <w:rPr>
          <w:sz w:val="24"/>
          <w:szCs w:val="24"/>
        </w:rPr>
        <w:fldChar w:fldCharType="separate"/>
      </w:r>
      <w:r w:rsidR="00BE4110">
        <w:rPr>
          <w:sz w:val="24"/>
          <w:szCs w:val="24"/>
        </w:rPr>
        <w:t>5.1</w:t>
      </w:r>
      <w:r w:rsidR="00F5006B">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5D252F" w:rsidRPr="005D252F">
        <w:rPr>
          <w:bCs w:val="0"/>
          <w:sz w:val="24"/>
          <w:szCs w:val="24"/>
        </w:rPr>
        <w:t>работ</w:t>
      </w:r>
      <w:r w:rsidR="005D252F" w:rsidRPr="002D4BC6">
        <w:rPr>
          <w:szCs w:val="24"/>
        </w:rPr>
        <w:t xml:space="preserve"> </w:t>
      </w:r>
      <w:r w:rsidR="00CA1534" w:rsidRPr="00F647F7">
        <w:rPr>
          <w:sz w:val="24"/>
          <w:szCs w:val="24"/>
        </w:rPr>
        <w:t>(</w:t>
      </w:r>
      <w:r w:rsidR="00CA1534">
        <w:rPr>
          <w:sz w:val="24"/>
          <w:szCs w:val="24"/>
        </w:rPr>
        <w:t xml:space="preserve">подраздел </w:t>
      </w:r>
      <w:r w:rsidR="00F5006B">
        <w:rPr>
          <w:sz w:val="24"/>
          <w:szCs w:val="24"/>
        </w:rPr>
        <w:fldChar w:fldCharType="begin"/>
      </w:r>
      <w:r w:rsidR="00CA1534">
        <w:rPr>
          <w:sz w:val="24"/>
          <w:szCs w:val="24"/>
        </w:rPr>
        <w:instrText xml:space="preserve"> REF _Ref440274337 \r \h </w:instrText>
      </w:r>
      <w:r w:rsidR="00F5006B">
        <w:rPr>
          <w:sz w:val="24"/>
          <w:szCs w:val="24"/>
        </w:rPr>
      </w:r>
      <w:r w:rsidR="00F5006B">
        <w:rPr>
          <w:sz w:val="24"/>
          <w:szCs w:val="24"/>
        </w:rPr>
        <w:fldChar w:fldCharType="separate"/>
      </w:r>
      <w:r w:rsidR="00BE4110">
        <w:rPr>
          <w:sz w:val="24"/>
          <w:szCs w:val="24"/>
        </w:rPr>
        <w:t>5.2</w:t>
      </w:r>
      <w:r w:rsidR="00F5006B">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F5006B">
        <w:rPr>
          <w:sz w:val="24"/>
          <w:szCs w:val="24"/>
        </w:rPr>
        <w:fldChar w:fldCharType="begin"/>
      </w:r>
      <w:r w:rsidR="00CA1534">
        <w:rPr>
          <w:sz w:val="24"/>
          <w:szCs w:val="24"/>
        </w:rPr>
        <w:instrText xml:space="preserve"> REF _Ref440274366 \r \h </w:instrText>
      </w:r>
      <w:r w:rsidR="00F5006B">
        <w:rPr>
          <w:sz w:val="24"/>
          <w:szCs w:val="24"/>
        </w:rPr>
      </w:r>
      <w:r w:rsidR="00F5006B">
        <w:rPr>
          <w:sz w:val="24"/>
          <w:szCs w:val="24"/>
        </w:rPr>
        <w:fldChar w:fldCharType="separate"/>
      </w:r>
      <w:r w:rsidR="00BE4110">
        <w:rPr>
          <w:sz w:val="24"/>
          <w:szCs w:val="24"/>
        </w:rPr>
        <w:t>5.4</w:t>
      </w:r>
      <w:r w:rsidR="00F5006B">
        <w:rPr>
          <w:sz w:val="24"/>
          <w:szCs w:val="24"/>
        </w:rPr>
        <w:fldChar w:fldCharType="end"/>
      </w:r>
      <w:r w:rsidR="00CA1534" w:rsidRPr="008E5EA3">
        <w:rPr>
          <w:sz w:val="24"/>
          <w:szCs w:val="24"/>
        </w:rPr>
        <w:t>).</w:t>
      </w:r>
    </w:p>
    <w:p w:rsidR="00CA1534" w:rsidRPr="00566071" w:rsidRDefault="00CA1534" w:rsidP="00CA1534">
      <w:pPr>
        <w:rPr>
          <w:sz w:val="24"/>
          <w:szCs w:val="24"/>
        </w:rPr>
      </w:pPr>
    </w:p>
    <w:p w:rsidR="005E3517" w:rsidRDefault="005E3517" w:rsidP="00CA1534">
      <w:pPr>
        <w:sectPr w:rsidR="005E3517" w:rsidSect="00FB7116">
          <w:pgSz w:w="11906" w:h="16838" w:code="9"/>
          <w:pgMar w:top="680" w:right="567" w:bottom="539" w:left="1134" w:header="709" w:footer="709" w:gutter="0"/>
          <w:cols w:space="720"/>
          <w:docGrid w:linePitch="360"/>
        </w:sectPr>
      </w:pPr>
    </w:p>
    <w:p w:rsidR="005E3517" w:rsidRPr="00CC5A3A" w:rsidRDefault="005E3517" w:rsidP="005E3517">
      <w:pPr>
        <w:pStyle w:val="2"/>
        <w:pageBreakBefore/>
        <w:tabs>
          <w:tab w:val="clear" w:pos="0"/>
          <w:tab w:val="clear" w:pos="1700"/>
          <w:tab w:val="num" w:pos="1134"/>
          <w:tab w:val="num" w:pos="5104"/>
        </w:tabs>
        <w:spacing w:before="100" w:beforeAutospacing="1" w:after="100" w:afterAutospacing="1" w:line="240" w:lineRule="auto"/>
      </w:pPr>
      <w:bookmarkStart w:id="1388" w:name="_Toc426108836"/>
      <w:bookmarkStart w:id="1389" w:name="_Ref441574460"/>
      <w:bookmarkStart w:id="1390" w:name="_Ref441574649"/>
      <w:bookmarkStart w:id="1391" w:name="_Toc441575251"/>
      <w:bookmarkStart w:id="1392" w:name="_Ref442187883"/>
      <w:r w:rsidRPr="00CC5A3A">
        <w:lastRenderedPageBreak/>
        <w:t>Расписка  сдачи-приемки соглашения о неустойке (форма 1</w:t>
      </w:r>
      <w:r>
        <w:t>8</w:t>
      </w:r>
      <w:r w:rsidRPr="00CC5A3A">
        <w:t>)</w:t>
      </w:r>
      <w:bookmarkEnd w:id="1388"/>
      <w:bookmarkEnd w:id="1389"/>
      <w:bookmarkEnd w:id="1390"/>
      <w:bookmarkEnd w:id="1391"/>
      <w:bookmarkEnd w:id="1392"/>
    </w:p>
    <w:p w:rsidR="005E3517" w:rsidRPr="00CC5A3A" w:rsidRDefault="005E3517" w:rsidP="005E3517">
      <w:pPr>
        <w:pStyle w:val="3"/>
        <w:rPr>
          <w:szCs w:val="24"/>
        </w:rPr>
      </w:pPr>
      <w:bookmarkStart w:id="1393" w:name="_Toc426108837"/>
      <w:bookmarkStart w:id="1394" w:name="_Ref441574456"/>
      <w:bookmarkStart w:id="1395" w:name="_Toc441575252"/>
      <w:r w:rsidRPr="00CC5A3A">
        <w:rPr>
          <w:szCs w:val="24"/>
        </w:rPr>
        <w:t xml:space="preserve">Форма Расписки  сдачи-приемки </w:t>
      </w:r>
      <w:bookmarkEnd w:id="1393"/>
      <w:r w:rsidRPr="00CC5A3A">
        <w:rPr>
          <w:szCs w:val="24"/>
        </w:rPr>
        <w:t>соглашения о неустойке</w:t>
      </w:r>
      <w:bookmarkEnd w:id="1394"/>
      <w:bookmarkEnd w:id="1395"/>
    </w:p>
    <w:p w:rsidR="005E3517" w:rsidRPr="00CC5A3A" w:rsidRDefault="005E3517" w:rsidP="005E3517">
      <w:pPr>
        <w:pStyle w:val="26"/>
        <w:tabs>
          <w:tab w:val="clear" w:pos="4536"/>
        </w:tabs>
        <w:spacing w:before="100" w:beforeAutospacing="1" w:after="100" w:afterAutospacing="1"/>
        <w:ind w:firstLine="0"/>
        <w:jc w:val="center"/>
        <w:rPr>
          <w:sz w:val="24"/>
          <w:szCs w:val="24"/>
        </w:rPr>
      </w:pPr>
    </w:p>
    <w:p w:rsidR="005E3517" w:rsidRPr="00CC5A3A" w:rsidRDefault="005E3517" w:rsidP="005E351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5E3517" w:rsidRPr="00047DE1" w:rsidRDefault="005E3517" w:rsidP="005E3517">
      <w:pPr>
        <w:ind w:firstLine="0"/>
        <w:jc w:val="center"/>
        <w:rPr>
          <w:b/>
          <w:sz w:val="24"/>
          <w:szCs w:val="24"/>
        </w:rPr>
      </w:pPr>
      <w:r w:rsidRPr="00047DE1">
        <w:rPr>
          <w:b/>
          <w:sz w:val="24"/>
          <w:szCs w:val="24"/>
        </w:rPr>
        <w:t>Расписка  сдачи-приемки соглашения о неустойке</w:t>
      </w:r>
    </w:p>
    <w:p w:rsidR="005E3517" w:rsidRPr="00047DE1" w:rsidRDefault="005E3517" w:rsidP="005E351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5E3517" w:rsidRPr="00047DE1" w:rsidTr="00E01F85">
        <w:tc>
          <w:tcPr>
            <w:tcW w:w="14863" w:type="dxa"/>
            <w:gridSpan w:val="7"/>
            <w:shd w:val="clear" w:color="auto" w:fill="auto"/>
          </w:tcPr>
          <w:p w:rsidR="005E3517" w:rsidRPr="00047DE1" w:rsidRDefault="005E3517" w:rsidP="00E01F85">
            <w:pPr>
              <w:pStyle w:val="afd"/>
              <w:rPr>
                <w:sz w:val="24"/>
                <w:szCs w:val="24"/>
              </w:rPr>
            </w:pPr>
            <w:r w:rsidRPr="00047DE1">
              <w:rPr>
                <w:b/>
                <w:sz w:val="24"/>
                <w:szCs w:val="24"/>
              </w:rPr>
              <w:t>ПОЛУЧЕНИЕ</w:t>
            </w:r>
            <w:r w:rsidRPr="00047DE1">
              <w:rPr>
                <w:sz w:val="24"/>
                <w:szCs w:val="24"/>
              </w:rPr>
              <w:t>:</w:t>
            </w:r>
          </w:p>
        </w:tc>
      </w:tr>
      <w:tr w:rsidR="005E3517" w:rsidRPr="00047DE1" w:rsidTr="00E01F85">
        <w:tc>
          <w:tcPr>
            <w:tcW w:w="2262" w:type="dxa"/>
            <w:shd w:val="clear" w:color="auto" w:fill="auto"/>
          </w:tcPr>
          <w:p w:rsidR="005E3517" w:rsidRPr="00047DE1" w:rsidRDefault="005E3517" w:rsidP="00E01F85">
            <w:pPr>
              <w:pStyle w:val="afd"/>
              <w:ind w:right="754"/>
              <w:rPr>
                <w:sz w:val="24"/>
                <w:szCs w:val="24"/>
              </w:rPr>
            </w:pPr>
            <w:r w:rsidRPr="00047DE1">
              <w:rPr>
                <w:sz w:val="24"/>
                <w:szCs w:val="24"/>
              </w:rPr>
              <w:t>Участник</w:t>
            </w:r>
          </w:p>
        </w:tc>
        <w:tc>
          <w:tcPr>
            <w:tcW w:w="3800" w:type="dxa"/>
            <w:shd w:val="clear" w:color="auto" w:fill="auto"/>
          </w:tcPr>
          <w:p w:rsidR="005E3517" w:rsidRPr="00047DE1" w:rsidRDefault="005E3517"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5E3517" w:rsidRPr="00047DE1" w:rsidRDefault="005E3517"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5E3517" w:rsidRPr="00047DE1" w:rsidRDefault="005E3517"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5E3517" w:rsidRPr="00047DE1" w:rsidRDefault="005E3517" w:rsidP="00E01F8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5E3517" w:rsidRPr="00047DE1" w:rsidRDefault="005E3517" w:rsidP="00E01F85">
            <w:pPr>
              <w:pStyle w:val="afd"/>
              <w:ind w:right="86"/>
              <w:rPr>
                <w:sz w:val="24"/>
                <w:szCs w:val="24"/>
              </w:rPr>
            </w:pPr>
            <w:r w:rsidRPr="00047DE1">
              <w:rPr>
                <w:sz w:val="24"/>
                <w:szCs w:val="24"/>
              </w:rPr>
              <w:t>Сдал</w:t>
            </w:r>
          </w:p>
          <w:p w:rsidR="005E3517" w:rsidRPr="00047DE1" w:rsidRDefault="005E3517"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5E3517" w:rsidRPr="00047DE1" w:rsidRDefault="005E3517" w:rsidP="00E01F85">
            <w:pPr>
              <w:pStyle w:val="afd"/>
              <w:ind w:right="86"/>
              <w:rPr>
                <w:sz w:val="24"/>
                <w:szCs w:val="24"/>
              </w:rPr>
            </w:pPr>
            <w:r w:rsidRPr="00047DE1">
              <w:rPr>
                <w:sz w:val="24"/>
                <w:szCs w:val="24"/>
              </w:rPr>
              <w:t>ФИО/Подпись</w:t>
            </w:r>
          </w:p>
        </w:tc>
        <w:tc>
          <w:tcPr>
            <w:tcW w:w="2263" w:type="dxa"/>
            <w:shd w:val="clear" w:color="auto" w:fill="auto"/>
          </w:tcPr>
          <w:p w:rsidR="005E3517" w:rsidRPr="00047DE1" w:rsidRDefault="005E3517" w:rsidP="00E01F85">
            <w:pPr>
              <w:pStyle w:val="afd"/>
              <w:ind w:right="86"/>
              <w:rPr>
                <w:sz w:val="24"/>
                <w:szCs w:val="24"/>
              </w:rPr>
            </w:pPr>
            <w:r w:rsidRPr="00047DE1">
              <w:rPr>
                <w:sz w:val="24"/>
                <w:szCs w:val="24"/>
              </w:rPr>
              <w:t>Получил</w:t>
            </w:r>
          </w:p>
          <w:p w:rsidR="005E3517" w:rsidRPr="00047DE1" w:rsidRDefault="005E3517"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5E3517" w:rsidRPr="00047DE1" w:rsidRDefault="005E3517" w:rsidP="00E01F85">
            <w:pPr>
              <w:pStyle w:val="afd"/>
              <w:ind w:right="86"/>
              <w:rPr>
                <w:sz w:val="24"/>
                <w:szCs w:val="24"/>
              </w:rPr>
            </w:pPr>
            <w:r w:rsidRPr="00047DE1">
              <w:rPr>
                <w:sz w:val="24"/>
                <w:szCs w:val="24"/>
              </w:rPr>
              <w:t>ФИО/Подпись</w:t>
            </w:r>
          </w:p>
        </w:tc>
      </w:tr>
      <w:tr w:rsidR="005E3517" w:rsidRPr="00047DE1" w:rsidTr="00E01F85">
        <w:tc>
          <w:tcPr>
            <w:tcW w:w="2262" w:type="dxa"/>
            <w:shd w:val="clear" w:color="auto" w:fill="auto"/>
          </w:tcPr>
          <w:p w:rsidR="005E3517" w:rsidRPr="00047DE1" w:rsidRDefault="005E3517" w:rsidP="00E01F85">
            <w:pPr>
              <w:pStyle w:val="afd"/>
              <w:rPr>
                <w:sz w:val="24"/>
                <w:szCs w:val="24"/>
              </w:rPr>
            </w:pPr>
          </w:p>
          <w:p w:rsidR="005E3517" w:rsidRPr="00047DE1" w:rsidRDefault="005E3517" w:rsidP="00E01F85">
            <w:pPr>
              <w:pStyle w:val="afd"/>
              <w:rPr>
                <w:sz w:val="24"/>
                <w:szCs w:val="24"/>
              </w:rPr>
            </w:pPr>
          </w:p>
        </w:tc>
        <w:tc>
          <w:tcPr>
            <w:tcW w:w="3800" w:type="dxa"/>
            <w:shd w:val="clear" w:color="auto" w:fill="auto"/>
          </w:tcPr>
          <w:p w:rsidR="005E3517" w:rsidRPr="00047DE1" w:rsidRDefault="005E3517" w:rsidP="00E01F85">
            <w:pPr>
              <w:pStyle w:val="afd"/>
              <w:rPr>
                <w:sz w:val="24"/>
                <w:szCs w:val="24"/>
              </w:rPr>
            </w:pPr>
          </w:p>
        </w:tc>
        <w:tc>
          <w:tcPr>
            <w:tcW w:w="1559" w:type="dxa"/>
            <w:shd w:val="clear" w:color="auto" w:fill="auto"/>
          </w:tcPr>
          <w:p w:rsidR="005E3517" w:rsidRPr="00047DE1" w:rsidRDefault="005E3517" w:rsidP="00E01F85">
            <w:pPr>
              <w:pStyle w:val="afd"/>
              <w:rPr>
                <w:sz w:val="24"/>
                <w:szCs w:val="24"/>
              </w:rPr>
            </w:pPr>
          </w:p>
        </w:tc>
        <w:tc>
          <w:tcPr>
            <w:tcW w:w="1418" w:type="dxa"/>
            <w:shd w:val="clear" w:color="auto" w:fill="auto"/>
          </w:tcPr>
          <w:p w:rsidR="005E3517" w:rsidRPr="00047DE1" w:rsidRDefault="005E3517" w:rsidP="00E01F85">
            <w:pPr>
              <w:pStyle w:val="afd"/>
              <w:rPr>
                <w:sz w:val="24"/>
                <w:szCs w:val="24"/>
              </w:rPr>
            </w:pPr>
          </w:p>
        </w:tc>
        <w:tc>
          <w:tcPr>
            <w:tcW w:w="1299" w:type="dxa"/>
            <w:shd w:val="clear" w:color="auto" w:fill="auto"/>
          </w:tcPr>
          <w:p w:rsidR="005E3517" w:rsidRPr="00047DE1" w:rsidRDefault="005E3517" w:rsidP="00E01F85">
            <w:pPr>
              <w:pStyle w:val="afd"/>
              <w:rPr>
                <w:sz w:val="24"/>
                <w:szCs w:val="24"/>
              </w:rPr>
            </w:pPr>
          </w:p>
        </w:tc>
        <w:tc>
          <w:tcPr>
            <w:tcW w:w="2262" w:type="dxa"/>
            <w:shd w:val="clear" w:color="auto" w:fill="auto"/>
          </w:tcPr>
          <w:p w:rsidR="005E3517" w:rsidRPr="00047DE1" w:rsidRDefault="005E3517" w:rsidP="00E01F85">
            <w:pPr>
              <w:pStyle w:val="afd"/>
              <w:rPr>
                <w:sz w:val="24"/>
                <w:szCs w:val="24"/>
              </w:rPr>
            </w:pPr>
          </w:p>
        </w:tc>
        <w:tc>
          <w:tcPr>
            <w:tcW w:w="2263" w:type="dxa"/>
            <w:shd w:val="clear" w:color="auto" w:fill="auto"/>
          </w:tcPr>
          <w:p w:rsidR="005E3517" w:rsidRPr="00047DE1" w:rsidRDefault="005E3517" w:rsidP="00E01F85">
            <w:pPr>
              <w:pStyle w:val="afd"/>
              <w:rPr>
                <w:sz w:val="24"/>
                <w:szCs w:val="24"/>
              </w:rPr>
            </w:pPr>
          </w:p>
        </w:tc>
      </w:tr>
    </w:tbl>
    <w:p w:rsidR="005E3517" w:rsidRPr="00CC5A3A" w:rsidRDefault="005E3517" w:rsidP="005E3517">
      <w:pPr>
        <w:pStyle w:val="afd"/>
        <w:rPr>
          <w:szCs w:val="24"/>
        </w:rPr>
      </w:pPr>
    </w:p>
    <w:p w:rsidR="005E3517" w:rsidRDefault="005E3517" w:rsidP="005E3517">
      <w:pPr>
        <w:jc w:val="center"/>
        <w:rPr>
          <w:b/>
          <w:bCs w:val="0"/>
          <w:szCs w:val="24"/>
          <w:u w:val="single"/>
        </w:rPr>
      </w:pPr>
    </w:p>
    <w:p w:rsidR="005E3517" w:rsidRPr="00CC5A3A" w:rsidRDefault="005E3517" w:rsidP="005E3517">
      <w:pPr>
        <w:jc w:val="center"/>
        <w:rPr>
          <w:b/>
          <w:bCs w:val="0"/>
          <w:szCs w:val="24"/>
          <w:u w:val="single"/>
        </w:rPr>
      </w:pPr>
    </w:p>
    <w:p w:rsidR="005E3517" w:rsidRPr="00CC5A3A" w:rsidRDefault="005E3517" w:rsidP="005E351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5E3517" w:rsidRPr="00CC5A3A" w:rsidRDefault="005E3517" w:rsidP="005E3517">
      <w:pPr>
        <w:pStyle w:val="26"/>
        <w:pageBreakBefore/>
        <w:numPr>
          <w:ilvl w:val="2"/>
          <w:numId w:val="80"/>
        </w:numPr>
        <w:tabs>
          <w:tab w:val="clear" w:pos="2694"/>
          <w:tab w:val="num" w:pos="1134"/>
        </w:tabs>
        <w:ind w:left="1134"/>
        <w:outlineLvl w:val="2"/>
        <w:rPr>
          <w:sz w:val="24"/>
          <w:szCs w:val="24"/>
        </w:rPr>
        <w:sectPr w:rsidR="005E3517" w:rsidRPr="00CC5A3A" w:rsidSect="00047DE1">
          <w:pgSz w:w="16838" w:h="11906" w:orient="landscape" w:code="9"/>
          <w:pgMar w:top="1134" w:right="680" w:bottom="567" w:left="1134" w:header="680" w:footer="278" w:gutter="0"/>
          <w:cols w:space="708"/>
          <w:titlePg/>
          <w:docGrid w:linePitch="360"/>
        </w:sectPr>
      </w:pPr>
    </w:p>
    <w:p w:rsidR="005E3517" w:rsidRPr="00CC5A3A" w:rsidRDefault="005E3517" w:rsidP="005E3517">
      <w:pPr>
        <w:pStyle w:val="3"/>
        <w:rPr>
          <w:szCs w:val="24"/>
        </w:rPr>
      </w:pPr>
      <w:bookmarkStart w:id="1396" w:name="_Toc426108838"/>
      <w:bookmarkStart w:id="1397" w:name="_Toc441575253"/>
      <w:r w:rsidRPr="00CC5A3A">
        <w:rPr>
          <w:szCs w:val="24"/>
        </w:rPr>
        <w:lastRenderedPageBreak/>
        <w:t>Инструкции по заполнению</w:t>
      </w:r>
      <w:bookmarkEnd w:id="1396"/>
      <w:bookmarkEnd w:id="1397"/>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5E3517" w:rsidRPr="00CC5A3A" w:rsidRDefault="005E3517" w:rsidP="005E3517">
      <w:pPr>
        <w:ind w:firstLine="0"/>
        <w:rPr>
          <w:bCs w:val="0"/>
          <w:szCs w:val="24"/>
        </w:rPr>
      </w:pPr>
    </w:p>
    <w:p w:rsidR="00CA1534" w:rsidRPr="005E3517" w:rsidRDefault="00CA1534" w:rsidP="00CA1534"/>
    <w:sectPr w:rsidR="00CA1534" w:rsidRPr="005E351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A2F" w:rsidRDefault="00502A2F">
      <w:pPr>
        <w:spacing w:line="240" w:lineRule="auto"/>
      </w:pPr>
      <w:r>
        <w:separator/>
      </w:r>
    </w:p>
  </w:endnote>
  <w:endnote w:type="continuationSeparator" w:id="0">
    <w:p w:rsidR="00502A2F" w:rsidRDefault="00502A2F">
      <w:pPr>
        <w:spacing w:line="240" w:lineRule="auto"/>
      </w:pPr>
      <w:r>
        <w:continuationSeparator/>
      </w:r>
    </w:p>
  </w:endnote>
  <w:endnote w:id="1">
    <w:p w:rsidR="00346998" w:rsidRDefault="00346998" w:rsidP="00346998">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F5006B">
    <w:pPr>
      <w:pStyle w:val="aff2"/>
      <w:framePr w:wrap="around" w:vAnchor="text" w:hAnchor="margin" w:xAlign="right" w:y="1"/>
      <w:rPr>
        <w:rStyle w:val="a6"/>
      </w:rPr>
    </w:pPr>
    <w:r>
      <w:rPr>
        <w:rStyle w:val="a6"/>
      </w:rPr>
      <w:fldChar w:fldCharType="begin"/>
    </w:r>
    <w:r w:rsidR="00663C2F">
      <w:rPr>
        <w:rStyle w:val="a6"/>
      </w:rPr>
      <w:instrText xml:space="preserve">PAGE  </w:instrText>
    </w:r>
    <w:r>
      <w:rPr>
        <w:rStyle w:val="a6"/>
      </w:rPr>
      <w:fldChar w:fldCharType="end"/>
    </w:r>
  </w:p>
  <w:p w:rsidR="00663C2F" w:rsidRDefault="00663C2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Pr="00FA0376" w:rsidRDefault="00663C2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F5006B" w:rsidRPr="00FA0376">
      <w:rPr>
        <w:sz w:val="16"/>
        <w:szCs w:val="16"/>
        <w:lang w:eastAsia="ru-RU"/>
      </w:rPr>
      <w:fldChar w:fldCharType="begin"/>
    </w:r>
    <w:r w:rsidRPr="00FA0376">
      <w:rPr>
        <w:sz w:val="16"/>
        <w:szCs w:val="16"/>
        <w:lang w:eastAsia="ru-RU"/>
      </w:rPr>
      <w:instrText xml:space="preserve"> PAGE </w:instrText>
    </w:r>
    <w:r w:rsidR="00F5006B" w:rsidRPr="00FA0376">
      <w:rPr>
        <w:sz w:val="16"/>
        <w:szCs w:val="16"/>
        <w:lang w:eastAsia="ru-RU"/>
      </w:rPr>
      <w:fldChar w:fldCharType="separate"/>
    </w:r>
    <w:r w:rsidR="00024EEA">
      <w:rPr>
        <w:noProof/>
        <w:sz w:val="16"/>
        <w:szCs w:val="16"/>
        <w:lang w:eastAsia="ru-RU"/>
      </w:rPr>
      <w:t>29</w:t>
    </w:r>
    <w:r w:rsidR="00F5006B" w:rsidRPr="00FA0376">
      <w:rPr>
        <w:sz w:val="16"/>
        <w:szCs w:val="16"/>
        <w:lang w:eastAsia="ru-RU"/>
      </w:rPr>
      <w:fldChar w:fldCharType="end"/>
    </w:r>
  </w:p>
  <w:p w:rsidR="00663C2F" w:rsidRPr="00E023AD" w:rsidRDefault="00663C2F" w:rsidP="00832D0A">
    <w:pPr>
      <w:pStyle w:val="aff2"/>
      <w:jc w:val="center"/>
      <w:rPr>
        <w:sz w:val="18"/>
        <w:szCs w:val="18"/>
      </w:rPr>
    </w:pPr>
    <w:r>
      <w:rPr>
        <w:sz w:val="18"/>
        <w:szCs w:val="18"/>
      </w:rPr>
      <w:t xml:space="preserve">Открытый запрос </w:t>
    </w:r>
    <w:r w:rsidRPr="00E023AD">
      <w:rPr>
        <w:sz w:val="18"/>
        <w:szCs w:val="18"/>
      </w:rPr>
      <w:t>предложений на право заключения Договор</w:t>
    </w:r>
    <w:r w:rsidR="00E023AD" w:rsidRPr="00E023AD">
      <w:rPr>
        <w:sz w:val="18"/>
        <w:szCs w:val="18"/>
      </w:rPr>
      <w:t>а</w:t>
    </w:r>
    <w:r w:rsidRPr="00E023AD">
      <w:rPr>
        <w:sz w:val="18"/>
        <w:szCs w:val="18"/>
      </w:rPr>
      <w:t xml:space="preserve"> </w:t>
    </w:r>
    <w:r w:rsidR="00E023AD" w:rsidRPr="00E023AD">
      <w:rPr>
        <w:sz w:val="18"/>
        <w:szCs w:val="18"/>
      </w:rPr>
      <w:t>на выполнение работ по ремонту автотракторной техники</w:t>
    </w:r>
    <w:r w:rsidRPr="00E023AD">
      <w:rPr>
        <w:sz w:val="18"/>
        <w:szCs w:val="18"/>
      </w:rPr>
      <w:t xml:space="preserve"> для нужд ПАО «МРСК Центра» (филиал</w:t>
    </w:r>
    <w:r w:rsidR="00E023AD" w:rsidRPr="00E023AD">
      <w:rPr>
        <w:sz w:val="18"/>
        <w:szCs w:val="18"/>
      </w:rPr>
      <w:t>а</w:t>
    </w:r>
    <w:r w:rsidRPr="00E023AD">
      <w:rPr>
        <w:sz w:val="18"/>
        <w:szCs w:val="18"/>
      </w:rPr>
      <w:t xml:space="preserve">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A2F" w:rsidRDefault="00502A2F">
      <w:pPr>
        <w:spacing w:line="240" w:lineRule="auto"/>
      </w:pPr>
      <w:r>
        <w:separator/>
      </w:r>
    </w:p>
  </w:footnote>
  <w:footnote w:type="continuationSeparator" w:id="0">
    <w:p w:rsidR="00502A2F" w:rsidRDefault="00502A2F">
      <w:pPr>
        <w:spacing w:line="240" w:lineRule="auto"/>
      </w:pPr>
      <w:r>
        <w:continuationSeparator/>
      </w:r>
    </w:p>
  </w:footnote>
  <w:footnote w:id="1">
    <w:p w:rsidR="00346998" w:rsidRDefault="00346998" w:rsidP="00346998">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Pr="00930031" w:rsidRDefault="00663C2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C42C77"/>
    <w:multiLevelType w:val="hybridMultilevel"/>
    <w:tmpl w:val="0A5E3AA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8">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1">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3"/>
  </w:num>
  <w:num w:numId="23">
    <w:abstractNumId w:val="101"/>
  </w:num>
  <w:num w:numId="24">
    <w:abstractNumId w:val="136"/>
  </w:num>
  <w:num w:numId="25">
    <w:abstractNumId w:val="120"/>
  </w:num>
  <w:num w:numId="26">
    <w:abstractNumId w:val="111"/>
  </w:num>
  <w:num w:numId="27">
    <w:abstractNumId w:val="77"/>
  </w:num>
  <w:num w:numId="28">
    <w:abstractNumId w:val="100"/>
  </w:num>
  <w:num w:numId="29">
    <w:abstractNumId w:val="137"/>
  </w:num>
  <w:num w:numId="30">
    <w:abstractNumId w:val="96"/>
  </w:num>
  <w:num w:numId="31">
    <w:abstractNumId w:val="97"/>
  </w:num>
  <w:num w:numId="32">
    <w:abstractNumId w:val="118"/>
  </w:num>
  <w:num w:numId="33">
    <w:abstractNumId w:val="144"/>
  </w:num>
  <w:num w:numId="34">
    <w:abstractNumId w:val="124"/>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2"/>
  </w:num>
  <w:num w:numId="44">
    <w:abstractNumId w:val="103"/>
  </w:num>
  <w:num w:numId="45">
    <w:abstractNumId w:val="131"/>
  </w:num>
  <w:num w:numId="46">
    <w:abstractNumId w:val="0"/>
  </w:num>
  <w:num w:numId="47">
    <w:abstractNumId w:val="112"/>
  </w:num>
  <w:num w:numId="48">
    <w:abstractNumId w:val="128"/>
  </w:num>
  <w:num w:numId="49">
    <w:abstractNumId w:val="132"/>
  </w:num>
  <w:num w:numId="50">
    <w:abstractNumId w:val="121"/>
  </w:num>
  <w:num w:numId="51">
    <w:abstractNumId w:val="149"/>
  </w:num>
  <w:num w:numId="52">
    <w:abstractNumId w:val="127"/>
  </w:num>
  <w:num w:numId="53">
    <w:abstractNumId w:val="94"/>
  </w:num>
  <w:num w:numId="54">
    <w:abstractNumId w:val="130"/>
  </w:num>
  <w:num w:numId="55">
    <w:abstractNumId w:val="81"/>
  </w:num>
  <w:num w:numId="56">
    <w:abstractNumId w:val="135"/>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5"/>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8"/>
    <w:lvlOverride w:ilvl="0">
      <w:startOverride w:val="1"/>
    </w:lvlOverride>
  </w:num>
  <w:num w:numId="70">
    <w:abstractNumId w:val="78"/>
  </w:num>
  <w:num w:numId="71">
    <w:abstractNumId w:val="147"/>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9"/>
  </w:num>
  <w:num w:numId="78">
    <w:abstractNumId w:val="146"/>
  </w:num>
  <w:num w:numId="79">
    <w:abstractNumId w:val="91"/>
  </w:num>
  <w:num w:numId="80">
    <w:abstractNumId w:val="115"/>
  </w:num>
  <w:num w:numId="81">
    <w:abstractNumId w:val="89"/>
  </w:num>
  <w:num w:numId="82">
    <w:abstractNumId w:val="143"/>
  </w:num>
  <w:num w:numId="83">
    <w:abstractNumId w:val="13"/>
  </w:num>
  <w:num w:numId="84">
    <w:abstractNumId w:val="20"/>
  </w:num>
  <w:num w:numId="85">
    <w:abstractNumId w:val="70"/>
  </w:num>
  <w:num w:numId="86">
    <w:abstractNumId w:val="122"/>
  </w:num>
  <w:num w:numId="87">
    <w:abstractNumId w:val="92"/>
  </w:num>
  <w:num w:numId="88">
    <w:abstractNumId w:val="148"/>
  </w:num>
  <w:num w:numId="89">
    <w:abstractNumId w:val="141"/>
  </w:num>
  <w:num w:numId="90">
    <w:abstractNumId w:val="139"/>
  </w:num>
  <w:num w:numId="91">
    <w:abstractNumId w:val="107"/>
  </w:num>
  <w:num w:numId="92">
    <w:abstractNumId w:val="150"/>
  </w:num>
  <w:num w:numId="93">
    <w:abstractNumId w:val="114"/>
  </w:num>
  <w:num w:numId="94">
    <w:abstractNumId w:val="134"/>
  </w:num>
  <w:num w:numId="95">
    <w:abstractNumId w:val="151"/>
  </w:num>
  <w:num w:numId="96">
    <w:abstractNumId w:val="123"/>
  </w:num>
  <w:num w:numId="97">
    <w:abstractNumId w:val="119"/>
  </w:num>
  <w:num w:numId="98">
    <w:abstractNumId w:val="109"/>
  </w:num>
  <w:num w:numId="99">
    <w:abstractNumId w:val="140"/>
  </w:num>
  <w:num w:numId="100">
    <w:abstractNumId w:val="125"/>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0B4"/>
    <w:rsid w:val="00006EAA"/>
    <w:rsid w:val="00007542"/>
    <w:rsid w:val="00016C74"/>
    <w:rsid w:val="000172FE"/>
    <w:rsid w:val="00022797"/>
    <w:rsid w:val="00024EEA"/>
    <w:rsid w:val="00027446"/>
    <w:rsid w:val="00027C2B"/>
    <w:rsid w:val="00032368"/>
    <w:rsid w:val="000326CF"/>
    <w:rsid w:val="000333D4"/>
    <w:rsid w:val="00033D13"/>
    <w:rsid w:val="00035287"/>
    <w:rsid w:val="00036006"/>
    <w:rsid w:val="000364DC"/>
    <w:rsid w:val="00037B8B"/>
    <w:rsid w:val="00040EC0"/>
    <w:rsid w:val="00041431"/>
    <w:rsid w:val="000417CE"/>
    <w:rsid w:val="00043768"/>
    <w:rsid w:val="000443F3"/>
    <w:rsid w:val="00046356"/>
    <w:rsid w:val="00046691"/>
    <w:rsid w:val="00047253"/>
    <w:rsid w:val="000506A1"/>
    <w:rsid w:val="00051152"/>
    <w:rsid w:val="00055C84"/>
    <w:rsid w:val="00056D43"/>
    <w:rsid w:val="00065ED6"/>
    <w:rsid w:val="0007043F"/>
    <w:rsid w:val="00073969"/>
    <w:rsid w:val="00076D8B"/>
    <w:rsid w:val="00077FB6"/>
    <w:rsid w:val="0009087F"/>
    <w:rsid w:val="00090CBD"/>
    <w:rsid w:val="00092967"/>
    <w:rsid w:val="00093734"/>
    <w:rsid w:val="000943E4"/>
    <w:rsid w:val="00096E9D"/>
    <w:rsid w:val="000A00E6"/>
    <w:rsid w:val="000A552E"/>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23C70"/>
    <w:rsid w:val="0012590A"/>
    <w:rsid w:val="001324A1"/>
    <w:rsid w:val="0013328C"/>
    <w:rsid w:val="00134962"/>
    <w:rsid w:val="00140353"/>
    <w:rsid w:val="001519E9"/>
    <w:rsid w:val="001532C5"/>
    <w:rsid w:val="00155DAF"/>
    <w:rsid w:val="00157A6B"/>
    <w:rsid w:val="0016246B"/>
    <w:rsid w:val="00162A8F"/>
    <w:rsid w:val="0016497D"/>
    <w:rsid w:val="00166771"/>
    <w:rsid w:val="00166CFA"/>
    <w:rsid w:val="001702EE"/>
    <w:rsid w:val="00170C72"/>
    <w:rsid w:val="001716DB"/>
    <w:rsid w:val="00172B9E"/>
    <w:rsid w:val="0017646C"/>
    <w:rsid w:val="00176B20"/>
    <w:rsid w:val="0018103F"/>
    <w:rsid w:val="00185F8B"/>
    <w:rsid w:val="00192F71"/>
    <w:rsid w:val="00193067"/>
    <w:rsid w:val="0019725C"/>
    <w:rsid w:val="001A1D23"/>
    <w:rsid w:val="001A3C31"/>
    <w:rsid w:val="001A6511"/>
    <w:rsid w:val="001B1DBF"/>
    <w:rsid w:val="001B4DC2"/>
    <w:rsid w:val="001B55E9"/>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32D"/>
    <w:rsid w:val="00236A91"/>
    <w:rsid w:val="0023759A"/>
    <w:rsid w:val="0023778A"/>
    <w:rsid w:val="00242D62"/>
    <w:rsid w:val="00243AE6"/>
    <w:rsid w:val="00243D8F"/>
    <w:rsid w:val="00246801"/>
    <w:rsid w:val="00251220"/>
    <w:rsid w:val="002514DE"/>
    <w:rsid w:val="00251B75"/>
    <w:rsid w:val="00260BC9"/>
    <w:rsid w:val="00260F79"/>
    <w:rsid w:val="00263B47"/>
    <w:rsid w:val="002652D9"/>
    <w:rsid w:val="00270E02"/>
    <w:rsid w:val="00272C16"/>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27FA"/>
    <w:rsid w:val="002E6387"/>
    <w:rsid w:val="002F2082"/>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46998"/>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1BEC"/>
    <w:rsid w:val="004360F5"/>
    <w:rsid w:val="004406A6"/>
    <w:rsid w:val="00440928"/>
    <w:rsid w:val="00440EAE"/>
    <w:rsid w:val="00443E0B"/>
    <w:rsid w:val="00450877"/>
    <w:rsid w:val="00456188"/>
    <w:rsid w:val="00461F58"/>
    <w:rsid w:val="0046282D"/>
    <w:rsid w:val="004650AF"/>
    <w:rsid w:val="00472FCD"/>
    <w:rsid w:val="00473053"/>
    <w:rsid w:val="0047380C"/>
    <w:rsid w:val="00473BFE"/>
    <w:rsid w:val="00473DEB"/>
    <w:rsid w:val="00474F01"/>
    <w:rsid w:val="004753D3"/>
    <w:rsid w:val="0048021C"/>
    <w:rsid w:val="00480F22"/>
    <w:rsid w:val="004816F5"/>
    <w:rsid w:val="004834EF"/>
    <w:rsid w:val="00485506"/>
    <w:rsid w:val="00486F2D"/>
    <w:rsid w:val="00487FFC"/>
    <w:rsid w:val="004925B9"/>
    <w:rsid w:val="00492C8B"/>
    <w:rsid w:val="00492CA3"/>
    <w:rsid w:val="00496CB3"/>
    <w:rsid w:val="004A3882"/>
    <w:rsid w:val="004A3A59"/>
    <w:rsid w:val="004B027C"/>
    <w:rsid w:val="004B4126"/>
    <w:rsid w:val="004B5B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ACE"/>
    <w:rsid w:val="004E7491"/>
    <w:rsid w:val="004E7EA4"/>
    <w:rsid w:val="004E7FE3"/>
    <w:rsid w:val="004F3685"/>
    <w:rsid w:val="004F3DEE"/>
    <w:rsid w:val="004F3F59"/>
    <w:rsid w:val="004F4D80"/>
    <w:rsid w:val="004F577B"/>
    <w:rsid w:val="004F5D95"/>
    <w:rsid w:val="004F657D"/>
    <w:rsid w:val="004F67C9"/>
    <w:rsid w:val="00502A2F"/>
    <w:rsid w:val="005031D0"/>
    <w:rsid w:val="005036EF"/>
    <w:rsid w:val="005121E2"/>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AC5"/>
    <w:rsid w:val="00553B6E"/>
    <w:rsid w:val="00556C74"/>
    <w:rsid w:val="00557C01"/>
    <w:rsid w:val="005631D9"/>
    <w:rsid w:val="00566071"/>
    <w:rsid w:val="00570124"/>
    <w:rsid w:val="00572EA1"/>
    <w:rsid w:val="00575C9C"/>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5221"/>
    <w:rsid w:val="005D7AA7"/>
    <w:rsid w:val="005E12FD"/>
    <w:rsid w:val="005E3517"/>
    <w:rsid w:val="005E3DD2"/>
    <w:rsid w:val="005E7B4E"/>
    <w:rsid w:val="005F2732"/>
    <w:rsid w:val="005F2CCE"/>
    <w:rsid w:val="005F3722"/>
    <w:rsid w:val="005F514D"/>
    <w:rsid w:val="005F566D"/>
    <w:rsid w:val="005F7167"/>
    <w:rsid w:val="006008A2"/>
    <w:rsid w:val="00603444"/>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2E01"/>
    <w:rsid w:val="00673C22"/>
    <w:rsid w:val="00673C59"/>
    <w:rsid w:val="0067458D"/>
    <w:rsid w:val="00674A7C"/>
    <w:rsid w:val="00676267"/>
    <w:rsid w:val="00680B79"/>
    <w:rsid w:val="00684527"/>
    <w:rsid w:val="00685336"/>
    <w:rsid w:val="00685381"/>
    <w:rsid w:val="00696966"/>
    <w:rsid w:val="006B0417"/>
    <w:rsid w:val="006B08E2"/>
    <w:rsid w:val="006B3CF3"/>
    <w:rsid w:val="006B43A1"/>
    <w:rsid w:val="006B4939"/>
    <w:rsid w:val="006B7986"/>
    <w:rsid w:val="006C6116"/>
    <w:rsid w:val="006C6F82"/>
    <w:rsid w:val="006D58F3"/>
    <w:rsid w:val="006F457F"/>
    <w:rsid w:val="006F5FD5"/>
    <w:rsid w:val="006F758C"/>
    <w:rsid w:val="0070025A"/>
    <w:rsid w:val="00700415"/>
    <w:rsid w:val="007011E2"/>
    <w:rsid w:val="00702B2C"/>
    <w:rsid w:val="007044CB"/>
    <w:rsid w:val="00705286"/>
    <w:rsid w:val="0070668D"/>
    <w:rsid w:val="00711BC4"/>
    <w:rsid w:val="00717F60"/>
    <w:rsid w:val="00721B30"/>
    <w:rsid w:val="00725F9C"/>
    <w:rsid w:val="00726465"/>
    <w:rsid w:val="00726DAC"/>
    <w:rsid w:val="007321D4"/>
    <w:rsid w:val="00744026"/>
    <w:rsid w:val="007502E0"/>
    <w:rsid w:val="00750D4A"/>
    <w:rsid w:val="00751AF7"/>
    <w:rsid w:val="0075229B"/>
    <w:rsid w:val="00752B37"/>
    <w:rsid w:val="007556FF"/>
    <w:rsid w:val="0075787E"/>
    <w:rsid w:val="00761011"/>
    <w:rsid w:val="00761B0C"/>
    <w:rsid w:val="007628EE"/>
    <w:rsid w:val="007638F4"/>
    <w:rsid w:val="00764A0F"/>
    <w:rsid w:val="00766900"/>
    <w:rsid w:val="007705A5"/>
    <w:rsid w:val="00771E29"/>
    <w:rsid w:val="007738A8"/>
    <w:rsid w:val="007767E1"/>
    <w:rsid w:val="007773F3"/>
    <w:rsid w:val="00777ABE"/>
    <w:rsid w:val="00777E5B"/>
    <w:rsid w:val="00781AF1"/>
    <w:rsid w:val="007831D2"/>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460F"/>
    <w:rsid w:val="007D5DCC"/>
    <w:rsid w:val="007D7C50"/>
    <w:rsid w:val="007E216D"/>
    <w:rsid w:val="007E4290"/>
    <w:rsid w:val="007E756B"/>
    <w:rsid w:val="007F0037"/>
    <w:rsid w:val="007F3FB7"/>
    <w:rsid w:val="007F7125"/>
    <w:rsid w:val="007F76D6"/>
    <w:rsid w:val="0080108A"/>
    <w:rsid w:val="00804801"/>
    <w:rsid w:val="00813F81"/>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3CE"/>
    <w:rsid w:val="00897894"/>
    <w:rsid w:val="008A0CBD"/>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D7235"/>
    <w:rsid w:val="008E3239"/>
    <w:rsid w:val="008E6130"/>
    <w:rsid w:val="008E6AA9"/>
    <w:rsid w:val="008E6B67"/>
    <w:rsid w:val="008F389C"/>
    <w:rsid w:val="008F7BD0"/>
    <w:rsid w:val="00900494"/>
    <w:rsid w:val="009027A3"/>
    <w:rsid w:val="0090331E"/>
    <w:rsid w:val="00904D11"/>
    <w:rsid w:val="00905DFC"/>
    <w:rsid w:val="0091017C"/>
    <w:rsid w:val="009108F5"/>
    <w:rsid w:val="0091430E"/>
    <w:rsid w:val="009146DD"/>
    <w:rsid w:val="00920CB0"/>
    <w:rsid w:val="00920F45"/>
    <w:rsid w:val="00922AEC"/>
    <w:rsid w:val="009268AD"/>
    <w:rsid w:val="009270B7"/>
    <w:rsid w:val="00930031"/>
    <w:rsid w:val="00932C0A"/>
    <w:rsid w:val="009357B6"/>
    <w:rsid w:val="00936252"/>
    <w:rsid w:val="00940200"/>
    <w:rsid w:val="009411D6"/>
    <w:rsid w:val="00945E91"/>
    <w:rsid w:val="009469A6"/>
    <w:rsid w:val="0094713A"/>
    <w:rsid w:val="00952932"/>
    <w:rsid w:val="00953802"/>
    <w:rsid w:val="00961AE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3BF6"/>
    <w:rsid w:val="009C3ECD"/>
    <w:rsid w:val="009C7197"/>
    <w:rsid w:val="009C744E"/>
    <w:rsid w:val="009C7620"/>
    <w:rsid w:val="009D4440"/>
    <w:rsid w:val="009D45CF"/>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589"/>
    <w:rsid w:val="00A0601F"/>
    <w:rsid w:val="00A1227A"/>
    <w:rsid w:val="00A13E63"/>
    <w:rsid w:val="00A140F7"/>
    <w:rsid w:val="00A154B7"/>
    <w:rsid w:val="00A15A79"/>
    <w:rsid w:val="00A20BBB"/>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04F6"/>
    <w:rsid w:val="00B11A53"/>
    <w:rsid w:val="00B12653"/>
    <w:rsid w:val="00B20653"/>
    <w:rsid w:val="00B20C64"/>
    <w:rsid w:val="00B21EC0"/>
    <w:rsid w:val="00B22B2F"/>
    <w:rsid w:val="00B24E19"/>
    <w:rsid w:val="00B26A26"/>
    <w:rsid w:val="00B27CCD"/>
    <w:rsid w:val="00B32859"/>
    <w:rsid w:val="00B37046"/>
    <w:rsid w:val="00B42DA0"/>
    <w:rsid w:val="00B47243"/>
    <w:rsid w:val="00B47890"/>
    <w:rsid w:val="00B51A18"/>
    <w:rsid w:val="00B5307E"/>
    <w:rsid w:val="00B5344A"/>
    <w:rsid w:val="00B56312"/>
    <w:rsid w:val="00B618BA"/>
    <w:rsid w:val="00B70C6D"/>
    <w:rsid w:val="00B71B9D"/>
    <w:rsid w:val="00B72AA3"/>
    <w:rsid w:val="00B76768"/>
    <w:rsid w:val="00B8118F"/>
    <w:rsid w:val="00B907A0"/>
    <w:rsid w:val="00B91F40"/>
    <w:rsid w:val="00B924FC"/>
    <w:rsid w:val="00B93617"/>
    <w:rsid w:val="00B94029"/>
    <w:rsid w:val="00BA1AEC"/>
    <w:rsid w:val="00BA41D1"/>
    <w:rsid w:val="00BA5DEA"/>
    <w:rsid w:val="00BA7D87"/>
    <w:rsid w:val="00BA7FAD"/>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4110"/>
    <w:rsid w:val="00BE62BA"/>
    <w:rsid w:val="00BE6319"/>
    <w:rsid w:val="00BE644E"/>
    <w:rsid w:val="00BE6AD1"/>
    <w:rsid w:val="00BE7342"/>
    <w:rsid w:val="00BE7D79"/>
    <w:rsid w:val="00BF07AE"/>
    <w:rsid w:val="00BF0EA6"/>
    <w:rsid w:val="00BF4CA0"/>
    <w:rsid w:val="00BF7BB2"/>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4E99"/>
    <w:rsid w:val="00C3704B"/>
    <w:rsid w:val="00C41228"/>
    <w:rsid w:val="00C421E1"/>
    <w:rsid w:val="00C47845"/>
    <w:rsid w:val="00C521DF"/>
    <w:rsid w:val="00C55B59"/>
    <w:rsid w:val="00C606DE"/>
    <w:rsid w:val="00C6609A"/>
    <w:rsid w:val="00C67781"/>
    <w:rsid w:val="00C70F61"/>
    <w:rsid w:val="00C718E2"/>
    <w:rsid w:val="00C74146"/>
    <w:rsid w:val="00C8093D"/>
    <w:rsid w:val="00C81CB1"/>
    <w:rsid w:val="00C8364E"/>
    <w:rsid w:val="00C83EB1"/>
    <w:rsid w:val="00C844EB"/>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C742D"/>
    <w:rsid w:val="00CD08DF"/>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285"/>
    <w:rsid w:val="00D20928"/>
    <w:rsid w:val="00D2154A"/>
    <w:rsid w:val="00D24034"/>
    <w:rsid w:val="00D25C6B"/>
    <w:rsid w:val="00D273DE"/>
    <w:rsid w:val="00D275BB"/>
    <w:rsid w:val="00D30DE0"/>
    <w:rsid w:val="00D34C63"/>
    <w:rsid w:val="00D35266"/>
    <w:rsid w:val="00D36977"/>
    <w:rsid w:val="00D421AA"/>
    <w:rsid w:val="00D50E8D"/>
    <w:rsid w:val="00D51A0B"/>
    <w:rsid w:val="00D52133"/>
    <w:rsid w:val="00D52978"/>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639"/>
    <w:rsid w:val="00D80D09"/>
    <w:rsid w:val="00D82D37"/>
    <w:rsid w:val="00D84AC7"/>
    <w:rsid w:val="00D85112"/>
    <w:rsid w:val="00D90031"/>
    <w:rsid w:val="00D904EF"/>
    <w:rsid w:val="00D92448"/>
    <w:rsid w:val="00D9784E"/>
    <w:rsid w:val="00DA1BA0"/>
    <w:rsid w:val="00DA4ADE"/>
    <w:rsid w:val="00DA5A22"/>
    <w:rsid w:val="00DA5FAE"/>
    <w:rsid w:val="00DB109A"/>
    <w:rsid w:val="00DB1BF4"/>
    <w:rsid w:val="00DB3F27"/>
    <w:rsid w:val="00DB6B75"/>
    <w:rsid w:val="00DC0DB5"/>
    <w:rsid w:val="00DC141A"/>
    <w:rsid w:val="00DC15DC"/>
    <w:rsid w:val="00DC2470"/>
    <w:rsid w:val="00DC552A"/>
    <w:rsid w:val="00DC6125"/>
    <w:rsid w:val="00DC7643"/>
    <w:rsid w:val="00DD1E1B"/>
    <w:rsid w:val="00DE2870"/>
    <w:rsid w:val="00DE4CCA"/>
    <w:rsid w:val="00DE5305"/>
    <w:rsid w:val="00DE5F20"/>
    <w:rsid w:val="00DE6819"/>
    <w:rsid w:val="00DF3778"/>
    <w:rsid w:val="00DF4A13"/>
    <w:rsid w:val="00DF639D"/>
    <w:rsid w:val="00E02350"/>
    <w:rsid w:val="00E023AD"/>
    <w:rsid w:val="00E03690"/>
    <w:rsid w:val="00E06C31"/>
    <w:rsid w:val="00E07EE5"/>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4602"/>
    <w:rsid w:val="00EB5268"/>
    <w:rsid w:val="00EB627A"/>
    <w:rsid w:val="00EC1043"/>
    <w:rsid w:val="00EC2E49"/>
    <w:rsid w:val="00EC73BD"/>
    <w:rsid w:val="00ED01BF"/>
    <w:rsid w:val="00ED30BB"/>
    <w:rsid w:val="00ED5414"/>
    <w:rsid w:val="00ED5C7C"/>
    <w:rsid w:val="00ED6E97"/>
    <w:rsid w:val="00EE0539"/>
    <w:rsid w:val="00EE2EFB"/>
    <w:rsid w:val="00EF05C8"/>
    <w:rsid w:val="00EF1559"/>
    <w:rsid w:val="00EF1E4B"/>
    <w:rsid w:val="00EF446E"/>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3CFE"/>
    <w:rsid w:val="00F34AFC"/>
    <w:rsid w:val="00F40058"/>
    <w:rsid w:val="00F42D9E"/>
    <w:rsid w:val="00F4488D"/>
    <w:rsid w:val="00F44B29"/>
    <w:rsid w:val="00F463E8"/>
    <w:rsid w:val="00F5006B"/>
    <w:rsid w:val="00F50823"/>
    <w:rsid w:val="00F5198B"/>
    <w:rsid w:val="00F542D3"/>
    <w:rsid w:val="00F54B62"/>
    <w:rsid w:val="00F62C5C"/>
    <w:rsid w:val="00F66306"/>
    <w:rsid w:val="00F76429"/>
    <w:rsid w:val="00F76FAB"/>
    <w:rsid w:val="00F80910"/>
    <w:rsid w:val="00F80C03"/>
    <w:rsid w:val="00F81E4D"/>
    <w:rsid w:val="00F82225"/>
    <w:rsid w:val="00F82FF8"/>
    <w:rsid w:val="00F83832"/>
    <w:rsid w:val="00F83CC1"/>
    <w:rsid w:val="00F85A96"/>
    <w:rsid w:val="00F85CCF"/>
    <w:rsid w:val="00F86B89"/>
    <w:rsid w:val="00F92373"/>
    <w:rsid w:val="00F93610"/>
    <w:rsid w:val="00F974F9"/>
    <w:rsid w:val="00FA0376"/>
    <w:rsid w:val="00FA09C0"/>
    <w:rsid w:val="00FA2656"/>
    <w:rsid w:val="00FA5339"/>
    <w:rsid w:val="00FB00C0"/>
    <w:rsid w:val="00FB1839"/>
    <w:rsid w:val="00FB34FA"/>
    <w:rsid w:val="00FB4DC4"/>
    <w:rsid w:val="00FB55B8"/>
    <w:rsid w:val="00FB5B7E"/>
    <w:rsid w:val="00FB666F"/>
    <w:rsid w:val="00FB7116"/>
    <w:rsid w:val="00FB7C04"/>
    <w:rsid w:val="00FC17EE"/>
    <w:rsid w:val="00FC1D5F"/>
    <w:rsid w:val="00FC4C06"/>
    <w:rsid w:val="00FD0E28"/>
    <w:rsid w:val="00FD7CC5"/>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B11A53"/>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B11A53"/>
  </w:style>
  <w:style w:type="character" w:styleId="afffffff9">
    <w:name w:val="endnote reference"/>
    <w:basedOn w:val="a3"/>
    <w:uiPriority w:val="99"/>
    <w:rsid w:val="00B11A53"/>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oter" Target="footer8.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1.xml"/><Relationship Id="rId38" Type="http://schemas.openxmlformats.org/officeDocument/2006/relationships/footer" Target="footer10.xml"/><Relationship Id="rId46" Type="http://schemas.openxmlformats.org/officeDocument/2006/relationships/hyperlink" Target="consultantplus://offline/ref=86C855FF9931DA9E8282C60C4DADA77D6E3EF003C42A67668DFC4D0EA15A09C79EF59205D5DDAFE5yExCN" TargetMode="External"/><Relationship Id="rId2" Type="http://schemas.openxmlformats.org/officeDocument/2006/relationships/numbering" Target="numbering.xml"/><Relationship Id="rId16" Type="http://schemas.openxmlformats.org/officeDocument/2006/relationships/hyperlink" Target="mailto:Mitrofanova.en@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EFB01C62B67668DFC4D0EA1y5xAN" TargetMode="External"/><Relationship Id="rId45" Type="http://schemas.openxmlformats.org/officeDocument/2006/relationships/hyperlink" Target="consultantplus://offline/ref=86C855FF9931DA9E8282C60C4DADA77D6E3EF003C42A67668DFC4D0EA15A09C79EF59205D5DDAFE5yEx2N"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9.xml"/><Relationship Id="rId49"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B45CB-DBD8-4FED-84BA-AFE559A4F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84</Pages>
  <Words>23451</Words>
  <Characters>133672</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156810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Митрофанова Екатерина Николаевна</cp:lastModifiedBy>
  <cp:revision>86</cp:revision>
  <cp:lastPrinted>2015-12-29T14:27:00Z</cp:lastPrinted>
  <dcterms:created xsi:type="dcterms:W3CDTF">2016-01-15T08:52:00Z</dcterms:created>
  <dcterms:modified xsi:type="dcterms:W3CDTF">2016-11-14T08:32:00Z</dcterms:modified>
</cp:coreProperties>
</file>