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AE519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B101E7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45911B04" wp14:editId="6AC64403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0313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524D7A">
        <w:rPr>
          <w:sz w:val="24"/>
          <w:szCs w:val="24"/>
        </w:rPr>
        <w:t xml:space="preserve">троса грозозащитного, каната металлического </w:t>
      </w:r>
      <w:r w:rsidRPr="00C812EB">
        <w:rPr>
          <w:sz w:val="24"/>
          <w:szCs w:val="24"/>
        </w:rPr>
        <w:t xml:space="preserve"> 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Говтван Ольги Владимировны, контактный телефон: (4852) 78-14-58, адрес электронной почты: </w:t>
      </w:r>
      <w:hyperlink r:id="rId18" w:history="1">
        <w:r w:rsidR="001D77D4" w:rsidRPr="001D77D4">
          <w:rPr>
            <w:rStyle w:val="a7"/>
            <w:b/>
            <w:iCs/>
            <w:lang w:val="en-US"/>
          </w:rPr>
          <w:t>Govtvan</w:t>
        </w:r>
        <w:r w:rsidR="001D77D4" w:rsidRPr="001D77D4">
          <w:rPr>
            <w:rStyle w:val="a7"/>
            <w:b/>
            <w:iCs/>
          </w:rPr>
          <w:t>.O</w:t>
        </w:r>
        <w:r w:rsidR="001D77D4" w:rsidRPr="001D77D4">
          <w:rPr>
            <w:rStyle w:val="a7"/>
            <w:b/>
            <w:iCs/>
            <w:lang w:val="en-US"/>
          </w:rPr>
          <w:t>V</w:t>
        </w:r>
        <w:r w:rsidR="001D77D4" w:rsidRPr="001D77D4">
          <w:rPr>
            <w:rStyle w:val="a7"/>
            <w:b/>
            <w:iCs/>
          </w:rPr>
          <w:t>@mrsk-1.ru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1D75CD">
        <w:rPr>
          <w:b/>
          <w:iCs/>
          <w:sz w:val="24"/>
          <w:szCs w:val="24"/>
        </w:rPr>
        <w:t>2</w:t>
      </w:r>
      <w:r w:rsidR="00E647B2">
        <w:rPr>
          <w:b/>
          <w:iCs/>
          <w:sz w:val="24"/>
          <w:szCs w:val="24"/>
        </w:rPr>
        <w:t>5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D0E79" w:rsidRPr="001D75CD">
        <w:rPr>
          <w:b/>
          <w:iCs/>
          <w:sz w:val="24"/>
          <w:szCs w:val="24"/>
        </w:rPr>
        <w:t>октября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524D7A">
        <w:rPr>
          <w:iCs/>
          <w:sz w:val="24"/>
          <w:szCs w:val="24"/>
        </w:rPr>
        <w:t xml:space="preserve">троса грозозащитного, каната металлического </w:t>
      </w:r>
      <w:r w:rsidR="001D77D4" w:rsidRPr="001D77D4">
        <w:rPr>
          <w:iCs/>
          <w:sz w:val="24"/>
          <w:szCs w:val="24"/>
        </w:rPr>
        <w:t xml:space="preserve"> для нужд ПАО «МРСК Центра» (филиала «Ярэнерго»), расположенного по адресу: РФ, 150003, г. Ярославль, ул. </w:t>
      </w:r>
      <w:proofErr w:type="spellStart"/>
      <w:proofErr w:type="gramStart"/>
      <w:r w:rsidR="001D77D4" w:rsidRPr="001D77D4">
        <w:rPr>
          <w:iCs/>
          <w:sz w:val="24"/>
          <w:szCs w:val="24"/>
        </w:rPr>
        <w:t>Воинова</w:t>
      </w:r>
      <w:proofErr w:type="spellEnd"/>
      <w:r w:rsidR="001D77D4" w:rsidRPr="001D77D4">
        <w:rPr>
          <w:iCs/>
          <w:sz w:val="24"/>
          <w:szCs w:val="24"/>
        </w:rPr>
        <w:t xml:space="preserve">, д. 12). </w:t>
      </w:r>
      <w:proofErr w:type="gramEnd"/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1D77D4">
        <w:rPr>
          <w:sz w:val="24"/>
          <w:szCs w:val="24"/>
        </w:rPr>
        <w:t>Россети</w:t>
      </w:r>
      <w:proofErr w:type="spellEnd"/>
      <w:r w:rsidR="00702B2C" w:rsidRPr="001D77D4">
        <w:rPr>
          <w:sz w:val="24"/>
          <w:szCs w:val="24"/>
        </w:rPr>
        <w:t xml:space="preserve">» </w:t>
      </w:r>
      <w:hyperlink r:id="rId21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524D7A">
        <w:rPr>
          <w:sz w:val="24"/>
          <w:szCs w:val="24"/>
        </w:rPr>
        <w:t xml:space="preserve">троса грозозащитного, каната металлического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046077" w:rsidRPr="00046077">
        <w:rPr>
          <w:b/>
          <w:sz w:val="24"/>
          <w:szCs w:val="24"/>
        </w:rPr>
        <w:t>с момента заключения Договора по</w:t>
      </w:r>
      <w:r w:rsidR="009062AE">
        <w:rPr>
          <w:b/>
          <w:sz w:val="24"/>
          <w:szCs w:val="24"/>
        </w:rPr>
        <w:t xml:space="preserve"> 30.06.2017г.</w:t>
      </w:r>
      <w:bookmarkEnd w:id="19"/>
    </w:p>
    <w:p w:rsidR="008D2928" w:rsidRPr="008D2928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</w:t>
      </w:r>
      <w:r w:rsidR="008D2928" w:rsidRPr="00840CEA">
        <w:rPr>
          <w:sz w:val="24"/>
          <w:szCs w:val="24"/>
        </w:rPr>
        <w:t xml:space="preserve">ИНКОТЕРМС </w:t>
      </w:r>
      <w:r w:rsidR="00DA1402" w:rsidRPr="00840CEA">
        <w:rPr>
          <w:sz w:val="24"/>
          <w:szCs w:val="24"/>
        </w:rPr>
        <w:t>2010</w:t>
      </w:r>
      <w:r w:rsidR="008D2928" w:rsidRPr="00840CEA">
        <w:rPr>
          <w:sz w:val="24"/>
          <w:szCs w:val="24"/>
        </w:rPr>
        <w:t xml:space="preserve">) </w:t>
      </w:r>
      <w:r w:rsidR="00840CEA" w:rsidRPr="00840CEA">
        <w:rPr>
          <w:sz w:val="24"/>
          <w:szCs w:val="24"/>
        </w:rPr>
        <w:t xml:space="preserve">150003, г. Ярославль, ул. </w:t>
      </w:r>
      <w:proofErr w:type="spellStart"/>
      <w:r w:rsidR="00840CEA" w:rsidRPr="00840CEA">
        <w:rPr>
          <w:sz w:val="24"/>
          <w:szCs w:val="24"/>
        </w:rPr>
        <w:t>Воинова</w:t>
      </w:r>
      <w:proofErr w:type="spellEnd"/>
      <w:r w:rsidR="00840CEA" w:rsidRPr="00840CEA">
        <w:rPr>
          <w:sz w:val="24"/>
          <w:szCs w:val="24"/>
        </w:rPr>
        <w:t>, д. 12</w:t>
      </w:r>
      <w:bookmarkEnd w:id="20"/>
      <w:r w:rsidR="00840CEA" w:rsidRPr="00840CEA">
        <w:rPr>
          <w:sz w:val="24"/>
          <w:szCs w:val="24"/>
        </w:rPr>
        <w:t xml:space="preserve">, </w:t>
      </w:r>
      <w:r w:rsidR="002556E6" w:rsidRPr="00840CEA">
        <w:rPr>
          <w:sz w:val="24"/>
          <w:szCs w:val="24"/>
        </w:rPr>
        <w:t>указанным в Приложении №1 к настоящей Документации.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lastRenderedPageBreak/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1E3238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E3238">
        <w:rPr>
          <w:b/>
          <w:bCs w:val="0"/>
          <w:sz w:val="24"/>
          <w:szCs w:val="24"/>
          <w:u w:val="single"/>
        </w:rPr>
        <w:t>По Лоту №1:</w:t>
      </w:r>
      <w:r w:rsidR="00717F60" w:rsidRPr="001E3238">
        <w:rPr>
          <w:bCs w:val="0"/>
          <w:sz w:val="24"/>
          <w:szCs w:val="24"/>
        </w:rPr>
        <w:t xml:space="preserve"> </w:t>
      </w:r>
      <w:r w:rsidR="008E0CEF">
        <w:rPr>
          <w:b/>
          <w:sz w:val="24"/>
          <w:szCs w:val="24"/>
        </w:rPr>
        <w:t>451 450</w:t>
      </w:r>
      <w:r w:rsidR="001E3238" w:rsidRPr="001E3238">
        <w:rPr>
          <w:b/>
          <w:sz w:val="24"/>
          <w:szCs w:val="24"/>
        </w:rPr>
        <w:t>,00</w:t>
      </w:r>
      <w:r w:rsidR="00155DAF" w:rsidRPr="001E3238">
        <w:rPr>
          <w:sz w:val="24"/>
          <w:szCs w:val="24"/>
        </w:rPr>
        <w:t xml:space="preserve"> (</w:t>
      </w:r>
      <w:r w:rsidR="008E0CEF" w:rsidRPr="008E0CEF">
        <w:rPr>
          <w:sz w:val="24"/>
          <w:szCs w:val="24"/>
        </w:rPr>
        <w:t>четыреста пятьдесят одна тысяча четыреста пятьдесят рублей</w:t>
      </w:r>
      <w:r w:rsidR="00155DAF" w:rsidRPr="001E3238">
        <w:rPr>
          <w:sz w:val="24"/>
          <w:szCs w:val="24"/>
        </w:rPr>
        <w:t xml:space="preserve">) рубль 00 копеек РФ, без учета НДС; НДС составляет </w:t>
      </w:r>
      <w:r w:rsidR="008E0CEF">
        <w:rPr>
          <w:b/>
          <w:sz w:val="24"/>
          <w:szCs w:val="24"/>
        </w:rPr>
        <w:t>81 261,00</w:t>
      </w:r>
      <w:r w:rsidR="00155DAF" w:rsidRPr="001E3238">
        <w:rPr>
          <w:sz w:val="24"/>
          <w:szCs w:val="24"/>
        </w:rPr>
        <w:t xml:space="preserve"> (</w:t>
      </w:r>
      <w:r w:rsidR="008E0CEF" w:rsidRPr="008E0CEF">
        <w:rPr>
          <w:sz w:val="24"/>
          <w:szCs w:val="24"/>
        </w:rPr>
        <w:t>восемьдесят одна тысяча двести шестьдесят один рубль</w:t>
      </w:r>
      <w:r w:rsidR="008E0CEF">
        <w:rPr>
          <w:sz w:val="24"/>
          <w:szCs w:val="24"/>
        </w:rPr>
        <w:t>) рублей 00</w:t>
      </w:r>
      <w:r w:rsidR="00155DAF" w:rsidRPr="001E3238">
        <w:rPr>
          <w:sz w:val="24"/>
          <w:szCs w:val="24"/>
        </w:rPr>
        <w:t xml:space="preserve"> копеек РФ; </w:t>
      </w:r>
      <w:r w:rsidR="008E0CEF">
        <w:rPr>
          <w:b/>
          <w:sz w:val="24"/>
          <w:szCs w:val="24"/>
        </w:rPr>
        <w:t>532 711,00</w:t>
      </w:r>
      <w:r w:rsidR="00155DAF" w:rsidRPr="001E3238">
        <w:rPr>
          <w:sz w:val="24"/>
          <w:szCs w:val="24"/>
        </w:rPr>
        <w:t xml:space="preserve"> (</w:t>
      </w:r>
      <w:r w:rsidR="008E0CEF" w:rsidRPr="008E0CEF">
        <w:rPr>
          <w:sz w:val="24"/>
          <w:szCs w:val="24"/>
        </w:rPr>
        <w:t>пятьсот тридцать две тысячи семьсот одиннадцать рублей</w:t>
      </w:r>
      <w:r w:rsidR="008E0CEF">
        <w:rPr>
          <w:sz w:val="24"/>
          <w:szCs w:val="24"/>
        </w:rPr>
        <w:t>) рублей 00</w:t>
      </w:r>
      <w:r w:rsidR="00155DAF" w:rsidRPr="001E3238">
        <w:rPr>
          <w:sz w:val="24"/>
          <w:szCs w:val="24"/>
        </w:rPr>
        <w:t xml:space="preserve"> копеек РФ, с учетом НДС</w:t>
      </w:r>
      <w:r w:rsidR="001E3238" w:rsidRPr="001E3238">
        <w:rPr>
          <w:rFonts w:eastAsia="Calibri"/>
          <w:sz w:val="24"/>
          <w:szCs w:val="24"/>
          <w:lang w:eastAsia="en-US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 xml:space="preserve">Привлечение </w:t>
      </w:r>
      <w:proofErr w:type="spellStart"/>
      <w:r>
        <w:rPr>
          <w:bCs w:val="0"/>
          <w:sz w:val="24"/>
          <w:szCs w:val="24"/>
        </w:rPr>
        <w:t>со</w:t>
      </w:r>
      <w:r w:rsidRPr="000F4365">
        <w:rPr>
          <w:bCs w:val="0"/>
          <w:sz w:val="24"/>
          <w:szCs w:val="24"/>
        </w:rPr>
        <w:t>поставщиков</w:t>
      </w:r>
      <w:proofErr w:type="spellEnd"/>
      <w:r w:rsidRPr="000F4365">
        <w:rPr>
          <w:bCs w:val="0"/>
          <w:sz w:val="24"/>
          <w:szCs w:val="24"/>
        </w:rPr>
        <w:t xml:space="preserve">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proofErr w:type="gramStart"/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 Смирнова марина Валерьевна, контактный телефон (4852) 78-14-83.</w:t>
      </w:r>
      <w:proofErr w:type="gramEnd"/>
      <w:r w:rsidR="009A5A13" w:rsidRPr="005A1229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F3DCE">
        <w:rPr>
          <w:b/>
          <w:bCs w:val="0"/>
          <w:sz w:val="24"/>
          <w:szCs w:val="24"/>
        </w:rPr>
        <w:t xml:space="preserve">минут </w:t>
      </w:r>
      <w:r w:rsidR="00E647B2">
        <w:rPr>
          <w:b/>
          <w:bCs w:val="0"/>
          <w:sz w:val="24"/>
          <w:szCs w:val="24"/>
        </w:rPr>
        <w:t>11</w:t>
      </w:r>
      <w:r w:rsidR="002B5044" w:rsidRPr="00DF3DCE">
        <w:rPr>
          <w:b/>
          <w:bCs w:val="0"/>
          <w:sz w:val="24"/>
          <w:szCs w:val="24"/>
        </w:rPr>
        <w:t xml:space="preserve"> </w:t>
      </w:r>
      <w:r w:rsidR="00DF3DCE" w:rsidRPr="00DF3DCE">
        <w:rPr>
          <w:b/>
          <w:bCs w:val="0"/>
          <w:sz w:val="24"/>
          <w:szCs w:val="24"/>
        </w:rPr>
        <w:t>ноября</w:t>
      </w:r>
      <w:r w:rsidR="002B5044" w:rsidRPr="00DF3DCE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2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683883"/>
      <w:bookmarkStart w:id="384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3"/>
      <w:bookmarkEnd w:id="384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5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6" w:name="_Toc464120612"/>
      <w:r w:rsidRPr="00E71A48">
        <w:t>Оценка Заявок и проведение переговоров</w:t>
      </w:r>
      <w:bookmarkEnd w:id="385"/>
      <w:bookmarkEnd w:id="38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39323711"/>
      <w:bookmarkStart w:id="388" w:name="_Toc440357109"/>
      <w:bookmarkStart w:id="389" w:name="_Toc440359664"/>
      <w:bookmarkStart w:id="390" w:name="_Toc440632127"/>
      <w:bookmarkStart w:id="391" w:name="_Toc440875948"/>
      <w:bookmarkStart w:id="392" w:name="_Toc441130976"/>
      <w:bookmarkStart w:id="393" w:name="_Toc447269791"/>
      <w:bookmarkStart w:id="394" w:name="_Toc464120613"/>
      <w:r w:rsidRPr="00E71A48">
        <w:rPr>
          <w:szCs w:val="24"/>
        </w:rPr>
        <w:t>Общие положения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>и иными лицами (экспертами и специалистами), привлеченны</w:t>
      </w:r>
      <w:bookmarkStart w:id="395" w:name="_GoBack"/>
      <w:bookmarkEnd w:id="395"/>
      <w:r w:rsidRPr="00E71A48">
        <w:rPr>
          <w:bCs w:val="0"/>
          <w:spacing w:val="-1"/>
          <w:sz w:val="24"/>
          <w:szCs w:val="24"/>
        </w:rPr>
        <w:t xml:space="preserve">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194" w:rsidRDefault="00AE5194">
      <w:pPr>
        <w:spacing w:line="240" w:lineRule="auto"/>
      </w:pPr>
      <w:r>
        <w:separator/>
      </w:r>
    </w:p>
  </w:endnote>
  <w:endnote w:type="continuationSeparator" w:id="0">
    <w:p w:rsidR="00AE5194" w:rsidRDefault="00AE51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647B2">
      <w:rPr>
        <w:noProof/>
        <w:sz w:val="16"/>
        <w:szCs w:val="16"/>
        <w:lang w:eastAsia="ru-RU"/>
      </w:rPr>
      <w:t>14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>
      <w:rPr>
        <w:sz w:val="18"/>
        <w:szCs w:val="18"/>
      </w:rPr>
      <w:t xml:space="preserve">троса грозозащитного, каната металлического </w:t>
    </w:r>
    <w:r w:rsidRPr="001066CB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194" w:rsidRDefault="00AE5194">
      <w:pPr>
        <w:spacing w:line="240" w:lineRule="auto"/>
      </w:pPr>
      <w:r>
        <w:separator/>
      </w:r>
    </w:p>
  </w:footnote>
  <w:footnote w:type="continuationSeparator" w:id="0">
    <w:p w:rsidR="00AE5194" w:rsidRDefault="00AE5194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vtvan.OV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EECD-33D7-49BC-9CC8-F30E7A7B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79</Pages>
  <Words>24590</Words>
  <Characters>140164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164426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Говтван Ольга Владимировна</cp:lastModifiedBy>
  <cp:revision>42</cp:revision>
  <cp:lastPrinted>2016-10-25T07:00:00Z</cp:lastPrinted>
  <dcterms:created xsi:type="dcterms:W3CDTF">2016-04-01T06:18:00Z</dcterms:created>
  <dcterms:modified xsi:type="dcterms:W3CDTF">2016-10-25T07:01:00Z</dcterms:modified>
</cp:coreProperties>
</file>