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307155"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D616EA" w:rsidRPr="000D67AD" w:rsidRDefault="00D616EA"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616EA" w:rsidRPr="000D67AD" w:rsidRDefault="00D616EA"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616EA" w:rsidRPr="000D67AD" w:rsidRDefault="00D616EA"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616EA" w:rsidRPr="000D67AD" w:rsidRDefault="00D616EA"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616EA" w:rsidRPr="000D67AD" w:rsidRDefault="00D616EA" w:rsidP="00A13E63">
                  <w:pPr>
                    <w:spacing w:line="240" w:lineRule="auto"/>
                    <w:ind w:right="-23"/>
                    <w:rPr>
                      <w:rFonts w:ascii="Helios" w:hAnsi="Helios"/>
                      <w:sz w:val="12"/>
                      <w:szCs w:val="12"/>
                    </w:rPr>
                  </w:pPr>
                  <w:r w:rsidRPr="000D67AD">
                    <w:rPr>
                      <w:rFonts w:ascii="Helios" w:hAnsi="Helios"/>
                      <w:sz w:val="12"/>
                      <w:szCs w:val="12"/>
                    </w:rPr>
                    <w:t>тел.: +7 (495) 747-92-92,</w:t>
                  </w:r>
                </w:p>
                <w:p w:rsidR="00D616EA" w:rsidRPr="000D67AD" w:rsidRDefault="00D616EA"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D616EA" w:rsidRPr="000D67AD" w:rsidRDefault="00D616E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616EA" w:rsidRPr="000D67AD" w:rsidRDefault="00D616E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616EA" w:rsidRPr="000D67AD" w:rsidRDefault="00D616EA"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616EA" w:rsidRPr="00454D07" w:rsidRDefault="00D616EA"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454D07">
                    <w:rPr>
                      <w:rFonts w:ascii="Helios" w:hAnsi="Helios"/>
                      <w:sz w:val="12"/>
                      <w:szCs w:val="12"/>
                      <w:lang w:val="en-US"/>
                    </w:rPr>
                    <w:t>-</w:t>
                  </w:r>
                  <w:r w:rsidRPr="000D67AD">
                    <w:rPr>
                      <w:rFonts w:ascii="Helios" w:hAnsi="Helios"/>
                      <w:sz w:val="12"/>
                      <w:szCs w:val="12"/>
                      <w:lang w:val="en-US"/>
                    </w:rPr>
                    <w:t>mail</w:t>
                  </w:r>
                  <w:proofErr w:type="gramEnd"/>
                  <w:r w:rsidRPr="00454D07">
                    <w:rPr>
                      <w:rFonts w:ascii="Helios" w:hAnsi="Helios"/>
                      <w:sz w:val="12"/>
                      <w:szCs w:val="12"/>
                      <w:lang w:val="en-US"/>
                    </w:rPr>
                    <w:t xml:space="preserve">: </w:t>
                  </w:r>
                  <w:hyperlink r:id="rId9" w:history="1">
                    <w:r w:rsidRPr="000D67AD">
                      <w:rPr>
                        <w:rFonts w:ascii="Helios" w:hAnsi="Helios"/>
                        <w:sz w:val="12"/>
                        <w:szCs w:val="12"/>
                        <w:lang w:val="en-US"/>
                      </w:rPr>
                      <w:t>posta</w:t>
                    </w:r>
                    <w:r w:rsidRPr="00454D07">
                      <w:rPr>
                        <w:rFonts w:ascii="Helios" w:hAnsi="Helios"/>
                        <w:sz w:val="12"/>
                        <w:szCs w:val="12"/>
                        <w:lang w:val="en-US"/>
                      </w:rPr>
                      <w:t>@</w:t>
                    </w:r>
                    <w:r w:rsidRPr="000D67AD">
                      <w:rPr>
                        <w:rFonts w:ascii="Helios" w:hAnsi="Helios"/>
                        <w:sz w:val="12"/>
                        <w:szCs w:val="12"/>
                        <w:lang w:val="en-US"/>
                      </w:rPr>
                      <w:t>mrsk</w:t>
                    </w:r>
                    <w:r w:rsidRPr="00454D07">
                      <w:rPr>
                        <w:rFonts w:ascii="Helios" w:hAnsi="Helios"/>
                        <w:sz w:val="12"/>
                        <w:szCs w:val="12"/>
                        <w:lang w:val="en-US"/>
                      </w:rPr>
                      <w:t>-1.</w:t>
                    </w:r>
                    <w:r w:rsidRPr="000D67AD">
                      <w:rPr>
                        <w:rFonts w:ascii="Helios" w:hAnsi="Helios"/>
                        <w:sz w:val="12"/>
                        <w:szCs w:val="12"/>
                        <w:lang w:val="en-US"/>
                      </w:rPr>
                      <w:t>ru</w:t>
                    </w:r>
                  </w:hyperlink>
                  <w:r w:rsidRPr="00454D07">
                    <w:rPr>
                      <w:rFonts w:ascii="Helios" w:hAnsi="Helios"/>
                      <w:sz w:val="12"/>
                      <w:szCs w:val="12"/>
                      <w:lang w:val="en-US"/>
                    </w:rPr>
                    <w:t xml:space="preserve">, </w:t>
                  </w:r>
                  <w:hyperlink r:id="rId10" w:history="1">
                    <w:r w:rsidRPr="000D67AD">
                      <w:rPr>
                        <w:rFonts w:ascii="Helios" w:hAnsi="Helios"/>
                        <w:sz w:val="12"/>
                        <w:szCs w:val="12"/>
                        <w:lang w:val="en-US"/>
                      </w:rPr>
                      <w:t>www</w:t>
                    </w:r>
                    <w:r w:rsidRPr="00454D07">
                      <w:rPr>
                        <w:rFonts w:ascii="Helios" w:hAnsi="Helios"/>
                        <w:sz w:val="12"/>
                        <w:szCs w:val="12"/>
                        <w:lang w:val="en-US"/>
                      </w:rPr>
                      <w:t>.</w:t>
                    </w:r>
                    <w:r w:rsidRPr="000D67AD">
                      <w:rPr>
                        <w:rFonts w:ascii="Helios" w:hAnsi="Helios"/>
                        <w:sz w:val="12"/>
                        <w:szCs w:val="12"/>
                        <w:lang w:val="en-US"/>
                      </w:rPr>
                      <w:t>mrsk</w:t>
                    </w:r>
                    <w:r w:rsidRPr="00454D07">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8B7FDE" w:rsidRDefault="008B7FDE" w:rsidP="008B7FDE">
      <w:pPr>
        <w:spacing w:line="240" w:lineRule="auto"/>
        <w:jc w:val="right"/>
        <w:rPr>
          <w:sz w:val="24"/>
          <w:szCs w:val="24"/>
        </w:rPr>
      </w:pPr>
      <w:r>
        <w:rPr>
          <w:sz w:val="24"/>
          <w:szCs w:val="24"/>
        </w:rPr>
        <w:t>Председатель закупочной комиссии -</w:t>
      </w:r>
    </w:p>
    <w:p w:rsidR="008B7FDE" w:rsidRDefault="008B7FDE" w:rsidP="008B7FDE">
      <w:pPr>
        <w:spacing w:line="240" w:lineRule="auto"/>
        <w:jc w:val="right"/>
        <w:rPr>
          <w:sz w:val="24"/>
          <w:szCs w:val="24"/>
        </w:rPr>
      </w:pPr>
      <w:r>
        <w:rPr>
          <w:sz w:val="24"/>
          <w:szCs w:val="24"/>
        </w:rPr>
        <w:t xml:space="preserve">начальник </w:t>
      </w:r>
      <w:proofErr w:type="gramStart"/>
      <w:r>
        <w:rPr>
          <w:sz w:val="24"/>
          <w:szCs w:val="24"/>
        </w:rPr>
        <w:t>УЛ</w:t>
      </w:r>
      <w:proofErr w:type="gramEnd"/>
      <w:r>
        <w:rPr>
          <w:sz w:val="24"/>
          <w:szCs w:val="24"/>
        </w:rPr>
        <w:t xml:space="preserve"> и МТО филиала </w:t>
      </w:r>
    </w:p>
    <w:p w:rsidR="008B7FDE" w:rsidRPr="00C12FA4" w:rsidRDefault="008B7FDE" w:rsidP="008B7FDE">
      <w:pPr>
        <w:spacing w:line="276" w:lineRule="auto"/>
        <w:jc w:val="right"/>
        <w:rPr>
          <w:sz w:val="24"/>
          <w:szCs w:val="24"/>
        </w:rPr>
      </w:pPr>
      <w:r>
        <w:rPr>
          <w:sz w:val="24"/>
          <w:szCs w:val="24"/>
        </w:rPr>
        <w:t>ПАО «МРСК Центра</w:t>
      </w:r>
      <w:proofErr w:type="gramStart"/>
      <w:r>
        <w:rPr>
          <w:sz w:val="24"/>
          <w:szCs w:val="24"/>
        </w:rPr>
        <w:t>»-</w:t>
      </w:r>
      <w:proofErr w:type="gramEnd"/>
      <w:r>
        <w:rPr>
          <w:sz w:val="24"/>
          <w:szCs w:val="24"/>
        </w:rPr>
        <w:t>«Курскэнерго»</w:t>
      </w:r>
    </w:p>
    <w:p w:rsidR="008B7FDE" w:rsidRPr="00C12FA4" w:rsidRDefault="008B7FDE" w:rsidP="008B7FDE">
      <w:pPr>
        <w:spacing w:line="240" w:lineRule="auto"/>
        <w:jc w:val="right"/>
      </w:pPr>
    </w:p>
    <w:p w:rsidR="007556FF" w:rsidRPr="00C12FA4" w:rsidRDefault="008B7FDE" w:rsidP="008B7FDE">
      <w:pPr>
        <w:spacing w:line="240" w:lineRule="auto"/>
        <w:jc w:val="right"/>
        <w:rPr>
          <w:sz w:val="24"/>
          <w:szCs w:val="24"/>
        </w:rPr>
      </w:pPr>
      <w:r w:rsidRPr="00C12FA4">
        <w:rPr>
          <w:sz w:val="24"/>
          <w:szCs w:val="24"/>
        </w:rPr>
        <w:t xml:space="preserve">____________________ </w:t>
      </w:r>
      <w:r>
        <w:rPr>
          <w:sz w:val="24"/>
          <w:szCs w:val="24"/>
        </w:rPr>
        <w:t>О.С. Скрынников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Протокол № </w:t>
      </w:r>
      <w:r w:rsidR="008B7FDE">
        <w:rPr>
          <w:b/>
          <w:kern w:val="36"/>
          <w:sz w:val="24"/>
          <w:szCs w:val="24"/>
        </w:rPr>
        <w:t>011</w:t>
      </w:r>
      <w:r w:rsidR="004F348E">
        <w:rPr>
          <w:b/>
          <w:kern w:val="36"/>
          <w:sz w:val="24"/>
          <w:szCs w:val="24"/>
        </w:rPr>
        <w:t>5</w:t>
      </w:r>
      <w:r w:rsidR="008B7FDE">
        <w:rPr>
          <w:b/>
          <w:kern w:val="36"/>
          <w:sz w:val="24"/>
          <w:szCs w:val="24"/>
        </w:rPr>
        <w:t>-КР-16</w:t>
      </w:r>
    </w:p>
    <w:p w:rsidR="007556FF" w:rsidRPr="00C12FA4" w:rsidRDefault="007556FF" w:rsidP="007556FF">
      <w:pPr>
        <w:spacing w:line="240" w:lineRule="auto"/>
        <w:ind w:left="6804" w:firstLine="0"/>
        <w:rPr>
          <w:b/>
          <w:kern w:val="36"/>
          <w:sz w:val="24"/>
          <w:szCs w:val="24"/>
        </w:rPr>
      </w:pPr>
      <w:r w:rsidRPr="00C12FA4">
        <w:rPr>
          <w:b/>
          <w:kern w:val="36"/>
          <w:sz w:val="24"/>
          <w:szCs w:val="24"/>
        </w:rPr>
        <w:t>от «</w:t>
      </w:r>
      <w:r w:rsidR="008B7FDE">
        <w:rPr>
          <w:b/>
          <w:kern w:val="36"/>
          <w:sz w:val="24"/>
          <w:szCs w:val="24"/>
        </w:rPr>
        <w:t>02</w:t>
      </w:r>
      <w:r w:rsidRPr="00C12FA4">
        <w:rPr>
          <w:b/>
          <w:kern w:val="36"/>
          <w:sz w:val="24"/>
          <w:szCs w:val="24"/>
        </w:rPr>
        <w:t xml:space="preserve">» </w:t>
      </w:r>
      <w:r w:rsidR="008B7FDE">
        <w:rPr>
          <w:b/>
          <w:kern w:val="36"/>
          <w:sz w:val="24"/>
          <w:szCs w:val="24"/>
        </w:rPr>
        <w:t>ноября</w:t>
      </w:r>
      <w:r w:rsidRPr="00C12FA4">
        <w:rPr>
          <w:b/>
          <w:kern w:val="36"/>
          <w:sz w:val="24"/>
          <w:szCs w:val="24"/>
        </w:rPr>
        <w:t xml:space="preserve">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D616EA">
        <w:rPr>
          <w:b/>
          <w:sz w:val="24"/>
          <w:szCs w:val="24"/>
        </w:rPr>
        <w:t>Договора</w:t>
      </w:r>
      <w:proofErr w:type="gramEnd"/>
      <w:r w:rsidR="00366652" w:rsidRPr="008B7FDE">
        <w:rPr>
          <w:b/>
          <w:sz w:val="24"/>
          <w:szCs w:val="24"/>
        </w:rPr>
        <w:t xml:space="preserve"> </w:t>
      </w:r>
      <w:r w:rsidR="008B7FDE" w:rsidRPr="008B7FDE">
        <w:rPr>
          <w:b/>
          <w:sz w:val="24"/>
          <w:szCs w:val="24"/>
        </w:rPr>
        <w:t xml:space="preserve">на оказание услуг по ремонту </w:t>
      </w:r>
      <w:r w:rsidR="004F348E">
        <w:rPr>
          <w:b/>
          <w:sz w:val="24"/>
          <w:szCs w:val="24"/>
        </w:rPr>
        <w:t>средств малой механизации</w:t>
      </w:r>
      <w:r w:rsidR="008B7FDE" w:rsidRPr="008B7FDE">
        <w:rPr>
          <w:b/>
          <w:sz w:val="24"/>
          <w:szCs w:val="24"/>
        </w:rPr>
        <w:t xml:space="preserve"> для нужд ПАО «МРСК Центра» (филиала «Курскэнерго»)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8B7FDE">
        <w:rPr>
          <w:sz w:val="24"/>
          <w:szCs w:val="24"/>
        </w:rPr>
        <w:t>Курск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CC668E" w:rsidRDefault="000702A1">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CC668E">
        <w:rPr>
          <w:noProof/>
        </w:rPr>
        <w:t>1</w:t>
      </w:r>
      <w:r w:rsidR="00CC668E">
        <w:rPr>
          <w:rFonts w:asciiTheme="minorHAnsi" w:eastAsiaTheme="minorEastAsia" w:hAnsiTheme="minorHAnsi" w:cstheme="minorBidi"/>
          <w:b w:val="0"/>
          <w:caps w:val="0"/>
          <w:noProof/>
          <w:szCs w:val="22"/>
          <w:lang w:eastAsia="ru-RU"/>
        </w:rPr>
        <w:tab/>
      </w:r>
      <w:r w:rsidR="00CC668E">
        <w:rPr>
          <w:noProof/>
        </w:rPr>
        <w:t>Общие положения</w:t>
      </w:r>
      <w:r w:rsidR="00CC668E">
        <w:rPr>
          <w:noProof/>
        </w:rPr>
        <w:tab/>
      </w:r>
      <w:r>
        <w:rPr>
          <w:noProof/>
        </w:rPr>
        <w:fldChar w:fldCharType="begin"/>
      </w:r>
      <w:r w:rsidR="00CC668E">
        <w:rPr>
          <w:noProof/>
        </w:rPr>
        <w:instrText xml:space="preserve"> PAGEREF _Toc441131293 \h </w:instrText>
      </w:r>
      <w:r>
        <w:rPr>
          <w:noProof/>
        </w:rPr>
      </w:r>
      <w:r>
        <w:rPr>
          <w:noProof/>
        </w:rPr>
        <w:fldChar w:fldCharType="separate"/>
      </w:r>
      <w:r w:rsidR="002C3294">
        <w:rPr>
          <w:noProof/>
        </w:rPr>
        <w:t>4</w:t>
      </w:r>
      <w:r>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0702A1">
        <w:rPr>
          <w:noProof/>
        </w:rPr>
        <w:fldChar w:fldCharType="begin"/>
      </w:r>
      <w:r>
        <w:rPr>
          <w:noProof/>
        </w:rPr>
        <w:instrText xml:space="preserve"> PAGEREF _Toc441131294 \h </w:instrText>
      </w:r>
      <w:r w:rsidR="000702A1">
        <w:rPr>
          <w:noProof/>
        </w:rPr>
      </w:r>
      <w:r w:rsidR="000702A1">
        <w:rPr>
          <w:noProof/>
        </w:rPr>
        <w:fldChar w:fldCharType="separate"/>
      </w:r>
      <w:r w:rsidR="002C3294">
        <w:rPr>
          <w:noProof/>
        </w:rPr>
        <w:t>4</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0702A1">
        <w:rPr>
          <w:noProof/>
        </w:rPr>
        <w:fldChar w:fldCharType="begin"/>
      </w:r>
      <w:r>
        <w:rPr>
          <w:noProof/>
        </w:rPr>
        <w:instrText xml:space="preserve"> PAGEREF _Toc441131295 \h </w:instrText>
      </w:r>
      <w:r w:rsidR="000702A1">
        <w:rPr>
          <w:noProof/>
        </w:rPr>
      </w:r>
      <w:r w:rsidR="000702A1">
        <w:rPr>
          <w:noProof/>
        </w:rPr>
        <w:fldChar w:fldCharType="separate"/>
      </w:r>
      <w:r w:rsidR="002C3294">
        <w:rPr>
          <w:noProof/>
        </w:rPr>
        <w:t>5</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0702A1">
        <w:rPr>
          <w:noProof/>
        </w:rPr>
        <w:fldChar w:fldCharType="begin"/>
      </w:r>
      <w:r>
        <w:rPr>
          <w:noProof/>
        </w:rPr>
        <w:instrText xml:space="preserve"> PAGEREF _Toc441131296 \h </w:instrText>
      </w:r>
      <w:r w:rsidR="000702A1">
        <w:rPr>
          <w:noProof/>
        </w:rPr>
      </w:r>
      <w:r w:rsidR="000702A1">
        <w:rPr>
          <w:noProof/>
        </w:rPr>
        <w:fldChar w:fldCharType="separate"/>
      </w:r>
      <w:r w:rsidR="002C3294">
        <w:rPr>
          <w:noProof/>
        </w:rPr>
        <w:t>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0702A1">
        <w:rPr>
          <w:noProof/>
        </w:rPr>
        <w:fldChar w:fldCharType="begin"/>
      </w:r>
      <w:r>
        <w:rPr>
          <w:noProof/>
        </w:rPr>
        <w:instrText xml:space="preserve"> PAGEREF _Toc441131297 \h </w:instrText>
      </w:r>
      <w:r w:rsidR="000702A1">
        <w:rPr>
          <w:noProof/>
        </w:rPr>
      </w:r>
      <w:r w:rsidR="000702A1">
        <w:rPr>
          <w:noProof/>
        </w:rPr>
        <w:fldChar w:fldCharType="separate"/>
      </w:r>
      <w:r w:rsidR="002C3294">
        <w:rPr>
          <w:noProof/>
        </w:rPr>
        <w:t>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0702A1">
        <w:rPr>
          <w:noProof/>
        </w:rPr>
        <w:fldChar w:fldCharType="begin"/>
      </w:r>
      <w:r>
        <w:rPr>
          <w:noProof/>
        </w:rPr>
        <w:instrText xml:space="preserve"> PAGEREF _Toc441131298 \h </w:instrText>
      </w:r>
      <w:r w:rsidR="000702A1">
        <w:rPr>
          <w:noProof/>
        </w:rPr>
      </w:r>
      <w:r w:rsidR="000702A1">
        <w:rPr>
          <w:noProof/>
        </w:rPr>
        <w:fldChar w:fldCharType="separate"/>
      </w:r>
      <w:r w:rsidR="002C3294">
        <w:rPr>
          <w:noProof/>
        </w:rPr>
        <w:t>7</w:t>
      </w:r>
      <w:r w:rsidR="000702A1">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A46A9">
        <w:rPr>
          <w:noProof/>
        </w:rPr>
        <w:t>Антикоррупционная оговорка, включаемая в проект договора</w:t>
      </w:r>
      <w:r>
        <w:rPr>
          <w:noProof/>
        </w:rPr>
        <w:tab/>
      </w:r>
      <w:r w:rsidR="000702A1">
        <w:rPr>
          <w:noProof/>
        </w:rPr>
        <w:fldChar w:fldCharType="begin"/>
      </w:r>
      <w:r>
        <w:rPr>
          <w:noProof/>
        </w:rPr>
        <w:instrText xml:space="preserve"> PAGEREF _Toc441131306 \h </w:instrText>
      </w:r>
      <w:r w:rsidR="000702A1">
        <w:rPr>
          <w:noProof/>
        </w:rPr>
      </w:r>
      <w:r w:rsidR="000702A1">
        <w:rPr>
          <w:noProof/>
        </w:rPr>
        <w:fldChar w:fldCharType="separate"/>
      </w:r>
      <w:r w:rsidR="002C3294">
        <w:rPr>
          <w:noProof/>
        </w:rPr>
        <w:t>10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0702A1">
        <w:rPr>
          <w:noProof/>
        </w:rPr>
        <w:fldChar w:fldCharType="begin"/>
      </w:r>
      <w:r>
        <w:rPr>
          <w:noProof/>
        </w:rPr>
        <w:instrText xml:space="preserve"> PAGEREF _Toc441131307 \h </w:instrText>
      </w:r>
      <w:r w:rsidR="000702A1">
        <w:rPr>
          <w:noProof/>
        </w:rPr>
      </w:r>
      <w:r w:rsidR="000702A1">
        <w:rPr>
          <w:noProof/>
        </w:rPr>
        <w:fldChar w:fldCharType="separate"/>
      </w:r>
      <w:r w:rsidR="002C3294">
        <w:rPr>
          <w:noProof/>
        </w:rPr>
        <w:t>10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EA46A9">
        <w:rPr>
          <w:bCs w:val="0"/>
          <w:noProof/>
        </w:rPr>
        <w:t>Антикоррупционная оговорка, включаемая в проект договора</w:t>
      </w:r>
      <w:r>
        <w:rPr>
          <w:noProof/>
        </w:rPr>
        <w:tab/>
      </w:r>
      <w:r w:rsidR="000702A1">
        <w:rPr>
          <w:noProof/>
        </w:rPr>
        <w:fldChar w:fldCharType="begin"/>
      </w:r>
      <w:r>
        <w:rPr>
          <w:noProof/>
        </w:rPr>
        <w:instrText xml:space="preserve"> PAGEREF _Toc441131311 \h </w:instrText>
      </w:r>
      <w:r w:rsidR="000702A1">
        <w:rPr>
          <w:noProof/>
        </w:rPr>
      </w:r>
      <w:r w:rsidR="000702A1">
        <w:rPr>
          <w:noProof/>
        </w:rPr>
        <w:fldChar w:fldCharType="separate"/>
      </w:r>
      <w:r w:rsidR="002C3294">
        <w:rPr>
          <w:noProof/>
        </w:rPr>
        <w:t>10</w:t>
      </w:r>
      <w:r w:rsidR="000702A1">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0702A1">
        <w:rPr>
          <w:noProof/>
        </w:rPr>
        <w:fldChar w:fldCharType="begin"/>
      </w:r>
      <w:r>
        <w:rPr>
          <w:noProof/>
        </w:rPr>
        <w:instrText xml:space="preserve"> PAGEREF _Toc441131315 \h </w:instrText>
      </w:r>
      <w:r w:rsidR="000702A1">
        <w:rPr>
          <w:noProof/>
        </w:rPr>
      </w:r>
      <w:r w:rsidR="000702A1">
        <w:rPr>
          <w:noProof/>
        </w:rPr>
        <w:fldChar w:fldCharType="separate"/>
      </w:r>
      <w:r w:rsidR="002C3294">
        <w:rPr>
          <w:noProof/>
        </w:rPr>
        <w:t>13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0702A1">
        <w:rPr>
          <w:noProof/>
        </w:rPr>
        <w:fldChar w:fldCharType="begin"/>
      </w:r>
      <w:r>
        <w:rPr>
          <w:noProof/>
        </w:rPr>
        <w:instrText xml:space="preserve"> PAGEREF _Toc441131316 \h </w:instrText>
      </w:r>
      <w:r w:rsidR="000702A1">
        <w:rPr>
          <w:noProof/>
        </w:rPr>
      </w:r>
      <w:r w:rsidR="000702A1">
        <w:rPr>
          <w:noProof/>
        </w:rPr>
        <w:fldChar w:fldCharType="separate"/>
      </w:r>
      <w:r w:rsidR="002C3294">
        <w:rPr>
          <w:noProof/>
        </w:rPr>
        <w:t>13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0702A1">
        <w:rPr>
          <w:noProof/>
        </w:rPr>
        <w:fldChar w:fldCharType="begin"/>
      </w:r>
      <w:r>
        <w:rPr>
          <w:noProof/>
        </w:rPr>
        <w:instrText xml:space="preserve"> PAGEREF _Toc441131319 \h </w:instrText>
      </w:r>
      <w:r w:rsidR="000702A1">
        <w:rPr>
          <w:noProof/>
        </w:rPr>
      </w:r>
      <w:r w:rsidR="000702A1">
        <w:rPr>
          <w:noProof/>
        </w:rPr>
        <w:fldChar w:fldCharType="separate"/>
      </w:r>
      <w:r w:rsidR="002C3294">
        <w:rPr>
          <w:noProof/>
        </w:rPr>
        <w:t>13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0702A1">
        <w:rPr>
          <w:noProof/>
        </w:rPr>
        <w:fldChar w:fldCharType="begin"/>
      </w:r>
      <w:r>
        <w:rPr>
          <w:noProof/>
        </w:rPr>
        <w:instrText xml:space="preserve"> PAGEREF _Toc441131320 \h </w:instrText>
      </w:r>
      <w:r w:rsidR="000702A1">
        <w:rPr>
          <w:noProof/>
        </w:rPr>
      </w:r>
      <w:r w:rsidR="000702A1">
        <w:rPr>
          <w:noProof/>
        </w:rPr>
        <w:fldChar w:fldCharType="separate"/>
      </w:r>
      <w:r w:rsidR="002C3294">
        <w:rPr>
          <w:noProof/>
        </w:rPr>
        <w:t>14</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0702A1">
        <w:rPr>
          <w:noProof/>
        </w:rPr>
        <w:fldChar w:fldCharType="begin"/>
      </w:r>
      <w:r>
        <w:rPr>
          <w:noProof/>
        </w:rPr>
        <w:instrText xml:space="preserve"> PAGEREF _Toc441131335 \h </w:instrText>
      </w:r>
      <w:r w:rsidR="000702A1">
        <w:rPr>
          <w:noProof/>
        </w:rPr>
      </w:r>
      <w:r w:rsidR="000702A1">
        <w:rPr>
          <w:noProof/>
        </w:rPr>
        <w:fldChar w:fldCharType="separate"/>
      </w:r>
      <w:r w:rsidR="002C3294">
        <w:rPr>
          <w:noProof/>
        </w:rPr>
        <w:t>29</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0702A1">
        <w:rPr>
          <w:noProof/>
        </w:rPr>
        <w:fldChar w:fldCharType="begin"/>
      </w:r>
      <w:r>
        <w:rPr>
          <w:noProof/>
        </w:rPr>
        <w:instrText xml:space="preserve"> PAGEREF _Toc441131338 \h </w:instrText>
      </w:r>
      <w:r w:rsidR="000702A1">
        <w:rPr>
          <w:noProof/>
        </w:rPr>
      </w:r>
      <w:r w:rsidR="000702A1">
        <w:rPr>
          <w:noProof/>
        </w:rPr>
        <w:fldChar w:fldCharType="separate"/>
      </w:r>
      <w:r w:rsidR="002C3294">
        <w:rPr>
          <w:noProof/>
        </w:rPr>
        <w:t>30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0702A1">
        <w:rPr>
          <w:noProof/>
        </w:rPr>
        <w:fldChar w:fldCharType="begin"/>
      </w:r>
      <w:r>
        <w:rPr>
          <w:noProof/>
        </w:rPr>
        <w:instrText xml:space="preserve"> PAGEREF _Toc441131339 \h </w:instrText>
      </w:r>
      <w:r w:rsidR="000702A1">
        <w:rPr>
          <w:noProof/>
        </w:rPr>
      </w:r>
      <w:r w:rsidR="000702A1">
        <w:rPr>
          <w:noProof/>
        </w:rPr>
        <w:fldChar w:fldCharType="separate"/>
      </w:r>
      <w:r w:rsidR="002C3294">
        <w:rPr>
          <w:noProof/>
        </w:rPr>
        <w:t>30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0702A1">
        <w:rPr>
          <w:noProof/>
        </w:rPr>
        <w:fldChar w:fldCharType="begin"/>
      </w:r>
      <w:r>
        <w:rPr>
          <w:noProof/>
        </w:rPr>
        <w:instrText xml:space="preserve"> PAGEREF _Toc441131344 \h </w:instrText>
      </w:r>
      <w:r w:rsidR="000702A1">
        <w:rPr>
          <w:noProof/>
        </w:rPr>
      </w:r>
      <w:r w:rsidR="000702A1">
        <w:rPr>
          <w:noProof/>
        </w:rPr>
        <w:fldChar w:fldCharType="separate"/>
      </w:r>
      <w:r w:rsidR="002C3294">
        <w:rPr>
          <w:noProof/>
        </w:rPr>
        <w:t>32</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0702A1">
        <w:rPr>
          <w:noProof/>
        </w:rPr>
        <w:fldChar w:fldCharType="begin"/>
      </w:r>
      <w:r>
        <w:rPr>
          <w:noProof/>
        </w:rPr>
        <w:instrText xml:space="preserve"> PAGEREF _Toc441131345 \h </w:instrText>
      </w:r>
      <w:r w:rsidR="000702A1">
        <w:rPr>
          <w:noProof/>
        </w:rPr>
      </w:r>
      <w:r w:rsidR="000702A1">
        <w:rPr>
          <w:noProof/>
        </w:rPr>
        <w:fldChar w:fldCharType="separate"/>
      </w:r>
      <w:r w:rsidR="002C3294">
        <w:rPr>
          <w:noProof/>
        </w:rPr>
        <w:t>33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0702A1">
        <w:rPr>
          <w:noProof/>
        </w:rPr>
        <w:fldChar w:fldCharType="begin"/>
      </w:r>
      <w:r>
        <w:rPr>
          <w:noProof/>
        </w:rPr>
        <w:instrText xml:space="preserve"> PAGEREF _Toc441131346 \h </w:instrText>
      </w:r>
      <w:r w:rsidR="000702A1">
        <w:rPr>
          <w:noProof/>
        </w:rPr>
      </w:r>
      <w:r w:rsidR="000702A1">
        <w:rPr>
          <w:noProof/>
        </w:rPr>
        <w:fldChar w:fldCharType="separate"/>
      </w:r>
      <w:r w:rsidR="002C3294">
        <w:rPr>
          <w:noProof/>
        </w:rPr>
        <w:t>34</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0702A1">
        <w:rPr>
          <w:noProof/>
        </w:rPr>
        <w:fldChar w:fldCharType="begin"/>
      </w:r>
      <w:r>
        <w:rPr>
          <w:noProof/>
        </w:rPr>
        <w:instrText xml:space="preserve"> PAGEREF _Toc441131347 \h </w:instrText>
      </w:r>
      <w:r w:rsidR="000702A1">
        <w:rPr>
          <w:noProof/>
        </w:rPr>
      </w:r>
      <w:r w:rsidR="000702A1">
        <w:rPr>
          <w:noProof/>
        </w:rPr>
        <w:fldChar w:fldCharType="separate"/>
      </w:r>
      <w:r w:rsidR="002C3294">
        <w:rPr>
          <w:noProof/>
        </w:rPr>
        <w:t>34</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0702A1">
        <w:rPr>
          <w:noProof/>
        </w:rPr>
        <w:fldChar w:fldCharType="begin"/>
      </w:r>
      <w:r>
        <w:rPr>
          <w:noProof/>
        </w:rPr>
        <w:instrText xml:space="preserve"> PAGEREF _Toc441131348 \h </w:instrText>
      </w:r>
      <w:r w:rsidR="000702A1">
        <w:rPr>
          <w:noProof/>
        </w:rPr>
      </w:r>
      <w:r w:rsidR="000702A1">
        <w:rPr>
          <w:noProof/>
        </w:rPr>
        <w:fldChar w:fldCharType="separate"/>
      </w:r>
      <w:r w:rsidR="002C3294">
        <w:rPr>
          <w:noProof/>
        </w:rPr>
        <w:t>35</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0702A1">
        <w:rPr>
          <w:noProof/>
        </w:rPr>
        <w:fldChar w:fldCharType="begin"/>
      </w:r>
      <w:r>
        <w:rPr>
          <w:noProof/>
        </w:rPr>
        <w:instrText xml:space="preserve"> PAGEREF _Toc441131349 \h </w:instrText>
      </w:r>
      <w:r w:rsidR="000702A1">
        <w:rPr>
          <w:noProof/>
        </w:rPr>
      </w:r>
      <w:r w:rsidR="000702A1">
        <w:rPr>
          <w:noProof/>
        </w:rPr>
        <w:fldChar w:fldCharType="separate"/>
      </w:r>
      <w:r w:rsidR="002C3294">
        <w:rPr>
          <w:noProof/>
        </w:rPr>
        <w:t>35</w:t>
      </w:r>
      <w:r w:rsidR="000702A1">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sidRPr="00EA46A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0702A1">
        <w:rPr>
          <w:noProof/>
        </w:rPr>
        <w:fldChar w:fldCharType="begin"/>
      </w:r>
      <w:r>
        <w:rPr>
          <w:noProof/>
        </w:rPr>
        <w:instrText xml:space="preserve"> PAGEREF _Toc441131350 \h </w:instrText>
      </w:r>
      <w:r w:rsidR="000702A1">
        <w:rPr>
          <w:noProof/>
        </w:rPr>
      </w:r>
      <w:r w:rsidR="000702A1">
        <w:rPr>
          <w:noProof/>
        </w:rPr>
        <w:fldChar w:fldCharType="separate"/>
      </w:r>
      <w:r w:rsidR="002C3294">
        <w:rPr>
          <w:noProof/>
        </w:rPr>
        <w:t>36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0702A1">
        <w:rPr>
          <w:noProof/>
        </w:rPr>
        <w:fldChar w:fldCharType="begin"/>
      </w:r>
      <w:r>
        <w:rPr>
          <w:noProof/>
        </w:rPr>
        <w:instrText xml:space="preserve"> PAGEREF _Toc441131351 \h </w:instrText>
      </w:r>
      <w:r w:rsidR="000702A1">
        <w:rPr>
          <w:noProof/>
        </w:rPr>
      </w:r>
      <w:r w:rsidR="000702A1">
        <w:rPr>
          <w:noProof/>
        </w:rPr>
        <w:fldChar w:fldCharType="separate"/>
      </w:r>
      <w:r w:rsidR="002C3294">
        <w:rPr>
          <w:noProof/>
        </w:rPr>
        <w:t>36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0702A1">
        <w:rPr>
          <w:noProof/>
        </w:rPr>
        <w:fldChar w:fldCharType="begin"/>
      </w:r>
      <w:r>
        <w:rPr>
          <w:noProof/>
        </w:rPr>
        <w:instrText xml:space="preserve"> PAGEREF _Toc441131353 \h </w:instrText>
      </w:r>
      <w:r w:rsidR="000702A1">
        <w:rPr>
          <w:noProof/>
        </w:rPr>
      </w:r>
      <w:r w:rsidR="000702A1">
        <w:rPr>
          <w:noProof/>
        </w:rPr>
        <w:fldChar w:fldCharType="separate"/>
      </w:r>
      <w:r w:rsidR="002C3294">
        <w:rPr>
          <w:noProof/>
        </w:rPr>
        <w:t>36</w:t>
      </w:r>
      <w:r w:rsidR="000702A1">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0702A1">
        <w:rPr>
          <w:noProof/>
        </w:rPr>
        <w:fldChar w:fldCharType="begin"/>
      </w:r>
      <w:r>
        <w:rPr>
          <w:noProof/>
        </w:rPr>
        <w:instrText xml:space="preserve"> PAGEREF _Toc441131355 \h </w:instrText>
      </w:r>
      <w:r w:rsidR="000702A1">
        <w:rPr>
          <w:noProof/>
        </w:rPr>
      </w:r>
      <w:r w:rsidR="000702A1">
        <w:rPr>
          <w:noProof/>
        </w:rPr>
        <w:fldChar w:fldCharType="separate"/>
      </w:r>
      <w:r w:rsidR="002C3294">
        <w:rPr>
          <w:noProof/>
        </w:rPr>
        <w:t>37</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0702A1">
        <w:rPr>
          <w:noProof/>
        </w:rPr>
        <w:fldChar w:fldCharType="begin"/>
      </w:r>
      <w:r>
        <w:rPr>
          <w:noProof/>
        </w:rPr>
        <w:instrText xml:space="preserve"> PAGEREF _Toc441131356 \h </w:instrText>
      </w:r>
      <w:r w:rsidR="000702A1">
        <w:rPr>
          <w:noProof/>
        </w:rPr>
      </w:r>
      <w:r w:rsidR="000702A1">
        <w:rPr>
          <w:noProof/>
        </w:rPr>
        <w:fldChar w:fldCharType="separate"/>
      </w:r>
      <w:r w:rsidR="002C3294">
        <w:rPr>
          <w:noProof/>
        </w:rPr>
        <w:t>37</w:t>
      </w:r>
      <w:r w:rsidR="000702A1">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0702A1">
        <w:rPr>
          <w:noProof/>
        </w:rPr>
        <w:fldChar w:fldCharType="begin"/>
      </w:r>
      <w:r>
        <w:rPr>
          <w:noProof/>
        </w:rPr>
        <w:instrText xml:space="preserve"> PAGEREF _Toc441131357 \h </w:instrText>
      </w:r>
      <w:r w:rsidR="000702A1">
        <w:rPr>
          <w:noProof/>
        </w:rPr>
      </w:r>
      <w:r w:rsidR="000702A1">
        <w:rPr>
          <w:noProof/>
        </w:rPr>
        <w:fldChar w:fldCharType="separate"/>
      </w:r>
      <w:r w:rsidR="002C3294">
        <w:rPr>
          <w:noProof/>
        </w:rPr>
        <w:t>37</w:t>
      </w:r>
      <w:r w:rsidR="000702A1">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0702A1">
        <w:rPr>
          <w:noProof/>
        </w:rPr>
        <w:fldChar w:fldCharType="begin"/>
      </w:r>
      <w:r>
        <w:rPr>
          <w:noProof/>
        </w:rPr>
        <w:instrText xml:space="preserve"> PAGEREF _Toc441131359 \h </w:instrText>
      </w:r>
      <w:r w:rsidR="000702A1">
        <w:rPr>
          <w:noProof/>
        </w:rPr>
      </w:r>
      <w:r w:rsidR="000702A1">
        <w:rPr>
          <w:noProof/>
        </w:rPr>
        <w:fldChar w:fldCharType="separate"/>
      </w:r>
      <w:r w:rsidR="002C3294">
        <w:rPr>
          <w:noProof/>
        </w:rPr>
        <w:t>41</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EA46A9">
        <w:rPr>
          <w:bCs w:val="0"/>
          <w:noProof/>
        </w:rPr>
        <w:t>услуг</w:t>
      </w:r>
      <w:r>
        <w:rPr>
          <w:noProof/>
        </w:rPr>
        <w:t xml:space="preserve"> (форма 2)</w:t>
      </w:r>
      <w:r>
        <w:rPr>
          <w:noProof/>
        </w:rPr>
        <w:tab/>
      </w:r>
      <w:r w:rsidR="000702A1">
        <w:rPr>
          <w:noProof/>
        </w:rPr>
        <w:fldChar w:fldCharType="begin"/>
      </w:r>
      <w:r>
        <w:rPr>
          <w:noProof/>
        </w:rPr>
        <w:instrText xml:space="preserve"> PAGEREF _Toc441131361 \h </w:instrText>
      </w:r>
      <w:r w:rsidR="000702A1">
        <w:rPr>
          <w:noProof/>
        </w:rPr>
      </w:r>
      <w:r w:rsidR="000702A1">
        <w:rPr>
          <w:noProof/>
        </w:rPr>
        <w:fldChar w:fldCharType="separate"/>
      </w:r>
      <w:r w:rsidR="002C3294">
        <w:rPr>
          <w:noProof/>
        </w:rPr>
        <w:t>43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5.3</w:t>
      </w:r>
      <w:r>
        <w:rPr>
          <w:rFonts w:asciiTheme="minorHAnsi" w:eastAsiaTheme="minorEastAsia" w:hAnsiTheme="minorHAnsi" w:cstheme="minorBidi"/>
          <w:b w:val="0"/>
          <w:bCs w:val="0"/>
          <w:noProof/>
          <w:sz w:val="22"/>
          <w:szCs w:val="22"/>
          <w:lang w:eastAsia="ru-RU"/>
        </w:rPr>
        <w:tab/>
      </w:r>
      <w:r w:rsidRPr="00EA46A9">
        <w:rPr>
          <w:noProof/>
          <w:color w:val="000000"/>
        </w:rPr>
        <w:t>Техническое предложение (форма 3)</w:t>
      </w:r>
      <w:r>
        <w:rPr>
          <w:noProof/>
        </w:rPr>
        <w:tab/>
      </w:r>
      <w:r w:rsidR="000702A1">
        <w:rPr>
          <w:noProof/>
        </w:rPr>
        <w:fldChar w:fldCharType="begin"/>
      </w:r>
      <w:r>
        <w:rPr>
          <w:noProof/>
        </w:rPr>
        <w:instrText xml:space="preserve"> PAGEREF _Toc441131364 \h </w:instrText>
      </w:r>
      <w:r w:rsidR="000702A1">
        <w:rPr>
          <w:noProof/>
        </w:rPr>
      </w:r>
      <w:r w:rsidR="000702A1">
        <w:rPr>
          <w:noProof/>
        </w:rPr>
        <w:fldChar w:fldCharType="separate"/>
      </w:r>
      <w:r w:rsidR="002C3294">
        <w:rPr>
          <w:noProof/>
        </w:rPr>
        <w:t>46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0702A1">
        <w:rPr>
          <w:noProof/>
        </w:rPr>
        <w:fldChar w:fldCharType="begin"/>
      </w:r>
      <w:r>
        <w:rPr>
          <w:noProof/>
        </w:rPr>
        <w:instrText xml:space="preserve"> PAGEREF _Toc441131367 \h </w:instrText>
      </w:r>
      <w:r w:rsidR="000702A1">
        <w:rPr>
          <w:noProof/>
        </w:rPr>
      </w:r>
      <w:r w:rsidR="000702A1">
        <w:rPr>
          <w:noProof/>
        </w:rPr>
        <w:fldChar w:fldCharType="separate"/>
      </w:r>
      <w:r w:rsidR="002C3294">
        <w:rPr>
          <w:noProof/>
        </w:rPr>
        <w:t>48</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0702A1">
        <w:rPr>
          <w:noProof/>
        </w:rPr>
        <w:fldChar w:fldCharType="begin"/>
      </w:r>
      <w:r>
        <w:rPr>
          <w:noProof/>
        </w:rPr>
        <w:instrText xml:space="preserve"> PAGEREF _Toc441131370 \h </w:instrText>
      </w:r>
      <w:r w:rsidR="000702A1">
        <w:rPr>
          <w:noProof/>
        </w:rPr>
      </w:r>
      <w:r w:rsidR="000702A1">
        <w:rPr>
          <w:noProof/>
        </w:rPr>
        <w:fldChar w:fldCharType="separate"/>
      </w:r>
      <w:r w:rsidR="002C3294">
        <w:rPr>
          <w:noProof/>
        </w:rPr>
        <w:t>50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5.6</w:t>
      </w:r>
      <w:r>
        <w:rPr>
          <w:rFonts w:asciiTheme="minorHAnsi" w:eastAsiaTheme="minorEastAsia" w:hAnsiTheme="minorHAnsi" w:cstheme="minorBidi"/>
          <w:b w:val="0"/>
          <w:bCs w:val="0"/>
          <w:noProof/>
          <w:sz w:val="22"/>
          <w:szCs w:val="22"/>
          <w:lang w:eastAsia="ru-RU"/>
        </w:rPr>
        <w:tab/>
      </w:r>
      <w:r w:rsidRPr="00EA46A9">
        <w:rPr>
          <w:noProof/>
          <w:color w:val="000000"/>
        </w:rPr>
        <w:t>Протокол разногласий к проекту Договора (форма 6)</w:t>
      </w:r>
      <w:r>
        <w:rPr>
          <w:noProof/>
        </w:rPr>
        <w:tab/>
      </w:r>
      <w:r w:rsidR="000702A1">
        <w:rPr>
          <w:noProof/>
        </w:rPr>
        <w:fldChar w:fldCharType="begin"/>
      </w:r>
      <w:r>
        <w:rPr>
          <w:noProof/>
        </w:rPr>
        <w:instrText xml:space="preserve"> PAGEREF _Toc441131373 \h </w:instrText>
      </w:r>
      <w:r w:rsidR="000702A1">
        <w:rPr>
          <w:noProof/>
        </w:rPr>
      </w:r>
      <w:r w:rsidR="000702A1">
        <w:rPr>
          <w:noProof/>
        </w:rPr>
        <w:fldChar w:fldCharType="separate"/>
      </w:r>
      <w:r w:rsidR="002C3294">
        <w:rPr>
          <w:noProof/>
        </w:rPr>
        <w:t>52</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0702A1">
        <w:rPr>
          <w:noProof/>
        </w:rPr>
        <w:fldChar w:fldCharType="begin"/>
      </w:r>
      <w:r>
        <w:rPr>
          <w:noProof/>
        </w:rPr>
        <w:instrText xml:space="preserve"> PAGEREF _Toc441131376 \h </w:instrText>
      </w:r>
      <w:r w:rsidR="000702A1">
        <w:rPr>
          <w:noProof/>
        </w:rPr>
      </w:r>
      <w:r w:rsidR="000702A1">
        <w:rPr>
          <w:noProof/>
        </w:rPr>
        <w:fldChar w:fldCharType="separate"/>
      </w:r>
      <w:r w:rsidR="002C3294">
        <w:rPr>
          <w:noProof/>
        </w:rPr>
        <w:t>54</w:t>
      </w:r>
      <w:r w:rsidR="000702A1">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5.7.1</w:t>
      </w:r>
      <w:r>
        <w:rPr>
          <w:rFonts w:asciiTheme="minorHAnsi" w:eastAsiaTheme="minorEastAsia" w:hAnsiTheme="minorHAnsi" w:cstheme="minorBidi"/>
          <w:bCs w:val="0"/>
          <w:iCs w:val="0"/>
          <w:noProof/>
          <w:sz w:val="22"/>
          <w:szCs w:val="22"/>
          <w:lang w:eastAsia="ru-RU"/>
        </w:rPr>
        <w:tab/>
      </w:r>
      <w:r w:rsidRPr="00EA46A9">
        <w:rPr>
          <w:noProof/>
        </w:rPr>
        <w:t>Форма Анкеты Участника</w:t>
      </w:r>
      <w:r>
        <w:rPr>
          <w:noProof/>
        </w:rPr>
        <w:tab/>
      </w:r>
      <w:r w:rsidR="000702A1">
        <w:rPr>
          <w:noProof/>
        </w:rPr>
        <w:fldChar w:fldCharType="begin"/>
      </w:r>
      <w:r>
        <w:rPr>
          <w:noProof/>
        </w:rPr>
        <w:instrText xml:space="preserve"> PAGEREF _Toc441131377 \h </w:instrText>
      </w:r>
      <w:r w:rsidR="000702A1">
        <w:rPr>
          <w:noProof/>
        </w:rPr>
      </w:r>
      <w:r w:rsidR="000702A1">
        <w:rPr>
          <w:noProof/>
        </w:rPr>
        <w:fldChar w:fldCharType="separate"/>
      </w:r>
      <w:r w:rsidR="002C3294">
        <w:rPr>
          <w:noProof/>
        </w:rPr>
        <w:t>54</w:t>
      </w:r>
      <w:r w:rsidR="000702A1">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5.7.2</w:t>
      </w:r>
      <w:r>
        <w:rPr>
          <w:rFonts w:asciiTheme="minorHAnsi" w:eastAsiaTheme="minorEastAsia" w:hAnsiTheme="minorHAnsi" w:cstheme="minorBidi"/>
          <w:bCs w:val="0"/>
          <w:iCs w:val="0"/>
          <w:noProof/>
          <w:sz w:val="22"/>
          <w:szCs w:val="22"/>
          <w:lang w:eastAsia="ru-RU"/>
        </w:rPr>
        <w:tab/>
      </w:r>
      <w:r w:rsidRPr="00EA46A9">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0702A1">
        <w:rPr>
          <w:noProof/>
        </w:rPr>
        <w:fldChar w:fldCharType="begin"/>
      </w:r>
      <w:r>
        <w:rPr>
          <w:noProof/>
        </w:rPr>
        <w:instrText xml:space="preserve"> PAGEREF _Toc441131378 \h </w:instrText>
      </w:r>
      <w:r w:rsidR="000702A1">
        <w:rPr>
          <w:noProof/>
        </w:rPr>
      </w:r>
      <w:r w:rsidR="000702A1">
        <w:rPr>
          <w:noProof/>
        </w:rPr>
        <w:fldChar w:fldCharType="separate"/>
      </w:r>
      <w:r w:rsidR="002C3294">
        <w:rPr>
          <w:noProof/>
        </w:rPr>
        <w:t>56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0702A1">
        <w:rPr>
          <w:noProof/>
        </w:rPr>
        <w:fldChar w:fldCharType="begin"/>
      </w:r>
      <w:r>
        <w:rPr>
          <w:noProof/>
        </w:rPr>
        <w:instrText xml:space="preserve"> PAGEREF _Toc441131380 \h </w:instrText>
      </w:r>
      <w:r w:rsidR="000702A1">
        <w:rPr>
          <w:noProof/>
        </w:rPr>
      </w:r>
      <w:r w:rsidR="000702A1">
        <w:rPr>
          <w:noProof/>
        </w:rPr>
        <w:fldChar w:fldCharType="separate"/>
      </w:r>
      <w:r w:rsidR="002C3294">
        <w:rPr>
          <w:noProof/>
        </w:rPr>
        <w:t>60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0702A1">
        <w:rPr>
          <w:noProof/>
        </w:rPr>
        <w:fldChar w:fldCharType="begin"/>
      </w:r>
      <w:r>
        <w:rPr>
          <w:noProof/>
        </w:rPr>
        <w:instrText xml:space="preserve"> PAGEREF _Toc441131383 \h </w:instrText>
      </w:r>
      <w:r w:rsidR="000702A1">
        <w:rPr>
          <w:noProof/>
        </w:rPr>
      </w:r>
      <w:r w:rsidR="000702A1">
        <w:rPr>
          <w:noProof/>
        </w:rPr>
        <w:fldChar w:fldCharType="separate"/>
      </w:r>
      <w:r w:rsidR="002C3294">
        <w:rPr>
          <w:noProof/>
        </w:rPr>
        <w:t>63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0702A1">
        <w:rPr>
          <w:noProof/>
        </w:rPr>
        <w:fldChar w:fldCharType="begin"/>
      </w:r>
      <w:r>
        <w:rPr>
          <w:noProof/>
        </w:rPr>
        <w:instrText xml:space="preserve"> PAGEREF _Toc441131386 \h </w:instrText>
      </w:r>
      <w:r w:rsidR="000702A1">
        <w:rPr>
          <w:noProof/>
        </w:rPr>
      </w:r>
      <w:r w:rsidR="000702A1">
        <w:rPr>
          <w:noProof/>
        </w:rPr>
        <w:fldChar w:fldCharType="separate"/>
      </w:r>
      <w:r w:rsidR="002C3294">
        <w:rPr>
          <w:noProof/>
        </w:rPr>
        <w:t>65</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0702A1">
        <w:rPr>
          <w:noProof/>
        </w:rPr>
        <w:fldChar w:fldCharType="begin"/>
      </w:r>
      <w:r>
        <w:rPr>
          <w:noProof/>
        </w:rPr>
        <w:instrText xml:space="preserve"> PAGEREF _Toc441131389 \h </w:instrText>
      </w:r>
      <w:r w:rsidR="000702A1">
        <w:rPr>
          <w:noProof/>
        </w:rPr>
      </w:r>
      <w:r w:rsidR="000702A1">
        <w:rPr>
          <w:noProof/>
        </w:rPr>
        <w:fldChar w:fldCharType="separate"/>
      </w:r>
      <w:r w:rsidR="002C3294">
        <w:rPr>
          <w:noProof/>
        </w:rPr>
        <w:t>67</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lastRenderedPageBreak/>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0702A1">
        <w:rPr>
          <w:noProof/>
        </w:rPr>
        <w:fldChar w:fldCharType="begin"/>
      </w:r>
      <w:r>
        <w:rPr>
          <w:noProof/>
        </w:rPr>
        <w:instrText xml:space="preserve"> PAGEREF _Toc441131392 \h </w:instrText>
      </w:r>
      <w:r w:rsidR="000702A1">
        <w:rPr>
          <w:noProof/>
        </w:rPr>
      </w:r>
      <w:r w:rsidR="000702A1">
        <w:rPr>
          <w:noProof/>
        </w:rPr>
        <w:fldChar w:fldCharType="separate"/>
      </w:r>
      <w:r w:rsidR="002C3294">
        <w:rPr>
          <w:noProof/>
        </w:rPr>
        <w:t>69</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0702A1">
        <w:rPr>
          <w:noProof/>
        </w:rPr>
        <w:fldChar w:fldCharType="begin"/>
      </w:r>
      <w:r>
        <w:rPr>
          <w:noProof/>
        </w:rPr>
        <w:instrText xml:space="preserve"> PAGEREF _Toc441131395 \h </w:instrText>
      </w:r>
      <w:r w:rsidR="000702A1">
        <w:rPr>
          <w:noProof/>
        </w:rPr>
      </w:r>
      <w:r w:rsidR="000702A1">
        <w:rPr>
          <w:noProof/>
        </w:rPr>
        <w:fldChar w:fldCharType="separate"/>
      </w:r>
      <w:r w:rsidR="002C3294">
        <w:rPr>
          <w:noProof/>
        </w:rPr>
        <w:t>72</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0702A1">
        <w:rPr>
          <w:noProof/>
        </w:rPr>
        <w:fldChar w:fldCharType="begin"/>
      </w:r>
      <w:r>
        <w:rPr>
          <w:noProof/>
        </w:rPr>
        <w:instrText xml:space="preserve"> PAGEREF _Toc441131398 \h </w:instrText>
      </w:r>
      <w:r w:rsidR="000702A1">
        <w:rPr>
          <w:noProof/>
        </w:rPr>
      </w:r>
      <w:r w:rsidR="000702A1">
        <w:rPr>
          <w:noProof/>
        </w:rPr>
        <w:fldChar w:fldCharType="separate"/>
      </w:r>
      <w:r w:rsidR="002C3294">
        <w:rPr>
          <w:noProof/>
        </w:rPr>
        <w:t>74</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0702A1">
        <w:rPr>
          <w:noProof/>
        </w:rPr>
        <w:fldChar w:fldCharType="begin"/>
      </w:r>
      <w:r>
        <w:rPr>
          <w:noProof/>
        </w:rPr>
        <w:instrText xml:space="preserve"> PAGEREF _Toc441131401 \h </w:instrText>
      </w:r>
      <w:r w:rsidR="000702A1">
        <w:rPr>
          <w:noProof/>
        </w:rPr>
      </w:r>
      <w:r w:rsidR="000702A1">
        <w:rPr>
          <w:noProof/>
        </w:rPr>
        <w:fldChar w:fldCharType="separate"/>
      </w:r>
      <w:r w:rsidR="002C3294">
        <w:rPr>
          <w:noProof/>
        </w:rPr>
        <w:t>77</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EA46A9">
        <w:rPr>
          <w:noProof/>
          <w:color w:val="000000"/>
        </w:rPr>
        <w:t>оказания услуг</w:t>
      </w:r>
      <w:r>
        <w:rPr>
          <w:noProof/>
        </w:rPr>
        <w:t xml:space="preserve"> между Участником и соисполнителями </w:t>
      </w:r>
      <w:r w:rsidRPr="00EA46A9">
        <w:rPr>
          <w:noProof/>
          <w:color w:val="000000"/>
        </w:rPr>
        <w:t>(форма 16)</w:t>
      </w:r>
      <w:r>
        <w:rPr>
          <w:noProof/>
        </w:rPr>
        <w:tab/>
      </w:r>
      <w:r w:rsidR="000702A1">
        <w:rPr>
          <w:noProof/>
        </w:rPr>
        <w:fldChar w:fldCharType="begin"/>
      </w:r>
      <w:r>
        <w:rPr>
          <w:noProof/>
        </w:rPr>
        <w:instrText xml:space="preserve"> PAGEREF _Toc441131404 \h </w:instrText>
      </w:r>
      <w:r w:rsidR="000702A1">
        <w:rPr>
          <w:noProof/>
        </w:rPr>
      </w:r>
      <w:r w:rsidR="000702A1">
        <w:rPr>
          <w:noProof/>
        </w:rPr>
        <w:fldChar w:fldCharType="separate"/>
      </w:r>
      <w:r w:rsidR="002C3294">
        <w:rPr>
          <w:noProof/>
        </w:rPr>
        <w:t>79</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EA46A9">
        <w:rPr>
          <w:noProof/>
          <w:color w:val="000000"/>
        </w:rPr>
        <w:t>(форма 17)</w:t>
      </w:r>
      <w:r>
        <w:rPr>
          <w:noProof/>
        </w:rPr>
        <w:tab/>
      </w:r>
      <w:r w:rsidR="000702A1">
        <w:rPr>
          <w:noProof/>
        </w:rPr>
        <w:fldChar w:fldCharType="begin"/>
      </w:r>
      <w:r>
        <w:rPr>
          <w:noProof/>
        </w:rPr>
        <w:instrText xml:space="preserve"> PAGEREF _Toc441131407 \h </w:instrText>
      </w:r>
      <w:r w:rsidR="000702A1">
        <w:rPr>
          <w:noProof/>
        </w:rPr>
      </w:r>
      <w:r w:rsidR="000702A1">
        <w:rPr>
          <w:noProof/>
        </w:rPr>
        <w:fldChar w:fldCharType="separate"/>
      </w:r>
      <w:r w:rsidR="002C3294">
        <w:rPr>
          <w:noProof/>
        </w:rPr>
        <w:t>81</w:t>
      </w:r>
      <w:r w:rsidR="000702A1">
        <w:rPr>
          <w:noProof/>
        </w:rPr>
        <w:fldChar w:fldCharType="end"/>
      </w:r>
    </w:p>
    <w:p w:rsidR="00717F60" w:rsidRPr="00E71A48" w:rsidRDefault="000702A1"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29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294"/>
      <w:bookmarkEnd w:id="8"/>
      <w:r w:rsidRPr="00E71A48">
        <w:t>Общие сведения о процедуре запроса предложений</w:t>
      </w:r>
      <w:bookmarkEnd w:id="9"/>
    </w:p>
    <w:p w:rsidR="005B75A6" w:rsidRPr="00D616EA"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D616EA">
        <w:rPr>
          <w:iCs/>
          <w:sz w:val="24"/>
          <w:szCs w:val="24"/>
        </w:rPr>
        <w:t xml:space="preserve">специалист 1-й категории отдела закупочной деятельности </w:t>
      </w:r>
      <w:proofErr w:type="gramStart"/>
      <w:r w:rsidR="00D616EA">
        <w:rPr>
          <w:iCs/>
          <w:sz w:val="24"/>
          <w:szCs w:val="24"/>
        </w:rPr>
        <w:t>УЛ</w:t>
      </w:r>
      <w:proofErr w:type="gramEnd"/>
      <w:r w:rsidR="00D616EA">
        <w:rPr>
          <w:iCs/>
          <w:sz w:val="24"/>
          <w:szCs w:val="24"/>
        </w:rPr>
        <w:t xml:space="preserve"> и МТО филиала</w:t>
      </w:r>
      <w:r w:rsidR="00D616EA" w:rsidRPr="00702B2C">
        <w:rPr>
          <w:iCs/>
          <w:sz w:val="24"/>
          <w:szCs w:val="24"/>
        </w:rPr>
        <w:t xml:space="preserve"> ПАО «МРСК Центра»</w:t>
      </w:r>
      <w:r w:rsidR="00D616EA">
        <w:rPr>
          <w:iCs/>
          <w:sz w:val="24"/>
          <w:szCs w:val="24"/>
        </w:rPr>
        <w:t xml:space="preserve"> - «Курскэнерго»</w:t>
      </w:r>
      <w:r w:rsidR="00D616EA" w:rsidRPr="00702B2C">
        <w:rPr>
          <w:iCs/>
          <w:sz w:val="24"/>
          <w:szCs w:val="24"/>
        </w:rPr>
        <w:t xml:space="preserve"> </w:t>
      </w:r>
      <w:r w:rsidR="00D616EA">
        <w:rPr>
          <w:iCs/>
          <w:sz w:val="24"/>
          <w:szCs w:val="24"/>
        </w:rPr>
        <w:t>Носов А.Б</w:t>
      </w:r>
      <w:r w:rsidR="00D616EA" w:rsidRPr="00702B2C">
        <w:rPr>
          <w:iCs/>
          <w:sz w:val="24"/>
          <w:szCs w:val="24"/>
        </w:rPr>
        <w:t>., контактные телефоны: (</w:t>
      </w:r>
      <w:r w:rsidR="00D616EA">
        <w:rPr>
          <w:iCs/>
          <w:sz w:val="24"/>
          <w:szCs w:val="24"/>
        </w:rPr>
        <w:t>4712</w:t>
      </w:r>
      <w:r w:rsidR="00D616EA" w:rsidRPr="00EA1920">
        <w:rPr>
          <w:iCs/>
          <w:sz w:val="24"/>
          <w:szCs w:val="24"/>
        </w:rPr>
        <w:t xml:space="preserve">) 55-70-49, </w:t>
      </w:r>
      <w:r w:rsidR="00D616EA" w:rsidRPr="00EA1920">
        <w:rPr>
          <w:sz w:val="24"/>
          <w:szCs w:val="24"/>
        </w:rPr>
        <w:t xml:space="preserve">адрес электронной почты: </w:t>
      </w:r>
      <w:r w:rsidR="00D616EA" w:rsidRPr="00EA1920">
        <w:rPr>
          <w:iCs/>
          <w:sz w:val="24"/>
          <w:szCs w:val="24"/>
        </w:rPr>
        <w:t xml:space="preserve"> </w:t>
      </w:r>
      <w:hyperlink r:id="rId18" w:history="1">
        <w:r w:rsidR="00D616EA" w:rsidRPr="00EA1920">
          <w:rPr>
            <w:rStyle w:val="a7"/>
            <w:sz w:val="24"/>
            <w:szCs w:val="24"/>
            <w:lang w:val="en-US"/>
          </w:rPr>
          <w:t>nosov</w:t>
        </w:r>
        <w:r w:rsidR="00D616EA" w:rsidRPr="00EA1920">
          <w:rPr>
            <w:rStyle w:val="a7"/>
            <w:sz w:val="24"/>
            <w:szCs w:val="24"/>
          </w:rPr>
          <w:t>.</w:t>
        </w:r>
        <w:r w:rsidR="00D616EA" w:rsidRPr="00EA1920">
          <w:rPr>
            <w:rStyle w:val="a7"/>
            <w:sz w:val="24"/>
            <w:szCs w:val="24"/>
            <w:lang w:val="en-US"/>
          </w:rPr>
          <w:t>ab</w:t>
        </w:r>
        <w:r w:rsidR="00D616EA" w:rsidRPr="00EA1920">
          <w:rPr>
            <w:rStyle w:val="a7"/>
            <w:sz w:val="24"/>
            <w:szCs w:val="24"/>
          </w:rPr>
          <w:t>@mrsk-1.ru</w:t>
        </w:r>
      </w:hyperlink>
      <w:r w:rsidR="00D616EA" w:rsidRPr="00EA1920">
        <w:rPr>
          <w:iCs/>
          <w:sz w:val="24"/>
          <w:szCs w:val="24"/>
        </w:rPr>
        <w:t>, ответственное лицо –</w:t>
      </w:r>
      <w:r w:rsidR="00D616EA" w:rsidRPr="00EA1920">
        <w:rPr>
          <w:sz w:val="24"/>
          <w:szCs w:val="24"/>
        </w:rPr>
        <w:t xml:space="preserve"> Носов Александр Борисович, контактные телефоны - (4712) 55-70-49, адрес электронной почты: </w:t>
      </w:r>
      <w:hyperlink r:id="rId19" w:history="1">
        <w:r w:rsidR="00D616EA" w:rsidRPr="00EA1920">
          <w:rPr>
            <w:rStyle w:val="a7"/>
            <w:sz w:val="24"/>
            <w:szCs w:val="24"/>
            <w:lang w:val="en-US"/>
          </w:rPr>
          <w:t>nosov</w:t>
        </w:r>
        <w:r w:rsidR="00D616EA" w:rsidRPr="00EA1920">
          <w:rPr>
            <w:rStyle w:val="a7"/>
            <w:sz w:val="24"/>
            <w:szCs w:val="24"/>
          </w:rPr>
          <w:t>.</w:t>
        </w:r>
        <w:r w:rsidR="00D616EA" w:rsidRPr="00EA1920">
          <w:rPr>
            <w:rStyle w:val="a7"/>
            <w:sz w:val="24"/>
            <w:szCs w:val="24"/>
            <w:lang w:val="en-US"/>
          </w:rPr>
          <w:t>ab</w:t>
        </w:r>
        <w:r w:rsidR="00D616EA" w:rsidRPr="00EA1920">
          <w:rPr>
            <w:rStyle w:val="a7"/>
            <w:sz w:val="24"/>
            <w:szCs w:val="24"/>
          </w:rPr>
          <w:t>@mrsk-1.ru</w:t>
        </w:r>
      </w:hyperlink>
      <w:r w:rsidR="00D616EA" w:rsidRPr="0096620E">
        <w:rPr>
          <w:sz w:val="24"/>
          <w:szCs w:val="24"/>
        </w:rPr>
        <w:t>)</w:t>
      </w:r>
      <w:r w:rsidR="00D616EA">
        <w:rPr>
          <w:sz w:val="24"/>
          <w:szCs w:val="24"/>
        </w:rPr>
        <w:t>.</w:t>
      </w:r>
      <w:r w:rsidR="00862664" w:rsidRPr="00862664">
        <w:rPr>
          <w:sz w:val="24"/>
          <w:szCs w:val="24"/>
        </w:rPr>
        <w:t xml:space="preserve"> </w:t>
      </w:r>
      <w:proofErr w:type="gramStart"/>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опубликованным </w:t>
      </w:r>
      <w:r w:rsidRPr="00D616EA">
        <w:rPr>
          <w:b/>
          <w:sz w:val="24"/>
          <w:szCs w:val="24"/>
        </w:rPr>
        <w:t>«</w:t>
      </w:r>
      <w:r w:rsidR="00D616EA" w:rsidRPr="00D616EA">
        <w:rPr>
          <w:b/>
          <w:sz w:val="24"/>
          <w:szCs w:val="24"/>
        </w:rPr>
        <w:t>02</w:t>
      </w:r>
      <w:r w:rsidRPr="00D616EA">
        <w:rPr>
          <w:b/>
          <w:sz w:val="24"/>
          <w:szCs w:val="24"/>
        </w:rPr>
        <w:t xml:space="preserve">» </w:t>
      </w:r>
      <w:r w:rsidR="00D616EA" w:rsidRPr="00D616EA">
        <w:rPr>
          <w:b/>
          <w:sz w:val="24"/>
          <w:szCs w:val="24"/>
        </w:rPr>
        <w:t>ноября</w:t>
      </w:r>
      <w:r w:rsidRPr="00D616EA">
        <w:rPr>
          <w:b/>
          <w:sz w:val="24"/>
          <w:szCs w:val="24"/>
        </w:rPr>
        <w:t xml:space="preserve"> 20</w:t>
      </w:r>
      <w:r w:rsidR="00C12FA4" w:rsidRPr="00D616EA">
        <w:rPr>
          <w:b/>
          <w:sz w:val="24"/>
          <w:szCs w:val="24"/>
        </w:rPr>
        <w:t>1</w:t>
      </w:r>
      <w:r w:rsidR="00862664" w:rsidRPr="00D616EA">
        <w:rPr>
          <w:b/>
          <w:sz w:val="24"/>
          <w:szCs w:val="24"/>
        </w:rPr>
        <w:t>6</w:t>
      </w:r>
      <w:r w:rsidRPr="00D616EA">
        <w:rPr>
          <w:b/>
          <w:sz w:val="24"/>
          <w:szCs w:val="24"/>
        </w:rPr>
        <w:t xml:space="preserve"> г.</w:t>
      </w:r>
      <w:r w:rsidRPr="00D616EA">
        <w:rPr>
          <w:sz w:val="24"/>
          <w:szCs w:val="24"/>
        </w:rPr>
        <w:t xml:space="preserve"> на</w:t>
      </w:r>
      <w:r w:rsidRPr="00862664">
        <w:rPr>
          <w:sz w:val="24"/>
          <w:szCs w:val="24"/>
        </w:rPr>
        <w:t xml:space="preserve"> официальном сайте (</w:t>
      </w:r>
      <w:hyperlink r:id="rId20"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1"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D616EA">
        <w:fldChar w:fldCharType="begin"/>
      </w:r>
      <w:r w:rsidR="00D616EA">
        <w:instrText xml:space="preserve"> REF _Ref440269836 \r \h  \* MERGEFORMAT </w:instrText>
      </w:r>
      <w:r w:rsidR="00D616EA">
        <w:fldChar w:fldCharType="separate"/>
      </w:r>
      <w:r w:rsidR="002A74A8" w:rsidRPr="002A74A8">
        <w:rPr>
          <w:sz w:val="24"/>
          <w:szCs w:val="24"/>
        </w:rPr>
        <w:t>1.1.2</w:t>
      </w:r>
      <w:r w:rsidR="00D616EA">
        <w:fldChar w:fldCharType="end"/>
      </w:r>
      <w:r w:rsidR="00702B2C" w:rsidRPr="00862664">
        <w:rPr>
          <w:sz w:val="24"/>
          <w:szCs w:val="24"/>
        </w:rPr>
        <w:t xml:space="preserve"> настоящей Документации,</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DC6125">
        <w:rPr>
          <w:sz w:val="24"/>
          <w:szCs w:val="24"/>
        </w:rPr>
        <w:t xml:space="preserve"> (далее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w:t>
      </w:r>
      <w:r w:rsidRPr="00454D07">
        <w:rPr>
          <w:sz w:val="24"/>
          <w:szCs w:val="24"/>
        </w:rPr>
        <w:t>предложений</w:t>
      </w:r>
      <w:r w:rsidR="00454D07" w:rsidRPr="00454D07">
        <w:rPr>
          <w:sz w:val="24"/>
          <w:szCs w:val="24"/>
        </w:rPr>
        <w:t>, являющихся субъектами малого и среднего</w:t>
      </w:r>
      <w:proofErr w:type="gramEnd"/>
      <w:r w:rsidR="00454D07" w:rsidRPr="00454D07">
        <w:rPr>
          <w:sz w:val="24"/>
          <w:szCs w:val="24"/>
        </w:rPr>
        <w:t xml:space="preserve"> </w:t>
      </w:r>
      <w:proofErr w:type="gramStart"/>
      <w:r w:rsidR="00454D07" w:rsidRPr="00454D07">
        <w:rPr>
          <w:sz w:val="24"/>
          <w:szCs w:val="24"/>
        </w:rPr>
        <w:t>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862664">
        <w:rPr>
          <w:sz w:val="24"/>
          <w:szCs w:val="24"/>
        </w:rPr>
        <w:t xml:space="preserve"> (далее – запрос предложений) </w:t>
      </w:r>
      <w:bookmarkEnd w:id="10"/>
      <w:r w:rsidR="004B5EB3" w:rsidRPr="00862664">
        <w:rPr>
          <w:sz w:val="24"/>
          <w:szCs w:val="24"/>
        </w:rPr>
        <w:t xml:space="preserve">на право заключения </w:t>
      </w:r>
      <w:r w:rsidR="004F348E" w:rsidRPr="004F348E">
        <w:rPr>
          <w:sz w:val="24"/>
          <w:szCs w:val="24"/>
        </w:rPr>
        <w:t>Договора на оказание услуг по ремонту средств малой механизации для нужд ПАО «МРСК Центра» (филиала «Курскэнерго»)</w:t>
      </w:r>
      <w:r w:rsidRPr="00862664">
        <w:rPr>
          <w:sz w:val="24"/>
          <w:szCs w:val="24"/>
        </w:rPr>
        <w:t>.</w:t>
      </w:r>
      <w:bookmarkEnd w:id="11"/>
      <w:bookmarkEnd w:id="12"/>
      <w:bookmarkEnd w:id="13"/>
      <w:proofErr w:type="gramEnd"/>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апрос предложений проводится в соответствии с правилами и с ис</w:t>
      </w:r>
      <w:r w:rsidRPr="00D616EA">
        <w:rPr>
          <w:sz w:val="24"/>
          <w:szCs w:val="24"/>
        </w:rPr>
        <w:t xml:space="preserve">пользованием функционала </w:t>
      </w:r>
      <w:r w:rsidR="00702B2C" w:rsidRPr="00D616EA">
        <w:rPr>
          <w:sz w:val="24"/>
          <w:szCs w:val="24"/>
        </w:rPr>
        <w:t>электронной торговой площадк</w:t>
      </w:r>
      <w:r w:rsidR="00414AB1" w:rsidRPr="00D616EA">
        <w:rPr>
          <w:sz w:val="24"/>
          <w:szCs w:val="24"/>
        </w:rPr>
        <w:t>и</w:t>
      </w:r>
      <w:r w:rsidR="00702B2C" w:rsidRPr="00D616EA">
        <w:rPr>
          <w:sz w:val="24"/>
          <w:szCs w:val="24"/>
        </w:rPr>
        <w:t xml:space="preserve"> </w:t>
      </w:r>
      <w:r w:rsidR="000D70B6" w:rsidRPr="00D616EA">
        <w:rPr>
          <w:sz w:val="24"/>
          <w:szCs w:val="24"/>
        </w:rPr>
        <w:t>П</w:t>
      </w:r>
      <w:r w:rsidR="00702B2C" w:rsidRPr="00D616EA">
        <w:rPr>
          <w:sz w:val="24"/>
          <w:szCs w:val="24"/>
        </w:rPr>
        <w:t xml:space="preserve">АО «Россети» </w:t>
      </w:r>
      <w:hyperlink r:id="rId22" w:history="1">
        <w:r w:rsidR="004F348E" w:rsidRPr="000844D6">
          <w:rPr>
            <w:rStyle w:val="a7"/>
            <w:sz w:val="24"/>
            <w:szCs w:val="24"/>
          </w:rPr>
          <w:t>etp.rosseti.ru</w:t>
        </w:r>
      </w:hyperlink>
      <w:r w:rsidR="00702B2C" w:rsidRPr="00C12FA4">
        <w:rPr>
          <w:sz w:val="24"/>
          <w:szCs w:val="24"/>
        </w:rPr>
        <w:t xml:space="preserve"> (далее — ЭТП)</w:t>
      </w:r>
      <w:r w:rsidR="005B75A6" w:rsidRPr="00C12FA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717F60"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sz w:val="24"/>
          <w:szCs w:val="24"/>
        </w:rPr>
        <w:t xml:space="preserve">право заключения </w:t>
      </w:r>
      <w:bookmarkEnd w:id="17"/>
      <w:r w:rsidR="004F348E" w:rsidRPr="004F348E">
        <w:rPr>
          <w:sz w:val="24"/>
          <w:szCs w:val="24"/>
        </w:rPr>
        <w:t>Договора на оказание услуг по ремонту средств малой механизации для нужд ПАО «МРСК Центра» (филиала «Курскэнерго»)</w:t>
      </w:r>
      <w:r w:rsidR="00702B2C" w:rsidRPr="00C12FA4">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FA732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sidRPr="00FA7326">
        <w:rPr>
          <w:sz w:val="24"/>
          <w:szCs w:val="24"/>
        </w:rPr>
        <w:t>оказания услуг</w:t>
      </w:r>
      <w:r w:rsidR="00717F60" w:rsidRPr="00FA7326">
        <w:rPr>
          <w:sz w:val="24"/>
          <w:szCs w:val="24"/>
        </w:rPr>
        <w:t xml:space="preserve">: </w:t>
      </w:r>
      <w:r w:rsidR="00C636D0">
        <w:rPr>
          <w:sz w:val="24"/>
          <w:szCs w:val="24"/>
        </w:rPr>
        <w:t>С 01.0</w:t>
      </w:r>
      <w:r w:rsidR="00B11749">
        <w:rPr>
          <w:sz w:val="24"/>
          <w:szCs w:val="24"/>
        </w:rPr>
        <w:t>4</w:t>
      </w:r>
      <w:r w:rsidR="00C636D0">
        <w:rPr>
          <w:sz w:val="24"/>
          <w:szCs w:val="24"/>
        </w:rPr>
        <w:t xml:space="preserve">.2017 г. по </w:t>
      </w:r>
      <w:r w:rsidR="00B11749">
        <w:rPr>
          <w:sz w:val="24"/>
          <w:szCs w:val="24"/>
        </w:rPr>
        <w:t>30</w:t>
      </w:r>
      <w:r w:rsidR="00C636D0">
        <w:rPr>
          <w:sz w:val="24"/>
          <w:szCs w:val="24"/>
        </w:rPr>
        <w:t>.</w:t>
      </w:r>
      <w:r w:rsidR="00B11749">
        <w:rPr>
          <w:sz w:val="24"/>
          <w:szCs w:val="24"/>
        </w:rPr>
        <w:t>09</w:t>
      </w:r>
      <w:r w:rsidR="00C636D0">
        <w:rPr>
          <w:sz w:val="24"/>
          <w:szCs w:val="24"/>
        </w:rPr>
        <w:t>.2017 г.</w:t>
      </w:r>
      <w:bookmarkEnd w:id="19"/>
    </w:p>
    <w:p w:rsidR="008D2928" w:rsidRPr="00366652"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bookmarkStart w:id="21" w:name="_GoBack"/>
      <w:r w:rsidRPr="00366652">
        <w:rPr>
          <w:sz w:val="24"/>
          <w:szCs w:val="24"/>
        </w:rPr>
        <w:t xml:space="preserve">Оказание услуг Участником </w:t>
      </w:r>
      <w:r w:rsidRPr="00C636D0">
        <w:rPr>
          <w:sz w:val="24"/>
          <w:szCs w:val="24"/>
        </w:rPr>
        <w:t xml:space="preserve">будет осуществляться </w:t>
      </w:r>
      <w:r w:rsidR="00C636D0" w:rsidRPr="00C636D0">
        <w:rPr>
          <w:sz w:val="24"/>
          <w:szCs w:val="24"/>
        </w:rPr>
        <w:t>на своих площадях и своем оборудование с использованием своих материалов</w:t>
      </w:r>
      <w:r w:rsidRPr="00C636D0">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bookmarkEnd w:id="21"/>
      <w:r w:rsidRPr="0022360B">
        <w:rPr>
          <w:iCs/>
          <w:sz w:val="24"/>
          <w:szCs w:val="24"/>
        </w:rPr>
        <w:t xml:space="preserve">Форма и порядок оплаты: </w:t>
      </w:r>
      <w:r w:rsidR="00366652" w:rsidRPr="00366652">
        <w:rPr>
          <w:iCs/>
          <w:sz w:val="24"/>
          <w:szCs w:val="24"/>
        </w:rPr>
        <w:t xml:space="preserve">безналичный расчет, оплата производится в течение 30 (тридцати) </w:t>
      </w:r>
      <w:r w:rsidR="00C636D0">
        <w:rPr>
          <w:iCs/>
          <w:sz w:val="24"/>
          <w:szCs w:val="24"/>
        </w:rPr>
        <w:t>календарных</w:t>
      </w:r>
      <w:r w:rsidR="00366652" w:rsidRPr="00366652">
        <w:rPr>
          <w:iCs/>
          <w:sz w:val="24"/>
          <w:szCs w:val="24"/>
        </w:rPr>
        <w:t xml:space="preserve"> дней с момента подписания Сторонами Акта об оказании услуг и предоставления счет – фактуры</w:t>
      </w:r>
      <w:r w:rsidRPr="0022360B">
        <w:rPr>
          <w:iCs/>
          <w:sz w:val="24"/>
          <w:szCs w:val="24"/>
        </w:rPr>
        <w:t>.</w:t>
      </w:r>
      <w:bookmarkEnd w:id="22"/>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0702A1">
        <w:rPr>
          <w:iCs/>
          <w:sz w:val="24"/>
          <w:szCs w:val="24"/>
        </w:rPr>
        <w:fldChar w:fldCharType="begin"/>
      </w:r>
      <w:r w:rsidR="00E71A48">
        <w:rPr>
          <w:iCs/>
          <w:sz w:val="24"/>
          <w:szCs w:val="24"/>
        </w:rPr>
        <w:instrText xml:space="preserve"> REF _Ref311232052 \r \h </w:instrText>
      </w:r>
      <w:r w:rsidR="000702A1">
        <w:rPr>
          <w:iCs/>
          <w:sz w:val="24"/>
          <w:szCs w:val="24"/>
        </w:rPr>
      </w:r>
      <w:r w:rsidR="000702A1">
        <w:rPr>
          <w:iCs/>
          <w:sz w:val="24"/>
          <w:szCs w:val="24"/>
        </w:rPr>
        <w:fldChar w:fldCharType="separate"/>
      </w:r>
      <w:r w:rsidR="002A74A8">
        <w:rPr>
          <w:iCs/>
          <w:sz w:val="24"/>
          <w:szCs w:val="24"/>
        </w:rPr>
        <w:t>3</w:t>
      </w:r>
      <w:r w:rsidR="000702A1">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0702A1">
        <w:rPr>
          <w:sz w:val="24"/>
          <w:szCs w:val="24"/>
        </w:rPr>
        <w:fldChar w:fldCharType="begin"/>
      </w:r>
      <w:r w:rsidR="008D2928">
        <w:rPr>
          <w:sz w:val="24"/>
          <w:szCs w:val="24"/>
        </w:rPr>
        <w:instrText xml:space="preserve"> REF _Ref440270568 \r \h </w:instrText>
      </w:r>
      <w:r w:rsidR="000702A1">
        <w:rPr>
          <w:sz w:val="24"/>
          <w:szCs w:val="24"/>
        </w:rPr>
      </w:r>
      <w:r w:rsidR="000702A1">
        <w:rPr>
          <w:sz w:val="24"/>
          <w:szCs w:val="24"/>
        </w:rPr>
        <w:fldChar w:fldCharType="separate"/>
      </w:r>
      <w:r w:rsidR="002A74A8">
        <w:rPr>
          <w:sz w:val="24"/>
          <w:szCs w:val="24"/>
        </w:rPr>
        <w:t>4</w:t>
      </w:r>
      <w:r w:rsidR="000702A1">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D616EA">
        <w:fldChar w:fldCharType="begin"/>
      </w:r>
      <w:r w:rsidR="00D616EA">
        <w:instrText xml:space="preserve"> REF _Ref305973574 \r \h  \* MERGEFORMAT </w:instrText>
      </w:r>
      <w:r w:rsidR="00D616EA">
        <w:fldChar w:fldCharType="separate"/>
      </w:r>
      <w:r w:rsidR="002A74A8">
        <w:t>2</w:t>
      </w:r>
      <w:r w:rsidR="00D616E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0702A1">
        <w:rPr>
          <w:iCs/>
          <w:sz w:val="24"/>
          <w:szCs w:val="24"/>
        </w:rPr>
        <w:fldChar w:fldCharType="begin"/>
      </w:r>
      <w:r w:rsidR="008D2928">
        <w:rPr>
          <w:iCs/>
          <w:sz w:val="24"/>
          <w:szCs w:val="24"/>
        </w:rPr>
        <w:instrText xml:space="preserve"> REF _Ref440270602 \r \h </w:instrText>
      </w:r>
      <w:r w:rsidR="000702A1">
        <w:rPr>
          <w:iCs/>
          <w:sz w:val="24"/>
          <w:szCs w:val="24"/>
        </w:rPr>
      </w:r>
      <w:r w:rsidR="000702A1">
        <w:rPr>
          <w:iCs/>
          <w:sz w:val="24"/>
          <w:szCs w:val="24"/>
        </w:rPr>
        <w:fldChar w:fldCharType="separate"/>
      </w:r>
      <w:r w:rsidR="002A74A8">
        <w:rPr>
          <w:iCs/>
          <w:sz w:val="24"/>
          <w:szCs w:val="24"/>
        </w:rPr>
        <w:t>5</w:t>
      </w:r>
      <w:r w:rsidR="000702A1">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D616EA">
        <w:fldChar w:fldCharType="begin"/>
      </w:r>
      <w:r w:rsidR="00D616EA">
        <w:instrText xml:space="preserve"> REF _Ref440270637 \r \h  \* MERGEFORMAT </w:instrText>
      </w:r>
      <w:r w:rsidR="00D616EA">
        <w:fldChar w:fldCharType="separate"/>
      </w:r>
      <w:r w:rsidR="002A74A8" w:rsidRPr="002A74A8">
        <w:rPr>
          <w:sz w:val="24"/>
          <w:szCs w:val="24"/>
        </w:rPr>
        <w:t>1.1.5</w:t>
      </w:r>
      <w:r w:rsidR="00D616EA">
        <w:fldChar w:fldCharType="end"/>
      </w:r>
      <w:r w:rsidRPr="00366652">
        <w:rPr>
          <w:sz w:val="24"/>
          <w:szCs w:val="24"/>
        </w:rPr>
        <w:t xml:space="preserve">, </w:t>
      </w:r>
      <w:r w:rsidR="00D616EA">
        <w:fldChar w:fldCharType="begin"/>
      </w:r>
      <w:r w:rsidR="00D616EA">
        <w:instrText xml:space="preserve"> REF _Ref440270663 \r \h  \* MERGEFORMAT </w:instrText>
      </w:r>
      <w:r w:rsidR="00D616EA">
        <w:fldChar w:fldCharType="separate"/>
      </w:r>
      <w:r w:rsidR="002A74A8" w:rsidRPr="002A74A8">
        <w:rPr>
          <w:sz w:val="24"/>
          <w:szCs w:val="24"/>
        </w:rPr>
        <w:t>1.1.7</w:t>
      </w:r>
      <w:r w:rsidR="00D616EA">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 xml:space="preserve">срокам оказания услуг, форме и </w:t>
      </w:r>
      <w:r w:rsidR="00366652" w:rsidRPr="00D622FF">
        <w:rPr>
          <w:sz w:val="24"/>
          <w:szCs w:val="24"/>
        </w:rPr>
        <w:t>порядку оплаты</w:t>
      </w:r>
      <w:r w:rsidRPr="00D622FF">
        <w:rPr>
          <w:sz w:val="24"/>
          <w:szCs w:val="24"/>
        </w:rPr>
        <w:t>, указанным в Приложении №1 (Техническ</w:t>
      </w:r>
      <w:r w:rsidR="00A154B7" w:rsidRPr="00D622FF">
        <w:rPr>
          <w:sz w:val="24"/>
          <w:szCs w:val="24"/>
        </w:rPr>
        <w:t>о</w:t>
      </w:r>
      <w:proofErr w:type="gramStart"/>
      <w:r w:rsidR="00A154B7" w:rsidRPr="00D622FF">
        <w:rPr>
          <w:sz w:val="24"/>
          <w:szCs w:val="24"/>
        </w:rPr>
        <w:t>м(</w:t>
      </w:r>
      <w:proofErr w:type="gramEnd"/>
      <w:r w:rsidRPr="00D622FF">
        <w:rPr>
          <w:sz w:val="24"/>
          <w:szCs w:val="24"/>
        </w:rPr>
        <w:t>их</w:t>
      </w:r>
      <w:r w:rsidR="00A154B7" w:rsidRPr="00D622FF">
        <w:rPr>
          <w:sz w:val="24"/>
          <w:szCs w:val="24"/>
        </w:rPr>
        <w:t>)</w:t>
      </w:r>
      <w:r w:rsidRPr="00D622FF">
        <w:rPr>
          <w:sz w:val="24"/>
          <w:szCs w:val="24"/>
        </w:rPr>
        <w:t xml:space="preserve"> задани</w:t>
      </w:r>
      <w:r w:rsidR="00A154B7" w:rsidRPr="00D622FF">
        <w:rPr>
          <w:sz w:val="24"/>
          <w:szCs w:val="24"/>
        </w:rPr>
        <w:t>и(</w:t>
      </w:r>
      <w:proofErr w:type="spellStart"/>
      <w:r w:rsidRPr="00D622FF">
        <w:rPr>
          <w:sz w:val="24"/>
          <w:szCs w:val="24"/>
        </w:rPr>
        <w:t>ях</w:t>
      </w:r>
      <w:proofErr w:type="spellEnd"/>
      <w:r w:rsidR="00A154B7" w:rsidRPr="00D622FF">
        <w:rPr>
          <w:sz w:val="24"/>
          <w:szCs w:val="24"/>
        </w:rPr>
        <w:t>)</w:t>
      </w:r>
      <w:r w:rsidRPr="00D622FF">
        <w:rPr>
          <w:sz w:val="24"/>
          <w:szCs w:val="24"/>
        </w:rPr>
        <w:t xml:space="preserve">) </w:t>
      </w:r>
      <w:r w:rsidR="00D622FF" w:rsidRPr="00D622FF">
        <w:rPr>
          <w:sz w:val="24"/>
          <w:szCs w:val="24"/>
        </w:rPr>
        <w:t>и/или в Приложении №2 (проекте Договора)</w:t>
      </w:r>
      <w:r w:rsidR="00D622FF" w:rsidRPr="00D622FF">
        <w:rPr>
          <w:bCs w:val="0"/>
          <w:iCs/>
          <w:szCs w:val="24"/>
        </w:rPr>
        <w:t xml:space="preserve"> </w:t>
      </w:r>
      <w:r w:rsidRPr="00D622FF">
        <w:rPr>
          <w:sz w:val="24"/>
          <w:szCs w:val="24"/>
        </w:rPr>
        <w:t>к настоящей Документации,</w:t>
      </w:r>
      <w:r w:rsidRPr="00366652">
        <w:rPr>
          <w:sz w:val="24"/>
          <w:szCs w:val="24"/>
        </w:rPr>
        <w:t xml:space="preserve"> </w:t>
      </w:r>
      <w:r w:rsidRPr="00366652">
        <w:rPr>
          <w:sz w:val="24"/>
          <w:szCs w:val="24"/>
        </w:rPr>
        <w:lastRenderedPageBreak/>
        <w:t xml:space="preserve">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D616EA">
        <w:fldChar w:fldCharType="begin"/>
      </w:r>
      <w:r w:rsidR="00D616EA">
        <w:instrText xml:space="preserve"> REF _Ref440270637 \r \h  \* MERGEFORMAT </w:instrText>
      </w:r>
      <w:r w:rsidR="00D616EA">
        <w:fldChar w:fldCharType="separate"/>
      </w:r>
      <w:r w:rsidR="002A74A8" w:rsidRPr="002A74A8">
        <w:rPr>
          <w:sz w:val="24"/>
          <w:szCs w:val="24"/>
        </w:rPr>
        <w:t>1.1.5</w:t>
      </w:r>
      <w:r w:rsidR="00D616EA">
        <w:fldChar w:fldCharType="end"/>
      </w:r>
      <w:r w:rsidR="008D2928" w:rsidRPr="00366652">
        <w:rPr>
          <w:sz w:val="24"/>
          <w:szCs w:val="24"/>
        </w:rPr>
        <w:t xml:space="preserve">, </w:t>
      </w:r>
      <w:r w:rsidR="00D616EA">
        <w:fldChar w:fldCharType="begin"/>
      </w:r>
      <w:r w:rsidR="00D616EA">
        <w:instrText xml:space="preserve"> REF _Ref440270663 \r \h  \* MERGEFORMAT </w:instrText>
      </w:r>
      <w:r w:rsidR="00D616EA">
        <w:fldChar w:fldCharType="separate"/>
      </w:r>
      <w:r w:rsidR="002A74A8" w:rsidRPr="002A74A8">
        <w:rPr>
          <w:sz w:val="24"/>
          <w:szCs w:val="24"/>
        </w:rPr>
        <w:t>1.1.7</w:t>
      </w:r>
      <w:r w:rsidR="00D616EA">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0702A1">
        <w:rPr>
          <w:sz w:val="24"/>
          <w:szCs w:val="24"/>
        </w:rPr>
        <w:fldChar w:fldCharType="begin"/>
      </w:r>
      <w:r w:rsidR="008D2928">
        <w:rPr>
          <w:sz w:val="24"/>
          <w:szCs w:val="24"/>
        </w:rPr>
        <w:instrText xml:space="preserve"> REF _Ref440270663 \r \h </w:instrText>
      </w:r>
      <w:r w:rsidR="000702A1">
        <w:rPr>
          <w:sz w:val="24"/>
          <w:szCs w:val="24"/>
        </w:rPr>
      </w:r>
      <w:r w:rsidR="000702A1">
        <w:rPr>
          <w:sz w:val="24"/>
          <w:szCs w:val="24"/>
        </w:rPr>
        <w:fldChar w:fldCharType="separate"/>
      </w:r>
      <w:r w:rsidR="002A74A8">
        <w:rPr>
          <w:sz w:val="24"/>
          <w:szCs w:val="24"/>
        </w:rPr>
        <w:t>1.1.7</w:t>
      </w:r>
      <w:r w:rsidR="000702A1">
        <w:rPr>
          <w:sz w:val="24"/>
          <w:szCs w:val="24"/>
        </w:rPr>
        <w:fldChar w:fldCharType="end"/>
      </w:r>
      <w:r w:rsidRPr="0022360B">
        <w:rPr>
          <w:sz w:val="24"/>
          <w:szCs w:val="24"/>
        </w:rPr>
        <w:t>.</w:t>
      </w:r>
      <w:bookmarkEnd w:id="23"/>
      <w:bookmarkEnd w:id="24"/>
      <w:bookmarkEnd w:id="25"/>
      <w:bookmarkEnd w:id="26"/>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41131295"/>
      <w:r w:rsidRPr="00E71A48">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D616EA">
        <w:fldChar w:fldCharType="begin"/>
      </w:r>
      <w:r w:rsidR="00D616EA">
        <w:instrText xml:space="preserve"> REF _Ref305973033 \r \h  \* MERGEFORMAT </w:instrText>
      </w:r>
      <w:r w:rsidR="00D616EA">
        <w:fldChar w:fldCharType="separate"/>
      </w:r>
      <w:r w:rsidR="002A74A8" w:rsidRPr="002A74A8">
        <w:rPr>
          <w:sz w:val="24"/>
          <w:szCs w:val="24"/>
        </w:rPr>
        <w:t>3.2</w:t>
      </w:r>
      <w:r w:rsidR="00D616E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41131296"/>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D616EA">
        <w:fldChar w:fldCharType="begin"/>
      </w:r>
      <w:r w:rsidR="00D616EA">
        <w:instrText xml:space="preserve"> REF _Ref191386109 \n \h  \* MERGEFORMAT </w:instrText>
      </w:r>
      <w:r w:rsidR="00D616EA">
        <w:fldChar w:fldCharType="separate"/>
      </w:r>
      <w:r w:rsidR="002A74A8" w:rsidRPr="002A74A8">
        <w:rPr>
          <w:color w:val="000000"/>
          <w:sz w:val="24"/>
          <w:szCs w:val="24"/>
        </w:rPr>
        <w:t>3.3.2</w:t>
      </w:r>
      <w:r w:rsidR="00D616EA">
        <w:fldChar w:fldCharType="end"/>
      </w:r>
      <w:r w:rsidR="00721B30">
        <w:rPr>
          <w:color w:val="000000"/>
          <w:sz w:val="24"/>
          <w:szCs w:val="24"/>
        </w:rPr>
        <w:t>)</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D616EA">
        <w:fldChar w:fldCharType="begin"/>
      </w:r>
      <w:r w:rsidR="00D616EA">
        <w:instrText xml:space="preserve"> REF _Ref442190123 \r \h  \* MERGEFORMAT </w:instrText>
      </w:r>
      <w:r w:rsidR="00D616EA">
        <w:fldChar w:fldCharType="separate"/>
      </w:r>
      <w:r w:rsidR="002A74A8" w:rsidRPr="002A74A8">
        <w:rPr>
          <w:bCs w:val="0"/>
          <w:sz w:val="24"/>
          <w:szCs w:val="24"/>
        </w:rPr>
        <w:t>у)</w:t>
      </w:r>
      <w:r w:rsidR="00D616EA">
        <w:fldChar w:fldCharType="end"/>
      </w:r>
      <w:r w:rsidR="001222CA" w:rsidRPr="001222CA">
        <w:rPr>
          <w:sz w:val="24"/>
          <w:szCs w:val="24"/>
        </w:rPr>
        <w:t xml:space="preserve"> п. </w:t>
      </w:r>
      <w:r w:rsidR="00D616EA">
        <w:fldChar w:fldCharType="begin"/>
      </w:r>
      <w:r w:rsidR="00D616EA">
        <w:instrText xml:space="preserve"> REF _Ref306005578 \r \h  \* MERGEFORMAT </w:instrText>
      </w:r>
      <w:r w:rsidR="00D616EA">
        <w:fldChar w:fldCharType="separate"/>
      </w:r>
      <w:r w:rsidR="002A74A8" w:rsidRPr="002A74A8">
        <w:rPr>
          <w:sz w:val="24"/>
          <w:szCs w:val="24"/>
        </w:rPr>
        <w:t>3.3.8.3</w:t>
      </w:r>
      <w:r w:rsidR="00D616EA">
        <w:fldChar w:fldCharType="end"/>
      </w:r>
      <w:r w:rsidR="001222CA" w:rsidRPr="001222CA">
        <w:rPr>
          <w:sz w:val="24"/>
          <w:szCs w:val="24"/>
        </w:rPr>
        <w:t xml:space="preserve"> и подразделе </w:t>
      </w:r>
      <w:r w:rsidR="00D616EA">
        <w:fldChar w:fldCharType="begin"/>
      </w:r>
      <w:r w:rsidR="00D616EA">
        <w:instrText xml:space="preserve"> REF _Ref441574649 \r \h  \* MERGEFORMAT </w:instrText>
      </w:r>
      <w:r w:rsidR="00D616EA">
        <w:fldChar w:fldCharType="separate"/>
      </w:r>
      <w:r w:rsidR="002A74A8" w:rsidRPr="002A74A8">
        <w:rPr>
          <w:sz w:val="24"/>
          <w:szCs w:val="24"/>
        </w:rPr>
        <w:t>5.18</w:t>
      </w:r>
      <w:r w:rsidR="00D616EA">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5" w:name="__RefNumPara__1267_443845793"/>
      <w:bookmarkStart w:id="36" w:name="_Toc441131297"/>
      <w:bookmarkEnd w:id="35"/>
      <w:r w:rsidRPr="00E71A4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D616EA">
        <w:fldChar w:fldCharType="begin"/>
      </w:r>
      <w:r w:rsidR="00D616EA">
        <w:instrText xml:space="preserve"> REF _Ref191386164 \r \h  \* MERGEFORMAT </w:instrText>
      </w:r>
      <w:r w:rsidR="00D616EA">
        <w:fldChar w:fldCharType="separate"/>
      </w:r>
      <w:r w:rsidR="002A74A8" w:rsidRPr="002A74A8">
        <w:rPr>
          <w:sz w:val="24"/>
          <w:szCs w:val="24"/>
        </w:rPr>
        <w:t xml:space="preserve"> 1.4.1 </w:t>
      </w:r>
      <w:r w:rsidR="00D616E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D616EA">
        <w:fldChar w:fldCharType="begin"/>
      </w:r>
      <w:r w:rsidR="00D616EA">
        <w:instrText xml:space="preserve"> REF _Ref306978606 \r \h  \* MERGEFORMAT </w:instrText>
      </w:r>
      <w:r w:rsidR="00D616EA">
        <w:fldChar w:fldCharType="separate"/>
      </w:r>
      <w:r w:rsidR="002A74A8" w:rsidRPr="002A74A8">
        <w:rPr>
          <w:sz w:val="24"/>
          <w:szCs w:val="24"/>
        </w:rPr>
        <w:t xml:space="preserve"> 1.4.2 </w:t>
      </w:r>
      <w:r w:rsidR="00D616EA">
        <w:fldChar w:fldCharType="end"/>
      </w:r>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40" w:name="__RefHeading__401_1298132286"/>
      <w:bookmarkStart w:id="41" w:name="_Toc441131298"/>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11929"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11929"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D616EA">
        <w:fldChar w:fldCharType="begin"/>
      </w:r>
      <w:r w:rsidR="00D616EA">
        <w:instrText xml:space="preserve"> REF _Ref306114966 \r \h  \* MERGEFORMAT </w:instrText>
      </w:r>
      <w:r w:rsidR="00D616EA">
        <w:fldChar w:fldCharType="separate"/>
      </w:r>
      <w:r w:rsidR="002A74A8" w:rsidRPr="002A74A8">
        <w:rPr>
          <w:sz w:val="24"/>
          <w:szCs w:val="24"/>
        </w:rPr>
        <w:t>3.3.11</w:t>
      </w:r>
      <w:r w:rsidR="00D616EA">
        <w:fldChar w:fldCharType="end"/>
      </w:r>
      <w:r w:rsidRPr="00E71A48">
        <w:rPr>
          <w:sz w:val="24"/>
          <w:szCs w:val="24"/>
        </w:rPr>
        <w:t xml:space="preserve"> настоящей Документации).</w:t>
      </w:r>
    </w:p>
    <w:p w:rsidR="002D4BC6" w:rsidRPr="0005086D" w:rsidRDefault="00717F60" w:rsidP="0005086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bookmarkStart w:id="42" w:name="_Ref306144164"/>
      <w:proofErr w:type="gramEnd"/>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43" w:name="_Проект_договора"/>
      <w:bookmarkStart w:id="44" w:name="_Ref305973574"/>
      <w:bookmarkStart w:id="45" w:name="_Ref440272931"/>
      <w:bookmarkStart w:id="46" w:name="_Ref440274025"/>
      <w:bookmarkStart w:id="47" w:name="_Ref440292752"/>
      <w:bookmarkStart w:id="48" w:name="_Toc441131306"/>
      <w:bookmarkEnd w:id="42"/>
      <w:bookmarkEnd w:id="43"/>
      <w:r w:rsidRPr="006238AF">
        <w:rPr>
          <w:szCs w:val="24"/>
        </w:rPr>
        <w:lastRenderedPageBreak/>
        <w:t xml:space="preserve">Проект </w:t>
      </w:r>
      <w:r w:rsidR="00123C70" w:rsidRPr="006238AF">
        <w:rPr>
          <w:szCs w:val="24"/>
        </w:rPr>
        <w:t>Договор</w:t>
      </w:r>
      <w:r w:rsidRPr="006238AF">
        <w:rPr>
          <w:szCs w:val="24"/>
        </w:rPr>
        <w:t>а</w:t>
      </w:r>
      <w:bookmarkEnd w:id="4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5"/>
      <w:bookmarkEnd w:id="46"/>
      <w:bookmarkEnd w:id="47"/>
      <w:bookmarkEnd w:id="48"/>
    </w:p>
    <w:p w:rsidR="00953802" w:rsidRPr="006238AF" w:rsidRDefault="00216641" w:rsidP="00953802">
      <w:pPr>
        <w:pStyle w:val="2"/>
        <w:tabs>
          <w:tab w:val="clear" w:pos="1700"/>
          <w:tab w:val="left" w:pos="567"/>
        </w:tabs>
        <w:spacing w:line="264" w:lineRule="auto"/>
      </w:pPr>
      <w:bookmarkStart w:id="49" w:name="_Toc441131307"/>
      <w:r w:rsidRPr="006238AF">
        <w:t>Проект договора</w:t>
      </w:r>
      <w:bookmarkEnd w:id="49"/>
    </w:p>
    <w:p w:rsidR="00953802" w:rsidRPr="003803A7" w:rsidRDefault="00953802" w:rsidP="00953802">
      <w:pPr>
        <w:pStyle w:val="3"/>
        <w:ind w:left="0" w:firstLine="709"/>
        <w:jc w:val="both"/>
        <w:rPr>
          <w:b w:val="0"/>
        </w:rPr>
      </w:pPr>
      <w:bookmarkStart w:id="50" w:name="_Toc439238031"/>
      <w:bookmarkStart w:id="51" w:name="_Toc439238153"/>
      <w:bookmarkStart w:id="52" w:name="_Toc439252705"/>
      <w:bookmarkStart w:id="53" w:name="_Toc439323563"/>
      <w:bookmarkStart w:id="54" w:name="_Toc439323679"/>
      <w:bookmarkStart w:id="55" w:name="_Toc440361313"/>
      <w:bookmarkStart w:id="56" w:name="_Toc440376068"/>
      <w:bookmarkStart w:id="57" w:name="_Toc440376195"/>
      <w:bookmarkStart w:id="58" w:name="_Toc440382460"/>
      <w:bookmarkStart w:id="59" w:name="_Toc440447130"/>
      <w:bookmarkStart w:id="60" w:name="_Toc440632290"/>
      <w:bookmarkStart w:id="61" w:name="_Toc440875063"/>
      <w:bookmarkStart w:id="62" w:name="_Toc44113130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50"/>
      <w:bookmarkEnd w:id="51"/>
      <w:bookmarkEnd w:id="52"/>
      <w:bookmarkEnd w:id="53"/>
      <w:bookmarkEnd w:id="54"/>
      <w:bookmarkEnd w:id="55"/>
      <w:bookmarkEnd w:id="56"/>
      <w:bookmarkEnd w:id="57"/>
      <w:bookmarkEnd w:id="58"/>
      <w:bookmarkEnd w:id="59"/>
      <w:bookmarkEnd w:id="60"/>
      <w:bookmarkEnd w:id="61"/>
      <w:bookmarkEnd w:id="62"/>
    </w:p>
    <w:p w:rsidR="00953802" w:rsidRPr="006238AF" w:rsidRDefault="0094713A" w:rsidP="0094713A">
      <w:pPr>
        <w:pStyle w:val="3"/>
        <w:ind w:left="0" w:firstLine="709"/>
        <w:jc w:val="both"/>
        <w:rPr>
          <w:b w:val="0"/>
        </w:rPr>
      </w:pPr>
      <w:bookmarkStart w:id="63" w:name="_Toc439238032"/>
      <w:bookmarkStart w:id="64" w:name="_Toc439238154"/>
      <w:bookmarkStart w:id="65" w:name="_Toc439252706"/>
      <w:bookmarkStart w:id="66" w:name="_Toc439323564"/>
      <w:bookmarkStart w:id="67" w:name="_Toc439323680"/>
      <w:bookmarkStart w:id="68" w:name="_Toc440361314"/>
      <w:bookmarkStart w:id="69" w:name="_Toc440376069"/>
      <w:bookmarkStart w:id="70" w:name="_Toc440376196"/>
      <w:bookmarkStart w:id="71" w:name="_Toc440382461"/>
      <w:bookmarkStart w:id="72" w:name="_Toc440447131"/>
      <w:bookmarkStart w:id="73" w:name="_Toc440632291"/>
      <w:bookmarkStart w:id="74" w:name="_Toc440875064"/>
      <w:bookmarkStart w:id="75" w:name="_Toc44113130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0702A1">
        <w:rPr>
          <w:b w:val="0"/>
        </w:rPr>
        <w:fldChar w:fldCharType="begin"/>
      </w:r>
      <w:r w:rsidR="008D2928">
        <w:rPr>
          <w:b w:val="0"/>
        </w:rPr>
        <w:instrText xml:space="preserve"> REF _Ref93264992 \r \h </w:instrText>
      </w:r>
      <w:r w:rsidR="000702A1">
        <w:rPr>
          <w:b w:val="0"/>
        </w:rPr>
      </w:r>
      <w:r w:rsidR="000702A1">
        <w:rPr>
          <w:b w:val="0"/>
        </w:rPr>
        <w:fldChar w:fldCharType="separate"/>
      </w:r>
      <w:r w:rsidR="002A74A8">
        <w:rPr>
          <w:b w:val="0"/>
        </w:rPr>
        <w:t>5.5</w:t>
      </w:r>
      <w:r w:rsidR="000702A1">
        <w:rPr>
          <w:b w:val="0"/>
        </w:rPr>
        <w:fldChar w:fldCharType="end"/>
      </w:r>
      <w:r w:rsidRPr="006238AF">
        <w:rPr>
          <w:b w:val="0"/>
        </w:rPr>
        <w:t>) и приложить его к своей Заявке.</w:t>
      </w:r>
      <w:bookmarkEnd w:id="63"/>
      <w:bookmarkEnd w:id="64"/>
      <w:bookmarkEnd w:id="65"/>
      <w:bookmarkEnd w:id="66"/>
      <w:bookmarkEnd w:id="67"/>
      <w:bookmarkEnd w:id="68"/>
      <w:bookmarkEnd w:id="69"/>
      <w:bookmarkEnd w:id="70"/>
      <w:bookmarkEnd w:id="71"/>
      <w:bookmarkEnd w:id="72"/>
      <w:bookmarkEnd w:id="73"/>
      <w:bookmarkEnd w:id="74"/>
      <w:bookmarkEnd w:id="75"/>
    </w:p>
    <w:p w:rsidR="0094713A" w:rsidRPr="003303E9" w:rsidRDefault="0094713A" w:rsidP="0094713A">
      <w:pPr>
        <w:pStyle w:val="3"/>
        <w:ind w:left="0" w:firstLine="709"/>
        <w:jc w:val="both"/>
        <w:rPr>
          <w:b w:val="0"/>
        </w:rPr>
      </w:pPr>
      <w:bookmarkStart w:id="76" w:name="_Toc439238033"/>
      <w:bookmarkStart w:id="77" w:name="_Toc439238155"/>
      <w:bookmarkStart w:id="78" w:name="_Toc439252707"/>
      <w:bookmarkStart w:id="79" w:name="_Toc439323565"/>
      <w:bookmarkStart w:id="80" w:name="_Toc439323681"/>
      <w:bookmarkStart w:id="81" w:name="_Toc440361315"/>
      <w:bookmarkStart w:id="82" w:name="_Toc440376070"/>
      <w:bookmarkStart w:id="83" w:name="_Toc440376197"/>
      <w:bookmarkStart w:id="84" w:name="_Toc440382462"/>
      <w:bookmarkStart w:id="85" w:name="_Toc440447132"/>
      <w:bookmarkStart w:id="86" w:name="_Toc440632292"/>
      <w:bookmarkStart w:id="87" w:name="_Toc440875065"/>
      <w:bookmarkStart w:id="88" w:name="_Toc44113131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6"/>
      <w:bookmarkEnd w:id="77"/>
      <w:bookmarkEnd w:id="78"/>
      <w:bookmarkEnd w:id="79"/>
      <w:bookmarkEnd w:id="80"/>
      <w:bookmarkEnd w:id="81"/>
      <w:bookmarkEnd w:id="82"/>
      <w:bookmarkEnd w:id="83"/>
      <w:bookmarkEnd w:id="84"/>
      <w:bookmarkEnd w:id="85"/>
      <w:bookmarkEnd w:id="86"/>
      <w:bookmarkEnd w:id="87"/>
      <w:bookmarkEnd w:id="88"/>
    </w:p>
    <w:p w:rsidR="00953802" w:rsidRPr="003303E9" w:rsidRDefault="00953802" w:rsidP="00953802">
      <w:pPr>
        <w:pStyle w:val="2"/>
        <w:tabs>
          <w:tab w:val="clear" w:pos="1700"/>
          <w:tab w:val="left" w:pos="567"/>
        </w:tabs>
        <w:spacing w:line="264" w:lineRule="auto"/>
      </w:pPr>
      <w:bookmarkStart w:id="89" w:name="_Toc440875066"/>
      <w:bookmarkStart w:id="90" w:name="_Toc441131311"/>
      <w:r w:rsidRPr="003303E9">
        <w:rPr>
          <w:bCs w:val="0"/>
        </w:rPr>
        <w:t>Антикоррупционная оговорка, включаемая в проект договора</w:t>
      </w:r>
      <w:bookmarkEnd w:id="89"/>
      <w:bookmarkEnd w:id="90"/>
    </w:p>
    <w:p w:rsidR="00953802" w:rsidRPr="003303E9" w:rsidRDefault="0094713A" w:rsidP="0094713A">
      <w:pPr>
        <w:pStyle w:val="3"/>
        <w:ind w:left="0" w:firstLine="709"/>
        <w:jc w:val="both"/>
        <w:rPr>
          <w:b w:val="0"/>
        </w:rPr>
      </w:pPr>
      <w:bookmarkStart w:id="91" w:name="_Toc439238157"/>
      <w:bookmarkStart w:id="92" w:name="_Toc439252709"/>
      <w:bookmarkStart w:id="93" w:name="_Toc439323567"/>
      <w:bookmarkStart w:id="94" w:name="_Toc439323683"/>
      <w:bookmarkStart w:id="95" w:name="_Toc440361317"/>
      <w:bookmarkStart w:id="96" w:name="_Toc440376072"/>
      <w:bookmarkStart w:id="97" w:name="_Toc440376199"/>
      <w:bookmarkStart w:id="98" w:name="_Toc440382464"/>
      <w:bookmarkStart w:id="99" w:name="_Toc440447134"/>
      <w:bookmarkStart w:id="100" w:name="_Toc440632294"/>
      <w:bookmarkStart w:id="101" w:name="_Toc440875067"/>
      <w:bookmarkStart w:id="102" w:name="_Toc44113131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702A1">
        <w:rPr>
          <w:b w:val="0"/>
        </w:rPr>
        <w:fldChar w:fldCharType="begin"/>
      </w:r>
      <w:r w:rsidR="008D2928">
        <w:rPr>
          <w:b w:val="0"/>
        </w:rPr>
        <w:instrText xml:space="preserve"> REF _Ref440270867 \r \h </w:instrText>
      </w:r>
      <w:r w:rsidR="000702A1">
        <w:rPr>
          <w:b w:val="0"/>
        </w:rPr>
      </w:r>
      <w:r w:rsidR="000702A1">
        <w:rPr>
          <w:b w:val="0"/>
        </w:rPr>
        <w:fldChar w:fldCharType="separate"/>
      </w:r>
      <w:r w:rsidR="002A74A8">
        <w:rPr>
          <w:b w:val="0"/>
        </w:rPr>
        <w:t>2.2.3</w:t>
      </w:r>
      <w:r w:rsidR="000702A1">
        <w:rPr>
          <w:b w:val="0"/>
        </w:rPr>
        <w:fldChar w:fldCharType="end"/>
      </w:r>
      <w:r w:rsidRPr="003303E9">
        <w:rPr>
          <w:b w:val="0"/>
        </w:rPr>
        <w:t>).</w:t>
      </w:r>
      <w:bookmarkEnd w:id="91"/>
      <w:bookmarkEnd w:id="92"/>
      <w:bookmarkEnd w:id="93"/>
      <w:bookmarkEnd w:id="94"/>
      <w:bookmarkEnd w:id="95"/>
      <w:bookmarkEnd w:id="96"/>
      <w:bookmarkEnd w:id="97"/>
      <w:bookmarkEnd w:id="98"/>
      <w:bookmarkEnd w:id="99"/>
      <w:bookmarkEnd w:id="100"/>
      <w:bookmarkEnd w:id="101"/>
      <w:bookmarkEnd w:id="102"/>
    </w:p>
    <w:p w:rsidR="0094713A" w:rsidRPr="003303E9" w:rsidRDefault="0094713A" w:rsidP="0094713A">
      <w:pPr>
        <w:pStyle w:val="3"/>
        <w:ind w:left="0" w:firstLine="709"/>
        <w:jc w:val="both"/>
        <w:rPr>
          <w:b w:val="0"/>
        </w:rPr>
      </w:pPr>
      <w:bookmarkStart w:id="103" w:name="_Toc439238158"/>
      <w:bookmarkStart w:id="104" w:name="_Toc439252710"/>
      <w:bookmarkStart w:id="105" w:name="_Toc439323568"/>
      <w:bookmarkStart w:id="106" w:name="_Toc439323684"/>
      <w:bookmarkStart w:id="107" w:name="_Toc440361318"/>
      <w:bookmarkStart w:id="108" w:name="_Toc440376073"/>
      <w:bookmarkStart w:id="109" w:name="_Toc440376200"/>
      <w:bookmarkStart w:id="110" w:name="_Toc440382465"/>
      <w:bookmarkStart w:id="111" w:name="_Toc440447135"/>
      <w:bookmarkStart w:id="112" w:name="_Toc440632295"/>
      <w:bookmarkStart w:id="113" w:name="_Toc440875068"/>
      <w:bookmarkStart w:id="114" w:name="_Toc44113131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03"/>
      <w:bookmarkEnd w:id="104"/>
      <w:bookmarkEnd w:id="105"/>
      <w:bookmarkEnd w:id="106"/>
      <w:bookmarkEnd w:id="107"/>
      <w:bookmarkEnd w:id="108"/>
      <w:bookmarkEnd w:id="109"/>
      <w:bookmarkEnd w:id="110"/>
      <w:bookmarkEnd w:id="111"/>
      <w:bookmarkEnd w:id="112"/>
      <w:bookmarkEnd w:id="113"/>
      <w:bookmarkEnd w:id="114"/>
    </w:p>
    <w:p w:rsidR="0094713A" w:rsidRPr="003303E9" w:rsidRDefault="0094713A" w:rsidP="0094713A">
      <w:pPr>
        <w:pStyle w:val="3"/>
        <w:ind w:left="0" w:firstLine="709"/>
        <w:jc w:val="both"/>
        <w:rPr>
          <w:b w:val="0"/>
        </w:rPr>
      </w:pPr>
      <w:bookmarkStart w:id="115" w:name="_Toc439238159"/>
      <w:bookmarkStart w:id="116" w:name="_Toc439252711"/>
      <w:bookmarkStart w:id="117" w:name="_Toc439323569"/>
      <w:bookmarkStart w:id="118" w:name="_Toc439323685"/>
      <w:bookmarkStart w:id="119" w:name="_Ref440270867"/>
      <w:bookmarkStart w:id="120" w:name="_Toc440361319"/>
      <w:bookmarkStart w:id="121" w:name="_Toc440376074"/>
      <w:bookmarkStart w:id="122" w:name="_Toc440376201"/>
      <w:bookmarkStart w:id="123" w:name="_Toc440382466"/>
      <w:bookmarkStart w:id="124" w:name="_Toc440447136"/>
      <w:bookmarkStart w:id="125" w:name="_Toc440632296"/>
      <w:bookmarkStart w:id="126" w:name="_Toc440875069"/>
      <w:bookmarkStart w:id="127" w:name="_Toc441131314"/>
      <w:r w:rsidRPr="003303E9">
        <w:rPr>
          <w:b w:val="0"/>
        </w:rPr>
        <w:t>Текст Антикоррупционной оговорки:</w:t>
      </w:r>
      <w:bookmarkEnd w:id="115"/>
      <w:bookmarkEnd w:id="116"/>
      <w:bookmarkEnd w:id="117"/>
      <w:bookmarkEnd w:id="118"/>
      <w:bookmarkEnd w:id="119"/>
      <w:bookmarkEnd w:id="120"/>
      <w:bookmarkEnd w:id="121"/>
      <w:bookmarkEnd w:id="122"/>
      <w:bookmarkEnd w:id="123"/>
      <w:bookmarkEnd w:id="124"/>
      <w:bookmarkEnd w:id="125"/>
      <w:bookmarkEnd w:id="126"/>
      <w:bookmarkEnd w:id="127"/>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592405" w:rsidRPr="00796F09" w:rsidRDefault="00592405" w:rsidP="00592405">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592405" w:rsidRPr="00796F09" w:rsidRDefault="00592405" w:rsidP="00592405">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796F09">
        <w:rPr>
          <w:sz w:val="24"/>
          <w:szCs w:val="24"/>
        </w:rPr>
        <w:t xml:space="preserve"> ПАО «Россети» по адресу - </w:t>
      </w:r>
      <w:hyperlink r:id="rId28"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xml:space="preserve">), - полностью принимает положения Антикоррупционной политики ПАО «Россети»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92405" w:rsidRPr="00796F09" w:rsidRDefault="00592405" w:rsidP="00592405">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592405" w:rsidRPr="00796F09" w:rsidRDefault="00592405" w:rsidP="00592405">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592405" w:rsidRPr="00796F09" w:rsidRDefault="00592405" w:rsidP="00592405">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592405" w:rsidRPr="00796F09" w:rsidRDefault="00592405" w:rsidP="00592405">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92405" w:rsidRPr="00796F09" w:rsidRDefault="00592405" w:rsidP="00592405">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92405" w:rsidRPr="00796F09" w:rsidRDefault="00592405" w:rsidP="00592405">
      <w:pPr>
        <w:spacing w:line="240" w:lineRule="auto"/>
        <w:ind w:firstLine="709"/>
        <w:rPr>
          <w:sz w:val="24"/>
          <w:szCs w:val="24"/>
        </w:rPr>
      </w:pPr>
    </w:p>
    <w:p w:rsidR="00592405" w:rsidRPr="00796F09" w:rsidRDefault="00592405" w:rsidP="00592405">
      <w:pPr>
        <w:spacing w:line="240" w:lineRule="auto"/>
        <w:ind w:firstLine="709"/>
        <w:rPr>
          <w:sz w:val="24"/>
          <w:szCs w:val="24"/>
        </w:rPr>
      </w:pPr>
    </w:p>
    <w:p w:rsidR="00592405" w:rsidRPr="00796F09" w:rsidRDefault="00592405" w:rsidP="00592405">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592405" w:rsidRPr="00796F09" w:rsidRDefault="00592405" w:rsidP="00592405">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28" w:name="_Ref303622434"/>
      <w:bookmarkStart w:id="129" w:name="_Ref303624273"/>
      <w:bookmarkStart w:id="130" w:name="_Ref303682476"/>
      <w:bookmarkStart w:id="131" w:name="_Ref303683017"/>
      <w:bookmarkEnd w:id="128"/>
      <w:bookmarkEnd w:id="129"/>
      <w:bookmarkEnd w:id="130"/>
      <w:bookmarkEnd w:id="131"/>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32" w:name="_Ref303711222"/>
      <w:bookmarkStart w:id="133" w:name="_Ref311232052"/>
      <w:bookmarkStart w:id="134" w:name="_Toc44113131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32"/>
      <w:r w:rsidR="00D51A0B" w:rsidRPr="00E71A48">
        <w:rPr>
          <w:szCs w:val="24"/>
        </w:rPr>
        <w:t>Заявок</w:t>
      </w:r>
      <w:bookmarkEnd w:id="133"/>
      <w:bookmarkEnd w:id="134"/>
    </w:p>
    <w:p w:rsidR="00717F60" w:rsidRPr="00E71A48" w:rsidRDefault="00717F60" w:rsidP="00E71A48">
      <w:pPr>
        <w:pStyle w:val="2"/>
        <w:tabs>
          <w:tab w:val="clear" w:pos="1700"/>
          <w:tab w:val="left" w:pos="567"/>
        </w:tabs>
        <w:spacing w:line="264" w:lineRule="auto"/>
      </w:pPr>
      <w:bookmarkStart w:id="135" w:name="_Toc441131316"/>
      <w:r w:rsidRPr="00E71A48">
        <w:t xml:space="preserve">Общий порядок проведения </w:t>
      </w:r>
      <w:r w:rsidR="00440928" w:rsidRPr="00E71A48">
        <w:t>З</w:t>
      </w:r>
      <w:r w:rsidRPr="00E71A48">
        <w:t>апроса предложений</w:t>
      </w:r>
      <w:bookmarkEnd w:id="135"/>
    </w:p>
    <w:p w:rsidR="00717F60" w:rsidRPr="00E71A48" w:rsidRDefault="00717F60" w:rsidP="00953802">
      <w:pPr>
        <w:pStyle w:val="3"/>
        <w:rPr>
          <w:bCs w:val="0"/>
          <w:szCs w:val="24"/>
        </w:rPr>
      </w:pPr>
      <w:bookmarkStart w:id="136" w:name="_Toc439323688"/>
      <w:bookmarkStart w:id="137" w:name="_Toc440361322"/>
      <w:bookmarkStart w:id="138" w:name="_Toc440376077"/>
      <w:bookmarkStart w:id="139" w:name="_Toc440376204"/>
      <w:bookmarkStart w:id="140" w:name="_Toc440382469"/>
      <w:bookmarkStart w:id="141" w:name="_Toc440447139"/>
      <w:bookmarkStart w:id="142" w:name="_Toc440632299"/>
      <w:bookmarkStart w:id="143" w:name="_Toc440875072"/>
      <w:bookmarkStart w:id="144" w:name="_Toc441131317"/>
      <w:r w:rsidRPr="00E71A48">
        <w:rPr>
          <w:szCs w:val="24"/>
        </w:rPr>
        <w:t>Запрос</w:t>
      </w:r>
      <w:r w:rsidRPr="00E71A48">
        <w:rPr>
          <w:bCs w:val="0"/>
          <w:szCs w:val="24"/>
        </w:rPr>
        <w:t xml:space="preserve"> предложений проводится в следующем порядке:</w:t>
      </w:r>
      <w:bookmarkEnd w:id="136"/>
      <w:bookmarkEnd w:id="137"/>
      <w:bookmarkEnd w:id="138"/>
      <w:bookmarkEnd w:id="139"/>
      <w:bookmarkEnd w:id="140"/>
      <w:bookmarkEnd w:id="141"/>
      <w:bookmarkEnd w:id="142"/>
      <w:bookmarkEnd w:id="143"/>
      <w:bookmarkEnd w:id="144"/>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D616EA">
        <w:fldChar w:fldCharType="begin"/>
      </w:r>
      <w:r w:rsidR="00D616EA">
        <w:instrText xml:space="preserve"> REF _Ref305973033 \r \h  \* MERGEFORMAT </w:instrText>
      </w:r>
      <w:r w:rsidR="00D616EA">
        <w:fldChar w:fldCharType="separate"/>
      </w:r>
      <w:r w:rsidR="002A74A8" w:rsidRPr="002A74A8">
        <w:rPr>
          <w:bCs w:val="0"/>
          <w:sz w:val="24"/>
          <w:szCs w:val="24"/>
        </w:rPr>
        <w:t>3.2</w:t>
      </w:r>
      <w:r w:rsidR="00D616E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D616EA">
        <w:fldChar w:fldCharType="begin"/>
      </w:r>
      <w:r w:rsidR="00D616EA">
        <w:instrText xml:space="preserve"> REF _Ref305973147 \r \h  \* MERGEFORMAT </w:instrText>
      </w:r>
      <w:r w:rsidR="00D616EA">
        <w:fldChar w:fldCharType="separate"/>
      </w:r>
      <w:r w:rsidR="002A74A8" w:rsidRPr="002A74A8">
        <w:rPr>
          <w:bCs w:val="0"/>
          <w:sz w:val="24"/>
          <w:szCs w:val="24"/>
        </w:rPr>
        <w:t>3.3</w:t>
      </w:r>
      <w:r w:rsidR="00D616EA">
        <w:fldChar w:fldCharType="end"/>
      </w:r>
      <w:r w:rsidR="000702A1"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0702A1" w:rsidRPr="00E71A48">
        <w:rPr>
          <w:bCs w:val="0"/>
          <w:sz w:val="24"/>
          <w:szCs w:val="24"/>
        </w:rPr>
      </w:r>
      <w:r w:rsidR="000702A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5" w:name="__RefNumPara__828_922829174"/>
      <w:bookmarkEnd w:id="145"/>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0702A1"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0702A1" w:rsidRPr="00E71A48">
        <w:rPr>
          <w:bCs w:val="0"/>
          <w:sz w:val="24"/>
          <w:szCs w:val="24"/>
        </w:rPr>
      </w:r>
      <w:r w:rsidR="000702A1" w:rsidRPr="00E71A48">
        <w:rPr>
          <w:bCs w:val="0"/>
          <w:sz w:val="24"/>
          <w:szCs w:val="24"/>
        </w:rPr>
        <w:fldChar w:fldCharType="end"/>
      </w:r>
      <w:r w:rsidR="00D616EA">
        <w:fldChar w:fldCharType="begin"/>
      </w:r>
      <w:r w:rsidR="00D616EA">
        <w:instrText xml:space="preserve"> REF _Ref305973214 \r \h  \* MERGEFORMAT </w:instrText>
      </w:r>
      <w:r w:rsidR="00D616EA">
        <w:fldChar w:fldCharType="separate"/>
      </w:r>
      <w:r w:rsidR="002A74A8" w:rsidRPr="002A74A8">
        <w:rPr>
          <w:bCs w:val="0"/>
          <w:sz w:val="24"/>
          <w:szCs w:val="24"/>
        </w:rPr>
        <w:t>3.4</w:t>
      </w:r>
      <w:r w:rsidR="00D616EA">
        <w:fldChar w:fldCharType="end"/>
      </w:r>
      <w:r w:rsidR="00096E9D" w:rsidRPr="00E71A48">
        <w:rPr>
          <w:bCs w:val="0"/>
          <w:sz w:val="24"/>
          <w:szCs w:val="24"/>
        </w:rPr>
        <w:t xml:space="preserve">, </w:t>
      </w:r>
      <w:r w:rsidR="00D616EA">
        <w:fldChar w:fldCharType="begin"/>
      </w:r>
      <w:r w:rsidR="00D616EA">
        <w:instrText xml:space="preserve"> REF _Ref303683883 \r \h  \* MERGEFORMAT </w:instrText>
      </w:r>
      <w:r w:rsidR="00D616EA">
        <w:fldChar w:fldCharType="separate"/>
      </w:r>
      <w:r w:rsidR="002A74A8" w:rsidRPr="002A74A8">
        <w:rPr>
          <w:bCs w:val="0"/>
          <w:sz w:val="24"/>
          <w:szCs w:val="24"/>
        </w:rPr>
        <w:t>3.5</w:t>
      </w:r>
      <w:r w:rsidR="00D616E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6" w:name="__RefNumPara__832_922829174"/>
      <w:bookmarkEnd w:id="146"/>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D616EA">
        <w:fldChar w:fldCharType="begin"/>
      </w:r>
      <w:r w:rsidR="00D616EA">
        <w:instrText xml:space="preserve"> REF _Ref305973250 \r \h  \* MERGEFORMAT </w:instrText>
      </w:r>
      <w:r w:rsidR="00D616EA">
        <w:fldChar w:fldCharType="separate"/>
      </w:r>
      <w:r w:rsidR="002A74A8" w:rsidRPr="002A74A8">
        <w:rPr>
          <w:bCs w:val="0"/>
          <w:sz w:val="24"/>
          <w:szCs w:val="24"/>
        </w:rPr>
        <w:t>3.5</w:t>
      </w:r>
      <w:r w:rsidR="002A74A8">
        <w:t>.1</w:t>
      </w:r>
      <w:r w:rsidR="00D616EA">
        <w:fldChar w:fldCharType="end"/>
      </w:r>
      <w:r w:rsidR="000702A1"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0702A1" w:rsidRPr="00E71A48">
        <w:rPr>
          <w:bCs w:val="0"/>
          <w:sz w:val="24"/>
          <w:szCs w:val="24"/>
        </w:rPr>
      </w:r>
      <w:r w:rsidR="000702A1"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47" w:name="__RefNumPara__834_922829174"/>
      <w:bookmarkEnd w:id="147"/>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D616EA">
        <w:fldChar w:fldCharType="begin"/>
      </w:r>
      <w:r w:rsidR="00D616EA">
        <w:instrText xml:space="preserve"> REF _Ref303250967 \r \h  \* MERGEFORMAT </w:instrText>
      </w:r>
      <w:r w:rsidR="00D616EA">
        <w:fldChar w:fldCharType="separate"/>
      </w:r>
      <w:r w:rsidR="002A74A8" w:rsidRPr="002A74A8">
        <w:rPr>
          <w:bCs w:val="0"/>
          <w:sz w:val="24"/>
          <w:szCs w:val="24"/>
        </w:rPr>
        <w:t>3.7</w:t>
      </w:r>
      <w:r w:rsidR="00D616EA">
        <w:fldChar w:fldCharType="end"/>
      </w:r>
      <w:r w:rsidR="000702A1"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0702A1" w:rsidRPr="00E71A48">
        <w:rPr>
          <w:bCs w:val="0"/>
          <w:sz w:val="24"/>
          <w:szCs w:val="24"/>
        </w:rPr>
      </w:r>
      <w:r w:rsidR="000702A1"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8" w:name="__RefNumPara__836_922829174"/>
      <w:bookmarkEnd w:id="148"/>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D616EA">
        <w:fldChar w:fldCharType="begin"/>
      </w:r>
      <w:r w:rsidR="00D616EA">
        <w:instrText xml:space="preserve"> REF _Ref303681924 \r \h  \* MERGEFORMAT </w:instrText>
      </w:r>
      <w:r w:rsidR="00D616EA">
        <w:fldChar w:fldCharType="separate"/>
      </w:r>
      <w:r w:rsidR="002A74A8" w:rsidRPr="002A74A8">
        <w:rPr>
          <w:bCs w:val="0"/>
          <w:sz w:val="24"/>
          <w:szCs w:val="24"/>
        </w:rPr>
        <w:t>3.8</w:t>
      </w:r>
      <w:r w:rsidR="00D616EA">
        <w:fldChar w:fldCharType="end"/>
      </w:r>
      <w:r w:rsidR="000702A1"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0702A1" w:rsidRPr="00E71A48">
        <w:rPr>
          <w:bCs w:val="0"/>
          <w:sz w:val="24"/>
          <w:szCs w:val="24"/>
        </w:rPr>
      </w:r>
      <w:r w:rsidR="000702A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D616EA">
        <w:fldChar w:fldCharType="begin"/>
      </w:r>
      <w:r w:rsidR="00D616EA">
        <w:instrText xml:space="preserve"> REF _Ref303683929 \r \h  \* MERGEFORMAT </w:instrText>
      </w:r>
      <w:r w:rsidR="00D616EA">
        <w:fldChar w:fldCharType="separate"/>
      </w:r>
      <w:r w:rsidR="002A74A8" w:rsidRPr="002A74A8">
        <w:rPr>
          <w:bCs w:val="0"/>
          <w:sz w:val="24"/>
          <w:szCs w:val="24"/>
        </w:rPr>
        <w:t>3.10</w:t>
      </w:r>
      <w:r w:rsidR="00D616EA">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D616EA">
        <w:fldChar w:fldCharType="begin"/>
      </w:r>
      <w:r w:rsidR="00D616EA">
        <w:instrText xml:space="preserve"> REF _Ref306140410 \r \h  \* MERGEFORMAT </w:instrText>
      </w:r>
      <w:r w:rsidR="00D616EA">
        <w:fldChar w:fldCharType="separate"/>
      </w:r>
      <w:r w:rsidR="002A74A8" w:rsidRPr="002A74A8">
        <w:rPr>
          <w:bCs w:val="0"/>
          <w:sz w:val="24"/>
          <w:szCs w:val="24"/>
        </w:rPr>
        <w:t>3.11</w:t>
      </w:r>
      <w:r w:rsidR="00D616E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D616EA">
        <w:fldChar w:fldCharType="begin"/>
      </w:r>
      <w:r w:rsidR="00D616EA">
        <w:instrText xml:space="preserve"> REF _Ref306140451 \r \h  \* MERGEFORMAT </w:instrText>
      </w:r>
      <w:r w:rsidR="00D616EA">
        <w:fldChar w:fldCharType="separate"/>
      </w:r>
      <w:r w:rsidR="002A74A8" w:rsidRPr="002A74A8">
        <w:rPr>
          <w:bCs w:val="0"/>
          <w:sz w:val="24"/>
          <w:szCs w:val="24"/>
        </w:rPr>
        <w:t>3.12</w:t>
      </w:r>
      <w:r w:rsidR="00D616E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49" w:name="_Toc439323689"/>
      <w:bookmarkStart w:id="150" w:name="_Toc440361323"/>
      <w:bookmarkStart w:id="151" w:name="_Toc440376078"/>
      <w:bookmarkStart w:id="152" w:name="_Toc440376205"/>
      <w:bookmarkStart w:id="153" w:name="_Toc440382470"/>
      <w:bookmarkStart w:id="154" w:name="_Toc440447140"/>
      <w:bookmarkStart w:id="155" w:name="_Toc440632300"/>
      <w:bookmarkStart w:id="156" w:name="_Toc440875073"/>
      <w:bookmarkStart w:id="157" w:name="_Toc44113131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49"/>
      <w:bookmarkEnd w:id="150"/>
      <w:bookmarkEnd w:id="151"/>
      <w:bookmarkEnd w:id="152"/>
      <w:bookmarkEnd w:id="153"/>
      <w:bookmarkEnd w:id="154"/>
      <w:bookmarkEnd w:id="155"/>
      <w:bookmarkEnd w:id="156"/>
      <w:bookmarkEnd w:id="157"/>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58" w:name="_Ref303250835"/>
      <w:bookmarkStart w:id="159" w:name="_Ref305973033"/>
      <w:bookmarkStart w:id="160" w:name="_Toc441131319"/>
      <w:bookmarkStart w:id="161"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58"/>
      <w:r w:rsidRPr="00E71A48">
        <w:t xml:space="preserve"> по запросу предложений</w:t>
      </w:r>
      <w:bookmarkEnd w:id="159"/>
      <w:bookmarkEnd w:id="160"/>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D616EA">
        <w:fldChar w:fldCharType="begin"/>
      </w:r>
      <w:r w:rsidR="00D616EA">
        <w:instrText xml:space="preserve"> REF _Ref302563524 \n \h  \* MERGEFORMAT </w:instrText>
      </w:r>
      <w:r w:rsidR="00D616EA">
        <w:fldChar w:fldCharType="separate"/>
      </w:r>
      <w:r w:rsidR="002A74A8" w:rsidRPr="002A74A8">
        <w:rPr>
          <w:sz w:val="24"/>
          <w:szCs w:val="24"/>
        </w:rPr>
        <w:t>1.1.1</w:t>
      </w:r>
      <w:r w:rsidR="00D616E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62" w:name="__RefNumPara__444_922829174"/>
      <w:bookmarkStart w:id="163" w:name="_Ref191386216"/>
      <w:bookmarkStart w:id="164" w:name="_Ref305973147"/>
      <w:bookmarkStart w:id="165" w:name="_Toc441131320"/>
      <w:bookmarkEnd w:id="161"/>
      <w:bookmarkEnd w:id="162"/>
      <w:r w:rsidRPr="00E71A48">
        <w:lastRenderedPageBreak/>
        <w:t xml:space="preserve">Подготовка </w:t>
      </w:r>
      <w:bookmarkEnd w:id="163"/>
      <w:r w:rsidRPr="00E71A48">
        <w:t>Заявок</w:t>
      </w:r>
      <w:bookmarkEnd w:id="164"/>
      <w:bookmarkEnd w:id="165"/>
    </w:p>
    <w:p w:rsidR="00717F60" w:rsidRPr="00E71A48" w:rsidRDefault="00717F60" w:rsidP="00E71A48">
      <w:pPr>
        <w:pStyle w:val="3"/>
        <w:spacing w:line="264" w:lineRule="auto"/>
        <w:rPr>
          <w:szCs w:val="24"/>
        </w:rPr>
      </w:pPr>
      <w:bookmarkStart w:id="166" w:name="_Ref306114638"/>
      <w:bookmarkStart w:id="167" w:name="_Toc440361326"/>
      <w:bookmarkStart w:id="168" w:name="_Toc440376081"/>
      <w:bookmarkStart w:id="169" w:name="_Toc440376208"/>
      <w:bookmarkStart w:id="170" w:name="_Toc440382473"/>
      <w:bookmarkStart w:id="171" w:name="_Toc440447143"/>
      <w:bookmarkStart w:id="172" w:name="_Toc440632303"/>
      <w:bookmarkStart w:id="173" w:name="_Toc440875076"/>
      <w:bookmarkStart w:id="174" w:name="_Toc441131321"/>
      <w:r w:rsidRPr="00E71A48">
        <w:rPr>
          <w:szCs w:val="24"/>
        </w:rPr>
        <w:t xml:space="preserve">Общие требования к </w:t>
      </w:r>
      <w:r w:rsidR="004B5EB3" w:rsidRPr="00E71A48">
        <w:rPr>
          <w:szCs w:val="24"/>
        </w:rPr>
        <w:t>Заявк</w:t>
      </w:r>
      <w:r w:rsidRPr="00E71A48">
        <w:rPr>
          <w:szCs w:val="24"/>
        </w:rPr>
        <w:t>е</w:t>
      </w:r>
      <w:bookmarkEnd w:id="166"/>
      <w:bookmarkEnd w:id="167"/>
      <w:bookmarkEnd w:id="168"/>
      <w:bookmarkEnd w:id="169"/>
      <w:bookmarkEnd w:id="170"/>
      <w:bookmarkEnd w:id="171"/>
      <w:bookmarkEnd w:id="172"/>
      <w:bookmarkEnd w:id="173"/>
      <w:bookmarkEnd w:id="174"/>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0702A1">
        <w:rPr>
          <w:bCs w:val="0"/>
          <w:sz w:val="24"/>
          <w:szCs w:val="24"/>
        </w:rPr>
        <w:fldChar w:fldCharType="begin"/>
      </w:r>
      <w:r w:rsidR="008D2928">
        <w:rPr>
          <w:bCs w:val="0"/>
          <w:sz w:val="24"/>
          <w:szCs w:val="24"/>
        </w:rPr>
        <w:instrText xml:space="preserve"> REF _Ref55336310 \r \h </w:instrText>
      </w:r>
      <w:r w:rsidR="000702A1">
        <w:rPr>
          <w:bCs w:val="0"/>
          <w:sz w:val="24"/>
          <w:szCs w:val="24"/>
        </w:rPr>
      </w:r>
      <w:r w:rsidR="000702A1">
        <w:rPr>
          <w:bCs w:val="0"/>
          <w:sz w:val="24"/>
          <w:szCs w:val="24"/>
        </w:rPr>
        <w:fldChar w:fldCharType="separate"/>
      </w:r>
      <w:r w:rsidR="002A74A8">
        <w:rPr>
          <w:bCs w:val="0"/>
          <w:sz w:val="24"/>
          <w:szCs w:val="24"/>
        </w:rPr>
        <w:t>5.1</w:t>
      </w:r>
      <w:r w:rsidR="000702A1">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CC668E">
        <w:rPr>
          <w:bCs w:val="0"/>
          <w:sz w:val="24"/>
          <w:szCs w:val="24"/>
        </w:rPr>
        <w:t xml:space="preserve"> </w:t>
      </w:r>
      <w:r w:rsidR="00CC668E"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0702A1">
        <w:rPr>
          <w:bCs w:val="0"/>
          <w:sz w:val="24"/>
          <w:szCs w:val="24"/>
        </w:rPr>
        <w:fldChar w:fldCharType="begin"/>
      </w:r>
      <w:r>
        <w:rPr>
          <w:bCs w:val="0"/>
          <w:sz w:val="24"/>
          <w:szCs w:val="24"/>
        </w:rPr>
        <w:instrText xml:space="preserve"> REF _Ref440271072 \r \h </w:instrText>
      </w:r>
      <w:r w:rsidR="000702A1">
        <w:rPr>
          <w:bCs w:val="0"/>
          <w:sz w:val="24"/>
          <w:szCs w:val="24"/>
        </w:rPr>
      </w:r>
      <w:r w:rsidR="000702A1">
        <w:rPr>
          <w:bCs w:val="0"/>
          <w:sz w:val="24"/>
          <w:szCs w:val="24"/>
        </w:rPr>
        <w:fldChar w:fldCharType="separate"/>
      </w:r>
      <w:r w:rsidR="002A74A8">
        <w:rPr>
          <w:bCs w:val="0"/>
          <w:sz w:val="24"/>
          <w:szCs w:val="24"/>
        </w:rPr>
        <w:t>5.2</w:t>
      </w:r>
      <w:r w:rsidR="000702A1">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0702A1">
        <w:rPr>
          <w:bCs w:val="0"/>
          <w:sz w:val="24"/>
          <w:szCs w:val="24"/>
        </w:rPr>
        <w:fldChar w:fldCharType="begin"/>
      </w:r>
      <w:r w:rsidR="007502E0">
        <w:rPr>
          <w:bCs w:val="0"/>
          <w:sz w:val="24"/>
          <w:szCs w:val="24"/>
        </w:rPr>
        <w:instrText xml:space="preserve"> REF _Ref440537086 \r \h </w:instrText>
      </w:r>
      <w:r w:rsidR="000702A1">
        <w:rPr>
          <w:bCs w:val="0"/>
          <w:sz w:val="24"/>
          <w:szCs w:val="24"/>
        </w:rPr>
      </w:r>
      <w:r w:rsidR="000702A1">
        <w:rPr>
          <w:bCs w:val="0"/>
          <w:sz w:val="24"/>
          <w:szCs w:val="24"/>
        </w:rPr>
        <w:fldChar w:fldCharType="separate"/>
      </w:r>
      <w:r w:rsidR="002A74A8">
        <w:rPr>
          <w:bCs w:val="0"/>
          <w:sz w:val="24"/>
          <w:szCs w:val="24"/>
        </w:rPr>
        <w:t>5.3</w:t>
      </w:r>
      <w:r w:rsidR="000702A1">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0702A1">
        <w:rPr>
          <w:bCs w:val="0"/>
          <w:sz w:val="24"/>
          <w:szCs w:val="24"/>
        </w:rPr>
        <w:fldChar w:fldCharType="begin"/>
      </w:r>
      <w:r w:rsidR="00B71B9D">
        <w:rPr>
          <w:bCs w:val="0"/>
          <w:sz w:val="24"/>
          <w:szCs w:val="24"/>
        </w:rPr>
        <w:instrText xml:space="preserve"> REF _Ref440271036 \r \h </w:instrText>
      </w:r>
      <w:r w:rsidR="000702A1">
        <w:rPr>
          <w:bCs w:val="0"/>
          <w:sz w:val="24"/>
          <w:szCs w:val="24"/>
        </w:rPr>
      </w:r>
      <w:r w:rsidR="000702A1">
        <w:rPr>
          <w:bCs w:val="0"/>
          <w:sz w:val="24"/>
          <w:szCs w:val="24"/>
        </w:rPr>
        <w:fldChar w:fldCharType="separate"/>
      </w:r>
      <w:r w:rsidR="002A74A8">
        <w:rPr>
          <w:bCs w:val="0"/>
          <w:sz w:val="24"/>
          <w:szCs w:val="24"/>
        </w:rPr>
        <w:t>5.4</w:t>
      </w:r>
      <w:r w:rsidR="000702A1">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0702A1">
        <w:rPr>
          <w:bCs w:val="0"/>
          <w:sz w:val="24"/>
          <w:szCs w:val="24"/>
        </w:rPr>
        <w:fldChar w:fldCharType="begin"/>
      </w:r>
      <w:r>
        <w:rPr>
          <w:bCs w:val="0"/>
          <w:sz w:val="24"/>
          <w:szCs w:val="24"/>
        </w:rPr>
        <w:instrText xml:space="preserve"> REF _Ref440361914 \r \h </w:instrText>
      </w:r>
      <w:r w:rsidR="000702A1">
        <w:rPr>
          <w:bCs w:val="0"/>
          <w:sz w:val="24"/>
          <w:szCs w:val="24"/>
        </w:rPr>
      </w:r>
      <w:r w:rsidR="000702A1">
        <w:rPr>
          <w:bCs w:val="0"/>
          <w:sz w:val="24"/>
          <w:szCs w:val="24"/>
        </w:rPr>
        <w:fldChar w:fldCharType="separate"/>
      </w:r>
      <w:r w:rsidR="002A74A8">
        <w:rPr>
          <w:bCs w:val="0"/>
          <w:sz w:val="24"/>
          <w:szCs w:val="24"/>
        </w:rPr>
        <w:t>5.5</w:t>
      </w:r>
      <w:r w:rsidR="000702A1">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D616EA">
        <w:fldChar w:fldCharType="begin"/>
      </w:r>
      <w:r w:rsidR="00D616EA">
        <w:instrText xml:space="preserve"> REF _Ref191386407 \r \h  \* MERGEFORMAT </w:instrText>
      </w:r>
      <w:r w:rsidR="00D616EA">
        <w:fldChar w:fldCharType="separate"/>
      </w:r>
      <w:r w:rsidR="002A74A8" w:rsidRPr="002A74A8">
        <w:rPr>
          <w:bCs w:val="0"/>
          <w:sz w:val="24"/>
          <w:szCs w:val="24"/>
        </w:rPr>
        <w:t>3.3.8</w:t>
      </w:r>
      <w:r w:rsidR="00D616EA">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0702A1">
        <w:rPr>
          <w:bCs w:val="0"/>
          <w:sz w:val="24"/>
          <w:szCs w:val="24"/>
        </w:rPr>
        <w:fldChar w:fldCharType="begin"/>
      </w:r>
      <w:r w:rsidR="000A00E6">
        <w:rPr>
          <w:bCs w:val="0"/>
          <w:sz w:val="24"/>
          <w:szCs w:val="24"/>
        </w:rPr>
        <w:instrText xml:space="preserve"> REF _Ref440361610 \r \h </w:instrText>
      </w:r>
      <w:r w:rsidR="000702A1">
        <w:rPr>
          <w:bCs w:val="0"/>
          <w:sz w:val="24"/>
          <w:szCs w:val="24"/>
        </w:rPr>
      </w:r>
      <w:r w:rsidR="000702A1">
        <w:rPr>
          <w:bCs w:val="0"/>
          <w:sz w:val="24"/>
          <w:szCs w:val="24"/>
        </w:rPr>
        <w:fldChar w:fldCharType="separate"/>
      </w:r>
      <w:r w:rsidR="002A74A8">
        <w:rPr>
          <w:bCs w:val="0"/>
          <w:sz w:val="24"/>
          <w:szCs w:val="24"/>
        </w:rPr>
        <w:t>5.6</w:t>
      </w:r>
      <w:r w:rsidR="000702A1">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175"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175"/>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702A1">
        <w:rPr>
          <w:bCs w:val="0"/>
          <w:sz w:val="24"/>
          <w:szCs w:val="24"/>
          <w:lang w:eastAsia="ru-RU"/>
        </w:rPr>
        <w:fldChar w:fldCharType="begin"/>
      </w:r>
      <w:r w:rsidR="00A154B7">
        <w:rPr>
          <w:bCs w:val="0"/>
          <w:sz w:val="24"/>
          <w:szCs w:val="24"/>
          <w:lang w:eastAsia="ru-RU"/>
        </w:rPr>
        <w:instrText xml:space="preserve"> REF _Ref55336310 \r \h </w:instrText>
      </w:r>
      <w:r w:rsidR="000702A1">
        <w:rPr>
          <w:bCs w:val="0"/>
          <w:sz w:val="24"/>
          <w:szCs w:val="24"/>
          <w:lang w:eastAsia="ru-RU"/>
        </w:rPr>
      </w:r>
      <w:r w:rsidR="000702A1">
        <w:rPr>
          <w:bCs w:val="0"/>
          <w:sz w:val="24"/>
          <w:szCs w:val="24"/>
          <w:lang w:eastAsia="ru-RU"/>
        </w:rPr>
        <w:fldChar w:fldCharType="separate"/>
      </w:r>
      <w:r w:rsidR="002A74A8">
        <w:rPr>
          <w:bCs w:val="0"/>
          <w:sz w:val="24"/>
          <w:szCs w:val="24"/>
          <w:lang w:eastAsia="ru-RU"/>
        </w:rPr>
        <w:t>5.1</w:t>
      </w:r>
      <w:r w:rsidR="000702A1">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0702A1">
        <w:rPr>
          <w:sz w:val="24"/>
          <w:szCs w:val="24"/>
        </w:rPr>
        <w:fldChar w:fldCharType="begin"/>
      </w:r>
      <w:r w:rsidR="00F463E8">
        <w:rPr>
          <w:sz w:val="24"/>
          <w:szCs w:val="24"/>
        </w:rPr>
        <w:instrText xml:space="preserve"> REF _Ref440279062 \r \h </w:instrText>
      </w:r>
      <w:r w:rsidR="000702A1">
        <w:rPr>
          <w:sz w:val="24"/>
          <w:szCs w:val="24"/>
        </w:rPr>
      </w:r>
      <w:r w:rsidR="000702A1">
        <w:rPr>
          <w:sz w:val="24"/>
          <w:szCs w:val="24"/>
        </w:rPr>
        <w:fldChar w:fldCharType="separate"/>
      </w:r>
      <w:r w:rsidR="002A74A8">
        <w:rPr>
          <w:sz w:val="24"/>
          <w:szCs w:val="24"/>
        </w:rPr>
        <w:t>б)</w:t>
      </w:r>
      <w:r w:rsidR="000702A1">
        <w:rPr>
          <w:sz w:val="24"/>
          <w:szCs w:val="24"/>
        </w:rPr>
        <w:fldChar w:fldCharType="end"/>
      </w:r>
      <w:r w:rsidR="00F463E8">
        <w:rPr>
          <w:sz w:val="24"/>
          <w:szCs w:val="24"/>
        </w:rPr>
        <w:t xml:space="preserve"> п. </w:t>
      </w:r>
      <w:r w:rsidR="000702A1">
        <w:rPr>
          <w:sz w:val="24"/>
          <w:szCs w:val="24"/>
        </w:rPr>
        <w:fldChar w:fldCharType="begin"/>
      </w:r>
      <w:r w:rsidR="00F463E8">
        <w:rPr>
          <w:sz w:val="24"/>
          <w:szCs w:val="24"/>
        </w:rPr>
        <w:instrText xml:space="preserve"> REF _Ref306005578 \r \h </w:instrText>
      </w:r>
      <w:r w:rsidR="000702A1">
        <w:rPr>
          <w:sz w:val="24"/>
          <w:szCs w:val="24"/>
        </w:rPr>
      </w:r>
      <w:r w:rsidR="000702A1">
        <w:rPr>
          <w:sz w:val="24"/>
          <w:szCs w:val="24"/>
        </w:rPr>
        <w:fldChar w:fldCharType="separate"/>
      </w:r>
      <w:r w:rsidR="002A74A8">
        <w:rPr>
          <w:sz w:val="24"/>
          <w:szCs w:val="24"/>
        </w:rPr>
        <w:t>3.3.8.3</w:t>
      </w:r>
      <w:r w:rsidR="000702A1">
        <w:rPr>
          <w:sz w:val="24"/>
          <w:szCs w:val="24"/>
        </w:rPr>
        <w:fldChar w:fldCharType="end"/>
      </w:r>
      <w:r w:rsidR="00F463E8">
        <w:rPr>
          <w:sz w:val="24"/>
          <w:szCs w:val="24"/>
        </w:rPr>
        <w:t>);</w:t>
      </w:r>
    </w:p>
    <w:p w:rsidR="00717F60" w:rsidRPr="0001095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10958">
        <w:rPr>
          <w:bCs w:val="0"/>
          <w:sz w:val="24"/>
          <w:szCs w:val="24"/>
        </w:rPr>
        <w:t xml:space="preserve">Анкета </w:t>
      </w:r>
      <w:r w:rsidR="009C744E" w:rsidRPr="00010958">
        <w:rPr>
          <w:bCs w:val="0"/>
          <w:sz w:val="24"/>
          <w:szCs w:val="24"/>
        </w:rPr>
        <w:t>Участник</w:t>
      </w:r>
      <w:r w:rsidRPr="00010958">
        <w:rPr>
          <w:bCs w:val="0"/>
          <w:sz w:val="24"/>
          <w:szCs w:val="24"/>
        </w:rPr>
        <w:t>а запроса предложений (</w:t>
      </w:r>
      <w:r w:rsidR="00A154B7" w:rsidRPr="00010958">
        <w:rPr>
          <w:bCs w:val="0"/>
          <w:spacing w:val="-2"/>
          <w:sz w:val="24"/>
          <w:szCs w:val="24"/>
        </w:rPr>
        <w:t>под</w:t>
      </w:r>
      <w:r w:rsidR="00A154B7" w:rsidRPr="00010958">
        <w:rPr>
          <w:bCs w:val="0"/>
          <w:sz w:val="24"/>
          <w:szCs w:val="24"/>
        </w:rPr>
        <w:t>раздел</w:t>
      </w:r>
      <w:r w:rsidR="00C8788C">
        <w:rPr>
          <w:bCs w:val="0"/>
          <w:sz w:val="24"/>
          <w:szCs w:val="24"/>
        </w:rPr>
        <w:t xml:space="preserve"> </w:t>
      </w:r>
      <w:r w:rsidR="000702A1">
        <w:rPr>
          <w:bCs w:val="0"/>
          <w:sz w:val="24"/>
          <w:szCs w:val="24"/>
        </w:rPr>
        <w:fldChar w:fldCharType="begin"/>
      </w:r>
      <w:r w:rsidR="00C8788C">
        <w:rPr>
          <w:bCs w:val="0"/>
          <w:sz w:val="24"/>
          <w:szCs w:val="24"/>
        </w:rPr>
        <w:instrText xml:space="preserve"> REF _Ref444170158 \r \h </w:instrText>
      </w:r>
      <w:r w:rsidR="000702A1">
        <w:rPr>
          <w:bCs w:val="0"/>
          <w:sz w:val="24"/>
          <w:szCs w:val="24"/>
        </w:rPr>
      </w:r>
      <w:r w:rsidR="000702A1">
        <w:rPr>
          <w:bCs w:val="0"/>
          <w:sz w:val="24"/>
          <w:szCs w:val="24"/>
        </w:rPr>
        <w:fldChar w:fldCharType="separate"/>
      </w:r>
      <w:r w:rsidR="002A74A8">
        <w:rPr>
          <w:bCs w:val="0"/>
          <w:sz w:val="24"/>
          <w:szCs w:val="24"/>
        </w:rPr>
        <w:t>5.7.1</w:t>
      </w:r>
      <w:r w:rsidR="000702A1">
        <w:rPr>
          <w:bCs w:val="0"/>
          <w:sz w:val="24"/>
          <w:szCs w:val="24"/>
        </w:rPr>
        <w:fldChar w:fldCharType="end"/>
      </w:r>
      <w:r w:rsidRPr="00010958">
        <w:rPr>
          <w:bCs w:val="0"/>
          <w:sz w:val="24"/>
          <w:szCs w:val="24"/>
        </w:rPr>
        <w:t>)</w:t>
      </w:r>
      <w:r w:rsidR="00010958" w:rsidRPr="00010958">
        <w:rPr>
          <w:bCs w:val="0"/>
          <w:sz w:val="24"/>
          <w:szCs w:val="24"/>
        </w:rPr>
        <w:t xml:space="preserve"> </w:t>
      </w:r>
      <w:r w:rsidR="00010958" w:rsidRPr="00010958">
        <w:rPr>
          <w:szCs w:val="24"/>
        </w:rPr>
        <w:t xml:space="preserve">с </w:t>
      </w:r>
      <w:r w:rsidR="00010958" w:rsidRPr="00010958">
        <w:rPr>
          <w:bCs w:val="0"/>
          <w:sz w:val="24"/>
          <w:szCs w:val="24"/>
        </w:rPr>
        <w:t xml:space="preserve">приложением </w:t>
      </w:r>
      <w:proofErr w:type="gramStart"/>
      <w:r w:rsidR="00010958" w:rsidRPr="00010958">
        <w:rPr>
          <w:bCs w:val="0"/>
          <w:sz w:val="24"/>
          <w:szCs w:val="24"/>
        </w:rPr>
        <w:t>файла копии Анкеты Участника запроса</w:t>
      </w:r>
      <w:proofErr w:type="gramEnd"/>
      <w:r w:rsidR="00010958" w:rsidRPr="00010958">
        <w:rPr>
          <w:bCs w:val="0"/>
          <w:sz w:val="24"/>
          <w:szCs w:val="24"/>
        </w:rPr>
        <w:t xml:space="preserve"> предложений, выполненного в формате MS </w:t>
      </w:r>
      <w:proofErr w:type="spellStart"/>
      <w:r w:rsidR="00010958" w:rsidRPr="00010958">
        <w:rPr>
          <w:bCs w:val="0"/>
          <w:sz w:val="24"/>
          <w:szCs w:val="24"/>
        </w:rPr>
        <w:t>Word</w:t>
      </w:r>
      <w:proofErr w:type="spellEnd"/>
      <w:r w:rsidRPr="00010958">
        <w:rPr>
          <w:bCs w:val="0"/>
          <w:sz w:val="24"/>
          <w:szCs w:val="24"/>
        </w:rPr>
        <w:t>;</w:t>
      </w:r>
    </w:p>
    <w:p w:rsidR="00C8788C" w:rsidRPr="00250D0D" w:rsidRDefault="00C8788C" w:rsidP="00C8788C">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0702A1">
        <w:rPr>
          <w:sz w:val="24"/>
          <w:szCs w:val="24"/>
        </w:rPr>
        <w:fldChar w:fldCharType="begin"/>
      </w:r>
      <w:r>
        <w:rPr>
          <w:sz w:val="24"/>
          <w:szCs w:val="24"/>
        </w:rPr>
        <w:instrText xml:space="preserve"> REF _Ref444170165 \r \h </w:instrText>
      </w:r>
      <w:r w:rsidR="000702A1">
        <w:rPr>
          <w:sz w:val="24"/>
          <w:szCs w:val="24"/>
        </w:rPr>
      </w:r>
      <w:r w:rsidR="000702A1">
        <w:rPr>
          <w:sz w:val="24"/>
          <w:szCs w:val="24"/>
        </w:rPr>
        <w:fldChar w:fldCharType="separate"/>
      </w:r>
      <w:r w:rsidR="002A74A8">
        <w:rPr>
          <w:sz w:val="24"/>
          <w:szCs w:val="24"/>
        </w:rPr>
        <w:t>5.7.2</w:t>
      </w:r>
      <w:r w:rsidR="000702A1">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B0269">
        <w:rPr>
          <w:sz w:val="24"/>
          <w:szCs w:val="24"/>
        </w:rPr>
        <w:t>.</w:t>
      </w:r>
      <w:proofErr w:type="gramEnd"/>
      <w:r w:rsidR="00DB0269">
        <w:rPr>
          <w:sz w:val="24"/>
          <w:szCs w:val="24"/>
        </w:rPr>
        <w:t xml:space="preserve"> </w:t>
      </w:r>
      <w:r w:rsidR="00DB0269" w:rsidRPr="00673EDD">
        <w:rPr>
          <w:sz w:val="24"/>
          <w:szCs w:val="24"/>
        </w:rPr>
        <w:t>В случае</w:t>
      </w:r>
      <w:proofErr w:type="gramStart"/>
      <w:r w:rsidR="00DB0269" w:rsidRPr="00673EDD">
        <w:rPr>
          <w:sz w:val="24"/>
          <w:szCs w:val="24"/>
        </w:rPr>
        <w:t>,</w:t>
      </w:r>
      <w:proofErr w:type="gramEnd"/>
      <w:r w:rsidR="00DB0269" w:rsidRPr="00673EDD">
        <w:rPr>
          <w:sz w:val="24"/>
          <w:szCs w:val="24"/>
        </w:rPr>
        <w:t xml:space="preserve"> если Участник/</w:t>
      </w:r>
      <w:r w:rsidR="00DB0269">
        <w:rPr>
          <w:sz w:val="24"/>
          <w:szCs w:val="24"/>
        </w:rPr>
        <w:t>соисполнитель/</w:t>
      </w:r>
      <w:r w:rsidR="00DB0269"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250D0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702A1">
        <w:rPr>
          <w:bCs w:val="0"/>
          <w:sz w:val="24"/>
          <w:szCs w:val="24"/>
          <w:lang w:eastAsia="ru-RU"/>
        </w:rPr>
        <w:fldChar w:fldCharType="begin"/>
      </w:r>
      <w:r w:rsidR="00A154B7">
        <w:rPr>
          <w:bCs w:val="0"/>
          <w:sz w:val="24"/>
          <w:szCs w:val="24"/>
          <w:lang w:eastAsia="ru-RU"/>
        </w:rPr>
        <w:instrText xml:space="preserve"> REF _Ref440274902 \r \h </w:instrText>
      </w:r>
      <w:r w:rsidR="000702A1">
        <w:rPr>
          <w:bCs w:val="0"/>
          <w:sz w:val="24"/>
          <w:szCs w:val="24"/>
          <w:lang w:eastAsia="ru-RU"/>
        </w:rPr>
      </w:r>
      <w:r w:rsidR="000702A1">
        <w:rPr>
          <w:bCs w:val="0"/>
          <w:sz w:val="24"/>
          <w:szCs w:val="24"/>
          <w:lang w:eastAsia="ru-RU"/>
        </w:rPr>
        <w:fldChar w:fldCharType="separate"/>
      </w:r>
      <w:r w:rsidR="002A74A8">
        <w:rPr>
          <w:bCs w:val="0"/>
          <w:sz w:val="24"/>
          <w:szCs w:val="24"/>
          <w:lang w:eastAsia="ru-RU"/>
        </w:rPr>
        <w:t>5.4</w:t>
      </w:r>
      <w:r w:rsidR="000702A1">
        <w:rPr>
          <w:bCs w:val="0"/>
          <w:sz w:val="24"/>
          <w:szCs w:val="24"/>
          <w:lang w:eastAsia="ru-RU"/>
        </w:rPr>
        <w:fldChar w:fldCharType="end"/>
      </w:r>
      <w:r w:rsidRPr="00E71A48">
        <w:rPr>
          <w:bCs w:val="0"/>
          <w:sz w:val="24"/>
          <w:szCs w:val="24"/>
        </w:rPr>
        <w:t>), Сводная таблица стоимости</w:t>
      </w:r>
      <w:r w:rsidR="00CC668E">
        <w:rPr>
          <w:bCs w:val="0"/>
          <w:sz w:val="24"/>
          <w:szCs w:val="24"/>
        </w:rPr>
        <w:t xml:space="preserve"> </w:t>
      </w:r>
      <w:r w:rsidR="00CC668E"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702A1">
        <w:rPr>
          <w:bCs w:val="0"/>
          <w:sz w:val="24"/>
          <w:szCs w:val="24"/>
          <w:lang w:eastAsia="ru-RU"/>
        </w:rPr>
        <w:fldChar w:fldCharType="begin"/>
      </w:r>
      <w:r w:rsidR="00A154B7">
        <w:rPr>
          <w:bCs w:val="0"/>
          <w:sz w:val="24"/>
          <w:szCs w:val="24"/>
          <w:lang w:eastAsia="ru-RU"/>
        </w:rPr>
        <w:instrText xml:space="preserve"> REF _Ref440274913 \r \h </w:instrText>
      </w:r>
      <w:r w:rsidR="000702A1">
        <w:rPr>
          <w:bCs w:val="0"/>
          <w:sz w:val="24"/>
          <w:szCs w:val="24"/>
          <w:lang w:eastAsia="ru-RU"/>
        </w:rPr>
      </w:r>
      <w:r w:rsidR="000702A1">
        <w:rPr>
          <w:bCs w:val="0"/>
          <w:sz w:val="24"/>
          <w:szCs w:val="24"/>
          <w:lang w:eastAsia="ru-RU"/>
        </w:rPr>
        <w:fldChar w:fldCharType="separate"/>
      </w:r>
      <w:r w:rsidR="002A74A8">
        <w:rPr>
          <w:bCs w:val="0"/>
          <w:sz w:val="24"/>
          <w:szCs w:val="24"/>
          <w:lang w:eastAsia="ru-RU"/>
        </w:rPr>
        <w:t>5.2</w:t>
      </w:r>
      <w:r w:rsidR="000702A1">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0702A1">
        <w:rPr>
          <w:bCs w:val="0"/>
          <w:sz w:val="24"/>
          <w:szCs w:val="24"/>
        </w:rPr>
        <w:fldChar w:fldCharType="begin"/>
      </w:r>
      <w:r w:rsidR="000A00E6">
        <w:rPr>
          <w:bCs w:val="0"/>
          <w:sz w:val="24"/>
          <w:szCs w:val="24"/>
        </w:rPr>
        <w:instrText xml:space="preserve"> REF _Ref440361959 \r \h </w:instrText>
      </w:r>
      <w:r w:rsidR="000702A1">
        <w:rPr>
          <w:bCs w:val="0"/>
          <w:sz w:val="24"/>
          <w:szCs w:val="24"/>
        </w:rPr>
      </w:r>
      <w:r w:rsidR="000702A1">
        <w:rPr>
          <w:bCs w:val="0"/>
          <w:sz w:val="24"/>
          <w:szCs w:val="24"/>
        </w:rPr>
        <w:fldChar w:fldCharType="separate"/>
      </w:r>
      <w:r w:rsidR="002A74A8">
        <w:rPr>
          <w:bCs w:val="0"/>
          <w:sz w:val="24"/>
          <w:szCs w:val="24"/>
        </w:rPr>
        <w:t>5.5</w:t>
      </w:r>
      <w:r w:rsidR="000702A1">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0702A1">
        <w:rPr>
          <w:bCs w:val="0"/>
          <w:sz w:val="24"/>
          <w:szCs w:val="24"/>
        </w:rPr>
        <w:fldChar w:fldCharType="begin"/>
      </w:r>
      <w:r w:rsidR="000A00E6">
        <w:rPr>
          <w:bCs w:val="0"/>
          <w:sz w:val="24"/>
          <w:szCs w:val="24"/>
        </w:rPr>
        <w:instrText xml:space="preserve"> REF _Ref440361610 \r \h </w:instrText>
      </w:r>
      <w:r w:rsidR="000702A1">
        <w:rPr>
          <w:bCs w:val="0"/>
          <w:sz w:val="24"/>
          <w:szCs w:val="24"/>
        </w:rPr>
      </w:r>
      <w:r w:rsidR="000702A1">
        <w:rPr>
          <w:bCs w:val="0"/>
          <w:sz w:val="24"/>
          <w:szCs w:val="24"/>
        </w:rPr>
        <w:fldChar w:fldCharType="separate"/>
      </w:r>
      <w:r w:rsidR="002A74A8">
        <w:rPr>
          <w:bCs w:val="0"/>
          <w:sz w:val="24"/>
          <w:szCs w:val="24"/>
        </w:rPr>
        <w:t>5.6</w:t>
      </w:r>
      <w:r w:rsidR="000702A1">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0702A1">
        <w:rPr>
          <w:bCs w:val="0"/>
          <w:sz w:val="24"/>
          <w:szCs w:val="24"/>
        </w:rPr>
        <w:fldChar w:fldCharType="begin"/>
      </w:r>
      <w:r w:rsidR="00D90031">
        <w:rPr>
          <w:bCs w:val="0"/>
          <w:sz w:val="24"/>
          <w:szCs w:val="24"/>
        </w:rPr>
        <w:instrText xml:space="preserve"> REF _Ref306005578 \r \h </w:instrText>
      </w:r>
      <w:r w:rsidR="000702A1">
        <w:rPr>
          <w:bCs w:val="0"/>
          <w:sz w:val="24"/>
          <w:szCs w:val="24"/>
        </w:rPr>
      </w:r>
      <w:r w:rsidR="000702A1">
        <w:rPr>
          <w:bCs w:val="0"/>
          <w:sz w:val="24"/>
          <w:szCs w:val="24"/>
        </w:rPr>
        <w:fldChar w:fldCharType="separate"/>
      </w:r>
      <w:r w:rsidR="002A74A8">
        <w:rPr>
          <w:bCs w:val="0"/>
          <w:sz w:val="24"/>
          <w:szCs w:val="24"/>
        </w:rPr>
        <w:t>3.3.8.3</w:t>
      </w:r>
      <w:r w:rsidR="000702A1">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0702A1">
        <w:rPr>
          <w:sz w:val="24"/>
          <w:szCs w:val="24"/>
        </w:rPr>
        <w:fldChar w:fldCharType="begin"/>
      </w:r>
      <w:r w:rsidR="00F463E8">
        <w:rPr>
          <w:sz w:val="24"/>
          <w:szCs w:val="24"/>
        </w:rPr>
        <w:instrText xml:space="preserve"> REF _Ref440279062 \r \h </w:instrText>
      </w:r>
      <w:r w:rsidR="000702A1">
        <w:rPr>
          <w:sz w:val="24"/>
          <w:szCs w:val="24"/>
        </w:rPr>
      </w:r>
      <w:r w:rsidR="000702A1">
        <w:rPr>
          <w:sz w:val="24"/>
          <w:szCs w:val="24"/>
        </w:rPr>
        <w:fldChar w:fldCharType="separate"/>
      </w:r>
      <w:r w:rsidR="002A74A8">
        <w:rPr>
          <w:sz w:val="24"/>
          <w:szCs w:val="24"/>
        </w:rPr>
        <w:t>б)</w:t>
      </w:r>
      <w:r w:rsidR="000702A1">
        <w:rPr>
          <w:sz w:val="24"/>
          <w:szCs w:val="24"/>
        </w:rPr>
        <w:fldChar w:fldCharType="end"/>
      </w:r>
      <w:r w:rsidR="00FA5339">
        <w:rPr>
          <w:sz w:val="24"/>
          <w:szCs w:val="24"/>
        </w:rPr>
        <w:t>,</w:t>
      </w:r>
      <w:r w:rsidR="007638F4">
        <w:rPr>
          <w:sz w:val="24"/>
          <w:szCs w:val="24"/>
        </w:rPr>
        <w:t xml:space="preserve"> </w:t>
      </w:r>
      <w:r w:rsidR="000702A1">
        <w:rPr>
          <w:sz w:val="24"/>
          <w:szCs w:val="24"/>
        </w:rPr>
        <w:fldChar w:fldCharType="begin"/>
      </w:r>
      <w:r w:rsidR="007638F4">
        <w:rPr>
          <w:sz w:val="24"/>
          <w:szCs w:val="24"/>
        </w:rPr>
        <w:instrText xml:space="preserve"> REF _Ref440372326 \r \h </w:instrText>
      </w:r>
      <w:r w:rsidR="000702A1">
        <w:rPr>
          <w:sz w:val="24"/>
          <w:szCs w:val="24"/>
        </w:rPr>
      </w:r>
      <w:r w:rsidR="000702A1">
        <w:rPr>
          <w:sz w:val="24"/>
          <w:szCs w:val="24"/>
        </w:rPr>
        <w:fldChar w:fldCharType="separate"/>
      </w:r>
      <w:r w:rsidR="002A74A8">
        <w:rPr>
          <w:sz w:val="24"/>
          <w:szCs w:val="24"/>
        </w:rPr>
        <w:t>д)</w:t>
      </w:r>
      <w:r w:rsidR="000702A1">
        <w:rPr>
          <w:sz w:val="24"/>
          <w:szCs w:val="24"/>
        </w:rPr>
        <w:fldChar w:fldCharType="end"/>
      </w:r>
      <w:r w:rsidR="007638F4">
        <w:rPr>
          <w:sz w:val="24"/>
          <w:szCs w:val="24"/>
        </w:rPr>
        <w:t>,</w:t>
      </w:r>
      <w:r w:rsidR="00FA5339">
        <w:rPr>
          <w:sz w:val="24"/>
          <w:szCs w:val="24"/>
        </w:rPr>
        <w:t xml:space="preserve"> </w:t>
      </w:r>
      <w:r w:rsidR="000702A1">
        <w:rPr>
          <w:sz w:val="24"/>
          <w:szCs w:val="24"/>
        </w:rPr>
        <w:fldChar w:fldCharType="begin"/>
      </w:r>
      <w:r w:rsidR="00FA5339">
        <w:rPr>
          <w:sz w:val="24"/>
          <w:szCs w:val="24"/>
        </w:rPr>
        <w:instrText xml:space="preserve"> REF _Ref440371812 \r \h </w:instrText>
      </w:r>
      <w:r w:rsidR="000702A1">
        <w:rPr>
          <w:sz w:val="24"/>
          <w:szCs w:val="24"/>
        </w:rPr>
      </w:r>
      <w:r w:rsidR="000702A1">
        <w:rPr>
          <w:sz w:val="24"/>
          <w:szCs w:val="24"/>
        </w:rPr>
        <w:fldChar w:fldCharType="separate"/>
      </w:r>
      <w:r w:rsidR="002A74A8">
        <w:rPr>
          <w:sz w:val="24"/>
          <w:szCs w:val="24"/>
        </w:rPr>
        <w:t>м)</w:t>
      </w:r>
      <w:r w:rsidR="000702A1">
        <w:rPr>
          <w:sz w:val="24"/>
          <w:szCs w:val="24"/>
        </w:rPr>
        <w:fldChar w:fldCharType="end"/>
      </w:r>
      <w:r w:rsidR="00FA5339">
        <w:rPr>
          <w:sz w:val="24"/>
          <w:szCs w:val="24"/>
        </w:rPr>
        <w:t xml:space="preserve">, </w:t>
      </w:r>
      <w:r w:rsidR="000702A1">
        <w:rPr>
          <w:sz w:val="24"/>
          <w:szCs w:val="24"/>
        </w:rPr>
        <w:fldChar w:fldCharType="begin"/>
      </w:r>
      <w:r w:rsidR="00FA5339">
        <w:rPr>
          <w:sz w:val="24"/>
          <w:szCs w:val="24"/>
        </w:rPr>
        <w:instrText xml:space="preserve"> REF _Ref440371822 \r \h </w:instrText>
      </w:r>
      <w:r w:rsidR="000702A1">
        <w:rPr>
          <w:sz w:val="24"/>
          <w:szCs w:val="24"/>
        </w:rPr>
      </w:r>
      <w:r w:rsidR="000702A1">
        <w:rPr>
          <w:sz w:val="24"/>
          <w:szCs w:val="24"/>
        </w:rPr>
        <w:fldChar w:fldCharType="separate"/>
      </w:r>
      <w:r w:rsidR="002A74A8">
        <w:rPr>
          <w:sz w:val="24"/>
          <w:szCs w:val="24"/>
        </w:rPr>
        <w:t>н)</w:t>
      </w:r>
      <w:r w:rsidR="000702A1">
        <w:rPr>
          <w:sz w:val="24"/>
          <w:szCs w:val="24"/>
        </w:rPr>
        <w:fldChar w:fldCharType="end"/>
      </w:r>
      <w:r w:rsidR="001222CA">
        <w:rPr>
          <w:sz w:val="24"/>
          <w:szCs w:val="24"/>
        </w:rPr>
        <w:t xml:space="preserve">, </w:t>
      </w:r>
      <w:r w:rsidR="000702A1">
        <w:rPr>
          <w:sz w:val="24"/>
          <w:szCs w:val="24"/>
        </w:rPr>
        <w:fldChar w:fldCharType="begin"/>
      </w:r>
      <w:r w:rsidR="001222CA">
        <w:rPr>
          <w:sz w:val="24"/>
          <w:szCs w:val="24"/>
        </w:rPr>
        <w:instrText xml:space="preserve"> REF _Ref442190123 \r \h </w:instrText>
      </w:r>
      <w:r w:rsidR="000702A1">
        <w:rPr>
          <w:sz w:val="24"/>
          <w:szCs w:val="24"/>
        </w:rPr>
      </w:r>
      <w:r w:rsidR="000702A1">
        <w:rPr>
          <w:sz w:val="24"/>
          <w:szCs w:val="24"/>
        </w:rPr>
        <w:fldChar w:fldCharType="separate"/>
      </w:r>
      <w:r w:rsidR="002A74A8">
        <w:rPr>
          <w:sz w:val="24"/>
          <w:szCs w:val="24"/>
        </w:rPr>
        <w:t>у)</w:t>
      </w:r>
      <w:r w:rsidR="000702A1">
        <w:rPr>
          <w:sz w:val="24"/>
          <w:szCs w:val="24"/>
        </w:rPr>
        <w:fldChar w:fldCharType="end"/>
      </w:r>
      <w:r w:rsidR="00F463E8">
        <w:rPr>
          <w:sz w:val="24"/>
          <w:szCs w:val="24"/>
        </w:rPr>
        <w:t xml:space="preserve"> п. </w:t>
      </w:r>
      <w:r w:rsidR="000702A1">
        <w:rPr>
          <w:sz w:val="24"/>
          <w:szCs w:val="24"/>
        </w:rPr>
        <w:fldChar w:fldCharType="begin"/>
      </w:r>
      <w:r w:rsidR="00F463E8">
        <w:rPr>
          <w:sz w:val="24"/>
          <w:szCs w:val="24"/>
        </w:rPr>
        <w:instrText xml:space="preserve"> REF _Ref306005578 \r \h </w:instrText>
      </w:r>
      <w:r w:rsidR="000702A1">
        <w:rPr>
          <w:sz w:val="24"/>
          <w:szCs w:val="24"/>
        </w:rPr>
      </w:r>
      <w:r w:rsidR="000702A1">
        <w:rPr>
          <w:sz w:val="24"/>
          <w:szCs w:val="24"/>
        </w:rPr>
        <w:fldChar w:fldCharType="separate"/>
      </w:r>
      <w:r w:rsidR="002A74A8">
        <w:rPr>
          <w:sz w:val="24"/>
          <w:szCs w:val="24"/>
        </w:rPr>
        <w:t>3.3.8.3</w:t>
      </w:r>
      <w:r w:rsidR="000702A1">
        <w:rPr>
          <w:sz w:val="24"/>
          <w:szCs w:val="24"/>
        </w:rPr>
        <w:fldChar w:fldCharType="end"/>
      </w:r>
      <w:r w:rsidR="00D90031">
        <w:rPr>
          <w:bCs w:val="0"/>
          <w:sz w:val="24"/>
          <w:szCs w:val="24"/>
        </w:rPr>
        <w:t>)</w:t>
      </w:r>
      <w:r w:rsidRPr="003E170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0702A1">
        <w:rPr>
          <w:bCs w:val="0"/>
          <w:sz w:val="24"/>
          <w:szCs w:val="24"/>
        </w:rPr>
        <w:fldChar w:fldCharType="begin"/>
      </w:r>
      <w:r>
        <w:rPr>
          <w:bCs w:val="0"/>
          <w:sz w:val="24"/>
          <w:szCs w:val="24"/>
        </w:rPr>
        <w:instrText xml:space="preserve"> REF _Ref440272510 \r \h </w:instrText>
      </w:r>
      <w:r w:rsidR="000702A1">
        <w:rPr>
          <w:bCs w:val="0"/>
          <w:sz w:val="24"/>
          <w:szCs w:val="24"/>
        </w:rPr>
      </w:r>
      <w:r w:rsidR="000702A1">
        <w:rPr>
          <w:bCs w:val="0"/>
          <w:sz w:val="24"/>
          <w:szCs w:val="24"/>
        </w:rPr>
        <w:fldChar w:fldCharType="separate"/>
      </w:r>
      <w:r w:rsidR="002A74A8">
        <w:rPr>
          <w:bCs w:val="0"/>
          <w:sz w:val="24"/>
          <w:szCs w:val="24"/>
        </w:rPr>
        <w:t>5.16</w:t>
      </w:r>
      <w:r w:rsidR="000702A1">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D616EA">
        <w:fldChar w:fldCharType="begin"/>
      </w:r>
      <w:r w:rsidR="00D616EA">
        <w:instrText xml:space="preserve"> REF _Ref440274659 \r \h  \* MERGEFORMAT </w:instrText>
      </w:r>
      <w:r w:rsidR="00D616EA">
        <w:fldChar w:fldCharType="separate"/>
      </w:r>
      <w:r w:rsidR="002A74A8" w:rsidRPr="002A74A8">
        <w:rPr>
          <w:bCs w:val="0"/>
          <w:sz w:val="24"/>
          <w:szCs w:val="24"/>
        </w:rPr>
        <w:t>5.11</w:t>
      </w:r>
      <w:r w:rsidR="00D616EA">
        <w:fldChar w:fldCharType="end"/>
      </w:r>
      <w:r w:rsidRPr="00D52133">
        <w:rPr>
          <w:bCs w:val="0"/>
          <w:sz w:val="24"/>
          <w:szCs w:val="24"/>
        </w:rPr>
        <w:t xml:space="preserve">, </w:t>
      </w:r>
      <w:r w:rsidR="00D616EA">
        <w:fldChar w:fldCharType="begin"/>
      </w:r>
      <w:r w:rsidR="00D616EA">
        <w:instrText xml:space="preserve"> REF _Ref440274733 \r \h  \* MERGEFORMAT </w:instrText>
      </w:r>
      <w:r w:rsidR="00D616EA">
        <w:fldChar w:fldCharType="separate"/>
      </w:r>
      <w:r w:rsidR="002A74A8" w:rsidRPr="002A74A8">
        <w:rPr>
          <w:bCs w:val="0"/>
          <w:sz w:val="24"/>
          <w:szCs w:val="24"/>
        </w:rPr>
        <w:t>5.12</w:t>
      </w:r>
      <w:r w:rsidR="00D616EA">
        <w:fldChar w:fldCharType="end"/>
      </w:r>
      <w:r w:rsidRPr="00D52133">
        <w:rPr>
          <w:bCs w:val="0"/>
          <w:sz w:val="24"/>
          <w:szCs w:val="24"/>
        </w:rPr>
        <w:t xml:space="preserve">, </w:t>
      </w:r>
      <w:r w:rsidR="00D616EA">
        <w:fldChar w:fldCharType="begin"/>
      </w:r>
      <w:r w:rsidR="00D616EA">
        <w:instrText xml:space="preserve"> REF _Ref440274744 \r \h  \* MERGEFORMAT </w:instrText>
      </w:r>
      <w:r w:rsidR="00D616EA">
        <w:fldChar w:fldCharType="separate"/>
      </w:r>
      <w:r w:rsidR="002A74A8" w:rsidRPr="002A74A8">
        <w:rPr>
          <w:bCs w:val="0"/>
          <w:sz w:val="24"/>
          <w:szCs w:val="24"/>
        </w:rPr>
        <w:t>5.13</w:t>
      </w:r>
      <w:r w:rsidR="00D616EA">
        <w:fldChar w:fldCharType="end"/>
      </w:r>
      <w:r w:rsidRPr="00D52133">
        <w:rPr>
          <w:bCs w:val="0"/>
          <w:sz w:val="24"/>
          <w:szCs w:val="24"/>
        </w:rPr>
        <w:t xml:space="preserve">, </w:t>
      </w:r>
      <w:r w:rsidR="00D616EA">
        <w:fldChar w:fldCharType="begin"/>
      </w:r>
      <w:r w:rsidR="00D616EA">
        <w:instrText xml:space="preserve"> REF _Ref440274756 \r \h  \* MERGEFORMAT </w:instrText>
      </w:r>
      <w:r w:rsidR="00D616EA">
        <w:fldChar w:fldCharType="separate"/>
      </w:r>
      <w:r w:rsidR="002A74A8" w:rsidRPr="002A74A8">
        <w:rPr>
          <w:bCs w:val="0"/>
          <w:sz w:val="24"/>
          <w:szCs w:val="24"/>
        </w:rPr>
        <w:t>5.15</w:t>
      </w:r>
      <w:r w:rsidR="00D616EA">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0702A1">
        <w:rPr>
          <w:bCs w:val="0"/>
          <w:sz w:val="24"/>
          <w:szCs w:val="24"/>
        </w:rPr>
        <w:fldChar w:fldCharType="begin"/>
      </w:r>
      <w:r>
        <w:rPr>
          <w:bCs w:val="0"/>
          <w:sz w:val="24"/>
          <w:szCs w:val="24"/>
        </w:rPr>
        <w:instrText xml:space="preserve"> REF _Ref306005578 \r \h </w:instrText>
      </w:r>
      <w:r w:rsidR="000702A1">
        <w:rPr>
          <w:bCs w:val="0"/>
          <w:sz w:val="24"/>
          <w:szCs w:val="24"/>
        </w:rPr>
      </w:r>
      <w:r w:rsidR="000702A1">
        <w:rPr>
          <w:bCs w:val="0"/>
          <w:sz w:val="24"/>
          <w:szCs w:val="24"/>
        </w:rPr>
        <w:fldChar w:fldCharType="separate"/>
      </w:r>
      <w:r w:rsidR="002A74A8">
        <w:rPr>
          <w:bCs w:val="0"/>
          <w:sz w:val="24"/>
          <w:szCs w:val="24"/>
        </w:rPr>
        <w:t>3.3.8.3</w:t>
      </w:r>
      <w:r w:rsidR="000702A1">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0702A1">
        <w:rPr>
          <w:bCs w:val="0"/>
          <w:sz w:val="24"/>
          <w:szCs w:val="24"/>
        </w:rPr>
        <w:fldChar w:fldCharType="begin"/>
      </w:r>
      <w:r w:rsidR="00D50E8D">
        <w:rPr>
          <w:bCs w:val="0"/>
          <w:sz w:val="24"/>
          <w:szCs w:val="24"/>
        </w:rPr>
        <w:instrText xml:space="preserve"> REF _Ref440376401 \r \h </w:instrText>
      </w:r>
      <w:r w:rsidR="000702A1">
        <w:rPr>
          <w:bCs w:val="0"/>
          <w:sz w:val="24"/>
          <w:szCs w:val="24"/>
        </w:rPr>
      </w:r>
      <w:r w:rsidR="000702A1">
        <w:rPr>
          <w:bCs w:val="0"/>
          <w:sz w:val="24"/>
          <w:szCs w:val="24"/>
        </w:rPr>
        <w:fldChar w:fldCharType="separate"/>
      </w:r>
      <w:r w:rsidR="002A74A8">
        <w:rPr>
          <w:bCs w:val="0"/>
          <w:sz w:val="24"/>
          <w:szCs w:val="24"/>
        </w:rPr>
        <w:t>5.17</w:t>
      </w:r>
      <w:r w:rsidR="000702A1">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D616EA">
        <w:fldChar w:fldCharType="begin"/>
      </w:r>
      <w:r w:rsidR="00D616EA">
        <w:instrText xml:space="preserve"> REF _Ref440274659 \r \h  \* MERGEFORMAT </w:instrText>
      </w:r>
      <w:r w:rsidR="00D616EA">
        <w:fldChar w:fldCharType="separate"/>
      </w:r>
      <w:r w:rsidR="002A74A8" w:rsidRPr="002A74A8">
        <w:rPr>
          <w:bCs w:val="0"/>
          <w:sz w:val="24"/>
          <w:szCs w:val="24"/>
        </w:rPr>
        <w:t>5.11</w:t>
      </w:r>
      <w:r w:rsidR="00D616EA">
        <w:fldChar w:fldCharType="end"/>
      </w:r>
      <w:r w:rsidRPr="00D52133">
        <w:rPr>
          <w:bCs w:val="0"/>
          <w:sz w:val="24"/>
          <w:szCs w:val="24"/>
        </w:rPr>
        <w:t xml:space="preserve">, </w:t>
      </w:r>
      <w:r w:rsidR="00D616EA">
        <w:fldChar w:fldCharType="begin"/>
      </w:r>
      <w:r w:rsidR="00D616EA">
        <w:instrText xml:space="preserve"> REF _Ref440274733 \r \h  \* MERGEFORMAT </w:instrText>
      </w:r>
      <w:r w:rsidR="00D616EA">
        <w:fldChar w:fldCharType="separate"/>
      </w:r>
      <w:r w:rsidR="002A74A8" w:rsidRPr="002A74A8">
        <w:rPr>
          <w:bCs w:val="0"/>
          <w:sz w:val="24"/>
          <w:szCs w:val="24"/>
        </w:rPr>
        <w:t>5.12</w:t>
      </w:r>
      <w:r w:rsidR="00D616EA">
        <w:fldChar w:fldCharType="end"/>
      </w:r>
      <w:r w:rsidRPr="00D52133">
        <w:rPr>
          <w:bCs w:val="0"/>
          <w:sz w:val="24"/>
          <w:szCs w:val="24"/>
        </w:rPr>
        <w:t xml:space="preserve">, </w:t>
      </w:r>
      <w:r w:rsidR="00D616EA">
        <w:fldChar w:fldCharType="begin"/>
      </w:r>
      <w:r w:rsidR="00D616EA">
        <w:instrText xml:space="preserve"> REF _Ref440274744 \r \h  \* MERGEFORMAT </w:instrText>
      </w:r>
      <w:r w:rsidR="00D616EA">
        <w:fldChar w:fldCharType="separate"/>
      </w:r>
      <w:r w:rsidR="002A74A8" w:rsidRPr="002A74A8">
        <w:rPr>
          <w:bCs w:val="0"/>
          <w:sz w:val="24"/>
          <w:szCs w:val="24"/>
        </w:rPr>
        <w:t>5.13</w:t>
      </w:r>
      <w:r w:rsidR="00D616EA">
        <w:fldChar w:fldCharType="end"/>
      </w:r>
      <w:r w:rsidRPr="00D52133">
        <w:rPr>
          <w:bCs w:val="0"/>
          <w:sz w:val="24"/>
          <w:szCs w:val="24"/>
        </w:rPr>
        <w:t xml:space="preserve">, </w:t>
      </w:r>
      <w:r w:rsidR="00D616EA">
        <w:fldChar w:fldCharType="begin"/>
      </w:r>
      <w:r w:rsidR="00D616EA">
        <w:instrText xml:space="preserve"> REF _Ref440274756 \r \h  \* MERGEFORMAT </w:instrText>
      </w:r>
      <w:r w:rsidR="00D616EA">
        <w:fldChar w:fldCharType="separate"/>
      </w:r>
      <w:r w:rsidR="002A74A8" w:rsidRPr="002A74A8">
        <w:rPr>
          <w:bCs w:val="0"/>
          <w:sz w:val="24"/>
          <w:szCs w:val="24"/>
        </w:rPr>
        <w:t>5.15</w:t>
      </w:r>
      <w:r w:rsidR="00D616EA">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0702A1">
        <w:rPr>
          <w:bCs w:val="0"/>
          <w:sz w:val="24"/>
          <w:szCs w:val="24"/>
        </w:rPr>
        <w:fldChar w:fldCharType="begin"/>
      </w:r>
      <w:r w:rsidR="00E963D9">
        <w:rPr>
          <w:bCs w:val="0"/>
          <w:sz w:val="24"/>
          <w:szCs w:val="24"/>
        </w:rPr>
        <w:instrText xml:space="preserve"> REF _Ref306005578 \r \h </w:instrText>
      </w:r>
      <w:r w:rsidR="000702A1">
        <w:rPr>
          <w:bCs w:val="0"/>
          <w:sz w:val="24"/>
          <w:szCs w:val="24"/>
        </w:rPr>
      </w:r>
      <w:r w:rsidR="000702A1">
        <w:rPr>
          <w:bCs w:val="0"/>
          <w:sz w:val="24"/>
          <w:szCs w:val="24"/>
        </w:rPr>
        <w:fldChar w:fldCharType="separate"/>
      </w:r>
      <w:r w:rsidR="002A74A8">
        <w:rPr>
          <w:bCs w:val="0"/>
          <w:sz w:val="24"/>
          <w:szCs w:val="24"/>
        </w:rPr>
        <w:t>3.3.8.3</w:t>
      </w:r>
      <w:r w:rsidR="000702A1">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0702A1">
        <w:rPr>
          <w:bCs w:val="0"/>
          <w:sz w:val="24"/>
          <w:szCs w:val="24"/>
        </w:rPr>
        <w:fldChar w:fldCharType="begin"/>
      </w:r>
      <w:r w:rsidR="007502E0">
        <w:rPr>
          <w:bCs w:val="0"/>
          <w:sz w:val="24"/>
          <w:szCs w:val="24"/>
        </w:rPr>
        <w:instrText xml:space="preserve"> REF _Ref440537086 \r \h </w:instrText>
      </w:r>
      <w:r w:rsidR="000702A1">
        <w:rPr>
          <w:bCs w:val="0"/>
          <w:sz w:val="24"/>
          <w:szCs w:val="24"/>
        </w:rPr>
      </w:r>
      <w:r w:rsidR="000702A1">
        <w:rPr>
          <w:bCs w:val="0"/>
          <w:sz w:val="24"/>
          <w:szCs w:val="24"/>
        </w:rPr>
        <w:fldChar w:fldCharType="separate"/>
      </w:r>
      <w:r w:rsidR="002A74A8">
        <w:rPr>
          <w:bCs w:val="0"/>
          <w:sz w:val="24"/>
          <w:szCs w:val="24"/>
        </w:rPr>
        <w:t>5.3</w:t>
      </w:r>
      <w:r w:rsidR="000702A1">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76"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176"/>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0702A1">
        <w:rPr>
          <w:bCs w:val="0"/>
          <w:sz w:val="24"/>
          <w:szCs w:val="24"/>
        </w:rPr>
        <w:fldChar w:fldCharType="begin"/>
      </w:r>
      <w:r w:rsidR="001F0858">
        <w:rPr>
          <w:bCs w:val="0"/>
          <w:sz w:val="24"/>
          <w:szCs w:val="24"/>
        </w:rPr>
        <w:instrText xml:space="preserve"> REF _Ref440270602 \r \h </w:instrText>
      </w:r>
      <w:r w:rsidR="000702A1">
        <w:rPr>
          <w:bCs w:val="0"/>
          <w:sz w:val="24"/>
          <w:szCs w:val="24"/>
        </w:rPr>
      </w:r>
      <w:r w:rsidR="000702A1">
        <w:rPr>
          <w:bCs w:val="0"/>
          <w:sz w:val="24"/>
          <w:szCs w:val="24"/>
        </w:rPr>
        <w:fldChar w:fldCharType="separate"/>
      </w:r>
      <w:r w:rsidR="002A74A8">
        <w:rPr>
          <w:bCs w:val="0"/>
          <w:sz w:val="24"/>
          <w:szCs w:val="24"/>
        </w:rPr>
        <w:t>5</w:t>
      </w:r>
      <w:r w:rsidR="000702A1">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D616EA">
        <w:fldChar w:fldCharType="begin"/>
      </w:r>
      <w:r w:rsidR="00D616EA">
        <w:instrText xml:space="preserve"> REF _Ref191386419 \n \h  \* MERGEFORMAT </w:instrText>
      </w:r>
      <w:r w:rsidR="00D616EA">
        <w:fldChar w:fldCharType="separate"/>
      </w:r>
      <w:r w:rsidR="002A74A8" w:rsidRPr="002A74A8">
        <w:rPr>
          <w:bCs w:val="0"/>
          <w:sz w:val="24"/>
          <w:szCs w:val="24"/>
        </w:rPr>
        <w:t>3.3.2</w:t>
      </w:r>
      <w:r w:rsidR="00D616EA">
        <w:fldChar w:fldCharType="end"/>
      </w:r>
      <w:r w:rsidR="00717F60" w:rsidRPr="00E71A48">
        <w:rPr>
          <w:bCs w:val="0"/>
          <w:sz w:val="24"/>
          <w:szCs w:val="24"/>
        </w:rPr>
        <w:t>)</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D616EA">
        <w:fldChar w:fldCharType="begin"/>
      </w:r>
      <w:r w:rsidR="00D616EA">
        <w:instrText xml:space="preserve"> REF _Ref442190123 \r \h  \* MERGEFORMAT </w:instrText>
      </w:r>
      <w:r w:rsidR="00D616EA">
        <w:fldChar w:fldCharType="separate"/>
      </w:r>
      <w:r w:rsidR="002A74A8" w:rsidRPr="002A74A8">
        <w:rPr>
          <w:bCs w:val="0"/>
          <w:sz w:val="24"/>
          <w:szCs w:val="24"/>
        </w:rPr>
        <w:t>у)</w:t>
      </w:r>
      <w:r w:rsidR="00D616EA">
        <w:fldChar w:fldCharType="end"/>
      </w:r>
      <w:r w:rsidR="001222CA" w:rsidRPr="001222CA">
        <w:rPr>
          <w:sz w:val="24"/>
          <w:szCs w:val="24"/>
        </w:rPr>
        <w:t xml:space="preserve"> п. </w:t>
      </w:r>
      <w:r w:rsidR="00D616EA">
        <w:fldChar w:fldCharType="begin"/>
      </w:r>
      <w:r w:rsidR="00D616EA">
        <w:instrText xml:space="preserve"> REF _Ref306005578 \r \h  \* MERGEFORMAT </w:instrText>
      </w:r>
      <w:r w:rsidR="00D616EA">
        <w:fldChar w:fldCharType="separate"/>
      </w:r>
      <w:r w:rsidR="002A74A8" w:rsidRPr="002A74A8">
        <w:rPr>
          <w:sz w:val="24"/>
          <w:szCs w:val="24"/>
        </w:rPr>
        <w:t>3.3.8.3</w:t>
      </w:r>
      <w:r w:rsidR="00D616EA">
        <w:fldChar w:fldCharType="end"/>
      </w:r>
      <w:r w:rsidR="001222CA" w:rsidRPr="001222CA">
        <w:rPr>
          <w:sz w:val="24"/>
          <w:szCs w:val="24"/>
        </w:rPr>
        <w:t xml:space="preserve"> и подразделе </w:t>
      </w:r>
      <w:r w:rsidR="00D616EA">
        <w:fldChar w:fldCharType="begin"/>
      </w:r>
      <w:r w:rsidR="00D616EA">
        <w:instrText xml:space="preserve"> REF _Ref441574649 \r \h  \* MERGEFORMAT </w:instrText>
      </w:r>
      <w:r w:rsidR="00D616EA">
        <w:fldChar w:fldCharType="separate"/>
      </w:r>
      <w:r w:rsidR="002A74A8" w:rsidRPr="002A74A8">
        <w:rPr>
          <w:sz w:val="24"/>
          <w:szCs w:val="24"/>
        </w:rPr>
        <w:t>5.18</w:t>
      </w:r>
      <w:r w:rsidR="00D616EA">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77" w:name="_Ref55279015"/>
      <w:bookmarkStart w:id="178"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FA6747">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177"/>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79"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178"/>
      <w:bookmarkEnd w:id="179"/>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D616EA">
        <w:fldChar w:fldCharType="begin"/>
      </w:r>
      <w:r w:rsidR="00D616EA">
        <w:instrText xml:space="preserve"> REF _Ref440361959 \r \h  \* MERGEFORMAT </w:instrText>
      </w:r>
      <w:r w:rsidR="00D616EA">
        <w:fldChar w:fldCharType="separate"/>
      </w:r>
      <w:r w:rsidR="002A74A8" w:rsidRPr="002A74A8">
        <w:rPr>
          <w:bCs w:val="0"/>
          <w:sz w:val="24"/>
          <w:szCs w:val="24"/>
        </w:rPr>
        <w:t>5.5</w:t>
      </w:r>
      <w:r w:rsidR="00D616EA">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D616EA">
        <w:fldChar w:fldCharType="begin"/>
      </w:r>
      <w:r w:rsidR="00D616EA">
        <w:instrText xml:space="preserve"> REF _Ref440271036 \r \h  \* MERGEFORMAT </w:instrText>
      </w:r>
      <w:r w:rsidR="00D616EA">
        <w:fldChar w:fldCharType="separate"/>
      </w:r>
      <w:r w:rsidR="002A74A8" w:rsidRPr="002A74A8">
        <w:rPr>
          <w:bCs w:val="0"/>
          <w:sz w:val="24"/>
          <w:szCs w:val="24"/>
        </w:rPr>
        <w:t>5.4</w:t>
      </w:r>
      <w:r w:rsidR="00D616EA">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D616EA">
        <w:fldChar w:fldCharType="begin"/>
      </w:r>
      <w:r w:rsidR="00D616EA">
        <w:instrText xml:space="preserve"> REF _Ref55336310 \r \h  \* MERGEFORMAT </w:instrText>
      </w:r>
      <w:r w:rsidR="00D616EA">
        <w:fldChar w:fldCharType="separate"/>
      </w:r>
      <w:r w:rsidR="002A74A8" w:rsidRPr="002A74A8">
        <w:rPr>
          <w:bCs w:val="0"/>
          <w:sz w:val="24"/>
          <w:szCs w:val="24"/>
        </w:rPr>
        <w:t>5.1</w:t>
      </w:r>
      <w:r w:rsidR="00D616EA">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0702A1">
        <w:rPr>
          <w:bCs w:val="0"/>
          <w:sz w:val="24"/>
          <w:szCs w:val="24"/>
        </w:rPr>
        <w:fldChar w:fldCharType="begin"/>
      </w:r>
      <w:r w:rsidR="00B71B9D">
        <w:rPr>
          <w:bCs w:val="0"/>
          <w:sz w:val="24"/>
          <w:szCs w:val="24"/>
        </w:rPr>
        <w:instrText xml:space="preserve"> REF _Ref55336310 \r \h </w:instrText>
      </w:r>
      <w:r w:rsidR="000702A1">
        <w:rPr>
          <w:bCs w:val="0"/>
          <w:sz w:val="24"/>
          <w:szCs w:val="24"/>
        </w:rPr>
      </w:r>
      <w:r w:rsidR="000702A1">
        <w:rPr>
          <w:bCs w:val="0"/>
          <w:sz w:val="24"/>
          <w:szCs w:val="24"/>
        </w:rPr>
        <w:fldChar w:fldCharType="separate"/>
      </w:r>
      <w:r w:rsidR="002A74A8">
        <w:rPr>
          <w:bCs w:val="0"/>
          <w:sz w:val="24"/>
          <w:szCs w:val="24"/>
        </w:rPr>
        <w:t>5.1</w:t>
      </w:r>
      <w:r w:rsidR="000702A1">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80" w:name="_Ref115076752"/>
      <w:bookmarkStart w:id="181" w:name="_Ref191386109"/>
      <w:bookmarkStart w:id="182" w:name="_Ref191386419"/>
      <w:bookmarkStart w:id="183" w:name="_Toc440361327"/>
      <w:bookmarkStart w:id="184" w:name="_Toc440376082"/>
      <w:bookmarkStart w:id="185" w:name="_Toc440376209"/>
      <w:bookmarkStart w:id="186" w:name="_Toc440382474"/>
      <w:bookmarkStart w:id="187" w:name="_Toc440447144"/>
      <w:bookmarkStart w:id="188" w:name="_Toc440632304"/>
      <w:bookmarkStart w:id="189" w:name="_Toc440875077"/>
      <w:bookmarkStart w:id="190" w:name="_Toc441131322"/>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180"/>
      <w:bookmarkEnd w:id="181"/>
      <w:bookmarkEnd w:id="182"/>
      <w:r w:rsidRPr="00E71A48">
        <w:rPr>
          <w:szCs w:val="24"/>
        </w:rPr>
        <w:t>ЭТП</w:t>
      </w:r>
      <w:bookmarkEnd w:id="183"/>
      <w:bookmarkEnd w:id="184"/>
      <w:bookmarkEnd w:id="185"/>
      <w:bookmarkEnd w:id="186"/>
      <w:bookmarkEnd w:id="187"/>
      <w:bookmarkEnd w:id="188"/>
      <w:bookmarkEnd w:id="189"/>
      <w:bookmarkEnd w:id="190"/>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191" w:name="_Ref115076807"/>
      <w:bookmarkStart w:id="192" w:name="_Toc440361328"/>
      <w:bookmarkStart w:id="193" w:name="_Toc440376083"/>
      <w:bookmarkStart w:id="194" w:name="_Toc440376210"/>
      <w:bookmarkStart w:id="195" w:name="_Toc440382475"/>
      <w:bookmarkStart w:id="196" w:name="_Toc440447145"/>
      <w:bookmarkStart w:id="197" w:name="_Toc440632305"/>
      <w:bookmarkStart w:id="198" w:name="_Toc440875078"/>
      <w:bookmarkStart w:id="199" w:name="_Toc441131323"/>
      <w:r w:rsidRPr="00E71A48">
        <w:rPr>
          <w:szCs w:val="24"/>
        </w:rPr>
        <w:t xml:space="preserve">Порядок подготовки </w:t>
      </w:r>
      <w:r w:rsidR="004B5EB3" w:rsidRPr="00E71A48">
        <w:rPr>
          <w:szCs w:val="24"/>
        </w:rPr>
        <w:t>Заявк</w:t>
      </w:r>
      <w:r w:rsidRPr="00E71A48">
        <w:rPr>
          <w:szCs w:val="24"/>
        </w:rPr>
        <w:t>и в письменной</w:t>
      </w:r>
      <w:r w:rsidR="004A045A">
        <w:rPr>
          <w:szCs w:val="24"/>
        </w:rPr>
        <w:t xml:space="preserve"> </w:t>
      </w:r>
      <w:r w:rsidR="004A045A" w:rsidRPr="006803F2">
        <w:rPr>
          <w:szCs w:val="24"/>
        </w:rPr>
        <w:t>(бумажной)</w:t>
      </w:r>
      <w:r w:rsidRPr="00E71A48">
        <w:rPr>
          <w:szCs w:val="24"/>
        </w:rPr>
        <w:t xml:space="preserve"> форме</w:t>
      </w:r>
      <w:bookmarkEnd w:id="191"/>
      <w:bookmarkEnd w:id="192"/>
      <w:bookmarkEnd w:id="193"/>
      <w:bookmarkEnd w:id="194"/>
      <w:bookmarkEnd w:id="195"/>
      <w:bookmarkEnd w:id="196"/>
      <w:bookmarkEnd w:id="197"/>
      <w:bookmarkEnd w:id="198"/>
      <w:bookmarkEnd w:id="199"/>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00" w:name="_Ref191386548"/>
      <w:r>
        <w:rPr>
          <w:bCs w:val="0"/>
          <w:sz w:val="24"/>
          <w:szCs w:val="24"/>
        </w:rPr>
        <w:t xml:space="preserve">Предоставление Участником Заявки в письменной </w:t>
      </w:r>
      <w:r w:rsidR="004A045A" w:rsidRPr="006803F2">
        <w:rPr>
          <w:sz w:val="24"/>
          <w:szCs w:val="24"/>
        </w:rPr>
        <w:t>(бумажной)</w:t>
      </w:r>
      <w:r w:rsidR="004A045A">
        <w:rPr>
          <w:sz w:val="24"/>
          <w:szCs w:val="24"/>
        </w:rPr>
        <w:t xml:space="preserve"> </w:t>
      </w:r>
      <w:r>
        <w:rPr>
          <w:bCs w:val="0"/>
          <w:sz w:val="24"/>
          <w:szCs w:val="24"/>
        </w:rPr>
        <w:t>форме не предусмотрено</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D616EA">
        <w:fldChar w:fldCharType="begin"/>
      </w:r>
      <w:r w:rsidR="00D616EA">
        <w:instrText xml:space="preserve"> REF _Ref442190123 \r \h  \* MERGEFORMAT </w:instrText>
      </w:r>
      <w:r w:rsidR="00D616EA">
        <w:fldChar w:fldCharType="separate"/>
      </w:r>
      <w:r w:rsidR="002A74A8" w:rsidRPr="002A74A8">
        <w:rPr>
          <w:bCs w:val="0"/>
          <w:sz w:val="24"/>
          <w:szCs w:val="24"/>
        </w:rPr>
        <w:t>у)</w:t>
      </w:r>
      <w:r w:rsidR="00D616EA">
        <w:fldChar w:fldCharType="end"/>
      </w:r>
      <w:r w:rsidR="001222CA" w:rsidRPr="001222CA">
        <w:rPr>
          <w:sz w:val="24"/>
          <w:szCs w:val="24"/>
        </w:rPr>
        <w:t xml:space="preserve"> п. </w:t>
      </w:r>
      <w:r w:rsidR="00D616EA">
        <w:fldChar w:fldCharType="begin"/>
      </w:r>
      <w:r w:rsidR="00D616EA">
        <w:instrText xml:space="preserve"> REF _Ref306005578 \r \h  \* MERGEFORMAT </w:instrText>
      </w:r>
      <w:r w:rsidR="00D616EA">
        <w:fldChar w:fldCharType="separate"/>
      </w:r>
      <w:r w:rsidR="002A74A8" w:rsidRPr="002A74A8">
        <w:rPr>
          <w:sz w:val="24"/>
          <w:szCs w:val="24"/>
        </w:rPr>
        <w:t>3.3.8.3</w:t>
      </w:r>
      <w:r w:rsidR="00D616EA">
        <w:fldChar w:fldCharType="end"/>
      </w:r>
      <w:r w:rsidR="001222CA" w:rsidRPr="001222CA">
        <w:rPr>
          <w:sz w:val="24"/>
          <w:szCs w:val="24"/>
        </w:rPr>
        <w:t xml:space="preserve"> и подразделе </w:t>
      </w:r>
      <w:r w:rsidR="00D616EA">
        <w:fldChar w:fldCharType="begin"/>
      </w:r>
      <w:r w:rsidR="00D616EA">
        <w:instrText xml:space="preserve"> REF _Ref441574649 \r \h  \* MERGEFORMAT </w:instrText>
      </w:r>
      <w:r w:rsidR="00D616EA">
        <w:fldChar w:fldCharType="separate"/>
      </w:r>
      <w:r w:rsidR="002A74A8" w:rsidRPr="002A74A8">
        <w:rPr>
          <w:sz w:val="24"/>
          <w:szCs w:val="24"/>
        </w:rPr>
        <w:t>5.18</w:t>
      </w:r>
      <w:r w:rsidR="00D616EA">
        <w:fldChar w:fldCharType="end"/>
      </w:r>
      <w:r>
        <w:rPr>
          <w:bCs w:val="0"/>
          <w:sz w:val="24"/>
          <w:szCs w:val="24"/>
        </w:rPr>
        <w:t>.</w:t>
      </w:r>
      <w:bookmarkEnd w:id="200"/>
    </w:p>
    <w:p w:rsidR="00717F60" w:rsidRPr="00D71E6D" w:rsidRDefault="00717F60" w:rsidP="00E71A48">
      <w:pPr>
        <w:pStyle w:val="3"/>
        <w:spacing w:line="264" w:lineRule="auto"/>
        <w:rPr>
          <w:szCs w:val="24"/>
        </w:rPr>
      </w:pPr>
      <w:bookmarkStart w:id="201" w:name="_Ref306008743"/>
      <w:bookmarkStart w:id="202" w:name="_Toc440361329"/>
      <w:bookmarkStart w:id="203" w:name="_Toc440376084"/>
      <w:bookmarkStart w:id="204" w:name="_Toc440376211"/>
      <w:bookmarkStart w:id="205" w:name="_Toc440382476"/>
      <w:bookmarkStart w:id="206" w:name="_Toc440447146"/>
      <w:bookmarkStart w:id="207" w:name="_Toc440632306"/>
      <w:bookmarkStart w:id="208" w:name="_Toc440875079"/>
      <w:bookmarkStart w:id="209" w:name="_Toc441131324"/>
      <w:r w:rsidRPr="00D71E6D">
        <w:rPr>
          <w:szCs w:val="24"/>
        </w:rPr>
        <w:t xml:space="preserve">Требования к сроку действия </w:t>
      </w:r>
      <w:r w:rsidR="004B5EB3" w:rsidRPr="00D71E6D">
        <w:rPr>
          <w:szCs w:val="24"/>
        </w:rPr>
        <w:t>Заявк</w:t>
      </w:r>
      <w:r w:rsidRPr="00D71E6D">
        <w:rPr>
          <w:szCs w:val="24"/>
        </w:rPr>
        <w:t>и</w:t>
      </w:r>
      <w:bookmarkEnd w:id="201"/>
      <w:bookmarkEnd w:id="202"/>
      <w:bookmarkEnd w:id="203"/>
      <w:bookmarkEnd w:id="204"/>
      <w:bookmarkEnd w:id="205"/>
      <w:bookmarkEnd w:id="206"/>
      <w:bookmarkEnd w:id="207"/>
      <w:bookmarkEnd w:id="208"/>
      <w:bookmarkEnd w:id="209"/>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0"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D616EA">
        <w:fldChar w:fldCharType="begin"/>
      </w:r>
      <w:r w:rsidR="00D616EA">
        <w:instrText xml:space="preserve"> REF _Ref440289953 \r \h  \* MERGEFORMAT </w:instrText>
      </w:r>
      <w:r w:rsidR="00D616EA">
        <w:fldChar w:fldCharType="separate"/>
      </w:r>
      <w:r w:rsidR="002A74A8" w:rsidRPr="002A74A8">
        <w:rPr>
          <w:bCs w:val="0"/>
          <w:sz w:val="24"/>
          <w:szCs w:val="24"/>
        </w:rPr>
        <w:t>3.4.1.3</w:t>
      </w:r>
      <w:r w:rsidR="00D616EA">
        <w:fldChar w:fldCharType="end"/>
      </w:r>
      <w:r w:rsidR="00D71E6D" w:rsidRPr="00D71E6D">
        <w:rPr>
          <w:bCs w:val="0"/>
          <w:sz w:val="24"/>
          <w:szCs w:val="24"/>
        </w:rPr>
        <w:t>)</w:t>
      </w:r>
      <w:r w:rsidR="00717F60" w:rsidRPr="00D71E6D">
        <w:rPr>
          <w:bCs w:val="0"/>
          <w:sz w:val="24"/>
          <w:szCs w:val="24"/>
        </w:rPr>
        <w:t>.</w:t>
      </w:r>
      <w:bookmarkEnd w:id="210"/>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1" w:name="_Toc440361330"/>
      <w:bookmarkStart w:id="212" w:name="_Toc440376085"/>
      <w:bookmarkStart w:id="213" w:name="_Toc440376212"/>
      <w:bookmarkStart w:id="214" w:name="_Toc440382477"/>
      <w:bookmarkStart w:id="215" w:name="_Toc440447147"/>
      <w:bookmarkStart w:id="216" w:name="_Toc440632307"/>
      <w:bookmarkStart w:id="217" w:name="_Toc440875080"/>
      <w:bookmarkStart w:id="218" w:name="_Toc441131325"/>
      <w:r w:rsidRPr="00E71A48">
        <w:rPr>
          <w:szCs w:val="24"/>
        </w:rPr>
        <w:t xml:space="preserve">Требования к языку </w:t>
      </w:r>
      <w:r w:rsidR="004B5EB3" w:rsidRPr="00E71A48">
        <w:rPr>
          <w:szCs w:val="24"/>
        </w:rPr>
        <w:t>Заявк</w:t>
      </w:r>
      <w:r w:rsidRPr="00E71A48">
        <w:rPr>
          <w:szCs w:val="24"/>
        </w:rPr>
        <w:t>и</w:t>
      </w:r>
      <w:bookmarkEnd w:id="211"/>
      <w:bookmarkEnd w:id="212"/>
      <w:bookmarkEnd w:id="213"/>
      <w:bookmarkEnd w:id="214"/>
      <w:bookmarkEnd w:id="215"/>
      <w:bookmarkEnd w:id="216"/>
      <w:bookmarkEnd w:id="217"/>
      <w:bookmarkEnd w:id="21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19" w:name="_Toc440361331"/>
      <w:bookmarkStart w:id="220" w:name="_Toc440376086"/>
      <w:bookmarkStart w:id="221" w:name="_Toc440376213"/>
      <w:bookmarkStart w:id="222" w:name="_Toc440382478"/>
      <w:bookmarkStart w:id="223" w:name="_Toc440447148"/>
      <w:bookmarkStart w:id="224" w:name="_Toc440632308"/>
      <w:bookmarkStart w:id="225" w:name="_Toc440875081"/>
      <w:bookmarkStart w:id="226" w:name="_Toc441131326"/>
      <w:r w:rsidRPr="00E71A48">
        <w:rPr>
          <w:szCs w:val="24"/>
        </w:rPr>
        <w:t xml:space="preserve">Требования к валюте </w:t>
      </w:r>
      <w:r w:rsidR="004B5EB3" w:rsidRPr="00E71A48">
        <w:rPr>
          <w:szCs w:val="24"/>
        </w:rPr>
        <w:t>Заявк</w:t>
      </w:r>
      <w:r w:rsidRPr="00E71A48">
        <w:rPr>
          <w:szCs w:val="24"/>
        </w:rPr>
        <w:t>и</w:t>
      </w:r>
      <w:bookmarkEnd w:id="219"/>
      <w:bookmarkEnd w:id="220"/>
      <w:bookmarkEnd w:id="221"/>
      <w:bookmarkEnd w:id="222"/>
      <w:bookmarkEnd w:id="223"/>
      <w:bookmarkEnd w:id="224"/>
      <w:bookmarkEnd w:id="225"/>
      <w:bookmarkEnd w:id="226"/>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7" w:name="_Toc440361332"/>
      <w:bookmarkStart w:id="228" w:name="_Toc440376087"/>
      <w:bookmarkStart w:id="229" w:name="_Toc440376214"/>
      <w:bookmarkStart w:id="230" w:name="_Toc440382479"/>
      <w:bookmarkStart w:id="231" w:name="_Toc440447149"/>
      <w:bookmarkStart w:id="232" w:name="_Toc440632309"/>
      <w:bookmarkStart w:id="233" w:name="_Toc440875082"/>
      <w:bookmarkStart w:id="234" w:name="_Toc441131327"/>
      <w:r w:rsidRPr="00C12FA4">
        <w:rPr>
          <w:szCs w:val="24"/>
        </w:rPr>
        <w:lastRenderedPageBreak/>
        <w:t xml:space="preserve">Начальная (максимальная) цена </w:t>
      </w:r>
      <w:r w:rsidR="00123C70" w:rsidRPr="00C12FA4">
        <w:rPr>
          <w:szCs w:val="24"/>
        </w:rPr>
        <w:t>Договор</w:t>
      </w:r>
      <w:r w:rsidRPr="00C12FA4">
        <w:rPr>
          <w:szCs w:val="24"/>
        </w:rPr>
        <w:t>а</w:t>
      </w:r>
      <w:bookmarkEnd w:id="227"/>
      <w:bookmarkEnd w:id="228"/>
      <w:bookmarkEnd w:id="229"/>
      <w:bookmarkEnd w:id="230"/>
      <w:bookmarkEnd w:id="231"/>
      <w:bookmarkEnd w:id="232"/>
      <w:bookmarkEnd w:id="233"/>
      <w:bookmarkEnd w:id="234"/>
      <w:r w:rsidR="0005086D">
        <w:rPr>
          <w:szCs w:val="24"/>
        </w:rPr>
        <w:t>.</w:t>
      </w:r>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35" w:name="_Ref441051750"/>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235"/>
    </w:p>
    <w:p w:rsidR="00717F60" w:rsidRPr="00C12FA4" w:rsidRDefault="004F348E" w:rsidP="00216641">
      <w:pPr>
        <w:widowControl w:val="0"/>
        <w:shd w:val="clear" w:color="auto" w:fill="FFFFFF"/>
        <w:tabs>
          <w:tab w:val="left" w:pos="1701"/>
        </w:tabs>
        <w:autoSpaceDE w:val="0"/>
        <w:spacing w:after="100" w:line="264" w:lineRule="auto"/>
        <w:ind w:right="17" w:firstLine="0"/>
        <w:rPr>
          <w:bCs w:val="0"/>
          <w:sz w:val="24"/>
          <w:szCs w:val="24"/>
        </w:rPr>
      </w:pPr>
      <w:r>
        <w:rPr>
          <w:b/>
          <w:sz w:val="24"/>
          <w:szCs w:val="24"/>
        </w:rPr>
        <w:t>1 503 900</w:t>
      </w:r>
      <w:r w:rsidR="00155DAF" w:rsidRPr="00044030">
        <w:rPr>
          <w:sz w:val="24"/>
          <w:szCs w:val="24"/>
        </w:rPr>
        <w:t xml:space="preserve"> (</w:t>
      </w:r>
      <w:r w:rsidRPr="004F348E">
        <w:rPr>
          <w:sz w:val="24"/>
          <w:szCs w:val="24"/>
        </w:rPr>
        <w:t>один миллион пят</w:t>
      </w:r>
      <w:r>
        <w:rPr>
          <w:sz w:val="24"/>
          <w:szCs w:val="24"/>
        </w:rPr>
        <w:t>ьсот три тысячи девятьсот</w:t>
      </w:r>
      <w:r w:rsidR="00155DAF" w:rsidRPr="00044030">
        <w:rPr>
          <w:sz w:val="24"/>
          <w:szCs w:val="24"/>
        </w:rPr>
        <w:t>) рубл</w:t>
      </w:r>
      <w:r w:rsidR="00044030" w:rsidRPr="00044030">
        <w:rPr>
          <w:sz w:val="24"/>
          <w:szCs w:val="24"/>
        </w:rPr>
        <w:t>ей</w:t>
      </w:r>
      <w:r>
        <w:rPr>
          <w:sz w:val="24"/>
          <w:szCs w:val="24"/>
        </w:rPr>
        <w:t xml:space="preserve"> </w:t>
      </w:r>
      <w:r w:rsidR="00155DAF" w:rsidRPr="00044030">
        <w:rPr>
          <w:sz w:val="24"/>
          <w:szCs w:val="24"/>
        </w:rPr>
        <w:t xml:space="preserve">00 копеек РФ, без учета НДС; НДС составляет </w:t>
      </w:r>
      <w:r>
        <w:rPr>
          <w:b/>
          <w:sz w:val="24"/>
          <w:szCs w:val="24"/>
        </w:rPr>
        <w:t>270 702</w:t>
      </w:r>
      <w:r w:rsidR="00155DAF" w:rsidRPr="00044030">
        <w:rPr>
          <w:sz w:val="24"/>
          <w:szCs w:val="24"/>
        </w:rPr>
        <w:t xml:space="preserve"> (</w:t>
      </w:r>
      <w:r w:rsidR="00BE3A64" w:rsidRPr="00BE3A64">
        <w:rPr>
          <w:sz w:val="24"/>
          <w:szCs w:val="24"/>
        </w:rPr>
        <w:t>двести с</w:t>
      </w:r>
      <w:r w:rsidR="00BE3A64">
        <w:rPr>
          <w:sz w:val="24"/>
          <w:szCs w:val="24"/>
        </w:rPr>
        <w:t>емьдесят тысяч семьсот два</w:t>
      </w:r>
      <w:r w:rsidR="00155DAF" w:rsidRPr="00044030">
        <w:rPr>
          <w:sz w:val="24"/>
          <w:szCs w:val="24"/>
        </w:rPr>
        <w:t>) рубл</w:t>
      </w:r>
      <w:r w:rsidR="00BE3A64">
        <w:rPr>
          <w:sz w:val="24"/>
          <w:szCs w:val="24"/>
        </w:rPr>
        <w:t>я</w:t>
      </w:r>
      <w:r w:rsidR="00155DAF" w:rsidRPr="00044030">
        <w:rPr>
          <w:sz w:val="24"/>
          <w:szCs w:val="24"/>
        </w:rPr>
        <w:t xml:space="preserve"> </w:t>
      </w:r>
      <w:r w:rsidR="00C636D0" w:rsidRPr="00044030">
        <w:rPr>
          <w:sz w:val="24"/>
          <w:szCs w:val="24"/>
        </w:rPr>
        <w:t>00</w:t>
      </w:r>
      <w:r w:rsidR="00155DAF" w:rsidRPr="00044030">
        <w:rPr>
          <w:sz w:val="24"/>
          <w:szCs w:val="24"/>
        </w:rPr>
        <w:t xml:space="preserve"> копеек РФ; </w:t>
      </w:r>
      <w:r>
        <w:rPr>
          <w:b/>
          <w:sz w:val="24"/>
          <w:szCs w:val="24"/>
        </w:rPr>
        <w:t>1 774 602</w:t>
      </w:r>
      <w:r w:rsidR="00155DAF" w:rsidRPr="00044030">
        <w:rPr>
          <w:sz w:val="24"/>
          <w:szCs w:val="24"/>
        </w:rPr>
        <w:t xml:space="preserve"> (</w:t>
      </w:r>
      <w:r w:rsidR="00BE3A64" w:rsidRPr="00BE3A64">
        <w:rPr>
          <w:sz w:val="24"/>
          <w:szCs w:val="24"/>
        </w:rPr>
        <w:t xml:space="preserve">один миллион семьсот семьдесят </w:t>
      </w:r>
      <w:r w:rsidR="00BE3A64">
        <w:rPr>
          <w:sz w:val="24"/>
          <w:szCs w:val="24"/>
        </w:rPr>
        <w:t>четыре тысячи шестьсот два</w:t>
      </w:r>
      <w:r w:rsidR="00155DAF" w:rsidRPr="00044030">
        <w:rPr>
          <w:sz w:val="24"/>
          <w:szCs w:val="24"/>
        </w:rPr>
        <w:t>) рубл</w:t>
      </w:r>
      <w:r w:rsidR="00BE3A64">
        <w:rPr>
          <w:sz w:val="24"/>
          <w:szCs w:val="24"/>
        </w:rPr>
        <w:t>я</w:t>
      </w:r>
      <w:r w:rsidR="00155DAF" w:rsidRPr="00044030">
        <w:rPr>
          <w:sz w:val="24"/>
          <w:szCs w:val="24"/>
        </w:rPr>
        <w:t xml:space="preserve"> </w:t>
      </w:r>
      <w:r w:rsidR="00C636D0" w:rsidRPr="00044030">
        <w:rPr>
          <w:sz w:val="24"/>
          <w:szCs w:val="24"/>
        </w:rPr>
        <w:t>00</w:t>
      </w:r>
      <w:r w:rsidR="00155DAF" w:rsidRPr="00044030">
        <w:rPr>
          <w:sz w:val="24"/>
          <w:szCs w:val="24"/>
        </w:rPr>
        <w:t xml:space="preserve"> копеек РФ, с учетом НДС</w:t>
      </w:r>
      <w:r w:rsidR="00C636D0" w:rsidRPr="00044030">
        <w:rPr>
          <w:sz w:val="24"/>
          <w:szCs w:val="24"/>
        </w:rPr>
        <w:t>.</w:t>
      </w:r>
    </w:p>
    <w:p w:rsidR="004F657D" w:rsidRPr="00EE52CB" w:rsidRDefault="007058B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w:t>
      </w:r>
      <w:r w:rsidR="0005086D">
        <w:rPr>
          <w:sz w:val="24"/>
          <w:szCs w:val="24"/>
        </w:rPr>
        <w:t>чальную (максимальную) цену</w:t>
      </w:r>
      <w:r w:rsidR="004F657D" w:rsidRPr="00EE52CB">
        <w:rPr>
          <w:bCs w:val="0"/>
          <w:sz w:val="24"/>
          <w:szCs w:val="24"/>
        </w:rPr>
        <w:t>.</w:t>
      </w:r>
    </w:p>
    <w:p w:rsidR="00546518" w:rsidRPr="00EE52CB" w:rsidRDefault="007058B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EE52CB">
        <w:rPr>
          <w:sz w:val="24"/>
          <w:szCs w:val="24"/>
        </w:rPr>
        <w:t>.</w:t>
      </w:r>
    </w:p>
    <w:p w:rsidR="00892D7B" w:rsidRPr="004B74B1" w:rsidRDefault="00892D7B" w:rsidP="00892D7B">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EE52CB">
        <w:rPr>
          <w:sz w:val="24"/>
          <w:szCs w:val="24"/>
        </w:rPr>
        <w:t xml:space="preserve">Начальная (предельная) цена, указанная в п. </w:t>
      </w:r>
      <w:r w:rsidR="00D616EA">
        <w:fldChar w:fldCharType="begin"/>
      </w:r>
      <w:r w:rsidR="00D616EA">
        <w:instrText xml:space="preserve"> REF _Ref441051750 \r \h  \* MERGEFORMAT </w:instrText>
      </w:r>
      <w:r w:rsidR="00D616EA">
        <w:fldChar w:fldCharType="separate"/>
      </w:r>
      <w:r w:rsidR="002A74A8" w:rsidRPr="002A74A8">
        <w:rPr>
          <w:sz w:val="24"/>
          <w:szCs w:val="24"/>
        </w:rPr>
        <w:t>3.3.7.1</w:t>
      </w:r>
      <w:r w:rsidR="00D616EA">
        <w:fldChar w:fldCharType="end"/>
      </w:r>
      <w:r w:rsidRPr="00EE52CB">
        <w:rPr>
          <w:sz w:val="24"/>
          <w:szCs w:val="24"/>
        </w:rPr>
        <w:t xml:space="preserve">, является ценой заключаемого договора, в </w:t>
      </w:r>
      <w:r w:rsidRPr="00EE52CB">
        <w:rPr>
          <w:bCs w:val="0"/>
          <w:sz w:val="24"/>
          <w:szCs w:val="24"/>
        </w:rPr>
        <w:t>Сводной таблице стоимости</w:t>
      </w:r>
      <w:r w:rsidR="00CC668E" w:rsidRPr="00EE52CB">
        <w:rPr>
          <w:bCs w:val="0"/>
          <w:sz w:val="24"/>
          <w:szCs w:val="24"/>
        </w:rPr>
        <w:t xml:space="preserve"> 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0702A1">
        <w:rPr>
          <w:bCs w:val="0"/>
          <w:sz w:val="24"/>
          <w:szCs w:val="24"/>
        </w:rPr>
        <w:fldChar w:fldCharType="begin"/>
      </w:r>
      <w:r>
        <w:rPr>
          <w:bCs w:val="0"/>
          <w:sz w:val="24"/>
          <w:szCs w:val="24"/>
        </w:rPr>
        <w:instrText xml:space="preserve"> REF _Ref440271072 \r \h </w:instrText>
      </w:r>
      <w:r w:rsidR="000702A1">
        <w:rPr>
          <w:bCs w:val="0"/>
          <w:sz w:val="24"/>
          <w:szCs w:val="24"/>
        </w:rPr>
      </w:r>
      <w:r w:rsidR="000702A1">
        <w:rPr>
          <w:bCs w:val="0"/>
          <w:sz w:val="24"/>
          <w:szCs w:val="24"/>
        </w:rPr>
        <w:fldChar w:fldCharType="separate"/>
      </w:r>
      <w:r w:rsidR="002A74A8">
        <w:rPr>
          <w:bCs w:val="0"/>
          <w:sz w:val="24"/>
          <w:szCs w:val="24"/>
        </w:rPr>
        <w:t>5.2</w:t>
      </w:r>
      <w:r w:rsidR="000702A1">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0702A1">
        <w:rPr>
          <w:sz w:val="24"/>
          <w:szCs w:val="24"/>
        </w:rPr>
        <w:fldChar w:fldCharType="begin"/>
      </w:r>
      <w:r>
        <w:rPr>
          <w:sz w:val="24"/>
          <w:szCs w:val="24"/>
        </w:rPr>
        <w:instrText xml:space="preserve"> REF _Ref306138385 \r \h </w:instrText>
      </w:r>
      <w:r w:rsidR="000702A1">
        <w:rPr>
          <w:sz w:val="24"/>
          <w:szCs w:val="24"/>
        </w:rPr>
      </w:r>
      <w:r w:rsidR="000702A1">
        <w:rPr>
          <w:sz w:val="24"/>
          <w:szCs w:val="24"/>
        </w:rPr>
        <w:fldChar w:fldCharType="separate"/>
      </w:r>
      <w:r w:rsidR="002A74A8">
        <w:rPr>
          <w:sz w:val="24"/>
          <w:szCs w:val="24"/>
        </w:rPr>
        <w:t>3.6.4</w:t>
      </w:r>
      <w:r w:rsidR="000702A1">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0702A1">
        <w:rPr>
          <w:bCs w:val="0"/>
          <w:sz w:val="24"/>
          <w:szCs w:val="24"/>
        </w:rPr>
        <w:fldChar w:fldCharType="begin"/>
      </w:r>
      <w:r w:rsidR="003F3A69">
        <w:rPr>
          <w:bCs w:val="0"/>
          <w:sz w:val="24"/>
          <w:szCs w:val="24"/>
        </w:rPr>
        <w:instrText xml:space="preserve"> REF _Ref55336310 \r \h </w:instrText>
      </w:r>
      <w:r w:rsidR="000702A1">
        <w:rPr>
          <w:bCs w:val="0"/>
          <w:sz w:val="24"/>
          <w:szCs w:val="24"/>
        </w:rPr>
      </w:r>
      <w:r w:rsidR="000702A1">
        <w:rPr>
          <w:bCs w:val="0"/>
          <w:sz w:val="24"/>
          <w:szCs w:val="24"/>
        </w:rPr>
        <w:fldChar w:fldCharType="separate"/>
      </w:r>
      <w:r w:rsidR="002A74A8">
        <w:rPr>
          <w:bCs w:val="0"/>
          <w:sz w:val="24"/>
          <w:szCs w:val="24"/>
        </w:rPr>
        <w:t>5.1</w:t>
      </w:r>
      <w:r w:rsidR="000702A1">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892D7B" w:rsidRPr="004B74B1">
        <w:rPr>
          <w:sz w:val="24"/>
          <w:szCs w:val="24"/>
        </w:rPr>
        <w:t>указанной в п.</w:t>
      </w:r>
      <w:r w:rsidR="00892D7B">
        <w:rPr>
          <w:sz w:val="24"/>
          <w:szCs w:val="24"/>
        </w:rPr>
        <w:t xml:space="preserve"> </w:t>
      </w:r>
      <w:r w:rsidR="000702A1">
        <w:rPr>
          <w:sz w:val="24"/>
          <w:szCs w:val="24"/>
        </w:rPr>
        <w:fldChar w:fldCharType="begin"/>
      </w:r>
      <w:r w:rsidR="00892D7B">
        <w:rPr>
          <w:sz w:val="24"/>
          <w:szCs w:val="24"/>
        </w:rPr>
        <w:instrText xml:space="preserve"> REF _Ref441051750 \r \h </w:instrText>
      </w:r>
      <w:r w:rsidR="000702A1">
        <w:rPr>
          <w:sz w:val="24"/>
          <w:szCs w:val="24"/>
        </w:rPr>
      </w:r>
      <w:r w:rsidR="000702A1">
        <w:rPr>
          <w:sz w:val="24"/>
          <w:szCs w:val="24"/>
        </w:rPr>
        <w:fldChar w:fldCharType="separate"/>
      </w:r>
      <w:r w:rsidR="002A74A8">
        <w:rPr>
          <w:sz w:val="24"/>
          <w:szCs w:val="24"/>
        </w:rPr>
        <w:t>3.3.7.1</w:t>
      </w:r>
      <w:r w:rsidR="000702A1">
        <w:rPr>
          <w:sz w:val="24"/>
          <w:szCs w:val="24"/>
        </w:rPr>
        <w:fldChar w:fldCharType="end"/>
      </w:r>
      <w:r w:rsidR="00E53798">
        <w:rPr>
          <w:sz w:val="24"/>
          <w:szCs w:val="24"/>
        </w:rPr>
        <w:t xml:space="preserve">, а также в Графике оплаты оказания услуг (п. </w:t>
      </w:r>
      <w:r w:rsidR="000702A1">
        <w:rPr>
          <w:sz w:val="24"/>
          <w:szCs w:val="24"/>
        </w:rPr>
        <w:fldChar w:fldCharType="begin"/>
      </w:r>
      <w:r w:rsidR="00E53798">
        <w:rPr>
          <w:sz w:val="24"/>
          <w:szCs w:val="24"/>
        </w:rPr>
        <w:instrText xml:space="preserve"> REF _Ref440361439 \r \h </w:instrText>
      </w:r>
      <w:r w:rsidR="000702A1">
        <w:rPr>
          <w:sz w:val="24"/>
          <w:szCs w:val="24"/>
        </w:rPr>
      </w:r>
      <w:r w:rsidR="000702A1">
        <w:rPr>
          <w:sz w:val="24"/>
          <w:szCs w:val="24"/>
        </w:rPr>
        <w:fldChar w:fldCharType="separate"/>
      </w:r>
      <w:r w:rsidR="00E53798">
        <w:rPr>
          <w:sz w:val="24"/>
          <w:szCs w:val="24"/>
        </w:rPr>
        <w:t>5.5</w:t>
      </w:r>
      <w:r w:rsidR="000702A1">
        <w:rPr>
          <w:sz w:val="24"/>
          <w:szCs w:val="24"/>
        </w:rPr>
        <w:fldChar w:fldCharType="end"/>
      </w:r>
      <w:r w:rsidR="00E53798">
        <w:rPr>
          <w:sz w:val="24"/>
          <w:szCs w:val="24"/>
        </w:rPr>
        <w:t>) и</w:t>
      </w:r>
      <w:r w:rsidR="00E53798" w:rsidRPr="004B5B26">
        <w:rPr>
          <w:bCs w:val="0"/>
          <w:sz w:val="24"/>
          <w:szCs w:val="24"/>
        </w:rPr>
        <w:t xml:space="preserve"> </w:t>
      </w:r>
      <w:r w:rsidR="00E53798" w:rsidRPr="00BB27D7">
        <w:rPr>
          <w:bCs w:val="0"/>
          <w:sz w:val="24"/>
          <w:szCs w:val="24"/>
        </w:rPr>
        <w:t>цене, указанной Участником на «котировочной доске» ЭТП</w:t>
      </w:r>
      <w:r w:rsidR="00E53798" w:rsidRPr="00546518">
        <w:rPr>
          <w:bCs w:val="0"/>
          <w:sz w:val="24"/>
          <w:szCs w:val="24"/>
        </w:rPr>
        <w:t>. В противном случае Заявк</w:t>
      </w:r>
      <w:r w:rsidR="00E53798">
        <w:rPr>
          <w:bCs w:val="0"/>
          <w:sz w:val="24"/>
          <w:szCs w:val="24"/>
        </w:rPr>
        <w:t>а</w:t>
      </w:r>
      <w:r w:rsidR="00E53798" w:rsidRPr="00546518">
        <w:rPr>
          <w:bCs w:val="0"/>
          <w:sz w:val="24"/>
          <w:szCs w:val="24"/>
        </w:rPr>
        <w:t xml:space="preserve"> Участника будет отклонен</w:t>
      </w:r>
      <w:r w:rsidR="00E53798">
        <w:rPr>
          <w:bCs w:val="0"/>
          <w:sz w:val="24"/>
          <w:szCs w:val="24"/>
        </w:rPr>
        <w:t>а</w:t>
      </w:r>
      <w:r w:rsidR="00E53798" w:rsidRPr="00546518">
        <w:rPr>
          <w:bCs w:val="0"/>
          <w:sz w:val="24"/>
          <w:szCs w:val="24"/>
        </w:rPr>
        <w:t xml:space="preserve"> без рассмотрения по существу</w:t>
      </w:r>
      <w:r w:rsidR="00892D7B" w:rsidRPr="004B74B1">
        <w:rPr>
          <w:sz w:val="24"/>
          <w:szCs w:val="24"/>
        </w:rPr>
        <w:t>.</w:t>
      </w:r>
      <w:r w:rsidRPr="00546518">
        <w:rPr>
          <w:bCs w:val="0"/>
          <w:sz w:val="24"/>
          <w:szCs w:val="24"/>
        </w:rPr>
        <w:t xml:space="preserve">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0702A1">
        <w:rPr>
          <w:bCs w:val="0"/>
          <w:sz w:val="24"/>
          <w:szCs w:val="24"/>
        </w:rPr>
        <w:fldChar w:fldCharType="begin"/>
      </w:r>
      <w:r w:rsidR="003F3A69">
        <w:rPr>
          <w:bCs w:val="0"/>
          <w:sz w:val="24"/>
          <w:szCs w:val="24"/>
        </w:rPr>
        <w:instrText xml:space="preserve"> REF _Ref306138385 \r \h </w:instrText>
      </w:r>
      <w:r w:rsidR="000702A1">
        <w:rPr>
          <w:bCs w:val="0"/>
          <w:sz w:val="24"/>
          <w:szCs w:val="24"/>
        </w:rPr>
      </w:r>
      <w:r w:rsidR="000702A1">
        <w:rPr>
          <w:bCs w:val="0"/>
          <w:sz w:val="24"/>
          <w:szCs w:val="24"/>
        </w:rPr>
        <w:fldChar w:fldCharType="separate"/>
      </w:r>
      <w:r w:rsidR="002A74A8">
        <w:rPr>
          <w:bCs w:val="0"/>
          <w:sz w:val="24"/>
          <w:szCs w:val="24"/>
        </w:rPr>
        <w:t>3.6.4</w:t>
      </w:r>
      <w:r w:rsidR="000702A1">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36" w:name="_Ref191386407"/>
      <w:bookmarkStart w:id="237" w:name="_Ref191386526"/>
      <w:bookmarkStart w:id="238" w:name="_Toc440361333"/>
      <w:bookmarkStart w:id="239" w:name="_Toc440376088"/>
      <w:bookmarkStart w:id="240" w:name="_Toc440376215"/>
      <w:bookmarkStart w:id="241" w:name="_Toc440382480"/>
      <w:bookmarkStart w:id="242" w:name="_Toc440447150"/>
      <w:bookmarkStart w:id="243" w:name="_Toc440632310"/>
      <w:bookmarkStart w:id="244" w:name="_Toc440875083"/>
      <w:bookmarkStart w:id="245" w:name="_Toc441131328"/>
      <w:bookmarkStart w:id="246"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6"/>
      <w:bookmarkEnd w:id="237"/>
      <w:bookmarkEnd w:id="238"/>
      <w:bookmarkEnd w:id="239"/>
      <w:bookmarkEnd w:id="240"/>
      <w:bookmarkEnd w:id="241"/>
      <w:bookmarkEnd w:id="242"/>
      <w:bookmarkEnd w:id="243"/>
      <w:bookmarkEnd w:id="244"/>
      <w:bookmarkEnd w:id="245"/>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47" w:name="_Ref93090116"/>
      <w:bookmarkStart w:id="248" w:name="_Ref191386482"/>
      <w:bookmarkStart w:id="249" w:name="_Ref440291364"/>
      <w:bookmarkEnd w:id="246"/>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47"/>
      <w:r w:rsidRPr="00E71A48">
        <w:rPr>
          <w:bCs w:val="0"/>
          <w:sz w:val="24"/>
          <w:szCs w:val="24"/>
        </w:rPr>
        <w:t>:</w:t>
      </w:r>
      <w:bookmarkStart w:id="250" w:name="_Ref306004833"/>
      <w:bookmarkEnd w:id="248"/>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454D07">
        <w:rPr>
          <w:bCs w:val="0"/>
          <w:sz w:val="24"/>
          <w:szCs w:val="24"/>
        </w:rPr>
        <w:t xml:space="preserve">, </w:t>
      </w:r>
      <w:r w:rsidR="00454D07" w:rsidRPr="00454D07">
        <w:rPr>
          <w:sz w:val="24"/>
          <w:szCs w:val="24"/>
        </w:rPr>
        <w:t>являющееся субъектом малого и среднего предпринимательства</w:t>
      </w:r>
      <w:r w:rsidRPr="00454D07">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D616EA">
        <w:fldChar w:fldCharType="begin"/>
      </w:r>
      <w:r w:rsidR="00D616EA">
        <w:instrText xml:space="preserve"> REF _Ref191386451 \n \h  \* MERGEFORMAT </w:instrText>
      </w:r>
      <w:r w:rsidR="00D616EA">
        <w:fldChar w:fldCharType="separate"/>
      </w:r>
      <w:r w:rsidR="002A74A8" w:rsidRPr="002A74A8">
        <w:rPr>
          <w:bCs w:val="0"/>
          <w:sz w:val="24"/>
          <w:szCs w:val="24"/>
        </w:rPr>
        <w:t>3.3.9</w:t>
      </w:r>
      <w:r w:rsidR="00D616EA">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0702A1">
        <w:rPr>
          <w:bCs w:val="0"/>
          <w:sz w:val="24"/>
          <w:szCs w:val="24"/>
        </w:rPr>
        <w:fldChar w:fldCharType="begin"/>
      </w:r>
      <w:r w:rsidR="001A63D5">
        <w:rPr>
          <w:bCs w:val="0"/>
          <w:sz w:val="24"/>
          <w:szCs w:val="24"/>
        </w:rPr>
        <w:instrText xml:space="preserve"> REF _Ref440876619 \r \h </w:instrText>
      </w:r>
      <w:r w:rsidR="000702A1">
        <w:rPr>
          <w:bCs w:val="0"/>
          <w:sz w:val="24"/>
          <w:szCs w:val="24"/>
        </w:rPr>
      </w:r>
      <w:r w:rsidR="000702A1">
        <w:rPr>
          <w:bCs w:val="0"/>
          <w:sz w:val="24"/>
          <w:szCs w:val="24"/>
        </w:rPr>
        <w:fldChar w:fldCharType="separate"/>
      </w:r>
      <w:r w:rsidR="002A74A8">
        <w:rPr>
          <w:bCs w:val="0"/>
          <w:sz w:val="24"/>
          <w:szCs w:val="24"/>
        </w:rPr>
        <w:t>3.3.10</w:t>
      </w:r>
      <w:r w:rsidR="000702A1">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9"/>
      <w:bookmarkEnd w:id="250"/>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51"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51"/>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52" w:name="_Ref306032455"/>
      <w:r w:rsidRPr="00E71A48">
        <w:rPr>
          <w:bCs w:val="0"/>
          <w:color w:val="000000"/>
          <w:sz w:val="24"/>
          <w:szCs w:val="24"/>
        </w:rPr>
        <w:t xml:space="preserve">должен </w:t>
      </w:r>
      <w:bookmarkStart w:id="253"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 xml:space="preserve">(физическое лицо – обладать </w:t>
      </w:r>
      <w:r w:rsidR="009D7F01" w:rsidRPr="00E71A48">
        <w:rPr>
          <w:color w:val="000000"/>
          <w:sz w:val="24"/>
          <w:szCs w:val="24"/>
        </w:rPr>
        <w:lastRenderedPageBreak/>
        <w:t>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52"/>
      <w:bookmarkEnd w:id="253"/>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54"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CB5C72">
        <w:rPr>
          <w:rFonts w:eastAsia="Arial Unicode MS"/>
          <w:sz w:val="24"/>
          <w:szCs w:val="24"/>
          <w:lang w:eastAsia="ru-RU"/>
        </w:rPr>
        <w:t xml:space="preserve">поставщиков, который ведется в соответствии с Федеральным законом от </w:t>
      </w:r>
      <w:r w:rsidR="00CB5C72" w:rsidRPr="00CB5C7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CB5C72">
        <w:rPr>
          <w:rFonts w:eastAsia="Arial Unicode MS"/>
          <w:sz w:val="24"/>
          <w:szCs w:val="24"/>
          <w:lang w:eastAsia="ru-RU"/>
        </w:rPr>
        <w:t>;</w:t>
      </w:r>
      <w:bookmarkEnd w:id="254"/>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D616EA">
        <w:fldChar w:fldCharType="begin"/>
      </w:r>
      <w:r w:rsidR="00D616EA">
        <w:instrText xml:space="preserve"> REF _Ref440275279 \r \h  \* MERGEFORMAT </w:instrText>
      </w:r>
      <w:r w:rsidR="00D616EA">
        <w:fldChar w:fldCharType="separate"/>
      </w:r>
      <w:r w:rsidR="002A74A8" w:rsidRPr="002A74A8">
        <w:rPr>
          <w:sz w:val="24"/>
          <w:szCs w:val="24"/>
        </w:rPr>
        <w:t>1.1.4</w:t>
      </w:r>
      <w:r w:rsidR="00D616EA">
        <w:fldChar w:fldCharType="end"/>
      </w:r>
      <w:r w:rsidRPr="009F2BF9">
        <w:rPr>
          <w:sz w:val="24"/>
          <w:szCs w:val="24"/>
        </w:rPr>
        <w:t xml:space="preserve"> и разделе </w:t>
      </w:r>
      <w:r w:rsidR="00D616EA">
        <w:fldChar w:fldCharType="begin"/>
      </w:r>
      <w:r w:rsidR="00D616EA">
        <w:instrText xml:space="preserve"> REF _Ref440270568 \r \h  \* MERGEFORMAT </w:instrText>
      </w:r>
      <w:r w:rsidR="00D616EA">
        <w:fldChar w:fldCharType="separate"/>
      </w:r>
      <w:r w:rsidR="002A74A8">
        <w:t>4</w:t>
      </w:r>
      <w:r w:rsidR="00D616EA">
        <w:fldChar w:fldCharType="end"/>
      </w:r>
      <w:r w:rsidRPr="009F2BF9">
        <w:rPr>
          <w:sz w:val="24"/>
          <w:szCs w:val="24"/>
        </w:rPr>
        <w:t>, в соответствии с требованиями законодательства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454D07" w:rsidRPr="00454D07" w:rsidRDefault="009D7F01" w:rsidP="00454D07">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w:t>
      </w:r>
      <w:proofErr w:type="spellStart"/>
      <w:r w:rsidR="00036006" w:rsidRPr="005347FA">
        <w:rPr>
          <w:color w:val="000000"/>
          <w:sz w:val="24"/>
          <w:szCs w:val="24"/>
          <w:lang w:eastAsia="ru-RU"/>
        </w:rPr>
        <w:t>т.ч</w:t>
      </w:r>
      <w:proofErr w:type="spellEnd"/>
      <w:r w:rsidR="00036006" w:rsidRPr="005347FA">
        <w:rPr>
          <w:color w:val="000000"/>
          <w:sz w:val="24"/>
          <w:szCs w:val="24"/>
          <w:lang w:eastAsia="ru-RU"/>
        </w:rPr>
        <w:t xml:space="preserve">.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454D07">
        <w:rPr>
          <w:color w:val="000000"/>
          <w:sz w:val="24"/>
          <w:szCs w:val="24"/>
          <w:lang w:eastAsia="ru-RU"/>
        </w:rPr>
        <w:t>.</w:t>
      </w:r>
    </w:p>
    <w:p w:rsidR="00454D07" w:rsidRPr="00454D07" w:rsidRDefault="00454D07" w:rsidP="00CF39D0">
      <w:pPr>
        <w:numPr>
          <w:ilvl w:val="0"/>
          <w:numId w:val="21"/>
        </w:numPr>
        <w:suppressAutoHyphens w:val="0"/>
        <w:spacing w:line="264" w:lineRule="auto"/>
        <w:rPr>
          <w:sz w:val="24"/>
          <w:szCs w:val="24"/>
          <w:lang w:eastAsia="ru-RU"/>
        </w:rPr>
      </w:pPr>
      <w:r w:rsidRPr="00454D07">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55" w:name="_Ref306005578"/>
      <w:r w:rsidRPr="00CF39D0">
        <w:rPr>
          <w:bCs w:val="0"/>
          <w:sz w:val="24"/>
          <w:szCs w:val="24"/>
        </w:rPr>
        <w:lastRenderedPageBreak/>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56"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55"/>
      <w:bookmarkEnd w:id="256"/>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8E615E" w:rsidP="00557C01">
      <w:pPr>
        <w:widowControl w:val="0"/>
        <w:numPr>
          <w:ilvl w:val="0"/>
          <w:numId w:val="48"/>
        </w:numPr>
        <w:tabs>
          <w:tab w:val="left" w:pos="1260"/>
        </w:tabs>
        <w:autoSpaceDE w:val="0"/>
        <w:spacing w:line="264" w:lineRule="auto"/>
        <w:ind w:left="1276"/>
        <w:rPr>
          <w:sz w:val="24"/>
          <w:szCs w:val="24"/>
        </w:rPr>
      </w:pPr>
      <w:bookmarkStart w:id="257" w:name="_Ref440279062"/>
      <w:r>
        <w:rPr>
          <w:sz w:val="24"/>
          <w:szCs w:val="24"/>
        </w:rPr>
        <w:t>Копия</w:t>
      </w:r>
      <w:r w:rsidR="00824B44">
        <w:rPr>
          <w:sz w:val="24"/>
          <w:szCs w:val="24"/>
        </w:rPr>
        <w:t xml:space="preserve"> </w:t>
      </w:r>
      <w:r w:rsidR="00553A57" w:rsidRPr="00B20653">
        <w:rPr>
          <w:sz w:val="24"/>
          <w:szCs w:val="24"/>
        </w:rPr>
        <w:t xml:space="preserve">выписки из Единого государственного реестра юридических лиц (ЕГРЮЛ) </w:t>
      </w:r>
      <w:r w:rsidR="00680F0B">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57"/>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B2138E" w:rsidRDefault="00B2138E" w:rsidP="00557C01">
      <w:pPr>
        <w:widowControl w:val="0"/>
        <w:numPr>
          <w:ilvl w:val="0"/>
          <w:numId w:val="48"/>
        </w:numPr>
        <w:tabs>
          <w:tab w:val="left" w:pos="1260"/>
        </w:tabs>
        <w:autoSpaceDE w:val="0"/>
        <w:spacing w:line="264" w:lineRule="auto"/>
        <w:ind w:left="1276"/>
        <w:rPr>
          <w:sz w:val="24"/>
          <w:szCs w:val="24"/>
        </w:rPr>
      </w:pPr>
      <w:r w:rsidRPr="00B2138E">
        <w:rPr>
          <w:sz w:val="24"/>
          <w:szCs w:val="24"/>
        </w:rPr>
        <w:t>Информационное письмо о налич</w:t>
      </w:r>
      <w:proofErr w:type="gramStart"/>
      <w:r w:rsidRPr="00B2138E">
        <w:rPr>
          <w:sz w:val="24"/>
          <w:szCs w:val="24"/>
        </w:rPr>
        <w:t>ии у У</w:t>
      </w:r>
      <w:proofErr w:type="gramEnd"/>
      <w:r w:rsidRPr="00B2138E">
        <w:rPr>
          <w:sz w:val="24"/>
          <w:szCs w:val="24"/>
        </w:rPr>
        <w:t xml:space="preserve">частника конфликта интересов и/или связей, носящих характер </w:t>
      </w:r>
      <w:proofErr w:type="spellStart"/>
      <w:r w:rsidRPr="00B2138E">
        <w:rPr>
          <w:sz w:val="24"/>
          <w:szCs w:val="24"/>
        </w:rPr>
        <w:t>аффилированности</w:t>
      </w:r>
      <w:proofErr w:type="spellEnd"/>
      <w:r w:rsidRPr="00B2138E">
        <w:rPr>
          <w:sz w:val="24"/>
          <w:szCs w:val="24"/>
        </w:rPr>
        <w:t xml:space="preserve"> с сотрудниками Заказчика или Организатора </w:t>
      </w:r>
      <w:r w:rsidR="00A600E3" w:rsidRPr="00B2138E">
        <w:rPr>
          <w:sz w:val="24"/>
          <w:szCs w:val="24"/>
        </w:rPr>
        <w:t>(</w:t>
      </w:r>
      <w:r w:rsidR="003F3A69" w:rsidRPr="00B2138E">
        <w:rPr>
          <w:sz w:val="24"/>
          <w:szCs w:val="24"/>
        </w:rPr>
        <w:t>подраздел</w:t>
      </w:r>
      <w:r w:rsidR="00A600E3" w:rsidRPr="00B2138E">
        <w:rPr>
          <w:sz w:val="24"/>
          <w:szCs w:val="24"/>
        </w:rPr>
        <w:t xml:space="preserve"> </w:t>
      </w:r>
      <w:r w:rsidR="00D616EA">
        <w:fldChar w:fldCharType="begin"/>
      </w:r>
      <w:r w:rsidR="00D616EA">
        <w:instrText xml:space="preserve"> REF _Ref440271993 \r \h  \* MERGEFORMAT </w:instrText>
      </w:r>
      <w:r w:rsidR="00D616EA">
        <w:fldChar w:fldCharType="separate"/>
      </w:r>
      <w:r w:rsidR="002A74A8" w:rsidRPr="002A74A8">
        <w:rPr>
          <w:sz w:val="24"/>
          <w:szCs w:val="24"/>
        </w:rPr>
        <w:t>5.11</w:t>
      </w:r>
      <w:r w:rsidR="00D616EA">
        <w:fldChar w:fldCharType="end"/>
      </w:r>
      <w:r w:rsidR="00A600E3" w:rsidRPr="00B2138E">
        <w:rPr>
          <w:sz w:val="24"/>
          <w:szCs w:val="24"/>
        </w:rPr>
        <w:t>)</w:t>
      </w:r>
      <w:r w:rsidR="00F82225" w:rsidRPr="00B2138E">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258"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0702A1">
        <w:rPr>
          <w:sz w:val="24"/>
          <w:szCs w:val="24"/>
        </w:rPr>
        <w:fldChar w:fldCharType="begin"/>
      </w:r>
      <w:r w:rsidR="003F3A69">
        <w:rPr>
          <w:sz w:val="24"/>
          <w:szCs w:val="24"/>
        </w:rPr>
        <w:instrText xml:space="preserve"> REF _Ref440271964 \r \h </w:instrText>
      </w:r>
      <w:r w:rsidR="000702A1">
        <w:rPr>
          <w:sz w:val="24"/>
          <w:szCs w:val="24"/>
        </w:rPr>
      </w:r>
      <w:r w:rsidR="000702A1">
        <w:rPr>
          <w:sz w:val="24"/>
          <w:szCs w:val="24"/>
        </w:rPr>
        <w:fldChar w:fldCharType="separate"/>
      </w:r>
      <w:r w:rsidR="002A74A8">
        <w:rPr>
          <w:sz w:val="24"/>
          <w:szCs w:val="24"/>
        </w:rPr>
        <w:t>5.1.3</w:t>
      </w:r>
      <w:r w:rsidR="000702A1">
        <w:rPr>
          <w:sz w:val="24"/>
          <w:szCs w:val="24"/>
        </w:rPr>
        <w:fldChar w:fldCharType="end"/>
      </w:r>
      <w:r w:rsidR="00A600E3">
        <w:rPr>
          <w:sz w:val="24"/>
          <w:szCs w:val="24"/>
        </w:rPr>
        <w:t>)</w:t>
      </w:r>
      <w:r w:rsidRPr="00F82225">
        <w:rPr>
          <w:sz w:val="24"/>
          <w:szCs w:val="24"/>
        </w:rPr>
        <w:t>;</w:t>
      </w:r>
      <w:bookmarkEnd w:id="258"/>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0702A1">
        <w:rPr>
          <w:sz w:val="24"/>
          <w:szCs w:val="24"/>
        </w:rPr>
        <w:fldChar w:fldCharType="begin"/>
      </w:r>
      <w:r w:rsidR="003F3A69">
        <w:rPr>
          <w:sz w:val="24"/>
          <w:szCs w:val="24"/>
        </w:rPr>
        <w:instrText xml:space="preserve"> REF _Ref440272035 \r \h </w:instrText>
      </w:r>
      <w:r w:rsidR="000702A1">
        <w:rPr>
          <w:sz w:val="24"/>
          <w:szCs w:val="24"/>
        </w:rPr>
      </w:r>
      <w:r w:rsidR="000702A1">
        <w:rPr>
          <w:sz w:val="24"/>
          <w:szCs w:val="24"/>
        </w:rPr>
        <w:fldChar w:fldCharType="separate"/>
      </w:r>
      <w:r w:rsidR="002A74A8">
        <w:rPr>
          <w:sz w:val="24"/>
          <w:szCs w:val="24"/>
        </w:rPr>
        <w:t>5.12</w:t>
      </w:r>
      <w:r w:rsidR="000702A1">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0702A1">
        <w:rPr>
          <w:sz w:val="24"/>
          <w:szCs w:val="24"/>
        </w:rPr>
        <w:fldChar w:fldCharType="begin"/>
      </w:r>
      <w:r w:rsidR="003F3A69">
        <w:rPr>
          <w:sz w:val="24"/>
          <w:szCs w:val="24"/>
        </w:rPr>
        <w:instrText xml:space="preserve"> REF _Ref440272051 \r \h </w:instrText>
      </w:r>
      <w:r w:rsidR="000702A1">
        <w:rPr>
          <w:sz w:val="24"/>
          <w:szCs w:val="24"/>
        </w:rPr>
      </w:r>
      <w:r w:rsidR="000702A1">
        <w:rPr>
          <w:sz w:val="24"/>
          <w:szCs w:val="24"/>
        </w:rPr>
        <w:fldChar w:fldCharType="separate"/>
      </w:r>
      <w:r w:rsidR="002A74A8">
        <w:rPr>
          <w:sz w:val="24"/>
          <w:szCs w:val="24"/>
        </w:rPr>
        <w:t>5.13</w:t>
      </w:r>
      <w:r w:rsidR="000702A1">
        <w:rPr>
          <w:sz w:val="24"/>
          <w:szCs w:val="24"/>
        </w:rPr>
        <w:fldChar w:fldCharType="end"/>
      </w:r>
      <w:r w:rsidR="00A600E3" w:rsidRPr="00A92723">
        <w:rPr>
          <w:sz w:val="24"/>
          <w:szCs w:val="24"/>
        </w:rPr>
        <w:t>)</w:t>
      </w:r>
      <w:r w:rsidRPr="00A92723">
        <w:rPr>
          <w:sz w:val="24"/>
          <w:szCs w:val="24"/>
        </w:rPr>
        <w:t>;</w:t>
      </w:r>
    </w:p>
    <w:p w:rsidR="00F82225" w:rsidRPr="00F82225" w:rsidRDefault="009A634C"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131B13">
        <w:rPr>
          <w:sz w:val="24"/>
          <w:szCs w:val="24"/>
        </w:rPr>
        <w:t xml:space="preserve"> </w:t>
      </w:r>
      <w:r w:rsidR="00131B13">
        <w:rPr>
          <w:szCs w:val="24"/>
        </w:rPr>
        <w:t>(</w:t>
      </w:r>
      <w:r w:rsidR="00931DCF" w:rsidRPr="00F95B37">
        <w:rPr>
          <w:sz w:val="24"/>
          <w:szCs w:val="24"/>
        </w:rPr>
        <w:t xml:space="preserve">желательное </w:t>
      </w:r>
      <w:r w:rsidR="00931DCF" w:rsidRPr="00F95B37">
        <w:rPr>
          <w:sz w:val="24"/>
          <w:szCs w:val="24"/>
        </w:rPr>
        <w:lastRenderedPageBreak/>
        <w:t>требование, предоставляется Участником при наличии</w:t>
      </w:r>
      <w:r w:rsidR="00131B13">
        <w:rPr>
          <w:szCs w:val="24"/>
        </w:rPr>
        <w:t>)</w:t>
      </w:r>
      <w:r w:rsidR="00F82225" w:rsidRPr="00F82225">
        <w:rPr>
          <w:sz w:val="24"/>
          <w:szCs w:val="24"/>
        </w:rPr>
        <w:t>;</w:t>
      </w:r>
      <w:proofErr w:type="gramEnd"/>
    </w:p>
    <w:p w:rsidR="00F82225" w:rsidRPr="00931DCF" w:rsidRDefault="009A634C"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43494C">
        <w:rPr>
          <w:sz w:val="24"/>
          <w:szCs w:val="24"/>
        </w:rPr>
        <w:t>05</w:t>
      </w:r>
      <w:r w:rsidR="0043494C" w:rsidRPr="00F82225">
        <w:rPr>
          <w:sz w:val="24"/>
          <w:szCs w:val="24"/>
        </w:rPr>
        <w:t>.0</w:t>
      </w:r>
      <w:r w:rsidR="0043494C">
        <w:rPr>
          <w:sz w:val="24"/>
          <w:szCs w:val="24"/>
        </w:rPr>
        <w:t>6</w:t>
      </w:r>
      <w:r w:rsidR="0043494C" w:rsidRPr="00F82225">
        <w:rPr>
          <w:sz w:val="24"/>
          <w:szCs w:val="24"/>
        </w:rPr>
        <w:t>.201</w:t>
      </w:r>
      <w:r w:rsidR="0043494C">
        <w:rPr>
          <w:sz w:val="24"/>
          <w:szCs w:val="24"/>
        </w:rPr>
        <w:t>5</w:t>
      </w:r>
      <w:r w:rsidR="0043494C" w:rsidRPr="00F82225">
        <w:rPr>
          <w:sz w:val="24"/>
          <w:szCs w:val="24"/>
        </w:rPr>
        <w:t xml:space="preserve"> N ММВ-7-</w:t>
      </w:r>
      <w:r w:rsidR="0043494C">
        <w:rPr>
          <w:sz w:val="24"/>
          <w:szCs w:val="24"/>
        </w:rPr>
        <w:t>17</w:t>
      </w:r>
      <w:r w:rsidR="0043494C" w:rsidRPr="00F82225">
        <w:rPr>
          <w:sz w:val="24"/>
          <w:szCs w:val="24"/>
        </w:rPr>
        <w:t>/</w:t>
      </w:r>
      <w:r w:rsidR="0043494C">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931DCF">
        <w:rPr>
          <w:sz w:val="24"/>
          <w:szCs w:val="24"/>
        </w:rPr>
        <w:t>1160080)</w:t>
      </w:r>
      <w:r w:rsidR="00131B13" w:rsidRPr="00931DCF">
        <w:rPr>
          <w:sz w:val="24"/>
          <w:szCs w:val="24"/>
        </w:rPr>
        <w:t xml:space="preserve"> (желательное условие)</w:t>
      </w:r>
      <w:r w:rsidR="00F82225" w:rsidRPr="00931DCF">
        <w:rPr>
          <w:sz w:val="24"/>
          <w:szCs w:val="24"/>
        </w:rPr>
        <w:t>;</w:t>
      </w:r>
    </w:p>
    <w:p w:rsidR="00F82225" w:rsidRPr="00931DCF" w:rsidRDefault="00F82225" w:rsidP="00557C01">
      <w:pPr>
        <w:widowControl w:val="0"/>
        <w:numPr>
          <w:ilvl w:val="0"/>
          <w:numId w:val="48"/>
        </w:numPr>
        <w:tabs>
          <w:tab w:val="left" w:pos="1260"/>
        </w:tabs>
        <w:autoSpaceDE w:val="0"/>
        <w:spacing w:line="264" w:lineRule="auto"/>
        <w:ind w:left="1276"/>
        <w:rPr>
          <w:b/>
          <w:sz w:val="24"/>
          <w:szCs w:val="24"/>
          <w:u w:val="single"/>
        </w:rPr>
      </w:pPr>
      <w:r w:rsidRPr="00931DCF">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931DCF">
        <w:rPr>
          <w:sz w:val="24"/>
          <w:szCs w:val="24"/>
        </w:rPr>
        <w:t>- копии годовой бухгалтерской отчетности за последний отчетный</w:t>
      </w:r>
      <w:r w:rsidRPr="00F82225">
        <w:rPr>
          <w:sz w:val="24"/>
          <w:szCs w:val="24"/>
        </w:rPr>
        <w:t xml:space="preserve">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Pr>
          <w:sz w:val="24"/>
          <w:szCs w:val="24"/>
        </w:rPr>
        <w:t xml:space="preserve"> (желательное требование)</w:t>
      </w:r>
      <w:r>
        <w:rPr>
          <w:sz w:val="24"/>
          <w:szCs w:val="24"/>
        </w:rPr>
        <w:t>;</w:t>
      </w:r>
    </w:p>
    <w:p w:rsidR="00F82225" w:rsidRPr="00010958" w:rsidRDefault="007D7C50" w:rsidP="00557C01">
      <w:pPr>
        <w:widowControl w:val="0"/>
        <w:numPr>
          <w:ilvl w:val="0"/>
          <w:numId w:val="48"/>
        </w:numPr>
        <w:tabs>
          <w:tab w:val="left" w:pos="1260"/>
        </w:tabs>
        <w:autoSpaceDE w:val="0"/>
        <w:spacing w:line="264" w:lineRule="auto"/>
        <w:ind w:left="1276"/>
        <w:rPr>
          <w:sz w:val="24"/>
          <w:szCs w:val="24"/>
        </w:rPr>
      </w:pPr>
      <w:bookmarkStart w:id="259" w:name="_Ref440371812"/>
      <w:r w:rsidRPr="00010958">
        <w:rPr>
          <w:sz w:val="24"/>
          <w:szCs w:val="24"/>
        </w:rPr>
        <w:t>Анкета Участника закупки</w:t>
      </w:r>
      <w:r w:rsidR="00A154B7" w:rsidRPr="00010958">
        <w:rPr>
          <w:sz w:val="24"/>
          <w:szCs w:val="24"/>
        </w:rPr>
        <w:t xml:space="preserve"> </w:t>
      </w:r>
      <w:r w:rsidR="00A154B7" w:rsidRPr="00010958">
        <w:rPr>
          <w:bCs w:val="0"/>
          <w:sz w:val="24"/>
          <w:szCs w:val="24"/>
        </w:rPr>
        <w:t>по форме и в соответствии с инструкциями, приведенными в настоящей Документации</w:t>
      </w:r>
      <w:r w:rsidR="00F82225" w:rsidRPr="00010958">
        <w:rPr>
          <w:sz w:val="24"/>
          <w:szCs w:val="24"/>
        </w:rPr>
        <w:t xml:space="preserve"> </w:t>
      </w:r>
      <w:r w:rsidR="009948B4" w:rsidRPr="00010958">
        <w:rPr>
          <w:sz w:val="24"/>
          <w:szCs w:val="24"/>
        </w:rPr>
        <w:t>(</w:t>
      </w:r>
      <w:r w:rsidR="003F3A69" w:rsidRPr="00010958">
        <w:rPr>
          <w:sz w:val="24"/>
          <w:szCs w:val="24"/>
        </w:rPr>
        <w:t>подраздел</w:t>
      </w:r>
      <w:r w:rsidR="009948B4" w:rsidRPr="00010958">
        <w:rPr>
          <w:sz w:val="24"/>
          <w:szCs w:val="24"/>
        </w:rPr>
        <w:t xml:space="preserve"> </w:t>
      </w:r>
      <w:r w:rsidR="00D616EA">
        <w:fldChar w:fldCharType="begin"/>
      </w:r>
      <w:r w:rsidR="00D616EA">
        <w:instrText xml:space="preserve"> REF _Ref440272119 \r \h  \* MERGEFORMAT </w:instrText>
      </w:r>
      <w:r w:rsidR="00D616EA">
        <w:fldChar w:fldCharType="separate"/>
      </w:r>
      <w:r w:rsidR="002A74A8" w:rsidRPr="002A74A8">
        <w:rPr>
          <w:sz w:val="24"/>
          <w:szCs w:val="24"/>
        </w:rPr>
        <w:t>5.7.1</w:t>
      </w:r>
      <w:r w:rsidR="00D616EA">
        <w:fldChar w:fldCharType="end"/>
      </w:r>
      <w:r w:rsidR="009948B4" w:rsidRPr="00010958">
        <w:rPr>
          <w:sz w:val="24"/>
          <w:szCs w:val="24"/>
        </w:rPr>
        <w:t>)</w:t>
      </w:r>
      <w:r w:rsidR="00010958" w:rsidRPr="00010958">
        <w:rPr>
          <w:sz w:val="24"/>
          <w:szCs w:val="24"/>
        </w:rPr>
        <w:t xml:space="preserve"> с приложением </w:t>
      </w:r>
      <w:proofErr w:type="gramStart"/>
      <w:r w:rsidR="00010958" w:rsidRPr="00010958">
        <w:rPr>
          <w:bCs w:val="0"/>
          <w:sz w:val="24"/>
          <w:szCs w:val="24"/>
        </w:rPr>
        <w:t>файла копии Анкеты Участника запроса</w:t>
      </w:r>
      <w:proofErr w:type="gramEnd"/>
      <w:r w:rsidR="00010958" w:rsidRPr="00010958">
        <w:rPr>
          <w:bCs w:val="0"/>
          <w:sz w:val="24"/>
          <w:szCs w:val="24"/>
        </w:rPr>
        <w:t xml:space="preserve"> предложений, выполненного в формате MS </w:t>
      </w:r>
      <w:proofErr w:type="spellStart"/>
      <w:r w:rsidR="00010958" w:rsidRPr="00010958">
        <w:rPr>
          <w:bCs w:val="0"/>
          <w:sz w:val="24"/>
          <w:szCs w:val="24"/>
        </w:rPr>
        <w:t>Word</w:t>
      </w:r>
      <w:proofErr w:type="spellEnd"/>
      <w:r w:rsidR="00F82225" w:rsidRPr="00010958">
        <w:rPr>
          <w:sz w:val="24"/>
          <w:szCs w:val="24"/>
        </w:rPr>
        <w:t>;</w:t>
      </w:r>
      <w:bookmarkEnd w:id="259"/>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260"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0702A1">
        <w:rPr>
          <w:sz w:val="24"/>
          <w:szCs w:val="24"/>
        </w:rPr>
        <w:fldChar w:fldCharType="begin"/>
      </w:r>
      <w:r w:rsidR="003F3A69">
        <w:rPr>
          <w:sz w:val="24"/>
          <w:szCs w:val="24"/>
        </w:rPr>
        <w:instrText xml:space="preserve"> REF _Ref440272147 \r \h </w:instrText>
      </w:r>
      <w:r w:rsidR="000702A1">
        <w:rPr>
          <w:sz w:val="24"/>
          <w:szCs w:val="24"/>
        </w:rPr>
      </w:r>
      <w:r w:rsidR="000702A1">
        <w:rPr>
          <w:sz w:val="24"/>
          <w:szCs w:val="24"/>
        </w:rPr>
        <w:fldChar w:fldCharType="separate"/>
      </w:r>
      <w:r w:rsidR="002A74A8">
        <w:rPr>
          <w:sz w:val="24"/>
          <w:szCs w:val="24"/>
        </w:rPr>
        <w:t>5.7.2</w:t>
      </w:r>
      <w:r w:rsidR="000702A1">
        <w:rPr>
          <w:sz w:val="24"/>
          <w:szCs w:val="24"/>
        </w:rPr>
        <w:fldChar w:fldCharType="end"/>
      </w:r>
      <w:r w:rsidR="003F3A69">
        <w:rPr>
          <w:sz w:val="24"/>
          <w:szCs w:val="24"/>
        </w:rPr>
        <w:t>)</w:t>
      </w:r>
      <w:r w:rsidR="00C8788C" w:rsidRPr="00C8788C">
        <w:rPr>
          <w:sz w:val="24"/>
          <w:szCs w:val="24"/>
        </w:rPr>
        <w:t xml:space="preserve"> </w:t>
      </w:r>
      <w:r w:rsidR="00C8788C" w:rsidRPr="0012081A">
        <w:rPr>
          <w:sz w:val="24"/>
          <w:szCs w:val="24"/>
        </w:rPr>
        <w:t>– предоставляется только теми Участниками/</w:t>
      </w:r>
      <w:r w:rsidR="00C8788C">
        <w:rPr>
          <w:sz w:val="24"/>
          <w:szCs w:val="24"/>
        </w:rPr>
        <w:t>соисполнителями/</w:t>
      </w:r>
      <w:r w:rsidR="00C8788C" w:rsidRPr="0012081A">
        <w:rPr>
          <w:sz w:val="24"/>
          <w:szCs w:val="24"/>
        </w:rPr>
        <w:t xml:space="preserve">членами </w:t>
      </w:r>
      <w:r w:rsidR="00C8788C" w:rsidRPr="0012081A">
        <w:rPr>
          <w:sz w:val="24"/>
          <w:szCs w:val="24"/>
        </w:rPr>
        <w:lastRenderedPageBreak/>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C8788C" w:rsidRPr="0012081A">
        <w:rPr>
          <w:sz w:val="24"/>
          <w:szCs w:val="24"/>
        </w:rPr>
        <w:t xml:space="preserve"> предпринимательства в Российской Федерации»)</w:t>
      </w:r>
      <w:r w:rsidR="00DB0269">
        <w:rPr>
          <w:sz w:val="24"/>
          <w:szCs w:val="24"/>
        </w:rPr>
        <w:t xml:space="preserve">. </w:t>
      </w:r>
      <w:r w:rsidR="00DB0269" w:rsidRPr="00673EDD">
        <w:rPr>
          <w:sz w:val="24"/>
          <w:szCs w:val="24"/>
        </w:rPr>
        <w:t>В случае</w:t>
      </w:r>
      <w:proofErr w:type="gramStart"/>
      <w:r w:rsidR="00DB0269" w:rsidRPr="00673EDD">
        <w:rPr>
          <w:sz w:val="24"/>
          <w:szCs w:val="24"/>
        </w:rPr>
        <w:t>,</w:t>
      </w:r>
      <w:proofErr w:type="gramEnd"/>
      <w:r w:rsidR="00DB0269" w:rsidRPr="00673EDD">
        <w:rPr>
          <w:sz w:val="24"/>
          <w:szCs w:val="24"/>
        </w:rPr>
        <w:t xml:space="preserve"> если Участник/</w:t>
      </w:r>
      <w:r w:rsidR="00DB0269">
        <w:rPr>
          <w:sz w:val="24"/>
          <w:szCs w:val="24"/>
        </w:rPr>
        <w:t>соисполнитель/</w:t>
      </w:r>
      <w:r w:rsidR="00DB0269"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7D7C50">
        <w:rPr>
          <w:sz w:val="24"/>
          <w:szCs w:val="24"/>
        </w:rPr>
        <w:t>;</w:t>
      </w:r>
      <w:bookmarkEnd w:id="260"/>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D616EA">
        <w:fldChar w:fldCharType="begin"/>
      </w:r>
      <w:r w:rsidR="00D616EA">
        <w:instrText xml:space="preserve"> REF _Ref440275279 \r \h  \* MERGEFORMAT </w:instrText>
      </w:r>
      <w:r w:rsidR="00D616EA">
        <w:fldChar w:fldCharType="separate"/>
      </w:r>
      <w:r w:rsidR="002A74A8" w:rsidRPr="002A74A8">
        <w:rPr>
          <w:sz w:val="24"/>
          <w:szCs w:val="24"/>
        </w:rPr>
        <w:t>1.1.4</w:t>
      </w:r>
      <w:r w:rsidR="00D616EA">
        <w:fldChar w:fldCharType="end"/>
      </w:r>
      <w:r w:rsidRPr="009F2BF9">
        <w:rPr>
          <w:sz w:val="24"/>
          <w:szCs w:val="24"/>
        </w:rPr>
        <w:t xml:space="preserve"> и разделе </w:t>
      </w:r>
      <w:r w:rsidR="00D616EA">
        <w:fldChar w:fldCharType="begin"/>
      </w:r>
      <w:r w:rsidR="00D616EA">
        <w:instrText xml:space="preserve"> REF _Ref440270568 \r \h  \* MERGEFORMAT </w:instrText>
      </w:r>
      <w:r w:rsidR="00D616EA">
        <w:fldChar w:fldCharType="separate"/>
      </w:r>
      <w:r w:rsidR="002A74A8">
        <w:t>4</w:t>
      </w:r>
      <w:r w:rsidR="00D616EA">
        <w:fldChar w:fldCharType="end"/>
      </w:r>
      <w:r w:rsidRPr="009F2BF9">
        <w:rPr>
          <w:sz w:val="24"/>
          <w:szCs w:val="24"/>
        </w:rPr>
        <w:t>, в соответствии с требованиями законодательства Российской Федерации)</w:t>
      </w:r>
      <w:proofErr w:type="gramEnd"/>
    </w:p>
    <w:p w:rsidR="00920CB0" w:rsidRDefault="00B2138E" w:rsidP="00557C01">
      <w:pPr>
        <w:widowControl w:val="0"/>
        <w:numPr>
          <w:ilvl w:val="0"/>
          <w:numId w:val="48"/>
        </w:numPr>
        <w:tabs>
          <w:tab w:val="left" w:pos="1260"/>
        </w:tabs>
        <w:autoSpaceDE w:val="0"/>
        <w:spacing w:line="264" w:lineRule="auto"/>
        <w:ind w:left="1276"/>
        <w:rPr>
          <w:sz w:val="24"/>
          <w:szCs w:val="24"/>
        </w:rPr>
      </w:pPr>
      <w:r w:rsidRPr="00B2138E">
        <w:rPr>
          <w:sz w:val="24"/>
          <w:szCs w:val="24"/>
        </w:rPr>
        <w:t xml:space="preserve">Справка о перечне и объемах выполнения аналогичных договоров </w:t>
      </w:r>
      <w:r w:rsidR="00A154B7" w:rsidRPr="00B2138E">
        <w:rPr>
          <w:bCs w:val="0"/>
          <w:sz w:val="24"/>
          <w:szCs w:val="24"/>
        </w:rPr>
        <w:t>по форме и в</w:t>
      </w:r>
      <w:r w:rsidR="00A154B7" w:rsidRPr="00E71A48">
        <w:rPr>
          <w:bCs w:val="0"/>
          <w:sz w:val="24"/>
          <w:szCs w:val="24"/>
        </w:rPr>
        <w:t xml:space="preserve"> соответствии с инструкциями, приведенными в настоящей Документации</w:t>
      </w:r>
      <w:r w:rsidR="009948B4">
        <w:rPr>
          <w:sz w:val="24"/>
          <w:szCs w:val="24"/>
        </w:rPr>
        <w:t xml:space="preserve"> (</w:t>
      </w:r>
      <w:r w:rsidR="0033362A">
        <w:rPr>
          <w:sz w:val="24"/>
          <w:szCs w:val="24"/>
        </w:rPr>
        <w:t xml:space="preserve">подраздел </w:t>
      </w:r>
      <w:r w:rsidR="000702A1">
        <w:rPr>
          <w:sz w:val="24"/>
          <w:szCs w:val="24"/>
        </w:rPr>
        <w:fldChar w:fldCharType="begin"/>
      </w:r>
      <w:r w:rsidR="0033362A">
        <w:rPr>
          <w:sz w:val="24"/>
          <w:szCs w:val="24"/>
        </w:rPr>
        <w:instrText xml:space="preserve"> REF _Ref449016681 \r \h </w:instrText>
      </w:r>
      <w:r w:rsidR="000702A1">
        <w:rPr>
          <w:sz w:val="24"/>
          <w:szCs w:val="24"/>
        </w:rPr>
      </w:r>
      <w:r w:rsidR="000702A1">
        <w:rPr>
          <w:sz w:val="24"/>
          <w:szCs w:val="24"/>
        </w:rPr>
        <w:fldChar w:fldCharType="separate"/>
      </w:r>
      <w:r w:rsidR="0033362A">
        <w:rPr>
          <w:sz w:val="24"/>
          <w:szCs w:val="24"/>
        </w:rPr>
        <w:t>5.8</w:t>
      </w:r>
      <w:r w:rsidR="000702A1">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0702A1">
        <w:rPr>
          <w:sz w:val="24"/>
          <w:szCs w:val="24"/>
        </w:rPr>
        <w:fldChar w:fldCharType="begin"/>
      </w:r>
      <w:r w:rsidR="003C2207">
        <w:rPr>
          <w:sz w:val="24"/>
          <w:szCs w:val="24"/>
        </w:rPr>
        <w:instrText xml:space="preserve"> REF _Ref55336389 \r \h </w:instrText>
      </w:r>
      <w:r w:rsidR="000702A1">
        <w:rPr>
          <w:sz w:val="24"/>
          <w:szCs w:val="24"/>
        </w:rPr>
      </w:r>
      <w:r w:rsidR="000702A1">
        <w:rPr>
          <w:sz w:val="24"/>
          <w:szCs w:val="24"/>
        </w:rPr>
        <w:fldChar w:fldCharType="separate"/>
      </w:r>
      <w:r w:rsidR="002A74A8">
        <w:rPr>
          <w:sz w:val="24"/>
          <w:szCs w:val="24"/>
        </w:rPr>
        <w:t>5.9</w:t>
      </w:r>
      <w:r w:rsidR="000702A1">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0702A1">
        <w:rPr>
          <w:sz w:val="24"/>
          <w:szCs w:val="24"/>
        </w:rPr>
        <w:fldChar w:fldCharType="begin"/>
      </w:r>
      <w:r w:rsidR="003C2207">
        <w:rPr>
          <w:sz w:val="24"/>
          <w:szCs w:val="24"/>
        </w:rPr>
        <w:instrText xml:space="preserve"> REF _Ref55336398 \r \h </w:instrText>
      </w:r>
      <w:r w:rsidR="000702A1">
        <w:rPr>
          <w:sz w:val="24"/>
          <w:szCs w:val="24"/>
        </w:rPr>
      </w:r>
      <w:r w:rsidR="000702A1">
        <w:rPr>
          <w:sz w:val="24"/>
          <w:szCs w:val="24"/>
        </w:rPr>
        <w:fldChar w:fldCharType="separate"/>
      </w:r>
      <w:r w:rsidR="002A74A8">
        <w:rPr>
          <w:sz w:val="24"/>
          <w:szCs w:val="24"/>
        </w:rPr>
        <w:t>5.10</w:t>
      </w:r>
      <w:r w:rsidR="000702A1">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931DCF"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261" w:name="_Ref442190123"/>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0702A1">
        <w:rPr>
          <w:sz w:val="24"/>
          <w:szCs w:val="24"/>
        </w:rPr>
        <w:fldChar w:fldCharType="begin"/>
      </w:r>
      <w:r w:rsidR="003C2207">
        <w:rPr>
          <w:sz w:val="24"/>
          <w:szCs w:val="24"/>
        </w:rPr>
        <w:instrText xml:space="preserve"> REF _Ref440272256 \r \h </w:instrText>
      </w:r>
      <w:r w:rsidR="000702A1">
        <w:rPr>
          <w:sz w:val="24"/>
          <w:szCs w:val="24"/>
        </w:rPr>
      </w:r>
      <w:r w:rsidR="000702A1">
        <w:rPr>
          <w:sz w:val="24"/>
          <w:szCs w:val="24"/>
        </w:rPr>
        <w:fldChar w:fldCharType="separate"/>
      </w:r>
      <w:r w:rsidR="002A74A8">
        <w:rPr>
          <w:sz w:val="24"/>
          <w:szCs w:val="24"/>
        </w:rPr>
        <w:t>5.14</w:t>
      </w:r>
      <w:r w:rsidR="000702A1">
        <w:rPr>
          <w:sz w:val="24"/>
          <w:szCs w:val="24"/>
        </w:rPr>
        <w:fldChar w:fldCharType="end"/>
      </w:r>
      <w:r>
        <w:rPr>
          <w:sz w:val="24"/>
          <w:szCs w:val="24"/>
        </w:rPr>
        <w:t>);</w:t>
      </w:r>
      <w:bookmarkEnd w:id="261"/>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D616EA">
        <w:fldChar w:fldCharType="begin"/>
      </w:r>
      <w:r w:rsidR="00D616EA">
        <w:instrText xml:space="preserve"> REF _Ref440272274 \r \h  \* MERGEFORMAT </w:instrText>
      </w:r>
      <w:r w:rsidR="00D616EA">
        <w:fldChar w:fldCharType="separate"/>
      </w:r>
      <w:r w:rsidR="002A74A8" w:rsidRPr="002A74A8">
        <w:rPr>
          <w:sz w:val="24"/>
          <w:szCs w:val="24"/>
        </w:rPr>
        <w:t>5.15</w:t>
      </w:r>
      <w:r w:rsidR="00D616EA">
        <w:fldChar w:fldCharType="end"/>
      </w:r>
      <w:r w:rsidRPr="005347FA">
        <w:rPr>
          <w:sz w:val="24"/>
          <w:szCs w:val="24"/>
        </w:rPr>
        <w:t>)</w:t>
      </w:r>
      <w:r w:rsidR="005347FA" w:rsidRPr="005347FA">
        <w:rPr>
          <w:sz w:val="24"/>
          <w:szCs w:val="24"/>
        </w:rPr>
        <w:t xml:space="preserve"> (</w:t>
      </w:r>
      <w:r w:rsidR="00931DCF"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w:t>
      </w:r>
      <w:r w:rsidRPr="007D7C50">
        <w:rPr>
          <w:i/>
          <w:sz w:val="24"/>
          <w:szCs w:val="24"/>
        </w:rPr>
        <w:lastRenderedPageBreak/>
        <w:t xml:space="preserve">№14-ФЗ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lastRenderedPageBreak/>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5B074F" w:rsidRPr="0005086D" w:rsidRDefault="00680B79" w:rsidP="0005086D">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62" w:name="_Ref191386451"/>
      <w:bookmarkStart w:id="263" w:name="_Ref440271628"/>
      <w:bookmarkStart w:id="264" w:name="_Toc440361334"/>
      <w:bookmarkStart w:id="265" w:name="_Toc440376089"/>
      <w:bookmarkStart w:id="266" w:name="_Toc440376216"/>
      <w:bookmarkStart w:id="267" w:name="_Toc440382481"/>
      <w:bookmarkStart w:id="268" w:name="_Toc440447151"/>
      <w:bookmarkStart w:id="269" w:name="_Toc440632311"/>
      <w:bookmarkStart w:id="270" w:name="_Toc440875084"/>
      <w:bookmarkStart w:id="271" w:name="_Toc441131329"/>
      <w:r w:rsidRPr="00E71A48">
        <w:rPr>
          <w:szCs w:val="24"/>
        </w:rPr>
        <w:t xml:space="preserve">Привлечение </w:t>
      </w:r>
      <w:bookmarkEnd w:id="262"/>
      <w:bookmarkEnd w:id="263"/>
      <w:bookmarkEnd w:id="264"/>
      <w:bookmarkEnd w:id="265"/>
      <w:bookmarkEnd w:id="266"/>
      <w:r w:rsidR="00362EA4">
        <w:rPr>
          <w:szCs w:val="24"/>
        </w:rPr>
        <w:t>соисполнителей</w:t>
      </w:r>
      <w:bookmarkEnd w:id="267"/>
      <w:bookmarkEnd w:id="268"/>
      <w:bookmarkEnd w:id="269"/>
      <w:bookmarkEnd w:id="270"/>
      <w:bookmarkEnd w:id="271"/>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272" w:name="_Ref191386461"/>
      <w:bookmarkStart w:id="273" w:name="_Toc440361335"/>
      <w:bookmarkStart w:id="274" w:name="_Toc440376090"/>
      <w:bookmarkStart w:id="275"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B15176">
      <w:pPr>
        <w:widowControl w:val="0"/>
        <w:numPr>
          <w:ilvl w:val="0"/>
          <w:numId w:val="82"/>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B15176">
      <w:pPr>
        <w:widowControl w:val="0"/>
        <w:numPr>
          <w:ilvl w:val="0"/>
          <w:numId w:val="82"/>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B15176">
      <w:pPr>
        <w:widowControl w:val="0"/>
        <w:numPr>
          <w:ilvl w:val="0"/>
          <w:numId w:val="82"/>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D616EA">
        <w:fldChar w:fldCharType="begin"/>
      </w:r>
      <w:r w:rsidR="00D616EA">
        <w:instrText xml:space="preserve"> REF _Ref191386407 \r \h  \* MERGEFORMAT </w:instrText>
      </w:r>
      <w:r w:rsidR="00D616EA">
        <w:fldChar w:fldCharType="separate"/>
      </w:r>
      <w:r w:rsidR="002A74A8" w:rsidRPr="002A74A8">
        <w:rPr>
          <w:bCs w:val="0"/>
          <w:sz w:val="24"/>
          <w:szCs w:val="24"/>
        </w:rPr>
        <w:t>3.3.8</w:t>
      </w:r>
      <w:r w:rsidR="00D616EA">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276"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276"/>
      <w:proofErr w:type="gramEnd"/>
    </w:p>
    <w:p w:rsidR="00D50E8D" w:rsidRPr="00E71A48" w:rsidRDefault="00D50E8D"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E71A48">
        <w:rPr>
          <w:bCs w:val="0"/>
          <w:sz w:val="24"/>
          <w:szCs w:val="24"/>
        </w:rPr>
        <w:lastRenderedPageBreak/>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0702A1">
        <w:rPr>
          <w:bCs w:val="0"/>
          <w:sz w:val="24"/>
          <w:szCs w:val="24"/>
        </w:rPr>
        <w:fldChar w:fldCharType="begin"/>
      </w:r>
      <w:r w:rsidR="00D57D88">
        <w:rPr>
          <w:bCs w:val="0"/>
          <w:sz w:val="24"/>
          <w:szCs w:val="24"/>
        </w:rPr>
        <w:instrText xml:space="preserve"> REF _Ref440291364 \r \h </w:instrText>
      </w:r>
      <w:r w:rsidR="000702A1">
        <w:rPr>
          <w:bCs w:val="0"/>
          <w:sz w:val="24"/>
          <w:szCs w:val="24"/>
        </w:rPr>
      </w:r>
      <w:r w:rsidR="000702A1">
        <w:rPr>
          <w:bCs w:val="0"/>
          <w:sz w:val="24"/>
          <w:szCs w:val="24"/>
        </w:rPr>
        <w:fldChar w:fldCharType="separate"/>
      </w:r>
      <w:r w:rsidR="002A74A8">
        <w:rPr>
          <w:bCs w:val="0"/>
          <w:sz w:val="24"/>
          <w:szCs w:val="24"/>
        </w:rPr>
        <w:t>3.3.8.1</w:t>
      </w:r>
      <w:r w:rsidR="000702A1">
        <w:rPr>
          <w:bCs w:val="0"/>
          <w:sz w:val="24"/>
          <w:szCs w:val="24"/>
        </w:rPr>
        <w:fldChar w:fldCharType="end"/>
      </w:r>
      <w:r w:rsidRPr="00E71A48">
        <w:rPr>
          <w:bCs w:val="0"/>
          <w:sz w:val="24"/>
          <w:szCs w:val="24"/>
        </w:rPr>
        <w:t>;</w:t>
      </w:r>
    </w:p>
    <w:p w:rsidR="00D57D88" w:rsidRPr="00E71A48" w:rsidRDefault="00D57D88"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0702A1">
        <w:rPr>
          <w:sz w:val="24"/>
          <w:szCs w:val="24"/>
        </w:rPr>
        <w:fldChar w:fldCharType="begin"/>
      </w:r>
      <w:r>
        <w:rPr>
          <w:bCs w:val="0"/>
          <w:sz w:val="24"/>
          <w:szCs w:val="24"/>
        </w:rPr>
        <w:instrText xml:space="preserve"> REF _Ref303669127 \r \h </w:instrText>
      </w:r>
      <w:r w:rsidR="000702A1">
        <w:rPr>
          <w:sz w:val="24"/>
          <w:szCs w:val="24"/>
        </w:rPr>
      </w:r>
      <w:r w:rsidR="000702A1">
        <w:rPr>
          <w:sz w:val="24"/>
          <w:szCs w:val="24"/>
        </w:rPr>
        <w:fldChar w:fldCharType="separate"/>
      </w:r>
      <w:r w:rsidR="002A74A8">
        <w:rPr>
          <w:bCs w:val="0"/>
          <w:sz w:val="24"/>
          <w:szCs w:val="24"/>
        </w:rPr>
        <w:t>3.3.8.2</w:t>
      </w:r>
      <w:r w:rsidR="000702A1">
        <w:rPr>
          <w:sz w:val="24"/>
          <w:szCs w:val="24"/>
        </w:rPr>
        <w:fldChar w:fldCharType="end"/>
      </w:r>
      <w:r w:rsidRPr="00D52133">
        <w:rPr>
          <w:bCs w:val="0"/>
          <w:sz w:val="24"/>
          <w:szCs w:val="24"/>
        </w:rPr>
        <w:t>)</w:t>
      </w:r>
      <w:r w:rsidR="002037C3">
        <w:rPr>
          <w:bCs w:val="0"/>
          <w:sz w:val="24"/>
          <w:szCs w:val="24"/>
        </w:rPr>
        <w:t>;</w:t>
      </w:r>
    </w:p>
    <w:p w:rsidR="00D50E8D" w:rsidRPr="00E71A48" w:rsidRDefault="00D50E8D" w:rsidP="00B15176">
      <w:pPr>
        <w:widowControl w:val="0"/>
        <w:numPr>
          <w:ilvl w:val="0"/>
          <w:numId w:val="83"/>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0702A1">
        <w:rPr>
          <w:bCs w:val="0"/>
          <w:sz w:val="24"/>
          <w:szCs w:val="24"/>
        </w:rPr>
        <w:fldChar w:fldCharType="begin"/>
      </w:r>
      <w:r w:rsidR="00362EA4">
        <w:rPr>
          <w:bCs w:val="0"/>
          <w:sz w:val="24"/>
          <w:szCs w:val="24"/>
        </w:rPr>
        <w:instrText xml:space="preserve"> REF _Ref440272510 \r \h </w:instrText>
      </w:r>
      <w:r w:rsidR="000702A1">
        <w:rPr>
          <w:bCs w:val="0"/>
          <w:sz w:val="24"/>
          <w:szCs w:val="24"/>
        </w:rPr>
      </w:r>
      <w:r w:rsidR="000702A1">
        <w:rPr>
          <w:bCs w:val="0"/>
          <w:sz w:val="24"/>
          <w:szCs w:val="24"/>
        </w:rPr>
        <w:fldChar w:fldCharType="separate"/>
      </w:r>
      <w:r w:rsidR="002A74A8">
        <w:rPr>
          <w:bCs w:val="0"/>
          <w:sz w:val="24"/>
          <w:szCs w:val="24"/>
        </w:rPr>
        <w:t>5.16</w:t>
      </w:r>
      <w:r w:rsidR="000702A1">
        <w:rPr>
          <w:bCs w:val="0"/>
          <w:sz w:val="24"/>
          <w:szCs w:val="24"/>
        </w:rPr>
        <w:fldChar w:fldCharType="end"/>
      </w:r>
      <w:r w:rsidR="00362EA4" w:rsidRPr="00E71A48">
        <w:rPr>
          <w:bCs w:val="0"/>
          <w:sz w:val="24"/>
          <w:szCs w:val="24"/>
        </w:rPr>
        <w:t>)</w:t>
      </w:r>
      <w:r w:rsidR="00362EA4">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277" w:name="_Toc440382482"/>
      <w:bookmarkStart w:id="278" w:name="_Toc440447152"/>
      <w:bookmarkStart w:id="279" w:name="_Toc440632312"/>
      <w:bookmarkStart w:id="280" w:name="_Toc440875085"/>
      <w:bookmarkStart w:id="281" w:name="_Ref440876619"/>
      <w:bookmarkStart w:id="282" w:name="_Ref440876660"/>
      <w:bookmarkStart w:id="283" w:name="_Toc44113133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72"/>
      <w:bookmarkEnd w:id="273"/>
      <w:bookmarkEnd w:id="274"/>
      <w:bookmarkEnd w:id="275"/>
      <w:bookmarkEnd w:id="277"/>
      <w:bookmarkEnd w:id="278"/>
      <w:bookmarkEnd w:id="279"/>
      <w:bookmarkEnd w:id="280"/>
      <w:bookmarkEnd w:id="281"/>
      <w:bookmarkEnd w:id="282"/>
      <w:bookmarkEnd w:id="283"/>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D616EA">
        <w:fldChar w:fldCharType="begin"/>
      </w:r>
      <w:r w:rsidR="00D616EA">
        <w:instrText xml:space="preserve"> REF _Ref191386482 \r \h  \* MERGEFORMAT </w:instrText>
      </w:r>
      <w:r w:rsidR="00D616EA">
        <w:fldChar w:fldCharType="separate"/>
      </w:r>
      <w:r w:rsidR="002A74A8" w:rsidRPr="002A74A8">
        <w:rPr>
          <w:bCs w:val="0"/>
          <w:sz w:val="24"/>
          <w:szCs w:val="24"/>
        </w:rPr>
        <w:t>3.3.8.1</w:t>
      </w:r>
      <w:r w:rsidR="00D616E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D616EA">
        <w:fldChar w:fldCharType="begin"/>
      </w:r>
      <w:r w:rsidR="00D616EA">
        <w:instrText xml:space="preserve"> REF _Ref191386407 \r \h  \* MERGEFORMAT </w:instrText>
      </w:r>
      <w:r w:rsidR="00D616EA">
        <w:fldChar w:fldCharType="separate"/>
      </w:r>
      <w:r w:rsidR="002A74A8" w:rsidRPr="002A74A8">
        <w:rPr>
          <w:bCs w:val="0"/>
          <w:sz w:val="24"/>
          <w:szCs w:val="24"/>
        </w:rPr>
        <w:t>3.3.8</w:t>
      </w:r>
      <w:r w:rsidR="00D616E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0702A1">
        <w:rPr>
          <w:bCs w:val="0"/>
          <w:sz w:val="24"/>
          <w:szCs w:val="24"/>
        </w:rPr>
        <w:fldChar w:fldCharType="begin"/>
      </w:r>
      <w:r w:rsidR="000F4365">
        <w:rPr>
          <w:bCs w:val="0"/>
          <w:sz w:val="24"/>
          <w:szCs w:val="24"/>
        </w:rPr>
        <w:instrText xml:space="preserve"> REF _Ref440291364 \r \h </w:instrText>
      </w:r>
      <w:r w:rsidR="000702A1">
        <w:rPr>
          <w:bCs w:val="0"/>
          <w:sz w:val="24"/>
          <w:szCs w:val="24"/>
        </w:rPr>
      </w:r>
      <w:r w:rsidR="000702A1">
        <w:rPr>
          <w:bCs w:val="0"/>
          <w:sz w:val="24"/>
          <w:szCs w:val="24"/>
        </w:rPr>
        <w:fldChar w:fldCharType="separate"/>
      </w:r>
      <w:r w:rsidR="002A74A8">
        <w:rPr>
          <w:bCs w:val="0"/>
          <w:sz w:val="24"/>
          <w:szCs w:val="24"/>
        </w:rPr>
        <w:t>3.3.8.1</w:t>
      </w:r>
      <w:r w:rsidR="000702A1">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84"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84"/>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85"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85"/>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lastRenderedPageBreak/>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86"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86"/>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43492">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D616EA">
        <w:fldChar w:fldCharType="begin"/>
      </w:r>
      <w:r w:rsidR="00D616EA">
        <w:instrText xml:space="preserve"> REF _Ref307563248 \r \h  \* MERGEFORMAT </w:instrText>
      </w:r>
      <w:r w:rsidR="00D616EA">
        <w:fldChar w:fldCharType="separate"/>
      </w:r>
      <w:r w:rsidR="002A74A8" w:rsidRPr="002A74A8">
        <w:rPr>
          <w:bCs w:val="0"/>
          <w:sz w:val="24"/>
          <w:szCs w:val="24"/>
          <w:lang w:val="en-US"/>
        </w:rPr>
        <w:t>a</w:t>
      </w:r>
      <w:r w:rsidR="002A74A8" w:rsidRPr="008B7FDE">
        <w:rPr>
          <w:bCs w:val="0"/>
          <w:sz w:val="24"/>
          <w:szCs w:val="24"/>
        </w:rPr>
        <w:t>)</w:t>
      </w:r>
      <w:r w:rsidR="00D616EA">
        <w:fldChar w:fldCharType="end"/>
      </w:r>
      <w:r w:rsidRPr="00E71A48">
        <w:rPr>
          <w:bCs w:val="0"/>
          <w:sz w:val="24"/>
          <w:szCs w:val="24"/>
        </w:rPr>
        <w:t xml:space="preserve">- </w:t>
      </w:r>
      <w:r w:rsidR="00D616EA">
        <w:fldChar w:fldCharType="begin"/>
      </w:r>
      <w:r w:rsidR="00D616EA">
        <w:instrText xml:space="preserve"> REF _Ref307563262 \r \h  \* MERGEFORMAT </w:instrText>
      </w:r>
      <w:r w:rsidR="00D616EA">
        <w:fldChar w:fldCharType="separate"/>
      </w:r>
      <w:r w:rsidR="002A74A8" w:rsidRPr="002A74A8">
        <w:rPr>
          <w:bCs w:val="0"/>
          <w:sz w:val="24"/>
          <w:szCs w:val="24"/>
          <w:lang w:val="en-US"/>
        </w:rPr>
        <w:t>g</w:t>
      </w:r>
      <w:r w:rsidR="002A74A8" w:rsidRPr="008B7FDE">
        <w:rPr>
          <w:bCs w:val="0"/>
          <w:sz w:val="24"/>
          <w:szCs w:val="24"/>
        </w:rPr>
        <w:t>)</w:t>
      </w:r>
      <w:r w:rsidR="00D616EA">
        <w:fldChar w:fldCharType="end"/>
      </w:r>
      <w:r w:rsidRPr="00E71A48">
        <w:rPr>
          <w:bCs w:val="0"/>
          <w:sz w:val="24"/>
          <w:szCs w:val="24"/>
        </w:rPr>
        <w:t xml:space="preserve">п. </w:t>
      </w:r>
      <w:r w:rsidR="00D616EA">
        <w:fldChar w:fldCharType="begin"/>
      </w:r>
      <w:r w:rsidR="00D616EA">
        <w:instrText xml:space="preserve"> REF _Ref306032591 \r \h  \* MERGEFORMAT </w:instrText>
      </w:r>
      <w:r w:rsidR="00D616EA">
        <w:fldChar w:fldCharType="separate"/>
      </w:r>
      <w:r w:rsidR="002A74A8" w:rsidRPr="002A74A8">
        <w:rPr>
          <w:bCs w:val="0"/>
          <w:sz w:val="24"/>
          <w:szCs w:val="24"/>
        </w:rPr>
        <w:t>3.3.10.4</w:t>
      </w:r>
      <w:r w:rsidR="00D616EA">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0702A1">
        <w:rPr>
          <w:sz w:val="24"/>
          <w:szCs w:val="24"/>
        </w:rPr>
        <w:fldChar w:fldCharType="begin"/>
      </w:r>
      <w:r w:rsidR="000F4365">
        <w:rPr>
          <w:bCs w:val="0"/>
          <w:sz w:val="24"/>
          <w:szCs w:val="24"/>
        </w:rPr>
        <w:instrText xml:space="preserve"> REF _Ref303669127 \r \h </w:instrText>
      </w:r>
      <w:r w:rsidR="000702A1">
        <w:rPr>
          <w:sz w:val="24"/>
          <w:szCs w:val="24"/>
        </w:rPr>
      </w:r>
      <w:r w:rsidR="000702A1">
        <w:rPr>
          <w:sz w:val="24"/>
          <w:szCs w:val="24"/>
        </w:rPr>
        <w:fldChar w:fldCharType="separate"/>
      </w:r>
      <w:r w:rsidR="002A74A8">
        <w:rPr>
          <w:bCs w:val="0"/>
          <w:sz w:val="24"/>
          <w:szCs w:val="24"/>
        </w:rPr>
        <w:t>3.3.8.2</w:t>
      </w:r>
      <w:r w:rsidR="000702A1">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0702A1">
        <w:rPr>
          <w:bCs w:val="0"/>
          <w:sz w:val="24"/>
          <w:szCs w:val="24"/>
        </w:rPr>
        <w:fldChar w:fldCharType="begin"/>
      </w:r>
      <w:r w:rsidR="00D50E8D">
        <w:rPr>
          <w:bCs w:val="0"/>
          <w:sz w:val="24"/>
          <w:szCs w:val="24"/>
        </w:rPr>
        <w:instrText xml:space="preserve"> REF _Ref440376324 \r \h </w:instrText>
      </w:r>
      <w:r w:rsidR="000702A1">
        <w:rPr>
          <w:bCs w:val="0"/>
          <w:sz w:val="24"/>
          <w:szCs w:val="24"/>
        </w:rPr>
      </w:r>
      <w:r w:rsidR="000702A1">
        <w:rPr>
          <w:bCs w:val="0"/>
          <w:sz w:val="24"/>
          <w:szCs w:val="24"/>
        </w:rPr>
        <w:fldChar w:fldCharType="separate"/>
      </w:r>
      <w:r w:rsidR="002A74A8">
        <w:rPr>
          <w:bCs w:val="0"/>
          <w:sz w:val="24"/>
          <w:szCs w:val="24"/>
        </w:rPr>
        <w:t>5.17</w:t>
      </w:r>
      <w:r w:rsidR="000702A1">
        <w:rPr>
          <w:bCs w:val="0"/>
          <w:sz w:val="24"/>
          <w:szCs w:val="24"/>
        </w:rPr>
        <w:fldChar w:fldCharType="end"/>
      </w:r>
      <w:r w:rsidR="00717F60" w:rsidRPr="00E71A48">
        <w:rPr>
          <w:bCs w:val="0"/>
          <w:sz w:val="24"/>
          <w:szCs w:val="24"/>
        </w:rPr>
        <w:t>)</w:t>
      </w:r>
      <w:r w:rsidR="00AE556B">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0702A1">
        <w:rPr>
          <w:bCs w:val="0"/>
          <w:sz w:val="24"/>
          <w:szCs w:val="24"/>
        </w:rPr>
        <w:fldChar w:fldCharType="begin"/>
      </w:r>
      <w:r w:rsidR="000F4365">
        <w:rPr>
          <w:bCs w:val="0"/>
          <w:sz w:val="24"/>
          <w:szCs w:val="24"/>
        </w:rPr>
        <w:instrText xml:space="preserve"> REF _Ref440291364 \r \h </w:instrText>
      </w:r>
      <w:r w:rsidR="000702A1">
        <w:rPr>
          <w:bCs w:val="0"/>
          <w:sz w:val="24"/>
          <w:szCs w:val="24"/>
        </w:rPr>
      </w:r>
      <w:r w:rsidR="000702A1">
        <w:rPr>
          <w:bCs w:val="0"/>
          <w:sz w:val="24"/>
          <w:szCs w:val="24"/>
        </w:rPr>
        <w:fldChar w:fldCharType="separate"/>
      </w:r>
      <w:r w:rsidR="002A74A8">
        <w:rPr>
          <w:bCs w:val="0"/>
          <w:sz w:val="24"/>
          <w:szCs w:val="24"/>
        </w:rPr>
        <w:t>3.3.8.1</w:t>
      </w:r>
      <w:r w:rsidR="000702A1">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lastRenderedPageBreak/>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87" w:name="_Ref306114966"/>
      <w:bookmarkStart w:id="288" w:name="_Toc440361336"/>
      <w:bookmarkStart w:id="289" w:name="_Toc440376091"/>
      <w:bookmarkStart w:id="290" w:name="_Toc440376218"/>
      <w:bookmarkStart w:id="291" w:name="_Toc440382483"/>
      <w:bookmarkStart w:id="292" w:name="_Toc440447153"/>
      <w:bookmarkStart w:id="293" w:name="_Toc440632313"/>
      <w:bookmarkStart w:id="294" w:name="_Toc440875086"/>
      <w:bookmarkStart w:id="295" w:name="_Toc441131331"/>
      <w:r w:rsidRPr="00E71A48">
        <w:rPr>
          <w:szCs w:val="24"/>
        </w:rPr>
        <w:t>Разъяснение Документации по запросу предложений</w:t>
      </w:r>
      <w:bookmarkEnd w:id="287"/>
      <w:bookmarkEnd w:id="288"/>
      <w:bookmarkEnd w:id="289"/>
      <w:bookmarkEnd w:id="290"/>
      <w:bookmarkEnd w:id="291"/>
      <w:bookmarkEnd w:id="292"/>
      <w:bookmarkEnd w:id="293"/>
      <w:bookmarkEnd w:id="294"/>
      <w:bookmarkEnd w:id="295"/>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направлены через ЭТП или в письменной</w:t>
      </w:r>
      <w:r w:rsidR="004A045A">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 xml:space="preserve">внесение изменений в </w:t>
      </w:r>
      <w:r w:rsidR="00E353DA" w:rsidRPr="00212D09">
        <w:rPr>
          <w:bCs w:val="0"/>
          <w:iCs/>
          <w:sz w:val="24"/>
          <w:szCs w:val="24"/>
        </w:rPr>
        <w:t>Д</w:t>
      </w:r>
      <w:r w:rsidR="00E353DA" w:rsidRPr="00212D09">
        <w:rPr>
          <w:bCs w:val="0"/>
          <w:sz w:val="24"/>
          <w:szCs w:val="24"/>
        </w:rPr>
        <w:t>окументацию по запросу предложений</w:t>
      </w:r>
      <w:r w:rsidR="00E353DA" w:rsidRPr="00212D09">
        <w:rPr>
          <w:bCs w:val="0"/>
          <w:iCs/>
          <w:sz w:val="24"/>
          <w:szCs w:val="24"/>
        </w:rPr>
        <w:t xml:space="preserve"> </w:t>
      </w:r>
      <w:r w:rsidR="00E353DA">
        <w:rPr>
          <w:bCs w:val="0"/>
          <w:iCs/>
          <w:sz w:val="24"/>
          <w:szCs w:val="24"/>
        </w:rPr>
        <w:t xml:space="preserve">(п. </w:t>
      </w:r>
      <w:r w:rsidR="000702A1">
        <w:rPr>
          <w:bCs w:val="0"/>
          <w:iCs/>
          <w:sz w:val="24"/>
          <w:szCs w:val="24"/>
        </w:rPr>
        <w:fldChar w:fldCharType="begin"/>
      </w:r>
      <w:r w:rsidR="00E353DA">
        <w:rPr>
          <w:bCs w:val="0"/>
          <w:iCs/>
          <w:sz w:val="24"/>
          <w:szCs w:val="24"/>
        </w:rPr>
        <w:instrText xml:space="preserve"> REF _Ref441057174 \r \h </w:instrText>
      </w:r>
      <w:r w:rsidR="000702A1">
        <w:rPr>
          <w:bCs w:val="0"/>
          <w:iCs/>
          <w:sz w:val="24"/>
          <w:szCs w:val="24"/>
        </w:rPr>
      </w:r>
      <w:r w:rsidR="000702A1">
        <w:rPr>
          <w:bCs w:val="0"/>
          <w:iCs/>
          <w:sz w:val="24"/>
          <w:szCs w:val="24"/>
        </w:rPr>
        <w:fldChar w:fldCharType="separate"/>
      </w:r>
      <w:r w:rsidR="002A74A8">
        <w:rPr>
          <w:bCs w:val="0"/>
          <w:iCs/>
          <w:sz w:val="24"/>
          <w:szCs w:val="24"/>
        </w:rPr>
        <w:t>3.3.12</w:t>
      </w:r>
      <w:r w:rsidR="000702A1">
        <w:rPr>
          <w:bCs w:val="0"/>
          <w:iCs/>
          <w:sz w:val="24"/>
          <w:szCs w:val="24"/>
        </w:rPr>
        <w:fldChar w:fldCharType="end"/>
      </w:r>
      <w:r w:rsidR="00E353DA">
        <w:rPr>
          <w:bCs w:val="0"/>
          <w:iCs/>
          <w:sz w:val="24"/>
          <w:szCs w:val="24"/>
        </w:rPr>
        <w:t xml:space="preserve">) </w:t>
      </w:r>
      <w:r w:rsidR="00212D09" w:rsidRPr="00212D09">
        <w:rPr>
          <w:bCs w:val="0"/>
          <w:iCs/>
          <w:sz w:val="24"/>
          <w:szCs w:val="24"/>
        </w:rPr>
        <w:t xml:space="preserve">и, при необходимости, </w:t>
      </w:r>
      <w:r w:rsidRPr="00212D09">
        <w:rPr>
          <w:bCs w:val="0"/>
          <w:iCs/>
          <w:sz w:val="24"/>
          <w:szCs w:val="24"/>
        </w:rPr>
        <w:t xml:space="preserve">продление подачи заявок в соответствии с п. </w:t>
      </w:r>
      <w:r w:rsidR="00D616EA">
        <w:fldChar w:fldCharType="begin"/>
      </w:r>
      <w:r w:rsidR="00D616EA">
        <w:instrText xml:space="preserve"> REF _Ref440289401 \r \h  \* MERGEFORMAT </w:instrText>
      </w:r>
      <w:r w:rsidR="00D616EA">
        <w:fldChar w:fldCharType="separate"/>
      </w:r>
      <w:r w:rsidR="002A74A8" w:rsidRPr="002A74A8">
        <w:rPr>
          <w:bCs w:val="0"/>
          <w:iCs/>
          <w:sz w:val="24"/>
          <w:szCs w:val="24"/>
        </w:rPr>
        <w:t>3.3.13</w:t>
      </w:r>
      <w:r w:rsidR="00D616EA">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296" w:name="_Toc440361337"/>
      <w:bookmarkStart w:id="297" w:name="_Toc440376092"/>
      <w:bookmarkStart w:id="298" w:name="_Toc440376219"/>
      <w:bookmarkStart w:id="299" w:name="_Toc440382484"/>
      <w:bookmarkStart w:id="300" w:name="_Toc440447154"/>
      <w:bookmarkStart w:id="301" w:name="_Toc440632314"/>
      <w:bookmarkStart w:id="302" w:name="_Toc440875087"/>
      <w:bookmarkStart w:id="303" w:name="_Ref440969948"/>
      <w:bookmarkStart w:id="304" w:name="_Ref441057174"/>
      <w:bookmarkStart w:id="305" w:name="_Toc441131332"/>
      <w:r w:rsidRPr="00E71A48">
        <w:rPr>
          <w:szCs w:val="24"/>
        </w:rPr>
        <w:t>Внесение изменений в Документацию по запросу предложений.</w:t>
      </w:r>
      <w:bookmarkEnd w:id="296"/>
      <w:bookmarkEnd w:id="297"/>
      <w:bookmarkEnd w:id="298"/>
      <w:bookmarkEnd w:id="299"/>
      <w:bookmarkEnd w:id="300"/>
      <w:bookmarkEnd w:id="301"/>
      <w:bookmarkEnd w:id="302"/>
      <w:bookmarkEnd w:id="303"/>
      <w:bookmarkEnd w:id="304"/>
      <w:bookmarkEnd w:id="305"/>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06" w:name="_Ref440289401"/>
      <w:bookmarkStart w:id="307" w:name="_Toc440361338"/>
      <w:bookmarkStart w:id="308" w:name="_Toc440376093"/>
      <w:bookmarkStart w:id="309" w:name="_Toc440376220"/>
      <w:bookmarkStart w:id="310" w:name="_Toc440382485"/>
      <w:bookmarkStart w:id="311" w:name="_Toc440447155"/>
      <w:bookmarkStart w:id="312" w:name="_Toc440632315"/>
      <w:bookmarkStart w:id="313" w:name="_Toc440875088"/>
      <w:bookmarkStart w:id="314" w:name="_Toc441131333"/>
      <w:r w:rsidRPr="00E71A48">
        <w:rPr>
          <w:szCs w:val="24"/>
        </w:rPr>
        <w:t>Продление срока окончания приема Заявок</w:t>
      </w:r>
      <w:bookmarkEnd w:id="306"/>
      <w:bookmarkEnd w:id="307"/>
      <w:bookmarkEnd w:id="308"/>
      <w:bookmarkEnd w:id="309"/>
      <w:bookmarkEnd w:id="310"/>
      <w:bookmarkEnd w:id="311"/>
      <w:bookmarkEnd w:id="312"/>
      <w:bookmarkEnd w:id="313"/>
      <w:bookmarkEnd w:id="314"/>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15" w:name="_Ref191386249"/>
    </w:p>
    <w:p w:rsidR="00AC1995" w:rsidRPr="00E71A48" w:rsidRDefault="00AC1995" w:rsidP="00E71A48">
      <w:pPr>
        <w:pStyle w:val="3"/>
        <w:spacing w:line="264" w:lineRule="auto"/>
        <w:rPr>
          <w:szCs w:val="24"/>
          <w:lang w:eastAsia="ru-RU"/>
        </w:rPr>
      </w:pPr>
      <w:bookmarkStart w:id="316" w:name="_Toc299701566"/>
      <w:bookmarkStart w:id="317" w:name="_Ref306176386"/>
      <w:bookmarkStart w:id="318" w:name="_Ref440285128"/>
      <w:bookmarkStart w:id="319" w:name="_Toc440361339"/>
      <w:bookmarkStart w:id="320" w:name="_Toc440376094"/>
      <w:bookmarkStart w:id="321" w:name="_Toc440376221"/>
      <w:bookmarkStart w:id="322" w:name="_Toc440382486"/>
      <w:bookmarkStart w:id="323" w:name="_Toc440447156"/>
      <w:bookmarkStart w:id="324" w:name="_Toc440632316"/>
      <w:bookmarkStart w:id="325" w:name="_Toc440875089"/>
      <w:bookmarkStart w:id="326" w:name="_Toc441131334"/>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696EFA">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16"/>
      <w:bookmarkEnd w:id="317"/>
      <w:bookmarkEnd w:id="318"/>
      <w:bookmarkEnd w:id="319"/>
      <w:bookmarkEnd w:id="320"/>
      <w:bookmarkEnd w:id="321"/>
      <w:bookmarkEnd w:id="322"/>
      <w:bookmarkEnd w:id="323"/>
      <w:bookmarkEnd w:id="324"/>
      <w:bookmarkEnd w:id="325"/>
      <w:bookmarkEnd w:id="326"/>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044030">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2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w:t>
      </w:r>
      <w:r w:rsidR="00ED01BF" w:rsidRPr="00E71A48">
        <w:rPr>
          <w:bCs w:val="0"/>
          <w:sz w:val="24"/>
          <w:szCs w:val="24"/>
        </w:rPr>
        <w:lastRenderedPageBreak/>
        <w:t>ст</w:t>
      </w:r>
      <w:r w:rsidRPr="00E71A48">
        <w:rPr>
          <w:bCs w:val="0"/>
          <w:sz w:val="24"/>
          <w:szCs w:val="24"/>
        </w:rPr>
        <w:t>.330, 331 Гражданского кодекса Российской Федерации</w:t>
      </w:r>
      <w:bookmarkEnd w:id="32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0702A1">
        <w:rPr>
          <w:bCs w:val="0"/>
          <w:sz w:val="24"/>
          <w:szCs w:val="24"/>
          <w:lang w:eastAsia="ru-RU"/>
        </w:rPr>
        <w:fldChar w:fldCharType="begin"/>
      </w:r>
      <w:r w:rsidR="003C2207">
        <w:rPr>
          <w:bCs w:val="0"/>
          <w:sz w:val="24"/>
          <w:szCs w:val="24"/>
          <w:lang w:eastAsia="ru-RU"/>
        </w:rPr>
        <w:instrText xml:space="preserve"> REF _Ref440272678 \r \h </w:instrText>
      </w:r>
      <w:r w:rsidR="000702A1">
        <w:rPr>
          <w:bCs w:val="0"/>
          <w:sz w:val="24"/>
          <w:szCs w:val="24"/>
          <w:lang w:eastAsia="ru-RU"/>
        </w:rPr>
      </w:r>
      <w:r w:rsidR="000702A1">
        <w:rPr>
          <w:bCs w:val="0"/>
          <w:sz w:val="24"/>
          <w:szCs w:val="24"/>
          <w:lang w:eastAsia="ru-RU"/>
        </w:rPr>
        <w:fldChar w:fldCharType="separate"/>
      </w:r>
      <w:r w:rsidR="002A74A8">
        <w:rPr>
          <w:bCs w:val="0"/>
          <w:sz w:val="24"/>
          <w:szCs w:val="24"/>
          <w:lang w:eastAsia="ru-RU"/>
        </w:rPr>
        <w:t>5.14</w:t>
      </w:r>
      <w:r w:rsidR="000702A1">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28" w:name="_Ref307586570"/>
      <w:r w:rsidRPr="00E71A48">
        <w:rPr>
          <w:bCs w:val="0"/>
          <w:sz w:val="24"/>
          <w:szCs w:val="24"/>
        </w:rPr>
        <w:t>В соглашении о неустойке должно быть указано</w:t>
      </w:r>
      <w:bookmarkStart w:id="32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28"/>
      <w:bookmarkEnd w:id="329"/>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D616EA">
        <w:fldChar w:fldCharType="begin"/>
      </w:r>
      <w:r w:rsidR="00D616EA">
        <w:instrText xml:space="preserve"> REF _Ref306008743 \r \h  \* MERGEFORMAT </w:instrText>
      </w:r>
      <w:r w:rsidR="00D616EA">
        <w:fldChar w:fldCharType="separate"/>
      </w:r>
      <w:r w:rsidR="002A74A8" w:rsidRPr="002A74A8">
        <w:rPr>
          <w:bCs w:val="0"/>
          <w:sz w:val="24"/>
          <w:szCs w:val="24"/>
        </w:rPr>
        <w:t>3.3.4</w:t>
      </w:r>
      <w:r w:rsidR="00D616EA">
        <w:fldChar w:fldCharType="end"/>
      </w:r>
      <w:r w:rsidRPr="00E71A48">
        <w:rPr>
          <w:bCs w:val="0"/>
          <w:sz w:val="24"/>
          <w:szCs w:val="24"/>
        </w:rPr>
        <w:t xml:space="preserve">) после истечения срока окончания подачи заявок (п. </w:t>
      </w:r>
      <w:r w:rsidR="000702A1">
        <w:rPr>
          <w:sz w:val="24"/>
          <w:szCs w:val="24"/>
        </w:rPr>
        <w:fldChar w:fldCharType="begin"/>
      </w:r>
      <w:r w:rsidR="00065ED6">
        <w:rPr>
          <w:bCs w:val="0"/>
          <w:sz w:val="24"/>
          <w:szCs w:val="24"/>
        </w:rPr>
        <w:instrText xml:space="preserve"> REF _Ref440289953 \r \h </w:instrText>
      </w:r>
      <w:r w:rsidR="000702A1">
        <w:rPr>
          <w:sz w:val="24"/>
          <w:szCs w:val="24"/>
        </w:rPr>
      </w:r>
      <w:r w:rsidR="000702A1">
        <w:rPr>
          <w:sz w:val="24"/>
          <w:szCs w:val="24"/>
        </w:rPr>
        <w:fldChar w:fldCharType="separate"/>
      </w:r>
      <w:r w:rsidR="002A74A8">
        <w:rPr>
          <w:bCs w:val="0"/>
          <w:sz w:val="24"/>
          <w:szCs w:val="24"/>
        </w:rPr>
        <w:t>3.4.1.3</w:t>
      </w:r>
      <w:r w:rsidR="000702A1">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0702A1">
        <w:rPr>
          <w:bCs w:val="0"/>
          <w:sz w:val="24"/>
          <w:szCs w:val="24"/>
        </w:rPr>
        <w:fldChar w:fldCharType="begin"/>
      </w:r>
      <w:r w:rsidR="00414CAF">
        <w:rPr>
          <w:bCs w:val="0"/>
          <w:sz w:val="24"/>
          <w:szCs w:val="24"/>
        </w:rPr>
        <w:instrText xml:space="preserve"> REF _Ref303683929 \r \h </w:instrText>
      </w:r>
      <w:r w:rsidR="000702A1">
        <w:rPr>
          <w:bCs w:val="0"/>
          <w:sz w:val="24"/>
          <w:szCs w:val="24"/>
        </w:rPr>
      </w:r>
      <w:r w:rsidR="000702A1">
        <w:rPr>
          <w:bCs w:val="0"/>
          <w:sz w:val="24"/>
          <w:szCs w:val="24"/>
        </w:rPr>
        <w:fldChar w:fldCharType="separate"/>
      </w:r>
      <w:r w:rsidR="002A74A8">
        <w:rPr>
          <w:bCs w:val="0"/>
          <w:sz w:val="24"/>
          <w:szCs w:val="24"/>
        </w:rPr>
        <w:t>3.10</w:t>
      </w:r>
      <w:r w:rsidR="000702A1">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30" w:name="_Ref307563802"/>
      <w:r w:rsidRPr="00E71A48">
        <w:rPr>
          <w:bCs w:val="0"/>
          <w:sz w:val="24"/>
          <w:szCs w:val="24"/>
        </w:rPr>
        <w:t xml:space="preserve">В случаях, указанных в п. </w:t>
      </w:r>
      <w:r w:rsidR="00D616EA">
        <w:fldChar w:fldCharType="begin"/>
      </w:r>
      <w:r w:rsidR="00D616EA">
        <w:instrText xml:space="preserve"> REF _Ref305753174 \r \h  \* MERGEFORMAT </w:instrText>
      </w:r>
      <w:r w:rsidR="00D616EA">
        <w:fldChar w:fldCharType="separate"/>
      </w:r>
      <w:r w:rsidR="002A74A8" w:rsidRPr="002A74A8">
        <w:rPr>
          <w:bCs w:val="0"/>
          <w:sz w:val="24"/>
          <w:szCs w:val="24"/>
        </w:rPr>
        <w:t>3.3.14.4</w:t>
      </w:r>
      <w:r w:rsidR="00D616EA">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30"/>
      <w:r w:rsidR="00044030">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1222CA"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31" w:name="_Ref299109207"/>
      <w:bookmarkStart w:id="332" w:name="_Ref307563826"/>
      <w:r w:rsidRPr="001222CA">
        <w:rPr>
          <w:bCs w:val="0"/>
          <w:sz w:val="24"/>
          <w:szCs w:val="24"/>
        </w:rPr>
        <w:t>Участник</w:t>
      </w:r>
      <w:r w:rsidR="00932C0A" w:rsidRPr="001222CA">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31"/>
      <w:bookmarkEnd w:id="332"/>
    </w:p>
    <w:p w:rsidR="001222CA" w:rsidRPr="001222CA" w:rsidRDefault="001222CA" w:rsidP="001222CA">
      <w:pPr>
        <w:widowControl w:val="0"/>
        <w:numPr>
          <w:ilvl w:val="3"/>
          <w:numId w:val="38"/>
        </w:numPr>
        <w:tabs>
          <w:tab w:val="left" w:pos="1620"/>
        </w:tabs>
        <w:suppressAutoHyphens w:val="0"/>
        <w:spacing w:line="264" w:lineRule="auto"/>
        <w:ind w:left="0" w:firstLine="540"/>
        <w:rPr>
          <w:bCs w:val="0"/>
          <w:sz w:val="24"/>
          <w:szCs w:val="24"/>
        </w:rPr>
      </w:pPr>
      <w:r w:rsidRPr="001222CA">
        <w:rPr>
          <w:bCs w:val="0"/>
          <w:sz w:val="24"/>
          <w:szCs w:val="24"/>
        </w:rPr>
        <w:t>Участник должен предоставить оригинал соглашения о неустойке (</w:t>
      </w:r>
      <w:r w:rsidRPr="001222CA">
        <w:rPr>
          <w:bCs w:val="0"/>
          <w:sz w:val="24"/>
          <w:szCs w:val="24"/>
          <w:lang w:eastAsia="ru-RU"/>
        </w:rPr>
        <w:t xml:space="preserve">подраздел </w:t>
      </w:r>
      <w:r w:rsidR="00D616EA">
        <w:fldChar w:fldCharType="begin"/>
      </w:r>
      <w:r w:rsidR="00D616EA">
        <w:instrText xml:space="preserve"> REF _Ref440272256 \r \h  \* MERGEFORMAT </w:instrText>
      </w:r>
      <w:r w:rsidR="00D616EA">
        <w:fldChar w:fldCharType="separate"/>
      </w:r>
      <w:r w:rsidR="002A74A8" w:rsidRPr="002A74A8">
        <w:rPr>
          <w:bCs w:val="0"/>
          <w:sz w:val="24"/>
          <w:szCs w:val="24"/>
          <w:lang w:eastAsia="ru-RU"/>
        </w:rPr>
        <w:t>5.14</w:t>
      </w:r>
      <w:r w:rsidR="00D616EA">
        <w:fldChar w:fldCharType="end"/>
      </w:r>
      <w:r w:rsidRPr="001222CA">
        <w:rPr>
          <w:bCs w:val="0"/>
          <w:sz w:val="24"/>
          <w:szCs w:val="24"/>
        </w:rPr>
        <w:t xml:space="preserve">), а также Расписку сдачи-приемки соглашения о неустойке, подготовленную по </w:t>
      </w:r>
      <w:r w:rsidRPr="001222CA">
        <w:rPr>
          <w:bCs w:val="0"/>
          <w:spacing w:val="-1"/>
          <w:sz w:val="24"/>
          <w:szCs w:val="24"/>
        </w:rPr>
        <w:t xml:space="preserve">форме и в соответствии с инструкциями, приведенными в настоящей Документации </w:t>
      </w:r>
      <w:r w:rsidRPr="001222CA">
        <w:rPr>
          <w:bCs w:val="0"/>
          <w:sz w:val="24"/>
          <w:szCs w:val="24"/>
        </w:rPr>
        <w:t>(</w:t>
      </w:r>
      <w:r w:rsidRPr="001222CA">
        <w:rPr>
          <w:bCs w:val="0"/>
          <w:sz w:val="24"/>
          <w:szCs w:val="24"/>
          <w:lang w:eastAsia="ru-RU"/>
        </w:rPr>
        <w:t xml:space="preserve">подраздел </w:t>
      </w:r>
      <w:r w:rsidR="00D616EA">
        <w:fldChar w:fldCharType="begin"/>
      </w:r>
      <w:r w:rsidR="00D616EA">
        <w:instrText xml:space="preserve"> REF _Ref441574460 \r \h  \* MERGEFORMAT </w:instrText>
      </w:r>
      <w:r w:rsidR="00D616EA">
        <w:fldChar w:fldCharType="separate"/>
      </w:r>
      <w:r w:rsidR="002A74A8" w:rsidRPr="002A74A8">
        <w:rPr>
          <w:bCs w:val="0"/>
          <w:sz w:val="24"/>
          <w:szCs w:val="24"/>
          <w:lang w:eastAsia="ru-RU"/>
        </w:rPr>
        <w:t>5.18</w:t>
      </w:r>
      <w:r w:rsidR="00D616EA">
        <w:fldChar w:fldCharType="end"/>
      </w:r>
      <w:r w:rsidRPr="001222CA">
        <w:rPr>
          <w:bCs w:val="0"/>
          <w:sz w:val="24"/>
          <w:szCs w:val="24"/>
        </w:rPr>
        <w:t xml:space="preserve">), в срок не позднее даты и времени окончания приема заявок, указанных в пункте </w:t>
      </w:r>
      <w:r w:rsidR="00D616EA">
        <w:fldChar w:fldCharType="begin"/>
      </w:r>
      <w:r w:rsidR="00D616EA">
        <w:instrText xml:space="preserve"> REF _Ref440289953 \r \h  \* MERGEFORMAT </w:instrText>
      </w:r>
      <w:r w:rsidR="00D616EA">
        <w:fldChar w:fldCharType="separate"/>
      </w:r>
      <w:r w:rsidR="002A74A8" w:rsidRPr="002A74A8">
        <w:rPr>
          <w:bCs w:val="0"/>
          <w:sz w:val="24"/>
          <w:szCs w:val="24"/>
        </w:rPr>
        <w:t>3.4.1.3</w:t>
      </w:r>
      <w:r w:rsidR="00D616EA">
        <w:fldChar w:fldCharType="end"/>
      </w:r>
      <w:r w:rsidRPr="001222CA">
        <w:rPr>
          <w:bCs w:val="0"/>
          <w:sz w:val="24"/>
          <w:szCs w:val="24"/>
        </w:rPr>
        <w:t xml:space="preserve"> настоящей Документации, по адресу: </w:t>
      </w:r>
      <w:hyperlink r:id="rId35" w:history="1">
        <w:r w:rsidR="00044030" w:rsidRPr="00E936A9">
          <w:rPr>
            <w:bCs w:val="0"/>
            <w:sz w:val="24"/>
            <w:szCs w:val="24"/>
          </w:rPr>
          <w:t>Россия, 305029, Курская область, г. Курск, ул. К. Маркса, 27</w:t>
        </w:r>
      </w:hyperlink>
      <w:r w:rsidR="00044030" w:rsidRPr="007A4D4C">
        <w:rPr>
          <w:bCs w:val="0"/>
          <w:sz w:val="24"/>
          <w:szCs w:val="24"/>
        </w:rPr>
        <w:t>, каб. №</w:t>
      </w:r>
      <w:r w:rsidR="00044030">
        <w:rPr>
          <w:bCs w:val="0"/>
          <w:sz w:val="24"/>
          <w:szCs w:val="24"/>
        </w:rPr>
        <w:t xml:space="preserve"> 407</w:t>
      </w:r>
      <w:r w:rsidR="00044030" w:rsidRPr="007A4D4C">
        <w:rPr>
          <w:bCs w:val="0"/>
          <w:sz w:val="24"/>
          <w:szCs w:val="24"/>
        </w:rPr>
        <w:t xml:space="preserve">, исполнительный сотрудник </w:t>
      </w:r>
      <w:r w:rsidR="00044030">
        <w:rPr>
          <w:bCs w:val="0"/>
          <w:sz w:val="24"/>
          <w:szCs w:val="24"/>
        </w:rPr>
        <w:t>–</w:t>
      </w:r>
      <w:r w:rsidR="00044030" w:rsidRPr="007A4D4C">
        <w:rPr>
          <w:bCs w:val="0"/>
          <w:sz w:val="24"/>
          <w:szCs w:val="24"/>
        </w:rPr>
        <w:t xml:space="preserve"> </w:t>
      </w:r>
      <w:r w:rsidR="00044030">
        <w:rPr>
          <w:bCs w:val="0"/>
          <w:sz w:val="24"/>
          <w:szCs w:val="24"/>
        </w:rPr>
        <w:t>Носов Александр Борисович</w:t>
      </w:r>
      <w:r w:rsidR="00044030" w:rsidRPr="007A4D4C">
        <w:rPr>
          <w:bCs w:val="0"/>
          <w:sz w:val="24"/>
          <w:szCs w:val="24"/>
        </w:rPr>
        <w:t xml:space="preserve"> (либо </w:t>
      </w:r>
      <w:r w:rsidR="00044030">
        <w:rPr>
          <w:bCs w:val="0"/>
          <w:sz w:val="24"/>
          <w:szCs w:val="24"/>
        </w:rPr>
        <w:t>Бортко Андрей Валерьевич</w:t>
      </w:r>
      <w:r w:rsidR="00044030" w:rsidRPr="007A4D4C">
        <w:rPr>
          <w:bCs w:val="0"/>
          <w:sz w:val="24"/>
          <w:szCs w:val="24"/>
        </w:rPr>
        <w:t>), контактный телефон (</w:t>
      </w:r>
      <w:r w:rsidR="00044030">
        <w:rPr>
          <w:bCs w:val="0"/>
          <w:sz w:val="24"/>
          <w:szCs w:val="24"/>
        </w:rPr>
        <w:t>4712</w:t>
      </w:r>
      <w:r w:rsidR="00044030" w:rsidRPr="007A4D4C">
        <w:rPr>
          <w:bCs w:val="0"/>
          <w:sz w:val="24"/>
          <w:szCs w:val="24"/>
        </w:rPr>
        <w:t xml:space="preserve">) </w:t>
      </w:r>
      <w:r w:rsidR="00044030">
        <w:rPr>
          <w:bCs w:val="0"/>
          <w:sz w:val="24"/>
          <w:szCs w:val="24"/>
        </w:rPr>
        <w:t>55</w:t>
      </w:r>
      <w:r w:rsidR="00044030" w:rsidRPr="007A4D4C">
        <w:rPr>
          <w:bCs w:val="0"/>
          <w:sz w:val="24"/>
          <w:szCs w:val="24"/>
        </w:rPr>
        <w:t>-</w:t>
      </w:r>
      <w:r w:rsidR="00044030">
        <w:rPr>
          <w:bCs w:val="0"/>
          <w:sz w:val="24"/>
          <w:szCs w:val="24"/>
        </w:rPr>
        <w:t>70</w:t>
      </w:r>
      <w:r w:rsidR="00044030" w:rsidRPr="007A4D4C">
        <w:rPr>
          <w:bCs w:val="0"/>
          <w:sz w:val="24"/>
          <w:szCs w:val="24"/>
        </w:rPr>
        <w:t>-</w:t>
      </w:r>
      <w:r w:rsidR="00044030">
        <w:rPr>
          <w:bCs w:val="0"/>
          <w:sz w:val="24"/>
          <w:szCs w:val="24"/>
        </w:rPr>
        <w:t>49</w:t>
      </w:r>
      <w:r w:rsidRPr="001222CA">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t>Пометка «</w:t>
      </w:r>
      <w:r w:rsidRPr="001222CA">
        <w:rPr>
          <w:bCs w:val="0"/>
          <w:sz w:val="24"/>
          <w:szCs w:val="24"/>
        </w:rPr>
        <w:t xml:space="preserve"> Соглашение о неустойке</w:t>
      </w:r>
      <w:r w:rsidRPr="001222CA">
        <w:rPr>
          <w:sz w:val="24"/>
          <w:szCs w:val="24"/>
        </w:rPr>
        <w:t>»;</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t xml:space="preserve">наименование и адрес Организатора в соответствии с пунктом </w:t>
      </w:r>
      <w:r w:rsidR="00D616EA">
        <w:fldChar w:fldCharType="begin"/>
      </w:r>
      <w:r w:rsidR="00D616EA">
        <w:instrText xml:space="preserve"> REF _Ref191386085 \r \h  \* MERGEFORMAT </w:instrText>
      </w:r>
      <w:r w:rsidR="00D616EA">
        <w:fldChar w:fldCharType="separate"/>
      </w:r>
      <w:r w:rsidR="002A74A8" w:rsidRPr="002A74A8">
        <w:rPr>
          <w:sz w:val="24"/>
          <w:szCs w:val="24"/>
        </w:rPr>
        <w:t>1.1.1</w:t>
      </w:r>
      <w:r w:rsidR="00D616EA">
        <w:fldChar w:fldCharType="end"/>
      </w:r>
      <w:r w:rsidRPr="001222CA">
        <w:rPr>
          <w:sz w:val="24"/>
          <w:szCs w:val="24"/>
        </w:rPr>
        <w:t>;</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t>полное фирменное наименование Участника и его почтовый адрес;</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t xml:space="preserve">предмет Договора в соответствии с пунктом </w:t>
      </w:r>
      <w:r w:rsidR="00D616EA">
        <w:fldChar w:fldCharType="begin"/>
      </w:r>
      <w:r w:rsidR="00D616EA">
        <w:instrText xml:space="preserve"> REF _Ref303323780 \r \h  \* MERGEFORMAT </w:instrText>
      </w:r>
      <w:r w:rsidR="00D616EA">
        <w:fldChar w:fldCharType="separate"/>
      </w:r>
      <w:r w:rsidR="002A74A8" w:rsidRPr="002A74A8">
        <w:rPr>
          <w:sz w:val="24"/>
          <w:szCs w:val="24"/>
        </w:rPr>
        <w:t>1.1.4</w:t>
      </w:r>
      <w:r w:rsidR="00D616EA">
        <w:fldChar w:fldCharType="end"/>
      </w:r>
      <w:r w:rsidRPr="001222CA">
        <w:rPr>
          <w:sz w:val="24"/>
          <w:szCs w:val="24"/>
        </w:rPr>
        <w:t>.</w:t>
      </w:r>
    </w:p>
    <w:p w:rsidR="001222CA" w:rsidRPr="001222CA" w:rsidRDefault="001222CA" w:rsidP="001222CA">
      <w:pPr>
        <w:widowControl w:val="0"/>
        <w:numPr>
          <w:ilvl w:val="3"/>
          <w:numId w:val="38"/>
        </w:numPr>
        <w:tabs>
          <w:tab w:val="left" w:pos="1620"/>
        </w:tabs>
        <w:suppressAutoHyphens w:val="0"/>
        <w:spacing w:line="264" w:lineRule="auto"/>
        <w:ind w:left="0" w:firstLine="540"/>
        <w:rPr>
          <w:sz w:val="24"/>
          <w:szCs w:val="24"/>
        </w:rPr>
      </w:pPr>
      <w:r w:rsidRPr="001222CA">
        <w:rPr>
          <w:bCs w:val="0"/>
          <w:sz w:val="24"/>
          <w:szCs w:val="24"/>
        </w:rPr>
        <w:t>Предоставление</w:t>
      </w:r>
      <w:r w:rsidRPr="001222CA">
        <w:rPr>
          <w:sz w:val="24"/>
          <w:szCs w:val="24"/>
        </w:rPr>
        <w:t xml:space="preserve"> оригинала </w:t>
      </w:r>
      <w:r w:rsidRPr="001222CA">
        <w:rPr>
          <w:bCs w:val="0"/>
          <w:sz w:val="24"/>
          <w:szCs w:val="24"/>
        </w:rPr>
        <w:t>соглашения о неустойке</w:t>
      </w:r>
      <w:r w:rsidRPr="001222CA">
        <w:rPr>
          <w:sz w:val="24"/>
          <w:szCs w:val="24"/>
        </w:rPr>
        <w:t xml:space="preserve"> без Расписки сдачи-приемки </w:t>
      </w:r>
      <w:r w:rsidRPr="001222CA">
        <w:rPr>
          <w:bCs w:val="0"/>
          <w:sz w:val="24"/>
          <w:szCs w:val="24"/>
        </w:rPr>
        <w:t>соглашения о неустойке</w:t>
      </w:r>
      <w:r w:rsidRPr="001222CA">
        <w:rPr>
          <w:sz w:val="24"/>
          <w:szCs w:val="24"/>
        </w:rPr>
        <w:t xml:space="preserve"> будет считаться Организатором как не предоставление </w:t>
      </w:r>
      <w:r w:rsidRPr="001222CA">
        <w:rPr>
          <w:bCs w:val="0"/>
          <w:sz w:val="24"/>
          <w:szCs w:val="24"/>
        </w:rPr>
        <w:t>соглашения о неустойке</w:t>
      </w:r>
      <w:r w:rsidRPr="001222CA">
        <w:rPr>
          <w:sz w:val="24"/>
          <w:szCs w:val="24"/>
        </w:rPr>
        <w:t xml:space="preserve">, и повлечет за собой последствия, указанные в п. </w:t>
      </w:r>
      <w:r w:rsidR="000702A1">
        <w:rPr>
          <w:sz w:val="24"/>
          <w:szCs w:val="24"/>
        </w:rPr>
        <w:fldChar w:fldCharType="begin"/>
      </w:r>
      <w:r>
        <w:rPr>
          <w:sz w:val="24"/>
          <w:szCs w:val="24"/>
        </w:rPr>
        <w:instrText xml:space="preserve"> REF _Ref442190086 \r \h </w:instrText>
      </w:r>
      <w:r w:rsidR="000702A1">
        <w:rPr>
          <w:sz w:val="24"/>
          <w:szCs w:val="24"/>
        </w:rPr>
      </w:r>
      <w:r w:rsidR="000702A1">
        <w:rPr>
          <w:sz w:val="24"/>
          <w:szCs w:val="24"/>
        </w:rPr>
        <w:fldChar w:fldCharType="separate"/>
      </w:r>
      <w:r w:rsidR="002A74A8">
        <w:rPr>
          <w:sz w:val="24"/>
          <w:szCs w:val="24"/>
        </w:rPr>
        <w:t>3.3.14.9</w:t>
      </w:r>
      <w:r w:rsidR="000702A1">
        <w:rPr>
          <w:sz w:val="24"/>
          <w:szCs w:val="24"/>
        </w:rPr>
        <w:fldChar w:fldCharType="end"/>
      </w:r>
      <w:r w:rsidRPr="001222C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33" w:name="_Ref442190086"/>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9700AA">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33"/>
    </w:p>
    <w:p w:rsidR="00717F60" w:rsidRPr="00E71A48" w:rsidRDefault="00717F60" w:rsidP="00E71A48">
      <w:pPr>
        <w:pStyle w:val="2"/>
        <w:tabs>
          <w:tab w:val="clear" w:pos="0"/>
          <w:tab w:val="clear" w:pos="1700"/>
          <w:tab w:val="num" w:pos="709"/>
        </w:tabs>
        <w:spacing w:line="264" w:lineRule="auto"/>
      </w:pPr>
      <w:bookmarkStart w:id="334" w:name="_Ref305973214"/>
      <w:bookmarkStart w:id="335" w:name="_Toc441131335"/>
      <w:r w:rsidRPr="00E71A48">
        <w:lastRenderedPageBreak/>
        <w:t>Подача Заявок и их прием</w:t>
      </w:r>
      <w:bookmarkStart w:id="336" w:name="_Ref56229451"/>
      <w:bookmarkEnd w:id="315"/>
      <w:bookmarkEnd w:id="334"/>
      <w:bookmarkEnd w:id="335"/>
    </w:p>
    <w:p w:rsidR="00717F60" w:rsidRPr="00E71A48" w:rsidRDefault="00717F60" w:rsidP="00E71A48">
      <w:pPr>
        <w:pStyle w:val="3"/>
        <w:spacing w:line="264" w:lineRule="auto"/>
        <w:rPr>
          <w:szCs w:val="24"/>
        </w:rPr>
      </w:pPr>
      <w:bookmarkStart w:id="337" w:name="_Toc439323707"/>
      <w:bookmarkStart w:id="338" w:name="_Toc440361341"/>
      <w:bookmarkStart w:id="339" w:name="_Toc440376096"/>
      <w:bookmarkStart w:id="340" w:name="_Toc440376223"/>
      <w:bookmarkStart w:id="341" w:name="_Toc440382488"/>
      <w:bookmarkStart w:id="342" w:name="_Toc440447158"/>
      <w:bookmarkStart w:id="343" w:name="_Toc440632318"/>
      <w:bookmarkStart w:id="344" w:name="_Toc440875091"/>
      <w:bookmarkStart w:id="345" w:name="_Toc441131336"/>
      <w:r w:rsidRPr="00E71A48">
        <w:rPr>
          <w:szCs w:val="24"/>
        </w:rPr>
        <w:t>Подача Заявок через ЭТП</w:t>
      </w:r>
      <w:bookmarkEnd w:id="337"/>
      <w:bookmarkEnd w:id="338"/>
      <w:bookmarkEnd w:id="339"/>
      <w:bookmarkEnd w:id="340"/>
      <w:bookmarkEnd w:id="341"/>
      <w:bookmarkEnd w:id="342"/>
      <w:bookmarkEnd w:id="343"/>
      <w:bookmarkEnd w:id="344"/>
      <w:bookmarkEnd w:id="345"/>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010958">
        <w:rPr>
          <w:bCs w:val="0"/>
          <w:sz w:val="24"/>
          <w:szCs w:val="24"/>
        </w:rPr>
        <w:t>ЭТП в отсканированном виде в</w:t>
      </w:r>
      <w:r w:rsidR="00010958" w:rsidRPr="00010958">
        <w:rPr>
          <w:bCs w:val="0"/>
          <w:sz w:val="24"/>
          <w:szCs w:val="24"/>
        </w:rPr>
        <w:t xml:space="preserve"> (за исключением </w:t>
      </w:r>
      <w:proofErr w:type="gramStart"/>
      <w:r w:rsidR="00010958" w:rsidRPr="00010958">
        <w:rPr>
          <w:bCs w:val="0"/>
          <w:sz w:val="24"/>
          <w:szCs w:val="24"/>
        </w:rPr>
        <w:t>файла копии Анкеты Участника запроса</w:t>
      </w:r>
      <w:proofErr w:type="gramEnd"/>
      <w:r w:rsidR="00010958" w:rsidRPr="00010958">
        <w:rPr>
          <w:bCs w:val="0"/>
          <w:sz w:val="24"/>
          <w:szCs w:val="24"/>
        </w:rPr>
        <w:t xml:space="preserve"> предложений, выполненного в формате MS </w:t>
      </w:r>
      <w:proofErr w:type="spellStart"/>
      <w:r w:rsidR="00010958" w:rsidRPr="00010958">
        <w:rPr>
          <w:bCs w:val="0"/>
          <w:sz w:val="24"/>
          <w:szCs w:val="24"/>
        </w:rPr>
        <w:t>Word</w:t>
      </w:r>
      <w:proofErr w:type="spellEnd"/>
      <w:r w:rsidR="00010958" w:rsidRPr="00010958">
        <w:rPr>
          <w:bCs w:val="0"/>
          <w:sz w:val="24"/>
          <w:szCs w:val="24"/>
        </w:rPr>
        <w:t>)</w:t>
      </w:r>
      <w:r w:rsidRPr="00010958">
        <w:rPr>
          <w:bCs w:val="0"/>
          <w:sz w:val="24"/>
          <w:szCs w:val="24"/>
        </w:rPr>
        <w:t xml:space="preserve">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336D0C" w:rsidRDefault="004B5EB3" w:rsidP="00557C01">
      <w:pPr>
        <w:widowControl w:val="0"/>
        <w:numPr>
          <w:ilvl w:val="3"/>
          <w:numId w:val="27"/>
        </w:numPr>
        <w:overflowPunct w:val="0"/>
        <w:autoSpaceDE w:val="0"/>
        <w:spacing w:after="100" w:line="264" w:lineRule="auto"/>
        <w:ind w:left="0" w:firstLine="567"/>
        <w:rPr>
          <w:bCs w:val="0"/>
          <w:sz w:val="24"/>
          <w:szCs w:val="24"/>
        </w:rPr>
      </w:pPr>
      <w:bookmarkStart w:id="346"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044030" w:rsidRPr="0005086D">
        <w:rPr>
          <w:b/>
          <w:bCs w:val="0"/>
          <w:sz w:val="24"/>
          <w:szCs w:val="24"/>
        </w:rPr>
        <w:t>1</w:t>
      </w:r>
      <w:r w:rsidR="00BE3A64">
        <w:rPr>
          <w:b/>
          <w:bCs w:val="0"/>
          <w:sz w:val="24"/>
          <w:szCs w:val="24"/>
        </w:rPr>
        <w:t>8</w:t>
      </w:r>
      <w:r w:rsidR="002B5044" w:rsidRPr="0005086D">
        <w:rPr>
          <w:b/>
          <w:bCs w:val="0"/>
          <w:sz w:val="24"/>
          <w:szCs w:val="24"/>
        </w:rPr>
        <w:t xml:space="preserve"> </w:t>
      </w:r>
      <w:r w:rsidR="00044030" w:rsidRPr="0005086D">
        <w:rPr>
          <w:b/>
          <w:bCs w:val="0"/>
          <w:sz w:val="24"/>
          <w:szCs w:val="24"/>
        </w:rPr>
        <w:t>ноября</w:t>
      </w:r>
      <w:r w:rsidR="002B5044" w:rsidRPr="0005086D">
        <w:rPr>
          <w:b/>
          <w:bCs w:val="0"/>
          <w:sz w:val="24"/>
          <w:szCs w:val="24"/>
        </w:rPr>
        <w:t xml:space="preserve"> 2016</w:t>
      </w:r>
      <w:r w:rsidR="002B5044" w:rsidRPr="002B5044">
        <w:rPr>
          <w:b/>
          <w:bCs w:val="0"/>
          <w:sz w:val="24"/>
          <w:szCs w:val="24"/>
        </w:rPr>
        <w:t xml:space="preserve"> года</w:t>
      </w:r>
      <w:r w:rsidR="00336D0C">
        <w:rPr>
          <w:b/>
          <w:bCs w:val="0"/>
          <w:sz w:val="24"/>
          <w:szCs w:val="24"/>
        </w:rPr>
        <w:t xml:space="preserve">, </w:t>
      </w:r>
      <w:r w:rsidR="00336D0C" w:rsidRPr="00BB27D7">
        <w:rPr>
          <w:bCs w:val="0"/>
          <w:sz w:val="24"/>
          <w:szCs w:val="24"/>
        </w:rPr>
        <w:t xml:space="preserve">при этом предложенная Участником в </w:t>
      </w:r>
      <w:r w:rsidR="00336D0C">
        <w:rPr>
          <w:bCs w:val="0"/>
          <w:sz w:val="24"/>
          <w:szCs w:val="24"/>
        </w:rPr>
        <w:t>Письме о подаче оферты</w:t>
      </w:r>
      <w:r w:rsidR="00336D0C" w:rsidRPr="00BB27D7">
        <w:rPr>
          <w:bCs w:val="0"/>
          <w:sz w:val="24"/>
          <w:szCs w:val="24"/>
        </w:rPr>
        <w:t xml:space="preserve"> </w:t>
      </w:r>
      <w:r w:rsidR="00336D0C" w:rsidRPr="00E71A48">
        <w:rPr>
          <w:bCs w:val="0"/>
          <w:spacing w:val="-2"/>
          <w:sz w:val="24"/>
          <w:szCs w:val="24"/>
        </w:rPr>
        <w:t>(</w:t>
      </w:r>
      <w:r w:rsidR="00336D0C">
        <w:rPr>
          <w:bCs w:val="0"/>
          <w:spacing w:val="-2"/>
          <w:sz w:val="24"/>
          <w:szCs w:val="24"/>
        </w:rPr>
        <w:t>под</w:t>
      </w:r>
      <w:r w:rsidR="00336D0C" w:rsidRPr="00E71A48">
        <w:rPr>
          <w:bCs w:val="0"/>
          <w:sz w:val="24"/>
          <w:szCs w:val="24"/>
        </w:rPr>
        <w:t xml:space="preserve">раздел </w:t>
      </w:r>
      <w:r w:rsidR="000702A1">
        <w:rPr>
          <w:bCs w:val="0"/>
          <w:sz w:val="24"/>
          <w:szCs w:val="24"/>
        </w:rPr>
        <w:fldChar w:fldCharType="begin"/>
      </w:r>
      <w:r w:rsidR="00336D0C">
        <w:rPr>
          <w:bCs w:val="0"/>
          <w:sz w:val="24"/>
          <w:szCs w:val="24"/>
        </w:rPr>
        <w:instrText xml:space="preserve"> REF _Ref55336310 \r \h </w:instrText>
      </w:r>
      <w:r w:rsidR="000702A1">
        <w:rPr>
          <w:bCs w:val="0"/>
          <w:sz w:val="24"/>
          <w:szCs w:val="24"/>
        </w:rPr>
      </w:r>
      <w:r w:rsidR="000702A1">
        <w:rPr>
          <w:bCs w:val="0"/>
          <w:sz w:val="24"/>
          <w:szCs w:val="24"/>
        </w:rPr>
        <w:fldChar w:fldCharType="separate"/>
      </w:r>
      <w:r w:rsidR="002A74A8">
        <w:rPr>
          <w:bCs w:val="0"/>
          <w:sz w:val="24"/>
          <w:szCs w:val="24"/>
        </w:rPr>
        <w:t>5.1</w:t>
      </w:r>
      <w:r w:rsidR="000702A1">
        <w:rPr>
          <w:bCs w:val="0"/>
          <w:sz w:val="24"/>
          <w:szCs w:val="24"/>
        </w:rPr>
        <w:fldChar w:fldCharType="end"/>
      </w:r>
      <w:r w:rsidR="00336D0C">
        <w:rPr>
          <w:bCs w:val="0"/>
          <w:sz w:val="24"/>
          <w:szCs w:val="24"/>
          <w:lang w:eastAsia="ru-RU"/>
        </w:rPr>
        <w:t>)</w:t>
      </w:r>
      <w:r w:rsidR="00336D0C" w:rsidRPr="00BB27D7">
        <w:rPr>
          <w:bCs w:val="0"/>
          <w:sz w:val="24"/>
          <w:szCs w:val="24"/>
        </w:rPr>
        <w:t xml:space="preserve"> цена должна соответствовать цене, указанной Участником на «котировочной доске» ЭТП</w:t>
      </w:r>
      <w:r w:rsidR="00717F60" w:rsidRPr="00336D0C">
        <w:rPr>
          <w:bCs w:val="0"/>
          <w:sz w:val="24"/>
          <w:szCs w:val="24"/>
        </w:rPr>
        <w:t>.</w:t>
      </w:r>
      <w:bookmarkEnd w:id="346"/>
    </w:p>
    <w:p w:rsidR="00717F60" w:rsidRPr="00E71A48" w:rsidRDefault="00717F60" w:rsidP="00E71A48">
      <w:pPr>
        <w:pStyle w:val="3"/>
        <w:spacing w:line="264" w:lineRule="auto"/>
        <w:rPr>
          <w:szCs w:val="24"/>
        </w:rPr>
      </w:pPr>
      <w:bookmarkStart w:id="347" w:name="_Ref115077798"/>
      <w:bookmarkStart w:id="348" w:name="_Toc439323708"/>
      <w:bookmarkStart w:id="349" w:name="_Toc440361342"/>
      <w:bookmarkStart w:id="350" w:name="_Toc440376097"/>
      <w:bookmarkStart w:id="351" w:name="_Toc440376224"/>
      <w:bookmarkStart w:id="352" w:name="_Toc440382489"/>
      <w:bookmarkStart w:id="353" w:name="_Toc440447159"/>
      <w:bookmarkStart w:id="354" w:name="_Toc440632319"/>
      <w:bookmarkStart w:id="355" w:name="_Toc440875092"/>
      <w:bookmarkStart w:id="356" w:name="_Toc441131337"/>
      <w:r w:rsidRPr="00E71A48">
        <w:rPr>
          <w:szCs w:val="24"/>
        </w:rPr>
        <w:t xml:space="preserve">Подача Заявок в письменной </w:t>
      </w:r>
      <w:r w:rsidR="004A045A" w:rsidRPr="006803F2">
        <w:rPr>
          <w:szCs w:val="24"/>
        </w:rPr>
        <w:t>(бумажной)</w:t>
      </w:r>
      <w:r w:rsidR="004A045A">
        <w:rPr>
          <w:szCs w:val="24"/>
        </w:rPr>
        <w:t xml:space="preserve"> </w:t>
      </w:r>
      <w:r w:rsidRPr="00E71A48">
        <w:rPr>
          <w:szCs w:val="24"/>
        </w:rPr>
        <w:t>форме</w:t>
      </w:r>
      <w:bookmarkEnd w:id="347"/>
      <w:bookmarkEnd w:id="348"/>
      <w:bookmarkEnd w:id="349"/>
      <w:bookmarkEnd w:id="350"/>
      <w:bookmarkEnd w:id="351"/>
      <w:bookmarkEnd w:id="352"/>
      <w:bookmarkEnd w:id="353"/>
      <w:bookmarkEnd w:id="354"/>
      <w:bookmarkEnd w:id="355"/>
      <w:bookmarkEnd w:id="356"/>
    </w:p>
    <w:bookmarkEnd w:id="336"/>
    <w:p w:rsidR="00717F60" w:rsidRPr="001222C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4A045A">
        <w:rPr>
          <w:bCs w:val="0"/>
          <w:sz w:val="24"/>
          <w:szCs w:val="24"/>
        </w:rPr>
        <w:t xml:space="preserve"> </w:t>
      </w:r>
      <w:r w:rsidR="004A045A" w:rsidRPr="006803F2">
        <w:rPr>
          <w:sz w:val="24"/>
          <w:szCs w:val="24"/>
        </w:rPr>
        <w:t>(бумажной)</w:t>
      </w:r>
      <w:r>
        <w:rPr>
          <w:bCs w:val="0"/>
          <w:sz w:val="24"/>
          <w:szCs w:val="24"/>
        </w:rPr>
        <w:t xml:space="preserve"> </w:t>
      </w:r>
      <w:r w:rsidRPr="001222CA">
        <w:rPr>
          <w:bCs w:val="0"/>
          <w:sz w:val="24"/>
          <w:szCs w:val="24"/>
        </w:rPr>
        <w:t>форме не предусмотрена</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D616EA">
        <w:fldChar w:fldCharType="begin"/>
      </w:r>
      <w:r w:rsidR="00D616EA">
        <w:instrText xml:space="preserve"> REF _Ref442190123 \r \h  \* MERGEFORMAT </w:instrText>
      </w:r>
      <w:r w:rsidR="00D616EA">
        <w:fldChar w:fldCharType="separate"/>
      </w:r>
      <w:r w:rsidR="002A74A8" w:rsidRPr="002A74A8">
        <w:rPr>
          <w:bCs w:val="0"/>
          <w:sz w:val="24"/>
          <w:szCs w:val="24"/>
        </w:rPr>
        <w:t>у)</w:t>
      </w:r>
      <w:r w:rsidR="00D616EA">
        <w:fldChar w:fldCharType="end"/>
      </w:r>
      <w:r w:rsidR="001222CA" w:rsidRPr="001222CA">
        <w:rPr>
          <w:sz w:val="24"/>
          <w:szCs w:val="24"/>
        </w:rPr>
        <w:t xml:space="preserve"> п. </w:t>
      </w:r>
      <w:r w:rsidR="00D616EA">
        <w:fldChar w:fldCharType="begin"/>
      </w:r>
      <w:r w:rsidR="00D616EA">
        <w:instrText xml:space="preserve"> REF _Ref306005578 \r \h  \* MERGEFORMAT </w:instrText>
      </w:r>
      <w:r w:rsidR="00D616EA">
        <w:fldChar w:fldCharType="separate"/>
      </w:r>
      <w:r w:rsidR="002A74A8" w:rsidRPr="002A74A8">
        <w:rPr>
          <w:sz w:val="24"/>
          <w:szCs w:val="24"/>
        </w:rPr>
        <w:t>3.3.8.3</w:t>
      </w:r>
      <w:r w:rsidR="00D616EA">
        <w:fldChar w:fldCharType="end"/>
      </w:r>
      <w:r w:rsidR="001222CA" w:rsidRPr="001222CA">
        <w:rPr>
          <w:sz w:val="24"/>
          <w:szCs w:val="24"/>
        </w:rPr>
        <w:t xml:space="preserve"> и подразделе </w:t>
      </w:r>
      <w:r w:rsidR="00D616EA">
        <w:fldChar w:fldCharType="begin"/>
      </w:r>
      <w:r w:rsidR="00D616EA">
        <w:instrText xml:space="preserve"> REF _Ref441574649 \r \h  \* MERGEFORMAT </w:instrText>
      </w:r>
      <w:r w:rsidR="00D616EA">
        <w:fldChar w:fldCharType="separate"/>
      </w:r>
      <w:r w:rsidR="002A74A8" w:rsidRPr="002A74A8">
        <w:rPr>
          <w:sz w:val="24"/>
          <w:szCs w:val="24"/>
        </w:rPr>
        <w:t>5.18</w:t>
      </w:r>
      <w:r w:rsidR="00D616EA">
        <w:fldChar w:fldCharType="end"/>
      </w:r>
      <w:r w:rsidRPr="001222CA">
        <w:rPr>
          <w:bCs w:val="0"/>
          <w:sz w:val="24"/>
          <w:szCs w:val="24"/>
        </w:rPr>
        <w:t>.</w:t>
      </w:r>
    </w:p>
    <w:p w:rsidR="00717F60" w:rsidRPr="00E71A48" w:rsidRDefault="00717F60" w:rsidP="00E71A48">
      <w:pPr>
        <w:pStyle w:val="2"/>
        <w:tabs>
          <w:tab w:val="clear" w:pos="1700"/>
          <w:tab w:val="left" w:pos="709"/>
        </w:tabs>
        <w:spacing w:line="264" w:lineRule="auto"/>
      </w:pPr>
      <w:bookmarkStart w:id="357" w:name="_Ref303683883"/>
      <w:bookmarkStart w:id="358" w:name="_Toc441131338"/>
      <w:r w:rsidRPr="00E71A48">
        <w:t xml:space="preserve">Изменение и отзыв </w:t>
      </w:r>
      <w:r w:rsidR="004B5EB3" w:rsidRPr="00E71A48">
        <w:t>Заявк</w:t>
      </w:r>
      <w:r w:rsidRPr="00E71A48">
        <w:t>и</w:t>
      </w:r>
      <w:bookmarkEnd w:id="357"/>
      <w:bookmarkEnd w:id="358"/>
    </w:p>
    <w:p w:rsidR="002A74A8" w:rsidRPr="00E71A48" w:rsidRDefault="002A74A8" w:rsidP="002A74A8">
      <w:pPr>
        <w:widowControl w:val="0"/>
        <w:numPr>
          <w:ilvl w:val="2"/>
          <w:numId w:val="29"/>
        </w:numPr>
        <w:autoSpaceDE w:val="0"/>
        <w:spacing w:after="100" w:line="264" w:lineRule="auto"/>
        <w:ind w:left="0" w:firstLine="567"/>
        <w:rPr>
          <w:bCs w:val="0"/>
          <w:sz w:val="24"/>
          <w:szCs w:val="24"/>
        </w:rPr>
      </w:pPr>
      <w:bookmarkStart w:id="359" w:name="_Ref305973250"/>
      <w:bookmarkStart w:id="360" w:name="_Toc441131339"/>
      <w:r w:rsidRPr="00E71A48">
        <w:rPr>
          <w:bCs w:val="0"/>
          <w:sz w:val="24"/>
          <w:szCs w:val="24"/>
        </w:rPr>
        <w:t xml:space="preserve">До окончания </w:t>
      </w:r>
      <w:r w:rsidRPr="00223D18">
        <w:rPr>
          <w:bCs w:val="0"/>
          <w:sz w:val="24"/>
          <w:szCs w:val="24"/>
        </w:rPr>
        <w:t xml:space="preserve">срока подачи заявок (п. </w:t>
      </w:r>
      <w:r w:rsidR="00D616EA">
        <w:fldChar w:fldCharType="begin"/>
      </w:r>
      <w:r w:rsidR="00D616EA">
        <w:instrText xml:space="preserve"> REF _Ref440289953 \r \h  \* MERGEFORMAT </w:instrText>
      </w:r>
      <w:r w:rsidR="00D616EA">
        <w:fldChar w:fldCharType="separate"/>
      </w:r>
      <w:r w:rsidRPr="002A74A8">
        <w:rPr>
          <w:bCs w:val="0"/>
          <w:sz w:val="24"/>
          <w:szCs w:val="24"/>
        </w:rPr>
        <w:t>3.4.1.3</w:t>
      </w:r>
      <w:r w:rsidR="00D616EA">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2A74A8" w:rsidRPr="00E71A48" w:rsidRDefault="002A74A8" w:rsidP="002A74A8">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D616EA">
        <w:fldChar w:fldCharType="begin"/>
      </w:r>
      <w:r w:rsidR="00D616EA">
        <w:instrText xml:space="preserve"> REF _Ref440289953 \r \h  \* MERGEFORMAT </w:instrText>
      </w:r>
      <w:r w:rsidR="00D616EA">
        <w:fldChar w:fldCharType="separate"/>
      </w:r>
      <w:r>
        <w:rPr>
          <w:bCs w:val="0"/>
          <w:sz w:val="24"/>
          <w:szCs w:val="24"/>
        </w:rPr>
        <w:t>3.4.1.3</w:t>
      </w:r>
      <w:r w:rsidR="00D616EA">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2A74A8" w:rsidRPr="00223D18" w:rsidRDefault="002A74A8" w:rsidP="002A74A8">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D616EA">
        <w:fldChar w:fldCharType="begin"/>
      </w:r>
      <w:r w:rsidR="00D616EA">
        <w:instrText xml:space="preserve"> REF _Ref440289953 \r \h  \* MERGEFORMAT </w:instrText>
      </w:r>
      <w:r w:rsidR="00D616EA">
        <w:fldChar w:fldCharType="separate"/>
      </w:r>
      <w:r w:rsidRPr="002A74A8">
        <w:rPr>
          <w:bCs w:val="0"/>
          <w:sz w:val="24"/>
          <w:szCs w:val="24"/>
        </w:rPr>
        <w:t>3.4.1.3</w:t>
      </w:r>
      <w:r w:rsidR="00D616EA">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D616EA">
        <w:fldChar w:fldCharType="begin"/>
      </w:r>
      <w:r w:rsidR="00D616EA">
        <w:instrText xml:space="preserve"> REF _Ref55279015 \r \h  \* MERGEFORMAT </w:instrText>
      </w:r>
      <w:r w:rsidR="00D616EA">
        <w:fldChar w:fldCharType="separate"/>
      </w:r>
      <w:r w:rsidRPr="002A74A8">
        <w:rPr>
          <w:sz w:val="24"/>
          <w:szCs w:val="24"/>
        </w:rPr>
        <w:t>3.3.1.6</w:t>
      </w:r>
      <w:r w:rsidR="00D616EA">
        <w:fldChar w:fldCharType="end"/>
      </w:r>
      <w:r w:rsidRPr="00223D18">
        <w:rPr>
          <w:sz w:val="24"/>
          <w:szCs w:val="24"/>
        </w:rPr>
        <w:t xml:space="preserve">, </w:t>
      </w:r>
      <w:r w:rsidR="00D616EA">
        <w:fldChar w:fldCharType="begin"/>
      </w:r>
      <w:r w:rsidR="00D616EA">
        <w:instrText xml:space="preserve"> REF _Ref195087786 \r \h  \* MERGEFORMAT </w:instrText>
      </w:r>
      <w:r w:rsidR="00D616EA">
        <w:fldChar w:fldCharType="separate"/>
      </w:r>
      <w:r w:rsidRPr="002A74A8">
        <w:rPr>
          <w:sz w:val="24"/>
          <w:szCs w:val="24"/>
        </w:rPr>
        <w:t>3.3.1.7</w:t>
      </w:r>
      <w:r w:rsidR="00D616EA">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359"/>
      <w:bookmarkEnd w:id="360"/>
      <w:r w:rsidRPr="00E71A48">
        <w:t xml:space="preserve"> </w:t>
      </w:r>
    </w:p>
    <w:p w:rsidR="00717F60" w:rsidRPr="00E71A48" w:rsidRDefault="00717F60" w:rsidP="00E71A48">
      <w:pPr>
        <w:pStyle w:val="3"/>
        <w:spacing w:line="264" w:lineRule="auto"/>
        <w:rPr>
          <w:szCs w:val="24"/>
        </w:rPr>
      </w:pPr>
      <w:bookmarkStart w:id="361" w:name="_Toc439323711"/>
      <w:bookmarkStart w:id="362" w:name="_Toc440361345"/>
      <w:bookmarkStart w:id="363" w:name="_Toc440376100"/>
      <w:bookmarkStart w:id="364" w:name="_Toc440376227"/>
      <w:bookmarkStart w:id="365" w:name="_Toc440382492"/>
      <w:bookmarkStart w:id="366" w:name="_Toc440447162"/>
      <w:bookmarkStart w:id="367" w:name="_Toc440632322"/>
      <w:bookmarkStart w:id="368" w:name="_Toc440875095"/>
      <w:bookmarkStart w:id="369" w:name="_Toc441131340"/>
      <w:r w:rsidRPr="00E71A48">
        <w:rPr>
          <w:szCs w:val="24"/>
        </w:rPr>
        <w:t>Общие положения</w:t>
      </w:r>
      <w:bookmarkEnd w:id="361"/>
      <w:bookmarkEnd w:id="362"/>
      <w:bookmarkEnd w:id="363"/>
      <w:bookmarkEnd w:id="364"/>
      <w:bookmarkEnd w:id="365"/>
      <w:bookmarkEnd w:id="366"/>
      <w:bookmarkEnd w:id="367"/>
      <w:bookmarkEnd w:id="368"/>
      <w:bookmarkEnd w:id="369"/>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 xml:space="preserve">ам </w:t>
      </w:r>
      <w:r w:rsidRPr="00E71A48">
        <w:rPr>
          <w:bCs w:val="0"/>
          <w:sz w:val="24"/>
          <w:szCs w:val="24"/>
        </w:rPr>
        <w:lastRenderedPageBreak/>
        <w:t>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D616EA">
        <w:fldChar w:fldCharType="begin"/>
      </w:r>
      <w:r w:rsidR="00D616EA">
        <w:instrText xml:space="preserve"> REF _Ref93089454 \n \h  \* MERGEFORMAT </w:instrText>
      </w:r>
      <w:r w:rsidR="00D616EA">
        <w:fldChar w:fldCharType="separate"/>
      </w:r>
      <w:r w:rsidR="002A74A8" w:rsidRPr="002A74A8">
        <w:rPr>
          <w:bCs w:val="0"/>
          <w:sz w:val="24"/>
          <w:szCs w:val="24"/>
        </w:rPr>
        <w:t>3.6.2</w:t>
      </w:r>
      <w:r w:rsidR="00D616EA">
        <w:fldChar w:fldCharType="end"/>
      </w:r>
      <w:r w:rsidRPr="00E71A48">
        <w:rPr>
          <w:bCs w:val="0"/>
          <w:sz w:val="24"/>
          <w:szCs w:val="24"/>
        </w:rPr>
        <w:t xml:space="preserve">), проведение (при необходимости) переговоров (пункт </w:t>
      </w:r>
      <w:r w:rsidR="00D616EA">
        <w:fldChar w:fldCharType="begin"/>
      </w:r>
      <w:r w:rsidR="00D616EA">
        <w:instrText xml:space="preserve"> REF _Ref303670674 \n \h  \* MERGEFORMAT </w:instrText>
      </w:r>
      <w:r w:rsidR="00D616EA">
        <w:fldChar w:fldCharType="separate"/>
      </w:r>
      <w:r w:rsidR="002A74A8" w:rsidRPr="002A74A8">
        <w:rPr>
          <w:bCs w:val="0"/>
          <w:sz w:val="24"/>
          <w:szCs w:val="24"/>
        </w:rPr>
        <w:t>3.6.3</w:t>
      </w:r>
      <w:r w:rsidR="00D616EA">
        <w:fldChar w:fldCharType="end"/>
      </w:r>
      <w:r w:rsidRPr="00E71A48">
        <w:rPr>
          <w:bCs w:val="0"/>
          <w:sz w:val="24"/>
          <w:szCs w:val="24"/>
        </w:rPr>
        <w:t>) и оценочную стадию (пункт</w:t>
      </w:r>
      <w:r w:rsidR="007F3FB7" w:rsidRPr="00E71A48">
        <w:rPr>
          <w:bCs w:val="0"/>
          <w:sz w:val="24"/>
          <w:szCs w:val="24"/>
        </w:rPr>
        <w:t xml:space="preserve"> </w:t>
      </w:r>
      <w:r w:rsidR="00D616EA">
        <w:fldChar w:fldCharType="begin"/>
      </w:r>
      <w:r w:rsidR="00D616EA">
        <w:instrText xml:space="preserve"> REF _Ref306138385 \r \h  \* MERGEFORMAT </w:instrText>
      </w:r>
      <w:r w:rsidR="00D616EA">
        <w:fldChar w:fldCharType="separate"/>
      </w:r>
      <w:r w:rsidR="002A74A8" w:rsidRPr="002A74A8">
        <w:rPr>
          <w:bCs w:val="0"/>
          <w:sz w:val="24"/>
          <w:szCs w:val="24"/>
        </w:rPr>
        <w:t>3.6.4</w:t>
      </w:r>
      <w:r w:rsidR="00D616EA">
        <w:fldChar w:fldCharType="end"/>
      </w:r>
      <w:r w:rsidRPr="00E71A48">
        <w:rPr>
          <w:bCs w:val="0"/>
          <w:sz w:val="24"/>
          <w:szCs w:val="24"/>
        </w:rPr>
        <w:t>).</w:t>
      </w:r>
    </w:p>
    <w:p w:rsidR="00717F60" w:rsidRPr="00E71A48" w:rsidRDefault="00717F60" w:rsidP="00E71A48">
      <w:pPr>
        <w:pStyle w:val="3"/>
        <w:spacing w:line="264" w:lineRule="auto"/>
        <w:rPr>
          <w:szCs w:val="24"/>
        </w:rPr>
      </w:pPr>
      <w:bookmarkStart w:id="370" w:name="_Ref93089454"/>
      <w:bookmarkStart w:id="371" w:name="_Toc439323712"/>
      <w:bookmarkStart w:id="372" w:name="_Toc440361346"/>
      <w:bookmarkStart w:id="373" w:name="_Toc440376101"/>
      <w:bookmarkStart w:id="374" w:name="_Toc440376228"/>
      <w:bookmarkStart w:id="375" w:name="_Toc440382493"/>
      <w:bookmarkStart w:id="376" w:name="_Toc440447163"/>
      <w:bookmarkStart w:id="377" w:name="_Toc440632323"/>
      <w:bookmarkStart w:id="378" w:name="_Toc440875096"/>
      <w:bookmarkStart w:id="379" w:name="_Toc441131341"/>
      <w:r w:rsidRPr="00E71A48">
        <w:rPr>
          <w:szCs w:val="24"/>
        </w:rPr>
        <w:t>Отборочная стадия</w:t>
      </w:r>
      <w:bookmarkEnd w:id="370"/>
      <w:bookmarkEnd w:id="371"/>
      <w:bookmarkEnd w:id="372"/>
      <w:bookmarkEnd w:id="373"/>
      <w:bookmarkEnd w:id="374"/>
      <w:bookmarkEnd w:id="375"/>
      <w:bookmarkEnd w:id="376"/>
      <w:bookmarkEnd w:id="377"/>
      <w:bookmarkEnd w:id="378"/>
      <w:bookmarkEnd w:id="379"/>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AB2169"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AB2169"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CB5C72">
        <w:rPr>
          <w:bCs w:val="0"/>
          <w:sz w:val="24"/>
          <w:szCs w:val="24"/>
        </w:rPr>
        <w:t xml:space="preserve">соответствии с положениями Федерального закона от </w:t>
      </w:r>
      <w:r w:rsidR="00CB5C72" w:rsidRPr="00CB5C7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CB5C72">
        <w:rPr>
          <w:bCs w:val="0"/>
          <w:sz w:val="24"/>
          <w:szCs w:val="24"/>
        </w:rPr>
        <w:t>, Федерального</w:t>
      </w:r>
      <w:r w:rsidRPr="00E71A48">
        <w:rPr>
          <w:bCs w:val="0"/>
          <w:sz w:val="24"/>
          <w:szCs w:val="24"/>
        </w:rPr>
        <w:t xml:space="preserve"> закона от </w:t>
      </w:r>
      <w:r w:rsidRPr="00AB2169">
        <w:rPr>
          <w:bCs w:val="0"/>
          <w:sz w:val="24"/>
          <w:szCs w:val="24"/>
        </w:rPr>
        <w:t>18.07.2011 № 223-ФЗ «О закупках товаров, работ, услуг отдельными видами юридических лиц»;</w:t>
      </w:r>
      <w:proofErr w:type="gramEnd"/>
      <w:r w:rsidRPr="00AB2169">
        <w:rPr>
          <w:bCs w:val="0"/>
          <w:sz w:val="24"/>
          <w:szCs w:val="24"/>
        </w:rPr>
        <w:t xml:space="preserve"> отсутствие отрицательных отзывов о работе </w:t>
      </w:r>
      <w:r w:rsidR="009C744E" w:rsidRPr="00AB2169">
        <w:rPr>
          <w:bCs w:val="0"/>
          <w:sz w:val="24"/>
          <w:szCs w:val="24"/>
        </w:rPr>
        <w:t>Участник</w:t>
      </w:r>
      <w:r w:rsidRPr="00AB2169">
        <w:rPr>
          <w:bCs w:val="0"/>
          <w:sz w:val="24"/>
          <w:szCs w:val="24"/>
        </w:rPr>
        <w:t xml:space="preserve">а; </w:t>
      </w:r>
    </w:p>
    <w:p w:rsidR="00717F60" w:rsidRPr="00AB2169" w:rsidRDefault="00AB2169" w:rsidP="00D75CA2">
      <w:pPr>
        <w:widowControl w:val="0"/>
        <w:numPr>
          <w:ilvl w:val="0"/>
          <w:numId w:val="8"/>
        </w:numPr>
        <w:tabs>
          <w:tab w:val="left" w:pos="426"/>
        </w:tabs>
        <w:autoSpaceDE w:val="0"/>
        <w:spacing w:line="264" w:lineRule="auto"/>
        <w:ind w:left="0" w:firstLine="426"/>
        <w:rPr>
          <w:bCs w:val="0"/>
          <w:sz w:val="24"/>
          <w:szCs w:val="24"/>
        </w:rPr>
      </w:pPr>
      <w:r w:rsidRPr="00AB2169">
        <w:rPr>
          <w:bCs w:val="0"/>
          <w:sz w:val="24"/>
          <w:szCs w:val="24"/>
        </w:rPr>
        <w:t>соответствие Заявки требованиям настоящей Документации, в том числе соответствие цены Заявки установленной начально</w:t>
      </w:r>
      <w:r w:rsidR="0005086D">
        <w:rPr>
          <w:bCs w:val="0"/>
          <w:sz w:val="24"/>
          <w:szCs w:val="24"/>
        </w:rPr>
        <w:t>й (максимальной) цене Договора</w:t>
      </w:r>
      <w:r w:rsidRPr="00AB2169">
        <w:rPr>
          <w:bCs w:val="0"/>
          <w:sz w:val="24"/>
          <w:szCs w:val="24"/>
        </w:rPr>
        <w:t>, коммерческой и технической составляющих</w:t>
      </w:r>
      <w:r w:rsidR="00717F60" w:rsidRPr="00AB2169">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380" w:name="_Ref55304419"/>
      <w:r w:rsidRPr="00AB2169">
        <w:rPr>
          <w:sz w:val="24"/>
          <w:szCs w:val="24"/>
        </w:rPr>
        <w:t xml:space="preserve">В рамках отборочной стадии Закупочная комиссия может запросить у </w:t>
      </w:r>
      <w:r w:rsidR="009C744E" w:rsidRPr="00AB2169">
        <w:rPr>
          <w:sz w:val="24"/>
          <w:szCs w:val="24"/>
        </w:rPr>
        <w:t>Участник</w:t>
      </w:r>
      <w:r w:rsidRPr="00AB2169">
        <w:rPr>
          <w:sz w:val="24"/>
          <w:szCs w:val="24"/>
        </w:rPr>
        <w:t>ов разъя</w:t>
      </w:r>
      <w:r w:rsidR="00F11A50" w:rsidRPr="00AB2169">
        <w:rPr>
          <w:sz w:val="24"/>
          <w:szCs w:val="24"/>
        </w:rPr>
        <w:t>снения или дополнения их Заявок</w:t>
      </w:r>
      <w:r w:rsidRPr="00AB2169">
        <w:rPr>
          <w:sz w:val="24"/>
          <w:szCs w:val="24"/>
        </w:rPr>
        <w:t>.</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AB2169"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381"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AB2169">
        <w:rPr>
          <w:sz w:val="24"/>
          <w:szCs w:val="24"/>
        </w:rPr>
        <w:t xml:space="preserve">отклонит </w:t>
      </w:r>
      <w:r w:rsidR="004B5EB3" w:rsidRPr="00AB2169">
        <w:rPr>
          <w:sz w:val="24"/>
          <w:szCs w:val="24"/>
        </w:rPr>
        <w:t>Заявк</w:t>
      </w:r>
      <w:r w:rsidRPr="00AB2169">
        <w:rPr>
          <w:sz w:val="24"/>
          <w:szCs w:val="24"/>
        </w:rPr>
        <w:t>и, которые:</w:t>
      </w:r>
      <w:bookmarkEnd w:id="380"/>
      <w:bookmarkEnd w:id="381"/>
    </w:p>
    <w:p w:rsidR="00B15176" w:rsidRPr="00AB2169" w:rsidRDefault="00AB2169"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B15176" w:rsidRPr="00AB2169">
        <w:rPr>
          <w:sz w:val="24"/>
          <w:szCs w:val="24"/>
        </w:rPr>
        <w:t>;</w:t>
      </w:r>
    </w:p>
    <w:p w:rsidR="00B15176" w:rsidRPr="00AB2169" w:rsidRDefault="00B15176"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AB2169">
        <w:rPr>
          <w:sz w:val="24"/>
          <w:szCs w:val="24"/>
        </w:rPr>
        <w:t>числе</w:t>
      </w:r>
      <w:proofErr w:type="gramEnd"/>
      <w:r w:rsidRPr="00AB2169">
        <w:rPr>
          <w:sz w:val="24"/>
          <w:szCs w:val="24"/>
        </w:rPr>
        <w:t xml:space="preserve"> если Участник (в </w:t>
      </w:r>
      <w:proofErr w:type="spellStart"/>
      <w:r w:rsidRPr="00AB2169">
        <w:rPr>
          <w:sz w:val="24"/>
          <w:szCs w:val="24"/>
        </w:rPr>
        <w:t>т.ч</w:t>
      </w:r>
      <w:proofErr w:type="spellEnd"/>
      <w:r w:rsidRPr="00AB2169">
        <w:rPr>
          <w:sz w:val="24"/>
          <w:szCs w:val="24"/>
        </w:rPr>
        <w:t xml:space="preserve">. один или несколько членов Коллективного участника, один </w:t>
      </w:r>
      <w:r w:rsidRPr="00AB2169">
        <w:rPr>
          <w:sz w:val="24"/>
          <w:szCs w:val="24"/>
        </w:rPr>
        <w:lastRenderedPageBreak/>
        <w:t xml:space="preserve">либо несколько привлекаемых Участником </w:t>
      </w:r>
      <w:r w:rsidR="00687DEE" w:rsidRPr="00AB2169">
        <w:rPr>
          <w:sz w:val="24"/>
          <w:szCs w:val="24"/>
        </w:rPr>
        <w:t>соисполнителей</w:t>
      </w:r>
      <w:r w:rsidRPr="00AB2169">
        <w:rPr>
          <w:sz w:val="24"/>
          <w:szCs w:val="24"/>
        </w:rPr>
        <w:t xml:space="preserve">) не предоставил информацию о собственниках Участника (включая конечных бенефициаров) (подраздел </w:t>
      </w:r>
      <w:r w:rsidR="00D616EA">
        <w:fldChar w:fldCharType="begin"/>
      </w:r>
      <w:r w:rsidR="00D616EA">
        <w:instrText xml:space="preserve"> REF _Ref444181380 \r \h  \* MERGEFORMAT </w:instrText>
      </w:r>
      <w:r w:rsidR="00D616EA">
        <w:fldChar w:fldCharType="separate"/>
      </w:r>
      <w:r w:rsidRPr="00AB2169">
        <w:rPr>
          <w:sz w:val="24"/>
          <w:szCs w:val="24"/>
        </w:rPr>
        <w:t>5.12</w:t>
      </w:r>
      <w:r w:rsidR="00D616EA">
        <w:fldChar w:fldCharType="end"/>
      </w:r>
      <w:r w:rsidRPr="00AB2169">
        <w:rPr>
          <w:sz w:val="24"/>
          <w:szCs w:val="24"/>
        </w:rPr>
        <w:t xml:space="preserve">); </w:t>
      </w:r>
    </w:p>
    <w:p w:rsidR="00B15176" w:rsidRPr="00AB2169" w:rsidRDefault="00B15176"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D616EA">
        <w:fldChar w:fldCharType="begin"/>
      </w:r>
      <w:r w:rsidR="00D616EA">
        <w:instrText xml:space="preserve"> REF _Ref306176386 \r \h  \* MERGEFORMAT </w:instrText>
      </w:r>
      <w:r w:rsidR="00D616EA">
        <w:fldChar w:fldCharType="separate"/>
      </w:r>
      <w:r w:rsidRPr="00AB2169">
        <w:rPr>
          <w:sz w:val="24"/>
          <w:szCs w:val="24"/>
        </w:rPr>
        <w:t>3.3.14</w:t>
      </w:r>
      <w:r w:rsidR="00D616EA">
        <w:fldChar w:fldCharType="end"/>
      </w:r>
      <w:r w:rsidRPr="00AB2169">
        <w:rPr>
          <w:sz w:val="24"/>
          <w:szCs w:val="24"/>
        </w:rPr>
        <w:t>;</w:t>
      </w:r>
    </w:p>
    <w:p w:rsidR="00B15176" w:rsidRPr="00AB2169" w:rsidRDefault="00AB2169" w:rsidP="00B15176">
      <w:pPr>
        <w:pStyle w:val="affffff0"/>
        <w:widowControl w:val="0"/>
        <w:numPr>
          <w:ilvl w:val="0"/>
          <w:numId w:val="89"/>
        </w:numPr>
        <w:tabs>
          <w:tab w:val="left" w:pos="426"/>
        </w:tabs>
        <w:autoSpaceDE w:val="0"/>
        <w:spacing w:after="100" w:line="264" w:lineRule="auto"/>
        <w:rPr>
          <w:sz w:val="24"/>
          <w:szCs w:val="24"/>
        </w:rPr>
      </w:pPr>
      <w:r w:rsidRPr="00AB2169">
        <w:rPr>
          <w:sz w:val="24"/>
          <w:szCs w:val="24"/>
        </w:rPr>
        <w:t xml:space="preserve">поданы Участниками, но не содержат всех </w:t>
      </w:r>
      <w:proofErr w:type="gramStart"/>
      <w:r w:rsidRPr="00AB2169">
        <w:rPr>
          <w:sz w:val="24"/>
          <w:szCs w:val="24"/>
        </w:rPr>
        <w:t>документов</w:t>
      </w:r>
      <w:proofErr w:type="gramEnd"/>
      <w:r w:rsidRPr="00AB2169">
        <w:rPr>
          <w:sz w:val="24"/>
          <w:szCs w:val="24"/>
        </w:rPr>
        <w:t xml:space="preserve"> требуемых настоящей Документацией по запросу предложений</w:t>
      </w:r>
      <w:r w:rsidR="00B15176" w:rsidRPr="00AB2169">
        <w:rPr>
          <w:sz w:val="24"/>
          <w:szCs w:val="24"/>
        </w:rPr>
        <w:t>;</w:t>
      </w:r>
    </w:p>
    <w:p w:rsidR="00B15176" w:rsidRPr="00AB2169" w:rsidRDefault="00B15176" w:rsidP="00B15176">
      <w:pPr>
        <w:pStyle w:val="affffff0"/>
        <w:widowControl w:val="0"/>
        <w:numPr>
          <w:ilvl w:val="0"/>
          <w:numId w:val="89"/>
        </w:numPr>
        <w:tabs>
          <w:tab w:val="left" w:pos="426"/>
        </w:tabs>
        <w:autoSpaceDE w:val="0"/>
        <w:spacing w:after="100" w:line="264" w:lineRule="auto"/>
        <w:rPr>
          <w:sz w:val="24"/>
          <w:szCs w:val="24"/>
        </w:rPr>
      </w:pPr>
      <w:r w:rsidRPr="00AB2169">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6C69BB" w:rsidRPr="00B15176" w:rsidRDefault="00B15176"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содержат очевидные арифметические или грамматические</w:t>
      </w:r>
      <w:r w:rsidRPr="00B15176">
        <w:rPr>
          <w:sz w:val="24"/>
          <w:szCs w:val="24"/>
        </w:rPr>
        <w:t xml:space="preserve">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D616EA">
        <w:fldChar w:fldCharType="begin"/>
      </w:r>
      <w:r w:rsidR="00D616EA">
        <w:instrText xml:space="preserve"> REF _Ref306176386 \r \h  \* MERGEFORMAT </w:instrText>
      </w:r>
      <w:r w:rsidR="00D616EA">
        <w:fldChar w:fldCharType="separate"/>
      </w:r>
      <w:r w:rsidR="002A74A8" w:rsidRPr="002A74A8">
        <w:rPr>
          <w:sz w:val="24"/>
          <w:szCs w:val="24"/>
        </w:rPr>
        <w:t>3.3.14</w:t>
      </w:r>
      <w:r w:rsidR="00D616EA">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82" w:name="_Ref303670674"/>
      <w:bookmarkStart w:id="383" w:name="_Toc439323713"/>
      <w:bookmarkStart w:id="384" w:name="_Toc440361347"/>
      <w:bookmarkStart w:id="385" w:name="_Toc440376102"/>
      <w:bookmarkStart w:id="386" w:name="_Toc440376229"/>
      <w:bookmarkStart w:id="387" w:name="_Toc440382494"/>
      <w:bookmarkStart w:id="388" w:name="_Toc440447164"/>
      <w:bookmarkStart w:id="389" w:name="_Toc440632324"/>
      <w:bookmarkStart w:id="390" w:name="_Toc440875097"/>
      <w:bookmarkStart w:id="391" w:name="_Toc441131342"/>
      <w:r w:rsidRPr="00E71A48">
        <w:rPr>
          <w:szCs w:val="24"/>
        </w:rPr>
        <w:t>Проведение переговоров</w:t>
      </w:r>
      <w:bookmarkEnd w:id="382"/>
      <w:bookmarkEnd w:id="383"/>
      <w:bookmarkEnd w:id="384"/>
      <w:bookmarkEnd w:id="385"/>
      <w:bookmarkEnd w:id="386"/>
      <w:bookmarkEnd w:id="387"/>
      <w:bookmarkEnd w:id="388"/>
      <w:bookmarkEnd w:id="389"/>
      <w:bookmarkEnd w:id="390"/>
      <w:bookmarkEnd w:id="391"/>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92" w:name="_Ref306138385"/>
      <w:bookmarkStart w:id="393" w:name="_Toc439323714"/>
      <w:bookmarkStart w:id="394" w:name="_Toc440361348"/>
      <w:bookmarkStart w:id="395" w:name="_Toc440376103"/>
      <w:bookmarkStart w:id="396" w:name="_Toc440376230"/>
      <w:bookmarkStart w:id="397" w:name="_Toc440382495"/>
      <w:bookmarkStart w:id="398" w:name="_Toc440447165"/>
      <w:bookmarkStart w:id="399" w:name="_Toc440632325"/>
      <w:bookmarkStart w:id="400" w:name="_Toc440875098"/>
      <w:bookmarkStart w:id="401" w:name="_Toc441131343"/>
      <w:r w:rsidRPr="00E71A48">
        <w:rPr>
          <w:szCs w:val="24"/>
        </w:rPr>
        <w:t>Оценочная стадия</w:t>
      </w:r>
      <w:bookmarkEnd w:id="392"/>
      <w:bookmarkEnd w:id="393"/>
      <w:bookmarkEnd w:id="394"/>
      <w:bookmarkEnd w:id="395"/>
      <w:bookmarkEnd w:id="396"/>
      <w:bookmarkEnd w:id="397"/>
      <w:bookmarkEnd w:id="398"/>
      <w:bookmarkEnd w:id="399"/>
      <w:bookmarkEnd w:id="400"/>
      <w:bookmarkEnd w:id="401"/>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02" w:name="_Ref303250967"/>
      <w:bookmarkStart w:id="403" w:name="_Toc305697378"/>
      <w:bookmarkStart w:id="404" w:name="_Toc441131344"/>
      <w:bookmarkStart w:id="405" w:name="_Toc255985696"/>
      <w:r w:rsidRPr="00E71A48">
        <w:t>Аукционная процедура понижени</w:t>
      </w:r>
      <w:r w:rsidR="00E60F8E" w:rsidRPr="00E71A48">
        <w:t>я</w:t>
      </w:r>
      <w:r w:rsidRPr="00E71A48">
        <w:t xml:space="preserve"> цены (переторжка)</w:t>
      </w:r>
      <w:bookmarkEnd w:id="402"/>
      <w:bookmarkEnd w:id="403"/>
      <w:bookmarkEnd w:id="404"/>
      <w:r w:rsidRPr="00E71A48">
        <w:t xml:space="preserve"> </w:t>
      </w:r>
    </w:p>
    <w:bookmarkEnd w:id="405"/>
    <w:p w:rsidR="00F15392" w:rsidRPr="00AA3BD2"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AA3BD2">
        <w:rPr>
          <w:sz w:val="24"/>
          <w:szCs w:val="24"/>
          <w:lang w:eastAsia="ru-RU"/>
        </w:rPr>
        <w:t>запроса предложений</w:t>
      </w:r>
      <w:r w:rsidRPr="00AA3BD2">
        <w:rPr>
          <w:sz w:val="24"/>
          <w:szCs w:val="24"/>
          <w:lang w:eastAsia="ru-RU"/>
        </w:rPr>
        <w:t xml:space="preserve"> возможности добровольно повысить предпочтительность их </w:t>
      </w:r>
      <w:r w:rsidR="00D275BB" w:rsidRPr="00AA3BD2">
        <w:rPr>
          <w:sz w:val="24"/>
          <w:szCs w:val="24"/>
          <w:lang w:eastAsia="ru-RU"/>
        </w:rPr>
        <w:t>Заявок</w:t>
      </w:r>
      <w:r w:rsidRPr="00AA3BD2">
        <w:rPr>
          <w:sz w:val="24"/>
          <w:szCs w:val="24"/>
          <w:lang w:eastAsia="ru-RU"/>
        </w:rPr>
        <w:t xml:space="preserve"> путем снижения первоначальной, указанной в  </w:t>
      </w:r>
      <w:r w:rsidR="004B5EB3" w:rsidRPr="00AA3BD2">
        <w:rPr>
          <w:sz w:val="24"/>
          <w:szCs w:val="24"/>
          <w:lang w:eastAsia="ru-RU"/>
        </w:rPr>
        <w:t>Заявк</w:t>
      </w:r>
      <w:r w:rsidRPr="00AA3BD2">
        <w:rPr>
          <w:sz w:val="24"/>
          <w:szCs w:val="24"/>
          <w:lang w:eastAsia="ru-RU"/>
        </w:rPr>
        <w:t>е, цены.</w:t>
      </w:r>
    </w:p>
    <w:p w:rsidR="00F15392" w:rsidRPr="00AA3BD2" w:rsidRDefault="00AA3BD2" w:rsidP="00985B2A">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AA3BD2">
        <w:rPr>
          <w:sz w:val="24"/>
          <w:szCs w:val="24"/>
          <w:lang w:eastAsia="ru-RU"/>
        </w:rPr>
        <w:t xml:space="preserve">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w:t>
      </w:r>
      <w:r w:rsidRPr="00AA3BD2">
        <w:rPr>
          <w:sz w:val="24"/>
          <w:szCs w:val="24"/>
          <w:lang w:eastAsia="ru-RU"/>
        </w:rPr>
        <w:lastRenderedPageBreak/>
        <w:t>переторжки принимает Закупочная комиссия</w:t>
      </w:r>
      <w:r w:rsidR="00F15392" w:rsidRPr="00AA3BD2">
        <w:rPr>
          <w:sz w:val="24"/>
          <w:szCs w:val="24"/>
          <w:lang w:eastAsia="ru-RU"/>
        </w:rPr>
        <w:t>.</w:t>
      </w:r>
    </w:p>
    <w:p w:rsidR="00F15392" w:rsidRPr="00985B2A"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06" w:name="_Ref306352987"/>
      <w:r w:rsidRPr="00AA3BD2">
        <w:rPr>
          <w:sz w:val="24"/>
          <w:szCs w:val="24"/>
          <w:lang w:eastAsia="ru-RU"/>
        </w:rPr>
        <w:t>Участник</w:t>
      </w:r>
      <w:r w:rsidR="00F15392" w:rsidRPr="00AA3BD2">
        <w:rPr>
          <w:sz w:val="24"/>
          <w:szCs w:val="24"/>
          <w:lang w:eastAsia="ru-RU"/>
        </w:rPr>
        <w:t xml:space="preserve"> </w:t>
      </w:r>
      <w:r w:rsidR="00C05EF6" w:rsidRPr="00AA3BD2">
        <w:rPr>
          <w:sz w:val="24"/>
          <w:szCs w:val="24"/>
          <w:lang w:eastAsia="ru-RU"/>
        </w:rPr>
        <w:t>запроса предложений</w:t>
      </w:r>
      <w:r w:rsidR="00F15392" w:rsidRPr="00AA3BD2">
        <w:rPr>
          <w:sz w:val="24"/>
          <w:szCs w:val="24"/>
          <w:lang w:eastAsia="ru-RU"/>
        </w:rPr>
        <w:t xml:space="preserve">, приглашенный на переторжку, вправе не </w:t>
      </w:r>
      <w:r w:rsidR="00F15392" w:rsidRPr="00985B2A">
        <w:rPr>
          <w:sz w:val="24"/>
          <w:szCs w:val="24"/>
          <w:lang w:eastAsia="ru-RU"/>
        </w:rPr>
        <w:t xml:space="preserve">участвовать в ней, тогда его </w:t>
      </w:r>
      <w:r w:rsidR="004B5EB3" w:rsidRPr="00985B2A">
        <w:rPr>
          <w:sz w:val="24"/>
          <w:szCs w:val="24"/>
          <w:lang w:eastAsia="ru-RU"/>
        </w:rPr>
        <w:t>Заявк</w:t>
      </w:r>
      <w:r w:rsidR="00BD05FA" w:rsidRPr="00985B2A">
        <w:rPr>
          <w:sz w:val="24"/>
          <w:szCs w:val="24"/>
          <w:lang w:eastAsia="ru-RU"/>
        </w:rPr>
        <w:t>а</w:t>
      </w:r>
      <w:r w:rsidR="00F15392" w:rsidRPr="00985B2A">
        <w:rPr>
          <w:sz w:val="24"/>
          <w:szCs w:val="24"/>
          <w:lang w:eastAsia="ru-RU"/>
        </w:rPr>
        <w:t xml:space="preserve">, </w:t>
      </w:r>
      <w:r w:rsidR="00F15392" w:rsidRPr="00985B2A">
        <w:rPr>
          <w:i/>
          <w:sz w:val="24"/>
          <w:szCs w:val="24"/>
          <w:lang w:eastAsia="ru-RU"/>
        </w:rPr>
        <w:t>по которо</w:t>
      </w:r>
      <w:r w:rsidR="00BD05FA" w:rsidRPr="00985B2A">
        <w:rPr>
          <w:i/>
          <w:sz w:val="24"/>
          <w:szCs w:val="24"/>
          <w:lang w:eastAsia="ru-RU"/>
        </w:rPr>
        <w:t>й</w:t>
      </w:r>
      <w:r w:rsidR="00F15392" w:rsidRPr="00985B2A">
        <w:rPr>
          <w:i/>
          <w:sz w:val="24"/>
          <w:szCs w:val="24"/>
          <w:lang w:eastAsia="ru-RU"/>
        </w:rPr>
        <w:t xml:space="preserve"> он не участвовал в переторжке, </w:t>
      </w:r>
      <w:r w:rsidR="00F15392" w:rsidRPr="00985B2A">
        <w:rPr>
          <w:sz w:val="24"/>
          <w:szCs w:val="24"/>
          <w:lang w:eastAsia="ru-RU"/>
        </w:rPr>
        <w:t xml:space="preserve">остается </w:t>
      </w:r>
      <w:r w:rsidR="006F17EF" w:rsidRPr="00985B2A">
        <w:rPr>
          <w:sz w:val="24"/>
          <w:szCs w:val="24"/>
          <w:lang w:eastAsia="ru-RU"/>
        </w:rPr>
        <w:t xml:space="preserve">действующей </w:t>
      </w:r>
      <w:r w:rsidR="00F15392" w:rsidRPr="00985B2A">
        <w:rPr>
          <w:sz w:val="24"/>
          <w:szCs w:val="24"/>
          <w:lang w:eastAsia="ru-RU"/>
        </w:rPr>
        <w:t>с ранее объявленной ценой.</w:t>
      </w:r>
      <w:bookmarkEnd w:id="406"/>
    </w:p>
    <w:p w:rsidR="00F15392" w:rsidRPr="00985B2A" w:rsidRDefault="00985B2A"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985B2A">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985B2A">
        <w:rPr>
          <w:sz w:val="24"/>
          <w:szCs w:val="24"/>
          <w:lang w:eastAsia="ru-RU"/>
        </w:rPr>
        <w:t>его Заявка остается действующей с ранее объявленной ценой</w:t>
      </w:r>
      <w:r w:rsidR="00F15392" w:rsidRPr="00985B2A">
        <w:rPr>
          <w:sz w:val="24"/>
          <w:szCs w:val="24"/>
          <w:lang w:eastAsia="ru-RU"/>
        </w:rPr>
        <w:t>.</w:t>
      </w:r>
    </w:p>
    <w:p w:rsidR="00F15392" w:rsidRPr="00985B2A"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07" w:name="_Ref306353005"/>
      <w:r w:rsidRPr="00985B2A">
        <w:rPr>
          <w:sz w:val="24"/>
          <w:szCs w:val="24"/>
          <w:lang w:eastAsia="ru-RU"/>
        </w:rPr>
        <w:t>Процедура переторжки проводится с использованием ЭТП</w:t>
      </w:r>
      <w:r w:rsidRPr="00985B2A">
        <w:rPr>
          <w:iCs/>
          <w:sz w:val="24"/>
          <w:szCs w:val="24"/>
          <w:lang w:eastAsia="ru-RU"/>
        </w:rPr>
        <w:t xml:space="preserve">. </w:t>
      </w:r>
      <w:r w:rsidRPr="00985B2A">
        <w:rPr>
          <w:sz w:val="24"/>
          <w:szCs w:val="24"/>
          <w:lang w:eastAsia="ru-RU"/>
        </w:rPr>
        <w:t>Порядок проведения процедуры переторжки на ЭТП определяется правилами данной системы.</w:t>
      </w:r>
      <w:bookmarkEnd w:id="407"/>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985B2A">
        <w:rPr>
          <w:iCs/>
          <w:sz w:val="24"/>
          <w:szCs w:val="24"/>
          <w:lang w:eastAsia="ru-RU"/>
        </w:rPr>
        <w:t xml:space="preserve">В период с момента начала переторжки на ЭТП </w:t>
      </w:r>
      <w:r w:rsidR="009C744E" w:rsidRPr="00985B2A">
        <w:rPr>
          <w:iCs/>
          <w:sz w:val="24"/>
          <w:szCs w:val="24"/>
          <w:lang w:eastAsia="ru-RU"/>
        </w:rPr>
        <w:t>Участник</w:t>
      </w:r>
      <w:r w:rsidRPr="00985B2A">
        <w:rPr>
          <w:iCs/>
          <w:sz w:val="24"/>
          <w:szCs w:val="24"/>
          <w:lang w:eastAsia="ru-RU"/>
        </w:rPr>
        <w:t>, приглашенный</w:t>
      </w:r>
      <w:r w:rsidRPr="00E71A48">
        <w:rPr>
          <w:iCs/>
          <w:sz w:val="24"/>
          <w:szCs w:val="24"/>
          <w:lang w:eastAsia="ru-RU"/>
        </w:rPr>
        <w:t xml:space="preserve">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D616EA">
        <w:fldChar w:fldCharType="begin"/>
      </w:r>
      <w:r w:rsidR="00D616EA">
        <w:instrText xml:space="preserve"> REF _Ref306352987 \r \h  \* MERGEFORMAT </w:instrText>
      </w:r>
      <w:r w:rsidR="00D616EA">
        <w:fldChar w:fldCharType="separate"/>
      </w:r>
      <w:r w:rsidR="002A74A8" w:rsidRPr="002A74A8">
        <w:rPr>
          <w:iCs/>
          <w:sz w:val="24"/>
          <w:szCs w:val="24"/>
          <w:lang w:eastAsia="ru-RU"/>
        </w:rPr>
        <w:t>3.7.3</w:t>
      </w:r>
      <w:r w:rsidR="00D616EA">
        <w:fldChar w:fldCharType="end"/>
      </w:r>
      <w:r w:rsidRPr="00E71A48">
        <w:rPr>
          <w:iCs/>
          <w:sz w:val="24"/>
          <w:szCs w:val="24"/>
          <w:lang w:eastAsia="ru-RU"/>
        </w:rPr>
        <w:t xml:space="preserve"> - </w:t>
      </w:r>
      <w:r w:rsidR="00D616EA">
        <w:fldChar w:fldCharType="begin"/>
      </w:r>
      <w:r w:rsidR="00D616EA">
        <w:instrText xml:space="preserve"> REF _Ref306353005 \r \h  \* MERGEFORMAT </w:instrText>
      </w:r>
      <w:r w:rsidR="00D616EA">
        <w:fldChar w:fldCharType="separate"/>
      </w:r>
      <w:r w:rsidR="002A74A8" w:rsidRPr="002A74A8">
        <w:rPr>
          <w:iCs/>
          <w:sz w:val="24"/>
          <w:szCs w:val="24"/>
          <w:lang w:eastAsia="ru-RU"/>
        </w:rPr>
        <w:t>3.7.5</w:t>
      </w:r>
      <w:r w:rsidR="00D616EA">
        <w:fldChar w:fldCharType="end"/>
      </w:r>
      <w:r w:rsidRPr="00E71A48">
        <w:rPr>
          <w:iCs/>
          <w:sz w:val="24"/>
          <w:szCs w:val="24"/>
          <w:lang w:eastAsia="ru-RU"/>
        </w:rPr>
        <w:t>.</w:t>
      </w:r>
    </w:p>
    <w:p w:rsidR="00F15392" w:rsidRPr="006C69BB"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w:t>
      </w:r>
      <w:r w:rsidR="00F15392" w:rsidRPr="006C69BB">
        <w:rPr>
          <w:sz w:val="24"/>
          <w:szCs w:val="24"/>
          <w:lang w:eastAsia="ru-RU"/>
        </w:rPr>
        <w:t>переторжки цены, документы, определяющие его коммерческое предложение с приложением соответствующих файлов</w:t>
      </w:r>
      <w:r w:rsidR="006C69BB" w:rsidRPr="006C69BB">
        <w:rPr>
          <w:sz w:val="24"/>
          <w:szCs w:val="24"/>
          <w:lang w:eastAsia="ru-RU"/>
        </w:rPr>
        <w:t xml:space="preserve"> </w:t>
      </w:r>
      <w:r w:rsidR="006C69BB" w:rsidRPr="006C69BB">
        <w:rPr>
          <w:sz w:val="24"/>
          <w:szCs w:val="24"/>
        </w:rPr>
        <w:t>(все документы, входящие в Заявку, которые содержат информацию о предложенной цене)</w:t>
      </w:r>
      <w:r w:rsidR="00F15392" w:rsidRPr="006C69BB">
        <w:rPr>
          <w:sz w:val="24"/>
          <w:szCs w:val="24"/>
          <w:lang w:eastAsia="ru-RU"/>
        </w:rPr>
        <w:t xml:space="preserve">. Изменение цены в сторону снижения не должно повлечь за собой изменение иных условий </w:t>
      </w:r>
      <w:r w:rsidR="004B5EB3" w:rsidRPr="006C69BB">
        <w:rPr>
          <w:sz w:val="24"/>
          <w:szCs w:val="24"/>
          <w:lang w:eastAsia="ru-RU"/>
        </w:rPr>
        <w:t>Заявк</w:t>
      </w:r>
      <w:r w:rsidR="00F15392" w:rsidRPr="006C69BB">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08" w:name="_Ref303681924"/>
      <w:bookmarkStart w:id="409" w:name="_Ref303683914"/>
      <w:bookmarkStart w:id="410" w:name="_Toc441131345"/>
      <w:r w:rsidRPr="00E71A48">
        <w:t xml:space="preserve">Подведение итогов </w:t>
      </w:r>
      <w:r w:rsidR="00DF639D" w:rsidRPr="00E71A48">
        <w:t>З</w:t>
      </w:r>
      <w:r w:rsidRPr="00E71A48">
        <w:t>апроса предложений</w:t>
      </w:r>
      <w:bookmarkEnd w:id="408"/>
      <w:bookmarkEnd w:id="409"/>
      <w:bookmarkEnd w:id="410"/>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11"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w:t>
      </w:r>
      <w:r w:rsidRPr="00E71A48">
        <w:rPr>
          <w:sz w:val="24"/>
          <w:szCs w:val="24"/>
        </w:rPr>
        <w:lastRenderedPageBreak/>
        <w:t xml:space="preserve">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11"/>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12" w:name="_Ref303251044"/>
      <w:bookmarkStart w:id="413" w:name="_Toc441131346"/>
      <w:bookmarkStart w:id="414" w:name="_Ref191386295"/>
      <w:r w:rsidRPr="00E71A48">
        <w:t xml:space="preserve">Признание запроса предложений </w:t>
      </w:r>
      <w:proofErr w:type="gramStart"/>
      <w:r w:rsidRPr="00E71A48">
        <w:t>несостоявшимся</w:t>
      </w:r>
      <w:bookmarkEnd w:id="412"/>
      <w:bookmarkEnd w:id="413"/>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15"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1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16"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1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17"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17"/>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18" w:name="_Ref303683929"/>
      <w:bookmarkStart w:id="419" w:name="_Toc4411313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14"/>
      <w:bookmarkEnd w:id="418"/>
      <w:bookmarkEnd w:id="419"/>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20" w:name="_Ref294695403"/>
      <w:bookmarkStart w:id="421" w:name="_Ref306320315"/>
      <w:r w:rsidRPr="00E71A48">
        <w:rPr>
          <w:bCs w:val="0"/>
          <w:sz w:val="24"/>
          <w:szCs w:val="24"/>
        </w:rPr>
        <w:lastRenderedPageBreak/>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20"/>
      <w:bookmarkEnd w:id="421"/>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22"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22"/>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D616EA">
        <w:fldChar w:fldCharType="begin"/>
      </w:r>
      <w:r w:rsidR="00D616EA">
        <w:instrText xml:space="preserve"> REF _Ref294695546 \r \h  \* MERGEFORMAT </w:instrText>
      </w:r>
      <w:r w:rsidR="00D616EA">
        <w:fldChar w:fldCharType="separate"/>
      </w:r>
      <w:r w:rsidR="002A74A8" w:rsidRPr="002A74A8">
        <w:rPr>
          <w:bCs w:val="0"/>
          <w:sz w:val="24"/>
          <w:szCs w:val="24"/>
        </w:rPr>
        <w:t xml:space="preserve"> 1.2.6 </w:t>
      </w:r>
      <w:r w:rsidR="00D616EA">
        <w:fldChar w:fldCharType="end"/>
      </w:r>
      <w:r w:rsidRPr="00E71A48">
        <w:rPr>
          <w:bCs w:val="0"/>
          <w:sz w:val="24"/>
          <w:szCs w:val="24"/>
        </w:rPr>
        <w:t>и/или в срок, определенный в п.</w:t>
      </w:r>
      <w:r w:rsidR="001716DB" w:rsidRPr="00E71A48">
        <w:rPr>
          <w:bCs w:val="0"/>
          <w:sz w:val="24"/>
          <w:szCs w:val="24"/>
        </w:rPr>
        <w:t xml:space="preserve"> </w:t>
      </w:r>
      <w:r w:rsidR="00D616EA">
        <w:fldChar w:fldCharType="begin"/>
      </w:r>
      <w:r w:rsidR="00D616EA">
        <w:instrText xml:space="preserve"> REF _Ref294695403 \n \h  \* MERGEFORMAT </w:instrText>
      </w:r>
      <w:r w:rsidR="00D616EA">
        <w:fldChar w:fldCharType="separate"/>
      </w:r>
      <w:r w:rsidR="002A74A8" w:rsidRPr="002A74A8">
        <w:rPr>
          <w:bCs w:val="0"/>
          <w:sz w:val="24"/>
          <w:szCs w:val="24"/>
        </w:rPr>
        <w:t>3.10.3</w:t>
      </w:r>
      <w:r w:rsidR="00D616E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D616EA">
        <w:fldChar w:fldCharType="begin"/>
      </w:r>
      <w:r w:rsidR="00D616EA">
        <w:instrText xml:space="preserve"> REF _Ref305979053 \r \h  \* MERGEFORMAT </w:instrText>
      </w:r>
      <w:r w:rsidR="00D616EA">
        <w:fldChar w:fldCharType="separate"/>
      </w:r>
      <w:r w:rsidR="002A74A8" w:rsidRPr="002A74A8">
        <w:rPr>
          <w:bCs w:val="0"/>
          <w:sz w:val="24"/>
          <w:szCs w:val="24"/>
        </w:rPr>
        <w:t>3.10.4</w:t>
      </w:r>
      <w:r w:rsidR="00D616EA">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23"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24" w:name="_Toc181693189"/>
      <w:bookmarkStart w:id="425" w:name="_Ref190680463"/>
      <w:bookmarkStart w:id="426" w:name="_Ref306140410"/>
      <w:bookmarkStart w:id="427" w:name="_Ref306142159"/>
      <w:bookmarkStart w:id="428" w:name="_Toc441131348"/>
      <w:bookmarkStart w:id="429" w:name="_Ref303102866"/>
      <w:bookmarkStart w:id="430" w:name="_Toc305835589"/>
      <w:bookmarkStart w:id="431" w:name="_Ref303683952"/>
      <w:bookmarkStart w:id="432" w:name="__RefNumPara__840_922829174"/>
      <w:bookmarkEnd w:id="423"/>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24"/>
      <w:bookmarkEnd w:id="425"/>
      <w:bookmarkEnd w:id="426"/>
      <w:bookmarkEnd w:id="427"/>
      <w:bookmarkEnd w:id="428"/>
      <w:r w:rsidRPr="00414CAF">
        <w:t xml:space="preserve"> </w:t>
      </w:r>
      <w:bookmarkEnd w:id="429"/>
      <w:bookmarkEnd w:id="430"/>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0702A1">
        <w:rPr>
          <w:sz w:val="24"/>
          <w:szCs w:val="24"/>
        </w:rPr>
        <w:fldChar w:fldCharType="begin"/>
      </w:r>
      <w:r w:rsidR="005818B2">
        <w:rPr>
          <w:sz w:val="24"/>
          <w:szCs w:val="24"/>
        </w:rPr>
        <w:instrText xml:space="preserve"> REF _Ref440272931 \r \h </w:instrText>
      </w:r>
      <w:r w:rsidR="000702A1">
        <w:rPr>
          <w:sz w:val="24"/>
          <w:szCs w:val="24"/>
        </w:rPr>
      </w:r>
      <w:r w:rsidR="000702A1">
        <w:rPr>
          <w:sz w:val="24"/>
          <w:szCs w:val="24"/>
        </w:rPr>
        <w:fldChar w:fldCharType="separate"/>
      </w:r>
      <w:r w:rsidR="002A74A8">
        <w:rPr>
          <w:sz w:val="24"/>
          <w:szCs w:val="24"/>
        </w:rPr>
        <w:t>2</w:t>
      </w:r>
      <w:r w:rsidR="000702A1">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33" w:name="_Ref303694483"/>
      <w:bookmarkStart w:id="434" w:name="_Toc305835590"/>
      <w:bookmarkStart w:id="435" w:name="_Ref306140451"/>
      <w:bookmarkStart w:id="436" w:name="_Toc441131349"/>
      <w:r w:rsidRPr="006E1884">
        <w:t xml:space="preserve">Уведомление о результатах </w:t>
      </w:r>
      <w:bookmarkEnd w:id="433"/>
      <w:bookmarkEnd w:id="434"/>
      <w:r w:rsidRPr="006E1884">
        <w:t>запроса предложений</w:t>
      </w:r>
      <w:bookmarkEnd w:id="435"/>
      <w:bookmarkEnd w:id="436"/>
    </w:p>
    <w:bookmarkEnd w:id="431"/>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D616EA">
        <w:fldChar w:fldCharType="begin"/>
      </w:r>
      <w:r w:rsidR="00D616EA">
        <w:instrText xml:space="preserve"> REF _Ref191386085 \r \h  \* MERGEFORMAT </w:instrText>
      </w:r>
      <w:r w:rsidR="00D616EA">
        <w:fldChar w:fldCharType="separate"/>
      </w:r>
      <w:r w:rsidR="002A74A8" w:rsidRPr="002A74A8">
        <w:rPr>
          <w:iCs/>
          <w:sz w:val="24"/>
          <w:szCs w:val="24"/>
        </w:rPr>
        <w:t>1.1.1</w:t>
      </w:r>
      <w:r w:rsidR="00D616EA">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15176">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15176">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37" w:name="_Ref440270568"/>
      <w:bookmarkStart w:id="438" w:name="_Ref440274159"/>
      <w:bookmarkStart w:id="439" w:name="_Ref440292555"/>
      <w:bookmarkStart w:id="440" w:name="_Ref440292779"/>
      <w:bookmarkStart w:id="441" w:name="_Toc441131350"/>
      <w:r>
        <w:rPr>
          <w:szCs w:val="24"/>
        </w:rPr>
        <w:lastRenderedPageBreak/>
        <w:t>Техническая часть</w:t>
      </w:r>
      <w:bookmarkEnd w:id="437"/>
      <w:bookmarkEnd w:id="438"/>
      <w:bookmarkEnd w:id="439"/>
      <w:bookmarkEnd w:id="440"/>
      <w:bookmarkEnd w:id="441"/>
      <w:r w:rsidRPr="00E71A48">
        <w:rPr>
          <w:szCs w:val="24"/>
        </w:rPr>
        <w:t xml:space="preserve"> </w:t>
      </w:r>
    </w:p>
    <w:p w:rsidR="002B5044" w:rsidRPr="00C12FA4" w:rsidRDefault="002B5044" w:rsidP="0021751A">
      <w:pPr>
        <w:pStyle w:val="2"/>
        <w:ind w:left="1701" w:hanging="1134"/>
      </w:pPr>
      <w:bookmarkStart w:id="442" w:name="_Toc176064097"/>
      <w:bookmarkStart w:id="443" w:name="_Toc176338525"/>
      <w:bookmarkStart w:id="444" w:name="_Toc180399753"/>
      <w:bookmarkStart w:id="445" w:name="_Toc189457101"/>
      <w:bookmarkStart w:id="446" w:name="_Toc189461737"/>
      <w:bookmarkStart w:id="447" w:name="_Toc189462011"/>
      <w:bookmarkStart w:id="448" w:name="_Toc191273610"/>
      <w:bookmarkStart w:id="449" w:name="_Toc423421726"/>
      <w:bookmarkStart w:id="450" w:name="_Toc441131351"/>
      <w:bookmarkStart w:id="451" w:name="_Toc167189319"/>
      <w:bookmarkStart w:id="452" w:name="_Toc168725254"/>
      <w:r w:rsidRPr="00C12FA4">
        <w:t xml:space="preserve">Перечень, объемы и характеристики </w:t>
      </w:r>
      <w:bookmarkEnd w:id="442"/>
      <w:bookmarkEnd w:id="443"/>
      <w:bookmarkEnd w:id="444"/>
      <w:bookmarkEnd w:id="445"/>
      <w:bookmarkEnd w:id="446"/>
      <w:bookmarkEnd w:id="447"/>
      <w:bookmarkEnd w:id="448"/>
      <w:bookmarkEnd w:id="449"/>
      <w:r w:rsidR="00C3704B">
        <w:t>закупаемых услуг</w:t>
      </w:r>
      <w:bookmarkEnd w:id="450"/>
    </w:p>
    <w:p w:rsidR="002B5044" w:rsidRPr="003803A7" w:rsidRDefault="002B5044" w:rsidP="002B5044">
      <w:pPr>
        <w:pStyle w:val="3"/>
        <w:ind w:left="0" w:firstLine="851"/>
        <w:jc w:val="both"/>
        <w:rPr>
          <w:b w:val="0"/>
          <w:szCs w:val="24"/>
        </w:rPr>
      </w:pPr>
      <w:bookmarkStart w:id="453" w:name="_Toc439166311"/>
      <w:bookmarkStart w:id="454" w:name="_Toc439170659"/>
      <w:bookmarkStart w:id="455" w:name="_Toc439172761"/>
      <w:bookmarkStart w:id="456" w:name="_Toc439173205"/>
      <w:bookmarkStart w:id="457" w:name="_Toc439238199"/>
      <w:bookmarkStart w:id="458" w:name="_Toc439252751"/>
      <w:bookmarkStart w:id="459" w:name="_Toc439323609"/>
      <w:bookmarkStart w:id="460" w:name="_Toc439323725"/>
      <w:bookmarkStart w:id="461" w:name="_Toc440361359"/>
      <w:bookmarkStart w:id="462" w:name="_Toc440376114"/>
      <w:bookmarkStart w:id="463" w:name="_Toc440376241"/>
      <w:bookmarkStart w:id="464" w:name="_Toc440382503"/>
      <w:bookmarkStart w:id="465" w:name="_Toc440447173"/>
      <w:bookmarkStart w:id="466" w:name="_Toc440632334"/>
      <w:bookmarkStart w:id="467" w:name="_Toc440875107"/>
      <w:bookmarkStart w:id="468" w:name="_Toc441131352"/>
      <w:r w:rsidRPr="003776BB">
        <w:rPr>
          <w:b w:val="0"/>
          <w:szCs w:val="24"/>
        </w:rPr>
        <w:t>Техническ</w:t>
      </w:r>
      <w:r w:rsidR="0005086D">
        <w:rPr>
          <w:b w:val="0"/>
          <w:szCs w:val="24"/>
        </w:rPr>
        <w:t>ое</w:t>
      </w:r>
      <w:r w:rsidRPr="003776BB">
        <w:rPr>
          <w:b w:val="0"/>
          <w:szCs w:val="24"/>
        </w:rPr>
        <w:t xml:space="preserve"> задани</w:t>
      </w:r>
      <w:r w:rsidR="0005086D">
        <w:rPr>
          <w:b w:val="0"/>
          <w:szCs w:val="24"/>
        </w:rPr>
        <w:t>е</w:t>
      </w:r>
      <w:r w:rsidR="00A154B7">
        <w:rPr>
          <w:b w:val="0"/>
          <w:szCs w:val="24"/>
        </w:rPr>
        <w:t xml:space="preserve"> (подраздел </w:t>
      </w:r>
      <w:r w:rsidR="000702A1">
        <w:rPr>
          <w:b w:val="0"/>
          <w:szCs w:val="24"/>
        </w:rPr>
        <w:fldChar w:fldCharType="begin"/>
      </w:r>
      <w:r w:rsidR="00A154B7">
        <w:rPr>
          <w:b w:val="0"/>
          <w:szCs w:val="24"/>
        </w:rPr>
        <w:instrText xml:space="preserve"> REF _Ref440275279 \r \h </w:instrText>
      </w:r>
      <w:r w:rsidR="000702A1">
        <w:rPr>
          <w:b w:val="0"/>
          <w:szCs w:val="24"/>
        </w:rPr>
      </w:r>
      <w:r w:rsidR="000702A1">
        <w:rPr>
          <w:b w:val="0"/>
          <w:szCs w:val="24"/>
        </w:rPr>
        <w:fldChar w:fldCharType="separate"/>
      </w:r>
      <w:r w:rsidR="002A74A8">
        <w:rPr>
          <w:b w:val="0"/>
          <w:szCs w:val="24"/>
        </w:rPr>
        <w:t>1.1.4</w:t>
      </w:r>
      <w:r w:rsidR="000702A1">
        <w:rPr>
          <w:b w:val="0"/>
          <w:szCs w:val="24"/>
        </w:rPr>
        <w:fldChar w:fldCharType="end"/>
      </w:r>
      <w:r w:rsidR="00A154B7">
        <w:rPr>
          <w:b w:val="0"/>
          <w:szCs w:val="24"/>
        </w:rPr>
        <w:t>)</w:t>
      </w:r>
      <w:r w:rsidRPr="00C12FA4">
        <w:rPr>
          <w:b w:val="0"/>
          <w:szCs w:val="24"/>
        </w:rPr>
        <w:t xml:space="preserve"> изложен</w:t>
      </w:r>
      <w:r w:rsidR="0005086D">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p>
    <w:p w:rsidR="002B5044" w:rsidRPr="003803A7" w:rsidRDefault="002B5044" w:rsidP="0021751A">
      <w:pPr>
        <w:pStyle w:val="2"/>
        <w:ind w:left="1701" w:hanging="1134"/>
      </w:pPr>
      <w:bookmarkStart w:id="469" w:name="_Ref194832984"/>
      <w:bookmarkStart w:id="470" w:name="_Ref197686508"/>
      <w:bookmarkStart w:id="471" w:name="_Toc423421727"/>
      <w:bookmarkStart w:id="472" w:name="_Toc441131353"/>
      <w:r w:rsidRPr="003803A7">
        <w:t xml:space="preserve">Требование к </w:t>
      </w:r>
      <w:bookmarkEnd w:id="469"/>
      <w:bookmarkEnd w:id="470"/>
      <w:bookmarkEnd w:id="471"/>
      <w:r w:rsidR="00C3704B">
        <w:t>закупаемым услугам</w:t>
      </w:r>
      <w:bookmarkEnd w:id="472"/>
    </w:p>
    <w:p w:rsidR="002B5044" w:rsidRPr="003776BB" w:rsidRDefault="002B5044" w:rsidP="002B5044">
      <w:pPr>
        <w:pStyle w:val="3"/>
        <w:ind w:left="0" w:firstLine="851"/>
        <w:jc w:val="both"/>
        <w:rPr>
          <w:b w:val="0"/>
          <w:szCs w:val="24"/>
        </w:rPr>
      </w:pPr>
      <w:bookmarkStart w:id="473" w:name="_Toc439166314"/>
      <w:bookmarkStart w:id="474" w:name="_Toc439170662"/>
      <w:bookmarkStart w:id="475" w:name="_Toc439172764"/>
      <w:bookmarkStart w:id="476" w:name="_Toc439173208"/>
      <w:bookmarkStart w:id="477" w:name="_Toc439238202"/>
      <w:bookmarkStart w:id="478" w:name="_Toc439252754"/>
      <w:bookmarkStart w:id="479" w:name="_Toc439323612"/>
      <w:bookmarkStart w:id="480" w:name="_Toc439323728"/>
      <w:bookmarkStart w:id="481" w:name="_Toc440361362"/>
      <w:bookmarkStart w:id="482" w:name="_Toc440376117"/>
      <w:bookmarkStart w:id="483" w:name="_Toc440376244"/>
      <w:bookmarkStart w:id="484" w:name="_Toc440382505"/>
      <w:bookmarkStart w:id="485" w:name="_Toc440447175"/>
      <w:bookmarkStart w:id="486" w:name="_Toc440632336"/>
      <w:bookmarkStart w:id="487" w:name="_Toc440875109"/>
      <w:bookmarkStart w:id="488" w:name="_Toc441131354"/>
      <w:bookmarkStart w:id="489" w:name="_Ref194833053"/>
      <w:bookmarkStart w:id="490" w:name="_Ref223496951"/>
      <w:bookmarkStart w:id="491"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w:t>
      </w:r>
      <w:r w:rsidR="0005086D">
        <w:rPr>
          <w:b w:val="0"/>
          <w:szCs w:val="24"/>
          <w:lang w:eastAsia="ru-RU"/>
        </w:rPr>
        <w:t>м задании</w:t>
      </w:r>
      <w:r w:rsidR="003776BB" w:rsidRPr="003803A7">
        <w:rPr>
          <w:b w:val="0"/>
          <w:szCs w:val="24"/>
          <w:lang w:eastAsia="ru-RU"/>
        </w:rPr>
        <w:t>) к настоящей Документации. При несоблю</w:t>
      </w:r>
      <w:r w:rsidR="0005086D">
        <w:rPr>
          <w:b w:val="0"/>
          <w:szCs w:val="24"/>
          <w:lang w:eastAsia="ru-RU"/>
        </w:rPr>
        <w:t>дении требований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bookmarkEnd w:id="451"/>
    <w:bookmarkEnd w:id="452"/>
    <w:bookmarkEnd w:id="489"/>
    <w:bookmarkEnd w:id="490"/>
    <w:bookmarkEnd w:id="491"/>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492" w:name="_Ref440270602"/>
      <w:bookmarkStart w:id="493" w:name="_Toc441131355"/>
      <w:bookmarkEnd w:id="5"/>
      <w:bookmarkEnd w:id="432"/>
      <w:r w:rsidRPr="00E71A48">
        <w:rPr>
          <w:szCs w:val="24"/>
        </w:rPr>
        <w:lastRenderedPageBreak/>
        <w:t>Образцы основных форм документов, включаемых в Заявку</w:t>
      </w:r>
      <w:bookmarkEnd w:id="492"/>
      <w:bookmarkEnd w:id="493"/>
      <w:r w:rsidRPr="00E71A48">
        <w:rPr>
          <w:szCs w:val="24"/>
        </w:rPr>
        <w:t xml:space="preserve"> </w:t>
      </w:r>
    </w:p>
    <w:p w:rsidR="004F4D80" w:rsidRPr="00F647F7" w:rsidRDefault="004F4D80" w:rsidP="004F4D80">
      <w:pPr>
        <w:pStyle w:val="2"/>
      </w:pPr>
      <w:bookmarkStart w:id="494" w:name="_Ref55336310"/>
      <w:bookmarkStart w:id="495" w:name="_Toc57314672"/>
      <w:bookmarkStart w:id="496" w:name="_Toc69728986"/>
      <w:bookmarkStart w:id="497" w:name="_Toc98253919"/>
      <w:bookmarkStart w:id="498" w:name="_Toc165173847"/>
      <w:bookmarkStart w:id="499" w:name="_Toc423423667"/>
      <w:bookmarkStart w:id="500" w:name="_Toc441131356"/>
      <w:r w:rsidRPr="00F647F7">
        <w:t xml:space="preserve">Письмо о подаче оферты </w:t>
      </w:r>
      <w:bookmarkStart w:id="501" w:name="_Ref22846535"/>
      <w:r w:rsidRPr="00F647F7">
        <w:t>(</w:t>
      </w:r>
      <w:bookmarkEnd w:id="501"/>
      <w:r w:rsidRPr="00F647F7">
        <w:t xml:space="preserve">форма </w:t>
      </w:r>
      <w:r w:rsidRPr="00F647F7">
        <w:rPr>
          <w:noProof/>
        </w:rPr>
        <w:t>1</w:t>
      </w:r>
      <w:r w:rsidRPr="00F647F7">
        <w:t>)</w:t>
      </w:r>
      <w:bookmarkEnd w:id="494"/>
      <w:bookmarkEnd w:id="495"/>
      <w:bookmarkEnd w:id="496"/>
      <w:bookmarkEnd w:id="497"/>
      <w:bookmarkEnd w:id="498"/>
      <w:bookmarkEnd w:id="499"/>
      <w:bookmarkEnd w:id="500"/>
    </w:p>
    <w:p w:rsidR="004F4D80" w:rsidRPr="00C236C0" w:rsidRDefault="004F4D80" w:rsidP="004F4D80">
      <w:pPr>
        <w:pStyle w:val="3"/>
        <w:rPr>
          <w:szCs w:val="24"/>
        </w:rPr>
      </w:pPr>
      <w:bookmarkStart w:id="502" w:name="_Toc98253920"/>
      <w:bookmarkStart w:id="503" w:name="_Toc157248174"/>
      <w:bookmarkStart w:id="504" w:name="_Toc157496543"/>
      <w:bookmarkStart w:id="505" w:name="_Toc158206082"/>
      <w:bookmarkStart w:id="506" w:name="_Toc164057767"/>
      <w:bookmarkStart w:id="507" w:name="_Toc164137117"/>
      <w:bookmarkStart w:id="508" w:name="_Toc164161277"/>
      <w:bookmarkStart w:id="509" w:name="_Toc165173848"/>
      <w:bookmarkStart w:id="510" w:name="_Toc439170673"/>
      <w:bookmarkStart w:id="511" w:name="_Toc439172775"/>
      <w:bookmarkStart w:id="512" w:name="_Toc439173219"/>
      <w:bookmarkStart w:id="513" w:name="_Toc439238213"/>
      <w:bookmarkStart w:id="514" w:name="_Toc440361369"/>
      <w:bookmarkStart w:id="515" w:name="_Toc440376124"/>
      <w:bookmarkStart w:id="516" w:name="_Toc441131357"/>
      <w:r w:rsidRPr="00C236C0">
        <w:rPr>
          <w:szCs w:val="24"/>
        </w:rPr>
        <w:t>Форма письма о подаче оферты</w:t>
      </w:r>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17"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CC668E">
        <w:rPr>
          <w:sz w:val="24"/>
          <w:szCs w:val="24"/>
        </w:rPr>
        <w:t xml:space="preserve"> </w:t>
      </w:r>
      <w:r w:rsidR="00CC668E"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15176">
      <w:pPr>
        <w:widowControl w:val="0"/>
        <w:numPr>
          <w:ilvl w:val="0"/>
          <w:numId w:val="77"/>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w:t>
      </w:r>
      <w:r w:rsidR="0005086D">
        <w:rPr>
          <w:sz w:val="24"/>
          <w:szCs w:val="24"/>
        </w:rPr>
        <w:t>ую (максимальную) цену договора</w:t>
      </w:r>
      <w:r w:rsidRPr="00414CAF">
        <w:rPr>
          <w:sz w:val="24"/>
          <w:szCs w:val="24"/>
        </w:rPr>
        <w:t>;</w:t>
      </w:r>
    </w:p>
    <w:p w:rsidR="00975C64" w:rsidRPr="00414CAF" w:rsidRDefault="00975C64" w:rsidP="00B15176">
      <w:pPr>
        <w:widowControl w:val="0"/>
        <w:numPr>
          <w:ilvl w:val="0"/>
          <w:numId w:val="77"/>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15176">
      <w:pPr>
        <w:widowControl w:val="0"/>
        <w:numPr>
          <w:ilvl w:val="0"/>
          <w:numId w:val="77"/>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18" w:name="_Toc98253921"/>
      <w:bookmarkStart w:id="519" w:name="_Toc157248175"/>
      <w:bookmarkStart w:id="520" w:name="_Toc157496544"/>
      <w:bookmarkStart w:id="521" w:name="_Toc158206083"/>
      <w:bookmarkStart w:id="522" w:name="_Toc164057768"/>
      <w:bookmarkStart w:id="523" w:name="_Toc164137118"/>
      <w:bookmarkStart w:id="524" w:name="_Toc164161278"/>
      <w:bookmarkStart w:id="525" w:name="_Toc165173849"/>
      <w:r>
        <w:rPr>
          <w:b/>
          <w:szCs w:val="24"/>
        </w:rPr>
        <w:br w:type="page"/>
      </w:r>
    </w:p>
    <w:p w:rsidR="004F4D80" w:rsidRPr="00C236C0" w:rsidRDefault="004F4D80" w:rsidP="004F4D80">
      <w:pPr>
        <w:pStyle w:val="3"/>
        <w:rPr>
          <w:szCs w:val="24"/>
        </w:rPr>
      </w:pPr>
      <w:bookmarkStart w:id="526" w:name="_Toc439170674"/>
      <w:bookmarkStart w:id="527" w:name="_Toc439172776"/>
      <w:bookmarkStart w:id="528" w:name="_Toc439173220"/>
      <w:bookmarkStart w:id="529" w:name="_Toc439238214"/>
      <w:bookmarkStart w:id="530" w:name="_Toc439252762"/>
      <w:bookmarkStart w:id="531" w:name="_Toc439323736"/>
      <w:bookmarkStart w:id="532" w:name="_Toc440361370"/>
      <w:bookmarkStart w:id="533" w:name="_Toc440376125"/>
      <w:bookmarkStart w:id="534" w:name="_Toc440376252"/>
      <w:bookmarkStart w:id="535" w:name="_Toc440382510"/>
      <w:bookmarkStart w:id="536" w:name="_Toc440447180"/>
      <w:bookmarkStart w:id="537" w:name="_Toc440632341"/>
      <w:bookmarkStart w:id="538" w:name="_Toc440875113"/>
      <w:bookmarkStart w:id="539" w:name="_Toc441131358"/>
      <w:r w:rsidRPr="00C236C0">
        <w:rPr>
          <w:szCs w:val="24"/>
        </w:rPr>
        <w:lastRenderedPageBreak/>
        <w:t>Инструкции по заполнению</w:t>
      </w:r>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40" w:name="_Ref44105203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40"/>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0702A1">
        <w:rPr>
          <w:sz w:val="24"/>
          <w:szCs w:val="24"/>
        </w:rPr>
        <w:fldChar w:fldCharType="begin"/>
      </w:r>
      <w:r w:rsidR="00673C59">
        <w:rPr>
          <w:sz w:val="24"/>
          <w:szCs w:val="24"/>
        </w:rPr>
        <w:instrText xml:space="preserve"> REF _Ref306008743 \r \h </w:instrText>
      </w:r>
      <w:r w:rsidR="000702A1">
        <w:rPr>
          <w:sz w:val="24"/>
          <w:szCs w:val="24"/>
        </w:rPr>
      </w:r>
      <w:r w:rsidR="000702A1">
        <w:rPr>
          <w:sz w:val="24"/>
          <w:szCs w:val="24"/>
        </w:rPr>
        <w:fldChar w:fldCharType="separate"/>
      </w:r>
      <w:r w:rsidR="002A74A8">
        <w:rPr>
          <w:sz w:val="24"/>
          <w:szCs w:val="24"/>
        </w:rPr>
        <w:t>3.3.4</w:t>
      </w:r>
      <w:r w:rsidR="000702A1">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0702A1">
        <w:rPr>
          <w:sz w:val="24"/>
          <w:szCs w:val="24"/>
        </w:rPr>
        <w:fldChar w:fldCharType="begin"/>
      </w:r>
      <w:r w:rsidR="00D56F8C">
        <w:rPr>
          <w:sz w:val="24"/>
          <w:szCs w:val="24"/>
        </w:rPr>
        <w:instrText xml:space="preserve"> REF _Ref55279015 \r \h </w:instrText>
      </w:r>
      <w:r w:rsidR="000702A1">
        <w:rPr>
          <w:sz w:val="24"/>
          <w:szCs w:val="24"/>
        </w:rPr>
      </w:r>
      <w:r w:rsidR="000702A1">
        <w:rPr>
          <w:sz w:val="24"/>
          <w:szCs w:val="24"/>
        </w:rPr>
        <w:fldChar w:fldCharType="separate"/>
      </w:r>
      <w:r w:rsidR="002A74A8">
        <w:rPr>
          <w:sz w:val="24"/>
          <w:szCs w:val="24"/>
        </w:rPr>
        <w:t>3.3.1.6</w:t>
      </w:r>
      <w:r w:rsidR="000702A1">
        <w:rPr>
          <w:sz w:val="24"/>
          <w:szCs w:val="24"/>
        </w:rPr>
        <w:fldChar w:fldCharType="end"/>
      </w:r>
      <w:r w:rsidRPr="00492C8B">
        <w:rPr>
          <w:sz w:val="24"/>
          <w:szCs w:val="24"/>
        </w:rPr>
        <w:t xml:space="preserve"> и </w:t>
      </w:r>
      <w:r w:rsidR="000702A1">
        <w:rPr>
          <w:sz w:val="24"/>
          <w:szCs w:val="24"/>
        </w:rPr>
        <w:fldChar w:fldCharType="begin"/>
      </w:r>
      <w:r w:rsidR="00D56F8C">
        <w:rPr>
          <w:sz w:val="24"/>
          <w:szCs w:val="24"/>
        </w:rPr>
        <w:instrText xml:space="preserve"> REF _Ref195087786 \r \h </w:instrText>
      </w:r>
      <w:r w:rsidR="000702A1">
        <w:rPr>
          <w:sz w:val="24"/>
          <w:szCs w:val="24"/>
        </w:rPr>
      </w:r>
      <w:r w:rsidR="000702A1">
        <w:rPr>
          <w:sz w:val="24"/>
          <w:szCs w:val="24"/>
        </w:rPr>
        <w:fldChar w:fldCharType="separate"/>
      </w:r>
      <w:r w:rsidR="002A74A8">
        <w:rPr>
          <w:sz w:val="24"/>
          <w:szCs w:val="24"/>
        </w:rPr>
        <w:t>3.3.1.7</w:t>
      </w:r>
      <w:r w:rsidR="000702A1">
        <w:rPr>
          <w:sz w:val="24"/>
          <w:szCs w:val="24"/>
        </w:rPr>
        <w:fldChar w:fldCharType="end"/>
      </w:r>
      <w:r w:rsidRPr="00492C8B">
        <w:rPr>
          <w:sz w:val="24"/>
          <w:szCs w:val="24"/>
        </w:rPr>
        <w:t>.</w:t>
      </w:r>
    </w:p>
    <w:p w:rsidR="00892D7B" w:rsidRPr="00492C8B" w:rsidRDefault="00892D7B" w:rsidP="00892D7B">
      <w:pPr>
        <w:pStyle w:val="aff6"/>
        <w:numPr>
          <w:ilvl w:val="3"/>
          <w:numId w:val="1"/>
        </w:numPr>
        <w:tabs>
          <w:tab w:val="num" w:pos="1134"/>
        </w:tabs>
        <w:suppressAutoHyphens w:val="0"/>
        <w:spacing w:before="100" w:beforeAutospacing="1" w:line="240" w:lineRule="auto"/>
        <w:rPr>
          <w:sz w:val="24"/>
          <w:szCs w:val="24"/>
        </w:rPr>
      </w:pPr>
      <w:r w:rsidRPr="004B74B1">
        <w:rPr>
          <w:sz w:val="24"/>
          <w:szCs w:val="24"/>
        </w:rPr>
        <w:t xml:space="preserve">Начальная (предельная) цена, </w:t>
      </w:r>
      <w:r w:rsidRPr="00892D7B">
        <w:rPr>
          <w:sz w:val="24"/>
          <w:szCs w:val="24"/>
        </w:rPr>
        <w:t xml:space="preserve">указываемая согласно п. </w:t>
      </w:r>
      <w:r w:rsidR="00D616EA">
        <w:fldChar w:fldCharType="begin"/>
      </w:r>
      <w:r w:rsidR="00D616EA">
        <w:instrText xml:space="preserve"> REF _Ref441052031 \r \h  \* MERGEFORMAT </w:instrText>
      </w:r>
      <w:r w:rsidR="00D616EA">
        <w:fldChar w:fldCharType="separate"/>
      </w:r>
      <w:r w:rsidR="002A74A8" w:rsidRPr="002A74A8">
        <w:rPr>
          <w:sz w:val="24"/>
          <w:szCs w:val="24"/>
        </w:rPr>
        <w:t>5.1.2.3</w:t>
      </w:r>
      <w:r w:rsidR="00D616EA">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0702A1">
        <w:rPr>
          <w:sz w:val="24"/>
          <w:szCs w:val="24"/>
        </w:rPr>
        <w:fldChar w:fldCharType="begin"/>
      </w:r>
      <w:r>
        <w:rPr>
          <w:sz w:val="24"/>
          <w:szCs w:val="24"/>
        </w:rPr>
        <w:instrText xml:space="preserve"> REF _Ref441051750 \r \h </w:instrText>
      </w:r>
      <w:r w:rsidR="000702A1">
        <w:rPr>
          <w:sz w:val="24"/>
          <w:szCs w:val="24"/>
        </w:rPr>
      </w:r>
      <w:r w:rsidR="000702A1">
        <w:rPr>
          <w:sz w:val="24"/>
          <w:szCs w:val="24"/>
        </w:rPr>
        <w:fldChar w:fldCharType="separate"/>
      </w:r>
      <w:r w:rsidR="002A74A8">
        <w:rPr>
          <w:sz w:val="24"/>
          <w:szCs w:val="24"/>
        </w:rPr>
        <w:t>3.3.7.1</w:t>
      </w:r>
      <w:r w:rsidR="000702A1">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bookmarkStart w:id="541" w:name="_Ref55335821"/>
      <w:bookmarkStart w:id="542" w:name="_Ref55336345"/>
      <w:bookmarkStart w:id="543" w:name="_Toc57314674"/>
      <w:bookmarkStart w:id="544" w:name="_Toc69728988"/>
      <w:bookmarkStart w:id="545" w:name="_Toc98253922"/>
      <w:bookmarkStart w:id="546" w:name="_Toc165173850"/>
      <w:r>
        <w:br w:type="page"/>
      </w:r>
    </w:p>
    <w:p w:rsidR="00920CB0" w:rsidRDefault="00920CB0" w:rsidP="00920CB0">
      <w:pPr>
        <w:pStyle w:val="3"/>
        <w:rPr>
          <w:szCs w:val="24"/>
        </w:rPr>
      </w:pPr>
      <w:bookmarkStart w:id="547" w:name="_Ref440271964"/>
      <w:bookmarkStart w:id="548" w:name="_Toc440361371"/>
      <w:bookmarkStart w:id="549" w:name="_Toc440376126"/>
      <w:bookmarkStart w:id="550" w:name="_Toc441131359"/>
      <w:r>
        <w:rPr>
          <w:szCs w:val="24"/>
        </w:rPr>
        <w:lastRenderedPageBreak/>
        <w:t>Антикоррупционные обязательства (Форма 1.1).</w:t>
      </w:r>
      <w:bookmarkEnd w:id="547"/>
      <w:bookmarkEnd w:id="548"/>
      <w:bookmarkEnd w:id="549"/>
      <w:bookmarkEnd w:id="550"/>
    </w:p>
    <w:p w:rsidR="00920CB0" w:rsidRPr="00920CB0" w:rsidRDefault="00920CB0" w:rsidP="00B15176">
      <w:pPr>
        <w:pStyle w:val="3"/>
        <w:numPr>
          <w:ilvl w:val="3"/>
          <w:numId w:val="75"/>
        </w:numPr>
        <w:rPr>
          <w:b w:val="0"/>
          <w:szCs w:val="24"/>
        </w:rPr>
      </w:pPr>
      <w:bookmarkStart w:id="551" w:name="_Toc439238216"/>
      <w:bookmarkStart w:id="552" w:name="_Toc439252764"/>
      <w:bookmarkStart w:id="553" w:name="_Toc439323738"/>
      <w:bookmarkStart w:id="554" w:name="_Toc440361372"/>
      <w:bookmarkStart w:id="555" w:name="_Toc440376127"/>
      <w:bookmarkStart w:id="556" w:name="_Toc440376254"/>
      <w:bookmarkStart w:id="557" w:name="_Toc440382512"/>
      <w:bookmarkStart w:id="558" w:name="_Toc440447182"/>
      <w:bookmarkStart w:id="559" w:name="_Toc440632343"/>
      <w:bookmarkStart w:id="560" w:name="_Toc440875115"/>
      <w:bookmarkStart w:id="561" w:name="_Toc441131360"/>
      <w:r w:rsidRPr="00920CB0">
        <w:rPr>
          <w:b w:val="0"/>
          <w:szCs w:val="24"/>
        </w:rPr>
        <w:t xml:space="preserve">Форма </w:t>
      </w:r>
      <w:r>
        <w:rPr>
          <w:b w:val="0"/>
          <w:szCs w:val="24"/>
        </w:rPr>
        <w:t>Антикоррупционных обязательств</w:t>
      </w:r>
      <w:bookmarkEnd w:id="551"/>
      <w:bookmarkEnd w:id="552"/>
      <w:bookmarkEnd w:id="553"/>
      <w:bookmarkEnd w:id="554"/>
      <w:bookmarkEnd w:id="555"/>
      <w:bookmarkEnd w:id="556"/>
      <w:bookmarkEnd w:id="557"/>
      <w:bookmarkEnd w:id="558"/>
      <w:bookmarkEnd w:id="559"/>
      <w:bookmarkEnd w:id="560"/>
      <w:bookmarkEnd w:id="561"/>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15176">
      <w:pPr>
        <w:numPr>
          <w:ilvl w:val="0"/>
          <w:numId w:val="70"/>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15176">
      <w:pPr>
        <w:widowControl w:val="0"/>
        <w:numPr>
          <w:ilvl w:val="1"/>
          <w:numId w:val="74"/>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737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15176">
      <w:pPr>
        <w:numPr>
          <w:ilvl w:val="0"/>
          <w:numId w:val="70"/>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15176">
      <w:pPr>
        <w:numPr>
          <w:ilvl w:val="0"/>
          <w:numId w:val="73"/>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15176">
      <w:pPr>
        <w:numPr>
          <w:ilvl w:val="0"/>
          <w:numId w:val="73"/>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15176">
      <w:pPr>
        <w:numPr>
          <w:ilvl w:val="0"/>
          <w:numId w:val="71"/>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15176">
      <w:pPr>
        <w:numPr>
          <w:ilvl w:val="1"/>
          <w:numId w:val="72"/>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15176">
      <w:pPr>
        <w:numPr>
          <w:ilvl w:val="1"/>
          <w:numId w:val="72"/>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15176">
      <w:pPr>
        <w:numPr>
          <w:ilvl w:val="0"/>
          <w:numId w:val="72"/>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15176">
      <w:pPr>
        <w:numPr>
          <w:ilvl w:val="0"/>
          <w:numId w:val="72"/>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15176">
      <w:pPr>
        <w:numPr>
          <w:ilvl w:val="0"/>
          <w:numId w:val="72"/>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1"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2"/>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62" w:name="_Toc423423668"/>
      <w:bookmarkStart w:id="563" w:name="_Ref440271072"/>
      <w:bookmarkStart w:id="564" w:name="_Ref440273986"/>
      <w:bookmarkStart w:id="565" w:name="_Ref440274337"/>
      <w:bookmarkStart w:id="566" w:name="_Ref440274913"/>
      <w:bookmarkStart w:id="567" w:name="_Ref440284918"/>
      <w:bookmarkStart w:id="568" w:name="_Toc441131361"/>
      <w:r>
        <w:lastRenderedPageBreak/>
        <w:t>Сводная таблица стоимости</w:t>
      </w:r>
      <w:r w:rsidR="00CC668E">
        <w:t xml:space="preserve"> </w:t>
      </w:r>
      <w:r w:rsidR="00CC668E" w:rsidRPr="00536E26">
        <w:rPr>
          <w:bCs w:val="0"/>
        </w:rPr>
        <w:t>услуг</w:t>
      </w:r>
      <w:r w:rsidR="004F4D80" w:rsidRPr="00F647F7">
        <w:t xml:space="preserve"> (форма </w:t>
      </w:r>
      <w:r w:rsidR="004F4D80" w:rsidRPr="00F647F7">
        <w:rPr>
          <w:noProof/>
        </w:rPr>
        <w:t>2</w:t>
      </w:r>
      <w:r w:rsidR="004F4D80" w:rsidRPr="00F647F7">
        <w:t>)</w:t>
      </w:r>
      <w:bookmarkEnd w:id="541"/>
      <w:bookmarkEnd w:id="542"/>
      <w:bookmarkEnd w:id="543"/>
      <w:bookmarkEnd w:id="544"/>
      <w:bookmarkEnd w:id="545"/>
      <w:bookmarkEnd w:id="546"/>
      <w:bookmarkEnd w:id="562"/>
      <w:bookmarkEnd w:id="563"/>
      <w:bookmarkEnd w:id="564"/>
      <w:bookmarkEnd w:id="565"/>
      <w:bookmarkEnd w:id="566"/>
      <w:bookmarkEnd w:id="567"/>
      <w:bookmarkEnd w:id="568"/>
    </w:p>
    <w:p w:rsidR="004F4D80" w:rsidRPr="00C236C0" w:rsidRDefault="004F4D80" w:rsidP="004F4D80">
      <w:pPr>
        <w:pStyle w:val="3"/>
        <w:rPr>
          <w:szCs w:val="24"/>
        </w:rPr>
      </w:pPr>
      <w:bookmarkStart w:id="569" w:name="_Toc98253923"/>
      <w:bookmarkStart w:id="570" w:name="_Toc157248177"/>
      <w:bookmarkStart w:id="571" w:name="_Toc157496546"/>
      <w:bookmarkStart w:id="572" w:name="_Toc158206085"/>
      <w:bookmarkStart w:id="573" w:name="_Toc164057770"/>
      <w:bookmarkStart w:id="574" w:name="_Toc164137120"/>
      <w:bookmarkStart w:id="575" w:name="_Toc164161280"/>
      <w:bookmarkStart w:id="576" w:name="_Toc165173851"/>
      <w:bookmarkStart w:id="577" w:name="_Ref264038986"/>
      <w:bookmarkStart w:id="578" w:name="_Ref264359294"/>
      <w:bookmarkStart w:id="579" w:name="_Toc439170676"/>
      <w:bookmarkStart w:id="580" w:name="_Toc439172778"/>
      <w:bookmarkStart w:id="581" w:name="_Toc439173222"/>
      <w:bookmarkStart w:id="582" w:name="_Toc439238218"/>
      <w:bookmarkStart w:id="583" w:name="_Toc439252766"/>
      <w:bookmarkStart w:id="584" w:name="_Toc439323740"/>
      <w:bookmarkStart w:id="585" w:name="_Toc440361374"/>
      <w:bookmarkStart w:id="586" w:name="_Toc440376129"/>
      <w:bookmarkStart w:id="587" w:name="_Toc440376256"/>
      <w:bookmarkStart w:id="588" w:name="_Toc440382514"/>
      <w:bookmarkStart w:id="589" w:name="_Toc440447184"/>
      <w:bookmarkStart w:id="590" w:name="_Toc440632345"/>
      <w:bookmarkStart w:id="591" w:name="_Toc440875117"/>
      <w:bookmarkStart w:id="592" w:name="_Toc441131362"/>
      <w:r w:rsidRPr="00C236C0">
        <w:rPr>
          <w:szCs w:val="24"/>
        </w:rPr>
        <w:t xml:space="preserve">Форма </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r w:rsidR="00492C8B">
        <w:rPr>
          <w:szCs w:val="24"/>
        </w:rPr>
        <w:t>Сводной таблицы стоимости</w:t>
      </w:r>
      <w:bookmarkEnd w:id="583"/>
      <w:bookmarkEnd w:id="584"/>
      <w:bookmarkEnd w:id="585"/>
      <w:bookmarkEnd w:id="586"/>
      <w:bookmarkEnd w:id="587"/>
      <w:bookmarkEnd w:id="588"/>
      <w:bookmarkEnd w:id="589"/>
      <w:bookmarkEnd w:id="590"/>
      <w:bookmarkEnd w:id="591"/>
      <w:r w:rsidR="00CC668E">
        <w:rPr>
          <w:szCs w:val="24"/>
        </w:rPr>
        <w:t xml:space="preserve"> </w:t>
      </w:r>
      <w:r w:rsidR="00CC668E" w:rsidRPr="00536E26">
        <w:rPr>
          <w:bCs w:val="0"/>
          <w:szCs w:val="24"/>
        </w:rPr>
        <w:t>услуг</w:t>
      </w:r>
      <w:bookmarkEnd w:id="59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CC668E">
        <w:rPr>
          <w:b/>
          <w:sz w:val="24"/>
          <w:szCs w:val="24"/>
        </w:rPr>
        <w:t xml:space="preserve"> </w:t>
      </w:r>
      <w:r w:rsidR="00CC668E" w:rsidRPr="00CC668E">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268"/>
        <w:gridCol w:w="4111"/>
        <w:gridCol w:w="1134"/>
        <w:gridCol w:w="2126"/>
        <w:gridCol w:w="2410"/>
        <w:gridCol w:w="2977"/>
      </w:tblGrid>
      <w:tr w:rsidR="001D1DF8" w:rsidRPr="001816C6" w:rsidTr="00675B34">
        <w:trPr>
          <w:trHeight w:val="944"/>
        </w:trPr>
        <w:tc>
          <w:tcPr>
            <w:tcW w:w="709" w:type="dxa"/>
            <w:vMerge w:val="restart"/>
            <w:vAlign w:val="center"/>
          </w:tcPr>
          <w:p w:rsidR="001D1DF8" w:rsidRPr="001816C6" w:rsidRDefault="001D1DF8" w:rsidP="00675B34">
            <w:pPr>
              <w:pStyle w:val="aff0"/>
              <w:spacing w:before="0" w:after="0"/>
              <w:jc w:val="center"/>
              <w:rPr>
                <w:sz w:val="24"/>
                <w:szCs w:val="24"/>
              </w:rPr>
            </w:pPr>
            <w:r w:rsidRPr="001816C6">
              <w:rPr>
                <w:sz w:val="24"/>
                <w:szCs w:val="24"/>
              </w:rPr>
              <w:t xml:space="preserve">№ </w:t>
            </w:r>
            <w:proofErr w:type="gramStart"/>
            <w:r w:rsidRPr="001816C6">
              <w:rPr>
                <w:sz w:val="24"/>
                <w:szCs w:val="24"/>
              </w:rPr>
              <w:t>п</w:t>
            </w:r>
            <w:proofErr w:type="gramEnd"/>
            <w:r w:rsidRPr="001816C6">
              <w:rPr>
                <w:sz w:val="24"/>
                <w:szCs w:val="24"/>
              </w:rPr>
              <w:t>/п</w:t>
            </w:r>
          </w:p>
        </w:tc>
        <w:tc>
          <w:tcPr>
            <w:tcW w:w="2268" w:type="dxa"/>
            <w:vMerge w:val="restart"/>
            <w:vAlign w:val="center"/>
          </w:tcPr>
          <w:p w:rsidR="001D1DF8" w:rsidRPr="009C6F38" w:rsidRDefault="001D1DF8" w:rsidP="00675B34">
            <w:pPr>
              <w:spacing w:line="240" w:lineRule="auto"/>
              <w:ind w:firstLine="0"/>
            </w:pPr>
            <w:r w:rsidRPr="009C6F38">
              <w:t>Тип оборудования</w:t>
            </w:r>
          </w:p>
        </w:tc>
        <w:tc>
          <w:tcPr>
            <w:tcW w:w="4111" w:type="dxa"/>
            <w:vMerge w:val="restart"/>
            <w:vAlign w:val="center"/>
          </w:tcPr>
          <w:p w:rsidR="001D1DF8" w:rsidRPr="009C6F38" w:rsidRDefault="001D1DF8" w:rsidP="00675B34">
            <w:pPr>
              <w:spacing w:line="240" w:lineRule="auto"/>
              <w:jc w:val="center"/>
            </w:pPr>
            <w:r w:rsidRPr="009C6F38">
              <w:t>Наименование работ</w:t>
            </w:r>
            <w:r>
              <w:t>/услуг</w:t>
            </w:r>
          </w:p>
        </w:tc>
        <w:tc>
          <w:tcPr>
            <w:tcW w:w="1134" w:type="dxa"/>
            <w:vMerge w:val="restart"/>
            <w:vAlign w:val="center"/>
          </w:tcPr>
          <w:p w:rsidR="001D1DF8" w:rsidRDefault="001D1DF8" w:rsidP="00675B34">
            <w:pPr>
              <w:spacing w:line="240" w:lineRule="auto"/>
              <w:ind w:firstLine="0"/>
              <w:jc w:val="center"/>
              <w:rPr>
                <w:sz w:val="24"/>
                <w:szCs w:val="24"/>
              </w:rPr>
            </w:pPr>
            <w:r>
              <w:rPr>
                <w:sz w:val="24"/>
                <w:szCs w:val="24"/>
              </w:rPr>
              <w:t>Количество</w:t>
            </w:r>
          </w:p>
        </w:tc>
        <w:tc>
          <w:tcPr>
            <w:tcW w:w="7513" w:type="dxa"/>
            <w:gridSpan w:val="3"/>
            <w:vAlign w:val="center"/>
          </w:tcPr>
          <w:p w:rsidR="001D1DF8" w:rsidRPr="001816C6" w:rsidRDefault="001D1DF8" w:rsidP="00675B34">
            <w:pPr>
              <w:spacing w:line="240" w:lineRule="auto"/>
              <w:ind w:firstLine="0"/>
              <w:jc w:val="center"/>
              <w:rPr>
                <w:sz w:val="24"/>
                <w:szCs w:val="24"/>
              </w:rPr>
            </w:pPr>
            <w:r w:rsidRPr="008E69AD">
              <w:rPr>
                <w:sz w:val="24"/>
                <w:szCs w:val="24"/>
              </w:rPr>
              <w:t>Предельная стоимость нормо-часа работ (руб./час.)</w:t>
            </w:r>
          </w:p>
        </w:tc>
      </w:tr>
      <w:tr w:rsidR="001D1DF8" w:rsidRPr="001816C6" w:rsidTr="00675B34">
        <w:trPr>
          <w:trHeight w:val="944"/>
        </w:trPr>
        <w:tc>
          <w:tcPr>
            <w:tcW w:w="709" w:type="dxa"/>
            <w:vMerge/>
            <w:vAlign w:val="center"/>
          </w:tcPr>
          <w:p w:rsidR="001D1DF8" w:rsidRPr="001816C6" w:rsidRDefault="001D1DF8" w:rsidP="00675B34">
            <w:pPr>
              <w:pStyle w:val="aff0"/>
              <w:spacing w:before="0" w:after="0"/>
              <w:jc w:val="center"/>
              <w:rPr>
                <w:sz w:val="24"/>
                <w:szCs w:val="24"/>
              </w:rPr>
            </w:pPr>
          </w:p>
        </w:tc>
        <w:tc>
          <w:tcPr>
            <w:tcW w:w="2268" w:type="dxa"/>
            <w:vMerge/>
            <w:vAlign w:val="center"/>
          </w:tcPr>
          <w:p w:rsidR="001D1DF8" w:rsidRPr="001816C6" w:rsidRDefault="001D1DF8" w:rsidP="00675B34">
            <w:pPr>
              <w:spacing w:line="240" w:lineRule="auto"/>
              <w:ind w:firstLine="0"/>
              <w:jc w:val="center"/>
              <w:rPr>
                <w:sz w:val="24"/>
                <w:szCs w:val="24"/>
              </w:rPr>
            </w:pPr>
          </w:p>
        </w:tc>
        <w:tc>
          <w:tcPr>
            <w:tcW w:w="4111" w:type="dxa"/>
            <w:vMerge/>
            <w:vAlign w:val="center"/>
          </w:tcPr>
          <w:p w:rsidR="001D1DF8" w:rsidRPr="001816C6" w:rsidRDefault="001D1DF8" w:rsidP="00675B34">
            <w:pPr>
              <w:spacing w:line="240" w:lineRule="auto"/>
              <w:ind w:firstLine="0"/>
              <w:jc w:val="center"/>
              <w:rPr>
                <w:sz w:val="24"/>
                <w:szCs w:val="24"/>
              </w:rPr>
            </w:pPr>
          </w:p>
        </w:tc>
        <w:tc>
          <w:tcPr>
            <w:tcW w:w="1134" w:type="dxa"/>
            <w:vMerge/>
            <w:vAlign w:val="center"/>
          </w:tcPr>
          <w:p w:rsidR="001D1DF8" w:rsidRPr="001816C6" w:rsidRDefault="001D1DF8" w:rsidP="00675B34">
            <w:pPr>
              <w:spacing w:line="240" w:lineRule="auto"/>
              <w:ind w:firstLine="0"/>
              <w:jc w:val="center"/>
              <w:rPr>
                <w:sz w:val="24"/>
                <w:szCs w:val="24"/>
              </w:rPr>
            </w:pPr>
          </w:p>
        </w:tc>
        <w:tc>
          <w:tcPr>
            <w:tcW w:w="2126" w:type="dxa"/>
            <w:vAlign w:val="center"/>
          </w:tcPr>
          <w:p w:rsidR="001D1DF8" w:rsidRPr="001816C6" w:rsidRDefault="001D1DF8" w:rsidP="00675B34">
            <w:pPr>
              <w:spacing w:line="240" w:lineRule="auto"/>
              <w:ind w:firstLine="0"/>
              <w:jc w:val="center"/>
              <w:rPr>
                <w:sz w:val="24"/>
                <w:szCs w:val="24"/>
              </w:rPr>
            </w:pPr>
            <w:r w:rsidRPr="001816C6">
              <w:rPr>
                <w:sz w:val="24"/>
                <w:szCs w:val="24"/>
              </w:rPr>
              <w:t>Цена единицы без НДС, руб.</w:t>
            </w:r>
          </w:p>
        </w:tc>
        <w:tc>
          <w:tcPr>
            <w:tcW w:w="2410" w:type="dxa"/>
            <w:vAlign w:val="center"/>
          </w:tcPr>
          <w:p w:rsidR="001D1DF8" w:rsidRPr="001816C6" w:rsidRDefault="001D1DF8" w:rsidP="00675B34">
            <w:pPr>
              <w:spacing w:line="240" w:lineRule="auto"/>
              <w:ind w:firstLine="0"/>
              <w:jc w:val="center"/>
              <w:rPr>
                <w:sz w:val="24"/>
                <w:szCs w:val="24"/>
              </w:rPr>
            </w:pPr>
            <w:r w:rsidRPr="001816C6">
              <w:rPr>
                <w:sz w:val="24"/>
                <w:szCs w:val="24"/>
              </w:rPr>
              <w:t>Цена единицы с НДС, руб.</w:t>
            </w:r>
          </w:p>
        </w:tc>
        <w:tc>
          <w:tcPr>
            <w:tcW w:w="2977" w:type="dxa"/>
            <w:vAlign w:val="center"/>
          </w:tcPr>
          <w:p w:rsidR="001D1DF8" w:rsidRPr="001816C6" w:rsidRDefault="001D1DF8" w:rsidP="00675B34">
            <w:pPr>
              <w:spacing w:line="240" w:lineRule="auto"/>
              <w:ind w:firstLine="0"/>
              <w:jc w:val="center"/>
              <w:rPr>
                <w:sz w:val="24"/>
                <w:szCs w:val="24"/>
              </w:rPr>
            </w:pPr>
            <w:r w:rsidRPr="001816C6">
              <w:rPr>
                <w:sz w:val="24"/>
                <w:szCs w:val="24"/>
              </w:rPr>
              <w:t>Примечания</w:t>
            </w:r>
          </w:p>
        </w:tc>
      </w:tr>
      <w:tr w:rsidR="001D1DF8" w:rsidRPr="001816C6" w:rsidTr="00675B34">
        <w:trPr>
          <w:trHeight w:val="284"/>
        </w:trPr>
        <w:tc>
          <w:tcPr>
            <w:tcW w:w="709" w:type="dxa"/>
            <w:vMerge w:val="restart"/>
            <w:vAlign w:val="center"/>
          </w:tcPr>
          <w:p w:rsidR="001D1DF8" w:rsidRPr="001816C6" w:rsidRDefault="001D1DF8" w:rsidP="00675B34">
            <w:pPr>
              <w:pStyle w:val="aff1"/>
              <w:suppressAutoHyphens w:val="0"/>
              <w:ind w:left="0"/>
              <w:rPr>
                <w:color w:val="000000"/>
                <w:szCs w:val="24"/>
              </w:rPr>
            </w:pPr>
            <w:r>
              <w:rPr>
                <w:color w:val="000000"/>
                <w:szCs w:val="24"/>
              </w:rPr>
              <w:t>1</w:t>
            </w:r>
          </w:p>
        </w:tc>
        <w:tc>
          <w:tcPr>
            <w:tcW w:w="2268" w:type="dxa"/>
            <w:vMerge w:val="restart"/>
            <w:vAlign w:val="center"/>
          </w:tcPr>
          <w:p w:rsidR="001D1DF8" w:rsidRPr="001816C6" w:rsidRDefault="001D1DF8" w:rsidP="00675B34">
            <w:pPr>
              <w:pStyle w:val="aff1"/>
              <w:spacing w:before="0" w:after="0"/>
              <w:rPr>
                <w:color w:val="000000"/>
                <w:szCs w:val="24"/>
              </w:rPr>
            </w:pPr>
            <w:r w:rsidRPr="009C6F38">
              <w:rPr>
                <w:color w:val="000000"/>
                <w:sz w:val="20"/>
                <w:szCs w:val="20"/>
              </w:rPr>
              <w:t>Бензопила</w:t>
            </w:r>
            <w:r>
              <w:rPr>
                <w:color w:val="000000"/>
                <w:sz w:val="20"/>
                <w:szCs w:val="20"/>
              </w:rPr>
              <w:t>, высоторез</w:t>
            </w:r>
          </w:p>
        </w:tc>
        <w:tc>
          <w:tcPr>
            <w:tcW w:w="4111" w:type="dxa"/>
            <w:vAlign w:val="bottom"/>
          </w:tcPr>
          <w:p w:rsidR="001D1DF8" w:rsidRPr="009C6F38" w:rsidRDefault="001D1DF8" w:rsidP="00675B34">
            <w:pPr>
              <w:ind w:firstLine="0"/>
              <w:jc w:val="left"/>
              <w:rPr>
                <w:color w:val="000000"/>
                <w:sz w:val="20"/>
                <w:szCs w:val="20"/>
              </w:rPr>
            </w:pPr>
            <w:r w:rsidRPr="009C6F38">
              <w:rPr>
                <w:color w:val="000000"/>
                <w:sz w:val="20"/>
                <w:szCs w:val="20"/>
              </w:rPr>
              <w:t xml:space="preserve">Замена барабана </w:t>
            </w:r>
            <w:proofErr w:type="gramStart"/>
            <w:r w:rsidRPr="009C6F38">
              <w:rPr>
                <w:color w:val="000000"/>
                <w:sz w:val="20"/>
                <w:szCs w:val="20"/>
              </w:rPr>
              <w:t>м</w:t>
            </w:r>
            <w:proofErr w:type="gramEnd"/>
            <w:r w:rsidRPr="009C6F38">
              <w:rPr>
                <w:color w:val="000000"/>
                <w:sz w:val="20"/>
                <w:szCs w:val="20"/>
              </w:rPr>
              <w:t>/сцепления</w:t>
            </w:r>
          </w:p>
        </w:tc>
        <w:tc>
          <w:tcPr>
            <w:tcW w:w="1134" w:type="dxa"/>
          </w:tcPr>
          <w:p w:rsidR="001D1DF8" w:rsidRPr="001816C6" w:rsidRDefault="001D1DF8" w:rsidP="00675B34">
            <w:pPr>
              <w:pStyle w:val="aff1"/>
              <w:spacing w:before="0" w:after="0"/>
              <w:jc w:val="center"/>
              <w:rPr>
                <w:color w:val="000000"/>
                <w:szCs w:val="24"/>
              </w:rPr>
            </w:pPr>
            <w:r>
              <w:rPr>
                <w:color w:val="000000"/>
                <w:szCs w:val="24"/>
              </w:rPr>
              <w:t>1</w:t>
            </w:r>
          </w:p>
        </w:tc>
        <w:tc>
          <w:tcPr>
            <w:tcW w:w="2126" w:type="dxa"/>
          </w:tcPr>
          <w:p w:rsidR="001D1DF8" w:rsidRPr="001816C6" w:rsidRDefault="001D1DF8" w:rsidP="00675B34">
            <w:pPr>
              <w:pStyle w:val="aff1"/>
              <w:spacing w:before="0" w:after="0"/>
              <w:rPr>
                <w:color w:val="000000"/>
                <w:szCs w:val="24"/>
              </w:rPr>
            </w:pPr>
          </w:p>
        </w:tc>
        <w:tc>
          <w:tcPr>
            <w:tcW w:w="2410" w:type="dxa"/>
          </w:tcPr>
          <w:p w:rsidR="001D1DF8" w:rsidRPr="001816C6" w:rsidRDefault="001D1DF8" w:rsidP="00675B34">
            <w:pPr>
              <w:pStyle w:val="aff1"/>
              <w:spacing w:before="0" w:after="0"/>
              <w:jc w:val="right"/>
              <w:rPr>
                <w:color w:val="000000"/>
                <w:szCs w:val="24"/>
              </w:rPr>
            </w:pPr>
          </w:p>
        </w:tc>
        <w:tc>
          <w:tcPr>
            <w:tcW w:w="2977" w:type="dxa"/>
          </w:tcPr>
          <w:p w:rsidR="001D1DF8" w:rsidRPr="001816C6" w:rsidRDefault="001D1DF8" w:rsidP="00675B34">
            <w:pPr>
              <w:pStyle w:val="aff1"/>
              <w:spacing w:before="0" w:after="0"/>
              <w:rPr>
                <w:color w:val="000000"/>
                <w:szCs w:val="24"/>
              </w:rPr>
            </w:pPr>
          </w:p>
        </w:tc>
      </w:tr>
      <w:tr w:rsidR="001D1DF8" w:rsidRPr="001816C6" w:rsidTr="00675B34">
        <w:trPr>
          <w:trHeight w:val="284"/>
        </w:trPr>
        <w:tc>
          <w:tcPr>
            <w:tcW w:w="709" w:type="dxa"/>
            <w:vMerge/>
            <w:vAlign w:val="center"/>
          </w:tcPr>
          <w:p w:rsidR="001D1DF8" w:rsidRPr="001816C6" w:rsidRDefault="001D1DF8" w:rsidP="00675B34">
            <w:pPr>
              <w:pStyle w:val="aff1"/>
              <w:suppressAutoHyphens w:val="0"/>
              <w:ind w:left="0"/>
              <w:rPr>
                <w:color w:val="000000"/>
                <w:szCs w:val="24"/>
              </w:rPr>
            </w:pPr>
          </w:p>
        </w:tc>
        <w:tc>
          <w:tcPr>
            <w:tcW w:w="2268" w:type="dxa"/>
            <w:vMerge/>
            <w:vAlign w:val="center"/>
          </w:tcPr>
          <w:p w:rsidR="001D1DF8" w:rsidRPr="001816C6" w:rsidRDefault="001D1DF8" w:rsidP="00675B34">
            <w:pPr>
              <w:pStyle w:val="aff1"/>
              <w:spacing w:before="0" w:after="0"/>
              <w:rPr>
                <w:color w:val="000000"/>
                <w:szCs w:val="24"/>
              </w:rPr>
            </w:pPr>
          </w:p>
        </w:tc>
        <w:tc>
          <w:tcPr>
            <w:tcW w:w="4111" w:type="dxa"/>
            <w:vAlign w:val="bottom"/>
          </w:tcPr>
          <w:p w:rsidR="001D1DF8" w:rsidRPr="009C6F38" w:rsidRDefault="001D1DF8" w:rsidP="00675B34">
            <w:pPr>
              <w:ind w:firstLine="0"/>
              <w:jc w:val="left"/>
              <w:rPr>
                <w:color w:val="000000"/>
                <w:sz w:val="20"/>
                <w:szCs w:val="20"/>
              </w:rPr>
            </w:pPr>
            <w:r w:rsidRPr="009C6F38">
              <w:rPr>
                <w:color w:val="000000"/>
                <w:sz w:val="20"/>
                <w:szCs w:val="20"/>
              </w:rPr>
              <w:t>Замена барабана стартера</w:t>
            </w:r>
          </w:p>
        </w:tc>
        <w:tc>
          <w:tcPr>
            <w:tcW w:w="1134" w:type="dxa"/>
          </w:tcPr>
          <w:p w:rsidR="001D1DF8" w:rsidRPr="001816C6" w:rsidRDefault="001D1DF8" w:rsidP="00675B34">
            <w:pPr>
              <w:pStyle w:val="aff1"/>
              <w:spacing w:before="0" w:after="0"/>
              <w:jc w:val="center"/>
              <w:rPr>
                <w:color w:val="000000"/>
                <w:szCs w:val="24"/>
              </w:rPr>
            </w:pPr>
            <w:r>
              <w:rPr>
                <w:color w:val="000000"/>
                <w:szCs w:val="24"/>
              </w:rPr>
              <w:t>1</w:t>
            </w:r>
          </w:p>
        </w:tc>
        <w:tc>
          <w:tcPr>
            <w:tcW w:w="2126" w:type="dxa"/>
          </w:tcPr>
          <w:p w:rsidR="001D1DF8" w:rsidRPr="001816C6" w:rsidRDefault="001D1DF8" w:rsidP="00675B34">
            <w:pPr>
              <w:pStyle w:val="aff1"/>
              <w:spacing w:before="0" w:after="0"/>
              <w:rPr>
                <w:color w:val="000000"/>
                <w:szCs w:val="24"/>
              </w:rPr>
            </w:pPr>
          </w:p>
        </w:tc>
        <w:tc>
          <w:tcPr>
            <w:tcW w:w="2410" w:type="dxa"/>
          </w:tcPr>
          <w:p w:rsidR="001D1DF8" w:rsidRPr="001816C6" w:rsidRDefault="001D1DF8" w:rsidP="00675B34">
            <w:pPr>
              <w:pStyle w:val="aff1"/>
              <w:spacing w:before="0" w:after="0"/>
              <w:jc w:val="right"/>
              <w:rPr>
                <w:color w:val="000000"/>
                <w:szCs w:val="24"/>
              </w:rPr>
            </w:pPr>
          </w:p>
        </w:tc>
        <w:tc>
          <w:tcPr>
            <w:tcW w:w="2977" w:type="dxa"/>
          </w:tcPr>
          <w:p w:rsidR="001D1DF8" w:rsidRPr="001816C6" w:rsidRDefault="001D1DF8" w:rsidP="00675B34">
            <w:pPr>
              <w:pStyle w:val="aff1"/>
              <w:spacing w:before="0" w:after="0"/>
              <w:rPr>
                <w:color w:val="000000"/>
                <w:szCs w:val="24"/>
              </w:rPr>
            </w:pPr>
          </w:p>
        </w:tc>
      </w:tr>
      <w:tr w:rsidR="001D1DF8" w:rsidRPr="001816C6" w:rsidTr="00675B34">
        <w:trPr>
          <w:trHeight w:val="284"/>
        </w:trPr>
        <w:tc>
          <w:tcPr>
            <w:tcW w:w="709" w:type="dxa"/>
            <w:vMerge/>
            <w:vAlign w:val="center"/>
          </w:tcPr>
          <w:p w:rsidR="001D1DF8" w:rsidRPr="001816C6" w:rsidRDefault="001D1DF8" w:rsidP="00675B34">
            <w:pPr>
              <w:pStyle w:val="aff1"/>
              <w:suppressAutoHyphens w:val="0"/>
              <w:ind w:left="0"/>
              <w:rPr>
                <w:color w:val="000000"/>
                <w:szCs w:val="24"/>
              </w:rPr>
            </w:pPr>
          </w:p>
        </w:tc>
        <w:tc>
          <w:tcPr>
            <w:tcW w:w="2268" w:type="dxa"/>
            <w:vMerge/>
            <w:vAlign w:val="center"/>
          </w:tcPr>
          <w:p w:rsidR="001D1DF8" w:rsidRPr="001816C6" w:rsidRDefault="001D1DF8" w:rsidP="00675B34">
            <w:pPr>
              <w:pStyle w:val="aff1"/>
              <w:spacing w:before="0" w:after="0"/>
              <w:rPr>
                <w:color w:val="000000"/>
                <w:szCs w:val="24"/>
              </w:rPr>
            </w:pPr>
          </w:p>
        </w:tc>
        <w:tc>
          <w:tcPr>
            <w:tcW w:w="4111" w:type="dxa"/>
            <w:vAlign w:val="bottom"/>
          </w:tcPr>
          <w:p w:rsidR="001D1DF8" w:rsidRPr="009C6F38" w:rsidRDefault="001D1DF8" w:rsidP="00675B34">
            <w:pPr>
              <w:ind w:firstLine="0"/>
              <w:jc w:val="left"/>
              <w:rPr>
                <w:color w:val="000000"/>
                <w:sz w:val="20"/>
                <w:szCs w:val="20"/>
              </w:rPr>
            </w:pPr>
            <w:r w:rsidRPr="009C6F38">
              <w:rPr>
                <w:color w:val="000000"/>
                <w:sz w:val="20"/>
                <w:szCs w:val="20"/>
              </w:rPr>
              <w:t>Замена ведущей звездочки</w:t>
            </w:r>
          </w:p>
        </w:tc>
        <w:tc>
          <w:tcPr>
            <w:tcW w:w="1134" w:type="dxa"/>
          </w:tcPr>
          <w:p w:rsidR="001D1DF8" w:rsidRPr="001816C6" w:rsidRDefault="001D1DF8" w:rsidP="00675B34">
            <w:pPr>
              <w:pStyle w:val="aff1"/>
              <w:spacing w:before="0" w:after="0"/>
              <w:jc w:val="center"/>
              <w:rPr>
                <w:color w:val="000000"/>
                <w:szCs w:val="24"/>
              </w:rPr>
            </w:pPr>
            <w:r>
              <w:rPr>
                <w:color w:val="000000"/>
                <w:szCs w:val="24"/>
              </w:rPr>
              <w:t>1</w:t>
            </w:r>
          </w:p>
        </w:tc>
        <w:tc>
          <w:tcPr>
            <w:tcW w:w="2126" w:type="dxa"/>
          </w:tcPr>
          <w:p w:rsidR="001D1DF8" w:rsidRPr="001816C6" w:rsidRDefault="001D1DF8" w:rsidP="00675B34">
            <w:pPr>
              <w:pStyle w:val="aff1"/>
              <w:spacing w:before="0" w:after="0"/>
              <w:rPr>
                <w:color w:val="000000"/>
                <w:szCs w:val="24"/>
              </w:rPr>
            </w:pPr>
          </w:p>
        </w:tc>
        <w:tc>
          <w:tcPr>
            <w:tcW w:w="2410" w:type="dxa"/>
          </w:tcPr>
          <w:p w:rsidR="001D1DF8" w:rsidRPr="001816C6" w:rsidRDefault="001D1DF8" w:rsidP="00675B34">
            <w:pPr>
              <w:pStyle w:val="aff1"/>
              <w:spacing w:before="0" w:after="0"/>
              <w:jc w:val="right"/>
              <w:rPr>
                <w:color w:val="000000"/>
                <w:szCs w:val="24"/>
              </w:rPr>
            </w:pPr>
          </w:p>
        </w:tc>
        <w:tc>
          <w:tcPr>
            <w:tcW w:w="2977" w:type="dxa"/>
          </w:tcPr>
          <w:p w:rsidR="001D1DF8" w:rsidRPr="001816C6" w:rsidRDefault="001D1DF8" w:rsidP="00675B34">
            <w:pPr>
              <w:pStyle w:val="aff1"/>
              <w:spacing w:before="0" w:after="0"/>
              <w:rPr>
                <w:color w:val="000000"/>
                <w:szCs w:val="24"/>
              </w:rPr>
            </w:pPr>
          </w:p>
        </w:tc>
      </w:tr>
      <w:tr w:rsidR="001D1DF8" w:rsidRPr="001816C6" w:rsidTr="00675B34">
        <w:trPr>
          <w:trHeight w:val="284"/>
        </w:trPr>
        <w:tc>
          <w:tcPr>
            <w:tcW w:w="709" w:type="dxa"/>
            <w:vMerge/>
            <w:vAlign w:val="center"/>
          </w:tcPr>
          <w:p w:rsidR="001D1DF8" w:rsidRPr="001816C6" w:rsidRDefault="001D1DF8" w:rsidP="00675B34">
            <w:pPr>
              <w:pStyle w:val="aff1"/>
              <w:suppressAutoHyphens w:val="0"/>
              <w:ind w:left="0"/>
              <w:rPr>
                <w:color w:val="000000"/>
                <w:szCs w:val="24"/>
              </w:rPr>
            </w:pPr>
          </w:p>
        </w:tc>
        <w:tc>
          <w:tcPr>
            <w:tcW w:w="2268" w:type="dxa"/>
            <w:vMerge/>
            <w:vAlign w:val="center"/>
          </w:tcPr>
          <w:p w:rsidR="001D1DF8" w:rsidRPr="001816C6" w:rsidRDefault="001D1DF8" w:rsidP="00675B34">
            <w:pPr>
              <w:pStyle w:val="aff1"/>
              <w:spacing w:before="0" w:after="0"/>
              <w:rPr>
                <w:color w:val="000000"/>
                <w:szCs w:val="24"/>
              </w:rPr>
            </w:pPr>
          </w:p>
        </w:tc>
        <w:tc>
          <w:tcPr>
            <w:tcW w:w="4111" w:type="dxa"/>
            <w:vAlign w:val="bottom"/>
          </w:tcPr>
          <w:p w:rsidR="001D1DF8" w:rsidRPr="009C6F38" w:rsidRDefault="001D1DF8" w:rsidP="00675B34">
            <w:pPr>
              <w:ind w:firstLine="0"/>
              <w:jc w:val="left"/>
              <w:rPr>
                <w:color w:val="000000"/>
                <w:sz w:val="20"/>
                <w:szCs w:val="20"/>
              </w:rPr>
            </w:pPr>
            <w:r w:rsidRPr="009C6F38">
              <w:rPr>
                <w:color w:val="000000"/>
                <w:sz w:val="20"/>
                <w:szCs w:val="20"/>
              </w:rPr>
              <w:t>Замена воздушного фильтра</w:t>
            </w:r>
          </w:p>
        </w:tc>
        <w:tc>
          <w:tcPr>
            <w:tcW w:w="1134" w:type="dxa"/>
          </w:tcPr>
          <w:p w:rsidR="001D1DF8" w:rsidRPr="001816C6" w:rsidRDefault="001D1DF8" w:rsidP="00675B34">
            <w:pPr>
              <w:pStyle w:val="aff1"/>
              <w:spacing w:before="0" w:after="0"/>
              <w:jc w:val="center"/>
              <w:rPr>
                <w:color w:val="000000"/>
                <w:szCs w:val="24"/>
              </w:rPr>
            </w:pPr>
            <w:r>
              <w:rPr>
                <w:color w:val="000000"/>
                <w:szCs w:val="24"/>
              </w:rPr>
              <w:t>1</w:t>
            </w:r>
          </w:p>
        </w:tc>
        <w:tc>
          <w:tcPr>
            <w:tcW w:w="2126" w:type="dxa"/>
          </w:tcPr>
          <w:p w:rsidR="001D1DF8" w:rsidRPr="001816C6" w:rsidRDefault="001D1DF8" w:rsidP="00675B34">
            <w:pPr>
              <w:pStyle w:val="aff1"/>
              <w:spacing w:before="0" w:after="0"/>
              <w:rPr>
                <w:color w:val="000000"/>
                <w:szCs w:val="24"/>
              </w:rPr>
            </w:pPr>
          </w:p>
        </w:tc>
        <w:tc>
          <w:tcPr>
            <w:tcW w:w="2410" w:type="dxa"/>
          </w:tcPr>
          <w:p w:rsidR="001D1DF8" w:rsidRPr="001816C6" w:rsidRDefault="001D1DF8" w:rsidP="00675B34">
            <w:pPr>
              <w:pStyle w:val="aff1"/>
              <w:spacing w:before="0" w:after="0"/>
              <w:jc w:val="right"/>
              <w:rPr>
                <w:color w:val="000000"/>
                <w:szCs w:val="24"/>
              </w:rPr>
            </w:pPr>
          </w:p>
        </w:tc>
        <w:tc>
          <w:tcPr>
            <w:tcW w:w="2977" w:type="dxa"/>
          </w:tcPr>
          <w:p w:rsidR="001D1DF8" w:rsidRPr="001816C6" w:rsidRDefault="001D1DF8" w:rsidP="00675B34">
            <w:pPr>
              <w:pStyle w:val="aff1"/>
              <w:spacing w:before="0" w:after="0"/>
              <w:rPr>
                <w:color w:val="000000"/>
                <w:szCs w:val="24"/>
              </w:rPr>
            </w:pPr>
          </w:p>
        </w:tc>
      </w:tr>
      <w:tr w:rsidR="001D1DF8" w:rsidRPr="001816C6" w:rsidTr="00675B34">
        <w:trPr>
          <w:trHeight w:val="284"/>
        </w:trPr>
        <w:tc>
          <w:tcPr>
            <w:tcW w:w="709" w:type="dxa"/>
            <w:vMerge/>
            <w:vAlign w:val="center"/>
          </w:tcPr>
          <w:p w:rsidR="001D1DF8" w:rsidRPr="001816C6" w:rsidRDefault="001D1DF8" w:rsidP="00675B34">
            <w:pPr>
              <w:pStyle w:val="aff1"/>
              <w:suppressAutoHyphens w:val="0"/>
              <w:ind w:left="0"/>
              <w:rPr>
                <w:color w:val="000000"/>
                <w:szCs w:val="24"/>
              </w:rPr>
            </w:pPr>
          </w:p>
        </w:tc>
        <w:tc>
          <w:tcPr>
            <w:tcW w:w="2268" w:type="dxa"/>
            <w:vMerge/>
            <w:vAlign w:val="center"/>
          </w:tcPr>
          <w:p w:rsidR="001D1DF8" w:rsidRPr="001816C6" w:rsidRDefault="001D1DF8" w:rsidP="00675B34">
            <w:pPr>
              <w:pStyle w:val="aff1"/>
              <w:spacing w:before="0" w:after="0"/>
              <w:rPr>
                <w:color w:val="000000"/>
                <w:szCs w:val="24"/>
              </w:rPr>
            </w:pPr>
          </w:p>
        </w:tc>
        <w:tc>
          <w:tcPr>
            <w:tcW w:w="4111" w:type="dxa"/>
            <w:vAlign w:val="bottom"/>
          </w:tcPr>
          <w:p w:rsidR="001D1DF8" w:rsidRPr="009C6F38" w:rsidRDefault="001D1DF8" w:rsidP="00675B34">
            <w:pPr>
              <w:ind w:firstLine="0"/>
              <w:jc w:val="left"/>
              <w:rPr>
                <w:color w:val="000000"/>
                <w:sz w:val="20"/>
                <w:szCs w:val="20"/>
              </w:rPr>
            </w:pPr>
            <w:r w:rsidRPr="009C6F38">
              <w:rPr>
                <w:color w:val="000000"/>
                <w:sz w:val="20"/>
                <w:szCs w:val="20"/>
              </w:rPr>
              <w:t>Замена карбюратора</w:t>
            </w:r>
          </w:p>
        </w:tc>
        <w:tc>
          <w:tcPr>
            <w:tcW w:w="1134" w:type="dxa"/>
          </w:tcPr>
          <w:p w:rsidR="001D1DF8" w:rsidRPr="001816C6" w:rsidRDefault="001D1DF8" w:rsidP="00675B34">
            <w:pPr>
              <w:pStyle w:val="aff1"/>
              <w:spacing w:before="0" w:after="0"/>
              <w:jc w:val="center"/>
              <w:rPr>
                <w:color w:val="000000"/>
                <w:szCs w:val="24"/>
              </w:rPr>
            </w:pPr>
            <w:r>
              <w:rPr>
                <w:color w:val="000000"/>
                <w:szCs w:val="24"/>
              </w:rPr>
              <w:t>1</w:t>
            </w:r>
          </w:p>
        </w:tc>
        <w:tc>
          <w:tcPr>
            <w:tcW w:w="2126" w:type="dxa"/>
          </w:tcPr>
          <w:p w:rsidR="001D1DF8" w:rsidRPr="001816C6" w:rsidRDefault="001D1DF8" w:rsidP="00675B34">
            <w:pPr>
              <w:pStyle w:val="aff1"/>
              <w:spacing w:before="0" w:after="0"/>
              <w:rPr>
                <w:color w:val="000000"/>
                <w:szCs w:val="24"/>
              </w:rPr>
            </w:pPr>
          </w:p>
        </w:tc>
        <w:tc>
          <w:tcPr>
            <w:tcW w:w="2410" w:type="dxa"/>
          </w:tcPr>
          <w:p w:rsidR="001D1DF8" w:rsidRPr="001816C6" w:rsidRDefault="001D1DF8" w:rsidP="00675B34">
            <w:pPr>
              <w:pStyle w:val="aff1"/>
              <w:spacing w:before="0" w:after="0"/>
              <w:jc w:val="right"/>
              <w:rPr>
                <w:color w:val="000000"/>
                <w:szCs w:val="24"/>
              </w:rPr>
            </w:pPr>
          </w:p>
        </w:tc>
        <w:tc>
          <w:tcPr>
            <w:tcW w:w="2977" w:type="dxa"/>
          </w:tcPr>
          <w:p w:rsidR="001D1DF8" w:rsidRPr="001816C6" w:rsidRDefault="001D1DF8" w:rsidP="00675B34">
            <w:pPr>
              <w:pStyle w:val="aff1"/>
              <w:spacing w:before="0" w:after="0"/>
              <w:rPr>
                <w:color w:val="000000"/>
                <w:szCs w:val="24"/>
              </w:rPr>
            </w:pPr>
          </w:p>
        </w:tc>
      </w:tr>
      <w:tr w:rsidR="001D1DF8" w:rsidRPr="001816C6" w:rsidTr="00675B34">
        <w:trPr>
          <w:trHeight w:val="284"/>
        </w:trPr>
        <w:tc>
          <w:tcPr>
            <w:tcW w:w="709" w:type="dxa"/>
            <w:vMerge/>
            <w:vAlign w:val="center"/>
          </w:tcPr>
          <w:p w:rsidR="001D1DF8" w:rsidRPr="001816C6" w:rsidRDefault="001D1DF8" w:rsidP="00675B34">
            <w:pPr>
              <w:pStyle w:val="aff1"/>
              <w:suppressAutoHyphens w:val="0"/>
              <w:ind w:left="0"/>
              <w:rPr>
                <w:color w:val="000000"/>
                <w:szCs w:val="24"/>
              </w:rPr>
            </w:pPr>
          </w:p>
        </w:tc>
        <w:tc>
          <w:tcPr>
            <w:tcW w:w="2268" w:type="dxa"/>
            <w:vMerge/>
            <w:vAlign w:val="center"/>
          </w:tcPr>
          <w:p w:rsidR="001D1DF8" w:rsidRPr="001816C6" w:rsidRDefault="001D1DF8" w:rsidP="00675B34">
            <w:pPr>
              <w:pStyle w:val="aff1"/>
              <w:spacing w:before="0" w:after="0"/>
              <w:rPr>
                <w:color w:val="000000"/>
                <w:szCs w:val="24"/>
              </w:rPr>
            </w:pPr>
          </w:p>
        </w:tc>
        <w:tc>
          <w:tcPr>
            <w:tcW w:w="4111" w:type="dxa"/>
            <w:vAlign w:val="bottom"/>
          </w:tcPr>
          <w:p w:rsidR="001D1DF8" w:rsidRPr="009C6F38" w:rsidRDefault="001D1DF8" w:rsidP="00675B34">
            <w:pPr>
              <w:ind w:firstLine="0"/>
              <w:jc w:val="left"/>
              <w:rPr>
                <w:color w:val="000000"/>
                <w:sz w:val="20"/>
                <w:szCs w:val="20"/>
              </w:rPr>
            </w:pPr>
            <w:r w:rsidRPr="009C6F38">
              <w:rPr>
                <w:color w:val="000000"/>
                <w:sz w:val="20"/>
                <w:szCs w:val="20"/>
              </w:rPr>
              <w:t>Замена маслонасоса</w:t>
            </w:r>
          </w:p>
        </w:tc>
        <w:tc>
          <w:tcPr>
            <w:tcW w:w="1134" w:type="dxa"/>
          </w:tcPr>
          <w:p w:rsidR="001D1DF8" w:rsidRPr="001816C6" w:rsidRDefault="001D1DF8" w:rsidP="00675B34">
            <w:pPr>
              <w:pStyle w:val="aff1"/>
              <w:spacing w:before="0" w:after="0"/>
              <w:jc w:val="center"/>
              <w:rPr>
                <w:color w:val="000000"/>
                <w:szCs w:val="24"/>
              </w:rPr>
            </w:pPr>
            <w:r>
              <w:rPr>
                <w:color w:val="000000"/>
                <w:szCs w:val="24"/>
              </w:rPr>
              <w:t>1</w:t>
            </w:r>
          </w:p>
        </w:tc>
        <w:tc>
          <w:tcPr>
            <w:tcW w:w="2126" w:type="dxa"/>
          </w:tcPr>
          <w:p w:rsidR="001D1DF8" w:rsidRPr="001816C6" w:rsidRDefault="001D1DF8" w:rsidP="00675B34">
            <w:pPr>
              <w:pStyle w:val="aff1"/>
              <w:spacing w:before="0" w:after="0"/>
              <w:rPr>
                <w:color w:val="000000"/>
                <w:szCs w:val="24"/>
              </w:rPr>
            </w:pPr>
          </w:p>
        </w:tc>
        <w:tc>
          <w:tcPr>
            <w:tcW w:w="2410" w:type="dxa"/>
          </w:tcPr>
          <w:p w:rsidR="001D1DF8" w:rsidRPr="001816C6" w:rsidRDefault="001D1DF8" w:rsidP="00675B34">
            <w:pPr>
              <w:pStyle w:val="aff1"/>
              <w:spacing w:before="0" w:after="0"/>
              <w:jc w:val="right"/>
              <w:rPr>
                <w:color w:val="000000"/>
                <w:szCs w:val="24"/>
              </w:rPr>
            </w:pPr>
          </w:p>
        </w:tc>
        <w:tc>
          <w:tcPr>
            <w:tcW w:w="2977" w:type="dxa"/>
          </w:tcPr>
          <w:p w:rsidR="001D1DF8" w:rsidRPr="001816C6" w:rsidRDefault="001D1DF8" w:rsidP="00675B34">
            <w:pPr>
              <w:pStyle w:val="aff1"/>
              <w:spacing w:before="0" w:after="0"/>
              <w:rPr>
                <w:color w:val="000000"/>
                <w:szCs w:val="24"/>
              </w:rPr>
            </w:pPr>
          </w:p>
        </w:tc>
      </w:tr>
      <w:tr w:rsidR="001D1DF8" w:rsidRPr="001816C6" w:rsidTr="00675B34">
        <w:trPr>
          <w:trHeight w:val="504"/>
        </w:trPr>
        <w:tc>
          <w:tcPr>
            <w:tcW w:w="709" w:type="dxa"/>
            <w:vMerge/>
            <w:vAlign w:val="center"/>
          </w:tcPr>
          <w:p w:rsidR="001D1DF8" w:rsidRPr="001816C6" w:rsidRDefault="001D1DF8" w:rsidP="00675B34">
            <w:pPr>
              <w:pStyle w:val="aff1"/>
              <w:spacing w:before="0" w:after="0"/>
              <w:rPr>
                <w:color w:val="000000"/>
                <w:szCs w:val="24"/>
              </w:rPr>
            </w:pPr>
          </w:p>
        </w:tc>
        <w:tc>
          <w:tcPr>
            <w:tcW w:w="2268" w:type="dxa"/>
            <w:vMerge/>
            <w:vAlign w:val="center"/>
          </w:tcPr>
          <w:p w:rsidR="001D1DF8" w:rsidRPr="001816C6" w:rsidRDefault="001D1DF8" w:rsidP="00675B34">
            <w:pPr>
              <w:pStyle w:val="aff1"/>
              <w:spacing w:before="0" w:after="0"/>
              <w:rPr>
                <w:color w:val="000000"/>
                <w:szCs w:val="24"/>
              </w:rPr>
            </w:pPr>
          </w:p>
        </w:tc>
        <w:tc>
          <w:tcPr>
            <w:tcW w:w="4111" w:type="dxa"/>
            <w:vAlign w:val="bottom"/>
          </w:tcPr>
          <w:p w:rsidR="001D1DF8" w:rsidRPr="009C6F38" w:rsidRDefault="001D1DF8" w:rsidP="00675B34">
            <w:pPr>
              <w:ind w:firstLine="0"/>
              <w:jc w:val="left"/>
              <w:rPr>
                <w:color w:val="000000"/>
                <w:sz w:val="20"/>
                <w:szCs w:val="20"/>
              </w:rPr>
            </w:pPr>
            <w:r w:rsidRPr="009C6F38">
              <w:rPr>
                <w:color w:val="000000"/>
                <w:sz w:val="20"/>
                <w:szCs w:val="20"/>
              </w:rPr>
              <w:t>Замена маслопровода/фильтра</w:t>
            </w:r>
          </w:p>
        </w:tc>
        <w:tc>
          <w:tcPr>
            <w:tcW w:w="1134" w:type="dxa"/>
          </w:tcPr>
          <w:p w:rsidR="001D1DF8" w:rsidRPr="001816C6" w:rsidRDefault="001D1DF8" w:rsidP="00675B34">
            <w:pPr>
              <w:pStyle w:val="aff1"/>
              <w:spacing w:before="0" w:after="0"/>
              <w:jc w:val="center"/>
              <w:rPr>
                <w:color w:val="000000"/>
                <w:szCs w:val="24"/>
              </w:rPr>
            </w:pPr>
            <w:r>
              <w:rPr>
                <w:color w:val="000000"/>
                <w:szCs w:val="24"/>
              </w:rPr>
              <w:t>1</w:t>
            </w:r>
          </w:p>
        </w:tc>
        <w:tc>
          <w:tcPr>
            <w:tcW w:w="2126" w:type="dxa"/>
          </w:tcPr>
          <w:p w:rsidR="001D1DF8" w:rsidRPr="001816C6" w:rsidRDefault="001D1DF8" w:rsidP="00675B34">
            <w:pPr>
              <w:pStyle w:val="aff1"/>
              <w:spacing w:before="0" w:after="0"/>
              <w:rPr>
                <w:color w:val="000000"/>
                <w:szCs w:val="24"/>
              </w:rPr>
            </w:pPr>
          </w:p>
        </w:tc>
        <w:tc>
          <w:tcPr>
            <w:tcW w:w="2410" w:type="dxa"/>
          </w:tcPr>
          <w:p w:rsidR="001D1DF8" w:rsidRPr="001816C6" w:rsidRDefault="001D1DF8" w:rsidP="00675B34">
            <w:pPr>
              <w:pStyle w:val="aff1"/>
              <w:spacing w:before="0" w:after="0"/>
              <w:jc w:val="right"/>
              <w:rPr>
                <w:color w:val="000000"/>
                <w:szCs w:val="24"/>
              </w:rPr>
            </w:pPr>
          </w:p>
        </w:tc>
        <w:tc>
          <w:tcPr>
            <w:tcW w:w="2977" w:type="dxa"/>
          </w:tcPr>
          <w:p w:rsidR="001D1DF8" w:rsidRPr="001816C6" w:rsidRDefault="001D1DF8" w:rsidP="00675B34">
            <w:pPr>
              <w:pStyle w:val="aff1"/>
              <w:spacing w:before="0" w:after="0"/>
              <w:rPr>
                <w:color w:val="000000"/>
                <w:szCs w:val="24"/>
              </w:rPr>
            </w:pPr>
          </w:p>
        </w:tc>
      </w:tr>
      <w:tr w:rsidR="001D1DF8" w:rsidRPr="001816C6" w:rsidTr="00675B34">
        <w:trPr>
          <w:trHeight w:val="284"/>
        </w:trPr>
        <w:tc>
          <w:tcPr>
            <w:tcW w:w="709" w:type="dxa"/>
            <w:vMerge/>
            <w:vAlign w:val="center"/>
          </w:tcPr>
          <w:p w:rsidR="001D1DF8" w:rsidRPr="001816C6" w:rsidRDefault="001D1DF8" w:rsidP="00675B34">
            <w:pPr>
              <w:pStyle w:val="aff1"/>
              <w:spacing w:before="0" w:after="0"/>
              <w:rPr>
                <w:color w:val="000000"/>
                <w:szCs w:val="24"/>
              </w:rPr>
            </w:pPr>
          </w:p>
        </w:tc>
        <w:tc>
          <w:tcPr>
            <w:tcW w:w="2268" w:type="dxa"/>
            <w:vMerge/>
            <w:vAlign w:val="center"/>
          </w:tcPr>
          <w:p w:rsidR="001D1DF8" w:rsidRPr="001816C6" w:rsidRDefault="001D1DF8" w:rsidP="00675B34">
            <w:pPr>
              <w:pStyle w:val="aff1"/>
              <w:spacing w:before="0" w:after="0"/>
              <w:rPr>
                <w:color w:val="000000"/>
                <w:szCs w:val="24"/>
              </w:rPr>
            </w:pPr>
          </w:p>
        </w:tc>
        <w:tc>
          <w:tcPr>
            <w:tcW w:w="4111" w:type="dxa"/>
            <w:vAlign w:val="bottom"/>
          </w:tcPr>
          <w:p w:rsidR="001D1DF8" w:rsidRPr="009C6F38" w:rsidRDefault="001D1DF8" w:rsidP="00675B34">
            <w:pPr>
              <w:ind w:firstLine="0"/>
              <w:jc w:val="left"/>
              <w:rPr>
                <w:color w:val="000000"/>
                <w:sz w:val="20"/>
                <w:szCs w:val="20"/>
              </w:rPr>
            </w:pPr>
            <w:r w:rsidRPr="009C6F38">
              <w:rPr>
                <w:color w:val="000000"/>
                <w:sz w:val="20"/>
                <w:szCs w:val="20"/>
              </w:rPr>
              <w:t>Замена натяжителя цепи</w:t>
            </w:r>
          </w:p>
        </w:tc>
        <w:tc>
          <w:tcPr>
            <w:tcW w:w="1134" w:type="dxa"/>
          </w:tcPr>
          <w:p w:rsidR="001D1DF8" w:rsidRPr="001816C6" w:rsidRDefault="001D1DF8" w:rsidP="00675B34">
            <w:pPr>
              <w:pStyle w:val="aff1"/>
              <w:spacing w:before="0" w:after="0"/>
              <w:jc w:val="center"/>
              <w:rPr>
                <w:color w:val="000000"/>
                <w:szCs w:val="24"/>
              </w:rPr>
            </w:pPr>
            <w:r>
              <w:rPr>
                <w:color w:val="000000"/>
                <w:szCs w:val="24"/>
              </w:rPr>
              <w:t>1</w:t>
            </w:r>
          </w:p>
        </w:tc>
        <w:tc>
          <w:tcPr>
            <w:tcW w:w="2126" w:type="dxa"/>
          </w:tcPr>
          <w:p w:rsidR="001D1DF8" w:rsidRPr="001816C6" w:rsidRDefault="001D1DF8" w:rsidP="00675B34">
            <w:pPr>
              <w:pStyle w:val="aff1"/>
              <w:spacing w:before="0" w:after="0"/>
              <w:rPr>
                <w:color w:val="000000"/>
                <w:szCs w:val="24"/>
              </w:rPr>
            </w:pPr>
          </w:p>
        </w:tc>
        <w:tc>
          <w:tcPr>
            <w:tcW w:w="2410" w:type="dxa"/>
          </w:tcPr>
          <w:p w:rsidR="001D1DF8" w:rsidRPr="001816C6" w:rsidRDefault="001D1DF8" w:rsidP="00675B34">
            <w:pPr>
              <w:pStyle w:val="aff1"/>
              <w:spacing w:before="0" w:after="0"/>
              <w:jc w:val="right"/>
              <w:rPr>
                <w:color w:val="000000"/>
                <w:szCs w:val="24"/>
              </w:rPr>
            </w:pPr>
          </w:p>
        </w:tc>
        <w:tc>
          <w:tcPr>
            <w:tcW w:w="2977" w:type="dxa"/>
          </w:tcPr>
          <w:p w:rsidR="001D1DF8" w:rsidRPr="001816C6" w:rsidRDefault="001D1DF8" w:rsidP="00675B34">
            <w:pPr>
              <w:pStyle w:val="aff1"/>
              <w:spacing w:before="0" w:after="0"/>
              <w:rPr>
                <w:color w:val="000000"/>
                <w:szCs w:val="24"/>
              </w:rPr>
            </w:pPr>
          </w:p>
        </w:tc>
      </w:tr>
      <w:tr w:rsidR="001D1DF8" w:rsidRPr="001816C6" w:rsidTr="00675B34">
        <w:trPr>
          <w:trHeight w:val="284"/>
        </w:trPr>
        <w:tc>
          <w:tcPr>
            <w:tcW w:w="709" w:type="dxa"/>
            <w:vMerge/>
            <w:vAlign w:val="center"/>
          </w:tcPr>
          <w:p w:rsidR="001D1DF8" w:rsidRPr="001816C6" w:rsidRDefault="001D1DF8" w:rsidP="00675B34">
            <w:pPr>
              <w:pStyle w:val="aff1"/>
              <w:spacing w:before="0" w:after="0"/>
              <w:rPr>
                <w:color w:val="000000"/>
                <w:szCs w:val="24"/>
              </w:rPr>
            </w:pPr>
          </w:p>
        </w:tc>
        <w:tc>
          <w:tcPr>
            <w:tcW w:w="2268" w:type="dxa"/>
            <w:vMerge/>
            <w:vAlign w:val="center"/>
          </w:tcPr>
          <w:p w:rsidR="001D1DF8" w:rsidRPr="001816C6" w:rsidRDefault="001D1DF8" w:rsidP="00675B34">
            <w:pPr>
              <w:pStyle w:val="aff1"/>
              <w:spacing w:before="0" w:after="0"/>
              <w:rPr>
                <w:color w:val="000000"/>
                <w:szCs w:val="24"/>
              </w:rPr>
            </w:pPr>
          </w:p>
        </w:tc>
        <w:tc>
          <w:tcPr>
            <w:tcW w:w="4111" w:type="dxa"/>
            <w:vAlign w:val="bottom"/>
          </w:tcPr>
          <w:p w:rsidR="001D1DF8" w:rsidRPr="009C6F38" w:rsidRDefault="001D1DF8" w:rsidP="00675B34">
            <w:pPr>
              <w:ind w:firstLine="0"/>
              <w:jc w:val="left"/>
              <w:rPr>
                <w:color w:val="000000"/>
                <w:sz w:val="20"/>
                <w:szCs w:val="20"/>
              </w:rPr>
            </w:pPr>
            <w:r w:rsidRPr="009C6F38">
              <w:rPr>
                <w:color w:val="000000"/>
                <w:sz w:val="20"/>
                <w:szCs w:val="20"/>
              </w:rPr>
              <w:t>Замена топливопровода/фильтра</w:t>
            </w:r>
          </w:p>
        </w:tc>
        <w:tc>
          <w:tcPr>
            <w:tcW w:w="1134" w:type="dxa"/>
          </w:tcPr>
          <w:p w:rsidR="001D1DF8" w:rsidRPr="001816C6" w:rsidRDefault="001D1DF8" w:rsidP="00675B34">
            <w:pPr>
              <w:pStyle w:val="aff1"/>
              <w:spacing w:before="0" w:after="0"/>
              <w:jc w:val="center"/>
              <w:rPr>
                <w:color w:val="000000"/>
                <w:szCs w:val="24"/>
              </w:rPr>
            </w:pPr>
            <w:r>
              <w:rPr>
                <w:color w:val="000000"/>
                <w:szCs w:val="24"/>
              </w:rPr>
              <w:t>1</w:t>
            </w:r>
          </w:p>
        </w:tc>
        <w:tc>
          <w:tcPr>
            <w:tcW w:w="2126" w:type="dxa"/>
          </w:tcPr>
          <w:p w:rsidR="001D1DF8" w:rsidRPr="001816C6" w:rsidRDefault="001D1DF8" w:rsidP="00675B34">
            <w:pPr>
              <w:pStyle w:val="aff1"/>
              <w:spacing w:before="0" w:after="0"/>
              <w:rPr>
                <w:color w:val="000000"/>
                <w:szCs w:val="24"/>
              </w:rPr>
            </w:pPr>
          </w:p>
        </w:tc>
        <w:tc>
          <w:tcPr>
            <w:tcW w:w="2410" w:type="dxa"/>
          </w:tcPr>
          <w:p w:rsidR="001D1DF8" w:rsidRPr="001816C6" w:rsidRDefault="001D1DF8" w:rsidP="00675B34">
            <w:pPr>
              <w:pStyle w:val="aff1"/>
              <w:spacing w:before="0" w:after="0"/>
              <w:jc w:val="right"/>
              <w:rPr>
                <w:color w:val="000000"/>
                <w:szCs w:val="24"/>
              </w:rPr>
            </w:pPr>
          </w:p>
        </w:tc>
        <w:tc>
          <w:tcPr>
            <w:tcW w:w="2977" w:type="dxa"/>
          </w:tcPr>
          <w:p w:rsidR="001D1DF8" w:rsidRPr="001816C6" w:rsidRDefault="001D1DF8" w:rsidP="00675B34">
            <w:pPr>
              <w:pStyle w:val="aff1"/>
              <w:spacing w:before="0" w:after="0"/>
              <w:rPr>
                <w:color w:val="000000"/>
                <w:szCs w:val="24"/>
              </w:rPr>
            </w:pPr>
          </w:p>
        </w:tc>
      </w:tr>
      <w:tr w:rsidR="001D1DF8" w:rsidRPr="001816C6" w:rsidTr="00675B34">
        <w:trPr>
          <w:trHeight w:val="284"/>
        </w:trPr>
        <w:tc>
          <w:tcPr>
            <w:tcW w:w="709" w:type="dxa"/>
            <w:vMerge/>
            <w:vAlign w:val="center"/>
          </w:tcPr>
          <w:p w:rsidR="001D1DF8" w:rsidRPr="001816C6" w:rsidRDefault="001D1DF8" w:rsidP="00675B34">
            <w:pPr>
              <w:pStyle w:val="aff1"/>
              <w:spacing w:before="0" w:after="0"/>
              <w:rPr>
                <w:color w:val="000000"/>
                <w:szCs w:val="24"/>
              </w:rPr>
            </w:pPr>
          </w:p>
        </w:tc>
        <w:tc>
          <w:tcPr>
            <w:tcW w:w="2268" w:type="dxa"/>
            <w:vMerge/>
            <w:vAlign w:val="center"/>
          </w:tcPr>
          <w:p w:rsidR="001D1DF8" w:rsidRPr="001816C6" w:rsidRDefault="001D1DF8" w:rsidP="00675B34">
            <w:pPr>
              <w:pStyle w:val="aff1"/>
              <w:spacing w:before="0" w:after="0"/>
              <w:rPr>
                <w:color w:val="000000"/>
                <w:szCs w:val="24"/>
              </w:rPr>
            </w:pPr>
          </w:p>
        </w:tc>
        <w:tc>
          <w:tcPr>
            <w:tcW w:w="4111" w:type="dxa"/>
            <w:vAlign w:val="bottom"/>
          </w:tcPr>
          <w:p w:rsidR="001D1DF8" w:rsidRPr="009C6F38" w:rsidRDefault="001D1DF8" w:rsidP="00675B34">
            <w:pPr>
              <w:ind w:firstLine="0"/>
              <w:jc w:val="left"/>
              <w:rPr>
                <w:color w:val="000000"/>
                <w:sz w:val="20"/>
                <w:szCs w:val="20"/>
              </w:rPr>
            </w:pPr>
            <w:r w:rsidRPr="009C6F38">
              <w:rPr>
                <w:color w:val="000000"/>
                <w:sz w:val="20"/>
                <w:szCs w:val="20"/>
              </w:rPr>
              <w:t>Замена тормоза цепи в сборе</w:t>
            </w:r>
          </w:p>
        </w:tc>
        <w:tc>
          <w:tcPr>
            <w:tcW w:w="1134" w:type="dxa"/>
          </w:tcPr>
          <w:p w:rsidR="001D1DF8" w:rsidRPr="001816C6" w:rsidRDefault="001D1DF8" w:rsidP="00675B34">
            <w:pPr>
              <w:pStyle w:val="aff1"/>
              <w:spacing w:before="0" w:after="0"/>
              <w:jc w:val="center"/>
              <w:rPr>
                <w:color w:val="000000"/>
                <w:szCs w:val="24"/>
              </w:rPr>
            </w:pPr>
            <w:r>
              <w:rPr>
                <w:color w:val="000000"/>
                <w:szCs w:val="24"/>
              </w:rPr>
              <w:t>1</w:t>
            </w:r>
          </w:p>
        </w:tc>
        <w:tc>
          <w:tcPr>
            <w:tcW w:w="2126" w:type="dxa"/>
          </w:tcPr>
          <w:p w:rsidR="001D1DF8" w:rsidRPr="001816C6" w:rsidRDefault="001D1DF8" w:rsidP="00675B34">
            <w:pPr>
              <w:pStyle w:val="aff1"/>
              <w:spacing w:before="0" w:after="0"/>
              <w:rPr>
                <w:color w:val="000000"/>
                <w:szCs w:val="24"/>
              </w:rPr>
            </w:pPr>
          </w:p>
        </w:tc>
        <w:tc>
          <w:tcPr>
            <w:tcW w:w="2410" w:type="dxa"/>
          </w:tcPr>
          <w:p w:rsidR="001D1DF8" w:rsidRPr="001816C6" w:rsidRDefault="001D1DF8" w:rsidP="00675B34">
            <w:pPr>
              <w:pStyle w:val="aff1"/>
              <w:spacing w:before="0" w:after="0"/>
              <w:jc w:val="right"/>
              <w:rPr>
                <w:color w:val="000000"/>
                <w:szCs w:val="24"/>
              </w:rPr>
            </w:pPr>
          </w:p>
        </w:tc>
        <w:tc>
          <w:tcPr>
            <w:tcW w:w="2977" w:type="dxa"/>
          </w:tcPr>
          <w:p w:rsidR="001D1DF8" w:rsidRPr="001816C6" w:rsidRDefault="001D1DF8" w:rsidP="00675B34">
            <w:pPr>
              <w:pStyle w:val="aff1"/>
              <w:spacing w:before="0" w:after="0"/>
              <w:rPr>
                <w:color w:val="000000"/>
                <w:szCs w:val="24"/>
              </w:rPr>
            </w:pPr>
          </w:p>
        </w:tc>
      </w:tr>
      <w:tr w:rsidR="001D1DF8" w:rsidRPr="001816C6" w:rsidTr="00675B34">
        <w:trPr>
          <w:trHeight w:val="284"/>
        </w:trPr>
        <w:tc>
          <w:tcPr>
            <w:tcW w:w="709" w:type="dxa"/>
            <w:vMerge w:val="restart"/>
            <w:vAlign w:val="center"/>
          </w:tcPr>
          <w:p w:rsidR="001D1DF8" w:rsidRPr="001816C6" w:rsidRDefault="001D1DF8" w:rsidP="00675B34">
            <w:pPr>
              <w:pStyle w:val="aff1"/>
              <w:spacing w:before="0" w:after="0"/>
              <w:rPr>
                <w:color w:val="000000"/>
                <w:szCs w:val="24"/>
              </w:rPr>
            </w:pPr>
            <w:r>
              <w:rPr>
                <w:color w:val="000000"/>
                <w:szCs w:val="24"/>
              </w:rPr>
              <w:t>2</w:t>
            </w:r>
          </w:p>
        </w:tc>
        <w:tc>
          <w:tcPr>
            <w:tcW w:w="2268" w:type="dxa"/>
            <w:vMerge w:val="restart"/>
            <w:vAlign w:val="center"/>
          </w:tcPr>
          <w:p w:rsidR="001D1DF8" w:rsidRPr="001816C6" w:rsidRDefault="001D1DF8" w:rsidP="00675B34">
            <w:pPr>
              <w:pStyle w:val="aff1"/>
              <w:spacing w:before="0" w:after="0"/>
              <w:rPr>
                <w:color w:val="000000"/>
                <w:szCs w:val="24"/>
              </w:rPr>
            </w:pPr>
            <w:r>
              <w:rPr>
                <w:color w:val="000000"/>
                <w:sz w:val="20"/>
                <w:szCs w:val="20"/>
              </w:rPr>
              <w:t>Г</w:t>
            </w:r>
            <w:r w:rsidRPr="009C6F38">
              <w:rPr>
                <w:color w:val="000000"/>
                <w:sz w:val="20"/>
                <w:szCs w:val="20"/>
              </w:rPr>
              <w:t>енератор</w:t>
            </w:r>
            <w:r>
              <w:rPr>
                <w:color w:val="000000"/>
                <w:sz w:val="20"/>
                <w:szCs w:val="20"/>
              </w:rPr>
              <w:t xml:space="preserve"> (</w:t>
            </w:r>
            <w:proofErr w:type="spellStart"/>
            <w:r>
              <w:rPr>
                <w:color w:val="000000"/>
                <w:sz w:val="20"/>
                <w:szCs w:val="20"/>
              </w:rPr>
              <w:t>бензо</w:t>
            </w:r>
            <w:proofErr w:type="spellEnd"/>
            <w:r>
              <w:rPr>
                <w:color w:val="000000"/>
                <w:sz w:val="20"/>
                <w:szCs w:val="20"/>
              </w:rPr>
              <w:t xml:space="preserve">-генератор, дизель-генератор, передвижная электроустановка, </w:t>
            </w:r>
            <w:proofErr w:type="spellStart"/>
            <w:r>
              <w:rPr>
                <w:color w:val="000000"/>
                <w:sz w:val="20"/>
                <w:szCs w:val="20"/>
              </w:rPr>
              <w:t>бензоэлектростанция</w:t>
            </w:r>
            <w:proofErr w:type="spellEnd"/>
            <w:r>
              <w:rPr>
                <w:color w:val="000000"/>
                <w:sz w:val="20"/>
                <w:szCs w:val="20"/>
              </w:rPr>
              <w:t xml:space="preserve">, </w:t>
            </w:r>
            <w:r>
              <w:t xml:space="preserve"> </w:t>
            </w:r>
            <w:r>
              <w:rPr>
                <w:color w:val="000000"/>
                <w:sz w:val="20"/>
                <w:szCs w:val="20"/>
              </w:rPr>
              <w:lastRenderedPageBreak/>
              <w:t>э</w:t>
            </w:r>
            <w:r w:rsidRPr="00EF739B">
              <w:rPr>
                <w:color w:val="000000"/>
                <w:sz w:val="20"/>
                <w:szCs w:val="20"/>
              </w:rPr>
              <w:t>лектростанция мобильная од-</w:t>
            </w:r>
            <w:proofErr w:type="spellStart"/>
            <w:r w:rsidRPr="00EF739B">
              <w:rPr>
                <w:color w:val="000000"/>
                <w:sz w:val="20"/>
                <w:szCs w:val="20"/>
              </w:rPr>
              <w:t>нофазная</w:t>
            </w:r>
            <w:proofErr w:type="spellEnd"/>
            <w:r w:rsidRPr="00EF739B">
              <w:rPr>
                <w:color w:val="000000"/>
                <w:sz w:val="20"/>
                <w:szCs w:val="20"/>
              </w:rPr>
              <w:t xml:space="preserve"> </w:t>
            </w:r>
            <w:r>
              <w:rPr>
                <w:color w:val="000000"/>
                <w:sz w:val="20"/>
                <w:szCs w:val="20"/>
              </w:rPr>
              <w:t xml:space="preserve"> </w:t>
            </w:r>
            <w:proofErr w:type="spellStart"/>
            <w:r>
              <w:rPr>
                <w:color w:val="000000"/>
                <w:sz w:val="20"/>
                <w:szCs w:val="20"/>
              </w:rPr>
              <w:t>эл</w:t>
            </w:r>
            <w:proofErr w:type="gramStart"/>
            <w:r>
              <w:rPr>
                <w:color w:val="000000"/>
                <w:sz w:val="20"/>
                <w:szCs w:val="20"/>
              </w:rPr>
              <w:t>.с</w:t>
            </w:r>
            <w:proofErr w:type="gramEnd"/>
            <w:r>
              <w:rPr>
                <w:color w:val="000000"/>
                <w:sz w:val="20"/>
                <w:szCs w:val="20"/>
              </w:rPr>
              <w:t>танция</w:t>
            </w:r>
            <w:proofErr w:type="spellEnd"/>
            <w:r>
              <w:rPr>
                <w:color w:val="000000"/>
                <w:sz w:val="20"/>
                <w:szCs w:val="20"/>
              </w:rPr>
              <w:t xml:space="preserve"> 220 В)</w:t>
            </w:r>
          </w:p>
        </w:tc>
        <w:tc>
          <w:tcPr>
            <w:tcW w:w="4111" w:type="dxa"/>
            <w:vAlign w:val="bottom"/>
          </w:tcPr>
          <w:p w:rsidR="001D1DF8" w:rsidRPr="009C6F38" w:rsidRDefault="001D1DF8" w:rsidP="00675B34">
            <w:pPr>
              <w:ind w:firstLine="0"/>
              <w:rPr>
                <w:color w:val="000000"/>
                <w:sz w:val="20"/>
                <w:szCs w:val="20"/>
              </w:rPr>
            </w:pPr>
            <w:r w:rsidRPr="009C6F38">
              <w:rPr>
                <w:color w:val="000000"/>
                <w:sz w:val="20"/>
                <w:szCs w:val="20"/>
              </w:rPr>
              <w:lastRenderedPageBreak/>
              <w:t>Замена барабана стартера</w:t>
            </w:r>
          </w:p>
        </w:tc>
        <w:tc>
          <w:tcPr>
            <w:tcW w:w="1134" w:type="dxa"/>
          </w:tcPr>
          <w:p w:rsidR="001D1DF8" w:rsidRPr="001816C6" w:rsidRDefault="001D1DF8" w:rsidP="00675B34">
            <w:pPr>
              <w:pStyle w:val="aff1"/>
              <w:spacing w:before="0" w:after="0"/>
              <w:jc w:val="center"/>
              <w:rPr>
                <w:color w:val="000000"/>
                <w:szCs w:val="24"/>
              </w:rPr>
            </w:pPr>
            <w:r>
              <w:rPr>
                <w:color w:val="000000"/>
                <w:szCs w:val="24"/>
              </w:rPr>
              <w:t>1</w:t>
            </w:r>
          </w:p>
        </w:tc>
        <w:tc>
          <w:tcPr>
            <w:tcW w:w="2126" w:type="dxa"/>
          </w:tcPr>
          <w:p w:rsidR="001D1DF8" w:rsidRPr="001816C6" w:rsidRDefault="001D1DF8" w:rsidP="00675B34">
            <w:pPr>
              <w:pStyle w:val="aff1"/>
              <w:spacing w:before="0" w:after="0"/>
              <w:rPr>
                <w:color w:val="000000"/>
                <w:szCs w:val="24"/>
              </w:rPr>
            </w:pPr>
          </w:p>
        </w:tc>
        <w:tc>
          <w:tcPr>
            <w:tcW w:w="2410" w:type="dxa"/>
          </w:tcPr>
          <w:p w:rsidR="001D1DF8" w:rsidRPr="001816C6" w:rsidRDefault="001D1DF8" w:rsidP="00675B34">
            <w:pPr>
              <w:pStyle w:val="aff1"/>
              <w:spacing w:before="0" w:after="0"/>
              <w:jc w:val="right"/>
              <w:rPr>
                <w:color w:val="000000"/>
                <w:szCs w:val="24"/>
              </w:rPr>
            </w:pPr>
          </w:p>
        </w:tc>
        <w:tc>
          <w:tcPr>
            <w:tcW w:w="2977" w:type="dxa"/>
          </w:tcPr>
          <w:p w:rsidR="001D1DF8" w:rsidRPr="001816C6" w:rsidRDefault="001D1DF8" w:rsidP="00675B34">
            <w:pPr>
              <w:pStyle w:val="aff1"/>
              <w:spacing w:before="0" w:after="0"/>
              <w:rPr>
                <w:color w:val="000000"/>
                <w:szCs w:val="24"/>
              </w:rPr>
            </w:pPr>
          </w:p>
        </w:tc>
      </w:tr>
      <w:tr w:rsidR="001D1DF8" w:rsidRPr="001816C6" w:rsidTr="00675B34">
        <w:trPr>
          <w:trHeight w:val="284"/>
        </w:trPr>
        <w:tc>
          <w:tcPr>
            <w:tcW w:w="709" w:type="dxa"/>
            <w:vMerge/>
            <w:vAlign w:val="center"/>
          </w:tcPr>
          <w:p w:rsidR="001D1DF8" w:rsidRPr="001816C6" w:rsidRDefault="001D1DF8" w:rsidP="00675B34">
            <w:pPr>
              <w:pStyle w:val="aff1"/>
              <w:spacing w:before="0" w:after="0"/>
              <w:rPr>
                <w:color w:val="000000"/>
                <w:szCs w:val="24"/>
              </w:rPr>
            </w:pPr>
          </w:p>
        </w:tc>
        <w:tc>
          <w:tcPr>
            <w:tcW w:w="2268" w:type="dxa"/>
            <w:vMerge/>
            <w:vAlign w:val="center"/>
          </w:tcPr>
          <w:p w:rsidR="001D1DF8" w:rsidRPr="001816C6" w:rsidRDefault="001D1DF8" w:rsidP="00675B34">
            <w:pPr>
              <w:pStyle w:val="aff1"/>
              <w:spacing w:before="0" w:after="0"/>
              <w:rPr>
                <w:color w:val="000000"/>
                <w:szCs w:val="24"/>
              </w:rPr>
            </w:pPr>
          </w:p>
        </w:tc>
        <w:tc>
          <w:tcPr>
            <w:tcW w:w="4111" w:type="dxa"/>
            <w:vAlign w:val="bottom"/>
          </w:tcPr>
          <w:p w:rsidR="001D1DF8" w:rsidRPr="009C6F38" w:rsidRDefault="001D1DF8" w:rsidP="00675B34">
            <w:pPr>
              <w:ind w:firstLine="0"/>
              <w:rPr>
                <w:color w:val="000000"/>
                <w:sz w:val="20"/>
                <w:szCs w:val="20"/>
              </w:rPr>
            </w:pPr>
            <w:r w:rsidRPr="009C6F38">
              <w:rPr>
                <w:color w:val="000000"/>
                <w:sz w:val="20"/>
                <w:szCs w:val="20"/>
              </w:rPr>
              <w:t>Замена воздушного фильтра</w:t>
            </w:r>
          </w:p>
        </w:tc>
        <w:tc>
          <w:tcPr>
            <w:tcW w:w="1134" w:type="dxa"/>
          </w:tcPr>
          <w:p w:rsidR="001D1DF8" w:rsidRPr="001816C6" w:rsidRDefault="001D1DF8" w:rsidP="00675B34">
            <w:pPr>
              <w:pStyle w:val="aff1"/>
              <w:spacing w:before="0" w:after="0"/>
              <w:jc w:val="center"/>
              <w:rPr>
                <w:color w:val="000000"/>
                <w:szCs w:val="24"/>
              </w:rPr>
            </w:pPr>
            <w:r>
              <w:rPr>
                <w:color w:val="000000"/>
                <w:szCs w:val="24"/>
              </w:rPr>
              <w:t>1</w:t>
            </w:r>
          </w:p>
        </w:tc>
        <w:tc>
          <w:tcPr>
            <w:tcW w:w="2126" w:type="dxa"/>
          </w:tcPr>
          <w:p w:rsidR="001D1DF8" w:rsidRPr="001816C6" w:rsidRDefault="001D1DF8" w:rsidP="00675B34">
            <w:pPr>
              <w:pStyle w:val="aff1"/>
              <w:spacing w:before="0" w:after="0"/>
              <w:rPr>
                <w:color w:val="000000"/>
                <w:szCs w:val="24"/>
              </w:rPr>
            </w:pPr>
          </w:p>
        </w:tc>
        <w:tc>
          <w:tcPr>
            <w:tcW w:w="2410" w:type="dxa"/>
          </w:tcPr>
          <w:p w:rsidR="001D1DF8" w:rsidRPr="001816C6" w:rsidRDefault="001D1DF8" w:rsidP="00675B34">
            <w:pPr>
              <w:pStyle w:val="aff1"/>
              <w:spacing w:before="0" w:after="0"/>
              <w:jc w:val="right"/>
              <w:rPr>
                <w:color w:val="000000"/>
                <w:szCs w:val="24"/>
              </w:rPr>
            </w:pPr>
          </w:p>
        </w:tc>
        <w:tc>
          <w:tcPr>
            <w:tcW w:w="2977" w:type="dxa"/>
          </w:tcPr>
          <w:p w:rsidR="001D1DF8" w:rsidRPr="001816C6" w:rsidRDefault="001D1DF8" w:rsidP="00675B34">
            <w:pPr>
              <w:pStyle w:val="aff1"/>
              <w:spacing w:before="0" w:after="0"/>
              <w:rPr>
                <w:color w:val="000000"/>
                <w:szCs w:val="24"/>
              </w:rPr>
            </w:pPr>
          </w:p>
        </w:tc>
      </w:tr>
      <w:tr w:rsidR="001D1DF8" w:rsidRPr="001816C6" w:rsidTr="00675B34">
        <w:trPr>
          <w:trHeight w:val="284"/>
        </w:trPr>
        <w:tc>
          <w:tcPr>
            <w:tcW w:w="709" w:type="dxa"/>
            <w:vMerge/>
            <w:vAlign w:val="center"/>
          </w:tcPr>
          <w:p w:rsidR="001D1DF8" w:rsidRPr="001816C6" w:rsidRDefault="001D1DF8" w:rsidP="00675B34">
            <w:pPr>
              <w:pStyle w:val="aff1"/>
              <w:spacing w:before="0" w:after="0"/>
              <w:rPr>
                <w:color w:val="000000"/>
                <w:szCs w:val="24"/>
              </w:rPr>
            </w:pPr>
          </w:p>
        </w:tc>
        <w:tc>
          <w:tcPr>
            <w:tcW w:w="2268" w:type="dxa"/>
            <w:vMerge/>
            <w:vAlign w:val="center"/>
          </w:tcPr>
          <w:p w:rsidR="001D1DF8" w:rsidRPr="001816C6" w:rsidRDefault="001D1DF8" w:rsidP="00675B34">
            <w:pPr>
              <w:pStyle w:val="aff1"/>
              <w:spacing w:before="0" w:after="0"/>
              <w:rPr>
                <w:color w:val="000000"/>
                <w:szCs w:val="24"/>
              </w:rPr>
            </w:pPr>
          </w:p>
        </w:tc>
        <w:tc>
          <w:tcPr>
            <w:tcW w:w="4111" w:type="dxa"/>
            <w:vAlign w:val="bottom"/>
          </w:tcPr>
          <w:p w:rsidR="001D1DF8" w:rsidRPr="009C6F38" w:rsidRDefault="001D1DF8" w:rsidP="00675B34">
            <w:pPr>
              <w:ind w:firstLine="0"/>
              <w:rPr>
                <w:color w:val="000000"/>
                <w:sz w:val="20"/>
                <w:szCs w:val="20"/>
              </w:rPr>
            </w:pPr>
            <w:r w:rsidRPr="009C6F38">
              <w:rPr>
                <w:color w:val="000000"/>
                <w:sz w:val="20"/>
                <w:szCs w:val="20"/>
              </w:rPr>
              <w:t>Замена карбюратора</w:t>
            </w:r>
          </w:p>
        </w:tc>
        <w:tc>
          <w:tcPr>
            <w:tcW w:w="1134" w:type="dxa"/>
          </w:tcPr>
          <w:p w:rsidR="001D1DF8" w:rsidRPr="001816C6" w:rsidRDefault="001D1DF8" w:rsidP="00675B34">
            <w:pPr>
              <w:pStyle w:val="aff1"/>
              <w:spacing w:before="0" w:after="0"/>
              <w:jc w:val="center"/>
              <w:rPr>
                <w:color w:val="000000"/>
                <w:szCs w:val="24"/>
              </w:rPr>
            </w:pPr>
            <w:r>
              <w:rPr>
                <w:color w:val="000000"/>
                <w:szCs w:val="24"/>
              </w:rPr>
              <w:t>1</w:t>
            </w:r>
          </w:p>
        </w:tc>
        <w:tc>
          <w:tcPr>
            <w:tcW w:w="2126" w:type="dxa"/>
          </w:tcPr>
          <w:p w:rsidR="001D1DF8" w:rsidRPr="001816C6" w:rsidRDefault="001D1DF8" w:rsidP="00675B34">
            <w:pPr>
              <w:pStyle w:val="aff1"/>
              <w:spacing w:before="0" w:after="0"/>
              <w:rPr>
                <w:color w:val="000000"/>
                <w:szCs w:val="24"/>
              </w:rPr>
            </w:pPr>
          </w:p>
        </w:tc>
        <w:tc>
          <w:tcPr>
            <w:tcW w:w="2410" w:type="dxa"/>
          </w:tcPr>
          <w:p w:rsidR="001D1DF8" w:rsidRPr="001816C6" w:rsidRDefault="001D1DF8" w:rsidP="00675B34">
            <w:pPr>
              <w:pStyle w:val="aff1"/>
              <w:spacing w:before="0" w:after="0"/>
              <w:jc w:val="right"/>
              <w:rPr>
                <w:color w:val="000000"/>
                <w:szCs w:val="24"/>
              </w:rPr>
            </w:pPr>
          </w:p>
        </w:tc>
        <w:tc>
          <w:tcPr>
            <w:tcW w:w="2977" w:type="dxa"/>
          </w:tcPr>
          <w:p w:rsidR="001D1DF8" w:rsidRPr="001816C6" w:rsidRDefault="001D1DF8" w:rsidP="00675B34">
            <w:pPr>
              <w:pStyle w:val="aff1"/>
              <w:spacing w:before="0" w:after="0"/>
              <w:rPr>
                <w:color w:val="000000"/>
                <w:szCs w:val="24"/>
              </w:rPr>
            </w:pPr>
          </w:p>
        </w:tc>
      </w:tr>
      <w:tr w:rsidR="001D1DF8" w:rsidRPr="001816C6" w:rsidTr="00675B34">
        <w:trPr>
          <w:trHeight w:val="284"/>
        </w:trPr>
        <w:tc>
          <w:tcPr>
            <w:tcW w:w="709" w:type="dxa"/>
            <w:vMerge/>
            <w:vAlign w:val="center"/>
          </w:tcPr>
          <w:p w:rsidR="001D1DF8" w:rsidRPr="001816C6" w:rsidRDefault="001D1DF8" w:rsidP="00675B34">
            <w:pPr>
              <w:pStyle w:val="aff1"/>
              <w:spacing w:before="0" w:after="0"/>
              <w:rPr>
                <w:color w:val="000000"/>
                <w:szCs w:val="24"/>
              </w:rPr>
            </w:pPr>
          </w:p>
        </w:tc>
        <w:tc>
          <w:tcPr>
            <w:tcW w:w="2268" w:type="dxa"/>
            <w:vMerge/>
            <w:vAlign w:val="center"/>
          </w:tcPr>
          <w:p w:rsidR="001D1DF8" w:rsidRPr="001816C6" w:rsidRDefault="001D1DF8" w:rsidP="00675B34">
            <w:pPr>
              <w:pStyle w:val="aff1"/>
              <w:spacing w:before="0" w:after="0"/>
              <w:rPr>
                <w:color w:val="000000"/>
                <w:szCs w:val="24"/>
              </w:rPr>
            </w:pPr>
          </w:p>
        </w:tc>
        <w:tc>
          <w:tcPr>
            <w:tcW w:w="4111" w:type="dxa"/>
            <w:vAlign w:val="bottom"/>
          </w:tcPr>
          <w:p w:rsidR="001D1DF8" w:rsidRPr="009C6F38" w:rsidRDefault="001D1DF8" w:rsidP="00675B34">
            <w:pPr>
              <w:ind w:firstLine="0"/>
              <w:rPr>
                <w:color w:val="000000"/>
                <w:sz w:val="20"/>
                <w:szCs w:val="20"/>
              </w:rPr>
            </w:pPr>
            <w:r w:rsidRPr="009C6F38">
              <w:rPr>
                <w:color w:val="000000"/>
                <w:sz w:val="20"/>
                <w:szCs w:val="20"/>
              </w:rPr>
              <w:t>Замена маслонасоса</w:t>
            </w:r>
          </w:p>
        </w:tc>
        <w:tc>
          <w:tcPr>
            <w:tcW w:w="1134" w:type="dxa"/>
          </w:tcPr>
          <w:p w:rsidR="001D1DF8" w:rsidRPr="001816C6" w:rsidRDefault="001D1DF8" w:rsidP="00675B34">
            <w:pPr>
              <w:pStyle w:val="aff1"/>
              <w:spacing w:before="0" w:after="0"/>
              <w:jc w:val="center"/>
              <w:rPr>
                <w:color w:val="000000"/>
                <w:szCs w:val="24"/>
              </w:rPr>
            </w:pPr>
            <w:r>
              <w:rPr>
                <w:color w:val="000000"/>
                <w:szCs w:val="24"/>
              </w:rPr>
              <w:t>1</w:t>
            </w:r>
          </w:p>
        </w:tc>
        <w:tc>
          <w:tcPr>
            <w:tcW w:w="2126" w:type="dxa"/>
          </w:tcPr>
          <w:p w:rsidR="001D1DF8" w:rsidRPr="001816C6" w:rsidRDefault="001D1DF8" w:rsidP="00675B34">
            <w:pPr>
              <w:pStyle w:val="aff1"/>
              <w:spacing w:before="0" w:after="0"/>
              <w:rPr>
                <w:color w:val="000000"/>
                <w:szCs w:val="24"/>
              </w:rPr>
            </w:pPr>
          </w:p>
        </w:tc>
        <w:tc>
          <w:tcPr>
            <w:tcW w:w="2410" w:type="dxa"/>
          </w:tcPr>
          <w:p w:rsidR="001D1DF8" w:rsidRPr="001816C6" w:rsidRDefault="001D1DF8" w:rsidP="00675B34">
            <w:pPr>
              <w:pStyle w:val="aff1"/>
              <w:spacing w:before="0" w:after="0"/>
              <w:jc w:val="right"/>
              <w:rPr>
                <w:color w:val="000000"/>
                <w:szCs w:val="24"/>
              </w:rPr>
            </w:pPr>
          </w:p>
        </w:tc>
        <w:tc>
          <w:tcPr>
            <w:tcW w:w="2977" w:type="dxa"/>
          </w:tcPr>
          <w:p w:rsidR="001D1DF8" w:rsidRPr="001816C6" w:rsidRDefault="001D1DF8" w:rsidP="00675B34">
            <w:pPr>
              <w:pStyle w:val="aff1"/>
              <w:spacing w:before="0" w:after="0"/>
              <w:rPr>
                <w:color w:val="000000"/>
                <w:szCs w:val="24"/>
              </w:rPr>
            </w:pPr>
          </w:p>
        </w:tc>
      </w:tr>
      <w:tr w:rsidR="001D1DF8" w:rsidRPr="001816C6" w:rsidTr="00675B34">
        <w:trPr>
          <w:trHeight w:val="284"/>
        </w:trPr>
        <w:tc>
          <w:tcPr>
            <w:tcW w:w="709" w:type="dxa"/>
            <w:vMerge/>
            <w:vAlign w:val="center"/>
          </w:tcPr>
          <w:p w:rsidR="001D1DF8" w:rsidRPr="001816C6" w:rsidRDefault="001D1DF8" w:rsidP="00675B34">
            <w:pPr>
              <w:pStyle w:val="aff1"/>
              <w:spacing w:before="0" w:after="0"/>
              <w:rPr>
                <w:color w:val="000000"/>
                <w:szCs w:val="24"/>
              </w:rPr>
            </w:pPr>
          </w:p>
        </w:tc>
        <w:tc>
          <w:tcPr>
            <w:tcW w:w="2268" w:type="dxa"/>
            <w:vMerge/>
            <w:vAlign w:val="center"/>
          </w:tcPr>
          <w:p w:rsidR="001D1DF8" w:rsidRPr="001816C6" w:rsidRDefault="001D1DF8" w:rsidP="00675B34">
            <w:pPr>
              <w:pStyle w:val="aff1"/>
              <w:spacing w:before="0" w:after="0"/>
              <w:rPr>
                <w:color w:val="000000"/>
                <w:szCs w:val="24"/>
              </w:rPr>
            </w:pPr>
          </w:p>
        </w:tc>
        <w:tc>
          <w:tcPr>
            <w:tcW w:w="4111" w:type="dxa"/>
            <w:vAlign w:val="bottom"/>
          </w:tcPr>
          <w:p w:rsidR="001D1DF8" w:rsidRPr="009C6F38" w:rsidRDefault="001D1DF8" w:rsidP="00675B34">
            <w:pPr>
              <w:ind w:firstLine="0"/>
              <w:rPr>
                <w:color w:val="000000"/>
                <w:sz w:val="20"/>
                <w:szCs w:val="20"/>
              </w:rPr>
            </w:pPr>
            <w:r w:rsidRPr="009C6F38">
              <w:rPr>
                <w:color w:val="000000"/>
                <w:sz w:val="20"/>
                <w:szCs w:val="20"/>
              </w:rPr>
              <w:t>Замена маслопровода/фильтра</w:t>
            </w:r>
          </w:p>
        </w:tc>
        <w:tc>
          <w:tcPr>
            <w:tcW w:w="1134" w:type="dxa"/>
          </w:tcPr>
          <w:p w:rsidR="001D1DF8" w:rsidRPr="001816C6" w:rsidRDefault="001D1DF8" w:rsidP="00675B34">
            <w:pPr>
              <w:pStyle w:val="aff1"/>
              <w:spacing w:before="0" w:after="0"/>
              <w:jc w:val="center"/>
              <w:rPr>
                <w:color w:val="000000"/>
                <w:szCs w:val="24"/>
              </w:rPr>
            </w:pPr>
            <w:r>
              <w:rPr>
                <w:color w:val="000000"/>
                <w:szCs w:val="24"/>
              </w:rPr>
              <w:t>1</w:t>
            </w:r>
          </w:p>
        </w:tc>
        <w:tc>
          <w:tcPr>
            <w:tcW w:w="2126" w:type="dxa"/>
          </w:tcPr>
          <w:p w:rsidR="001D1DF8" w:rsidRPr="001816C6" w:rsidRDefault="001D1DF8" w:rsidP="00675B34">
            <w:pPr>
              <w:pStyle w:val="aff1"/>
              <w:spacing w:before="0" w:after="0"/>
              <w:rPr>
                <w:color w:val="000000"/>
                <w:szCs w:val="24"/>
              </w:rPr>
            </w:pPr>
          </w:p>
        </w:tc>
        <w:tc>
          <w:tcPr>
            <w:tcW w:w="2410" w:type="dxa"/>
          </w:tcPr>
          <w:p w:rsidR="001D1DF8" w:rsidRPr="001816C6" w:rsidRDefault="001D1DF8" w:rsidP="00675B34">
            <w:pPr>
              <w:pStyle w:val="aff1"/>
              <w:spacing w:before="0" w:after="0"/>
              <w:jc w:val="right"/>
              <w:rPr>
                <w:color w:val="000000"/>
                <w:szCs w:val="24"/>
              </w:rPr>
            </w:pPr>
          </w:p>
        </w:tc>
        <w:tc>
          <w:tcPr>
            <w:tcW w:w="2977" w:type="dxa"/>
          </w:tcPr>
          <w:p w:rsidR="001D1DF8" w:rsidRPr="001816C6" w:rsidRDefault="001D1DF8" w:rsidP="00675B34">
            <w:pPr>
              <w:pStyle w:val="aff1"/>
              <w:spacing w:before="0" w:after="0"/>
              <w:rPr>
                <w:color w:val="000000"/>
                <w:szCs w:val="24"/>
              </w:rPr>
            </w:pPr>
          </w:p>
        </w:tc>
      </w:tr>
      <w:tr w:rsidR="001D1DF8" w:rsidRPr="001816C6" w:rsidTr="00675B34">
        <w:trPr>
          <w:trHeight w:val="284"/>
        </w:trPr>
        <w:tc>
          <w:tcPr>
            <w:tcW w:w="709" w:type="dxa"/>
            <w:vMerge/>
            <w:vAlign w:val="center"/>
          </w:tcPr>
          <w:p w:rsidR="001D1DF8" w:rsidRPr="001816C6" w:rsidRDefault="001D1DF8" w:rsidP="00675B34">
            <w:pPr>
              <w:pStyle w:val="aff1"/>
              <w:spacing w:before="0" w:after="0"/>
              <w:rPr>
                <w:color w:val="000000"/>
                <w:szCs w:val="24"/>
              </w:rPr>
            </w:pPr>
          </w:p>
        </w:tc>
        <w:tc>
          <w:tcPr>
            <w:tcW w:w="2268" w:type="dxa"/>
            <w:vMerge/>
            <w:vAlign w:val="center"/>
          </w:tcPr>
          <w:p w:rsidR="001D1DF8" w:rsidRPr="001816C6" w:rsidRDefault="001D1DF8" w:rsidP="00675B34">
            <w:pPr>
              <w:pStyle w:val="aff1"/>
              <w:spacing w:before="0" w:after="0"/>
              <w:rPr>
                <w:color w:val="000000"/>
                <w:szCs w:val="24"/>
              </w:rPr>
            </w:pPr>
          </w:p>
        </w:tc>
        <w:tc>
          <w:tcPr>
            <w:tcW w:w="4111" w:type="dxa"/>
            <w:vAlign w:val="bottom"/>
          </w:tcPr>
          <w:p w:rsidR="001D1DF8" w:rsidRPr="009C6F38" w:rsidRDefault="001D1DF8" w:rsidP="00675B34">
            <w:pPr>
              <w:ind w:firstLine="0"/>
              <w:rPr>
                <w:color w:val="000000"/>
                <w:sz w:val="20"/>
                <w:szCs w:val="20"/>
              </w:rPr>
            </w:pPr>
            <w:r w:rsidRPr="009C6F38">
              <w:rPr>
                <w:color w:val="000000"/>
                <w:sz w:val="20"/>
                <w:szCs w:val="20"/>
              </w:rPr>
              <w:t>Замена топливопровода/фильтра</w:t>
            </w:r>
          </w:p>
        </w:tc>
        <w:tc>
          <w:tcPr>
            <w:tcW w:w="1134" w:type="dxa"/>
          </w:tcPr>
          <w:p w:rsidR="001D1DF8" w:rsidRPr="001816C6" w:rsidRDefault="001D1DF8" w:rsidP="00675B34">
            <w:pPr>
              <w:pStyle w:val="aff1"/>
              <w:spacing w:before="0" w:after="0"/>
              <w:jc w:val="center"/>
              <w:rPr>
                <w:color w:val="000000"/>
                <w:szCs w:val="24"/>
              </w:rPr>
            </w:pPr>
            <w:r>
              <w:rPr>
                <w:color w:val="000000"/>
                <w:szCs w:val="24"/>
              </w:rPr>
              <w:t>1</w:t>
            </w:r>
          </w:p>
        </w:tc>
        <w:tc>
          <w:tcPr>
            <w:tcW w:w="2126" w:type="dxa"/>
          </w:tcPr>
          <w:p w:rsidR="001D1DF8" w:rsidRPr="001816C6" w:rsidRDefault="001D1DF8" w:rsidP="00675B34">
            <w:pPr>
              <w:pStyle w:val="aff1"/>
              <w:spacing w:before="0" w:after="0"/>
              <w:rPr>
                <w:color w:val="000000"/>
                <w:szCs w:val="24"/>
              </w:rPr>
            </w:pPr>
          </w:p>
        </w:tc>
        <w:tc>
          <w:tcPr>
            <w:tcW w:w="2410" w:type="dxa"/>
          </w:tcPr>
          <w:p w:rsidR="001D1DF8" w:rsidRPr="001816C6" w:rsidRDefault="001D1DF8" w:rsidP="00675B34">
            <w:pPr>
              <w:pStyle w:val="aff1"/>
              <w:spacing w:before="0" w:after="0"/>
              <w:jc w:val="right"/>
              <w:rPr>
                <w:color w:val="000000"/>
                <w:szCs w:val="24"/>
              </w:rPr>
            </w:pPr>
          </w:p>
        </w:tc>
        <w:tc>
          <w:tcPr>
            <w:tcW w:w="2977" w:type="dxa"/>
          </w:tcPr>
          <w:p w:rsidR="001D1DF8" w:rsidRPr="001816C6" w:rsidRDefault="001D1DF8" w:rsidP="00675B34">
            <w:pPr>
              <w:pStyle w:val="aff1"/>
              <w:spacing w:before="0" w:after="0"/>
              <w:rPr>
                <w:color w:val="000000"/>
                <w:szCs w:val="24"/>
              </w:rPr>
            </w:pPr>
          </w:p>
        </w:tc>
      </w:tr>
      <w:tr w:rsidR="001D1DF8" w:rsidRPr="001816C6" w:rsidTr="00675B34">
        <w:trPr>
          <w:trHeight w:val="284"/>
        </w:trPr>
        <w:tc>
          <w:tcPr>
            <w:tcW w:w="709" w:type="dxa"/>
            <w:vMerge/>
            <w:vAlign w:val="center"/>
          </w:tcPr>
          <w:p w:rsidR="001D1DF8" w:rsidRPr="001816C6" w:rsidRDefault="001D1DF8" w:rsidP="00675B34">
            <w:pPr>
              <w:pStyle w:val="aff1"/>
              <w:spacing w:before="0" w:after="0"/>
              <w:rPr>
                <w:color w:val="000000"/>
                <w:szCs w:val="24"/>
              </w:rPr>
            </w:pPr>
          </w:p>
        </w:tc>
        <w:tc>
          <w:tcPr>
            <w:tcW w:w="2268" w:type="dxa"/>
            <w:vMerge/>
            <w:vAlign w:val="center"/>
          </w:tcPr>
          <w:p w:rsidR="001D1DF8" w:rsidRPr="001816C6" w:rsidRDefault="001D1DF8" w:rsidP="00675B34">
            <w:pPr>
              <w:pStyle w:val="aff1"/>
              <w:spacing w:before="0" w:after="0"/>
              <w:rPr>
                <w:color w:val="000000"/>
                <w:szCs w:val="24"/>
              </w:rPr>
            </w:pPr>
          </w:p>
        </w:tc>
        <w:tc>
          <w:tcPr>
            <w:tcW w:w="4111" w:type="dxa"/>
            <w:vAlign w:val="bottom"/>
          </w:tcPr>
          <w:p w:rsidR="001D1DF8" w:rsidRPr="009C6F38" w:rsidRDefault="001D1DF8" w:rsidP="00675B34">
            <w:pPr>
              <w:ind w:firstLine="0"/>
              <w:rPr>
                <w:color w:val="000000"/>
                <w:sz w:val="20"/>
                <w:szCs w:val="20"/>
              </w:rPr>
            </w:pPr>
            <w:r w:rsidRPr="009C6F38">
              <w:rPr>
                <w:color w:val="000000"/>
                <w:sz w:val="20"/>
                <w:szCs w:val="20"/>
              </w:rPr>
              <w:t>Замена ротора</w:t>
            </w:r>
          </w:p>
        </w:tc>
        <w:tc>
          <w:tcPr>
            <w:tcW w:w="1134" w:type="dxa"/>
          </w:tcPr>
          <w:p w:rsidR="001D1DF8" w:rsidRPr="001816C6" w:rsidRDefault="001D1DF8" w:rsidP="00675B34">
            <w:pPr>
              <w:pStyle w:val="aff1"/>
              <w:spacing w:before="0" w:after="0"/>
              <w:jc w:val="center"/>
              <w:rPr>
                <w:color w:val="000000"/>
                <w:szCs w:val="24"/>
              </w:rPr>
            </w:pPr>
            <w:r>
              <w:rPr>
                <w:color w:val="000000"/>
                <w:szCs w:val="24"/>
              </w:rPr>
              <w:t>1</w:t>
            </w:r>
          </w:p>
        </w:tc>
        <w:tc>
          <w:tcPr>
            <w:tcW w:w="2126" w:type="dxa"/>
          </w:tcPr>
          <w:p w:rsidR="001D1DF8" w:rsidRPr="001816C6" w:rsidRDefault="001D1DF8" w:rsidP="00675B34">
            <w:pPr>
              <w:pStyle w:val="aff1"/>
              <w:spacing w:before="0" w:after="0"/>
              <w:rPr>
                <w:color w:val="000000"/>
                <w:szCs w:val="24"/>
              </w:rPr>
            </w:pPr>
          </w:p>
        </w:tc>
        <w:tc>
          <w:tcPr>
            <w:tcW w:w="2410" w:type="dxa"/>
          </w:tcPr>
          <w:p w:rsidR="001D1DF8" w:rsidRPr="001816C6" w:rsidRDefault="001D1DF8" w:rsidP="00675B34">
            <w:pPr>
              <w:pStyle w:val="aff1"/>
              <w:spacing w:before="0" w:after="0"/>
              <w:jc w:val="right"/>
              <w:rPr>
                <w:color w:val="000000"/>
                <w:szCs w:val="24"/>
              </w:rPr>
            </w:pPr>
          </w:p>
        </w:tc>
        <w:tc>
          <w:tcPr>
            <w:tcW w:w="2977" w:type="dxa"/>
          </w:tcPr>
          <w:p w:rsidR="001D1DF8" w:rsidRPr="001816C6" w:rsidRDefault="001D1DF8" w:rsidP="00675B34">
            <w:pPr>
              <w:pStyle w:val="aff1"/>
              <w:spacing w:before="0" w:after="0"/>
              <w:rPr>
                <w:color w:val="000000"/>
                <w:szCs w:val="24"/>
              </w:rPr>
            </w:pPr>
          </w:p>
        </w:tc>
      </w:tr>
      <w:tr w:rsidR="001D1DF8" w:rsidRPr="001816C6" w:rsidTr="00675B34">
        <w:trPr>
          <w:trHeight w:val="284"/>
        </w:trPr>
        <w:tc>
          <w:tcPr>
            <w:tcW w:w="709" w:type="dxa"/>
            <w:vMerge/>
            <w:vAlign w:val="center"/>
          </w:tcPr>
          <w:p w:rsidR="001D1DF8" w:rsidRPr="001816C6" w:rsidRDefault="001D1DF8" w:rsidP="00675B34">
            <w:pPr>
              <w:pStyle w:val="aff1"/>
              <w:spacing w:before="0" w:after="0"/>
              <w:rPr>
                <w:color w:val="000000"/>
                <w:szCs w:val="24"/>
              </w:rPr>
            </w:pPr>
          </w:p>
        </w:tc>
        <w:tc>
          <w:tcPr>
            <w:tcW w:w="2268" w:type="dxa"/>
            <w:vMerge/>
            <w:vAlign w:val="center"/>
          </w:tcPr>
          <w:p w:rsidR="001D1DF8" w:rsidRPr="001816C6" w:rsidRDefault="001D1DF8" w:rsidP="00675B34">
            <w:pPr>
              <w:pStyle w:val="aff1"/>
              <w:spacing w:before="0" w:after="0"/>
              <w:rPr>
                <w:color w:val="000000"/>
                <w:szCs w:val="24"/>
              </w:rPr>
            </w:pPr>
          </w:p>
        </w:tc>
        <w:tc>
          <w:tcPr>
            <w:tcW w:w="4111" w:type="dxa"/>
            <w:vAlign w:val="bottom"/>
          </w:tcPr>
          <w:p w:rsidR="001D1DF8" w:rsidRPr="009C6F38" w:rsidRDefault="001D1DF8" w:rsidP="00675B34">
            <w:pPr>
              <w:ind w:firstLine="0"/>
              <w:rPr>
                <w:color w:val="000000"/>
                <w:sz w:val="20"/>
                <w:szCs w:val="20"/>
              </w:rPr>
            </w:pPr>
            <w:r w:rsidRPr="009C6F38">
              <w:rPr>
                <w:color w:val="000000"/>
                <w:sz w:val="20"/>
                <w:szCs w:val="20"/>
              </w:rPr>
              <w:t>Замена обмоток статора</w:t>
            </w:r>
          </w:p>
        </w:tc>
        <w:tc>
          <w:tcPr>
            <w:tcW w:w="1134" w:type="dxa"/>
          </w:tcPr>
          <w:p w:rsidR="001D1DF8" w:rsidRPr="001816C6" w:rsidRDefault="001D1DF8" w:rsidP="00675B34">
            <w:pPr>
              <w:pStyle w:val="aff1"/>
              <w:spacing w:before="0" w:after="0"/>
              <w:jc w:val="center"/>
              <w:rPr>
                <w:color w:val="000000"/>
                <w:szCs w:val="24"/>
              </w:rPr>
            </w:pPr>
            <w:r>
              <w:rPr>
                <w:color w:val="000000"/>
                <w:szCs w:val="24"/>
              </w:rPr>
              <w:t>1</w:t>
            </w:r>
          </w:p>
        </w:tc>
        <w:tc>
          <w:tcPr>
            <w:tcW w:w="2126" w:type="dxa"/>
          </w:tcPr>
          <w:p w:rsidR="001D1DF8" w:rsidRPr="001816C6" w:rsidRDefault="001D1DF8" w:rsidP="00675B34">
            <w:pPr>
              <w:pStyle w:val="aff1"/>
              <w:spacing w:before="0" w:after="0"/>
              <w:rPr>
                <w:color w:val="000000"/>
                <w:szCs w:val="24"/>
              </w:rPr>
            </w:pPr>
          </w:p>
        </w:tc>
        <w:tc>
          <w:tcPr>
            <w:tcW w:w="2410" w:type="dxa"/>
          </w:tcPr>
          <w:p w:rsidR="001D1DF8" w:rsidRPr="001816C6" w:rsidRDefault="001D1DF8" w:rsidP="00675B34">
            <w:pPr>
              <w:pStyle w:val="aff1"/>
              <w:spacing w:before="0" w:after="0"/>
              <w:jc w:val="right"/>
              <w:rPr>
                <w:color w:val="000000"/>
                <w:szCs w:val="24"/>
              </w:rPr>
            </w:pPr>
          </w:p>
        </w:tc>
        <w:tc>
          <w:tcPr>
            <w:tcW w:w="2977" w:type="dxa"/>
          </w:tcPr>
          <w:p w:rsidR="001D1DF8" w:rsidRPr="001816C6" w:rsidRDefault="001D1DF8" w:rsidP="00675B34">
            <w:pPr>
              <w:pStyle w:val="aff1"/>
              <w:spacing w:before="0" w:after="0"/>
              <w:rPr>
                <w:color w:val="000000"/>
                <w:szCs w:val="24"/>
              </w:rPr>
            </w:pPr>
          </w:p>
        </w:tc>
      </w:tr>
      <w:tr w:rsidR="001D1DF8" w:rsidRPr="001816C6" w:rsidTr="00675B34">
        <w:trPr>
          <w:trHeight w:val="284"/>
        </w:trPr>
        <w:tc>
          <w:tcPr>
            <w:tcW w:w="709" w:type="dxa"/>
            <w:vMerge/>
            <w:vAlign w:val="center"/>
          </w:tcPr>
          <w:p w:rsidR="001D1DF8" w:rsidRPr="0080669C" w:rsidRDefault="001D1DF8" w:rsidP="00675B34">
            <w:pPr>
              <w:jc w:val="left"/>
              <w:rPr>
                <w:color w:val="000000"/>
                <w:sz w:val="20"/>
                <w:szCs w:val="20"/>
              </w:rPr>
            </w:pPr>
          </w:p>
        </w:tc>
        <w:tc>
          <w:tcPr>
            <w:tcW w:w="2268" w:type="dxa"/>
            <w:vMerge/>
          </w:tcPr>
          <w:p w:rsidR="001D1DF8" w:rsidRPr="0080669C" w:rsidRDefault="001D1DF8" w:rsidP="00675B34">
            <w:pPr>
              <w:jc w:val="left"/>
              <w:rPr>
                <w:color w:val="000000"/>
                <w:sz w:val="20"/>
                <w:szCs w:val="20"/>
              </w:rPr>
            </w:pPr>
          </w:p>
        </w:tc>
        <w:tc>
          <w:tcPr>
            <w:tcW w:w="4111" w:type="dxa"/>
            <w:vAlign w:val="bottom"/>
          </w:tcPr>
          <w:p w:rsidR="001D1DF8" w:rsidRPr="009C6F38" w:rsidRDefault="001D1DF8" w:rsidP="00675B34">
            <w:pPr>
              <w:ind w:firstLine="0"/>
              <w:rPr>
                <w:color w:val="000000"/>
                <w:sz w:val="20"/>
                <w:szCs w:val="20"/>
              </w:rPr>
            </w:pPr>
            <w:r w:rsidRPr="009C6F38">
              <w:rPr>
                <w:color w:val="000000"/>
                <w:sz w:val="20"/>
                <w:szCs w:val="20"/>
              </w:rPr>
              <w:t>Замена подшипника ротора</w:t>
            </w:r>
          </w:p>
        </w:tc>
        <w:tc>
          <w:tcPr>
            <w:tcW w:w="1134" w:type="dxa"/>
          </w:tcPr>
          <w:p w:rsidR="001D1DF8" w:rsidRPr="001816C6" w:rsidRDefault="001D1DF8" w:rsidP="00675B34">
            <w:pPr>
              <w:pStyle w:val="aff1"/>
              <w:spacing w:before="0" w:after="0"/>
              <w:jc w:val="center"/>
              <w:rPr>
                <w:color w:val="000000"/>
                <w:szCs w:val="24"/>
              </w:rPr>
            </w:pPr>
            <w:r>
              <w:rPr>
                <w:color w:val="000000"/>
                <w:szCs w:val="24"/>
              </w:rPr>
              <w:t>1</w:t>
            </w:r>
          </w:p>
        </w:tc>
        <w:tc>
          <w:tcPr>
            <w:tcW w:w="2126" w:type="dxa"/>
          </w:tcPr>
          <w:p w:rsidR="001D1DF8" w:rsidRPr="001816C6" w:rsidRDefault="001D1DF8" w:rsidP="00675B34">
            <w:pPr>
              <w:pStyle w:val="aff1"/>
              <w:spacing w:before="0" w:after="0"/>
              <w:rPr>
                <w:color w:val="000000"/>
                <w:szCs w:val="24"/>
              </w:rPr>
            </w:pPr>
          </w:p>
        </w:tc>
        <w:tc>
          <w:tcPr>
            <w:tcW w:w="2410" w:type="dxa"/>
          </w:tcPr>
          <w:p w:rsidR="001D1DF8" w:rsidRPr="001816C6" w:rsidRDefault="001D1DF8" w:rsidP="00675B34">
            <w:pPr>
              <w:pStyle w:val="aff1"/>
              <w:spacing w:before="0" w:after="0"/>
              <w:jc w:val="right"/>
              <w:rPr>
                <w:color w:val="000000"/>
                <w:szCs w:val="24"/>
              </w:rPr>
            </w:pPr>
          </w:p>
        </w:tc>
        <w:tc>
          <w:tcPr>
            <w:tcW w:w="2977" w:type="dxa"/>
          </w:tcPr>
          <w:p w:rsidR="001D1DF8" w:rsidRPr="001816C6" w:rsidRDefault="001D1DF8" w:rsidP="00675B34">
            <w:pPr>
              <w:pStyle w:val="aff1"/>
              <w:spacing w:before="0" w:after="0"/>
              <w:rPr>
                <w:color w:val="000000"/>
                <w:szCs w:val="24"/>
              </w:rPr>
            </w:pPr>
          </w:p>
        </w:tc>
      </w:tr>
      <w:tr w:rsidR="001D1DF8" w:rsidRPr="001816C6" w:rsidTr="00675B34">
        <w:trPr>
          <w:trHeight w:val="284"/>
        </w:trPr>
        <w:tc>
          <w:tcPr>
            <w:tcW w:w="709" w:type="dxa"/>
            <w:vMerge w:val="restart"/>
            <w:vAlign w:val="center"/>
          </w:tcPr>
          <w:p w:rsidR="001D1DF8" w:rsidRPr="001816C6" w:rsidRDefault="001D1DF8" w:rsidP="00675B34">
            <w:pPr>
              <w:pStyle w:val="aff1"/>
              <w:spacing w:before="0" w:after="0"/>
              <w:rPr>
                <w:color w:val="000000"/>
                <w:szCs w:val="24"/>
              </w:rPr>
            </w:pPr>
            <w:r>
              <w:rPr>
                <w:color w:val="000000"/>
                <w:szCs w:val="24"/>
              </w:rPr>
              <w:t>3</w:t>
            </w:r>
          </w:p>
        </w:tc>
        <w:tc>
          <w:tcPr>
            <w:tcW w:w="2268" w:type="dxa"/>
            <w:vMerge w:val="restart"/>
            <w:vAlign w:val="center"/>
          </w:tcPr>
          <w:p w:rsidR="001D1DF8" w:rsidRPr="001816C6" w:rsidRDefault="001D1DF8" w:rsidP="00675B34">
            <w:pPr>
              <w:pStyle w:val="aff1"/>
              <w:spacing w:before="0" w:after="0"/>
              <w:rPr>
                <w:color w:val="000000"/>
                <w:szCs w:val="24"/>
              </w:rPr>
            </w:pPr>
            <w:r w:rsidRPr="009C6F38">
              <w:rPr>
                <w:color w:val="000000"/>
                <w:sz w:val="20"/>
                <w:szCs w:val="20"/>
              </w:rPr>
              <w:t>Трим</w:t>
            </w:r>
            <w:r>
              <w:rPr>
                <w:color w:val="000000"/>
                <w:sz w:val="20"/>
                <w:szCs w:val="20"/>
              </w:rPr>
              <w:t>м</w:t>
            </w:r>
            <w:r w:rsidRPr="009C6F38">
              <w:rPr>
                <w:color w:val="000000"/>
                <w:sz w:val="20"/>
                <w:szCs w:val="20"/>
              </w:rPr>
              <w:t>ер</w:t>
            </w:r>
            <w:r>
              <w:rPr>
                <w:color w:val="000000"/>
                <w:sz w:val="20"/>
                <w:szCs w:val="20"/>
              </w:rPr>
              <w:t xml:space="preserve"> (</w:t>
            </w:r>
            <w:proofErr w:type="spellStart"/>
            <w:r>
              <w:rPr>
                <w:color w:val="000000"/>
                <w:sz w:val="20"/>
                <w:szCs w:val="20"/>
              </w:rPr>
              <w:t>мотокоса</w:t>
            </w:r>
            <w:proofErr w:type="spellEnd"/>
            <w:r>
              <w:rPr>
                <w:color w:val="000000"/>
                <w:sz w:val="20"/>
                <w:szCs w:val="20"/>
              </w:rPr>
              <w:t>), газонокосилка</w:t>
            </w:r>
          </w:p>
        </w:tc>
        <w:tc>
          <w:tcPr>
            <w:tcW w:w="4111" w:type="dxa"/>
            <w:vAlign w:val="bottom"/>
          </w:tcPr>
          <w:p w:rsidR="001D1DF8" w:rsidRPr="009C6F38" w:rsidRDefault="001D1DF8" w:rsidP="00675B34">
            <w:pPr>
              <w:ind w:firstLine="0"/>
              <w:rPr>
                <w:color w:val="000000"/>
                <w:sz w:val="20"/>
                <w:szCs w:val="20"/>
              </w:rPr>
            </w:pPr>
            <w:r w:rsidRPr="009C6F38">
              <w:rPr>
                <w:color w:val="000000"/>
                <w:sz w:val="20"/>
                <w:szCs w:val="20"/>
              </w:rPr>
              <w:t xml:space="preserve">Замена барабана </w:t>
            </w:r>
            <w:proofErr w:type="gramStart"/>
            <w:r w:rsidRPr="009C6F38">
              <w:rPr>
                <w:color w:val="000000"/>
                <w:sz w:val="20"/>
                <w:szCs w:val="20"/>
              </w:rPr>
              <w:t>м</w:t>
            </w:r>
            <w:proofErr w:type="gramEnd"/>
            <w:r w:rsidRPr="009C6F38">
              <w:rPr>
                <w:color w:val="000000"/>
                <w:sz w:val="20"/>
                <w:szCs w:val="20"/>
              </w:rPr>
              <w:t>/сцепления</w:t>
            </w:r>
          </w:p>
        </w:tc>
        <w:tc>
          <w:tcPr>
            <w:tcW w:w="1134" w:type="dxa"/>
          </w:tcPr>
          <w:p w:rsidR="001D1DF8" w:rsidRPr="001816C6" w:rsidRDefault="001D1DF8" w:rsidP="00675B34">
            <w:pPr>
              <w:pStyle w:val="aff1"/>
              <w:spacing w:before="0" w:after="0"/>
              <w:jc w:val="center"/>
              <w:rPr>
                <w:color w:val="000000"/>
                <w:szCs w:val="24"/>
              </w:rPr>
            </w:pPr>
            <w:r>
              <w:rPr>
                <w:color w:val="000000"/>
                <w:szCs w:val="24"/>
              </w:rPr>
              <w:t>1</w:t>
            </w:r>
          </w:p>
        </w:tc>
        <w:tc>
          <w:tcPr>
            <w:tcW w:w="2126" w:type="dxa"/>
          </w:tcPr>
          <w:p w:rsidR="001D1DF8" w:rsidRPr="001816C6" w:rsidRDefault="001D1DF8" w:rsidP="00675B34">
            <w:pPr>
              <w:pStyle w:val="aff1"/>
              <w:spacing w:before="0" w:after="0"/>
              <w:rPr>
                <w:color w:val="000000"/>
                <w:szCs w:val="24"/>
              </w:rPr>
            </w:pPr>
          </w:p>
        </w:tc>
        <w:tc>
          <w:tcPr>
            <w:tcW w:w="2410" w:type="dxa"/>
          </w:tcPr>
          <w:p w:rsidR="001D1DF8" w:rsidRPr="001816C6" w:rsidRDefault="001D1DF8" w:rsidP="00675B34">
            <w:pPr>
              <w:pStyle w:val="aff1"/>
              <w:spacing w:before="0" w:after="0"/>
              <w:jc w:val="right"/>
              <w:rPr>
                <w:color w:val="000000"/>
                <w:szCs w:val="24"/>
              </w:rPr>
            </w:pPr>
          </w:p>
        </w:tc>
        <w:tc>
          <w:tcPr>
            <w:tcW w:w="2977" w:type="dxa"/>
          </w:tcPr>
          <w:p w:rsidR="001D1DF8" w:rsidRPr="001816C6" w:rsidRDefault="001D1DF8" w:rsidP="00675B34">
            <w:pPr>
              <w:pStyle w:val="aff1"/>
              <w:spacing w:before="0" w:after="0"/>
              <w:rPr>
                <w:color w:val="000000"/>
                <w:szCs w:val="24"/>
              </w:rPr>
            </w:pPr>
          </w:p>
        </w:tc>
      </w:tr>
      <w:tr w:rsidR="001D1DF8" w:rsidRPr="001816C6" w:rsidTr="00675B34">
        <w:trPr>
          <w:trHeight w:val="284"/>
        </w:trPr>
        <w:tc>
          <w:tcPr>
            <w:tcW w:w="709" w:type="dxa"/>
            <w:vMerge/>
            <w:vAlign w:val="center"/>
          </w:tcPr>
          <w:p w:rsidR="001D1DF8" w:rsidRPr="001816C6" w:rsidRDefault="001D1DF8" w:rsidP="00675B34">
            <w:pPr>
              <w:pStyle w:val="aff1"/>
              <w:spacing w:before="0" w:after="0"/>
              <w:rPr>
                <w:color w:val="000000"/>
                <w:szCs w:val="24"/>
              </w:rPr>
            </w:pPr>
          </w:p>
        </w:tc>
        <w:tc>
          <w:tcPr>
            <w:tcW w:w="2268" w:type="dxa"/>
            <w:vMerge/>
            <w:vAlign w:val="center"/>
          </w:tcPr>
          <w:p w:rsidR="001D1DF8" w:rsidRPr="001816C6" w:rsidRDefault="001D1DF8" w:rsidP="00675B34">
            <w:pPr>
              <w:pStyle w:val="aff1"/>
              <w:spacing w:before="0" w:after="0"/>
              <w:rPr>
                <w:color w:val="000000"/>
                <w:szCs w:val="24"/>
              </w:rPr>
            </w:pPr>
          </w:p>
        </w:tc>
        <w:tc>
          <w:tcPr>
            <w:tcW w:w="4111" w:type="dxa"/>
            <w:vAlign w:val="bottom"/>
          </w:tcPr>
          <w:p w:rsidR="001D1DF8" w:rsidRPr="009C6F38" w:rsidRDefault="001D1DF8" w:rsidP="00675B34">
            <w:pPr>
              <w:ind w:firstLine="0"/>
              <w:rPr>
                <w:color w:val="000000"/>
                <w:sz w:val="20"/>
                <w:szCs w:val="20"/>
              </w:rPr>
            </w:pPr>
            <w:r w:rsidRPr="009C6F38">
              <w:rPr>
                <w:color w:val="000000"/>
                <w:sz w:val="20"/>
                <w:szCs w:val="20"/>
              </w:rPr>
              <w:t>Замена барабана стартера</w:t>
            </w:r>
          </w:p>
        </w:tc>
        <w:tc>
          <w:tcPr>
            <w:tcW w:w="1134" w:type="dxa"/>
          </w:tcPr>
          <w:p w:rsidR="001D1DF8" w:rsidRPr="001816C6" w:rsidRDefault="001D1DF8" w:rsidP="00675B34">
            <w:pPr>
              <w:pStyle w:val="aff1"/>
              <w:spacing w:before="0" w:after="0"/>
              <w:jc w:val="center"/>
              <w:rPr>
                <w:color w:val="000000"/>
                <w:szCs w:val="24"/>
              </w:rPr>
            </w:pPr>
            <w:r>
              <w:rPr>
                <w:color w:val="000000"/>
                <w:szCs w:val="24"/>
              </w:rPr>
              <w:t>1</w:t>
            </w:r>
          </w:p>
        </w:tc>
        <w:tc>
          <w:tcPr>
            <w:tcW w:w="2126" w:type="dxa"/>
          </w:tcPr>
          <w:p w:rsidR="001D1DF8" w:rsidRPr="001816C6" w:rsidRDefault="001D1DF8" w:rsidP="00675B34">
            <w:pPr>
              <w:pStyle w:val="aff1"/>
              <w:spacing w:before="0" w:after="0"/>
              <w:rPr>
                <w:color w:val="000000"/>
                <w:szCs w:val="24"/>
              </w:rPr>
            </w:pPr>
          </w:p>
        </w:tc>
        <w:tc>
          <w:tcPr>
            <w:tcW w:w="2410" w:type="dxa"/>
          </w:tcPr>
          <w:p w:rsidR="001D1DF8" w:rsidRPr="001816C6" w:rsidRDefault="001D1DF8" w:rsidP="00675B34">
            <w:pPr>
              <w:pStyle w:val="aff1"/>
              <w:spacing w:before="0" w:after="0"/>
              <w:jc w:val="right"/>
              <w:rPr>
                <w:color w:val="000000"/>
                <w:szCs w:val="24"/>
              </w:rPr>
            </w:pPr>
          </w:p>
        </w:tc>
        <w:tc>
          <w:tcPr>
            <w:tcW w:w="2977" w:type="dxa"/>
          </w:tcPr>
          <w:p w:rsidR="001D1DF8" w:rsidRPr="001816C6" w:rsidRDefault="001D1DF8" w:rsidP="00675B34">
            <w:pPr>
              <w:pStyle w:val="aff1"/>
              <w:spacing w:before="0" w:after="0"/>
              <w:rPr>
                <w:color w:val="000000"/>
                <w:szCs w:val="24"/>
              </w:rPr>
            </w:pPr>
          </w:p>
        </w:tc>
      </w:tr>
      <w:tr w:rsidR="001D1DF8" w:rsidRPr="001816C6" w:rsidTr="00675B34">
        <w:trPr>
          <w:trHeight w:val="284"/>
        </w:trPr>
        <w:tc>
          <w:tcPr>
            <w:tcW w:w="709" w:type="dxa"/>
            <w:vMerge/>
            <w:vAlign w:val="center"/>
          </w:tcPr>
          <w:p w:rsidR="001D1DF8" w:rsidRPr="001816C6" w:rsidRDefault="001D1DF8" w:rsidP="00675B34">
            <w:pPr>
              <w:pStyle w:val="aff1"/>
              <w:spacing w:before="0" w:after="0"/>
              <w:rPr>
                <w:color w:val="000000"/>
                <w:szCs w:val="24"/>
              </w:rPr>
            </w:pPr>
          </w:p>
        </w:tc>
        <w:tc>
          <w:tcPr>
            <w:tcW w:w="2268" w:type="dxa"/>
            <w:vMerge/>
            <w:vAlign w:val="center"/>
          </w:tcPr>
          <w:p w:rsidR="001D1DF8" w:rsidRPr="001816C6" w:rsidRDefault="001D1DF8" w:rsidP="00675B34">
            <w:pPr>
              <w:pStyle w:val="aff1"/>
              <w:spacing w:before="0" w:after="0"/>
              <w:rPr>
                <w:color w:val="000000"/>
                <w:szCs w:val="24"/>
              </w:rPr>
            </w:pPr>
          </w:p>
        </w:tc>
        <w:tc>
          <w:tcPr>
            <w:tcW w:w="4111" w:type="dxa"/>
            <w:vAlign w:val="bottom"/>
          </w:tcPr>
          <w:p w:rsidR="001D1DF8" w:rsidRPr="009C6F38" w:rsidRDefault="001D1DF8" w:rsidP="00675B34">
            <w:pPr>
              <w:ind w:firstLine="0"/>
              <w:rPr>
                <w:color w:val="000000"/>
                <w:sz w:val="20"/>
                <w:szCs w:val="20"/>
              </w:rPr>
            </w:pPr>
            <w:r w:rsidRPr="009C6F38">
              <w:rPr>
                <w:color w:val="000000"/>
                <w:sz w:val="20"/>
                <w:szCs w:val="20"/>
              </w:rPr>
              <w:t>Замена воздушного фильтра</w:t>
            </w:r>
          </w:p>
        </w:tc>
        <w:tc>
          <w:tcPr>
            <w:tcW w:w="1134" w:type="dxa"/>
          </w:tcPr>
          <w:p w:rsidR="001D1DF8" w:rsidRPr="001816C6" w:rsidRDefault="001D1DF8" w:rsidP="00675B34">
            <w:pPr>
              <w:pStyle w:val="aff1"/>
              <w:spacing w:before="0" w:after="0"/>
              <w:jc w:val="center"/>
              <w:rPr>
                <w:color w:val="000000"/>
                <w:szCs w:val="24"/>
              </w:rPr>
            </w:pPr>
            <w:r>
              <w:rPr>
                <w:color w:val="000000"/>
                <w:szCs w:val="24"/>
              </w:rPr>
              <w:t>1</w:t>
            </w:r>
          </w:p>
        </w:tc>
        <w:tc>
          <w:tcPr>
            <w:tcW w:w="2126" w:type="dxa"/>
          </w:tcPr>
          <w:p w:rsidR="001D1DF8" w:rsidRPr="001816C6" w:rsidRDefault="001D1DF8" w:rsidP="00675B34">
            <w:pPr>
              <w:pStyle w:val="aff1"/>
              <w:spacing w:before="0" w:after="0"/>
              <w:rPr>
                <w:color w:val="000000"/>
                <w:szCs w:val="24"/>
              </w:rPr>
            </w:pPr>
          </w:p>
        </w:tc>
        <w:tc>
          <w:tcPr>
            <w:tcW w:w="2410" w:type="dxa"/>
          </w:tcPr>
          <w:p w:rsidR="001D1DF8" w:rsidRPr="001816C6" w:rsidRDefault="001D1DF8" w:rsidP="00675B34">
            <w:pPr>
              <w:pStyle w:val="aff1"/>
              <w:spacing w:before="0" w:after="0"/>
              <w:jc w:val="right"/>
              <w:rPr>
                <w:color w:val="000000"/>
                <w:szCs w:val="24"/>
              </w:rPr>
            </w:pPr>
          </w:p>
        </w:tc>
        <w:tc>
          <w:tcPr>
            <w:tcW w:w="2977" w:type="dxa"/>
          </w:tcPr>
          <w:p w:rsidR="001D1DF8" w:rsidRPr="001816C6" w:rsidRDefault="001D1DF8" w:rsidP="00675B34">
            <w:pPr>
              <w:pStyle w:val="aff1"/>
              <w:spacing w:before="0" w:after="0"/>
              <w:rPr>
                <w:color w:val="000000"/>
                <w:szCs w:val="24"/>
              </w:rPr>
            </w:pPr>
          </w:p>
        </w:tc>
      </w:tr>
      <w:tr w:rsidR="001D1DF8" w:rsidRPr="001816C6" w:rsidTr="00675B34">
        <w:trPr>
          <w:trHeight w:val="284"/>
        </w:trPr>
        <w:tc>
          <w:tcPr>
            <w:tcW w:w="709" w:type="dxa"/>
            <w:vMerge/>
            <w:vAlign w:val="center"/>
          </w:tcPr>
          <w:p w:rsidR="001D1DF8" w:rsidRPr="001816C6" w:rsidRDefault="001D1DF8" w:rsidP="00675B34">
            <w:pPr>
              <w:pStyle w:val="aff1"/>
              <w:spacing w:before="0" w:after="0"/>
              <w:rPr>
                <w:color w:val="000000"/>
                <w:szCs w:val="24"/>
              </w:rPr>
            </w:pPr>
          </w:p>
        </w:tc>
        <w:tc>
          <w:tcPr>
            <w:tcW w:w="2268" w:type="dxa"/>
            <w:vMerge/>
            <w:vAlign w:val="center"/>
          </w:tcPr>
          <w:p w:rsidR="001D1DF8" w:rsidRPr="001816C6" w:rsidRDefault="001D1DF8" w:rsidP="00675B34">
            <w:pPr>
              <w:pStyle w:val="aff1"/>
              <w:spacing w:before="0" w:after="0"/>
              <w:rPr>
                <w:color w:val="000000"/>
                <w:szCs w:val="24"/>
              </w:rPr>
            </w:pPr>
          </w:p>
        </w:tc>
        <w:tc>
          <w:tcPr>
            <w:tcW w:w="4111" w:type="dxa"/>
            <w:vAlign w:val="bottom"/>
          </w:tcPr>
          <w:p w:rsidR="001D1DF8" w:rsidRPr="009C6F38" w:rsidRDefault="001D1DF8" w:rsidP="00675B34">
            <w:pPr>
              <w:ind w:firstLine="0"/>
              <w:rPr>
                <w:color w:val="000000"/>
                <w:sz w:val="20"/>
                <w:szCs w:val="20"/>
              </w:rPr>
            </w:pPr>
            <w:r w:rsidRPr="009C6F38">
              <w:rPr>
                <w:color w:val="000000"/>
                <w:sz w:val="20"/>
                <w:szCs w:val="20"/>
              </w:rPr>
              <w:t>Замена карбюратора</w:t>
            </w:r>
          </w:p>
        </w:tc>
        <w:tc>
          <w:tcPr>
            <w:tcW w:w="1134" w:type="dxa"/>
          </w:tcPr>
          <w:p w:rsidR="001D1DF8" w:rsidRPr="001816C6" w:rsidRDefault="001D1DF8" w:rsidP="00675B34">
            <w:pPr>
              <w:pStyle w:val="aff1"/>
              <w:spacing w:before="0" w:after="0"/>
              <w:jc w:val="center"/>
              <w:rPr>
                <w:color w:val="000000"/>
                <w:szCs w:val="24"/>
              </w:rPr>
            </w:pPr>
            <w:r>
              <w:rPr>
                <w:color w:val="000000"/>
                <w:szCs w:val="24"/>
              </w:rPr>
              <w:t>1</w:t>
            </w:r>
          </w:p>
        </w:tc>
        <w:tc>
          <w:tcPr>
            <w:tcW w:w="2126" w:type="dxa"/>
          </w:tcPr>
          <w:p w:rsidR="001D1DF8" w:rsidRPr="001816C6" w:rsidRDefault="001D1DF8" w:rsidP="00675B34">
            <w:pPr>
              <w:pStyle w:val="aff1"/>
              <w:spacing w:before="0" w:after="0"/>
              <w:rPr>
                <w:color w:val="000000"/>
                <w:szCs w:val="24"/>
              </w:rPr>
            </w:pPr>
          </w:p>
        </w:tc>
        <w:tc>
          <w:tcPr>
            <w:tcW w:w="2410" w:type="dxa"/>
          </w:tcPr>
          <w:p w:rsidR="001D1DF8" w:rsidRPr="001816C6" w:rsidRDefault="001D1DF8" w:rsidP="00675B34">
            <w:pPr>
              <w:pStyle w:val="aff1"/>
              <w:spacing w:before="0" w:after="0"/>
              <w:jc w:val="right"/>
              <w:rPr>
                <w:color w:val="000000"/>
                <w:szCs w:val="24"/>
              </w:rPr>
            </w:pPr>
          </w:p>
        </w:tc>
        <w:tc>
          <w:tcPr>
            <w:tcW w:w="2977" w:type="dxa"/>
          </w:tcPr>
          <w:p w:rsidR="001D1DF8" w:rsidRPr="001816C6" w:rsidRDefault="001D1DF8" w:rsidP="00675B34">
            <w:pPr>
              <w:pStyle w:val="aff1"/>
              <w:spacing w:before="0" w:after="0"/>
              <w:rPr>
                <w:color w:val="000000"/>
                <w:szCs w:val="24"/>
              </w:rPr>
            </w:pPr>
          </w:p>
        </w:tc>
      </w:tr>
      <w:tr w:rsidR="001D1DF8" w:rsidRPr="001816C6" w:rsidTr="00675B34">
        <w:trPr>
          <w:trHeight w:val="284"/>
        </w:trPr>
        <w:tc>
          <w:tcPr>
            <w:tcW w:w="709" w:type="dxa"/>
            <w:vMerge/>
            <w:vAlign w:val="center"/>
          </w:tcPr>
          <w:p w:rsidR="001D1DF8" w:rsidRPr="001816C6" w:rsidRDefault="001D1DF8" w:rsidP="00675B34">
            <w:pPr>
              <w:pStyle w:val="aff1"/>
              <w:spacing w:before="0" w:after="0"/>
              <w:rPr>
                <w:color w:val="000000"/>
                <w:szCs w:val="24"/>
              </w:rPr>
            </w:pPr>
          </w:p>
        </w:tc>
        <w:tc>
          <w:tcPr>
            <w:tcW w:w="2268" w:type="dxa"/>
            <w:vMerge/>
            <w:vAlign w:val="center"/>
          </w:tcPr>
          <w:p w:rsidR="001D1DF8" w:rsidRPr="001816C6" w:rsidRDefault="001D1DF8" w:rsidP="00675B34">
            <w:pPr>
              <w:pStyle w:val="aff1"/>
              <w:spacing w:before="0" w:after="0"/>
              <w:rPr>
                <w:color w:val="000000"/>
                <w:szCs w:val="24"/>
              </w:rPr>
            </w:pPr>
          </w:p>
        </w:tc>
        <w:tc>
          <w:tcPr>
            <w:tcW w:w="4111" w:type="dxa"/>
            <w:vAlign w:val="bottom"/>
          </w:tcPr>
          <w:p w:rsidR="001D1DF8" w:rsidRPr="009C6F38" w:rsidRDefault="001D1DF8" w:rsidP="00675B34">
            <w:pPr>
              <w:ind w:firstLine="0"/>
              <w:rPr>
                <w:color w:val="000000"/>
                <w:sz w:val="20"/>
                <w:szCs w:val="20"/>
              </w:rPr>
            </w:pPr>
            <w:r w:rsidRPr="009C6F38">
              <w:rPr>
                <w:color w:val="000000"/>
                <w:sz w:val="20"/>
                <w:szCs w:val="20"/>
              </w:rPr>
              <w:t>Замена маслонасоса</w:t>
            </w:r>
          </w:p>
        </w:tc>
        <w:tc>
          <w:tcPr>
            <w:tcW w:w="1134" w:type="dxa"/>
          </w:tcPr>
          <w:p w:rsidR="001D1DF8" w:rsidRPr="001816C6" w:rsidRDefault="001D1DF8" w:rsidP="00675B34">
            <w:pPr>
              <w:pStyle w:val="aff1"/>
              <w:spacing w:before="0" w:after="0"/>
              <w:jc w:val="center"/>
              <w:rPr>
                <w:color w:val="000000"/>
                <w:szCs w:val="24"/>
              </w:rPr>
            </w:pPr>
            <w:r>
              <w:rPr>
                <w:color w:val="000000"/>
                <w:szCs w:val="24"/>
              </w:rPr>
              <w:t>1</w:t>
            </w:r>
          </w:p>
        </w:tc>
        <w:tc>
          <w:tcPr>
            <w:tcW w:w="2126" w:type="dxa"/>
          </w:tcPr>
          <w:p w:rsidR="001D1DF8" w:rsidRPr="001816C6" w:rsidRDefault="001D1DF8" w:rsidP="00675B34">
            <w:pPr>
              <w:pStyle w:val="aff1"/>
              <w:spacing w:before="0" w:after="0"/>
              <w:rPr>
                <w:color w:val="000000"/>
                <w:szCs w:val="24"/>
              </w:rPr>
            </w:pPr>
          </w:p>
        </w:tc>
        <w:tc>
          <w:tcPr>
            <w:tcW w:w="2410" w:type="dxa"/>
          </w:tcPr>
          <w:p w:rsidR="001D1DF8" w:rsidRPr="001816C6" w:rsidRDefault="001D1DF8" w:rsidP="00675B34">
            <w:pPr>
              <w:pStyle w:val="aff1"/>
              <w:spacing w:before="0" w:after="0"/>
              <w:jc w:val="right"/>
              <w:rPr>
                <w:color w:val="000000"/>
                <w:szCs w:val="24"/>
              </w:rPr>
            </w:pPr>
          </w:p>
        </w:tc>
        <w:tc>
          <w:tcPr>
            <w:tcW w:w="2977" w:type="dxa"/>
          </w:tcPr>
          <w:p w:rsidR="001D1DF8" w:rsidRPr="001816C6" w:rsidRDefault="001D1DF8" w:rsidP="00675B34">
            <w:pPr>
              <w:pStyle w:val="aff1"/>
              <w:spacing w:before="0" w:after="0"/>
              <w:rPr>
                <w:color w:val="000000"/>
                <w:szCs w:val="24"/>
              </w:rPr>
            </w:pPr>
          </w:p>
        </w:tc>
      </w:tr>
      <w:tr w:rsidR="001D1DF8" w:rsidRPr="001816C6" w:rsidTr="00675B34">
        <w:trPr>
          <w:trHeight w:val="284"/>
        </w:trPr>
        <w:tc>
          <w:tcPr>
            <w:tcW w:w="709" w:type="dxa"/>
            <w:vMerge/>
            <w:vAlign w:val="center"/>
          </w:tcPr>
          <w:p w:rsidR="001D1DF8" w:rsidRPr="001816C6" w:rsidRDefault="001D1DF8" w:rsidP="00675B34">
            <w:pPr>
              <w:pStyle w:val="aff1"/>
              <w:spacing w:before="0" w:after="0"/>
              <w:rPr>
                <w:color w:val="000000"/>
                <w:szCs w:val="24"/>
              </w:rPr>
            </w:pPr>
          </w:p>
        </w:tc>
        <w:tc>
          <w:tcPr>
            <w:tcW w:w="2268" w:type="dxa"/>
            <w:vMerge/>
            <w:vAlign w:val="center"/>
          </w:tcPr>
          <w:p w:rsidR="001D1DF8" w:rsidRPr="001816C6" w:rsidRDefault="001D1DF8" w:rsidP="00675B34">
            <w:pPr>
              <w:pStyle w:val="aff1"/>
              <w:spacing w:before="0" w:after="0"/>
              <w:rPr>
                <w:color w:val="000000"/>
                <w:szCs w:val="24"/>
              </w:rPr>
            </w:pPr>
          </w:p>
        </w:tc>
        <w:tc>
          <w:tcPr>
            <w:tcW w:w="4111" w:type="dxa"/>
            <w:vAlign w:val="bottom"/>
          </w:tcPr>
          <w:p w:rsidR="001D1DF8" w:rsidRPr="009C6F38" w:rsidRDefault="001D1DF8" w:rsidP="00675B34">
            <w:pPr>
              <w:ind w:firstLine="0"/>
              <w:rPr>
                <w:color w:val="000000"/>
                <w:sz w:val="20"/>
                <w:szCs w:val="20"/>
              </w:rPr>
            </w:pPr>
            <w:r w:rsidRPr="009C6F38">
              <w:rPr>
                <w:color w:val="000000"/>
                <w:sz w:val="20"/>
                <w:szCs w:val="20"/>
              </w:rPr>
              <w:t>Замена маслопровода/фильтра</w:t>
            </w:r>
          </w:p>
        </w:tc>
        <w:tc>
          <w:tcPr>
            <w:tcW w:w="1134" w:type="dxa"/>
          </w:tcPr>
          <w:p w:rsidR="001D1DF8" w:rsidRPr="001816C6" w:rsidRDefault="001D1DF8" w:rsidP="00675B34">
            <w:pPr>
              <w:pStyle w:val="aff1"/>
              <w:spacing w:before="0" w:after="0"/>
              <w:jc w:val="center"/>
              <w:rPr>
                <w:color w:val="000000"/>
                <w:szCs w:val="24"/>
              </w:rPr>
            </w:pPr>
            <w:r>
              <w:rPr>
                <w:color w:val="000000"/>
                <w:szCs w:val="24"/>
              </w:rPr>
              <w:t>1</w:t>
            </w:r>
          </w:p>
        </w:tc>
        <w:tc>
          <w:tcPr>
            <w:tcW w:w="2126" w:type="dxa"/>
          </w:tcPr>
          <w:p w:rsidR="001D1DF8" w:rsidRPr="001816C6" w:rsidRDefault="001D1DF8" w:rsidP="00675B34">
            <w:pPr>
              <w:pStyle w:val="aff1"/>
              <w:spacing w:before="0" w:after="0"/>
              <w:rPr>
                <w:color w:val="000000"/>
                <w:szCs w:val="24"/>
              </w:rPr>
            </w:pPr>
          </w:p>
        </w:tc>
        <w:tc>
          <w:tcPr>
            <w:tcW w:w="2410" w:type="dxa"/>
          </w:tcPr>
          <w:p w:rsidR="001D1DF8" w:rsidRPr="001816C6" w:rsidRDefault="001D1DF8" w:rsidP="00675B34">
            <w:pPr>
              <w:pStyle w:val="aff1"/>
              <w:spacing w:before="0" w:after="0"/>
              <w:jc w:val="right"/>
              <w:rPr>
                <w:color w:val="000000"/>
                <w:szCs w:val="24"/>
              </w:rPr>
            </w:pPr>
          </w:p>
        </w:tc>
        <w:tc>
          <w:tcPr>
            <w:tcW w:w="2977" w:type="dxa"/>
          </w:tcPr>
          <w:p w:rsidR="001D1DF8" w:rsidRPr="001816C6" w:rsidRDefault="001D1DF8" w:rsidP="00675B34">
            <w:pPr>
              <w:pStyle w:val="aff1"/>
              <w:spacing w:before="0" w:after="0"/>
              <w:rPr>
                <w:color w:val="000000"/>
                <w:szCs w:val="24"/>
              </w:rPr>
            </w:pPr>
          </w:p>
        </w:tc>
      </w:tr>
      <w:tr w:rsidR="001D1DF8" w:rsidRPr="001816C6" w:rsidTr="00675B34">
        <w:trPr>
          <w:trHeight w:val="284"/>
        </w:trPr>
        <w:tc>
          <w:tcPr>
            <w:tcW w:w="709" w:type="dxa"/>
            <w:vMerge/>
            <w:vAlign w:val="center"/>
          </w:tcPr>
          <w:p w:rsidR="001D1DF8" w:rsidRPr="001816C6" w:rsidRDefault="001D1DF8" w:rsidP="00675B34">
            <w:pPr>
              <w:pStyle w:val="aff1"/>
              <w:spacing w:before="0" w:after="0"/>
              <w:rPr>
                <w:color w:val="000000"/>
                <w:szCs w:val="24"/>
              </w:rPr>
            </w:pPr>
          </w:p>
        </w:tc>
        <w:tc>
          <w:tcPr>
            <w:tcW w:w="2268" w:type="dxa"/>
            <w:vMerge/>
            <w:vAlign w:val="center"/>
          </w:tcPr>
          <w:p w:rsidR="001D1DF8" w:rsidRPr="001816C6" w:rsidRDefault="001D1DF8" w:rsidP="00675B34">
            <w:pPr>
              <w:pStyle w:val="aff1"/>
              <w:spacing w:before="0" w:after="0"/>
              <w:rPr>
                <w:color w:val="000000"/>
                <w:szCs w:val="24"/>
              </w:rPr>
            </w:pPr>
          </w:p>
        </w:tc>
        <w:tc>
          <w:tcPr>
            <w:tcW w:w="4111" w:type="dxa"/>
            <w:vAlign w:val="bottom"/>
          </w:tcPr>
          <w:p w:rsidR="001D1DF8" w:rsidRPr="009C6F38" w:rsidRDefault="001D1DF8" w:rsidP="00675B34">
            <w:pPr>
              <w:ind w:firstLine="0"/>
              <w:rPr>
                <w:color w:val="000000"/>
                <w:sz w:val="20"/>
                <w:szCs w:val="20"/>
              </w:rPr>
            </w:pPr>
            <w:r w:rsidRPr="009C6F38">
              <w:rPr>
                <w:color w:val="000000"/>
                <w:sz w:val="20"/>
                <w:szCs w:val="20"/>
              </w:rPr>
              <w:t>Замена топливопровода/фильтра</w:t>
            </w:r>
          </w:p>
        </w:tc>
        <w:tc>
          <w:tcPr>
            <w:tcW w:w="1134" w:type="dxa"/>
          </w:tcPr>
          <w:p w:rsidR="001D1DF8" w:rsidRPr="001816C6" w:rsidRDefault="001D1DF8" w:rsidP="00675B34">
            <w:pPr>
              <w:pStyle w:val="aff1"/>
              <w:spacing w:before="0" w:after="0"/>
              <w:jc w:val="center"/>
              <w:rPr>
                <w:color w:val="000000"/>
                <w:szCs w:val="24"/>
              </w:rPr>
            </w:pPr>
            <w:r>
              <w:rPr>
                <w:color w:val="000000"/>
                <w:szCs w:val="24"/>
              </w:rPr>
              <w:t>1</w:t>
            </w:r>
          </w:p>
        </w:tc>
        <w:tc>
          <w:tcPr>
            <w:tcW w:w="2126" w:type="dxa"/>
          </w:tcPr>
          <w:p w:rsidR="001D1DF8" w:rsidRPr="001816C6" w:rsidRDefault="001D1DF8" w:rsidP="00675B34">
            <w:pPr>
              <w:pStyle w:val="aff1"/>
              <w:spacing w:before="0" w:after="0"/>
              <w:rPr>
                <w:color w:val="000000"/>
                <w:szCs w:val="24"/>
              </w:rPr>
            </w:pPr>
          </w:p>
        </w:tc>
        <w:tc>
          <w:tcPr>
            <w:tcW w:w="2410" w:type="dxa"/>
          </w:tcPr>
          <w:p w:rsidR="001D1DF8" w:rsidRPr="001816C6" w:rsidRDefault="001D1DF8" w:rsidP="00675B34">
            <w:pPr>
              <w:pStyle w:val="aff1"/>
              <w:spacing w:before="0" w:after="0"/>
              <w:jc w:val="right"/>
              <w:rPr>
                <w:color w:val="000000"/>
                <w:szCs w:val="24"/>
              </w:rPr>
            </w:pPr>
          </w:p>
        </w:tc>
        <w:tc>
          <w:tcPr>
            <w:tcW w:w="2977" w:type="dxa"/>
          </w:tcPr>
          <w:p w:rsidR="001D1DF8" w:rsidRPr="001816C6" w:rsidRDefault="001D1DF8" w:rsidP="00675B34">
            <w:pPr>
              <w:pStyle w:val="aff1"/>
              <w:spacing w:before="0" w:after="0"/>
              <w:rPr>
                <w:color w:val="000000"/>
                <w:szCs w:val="24"/>
              </w:rPr>
            </w:pPr>
          </w:p>
        </w:tc>
      </w:tr>
      <w:tr w:rsidR="001D1DF8" w:rsidRPr="001816C6" w:rsidTr="00675B34">
        <w:trPr>
          <w:trHeight w:val="284"/>
        </w:trPr>
        <w:tc>
          <w:tcPr>
            <w:tcW w:w="709" w:type="dxa"/>
            <w:vMerge/>
            <w:vAlign w:val="center"/>
          </w:tcPr>
          <w:p w:rsidR="001D1DF8" w:rsidRPr="001816C6" w:rsidRDefault="001D1DF8" w:rsidP="00675B34">
            <w:pPr>
              <w:pStyle w:val="aff1"/>
              <w:spacing w:before="0" w:after="0"/>
              <w:rPr>
                <w:color w:val="000000"/>
                <w:szCs w:val="24"/>
              </w:rPr>
            </w:pPr>
          </w:p>
        </w:tc>
        <w:tc>
          <w:tcPr>
            <w:tcW w:w="2268" w:type="dxa"/>
            <w:vMerge/>
            <w:vAlign w:val="center"/>
          </w:tcPr>
          <w:p w:rsidR="001D1DF8" w:rsidRPr="001816C6" w:rsidRDefault="001D1DF8" w:rsidP="00675B34">
            <w:pPr>
              <w:pStyle w:val="aff1"/>
              <w:spacing w:before="0" w:after="0"/>
              <w:rPr>
                <w:color w:val="000000"/>
                <w:szCs w:val="24"/>
              </w:rPr>
            </w:pPr>
          </w:p>
        </w:tc>
        <w:tc>
          <w:tcPr>
            <w:tcW w:w="4111" w:type="dxa"/>
            <w:vAlign w:val="bottom"/>
          </w:tcPr>
          <w:p w:rsidR="001D1DF8" w:rsidRPr="009C6F38" w:rsidRDefault="001D1DF8" w:rsidP="00675B34">
            <w:pPr>
              <w:ind w:firstLine="0"/>
              <w:rPr>
                <w:color w:val="000000"/>
                <w:sz w:val="20"/>
                <w:szCs w:val="20"/>
              </w:rPr>
            </w:pPr>
            <w:r w:rsidRPr="009C6F38">
              <w:rPr>
                <w:color w:val="000000"/>
                <w:sz w:val="20"/>
                <w:szCs w:val="20"/>
              </w:rPr>
              <w:t>Замена гибкого вала</w:t>
            </w:r>
          </w:p>
        </w:tc>
        <w:tc>
          <w:tcPr>
            <w:tcW w:w="1134" w:type="dxa"/>
          </w:tcPr>
          <w:p w:rsidR="001D1DF8" w:rsidRPr="001816C6" w:rsidRDefault="001D1DF8" w:rsidP="00675B34">
            <w:pPr>
              <w:pStyle w:val="aff1"/>
              <w:spacing w:before="0" w:after="0"/>
              <w:jc w:val="center"/>
              <w:rPr>
                <w:color w:val="000000"/>
                <w:szCs w:val="24"/>
              </w:rPr>
            </w:pPr>
            <w:r>
              <w:rPr>
                <w:color w:val="000000"/>
                <w:szCs w:val="24"/>
              </w:rPr>
              <w:t>1</w:t>
            </w:r>
          </w:p>
        </w:tc>
        <w:tc>
          <w:tcPr>
            <w:tcW w:w="2126" w:type="dxa"/>
          </w:tcPr>
          <w:p w:rsidR="001D1DF8" w:rsidRPr="001816C6" w:rsidRDefault="001D1DF8" w:rsidP="00675B34">
            <w:pPr>
              <w:pStyle w:val="aff1"/>
              <w:spacing w:before="0" w:after="0"/>
              <w:rPr>
                <w:color w:val="000000"/>
                <w:szCs w:val="24"/>
              </w:rPr>
            </w:pPr>
          </w:p>
        </w:tc>
        <w:tc>
          <w:tcPr>
            <w:tcW w:w="2410" w:type="dxa"/>
          </w:tcPr>
          <w:p w:rsidR="001D1DF8" w:rsidRPr="001816C6" w:rsidRDefault="001D1DF8" w:rsidP="00675B34">
            <w:pPr>
              <w:pStyle w:val="aff1"/>
              <w:spacing w:before="0" w:after="0"/>
              <w:jc w:val="right"/>
              <w:rPr>
                <w:color w:val="000000"/>
                <w:szCs w:val="24"/>
              </w:rPr>
            </w:pPr>
          </w:p>
        </w:tc>
        <w:tc>
          <w:tcPr>
            <w:tcW w:w="2977" w:type="dxa"/>
          </w:tcPr>
          <w:p w:rsidR="001D1DF8" w:rsidRPr="001816C6" w:rsidRDefault="001D1DF8" w:rsidP="00675B34">
            <w:pPr>
              <w:pStyle w:val="aff1"/>
              <w:spacing w:before="0" w:after="0"/>
              <w:rPr>
                <w:color w:val="000000"/>
                <w:szCs w:val="24"/>
              </w:rPr>
            </w:pPr>
          </w:p>
        </w:tc>
      </w:tr>
      <w:tr w:rsidR="001D1DF8" w:rsidRPr="001816C6" w:rsidTr="00675B34">
        <w:trPr>
          <w:trHeight w:val="284"/>
        </w:trPr>
        <w:tc>
          <w:tcPr>
            <w:tcW w:w="709" w:type="dxa"/>
            <w:vMerge/>
            <w:vAlign w:val="center"/>
          </w:tcPr>
          <w:p w:rsidR="001D1DF8" w:rsidRPr="001816C6" w:rsidRDefault="001D1DF8" w:rsidP="00675B34">
            <w:pPr>
              <w:pStyle w:val="aff1"/>
              <w:spacing w:before="0" w:after="0"/>
              <w:rPr>
                <w:color w:val="000000"/>
                <w:szCs w:val="24"/>
              </w:rPr>
            </w:pPr>
          </w:p>
        </w:tc>
        <w:tc>
          <w:tcPr>
            <w:tcW w:w="2268" w:type="dxa"/>
            <w:vMerge/>
            <w:vAlign w:val="center"/>
          </w:tcPr>
          <w:p w:rsidR="001D1DF8" w:rsidRPr="001816C6" w:rsidRDefault="001D1DF8" w:rsidP="00675B34">
            <w:pPr>
              <w:pStyle w:val="aff1"/>
              <w:spacing w:before="0" w:after="0"/>
              <w:rPr>
                <w:color w:val="000000"/>
                <w:szCs w:val="24"/>
              </w:rPr>
            </w:pPr>
          </w:p>
        </w:tc>
        <w:tc>
          <w:tcPr>
            <w:tcW w:w="4111" w:type="dxa"/>
            <w:vAlign w:val="bottom"/>
          </w:tcPr>
          <w:p w:rsidR="001D1DF8" w:rsidRPr="009C6F38" w:rsidRDefault="001D1DF8" w:rsidP="00675B34">
            <w:pPr>
              <w:ind w:firstLine="0"/>
              <w:rPr>
                <w:color w:val="000000"/>
                <w:sz w:val="20"/>
                <w:szCs w:val="20"/>
              </w:rPr>
            </w:pPr>
            <w:r w:rsidRPr="009C6F38">
              <w:rPr>
                <w:color w:val="000000"/>
                <w:sz w:val="20"/>
                <w:szCs w:val="20"/>
              </w:rPr>
              <w:t>Замена головки струнной</w:t>
            </w:r>
          </w:p>
        </w:tc>
        <w:tc>
          <w:tcPr>
            <w:tcW w:w="1134" w:type="dxa"/>
          </w:tcPr>
          <w:p w:rsidR="001D1DF8" w:rsidRPr="001816C6" w:rsidRDefault="001D1DF8" w:rsidP="00675B34">
            <w:pPr>
              <w:pStyle w:val="aff1"/>
              <w:spacing w:before="0" w:after="0"/>
              <w:jc w:val="center"/>
              <w:rPr>
                <w:color w:val="000000"/>
                <w:szCs w:val="24"/>
              </w:rPr>
            </w:pPr>
            <w:r>
              <w:rPr>
                <w:color w:val="000000"/>
                <w:szCs w:val="24"/>
              </w:rPr>
              <w:t>1</w:t>
            </w:r>
          </w:p>
        </w:tc>
        <w:tc>
          <w:tcPr>
            <w:tcW w:w="2126" w:type="dxa"/>
          </w:tcPr>
          <w:p w:rsidR="001D1DF8" w:rsidRPr="001816C6" w:rsidRDefault="001D1DF8" w:rsidP="00675B34">
            <w:pPr>
              <w:pStyle w:val="aff1"/>
              <w:spacing w:before="0" w:after="0"/>
              <w:rPr>
                <w:color w:val="000000"/>
                <w:szCs w:val="24"/>
              </w:rPr>
            </w:pPr>
          </w:p>
        </w:tc>
        <w:tc>
          <w:tcPr>
            <w:tcW w:w="2410" w:type="dxa"/>
          </w:tcPr>
          <w:p w:rsidR="001D1DF8" w:rsidRPr="001816C6" w:rsidRDefault="001D1DF8" w:rsidP="00675B34">
            <w:pPr>
              <w:pStyle w:val="aff1"/>
              <w:spacing w:before="0" w:after="0"/>
              <w:jc w:val="right"/>
              <w:rPr>
                <w:color w:val="000000"/>
                <w:szCs w:val="24"/>
              </w:rPr>
            </w:pPr>
          </w:p>
        </w:tc>
        <w:tc>
          <w:tcPr>
            <w:tcW w:w="2977" w:type="dxa"/>
          </w:tcPr>
          <w:p w:rsidR="001D1DF8" w:rsidRPr="001816C6" w:rsidRDefault="001D1DF8" w:rsidP="00675B34">
            <w:pPr>
              <w:pStyle w:val="aff1"/>
              <w:spacing w:before="0" w:after="0"/>
              <w:rPr>
                <w:color w:val="000000"/>
                <w:szCs w:val="24"/>
              </w:rPr>
            </w:pPr>
          </w:p>
        </w:tc>
      </w:tr>
      <w:tr w:rsidR="001D1DF8" w:rsidRPr="001816C6" w:rsidTr="00675B34">
        <w:trPr>
          <w:trHeight w:val="284"/>
        </w:trPr>
        <w:tc>
          <w:tcPr>
            <w:tcW w:w="709" w:type="dxa"/>
            <w:vMerge w:val="restart"/>
            <w:vAlign w:val="center"/>
          </w:tcPr>
          <w:p w:rsidR="001D1DF8" w:rsidRPr="001816C6" w:rsidRDefault="001D1DF8" w:rsidP="00675B34">
            <w:pPr>
              <w:pStyle w:val="aff1"/>
              <w:spacing w:before="0" w:after="0"/>
              <w:rPr>
                <w:color w:val="000000"/>
                <w:szCs w:val="24"/>
              </w:rPr>
            </w:pPr>
            <w:r>
              <w:rPr>
                <w:color w:val="000000"/>
                <w:szCs w:val="24"/>
              </w:rPr>
              <w:t>4</w:t>
            </w:r>
          </w:p>
        </w:tc>
        <w:tc>
          <w:tcPr>
            <w:tcW w:w="2268" w:type="dxa"/>
            <w:vMerge w:val="restart"/>
          </w:tcPr>
          <w:p w:rsidR="001D1DF8" w:rsidRPr="001816C6" w:rsidRDefault="001D1DF8" w:rsidP="00675B34">
            <w:pPr>
              <w:pStyle w:val="aff1"/>
              <w:spacing w:before="0" w:after="0"/>
              <w:rPr>
                <w:color w:val="000000"/>
                <w:szCs w:val="24"/>
              </w:rPr>
            </w:pPr>
            <w:r w:rsidRPr="009C6F38">
              <w:rPr>
                <w:color w:val="000000"/>
                <w:sz w:val="20"/>
                <w:szCs w:val="20"/>
              </w:rPr>
              <w:t>Сварочный аппарат</w:t>
            </w:r>
          </w:p>
        </w:tc>
        <w:tc>
          <w:tcPr>
            <w:tcW w:w="4111" w:type="dxa"/>
            <w:vAlign w:val="bottom"/>
          </w:tcPr>
          <w:p w:rsidR="001D1DF8" w:rsidRPr="009C6F38" w:rsidRDefault="001D1DF8" w:rsidP="00675B34">
            <w:pPr>
              <w:ind w:firstLine="0"/>
              <w:rPr>
                <w:color w:val="000000"/>
                <w:sz w:val="20"/>
                <w:szCs w:val="20"/>
              </w:rPr>
            </w:pPr>
            <w:r w:rsidRPr="009C6F38">
              <w:rPr>
                <w:color w:val="000000"/>
                <w:sz w:val="20"/>
                <w:szCs w:val="20"/>
              </w:rPr>
              <w:t>Ремонт обмотки</w:t>
            </w:r>
          </w:p>
        </w:tc>
        <w:tc>
          <w:tcPr>
            <w:tcW w:w="1134" w:type="dxa"/>
          </w:tcPr>
          <w:p w:rsidR="001D1DF8" w:rsidRPr="001816C6" w:rsidRDefault="001D1DF8" w:rsidP="00675B34">
            <w:pPr>
              <w:pStyle w:val="aff1"/>
              <w:spacing w:before="0" w:after="0"/>
              <w:jc w:val="center"/>
              <w:rPr>
                <w:color w:val="000000"/>
                <w:szCs w:val="24"/>
              </w:rPr>
            </w:pPr>
            <w:r>
              <w:rPr>
                <w:color w:val="000000"/>
                <w:szCs w:val="24"/>
              </w:rPr>
              <w:t>1</w:t>
            </w:r>
          </w:p>
        </w:tc>
        <w:tc>
          <w:tcPr>
            <w:tcW w:w="2126" w:type="dxa"/>
          </w:tcPr>
          <w:p w:rsidR="001D1DF8" w:rsidRPr="001816C6" w:rsidRDefault="001D1DF8" w:rsidP="00675B34">
            <w:pPr>
              <w:pStyle w:val="aff1"/>
              <w:spacing w:before="0" w:after="0"/>
              <w:rPr>
                <w:color w:val="000000"/>
                <w:szCs w:val="24"/>
              </w:rPr>
            </w:pPr>
          </w:p>
        </w:tc>
        <w:tc>
          <w:tcPr>
            <w:tcW w:w="2410" w:type="dxa"/>
          </w:tcPr>
          <w:p w:rsidR="001D1DF8" w:rsidRPr="001816C6" w:rsidRDefault="001D1DF8" w:rsidP="00675B34">
            <w:pPr>
              <w:pStyle w:val="aff1"/>
              <w:spacing w:before="0" w:after="0"/>
              <w:jc w:val="right"/>
              <w:rPr>
                <w:color w:val="000000"/>
                <w:szCs w:val="24"/>
              </w:rPr>
            </w:pPr>
          </w:p>
        </w:tc>
        <w:tc>
          <w:tcPr>
            <w:tcW w:w="2977" w:type="dxa"/>
          </w:tcPr>
          <w:p w:rsidR="001D1DF8" w:rsidRPr="001816C6" w:rsidRDefault="001D1DF8" w:rsidP="00675B34">
            <w:pPr>
              <w:pStyle w:val="aff1"/>
              <w:spacing w:before="0" w:after="0"/>
              <w:rPr>
                <w:color w:val="000000"/>
                <w:szCs w:val="24"/>
              </w:rPr>
            </w:pPr>
          </w:p>
        </w:tc>
      </w:tr>
      <w:tr w:rsidR="001D1DF8" w:rsidRPr="001816C6" w:rsidTr="00675B34">
        <w:trPr>
          <w:trHeight w:val="284"/>
        </w:trPr>
        <w:tc>
          <w:tcPr>
            <w:tcW w:w="709" w:type="dxa"/>
            <w:vMerge/>
          </w:tcPr>
          <w:p w:rsidR="001D1DF8" w:rsidRPr="001816C6" w:rsidRDefault="001D1DF8" w:rsidP="00675B34">
            <w:pPr>
              <w:pStyle w:val="aff1"/>
              <w:spacing w:before="0" w:after="0"/>
              <w:rPr>
                <w:color w:val="000000"/>
                <w:szCs w:val="24"/>
              </w:rPr>
            </w:pPr>
          </w:p>
        </w:tc>
        <w:tc>
          <w:tcPr>
            <w:tcW w:w="2268" w:type="dxa"/>
            <w:vMerge/>
          </w:tcPr>
          <w:p w:rsidR="001D1DF8" w:rsidRPr="001816C6" w:rsidRDefault="001D1DF8" w:rsidP="00675B34">
            <w:pPr>
              <w:pStyle w:val="aff1"/>
              <w:spacing w:before="0" w:after="0"/>
              <w:rPr>
                <w:color w:val="000000"/>
                <w:szCs w:val="24"/>
              </w:rPr>
            </w:pPr>
          </w:p>
        </w:tc>
        <w:tc>
          <w:tcPr>
            <w:tcW w:w="4111" w:type="dxa"/>
            <w:vAlign w:val="bottom"/>
          </w:tcPr>
          <w:p w:rsidR="001D1DF8" w:rsidRPr="009C6F38" w:rsidRDefault="001D1DF8" w:rsidP="00675B34">
            <w:pPr>
              <w:ind w:firstLine="0"/>
              <w:rPr>
                <w:color w:val="000000"/>
                <w:sz w:val="20"/>
                <w:szCs w:val="20"/>
              </w:rPr>
            </w:pPr>
            <w:r w:rsidRPr="009C6F38">
              <w:rPr>
                <w:color w:val="000000"/>
                <w:sz w:val="20"/>
                <w:szCs w:val="20"/>
              </w:rPr>
              <w:t>Замена обмотки</w:t>
            </w:r>
          </w:p>
        </w:tc>
        <w:tc>
          <w:tcPr>
            <w:tcW w:w="1134" w:type="dxa"/>
          </w:tcPr>
          <w:p w:rsidR="001D1DF8" w:rsidRPr="001816C6" w:rsidRDefault="001D1DF8" w:rsidP="00675B34">
            <w:pPr>
              <w:pStyle w:val="aff1"/>
              <w:spacing w:before="0" w:after="0"/>
              <w:jc w:val="center"/>
              <w:rPr>
                <w:color w:val="000000"/>
                <w:szCs w:val="24"/>
              </w:rPr>
            </w:pPr>
            <w:r>
              <w:rPr>
                <w:color w:val="000000"/>
                <w:szCs w:val="24"/>
              </w:rPr>
              <w:t>1</w:t>
            </w:r>
          </w:p>
        </w:tc>
        <w:tc>
          <w:tcPr>
            <w:tcW w:w="2126" w:type="dxa"/>
          </w:tcPr>
          <w:p w:rsidR="001D1DF8" w:rsidRPr="001816C6" w:rsidRDefault="001D1DF8" w:rsidP="00675B34">
            <w:pPr>
              <w:pStyle w:val="aff1"/>
              <w:spacing w:before="0" w:after="0"/>
              <w:rPr>
                <w:color w:val="000000"/>
                <w:szCs w:val="24"/>
              </w:rPr>
            </w:pPr>
          </w:p>
        </w:tc>
        <w:tc>
          <w:tcPr>
            <w:tcW w:w="2410" w:type="dxa"/>
          </w:tcPr>
          <w:p w:rsidR="001D1DF8" w:rsidRPr="001816C6" w:rsidRDefault="001D1DF8" w:rsidP="00675B34">
            <w:pPr>
              <w:pStyle w:val="aff1"/>
              <w:spacing w:before="0" w:after="0"/>
              <w:jc w:val="right"/>
              <w:rPr>
                <w:color w:val="000000"/>
                <w:szCs w:val="24"/>
              </w:rPr>
            </w:pPr>
          </w:p>
        </w:tc>
        <w:tc>
          <w:tcPr>
            <w:tcW w:w="2977" w:type="dxa"/>
          </w:tcPr>
          <w:p w:rsidR="001D1DF8" w:rsidRPr="001816C6" w:rsidRDefault="001D1DF8" w:rsidP="00675B34">
            <w:pPr>
              <w:pStyle w:val="aff1"/>
              <w:spacing w:before="0" w:after="0"/>
              <w:rPr>
                <w:color w:val="000000"/>
                <w:szCs w:val="24"/>
              </w:rPr>
            </w:pPr>
          </w:p>
        </w:tc>
      </w:tr>
      <w:tr w:rsidR="001D1DF8" w:rsidRPr="001816C6" w:rsidTr="00675B34">
        <w:trPr>
          <w:trHeight w:val="284"/>
        </w:trPr>
        <w:tc>
          <w:tcPr>
            <w:tcW w:w="709" w:type="dxa"/>
            <w:vMerge/>
          </w:tcPr>
          <w:p w:rsidR="001D1DF8" w:rsidRPr="001816C6" w:rsidRDefault="001D1DF8" w:rsidP="00675B34">
            <w:pPr>
              <w:pStyle w:val="aff1"/>
              <w:spacing w:before="0" w:after="0"/>
              <w:rPr>
                <w:color w:val="000000"/>
                <w:szCs w:val="24"/>
              </w:rPr>
            </w:pPr>
          </w:p>
        </w:tc>
        <w:tc>
          <w:tcPr>
            <w:tcW w:w="2268" w:type="dxa"/>
            <w:vMerge/>
          </w:tcPr>
          <w:p w:rsidR="001D1DF8" w:rsidRPr="001816C6" w:rsidRDefault="001D1DF8" w:rsidP="00675B34">
            <w:pPr>
              <w:pStyle w:val="aff1"/>
              <w:spacing w:before="0" w:after="0"/>
              <w:rPr>
                <w:color w:val="000000"/>
                <w:szCs w:val="24"/>
              </w:rPr>
            </w:pPr>
          </w:p>
        </w:tc>
        <w:tc>
          <w:tcPr>
            <w:tcW w:w="4111" w:type="dxa"/>
            <w:vAlign w:val="bottom"/>
          </w:tcPr>
          <w:p w:rsidR="001D1DF8" w:rsidRPr="009C6F38" w:rsidRDefault="001D1DF8" w:rsidP="00675B34">
            <w:pPr>
              <w:ind w:firstLine="0"/>
              <w:rPr>
                <w:color w:val="000000"/>
                <w:sz w:val="20"/>
                <w:szCs w:val="20"/>
              </w:rPr>
            </w:pPr>
            <w:r w:rsidRPr="009C6F38">
              <w:rPr>
                <w:color w:val="000000"/>
                <w:sz w:val="20"/>
                <w:szCs w:val="20"/>
              </w:rPr>
              <w:t>Ремонт выпрямителя</w:t>
            </w:r>
          </w:p>
        </w:tc>
        <w:tc>
          <w:tcPr>
            <w:tcW w:w="1134" w:type="dxa"/>
          </w:tcPr>
          <w:p w:rsidR="001D1DF8" w:rsidRPr="001816C6" w:rsidRDefault="001D1DF8" w:rsidP="00675B34">
            <w:pPr>
              <w:pStyle w:val="aff1"/>
              <w:spacing w:before="0" w:after="0"/>
              <w:jc w:val="center"/>
              <w:rPr>
                <w:color w:val="000000"/>
                <w:szCs w:val="24"/>
              </w:rPr>
            </w:pPr>
            <w:r>
              <w:rPr>
                <w:color w:val="000000"/>
                <w:szCs w:val="24"/>
              </w:rPr>
              <w:t>1</w:t>
            </w:r>
          </w:p>
        </w:tc>
        <w:tc>
          <w:tcPr>
            <w:tcW w:w="2126" w:type="dxa"/>
          </w:tcPr>
          <w:p w:rsidR="001D1DF8" w:rsidRPr="001816C6" w:rsidRDefault="001D1DF8" w:rsidP="00675B34">
            <w:pPr>
              <w:pStyle w:val="aff1"/>
              <w:spacing w:before="0" w:after="0"/>
              <w:rPr>
                <w:color w:val="000000"/>
                <w:szCs w:val="24"/>
              </w:rPr>
            </w:pPr>
          </w:p>
        </w:tc>
        <w:tc>
          <w:tcPr>
            <w:tcW w:w="2410" w:type="dxa"/>
          </w:tcPr>
          <w:p w:rsidR="001D1DF8" w:rsidRPr="001816C6" w:rsidRDefault="001D1DF8" w:rsidP="00675B34">
            <w:pPr>
              <w:pStyle w:val="aff1"/>
              <w:spacing w:before="0" w:after="0"/>
              <w:jc w:val="right"/>
              <w:rPr>
                <w:color w:val="000000"/>
                <w:szCs w:val="24"/>
              </w:rPr>
            </w:pPr>
          </w:p>
        </w:tc>
        <w:tc>
          <w:tcPr>
            <w:tcW w:w="2977" w:type="dxa"/>
          </w:tcPr>
          <w:p w:rsidR="001D1DF8" w:rsidRPr="001816C6" w:rsidRDefault="001D1DF8" w:rsidP="00675B34">
            <w:pPr>
              <w:pStyle w:val="aff1"/>
              <w:spacing w:before="0" w:after="0"/>
              <w:rPr>
                <w:color w:val="000000"/>
                <w:szCs w:val="24"/>
              </w:rPr>
            </w:pPr>
          </w:p>
        </w:tc>
      </w:tr>
      <w:tr w:rsidR="001D1DF8" w:rsidRPr="001816C6" w:rsidTr="00675B34">
        <w:trPr>
          <w:trHeight w:val="284"/>
        </w:trPr>
        <w:tc>
          <w:tcPr>
            <w:tcW w:w="709" w:type="dxa"/>
            <w:vMerge/>
          </w:tcPr>
          <w:p w:rsidR="001D1DF8" w:rsidRPr="001816C6" w:rsidRDefault="001D1DF8" w:rsidP="00675B34">
            <w:pPr>
              <w:pStyle w:val="aff1"/>
              <w:spacing w:before="0" w:after="0"/>
              <w:rPr>
                <w:color w:val="000000"/>
                <w:szCs w:val="24"/>
              </w:rPr>
            </w:pPr>
          </w:p>
        </w:tc>
        <w:tc>
          <w:tcPr>
            <w:tcW w:w="2268" w:type="dxa"/>
            <w:vMerge/>
          </w:tcPr>
          <w:p w:rsidR="001D1DF8" w:rsidRPr="001816C6" w:rsidRDefault="001D1DF8" w:rsidP="00675B34">
            <w:pPr>
              <w:pStyle w:val="aff1"/>
              <w:spacing w:before="0" w:after="0"/>
              <w:rPr>
                <w:color w:val="000000"/>
                <w:szCs w:val="24"/>
              </w:rPr>
            </w:pPr>
          </w:p>
        </w:tc>
        <w:tc>
          <w:tcPr>
            <w:tcW w:w="4111" w:type="dxa"/>
            <w:vAlign w:val="bottom"/>
          </w:tcPr>
          <w:p w:rsidR="001D1DF8" w:rsidRPr="009C6F38" w:rsidRDefault="001D1DF8" w:rsidP="00675B34">
            <w:pPr>
              <w:ind w:firstLine="0"/>
              <w:rPr>
                <w:color w:val="000000"/>
                <w:sz w:val="20"/>
                <w:szCs w:val="20"/>
              </w:rPr>
            </w:pPr>
            <w:r w:rsidRPr="009C6F38">
              <w:rPr>
                <w:color w:val="000000"/>
                <w:sz w:val="20"/>
                <w:szCs w:val="20"/>
              </w:rPr>
              <w:t>Ремонт инвертора напряжения</w:t>
            </w:r>
          </w:p>
        </w:tc>
        <w:tc>
          <w:tcPr>
            <w:tcW w:w="1134" w:type="dxa"/>
          </w:tcPr>
          <w:p w:rsidR="001D1DF8" w:rsidRPr="001816C6" w:rsidRDefault="001D1DF8" w:rsidP="00675B34">
            <w:pPr>
              <w:pStyle w:val="aff1"/>
              <w:spacing w:before="0" w:after="0"/>
              <w:jc w:val="center"/>
              <w:rPr>
                <w:color w:val="000000"/>
                <w:szCs w:val="24"/>
              </w:rPr>
            </w:pPr>
            <w:r>
              <w:rPr>
                <w:color w:val="000000"/>
                <w:szCs w:val="24"/>
              </w:rPr>
              <w:t>1</w:t>
            </w:r>
          </w:p>
        </w:tc>
        <w:tc>
          <w:tcPr>
            <w:tcW w:w="2126" w:type="dxa"/>
          </w:tcPr>
          <w:p w:rsidR="001D1DF8" w:rsidRPr="001816C6" w:rsidRDefault="001D1DF8" w:rsidP="00675B34">
            <w:pPr>
              <w:pStyle w:val="aff1"/>
              <w:spacing w:before="0" w:after="0"/>
              <w:rPr>
                <w:color w:val="000000"/>
                <w:szCs w:val="24"/>
              </w:rPr>
            </w:pPr>
          </w:p>
        </w:tc>
        <w:tc>
          <w:tcPr>
            <w:tcW w:w="2410" w:type="dxa"/>
          </w:tcPr>
          <w:p w:rsidR="001D1DF8" w:rsidRPr="001816C6" w:rsidRDefault="001D1DF8" w:rsidP="00675B34">
            <w:pPr>
              <w:pStyle w:val="aff1"/>
              <w:spacing w:before="0" w:after="0"/>
              <w:jc w:val="right"/>
              <w:rPr>
                <w:color w:val="000000"/>
                <w:szCs w:val="24"/>
              </w:rPr>
            </w:pPr>
          </w:p>
        </w:tc>
        <w:tc>
          <w:tcPr>
            <w:tcW w:w="2977" w:type="dxa"/>
          </w:tcPr>
          <w:p w:rsidR="001D1DF8" w:rsidRPr="001816C6" w:rsidRDefault="001D1DF8" w:rsidP="00675B34">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593" w:name="_Toc176765534"/>
      <w:bookmarkStart w:id="594" w:name="_Toc198979983"/>
      <w:bookmarkStart w:id="595" w:name="_Toc217466315"/>
      <w:bookmarkStart w:id="596" w:name="_Toc217702856"/>
      <w:bookmarkStart w:id="597" w:name="_Toc233601974"/>
      <w:bookmarkStart w:id="598" w:name="_Toc263343460"/>
      <w:r w:rsidRPr="00F647F7">
        <w:rPr>
          <w:b w:val="0"/>
          <w:szCs w:val="24"/>
        </w:rPr>
        <w:br w:type="page"/>
      </w:r>
      <w:bookmarkStart w:id="599" w:name="_Toc439170677"/>
      <w:bookmarkStart w:id="600" w:name="_Toc439172779"/>
      <w:bookmarkStart w:id="601" w:name="_Toc439173223"/>
      <w:bookmarkStart w:id="602" w:name="_Toc439238219"/>
      <w:bookmarkStart w:id="603" w:name="_Toc439252767"/>
      <w:bookmarkStart w:id="604" w:name="_Toc439323741"/>
      <w:bookmarkStart w:id="605" w:name="_Toc440361375"/>
      <w:bookmarkStart w:id="606" w:name="_Toc440376130"/>
      <w:bookmarkStart w:id="607" w:name="_Toc440376257"/>
      <w:bookmarkStart w:id="608" w:name="_Toc440382515"/>
      <w:bookmarkStart w:id="609" w:name="_Toc440447185"/>
      <w:bookmarkStart w:id="610" w:name="_Toc440632346"/>
      <w:bookmarkStart w:id="611" w:name="_Toc440875118"/>
      <w:bookmarkStart w:id="612" w:name="_Toc441131363"/>
      <w:r w:rsidRPr="00C236C0">
        <w:rPr>
          <w:szCs w:val="24"/>
        </w:rPr>
        <w:lastRenderedPageBreak/>
        <w:t>Инструкции по заполнению</w:t>
      </w:r>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0702A1">
        <w:rPr>
          <w:bCs w:val="0"/>
          <w:sz w:val="24"/>
          <w:szCs w:val="24"/>
        </w:rPr>
        <w:fldChar w:fldCharType="begin"/>
      </w:r>
      <w:r w:rsidR="007502E0">
        <w:rPr>
          <w:bCs w:val="0"/>
          <w:sz w:val="24"/>
          <w:szCs w:val="24"/>
        </w:rPr>
        <w:instrText xml:space="preserve"> REF _Ref440537086 \r \h </w:instrText>
      </w:r>
      <w:r w:rsidR="000702A1">
        <w:rPr>
          <w:bCs w:val="0"/>
          <w:sz w:val="24"/>
          <w:szCs w:val="24"/>
        </w:rPr>
      </w:r>
      <w:r w:rsidR="000702A1">
        <w:rPr>
          <w:bCs w:val="0"/>
          <w:sz w:val="24"/>
          <w:szCs w:val="24"/>
        </w:rPr>
        <w:fldChar w:fldCharType="separate"/>
      </w:r>
      <w:r w:rsidR="002A74A8">
        <w:rPr>
          <w:bCs w:val="0"/>
          <w:sz w:val="24"/>
          <w:szCs w:val="24"/>
        </w:rPr>
        <w:t>5.3</w:t>
      </w:r>
      <w:r w:rsidR="000702A1">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sidR="009E490A">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CC668E">
        <w:rPr>
          <w:sz w:val="24"/>
          <w:szCs w:val="24"/>
        </w:rPr>
        <w:t xml:space="preserve"> </w:t>
      </w:r>
      <w:r w:rsidR="00CC668E"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CC668E">
        <w:rPr>
          <w:sz w:val="24"/>
          <w:szCs w:val="24"/>
        </w:rPr>
        <w:t xml:space="preserve"> </w:t>
      </w:r>
      <w:r w:rsidR="00CC668E"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13" w:name="_Ref86826666"/>
      <w:bookmarkStart w:id="614" w:name="_Toc90385112"/>
      <w:bookmarkStart w:id="615" w:name="_Toc98253925"/>
      <w:bookmarkStart w:id="616" w:name="_Toc165173853"/>
      <w:bookmarkStart w:id="617"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18" w:name="_Ref440537086"/>
      <w:bookmarkStart w:id="619" w:name="_Toc4411313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13"/>
      <w:bookmarkEnd w:id="614"/>
      <w:bookmarkEnd w:id="615"/>
      <w:bookmarkEnd w:id="616"/>
      <w:bookmarkEnd w:id="617"/>
      <w:bookmarkEnd w:id="618"/>
      <w:bookmarkEnd w:id="619"/>
    </w:p>
    <w:p w:rsidR="004F4D80" w:rsidRPr="00C236C0" w:rsidRDefault="004F4D80" w:rsidP="004F4D80">
      <w:pPr>
        <w:pStyle w:val="3"/>
        <w:rPr>
          <w:szCs w:val="24"/>
        </w:rPr>
      </w:pPr>
      <w:bookmarkStart w:id="620" w:name="_Toc90385113"/>
      <w:bookmarkStart w:id="621" w:name="_Toc98253926"/>
      <w:bookmarkStart w:id="622" w:name="_Toc157248180"/>
      <w:bookmarkStart w:id="623" w:name="_Toc157496549"/>
      <w:bookmarkStart w:id="624" w:name="_Toc158206088"/>
      <w:bookmarkStart w:id="625" w:name="_Toc164057773"/>
      <w:bookmarkStart w:id="626" w:name="_Toc164137123"/>
      <w:bookmarkStart w:id="627" w:name="_Toc164161283"/>
      <w:bookmarkStart w:id="628" w:name="_Toc165173854"/>
      <w:bookmarkStart w:id="629" w:name="_Ref193690005"/>
      <w:bookmarkStart w:id="630" w:name="_Toc439170679"/>
      <w:bookmarkStart w:id="631" w:name="_Toc439172781"/>
      <w:bookmarkStart w:id="632" w:name="_Toc439173225"/>
      <w:bookmarkStart w:id="633" w:name="_Toc439238221"/>
      <w:bookmarkStart w:id="634" w:name="_Toc439252769"/>
      <w:bookmarkStart w:id="635" w:name="_Toc439323743"/>
      <w:bookmarkStart w:id="636" w:name="_Toc440361377"/>
      <w:bookmarkStart w:id="637" w:name="_Toc440376132"/>
      <w:bookmarkStart w:id="638" w:name="_Toc440376259"/>
      <w:bookmarkStart w:id="639" w:name="_Toc440382517"/>
      <w:bookmarkStart w:id="640" w:name="_Toc440447187"/>
      <w:bookmarkStart w:id="641" w:name="_Toc440632348"/>
      <w:bookmarkStart w:id="642" w:name="_Toc440875120"/>
      <w:bookmarkStart w:id="643" w:name="_Toc441131365"/>
      <w:r w:rsidRPr="00C236C0">
        <w:rPr>
          <w:szCs w:val="24"/>
        </w:rPr>
        <w:t xml:space="preserve">Форма </w:t>
      </w:r>
      <w:bookmarkEnd w:id="620"/>
      <w:bookmarkEnd w:id="621"/>
      <w:bookmarkEnd w:id="622"/>
      <w:bookmarkEnd w:id="623"/>
      <w:bookmarkEnd w:id="624"/>
      <w:bookmarkEnd w:id="625"/>
      <w:bookmarkEnd w:id="626"/>
      <w:bookmarkEnd w:id="627"/>
      <w:bookmarkEnd w:id="628"/>
      <w:bookmarkEnd w:id="629"/>
      <w:r w:rsidRPr="00C236C0">
        <w:rPr>
          <w:szCs w:val="24"/>
        </w:rPr>
        <w:t>технического предложения</w:t>
      </w:r>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4" w:name="_Ref55335818"/>
      <w:bookmarkStart w:id="645" w:name="_Ref55336334"/>
      <w:bookmarkStart w:id="646" w:name="_Toc57314673"/>
      <w:bookmarkStart w:id="647" w:name="_Toc69728987"/>
      <w:bookmarkStart w:id="648" w:name="_Toc98253928"/>
      <w:bookmarkStart w:id="649" w:name="_Toc165173856"/>
      <w:bookmarkStart w:id="650" w:name="_Ref194749150"/>
      <w:bookmarkStart w:id="651" w:name="_Ref194750368"/>
      <w:bookmarkStart w:id="652" w:name="_Ref89649494"/>
      <w:bookmarkStart w:id="65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0702A1">
        <w:rPr>
          <w:i/>
          <w:color w:val="000000"/>
        </w:rPr>
        <w:fldChar w:fldCharType="begin"/>
      </w:r>
      <w:r>
        <w:rPr>
          <w:i/>
          <w:color w:val="000000"/>
        </w:rPr>
        <w:instrText xml:space="preserve"> REF _Ref440270568 \r \h </w:instrText>
      </w:r>
      <w:r w:rsidR="000702A1">
        <w:rPr>
          <w:i/>
          <w:color w:val="000000"/>
        </w:rPr>
      </w:r>
      <w:r w:rsidR="000702A1">
        <w:rPr>
          <w:i/>
          <w:color w:val="000000"/>
        </w:rPr>
        <w:fldChar w:fldCharType="separate"/>
      </w:r>
      <w:r w:rsidR="002A74A8">
        <w:rPr>
          <w:i/>
          <w:color w:val="000000"/>
        </w:rPr>
        <w:t>4</w:t>
      </w:r>
      <w:r w:rsidR="000702A1">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0702A1">
        <w:rPr>
          <w:i/>
          <w:color w:val="000000"/>
        </w:rPr>
        <w:fldChar w:fldCharType="begin"/>
      </w:r>
      <w:r>
        <w:rPr>
          <w:i/>
          <w:color w:val="000000"/>
        </w:rPr>
        <w:instrText xml:space="preserve"> REF _Ref440270568 \r \h </w:instrText>
      </w:r>
      <w:r w:rsidR="000702A1">
        <w:rPr>
          <w:i/>
          <w:color w:val="000000"/>
        </w:rPr>
      </w:r>
      <w:r w:rsidR="000702A1">
        <w:rPr>
          <w:i/>
          <w:color w:val="000000"/>
        </w:rPr>
        <w:fldChar w:fldCharType="separate"/>
      </w:r>
      <w:r w:rsidR="002A74A8">
        <w:rPr>
          <w:i/>
          <w:color w:val="000000"/>
        </w:rPr>
        <w:t>4</w:t>
      </w:r>
      <w:r w:rsidR="000702A1">
        <w:rPr>
          <w:i/>
          <w:color w:val="000000"/>
        </w:rPr>
        <w:fldChar w:fldCharType="end"/>
      </w:r>
      <w:r w:rsidRPr="00843BBD">
        <w:rPr>
          <w:i/>
          <w:color w:val="000000"/>
        </w:rPr>
        <w:t>. Предложение должн</w:t>
      </w:r>
      <w:r w:rsidR="00143492">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4" w:name="_Toc176765537"/>
      <w:bookmarkStart w:id="655" w:name="_Toc198979986"/>
      <w:bookmarkStart w:id="656" w:name="_Toc217466321"/>
      <w:bookmarkStart w:id="657" w:name="_Toc217702859"/>
      <w:bookmarkStart w:id="658" w:name="_Toc233601977"/>
      <w:bookmarkStart w:id="659" w:name="_Toc263343463"/>
      <w:bookmarkStart w:id="660" w:name="_Toc439170680"/>
      <w:bookmarkStart w:id="661" w:name="_Toc439172782"/>
      <w:bookmarkStart w:id="662" w:name="_Toc439173226"/>
      <w:bookmarkStart w:id="663" w:name="_Toc439238222"/>
      <w:bookmarkStart w:id="664" w:name="_Toc439252770"/>
      <w:bookmarkStart w:id="665" w:name="_Toc439323744"/>
      <w:bookmarkStart w:id="666" w:name="_Toc440361378"/>
      <w:bookmarkStart w:id="667" w:name="_Toc440376133"/>
      <w:bookmarkStart w:id="668" w:name="_Toc440376260"/>
      <w:bookmarkStart w:id="669" w:name="_Toc440382518"/>
      <w:bookmarkStart w:id="670" w:name="_Toc440447188"/>
      <w:bookmarkStart w:id="671" w:name="_Toc440632349"/>
      <w:bookmarkStart w:id="672" w:name="_Toc440875121"/>
      <w:bookmarkStart w:id="673" w:name="_Toc441131366"/>
      <w:r w:rsidRPr="00C236C0">
        <w:rPr>
          <w:szCs w:val="24"/>
        </w:rPr>
        <w:lastRenderedPageBreak/>
        <w:t>Инструкции по заполнению</w:t>
      </w:r>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0702A1">
        <w:rPr>
          <w:bCs w:val="0"/>
          <w:sz w:val="24"/>
          <w:szCs w:val="24"/>
        </w:rPr>
        <w:fldChar w:fldCharType="begin"/>
      </w:r>
      <w:r w:rsidR="0029675A">
        <w:rPr>
          <w:bCs w:val="0"/>
          <w:sz w:val="24"/>
          <w:szCs w:val="24"/>
        </w:rPr>
        <w:instrText xml:space="preserve"> REF _Ref55336310 \r \h </w:instrText>
      </w:r>
      <w:r w:rsidR="000702A1">
        <w:rPr>
          <w:bCs w:val="0"/>
          <w:sz w:val="24"/>
          <w:szCs w:val="24"/>
        </w:rPr>
      </w:r>
      <w:r w:rsidR="000702A1">
        <w:rPr>
          <w:bCs w:val="0"/>
          <w:sz w:val="24"/>
          <w:szCs w:val="24"/>
        </w:rPr>
        <w:fldChar w:fldCharType="separate"/>
      </w:r>
      <w:r w:rsidR="002A74A8">
        <w:rPr>
          <w:bCs w:val="0"/>
          <w:sz w:val="24"/>
          <w:szCs w:val="24"/>
        </w:rPr>
        <w:t>5.1</w:t>
      </w:r>
      <w:r w:rsidR="000702A1">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D616EA">
        <w:fldChar w:fldCharType="begin"/>
      </w:r>
      <w:r w:rsidR="00D616EA">
        <w:instrText xml:space="preserve"> REF _Ref440270568 \r \h  \* MERGEFORMAT </w:instrText>
      </w:r>
      <w:r w:rsidR="00D616EA">
        <w:fldChar w:fldCharType="separate"/>
      </w:r>
      <w:r w:rsidR="002A74A8">
        <w:t>4</w:t>
      </w:r>
      <w:r w:rsidR="00D616EA">
        <w:fldChar w:fldCharType="end"/>
      </w:r>
      <w:r w:rsidRPr="00EA3F63">
        <w:rPr>
          <w:sz w:val="24"/>
          <w:szCs w:val="24"/>
        </w:rPr>
        <w:t xml:space="preserve"> с учетом предлагаемых условий Договора (раздел </w:t>
      </w:r>
      <w:r w:rsidR="00D616EA">
        <w:fldChar w:fldCharType="begin"/>
      </w:r>
      <w:r w:rsidR="00D616EA">
        <w:instrText xml:space="preserve"> REF _Ref440272931 \r \h  \* MERGEFORMAT </w:instrText>
      </w:r>
      <w:r w:rsidR="00D616EA">
        <w:fldChar w:fldCharType="separate"/>
      </w:r>
      <w:r w:rsidR="002A74A8">
        <w:t>2</w:t>
      </w:r>
      <w:r w:rsidR="00D616EA">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674"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5" w:name="_Toc423423670"/>
      <w:bookmarkStart w:id="676" w:name="_Ref440271036"/>
      <w:bookmarkStart w:id="677" w:name="_Ref440274366"/>
      <w:bookmarkStart w:id="678" w:name="_Ref440274902"/>
      <w:bookmarkStart w:id="679" w:name="_Ref440284947"/>
      <w:bookmarkStart w:id="680" w:name="_Ref440361140"/>
      <w:bookmarkStart w:id="681" w:name="_Toc44113136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644"/>
      <w:bookmarkEnd w:id="645"/>
      <w:bookmarkEnd w:id="646"/>
      <w:bookmarkEnd w:id="647"/>
      <w:bookmarkEnd w:id="648"/>
      <w:bookmarkEnd w:id="649"/>
      <w:bookmarkEnd w:id="650"/>
      <w:bookmarkEnd w:id="651"/>
      <w:bookmarkEnd w:id="674"/>
      <w:bookmarkEnd w:id="675"/>
      <w:bookmarkEnd w:id="676"/>
      <w:bookmarkEnd w:id="677"/>
      <w:bookmarkEnd w:id="678"/>
      <w:bookmarkEnd w:id="679"/>
      <w:bookmarkEnd w:id="680"/>
      <w:bookmarkEnd w:id="681"/>
    </w:p>
    <w:p w:rsidR="004F4D80" w:rsidRPr="00F647F7" w:rsidRDefault="004F4D80" w:rsidP="004F4D80">
      <w:pPr>
        <w:pStyle w:val="3"/>
        <w:rPr>
          <w:b w:val="0"/>
          <w:szCs w:val="24"/>
        </w:rPr>
      </w:pPr>
      <w:bookmarkStart w:id="682" w:name="_Toc98253929"/>
      <w:bookmarkStart w:id="683" w:name="_Toc157248183"/>
      <w:bookmarkStart w:id="684" w:name="_Toc157496552"/>
      <w:bookmarkStart w:id="685" w:name="_Toc158206091"/>
      <w:bookmarkStart w:id="686" w:name="_Toc164057776"/>
      <w:bookmarkStart w:id="687" w:name="_Toc164137126"/>
      <w:bookmarkStart w:id="688" w:name="_Toc164161286"/>
      <w:bookmarkStart w:id="689" w:name="_Toc165173857"/>
      <w:bookmarkStart w:id="690" w:name="_Toc439170682"/>
      <w:bookmarkStart w:id="691" w:name="_Toc439172784"/>
      <w:bookmarkStart w:id="692" w:name="_Toc439173228"/>
      <w:bookmarkStart w:id="693" w:name="_Toc439238224"/>
      <w:bookmarkStart w:id="694" w:name="_Toc439252772"/>
      <w:bookmarkStart w:id="695" w:name="_Toc439323746"/>
      <w:bookmarkStart w:id="696" w:name="_Toc440361380"/>
      <w:bookmarkStart w:id="697" w:name="_Toc440376135"/>
      <w:bookmarkStart w:id="698" w:name="_Toc440376262"/>
      <w:bookmarkStart w:id="699" w:name="_Toc440382520"/>
      <w:bookmarkStart w:id="700" w:name="_Toc440447190"/>
      <w:bookmarkStart w:id="701" w:name="_Toc440632351"/>
      <w:bookmarkStart w:id="702" w:name="_Toc440875123"/>
      <w:bookmarkStart w:id="703" w:name="_Toc441131368"/>
      <w:r w:rsidRPr="00F647F7">
        <w:rPr>
          <w:b w:val="0"/>
          <w:szCs w:val="24"/>
        </w:rPr>
        <w:t xml:space="preserve">Форма </w:t>
      </w:r>
      <w:bookmarkEnd w:id="682"/>
      <w:r w:rsidRPr="00F647F7">
        <w:rPr>
          <w:b w:val="0"/>
          <w:szCs w:val="24"/>
        </w:rPr>
        <w:t xml:space="preserve">графика </w:t>
      </w:r>
      <w:bookmarkEnd w:id="683"/>
      <w:bookmarkEnd w:id="684"/>
      <w:bookmarkEnd w:id="685"/>
      <w:bookmarkEnd w:id="686"/>
      <w:bookmarkEnd w:id="687"/>
      <w:bookmarkEnd w:id="688"/>
      <w:bookmarkEnd w:id="689"/>
      <w:bookmarkEnd w:id="690"/>
      <w:bookmarkEnd w:id="691"/>
      <w:bookmarkEnd w:id="692"/>
      <w:bookmarkEnd w:id="693"/>
      <w:bookmarkEnd w:id="694"/>
      <w:bookmarkEnd w:id="695"/>
      <w:r w:rsidR="009469A6">
        <w:rPr>
          <w:b w:val="0"/>
          <w:szCs w:val="24"/>
        </w:rPr>
        <w:t>оказания услуг</w:t>
      </w:r>
      <w:bookmarkEnd w:id="696"/>
      <w:bookmarkEnd w:id="697"/>
      <w:bookmarkEnd w:id="698"/>
      <w:bookmarkEnd w:id="699"/>
      <w:bookmarkEnd w:id="700"/>
      <w:bookmarkEnd w:id="701"/>
      <w:bookmarkEnd w:id="702"/>
      <w:bookmarkEnd w:id="7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4" w:name="_Toc171070556"/>
      <w:bookmarkStart w:id="705" w:name="_Toc98253927"/>
      <w:bookmarkStart w:id="706" w:name="_Toc176605808"/>
      <w:bookmarkStart w:id="707" w:name="_Toc176611017"/>
      <w:bookmarkStart w:id="708" w:name="_Toc176611073"/>
      <w:bookmarkStart w:id="709" w:name="_Toc176668676"/>
      <w:bookmarkStart w:id="710" w:name="_Toc176684336"/>
      <w:bookmarkStart w:id="711" w:name="_Toc176746279"/>
      <w:bookmarkStart w:id="712" w:name="_Toc176747346"/>
      <w:bookmarkStart w:id="713" w:name="_Toc198979988"/>
      <w:bookmarkStart w:id="714" w:name="_Toc217466324"/>
      <w:bookmarkStart w:id="715" w:name="_Toc217702862"/>
      <w:bookmarkStart w:id="716" w:name="_Toc233601980"/>
      <w:bookmarkStart w:id="717" w:name="_Toc263343466"/>
      <w:r w:rsidRPr="00F647F7">
        <w:rPr>
          <w:b w:val="0"/>
          <w:szCs w:val="24"/>
        </w:rPr>
        <w:br w:type="page"/>
      </w:r>
      <w:bookmarkStart w:id="718" w:name="_Toc439170683"/>
      <w:bookmarkStart w:id="719" w:name="_Toc439172785"/>
      <w:bookmarkStart w:id="720" w:name="_Toc439173229"/>
      <w:bookmarkStart w:id="721" w:name="_Toc439238225"/>
      <w:bookmarkStart w:id="722" w:name="_Toc439252773"/>
      <w:bookmarkStart w:id="723" w:name="_Toc439323747"/>
      <w:bookmarkStart w:id="724" w:name="_Toc440361381"/>
      <w:bookmarkStart w:id="725" w:name="_Toc440376136"/>
      <w:bookmarkStart w:id="726" w:name="_Toc440376263"/>
      <w:bookmarkStart w:id="727" w:name="_Toc440382521"/>
      <w:bookmarkStart w:id="728" w:name="_Toc440447191"/>
      <w:bookmarkStart w:id="729" w:name="_Toc440632352"/>
      <w:bookmarkStart w:id="730" w:name="_Toc440875124"/>
      <w:bookmarkStart w:id="731" w:name="_Toc441131369"/>
      <w:r w:rsidRPr="00F647F7">
        <w:rPr>
          <w:b w:val="0"/>
          <w:szCs w:val="24"/>
        </w:rPr>
        <w:lastRenderedPageBreak/>
        <w:t>Инструкции по заполнению</w:t>
      </w:r>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0702A1">
        <w:rPr>
          <w:sz w:val="24"/>
          <w:szCs w:val="24"/>
        </w:rPr>
        <w:fldChar w:fldCharType="begin"/>
      </w:r>
      <w:r w:rsidR="00D56F8C">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CC668E">
        <w:rPr>
          <w:sz w:val="24"/>
          <w:szCs w:val="24"/>
        </w:rPr>
        <w:t xml:space="preserve"> </w:t>
      </w:r>
      <w:r w:rsidR="00CC668E"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0702A1">
        <w:rPr>
          <w:sz w:val="24"/>
          <w:szCs w:val="24"/>
        </w:rPr>
        <w:fldChar w:fldCharType="begin"/>
      </w:r>
      <w:r w:rsidR="00D56F8C">
        <w:rPr>
          <w:sz w:val="24"/>
          <w:szCs w:val="24"/>
        </w:rPr>
        <w:instrText xml:space="preserve"> REF _Ref440273986 \r \h </w:instrText>
      </w:r>
      <w:r w:rsidR="000702A1">
        <w:rPr>
          <w:sz w:val="24"/>
          <w:szCs w:val="24"/>
        </w:rPr>
      </w:r>
      <w:r w:rsidR="000702A1">
        <w:rPr>
          <w:sz w:val="24"/>
          <w:szCs w:val="24"/>
        </w:rPr>
        <w:fldChar w:fldCharType="separate"/>
      </w:r>
      <w:r w:rsidR="002A74A8">
        <w:rPr>
          <w:sz w:val="24"/>
          <w:szCs w:val="24"/>
        </w:rPr>
        <w:t>5.2</w:t>
      </w:r>
      <w:r w:rsidR="000702A1">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32" w:name="_Hlt22846931"/>
      <w:bookmarkStart w:id="733" w:name="_Ref440361439"/>
      <w:bookmarkStart w:id="734" w:name="_Ref440361914"/>
      <w:bookmarkStart w:id="735" w:name="_Ref440361959"/>
      <w:bookmarkStart w:id="736" w:name="_Toc441131370"/>
      <w:bookmarkStart w:id="737" w:name="_Ref93264992"/>
      <w:bookmarkStart w:id="738" w:name="_Ref93265116"/>
      <w:bookmarkStart w:id="739" w:name="_Toc98253933"/>
      <w:bookmarkStart w:id="740" w:name="_Toc165173859"/>
      <w:bookmarkStart w:id="741" w:name="_Toc423423671"/>
      <w:bookmarkEnd w:id="732"/>
      <w:r w:rsidRPr="00F647F7">
        <w:lastRenderedPageBreak/>
        <w:t xml:space="preserve">График </w:t>
      </w:r>
      <w:r>
        <w:t>оплаты оказания услуг</w:t>
      </w:r>
      <w:r w:rsidRPr="00F647F7">
        <w:t xml:space="preserve"> (форма </w:t>
      </w:r>
      <w:r>
        <w:t>5</w:t>
      </w:r>
      <w:r w:rsidRPr="00F647F7">
        <w:t>)</w:t>
      </w:r>
      <w:bookmarkEnd w:id="733"/>
      <w:bookmarkEnd w:id="734"/>
      <w:bookmarkEnd w:id="735"/>
      <w:bookmarkEnd w:id="736"/>
    </w:p>
    <w:p w:rsidR="00B8118F" w:rsidRPr="00F647F7" w:rsidRDefault="00B8118F" w:rsidP="00B8118F">
      <w:pPr>
        <w:pStyle w:val="3"/>
        <w:rPr>
          <w:b w:val="0"/>
          <w:szCs w:val="24"/>
        </w:rPr>
      </w:pPr>
      <w:bookmarkStart w:id="742" w:name="_Toc440361383"/>
      <w:bookmarkStart w:id="743" w:name="_Toc440376138"/>
      <w:bookmarkStart w:id="744" w:name="_Toc440376265"/>
      <w:bookmarkStart w:id="745" w:name="_Toc440382523"/>
      <w:bookmarkStart w:id="746" w:name="_Toc440447193"/>
      <w:bookmarkStart w:id="747" w:name="_Toc440632354"/>
      <w:bookmarkStart w:id="748" w:name="_Toc440875126"/>
      <w:bookmarkStart w:id="749" w:name="_Toc441131371"/>
      <w:r w:rsidRPr="00F647F7">
        <w:rPr>
          <w:b w:val="0"/>
          <w:szCs w:val="24"/>
        </w:rPr>
        <w:t xml:space="preserve">Форма графика </w:t>
      </w:r>
      <w:r>
        <w:rPr>
          <w:b w:val="0"/>
          <w:szCs w:val="24"/>
        </w:rPr>
        <w:t>оплаты оказания услуг</w:t>
      </w:r>
      <w:bookmarkEnd w:id="742"/>
      <w:bookmarkEnd w:id="743"/>
      <w:bookmarkEnd w:id="744"/>
      <w:bookmarkEnd w:id="745"/>
      <w:bookmarkEnd w:id="746"/>
      <w:bookmarkEnd w:id="747"/>
      <w:bookmarkEnd w:id="748"/>
      <w:bookmarkEnd w:id="749"/>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B15176">
            <w:pPr>
              <w:pStyle w:val="aff1"/>
              <w:numPr>
                <w:ilvl w:val="0"/>
                <w:numId w:val="81"/>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15176">
            <w:pPr>
              <w:pStyle w:val="aff1"/>
              <w:numPr>
                <w:ilvl w:val="0"/>
                <w:numId w:val="81"/>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15176">
            <w:pPr>
              <w:pStyle w:val="aff1"/>
              <w:numPr>
                <w:ilvl w:val="0"/>
                <w:numId w:val="81"/>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750" w:name="_Toc440361384"/>
      <w:bookmarkStart w:id="751" w:name="_Toc440376139"/>
      <w:bookmarkStart w:id="752" w:name="_Toc440376266"/>
      <w:bookmarkStart w:id="753" w:name="_Toc440382524"/>
      <w:bookmarkStart w:id="754" w:name="_Toc440447194"/>
      <w:bookmarkStart w:id="755" w:name="_Toc440632355"/>
      <w:bookmarkStart w:id="756" w:name="_Toc440875127"/>
      <w:bookmarkStart w:id="757" w:name="_Toc441131372"/>
      <w:r w:rsidRPr="00F647F7">
        <w:rPr>
          <w:b w:val="0"/>
          <w:szCs w:val="24"/>
        </w:rPr>
        <w:lastRenderedPageBreak/>
        <w:t>Инструкции по заполнению</w:t>
      </w:r>
      <w:bookmarkEnd w:id="750"/>
      <w:bookmarkEnd w:id="751"/>
      <w:bookmarkEnd w:id="752"/>
      <w:bookmarkEnd w:id="753"/>
      <w:bookmarkEnd w:id="754"/>
      <w:bookmarkEnd w:id="755"/>
      <w:bookmarkEnd w:id="756"/>
      <w:bookmarkEnd w:id="757"/>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0702A1">
        <w:rPr>
          <w:sz w:val="24"/>
          <w:szCs w:val="24"/>
        </w:rPr>
        <w:fldChar w:fldCharType="begin"/>
      </w:r>
      <w:r>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0702A1">
        <w:rPr>
          <w:sz w:val="24"/>
          <w:szCs w:val="24"/>
        </w:rPr>
        <w:fldChar w:fldCharType="begin"/>
      </w:r>
      <w:r>
        <w:rPr>
          <w:sz w:val="24"/>
          <w:szCs w:val="24"/>
        </w:rPr>
        <w:instrText xml:space="preserve"> REF _Ref440361140 \r \h </w:instrText>
      </w:r>
      <w:r w:rsidR="000702A1">
        <w:rPr>
          <w:sz w:val="24"/>
          <w:szCs w:val="24"/>
        </w:rPr>
      </w:r>
      <w:r w:rsidR="000702A1">
        <w:rPr>
          <w:sz w:val="24"/>
          <w:szCs w:val="24"/>
        </w:rPr>
        <w:fldChar w:fldCharType="separate"/>
      </w:r>
      <w:r w:rsidR="002A74A8">
        <w:rPr>
          <w:sz w:val="24"/>
          <w:szCs w:val="24"/>
        </w:rPr>
        <w:t>5.4</w:t>
      </w:r>
      <w:r w:rsidR="000702A1">
        <w:rPr>
          <w:sz w:val="24"/>
          <w:szCs w:val="24"/>
        </w:rPr>
        <w:fldChar w:fldCharType="end"/>
      </w:r>
      <w:r w:rsidRPr="00843BBD">
        <w:rPr>
          <w:sz w:val="24"/>
          <w:szCs w:val="24"/>
        </w:rPr>
        <w:t>).</w:t>
      </w:r>
    </w:p>
    <w:p w:rsidR="00303087" w:rsidRPr="00303087" w:rsidRDefault="00303087" w:rsidP="00B8118F">
      <w:pPr>
        <w:pStyle w:val="aff6"/>
        <w:numPr>
          <w:ilvl w:val="3"/>
          <w:numId w:val="1"/>
        </w:numPr>
        <w:tabs>
          <w:tab w:val="num" w:pos="1134"/>
          <w:tab w:val="num" w:pos="1276"/>
        </w:tabs>
        <w:suppressAutoHyphens w:val="0"/>
        <w:spacing w:before="100" w:beforeAutospacing="1" w:line="240" w:lineRule="auto"/>
        <w:rPr>
          <w:sz w:val="24"/>
          <w:szCs w:val="24"/>
        </w:rPr>
      </w:pPr>
      <w:r w:rsidRPr="00303087">
        <w:rPr>
          <w:sz w:val="24"/>
          <w:szCs w:val="24"/>
        </w:rPr>
        <w:t xml:space="preserve">Итоговая сумма в Графике оплаты </w:t>
      </w:r>
      <w:r>
        <w:rPr>
          <w:sz w:val="24"/>
          <w:szCs w:val="24"/>
        </w:rPr>
        <w:t>оказания услуг</w:t>
      </w:r>
      <w:r w:rsidRPr="00303087">
        <w:rPr>
          <w:sz w:val="24"/>
          <w:szCs w:val="24"/>
        </w:rPr>
        <w:t xml:space="preserve"> должна соответствовать цене, указанной в Письме о подаче оферты (подраздел </w:t>
      </w:r>
      <w:r w:rsidR="000702A1" w:rsidRPr="00303087">
        <w:rPr>
          <w:sz w:val="24"/>
          <w:szCs w:val="24"/>
        </w:rPr>
        <w:fldChar w:fldCharType="begin"/>
      </w:r>
      <w:r w:rsidRPr="00303087">
        <w:rPr>
          <w:sz w:val="24"/>
          <w:szCs w:val="24"/>
        </w:rPr>
        <w:instrText xml:space="preserve"> REF _Ref55336310 \r \h </w:instrText>
      </w:r>
      <w:r w:rsidR="000702A1" w:rsidRPr="00303087">
        <w:rPr>
          <w:sz w:val="24"/>
          <w:szCs w:val="24"/>
        </w:rPr>
      </w:r>
      <w:r w:rsidR="000702A1" w:rsidRPr="00303087">
        <w:rPr>
          <w:sz w:val="24"/>
          <w:szCs w:val="24"/>
        </w:rPr>
        <w:fldChar w:fldCharType="separate"/>
      </w:r>
      <w:r w:rsidRPr="00303087">
        <w:rPr>
          <w:sz w:val="24"/>
          <w:szCs w:val="24"/>
        </w:rPr>
        <w:t>5.1</w:t>
      </w:r>
      <w:r w:rsidR="000702A1" w:rsidRPr="00303087">
        <w:rPr>
          <w:sz w:val="24"/>
          <w:szCs w:val="24"/>
        </w:rPr>
        <w:fldChar w:fldCharType="end"/>
      </w:r>
      <w:r w:rsidRPr="00303087">
        <w:rPr>
          <w:sz w:val="24"/>
          <w:szCs w:val="24"/>
        </w:rPr>
        <w:t>), и</w:t>
      </w:r>
      <w:r w:rsidRPr="00303087">
        <w:rPr>
          <w:bCs w:val="0"/>
          <w:sz w:val="24"/>
          <w:szCs w:val="24"/>
        </w:rPr>
        <w:t xml:space="preserve"> цене, указанной Участником на «котировочной доске» ЭТП</w:t>
      </w:r>
      <w:r w:rsidRPr="00303087">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58" w:name="_Ref440361531"/>
      <w:bookmarkStart w:id="759" w:name="_Ref440361610"/>
      <w:bookmarkStart w:id="760" w:name="_Toc4411313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652"/>
      <w:bookmarkEnd w:id="653"/>
      <w:bookmarkEnd w:id="737"/>
      <w:bookmarkEnd w:id="738"/>
      <w:bookmarkEnd w:id="739"/>
      <w:bookmarkEnd w:id="740"/>
      <w:bookmarkEnd w:id="741"/>
      <w:bookmarkEnd w:id="758"/>
      <w:bookmarkEnd w:id="759"/>
      <w:bookmarkEnd w:id="760"/>
    </w:p>
    <w:p w:rsidR="004F4D80" w:rsidRPr="00F647F7" w:rsidRDefault="004F4D80" w:rsidP="004F4D80">
      <w:pPr>
        <w:pStyle w:val="3"/>
        <w:rPr>
          <w:b w:val="0"/>
          <w:szCs w:val="24"/>
        </w:rPr>
      </w:pPr>
      <w:bookmarkStart w:id="761" w:name="_Toc439170685"/>
      <w:bookmarkStart w:id="762" w:name="_Toc439172787"/>
      <w:bookmarkStart w:id="763" w:name="_Toc439173231"/>
      <w:bookmarkStart w:id="764" w:name="_Toc439238227"/>
      <w:bookmarkStart w:id="765" w:name="_Toc439252775"/>
      <w:bookmarkStart w:id="766" w:name="_Toc439323749"/>
      <w:bookmarkStart w:id="767" w:name="_Toc440361386"/>
      <w:bookmarkStart w:id="768" w:name="_Toc440376141"/>
      <w:bookmarkStart w:id="769" w:name="_Toc440376268"/>
      <w:bookmarkStart w:id="770" w:name="_Toc440382526"/>
      <w:bookmarkStart w:id="771" w:name="_Toc440447196"/>
      <w:bookmarkStart w:id="772" w:name="_Toc440632357"/>
      <w:bookmarkStart w:id="773" w:name="_Toc440875129"/>
      <w:bookmarkStart w:id="774" w:name="_Toc441131374"/>
      <w:bookmarkStart w:id="775" w:name="_Toc157248186"/>
      <w:bookmarkStart w:id="776" w:name="_Toc157496555"/>
      <w:bookmarkStart w:id="777" w:name="_Toc158206094"/>
      <w:bookmarkStart w:id="778" w:name="_Toc164057779"/>
      <w:bookmarkStart w:id="779" w:name="_Toc164137129"/>
      <w:bookmarkStart w:id="780" w:name="_Toc164161289"/>
      <w:bookmarkStart w:id="78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r w:rsidRPr="00F647F7">
        <w:rPr>
          <w:b w:val="0"/>
          <w:szCs w:val="24"/>
        </w:rPr>
        <w:t xml:space="preserve"> </w:t>
      </w:r>
      <w:bookmarkEnd w:id="775"/>
      <w:bookmarkEnd w:id="776"/>
      <w:bookmarkEnd w:id="777"/>
      <w:bookmarkEnd w:id="778"/>
      <w:bookmarkEnd w:id="779"/>
      <w:bookmarkEnd w:id="780"/>
      <w:bookmarkEnd w:id="78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D59CD" w:rsidRPr="00F647F7">
              <w:t xml:space="preserve">раздел </w:t>
            </w:r>
            <w:r w:rsidR="000702A1">
              <w:fldChar w:fldCharType="begin"/>
            </w:r>
            <w:r w:rsidR="00BD59CD">
              <w:instrText xml:space="preserve"> REF _Ref440272931 \r \h </w:instrText>
            </w:r>
            <w:r w:rsidR="000702A1">
              <w:fldChar w:fldCharType="separate"/>
            </w:r>
            <w:r w:rsidR="002A74A8">
              <w:t>2</w:t>
            </w:r>
            <w:r w:rsidR="000702A1">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D59CD" w:rsidRPr="00F647F7">
              <w:t xml:space="preserve">раздел </w:t>
            </w:r>
            <w:r w:rsidR="000702A1">
              <w:fldChar w:fldCharType="begin"/>
            </w:r>
            <w:r w:rsidR="00BD59CD">
              <w:instrText xml:space="preserve"> REF _Ref440272931 \r \h </w:instrText>
            </w:r>
            <w:r w:rsidR="000702A1">
              <w:fldChar w:fldCharType="separate"/>
            </w:r>
            <w:r w:rsidR="002A74A8">
              <w:t>2</w:t>
            </w:r>
            <w:r w:rsidR="000702A1">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82" w:name="_Toc439170686"/>
      <w:bookmarkStart w:id="783" w:name="_Toc439172788"/>
      <w:bookmarkStart w:id="784" w:name="_Toc439173232"/>
      <w:bookmarkStart w:id="785" w:name="_Toc439238228"/>
      <w:bookmarkStart w:id="786" w:name="_Toc439252776"/>
      <w:bookmarkStart w:id="787" w:name="_Toc439323750"/>
      <w:bookmarkStart w:id="788" w:name="_Toc440361387"/>
      <w:bookmarkStart w:id="789" w:name="_Toc440376142"/>
      <w:bookmarkStart w:id="790" w:name="_Toc440376269"/>
      <w:bookmarkStart w:id="791" w:name="_Toc440382527"/>
      <w:bookmarkStart w:id="792" w:name="_Toc440447197"/>
      <w:bookmarkStart w:id="793" w:name="_Toc440632358"/>
      <w:bookmarkStart w:id="794" w:name="_Toc440875130"/>
      <w:bookmarkStart w:id="795" w:name="_Toc4411313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0702A1">
        <w:rPr>
          <w:sz w:val="24"/>
          <w:szCs w:val="24"/>
        </w:rPr>
        <w:fldChar w:fldCharType="begin"/>
      </w:r>
      <w:r>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0702A1">
        <w:rPr>
          <w:sz w:val="24"/>
          <w:szCs w:val="24"/>
        </w:rPr>
        <w:fldChar w:fldCharType="begin"/>
      </w:r>
      <w:r w:rsidR="00D56F8C">
        <w:rPr>
          <w:sz w:val="24"/>
          <w:szCs w:val="24"/>
        </w:rPr>
        <w:instrText xml:space="preserve"> REF _Ref440274025 \r \h </w:instrText>
      </w:r>
      <w:r w:rsidR="000702A1">
        <w:rPr>
          <w:sz w:val="24"/>
          <w:szCs w:val="24"/>
        </w:rPr>
      </w:r>
      <w:r w:rsidR="000702A1">
        <w:rPr>
          <w:sz w:val="24"/>
          <w:szCs w:val="24"/>
        </w:rPr>
        <w:fldChar w:fldCharType="separate"/>
      </w:r>
      <w:r w:rsidR="002A74A8">
        <w:rPr>
          <w:sz w:val="24"/>
          <w:szCs w:val="24"/>
        </w:rPr>
        <w:t>2</w:t>
      </w:r>
      <w:r w:rsidR="000702A1">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0702A1">
        <w:rPr>
          <w:sz w:val="24"/>
          <w:szCs w:val="24"/>
        </w:rPr>
        <w:fldChar w:fldCharType="begin"/>
      </w:r>
      <w:r w:rsidR="00D56F8C">
        <w:rPr>
          <w:sz w:val="24"/>
          <w:szCs w:val="24"/>
        </w:rPr>
        <w:instrText xml:space="preserve"> REF _Ref294695546 \r \h </w:instrText>
      </w:r>
      <w:r w:rsidR="000702A1">
        <w:rPr>
          <w:sz w:val="24"/>
          <w:szCs w:val="24"/>
        </w:rPr>
      </w:r>
      <w:r w:rsidR="000702A1">
        <w:rPr>
          <w:sz w:val="24"/>
          <w:szCs w:val="24"/>
        </w:rPr>
        <w:fldChar w:fldCharType="separate"/>
      </w:r>
      <w:r w:rsidR="002A74A8">
        <w:rPr>
          <w:sz w:val="24"/>
          <w:szCs w:val="24"/>
        </w:rPr>
        <w:t xml:space="preserve"> 1.2.6 </w:t>
      </w:r>
      <w:r w:rsidR="000702A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96" w:name="_Ref55335823"/>
      <w:bookmarkStart w:id="797" w:name="_Ref55336359"/>
      <w:bookmarkStart w:id="798" w:name="_Toc57314675"/>
      <w:bookmarkStart w:id="799" w:name="_Toc69728989"/>
      <w:bookmarkStart w:id="800" w:name="_Toc98253939"/>
      <w:bookmarkStart w:id="801" w:name="_Toc165173865"/>
      <w:bookmarkStart w:id="802" w:name="_Toc423423672"/>
      <w:bookmarkStart w:id="803" w:name="_Toc441131376"/>
      <w:bookmarkEnd w:id="517"/>
      <w:r w:rsidRPr="00F647F7">
        <w:lastRenderedPageBreak/>
        <w:t xml:space="preserve">Анкета (форма </w:t>
      </w:r>
      <w:r w:rsidR="00B8118F">
        <w:t>7</w:t>
      </w:r>
      <w:r w:rsidRPr="00F647F7">
        <w:t>)</w:t>
      </w:r>
      <w:bookmarkEnd w:id="796"/>
      <w:bookmarkEnd w:id="797"/>
      <w:bookmarkEnd w:id="798"/>
      <w:bookmarkEnd w:id="799"/>
      <w:bookmarkEnd w:id="800"/>
      <w:bookmarkEnd w:id="801"/>
      <w:bookmarkEnd w:id="802"/>
      <w:bookmarkEnd w:id="803"/>
    </w:p>
    <w:p w:rsidR="004F4D80" w:rsidRPr="00F647F7" w:rsidRDefault="004F4D80" w:rsidP="004F4D80">
      <w:pPr>
        <w:pStyle w:val="3"/>
        <w:rPr>
          <w:b w:val="0"/>
          <w:szCs w:val="24"/>
        </w:rPr>
      </w:pPr>
      <w:bookmarkStart w:id="804" w:name="_Toc98253940"/>
      <w:bookmarkStart w:id="805" w:name="_Toc157248192"/>
      <w:bookmarkStart w:id="806" w:name="_Toc157496561"/>
      <w:bookmarkStart w:id="807" w:name="_Toc158206100"/>
      <w:bookmarkStart w:id="808" w:name="_Toc164057785"/>
      <w:bookmarkStart w:id="809" w:name="_Toc164137135"/>
      <w:bookmarkStart w:id="810" w:name="_Toc164161295"/>
      <w:bookmarkStart w:id="811" w:name="_Toc165173866"/>
      <w:bookmarkStart w:id="812" w:name="_Toc439170688"/>
      <w:bookmarkStart w:id="813" w:name="_Toc439172790"/>
      <w:bookmarkStart w:id="814" w:name="_Toc439173234"/>
      <w:bookmarkStart w:id="815" w:name="_Toc439238230"/>
      <w:bookmarkStart w:id="816" w:name="_Toc439252778"/>
      <w:bookmarkStart w:id="817" w:name="_Ref440272119"/>
      <w:bookmarkStart w:id="818" w:name="_Toc440361389"/>
      <w:bookmarkStart w:id="819" w:name="_Toc441131377"/>
      <w:bookmarkStart w:id="820" w:name="_Ref444170158"/>
      <w:r w:rsidRPr="00F647F7">
        <w:rPr>
          <w:b w:val="0"/>
          <w:szCs w:val="24"/>
        </w:rPr>
        <w:t xml:space="preserve">Форма Анкеты </w:t>
      </w:r>
      <w:r w:rsidR="00C236C0">
        <w:rPr>
          <w:b w:val="0"/>
          <w:szCs w:val="24"/>
        </w:rPr>
        <w:t>Участник</w:t>
      </w:r>
      <w:r>
        <w:rPr>
          <w:b w:val="0"/>
          <w:szCs w:val="24"/>
        </w:rPr>
        <w:t>а</w:t>
      </w:r>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15176">
            <w:pPr>
              <w:pStyle w:val="affffff0"/>
              <w:numPr>
                <w:ilvl w:val="0"/>
                <w:numId w:val="68"/>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21" w:name="_Toc439170689"/>
      <w:bookmarkStart w:id="822" w:name="_Toc439172791"/>
      <w:bookmarkStart w:id="823" w:name="_Toc439173235"/>
      <w:bookmarkStart w:id="824" w:name="_Toc439238231"/>
      <w:bookmarkStart w:id="825" w:name="_Toc439252779"/>
      <w:bookmarkStart w:id="826" w:name="_Ref440272147"/>
      <w:bookmarkStart w:id="827" w:name="_Toc440361390"/>
      <w:bookmarkStart w:id="828" w:name="_Toc441131378"/>
      <w:bookmarkStart w:id="829" w:name="_Ref444170115"/>
      <w:bookmarkStart w:id="830" w:name="_Ref444170165"/>
      <w:r w:rsidRPr="00D73790">
        <w:rPr>
          <w:b w:val="0"/>
          <w:szCs w:val="24"/>
        </w:rPr>
        <w:lastRenderedPageBreak/>
        <w:t xml:space="preserve">Форма </w:t>
      </w:r>
      <w:bookmarkEnd w:id="821"/>
      <w:bookmarkEnd w:id="822"/>
      <w:bookmarkEnd w:id="823"/>
      <w:bookmarkEnd w:id="824"/>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25"/>
      <w:bookmarkEnd w:id="826"/>
      <w:bookmarkEnd w:id="827"/>
      <w:bookmarkEnd w:id="828"/>
      <w:bookmarkEnd w:id="829"/>
      <w:bookmarkEnd w:id="830"/>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2C3294" w:rsidRDefault="002C3294" w:rsidP="002C3294">
      <w:pPr>
        <w:spacing w:line="240" w:lineRule="auto"/>
        <w:rPr>
          <w:sz w:val="24"/>
          <w:szCs w:val="24"/>
        </w:rPr>
      </w:pPr>
      <w:bookmarkStart w:id="831" w:name="_Toc439170690"/>
      <w:bookmarkStart w:id="832" w:name="_Toc439172792"/>
      <w:bookmarkStart w:id="833" w:name="_Toc439173236"/>
      <w:bookmarkStart w:id="834" w:name="_Toc439238232"/>
      <w:r>
        <w:rPr>
          <w:sz w:val="24"/>
          <w:szCs w:val="24"/>
        </w:rPr>
        <w:t xml:space="preserve">Подтверждаем, что  </w:t>
      </w:r>
    </w:p>
    <w:p w:rsidR="002C3294" w:rsidRDefault="002C3294" w:rsidP="002C3294">
      <w:pPr>
        <w:pBdr>
          <w:top w:val="single" w:sz="4" w:space="1" w:color="auto"/>
        </w:pBdr>
        <w:spacing w:line="240" w:lineRule="auto"/>
        <w:ind w:left="2637"/>
        <w:jc w:val="center"/>
      </w:pPr>
      <w:r>
        <w:t>(указывается наименование участника закупки)</w:t>
      </w:r>
    </w:p>
    <w:p w:rsidR="002C3294" w:rsidRDefault="002C3294" w:rsidP="002C3294">
      <w:pPr>
        <w:spacing w:line="240" w:lineRule="auto"/>
        <w:rPr>
          <w:sz w:val="24"/>
          <w:szCs w:val="24"/>
        </w:rPr>
      </w:pPr>
      <w:r>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2C3294" w:rsidRDefault="002C3294" w:rsidP="002C3294">
      <w:pPr>
        <w:pBdr>
          <w:top w:val="single" w:sz="4" w:space="1" w:color="auto"/>
        </w:pBdr>
        <w:spacing w:line="240" w:lineRule="auto"/>
        <w:ind w:left="2665"/>
        <w:jc w:val="center"/>
      </w:pPr>
      <w:r>
        <w:t>(указывается субъект малого или среднего предпринимательства</w:t>
      </w:r>
      <w:r>
        <w:br/>
        <w:t>в зависимости от критериев отнесения)</w:t>
      </w:r>
    </w:p>
    <w:p w:rsidR="002C3294" w:rsidRDefault="002C3294" w:rsidP="002C3294">
      <w:pPr>
        <w:spacing w:line="240" w:lineRule="auto"/>
        <w:rPr>
          <w:sz w:val="24"/>
          <w:szCs w:val="24"/>
        </w:rPr>
      </w:pPr>
      <w:r>
        <w:rPr>
          <w:sz w:val="24"/>
          <w:szCs w:val="24"/>
        </w:rPr>
        <w:t>предпринимательства, и сообщаем следующую информацию:</w:t>
      </w:r>
    </w:p>
    <w:p w:rsidR="002C3294" w:rsidRDefault="002C3294" w:rsidP="002C3294">
      <w:pPr>
        <w:spacing w:line="240" w:lineRule="auto"/>
        <w:ind w:left="567"/>
        <w:rPr>
          <w:sz w:val="24"/>
          <w:szCs w:val="24"/>
        </w:rPr>
      </w:pPr>
      <w:r>
        <w:rPr>
          <w:sz w:val="24"/>
          <w:szCs w:val="24"/>
        </w:rPr>
        <w:t xml:space="preserve">1. Адрес местонахождения (юридический адрес):  </w:t>
      </w:r>
    </w:p>
    <w:p w:rsidR="002C3294" w:rsidRDefault="002C3294" w:rsidP="002C3294">
      <w:pPr>
        <w:pBdr>
          <w:top w:val="single" w:sz="4" w:space="1" w:color="auto"/>
        </w:pBdr>
        <w:spacing w:line="240" w:lineRule="auto"/>
        <w:ind w:left="5755"/>
        <w:rPr>
          <w:sz w:val="2"/>
          <w:szCs w:val="2"/>
        </w:rPr>
      </w:pPr>
    </w:p>
    <w:p w:rsidR="002C3294" w:rsidRDefault="002C3294" w:rsidP="002C3294">
      <w:pPr>
        <w:tabs>
          <w:tab w:val="right" w:pos="9923"/>
        </w:tabs>
        <w:spacing w:line="240" w:lineRule="auto"/>
        <w:rPr>
          <w:sz w:val="24"/>
          <w:szCs w:val="24"/>
        </w:rPr>
      </w:pPr>
      <w:r>
        <w:rPr>
          <w:sz w:val="24"/>
          <w:szCs w:val="24"/>
        </w:rPr>
        <w:tab/>
        <w:t>.</w:t>
      </w:r>
    </w:p>
    <w:p w:rsidR="002C3294" w:rsidRDefault="002C3294" w:rsidP="002C3294">
      <w:pPr>
        <w:pBdr>
          <w:top w:val="single" w:sz="4" w:space="1" w:color="auto"/>
        </w:pBdr>
        <w:spacing w:line="240" w:lineRule="auto"/>
        <w:ind w:right="113"/>
        <w:rPr>
          <w:sz w:val="2"/>
          <w:szCs w:val="2"/>
        </w:rPr>
      </w:pPr>
    </w:p>
    <w:p w:rsidR="002C3294" w:rsidRDefault="002C3294" w:rsidP="002C3294">
      <w:pPr>
        <w:tabs>
          <w:tab w:val="right" w:pos="9923"/>
        </w:tabs>
        <w:spacing w:line="240" w:lineRule="auto"/>
        <w:ind w:left="567"/>
        <w:rPr>
          <w:sz w:val="24"/>
          <w:szCs w:val="24"/>
        </w:rPr>
      </w:pPr>
      <w:r w:rsidRPr="00610CB3">
        <w:rPr>
          <w:sz w:val="24"/>
          <w:szCs w:val="24"/>
        </w:rPr>
        <w:t>2</w:t>
      </w:r>
      <w:r>
        <w:rPr>
          <w:sz w:val="24"/>
          <w:szCs w:val="24"/>
        </w:rPr>
        <w:t>.</w:t>
      </w:r>
      <w:r>
        <w:rPr>
          <w:sz w:val="24"/>
          <w:szCs w:val="24"/>
          <w:lang w:val="en-US"/>
        </w:rPr>
        <w:t> </w:t>
      </w:r>
      <w:r>
        <w:rPr>
          <w:sz w:val="24"/>
          <w:szCs w:val="24"/>
        </w:rPr>
        <w:t xml:space="preserve">ИНН/КПП:  </w:t>
      </w:r>
      <w:r>
        <w:rPr>
          <w:sz w:val="24"/>
          <w:szCs w:val="24"/>
        </w:rPr>
        <w:tab/>
        <w:t>.</w:t>
      </w:r>
    </w:p>
    <w:p w:rsidR="002C3294" w:rsidRDefault="002C3294" w:rsidP="002C3294">
      <w:pPr>
        <w:pBdr>
          <w:top w:val="single" w:sz="4" w:space="1" w:color="auto"/>
        </w:pBdr>
        <w:spacing w:line="240" w:lineRule="auto"/>
        <w:ind w:left="2098" w:right="113"/>
        <w:jc w:val="center"/>
      </w:pPr>
      <w:r>
        <w:t>(№, сведения о дате выдачи документа и выдавшем его органе)</w:t>
      </w:r>
    </w:p>
    <w:p w:rsidR="002C3294" w:rsidRDefault="002C3294" w:rsidP="002C3294">
      <w:pPr>
        <w:tabs>
          <w:tab w:val="right" w:pos="9923"/>
        </w:tabs>
        <w:spacing w:line="240" w:lineRule="auto"/>
        <w:ind w:left="567"/>
        <w:rPr>
          <w:sz w:val="24"/>
          <w:szCs w:val="24"/>
        </w:rPr>
      </w:pPr>
      <w:r>
        <w:rPr>
          <w:sz w:val="24"/>
          <w:szCs w:val="24"/>
        </w:rPr>
        <w:t xml:space="preserve">3. ОГРН:  </w:t>
      </w:r>
      <w:r>
        <w:rPr>
          <w:sz w:val="24"/>
          <w:szCs w:val="24"/>
        </w:rPr>
        <w:tab/>
        <w:t>.</w:t>
      </w:r>
    </w:p>
    <w:p w:rsidR="002C3294" w:rsidRDefault="002C3294" w:rsidP="002C3294">
      <w:pPr>
        <w:pBdr>
          <w:top w:val="single" w:sz="4" w:space="1" w:color="auto"/>
        </w:pBdr>
        <w:spacing w:line="240" w:lineRule="auto"/>
        <w:ind w:left="1616" w:right="113"/>
        <w:rPr>
          <w:sz w:val="2"/>
          <w:szCs w:val="2"/>
        </w:rPr>
      </w:pPr>
    </w:p>
    <w:p w:rsidR="002C3294" w:rsidRDefault="002C3294" w:rsidP="002C3294">
      <w:pPr>
        <w:spacing w:line="240" w:lineRule="auto"/>
        <w:rPr>
          <w:sz w:val="24"/>
          <w:szCs w:val="24"/>
        </w:rPr>
      </w:pPr>
      <w:r>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2C3294" w:rsidRDefault="002C3294" w:rsidP="002C3294">
      <w:pPr>
        <w:pBdr>
          <w:top w:val="single" w:sz="4" w:space="1" w:color="auto"/>
        </w:pBdr>
        <w:spacing w:line="240" w:lineRule="auto"/>
        <w:ind w:left="7002"/>
        <w:rPr>
          <w:sz w:val="2"/>
          <w:szCs w:val="2"/>
        </w:rPr>
      </w:pPr>
    </w:p>
    <w:p w:rsidR="002C3294" w:rsidRDefault="002C3294" w:rsidP="002C3294">
      <w:pPr>
        <w:tabs>
          <w:tab w:val="right" w:pos="9923"/>
        </w:tabs>
        <w:spacing w:line="240" w:lineRule="auto"/>
        <w:rPr>
          <w:sz w:val="24"/>
          <w:szCs w:val="24"/>
        </w:rPr>
      </w:pPr>
      <w:r w:rsidRPr="00610CB3">
        <w:rPr>
          <w:sz w:val="24"/>
          <w:szCs w:val="24"/>
        </w:rPr>
        <w:tab/>
      </w:r>
      <w:r>
        <w:rPr>
          <w:sz w:val="24"/>
          <w:szCs w:val="24"/>
        </w:rPr>
        <w:t>.</w:t>
      </w:r>
    </w:p>
    <w:p w:rsidR="002C3294" w:rsidRDefault="002C3294" w:rsidP="002C3294">
      <w:pPr>
        <w:pBdr>
          <w:top w:val="single" w:sz="4" w:space="1" w:color="auto"/>
        </w:pBdr>
        <w:spacing w:line="240" w:lineRule="auto"/>
        <w:ind w:right="113"/>
        <w:jc w:val="center"/>
      </w:pPr>
      <w:r>
        <w:t>(наименование уполномоченного органа, дата внесения в реестр и номер в реестре)</w:t>
      </w:r>
    </w:p>
    <w:p w:rsidR="002C3294" w:rsidRDefault="002C3294" w:rsidP="002C3294">
      <w:pPr>
        <w:spacing w:line="240" w:lineRule="auto"/>
        <w:rPr>
          <w:sz w:val="24"/>
          <w:szCs w:val="24"/>
        </w:rPr>
      </w:pPr>
      <w:r>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 w:val="24"/>
          <w:szCs w:val="24"/>
        </w:rPr>
        <w:endnoteReference w:id="1"/>
      </w:r>
      <w:r>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2C3294" w:rsidRPr="00154BCB" w:rsidTr="00D616EA">
        <w:trPr>
          <w:cantSplit/>
          <w:tblHeader/>
        </w:trPr>
        <w:tc>
          <w:tcPr>
            <w:tcW w:w="567" w:type="dxa"/>
            <w:vAlign w:val="center"/>
          </w:tcPr>
          <w:p w:rsidR="002C3294" w:rsidRPr="00154BCB" w:rsidRDefault="002C3294" w:rsidP="00D616EA">
            <w:pPr>
              <w:spacing w:line="240" w:lineRule="auto"/>
              <w:ind w:firstLine="0"/>
              <w:jc w:val="center"/>
            </w:pPr>
            <w:r w:rsidRPr="00154BCB">
              <w:t xml:space="preserve">№ </w:t>
            </w:r>
            <w:proofErr w:type="gramStart"/>
            <w:r w:rsidRPr="00154BCB">
              <w:t>п</w:t>
            </w:r>
            <w:proofErr w:type="gramEnd"/>
            <w:r w:rsidRPr="00154BCB">
              <w:t>/п</w:t>
            </w:r>
          </w:p>
        </w:tc>
        <w:tc>
          <w:tcPr>
            <w:tcW w:w="4649" w:type="dxa"/>
            <w:vAlign w:val="center"/>
          </w:tcPr>
          <w:p w:rsidR="002C3294" w:rsidRPr="00154BCB" w:rsidRDefault="002C3294" w:rsidP="00D616EA">
            <w:pPr>
              <w:spacing w:line="240" w:lineRule="auto"/>
              <w:ind w:firstLine="0"/>
              <w:jc w:val="center"/>
            </w:pPr>
            <w:r w:rsidRPr="00154BCB">
              <w:t>Наименование сведений</w:t>
            </w:r>
            <w:r>
              <w:rPr>
                <w:rStyle w:val="afffffff9"/>
              </w:rPr>
              <w:t>2</w:t>
            </w:r>
          </w:p>
        </w:tc>
        <w:tc>
          <w:tcPr>
            <w:tcW w:w="1588" w:type="dxa"/>
            <w:vAlign w:val="center"/>
          </w:tcPr>
          <w:p w:rsidR="002C3294" w:rsidRPr="00154BCB" w:rsidRDefault="002C3294" w:rsidP="00D616EA">
            <w:pPr>
              <w:spacing w:line="240" w:lineRule="auto"/>
              <w:ind w:firstLine="0"/>
              <w:jc w:val="center"/>
            </w:pPr>
            <w:r w:rsidRPr="00154BCB">
              <w:t>Малые предприятия</w:t>
            </w:r>
          </w:p>
        </w:tc>
        <w:tc>
          <w:tcPr>
            <w:tcW w:w="1588" w:type="dxa"/>
            <w:vAlign w:val="center"/>
          </w:tcPr>
          <w:p w:rsidR="002C3294" w:rsidRPr="00154BCB" w:rsidRDefault="002C3294" w:rsidP="00D616EA">
            <w:pPr>
              <w:spacing w:line="240" w:lineRule="auto"/>
              <w:ind w:firstLine="0"/>
              <w:jc w:val="center"/>
            </w:pPr>
            <w:r w:rsidRPr="00154BCB">
              <w:t>Средние предприятия</w:t>
            </w:r>
          </w:p>
        </w:tc>
        <w:tc>
          <w:tcPr>
            <w:tcW w:w="1588" w:type="dxa"/>
            <w:vAlign w:val="center"/>
          </w:tcPr>
          <w:p w:rsidR="002C3294" w:rsidRPr="00154BCB" w:rsidRDefault="002C3294" w:rsidP="00D616EA">
            <w:pPr>
              <w:spacing w:line="240" w:lineRule="auto"/>
              <w:ind w:firstLine="0"/>
              <w:jc w:val="center"/>
            </w:pPr>
            <w:r w:rsidRPr="00154BCB">
              <w:t>Показатель</w:t>
            </w:r>
          </w:p>
        </w:tc>
      </w:tr>
      <w:tr w:rsidR="002C3294" w:rsidRPr="00154BCB" w:rsidTr="00D616EA">
        <w:trPr>
          <w:cantSplit/>
          <w:tblHeader/>
        </w:trPr>
        <w:tc>
          <w:tcPr>
            <w:tcW w:w="567" w:type="dxa"/>
          </w:tcPr>
          <w:p w:rsidR="002C3294" w:rsidRPr="00154BCB" w:rsidRDefault="002C3294" w:rsidP="00D616EA">
            <w:pPr>
              <w:spacing w:line="240" w:lineRule="auto"/>
              <w:ind w:firstLine="0"/>
              <w:jc w:val="center"/>
            </w:pPr>
            <w:r w:rsidRPr="00154BCB">
              <w:t>1</w:t>
            </w:r>
            <w:r>
              <w:rPr>
                <w:rStyle w:val="afffffff9"/>
              </w:rPr>
              <w:t>3</w:t>
            </w:r>
          </w:p>
        </w:tc>
        <w:tc>
          <w:tcPr>
            <w:tcW w:w="4649" w:type="dxa"/>
          </w:tcPr>
          <w:p w:rsidR="002C3294" w:rsidRPr="00154BCB" w:rsidRDefault="002C3294" w:rsidP="00D616EA">
            <w:pPr>
              <w:spacing w:line="240" w:lineRule="auto"/>
              <w:ind w:firstLine="0"/>
              <w:jc w:val="center"/>
            </w:pPr>
            <w:r w:rsidRPr="00154BCB">
              <w:t>2</w:t>
            </w:r>
          </w:p>
        </w:tc>
        <w:tc>
          <w:tcPr>
            <w:tcW w:w="1588" w:type="dxa"/>
          </w:tcPr>
          <w:p w:rsidR="002C3294" w:rsidRPr="00154BCB" w:rsidRDefault="002C3294" w:rsidP="00D616EA">
            <w:pPr>
              <w:spacing w:line="240" w:lineRule="auto"/>
              <w:ind w:firstLine="0"/>
              <w:jc w:val="center"/>
            </w:pPr>
            <w:r w:rsidRPr="00154BCB">
              <w:t>3</w:t>
            </w:r>
          </w:p>
        </w:tc>
        <w:tc>
          <w:tcPr>
            <w:tcW w:w="1588" w:type="dxa"/>
          </w:tcPr>
          <w:p w:rsidR="002C3294" w:rsidRPr="00154BCB" w:rsidRDefault="002C3294" w:rsidP="00D616EA">
            <w:pPr>
              <w:spacing w:line="240" w:lineRule="auto"/>
              <w:ind w:firstLine="0"/>
              <w:jc w:val="center"/>
            </w:pPr>
            <w:r w:rsidRPr="00154BCB">
              <w:t>4</w:t>
            </w:r>
          </w:p>
        </w:tc>
        <w:tc>
          <w:tcPr>
            <w:tcW w:w="1588" w:type="dxa"/>
          </w:tcPr>
          <w:p w:rsidR="002C3294" w:rsidRPr="00154BCB" w:rsidRDefault="002C3294" w:rsidP="00D616EA">
            <w:pPr>
              <w:spacing w:line="240" w:lineRule="auto"/>
              <w:ind w:firstLine="0"/>
              <w:jc w:val="center"/>
            </w:pPr>
            <w:r w:rsidRPr="00154BCB">
              <w:t>5</w:t>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t>1</w:t>
            </w:r>
          </w:p>
        </w:tc>
        <w:tc>
          <w:tcPr>
            <w:tcW w:w="4649" w:type="dxa"/>
          </w:tcPr>
          <w:p w:rsidR="002C3294" w:rsidRPr="00154BCB" w:rsidRDefault="002C3294" w:rsidP="00D616EA">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2C3294" w:rsidRPr="00154BCB" w:rsidRDefault="002C3294" w:rsidP="00D616EA">
            <w:pPr>
              <w:spacing w:line="240" w:lineRule="auto"/>
              <w:ind w:firstLine="0"/>
              <w:jc w:val="center"/>
            </w:pPr>
            <w:r w:rsidRPr="00154BCB">
              <w:t>не более 25</w:t>
            </w:r>
          </w:p>
        </w:tc>
        <w:tc>
          <w:tcPr>
            <w:tcW w:w="1588" w:type="dxa"/>
          </w:tcPr>
          <w:p w:rsidR="002C3294" w:rsidRPr="00154BCB" w:rsidRDefault="002C3294" w:rsidP="00D616EA">
            <w:pPr>
              <w:spacing w:line="240" w:lineRule="auto"/>
              <w:ind w:left="57" w:firstLine="0"/>
            </w:pPr>
            <w:r w:rsidRPr="00154BCB">
              <w:sym w:font="Symbol" w:char="F02D"/>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t>2</w:t>
            </w:r>
          </w:p>
        </w:tc>
        <w:tc>
          <w:tcPr>
            <w:tcW w:w="4649" w:type="dxa"/>
          </w:tcPr>
          <w:p w:rsidR="002C3294" w:rsidRPr="00154BCB" w:rsidRDefault="002C3294" w:rsidP="00D616EA">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2C3294" w:rsidRPr="00154BCB" w:rsidRDefault="002C3294" w:rsidP="00D616EA">
            <w:pPr>
              <w:spacing w:line="240" w:lineRule="auto"/>
              <w:ind w:firstLine="0"/>
              <w:jc w:val="center"/>
            </w:pPr>
            <w:r w:rsidRPr="00154BCB">
              <w:t>не более 49</w:t>
            </w:r>
          </w:p>
        </w:tc>
        <w:tc>
          <w:tcPr>
            <w:tcW w:w="1588" w:type="dxa"/>
          </w:tcPr>
          <w:p w:rsidR="002C3294" w:rsidRPr="00154BCB" w:rsidRDefault="002C3294" w:rsidP="00D616EA">
            <w:pPr>
              <w:spacing w:line="240" w:lineRule="auto"/>
              <w:ind w:left="57" w:firstLine="0"/>
            </w:pPr>
            <w:r w:rsidRPr="00154BCB">
              <w:sym w:font="Symbol" w:char="F02D"/>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lastRenderedPageBreak/>
              <w:t>3</w:t>
            </w:r>
          </w:p>
        </w:tc>
        <w:tc>
          <w:tcPr>
            <w:tcW w:w="4649" w:type="dxa"/>
          </w:tcPr>
          <w:p w:rsidR="002C3294" w:rsidRPr="00154BCB" w:rsidRDefault="002C3294" w:rsidP="00D616EA">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2C3294" w:rsidRPr="00154BCB" w:rsidRDefault="002C3294" w:rsidP="00D616EA">
            <w:pPr>
              <w:spacing w:line="240" w:lineRule="auto"/>
              <w:ind w:firstLine="0"/>
              <w:jc w:val="center"/>
            </w:pPr>
            <w:r w:rsidRPr="00154BCB">
              <w:t>да (нет)</w:t>
            </w:r>
          </w:p>
        </w:tc>
        <w:tc>
          <w:tcPr>
            <w:tcW w:w="1588" w:type="dxa"/>
          </w:tcPr>
          <w:p w:rsidR="002C3294" w:rsidRPr="00154BCB" w:rsidRDefault="002C3294" w:rsidP="00D616EA">
            <w:pPr>
              <w:spacing w:line="240" w:lineRule="auto"/>
              <w:ind w:left="57" w:firstLine="0"/>
            </w:pPr>
            <w:r w:rsidRPr="00154BCB">
              <w:t>_</w:t>
            </w:r>
          </w:p>
        </w:tc>
      </w:tr>
      <w:tr w:rsidR="002C3294" w:rsidRPr="00154BCB" w:rsidTr="00D616EA">
        <w:trPr>
          <w:cantSplit/>
        </w:trPr>
        <w:tc>
          <w:tcPr>
            <w:tcW w:w="567" w:type="dxa"/>
          </w:tcPr>
          <w:p w:rsidR="002C3294" w:rsidRPr="00154BCB" w:rsidRDefault="002C3294" w:rsidP="00D616EA">
            <w:pPr>
              <w:spacing w:line="240" w:lineRule="auto"/>
              <w:ind w:firstLine="0"/>
              <w:jc w:val="center"/>
              <w:rPr>
                <w:lang w:val="en-US"/>
              </w:rPr>
            </w:pPr>
            <w:r w:rsidRPr="00154BCB">
              <w:rPr>
                <w:lang w:val="en-US"/>
              </w:rPr>
              <w:t>4</w:t>
            </w:r>
          </w:p>
        </w:tc>
        <w:tc>
          <w:tcPr>
            <w:tcW w:w="4649" w:type="dxa"/>
          </w:tcPr>
          <w:p w:rsidR="002C3294" w:rsidRPr="00154BCB" w:rsidRDefault="002C3294" w:rsidP="00D616EA">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2C3294" w:rsidRPr="00154BCB" w:rsidRDefault="002C3294" w:rsidP="00D616EA">
            <w:pPr>
              <w:spacing w:line="240" w:lineRule="auto"/>
              <w:ind w:firstLine="0"/>
              <w:jc w:val="center"/>
            </w:pPr>
            <w:r w:rsidRPr="00154BCB">
              <w:t>да (нет)</w:t>
            </w:r>
          </w:p>
        </w:tc>
        <w:tc>
          <w:tcPr>
            <w:tcW w:w="1588" w:type="dxa"/>
          </w:tcPr>
          <w:p w:rsidR="002C3294" w:rsidRPr="00154BCB" w:rsidRDefault="002C3294" w:rsidP="00D616EA">
            <w:pPr>
              <w:spacing w:line="240" w:lineRule="auto"/>
              <w:ind w:left="57" w:firstLine="0"/>
            </w:pPr>
            <w:r w:rsidRPr="00154BCB">
              <w:t>-</w:t>
            </w:r>
          </w:p>
        </w:tc>
      </w:tr>
      <w:tr w:rsidR="002C3294" w:rsidRPr="00154BCB" w:rsidTr="00D616EA">
        <w:trPr>
          <w:cantSplit/>
        </w:trPr>
        <w:tc>
          <w:tcPr>
            <w:tcW w:w="567" w:type="dxa"/>
          </w:tcPr>
          <w:p w:rsidR="002C3294" w:rsidRPr="00154BCB" w:rsidRDefault="002C3294" w:rsidP="00D616EA">
            <w:pPr>
              <w:spacing w:line="240" w:lineRule="auto"/>
              <w:ind w:firstLine="0"/>
              <w:jc w:val="center"/>
              <w:rPr>
                <w:lang w:val="en-US"/>
              </w:rPr>
            </w:pPr>
            <w:r w:rsidRPr="00154BCB">
              <w:rPr>
                <w:lang w:val="en-US"/>
              </w:rPr>
              <w:t>5</w:t>
            </w:r>
          </w:p>
        </w:tc>
        <w:tc>
          <w:tcPr>
            <w:tcW w:w="4649" w:type="dxa"/>
          </w:tcPr>
          <w:p w:rsidR="002C3294" w:rsidRPr="00154BCB" w:rsidRDefault="002C3294" w:rsidP="00D616EA">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2C3294" w:rsidRPr="00154BCB" w:rsidRDefault="002C3294" w:rsidP="00D616EA">
            <w:pPr>
              <w:spacing w:line="240" w:lineRule="auto"/>
              <w:ind w:firstLine="0"/>
              <w:jc w:val="center"/>
            </w:pPr>
            <w:r w:rsidRPr="00154BCB">
              <w:t>да (нет)</w:t>
            </w:r>
          </w:p>
        </w:tc>
        <w:tc>
          <w:tcPr>
            <w:tcW w:w="1588" w:type="dxa"/>
          </w:tcPr>
          <w:p w:rsidR="002C3294" w:rsidRPr="00154BCB" w:rsidRDefault="002C3294" w:rsidP="00D616EA">
            <w:pPr>
              <w:spacing w:line="240" w:lineRule="auto"/>
              <w:ind w:left="57" w:firstLine="0"/>
            </w:pPr>
            <w:r w:rsidRPr="00154BCB">
              <w:t>-</w:t>
            </w:r>
          </w:p>
        </w:tc>
      </w:tr>
      <w:tr w:rsidR="002C3294" w:rsidRPr="00154BCB" w:rsidTr="00D616EA">
        <w:trPr>
          <w:cantSplit/>
        </w:trPr>
        <w:tc>
          <w:tcPr>
            <w:tcW w:w="567" w:type="dxa"/>
          </w:tcPr>
          <w:p w:rsidR="002C3294" w:rsidRPr="00154BCB" w:rsidRDefault="002C3294" w:rsidP="00D616EA">
            <w:pPr>
              <w:spacing w:line="240" w:lineRule="auto"/>
              <w:ind w:firstLine="0"/>
              <w:jc w:val="center"/>
              <w:rPr>
                <w:lang w:val="en-US"/>
              </w:rPr>
            </w:pPr>
            <w:r w:rsidRPr="00154BCB">
              <w:rPr>
                <w:lang w:val="en-US"/>
              </w:rPr>
              <w:t>6</w:t>
            </w:r>
          </w:p>
        </w:tc>
        <w:tc>
          <w:tcPr>
            <w:tcW w:w="4649" w:type="dxa"/>
          </w:tcPr>
          <w:p w:rsidR="002C3294" w:rsidRPr="00154BCB" w:rsidRDefault="002C3294" w:rsidP="00D616EA">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2C3294" w:rsidRPr="00154BCB" w:rsidRDefault="002C3294" w:rsidP="00D616EA">
            <w:pPr>
              <w:spacing w:line="240" w:lineRule="auto"/>
              <w:ind w:firstLine="0"/>
              <w:jc w:val="center"/>
            </w:pPr>
            <w:r w:rsidRPr="00154BCB">
              <w:t>да (нет)</w:t>
            </w:r>
          </w:p>
        </w:tc>
        <w:tc>
          <w:tcPr>
            <w:tcW w:w="1588" w:type="dxa"/>
          </w:tcPr>
          <w:p w:rsidR="002C3294" w:rsidRPr="00154BCB" w:rsidRDefault="002C3294" w:rsidP="00D616EA">
            <w:pPr>
              <w:spacing w:line="240" w:lineRule="auto"/>
              <w:ind w:left="57" w:firstLine="0"/>
            </w:pPr>
            <w:r w:rsidRPr="00154BCB">
              <w:t>-</w:t>
            </w:r>
          </w:p>
        </w:tc>
      </w:tr>
      <w:tr w:rsidR="002C3294" w:rsidRPr="00154BCB" w:rsidTr="00D616EA">
        <w:trPr>
          <w:cantSplit/>
        </w:trPr>
        <w:tc>
          <w:tcPr>
            <w:tcW w:w="567" w:type="dxa"/>
            <w:vMerge w:val="restart"/>
          </w:tcPr>
          <w:p w:rsidR="002C3294" w:rsidRPr="00154BCB" w:rsidRDefault="002C3294" w:rsidP="00D616EA">
            <w:pPr>
              <w:spacing w:line="240" w:lineRule="auto"/>
              <w:ind w:firstLine="0"/>
              <w:jc w:val="center"/>
              <w:rPr>
                <w:lang w:val="en-US"/>
              </w:rPr>
            </w:pPr>
            <w:r w:rsidRPr="00154BCB">
              <w:rPr>
                <w:lang w:val="en-US"/>
              </w:rPr>
              <w:t>7</w:t>
            </w:r>
          </w:p>
        </w:tc>
        <w:tc>
          <w:tcPr>
            <w:tcW w:w="4649" w:type="dxa"/>
            <w:vMerge w:val="restart"/>
          </w:tcPr>
          <w:p w:rsidR="002C3294" w:rsidRPr="00154BCB" w:rsidRDefault="002C3294" w:rsidP="00D616EA">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2C3294" w:rsidRPr="00154BCB" w:rsidRDefault="002C3294" w:rsidP="00D616EA">
            <w:pPr>
              <w:spacing w:line="240" w:lineRule="auto"/>
              <w:ind w:firstLine="0"/>
              <w:jc w:val="center"/>
            </w:pPr>
            <w:r w:rsidRPr="00154BCB">
              <w:t>до 100 включительно</w:t>
            </w:r>
          </w:p>
        </w:tc>
        <w:tc>
          <w:tcPr>
            <w:tcW w:w="1588" w:type="dxa"/>
            <w:vMerge w:val="restart"/>
          </w:tcPr>
          <w:p w:rsidR="002C3294" w:rsidRPr="00154BCB" w:rsidRDefault="002C3294" w:rsidP="00D616EA">
            <w:pPr>
              <w:spacing w:line="240" w:lineRule="auto"/>
              <w:ind w:firstLine="0"/>
              <w:jc w:val="center"/>
            </w:pPr>
            <w:r w:rsidRPr="00154BCB">
              <w:t>от 101 до 250 включительно</w:t>
            </w:r>
          </w:p>
        </w:tc>
        <w:tc>
          <w:tcPr>
            <w:tcW w:w="1588" w:type="dxa"/>
            <w:vMerge w:val="restart"/>
          </w:tcPr>
          <w:p w:rsidR="002C3294" w:rsidRPr="00154BCB" w:rsidRDefault="002C3294" w:rsidP="00D616EA">
            <w:pPr>
              <w:spacing w:line="240" w:lineRule="auto"/>
              <w:ind w:left="57" w:firstLine="0"/>
            </w:pPr>
            <w:r w:rsidRPr="00154BCB">
              <w:t>указывается количество человек</w:t>
            </w:r>
            <w:r w:rsidRPr="00154BCB">
              <w:br/>
              <w:t>(за предшествующий календарный год)</w:t>
            </w:r>
          </w:p>
        </w:tc>
      </w:tr>
      <w:tr w:rsidR="002C3294" w:rsidRPr="00154BCB" w:rsidTr="00D616EA">
        <w:trPr>
          <w:cantSplit/>
        </w:trPr>
        <w:tc>
          <w:tcPr>
            <w:tcW w:w="567" w:type="dxa"/>
            <w:vMerge/>
          </w:tcPr>
          <w:p w:rsidR="002C3294" w:rsidRPr="00154BCB" w:rsidRDefault="002C3294" w:rsidP="00D616EA">
            <w:pPr>
              <w:spacing w:line="240" w:lineRule="auto"/>
              <w:ind w:firstLine="0"/>
              <w:jc w:val="center"/>
            </w:pPr>
          </w:p>
        </w:tc>
        <w:tc>
          <w:tcPr>
            <w:tcW w:w="4649" w:type="dxa"/>
            <w:vMerge/>
          </w:tcPr>
          <w:p w:rsidR="002C3294" w:rsidRPr="00154BCB" w:rsidRDefault="002C3294" w:rsidP="00D616EA">
            <w:pPr>
              <w:spacing w:line="240" w:lineRule="auto"/>
              <w:ind w:left="57" w:firstLine="0"/>
            </w:pPr>
          </w:p>
        </w:tc>
        <w:tc>
          <w:tcPr>
            <w:tcW w:w="1588" w:type="dxa"/>
          </w:tcPr>
          <w:p w:rsidR="002C3294" w:rsidRPr="00154BCB" w:rsidRDefault="002C3294" w:rsidP="00D616EA">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2C3294" w:rsidRPr="00154BCB" w:rsidRDefault="002C3294" w:rsidP="00D616EA">
            <w:pPr>
              <w:spacing w:line="240" w:lineRule="auto"/>
              <w:ind w:firstLine="0"/>
            </w:pPr>
          </w:p>
        </w:tc>
        <w:tc>
          <w:tcPr>
            <w:tcW w:w="1588" w:type="dxa"/>
            <w:vMerge/>
          </w:tcPr>
          <w:p w:rsidR="002C3294" w:rsidRPr="00154BCB" w:rsidRDefault="002C3294" w:rsidP="00D616EA">
            <w:pPr>
              <w:spacing w:line="240" w:lineRule="auto"/>
              <w:ind w:left="57" w:firstLine="0"/>
            </w:pPr>
          </w:p>
        </w:tc>
      </w:tr>
      <w:tr w:rsidR="002C3294" w:rsidRPr="00154BCB" w:rsidTr="00D616EA">
        <w:trPr>
          <w:cantSplit/>
        </w:trPr>
        <w:tc>
          <w:tcPr>
            <w:tcW w:w="567" w:type="dxa"/>
            <w:vMerge w:val="restart"/>
          </w:tcPr>
          <w:p w:rsidR="002C3294" w:rsidRPr="00154BCB" w:rsidRDefault="002C3294" w:rsidP="00D616EA">
            <w:pPr>
              <w:spacing w:line="240" w:lineRule="auto"/>
              <w:ind w:firstLine="0"/>
              <w:jc w:val="center"/>
            </w:pPr>
            <w:r w:rsidRPr="00154BCB">
              <w:t>8</w:t>
            </w:r>
          </w:p>
        </w:tc>
        <w:tc>
          <w:tcPr>
            <w:tcW w:w="4649" w:type="dxa"/>
            <w:vMerge w:val="restart"/>
          </w:tcPr>
          <w:p w:rsidR="002C3294" w:rsidRPr="00154BCB" w:rsidRDefault="002C3294" w:rsidP="00D616EA">
            <w:pPr>
              <w:spacing w:line="240" w:lineRule="auto"/>
              <w:ind w:left="57" w:firstLine="0"/>
            </w:pPr>
            <w:r w:rsidRPr="00154BCB">
              <w:t>Доход за предшествующий календарный год, который</w:t>
            </w:r>
          </w:p>
          <w:p w:rsidR="002C3294" w:rsidRPr="00154BCB" w:rsidRDefault="002C3294" w:rsidP="00D616EA">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2C3294" w:rsidRPr="00154BCB" w:rsidRDefault="002C3294" w:rsidP="00D616EA">
            <w:pPr>
              <w:spacing w:line="240" w:lineRule="auto"/>
              <w:ind w:firstLine="0"/>
              <w:jc w:val="center"/>
            </w:pPr>
            <w:r w:rsidRPr="00154BCB">
              <w:lastRenderedPageBreak/>
              <w:t>800</w:t>
            </w:r>
          </w:p>
        </w:tc>
        <w:tc>
          <w:tcPr>
            <w:tcW w:w="1588" w:type="dxa"/>
            <w:vMerge w:val="restart"/>
          </w:tcPr>
          <w:p w:rsidR="002C3294" w:rsidRPr="00154BCB" w:rsidRDefault="002C3294" w:rsidP="00D616EA">
            <w:pPr>
              <w:spacing w:line="240" w:lineRule="auto"/>
              <w:ind w:firstLine="0"/>
              <w:jc w:val="center"/>
            </w:pPr>
            <w:r w:rsidRPr="00154BCB">
              <w:t>2000</w:t>
            </w:r>
          </w:p>
        </w:tc>
        <w:tc>
          <w:tcPr>
            <w:tcW w:w="1588" w:type="dxa"/>
          </w:tcPr>
          <w:p w:rsidR="002C3294" w:rsidRPr="00154BCB" w:rsidRDefault="002C3294" w:rsidP="00D616EA">
            <w:pPr>
              <w:spacing w:line="240" w:lineRule="auto"/>
              <w:ind w:left="57" w:firstLine="0"/>
            </w:pPr>
            <w:r w:rsidRPr="00154BCB">
              <w:t>указывается в млн. рублей</w:t>
            </w:r>
            <w:r w:rsidRPr="00154BCB">
              <w:br/>
              <w:t>(за предшествующий календарный год)</w:t>
            </w:r>
          </w:p>
        </w:tc>
      </w:tr>
      <w:tr w:rsidR="002C3294" w:rsidRPr="00154BCB" w:rsidTr="00D616EA">
        <w:trPr>
          <w:cantSplit/>
        </w:trPr>
        <w:tc>
          <w:tcPr>
            <w:tcW w:w="567" w:type="dxa"/>
            <w:vMerge/>
          </w:tcPr>
          <w:p w:rsidR="002C3294" w:rsidRPr="00154BCB" w:rsidRDefault="002C3294" w:rsidP="00D616EA">
            <w:pPr>
              <w:spacing w:line="240" w:lineRule="auto"/>
              <w:ind w:firstLine="0"/>
              <w:jc w:val="center"/>
            </w:pPr>
          </w:p>
        </w:tc>
        <w:tc>
          <w:tcPr>
            <w:tcW w:w="4649" w:type="dxa"/>
            <w:vMerge/>
          </w:tcPr>
          <w:p w:rsidR="002C3294" w:rsidRPr="00154BCB" w:rsidRDefault="002C3294" w:rsidP="00D616EA">
            <w:pPr>
              <w:spacing w:line="240" w:lineRule="auto"/>
              <w:ind w:firstLine="0"/>
            </w:pPr>
          </w:p>
        </w:tc>
        <w:tc>
          <w:tcPr>
            <w:tcW w:w="1588" w:type="dxa"/>
          </w:tcPr>
          <w:p w:rsidR="002C3294" w:rsidRPr="00154BCB" w:rsidRDefault="002C3294" w:rsidP="00D616EA">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2C3294" w:rsidRPr="00154BCB" w:rsidRDefault="002C3294" w:rsidP="00D616EA">
            <w:pPr>
              <w:spacing w:line="240" w:lineRule="auto"/>
              <w:ind w:firstLine="0"/>
            </w:pPr>
          </w:p>
        </w:tc>
        <w:tc>
          <w:tcPr>
            <w:tcW w:w="1588" w:type="dxa"/>
          </w:tcPr>
          <w:p w:rsidR="002C3294" w:rsidRPr="00154BCB" w:rsidRDefault="002C3294" w:rsidP="00D616EA">
            <w:pPr>
              <w:spacing w:line="240" w:lineRule="auto"/>
              <w:ind w:left="57" w:firstLine="0"/>
            </w:pP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lastRenderedPageBreak/>
              <w:t>9</w:t>
            </w:r>
          </w:p>
        </w:tc>
        <w:tc>
          <w:tcPr>
            <w:tcW w:w="4649" w:type="dxa"/>
          </w:tcPr>
          <w:p w:rsidR="002C3294" w:rsidRPr="00154BCB" w:rsidRDefault="002C3294" w:rsidP="00D616EA">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2C3294" w:rsidRPr="00154BCB" w:rsidRDefault="002C3294" w:rsidP="00D616EA">
            <w:pPr>
              <w:spacing w:line="240" w:lineRule="auto"/>
              <w:ind w:firstLine="0"/>
              <w:jc w:val="center"/>
            </w:pPr>
            <w:r w:rsidRPr="00154BCB">
              <w:t>Подлежит заполнению</w:t>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t>10</w:t>
            </w:r>
          </w:p>
        </w:tc>
        <w:tc>
          <w:tcPr>
            <w:tcW w:w="4649" w:type="dxa"/>
          </w:tcPr>
          <w:p w:rsidR="002C3294" w:rsidRPr="00154BCB" w:rsidRDefault="002C3294" w:rsidP="00D616EA">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2C3294" w:rsidRPr="00154BCB" w:rsidRDefault="002C3294" w:rsidP="00D616EA">
            <w:pPr>
              <w:spacing w:line="240" w:lineRule="auto"/>
              <w:ind w:firstLine="0"/>
              <w:jc w:val="center"/>
            </w:pPr>
            <w:r w:rsidRPr="00154BCB">
              <w:t>Подлежит заполнению</w:t>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t>11</w:t>
            </w:r>
          </w:p>
        </w:tc>
        <w:tc>
          <w:tcPr>
            <w:tcW w:w="4649" w:type="dxa"/>
          </w:tcPr>
          <w:p w:rsidR="002C3294" w:rsidRPr="00154BCB" w:rsidRDefault="002C3294" w:rsidP="00D616EA">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2C3294" w:rsidRPr="00154BCB" w:rsidRDefault="002C3294" w:rsidP="00D616EA">
            <w:pPr>
              <w:spacing w:line="240" w:lineRule="auto"/>
              <w:ind w:firstLine="0"/>
              <w:jc w:val="center"/>
            </w:pPr>
            <w:r w:rsidRPr="00154BCB">
              <w:t>Подлежит заполнению</w:t>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t>12</w:t>
            </w:r>
          </w:p>
        </w:tc>
        <w:tc>
          <w:tcPr>
            <w:tcW w:w="4649" w:type="dxa"/>
          </w:tcPr>
          <w:p w:rsidR="002C3294" w:rsidRPr="00154BCB" w:rsidRDefault="002C3294" w:rsidP="00D616EA">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2C3294" w:rsidRPr="00154BCB" w:rsidRDefault="002C3294" w:rsidP="00D616EA">
            <w:pPr>
              <w:spacing w:line="240" w:lineRule="auto"/>
              <w:ind w:firstLine="0"/>
              <w:jc w:val="center"/>
            </w:pPr>
            <w:r w:rsidRPr="00154BCB">
              <w:t>да (нет)</w:t>
            </w:r>
            <w:r w:rsidRPr="00154BCB">
              <w:br/>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t>13</w:t>
            </w:r>
          </w:p>
        </w:tc>
        <w:tc>
          <w:tcPr>
            <w:tcW w:w="4649" w:type="dxa"/>
          </w:tcPr>
          <w:p w:rsidR="002C3294" w:rsidRPr="00154BCB" w:rsidRDefault="002C3294" w:rsidP="00D616EA">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2C3294" w:rsidRPr="00154BCB" w:rsidRDefault="002C3294" w:rsidP="00D616EA">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t>14</w:t>
            </w:r>
          </w:p>
        </w:tc>
        <w:tc>
          <w:tcPr>
            <w:tcW w:w="4649" w:type="dxa"/>
          </w:tcPr>
          <w:p w:rsidR="002C3294" w:rsidRPr="00154BCB" w:rsidRDefault="002C3294" w:rsidP="00D616EA">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2C3294" w:rsidRPr="00154BCB" w:rsidRDefault="002C3294" w:rsidP="00D616EA">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t>15</w:t>
            </w:r>
          </w:p>
        </w:tc>
        <w:tc>
          <w:tcPr>
            <w:tcW w:w="4649" w:type="dxa"/>
          </w:tcPr>
          <w:p w:rsidR="002C3294" w:rsidRPr="00154BCB" w:rsidRDefault="002C3294" w:rsidP="00D616EA">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2C3294" w:rsidRPr="00154BCB" w:rsidRDefault="002C3294" w:rsidP="00D616EA">
            <w:pPr>
              <w:spacing w:line="240" w:lineRule="auto"/>
              <w:ind w:firstLine="0"/>
              <w:jc w:val="center"/>
            </w:pPr>
            <w:r w:rsidRPr="00154BCB">
              <w:t>да (нет)</w:t>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lastRenderedPageBreak/>
              <w:t>16</w:t>
            </w:r>
          </w:p>
        </w:tc>
        <w:tc>
          <w:tcPr>
            <w:tcW w:w="4649" w:type="dxa"/>
          </w:tcPr>
          <w:p w:rsidR="002C3294" w:rsidRPr="00154BCB" w:rsidRDefault="002C3294" w:rsidP="00D616EA">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154BCB">
                <w:t>О закупках товаров</w:t>
              </w:r>
            </w:hyperlink>
            <w:r w:rsidRPr="00154BCB">
              <w:t>, работ, услуг отдельными видами юридических лиц" и "</w:t>
            </w:r>
            <w:hyperlink r:id="rId48"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2C3294" w:rsidRPr="00154BCB" w:rsidRDefault="002C3294" w:rsidP="00D616EA">
            <w:pPr>
              <w:spacing w:line="240" w:lineRule="auto"/>
              <w:ind w:firstLine="0"/>
              <w:jc w:val="center"/>
            </w:pPr>
            <w:r w:rsidRPr="00154BCB">
              <w:t>да (нет)</w:t>
            </w:r>
          </w:p>
        </w:tc>
      </w:tr>
    </w:tbl>
    <w:p w:rsidR="002C3294" w:rsidRDefault="002C3294" w:rsidP="002C3294">
      <w:pPr>
        <w:spacing w:line="240" w:lineRule="auto"/>
        <w:ind w:right="5954"/>
        <w:jc w:val="center"/>
        <w:rPr>
          <w:sz w:val="24"/>
          <w:szCs w:val="24"/>
        </w:rPr>
      </w:pPr>
    </w:p>
    <w:p w:rsidR="002C3294" w:rsidRDefault="002C3294" w:rsidP="002C3294">
      <w:pPr>
        <w:spacing w:line="240" w:lineRule="auto"/>
        <w:ind w:right="5954"/>
        <w:jc w:val="center"/>
        <w:rPr>
          <w:sz w:val="24"/>
          <w:szCs w:val="24"/>
        </w:rPr>
      </w:pPr>
    </w:p>
    <w:p w:rsidR="002C3294" w:rsidRDefault="002C3294" w:rsidP="002C3294">
      <w:pPr>
        <w:pBdr>
          <w:top w:val="single" w:sz="4" w:space="1" w:color="auto"/>
        </w:pBdr>
        <w:spacing w:line="240" w:lineRule="auto"/>
        <w:ind w:right="5952"/>
        <w:jc w:val="center"/>
      </w:pPr>
      <w:r>
        <w:t>(подпись)</w:t>
      </w:r>
    </w:p>
    <w:p w:rsidR="002C3294" w:rsidRDefault="002C3294" w:rsidP="002C3294">
      <w:pPr>
        <w:spacing w:line="240" w:lineRule="auto"/>
        <w:ind w:left="851"/>
        <w:rPr>
          <w:sz w:val="24"/>
          <w:szCs w:val="24"/>
        </w:rPr>
      </w:pPr>
      <w:r>
        <w:rPr>
          <w:sz w:val="24"/>
          <w:szCs w:val="24"/>
        </w:rPr>
        <w:t>М.П.</w:t>
      </w:r>
    </w:p>
    <w:p w:rsidR="002C3294" w:rsidRDefault="002C3294" w:rsidP="002C3294">
      <w:pPr>
        <w:spacing w:line="240" w:lineRule="auto"/>
        <w:rPr>
          <w:sz w:val="24"/>
          <w:szCs w:val="24"/>
        </w:rPr>
      </w:pPr>
    </w:p>
    <w:p w:rsidR="002C3294" w:rsidRDefault="002C3294" w:rsidP="002C3294">
      <w:pPr>
        <w:pBdr>
          <w:top w:val="single" w:sz="4" w:space="1" w:color="auto"/>
        </w:pBdr>
        <w:spacing w:line="240" w:lineRule="auto"/>
        <w:jc w:val="center"/>
      </w:pPr>
      <w:r>
        <w:t xml:space="preserve">(фамилия, имя, отчество (при наличии) </w:t>
      </w:r>
      <w:proofErr w:type="gramStart"/>
      <w:r>
        <w:t>подписавшего</w:t>
      </w:r>
      <w:proofErr w:type="gramEnd"/>
      <w:r>
        <w:t>, должность)</w:t>
      </w:r>
    </w:p>
    <w:p w:rsidR="002C3294" w:rsidRDefault="002C3294" w:rsidP="002C3294">
      <w:pPr>
        <w:spacing w:line="240" w:lineRule="auto"/>
        <w:rPr>
          <w:sz w:val="24"/>
          <w:szCs w:val="24"/>
        </w:rPr>
      </w:pPr>
    </w:p>
    <w:p w:rsidR="002C3294" w:rsidRPr="00D37ACE" w:rsidRDefault="002C3294" w:rsidP="002C3294">
      <w:pPr>
        <w:spacing w:line="240" w:lineRule="auto"/>
        <w:jc w:val="right"/>
        <w:outlineLvl w:val="0"/>
      </w:pPr>
    </w:p>
    <w:p w:rsidR="002C3294" w:rsidRDefault="002C3294" w:rsidP="002C329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2C3294" w:rsidRDefault="002C3294" w:rsidP="002C3294">
      <w:pPr>
        <w:pStyle w:val="afffffff7"/>
        <w:jc w:val="both"/>
      </w:pPr>
    </w:p>
    <w:p w:rsidR="002C3294" w:rsidRDefault="002C3294" w:rsidP="002C3294">
      <w:pPr>
        <w:pStyle w:val="afffffff7"/>
        <w:jc w:val="both"/>
      </w:pPr>
      <w:r>
        <w:rPr>
          <w:rStyle w:val="afffffff9"/>
        </w:rPr>
        <w:t>2</w:t>
      </w:r>
      <w:r>
        <w:t xml:space="preserve"> </w:t>
      </w:r>
      <w:r w:rsidRPr="0049465E">
        <w:rPr>
          <w:sz w:val="22"/>
        </w:rPr>
        <w:t>Пункты 1 – 11 являются обязательными для заполнения.</w:t>
      </w:r>
    </w:p>
    <w:p w:rsidR="002C3294" w:rsidRDefault="002C3294" w:rsidP="002C3294">
      <w:pPr>
        <w:pStyle w:val="afffffff7"/>
      </w:pPr>
    </w:p>
    <w:p w:rsidR="002C3294" w:rsidRPr="00D37ACE" w:rsidRDefault="002C3294" w:rsidP="002C3294">
      <w:pPr>
        <w:spacing w:line="240" w:lineRule="auto"/>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49465E">
          <w:t>подпунктах "в"</w:t>
        </w:r>
      </w:hyperlink>
      <w:r>
        <w:t xml:space="preserve"> - </w:t>
      </w:r>
      <w:hyperlink r:id="rId50"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2C3294" w:rsidRDefault="002C3294" w:rsidP="002C3294">
      <w:pPr>
        <w:spacing w:line="240" w:lineRule="auto"/>
        <w:ind w:right="5527"/>
        <w:jc w:val="center"/>
        <w:rPr>
          <w:color w:val="000000"/>
          <w:vertAlign w:val="superscript"/>
        </w:rPr>
      </w:pPr>
    </w:p>
    <w:p w:rsidR="00FB00C0" w:rsidRDefault="00FB00C0">
      <w:pPr>
        <w:suppressAutoHyphens w:val="0"/>
        <w:spacing w:line="240" w:lineRule="auto"/>
        <w:ind w:firstLine="0"/>
        <w:jc w:val="left"/>
        <w:rPr>
          <w:sz w:val="24"/>
          <w:szCs w:val="24"/>
        </w:rPr>
      </w:pPr>
    </w:p>
    <w:bookmarkEnd w:id="831"/>
    <w:bookmarkEnd w:id="832"/>
    <w:bookmarkEnd w:id="833"/>
    <w:bookmarkEnd w:id="834"/>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35" w:name="_Toc125426243"/>
      <w:bookmarkStart w:id="836" w:name="_Toc396984070"/>
      <w:bookmarkStart w:id="837" w:name="_Toc423423673"/>
      <w:r>
        <w:br w:type="page"/>
      </w:r>
    </w:p>
    <w:p w:rsidR="004F4D80" w:rsidRPr="007417E6" w:rsidRDefault="004F4D80" w:rsidP="004F4D80">
      <w:pPr>
        <w:pStyle w:val="3"/>
        <w:rPr>
          <w:sz w:val="22"/>
        </w:rPr>
      </w:pPr>
      <w:bookmarkStart w:id="838" w:name="_Toc439170691"/>
      <w:bookmarkStart w:id="839" w:name="_Toc439172793"/>
      <w:bookmarkStart w:id="840" w:name="_Toc439173237"/>
      <w:bookmarkStart w:id="841" w:name="_Toc439238233"/>
      <w:bookmarkStart w:id="842" w:name="_Toc439252780"/>
      <w:bookmarkStart w:id="843" w:name="_Toc439323754"/>
      <w:bookmarkStart w:id="844" w:name="_Toc440361391"/>
      <w:bookmarkStart w:id="845" w:name="_Toc440376146"/>
      <w:bookmarkStart w:id="846" w:name="_Toc440376273"/>
      <w:bookmarkStart w:id="847" w:name="_Toc440382531"/>
      <w:bookmarkStart w:id="848" w:name="_Toc440447201"/>
      <w:bookmarkStart w:id="849" w:name="_Toc440632362"/>
      <w:bookmarkStart w:id="850" w:name="_Toc440875134"/>
      <w:bookmarkStart w:id="851" w:name="_Toc441131379"/>
      <w:r>
        <w:rPr>
          <w:szCs w:val="24"/>
        </w:rPr>
        <w:lastRenderedPageBreak/>
        <w:t>Инструкции по заполнению</w:t>
      </w:r>
      <w:bookmarkEnd w:id="835"/>
      <w:r>
        <w:rPr>
          <w:szCs w:val="24"/>
        </w:rPr>
        <w:t xml:space="preserve"> Анкеты </w:t>
      </w:r>
      <w:r w:rsidR="00C236C0">
        <w:rPr>
          <w:szCs w:val="24"/>
        </w:rPr>
        <w:t>Участник</w:t>
      </w:r>
      <w:r>
        <w:rPr>
          <w:szCs w:val="24"/>
        </w:rPr>
        <w:t>а</w:t>
      </w:r>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0702A1">
        <w:rPr>
          <w:sz w:val="24"/>
          <w:szCs w:val="24"/>
        </w:rPr>
        <w:fldChar w:fldCharType="begin"/>
      </w:r>
      <w:r w:rsidR="00D56F8C">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C8788C" w:rsidRPr="00250D0D" w:rsidRDefault="00C8788C" w:rsidP="00C8788C">
      <w:pPr>
        <w:pStyle w:val="aff6"/>
        <w:numPr>
          <w:ilvl w:val="3"/>
          <w:numId w:val="1"/>
        </w:numPr>
        <w:tabs>
          <w:tab w:val="num" w:pos="1134"/>
        </w:tabs>
        <w:suppressAutoHyphens w:val="0"/>
        <w:snapToGrid w:val="0"/>
        <w:spacing w:before="100" w:beforeAutospacing="1" w:line="240" w:lineRule="auto"/>
        <w:rPr>
          <w:sz w:val="24"/>
          <w:szCs w:val="24"/>
        </w:rPr>
      </w:pPr>
      <w:bookmarkStart w:id="852" w:name="_Ref55336378"/>
      <w:bookmarkStart w:id="853" w:name="_Toc57314676"/>
      <w:bookmarkStart w:id="854" w:name="_Toc69728990"/>
      <w:bookmarkStart w:id="855" w:name="_Toc98253942"/>
      <w:bookmarkStart w:id="856" w:name="_Toc165173868"/>
      <w:bookmarkStart w:id="857" w:name="_Toc423423674"/>
      <w:bookmarkStart w:id="858" w:name="_Toc441131380"/>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C8788C" w:rsidRPr="00250D0D" w:rsidRDefault="00C8788C" w:rsidP="00C8788C">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0702A1">
        <w:rPr>
          <w:sz w:val="24"/>
          <w:szCs w:val="24"/>
        </w:rPr>
        <w:fldChar w:fldCharType="begin"/>
      </w:r>
      <w:r>
        <w:rPr>
          <w:sz w:val="24"/>
          <w:szCs w:val="24"/>
        </w:rPr>
        <w:instrText xml:space="preserve"> REF _Ref444170115 \r \h </w:instrText>
      </w:r>
      <w:r w:rsidR="000702A1">
        <w:rPr>
          <w:sz w:val="24"/>
          <w:szCs w:val="24"/>
        </w:rPr>
      </w:r>
      <w:r w:rsidR="000702A1">
        <w:rPr>
          <w:sz w:val="24"/>
          <w:szCs w:val="24"/>
        </w:rPr>
        <w:fldChar w:fldCharType="separate"/>
      </w:r>
      <w:r w:rsidR="002A74A8">
        <w:rPr>
          <w:sz w:val="24"/>
          <w:szCs w:val="24"/>
        </w:rPr>
        <w:t>5.7.2</w:t>
      </w:r>
      <w:r w:rsidR="000702A1">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B0269">
        <w:rPr>
          <w:sz w:val="24"/>
          <w:szCs w:val="24"/>
        </w:rPr>
        <w:t xml:space="preserve"> </w:t>
      </w:r>
      <w:r w:rsidR="00DB0269" w:rsidRPr="00673EDD">
        <w:rPr>
          <w:sz w:val="24"/>
          <w:szCs w:val="24"/>
        </w:rPr>
        <w:t>В случае</w:t>
      </w:r>
      <w:proofErr w:type="gramStart"/>
      <w:r w:rsidR="00DB0269" w:rsidRPr="00673EDD">
        <w:rPr>
          <w:sz w:val="24"/>
          <w:szCs w:val="24"/>
        </w:rPr>
        <w:t>,</w:t>
      </w:r>
      <w:proofErr w:type="gramEnd"/>
      <w:r w:rsidR="00DB0269" w:rsidRPr="00673EDD">
        <w:rPr>
          <w:sz w:val="24"/>
          <w:szCs w:val="24"/>
        </w:rPr>
        <w:t xml:space="preserve"> если Участник/</w:t>
      </w:r>
      <w:r w:rsidR="00DB0269">
        <w:rPr>
          <w:sz w:val="24"/>
          <w:szCs w:val="24"/>
        </w:rPr>
        <w:t>соисполнитель/</w:t>
      </w:r>
      <w:r w:rsidR="00DB0269"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B0269">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59" w:name="_Ref449016681"/>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852"/>
      <w:bookmarkEnd w:id="853"/>
      <w:bookmarkEnd w:id="854"/>
      <w:bookmarkEnd w:id="855"/>
      <w:bookmarkEnd w:id="856"/>
      <w:bookmarkEnd w:id="857"/>
      <w:bookmarkEnd w:id="858"/>
      <w:bookmarkEnd w:id="859"/>
    </w:p>
    <w:p w:rsidR="004F4D80" w:rsidRPr="00D904EF" w:rsidRDefault="004F4D80" w:rsidP="004F4D80">
      <w:pPr>
        <w:pStyle w:val="3"/>
        <w:rPr>
          <w:szCs w:val="24"/>
        </w:rPr>
      </w:pPr>
      <w:bookmarkStart w:id="860" w:name="_Toc98253943"/>
      <w:bookmarkStart w:id="861" w:name="_Toc157248195"/>
      <w:bookmarkStart w:id="862" w:name="_Toc157496564"/>
      <w:bookmarkStart w:id="863" w:name="_Toc158206103"/>
      <w:bookmarkStart w:id="864" w:name="_Toc164057788"/>
      <w:bookmarkStart w:id="865" w:name="_Toc164137138"/>
      <w:bookmarkStart w:id="866" w:name="_Toc164161298"/>
      <w:bookmarkStart w:id="867" w:name="_Toc165173869"/>
      <w:bookmarkStart w:id="868" w:name="_Toc439170693"/>
      <w:bookmarkStart w:id="869" w:name="_Toc439172795"/>
      <w:bookmarkStart w:id="870" w:name="_Toc439173239"/>
      <w:bookmarkStart w:id="871" w:name="_Toc439238235"/>
      <w:bookmarkStart w:id="872" w:name="_Toc439252782"/>
      <w:bookmarkStart w:id="873" w:name="_Toc439323756"/>
      <w:bookmarkStart w:id="874" w:name="_Toc440361393"/>
      <w:bookmarkStart w:id="875" w:name="_Toc440376275"/>
      <w:bookmarkStart w:id="876" w:name="_Toc440382533"/>
      <w:bookmarkStart w:id="877" w:name="_Toc440447203"/>
      <w:bookmarkStart w:id="878" w:name="_Toc440632364"/>
      <w:bookmarkStart w:id="879" w:name="_Toc440875136"/>
      <w:bookmarkStart w:id="880" w:name="_Toc441131381"/>
      <w:r w:rsidRPr="00D904EF">
        <w:rPr>
          <w:szCs w:val="24"/>
        </w:rPr>
        <w:t>Форма Справки о перечне и годовых объемах выполнения аналогичных договоров</w:t>
      </w:r>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15176">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15176">
            <w:pPr>
              <w:numPr>
                <w:ilvl w:val="0"/>
                <w:numId w:val="60"/>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60"/>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60"/>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15176">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15176">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15176">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81" w:name="_Toc98253944"/>
      <w:bookmarkStart w:id="882" w:name="_Toc157248196"/>
      <w:bookmarkStart w:id="883" w:name="_Toc157496565"/>
      <w:bookmarkStart w:id="884" w:name="_Toc158206104"/>
      <w:bookmarkStart w:id="885" w:name="_Toc164057789"/>
      <w:bookmarkStart w:id="886" w:name="_Toc164137139"/>
      <w:bookmarkStart w:id="887" w:name="_Toc164161299"/>
      <w:bookmarkStart w:id="888" w:name="_Toc165173870"/>
      <w:r>
        <w:rPr>
          <w:szCs w:val="24"/>
        </w:rPr>
        <w:br w:type="page"/>
      </w:r>
    </w:p>
    <w:p w:rsidR="004F4D80" w:rsidRPr="00D904EF" w:rsidRDefault="004F4D80" w:rsidP="004F4D80">
      <w:pPr>
        <w:pStyle w:val="3"/>
        <w:rPr>
          <w:szCs w:val="24"/>
        </w:rPr>
      </w:pPr>
      <w:bookmarkStart w:id="889" w:name="_Toc439170694"/>
      <w:bookmarkStart w:id="890" w:name="_Toc439172796"/>
      <w:bookmarkStart w:id="891" w:name="_Toc439173240"/>
      <w:bookmarkStart w:id="892" w:name="_Toc439238236"/>
      <w:bookmarkStart w:id="893" w:name="_Toc439252783"/>
      <w:bookmarkStart w:id="894" w:name="_Toc439323757"/>
      <w:bookmarkStart w:id="895" w:name="_Toc440361394"/>
      <w:bookmarkStart w:id="896" w:name="_Toc440376276"/>
      <w:bookmarkStart w:id="897" w:name="_Toc440382534"/>
      <w:bookmarkStart w:id="898" w:name="_Toc440447204"/>
      <w:bookmarkStart w:id="899" w:name="_Toc440632365"/>
      <w:bookmarkStart w:id="900" w:name="_Toc440875137"/>
      <w:bookmarkStart w:id="901" w:name="_Toc441131382"/>
      <w:r w:rsidRPr="00D904EF">
        <w:rPr>
          <w:szCs w:val="24"/>
        </w:rPr>
        <w:lastRenderedPageBreak/>
        <w:t>Инструкции по заполнению</w:t>
      </w:r>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702A1">
        <w:rPr>
          <w:sz w:val="24"/>
          <w:szCs w:val="24"/>
        </w:rPr>
        <w:fldChar w:fldCharType="begin"/>
      </w:r>
      <w:r w:rsidR="00D90031">
        <w:rPr>
          <w:sz w:val="24"/>
          <w:szCs w:val="24"/>
        </w:rPr>
        <w:instrText xml:space="preserve"> REF _Ref440274159 \r \h </w:instrText>
      </w:r>
      <w:r w:rsidR="000702A1">
        <w:rPr>
          <w:sz w:val="24"/>
          <w:szCs w:val="24"/>
        </w:rPr>
      </w:r>
      <w:r w:rsidR="000702A1">
        <w:rPr>
          <w:sz w:val="24"/>
          <w:szCs w:val="24"/>
        </w:rPr>
        <w:fldChar w:fldCharType="separate"/>
      </w:r>
      <w:r w:rsidR="002A74A8">
        <w:rPr>
          <w:sz w:val="24"/>
          <w:szCs w:val="24"/>
        </w:rPr>
        <w:t>4</w:t>
      </w:r>
      <w:r w:rsidR="000702A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2" w:name="_Ref55336389"/>
      <w:bookmarkStart w:id="903" w:name="_Toc57314677"/>
      <w:bookmarkStart w:id="904" w:name="_Toc69728991"/>
      <w:bookmarkStart w:id="905" w:name="_Toc98253945"/>
      <w:bookmarkStart w:id="906" w:name="_Toc165173871"/>
      <w:bookmarkStart w:id="907" w:name="_Toc423423675"/>
      <w:bookmarkStart w:id="908" w:name="_Toc441131383"/>
      <w:r w:rsidRPr="00F647F7">
        <w:lastRenderedPageBreak/>
        <w:t xml:space="preserve">Справка о материально-технических ресурсах (форма </w:t>
      </w:r>
      <w:r w:rsidR="00B8118F">
        <w:t>9</w:t>
      </w:r>
      <w:r w:rsidRPr="00F647F7">
        <w:t>)</w:t>
      </w:r>
      <w:bookmarkEnd w:id="902"/>
      <w:bookmarkEnd w:id="903"/>
      <w:bookmarkEnd w:id="904"/>
      <w:bookmarkEnd w:id="905"/>
      <w:bookmarkEnd w:id="906"/>
      <w:bookmarkEnd w:id="907"/>
      <w:bookmarkEnd w:id="908"/>
    </w:p>
    <w:p w:rsidR="004F4D80" w:rsidRPr="00D904EF" w:rsidRDefault="004F4D80" w:rsidP="004F4D80">
      <w:pPr>
        <w:pStyle w:val="3"/>
        <w:rPr>
          <w:szCs w:val="24"/>
        </w:rPr>
      </w:pPr>
      <w:bookmarkStart w:id="909" w:name="_Toc98253946"/>
      <w:bookmarkStart w:id="910" w:name="_Toc157248198"/>
      <w:bookmarkStart w:id="911" w:name="_Toc157496567"/>
      <w:bookmarkStart w:id="912" w:name="_Toc158206106"/>
      <w:bookmarkStart w:id="913" w:name="_Toc164057791"/>
      <w:bookmarkStart w:id="914" w:name="_Toc164137141"/>
      <w:bookmarkStart w:id="915" w:name="_Toc164161301"/>
      <w:bookmarkStart w:id="916" w:name="_Toc165173872"/>
      <w:bookmarkStart w:id="917" w:name="_Toc439170696"/>
      <w:bookmarkStart w:id="918" w:name="_Toc439172798"/>
      <w:bookmarkStart w:id="919" w:name="_Toc439173242"/>
      <w:bookmarkStart w:id="920" w:name="_Toc439238238"/>
      <w:bookmarkStart w:id="921" w:name="_Toc439252785"/>
      <w:bookmarkStart w:id="922" w:name="_Toc439323759"/>
      <w:bookmarkStart w:id="923" w:name="_Toc440361396"/>
      <w:bookmarkStart w:id="924" w:name="_Toc440376278"/>
      <w:bookmarkStart w:id="925" w:name="_Toc440382536"/>
      <w:bookmarkStart w:id="926" w:name="_Toc440447206"/>
      <w:bookmarkStart w:id="927" w:name="_Toc440632367"/>
      <w:bookmarkStart w:id="928" w:name="_Toc440875139"/>
      <w:bookmarkStart w:id="929" w:name="_Toc441131384"/>
      <w:r w:rsidRPr="00D904EF">
        <w:rPr>
          <w:szCs w:val="24"/>
        </w:rPr>
        <w:t>Форма Справки о материально-технических ресурсах</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B15176">
            <w:pPr>
              <w:numPr>
                <w:ilvl w:val="0"/>
                <w:numId w:val="56"/>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6"/>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6"/>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30" w:name="_Toc98253947"/>
      <w:bookmarkStart w:id="931" w:name="_Toc157248199"/>
      <w:bookmarkStart w:id="932" w:name="_Toc157496568"/>
      <w:bookmarkStart w:id="933" w:name="_Toc158206107"/>
      <w:bookmarkStart w:id="934" w:name="_Toc164057792"/>
      <w:bookmarkStart w:id="935" w:name="_Toc164137142"/>
      <w:bookmarkStart w:id="936" w:name="_Toc164161302"/>
      <w:bookmarkStart w:id="937"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38" w:name="_Toc439170697"/>
      <w:bookmarkStart w:id="939" w:name="_Toc439172799"/>
      <w:bookmarkStart w:id="940" w:name="_Toc439173243"/>
      <w:bookmarkStart w:id="941" w:name="_Toc439238239"/>
      <w:bookmarkStart w:id="942" w:name="_Toc439252786"/>
      <w:bookmarkStart w:id="943" w:name="_Toc439323760"/>
      <w:bookmarkStart w:id="944" w:name="_Toc440361397"/>
      <w:bookmarkStart w:id="945" w:name="_Toc440376279"/>
      <w:bookmarkStart w:id="946" w:name="_Toc440382537"/>
      <w:bookmarkStart w:id="947" w:name="_Toc440447207"/>
      <w:bookmarkStart w:id="948" w:name="_Toc440632368"/>
      <w:bookmarkStart w:id="949" w:name="_Toc440875140"/>
      <w:bookmarkStart w:id="950" w:name="_Toc441131385"/>
      <w:r w:rsidRPr="00D904EF">
        <w:rPr>
          <w:szCs w:val="24"/>
        </w:rPr>
        <w:lastRenderedPageBreak/>
        <w:t>Инструкции по заполнению</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1" w:name="_Ref55336398"/>
      <w:bookmarkStart w:id="952" w:name="_Toc57314678"/>
      <w:bookmarkStart w:id="953" w:name="_Toc69728992"/>
      <w:bookmarkStart w:id="954" w:name="_Toc98253948"/>
      <w:bookmarkStart w:id="955" w:name="_Toc165173874"/>
      <w:bookmarkStart w:id="956" w:name="_Toc423423676"/>
      <w:bookmarkStart w:id="957" w:name="_Toc441131386"/>
      <w:r w:rsidRPr="00F647F7">
        <w:lastRenderedPageBreak/>
        <w:t xml:space="preserve">Справка о кадровых ресурсах (форма </w:t>
      </w:r>
      <w:r w:rsidR="00B8118F">
        <w:t>10</w:t>
      </w:r>
      <w:r w:rsidRPr="00F647F7">
        <w:t>)</w:t>
      </w:r>
      <w:bookmarkEnd w:id="951"/>
      <w:bookmarkEnd w:id="952"/>
      <w:bookmarkEnd w:id="953"/>
      <w:bookmarkEnd w:id="954"/>
      <w:bookmarkEnd w:id="955"/>
      <w:bookmarkEnd w:id="956"/>
      <w:bookmarkEnd w:id="957"/>
    </w:p>
    <w:p w:rsidR="004F4D80" w:rsidRPr="00D904EF" w:rsidRDefault="004F4D80" w:rsidP="004F4D80">
      <w:pPr>
        <w:pStyle w:val="3"/>
        <w:rPr>
          <w:szCs w:val="24"/>
        </w:rPr>
      </w:pPr>
      <w:bookmarkStart w:id="958" w:name="_Toc98253949"/>
      <w:bookmarkStart w:id="959" w:name="_Toc157248201"/>
      <w:bookmarkStart w:id="960" w:name="_Toc157496570"/>
      <w:bookmarkStart w:id="961" w:name="_Toc158206109"/>
      <w:bookmarkStart w:id="962" w:name="_Toc164057794"/>
      <w:bookmarkStart w:id="963" w:name="_Toc164137144"/>
      <w:bookmarkStart w:id="964" w:name="_Toc164161304"/>
      <w:bookmarkStart w:id="965" w:name="_Toc165173875"/>
      <w:bookmarkStart w:id="966" w:name="_Toc439170699"/>
      <w:bookmarkStart w:id="967" w:name="_Toc439172801"/>
      <w:bookmarkStart w:id="968" w:name="_Toc439173245"/>
      <w:bookmarkStart w:id="969" w:name="_Toc439238241"/>
      <w:bookmarkStart w:id="970" w:name="_Toc439252788"/>
      <w:bookmarkStart w:id="971" w:name="_Toc439323762"/>
      <w:bookmarkStart w:id="972" w:name="_Toc440361399"/>
      <w:bookmarkStart w:id="973" w:name="_Toc440376281"/>
      <w:bookmarkStart w:id="974" w:name="_Toc440382539"/>
      <w:bookmarkStart w:id="975" w:name="_Toc440447209"/>
      <w:bookmarkStart w:id="976" w:name="_Toc440632370"/>
      <w:bookmarkStart w:id="977" w:name="_Toc440875142"/>
      <w:bookmarkStart w:id="978" w:name="_Toc441131387"/>
      <w:r w:rsidRPr="00D904EF">
        <w:rPr>
          <w:szCs w:val="24"/>
        </w:rPr>
        <w:t>Форма Справки о кадровых ресурсах</w:t>
      </w:r>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15176">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15176">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15176">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15176">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15176">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79" w:name="_Toc98253950"/>
      <w:bookmarkStart w:id="980" w:name="_Toc157248202"/>
      <w:bookmarkStart w:id="981" w:name="_Toc157496571"/>
      <w:bookmarkStart w:id="982" w:name="_Toc158206110"/>
      <w:bookmarkStart w:id="983" w:name="_Toc164057795"/>
      <w:bookmarkStart w:id="984" w:name="_Toc164137145"/>
      <w:bookmarkStart w:id="985" w:name="_Toc164161305"/>
      <w:bookmarkStart w:id="986" w:name="_Toc165173876"/>
      <w:r>
        <w:rPr>
          <w:b/>
          <w:szCs w:val="24"/>
        </w:rPr>
        <w:br w:type="page"/>
      </w:r>
    </w:p>
    <w:p w:rsidR="004F4D80" w:rsidRPr="00D904EF" w:rsidRDefault="004F4D80" w:rsidP="004F4D80">
      <w:pPr>
        <w:pStyle w:val="3"/>
        <w:rPr>
          <w:szCs w:val="24"/>
        </w:rPr>
      </w:pPr>
      <w:bookmarkStart w:id="987" w:name="_Toc439170700"/>
      <w:bookmarkStart w:id="988" w:name="_Toc439172802"/>
      <w:bookmarkStart w:id="989" w:name="_Toc439173246"/>
      <w:bookmarkStart w:id="990" w:name="_Toc439238242"/>
      <w:bookmarkStart w:id="991" w:name="_Toc439252789"/>
      <w:bookmarkStart w:id="992" w:name="_Toc439323763"/>
      <w:bookmarkStart w:id="993" w:name="_Toc440361400"/>
      <w:bookmarkStart w:id="994" w:name="_Toc440376282"/>
      <w:bookmarkStart w:id="995" w:name="_Toc440382540"/>
      <w:bookmarkStart w:id="996" w:name="_Toc440447210"/>
      <w:bookmarkStart w:id="997" w:name="_Toc440632371"/>
      <w:bookmarkStart w:id="998" w:name="_Toc440875143"/>
      <w:bookmarkStart w:id="999" w:name="_Toc441131388"/>
      <w:r w:rsidRPr="00D904EF">
        <w:rPr>
          <w:szCs w:val="24"/>
        </w:rPr>
        <w:lastRenderedPageBreak/>
        <w:t>Инструкции по заполнению</w:t>
      </w:r>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00" w:name="_Toc165173881"/>
      <w:bookmarkStart w:id="1001" w:name="_Ref194749267"/>
      <w:bookmarkStart w:id="1002" w:name="_Toc423423677"/>
      <w:bookmarkStart w:id="1003" w:name="_Ref440271993"/>
      <w:bookmarkStart w:id="1004" w:name="_Ref440274659"/>
      <w:bookmarkStart w:id="1005" w:name="_Toc441131389"/>
      <w:bookmarkStart w:id="1006" w:name="_Ref90381523"/>
      <w:bookmarkStart w:id="1007" w:name="_Toc90385124"/>
      <w:bookmarkStart w:id="1008" w:name="_Ref96861029"/>
      <w:bookmarkStart w:id="1009" w:name="_Toc97651410"/>
      <w:bookmarkStart w:id="1010"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00"/>
      <w:bookmarkEnd w:id="1001"/>
      <w:bookmarkEnd w:id="1002"/>
      <w:bookmarkEnd w:id="1003"/>
      <w:bookmarkEnd w:id="1004"/>
      <w:bookmarkEnd w:id="1005"/>
    </w:p>
    <w:p w:rsidR="004F4D80" w:rsidRPr="00D904EF" w:rsidRDefault="004F4D80" w:rsidP="004F4D80">
      <w:pPr>
        <w:pStyle w:val="3"/>
        <w:rPr>
          <w:szCs w:val="24"/>
        </w:rPr>
      </w:pPr>
      <w:bookmarkStart w:id="1011" w:name="_Toc97651411"/>
      <w:bookmarkStart w:id="1012" w:name="_Toc98253956"/>
      <w:bookmarkStart w:id="1013" w:name="_Toc157248208"/>
      <w:bookmarkStart w:id="1014" w:name="_Toc157496577"/>
      <w:bookmarkStart w:id="1015" w:name="_Toc158206116"/>
      <w:bookmarkStart w:id="1016" w:name="_Toc164057801"/>
      <w:bookmarkStart w:id="1017" w:name="_Toc164137151"/>
      <w:bookmarkStart w:id="1018" w:name="_Toc164161311"/>
      <w:bookmarkStart w:id="1019" w:name="_Toc165173882"/>
      <w:bookmarkStart w:id="1020" w:name="_Toc439170702"/>
      <w:bookmarkStart w:id="1021" w:name="_Toc439172804"/>
      <w:bookmarkStart w:id="1022" w:name="_Toc439173248"/>
      <w:bookmarkStart w:id="1023" w:name="_Toc439238244"/>
      <w:bookmarkStart w:id="1024" w:name="_Toc439252791"/>
      <w:bookmarkStart w:id="1025" w:name="_Toc439323765"/>
      <w:bookmarkStart w:id="1026" w:name="_Toc440361402"/>
      <w:bookmarkStart w:id="1027" w:name="_Toc440376284"/>
      <w:bookmarkStart w:id="1028" w:name="_Toc440382542"/>
      <w:bookmarkStart w:id="1029" w:name="_Toc440447212"/>
      <w:bookmarkStart w:id="1030" w:name="_Toc440632373"/>
      <w:bookmarkStart w:id="1031" w:name="_Toc440875145"/>
      <w:bookmarkStart w:id="1032" w:name="_Toc44113139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15176">
      <w:pPr>
        <w:numPr>
          <w:ilvl w:val="0"/>
          <w:numId w:val="64"/>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15176">
      <w:pPr>
        <w:numPr>
          <w:ilvl w:val="0"/>
          <w:numId w:val="64"/>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15176">
      <w:pPr>
        <w:numPr>
          <w:ilvl w:val="0"/>
          <w:numId w:val="64"/>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3" w:name="_Toc97651412"/>
      <w:bookmarkStart w:id="1034" w:name="_Toc98253957"/>
      <w:bookmarkStart w:id="1035" w:name="_Toc157248209"/>
      <w:bookmarkStart w:id="1036" w:name="_Toc157496578"/>
      <w:bookmarkStart w:id="1037" w:name="_Toc158206117"/>
      <w:bookmarkStart w:id="1038" w:name="_Toc164057802"/>
      <w:bookmarkStart w:id="1039" w:name="_Toc164137152"/>
      <w:bookmarkStart w:id="1040" w:name="_Toc164161312"/>
      <w:bookmarkStart w:id="1041" w:name="_Toc165173883"/>
      <w:r>
        <w:rPr>
          <w:b/>
          <w:szCs w:val="24"/>
        </w:rPr>
        <w:br w:type="page"/>
      </w:r>
    </w:p>
    <w:p w:rsidR="004F4D80" w:rsidRPr="00D904EF" w:rsidRDefault="004F4D80" w:rsidP="004F4D80">
      <w:pPr>
        <w:pStyle w:val="3"/>
        <w:rPr>
          <w:szCs w:val="24"/>
        </w:rPr>
      </w:pPr>
      <w:bookmarkStart w:id="1042" w:name="_Toc439170703"/>
      <w:bookmarkStart w:id="1043" w:name="_Toc439172805"/>
      <w:bookmarkStart w:id="1044" w:name="_Toc439173249"/>
      <w:bookmarkStart w:id="1045" w:name="_Toc439238245"/>
      <w:bookmarkStart w:id="1046" w:name="_Toc439252792"/>
      <w:bookmarkStart w:id="1047" w:name="_Toc439323766"/>
      <w:bookmarkStart w:id="1048" w:name="_Toc440361403"/>
      <w:bookmarkStart w:id="1049" w:name="_Toc440376285"/>
      <w:bookmarkStart w:id="1050" w:name="_Toc440382543"/>
      <w:bookmarkStart w:id="1051" w:name="_Toc440447213"/>
      <w:bookmarkStart w:id="1052" w:name="_Toc440632374"/>
      <w:bookmarkStart w:id="1053" w:name="_Toc440875146"/>
      <w:bookmarkStart w:id="1054" w:name="_Toc441131391"/>
      <w:r w:rsidRPr="00D904EF">
        <w:rPr>
          <w:szCs w:val="24"/>
        </w:rPr>
        <w:lastRenderedPageBreak/>
        <w:t>Инструкции по заполнению</w:t>
      </w:r>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06"/>
    <w:bookmarkEnd w:id="1007"/>
    <w:bookmarkEnd w:id="1008"/>
    <w:bookmarkEnd w:id="1009"/>
    <w:bookmarkEnd w:id="101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055"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056" w:name="_Toc423423680"/>
      <w:bookmarkStart w:id="1057" w:name="_Ref440272035"/>
      <w:bookmarkStart w:id="1058" w:name="_Ref440274733"/>
      <w:bookmarkStart w:id="1059" w:name="_Toc441131392"/>
      <w:bookmarkStart w:id="1060" w:name="_Ref444181380"/>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055"/>
      <w:bookmarkEnd w:id="1056"/>
      <w:bookmarkEnd w:id="1057"/>
      <w:bookmarkEnd w:id="1058"/>
      <w:bookmarkEnd w:id="1059"/>
      <w:bookmarkEnd w:id="1060"/>
    </w:p>
    <w:p w:rsidR="004F4D80" w:rsidRPr="00E87023" w:rsidRDefault="004F4D80" w:rsidP="004F4D80">
      <w:pPr>
        <w:pStyle w:val="3"/>
        <w:rPr>
          <w:sz w:val="22"/>
        </w:rPr>
      </w:pPr>
      <w:bookmarkStart w:id="1061" w:name="_Toc343690584"/>
      <w:bookmarkStart w:id="1062" w:name="_Toc372294428"/>
      <w:bookmarkStart w:id="1063" w:name="_Toc379288896"/>
      <w:bookmarkStart w:id="1064" w:name="_Toc384734780"/>
      <w:bookmarkStart w:id="1065" w:name="_Toc396984078"/>
      <w:bookmarkStart w:id="1066" w:name="_Toc423423681"/>
      <w:bookmarkStart w:id="1067" w:name="_Toc439170710"/>
      <w:bookmarkStart w:id="1068" w:name="_Toc439172812"/>
      <w:bookmarkStart w:id="1069" w:name="_Toc439173253"/>
      <w:bookmarkStart w:id="1070" w:name="_Toc439238249"/>
      <w:bookmarkStart w:id="1071" w:name="_Toc439252796"/>
      <w:bookmarkStart w:id="1072" w:name="_Toc439323770"/>
      <w:bookmarkStart w:id="1073" w:name="_Toc440361405"/>
      <w:bookmarkStart w:id="1074" w:name="_Toc440376287"/>
      <w:bookmarkStart w:id="1075" w:name="_Toc440382545"/>
      <w:bookmarkStart w:id="1076" w:name="_Toc440447215"/>
      <w:bookmarkStart w:id="1077" w:name="_Toc440632376"/>
      <w:bookmarkStart w:id="1078" w:name="_Toc440875148"/>
      <w:bookmarkStart w:id="1079" w:name="_Toc4411313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80" w:name="_Toc343690585"/>
      <w:bookmarkStart w:id="1081" w:name="_Toc372294429"/>
      <w:bookmarkStart w:id="1082" w:name="_Toc379288897"/>
      <w:bookmarkStart w:id="1083" w:name="_Toc384734781"/>
      <w:bookmarkStart w:id="1084" w:name="_Toc396984079"/>
      <w:bookmarkStart w:id="1085" w:name="_Toc423423682"/>
      <w:bookmarkStart w:id="1086" w:name="_Toc439170711"/>
      <w:bookmarkStart w:id="1087" w:name="_Toc439172813"/>
      <w:bookmarkStart w:id="1088" w:name="_Toc439173254"/>
      <w:bookmarkStart w:id="1089" w:name="_Toc439238250"/>
      <w:bookmarkStart w:id="1090" w:name="_Toc439252797"/>
      <w:bookmarkStart w:id="1091" w:name="_Toc439323771"/>
      <w:bookmarkStart w:id="1092" w:name="_Toc440361406"/>
      <w:bookmarkStart w:id="1093" w:name="_Toc440376288"/>
      <w:bookmarkStart w:id="1094" w:name="_Toc440382546"/>
      <w:bookmarkStart w:id="1095" w:name="_Toc440447216"/>
      <w:bookmarkStart w:id="1096" w:name="_Toc440632377"/>
      <w:bookmarkStart w:id="1097" w:name="_Toc440875149"/>
      <w:bookmarkStart w:id="1098" w:name="_Toc441131394"/>
      <w:r w:rsidRPr="00D27071">
        <w:rPr>
          <w:szCs w:val="24"/>
        </w:rPr>
        <w:lastRenderedPageBreak/>
        <w:t>Инструкции по заполнению</w:t>
      </w:r>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9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00" w:name="_Toc423423683"/>
      <w:bookmarkStart w:id="1101" w:name="_Ref440272051"/>
      <w:bookmarkStart w:id="1102" w:name="_Ref440274744"/>
      <w:bookmarkStart w:id="1103" w:name="_Toc4411313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099"/>
      <w:bookmarkEnd w:id="1100"/>
      <w:bookmarkEnd w:id="1101"/>
      <w:bookmarkEnd w:id="1102"/>
      <w:bookmarkEnd w:id="1103"/>
    </w:p>
    <w:p w:rsidR="004F4D80" w:rsidRPr="008C4223" w:rsidRDefault="004F4D80" w:rsidP="004F4D80">
      <w:pPr>
        <w:pStyle w:val="3"/>
        <w:rPr>
          <w:szCs w:val="24"/>
        </w:rPr>
      </w:pPr>
      <w:bookmarkStart w:id="1104" w:name="_Toc343690587"/>
      <w:bookmarkStart w:id="1105" w:name="_Toc372294431"/>
      <w:bookmarkStart w:id="1106" w:name="_Toc379288899"/>
      <w:bookmarkStart w:id="1107" w:name="_Toc384734783"/>
      <w:bookmarkStart w:id="1108" w:name="_Toc396984081"/>
      <w:bookmarkStart w:id="1109" w:name="_Toc423423684"/>
      <w:bookmarkStart w:id="1110" w:name="_Toc439170713"/>
      <w:bookmarkStart w:id="1111" w:name="_Toc439172815"/>
      <w:bookmarkStart w:id="1112" w:name="_Toc439173256"/>
      <w:bookmarkStart w:id="1113" w:name="_Toc439238252"/>
      <w:bookmarkStart w:id="1114" w:name="_Toc439252799"/>
      <w:bookmarkStart w:id="1115" w:name="_Toc439323773"/>
      <w:bookmarkStart w:id="1116" w:name="_Toc440361408"/>
      <w:bookmarkStart w:id="1117" w:name="_Toc440376290"/>
      <w:bookmarkStart w:id="1118" w:name="_Toc440382548"/>
      <w:bookmarkStart w:id="1119" w:name="_Toc440447218"/>
      <w:bookmarkStart w:id="1120" w:name="_Toc440632379"/>
      <w:bookmarkStart w:id="1121" w:name="_Toc440875151"/>
      <w:bookmarkStart w:id="1122" w:name="_Toc441131396"/>
      <w:r w:rsidRPr="008C4223">
        <w:rPr>
          <w:szCs w:val="24"/>
        </w:rPr>
        <w:t xml:space="preserve">Форма </w:t>
      </w:r>
      <w:bookmarkEnd w:id="1104"/>
      <w:bookmarkEnd w:id="1105"/>
      <w:bookmarkEnd w:id="1106"/>
      <w:bookmarkEnd w:id="1107"/>
      <w:bookmarkEnd w:id="1108"/>
      <w:bookmarkEnd w:id="1109"/>
      <w:bookmarkEnd w:id="1110"/>
      <w:bookmarkEnd w:id="1111"/>
      <w:bookmarkEnd w:id="1112"/>
      <w:bookmarkEnd w:id="1113"/>
      <w:bookmarkEnd w:id="1114"/>
      <w:r w:rsidR="000D70B6" w:rsidRPr="000D70B6">
        <w:rPr>
          <w:szCs w:val="24"/>
        </w:rPr>
        <w:t>Согласия на обработку персональных данных</w:t>
      </w:r>
      <w:bookmarkEnd w:id="1115"/>
      <w:bookmarkEnd w:id="1116"/>
      <w:bookmarkEnd w:id="1117"/>
      <w:bookmarkEnd w:id="1118"/>
      <w:bookmarkEnd w:id="1119"/>
      <w:bookmarkEnd w:id="1120"/>
      <w:bookmarkEnd w:id="1121"/>
      <w:bookmarkEnd w:id="1122"/>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23" w:name="_Toc439252801"/>
      <w:bookmarkStart w:id="1124" w:name="_Toc439323774"/>
      <w:bookmarkStart w:id="1125" w:name="_Toc440361409"/>
      <w:bookmarkStart w:id="1126" w:name="_Toc440376291"/>
      <w:bookmarkStart w:id="1127" w:name="_Toc440382549"/>
      <w:bookmarkStart w:id="1128" w:name="_Toc440447219"/>
      <w:bookmarkStart w:id="1129" w:name="_Toc440632380"/>
      <w:bookmarkStart w:id="1130" w:name="_Toc440875152"/>
      <w:bookmarkStart w:id="1131" w:name="_Toc441131397"/>
      <w:r w:rsidRPr="005A2CAE">
        <w:rPr>
          <w:szCs w:val="24"/>
        </w:rPr>
        <w:lastRenderedPageBreak/>
        <w:t>Инструкции по заполнению</w:t>
      </w:r>
      <w:bookmarkEnd w:id="1123"/>
      <w:bookmarkEnd w:id="1124"/>
      <w:bookmarkEnd w:id="1125"/>
      <w:bookmarkEnd w:id="1126"/>
      <w:bookmarkEnd w:id="1127"/>
      <w:bookmarkEnd w:id="1128"/>
      <w:bookmarkEnd w:id="1129"/>
      <w:bookmarkEnd w:id="1130"/>
      <w:bookmarkEnd w:id="1131"/>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32" w:name="_Ref440272256"/>
      <w:bookmarkStart w:id="1133" w:name="_Ref440272678"/>
      <w:bookmarkStart w:id="1134" w:name="_Ref440274944"/>
      <w:bookmarkStart w:id="1135" w:name="_Toc441131398"/>
      <w:r w:rsidRPr="007A6A39">
        <w:lastRenderedPageBreak/>
        <w:t>Соглашение о неустойке (форма 1</w:t>
      </w:r>
      <w:r w:rsidR="00635719">
        <w:t>4</w:t>
      </w:r>
      <w:r w:rsidRPr="007A6A39">
        <w:t>)</w:t>
      </w:r>
      <w:bookmarkEnd w:id="1132"/>
      <w:bookmarkEnd w:id="1133"/>
      <w:bookmarkEnd w:id="1134"/>
      <w:bookmarkEnd w:id="1135"/>
    </w:p>
    <w:p w:rsidR="007A6A39" w:rsidRPr="007A6A39" w:rsidRDefault="007A6A39" w:rsidP="007A6A39">
      <w:pPr>
        <w:pStyle w:val="3"/>
        <w:rPr>
          <w:szCs w:val="24"/>
        </w:rPr>
      </w:pPr>
      <w:bookmarkStart w:id="1136" w:name="_Toc439170715"/>
      <w:bookmarkStart w:id="1137" w:name="_Toc439172817"/>
      <w:bookmarkStart w:id="1138" w:name="_Toc439173259"/>
      <w:bookmarkStart w:id="1139" w:name="_Toc439238255"/>
      <w:bookmarkStart w:id="1140" w:name="_Toc439252803"/>
      <w:bookmarkStart w:id="1141" w:name="_Toc439323776"/>
      <w:bookmarkStart w:id="1142" w:name="_Toc440361411"/>
      <w:bookmarkStart w:id="1143" w:name="_Toc440376293"/>
      <w:bookmarkStart w:id="1144" w:name="_Toc440382551"/>
      <w:bookmarkStart w:id="1145" w:name="_Toc440447221"/>
      <w:bookmarkStart w:id="1146" w:name="_Toc440632382"/>
      <w:bookmarkStart w:id="1147" w:name="_Toc440875154"/>
      <w:bookmarkStart w:id="1148" w:name="_Toc441131399"/>
      <w:r w:rsidRPr="007A6A39">
        <w:rPr>
          <w:szCs w:val="24"/>
        </w:rPr>
        <w:t>Форма соглашени</w:t>
      </w:r>
      <w:r w:rsidR="00E47073">
        <w:rPr>
          <w:szCs w:val="24"/>
        </w:rPr>
        <w:t>я</w:t>
      </w:r>
      <w:r w:rsidRPr="007A6A39">
        <w:rPr>
          <w:szCs w:val="24"/>
        </w:rPr>
        <w:t xml:space="preserve"> о неустойке</w:t>
      </w:r>
      <w:bookmarkEnd w:id="1136"/>
      <w:bookmarkEnd w:id="1137"/>
      <w:bookmarkEnd w:id="1138"/>
      <w:bookmarkEnd w:id="1139"/>
      <w:bookmarkEnd w:id="1140"/>
      <w:bookmarkEnd w:id="1141"/>
      <w:bookmarkEnd w:id="1142"/>
      <w:bookmarkEnd w:id="1143"/>
      <w:bookmarkEnd w:id="1144"/>
      <w:bookmarkEnd w:id="1145"/>
      <w:bookmarkEnd w:id="1146"/>
      <w:bookmarkEnd w:id="1147"/>
      <w:bookmarkEnd w:id="1148"/>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F551C" w:rsidRPr="007A6A39" w:rsidRDefault="00AF551C" w:rsidP="00AF551C">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F551C" w:rsidRPr="007A6A39" w:rsidRDefault="00AF551C" w:rsidP="00AF551C">
      <w:pPr>
        <w:pStyle w:val="afd"/>
        <w:ind w:firstLine="709"/>
        <w:rPr>
          <w:sz w:val="24"/>
          <w:szCs w:val="24"/>
        </w:rPr>
      </w:pPr>
    </w:p>
    <w:p w:rsidR="00AF551C" w:rsidRDefault="00AF551C"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0702A1">
        <w:rPr>
          <w:vertAlign w:val="subscript"/>
        </w:rPr>
        <w:fldChar w:fldCharType="begin"/>
      </w:r>
      <w:r>
        <w:rPr>
          <w:vertAlign w:val="subscript"/>
        </w:rPr>
        <w:instrText xml:space="preserve"> REF _Ref440275279 \r \h </w:instrText>
      </w:r>
      <w:r w:rsidR="000702A1">
        <w:rPr>
          <w:vertAlign w:val="subscript"/>
        </w:rPr>
      </w:r>
      <w:r w:rsidR="000702A1">
        <w:rPr>
          <w:vertAlign w:val="subscript"/>
        </w:rPr>
        <w:fldChar w:fldCharType="separate"/>
      </w:r>
      <w:r w:rsidR="002A74A8">
        <w:rPr>
          <w:vertAlign w:val="subscript"/>
        </w:rPr>
        <w:t>1.1.4</w:t>
      </w:r>
      <w:r w:rsidR="000702A1">
        <w:rPr>
          <w:vertAlign w:val="subscript"/>
        </w:rPr>
        <w:fldChar w:fldCharType="end"/>
      </w:r>
      <w:r>
        <w:rPr>
          <w:vertAlign w:val="subscript"/>
        </w:rPr>
        <w:t xml:space="preserve"> </w:t>
      </w:r>
      <w:r w:rsidRPr="00D904EF">
        <w:rPr>
          <w:vertAlign w:val="subscript"/>
        </w:rPr>
        <w:t>Документации по запросу предложений</w:t>
      </w:r>
    </w:p>
    <w:p w:rsidR="00AF551C" w:rsidRDefault="00AF551C" w:rsidP="00AF551C">
      <w:pPr>
        <w:pStyle w:val="afd"/>
        <w:tabs>
          <w:tab w:val="clear" w:pos="9360"/>
        </w:tabs>
        <w:suppressAutoHyphens w:val="0"/>
        <w:jc w:val="both"/>
        <w:rPr>
          <w:sz w:val="24"/>
          <w:szCs w:val="24"/>
        </w:rPr>
      </w:pPr>
    </w:p>
    <w:p w:rsidR="00AF551C" w:rsidRPr="007A6A39" w:rsidRDefault="00AF551C" w:rsidP="00AF551C">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F551C" w:rsidRDefault="00AF551C"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0702A1">
        <w:rPr>
          <w:vertAlign w:val="subscript"/>
        </w:rPr>
        <w:fldChar w:fldCharType="begin"/>
      </w:r>
      <w:r>
        <w:rPr>
          <w:vertAlign w:val="subscript"/>
        </w:rPr>
        <w:instrText xml:space="preserve"> REF _Ref440275279 \r \h </w:instrText>
      </w:r>
      <w:r w:rsidR="000702A1">
        <w:rPr>
          <w:vertAlign w:val="subscript"/>
        </w:rPr>
      </w:r>
      <w:r w:rsidR="000702A1">
        <w:rPr>
          <w:vertAlign w:val="subscript"/>
        </w:rPr>
        <w:fldChar w:fldCharType="separate"/>
      </w:r>
      <w:r w:rsidR="002A74A8">
        <w:rPr>
          <w:vertAlign w:val="subscript"/>
        </w:rPr>
        <w:t>1.1.4</w:t>
      </w:r>
      <w:r w:rsidR="000702A1">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B15176">
      <w:pPr>
        <w:pStyle w:val="afd"/>
        <w:numPr>
          <w:ilvl w:val="0"/>
          <w:numId w:val="69"/>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49" w:name="_Toc439170716"/>
      <w:bookmarkStart w:id="1150" w:name="_Toc439172818"/>
      <w:bookmarkStart w:id="1151" w:name="_Toc439173260"/>
      <w:bookmarkStart w:id="1152" w:name="_Toc439238256"/>
      <w:bookmarkStart w:id="1153" w:name="_Toc439252804"/>
      <w:bookmarkStart w:id="1154" w:name="_Toc439323777"/>
      <w:bookmarkStart w:id="1155" w:name="_Toc440361412"/>
      <w:bookmarkStart w:id="1156" w:name="_Toc440376294"/>
      <w:bookmarkStart w:id="1157" w:name="_Toc440382552"/>
      <w:bookmarkStart w:id="1158" w:name="_Toc440447222"/>
      <w:bookmarkStart w:id="1159" w:name="_Toc440632383"/>
      <w:bookmarkStart w:id="1160" w:name="_Toc440875155"/>
      <w:bookmarkStart w:id="1161" w:name="_Toc441131400"/>
      <w:r w:rsidRPr="007857E5">
        <w:rPr>
          <w:szCs w:val="24"/>
        </w:rPr>
        <w:lastRenderedPageBreak/>
        <w:t>Инструкции по заполнению</w:t>
      </w:r>
      <w:bookmarkEnd w:id="1149"/>
      <w:bookmarkEnd w:id="1150"/>
      <w:bookmarkEnd w:id="1151"/>
      <w:bookmarkEnd w:id="1152"/>
      <w:bookmarkEnd w:id="1153"/>
      <w:bookmarkEnd w:id="1154"/>
      <w:bookmarkEnd w:id="1155"/>
      <w:bookmarkEnd w:id="1156"/>
      <w:bookmarkEnd w:id="1157"/>
      <w:bookmarkEnd w:id="1158"/>
      <w:bookmarkEnd w:id="1159"/>
      <w:bookmarkEnd w:id="1160"/>
      <w:bookmarkEnd w:id="1161"/>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дату и номер заявки в соответствии с письмом о подаче оферты </w:t>
      </w:r>
      <w:r w:rsidR="00D90031" w:rsidRPr="002669B3">
        <w:rPr>
          <w:sz w:val="24"/>
          <w:szCs w:val="24"/>
        </w:rPr>
        <w:t xml:space="preserve">(подраздел </w:t>
      </w:r>
      <w:r w:rsidR="00D616EA">
        <w:fldChar w:fldCharType="begin"/>
      </w:r>
      <w:r w:rsidR="00D616EA">
        <w:instrText xml:space="preserve"> REF _Ref55336310 \r \h  \* MERGEFORMAT </w:instrText>
      </w:r>
      <w:r w:rsidR="00D616EA">
        <w:fldChar w:fldCharType="separate"/>
      </w:r>
      <w:r w:rsidR="002A74A8" w:rsidRPr="002A74A8">
        <w:rPr>
          <w:sz w:val="24"/>
          <w:szCs w:val="24"/>
        </w:rPr>
        <w:t>5.1</w:t>
      </w:r>
      <w:r w:rsidR="00D616EA">
        <w:fldChar w:fldCharType="end"/>
      </w:r>
      <w:r w:rsidR="00D90031" w:rsidRPr="002669B3">
        <w:rPr>
          <w:sz w:val="24"/>
          <w:szCs w:val="24"/>
        </w:rPr>
        <w:t>)</w:t>
      </w:r>
      <w:r w:rsidRPr="002669B3">
        <w:rPr>
          <w:sz w:val="24"/>
          <w:szCs w:val="24"/>
        </w:rPr>
        <w:t>.</w:t>
      </w:r>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свое фирменное наименование (в </w:t>
      </w:r>
      <w:proofErr w:type="spellStart"/>
      <w:r w:rsidRPr="002669B3">
        <w:rPr>
          <w:sz w:val="24"/>
          <w:szCs w:val="24"/>
        </w:rPr>
        <w:t>т.ч</w:t>
      </w:r>
      <w:proofErr w:type="spellEnd"/>
      <w:r w:rsidRPr="002669B3">
        <w:rPr>
          <w:sz w:val="24"/>
          <w:szCs w:val="24"/>
        </w:rPr>
        <w:t>. организационно-правовую форму) и свой адрес.</w:t>
      </w:r>
    </w:p>
    <w:p w:rsidR="00AF551C" w:rsidRPr="002669B3" w:rsidRDefault="00AF551C"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62" w:name="_Ref440272274"/>
      <w:bookmarkStart w:id="1163" w:name="_Ref440274756"/>
      <w:bookmarkStart w:id="1164" w:name="_Toc4411314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162"/>
      <w:bookmarkEnd w:id="1163"/>
      <w:bookmarkEnd w:id="1164"/>
    </w:p>
    <w:p w:rsidR="007857E5" w:rsidRPr="00E47073" w:rsidRDefault="007857E5" w:rsidP="007857E5">
      <w:pPr>
        <w:pStyle w:val="3"/>
        <w:rPr>
          <w:szCs w:val="24"/>
        </w:rPr>
      </w:pPr>
      <w:bookmarkStart w:id="1165" w:name="_Toc439170718"/>
      <w:bookmarkStart w:id="1166" w:name="_Toc439172820"/>
      <w:bookmarkStart w:id="1167" w:name="_Toc439173262"/>
      <w:bookmarkStart w:id="1168" w:name="_Toc439238258"/>
      <w:bookmarkStart w:id="1169" w:name="_Toc439252806"/>
      <w:bookmarkStart w:id="1170" w:name="_Toc439323779"/>
      <w:bookmarkStart w:id="1171" w:name="_Toc440361414"/>
      <w:bookmarkStart w:id="1172" w:name="_Toc440376296"/>
      <w:bookmarkStart w:id="1173" w:name="_Toc440382554"/>
      <w:bookmarkStart w:id="1174" w:name="_Toc440447224"/>
      <w:bookmarkStart w:id="1175" w:name="_Toc440632385"/>
      <w:bookmarkStart w:id="1176" w:name="_Toc440875157"/>
      <w:bookmarkStart w:id="1177" w:name="_Toc441131402"/>
      <w:r w:rsidRPr="00E47073">
        <w:rPr>
          <w:szCs w:val="24"/>
        </w:rPr>
        <w:t xml:space="preserve">Форма </w:t>
      </w:r>
      <w:bookmarkEnd w:id="1165"/>
      <w:r w:rsidR="00E47073" w:rsidRPr="00E47073">
        <w:rPr>
          <w:szCs w:val="24"/>
        </w:rPr>
        <w:t>согласия Участника налоговым органам на разглашение сведений, составляющих налоговую тайну</w:t>
      </w:r>
      <w:bookmarkEnd w:id="1166"/>
      <w:bookmarkEnd w:id="1167"/>
      <w:bookmarkEnd w:id="1168"/>
      <w:bookmarkEnd w:id="1169"/>
      <w:bookmarkEnd w:id="1170"/>
      <w:bookmarkEnd w:id="1171"/>
      <w:bookmarkEnd w:id="1172"/>
      <w:bookmarkEnd w:id="1173"/>
      <w:bookmarkEnd w:id="1174"/>
      <w:bookmarkEnd w:id="1175"/>
      <w:bookmarkEnd w:id="1176"/>
      <w:bookmarkEnd w:id="117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78" w:name="_Toc300142269"/>
      <w:bookmarkStart w:id="1179" w:name="_Toc309735391"/>
      <w:bookmarkStart w:id="118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78"/>
      <w:r w:rsidRPr="007857E5">
        <w:rPr>
          <w:b/>
          <w:bCs w:val="0"/>
          <w:snapToGrid w:val="0"/>
          <w:sz w:val="24"/>
          <w:szCs w:val="24"/>
        </w:rPr>
        <w:t xml:space="preserve"> </w:t>
      </w:r>
      <w:bookmarkEnd w:id="1179"/>
      <w:bookmarkEnd w:id="118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81" w:name="_Toc439170719"/>
      <w:bookmarkStart w:id="1182" w:name="_Toc439172821"/>
      <w:bookmarkStart w:id="1183" w:name="_Toc439173263"/>
      <w:bookmarkStart w:id="1184" w:name="_Toc439238259"/>
      <w:bookmarkStart w:id="1185" w:name="_Toc439252807"/>
      <w:bookmarkStart w:id="1186" w:name="_Toc439323780"/>
      <w:bookmarkStart w:id="1187" w:name="_Toc440361415"/>
      <w:bookmarkStart w:id="1188" w:name="_Toc440376297"/>
      <w:bookmarkStart w:id="1189" w:name="_Toc440382555"/>
      <w:bookmarkStart w:id="1190" w:name="_Toc440447225"/>
      <w:bookmarkStart w:id="1191" w:name="_Toc440632386"/>
      <w:bookmarkStart w:id="1192" w:name="_Toc440875158"/>
      <w:bookmarkStart w:id="1193" w:name="_Toc441131403"/>
      <w:r w:rsidRPr="007857E5">
        <w:rPr>
          <w:szCs w:val="24"/>
        </w:rPr>
        <w:lastRenderedPageBreak/>
        <w:t>Инструкции по заполнению</w:t>
      </w:r>
      <w:bookmarkEnd w:id="1181"/>
      <w:bookmarkEnd w:id="1182"/>
      <w:bookmarkEnd w:id="1183"/>
      <w:bookmarkEnd w:id="1184"/>
      <w:bookmarkEnd w:id="1185"/>
      <w:bookmarkEnd w:id="1186"/>
      <w:bookmarkEnd w:id="1187"/>
      <w:bookmarkEnd w:id="1188"/>
      <w:bookmarkEnd w:id="1189"/>
      <w:bookmarkEnd w:id="1190"/>
      <w:bookmarkEnd w:id="1191"/>
      <w:bookmarkEnd w:id="1192"/>
      <w:bookmarkEnd w:id="119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51"/>
          <w:headerReference w:type="default" r:id="rId52"/>
          <w:footerReference w:type="even" r:id="rId53"/>
          <w:headerReference w:type="first" r:id="rId54"/>
          <w:footerReference w:type="first" r:id="rId5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94" w:name="_Ref93268095"/>
      <w:bookmarkStart w:id="1195" w:name="_Ref93268099"/>
      <w:bookmarkStart w:id="1196" w:name="_Toc98253958"/>
      <w:bookmarkStart w:id="1197" w:name="_Toc165173884"/>
      <w:bookmarkStart w:id="1198" w:name="_Toc423423678"/>
      <w:bookmarkStart w:id="1199" w:name="_Ref440272510"/>
      <w:bookmarkStart w:id="1200" w:name="_Ref440274961"/>
      <w:bookmarkStart w:id="1201" w:name="_Ref90381141"/>
      <w:bookmarkStart w:id="1202" w:name="_Toc90385121"/>
      <w:bookmarkStart w:id="1203" w:name="_Toc98253952"/>
      <w:bookmarkStart w:id="1204" w:name="_Toc165173878"/>
      <w:bookmarkStart w:id="1205" w:name="_Toc423427449"/>
      <w:bookmarkStart w:id="1206" w:name="_Toc44113140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p>
    <w:p w:rsidR="00635719" w:rsidRPr="00D904EF" w:rsidRDefault="00635719" w:rsidP="00635719">
      <w:pPr>
        <w:pStyle w:val="3"/>
        <w:rPr>
          <w:szCs w:val="24"/>
        </w:rPr>
      </w:pPr>
      <w:bookmarkStart w:id="1207" w:name="_Toc90385125"/>
      <w:bookmarkStart w:id="1208" w:name="_Toc439170705"/>
      <w:bookmarkStart w:id="1209" w:name="_Toc439172807"/>
      <w:bookmarkStart w:id="1210" w:name="_Toc439173268"/>
      <w:bookmarkStart w:id="1211" w:name="_Toc439238264"/>
      <w:bookmarkStart w:id="1212" w:name="_Toc439252812"/>
      <w:bookmarkStart w:id="1213" w:name="_Toc439323785"/>
      <w:bookmarkStart w:id="1214" w:name="_Toc440361420"/>
      <w:bookmarkStart w:id="1215" w:name="_Toc440376302"/>
      <w:bookmarkStart w:id="1216" w:name="_Toc440382560"/>
      <w:bookmarkStart w:id="1217" w:name="_Toc440447230"/>
      <w:bookmarkStart w:id="1218" w:name="_Toc440632391"/>
      <w:bookmarkStart w:id="1219" w:name="_Toc440875160"/>
      <w:bookmarkStart w:id="1220" w:name="_Toc441131405"/>
      <w:r w:rsidRPr="00D904EF">
        <w:rPr>
          <w:szCs w:val="24"/>
        </w:rPr>
        <w:t xml:space="preserve">Форма </w:t>
      </w:r>
      <w:bookmarkEnd w:id="1207"/>
      <w:bookmarkEnd w:id="1208"/>
      <w:bookmarkEnd w:id="1209"/>
      <w:bookmarkEnd w:id="1210"/>
      <w:bookmarkEnd w:id="1211"/>
      <w:bookmarkEnd w:id="1212"/>
      <w:bookmarkEnd w:id="1213"/>
      <w:bookmarkEnd w:id="1214"/>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15"/>
      <w:bookmarkEnd w:id="1216"/>
      <w:bookmarkEnd w:id="1217"/>
      <w:bookmarkEnd w:id="1218"/>
      <w:bookmarkEnd w:id="1219"/>
      <w:bookmarkEnd w:id="1220"/>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21" w:name="_Toc90385126"/>
      <w:bookmarkStart w:id="1222" w:name="_Toc98253959"/>
      <w:bookmarkStart w:id="1223" w:name="_Toc157248211"/>
      <w:bookmarkStart w:id="1224" w:name="_Toc157496580"/>
      <w:bookmarkStart w:id="1225" w:name="_Toc158206119"/>
      <w:bookmarkStart w:id="1226" w:name="_Toc164057804"/>
      <w:bookmarkStart w:id="1227" w:name="_Toc164137154"/>
      <w:bookmarkStart w:id="1228" w:name="_Toc164161314"/>
      <w:bookmarkStart w:id="1229" w:name="_Toc165173885"/>
      <w:r>
        <w:rPr>
          <w:b/>
          <w:szCs w:val="24"/>
        </w:rPr>
        <w:br w:type="page"/>
      </w:r>
    </w:p>
    <w:p w:rsidR="00635719" w:rsidRPr="00D904EF" w:rsidRDefault="00635719" w:rsidP="00635719">
      <w:pPr>
        <w:pStyle w:val="3"/>
        <w:rPr>
          <w:szCs w:val="24"/>
        </w:rPr>
      </w:pPr>
      <w:bookmarkStart w:id="1230" w:name="_Toc439170706"/>
      <w:bookmarkStart w:id="1231" w:name="_Toc439172808"/>
      <w:bookmarkStart w:id="1232" w:name="_Toc439173269"/>
      <w:bookmarkStart w:id="1233" w:name="_Toc439238265"/>
      <w:bookmarkStart w:id="1234" w:name="_Toc439252813"/>
      <w:bookmarkStart w:id="1235" w:name="_Toc439323786"/>
      <w:bookmarkStart w:id="1236" w:name="_Toc440361421"/>
      <w:bookmarkStart w:id="1237" w:name="_Toc440376303"/>
      <w:bookmarkStart w:id="1238" w:name="_Toc440382561"/>
      <w:bookmarkStart w:id="1239" w:name="_Toc440447231"/>
      <w:bookmarkStart w:id="1240" w:name="_Toc440632392"/>
      <w:bookmarkStart w:id="1241" w:name="_Toc440875161"/>
      <w:bookmarkStart w:id="1242" w:name="_Toc441131406"/>
      <w:r w:rsidRPr="00D904EF">
        <w:rPr>
          <w:szCs w:val="24"/>
        </w:rPr>
        <w:lastRenderedPageBreak/>
        <w:t>Инструкции по заполнению</w:t>
      </w:r>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0702A1">
        <w:rPr>
          <w:sz w:val="24"/>
          <w:szCs w:val="24"/>
        </w:rPr>
        <w:fldChar w:fldCharType="begin"/>
      </w:r>
      <w:r w:rsidR="00C718E2">
        <w:rPr>
          <w:sz w:val="24"/>
          <w:szCs w:val="24"/>
        </w:rPr>
        <w:instrText xml:space="preserve"> REF _Ref440271628 \r \h </w:instrText>
      </w:r>
      <w:r w:rsidR="000702A1">
        <w:rPr>
          <w:sz w:val="24"/>
          <w:szCs w:val="24"/>
        </w:rPr>
      </w:r>
      <w:r w:rsidR="000702A1">
        <w:rPr>
          <w:sz w:val="24"/>
          <w:szCs w:val="24"/>
        </w:rPr>
        <w:fldChar w:fldCharType="separate"/>
      </w:r>
      <w:r w:rsidR="002A74A8">
        <w:rPr>
          <w:sz w:val="24"/>
          <w:szCs w:val="24"/>
        </w:rPr>
        <w:t>3.3.9</w:t>
      </w:r>
      <w:r w:rsidR="000702A1">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0702A1">
        <w:rPr>
          <w:sz w:val="24"/>
          <w:szCs w:val="24"/>
        </w:rPr>
        <w:fldChar w:fldCharType="begin"/>
      </w:r>
      <w:r w:rsidR="00D90031">
        <w:rPr>
          <w:sz w:val="24"/>
          <w:szCs w:val="24"/>
        </w:rPr>
        <w:instrText xml:space="preserve"> REF _Ref440274337 \r \h </w:instrText>
      </w:r>
      <w:r w:rsidR="000702A1">
        <w:rPr>
          <w:sz w:val="24"/>
          <w:szCs w:val="24"/>
        </w:rPr>
      </w:r>
      <w:r w:rsidR="000702A1">
        <w:rPr>
          <w:sz w:val="24"/>
          <w:szCs w:val="24"/>
        </w:rPr>
        <w:fldChar w:fldCharType="separate"/>
      </w:r>
      <w:r w:rsidR="002A74A8">
        <w:rPr>
          <w:sz w:val="24"/>
          <w:szCs w:val="24"/>
        </w:rPr>
        <w:t>5.2</w:t>
      </w:r>
      <w:r w:rsidR="000702A1">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0702A1">
        <w:rPr>
          <w:sz w:val="24"/>
          <w:szCs w:val="24"/>
        </w:rPr>
        <w:fldChar w:fldCharType="begin"/>
      </w:r>
      <w:r w:rsidR="00D90031">
        <w:rPr>
          <w:sz w:val="24"/>
          <w:szCs w:val="24"/>
        </w:rPr>
        <w:instrText xml:space="preserve"> REF _Ref440274366 \r \h </w:instrText>
      </w:r>
      <w:r w:rsidR="000702A1">
        <w:rPr>
          <w:sz w:val="24"/>
          <w:szCs w:val="24"/>
        </w:rPr>
      </w:r>
      <w:r w:rsidR="000702A1">
        <w:rPr>
          <w:sz w:val="24"/>
          <w:szCs w:val="24"/>
        </w:rPr>
        <w:fldChar w:fldCharType="separate"/>
      </w:r>
      <w:r w:rsidR="002A74A8">
        <w:rPr>
          <w:sz w:val="24"/>
          <w:szCs w:val="24"/>
        </w:rPr>
        <w:t>5.4</w:t>
      </w:r>
      <w:r w:rsidR="000702A1">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3" w:name="_Ref440376324"/>
      <w:bookmarkStart w:id="1244" w:name="_Ref440376401"/>
      <w:bookmarkStart w:id="1245" w:name="_Toc44113140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43"/>
      <w:bookmarkEnd w:id="1244"/>
      <w:bookmarkEnd w:id="1245"/>
    </w:p>
    <w:p w:rsidR="00CA1534" w:rsidRPr="00D904EF" w:rsidRDefault="00CA1534" w:rsidP="00CA1534">
      <w:pPr>
        <w:pStyle w:val="3"/>
        <w:rPr>
          <w:szCs w:val="24"/>
        </w:rPr>
      </w:pPr>
      <w:bookmarkStart w:id="1246" w:name="_Toc440376305"/>
      <w:bookmarkStart w:id="1247" w:name="_Toc440382563"/>
      <w:bookmarkStart w:id="1248" w:name="_Toc440447233"/>
      <w:bookmarkStart w:id="1249" w:name="_Toc440632394"/>
      <w:bookmarkStart w:id="1250" w:name="_Toc440875163"/>
      <w:bookmarkStart w:id="1251" w:name="_Toc441131408"/>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246"/>
      <w:bookmarkEnd w:id="1247"/>
      <w:bookmarkEnd w:id="1248"/>
      <w:bookmarkEnd w:id="1249"/>
      <w:bookmarkEnd w:id="1250"/>
      <w:bookmarkEnd w:id="1251"/>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252" w:name="_Toc440376306"/>
      <w:bookmarkStart w:id="1253" w:name="_Toc440382564"/>
      <w:bookmarkStart w:id="1254" w:name="_Toc440447234"/>
      <w:bookmarkStart w:id="1255" w:name="_Toc440632395"/>
      <w:bookmarkStart w:id="1256" w:name="_Toc440875164"/>
      <w:bookmarkStart w:id="1257" w:name="_Toc441131409"/>
      <w:r w:rsidRPr="00D904EF">
        <w:rPr>
          <w:szCs w:val="24"/>
        </w:rPr>
        <w:lastRenderedPageBreak/>
        <w:t>Инструкции по заполнению</w:t>
      </w:r>
      <w:bookmarkEnd w:id="1252"/>
      <w:bookmarkEnd w:id="1253"/>
      <w:bookmarkEnd w:id="1254"/>
      <w:bookmarkEnd w:id="1255"/>
      <w:bookmarkEnd w:id="1256"/>
      <w:bookmarkEnd w:id="1257"/>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0702A1">
        <w:rPr>
          <w:sz w:val="24"/>
          <w:szCs w:val="24"/>
        </w:rPr>
        <w:fldChar w:fldCharType="begin"/>
      </w:r>
      <w:r w:rsidR="001A63D5">
        <w:rPr>
          <w:sz w:val="24"/>
          <w:szCs w:val="24"/>
        </w:rPr>
        <w:instrText xml:space="preserve"> REF _Ref440876660 \r \h </w:instrText>
      </w:r>
      <w:r w:rsidR="000702A1">
        <w:rPr>
          <w:sz w:val="24"/>
          <w:szCs w:val="24"/>
        </w:rPr>
      </w:r>
      <w:r w:rsidR="000702A1">
        <w:rPr>
          <w:sz w:val="24"/>
          <w:szCs w:val="24"/>
        </w:rPr>
        <w:fldChar w:fldCharType="separate"/>
      </w:r>
      <w:r w:rsidR="002A74A8">
        <w:rPr>
          <w:sz w:val="24"/>
          <w:szCs w:val="24"/>
        </w:rPr>
        <w:t>3.3.10</w:t>
      </w:r>
      <w:r w:rsidR="000702A1">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0702A1">
        <w:rPr>
          <w:sz w:val="24"/>
          <w:szCs w:val="24"/>
        </w:rPr>
        <w:fldChar w:fldCharType="begin"/>
      </w:r>
      <w:r>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0702A1">
        <w:rPr>
          <w:sz w:val="24"/>
          <w:szCs w:val="24"/>
        </w:rPr>
        <w:fldChar w:fldCharType="begin"/>
      </w:r>
      <w:r w:rsidR="00CA1534">
        <w:rPr>
          <w:sz w:val="24"/>
          <w:szCs w:val="24"/>
        </w:rPr>
        <w:instrText xml:space="preserve"> REF _Ref440274337 \r \h </w:instrText>
      </w:r>
      <w:r w:rsidR="000702A1">
        <w:rPr>
          <w:sz w:val="24"/>
          <w:szCs w:val="24"/>
        </w:rPr>
      </w:r>
      <w:r w:rsidR="000702A1">
        <w:rPr>
          <w:sz w:val="24"/>
          <w:szCs w:val="24"/>
        </w:rPr>
        <w:fldChar w:fldCharType="separate"/>
      </w:r>
      <w:r w:rsidR="002A74A8">
        <w:rPr>
          <w:sz w:val="24"/>
          <w:szCs w:val="24"/>
        </w:rPr>
        <w:t>5.2</w:t>
      </w:r>
      <w:r w:rsidR="000702A1">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0702A1">
        <w:rPr>
          <w:sz w:val="24"/>
          <w:szCs w:val="24"/>
        </w:rPr>
        <w:fldChar w:fldCharType="begin"/>
      </w:r>
      <w:r w:rsidR="00CA1534">
        <w:rPr>
          <w:sz w:val="24"/>
          <w:szCs w:val="24"/>
        </w:rPr>
        <w:instrText xml:space="preserve"> REF _Ref440274366 \r \h </w:instrText>
      </w:r>
      <w:r w:rsidR="000702A1">
        <w:rPr>
          <w:sz w:val="24"/>
          <w:szCs w:val="24"/>
        </w:rPr>
      </w:r>
      <w:r w:rsidR="000702A1">
        <w:rPr>
          <w:sz w:val="24"/>
          <w:szCs w:val="24"/>
        </w:rPr>
        <w:fldChar w:fldCharType="separate"/>
      </w:r>
      <w:r w:rsidR="002A74A8">
        <w:rPr>
          <w:sz w:val="24"/>
          <w:szCs w:val="24"/>
        </w:rPr>
        <w:t>5.4</w:t>
      </w:r>
      <w:r w:rsidR="000702A1">
        <w:rPr>
          <w:sz w:val="24"/>
          <w:szCs w:val="24"/>
        </w:rPr>
        <w:fldChar w:fldCharType="end"/>
      </w:r>
      <w:r w:rsidR="00CA1534" w:rsidRPr="008E5EA3">
        <w:rPr>
          <w:sz w:val="24"/>
          <w:szCs w:val="24"/>
        </w:rPr>
        <w:t>).</w:t>
      </w:r>
    </w:p>
    <w:p w:rsidR="00CA1534" w:rsidRPr="00566071" w:rsidRDefault="00CA1534" w:rsidP="00CA1534">
      <w:pPr>
        <w:rPr>
          <w:sz w:val="24"/>
          <w:szCs w:val="24"/>
        </w:rPr>
      </w:pPr>
    </w:p>
    <w:p w:rsidR="001222CA" w:rsidRDefault="001222CA" w:rsidP="00CA1534">
      <w:pPr>
        <w:sectPr w:rsidR="001222CA" w:rsidSect="00EA3F63">
          <w:pgSz w:w="11906" w:h="16838" w:code="9"/>
          <w:pgMar w:top="680" w:right="567" w:bottom="539" w:left="1134" w:header="709" w:footer="709" w:gutter="0"/>
          <w:cols w:space="720"/>
          <w:docGrid w:linePitch="360"/>
        </w:sectPr>
      </w:pPr>
    </w:p>
    <w:p w:rsidR="001222CA" w:rsidRPr="00CC5A3A" w:rsidRDefault="001222CA" w:rsidP="001222CA">
      <w:pPr>
        <w:pStyle w:val="2"/>
        <w:pageBreakBefore/>
        <w:tabs>
          <w:tab w:val="clear" w:pos="0"/>
          <w:tab w:val="clear" w:pos="1700"/>
          <w:tab w:val="num" w:pos="1134"/>
          <w:tab w:val="num" w:pos="5104"/>
        </w:tabs>
        <w:spacing w:before="100" w:beforeAutospacing="1" w:after="100" w:afterAutospacing="1" w:line="240" w:lineRule="auto"/>
      </w:pPr>
      <w:bookmarkStart w:id="1258" w:name="_Toc426108836"/>
      <w:bookmarkStart w:id="1259" w:name="_Ref441574460"/>
      <w:bookmarkStart w:id="1260" w:name="_Ref441574649"/>
      <w:bookmarkStart w:id="1261" w:name="_Toc441575251"/>
      <w:bookmarkStart w:id="1262" w:name="_Ref442187883"/>
      <w:r w:rsidRPr="00CC5A3A">
        <w:lastRenderedPageBreak/>
        <w:t>Расписка  сдачи-приемки соглашения о неустойке (форма 1</w:t>
      </w:r>
      <w:r>
        <w:t>8</w:t>
      </w:r>
      <w:r w:rsidRPr="00CC5A3A">
        <w:t>)</w:t>
      </w:r>
      <w:bookmarkEnd w:id="1258"/>
      <w:bookmarkEnd w:id="1259"/>
      <w:bookmarkEnd w:id="1260"/>
      <w:bookmarkEnd w:id="1261"/>
      <w:bookmarkEnd w:id="1262"/>
    </w:p>
    <w:p w:rsidR="001222CA" w:rsidRPr="00CC5A3A" w:rsidRDefault="001222CA" w:rsidP="001222CA">
      <w:pPr>
        <w:pStyle w:val="3"/>
        <w:rPr>
          <w:szCs w:val="24"/>
        </w:rPr>
      </w:pPr>
      <w:bookmarkStart w:id="1263" w:name="_Toc426108837"/>
      <w:bookmarkStart w:id="1264" w:name="_Ref441574456"/>
      <w:bookmarkStart w:id="1265" w:name="_Toc441575252"/>
      <w:r w:rsidRPr="00CC5A3A">
        <w:rPr>
          <w:szCs w:val="24"/>
        </w:rPr>
        <w:t xml:space="preserve">Форма Расписки  сдачи-приемки </w:t>
      </w:r>
      <w:bookmarkEnd w:id="1263"/>
      <w:r w:rsidRPr="00CC5A3A">
        <w:rPr>
          <w:szCs w:val="24"/>
        </w:rPr>
        <w:t>соглашения о неустойке</w:t>
      </w:r>
      <w:bookmarkEnd w:id="1264"/>
      <w:bookmarkEnd w:id="1265"/>
    </w:p>
    <w:p w:rsidR="001222CA" w:rsidRPr="00CC5A3A" w:rsidRDefault="001222CA" w:rsidP="001222CA">
      <w:pPr>
        <w:pStyle w:val="26"/>
        <w:tabs>
          <w:tab w:val="clear" w:pos="4536"/>
        </w:tabs>
        <w:spacing w:before="100" w:beforeAutospacing="1" w:after="100" w:afterAutospacing="1"/>
        <w:ind w:firstLine="0"/>
        <w:jc w:val="center"/>
        <w:rPr>
          <w:sz w:val="24"/>
          <w:szCs w:val="24"/>
        </w:rPr>
      </w:pPr>
    </w:p>
    <w:p w:rsidR="001222CA" w:rsidRPr="00CC5A3A" w:rsidRDefault="001222CA" w:rsidP="001222C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222CA" w:rsidRPr="00047DE1" w:rsidRDefault="001222CA" w:rsidP="001222CA">
      <w:pPr>
        <w:ind w:firstLine="0"/>
        <w:jc w:val="center"/>
        <w:rPr>
          <w:b/>
          <w:sz w:val="24"/>
          <w:szCs w:val="24"/>
        </w:rPr>
      </w:pPr>
      <w:r w:rsidRPr="00047DE1">
        <w:rPr>
          <w:b/>
          <w:sz w:val="24"/>
          <w:szCs w:val="24"/>
        </w:rPr>
        <w:t>Расписка  сдачи-приемки соглашения о неустойке</w:t>
      </w:r>
    </w:p>
    <w:p w:rsidR="001222CA" w:rsidRPr="00047DE1" w:rsidRDefault="001222CA" w:rsidP="001222C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222CA" w:rsidRPr="00047DE1" w:rsidTr="00D616EA">
        <w:tc>
          <w:tcPr>
            <w:tcW w:w="14863" w:type="dxa"/>
            <w:gridSpan w:val="7"/>
            <w:shd w:val="clear" w:color="auto" w:fill="auto"/>
          </w:tcPr>
          <w:p w:rsidR="001222CA" w:rsidRPr="00047DE1" w:rsidRDefault="001222CA" w:rsidP="00D616EA">
            <w:pPr>
              <w:pStyle w:val="afd"/>
              <w:rPr>
                <w:sz w:val="24"/>
                <w:szCs w:val="24"/>
              </w:rPr>
            </w:pPr>
            <w:r w:rsidRPr="00047DE1">
              <w:rPr>
                <w:b/>
                <w:sz w:val="24"/>
                <w:szCs w:val="24"/>
              </w:rPr>
              <w:t>ПОЛУЧЕНИЕ</w:t>
            </w:r>
            <w:r w:rsidRPr="00047DE1">
              <w:rPr>
                <w:sz w:val="24"/>
                <w:szCs w:val="24"/>
              </w:rPr>
              <w:t>:</w:t>
            </w:r>
          </w:p>
        </w:tc>
      </w:tr>
      <w:tr w:rsidR="001222CA" w:rsidRPr="00047DE1" w:rsidTr="00D616EA">
        <w:tc>
          <w:tcPr>
            <w:tcW w:w="2262" w:type="dxa"/>
            <w:shd w:val="clear" w:color="auto" w:fill="auto"/>
          </w:tcPr>
          <w:p w:rsidR="001222CA" w:rsidRPr="00047DE1" w:rsidRDefault="001222CA" w:rsidP="00D616EA">
            <w:pPr>
              <w:pStyle w:val="afd"/>
              <w:ind w:right="754"/>
              <w:rPr>
                <w:sz w:val="24"/>
                <w:szCs w:val="24"/>
              </w:rPr>
            </w:pPr>
            <w:r w:rsidRPr="00047DE1">
              <w:rPr>
                <w:sz w:val="24"/>
                <w:szCs w:val="24"/>
              </w:rPr>
              <w:t>Участник</w:t>
            </w:r>
          </w:p>
        </w:tc>
        <w:tc>
          <w:tcPr>
            <w:tcW w:w="3800" w:type="dxa"/>
            <w:shd w:val="clear" w:color="auto" w:fill="auto"/>
          </w:tcPr>
          <w:p w:rsidR="001222CA" w:rsidRPr="00047DE1" w:rsidRDefault="001222CA" w:rsidP="00D616EA">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222CA" w:rsidRPr="00047DE1" w:rsidRDefault="001222CA" w:rsidP="00D616EA">
            <w:pPr>
              <w:pStyle w:val="afd"/>
              <w:tabs>
                <w:tab w:val="left" w:pos="2995"/>
              </w:tabs>
              <w:rPr>
                <w:sz w:val="24"/>
                <w:szCs w:val="24"/>
              </w:rPr>
            </w:pPr>
            <w:r w:rsidRPr="00047DE1">
              <w:rPr>
                <w:sz w:val="24"/>
                <w:szCs w:val="24"/>
              </w:rPr>
              <w:t>Номер на ЭТП</w:t>
            </w:r>
          </w:p>
        </w:tc>
        <w:tc>
          <w:tcPr>
            <w:tcW w:w="1418" w:type="dxa"/>
            <w:shd w:val="clear" w:color="auto" w:fill="auto"/>
          </w:tcPr>
          <w:p w:rsidR="001222CA" w:rsidRPr="00047DE1" w:rsidRDefault="001222CA" w:rsidP="00D616EA">
            <w:pPr>
              <w:pStyle w:val="afd"/>
              <w:tabs>
                <w:tab w:val="left" w:pos="2995"/>
              </w:tabs>
              <w:rPr>
                <w:sz w:val="24"/>
                <w:szCs w:val="24"/>
              </w:rPr>
            </w:pPr>
            <w:r w:rsidRPr="00047DE1">
              <w:rPr>
                <w:sz w:val="24"/>
                <w:szCs w:val="24"/>
              </w:rPr>
              <w:t>Дата передачи</w:t>
            </w:r>
          </w:p>
        </w:tc>
        <w:tc>
          <w:tcPr>
            <w:tcW w:w="1299" w:type="dxa"/>
            <w:shd w:val="clear" w:color="auto" w:fill="auto"/>
          </w:tcPr>
          <w:p w:rsidR="001222CA" w:rsidRPr="00047DE1" w:rsidRDefault="001222CA" w:rsidP="00D616EA">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222CA" w:rsidRPr="00047DE1" w:rsidRDefault="001222CA" w:rsidP="00D616EA">
            <w:pPr>
              <w:pStyle w:val="afd"/>
              <w:ind w:right="86"/>
              <w:rPr>
                <w:sz w:val="24"/>
                <w:szCs w:val="24"/>
              </w:rPr>
            </w:pPr>
            <w:r w:rsidRPr="00047DE1">
              <w:rPr>
                <w:sz w:val="24"/>
                <w:szCs w:val="24"/>
              </w:rPr>
              <w:t>Сдал</w:t>
            </w:r>
          </w:p>
          <w:p w:rsidR="001222CA" w:rsidRPr="00047DE1" w:rsidRDefault="001222CA" w:rsidP="00D616EA">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222CA" w:rsidRPr="00047DE1" w:rsidRDefault="001222CA" w:rsidP="00D616EA">
            <w:pPr>
              <w:pStyle w:val="afd"/>
              <w:ind w:right="86"/>
              <w:rPr>
                <w:sz w:val="24"/>
                <w:szCs w:val="24"/>
              </w:rPr>
            </w:pPr>
            <w:r w:rsidRPr="00047DE1">
              <w:rPr>
                <w:sz w:val="24"/>
                <w:szCs w:val="24"/>
              </w:rPr>
              <w:t>ФИО/Подпись</w:t>
            </w:r>
          </w:p>
        </w:tc>
        <w:tc>
          <w:tcPr>
            <w:tcW w:w="2263" w:type="dxa"/>
            <w:shd w:val="clear" w:color="auto" w:fill="auto"/>
          </w:tcPr>
          <w:p w:rsidR="001222CA" w:rsidRPr="00047DE1" w:rsidRDefault="001222CA" w:rsidP="00D616EA">
            <w:pPr>
              <w:pStyle w:val="afd"/>
              <w:ind w:right="86"/>
              <w:rPr>
                <w:sz w:val="24"/>
                <w:szCs w:val="24"/>
              </w:rPr>
            </w:pPr>
            <w:r w:rsidRPr="00047DE1">
              <w:rPr>
                <w:sz w:val="24"/>
                <w:szCs w:val="24"/>
              </w:rPr>
              <w:t>Получил</w:t>
            </w:r>
          </w:p>
          <w:p w:rsidR="001222CA" w:rsidRPr="00047DE1" w:rsidRDefault="001222CA" w:rsidP="00D616EA">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222CA" w:rsidRPr="00047DE1" w:rsidRDefault="001222CA" w:rsidP="00D616EA">
            <w:pPr>
              <w:pStyle w:val="afd"/>
              <w:ind w:right="86"/>
              <w:rPr>
                <w:sz w:val="24"/>
                <w:szCs w:val="24"/>
              </w:rPr>
            </w:pPr>
            <w:r w:rsidRPr="00047DE1">
              <w:rPr>
                <w:sz w:val="24"/>
                <w:szCs w:val="24"/>
              </w:rPr>
              <w:t>ФИО/Подпись</w:t>
            </w:r>
          </w:p>
        </w:tc>
      </w:tr>
      <w:tr w:rsidR="001222CA" w:rsidRPr="00047DE1" w:rsidTr="00D616EA">
        <w:tc>
          <w:tcPr>
            <w:tcW w:w="2262" w:type="dxa"/>
            <w:shd w:val="clear" w:color="auto" w:fill="auto"/>
          </w:tcPr>
          <w:p w:rsidR="001222CA" w:rsidRPr="00047DE1" w:rsidRDefault="001222CA" w:rsidP="00D616EA">
            <w:pPr>
              <w:pStyle w:val="afd"/>
              <w:rPr>
                <w:sz w:val="24"/>
                <w:szCs w:val="24"/>
              </w:rPr>
            </w:pPr>
          </w:p>
          <w:p w:rsidR="001222CA" w:rsidRPr="00047DE1" w:rsidRDefault="001222CA" w:rsidP="00D616EA">
            <w:pPr>
              <w:pStyle w:val="afd"/>
              <w:rPr>
                <w:sz w:val="24"/>
                <w:szCs w:val="24"/>
              </w:rPr>
            </w:pPr>
          </w:p>
        </w:tc>
        <w:tc>
          <w:tcPr>
            <w:tcW w:w="3800" w:type="dxa"/>
            <w:shd w:val="clear" w:color="auto" w:fill="auto"/>
          </w:tcPr>
          <w:p w:rsidR="001222CA" w:rsidRPr="00047DE1" w:rsidRDefault="001222CA" w:rsidP="00D616EA">
            <w:pPr>
              <w:pStyle w:val="afd"/>
              <w:rPr>
                <w:sz w:val="24"/>
                <w:szCs w:val="24"/>
              </w:rPr>
            </w:pPr>
          </w:p>
        </w:tc>
        <w:tc>
          <w:tcPr>
            <w:tcW w:w="1559" w:type="dxa"/>
            <w:shd w:val="clear" w:color="auto" w:fill="auto"/>
          </w:tcPr>
          <w:p w:rsidR="001222CA" w:rsidRPr="00047DE1" w:rsidRDefault="001222CA" w:rsidP="00D616EA">
            <w:pPr>
              <w:pStyle w:val="afd"/>
              <w:rPr>
                <w:sz w:val="24"/>
                <w:szCs w:val="24"/>
              </w:rPr>
            </w:pPr>
          </w:p>
        </w:tc>
        <w:tc>
          <w:tcPr>
            <w:tcW w:w="1418" w:type="dxa"/>
            <w:shd w:val="clear" w:color="auto" w:fill="auto"/>
          </w:tcPr>
          <w:p w:rsidR="001222CA" w:rsidRPr="00047DE1" w:rsidRDefault="001222CA" w:rsidP="00D616EA">
            <w:pPr>
              <w:pStyle w:val="afd"/>
              <w:rPr>
                <w:sz w:val="24"/>
                <w:szCs w:val="24"/>
              </w:rPr>
            </w:pPr>
          </w:p>
        </w:tc>
        <w:tc>
          <w:tcPr>
            <w:tcW w:w="1299" w:type="dxa"/>
            <w:shd w:val="clear" w:color="auto" w:fill="auto"/>
          </w:tcPr>
          <w:p w:rsidR="001222CA" w:rsidRPr="00047DE1" w:rsidRDefault="001222CA" w:rsidP="00D616EA">
            <w:pPr>
              <w:pStyle w:val="afd"/>
              <w:rPr>
                <w:sz w:val="24"/>
                <w:szCs w:val="24"/>
              </w:rPr>
            </w:pPr>
          </w:p>
        </w:tc>
        <w:tc>
          <w:tcPr>
            <w:tcW w:w="2262" w:type="dxa"/>
            <w:shd w:val="clear" w:color="auto" w:fill="auto"/>
          </w:tcPr>
          <w:p w:rsidR="001222CA" w:rsidRPr="00047DE1" w:rsidRDefault="001222CA" w:rsidP="00D616EA">
            <w:pPr>
              <w:pStyle w:val="afd"/>
              <w:rPr>
                <w:sz w:val="24"/>
                <w:szCs w:val="24"/>
              </w:rPr>
            </w:pPr>
          </w:p>
        </w:tc>
        <w:tc>
          <w:tcPr>
            <w:tcW w:w="2263" w:type="dxa"/>
            <w:shd w:val="clear" w:color="auto" w:fill="auto"/>
          </w:tcPr>
          <w:p w:rsidR="001222CA" w:rsidRPr="00047DE1" w:rsidRDefault="001222CA" w:rsidP="00D616EA">
            <w:pPr>
              <w:pStyle w:val="afd"/>
              <w:rPr>
                <w:sz w:val="24"/>
                <w:szCs w:val="24"/>
              </w:rPr>
            </w:pPr>
          </w:p>
        </w:tc>
      </w:tr>
    </w:tbl>
    <w:p w:rsidR="001222CA" w:rsidRPr="00CC5A3A" w:rsidRDefault="001222CA" w:rsidP="001222CA">
      <w:pPr>
        <w:pStyle w:val="afd"/>
        <w:rPr>
          <w:szCs w:val="24"/>
        </w:rPr>
      </w:pPr>
    </w:p>
    <w:p w:rsidR="001222CA" w:rsidRDefault="001222CA" w:rsidP="001222CA">
      <w:pPr>
        <w:jc w:val="center"/>
        <w:rPr>
          <w:b/>
          <w:bCs w:val="0"/>
          <w:szCs w:val="24"/>
          <w:u w:val="single"/>
        </w:rPr>
      </w:pPr>
    </w:p>
    <w:p w:rsidR="001222CA" w:rsidRPr="00CC5A3A" w:rsidRDefault="001222CA" w:rsidP="001222CA">
      <w:pPr>
        <w:jc w:val="center"/>
        <w:rPr>
          <w:b/>
          <w:bCs w:val="0"/>
          <w:szCs w:val="24"/>
          <w:u w:val="single"/>
        </w:rPr>
      </w:pPr>
    </w:p>
    <w:p w:rsidR="001222CA" w:rsidRPr="00CC5A3A" w:rsidRDefault="001222CA" w:rsidP="001222C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222CA" w:rsidRPr="00CC5A3A" w:rsidRDefault="001222CA" w:rsidP="00B15176">
      <w:pPr>
        <w:pStyle w:val="26"/>
        <w:pageBreakBefore/>
        <w:numPr>
          <w:ilvl w:val="2"/>
          <w:numId w:val="79"/>
        </w:numPr>
        <w:tabs>
          <w:tab w:val="clear" w:pos="2694"/>
          <w:tab w:val="num" w:pos="1134"/>
        </w:tabs>
        <w:ind w:left="1134"/>
        <w:outlineLvl w:val="2"/>
        <w:rPr>
          <w:sz w:val="24"/>
          <w:szCs w:val="24"/>
        </w:rPr>
        <w:sectPr w:rsidR="001222CA" w:rsidRPr="00CC5A3A" w:rsidSect="00D616EA">
          <w:pgSz w:w="16838" w:h="11906" w:orient="landscape" w:code="9"/>
          <w:pgMar w:top="1134" w:right="680" w:bottom="567" w:left="1134" w:header="680" w:footer="278" w:gutter="0"/>
          <w:cols w:space="708"/>
          <w:titlePg/>
          <w:docGrid w:linePitch="360"/>
        </w:sectPr>
      </w:pPr>
    </w:p>
    <w:p w:rsidR="001222CA" w:rsidRPr="00CC5A3A" w:rsidRDefault="001222CA" w:rsidP="001222CA">
      <w:pPr>
        <w:pStyle w:val="3"/>
        <w:rPr>
          <w:szCs w:val="24"/>
        </w:rPr>
      </w:pPr>
      <w:bookmarkStart w:id="1266" w:name="_Toc426108838"/>
      <w:bookmarkStart w:id="1267" w:name="_Toc441575253"/>
      <w:r w:rsidRPr="00CC5A3A">
        <w:rPr>
          <w:szCs w:val="24"/>
        </w:rPr>
        <w:lastRenderedPageBreak/>
        <w:t>Инструкции по заполнению</w:t>
      </w:r>
      <w:bookmarkEnd w:id="1266"/>
      <w:bookmarkEnd w:id="1267"/>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222CA" w:rsidRPr="00CC5A3A" w:rsidRDefault="001222CA" w:rsidP="00B15176">
      <w:pPr>
        <w:pStyle w:val="aff6"/>
        <w:numPr>
          <w:ilvl w:val="0"/>
          <w:numId w:val="87"/>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222CA" w:rsidRPr="00CC5A3A" w:rsidRDefault="001222CA" w:rsidP="00B15176">
      <w:pPr>
        <w:pStyle w:val="aff6"/>
        <w:numPr>
          <w:ilvl w:val="0"/>
          <w:numId w:val="87"/>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222CA" w:rsidRPr="00CC5A3A" w:rsidRDefault="001222CA" w:rsidP="00B15176">
      <w:pPr>
        <w:pStyle w:val="aff6"/>
        <w:numPr>
          <w:ilvl w:val="0"/>
          <w:numId w:val="87"/>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222CA" w:rsidRPr="00CC5A3A" w:rsidRDefault="001222CA" w:rsidP="001222CA">
      <w:pPr>
        <w:ind w:firstLine="0"/>
        <w:rPr>
          <w:bCs w:val="0"/>
          <w:szCs w:val="24"/>
        </w:rPr>
      </w:pPr>
    </w:p>
    <w:p w:rsidR="00CA1534" w:rsidRPr="001222CA" w:rsidRDefault="00CA1534" w:rsidP="00CA1534"/>
    <w:sectPr w:rsidR="00CA1534" w:rsidRPr="001222C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7155" w:rsidRDefault="00307155">
      <w:pPr>
        <w:spacing w:line="240" w:lineRule="auto"/>
      </w:pPr>
      <w:r>
        <w:separator/>
      </w:r>
    </w:p>
  </w:endnote>
  <w:endnote w:type="continuationSeparator" w:id="0">
    <w:p w:rsidR="00307155" w:rsidRDefault="00307155">
      <w:pPr>
        <w:spacing w:line="240" w:lineRule="auto"/>
      </w:pPr>
      <w:r>
        <w:continuationSeparator/>
      </w:r>
    </w:p>
  </w:endnote>
  <w:endnote w:id="1">
    <w:p w:rsidR="00D616EA" w:rsidRDefault="00D616EA" w:rsidP="002C329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616EA" w:rsidRDefault="00D616E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Pr="00FA0376" w:rsidRDefault="00D616E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B11749">
      <w:rPr>
        <w:noProof/>
        <w:sz w:val="16"/>
        <w:szCs w:val="16"/>
        <w:lang w:eastAsia="ru-RU"/>
      </w:rPr>
      <w:t>4</w:t>
    </w:r>
    <w:r w:rsidRPr="00FA0376">
      <w:rPr>
        <w:sz w:val="16"/>
        <w:szCs w:val="16"/>
        <w:lang w:eastAsia="ru-RU"/>
      </w:rPr>
      <w:fldChar w:fldCharType="end"/>
    </w:r>
  </w:p>
  <w:p w:rsidR="00D616EA" w:rsidRPr="00EE0539" w:rsidRDefault="00D616EA"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4F348E" w:rsidRPr="004F348E">
      <w:rPr>
        <w:sz w:val="18"/>
        <w:szCs w:val="18"/>
      </w:rPr>
      <w:t>Договора на оказание услуг по ремонту средств малой механизации для нужд ПАО «МРСК Центра» (филиала «Курскэнерго»)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7155" w:rsidRDefault="00307155">
      <w:pPr>
        <w:spacing w:line="240" w:lineRule="auto"/>
      </w:pPr>
      <w:r>
        <w:separator/>
      </w:r>
    </w:p>
  </w:footnote>
  <w:footnote w:type="continuationSeparator" w:id="0">
    <w:p w:rsidR="00307155" w:rsidRDefault="00307155">
      <w:pPr>
        <w:spacing w:line="240" w:lineRule="auto"/>
      </w:pPr>
      <w:r>
        <w:continuationSeparator/>
      </w:r>
    </w:p>
  </w:footnote>
  <w:footnote w:id="1">
    <w:p w:rsidR="00D616EA" w:rsidRDefault="00D616EA" w:rsidP="002C329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Pr="00930031" w:rsidRDefault="00D616E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8">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3">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4">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5">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28"/>
  </w:num>
  <w:num w:numId="23">
    <w:abstractNumId w:val="101"/>
  </w:num>
  <w:num w:numId="24">
    <w:abstractNumId w:val="130"/>
  </w:num>
  <w:num w:numId="25">
    <w:abstractNumId w:val="118"/>
  </w:num>
  <w:num w:numId="26">
    <w:abstractNumId w:val="110"/>
  </w:num>
  <w:num w:numId="27">
    <w:abstractNumId w:val="77"/>
  </w:num>
  <w:num w:numId="28">
    <w:abstractNumId w:val="100"/>
  </w:num>
  <w:num w:numId="29">
    <w:abstractNumId w:val="131"/>
  </w:num>
  <w:num w:numId="30">
    <w:abstractNumId w:val="96"/>
  </w:num>
  <w:num w:numId="31">
    <w:abstractNumId w:val="97"/>
  </w:num>
  <w:num w:numId="32">
    <w:abstractNumId w:val="116"/>
  </w:num>
  <w:num w:numId="33">
    <w:abstractNumId w:val="136"/>
  </w:num>
  <w:num w:numId="34">
    <w:abstractNumId w:val="121"/>
  </w:num>
  <w:num w:numId="35">
    <w:abstractNumId w:val="109"/>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3"/>
  </w:num>
  <w:num w:numId="44">
    <w:abstractNumId w:val="103"/>
  </w:num>
  <w:num w:numId="45">
    <w:abstractNumId w:val="126"/>
  </w:num>
  <w:num w:numId="46">
    <w:abstractNumId w:val="0"/>
  </w:num>
  <w:num w:numId="47">
    <w:abstractNumId w:val="111"/>
  </w:num>
  <w:num w:numId="48">
    <w:abstractNumId w:val="124"/>
  </w:num>
  <w:num w:numId="49">
    <w:abstractNumId w:val="127"/>
  </w:num>
  <w:num w:numId="50">
    <w:abstractNumId w:val="119"/>
  </w:num>
  <w:num w:numId="51">
    <w:abstractNumId w:val="140"/>
  </w:num>
  <w:num w:numId="52">
    <w:abstractNumId w:val="123"/>
  </w:num>
  <w:num w:numId="53">
    <w:abstractNumId w:val="94"/>
  </w:num>
  <w:num w:numId="54">
    <w:abstractNumId w:val="81"/>
  </w:num>
  <w:num w:numId="55">
    <w:abstractNumId w:val="129"/>
  </w:num>
  <w:num w:numId="56">
    <w:abstractNumId w:val="104"/>
  </w:num>
  <w:num w:numId="57">
    <w:abstractNumId w:val="102"/>
  </w:num>
  <w:num w:numId="58">
    <w:abstractNumId w:val="83"/>
  </w:num>
  <w:num w:numId="59">
    <w:abstractNumId w:val="85"/>
  </w:num>
  <w:num w:numId="60">
    <w:abstractNumId w:val="73"/>
  </w:num>
  <w:num w:numId="61">
    <w:abstractNumId w:val="106"/>
  </w:num>
  <w:num w:numId="62">
    <w:abstractNumId w:val="115"/>
  </w:num>
  <w:num w:numId="63">
    <w:abstractNumId w:val="74"/>
  </w:num>
  <w:num w:numId="64">
    <w:abstractNumId w:val="93"/>
  </w:num>
  <w:num w:numId="65">
    <w:abstractNumId w:val="75"/>
  </w:num>
  <w:num w:numId="66">
    <w:abstractNumId w:val="137"/>
  </w:num>
  <w:num w:numId="67">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32"/>
    <w:lvlOverride w:ilvl="0">
      <w:startOverride w:val="1"/>
    </w:lvlOverride>
  </w:num>
  <w:num w:numId="69">
    <w:abstractNumId w:val="78"/>
  </w:num>
  <w:num w:numId="70">
    <w:abstractNumId w:val="139"/>
  </w:num>
  <w:num w:numId="71">
    <w:abstractNumId w:val="87"/>
  </w:num>
  <w:num w:numId="72">
    <w:abstractNumId w:val="112"/>
  </w:num>
  <w:num w:numId="73">
    <w:abstractNumId w:val="99"/>
  </w:num>
  <w:num w:numId="74">
    <w:abstractNumId w:val="114"/>
  </w:num>
  <w:num w:numId="75">
    <w:abstractNumId w:val="1"/>
    <w:lvlOverride w:ilvl="0">
      <w:startOverride w:val="6"/>
    </w:lvlOverride>
    <w:lvlOverride w:ilvl="1">
      <w:startOverride w:val="4"/>
    </w:lvlOverride>
    <w:lvlOverride w:ilvl="2">
      <w:startOverride w:val="3"/>
    </w:lvlOverride>
    <w:lvlOverride w:ilvl="3">
      <w:startOverride w:val="1"/>
    </w:lvlOverride>
  </w:num>
  <w:num w:numId="76">
    <w:abstractNumId w:val="125"/>
  </w:num>
  <w:num w:numId="77">
    <w:abstractNumId w:val="138"/>
  </w:num>
  <w:num w:numId="78">
    <w:abstractNumId w:val="91"/>
  </w:num>
  <w:num w:numId="79">
    <w:abstractNumId w:val="113"/>
  </w:num>
  <w:num w:numId="80">
    <w:abstractNumId w:val="89"/>
  </w:num>
  <w:num w:numId="81">
    <w:abstractNumId w:val="134"/>
  </w:num>
  <w:num w:numId="82">
    <w:abstractNumId w:val="13"/>
  </w:num>
  <w:num w:numId="83">
    <w:abstractNumId w:val="20"/>
  </w:num>
  <w:num w:numId="84">
    <w:abstractNumId w:val="70"/>
  </w:num>
  <w:num w:numId="85">
    <w:abstractNumId w:val="120"/>
  </w:num>
  <w:num w:numId="86">
    <w:abstractNumId w:val="92"/>
  </w:num>
  <w:num w:numId="87">
    <w:abstractNumId w:val="108"/>
  </w:num>
  <w:num w:numId="88">
    <w:abstractNumId w:val="117"/>
  </w:num>
  <w:num w:numId="89">
    <w:abstractNumId w:val="135"/>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958"/>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030"/>
    <w:rsid w:val="000443F3"/>
    <w:rsid w:val="00046356"/>
    <w:rsid w:val="00046691"/>
    <w:rsid w:val="00047253"/>
    <w:rsid w:val="000475C3"/>
    <w:rsid w:val="000506A1"/>
    <w:rsid w:val="0005086D"/>
    <w:rsid w:val="00055C84"/>
    <w:rsid w:val="00056D43"/>
    <w:rsid w:val="00065ED6"/>
    <w:rsid w:val="000702A1"/>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3C62"/>
    <w:rsid w:val="000C60B4"/>
    <w:rsid w:val="000C6DCF"/>
    <w:rsid w:val="000D4ABD"/>
    <w:rsid w:val="000D62FB"/>
    <w:rsid w:val="000D67B1"/>
    <w:rsid w:val="000D70B6"/>
    <w:rsid w:val="000E024A"/>
    <w:rsid w:val="000E2758"/>
    <w:rsid w:val="000E37A8"/>
    <w:rsid w:val="000E41FA"/>
    <w:rsid w:val="000E5AC7"/>
    <w:rsid w:val="000E746F"/>
    <w:rsid w:val="000E7A4E"/>
    <w:rsid w:val="000F0CD3"/>
    <w:rsid w:val="000F1F86"/>
    <w:rsid w:val="000F4365"/>
    <w:rsid w:val="000F5F2B"/>
    <w:rsid w:val="00102081"/>
    <w:rsid w:val="00104B1E"/>
    <w:rsid w:val="00111C79"/>
    <w:rsid w:val="001124F8"/>
    <w:rsid w:val="0011547D"/>
    <w:rsid w:val="00117068"/>
    <w:rsid w:val="001222CA"/>
    <w:rsid w:val="00123C70"/>
    <w:rsid w:val="0012590A"/>
    <w:rsid w:val="00131B13"/>
    <w:rsid w:val="001324A1"/>
    <w:rsid w:val="0013328C"/>
    <w:rsid w:val="00134962"/>
    <w:rsid w:val="00143492"/>
    <w:rsid w:val="001519E9"/>
    <w:rsid w:val="00155DAF"/>
    <w:rsid w:val="00157A6B"/>
    <w:rsid w:val="0016246B"/>
    <w:rsid w:val="00162A8F"/>
    <w:rsid w:val="00166CFA"/>
    <w:rsid w:val="001702EE"/>
    <w:rsid w:val="00170C72"/>
    <w:rsid w:val="001716DB"/>
    <w:rsid w:val="00172E04"/>
    <w:rsid w:val="0017646C"/>
    <w:rsid w:val="0018103F"/>
    <w:rsid w:val="00185F8B"/>
    <w:rsid w:val="00192F71"/>
    <w:rsid w:val="00193067"/>
    <w:rsid w:val="00197163"/>
    <w:rsid w:val="0019725C"/>
    <w:rsid w:val="001A1D23"/>
    <w:rsid w:val="001A3C31"/>
    <w:rsid w:val="001A63D5"/>
    <w:rsid w:val="001A6511"/>
    <w:rsid w:val="001C01F9"/>
    <w:rsid w:val="001C325A"/>
    <w:rsid w:val="001C3F34"/>
    <w:rsid w:val="001C53D9"/>
    <w:rsid w:val="001D1DF8"/>
    <w:rsid w:val="001E0693"/>
    <w:rsid w:val="001E200B"/>
    <w:rsid w:val="001E3577"/>
    <w:rsid w:val="001E4152"/>
    <w:rsid w:val="001E5FE8"/>
    <w:rsid w:val="001E7E46"/>
    <w:rsid w:val="001F0858"/>
    <w:rsid w:val="001F0956"/>
    <w:rsid w:val="001F15DE"/>
    <w:rsid w:val="001F34BB"/>
    <w:rsid w:val="001F3569"/>
    <w:rsid w:val="001F5A31"/>
    <w:rsid w:val="001F7317"/>
    <w:rsid w:val="001F78D1"/>
    <w:rsid w:val="002037C3"/>
    <w:rsid w:val="00203D2A"/>
    <w:rsid w:val="00205559"/>
    <w:rsid w:val="00206836"/>
    <w:rsid w:val="0021113E"/>
    <w:rsid w:val="00212D09"/>
    <w:rsid w:val="002136D6"/>
    <w:rsid w:val="00216641"/>
    <w:rsid w:val="0021751A"/>
    <w:rsid w:val="00222B6E"/>
    <w:rsid w:val="0022360B"/>
    <w:rsid w:val="00223C21"/>
    <w:rsid w:val="00226D4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669B3"/>
    <w:rsid w:val="00270E02"/>
    <w:rsid w:val="00273EB7"/>
    <w:rsid w:val="00274F25"/>
    <w:rsid w:val="002762F8"/>
    <w:rsid w:val="00280464"/>
    <w:rsid w:val="002848CF"/>
    <w:rsid w:val="00285A31"/>
    <w:rsid w:val="0029211F"/>
    <w:rsid w:val="002946EF"/>
    <w:rsid w:val="0029675A"/>
    <w:rsid w:val="00297FA1"/>
    <w:rsid w:val="002A08A6"/>
    <w:rsid w:val="002A0DBC"/>
    <w:rsid w:val="002A167C"/>
    <w:rsid w:val="002A47D1"/>
    <w:rsid w:val="002A5B42"/>
    <w:rsid w:val="002A74A8"/>
    <w:rsid w:val="002B0606"/>
    <w:rsid w:val="002B456C"/>
    <w:rsid w:val="002B5044"/>
    <w:rsid w:val="002B76A5"/>
    <w:rsid w:val="002C3294"/>
    <w:rsid w:val="002C589F"/>
    <w:rsid w:val="002D2587"/>
    <w:rsid w:val="002D2C21"/>
    <w:rsid w:val="002D41BC"/>
    <w:rsid w:val="002D4BC6"/>
    <w:rsid w:val="002E6387"/>
    <w:rsid w:val="002F3EB0"/>
    <w:rsid w:val="00303087"/>
    <w:rsid w:val="003032B6"/>
    <w:rsid w:val="00304CD0"/>
    <w:rsid w:val="0030533D"/>
    <w:rsid w:val="00307155"/>
    <w:rsid w:val="0031026C"/>
    <w:rsid w:val="00311F48"/>
    <w:rsid w:val="003129D4"/>
    <w:rsid w:val="00312D09"/>
    <w:rsid w:val="00314F66"/>
    <w:rsid w:val="00317667"/>
    <w:rsid w:val="00321E72"/>
    <w:rsid w:val="00322BB8"/>
    <w:rsid w:val="00324FAE"/>
    <w:rsid w:val="003260D1"/>
    <w:rsid w:val="003303E9"/>
    <w:rsid w:val="00330669"/>
    <w:rsid w:val="003311F3"/>
    <w:rsid w:val="00332B6A"/>
    <w:rsid w:val="0033362A"/>
    <w:rsid w:val="00334232"/>
    <w:rsid w:val="003345FE"/>
    <w:rsid w:val="00336D0C"/>
    <w:rsid w:val="003416BE"/>
    <w:rsid w:val="003417F7"/>
    <w:rsid w:val="0034341A"/>
    <w:rsid w:val="00344FCF"/>
    <w:rsid w:val="00345CCA"/>
    <w:rsid w:val="0035097E"/>
    <w:rsid w:val="00355099"/>
    <w:rsid w:val="0035708A"/>
    <w:rsid w:val="00357BE8"/>
    <w:rsid w:val="00362EA4"/>
    <w:rsid w:val="00365234"/>
    <w:rsid w:val="00366652"/>
    <w:rsid w:val="0036737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05E68"/>
    <w:rsid w:val="00412590"/>
    <w:rsid w:val="00414AB1"/>
    <w:rsid w:val="00414CAF"/>
    <w:rsid w:val="00415D77"/>
    <w:rsid w:val="00416F2A"/>
    <w:rsid w:val="00420F24"/>
    <w:rsid w:val="00421F58"/>
    <w:rsid w:val="00424437"/>
    <w:rsid w:val="00425F34"/>
    <w:rsid w:val="0042632C"/>
    <w:rsid w:val="00426B53"/>
    <w:rsid w:val="004323E0"/>
    <w:rsid w:val="0043494C"/>
    <w:rsid w:val="004360F5"/>
    <w:rsid w:val="004406A6"/>
    <w:rsid w:val="00440928"/>
    <w:rsid w:val="00443E0B"/>
    <w:rsid w:val="00454D07"/>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045A"/>
    <w:rsid w:val="004A1CBC"/>
    <w:rsid w:val="004A3882"/>
    <w:rsid w:val="004A3A59"/>
    <w:rsid w:val="004B027C"/>
    <w:rsid w:val="004B4126"/>
    <w:rsid w:val="004B5EB3"/>
    <w:rsid w:val="004C0F1F"/>
    <w:rsid w:val="004C2695"/>
    <w:rsid w:val="004C347E"/>
    <w:rsid w:val="004C5164"/>
    <w:rsid w:val="004C5DD3"/>
    <w:rsid w:val="004C638D"/>
    <w:rsid w:val="004C7D00"/>
    <w:rsid w:val="004D17BD"/>
    <w:rsid w:val="004D19A8"/>
    <w:rsid w:val="004D431C"/>
    <w:rsid w:val="004D49AB"/>
    <w:rsid w:val="004E1D0C"/>
    <w:rsid w:val="004E26AE"/>
    <w:rsid w:val="004E3ED2"/>
    <w:rsid w:val="004E4D11"/>
    <w:rsid w:val="004E7491"/>
    <w:rsid w:val="004E7EA4"/>
    <w:rsid w:val="004E7FE3"/>
    <w:rsid w:val="004F348E"/>
    <w:rsid w:val="004F3685"/>
    <w:rsid w:val="004F3DEE"/>
    <w:rsid w:val="004F4D80"/>
    <w:rsid w:val="004F577B"/>
    <w:rsid w:val="004F5D95"/>
    <w:rsid w:val="004F657D"/>
    <w:rsid w:val="004F67C9"/>
    <w:rsid w:val="005031D0"/>
    <w:rsid w:val="005036EF"/>
    <w:rsid w:val="00511929"/>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78D5"/>
    <w:rsid w:val="0059240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5F78B2"/>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253F"/>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0F0B"/>
    <w:rsid w:val="00684527"/>
    <w:rsid w:val="00685336"/>
    <w:rsid w:val="00685381"/>
    <w:rsid w:val="00687DEE"/>
    <w:rsid w:val="00696966"/>
    <w:rsid w:val="00696EFA"/>
    <w:rsid w:val="006A54B1"/>
    <w:rsid w:val="006B08E2"/>
    <w:rsid w:val="006B3CF3"/>
    <w:rsid w:val="006B43A1"/>
    <w:rsid w:val="006B4939"/>
    <w:rsid w:val="006B7986"/>
    <w:rsid w:val="006C6116"/>
    <w:rsid w:val="006C69BB"/>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58BA"/>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46FA"/>
    <w:rsid w:val="007A5BD1"/>
    <w:rsid w:val="007A681C"/>
    <w:rsid w:val="007A6A39"/>
    <w:rsid w:val="007A6BF1"/>
    <w:rsid w:val="007A7CFF"/>
    <w:rsid w:val="007B29BE"/>
    <w:rsid w:val="007B2BEF"/>
    <w:rsid w:val="007B69B3"/>
    <w:rsid w:val="007C0F1C"/>
    <w:rsid w:val="007C18F1"/>
    <w:rsid w:val="007C46AD"/>
    <w:rsid w:val="007D07A7"/>
    <w:rsid w:val="007D0EA7"/>
    <w:rsid w:val="007D7C50"/>
    <w:rsid w:val="007E19B6"/>
    <w:rsid w:val="007E216D"/>
    <w:rsid w:val="007E4290"/>
    <w:rsid w:val="007E5B2E"/>
    <w:rsid w:val="007E756B"/>
    <w:rsid w:val="007F3FB7"/>
    <w:rsid w:val="007F7125"/>
    <w:rsid w:val="0080108A"/>
    <w:rsid w:val="00804801"/>
    <w:rsid w:val="00812527"/>
    <w:rsid w:val="00813F81"/>
    <w:rsid w:val="008176AA"/>
    <w:rsid w:val="00824B44"/>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2D7B"/>
    <w:rsid w:val="00897894"/>
    <w:rsid w:val="008A2F24"/>
    <w:rsid w:val="008A38B3"/>
    <w:rsid w:val="008A61E3"/>
    <w:rsid w:val="008B09A4"/>
    <w:rsid w:val="008B0CEB"/>
    <w:rsid w:val="008B15FF"/>
    <w:rsid w:val="008B28CE"/>
    <w:rsid w:val="008B3329"/>
    <w:rsid w:val="008B3DF0"/>
    <w:rsid w:val="008B5A00"/>
    <w:rsid w:val="008B5C43"/>
    <w:rsid w:val="008B7FDE"/>
    <w:rsid w:val="008C0FB2"/>
    <w:rsid w:val="008C1016"/>
    <w:rsid w:val="008C4223"/>
    <w:rsid w:val="008C5006"/>
    <w:rsid w:val="008C5B09"/>
    <w:rsid w:val="008C6979"/>
    <w:rsid w:val="008C7536"/>
    <w:rsid w:val="008D121B"/>
    <w:rsid w:val="008D2928"/>
    <w:rsid w:val="008D3021"/>
    <w:rsid w:val="008D6280"/>
    <w:rsid w:val="008E2945"/>
    <w:rsid w:val="008E6130"/>
    <w:rsid w:val="008E615E"/>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1DCF"/>
    <w:rsid w:val="00932C0A"/>
    <w:rsid w:val="00936252"/>
    <w:rsid w:val="00940200"/>
    <w:rsid w:val="009411D6"/>
    <w:rsid w:val="00945E91"/>
    <w:rsid w:val="009469A6"/>
    <w:rsid w:val="0094713A"/>
    <w:rsid w:val="00952932"/>
    <w:rsid w:val="00953802"/>
    <w:rsid w:val="00962A7A"/>
    <w:rsid w:val="00963295"/>
    <w:rsid w:val="00965713"/>
    <w:rsid w:val="00965F6F"/>
    <w:rsid w:val="009700AA"/>
    <w:rsid w:val="00971C9F"/>
    <w:rsid w:val="00972AAA"/>
    <w:rsid w:val="00975C64"/>
    <w:rsid w:val="009820FB"/>
    <w:rsid w:val="00983F8A"/>
    <w:rsid w:val="0098480C"/>
    <w:rsid w:val="00985B2A"/>
    <w:rsid w:val="0098672B"/>
    <w:rsid w:val="0099066F"/>
    <w:rsid w:val="00992089"/>
    <w:rsid w:val="009948B4"/>
    <w:rsid w:val="00995D58"/>
    <w:rsid w:val="0099627D"/>
    <w:rsid w:val="009A634C"/>
    <w:rsid w:val="009A7166"/>
    <w:rsid w:val="009A7733"/>
    <w:rsid w:val="009B21B2"/>
    <w:rsid w:val="009B23DA"/>
    <w:rsid w:val="009B33B6"/>
    <w:rsid w:val="009B380E"/>
    <w:rsid w:val="009B5731"/>
    <w:rsid w:val="009B7767"/>
    <w:rsid w:val="009B77D1"/>
    <w:rsid w:val="009C08E6"/>
    <w:rsid w:val="009C744E"/>
    <w:rsid w:val="009C75D1"/>
    <w:rsid w:val="009C7620"/>
    <w:rsid w:val="009D2890"/>
    <w:rsid w:val="009D37A7"/>
    <w:rsid w:val="009D4440"/>
    <w:rsid w:val="009D532D"/>
    <w:rsid w:val="009D59A4"/>
    <w:rsid w:val="009D6F13"/>
    <w:rsid w:val="009D7F01"/>
    <w:rsid w:val="009E049A"/>
    <w:rsid w:val="009E24FD"/>
    <w:rsid w:val="009E319E"/>
    <w:rsid w:val="009E3750"/>
    <w:rsid w:val="009E490A"/>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992"/>
    <w:rsid w:val="00A96E27"/>
    <w:rsid w:val="00AA02AB"/>
    <w:rsid w:val="00AA3BD2"/>
    <w:rsid w:val="00AB2169"/>
    <w:rsid w:val="00AB23CB"/>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551C"/>
    <w:rsid w:val="00AF70A9"/>
    <w:rsid w:val="00B012FE"/>
    <w:rsid w:val="00B016D1"/>
    <w:rsid w:val="00B01A77"/>
    <w:rsid w:val="00B033E2"/>
    <w:rsid w:val="00B068E7"/>
    <w:rsid w:val="00B11749"/>
    <w:rsid w:val="00B12653"/>
    <w:rsid w:val="00B15176"/>
    <w:rsid w:val="00B20653"/>
    <w:rsid w:val="00B2138E"/>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8204D"/>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40F0"/>
    <w:rsid w:val="00BD51DF"/>
    <w:rsid w:val="00BD59CD"/>
    <w:rsid w:val="00BD5A0D"/>
    <w:rsid w:val="00BD6D03"/>
    <w:rsid w:val="00BD7161"/>
    <w:rsid w:val="00BD7AD3"/>
    <w:rsid w:val="00BE2DFB"/>
    <w:rsid w:val="00BE3A64"/>
    <w:rsid w:val="00BE3CE1"/>
    <w:rsid w:val="00BE62BA"/>
    <w:rsid w:val="00BE6319"/>
    <w:rsid w:val="00BE6AD1"/>
    <w:rsid w:val="00BE7342"/>
    <w:rsid w:val="00BE7D79"/>
    <w:rsid w:val="00BF0EA6"/>
    <w:rsid w:val="00BF4CA0"/>
    <w:rsid w:val="00BF7F4C"/>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CD1"/>
    <w:rsid w:val="00C521DF"/>
    <w:rsid w:val="00C55B59"/>
    <w:rsid w:val="00C606DE"/>
    <w:rsid w:val="00C636D0"/>
    <w:rsid w:val="00C6609A"/>
    <w:rsid w:val="00C67781"/>
    <w:rsid w:val="00C70F61"/>
    <w:rsid w:val="00C718E2"/>
    <w:rsid w:val="00C74146"/>
    <w:rsid w:val="00C75A9A"/>
    <w:rsid w:val="00C8364E"/>
    <w:rsid w:val="00C83EB1"/>
    <w:rsid w:val="00C84FF2"/>
    <w:rsid w:val="00C85C4D"/>
    <w:rsid w:val="00C865CB"/>
    <w:rsid w:val="00C86793"/>
    <w:rsid w:val="00C8788C"/>
    <w:rsid w:val="00C87A34"/>
    <w:rsid w:val="00C94B16"/>
    <w:rsid w:val="00C95F76"/>
    <w:rsid w:val="00C96484"/>
    <w:rsid w:val="00C96CE2"/>
    <w:rsid w:val="00C97FDB"/>
    <w:rsid w:val="00CA1534"/>
    <w:rsid w:val="00CA2539"/>
    <w:rsid w:val="00CA64E5"/>
    <w:rsid w:val="00CA7861"/>
    <w:rsid w:val="00CB5C72"/>
    <w:rsid w:val="00CB6141"/>
    <w:rsid w:val="00CC3810"/>
    <w:rsid w:val="00CC3DAD"/>
    <w:rsid w:val="00CC4C3A"/>
    <w:rsid w:val="00CC668E"/>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1745"/>
    <w:rsid w:val="00D421AA"/>
    <w:rsid w:val="00D50E8D"/>
    <w:rsid w:val="00D51A0B"/>
    <w:rsid w:val="00D52133"/>
    <w:rsid w:val="00D536DC"/>
    <w:rsid w:val="00D5461D"/>
    <w:rsid w:val="00D560EA"/>
    <w:rsid w:val="00D562AE"/>
    <w:rsid w:val="00D56F8C"/>
    <w:rsid w:val="00D57D88"/>
    <w:rsid w:val="00D60828"/>
    <w:rsid w:val="00D60982"/>
    <w:rsid w:val="00D616EA"/>
    <w:rsid w:val="00D622FF"/>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0269"/>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3DA"/>
    <w:rsid w:val="00E35404"/>
    <w:rsid w:val="00E35BB7"/>
    <w:rsid w:val="00E35E44"/>
    <w:rsid w:val="00E41F8E"/>
    <w:rsid w:val="00E420A2"/>
    <w:rsid w:val="00E436F8"/>
    <w:rsid w:val="00E44300"/>
    <w:rsid w:val="00E45FB8"/>
    <w:rsid w:val="00E47073"/>
    <w:rsid w:val="00E52245"/>
    <w:rsid w:val="00E523D9"/>
    <w:rsid w:val="00E53798"/>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87750"/>
    <w:rsid w:val="00E91F3E"/>
    <w:rsid w:val="00E922BA"/>
    <w:rsid w:val="00E963D9"/>
    <w:rsid w:val="00EA1723"/>
    <w:rsid w:val="00EA2DBD"/>
    <w:rsid w:val="00EA3F63"/>
    <w:rsid w:val="00EB1E0C"/>
    <w:rsid w:val="00EB1E5E"/>
    <w:rsid w:val="00EB5268"/>
    <w:rsid w:val="00EC1043"/>
    <w:rsid w:val="00EC2E49"/>
    <w:rsid w:val="00EC73BD"/>
    <w:rsid w:val="00ED01BF"/>
    <w:rsid w:val="00ED10D5"/>
    <w:rsid w:val="00ED30BB"/>
    <w:rsid w:val="00ED5414"/>
    <w:rsid w:val="00ED5C7C"/>
    <w:rsid w:val="00ED6E97"/>
    <w:rsid w:val="00EE0539"/>
    <w:rsid w:val="00EE2EFB"/>
    <w:rsid w:val="00EE3CAB"/>
    <w:rsid w:val="00EE52CB"/>
    <w:rsid w:val="00EF05C8"/>
    <w:rsid w:val="00EF1559"/>
    <w:rsid w:val="00EF5BD1"/>
    <w:rsid w:val="00EF675E"/>
    <w:rsid w:val="00F00D29"/>
    <w:rsid w:val="00F017EB"/>
    <w:rsid w:val="00F01881"/>
    <w:rsid w:val="00F030B1"/>
    <w:rsid w:val="00F056E4"/>
    <w:rsid w:val="00F1041E"/>
    <w:rsid w:val="00F11A50"/>
    <w:rsid w:val="00F11F8A"/>
    <w:rsid w:val="00F12F62"/>
    <w:rsid w:val="00F14D7A"/>
    <w:rsid w:val="00F15392"/>
    <w:rsid w:val="00F17AEF"/>
    <w:rsid w:val="00F17CD8"/>
    <w:rsid w:val="00F20C7B"/>
    <w:rsid w:val="00F20DBB"/>
    <w:rsid w:val="00F25BEA"/>
    <w:rsid w:val="00F27064"/>
    <w:rsid w:val="00F279F9"/>
    <w:rsid w:val="00F27D39"/>
    <w:rsid w:val="00F301EA"/>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6747"/>
    <w:rsid w:val="00FA7326"/>
    <w:rsid w:val="00FB00C0"/>
    <w:rsid w:val="00FB1527"/>
    <w:rsid w:val="00FB1839"/>
    <w:rsid w:val="00FB34FA"/>
    <w:rsid w:val="00FB55B8"/>
    <w:rsid w:val="00FB666F"/>
    <w:rsid w:val="00FB7C04"/>
    <w:rsid w:val="00FC1D5F"/>
    <w:rsid w:val="00FC4C06"/>
    <w:rsid w:val="00FC6C52"/>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5"/>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2C329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2C3294"/>
  </w:style>
  <w:style w:type="character" w:styleId="afffffff9">
    <w:name w:val="endnote reference"/>
    <w:basedOn w:val="a3"/>
    <w:uiPriority w:val="99"/>
    <w:rsid w:val="002C329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nosov.ab@mrsk-1.ru" TargetMode="External"/><Relationship Id="rId26" Type="http://schemas.openxmlformats.org/officeDocument/2006/relationships/header" Target="header6.xml"/><Relationship Id="rId39" Type="http://schemas.openxmlformats.org/officeDocument/2006/relationships/header" Target="header12.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86C855FF9931DA9E8282C60C4DADA77D6E3EF003C42A67668DFC4D0EA15A09C79EF59205D5DDAFE5yExC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footer" Target="footer8.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hyperlink" Target="http://www.rosseti.ru/about/contacts/opinion/" TargetMode="Externa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eader" Target="header10.xml"/><Relationship Id="rId49" Type="http://schemas.openxmlformats.org/officeDocument/2006/relationships/hyperlink" Target="consultantplus://offline/ref=86C855FF9931DA9E8282C60C4DADA77D6E3EF003C42A67668DFC4D0EA15A09C79EF59205D5DDAFE5yEx2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nosov.ab@mrsk-1.ru"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www.b2b-mrsk.ru/market/view.html?id=703201" TargetMode="Externa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EC4AF6-E3FF-463C-854B-0019F9402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80</Pages>
  <Words>22842</Words>
  <Characters>130205</Characters>
  <Application>Microsoft Office Word</Application>
  <DocSecurity>0</DocSecurity>
  <Lines>1085</Lines>
  <Paragraphs>305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152742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Носов Александр Борисович</cp:lastModifiedBy>
  <cp:revision>109</cp:revision>
  <cp:lastPrinted>2015-12-29T14:27:00Z</cp:lastPrinted>
  <dcterms:created xsi:type="dcterms:W3CDTF">2016-01-13T12:36:00Z</dcterms:created>
  <dcterms:modified xsi:type="dcterms:W3CDTF">2016-11-02T11:03:00Z</dcterms:modified>
</cp:coreProperties>
</file>