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D05B7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149D3"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И.о.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0910B7" w:rsidRPr="000910B7">
        <w:rPr>
          <w:b/>
          <w:sz w:val="24"/>
          <w:szCs w:val="24"/>
        </w:rPr>
        <w:t>на поставку электроизмерительных клещей до 1000В</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9E77E0">
        <w:rPr>
          <w:b/>
          <w:sz w:val="24"/>
          <w:szCs w:val="24"/>
        </w:rPr>
        <w:t>09</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 xml:space="preserve">на право 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0910B7" w:rsidRPr="000910B7">
        <w:rPr>
          <w:sz w:val="24"/>
          <w:szCs w:val="24"/>
        </w:rPr>
        <w:t>на поставку электроизмерительных клещей до 1000В</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 РФ, 150003, г. Ярославль, ул. Во</w:t>
      </w:r>
      <w:r w:rsidR="008149D3">
        <w:rPr>
          <w:sz w:val="24"/>
          <w:szCs w:val="24"/>
        </w:rPr>
        <w:t>й</w:t>
      </w:r>
      <w:r w:rsidR="00862664" w:rsidRPr="004750EA">
        <w:rPr>
          <w:sz w:val="24"/>
          <w:szCs w:val="24"/>
        </w:rPr>
        <w:t>нова, д. 12)</w:t>
      </w:r>
      <w:r w:rsidRPr="004750EA">
        <w:rPr>
          <w:sz w:val="24"/>
          <w:szCs w:val="24"/>
        </w:rPr>
        <w:t>.</w:t>
      </w:r>
      <w:bookmarkEnd w:id="11"/>
      <w:bookmarkEnd w:id="12"/>
      <w:bookmarkEnd w:id="13"/>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 xml:space="preserve">АО «Россети» </w:t>
      </w:r>
      <w:hyperlink r:id="rId22" w:history="1">
        <w:r w:rsidR="00B20FF9">
          <w:rPr>
            <w:rStyle w:val="a7"/>
            <w:color w:val="auto"/>
            <w:sz w:val="24"/>
            <w:szCs w:val="24"/>
            <w:lang w:val="en-US"/>
          </w:rPr>
          <w:t>etp</w:t>
        </w:r>
        <w:r w:rsidR="00B20FF9" w:rsidRPr="00B20FF9">
          <w:rPr>
            <w:rStyle w:val="a7"/>
            <w:color w:val="auto"/>
            <w:sz w:val="24"/>
            <w:szCs w:val="24"/>
          </w:rPr>
          <w:t>.</w:t>
        </w:r>
        <w:r w:rsidR="00B20FF9">
          <w:rPr>
            <w:rStyle w:val="a7"/>
            <w:color w:val="auto"/>
            <w:sz w:val="24"/>
            <w:szCs w:val="24"/>
            <w:lang w:val="en-US"/>
          </w:rPr>
          <w:t>rosseti</w:t>
        </w:r>
        <w:r w:rsidR="00B20FF9" w:rsidRPr="00B20FF9">
          <w:rPr>
            <w:rStyle w:val="a7"/>
            <w:color w:val="auto"/>
            <w:sz w:val="24"/>
            <w:szCs w:val="24"/>
          </w:rPr>
          <w:t>.</w:t>
        </w:r>
        <w:r w:rsidR="00B20FF9">
          <w:rPr>
            <w:rStyle w:val="a7"/>
            <w:color w:val="auto"/>
            <w:sz w:val="24"/>
            <w:szCs w:val="24"/>
            <w:lang w:val="en-US"/>
          </w:rPr>
          <w:t>ru</w:t>
        </w:r>
      </w:hyperlink>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0910B7" w:rsidRPr="000910B7">
        <w:rPr>
          <w:sz w:val="24"/>
          <w:szCs w:val="24"/>
        </w:rPr>
        <w:t>на поставку электроизмерительных клещей до 1000В</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8149D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CB45AA">
        <w:rPr>
          <w:sz w:val="24"/>
          <w:szCs w:val="24"/>
        </w:rPr>
        <w:t>С моме</w:t>
      </w:r>
      <w:bookmarkStart w:id="20" w:name="_GoBack"/>
      <w:bookmarkEnd w:id="20"/>
      <w:r w:rsidR="00CB45AA">
        <w:rPr>
          <w:sz w:val="24"/>
          <w:szCs w:val="24"/>
        </w:rPr>
        <w:t>нта заключения договора по 2</w:t>
      </w:r>
      <w:r w:rsidR="002B00A6">
        <w:rPr>
          <w:sz w:val="24"/>
          <w:szCs w:val="24"/>
        </w:rPr>
        <w:t>9</w:t>
      </w:r>
      <w:r w:rsidR="00CB45AA">
        <w:rPr>
          <w:sz w:val="24"/>
          <w:szCs w:val="24"/>
        </w:rPr>
        <w:t>.12.2017г</w:t>
      </w:r>
      <w:r w:rsidR="008149D3" w:rsidRPr="008149D3">
        <w:rPr>
          <w:sz w:val="24"/>
          <w:szCs w:val="24"/>
        </w:rPr>
        <w:t>.</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9E77E0">
        <w:rPr>
          <w:sz w:val="24"/>
          <w:szCs w:val="24"/>
        </w:rPr>
        <w:t>ам</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1"/>
      <w:r w:rsidR="002556E6" w:rsidRPr="004750EA">
        <w:rPr>
          <w:sz w:val="24"/>
          <w:szCs w:val="24"/>
        </w:rPr>
        <w:t xml:space="preserve"> </w:t>
      </w:r>
    </w:p>
    <w:p w:rsidR="002A47D1"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9E77E0">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w:t>
      </w:r>
      <w:r w:rsidR="00263550">
        <w:rPr>
          <w:iCs/>
          <w:sz w:val="24"/>
          <w:szCs w:val="24"/>
        </w:rPr>
        <w:t>календарных</w:t>
      </w:r>
      <w:r w:rsidRPr="00382A07">
        <w:rPr>
          <w:iCs/>
          <w:sz w:val="24"/>
          <w:szCs w:val="24"/>
        </w:rPr>
        <w:t xml:space="preserve">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End w:id="22"/>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 xml:space="preserve">подготовить </w:t>
      </w:r>
      <w:r w:rsidR="004B5EB3" w:rsidRPr="00382A07">
        <w:rPr>
          <w:iCs/>
          <w:sz w:val="24"/>
          <w:szCs w:val="24"/>
        </w:rPr>
        <w:lastRenderedPageBreak/>
        <w:t>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280464" w:rsidRPr="000910B7" w:rsidRDefault="000910B7"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910B7">
        <w:rPr>
          <w:b/>
          <w:sz w:val="24"/>
          <w:szCs w:val="24"/>
        </w:rPr>
        <w:t>651 861,00</w:t>
      </w:r>
      <w:r w:rsidRPr="000910B7">
        <w:rPr>
          <w:sz w:val="24"/>
          <w:szCs w:val="24"/>
        </w:rPr>
        <w:t xml:space="preserve"> (шестьсот пятьдесят одна тысяча восемьсот шестьдесят один) рубль 00 копеек РФ, без учета НДС; НДС составляет </w:t>
      </w:r>
      <w:r w:rsidRPr="000910B7">
        <w:rPr>
          <w:b/>
          <w:sz w:val="24"/>
          <w:szCs w:val="24"/>
        </w:rPr>
        <w:t>117 334,98</w:t>
      </w:r>
      <w:r w:rsidRPr="000910B7">
        <w:rPr>
          <w:sz w:val="24"/>
          <w:szCs w:val="24"/>
        </w:rPr>
        <w:t xml:space="preserve"> (сто семнадцать тысяч триста тридцать четыре) рубля 98 копеек РФ; </w:t>
      </w:r>
      <w:r w:rsidRPr="000910B7">
        <w:rPr>
          <w:b/>
          <w:sz w:val="24"/>
          <w:szCs w:val="24"/>
        </w:rPr>
        <w:t>769 195,98</w:t>
      </w:r>
      <w:r w:rsidRPr="000910B7">
        <w:rPr>
          <w:sz w:val="24"/>
          <w:szCs w:val="24"/>
        </w:rPr>
        <w:t xml:space="preserve"> (семьсот шестьдесят девять тысяч сто девяносто пять) рублей 98 копеек РФ, с учетом НДС</w:t>
      </w:r>
      <w:r w:rsidR="003B0849" w:rsidRPr="000910B7">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6"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t>р/с: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9E77E0">
        <w:rPr>
          <w:b/>
          <w:bCs w:val="0"/>
          <w:sz w:val="24"/>
          <w:szCs w:val="24"/>
        </w:rPr>
        <w:t>27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w:t>
      </w:r>
      <w:r w:rsidRPr="001018D6">
        <w:rPr>
          <w:sz w:val="24"/>
          <w:szCs w:val="24"/>
        </w:rPr>
        <w:lastRenderedPageBreak/>
        <w:t xml:space="preserve">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xml:space="preserve"> нач.(макс)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Форма плана распределения объемов выполнения поставок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74" w:rsidRDefault="00D05B74">
      <w:pPr>
        <w:spacing w:line="240" w:lineRule="auto"/>
      </w:pPr>
      <w:r>
        <w:separator/>
      </w:r>
    </w:p>
  </w:endnote>
  <w:endnote w:type="continuationSeparator" w:id="0">
    <w:p w:rsidR="00D05B74" w:rsidRDefault="00D05B74">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2B00A6">
      <w:rPr>
        <w:noProof/>
        <w:sz w:val="16"/>
        <w:szCs w:val="16"/>
        <w:lang w:eastAsia="ru-RU"/>
      </w:rPr>
      <w:t>4</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0910B7" w:rsidRPr="000910B7">
      <w:rPr>
        <w:sz w:val="18"/>
        <w:szCs w:val="18"/>
      </w:rPr>
      <w:t>на поставку электроизмерительных клещей до 1000В</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74" w:rsidRDefault="00D05B74">
      <w:pPr>
        <w:spacing w:line="240" w:lineRule="auto"/>
      </w:pPr>
      <w:r>
        <w:separator/>
      </w:r>
    </w:p>
  </w:footnote>
  <w:footnote w:type="continuationSeparator" w:id="0">
    <w:p w:rsidR="00D05B74" w:rsidRDefault="00D05B74">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10B7"/>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0A6"/>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6949"/>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45AA"/>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05B74"/>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5E06"/>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E2D55-0332-43DF-A842-D994E1A0B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86</Pages>
  <Words>27836</Words>
  <Characters>158666</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52</cp:revision>
  <cp:lastPrinted>2015-12-29T14:27:00Z</cp:lastPrinted>
  <dcterms:created xsi:type="dcterms:W3CDTF">2016-12-02T12:44:00Z</dcterms:created>
  <dcterms:modified xsi:type="dcterms:W3CDTF">2017-11-17T05:22:00Z</dcterms:modified>
</cp:coreProperties>
</file>