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975CE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тел.: +7 (495) 747-92-92,</w:t>
                  </w:r>
                </w:p>
                <w:p w:rsidR="00874F4C" w:rsidRPr="000D67AD" w:rsidRDefault="00874F4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74F4C" w:rsidRPr="000D67AD" w:rsidRDefault="00874F4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74F4C" w:rsidRPr="000D67AD" w:rsidRDefault="00874F4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74F4C" w:rsidRPr="000D67AD" w:rsidRDefault="00874F4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74F4C" w:rsidRPr="008149D3" w:rsidRDefault="00874F4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149D3">
                    <w:rPr>
                      <w:rFonts w:ascii="Helios" w:hAnsi="Helios"/>
                      <w:sz w:val="12"/>
                      <w:szCs w:val="12"/>
                      <w:lang w:val="en-US"/>
                    </w:rPr>
                    <w:t>-</w:t>
                  </w:r>
                  <w:r w:rsidRPr="000D67AD">
                    <w:rPr>
                      <w:rFonts w:ascii="Helios" w:hAnsi="Helios"/>
                      <w:sz w:val="12"/>
                      <w:szCs w:val="12"/>
                      <w:lang w:val="en-US"/>
                    </w:rPr>
                    <w:t>mail</w:t>
                  </w:r>
                  <w:proofErr w:type="gramEnd"/>
                  <w:r w:rsidRPr="008149D3">
                    <w:rPr>
                      <w:rFonts w:ascii="Helios" w:hAnsi="Helios"/>
                      <w:sz w:val="12"/>
                      <w:szCs w:val="12"/>
                      <w:lang w:val="en-US"/>
                    </w:rPr>
                    <w:t xml:space="preserve">: </w:t>
                  </w:r>
                  <w:hyperlink r:id="rId9" w:history="1">
                    <w:r w:rsidRPr="000D67AD">
                      <w:rPr>
                        <w:rFonts w:ascii="Helios" w:hAnsi="Helios"/>
                        <w:sz w:val="12"/>
                        <w:szCs w:val="12"/>
                        <w:lang w:val="en-US"/>
                      </w:rPr>
                      <w:t>posta</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r w:rsidRPr="008149D3">
                    <w:rPr>
                      <w:rFonts w:ascii="Helios" w:hAnsi="Helios"/>
                      <w:sz w:val="12"/>
                      <w:szCs w:val="12"/>
                      <w:lang w:val="en-US"/>
                    </w:rPr>
                    <w:t xml:space="preserve">, </w:t>
                  </w:r>
                  <w:hyperlink r:id="rId10" w:history="1">
                    <w:r w:rsidRPr="000D67AD">
                      <w:rPr>
                        <w:rFonts w:ascii="Helios" w:hAnsi="Helios"/>
                        <w:sz w:val="12"/>
                        <w:szCs w:val="12"/>
                        <w:lang w:val="en-US"/>
                      </w:rPr>
                      <w:t>www</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14:anchorId="435D8A95" wp14:editId="769A4EF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proofErr w:type="spellStart"/>
      <w:r w:rsidRPr="004750EA">
        <w:rPr>
          <w:bCs w:val="0"/>
          <w:sz w:val="24"/>
          <w:szCs w:val="24"/>
          <w:lang w:eastAsia="ru-RU"/>
        </w:rPr>
        <w:t>И.о</w:t>
      </w:r>
      <w:proofErr w:type="spellEnd"/>
      <w:r w:rsidRPr="004750EA">
        <w:rPr>
          <w:bCs w:val="0"/>
          <w:sz w:val="24"/>
          <w:szCs w:val="24"/>
          <w:lang w:eastAsia="ru-RU"/>
        </w:rPr>
        <w:t xml:space="preserve">.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w:t>
      </w:r>
      <w:r w:rsidRPr="00F67F46">
        <w:rPr>
          <w:b/>
          <w:sz w:val="24"/>
          <w:szCs w:val="24"/>
        </w:rPr>
        <w:t xml:space="preserve">право заключения </w:t>
      </w:r>
      <w:r w:rsidR="007556FF" w:rsidRPr="00F67F46">
        <w:rPr>
          <w:b/>
          <w:sz w:val="24"/>
          <w:szCs w:val="24"/>
        </w:rPr>
        <w:t>Договор</w:t>
      </w:r>
      <w:r w:rsidR="004750EA" w:rsidRPr="00F67F46">
        <w:rPr>
          <w:b/>
          <w:sz w:val="24"/>
          <w:szCs w:val="24"/>
        </w:rPr>
        <w:t>а</w:t>
      </w:r>
      <w:r w:rsidR="007556FF" w:rsidRPr="00F67F46">
        <w:rPr>
          <w:b/>
          <w:sz w:val="24"/>
          <w:szCs w:val="24"/>
        </w:rPr>
        <w:t xml:space="preserve"> </w:t>
      </w:r>
      <w:r w:rsidR="009E77E0" w:rsidRPr="00F67F46">
        <w:rPr>
          <w:b/>
          <w:sz w:val="24"/>
          <w:szCs w:val="24"/>
        </w:rPr>
        <w:t xml:space="preserve">на поставку </w:t>
      </w:r>
      <w:r w:rsidR="00874F4C">
        <w:rPr>
          <w:b/>
          <w:bCs w:val="0"/>
          <w:sz w:val="24"/>
          <w:szCs w:val="24"/>
        </w:rPr>
        <w:t>оборудования связи, устрой</w:t>
      </w:r>
      <w:proofErr w:type="gramStart"/>
      <w:r w:rsidR="00874F4C">
        <w:rPr>
          <w:b/>
          <w:bCs w:val="0"/>
          <w:sz w:val="24"/>
          <w:szCs w:val="24"/>
        </w:rPr>
        <w:t>ств сб</w:t>
      </w:r>
      <w:proofErr w:type="gramEnd"/>
      <w:r w:rsidR="00874F4C">
        <w:rPr>
          <w:b/>
          <w:bCs w:val="0"/>
          <w:sz w:val="24"/>
          <w:szCs w:val="24"/>
        </w:rPr>
        <w:t>ора и передачи данных (УСПД), регистраторов переговоров и ретранслятора</w:t>
      </w:r>
      <w:r w:rsidR="007556FF" w:rsidRPr="00F67F46">
        <w:rPr>
          <w:b/>
          <w:sz w:val="24"/>
          <w:szCs w:val="24"/>
        </w:rPr>
        <w:t xml:space="preserve"> для нужд ПАО</w:t>
      </w:r>
      <w:r w:rsidR="007556FF" w:rsidRPr="004750EA">
        <w:rPr>
          <w:b/>
          <w:sz w:val="24"/>
          <w:szCs w:val="24"/>
        </w:rPr>
        <w:t xml:space="preserve">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proofErr w:type="gramEnd"/>
      <w:r w:rsidR="007556FF" w:rsidRPr="004750EA">
        <w:rPr>
          <w:iCs/>
          <w:sz w:val="24"/>
          <w:szCs w:val="24"/>
        </w:rPr>
        <w:t xml:space="preserve"> </w:t>
      </w:r>
      <w:proofErr w:type="gramStart"/>
      <w:r w:rsidR="007556FF" w:rsidRPr="004750EA">
        <w:rPr>
          <w:iCs/>
          <w:sz w:val="24"/>
          <w:szCs w:val="24"/>
        </w:rPr>
        <w:t>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B9707E" w:rsidRPr="00A142BF">
        <w:rPr>
          <w:iCs/>
          <w:sz w:val="24"/>
          <w:szCs w:val="24"/>
        </w:rPr>
        <w:t xml:space="preserve">специалист 1 категории отдела закупочной деятельности Управления логистики и материально-технического обеспечения филиала ПАО «МРСК Центра» - «Ярэнерго» Митрофанова Е.Н., контактные телефоны: (4852) 78-14-54, </w:t>
      </w:r>
      <w:r w:rsidR="00B9707E" w:rsidRPr="00A142BF">
        <w:rPr>
          <w:sz w:val="24"/>
          <w:szCs w:val="24"/>
        </w:rPr>
        <w:t xml:space="preserve">адрес электронной почты: </w:t>
      </w:r>
      <w:hyperlink r:id="rId18" w:history="1">
        <w:r w:rsidR="00B9707E" w:rsidRPr="00A142BF">
          <w:rPr>
            <w:rStyle w:val="a7"/>
            <w:sz w:val="24"/>
            <w:szCs w:val="24"/>
          </w:rPr>
          <w:t>mitrofanova.en@mrsk-1.ru</w:t>
        </w:r>
      </w:hyperlink>
      <w:r w:rsidR="00B9707E" w:rsidRPr="00A142BF">
        <w:rPr>
          <w:iCs/>
          <w:sz w:val="24"/>
          <w:szCs w:val="24"/>
        </w:rPr>
        <w:t>, ответственное лицо – Митрофанова Екатерина Николаевна</w:t>
      </w:r>
      <w:r w:rsidR="00B9707E" w:rsidRPr="00A142BF">
        <w:rPr>
          <w:sz w:val="24"/>
          <w:szCs w:val="24"/>
        </w:rPr>
        <w:t xml:space="preserve">, контактные телефоны - (4852) 78-14-54, адрес электронной почты: </w:t>
      </w:r>
      <w:hyperlink r:id="rId19" w:history="1">
        <w:r w:rsidR="00B9707E" w:rsidRPr="00A142BF">
          <w:rPr>
            <w:rStyle w:val="a7"/>
            <w:sz w:val="24"/>
            <w:szCs w:val="24"/>
          </w:rPr>
          <w:t>mitrofanova.en@mrsk-1.ru</w:t>
        </w:r>
      </w:hyperlink>
      <w:r w:rsidR="00B9707E" w:rsidRPr="00A142BF">
        <w:rPr>
          <w:sz w:val="24"/>
          <w:szCs w:val="24"/>
        </w:rPr>
        <w:t>.</w:t>
      </w:r>
      <w:r w:rsidRPr="004750EA">
        <w:rPr>
          <w:sz w:val="24"/>
          <w:szCs w:val="24"/>
        </w:rPr>
        <w:t xml:space="preserve"> </w:t>
      </w:r>
      <w:r w:rsidR="004B5EB3" w:rsidRPr="004750EA">
        <w:rPr>
          <w:iCs/>
          <w:sz w:val="24"/>
          <w:szCs w:val="24"/>
        </w:rPr>
        <w:t>Извещени</w:t>
      </w:r>
      <w:r w:rsidRPr="004750EA">
        <w:rPr>
          <w:iCs/>
          <w:sz w:val="24"/>
          <w:szCs w:val="24"/>
        </w:rPr>
        <w:t>ем</w:t>
      </w:r>
      <w:r w:rsidRPr="004750EA">
        <w:rPr>
          <w:sz w:val="24"/>
          <w:szCs w:val="24"/>
        </w:rPr>
        <w:t xml:space="preserve"> о проведении</w:t>
      </w:r>
      <w:proofErr w:type="gramEnd"/>
      <w:r w:rsidRPr="004750EA">
        <w:rPr>
          <w:sz w:val="24"/>
          <w:szCs w:val="24"/>
        </w:rPr>
        <w:t xml:space="preserve"> </w:t>
      </w:r>
      <w:proofErr w:type="gramStart"/>
      <w:r w:rsidRPr="004750EA">
        <w:rPr>
          <w:sz w:val="24"/>
          <w:szCs w:val="24"/>
        </w:rPr>
        <w:t xml:space="preserve">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B9707E">
        <w:rPr>
          <w:b/>
          <w:sz w:val="24"/>
          <w:szCs w:val="24"/>
        </w:rPr>
        <w:t>1</w:t>
      </w:r>
      <w:r w:rsidR="00874F4C">
        <w:rPr>
          <w:b/>
          <w:sz w:val="24"/>
          <w:szCs w:val="24"/>
        </w:rPr>
        <w:t>6</w:t>
      </w:r>
      <w:r w:rsidRPr="004750EA">
        <w:rPr>
          <w:b/>
          <w:sz w:val="24"/>
          <w:szCs w:val="24"/>
        </w:rPr>
        <w:t xml:space="preserve">» </w:t>
      </w:r>
      <w:r w:rsidR="009E77E0">
        <w:rPr>
          <w:b/>
          <w:sz w:val="24"/>
          <w:szCs w:val="24"/>
        </w:rPr>
        <w:t>ноября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r w:rsidR="007556FF" w:rsidRPr="004750EA">
          <w:rPr>
            <w:rStyle w:val="a7"/>
            <w:color w:val="auto"/>
            <w:sz w:val="24"/>
            <w:szCs w:val="24"/>
          </w:rPr>
          <w:t>www.mrsk-1.ru</w:t>
        </w:r>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 xml:space="preserve">ч. </w:t>
      </w:r>
      <w:r w:rsidR="005B75A6" w:rsidRPr="00B40753">
        <w:rPr>
          <w:sz w:val="24"/>
          <w:szCs w:val="24"/>
        </w:rPr>
        <w:t>индивидуальных предпринимателей)</w:t>
      </w:r>
      <w:r w:rsidR="009D7F01" w:rsidRPr="00B40753">
        <w:rPr>
          <w:sz w:val="24"/>
          <w:szCs w:val="24"/>
        </w:rPr>
        <w:t xml:space="preserve"> </w:t>
      </w:r>
      <w:r w:rsidR="00D15381" w:rsidRPr="00B40753">
        <w:rPr>
          <w:sz w:val="24"/>
          <w:szCs w:val="24"/>
        </w:rPr>
        <w:t xml:space="preserve">(далее – Участники) </w:t>
      </w:r>
      <w:r w:rsidR="004B5EB3" w:rsidRPr="00B40753">
        <w:rPr>
          <w:sz w:val="24"/>
          <w:szCs w:val="24"/>
        </w:rPr>
        <w:t>к участию в процедуре О</w:t>
      </w:r>
      <w:r w:rsidRPr="00B40753">
        <w:rPr>
          <w:sz w:val="24"/>
          <w:szCs w:val="24"/>
        </w:rPr>
        <w:t xml:space="preserve">ткрытого запроса предложений (далее – запрос предложений) </w:t>
      </w:r>
      <w:bookmarkEnd w:id="10"/>
      <w:r w:rsidR="004B5EB3" w:rsidRPr="00B40753">
        <w:rPr>
          <w:sz w:val="24"/>
          <w:szCs w:val="24"/>
        </w:rPr>
        <w:t xml:space="preserve">на право заключения </w:t>
      </w:r>
      <w:r w:rsidR="00702B2C" w:rsidRPr="00B40753">
        <w:rPr>
          <w:sz w:val="24"/>
          <w:szCs w:val="24"/>
        </w:rPr>
        <w:t>Договор</w:t>
      </w:r>
      <w:r w:rsidR="004750EA" w:rsidRPr="00B40753">
        <w:rPr>
          <w:sz w:val="24"/>
          <w:szCs w:val="24"/>
        </w:rPr>
        <w:t>а</w:t>
      </w:r>
      <w:r w:rsidR="00702B2C" w:rsidRPr="00B40753">
        <w:rPr>
          <w:sz w:val="24"/>
          <w:szCs w:val="24"/>
        </w:rPr>
        <w:t xml:space="preserve"> </w:t>
      </w:r>
      <w:r w:rsidR="009E77E0" w:rsidRPr="00B40753">
        <w:rPr>
          <w:sz w:val="24"/>
          <w:szCs w:val="24"/>
        </w:rPr>
        <w:t>на</w:t>
      </w:r>
      <w:proofErr w:type="gramEnd"/>
      <w:r w:rsidR="009E77E0" w:rsidRPr="00B40753">
        <w:rPr>
          <w:sz w:val="24"/>
          <w:szCs w:val="24"/>
        </w:rPr>
        <w:t xml:space="preserve"> </w:t>
      </w:r>
      <w:proofErr w:type="gramStart"/>
      <w:r w:rsidR="009E77E0" w:rsidRPr="00B40753">
        <w:rPr>
          <w:sz w:val="24"/>
          <w:szCs w:val="24"/>
        </w:rPr>
        <w:t xml:space="preserve">поставку </w:t>
      </w:r>
      <w:r w:rsidR="00874F4C">
        <w:rPr>
          <w:sz w:val="24"/>
          <w:szCs w:val="24"/>
        </w:rPr>
        <w:t>оборудования связи, устройств сбора и передачи данных (УСПД), регистраторов переговоров и ретранслятора</w:t>
      </w:r>
      <w:r w:rsidR="00702B2C" w:rsidRPr="00B40753">
        <w:rPr>
          <w:sz w:val="24"/>
          <w:szCs w:val="24"/>
        </w:rPr>
        <w:t xml:space="preserve"> для нужд ПАО «МРСК Центра» </w:t>
      </w:r>
      <w:r w:rsidR="00862664" w:rsidRPr="00B40753">
        <w:rPr>
          <w:sz w:val="24"/>
          <w:szCs w:val="24"/>
        </w:rPr>
        <w:t>(филиала «Ярэнерго», расположенного по адресу:</w:t>
      </w:r>
      <w:proofErr w:type="gramEnd"/>
      <w:r w:rsidR="00862664" w:rsidRPr="00B40753">
        <w:rPr>
          <w:sz w:val="24"/>
          <w:szCs w:val="24"/>
        </w:rPr>
        <w:t xml:space="preserve"> </w:t>
      </w:r>
      <w:proofErr w:type="gramStart"/>
      <w:r w:rsidR="00862664" w:rsidRPr="00B40753">
        <w:rPr>
          <w:sz w:val="24"/>
          <w:szCs w:val="24"/>
        </w:rPr>
        <w:t>РФ, 150003, г. Ярославль, ул. Во</w:t>
      </w:r>
      <w:r w:rsidR="008149D3" w:rsidRPr="00B40753">
        <w:rPr>
          <w:sz w:val="24"/>
          <w:szCs w:val="24"/>
        </w:rPr>
        <w:t>й</w:t>
      </w:r>
      <w:r w:rsidR="00862664" w:rsidRPr="00B40753">
        <w:rPr>
          <w:sz w:val="24"/>
          <w:szCs w:val="24"/>
        </w:rPr>
        <w:t>нова, д. 12)</w:t>
      </w:r>
      <w:r w:rsidRPr="00B40753">
        <w:rPr>
          <w:sz w:val="24"/>
          <w:szCs w:val="24"/>
        </w:rPr>
        <w:t>.</w:t>
      </w:r>
      <w:bookmarkEnd w:id="11"/>
      <w:bookmarkEnd w:id="12"/>
      <w:bookmarkEnd w:id="13"/>
      <w:proofErr w:type="gramEnd"/>
    </w:p>
    <w:p w:rsidR="00717F60"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40753">
        <w:rPr>
          <w:sz w:val="24"/>
          <w:szCs w:val="24"/>
        </w:rPr>
        <w:t xml:space="preserve">Настоящий </w:t>
      </w:r>
      <w:r w:rsidR="004B5EB3" w:rsidRPr="00B40753">
        <w:rPr>
          <w:sz w:val="24"/>
          <w:szCs w:val="24"/>
        </w:rPr>
        <w:t>З</w:t>
      </w:r>
      <w:r w:rsidRPr="00B40753">
        <w:rPr>
          <w:sz w:val="24"/>
          <w:szCs w:val="24"/>
        </w:rPr>
        <w:t xml:space="preserve">апрос предложений проводится в соответствии с правилами и с </w:t>
      </w:r>
      <w:r w:rsidRPr="00874F4C">
        <w:rPr>
          <w:sz w:val="24"/>
          <w:szCs w:val="24"/>
        </w:rPr>
        <w:t xml:space="preserve">использованием функционала </w:t>
      </w:r>
      <w:r w:rsidR="00702B2C" w:rsidRPr="00874F4C">
        <w:rPr>
          <w:sz w:val="24"/>
          <w:szCs w:val="24"/>
        </w:rPr>
        <w:t>электронной торговой площадк</w:t>
      </w:r>
      <w:r w:rsidR="00414AB1" w:rsidRPr="00874F4C">
        <w:rPr>
          <w:sz w:val="24"/>
          <w:szCs w:val="24"/>
        </w:rPr>
        <w:t>и</w:t>
      </w:r>
      <w:r w:rsidR="00702B2C" w:rsidRPr="00874F4C">
        <w:rPr>
          <w:sz w:val="24"/>
          <w:szCs w:val="24"/>
        </w:rPr>
        <w:t xml:space="preserve"> </w:t>
      </w:r>
      <w:r w:rsidR="000D70B6" w:rsidRPr="00874F4C">
        <w:rPr>
          <w:sz w:val="24"/>
          <w:szCs w:val="24"/>
        </w:rPr>
        <w:t>П</w:t>
      </w:r>
      <w:r w:rsidR="00702B2C" w:rsidRPr="00874F4C">
        <w:rPr>
          <w:sz w:val="24"/>
          <w:szCs w:val="24"/>
        </w:rPr>
        <w:t xml:space="preserve">АО «Россети» </w:t>
      </w:r>
      <w:r w:rsidR="00874F4C">
        <w:rPr>
          <w:sz w:val="24"/>
          <w:szCs w:val="24"/>
        </w:rPr>
        <w:t xml:space="preserve">                </w:t>
      </w:r>
      <w:hyperlink r:id="rId22" w:history="1">
        <w:r w:rsidR="00874F4C" w:rsidRPr="00874F4C">
          <w:rPr>
            <w:rStyle w:val="a7"/>
            <w:sz w:val="24"/>
            <w:szCs w:val="24"/>
            <w:lang w:val="en-US"/>
          </w:rPr>
          <w:t>b</w:t>
        </w:r>
        <w:r w:rsidR="00874F4C" w:rsidRPr="00874F4C">
          <w:rPr>
            <w:rStyle w:val="a7"/>
            <w:sz w:val="24"/>
            <w:szCs w:val="24"/>
          </w:rPr>
          <w:t>2</w:t>
        </w:r>
        <w:r w:rsidR="00874F4C" w:rsidRPr="00874F4C">
          <w:rPr>
            <w:rStyle w:val="a7"/>
            <w:sz w:val="24"/>
            <w:szCs w:val="24"/>
            <w:lang w:val="en-US"/>
          </w:rPr>
          <w:t>b</w:t>
        </w:r>
        <w:r w:rsidR="00874F4C" w:rsidRPr="00874F4C">
          <w:rPr>
            <w:rStyle w:val="a7"/>
            <w:sz w:val="24"/>
            <w:szCs w:val="24"/>
          </w:rPr>
          <w:t>-</w:t>
        </w:r>
        <w:proofErr w:type="spellStart"/>
        <w:r w:rsidR="00874F4C" w:rsidRPr="00874F4C">
          <w:rPr>
            <w:rStyle w:val="a7"/>
            <w:sz w:val="24"/>
            <w:szCs w:val="24"/>
            <w:lang w:val="en-US"/>
          </w:rPr>
          <w:t>energo</w:t>
        </w:r>
        <w:proofErr w:type="spellEnd"/>
        <w:r w:rsidR="00874F4C" w:rsidRPr="00874F4C">
          <w:rPr>
            <w:rStyle w:val="a7"/>
            <w:sz w:val="24"/>
            <w:szCs w:val="24"/>
          </w:rPr>
          <w:t>.</w:t>
        </w:r>
        <w:proofErr w:type="spellStart"/>
        <w:r w:rsidR="00874F4C" w:rsidRPr="00874F4C">
          <w:rPr>
            <w:rStyle w:val="a7"/>
            <w:sz w:val="24"/>
            <w:szCs w:val="24"/>
            <w:lang w:val="en-US"/>
          </w:rPr>
          <w:t>ru</w:t>
        </w:r>
        <w:proofErr w:type="spellEnd"/>
      </w:hyperlink>
      <w:r w:rsidR="00862664" w:rsidRPr="00B40753">
        <w:rPr>
          <w:sz w:val="24"/>
          <w:szCs w:val="24"/>
        </w:rPr>
        <w:t xml:space="preserve"> </w:t>
      </w:r>
      <w:r w:rsidR="00702B2C" w:rsidRPr="00B40753">
        <w:rPr>
          <w:sz w:val="24"/>
          <w:szCs w:val="24"/>
        </w:rPr>
        <w:t>(далее — ЭТП)</w:t>
      </w:r>
      <w:r w:rsidR="005B75A6" w:rsidRPr="00B40753">
        <w:rPr>
          <w:sz w:val="24"/>
          <w:szCs w:val="24"/>
        </w:rPr>
        <w:t>.</w:t>
      </w:r>
      <w:bookmarkEnd w:id="14"/>
      <w:r w:rsidR="00874F4C">
        <w:rPr>
          <w:sz w:val="24"/>
          <w:szCs w:val="24"/>
        </w:rPr>
        <w:t xml:space="preserve"> </w:t>
      </w:r>
    </w:p>
    <w:p w:rsidR="00717F60"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40753">
        <w:rPr>
          <w:sz w:val="24"/>
          <w:szCs w:val="24"/>
        </w:rPr>
        <w:t>Заказчик</w:t>
      </w:r>
      <w:r w:rsidR="00702B2C" w:rsidRPr="00B40753">
        <w:rPr>
          <w:sz w:val="24"/>
          <w:szCs w:val="24"/>
        </w:rPr>
        <w:t xml:space="preserve">: </w:t>
      </w:r>
      <w:r w:rsidRPr="00B40753">
        <w:rPr>
          <w:sz w:val="24"/>
          <w:szCs w:val="24"/>
        </w:rPr>
        <w:t xml:space="preserve"> </w:t>
      </w:r>
      <w:r w:rsidR="00702B2C" w:rsidRPr="00B40753">
        <w:rPr>
          <w:iCs/>
          <w:sz w:val="24"/>
          <w:szCs w:val="24"/>
        </w:rPr>
        <w:t>ПАО «МРСК Центра».</w:t>
      </w:r>
      <w:bookmarkEnd w:id="15"/>
    </w:p>
    <w:p w:rsidR="008C4223" w:rsidRPr="00B4075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40753">
        <w:rPr>
          <w:sz w:val="24"/>
          <w:szCs w:val="24"/>
        </w:rPr>
        <w:t>Предмет З</w:t>
      </w:r>
      <w:r w:rsidR="00717F60" w:rsidRPr="00B40753">
        <w:rPr>
          <w:sz w:val="24"/>
          <w:szCs w:val="24"/>
        </w:rPr>
        <w:t>апроса предложений</w:t>
      </w:r>
      <w:r w:rsidR="00702B2C" w:rsidRPr="00B40753">
        <w:rPr>
          <w:sz w:val="24"/>
          <w:szCs w:val="24"/>
        </w:rPr>
        <w:t>:</w:t>
      </w:r>
      <w:bookmarkEnd w:id="16"/>
    </w:p>
    <w:p w:rsidR="00A40714" w:rsidRPr="00B4075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40753">
        <w:rPr>
          <w:b/>
          <w:sz w:val="24"/>
          <w:szCs w:val="24"/>
          <w:u w:val="single"/>
        </w:rPr>
        <w:t>Лот №1:</w:t>
      </w:r>
      <w:r w:rsidR="00717F60" w:rsidRPr="00B40753">
        <w:rPr>
          <w:sz w:val="24"/>
          <w:szCs w:val="24"/>
        </w:rPr>
        <w:t xml:space="preserve"> право заключения </w:t>
      </w:r>
      <w:r w:rsidR="00123C70" w:rsidRPr="00B40753">
        <w:rPr>
          <w:sz w:val="24"/>
          <w:szCs w:val="24"/>
        </w:rPr>
        <w:t>Договор</w:t>
      </w:r>
      <w:r w:rsidR="004750EA" w:rsidRPr="00B40753">
        <w:rPr>
          <w:sz w:val="24"/>
          <w:szCs w:val="24"/>
        </w:rPr>
        <w:t>а</w:t>
      </w:r>
      <w:r w:rsidR="00A40714" w:rsidRPr="00B40753">
        <w:rPr>
          <w:sz w:val="24"/>
          <w:szCs w:val="24"/>
        </w:rPr>
        <w:t xml:space="preserve"> </w:t>
      </w:r>
      <w:r w:rsidR="009E77E0" w:rsidRPr="00B40753">
        <w:rPr>
          <w:sz w:val="24"/>
          <w:szCs w:val="24"/>
        </w:rPr>
        <w:t xml:space="preserve">на поставку </w:t>
      </w:r>
      <w:r w:rsidR="00874F4C">
        <w:rPr>
          <w:sz w:val="24"/>
          <w:szCs w:val="24"/>
        </w:rPr>
        <w:t>оборудования связи, устрой</w:t>
      </w:r>
      <w:proofErr w:type="gramStart"/>
      <w:r w:rsidR="00874F4C">
        <w:rPr>
          <w:sz w:val="24"/>
          <w:szCs w:val="24"/>
        </w:rPr>
        <w:t>ств сб</w:t>
      </w:r>
      <w:proofErr w:type="gramEnd"/>
      <w:r w:rsidR="00874F4C">
        <w:rPr>
          <w:sz w:val="24"/>
          <w:szCs w:val="24"/>
        </w:rPr>
        <w:t>ора и передачи данных (УСПД), регистраторов переговоров и ретранслятора</w:t>
      </w:r>
      <w:r w:rsidR="00702B2C" w:rsidRPr="00B40753">
        <w:rPr>
          <w:sz w:val="24"/>
          <w:szCs w:val="24"/>
        </w:rPr>
        <w:t xml:space="preserve"> для нужд ПАО «МРСК Центра» (филиал</w:t>
      </w:r>
      <w:r w:rsidR="004750EA" w:rsidRPr="00B40753">
        <w:rPr>
          <w:sz w:val="24"/>
          <w:szCs w:val="24"/>
        </w:rPr>
        <w:t>а</w:t>
      </w:r>
      <w:r w:rsidR="00702B2C" w:rsidRPr="00B40753">
        <w:rPr>
          <w:sz w:val="24"/>
          <w:szCs w:val="24"/>
        </w:rPr>
        <w:t xml:space="preserve"> </w:t>
      </w:r>
      <w:r w:rsidR="00862664" w:rsidRPr="00B40753">
        <w:rPr>
          <w:sz w:val="24"/>
          <w:szCs w:val="24"/>
        </w:rPr>
        <w:t>«Ярэнерго»</w:t>
      </w:r>
      <w:r w:rsidR="00702B2C" w:rsidRPr="00B40753">
        <w:rPr>
          <w:sz w:val="24"/>
          <w:szCs w:val="24"/>
        </w:rPr>
        <w:t>)</w:t>
      </w:r>
      <w:bookmarkEnd w:id="17"/>
      <w:r w:rsidR="00702B2C" w:rsidRPr="00B40753">
        <w:rPr>
          <w:sz w:val="24"/>
          <w:szCs w:val="24"/>
        </w:rPr>
        <w:t>.</w:t>
      </w:r>
    </w:p>
    <w:p w:rsidR="008C4223" w:rsidRPr="00B40753" w:rsidRDefault="008C4223" w:rsidP="00E722B6">
      <w:pPr>
        <w:keepNext/>
        <w:autoSpaceDE w:val="0"/>
        <w:autoSpaceDN w:val="0"/>
        <w:spacing w:line="264" w:lineRule="auto"/>
        <w:ind w:firstLine="540"/>
        <w:rPr>
          <w:sz w:val="24"/>
          <w:szCs w:val="24"/>
          <w:lang w:eastAsia="ru-RU"/>
        </w:rPr>
      </w:pPr>
      <w:r w:rsidRPr="00B40753">
        <w:rPr>
          <w:sz w:val="24"/>
          <w:szCs w:val="24"/>
        </w:rPr>
        <w:t xml:space="preserve">Количество лотов: </w:t>
      </w:r>
      <w:r w:rsidRPr="00B40753">
        <w:rPr>
          <w:b/>
          <w:sz w:val="24"/>
          <w:szCs w:val="24"/>
        </w:rPr>
        <w:t>1 (один)</w:t>
      </w:r>
      <w:r w:rsidRPr="00B40753">
        <w:rPr>
          <w:sz w:val="24"/>
          <w:szCs w:val="24"/>
        </w:rPr>
        <w:t>.</w:t>
      </w:r>
    </w:p>
    <w:bookmarkEnd w:id="18"/>
    <w:p w:rsidR="009D7F01" w:rsidRPr="00B40753" w:rsidRDefault="009D7F01" w:rsidP="00E722B6">
      <w:pPr>
        <w:keepNext/>
        <w:autoSpaceDE w:val="0"/>
        <w:autoSpaceDN w:val="0"/>
        <w:spacing w:line="264" w:lineRule="auto"/>
        <w:ind w:firstLine="540"/>
        <w:rPr>
          <w:sz w:val="24"/>
          <w:szCs w:val="24"/>
          <w:lang w:eastAsia="ru-RU"/>
        </w:rPr>
      </w:pPr>
      <w:r w:rsidRPr="00B40753">
        <w:rPr>
          <w:i/>
          <w:snapToGrid w:val="0"/>
          <w:sz w:val="24"/>
          <w:szCs w:val="24"/>
          <w:shd w:val="clear" w:color="auto" w:fill="FFFF99"/>
          <w:lang w:eastAsia="ru-RU"/>
        </w:rPr>
        <w:t xml:space="preserve">Участник самостоятельно, в рамках своей </w:t>
      </w:r>
      <w:r w:rsidR="00702B2C" w:rsidRPr="00B40753">
        <w:rPr>
          <w:i/>
          <w:snapToGrid w:val="0"/>
          <w:sz w:val="24"/>
          <w:szCs w:val="24"/>
          <w:shd w:val="clear" w:color="auto" w:fill="FFFF99"/>
          <w:lang w:eastAsia="ru-RU"/>
        </w:rPr>
        <w:t>Заявки</w:t>
      </w:r>
      <w:r w:rsidRPr="00B40753">
        <w:rPr>
          <w:i/>
          <w:snapToGrid w:val="0"/>
          <w:sz w:val="24"/>
          <w:szCs w:val="24"/>
          <w:shd w:val="clear" w:color="auto" w:fill="FFFF99"/>
          <w:lang w:eastAsia="ru-RU"/>
        </w:rPr>
        <w:t xml:space="preserve"> формирует стоимость </w:t>
      </w:r>
      <w:r w:rsidR="00E56A22" w:rsidRPr="00B40753">
        <w:rPr>
          <w:i/>
          <w:snapToGrid w:val="0"/>
          <w:sz w:val="24"/>
          <w:szCs w:val="24"/>
          <w:shd w:val="clear" w:color="auto" w:fill="FFFF99"/>
          <w:lang w:eastAsia="ru-RU"/>
        </w:rPr>
        <w:t>предлагаемой к поставке продукции</w:t>
      </w:r>
      <w:r w:rsidRPr="00B40753">
        <w:rPr>
          <w:i/>
          <w:snapToGrid w:val="0"/>
          <w:sz w:val="24"/>
          <w:szCs w:val="24"/>
          <w:shd w:val="clear" w:color="auto" w:fill="FFFF99"/>
          <w:lang w:eastAsia="ru-RU"/>
        </w:rPr>
        <w:t>, закупаемо</w:t>
      </w:r>
      <w:r w:rsidR="00E56A22" w:rsidRPr="00B40753">
        <w:rPr>
          <w:i/>
          <w:snapToGrid w:val="0"/>
          <w:sz w:val="24"/>
          <w:szCs w:val="24"/>
          <w:shd w:val="clear" w:color="auto" w:fill="FFFF99"/>
          <w:lang w:eastAsia="ru-RU"/>
        </w:rPr>
        <w:t>й</w:t>
      </w:r>
      <w:r w:rsidRPr="00B40753">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40753">
        <w:rPr>
          <w:sz w:val="24"/>
          <w:szCs w:val="24"/>
          <w:lang w:eastAsia="ru-RU"/>
        </w:rPr>
        <w:t>.</w:t>
      </w:r>
    </w:p>
    <w:p w:rsidR="00804801" w:rsidRPr="00B40753" w:rsidRDefault="00B5344A" w:rsidP="00E722B6">
      <w:pPr>
        <w:pStyle w:val="a"/>
        <w:keepNext/>
        <w:numPr>
          <w:ilvl w:val="0"/>
          <w:numId w:val="0"/>
        </w:numPr>
        <w:spacing w:line="264" w:lineRule="auto"/>
        <w:ind w:left="360" w:hanging="360"/>
        <w:rPr>
          <w:sz w:val="24"/>
          <w:szCs w:val="24"/>
        </w:rPr>
      </w:pPr>
      <w:r w:rsidRPr="00B40753">
        <w:rPr>
          <w:sz w:val="24"/>
          <w:szCs w:val="24"/>
        </w:rPr>
        <w:t>Частичное выполнение</w:t>
      </w:r>
      <w:r w:rsidR="002946EF" w:rsidRPr="00B40753">
        <w:rPr>
          <w:sz w:val="24"/>
          <w:szCs w:val="24"/>
        </w:rPr>
        <w:t xml:space="preserve"> </w:t>
      </w:r>
      <w:r w:rsidR="004D17BD" w:rsidRPr="00B40753">
        <w:rPr>
          <w:sz w:val="24"/>
          <w:szCs w:val="24"/>
        </w:rPr>
        <w:t xml:space="preserve">поставок, </w:t>
      </w:r>
      <w:r w:rsidR="00AD3EBC" w:rsidRPr="00B40753">
        <w:rPr>
          <w:sz w:val="24"/>
          <w:szCs w:val="24"/>
        </w:rPr>
        <w:t>работ (услуг)</w:t>
      </w:r>
      <w:r w:rsidRPr="00B40753">
        <w:rPr>
          <w:sz w:val="24"/>
          <w:szCs w:val="24"/>
        </w:rPr>
        <w:t xml:space="preserve"> не допускается.</w:t>
      </w:r>
    </w:p>
    <w:p w:rsidR="00717F60" w:rsidRPr="00B4075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40753">
        <w:rPr>
          <w:sz w:val="24"/>
          <w:szCs w:val="24"/>
        </w:rPr>
        <w:t>Сроки</w:t>
      </w:r>
      <w:r w:rsidR="00717F60" w:rsidRPr="00B40753">
        <w:rPr>
          <w:sz w:val="24"/>
          <w:szCs w:val="24"/>
        </w:rPr>
        <w:t xml:space="preserve"> </w:t>
      </w:r>
      <w:r w:rsidR="002946EF" w:rsidRPr="00B40753">
        <w:rPr>
          <w:sz w:val="24"/>
          <w:szCs w:val="24"/>
        </w:rPr>
        <w:t xml:space="preserve">выполнения </w:t>
      </w:r>
      <w:r w:rsidR="00702B2C" w:rsidRPr="00B40753">
        <w:rPr>
          <w:sz w:val="24"/>
          <w:szCs w:val="24"/>
        </w:rPr>
        <w:t>поставок</w:t>
      </w:r>
      <w:r w:rsidR="00717F60" w:rsidRPr="00B40753">
        <w:rPr>
          <w:sz w:val="24"/>
          <w:szCs w:val="24"/>
        </w:rPr>
        <w:t xml:space="preserve">: </w:t>
      </w:r>
      <w:bookmarkEnd w:id="19"/>
      <w:r w:rsidR="000B01A1" w:rsidRPr="00B40753">
        <w:rPr>
          <w:sz w:val="24"/>
          <w:szCs w:val="24"/>
        </w:rPr>
        <w:t>с момента заключения договора до 29.12.2017г</w:t>
      </w:r>
      <w:r w:rsidR="008149D3" w:rsidRPr="00B40753">
        <w:rPr>
          <w:sz w:val="24"/>
          <w:szCs w:val="24"/>
        </w:rPr>
        <w:t>.</w:t>
      </w:r>
    </w:p>
    <w:p w:rsidR="002A47D1" w:rsidRPr="00B40753" w:rsidRDefault="002A47D1" w:rsidP="000B01A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40753">
        <w:rPr>
          <w:sz w:val="24"/>
          <w:szCs w:val="24"/>
        </w:rPr>
        <w:t xml:space="preserve">Отгрузочные реквизиты/базис поставки: </w:t>
      </w:r>
      <w:r w:rsidR="008D2928" w:rsidRPr="00B40753">
        <w:rPr>
          <w:sz w:val="24"/>
          <w:szCs w:val="24"/>
        </w:rPr>
        <w:t xml:space="preserve">на условиях DDP (Согласно ИНКОТЕРМС </w:t>
      </w:r>
      <w:r w:rsidR="00DA1402" w:rsidRPr="00B40753">
        <w:rPr>
          <w:sz w:val="24"/>
          <w:szCs w:val="24"/>
        </w:rPr>
        <w:t>2010</w:t>
      </w:r>
      <w:r w:rsidR="008D2928" w:rsidRPr="00B40753">
        <w:rPr>
          <w:sz w:val="24"/>
          <w:szCs w:val="24"/>
        </w:rPr>
        <w:t>) по адрес</w:t>
      </w:r>
      <w:r w:rsidR="009E77E0" w:rsidRPr="00B40753">
        <w:rPr>
          <w:sz w:val="24"/>
          <w:szCs w:val="24"/>
        </w:rPr>
        <w:t>ам</w:t>
      </w:r>
      <w:r w:rsidR="008D2928" w:rsidRPr="00B40753">
        <w:rPr>
          <w:sz w:val="24"/>
          <w:szCs w:val="24"/>
        </w:rPr>
        <w:t xml:space="preserve"> филиал</w:t>
      </w:r>
      <w:r w:rsidR="004750EA" w:rsidRPr="00B40753">
        <w:rPr>
          <w:sz w:val="24"/>
          <w:szCs w:val="24"/>
        </w:rPr>
        <w:t>а</w:t>
      </w:r>
      <w:r w:rsidR="008D2928" w:rsidRPr="00B40753">
        <w:rPr>
          <w:sz w:val="24"/>
          <w:szCs w:val="24"/>
        </w:rPr>
        <w:t xml:space="preserve"> ПАО «МРСК Центра»</w:t>
      </w:r>
      <w:bookmarkEnd w:id="20"/>
      <w:r w:rsidR="002556E6" w:rsidRPr="00B40753">
        <w:rPr>
          <w:sz w:val="24"/>
          <w:szCs w:val="24"/>
        </w:rPr>
        <w:t xml:space="preserve"> </w:t>
      </w:r>
      <w:r w:rsidR="000B01A1" w:rsidRPr="00B40753">
        <w:rPr>
          <w:sz w:val="24"/>
          <w:szCs w:val="24"/>
        </w:rPr>
        <w:t>-</w:t>
      </w:r>
      <w:r w:rsidR="004750EA" w:rsidRPr="00B40753">
        <w:rPr>
          <w:sz w:val="24"/>
          <w:szCs w:val="24"/>
        </w:rPr>
        <w:t xml:space="preserve"> </w:t>
      </w:r>
      <w:r w:rsidR="008D2928" w:rsidRPr="00B40753">
        <w:rPr>
          <w:sz w:val="24"/>
          <w:szCs w:val="24"/>
        </w:rPr>
        <w:t xml:space="preserve">«Ярэнерго»: РФ, 150003, г. </w:t>
      </w:r>
      <w:r w:rsidR="00874F4C" w:rsidRPr="00B40753">
        <w:rPr>
          <w:sz w:val="24"/>
          <w:szCs w:val="24"/>
        </w:rPr>
        <w:t>Ярославль, ул. Войнова, д. 12</w:t>
      </w:r>
      <w:r w:rsidR="009E77E0" w:rsidRPr="00B40753">
        <w:rPr>
          <w:sz w:val="24"/>
          <w:szCs w:val="24"/>
        </w:rPr>
        <w:t>;</w:t>
      </w:r>
    </w:p>
    <w:p w:rsidR="00717F60" w:rsidRPr="00B40753"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40753">
        <w:rPr>
          <w:iCs/>
          <w:sz w:val="24"/>
          <w:szCs w:val="24"/>
        </w:rPr>
        <w:t xml:space="preserve">Форма и порядок оплаты: безналичный расчет, в течение 30 (тридцати) </w:t>
      </w:r>
      <w:r w:rsidR="00874F4C">
        <w:rPr>
          <w:iCs/>
          <w:sz w:val="24"/>
          <w:szCs w:val="24"/>
        </w:rPr>
        <w:t>рабочи</w:t>
      </w:r>
      <w:r w:rsidR="00263550" w:rsidRPr="00B40753">
        <w:rPr>
          <w:iCs/>
          <w:sz w:val="24"/>
          <w:szCs w:val="24"/>
        </w:rPr>
        <w:t>х</w:t>
      </w:r>
      <w:r w:rsidRPr="00B40753">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B40753">
        <w:rPr>
          <w:iCs/>
          <w:sz w:val="24"/>
          <w:szCs w:val="24"/>
        </w:rPr>
        <w:t>.</w:t>
      </w:r>
    </w:p>
    <w:p w:rsidR="00717F60" w:rsidRPr="00B407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40753">
        <w:rPr>
          <w:iCs/>
          <w:sz w:val="24"/>
          <w:szCs w:val="24"/>
        </w:rPr>
        <w:t xml:space="preserve">Порядок проведения </w:t>
      </w:r>
      <w:r w:rsidR="00C05EF6" w:rsidRPr="00B40753">
        <w:rPr>
          <w:iCs/>
          <w:sz w:val="24"/>
          <w:szCs w:val="24"/>
        </w:rPr>
        <w:t xml:space="preserve">запроса предложений </w:t>
      </w:r>
      <w:r w:rsidRPr="00B40753">
        <w:rPr>
          <w:iCs/>
          <w:sz w:val="24"/>
          <w:szCs w:val="24"/>
        </w:rPr>
        <w:t xml:space="preserve">и участия в нем, а также инструкции по подготовке </w:t>
      </w:r>
      <w:r w:rsidRPr="00B40753">
        <w:rPr>
          <w:sz w:val="24"/>
          <w:szCs w:val="24"/>
        </w:rPr>
        <w:t>заявок</w:t>
      </w:r>
      <w:r w:rsidRPr="00B40753">
        <w:rPr>
          <w:iCs/>
          <w:sz w:val="24"/>
          <w:szCs w:val="24"/>
        </w:rPr>
        <w:t>, приведены в разделе</w:t>
      </w:r>
      <w:r w:rsidR="00E71A48" w:rsidRPr="00B40753">
        <w:rPr>
          <w:iCs/>
          <w:sz w:val="24"/>
          <w:szCs w:val="24"/>
        </w:rPr>
        <w:t xml:space="preserve"> </w:t>
      </w:r>
      <w:r w:rsidR="000D2D6A" w:rsidRPr="00B40753">
        <w:rPr>
          <w:sz w:val="24"/>
          <w:szCs w:val="24"/>
        </w:rPr>
        <w:fldChar w:fldCharType="begin"/>
      </w:r>
      <w:r w:rsidR="000D2D6A" w:rsidRPr="00B40753">
        <w:rPr>
          <w:sz w:val="24"/>
          <w:szCs w:val="24"/>
        </w:rPr>
        <w:instrText xml:space="preserve"> REF _Ref311232052 \r \h  \* MERGEFORMAT </w:instrText>
      </w:r>
      <w:r w:rsidR="000D2D6A" w:rsidRPr="00B40753">
        <w:rPr>
          <w:sz w:val="24"/>
          <w:szCs w:val="24"/>
        </w:rPr>
      </w:r>
      <w:r w:rsidR="000D2D6A" w:rsidRPr="00B40753">
        <w:rPr>
          <w:sz w:val="24"/>
          <w:szCs w:val="24"/>
        </w:rPr>
        <w:fldChar w:fldCharType="separate"/>
      </w:r>
      <w:r w:rsidR="006305A1" w:rsidRPr="00B40753">
        <w:rPr>
          <w:sz w:val="24"/>
          <w:szCs w:val="24"/>
        </w:rPr>
        <w:t>3</w:t>
      </w:r>
      <w:r w:rsidR="000D2D6A" w:rsidRPr="00B40753">
        <w:rPr>
          <w:sz w:val="24"/>
          <w:szCs w:val="24"/>
        </w:rPr>
        <w:fldChar w:fldCharType="end"/>
      </w:r>
      <w:r w:rsidR="00E71A48" w:rsidRPr="00B40753">
        <w:rPr>
          <w:iCs/>
          <w:sz w:val="24"/>
          <w:szCs w:val="24"/>
        </w:rPr>
        <w:t xml:space="preserve"> </w:t>
      </w:r>
      <w:r w:rsidRPr="00B40753">
        <w:rPr>
          <w:iCs/>
          <w:sz w:val="24"/>
          <w:szCs w:val="24"/>
        </w:rPr>
        <w:t xml:space="preserve">(здесь и далее ссылки относятся к настоящей </w:t>
      </w:r>
      <w:r w:rsidR="007D07A7" w:rsidRPr="00B40753">
        <w:rPr>
          <w:iCs/>
          <w:sz w:val="24"/>
          <w:szCs w:val="24"/>
        </w:rPr>
        <w:t>Д</w:t>
      </w:r>
      <w:r w:rsidRPr="00B40753">
        <w:rPr>
          <w:iCs/>
          <w:sz w:val="24"/>
          <w:szCs w:val="24"/>
        </w:rPr>
        <w:t xml:space="preserve">окументации). </w:t>
      </w:r>
      <w:r w:rsidRPr="00B40753">
        <w:rPr>
          <w:sz w:val="24"/>
          <w:szCs w:val="24"/>
        </w:rPr>
        <w:t xml:space="preserve">Подробные требования к выполняемым </w:t>
      </w:r>
      <w:r w:rsidR="00077FB6" w:rsidRPr="00B40753">
        <w:rPr>
          <w:sz w:val="24"/>
          <w:szCs w:val="24"/>
        </w:rPr>
        <w:t xml:space="preserve">поставкам </w:t>
      </w:r>
      <w:r w:rsidRPr="00B40753">
        <w:rPr>
          <w:sz w:val="24"/>
          <w:szCs w:val="24"/>
        </w:rPr>
        <w:t>изложены в</w:t>
      </w:r>
      <w:r w:rsidR="00953802" w:rsidRPr="00B40753">
        <w:rPr>
          <w:sz w:val="24"/>
          <w:szCs w:val="24"/>
        </w:rPr>
        <w:t xml:space="preserve"> </w:t>
      </w:r>
      <w:r w:rsidR="00953802" w:rsidRPr="00B40753">
        <w:rPr>
          <w:sz w:val="24"/>
          <w:szCs w:val="24"/>
        </w:rPr>
        <w:lastRenderedPageBreak/>
        <w:t xml:space="preserve">разделе </w:t>
      </w:r>
      <w:r w:rsidR="000D2D6A" w:rsidRPr="00B40753">
        <w:rPr>
          <w:sz w:val="24"/>
          <w:szCs w:val="24"/>
        </w:rPr>
        <w:fldChar w:fldCharType="begin"/>
      </w:r>
      <w:r w:rsidR="000D2D6A" w:rsidRPr="00B40753">
        <w:rPr>
          <w:sz w:val="24"/>
          <w:szCs w:val="24"/>
        </w:rPr>
        <w:instrText xml:space="preserve"> REF _Ref440270568 \r \h  \* MERGEFORMAT </w:instrText>
      </w:r>
      <w:r w:rsidR="000D2D6A" w:rsidRPr="00B40753">
        <w:rPr>
          <w:sz w:val="24"/>
          <w:szCs w:val="24"/>
        </w:rPr>
      </w:r>
      <w:r w:rsidR="000D2D6A" w:rsidRPr="00B40753">
        <w:rPr>
          <w:sz w:val="24"/>
          <w:szCs w:val="24"/>
        </w:rPr>
        <w:fldChar w:fldCharType="separate"/>
      </w:r>
      <w:r w:rsidR="006305A1" w:rsidRPr="00B40753">
        <w:rPr>
          <w:sz w:val="24"/>
          <w:szCs w:val="24"/>
        </w:rPr>
        <w:t>4</w:t>
      </w:r>
      <w:r w:rsidR="000D2D6A" w:rsidRPr="00B40753">
        <w:rPr>
          <w:sz w:val="24"/>
          <w:szCs w:val="24"/>
        </w:rPr>
        <w:fldChar w:fldCharType="end"/>
      </w:r>
      <w:r w:rsidRPr="00B40753">
        <w:rPr>
          <w:sz w:val="24"/>
          <w:szCs w:val="24"/>
        </w:rPr>
        <w:t>.</w:t>
      </w:r>
      <w:r w:rsidR="004B5EB3" w:rsidRPr="00B40753">
        <w:rPr>
          <w:sz w:val="24"/>
          <w:szCs w:val="24"/>
        </w:rPr>
        <w:t xml:space="preserve"> Проект</w:t>
      </w:r>
      <w:r w:rsidR="004B5EB3" w:rsidRPr="00B40753">
        <w:rPr>
          <w:iCs/>
          <w:sz w:val="24"/>
          <w:szCs w:val="24"/>
        </w:rPr>
        <w:t xml:space="preserve"> </w:t>
      </w:r>
      <w:r w:rsidR="00123C70" w:rsidRPr="00B40753">
        <w:rPr>
          <w:iCs/>
          <w:sz w:val="24"/>
          <w:szCs w:val="24"/>
        </w:rPr>
        <w:t>Договор</w:t>
      </w:r>
      <w:r w:rsidRPr="00B40753">
        <w:rPr>
          <w:iCs/>
          <w:sz w:val="24"/>
          <w:szCs w:val="24"/>
        </w:rPr>
        <w:t xml:space="preserve">а, который будет заключен по результатам </w:t>
      </w:r>
      <w:r w:rsidR="004B5EB3" w:rsidRPr="00B40753">
        <w:rPr>
          <w:iCs/>
          <w:sz w:val="24"/>
          <w:szCs w:val="24"/>
        </w:rPr>
        <w:t>З</w:t>
      </w:r>
      <w:r w:rsidR="00C05EF6" w:rsidRPr="00B40753">
        <w:rPr>
          <w:iCs/>
          <w:sz w:val="24"/>
          <w:szCs w:val="24"/>
        </w:rPr>
        <w:t>апроса предложений</w:t>
      </w:r>
      <w:r w:rsidRPr="00B40753">
        <w:rPr>
          <w:iCs/>
          <w:sz w:val="24"/>
          <w:szCs w:val="24"/>
        </w:rPr>
        <w:t xml:space="preserve">, приведен в разделе </w:t>
      </w:r>
      <w:r w:rsidR="000D2D6A" w:rsidRPr="00B40753">
        <w:rPr>
          <w:sz w:val="24"/>
          <w:szCs w:val="24"/>
        </w:rPr>
        <w:fldChar w:fldCharType="begin"/>
      </w:r>
      <w:r w:rsidR="000D2D6A" w:rsidRPr="00B40753">
        <w:rPr>
          <w:sz w:val="24"/>
          <w:szCs w:val="24"/>
        </w:rPr>
        <w:instrText xml:space="preserve"> REF _Ref305973574 \r \h  \* MERGEFORMAT </w:instrText>
      </w:r>
      <w:r w:rsidR="000D2D6A" w:rsidRPr="00B40753">
        <w:rPr>
          <w:sz w:val="24"/>
          <w:szCs w:val="24"/>
        </w:rPr>
      </w:r>
      <w:r w:rsidR="000D2D6A" w:rsidRPr="00B40753">
        <w:rPr>
          <w:sz w:val="24"/>
          <w:szCs w:val="24"/>
        </w:rPr>
        <w:fldChar w:fldCharType="separate"/>
      </w:r>
      <w:r w:rsidR="006305A1" w:rsidRPr="00B40753">
        <w:rPr>
          <w:sz w:val="24"/>
          <w:szCs w:val="24"/>
        </w:rPr>
        <w:t>2</w:t>
      </w:r>
      <w:r w:rsidR="000D2D6A" w:rsidRPr="00B40753">
        <w:rPr>
          <w:sz w:val="24"/>
          <w:szCs w:val="24"/>
        </w:rPr>
        <w:fldChar w:fldCharType="end"/>
      </w:r>
      <w:r w:rsidR="004B5EB3" w:rsidRPr="00B40753">
        <w:rPr>
          <w:iCs/>
          <w:sz w:val="24"/>
          <w:szCs w:val="24"/>
        </w:rPr>
        <w:t>.</w:t>
      </w:r>
      <w:r w:rsidRPr="00B40753">
        <w:rPr>
          <w:iCs/>
          <w:sz w:val="24"/>
          <w:szCs w:val="24"/>
        </w:rPr>
        <w:t xml:space="preserve"> Формы документов, которые необходимо </w:t>
      </w:r>
      <w:r w:rsidR="004B5EB3" w:rsidRPr="00B40753">
        <w:rPr>
          <w:iCs/>
          <w:sz w:val="24"/>
          <w:szCs w:val="24"/>
        </w:rPr>
        <w:t>подготовить и подать в составе Заявк</w:t>
      </w:r>
      <w:r w:rsidR="00953802" w:rsidRPr="00B40753">
        <w:rPr>
          <w:iCs/>
          <w:sz w:val="24"/>
          <w:szCs w:val="24"/>
        </w:rPr>
        <w:t xml:space="preserve">и, приведены в разделе </w:t>
      </w:r>
      <w:r w:rsidR="000D2D6A" w:rsidRPr="00B40753">
        <w:rPr>
          <w:sz w:val="24"/>
          <w:szCs w:val="24"/>
        </w:rPr>
        <w:fldChar w:fldCharType="begin"/>
      </w:r>
      <w:r w:rsidR="000D2D6A" w:rsidRPr="00B40753">
        <w:rPr>
          <w:sz w:val="24"/>
          <w:szCs w:val="24"/>
        </w:rPr>
        <w:instrText xml:space="preserve"> REF _Ref440270602 \r \h  \* MERGEFORMAT </w:instrText>
      </w:r>
      <w:r w:rsidR="000D2D6A" w:rsidRPr="00B40753">
        <w:rPr>
          <w:sz w:val="24"/>
          <w:szCs w:val="24"/>
        </w:rPr>
      </w:r>
      <w:r w:rsidR="000D2D6A" w:rsidRPr="00B40753">
        <w:rPr>
          <w:sz w:val="24"/>
          <w:szCs w:val="24"/>
        </w:rPr>
        <w:fldChar w:fldCharType="separate"/>
      </w:r>
      <w:r w:rsidR="006305A1" w:rsidRPr="00B40753">
        <w:rPr>
          <w:sz w:val="24"/>
          <w:szCs w:val="24"/>
        </w:rPr>
        <w:t>5</w:t>
      </w:r>
      <w:r w:rsidR="000D2D6A" w:rsidRPr="00B40753">
        <w:rPr>
          <w:sz w:val="24"/>
          <w:szCs w:val="24"/>
        </w:rPr>
        <w:fldChar w:fldCharType="end"/>
      </w:r>
      <w:r w:rsidR="004B5EB3" w:rsidRPr="00B40753">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40753">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B40753">
        <w:rPr>
          <w:sz w:val="24"/>
          <w:szCs w:val="24"/>
        </w:rPr>
        <w:t>п.п</w:t>
      </w:r>
      <w:proofErr w:type="spellEnd"/>
      <w:r w:rsidRPr="00B40753">
        <w:rPr>
          <w:sz w:val="24"/>
          <w:szCs w:val="24"/>
        </w:rPr>
        <w:t xml:space="preserve">. </w:t>
      </w:r>
      <w:r w:rsidR="000D2D6A" w:rsidRPr="00B40753">
        <w:rPr>
          <w:sz w:val="24"/>
          <w:szCs w:val="24"/>
        </w:rPr>
        <w:fldChar w:fldCharType="begin"/>
      </w:r>
      <w:r w:rsidR="000D2D6A" w:rsidRPr="00B40753">
        <w:rPr>
          <w:sz w:val="24"/>
          <w:szCs w:val="24"/>
        </w:rPr>
        <w:instrText xml:space="preserve"> REF _Ref440270637 \r \h  \* MERGEFORMAT </w:instrText>
      </w:r>
      <w:r w:rsidR="000D2D6A" w:rsidRPr="00B40753">
        <w:rPr>
          <w:sz w:val="24"/>
          <w:szCs w:val="24"/>
        </w:rPr>
      </w:r>
      <w:r w:rsidR="000D2D6A" w:rsidRPr="00B40753">
        <w:rPr>
          <w:sz w:val="24"/>
          <w:szCs w:val="24"/>
        </w:rPr>
        <w:fldChar w:fldCharType="separate"/>
      </w:r>
      <w:r w:rsidR="006305A1" w:rsidRPr="00B40753">
        <w:rPr>
          <w:sz w:val="24"/>
          <w:szCs w:val="24"/>
        </w:rPr>
        <w:t>1.1.5</w:t>
      </w:r>
      <w:r w:rsidR="000D2D6A" w:rsidRPr="00B40753">
        <w:rPr>
          <w:sz w:val="24"/>
          <w:szCs w:val="24"/>
        </w:rPr>
        <w:fldChar w:fldCharType="end"/>
      </w:r>
      <w:r w:rsidRPr="00B40753">
        <w:rPr>
          <w:sz w:val="24"/>
          <w:szCs w:val="24"/>
        </w:rPr>
        <w:t xml:space="preserve">, </w:t>
      </w:r>
      <w:r w:rsidR="000D2D6A" w:rsidRPr="00B40753">
        <w:rPr>
          <w:sz w:val="24"/>
          <w:szCs w:val="24"/>
        </w:rPr>
        <w:fldChar w:fldCharType="begin"/>
      </w:r>
      <w:r w:rsidR="000D2D6A" w:rsidRPr="00B40753">
        <w:rPr>
          <w:sz w:val="24"/>
          <w:szCs w:val="24"/>
        </w:rPr>
        <w:instrText xml:space="preserve"> REF _Ref440270651 \r \h  \* MERGEFORMAT </w:instrText>
      </w:r>
      <w:r w:rsidR="000D2D6A" w:rsidRPr="00B40753">
        <w:rPr>
          <w:sz w:val="24"/>
          <w:szCs w:val="24"/>
        </w:rPr>
      </w:r>
      <w:r w:rsidR="000D2D6A" w:rsidRPr="00B40753">
        <w:rPr>
          <w:sz w:val="24"/>
          <w:szCs w:val="24"/>
        </w:rPr>
        <w:fldChar w:fldCharType="separate"/>
      </w:r>
      <w:r w:rsidR="006305A1" w:rsidRPr="00B40753">
        <w:rPr>
          <w:sz w:val="24"/>
          <w:szCs w:val="24"/>
        </w:rPr>
        <w:t>1.1.6</w:t>
      </w:r>
      <w:r w:rsidR="000D2D6A" w:rsidRPr="00B40753">
        <w:rPr>
          <w:sz w:val="24"/>
          <w:szCs w:val="24"/>
        </w:rPr>
        <w:fldChar w:fldCharType="end"/>
      </w:r>
      <w:r w:rsidRPr="00B40753">
        <w:rPr>
          <w:sz w:val="24"/>
          <w:szCs w:val="24"/>
        </w:rPr>
        <w:t xml:space="preserve">, </w:t>
      </w:r>
      <w:r w:rsidR="000D2D6A" w:rsidRPr="00B40753">
        <w:rPr>
          <w:sz w:val="24"/>
          <w:szCs w:val="24"/>
        </w:rPr>
        <w:fldChar w:fldCharType="begin"/>
      </w:r>
      <w:r w:rsidR="000D2D6A" w:rsidRPr="00B40753">
        <w:rPr>
          <w:sz w:val="24"/>
          <w:szCs w:val="24"/>
        </w:rPr>
        <w:instrText xml:space="preserve"> REF _Ref440270663 \r \h  \* MERGEFORMAT </w:instrText>
      </w:r>
      <w:r w:rsidR="000D2D6A" w:rsidRPr="00B40753">
        <w:rPr>
          <w:sz w:val="24"/>
          <w:szCs w:val="24"/>
        </w:rPr>
      </w:r>
      <w:r w:rsidR="000D2D6A" w:rsidRPr="00B40753">
        <w:rPr>
          <w:sz w:val="24"/>
          <w:szCs w:val="24"/>
        </w:rPr>
        <w:fldChar w:fldCharType="separate"/>
      </w:r>
      <w:r w:rsidR="006305A1" w:rsidRPr="00B40753">
        <w:rPr>
          <w:sz w:val="24"/>
          <w:szCs w:val="24"/>
        </w:rPr>
        <w:t>1.1.7</w:t>
      </w:r>
      <w:r w:rsidR="000D2D6A" w:rsidRPr="00B40753">
        <w:rPr>
          <w:sz w:val="24"/>
          <w:szCs w:val="24"/>
        </w:rPr>
        <w:fldChar w:fldCharType="end"/>
      </w:r>
      <w:r w:rsidRPr="00B40753">
        <w:rPr>
          <w:sz w:val="24"/>
          <w:szCs w:val="24"/>
        </w:rPr>
        <w:t xml:space="preserve"> настоящей Документации, противоречат соответствующим срокам поставки продукции</w:t>
      </w:r>
      <w:r w:rsidRPr="00382A07">
        <w:rPr>
          <w:sz w:val="24"/>
          <w:szCs w:val="24"/>
        </w:rPr>
        <w:t>,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0B01A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0B01A1">
        <w:rPr>
          <w:bCs w:val="0"/>
          <w:sz w:val="24"/>
          <w:szCs w:val="24"/>
        </w:rPr>
        <w:t xml:space="preserve">Начальная (максимальная) цена </w:t>
      </w:r>
      <w:r w:rsidR="00123C70" w:rsidRPr="000B01A1">
        <w:rPr>
          <w:bCs w:val="0"/>
          <w:sz w:val="24"/>
          <w:szCs w:val="24"/>
        </w:rPr>
        <w:t>Договор</w:t>
      </w:r>
      <w:r w:rsidRPr="000B01A1">
        <w:rPr>
          <w:bCs w:val="0"/>
          <w:sz w:val="24"/>
          <w:szCs w:val="24"/>
        </w:rPr>
        <w:t>а</w:t>
      </w:r>
      <w:r w:rsidR="00216641" w:rsidRPr="000B01A1">
        <w:rPr>
          <w:bCs w:val="0"/>
          <w:sz w:val="24"/>
          <w:szCs w:val="24"/>
        </w:rPr>
        <w:t>:</w:t>
      </w:r>
      <w:bookmarkEnd w:id="382"/>
    </w:p>
    <w:p w:rsidR="00280464" w:rsidRPr="007A4E8B" w:rsidRDefault="007A4E8B"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7A4E8B">
        <w:rPr>
          <w:b/>
          <w:sz w:val="24"/>
          <w:szCs w:val="24"/>
        </w:rPr>
        <w:t>2 518 698,00</w:t>
      </w:r>
      <w:r w:rsidRPr="007A4E8B">
        <w:rPr>
          <w:sz w:val="24"/>
          <w:szCs w:val="24"/>
        </w:rPr>
        <w:t xml:space="preserve"> (два миллиона пятьсот восемнадцать тысяч шестьсот девяносто восемь) рублей 00 копеек РФ, без учета НДС; НДС составляет </w:t>
      </w:r>
      <w:r w:rsidRPr="007A4E8B">
        <w:rPr>
          <w:b/>
          <w:sz w:val="24"/>
          <w:szCs w:val="24"/>
        </w:rPr>
        <w:t>453 365,64</w:t>
      </w:r>
      <w:r w:rsidRPr="007A4E8B">
        <w:rPr>
          <w:sz w:val="24"/>
          <w:szCs w:val="24"/>
        </w:rPr>
        <w:t xml:space="preserve"> (четыреста пятьдесят три тысячи триста шестьдесят пять) рублей 64 копейки РФ; </w:t>
      </w:r>
      <w:r w:rsidRPr="007A4E8B">
        <w:rPr>
          <w:b/>
          <w:sz w:val="24"/>
          <w:szCs w:val="24"/>
        </w:rPr>
        <w:t>2 972 063,64</w:t>
      </w:r>
      <w:r w:rsidRPr="007A4E8B">
        <w:rPr>
          <w:sz w:val="24"/>
          <w:szCs w:val="24"/>
        </w:rPr>
        <w:t xml:space="preserve"> (два миллиона девятьсот семьдесят две тысячи шестьдесят три) рубля 64 копейки РФ, с учетом НДС</w:t>
      </w:r>
      <w:r w:rsidR="003B0849" w:rsidRPr="007A4E8B">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434460">
        <w:rPr>
          <w:bCs w:val="0"/>
          <w:sz w:val="24"/>
          <w:szCs w:val="24"/>
        </w:rPr>
        <w:t xml:space="preserve">может любое юридическое, физическое лицо </w:t>
      </w:r>
      <w:r w:rsidR="00E71628" w:rsidRPr="00434460">
        <w:rPr>
          <w:bCs w:val="0"/>
          <w:sz w:val="24"/>
          <w:szCs w:val="24"/>
        </w:rPr>
        <w:t>(в т.</w:t>
      </w:r>
      <w:r w:rsidR="003129D4" w:rsidRPr="00434460">
        <w:rPr>
          <w:bCs w:val="0"/>
          <w:sz w:val="24"/>
          <w:szCs w:val="24"/>
        </w:rPr>
        <w:t xml:space="preserve"> </w:t>
      </w:r>
      <w:r w:rsidR="00E71628" w:rsidRPr="00434460">
        <w:rPr>
          <w:bCs w:val="0"/>
          <w:sz w:val="24"/>
          <w:szCs w:val="24"/>
        </w:rPr>
        <w:t xml:space="preserve">ч. </w:t>
      </w:r>
      <w:r w:rsidRPr="00434460">
        <w:rPr>
          <w:bCs w:val="0"/>
          <w:sz w:val="24"/>
          <w:szCs w:val="24"/>
        </w:rPr>
        <w:t>индивидуальный предприниматель</w:t>
      </w:r>
      <w:r w:rsidR="00E71628" w:rsidRPr="00434460">
        <w:rPr>
          <w:bCs w:val="0"/>
          <w:sz w:val="24"/>
          <w:szCs w:val="24"/>
        </w:rPr>
        <w:t>)</w:t>
      </w:r>
      <w:r w:rsidR="00434460" w:rsidRPr="00434460">
        <w:rPr>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43663A" w:rsidRDefault="0043663A" w:rsidP="00CF39D0">
      <w:pPr>
        <w:numPr>
          <w:ilvl w:val="0"/>
          <w:numId w:val="21"/>
        </w:numPr>
        <w:suppressAutoHyphens w:val="0"/>
        <w:spacing w:line="264" w:lineRule="auto"/>
        <w:rPr>
          <w:sz w:val="24"/>
          <w:szCs w:val="24"/>
          <w:lang w:eastAsia="ru-RU"/>
        </w:rPr>
      </w:pPr>
      <w:r>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Pr>
          <w:sz w:val="24"/>
          <w:szCs w:val="24"/>
          <w:lang w:eastAsia="ru-RU"/>
        </w:rPr>
        <w:t>шеф-монтажа</w:t>
      </w:r>
      <w:proofErr w:type="gramEnd"/>
      <w:r>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43663A" w:rsidRDefault="0094713A" w:rsidP="00CF39D0">
      <w:pPr>
        <w:numPr>
          <w:ilvl w:val="0"/>
          <w:numId w:val="21"/>
        </w:numPr>
        <w:suppressAutoHyphens w:val="0"/>
        <w:spacing w:line="264" w:lineRule="auto"/>
        <w:rPr>
          <w:sz w:val="24"/>
          <w:szCs w:val="24"/>
          <w:lang w:eastAsia="ru-RU"/>
        </w:rPr>
      </w:pPr>
      <w:r w:rsidRPr="00382A07">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43663A">
        <w:rPr>
          <w:sz w:val="24"/>
          <w:szCs w:val="24"/>
          <w:lang w:eastAsia="ru-RU"/>
        </w:rPr>
        <w:t>изложены в Приложении №1 (Техническ</w:t>
      </w:r>
      <w:r w:rsidR="003776BB" w:rsidRPr="0043663A">
        <w:rPr>
          <w:sz w:val="24"/>
          <w:szCs w:val="24"/>
          <w:lang w:eastAsia="ru-RU"/>
        </w:rPr>
        <w:t>ом(</w:t>
      </w:r>
      <w:r w:rsidRPr="0043663A">
        <w:rPr>
          <w:sz w:val="24"/>
          <w:szCs w:val="24"/>
          <w:lang w:eastAsia="ru-RU"/>
        </w:rPr>
        <w:t>их</w:t>
      </w:r>
      <w:r w:rsidR="003776BB" w:rsidRPr="0043663A">
        <w:rPr>
          <w:sz w:val="24"/>
          <w:szCs w:val="24"/>
          <w:lang w:eastAsia="ru-RU"/>
        </w:rPr>
        <w:t>)</w:t>
      </w:r>
      <w:r w:rsidRPr="0043663A">
        <w:rPr>
          <w:sz w:val="24"/>
          <w:szCs w:val="24"/>
          <w:lang w:eastAsia="ru-RU"/>
        </w:rPr>
        <w:t xml:space="preserve"> задани</w:t>
      </w:r>
      <w:r w:rsidR="003776BB" w:rsidRPr="0043663A">
        <w:rPr>
          <w:sz w:val="24"/>
          <w:szCs w:val="24"/>
          <w:lang w:eastAsia="ru-RU"/>
        </w:rPr>
        <w:t>и(</w:t>
      </w:r>
      <w:proofErr w:type="spellStart"/>
      <w:r w:rsidRPr="0043663A">
        <w:rPr>
          <w:sz w:val="24"/>
          <w:szCs w:val="24"/>
          <w:lang w:eastAsia="ru-RU"/>
        </w:rPr>
        <w:t>ях</w:t>
      </w:r>
      <w:proofErr w:type="spellEnd"/>
      <w:r w:rsidR="003776BB" w:rsidRPr="0043663A">
        <w:rPr>
          <w:sz w:val="24"/>
          <w:szCs w:val="24"/>
          <w:lang w:eastAsia="ru-RU"/>
        </w:rPr>
        <w:t>)</w:t>
      </w:r>
      <w:r w:rsidRPr="0043663A">
        <w:rPr>
          <w:sz w:val="24"/>
          <w:szCs w:val="24"/>
          <w:lang w:eastAsia="ru-RU"/>
        </w:rPr>
        <w:t>) к настоящей Документации. При несоблюдении требований Техническ</w:t>
      </w:r>
      <w:r w:rsidR="003776BB" w:rsidRPr="0043663A">
        <w:rPr>
          <w:sz w:val="24"/>
          <w:szCs w:val="24"/>
          <w:lang w:eastAsia="ru-RU"/>
        </w:rPr>
        <w:t>ог</w:t>
      </w:r>
      <w:proofErr w:type="gramStart"/>
      <w:r w:rsidR="003776BB" w:rsidRPr="0043663A">
        <w:rPr>
          <w:sz w:val="24"/>
          <w:szCs w:val="24"/>
          <w:lang w:eastAsia="ru-RU"/>
        </w:rPr>
        <w:t>о(</w:t>
      </w:r>
      <w:proofErr w:type="gramEnd"/>
      <w:r w:rsidRPr="0043663A">
        <w:rPr>
          <w:sz w:val="24"/>
          <w:szCs w:val="24"/>
          <w:lang w:eastAsia="ru-RU"/>
        </w:rPr>
        <w:t>их</w:t>
      </w:r>
      <w:r w:rsidR="003776BB" w:rsidRPr="0043663A">
        <w:rPr>
          <w:sz w:val="24"/>
          <w:szCs w:val="24"/>
          <w:lang w:eastAsia="ru-RU"/>
        </w:rPr>
        <w:t>)</w:t>
      </w:r>
      <w:r w:rsidRPr="0043663A">
        <w:rPr>
          <w:sz w:val="24"/>
          <w:szCs w:val="24"/>
          <w:lang w:eastAsia="ru-RU"/>
        </w:rPr>
        <w:t xml:space="preserve"> задани</w:t>
      </w:r>
      <w:r w:rsidR="003776BB" w:rsidRPr="0043663A">
        <w:rPr>
          <w:sz w:val="24"/>
          <w:szCs w:val="24"/>
          <w:lang w:eastAsia="ru-RU"/>
        </w:rPr>
        <w:t>я(</w:t>
      </w:r>
      <w:r w:rsidRPr="0043663A">
        <w:rPr>
          <w:sz w:val="24"/>
          <w:szCs w:val="24"/>
          <w:lang w:eastAsia="ru-RU"/>
        </w:rPr>
        <w:t>й</w:t>
      </w:r>
      <w:r w:rsidR="003776BB" w:rsidRPr="0043663A">
        <w:rPr>
          <w:sz w:val="24"/>
          <w:szCs w:val="24"/>
          <w:lang w:eastAsia="ru-RU"/>
        </w:rPr>
        <w:t>)</w:t>
      </w:r>
      <w:r w:rsidRPr="0043663A">
        <w:rPr>
          <w:sz w:val="24"/>
          <w:szCs w:val="24"/>
          <w:lang w:eastAsia="ru-RU"/>
        </w:rPr>
        <w:t xml:space="preserve"> Закупочная комиссия отклонит </w:t>
      </w:r>
      <w:r w:rsidR="00C96484" w:rsidRPr="0043663A">
        <w:rPr>
          <w:sz w:val="24"/>
          <w:szCs w:val="24"/>
          <w:lang w:eastAsia="ru-RU"/>
        </w:rPr>
        <w:t>Заявку</w:t>
      </w:r>
      <w:r w:rsidRPr="0043663A">
        <w:rPr>
          <w:sz w:val="24"/>
          <w:szCs w:val="24"/>
          <w:lang w:eastAsia="ru-RU"/>
        </w:rPr>
        <w:t xml:space="preserve"> Участника.</w:t>
      </w:r>
    </w:p>
    <w:p w:rsidR="00434460" w:rsidRPr="0043663A" w:rsidRDefault="00434460" w:rsidP="0043663A">
      <w:pPr>
        <w:suppressAutoHyphens w:val="0"/>
        <w:spacing w:line="264" w:lineRule="auto"/>
        <w:ind w:left="92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43663A">
        <w:rPr>
          <w:sz w:val="24"/>
          <w:szCs w:val="24"/>
        </w:rPr>
        <w:t>Закупочная комиссия рассматривает как равноценные</w:t>
      </w:r>
      <w:r w:rsidRPr="00382A07">
        <w:rPr>
          <w:sz w:val="24"/>
          <w:szCs w:val="24"/>
        </w:rPr>
        <w:t xml:space="preserve">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w:t>
      </w:r>
      <w:r w:rsidRPr="00382A07">
        <w:rPr>
          <w:sz w:val="24"/>
          <w:szCs w:val="24"/>
        </w:rPr>
        <w:lastRenderedPageBreak/>
        <w:t>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lastRenderedPageBreak/>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9948B4" w:rsidRPr="00382A07">
        <w:rPr>
          <w:sz w:val="24"/>
          <w:szCs w:val="24"/>
        </w:rPr>
        <w:lastRenderedPageBreak/>
        <w:t>(</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382A07">
        <w:rPr>
          <w:sz w:val="24"/>
          <w:szCs w:val="24"/>
        </w:rPr>
        <w:lastRenderedPageBreak/>
        <w:t xml:space="preserve">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lastRenderedPageBreak/>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lastRenderedPageBreak/>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w:t>
      </w:r>
      <w:r w:rsidR="00717F60" w:rsidRPr="00382A07">
        <w:rPr>
          <w:bCs w:val="0"/>
          <w:sz w:val="24"/>
          <w:szCs w:val="24"/>
        </w:rPr>
        <w:lastRenderedPageBreak/>
        <w:t xml:space="preserve">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lastRenderedPageBreak/>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7A4E8B">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7A4E8B">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499"/>
      <w:bookmarkEnd w:id="500"/>
    </w:p>
    <w:p w:rsidR="008D1B83" w:rsidRPr="000B01A1"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w:t>
      </w:r>
      <w:r w:rsidRPr="000B01A1">
        <w:rPr>
          <w:sz w:val="24"/>
          <w:szCs w:val="24"/>
        </w:rPr>
        <w:t xml:space="preserve">подготовленную по </w:t>
      </w:r>
      <w:r w:rsidRPr="000B01A1">
        <w:rPr>
          <w:spacing w:val="-1"/>
          <w:sz w:val="24"/>
          <w:szCs w:val="24"/>
        </w:rPr>
        <w:t xml:space="preserve">форме и в соответствии с инструкциями, приведенными в настоящей Документации </w:t>
      </w:r>
      <w:r w:rsidRPr="000B01A1">
        <w:rPr>
          <w:sz w:val="24"/>
          <w:szCs w:val="24"/>
        </w:rPr>
        <w:t>(</w:t>
      </w:r>
      <w:r w:rsidRPr="000B01A1">
        <w:rPr>
          <w:sz w:val="24"/>
          <w:szCs w:val="24"/>
          <w:lang w:eastAsia="ru-RU"/>
        </w:rPr>
        <w:t xml:space="preserve">подраздел </w:t>
      </w:r>
      <w:r w:rsidR="000D2D6A" w:rsidRPr="000B01A1">
        <w:rPr>
          <w:sz w:val="24"/>
          <w:szCs w:val="24"/>
        </w:rPr>
        <w:fldChar w:fldCharType="begin"/>
      </w:r>
      <w:r w:rsidR="000D2D6A" w:rsidRPr="000B01A1">
        <w:rPr>
          <w:sz w:val="24"/>
          <w:szCs w:val="24"/>
        </w:rPr>
        <w:instrText xml:space="preserve"> REF _Ref441574460 \r \h  \* MERGEFORMAT </w:instrText>
      </w:r>
      <w:r w:rsidR="000D2D6A" w:rsidRPr="000B01A1">
        <w:rPr>
          <w:sz w:val="24"/>
          <w:szCs w:val="24"/>
        </w:rPr>
      </w:r>
      <w:r w:rsidR="000D2D6A" w:rsidRPr="000B01A1">
        <w:rPr>
          <w:sz w:val="24"/>
          <w:szCs w:val="24"/>
        </w:rPr>
        <w:fldChar w:fldCharType="separate"/>
      </w:r>
      <w:r w:rsidR="006305A1" w:rsidRPr="000B01A1">
        <w:rPr>
          <w:sz w:val="24"/>
          <w:szCs w:val="24"/>
          <w:lang w:eastAsia="ru-RU"/>
        </w:rPr>
        <w:t>5.13</w:t>
      </w:r>
      <w:r w:rsidR="000D2D6A" w:rsidRPr="000B01A1">
        <w:rPr>
          <w:sz w:val="24"/>
          <w:szCs w:val="24"/>
        </w:rPr>
        <w:fldChar w:fldCharType="end"/>
      </w:r>
      <w:r w:rsidRPr="000B01A1">
        <w:rPr>
          <w:sz w:val="24"/>
          <w:szCs w:val="24"/>
        </w:rPr>
        <w:t xml:space="preserve">), в срок не позднее даты и времени окончания приема заявок, указанных в пункте </w:t>
      </w:r>
      <w:r w:rsidR="000D2D6A" w:rsidRPr="000B01A1">
        <w:rPr>
          <w:sz w:val="24"/>
          <w:szCs w:val="24"/>
        </w:rPr>
        <w:fldChar w:fldCharType="begin"/>
      </w:r>
      <w:r w:rsidR="000D2D6A" w:rsidRPr="000B01A1">
        <w:rPr>
          <w:sz w:val="24"/>
          <w:szCs w:val="24"/>
        </w:rPr>
        <w:instrText xml:space="preserve"> REF _Ref440289953 \r \h  \* MERGEFORMAT </w:instrText>
      </w:r>
      <w:r w:rsidR="000D2D6A" w:rsidRPr="000B01A1">
        <w:rPr>
          <w:sz w:val="24"/>
          <w:szCs w:val="24"/>
        </w:rPr>
      </w:r>
      <w:r w:rsidR="000D2D6A" w:rsidRPr="000B01A1">
        <w:rPr>
          <w:sz w:val="24"/>
          <w:szCs w:val="24"/>
        </w:rPr>
        <w:fldChar w:fldCharType="separate"/>
      </w:r>
      <w:r w:rsidR="006305A1" w:rsidRPr="000B01A1">
        <w:rPr>
          <w:sz w:val="24"/>
          <w:szCs w:val="24"/>
        </w:rPr>
        <w:t>3.4.1.3</w:t>
      </w:r>
      <w:r w:rsidR="000D2D6A" w:rsidRPr="000B01A1">
        <w:rPr>
          <w:sz w:val="24"/>
          <w:szCs w:val="24"/>
        </w:rPr>
        <w:fldChar w:fldCharType="end"/>
      </w:r>
      <w:r w:rsidRPr="000B01A1">
        <w:rPr>
          <w:sz w:val="24"/>
          <w:szCs w:val="24"/>
        </w:rPr>
        <w:t xml:space="preserve"> настоящей Документации, по адресу: </w:t>
      </w:r>
      <w:r w:rsidR="00DC32FC" w:rsidRPr="000B01A1">
        <w:rPr>
          <w:sz w:val="24"/>
          <w:szCs w:val="24"/>
        </w:rPr>
        <w:t xml:space="preserve">РФ, </w:t>
      </w:r>
      <w:r w:rsidR="003B0849" w:rsidRPr="000B01A1">
        <w:rPr>
          <w:bCs/>
          <w:sz w:val="24"/>
          <w:szCs w:val="24"/>
        </w:rPr>
        <w:t>150003, г. Ярославль, ул. Северная подстанция, д. 9</w:t>
      </w:r>
      <w:r w:rsidR="00DC32FC" w:rsidRPr="000B01A1">
        <w:rPr>
          <w:sz w:val="24"/>
          <w:szCs w:val="24"/>
        </w:rPr>
        <w:t xml:space="preserve">, исполнительный сотрудник </w:t>
      </w:r>
      <w:r w:rsidR="003B0849" w:rsidRPr="000B01A1">
        <w:rPr>
          <w:sz w:val="24"/>
          <w:szCs w:val="24"/>
        </w:rPr>
        <w:t>–</w:t>
      </w:r>
      <w:r w:rsidR="00DC32FC" w:rsidRPr="000B01A1">
        <w:rPr>
          <w:sz w:val="24"/>
          <w:szCs w:val="24"/>
        </w:rPr>
        <w:t xml:space="preserve"> </w:t>
      </w:r>
      <w:r w:rsidR="000B01A1" w:rsidRPr="000B01A1">
        <w:rPr>
          <w:sz w:val="24"/>
          <w:szCs w:val="24"/>
        </w:rPr>
        <w:t xml:space="preserve">Митрофанова Екатерина Николаевна, контактный телефон (4852)       </w:t>
      </w:r>
      <w:r w:rsidR="000B01A1" w:rsidRPr="000B01A1">
        <w:rPr>
          <w:sz w:val="24"/>
          <w:szCs w:val="24"/>
        </w:rPr>
        <w:lastRenderedPageBreak/>
        <w:t>78-14-54</w:t>
      </w:r>
      <w:r w:rsidRPr="000B01A1">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0B01A1" w:rsidRDefault="008D1B83" w:rsidP="005E6E3C">
      <w:pPr>
        <w:pStyle w:val="aff6"/>
        <w:numPr>
          <w:ilvl w:val="0"/>
          <w:numId w:val="78"/>
        </w:numPr>
        <w:tabs>
          <w:tab w:val="clear" w:pos="1134"/>
          <w:tab w:val="left" w:pos="2127"/>
        </w:tabs>
        <w:suppressAutoHyphens w:val="0"/>
        <w:spacing w:line="240" w:lineRule="auto"/>
        <w:rPr>
          <w:sz w:val="24"/>
          <w:szCs w:val="24"/>
        </w:rPr>
      </w:pPr>
      <w:r w:rsidRPr="000B01A1">
        <w:rPr>
          <w:sz w:val="24"/>
          <w:szCs w:val="24"/>
        </w:rPr>
        <w:t>Пометка «</w:t>
      </w:r>
      <w:r w:rsidRPr="000B01A1">
        <w:rPr>
          <w:bCs w:val="0"/>
          <w:sz w:val="24"/>
          <w:szCs w:val="24"/>
        </w:rPr>
        <w:t xml:space="preserve"> Соглашение о неустойке</w:t>
      </w:r>
      <w:r w:rsidRPr="000B01A1">
        <w:rPr>
          <w:sz w:val="24"/>
          <w:szCs w:val="24"/>
        </w:rPr>
        <w:t>»;</w:t>
      </w:r>
    </w:p>
    <w:p w:rsidR="008D1B83" w:rsidRPr="000B01A1" w:rsidRDefault="008D1B83" w:rsidP="005E6E3C">
      <w:pPr>
        <w:pStyle w:val="aff6"/>
        <w:numPr>
          <w:ilvl w:val="0"/>
          <w:numId w:val="78"/>
        </w:numPr>
        <w:tabs>
          <w:tab w:val="clear" w:pos="1134"/>
          <w:tab w:val="left" w:pos="2127"/>
        </w:tabs>
        <w:suppressAutoHyphens w:val="0"/>
        <w:spacing w:line="240" w:lineRule="auto"/>
        <w:rPr>
          <w:sz w:val="24"/>
          <w:szCs w:val="24"/>
        </w:rPr>
      </w:pPr>
      <w:r w:rsidRPr="000B01A1">
        <w:rPr>
          <w:sz w:val="24"/>
          <w:szCs w:val="24"/>
        </w:rPr>
        <w:t xml:space="preserve">наименование и адрес Организатора в соответствии с пунктом </w:t>
      </w:r>
      <w:r w:rsidR="000D2D6A" w:rsidRPr="000B01A1">
        <w:rPr>
          <w:sz w:val="24"/>
          <w:szCs w:val="24"/>
        </w:rPr>
        <w:fldChar w:fldCharType="begin"/>
      </w:r>
      <w:r w:rsidR="000D2D6A" w:rsidRPr="000B01A1">
        <w:rPr>
          <w:sz w:val="24"/>
          <w:szCs w:val="24"/>
        </w:rPr>
        <w:instrText xml:space="preserve"> REF _Ref191386085 \r \h  \* MERGEFORMAT </w:instrText>
      </w:r>
      <w:r w:rsidR="000D2D6A" w:rsidRPr="000B01A1">
        <w:rPr>
          <w:sz w:val="24"/>
          <w:szCs w:val="24"/>
        </w:rPr>
      </w:r>
      <w:r w:rsidR="000D2D6A" w:rsidRPr="000B01A1">
        <w:rPr>
          <w:sz w:val="24"/>
          <w:szCs w:val="24"/>
        </w:rPr>
        <w:fldChar w:fldCharType="separate"/>
      </w:r>
      <w:r w:rsidR="006305A1" w:rsidRPr="000B01A1">
        <w:rPr>
          <w:sz w:val="24"/>
          <w:szCs w:val="24"/>
        </w:rPr>
        <w:t>1.1.1</w:t>
      </w:r>
      <w:r w:rsidR="000D2D6A" w:rsidRPr="000B01A1">
        <w:rPr>
          <w:sz w:val="24"/>
          <w:szCs w:val="24"/>
        </w:rPr>
        <w:fldChar w:fldCharType="end"/>
      </w:r>
      <w:r w:rsidRPr="000B01A1">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0B01A1">
        <w:rPr>
          <w:sz w:val="24"/>
          <w:szCs w:val="24"/>
        </w:rPr>
        <w:t>полное фирменное наименование</w:t>
      </w:r>
      <w:r w:rsidRPr="00382A07">
        <w:rPr>
          <w:sz w:val="24"/>
          <w:szCs w:val="24"/>
        </w:rPr>
        <w:t xml:space="preserve">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0B01A1"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w:t>
      </w:r>
      <w:r w:rsidRPr="000B01A1">
        <w:rPr>
          <w:rFonts w:eastAsia="Calibri"/>
          <w:szCs w:val="24"/>
          <w:lang w:eastAsia="en-US"/>
        </w:rPr>
        <w:t xml:space="preserve">внесения Участником денежных средств в качестве обеспечения </w:t>
      </w:r>
      <w:r w:rsidRPr="000B01A1">
        <w:rPr>
          <w:szCs w:val="24"/>
        </w:rPr>
        <w:t>исполнения обязательств, связанных с участием в Запросе предложений и подачей Заявки,</w:t>
      </w:r>
      <w:r w:rsidRPr="000B01A1">
        <w:rPr>
          <w:rFonts w:eastAsia="Calibri"/>
          <w:szCs w:val="24"/>
          <w:lang w:eastAsia="en-US"/>
        </w:rPr>
        <w:t xml:space="preserve"> копию </w:t>
      </w:r>
      <w:r w:rsidRPr="000B01A1">
        <w:rPr>
          <w:szCs w:val="24"/>
        </w:rPr>
        <w:t>платежного</w:t>
      </w:r>
      <w:r w:rsidRPr="000B01A1">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0B01A1">
        <w:rPr>
          <w:szCs w:val="24"/>
        </w:rPr>
        <w:fldChar w:fldCharType="begin"/>
      </w:r>
      <w:r w:rsidR="000D2D6A" w:rsidRPr="000B01A1">
        <w:rPr>
          <w:szCs w:val="24"/>
        </w:rPr>
        <w:instrText xml:space="preserve"> REF _Ref55335823 \r \h  \* MERGEFORMAT </w:instrText>
      </w:r>
      <w:r w:rsidR="000D2D6A" w:rsidRPr="000B01A1">
        <w:rPr>
          <w:szCs w:val="24"/>
        </w:rPr>
      </w:r>
      <w:r w:rsidR="000D2D6A" w:rsidRPr="000B01A1">
        <w:rPr>
          <w:szCs w:val="24"/>
        </w:rPr>
        <w:fldChar w:fldCharType="separate"/>
      </w:r>
      <w:r w:rsidR="006305A1" w:rsidRPr="000B01A1">
        <w:rPr>
          <w:rFonts w:eastAsia="Calibri"/>
          <w:szCs w:val="24"/>
          <w:lang w:eastAsia="en-US"/>
        </w:rPr>
        <w:t>5.6</w:t>
      </w:r>
      <w:r w:rsidR="000D2D6A" w:rsidRPr="000B01A1">
        <w:rPr>
          <w:szCs w:val="24"/>
        </w:rPr>
        <w:fldChar w:fldCharType="end"/>
      </w:r>
      <w:r w:rsidRPr="000B01A1">
        <w:rPr>
          <w:rFonts w:eastAsia="Calibri"/>
          <w:szCs w:val="24"/>
          <w:lang w:eastAsia="en-US"/>
        </w:rPr>
        <w:t xml:space="preserve">) Участник обязан направить </w:t>
      </w:r>
      <w:r w:rsidRPr="000B01A1">
        <w:rPr>
          <w:rFonts w:eastAsia="Calibri"/>
          <w:szCs w:val="24"/>
          <w:lang w:eastAsia="en-US"/>
        </w:rPr>
        <w:lastRenderedPageBreak/>
        <w:t xml:space="preserve">на электронную почту </w:t>
      </w:r>
      <w:r w:rsidR="003B0849" w:rsidRPr="000B01A1">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0B01A1">
        <w:rPr>
          <w:rFonts w:eastAsia="Calibri"/>
          <w:szCs w:val="24"/>
          <w:lang w:eastAsia="en-US"/>
        </w:rPr>
        <w:t xml:space="preserve"> ПАО «МРСК Центра»</w:t>
      </w:r>
      <w:r w:rsidR="003B0849" w:rsidRPr="000B01A1">
        <w:rPr>
          <w:rFonts w:eastAsia="Calibri"/>
          <w:szCs w:val="24"/>
          <w:lang w:eastAsia="en-US"/>
        </w:rPr>
        <w:t xml:space="preserve"> - «Ярэнерго»</w:t>
      </w:r>
      <w:r w:rsidRPr="000B01A1">
        <w:rPr>
          <w:rFonts w:eastAsia="Calibri"/>
          <w:szCs w:val="24"/>
          <w:lang w:eastAsia="en-US"/>
        </w:rPr>
        <w:t xml:space="preserve"> </w:t>
      </w:r>
      <w:bookmarkStart w:id="503" w:name="_GoBack"/>
      <w:r w:rsidR="000B01A1" w:rsidRPr="000B01A1">
        <w:rPr>
          <w:bCs w:val="0"/>
          <w:szCs w:val="24"/>
        </w:rPr>
        <w:t>Митрофановой</w:t>
      </w:r>
      <w:proofErr w:type="gramEnd"/>
      <w:r w:rsidR="000B01A1" w:rsidRPr="000B01A1">
        <w:rPr>
          <w:bCs w:val="0"/>
          <w:szCs w:val="24"/>
        </w:rPr>
        <w:t xml:space="preserve"> Екатерине Николаевне, контактный телефон (4852) 78-14-54</w:t>
      </w:r>
      <w:r w:rsidRPr="000B01A1">
        <w:rPr>
          <w:rFonts w:eastAsia="Calibri"/>
          <w:szCs w:val="24"/>
          <w:lang w:eastAsia="en-US"/>
        </w:rPr>
        <w:t xml:space="preserve">, адрес электронной почты: </w:t>
      </w:r>
      <w:hyperlink r:id="rId36" w:history="1">
        <w:r w:rsidR="000B01A1" w:rsidRPr="000B01A1">
          <w:rPr>
            <w:rStyle w:val="a7"/>
            <w:szCs w:val="24"/>
          </w:rPr>
          <w:t>mitrofanova.en@mrsk-1.ru</w:t>
        </w:r>
      </w:hyperlink>
      <w:bookmarkEnd w:id="503"/>
      <w:r w:rsidRPr="000B01A1">
        <w:rPr>
          <w:rFonts w:eastAsia="Calibri"/>
          <w:szCs w:val="24"/>
          <w:lang w:eastAsia="en-US"/>
        </w:rPr>
        <w:t xml:space="preserve">. Данные документы необходимо направить Заказчику </w:t>
      </w:r>
      <w:r w:rsidRPr="000B01A1">
        <w:rPr>
          <w:szCs w:val="24"/>
        </w:rPr>
        <w:t xml:space="preserve">до момента истечения срока окончания приема заявок (п. </w:t>
      </w:r>
      <w:r w:rsidR="000D2D6A" w:rsidRPr="000B01A1">
        <w:rPr>
          <w:szCs w:val="24"/>
        </w:rPr>
        <w:fldChar w:fldCharType="begin"/>
      </w:r>
      <w:r w:rsidR="000D2D6A" w:rsidRPr="000B01A1">
        <w:rPr>
          <w:szCs w:val="24"/>
        </w:rPr>
        <w:instrText xml:space="preserve"> REF _Ref440289953 \r \h  \* MERGEFORMAT </w:instrText>
      </w:r>
      <w:r w:rsidR="000D2D6A" w:rsidRPr="000B01A1">
        <w:rPr>
          <w:szCs w:val="24"/>
        </w:rPr>
      </w:r>
      <w:r w:rsidR="000D2D6A" w:rsidRPr="000B01A1">
        <w:rPr>
          <w:szCs w:val="24"/>
        </w:rPr>
        <w:fldChar w:fldCharType="separate"/>
      </w:r>
      <w:r w:rsidR="006305A1" w:rsidRPr="000B01A1">
        <w:rPr>
          <w:szCs w:val="24"/>
        </w:rPr>
        <w:t>3.4.1.3</w:t>
      </w:r>
      <w:r w:rsidR="000D2D6A" w:rsidRPr="000B01A1">
        <w:rPr>
          <w:szCs w:val="24"/>
        </w:rPr>
        <w:fldChar w:fldCharType="end"/>
      </w:r>
      <w:r w:rsidRPr="000B01A1">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79"/>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w:t>
      </w:r>
      <w:r w:rsidRPr="00382A07">
        <w:rPr>
          <w:bCs w:val="0"/>
          <w:sz w:val="24"/>
          <w:szCs w:val="24"/>
        </w:rPr>
        <w:lastRenderedPageBreak/>
        <w:t xml:space="preserve">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архивов, состоящих из нескольких частей (томов) на ЭТП 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 xml:space="preserve">12 часов 00 минут </w:t>
      </w:r>
      <w:r w:rsidR="009E77E0">
        <w:rPr>
          <w:b/>
          <w:bCs w:val="0"/>
          <w:sz w:val="24"/>
          <w:szCs w:val="24"/>
        </w:rPr>
        <w:t>27</w:t>
      </w:r>
      <w:r w:rsidR="002B5044" w:rsidRPr="003B0849">
        <w:rPr>
          <w:b/>
          <w:bCs w:val="0"/>
          <w:sz w:val="24"/>
          <w:szCs w:val="24"/>
        </w:rPr>
        <w:t xml:space="preserve"> </w:t>
      </w:r>
      <w:r w:rsidR="006073B5">
        <w:rPr>
          <w:b/>
          <w:bCs w:val="0"/>
          <w:sz w:val="24"/>
          <w:szCs w:val="24"/>
        </w:rPr>
        <w:t>ноября</w:t>
      </w:r>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 xml:space="preserve">при этом предложенная Участником в Письме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lastRenderedPageBreak/>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lastRenderedPageBreak/>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lastRenderedPageBreak/>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lastRenderedPageBreak/>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lastRenderedPageBreak/>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w:t>
      </w:r>
      <w:r w:rsidRPr="004A1A68">
        <w:rPr>
          <w:sz w:val="24"/>
          <w:szCs w:val="24"/>
        </w:rPr>
        <w:lastRenderedPageBreak/>
        <w:t xml:space="preserve">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lastRenderedPageBreak/>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связанное </w:t>
      </w:r>
      <w:r w:rsidRPr="004A1A68">
        <w:rPr>
          <w:sz w:val="24"/>
          <w:szCs w:val="24"/>
        </w:rPr>
        <w:lastRenderedPageBreak/>
        <w:t>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67F4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67F46">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67F46">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67F46">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67F4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67F46">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67F46">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CEC" w:rsidRDefault="00975CEC">
      <w:pPr>
        <w:spacing w:line="240" w:lineRule="auto"/>
      </w:pPr>
      <w:r>
        <w:separator/>
      </w:r>
    </w:p>
  </w:endnote>
  <w:endnote w:type="continuationSeparator" w:id="0">
    <w:p w:rsidR="00975CEC" w:rsidRDefault="00975CEC">
      <w:pPr>
        <w:spacing w:line="240" w:lineRule="auto"/>
      </w:pPr>
      <w:r>
        <w:continuationSeparator/>
      </w:r>
    </w:p>
  </w:endnote>
  <w:endnote w:id="1">
    <w:p w:rsidR="00874F4C" w:rsidRDefault="00874F4C"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74F4C" w:rsidRDefault="00874F4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Pr="00FA0376" w:rsidRDefault="00874F4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F781F">
      <w:rPr>
        <w:noProof/>
        <w:sz w:val="16"/>
        <w:szCs w:val="16"/>
        <w:lang w:eastAsia="ru-RU"/>
      </w:rPr>
      <w:t>29</w:t>
    </w:r>
    <w:r w:rsidRPr="00FA0376">
      <w:rPr>
        <w:sz w:val="16"/>
        <w:szCs w:val="16"/>
        <w:lang w:eastAsia="ru-RU"/>
      </w:rPr>
      <w:fldChar w:fldCharType="end"/>
    </w:r>
  </w:p>
  <w:p w:rsidR="00874F4C" w:rsidRPr="00EE0539" w:rsidRDefault="00874F4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F67F46">
      <w:rPr>
        <w:sz w:val="18"/>
        <w:szCs w:val="18"/>
      </w:rPr>
      <w:t xml:space="preserve">заключения Договора на поставку </w:t>
    </w:r>
    <w:r>
      <w:rPr>
        <w:bCs w:val="0"/>
        <w:sz w:val="18"/>
        <w:szCs w:val="18"/>
      </w:rPr>
      <w:t>оборудования связи, устрой</w:t>
    </w:r>
    <w:proofErr w:type="gramStart"/>
    <w:r>
      <w:rPr>
        <w:bCs w:val="0"/>
        <w:sz w:val="18"/>
        <w:szCs w:val="18"/>
      </w:rPr>
      <w:t>ств сб</w:t>
    </w:r>
    <w:proofErr w:type="gramEnd"/>
    <w:r>
      <w:rPr>
        <w:bCs w:val="0"/>
        <w:sz w:val="18"/>
        <w:szCs w:val="18"/>
      </w:rPr>
      <w:t>ора и передачи данных (УСПД), регистраторов переговоров и ретранслятора</w:t>
    </w:r>
    <w:r w:rsidRPr="00F67F46">
      <w:rPr>
        <w:sz w:val="18"/>
        <w:szCs w:val="18"/>
      </w:rPr>
      <w:t xml:space="preserve"> для нужд ПАО «МРСК</w:t>
    </w:r>
    <w:r w:rsidRPr="004750EA">
      <w:rPr>
        <w:sz w:val="18"/>
        <w:szCs w:val="18"/>
      </w:rPr>
      <w:t xml:space="preserve">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CEC" w:rsidRDefault="00975CEC">
      <w:pPr>
        <w:spacing w:line="240" w:lineRule="auto"/>
      </w:pPr>
      <w:r>
        <w:separator/>
      </w:r>
    </w:p>
  </w:footnote>
  <w:footnote w:type="continuationSeparator" w:id="0">
    <w:p w:rsidR="00975CEC" w:rsidRDefault="00975CEC">
      <w:pPr>
        <w:spacing w:line="240" w:lineRule="auto"/>
      </w:pPr>
      <w:r>
        <w:continuationSeparator/>
      </w:r>
    </w:p>
  </w:footnote>
  <w:footnote w:id="1">
    <w:p w:rsidR="00874F4C" w:rsidRPr="00B36685" w:rsidRDefault="00874F4C"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74F4C" w:rsidRDefault="00874F4C"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74F4C" w:rsidRDefault="00874F4C" w:rsidP="00642D28">
      <w:pPr>
        <w:pStyle w:val="1ff4"/>
        <w:rPr>
          <w:rFonts w:ascii="Times New Roman" w:eastAsia="Times New Roman" w:hAnsi="Times New Roman" w:cs="Times New Roman"/>
          <w:lang w:eastAsia="ru-RU"/>
        </w:rPr>
      </w:pPr>
    </w:p>
  </w:footnote>
  <w:footnote w:id="3">
    <w:p w:rsidR="00874F4C" w:rsidRDefault="00874F4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Pr="00930031" w:rsidRDefault="00874F4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4C" w:rsidRDefault="00874F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01A1"/>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77B19"/>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550"/>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460"/>
    <w:rsid w:val="004349A2"/>
    <w:rsid w:val="004360F5"/>
    <w:rsid w:val="0043663A"/>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A85"/>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5D5C"/>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073B5"/>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4D6"/>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4E8B"/>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9D3"/>
    <w:rsid w:val="00815A1D"/>
    <w:rsid w:val="00817246"/>
    <w:rsid w:val="008179BB"/>
    <w:rsid w:val="008200F0"/>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4F4C"/>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192E"/>
    <w:rsid w:val="008C4223"/>
    <w:rsid w:val="008C4FF6"/>
    <w:rsid w:val="008C5B09"/>
    <w:rsid w:val="008C6979"/>
    <w:rsid w:val="008C7536"/>
    <w:rsid w:val="008C75C0"/>
    <w:rsid w:val="008D121B"/>
    <w:rsid w:val="008D1B83"/>
    <w:rsid w:val="008D2928"/>
    <w:rsid w:val="008D3021"/>
    <w:rsid w:val="008D6280"/>
    <w:rsid w:val="008E1BA8"/>
    <w:rsid w:val="008E58DC"/>
    <w:rsid w:val="008E5985"/>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5CEC"/>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7E0"/>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3DF9"/>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0FF9"/>
    <w:rsid w:val="00B21EC0"/>
    <w:rsid w:val="00B2215F"/>
    <w:rsid w:val="00B22B2F"/>
    <w:rsid w:val="00B24E19"/>
    <w:rsid w:val="00B26A26"/>
    <w:rsid w:val="00B27CCD"/>
    <w:rsid w:val="00B30304"/>
    <w:rsid w:val="00B32859"/>
    <w:rsid w:val="00B32CC3"/>
    <w:rsid w:val="00B37046"/>
    <w:rsid w:val="00B40753"/>
    <w:rsid w:val="00B42AE0"/>
    <w:rsid w:val="00B42DA0"/>
    <w:rsid w:val="00B47890"/>
    <w:rsid w:val="00B500A2"/>
    <w:rsid w:val="00B51A18"/>
    <w:rsid w:val="00B5307E"/>
    <w:rsid w:val="00B5344A"/>
    <w:rsid w:val="00B56312"/>
    <w:rsid w:val="00B618BA"/>
    <w:rsid w:val="00B61FBB"/>
    <w:rsid w:val="00B63DE7"/>
    <w:rsid w:val="00B71B9D"/>
    <w:rsid w:val="00B747B0"/>
    <w:rsid w:val="00B75455"/>
    <w:rsid w:val="00B80887"/>
    <w:rsid w:val="00B86662"/>
    <w:rsid w:val="00B91F40"/>
    <w:rsid w:val="00B924FC"/>
    <w:rsid w:val="00B93617"/>
    <w:rsid w:val="00B951BB"/>
    <w:rsid w:val="00B963F9"/>
    <w:rsid w:val="00B9707E"/>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800"/>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2E1"/>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E32A6"/>
    <w:rsid w:val="00EF05C8"/>
    <w:rsid w:val="00EF1559"/>
    <w:rsid w:val="00EF3BE3"/>
    <w:rsid w:val="00EF5BD1"/>
    <w:rsid w:val="00EF675E"/>
    <w:rsid w:val="00EF6D28"/>
    <w:rsid w:val="00EF781F"/>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67F46"/>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mitrofanova.e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mitrofano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E65A8-7D25-4F94-9998-661ED0E4B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87</Pages>
  <Words>27946</Words>
  <Characters>159296</Characters>
  <Application>Microsoft Office Word</Application>
  <DocSecurity>0</DocSecurity>
  <Lines>1327</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186869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57</cp:revision>
  <cp:lastPrinted>2015-12-29T14:27:00Z</cp:lastPrinted>
  <dcterms:created xsi:type="dcterms:W3CDTF">2016-12-02T12:44:00Z</dcterms:created>
  <dcterms:modified xsi:type="dcterms:W3CDTF">2017-11-15T12:57:00Z</dcterms:modified>
</cp:coreProperties>
</file>