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9225D3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225D3" w:rsidRPr="006F025D" w:rsidRDefault="009225D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DFB6096" wp14:editId="6FB52964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F32AC6" w:rsidRPr="00F32AC6" w:rsidRDefault="00F32AC6" w:rsidP="00F32AC6">
      <w:pPr>
        <w:spacing w:line="240" w:lineRule="auto"/>
        <w:jc w:val="right"/>
        <w:rPr>
          <w:sz w:val="24"/>
          <w:szCs w:val="24"/>
        </w:rPr>
      </w:pPr>
      <w:r w:rsidRPr="00F32AC6">
        <w:rPr>
          <w:sz w:val="24"/>
          <w:szCs w:val="24"/>
        </w:rPr>
        <w:t>Председатель закупочной комиссии -</w:t>
      </w:r>
    </w:p>
    <w:p w:rsidR="00F32AC6" w:rsidRPr="00F32AC6" w:rsidRDefault="00F32AC6" w:rsidP="00F32AC6">
      <w:pPr>
        <w:spacing w:line="240" w:lineRule="auto"/>
        <w:jc w:val="right"/>
        <w:rPr>
          <w:sz w:val="24"/>
          <w:szCs w:val="24"/>
        </w:rPr>
      </w:pPr>
      <w:r w:rsidRPr="00F32AC6">
        <w:rPr>
          <w:sz w:val="24"/>
          <w:szCs w:val="24"/>
        </w:rPr>
        <w:t xml:space="preserve">заместитель генерального директора </w:t>
      </w:r>
    </w:p>
    <w:p w:rsidR="00F32AC6" w:rsidRPr="00F32AC6" w:rsidRDefault="00F32AC6" w:rsidP="00F32AC6">
      <w:pPr>
        <w:spacing w:line="240" w:lineRule="auto"/>
        <w:jc w:val="right"/>
        <w:rPr>
          <w:sz w:val="24"/>
          <w:szCs w:val="24"/>
        </w:rPr>
      </w:pPr>
      <w:r w:rsidRPr="00F32AC6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7556FF" w:rsidRPr="00C12FA4" w:rsidRDefault="00F32AC6" w:rsidP="00F32AC6">
      <w:pPr>
        <w:spacing w:line="240" w:lineRule="auto"/>
        <w:jc w:val="right"/>
        <w:rPr>
          <w:sz w:val="24"/>
          <w:szCs w:val="24"/>
        </w:rPr>
      </w:pPr>
      <w:r w:rsidRPr="00F32AC6">
        <w:rPr>
          <w:sz w:val="24"/>
          <w:szCs w:val="24"/>
        </w:rPr>
        <w:t>________________ В.А. Сыщиков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F32AC6" w:rsidRPr="00F32AC6">
        <w:rPr>
          <w:b/>
          <w:sz w:val="24"/>
          <w:szCs w:val="24"/>
        </w:rPr>
        <w:t xml:space="preserve">Договора на оказание услуг </w:t>
      </w:r>
      <w:r w:rsidR="009225D3" w:rsidRPr="009225D3">
        <w:rPr>
          <w:b/>
          <w:sz w:val="24"/>
          <w:szCs w:val="24"/>
        </w:rPr>
        <w:t>по техническому обслуживанию и ремонту кондиционеров и сплит-систем</w:t>
      </w:r>
      <w:r w:rsidR="00F32AC6" w:rsidRPr="00F32AC6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32AC6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E904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32AC6" w:rsidRPr="00115D4F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F32AC6" w:rsidRPr="00115D4F">
          <w:rPr>
            <w:rStyle w:val="a7"/>
            <w:iCs/>
            <w:sz w:val="24"/>
            <w:szCs w:val="24"/>
          </w:rPr>
          <w:t>kobeleva.ey@mrsk-1.ru</w:t>
        </w:r>
      </w:hyperlink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9225D3">
        <w:rPr>
          <w:b/>
          <w:sz w:val="24"/>
          <w:szCs w:val="24"/>
          <w:highlight w:val="yellow"/>
        </w:rPr>
        <w:t>0</w:t>
      </w:r>
      <w:r w:rsidR="00E90461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9225D3">
        <w:rPr>
          <w:b/>
          <w:sz w:val="24"/>
          <w:szCs w:val="24"/>
          <w:highlight w:val="yellow"/>
        </w:rPr>
        <w:t>февраля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6F025D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F32AC6">
        <w:rPr>
          <w:sz w:val="24"/>
          <w:szCs w:val="24"/>
        </w:rPr>
        <w:t xml:space="preserve">, </w:t>
      </w:r>
      <w:r w:rsidR="00F32AC6" w:rsidRPr="00F32AC6">
        <w:rPr>
          <w:sz w:val="24"/>
          <w:szCs w:val="24"/>
          <w:lang w:eastAsia="ru-RU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E90461" w:rsidRPr="00E90461">
        <w:rPr>
          <w:rFonts w:eastAsia="Calibri"/>
          <w:color w:val="000000"/>
          <w:sz w:val="24"/>
          <w:szCs w:val="24"/>
          <w:lang w:eastAsia="en-US"/>
        </w:rPr>
        <w:t xml:space="preserve">Договора на </w:t>
      </w:r>
      <w:r w:rsidR="00E90461" w:rsidRPr="00E90461">
        <w:rPr>
          <w:rFonts w:eastAsia="Calibri"/>
          <w:bCs w:val="0"/>
          <w:sz w:val="24"/>
          <w:szCs w:val="24"/>
          <w:lang w:eastAsia="en-US"/>
        </w:rPr>
        <w:t xml:space="preserve">оказание услуг </w:t>
      </w:r>
      <w:r w:rsidR="009225D3" w:rsidRPr="009225D3">
        <w:rPr>
          <w:rFonts w:eastAsia="Calibri"/>
          <w:bCs w:val="0"/>
          <w:sz w:val="24"/>
          <w:szCs w:val="24"/>
          <w:lang w:eastAsia="en-US"/>
        </w:rPr>
        <w:t>по техническому обслуживанию и ремонту кондиционеров и сплит-систем</w:t>
      </w:r>
      <w:r w:rsidR="00E90461" w:rsidRPr="00E90461">
        <w:rPr>
          <w:rFonts w:eastAsia="Calibri"/>
          <w:bCs w:val="0"/>
          <w:sz w:val="24"/>
          <w:szCs w:val="24"/>
          <w:lang w:eastAsia="en-US"/>
        </w:rPr>
        <w:t xml:space="preserve"> для нужд ПАО «МРСК Центра» (филиала «Тамбовэнерго»)</w:t>
      </w:r>
      <w:r w:rsidR="00862664" w:rsidRPr="00E90461">
        <w:rPr>
          <w:sz w:val="24"/>
          <w:szCs w:val="24"/>
        </w:rPr>
        <w:t>, расположенного по адресу: РФ, 392680, г. Тамб</w:t>
      </w:r>
      <w:r w:rsidR="00E90461" w:rsidRPr="00E90461">
        <w:rPr>
          <w:sz w:val="24"/>
          <w:szCs w:val="24"/>
        </w:rPr>
        <w:t>ов, ул. Моршанское шоссе, д. 23</w:t>
      </w:r>
      <w:r w:rsidRPr="00E9046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9" w:history="1">
        <w:r w:rsidR="00862664" w:rsidRPr="00E90461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E90461" w:rsidRPr="00E90461">
        <w:rPr>
          <w:rFonts w:eastAsia="Calibri"/>
          <w:color w:val="000000"/>
          <w:sz w:val="24"/>
          <w:szCs w:val="24"/>
          <w:lang w:eastAsia="en-US"/>
        </w:rPr>
        <w:t xml:space="preserve">Договора на </w:t>
      </w:r>
      <w:r w:rsidR="00E90461" w:rsidRPr="00E90461">
        <w:rPr>
          <w:rFonts w:eastAsia="Calibri"/>
          <w:bCs w:val="0"/>
          <w:sz w:val="24"/>
          <w:szCs w:val="24"/>
          <w:lang w:eastAsia="en-US"/>
        </w:rPr>
        <w:t xml:space="preserve">оказание услуг </w:t>
      </w:r>
      <w:r w:rsidR="009225D3" w:rsidRPr="009225D3">
        <w:rPr>
          <w:rFonts w:eastAsia="Calibri"/>
          <w:bCs w:val="0"/>
          <w:sz w:val="24"/>
          <w:szCs w:val="24"/>
          <w:lang w:eastAsia="en-US"/>
        </w:rPr>
        <w:t xml:space="preserve">по техническому обслуживанию и ремонту кондиционеров и сплит-систем </w:t>
      </w:r>
      <w:r w:rsidR="00E90461" w:rsidRPr="00E90461">
        <w:rPr>
          <w:rFonts w:eastAsia="Calibri"/>
          <w:bCs w:val="0"/>
          <w:sz w:val="24"/>
          <w:szCs w:val="24"/>
          <w:lang w:eastAsia="en-US"/>
        </w:rPr>
        <w:t>для нужд ПАО «МРСК Центра» (филиала «Тамбовэнерго»)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E90461">
        <w:rPr>
          <w:sz w:val="24"/>
          <w:szCs w:val="24"/>
        </w:rPr>
        <w:t xml:space="preserve">: </w:t>
      </w:r>
      <w:r w:rsidRPr="00E90461">
        <w:rPr>
          <w:b/>
          <w:sz w:val="24"/>
          <w:szCs w:val="24"/>
        </w:rPr>
        <w:t>1 (один)</w:t>
      </w:r>
      <w:r w:rsidRPr="00E90461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9225D3" w:rsidRPr="009225D3">
        <w:rPr>
          <w:rFonts w:eastAsia="Calibri"/>
          <w:bCs w:val="0"/>
          <w:sz w:val="24"/>
          <w:szCs w:val="24"/>
          <w:lang w:eastAsia="en-US"/>
        </w:rPr>
        <w:t>с момента заключения договора по декабрь 2018 г., согласно заявкам Заказчика и утверждённому графику оказания услуг, с периодичностью 1 раз в год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E9046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E90461">
        <w:rPr>
          <w:sz w:val="24"/>
          <w:szCs w:val="24"/>
        </w:rPr>
        <w:t xml:space="preserve">на </w:t>
      </w:r>
      <w:r w:rsidR="00425F34" w:rsidRPr="00E90461">
        <w:rPr>
          <w:sz w:val="24"/>
          <w:szCs w:val="24"/>
        </w:rPr>
        <w:t>территории Р</w:t>
      </w:r>
      <w:r w:rsidR="00A0540E" w:rsidRPr="00E90461">
        <w:rPr>
          <w:sz w:val="24"/>
          <w:szCs w:val="24"/>
        </w:rPr>
        <w:t xml:space="preserve">оссийской </w:t>
      </w:r>
      <w:r w:rsidR="00425F34" w:rsidRPr="00E90461">
        <w:rPr>
          <w:sz w:val="24"/>
          <w:szCs w:val="24"/>
        </w:rPr>
        <w:t>Ф</w:t>
      </w:r>
      <w:r w:rsidR="00A0540E" w:rsidRPr="00E90461">
        <w:rPr>
          <w:sz w:val="24"/>
          <w:szCs w:val="24"/>
        </w:rPr>
        <w:t>едерации</w:t>
      </w:r>
      <w:r w:rsidRPr="00E90461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E90461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9225D3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225D3">
        <w:rPr>
          <w:b/>
          <w:bCs w:val="0"/>
          <w:sz w:val="24"/>
          <w:szCs w:val="24"/>
          <w:lang w:eastAsia="ru-RU"/>
        </w:rPr>
        <w:t>650 000,00</w:t>
      </w:r>
      <w:r w:rsidRPr="009225D3">
        <w:rPr>
          <w:bCs w:val="0"/>
          <w:sz w:val="24"/>
          <w:szCs w:val="24"/>
          <w:lang w:eastAsia="ru-RU"/>
        </w:rPr>
        <w:t xml:space="preserve"> (Шестьсот пятьдесят тысяч) рублей 00 копеек РФ, без учета НДС; НДС составляет </w:t>
      </w:r>
      <w:r w:rsidRPr="009225D3">
        <w:rPr>
          <w:b/>
          <w:bCs w:val="0"/>
          <w:sz w:val="24"/>
          <w:szCs w:val="24"/>
          <w:lang w:eastAsia="ru-RU"/>
        </w:rPr>
        <w:t>117 000,00</w:t>
      </w:r>
      <w:r w:rsidRPr="009225D3">
        <w:rPr>
          <w:bCs w:val="0"/>
          <w:sz w:val="24"/>
          <w:szCs w:val="24"/>
          <w:lang w:eastAsia="ru-RU"/>
        </w:rPr>
        <w:t xml:space="preserve"> (Сто семнадцать тысяч) рублей 00 копеек РФ; </w:t>
      </w:r>
      <w:r w:rsidRPr="009225D3">
        <w:rPr>
          <w:b/>
          <w:bCs w:val="0"/>
          <w:sz w:val="24"/>
          <w:szCs w:val="24"/>
          <w:lang w:eastAsia="ru-RU"/>
        </w:rPr>
        <w:t>767 000,00</w:t>
      </w:r>
      <w:r w:rsidRPr="009225D3">
        <w:rPr>
          <w:bCs w:val="0"/>
          <w:sz w:val="24"/>
          <w:szCs w:val="24"/>
          <w:lang w:eastAsia="ru-RU"/>
        </w:rPr>
        <w:t xml:space="preserve"> (Семьсот шестьдесят семь тысяч) рубль 00 копеек РФ, с учетом НДС</w:t>
      </w:r>
      <w:r w:rsidR="00E90461">
        <w:rPr>
          <w:bCs w:val="0"/>
          <w:sz w:val="24"/>
          <w:szCs w:val="24"/>
          <w:lang w:eastAsia="ru-RU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E90461">
        <w:rPr>
          <w:bCs w:val="0"/>
          <w:sz w:val="24"/>
          <w:szCs w:val="24"/>
        </w:rPr>
        <w:t xml:space="preserve">, </w:t>
      </w:r>
      <w:r w:rsidR="00E90461" w:rsidRPr="008423B6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</w:t>
      </w:r>
      <w:r w:rsidRPr="00AE1D2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E9046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E90461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E90461" w:rsidRDefault="00E9046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423B6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lastRenderedPageBreak/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90461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E9046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E90461" w:rsidRPr="008423B6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E90461" w:rsidRPr="008423B6">
        <w:rPr>
          <w:iCs/>
          <w:sz w:val="24"/>
          <w:szCs w:val="24"/>
        </w:rPr>
        <w:t>Кобелева Елена Юрьевна, контактный телефон: (4752) 57-82-06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lastRenderedPageBreak/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1733F" w:rsidRPr="00C1733F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C1733F" w:rsidRPr="00C1733F">
        <w:rPr>
          <w:rFonts w:eastAsia="Calibri"/>
          <w:szCs w:val="24"/>
          <w:u w:val="single"/>
          <w:lang w:eastAsia="en-US"/>
        </w:rPr>
        <w:t>kobeleva.ey@mrsk-1.ru</w:t>
      </w:r>
      <w:r w:rsidRPr="00C1733F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C1733F" w:rsidRPr="002D5CFA" w:rsidRDefault="00C1733F" w:rsidP="00C1733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C1733F" w:rsidRPr="002D5CFA" w:rsidRDefault="00C1733F" w:rsidP="00C1733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C1733F" w:rsidRPr="002D5CFA" w:rsidRDefault="00C1733F" w:rsidP="00C1733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C1733F" w:rsidRPr="002D5CFA" w:rsidRDefault="00C1733F" w:rsidP="00C1733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C1733F" w:rsidRPr="002D5CFA" w:rsidRDefault="00C1733F" w:rsidP="00C1733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C1733F" w:rsidRPr="002D5CFA" w:rsidRDefault="00C1733F" w:rsidP="00C1733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C1733F" w:rsidRPr="002D5CFA" w:rsidRDefault="00C1733F" w:rsidP="00C1733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7A5083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9225D3">
        <w:rPr>
          <w:b/>
          <w:bCs w:val="0"/>
          <w:sz w:val="24"/>
          <w:szCs w:val="24"/>
          <w:highlight w:val="yellow"/>
        </w:rPr>
        <w:t>21</w:t>
      </w:r>
      <w:bookmarkStart w:id="618" w:name="_GoBack"/>
      <w:bookmarkEnd w:id="618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C1733F">
        <w:rPr>
          <w:b/>
          <w:bCs w:val="0"/>
          <w:sz w:val="24"/>
          <w:szCs w:val="24"/>
          <w:highlight w:val="yellow"/>
        </w:rPr>
        <w:t>февраля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6F025D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), в случае, если в качестве обеспечения исполнения обязательств, связанных с участием в Запросе предложений и </w:t>
      </w:r>
      <w:r w:rsidR="00CE4D51" w:rsidRPr="007A5083">
        <w:rPr>
          <w:sz w:val="24"/>
          <w:szCs w:val="24"/>
        </w:rPr>
        <w:lastRenderedPageBreak/>
        <w:t>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</w:t>
      </w:r>
      <w:r w:rsidRPr="00E71A48">
        <w:rPr>
          <w:bCs w:val="0"/>
          <w:sz w:val="24"/>
          <w:szCs w:val="24"/>
        </w:rPr>
        <w:lastRenderedPageBreak/>
        <w:t xml:space="preserve">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AE1D21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</w:t>
      </w:r>
      <w:r w:rsidRPr="00DD092B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9pt;height:60.45pt" o:ole="" fillcolor="window">
            <v:imagedata r:id="rId33" o:title=""/>
          </v:shape>
          <o:OLEObject Type="Embed" ProgID="Equation.3" ShapeID="_x0000_i1025" DrawAspect="Content" ObjectID="_1579416084" r:id="rId34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75pt" o:ole="">
            <v:imagedata r:id="rId35" o:title=""/>
          </v:shape>
          <o:OLEObject Type="Embed" ProgID="Equation.3" ShapeID="_x0000_i1026" DrawAspect="Content" ObjectID="_1579416085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75pt" o:ole="">
            <v:imagedata r:id="rId37" o:title=""/>
          </v:shape>
          <o:OLEObject Type="Embed" ProgID="Equation.3" ShapeID="_x0000_i1027" DrawAspect="Content" ObjectID="_1579416086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lastRenderedPageBreak/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F32AC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32AC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F32AC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F32AC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32AC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F32AC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040" w:rsidRDefault="00904040">
      <w:pPr>
        <w:spacing w:line="240" w:lineRule="auto"/>
      </w:pPr>
      <w:r>
        <w:separator/>
      </w:r>
    </w:p>
  </w:endnote>
  <w:endnote w:type="continuationSeparator" w:id="0">
    <w:p w:rsidR="00904040" w:rsidRDefault="00904040">
      <w:pPr>
        <w:spacing w:line="240" w:lineRule="auto"/>
      </w:pPr>
      <w:r>
        <w:continuationSeparator/>
      </w:r>
    </w:p>
  </w:endnote>
  <w:endnote w:id="1">
    <w:p w:rsidR="009225D3" w:rsidRPr="00F86C07" w:rsidRDefault="009225D3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25D3" w:rsidRDefault="009225D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Pr="00FA0376" w:rsidRDefault="009225D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41A43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9225D3" w:rsidRPr="00EE0539" w:rsidRDefault="009225D3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32AC6">
      <w:rPr>
        <w:sz w:val="18"/>
        <w:szCs w:val="18"/>
      </w:rPr>
      <w:t xml:space="preserve">Договора на оказание услуг </w:t>
    </w:r>
    <w:r w:rsidRPr="009225D3">
      <w:rPr>
        <w:sz w:val="18"/>
        <w:szCs w:val="18"/>
      </w:rPr>
      <w:t>по техническому обслуживанию и ремонту кондиционеров и сплит-систем</w:t>
    </w:r>
    <w:r w:rsidRPr="00F32AC6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040" w:rsidRDefault="00904040">
      <w:pPr>
        <w:spacing w:line="240" w:lineRule="auto"/>
      </w:pPr>
      <w:r>
        <w:separator/>
      </w:r>
    </w:p>
  </w:footnote>
  <w:footnote w:type="continuationSeparator" w:id="0">
    <w:p w:rsidR="00904040" w:rsidRDefault="00904040">
      <w:pPr>
        <w:spacing w:line="240" w:lineRule="auto"/>
      </w:pPr>
      <w:r>
        <w:continuationSeparator/>
      </w:r>
    </w:p>
  </w:footnote>
  <w:footnote w:id="1">
    <w:p w:rsidR="009225D3" w:rsidRPr="00B36685" w:rsidRDefault="009225D3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225D3" w:rsidRDefault="009225D3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225D3" w:rsidRDefault="009225D3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225D3" w:rsidRPr="00F83889" w:rsidRDefault="009225D3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225D3" w:rsidRPr="00F83889" w:rsidRDefault="009225D3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225D3" w:rsidRPr="00F83889" w:rsidRDefault="009225D3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225D3" w:rsidRPr="00F83889" w:rsidRDefault="009225D3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225D3" w:rsidRDefault="009225D3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Pr="00930031" w:rsidRDefault="009225D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5D3" w:rsidRDefault="009225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44187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040"/>
    <w:rsid w:val="00905DFC"/>
    <w:rsid w:val="0091017C"/>
    <w:rsid w:val="009108F5"/>
    <w:rsid w:val="0091430E"/>
    <w:rsid w:val="009146DD"/>
    <w:rsid w:val="00920CB0"/>
    <w:rsid w:val="009225D3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1733F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A43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0461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2AC6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91C7172-47DC-4664-B9EF-5CFFE8FF4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C1733F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C1733F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eader" Target="header10.xml"/><Relationship Id="rId21" Type="http://schemas.openxmlformats.org/officeDocument/2006/relationships/header" Target="header5.xml"/><Relationship Id="rId34" Type="http://schemas.openxmlformats.org/officeDocument/2006/relationships/oleObject" Target="embeddings/oleObject1.bin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5.wmf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4.wmf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image" Target="media/image1.emf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image" Target="media/image3.wmf"/><Relationship Id="rId38" Type="http://schemas.openxmlformats.org/officeDocument/2006/relationships/oleObject" Target="embeddings/oleObject3.bin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6D561-C7F3-4DFB-9475-C27FBEC6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94</Pages>
  <Words>29455</Words>
  <Characters>167898</Characters>
  <Application>Microsoft Office Word</Application>
  <DocSecurity>0</DocSecurity>
  <Lines>1399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196960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149</cp:revision>
  <cp:lastPrinted>2015-12-29T14:27:00Z</cp:lastPrinted>
  <dcterms:created xsi:type="dcterms:W3CDTF">2016-01-13T12:36:00Z</dcterms:created>
  <dcterms:modified xsi:type="dcterms:W3CDTF">2018-02-06T06:55:00Z</dcterms:modified>
</cp:coreProperties>
</file>