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828" w:rsidRPr="00382A07" w:rsidRDefault="00E907C4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CA33D5" w:rsidRPr="00A60682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A60682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A60682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A60682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60682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A60682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A60682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60682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5D55DB" w:rsidRPr="009B10D0" w:rsidRDefault="005D55DB" w:rsidP="005D55DB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>УТВЕРЖДАЮ:</w:t>
      </w:r>
    </w:p>
    <w:p w:rsidR="005D55DB" w:rsidRPr="009B10D0" w:rsidRDefault="005D55DB" w:rsidP="005D55DB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 xml:space="preserve">Председатель </w:t>
      </w:r>
      <w:r>
        <w:rPr>
          <w:sz w:val="24"/>
          <w:szCs w:val="24"/>
        </w:rPr>
        <w:t>Закупочной</w:t>
      </w:r>
      <w:r w:rsidRPr="009B10D0">
        <w:rPr>
          <w:sz w:val="24"/>
          <w:szCs w:val="24"/>
        </w:rPr>
        <w:t xml:space="preserve"> комиссии –</w:t>
      </w:r>
    </w:p>
    <w:p w:rsidR="005D55DB" w:rsidRPr="009B10D0" w:rsidRDefault="005D55DB" w:rsidP="005D55DB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>и.о. заместителя генерального директора –</w:t>
      </w:r>
    </w:p>
    <w:p w:rsidR="005D55DB" w:rsidRPr="009B10D0" w:rsidRDefault="005D55DB" w:rsidP="005D55DB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 xml:space="preserve">директора филиала ПАО «МРСК Центра» – </w:t>
      </w:r>
    </w:p>
    <w:p w:rsidR="005D55DB" w:rsidRPr="009B10D0" w:rsidRDefault="005D55DB" w:rsidP="005D55DB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>«Тверьэнерго»</w:t>
      </w:r>
    </w:p>
    <w:p w:rsidR="005D55DB" w:rsidRPr="009B10D0" w:rsidRDefault="005D55DB" w:rsidP="005D55DB">
      <w:pPr>
        <w:spacing w:line="264" w:lineRule="auto"/>
        <w:jc w:val="right"/>
        <w:rPr>
          <w:sz w:val="24"/>
          <w:szCs w:val="24"/>
        </w:rPr>
      </w:pPr>
    </w:p>
    <w:p w:rsidR="005D55DB" w:rsidRPr="009B10D0" w:rsidRDefault="005D55DB" w:rsidP="005D55DB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М.Л. Мажонц</w:t>
      </w:r>
      <w:r w:rsidRPr="009B10D0">
        <w:rPr>
          <w:sz w:val="24"/>
          <w:szCs w:val="24"/>
        </w:rPr>
        <w:t xml:space="preserve"> </w:t>
      </w:r>
    </w:p>
    <w:p w:rsidR="005D55DB" w:rsidRPr="009B10D0" w:rsidRDefault="005D55DB" w:rsidP="005D55DB">
      <w:pPr>
        <w:spacing w:before="60"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 xml:space="preserve">  </w:t>
      </w:r>
      <w:r w:rsidR="00D47293" w:rsidRPr="00D47293">
        <w:rPr>
          <w:sz w:val="24"/>
          <w:szCs w:val="24"/>
        </w:rPr>
        <w:t xml:space="preserve">«27» августа </w:t>
      </w:r>
      <w:r w:rsidRPr="009B10D0">
        <w:rPr>
          <w:sz w:val="24"/>
          <w:szCs w:val="24"/>
        </w:rPr>
        <w:t>2018 г.</w:t>
      </w:r>
    </w:p>
    <w:p w:rsidR="005D55DB" w:rsidRPr="009B10D0" w:rsidRDefault="005D55DB" w:rsidP="005D55DB">
      <w:pPr>
        <w:spacing w:line="264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</w:t>
      </w:r>
      <w:r w:rsidR="00D47293" w:rsidRPr="00D47293">
        <w:rPr>
          <w:b/>
          <w:kern w:val="36"/>
          <w:sz w:val="24"/>
          <w:szCs w:val="24"/>
        </w:rPr>
        <w:t>«27» августа</w:t>
      </w:r>
      <w:r w:rsidRPr="00D47293">
        <w:rPr>
          <w:b/>
          <w:kern w:val="36"/>
          <w:sz w:val="24"/>
          <w:szCs w:val="24"/>
        </w:rPr>
        <w:t xml:space="preserve">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826BEB" w:rsidRPr="00826BEB">
        <w:rPr>
          <w:b/>
          <w:sz w:val="24"/>
          <w:szCs w:val="24"/>
        </w:rPr>
        <w:t>Договора на поставку новогодних подарков для детей сотрудников филиала для нужд ПАО «МРСК Центра» (филиала «Тверьэнерго»).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826BEB" w:rsidRDefault="00826BEB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826BEB" w:rsidRDefault="00826BEB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826BEB" w:rsidRDefault="00826BEB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826BEB" w:rsidRPr="00382A07" w:rsidRDefault="00826BEB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974EAD">
        <w:rPr>
          <w:sz w:val="24"/>
          <w:szCs w:val="24"/>
        </w:rPr>
        <w:t>Тверь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D47293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D47293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D47293">
        <w:rPr>
          <w:iCs/>
          <w:sz w:val="24"/>
          <w:szCs w:val="24"/>
        </w:rPr>
        <w:t>– ПАО «МРСК Центра» (далее – Заказчик или Организатор)</w:t>
      </w:r>
      <w:r w:rsidRPr="00D47293">
        <w:rPr>
          <w:iCs/>
          <w:sz w:val="24"/>
          <w:szCs w:val="24"/>
        </w:rPr>
        <w:t xml:space="preserve"> (почтовый адрес:</w:t>
      </w:r>
      <w:r w:rsidR="007556FF" w:rsidRPr="00D47293">
        <w:rPr>
          <w:iCs/>
          <w:sz w:val="24"/>
          <w:szCs w:val="24"/>
        </w:rPr>
        <w:t xml:space="preserve"> РФ, 127018, г. Москва, ул. 2-я Ямская, 4</w:t>
      </w:r>
      <w:r w:rsidR="00EC1043" w:rsidRPr="00D47293">
        <w:rPr>
          <w:iCs/>
          <w:sz w:val="24"/>
          <w:szCs w:val="24"/>
        </w:rPr>
        <w:t xml:space="preserve">, </w:t>
      </w:r>
      <w:bookmarkEnd w:id="10"/>
      <w:r w:rsidR="00575544" w:rsidRPr="00D47293">
        <w:rPr>
          <w:iCs/>
          <w:sz w:val="24"/>
          <w:szCs w:val="24"/>
        </w:rPr>
        <w:t xml:space="preserve">секретарь Закупочной комиссии – начальник отдела закупочной деятельности Управления логистики и материально-технического обеспечения филиала ПАО «МРСК Центра» - «Тверьэнерго» Королева Е.М., контактный телефон: (4822) 33-62-21, адрес электронной почты: </w:t>
      </w:r>
      <w:hyperlink r:id="rId17" w:history="1">
        <w:r w:rsidR="00575544" w:rsidRPr="00D47293">
          <w:rPr>
            <w:rStyle w:val="a7"/>
            <w:iCs/>
            <w:sz w:val="24"/>
            <w:szCs w:val="24"/>
            <w:lang w:val="en-US"/>
          </w:rPr>
          <w:t>Koroleva</w:t>
        </w:r>
        <w:r w:rsidR="00575544" w:rsidRPr="00D47293">
          <w:rPr>
            <w:rStyle w:val="a7"/>
            <w:iCs/>
            <w:sz w:val="24"/>
            <w:szCs w:val="24"/>
          </w:rPr>
          <w:t>.</w:t>
        </w:r>
        <w:r w:rsidR="00575544" w:rsidRPr="00D47293">
          <w:rPr>
            <w:rStyle w:val="a7"/>
            <w:iCs/>
            <w:sz w:val="24"/>
            <w:szCs w:val="24"/>
            <w:lang w:val="en-US"/>
          </w:rPr>
          <w:t>EM</w:t>
        </w:r>
        <w:r w:rsidR="00575544" w:rsidRPr="00D47293">
          <w:rPr>
            <w:rStyle w:val="a7"/>
            <w:iCs/>
            <w:sz w:val="24"/>
            <w:szCs w:val="24"/>
          </w:rPr>
          <w:t>@mrsk-1.ru</w:t>
        </w:r>
      </w:hyperlink>
      <w:r w:rsidR="00575544" w:rsidRPr="00D47293">
        <w:rPr>
          <w:iCs/>
          <w:sz w:val="24"/>
          <w:szCs w:val="24"/>
        </w:rPr>
        <w:t xml:space="preserve">, ответственное лицо – Фомин Роман Владимирович, контактный телефон - (4822) 33-62-35, адрес электронной почты: </w:t>
      </w:r>
      <w:hyperlink r:id="rId18" w:history="1">
        <w:r w:rsidR="00575544" w:rsidRPr="00D47293">
          <w:rPr>
            <w:rStyle w:val="a7"/>
            <w:iCs/>
            <w:sz w:val="24"/>
            <w:szCs w:val="24"/>
            <w:lang w:val="en-US"/>
          </w:rPr>
          <w:t>Fomin</w:t>
        </w:r>
        <w:r w:rsidR="00575544" w:rsidRPr="00D47293">
          <w:rPr>
            <w:rStyle w:val="a7"/>
            <w:iCs/>
            <w:sz w:val="24"/>
            <w:szCs w:val="24"/>
          </w:rPr>
          <w:t>.</w:t>
        </w:r>
        <w:r w:rsidR="00575544" w:rsidRPr="00D47293">
          <w:rPr>
            <w:rStyle w:val="a7"/>
            <w:iCs/>
            <w:sz w:val="24"/>
            <w:szCs w:val="24"/>
            <w:lang w:val="en-US"/>
          </w:rPr>
          <w:t>RV</w:t>
        </w:r>
        <w:r w:rsidR="00575544" w:rsidRPr="00D47293">
          <w:rPr>
            <w:rStyle w:val="a7"/>
            <w:iCs/>
            <w:sz w:val="24"/>
            <w:szCs w:val="24"/>
          </w:rPr>
          <w:t>@mrsk-1.ru</w:t>
        </w:r>
      </w:hyperlink>
      <w:r w:rsidR="00575544" w:rsidRPr="00D47293">
        <w:rPr>
          <w:iCs/>
          <w:sz w:val="24"/>
          <w:szCs w:val="24"/>
        </w:rPr>
        <w:t xml:space="preserve">. Извещением о проведении открытого запроса предложений, опубликованным </w:t>
      </w:r>
      <w:r w:rsidR="00575544" w:rsidRPr="00D47293">
        <w:rPr>
          <w:b/>
          <w:iCs/>
          <w:sz w:val="24"/>
          <w:szCs w:val="24"/>
        </w:rPr>
        <w:t>«</w:t>
      </w:r>
      <w:r w:rsidR="00D47293" w:rsidRPr="00D47293">
        <w:rPr>
          <w:b/>
          <w:iCs/>
          <w:sz w:val="24"/>
          <w:szCs w:val="24"/>
        </w:rPr>
        <w:t>27</w:t>
      </w:r>
      <w:r w:rsidR="00575544" w:rsidRPr="00D47293">
        <w:rPr>
          <w:b/>
          <w:iCs/>
          <w:sz w:val="24"/>
          <w:szCs w:val="24"/>
        </w:rPr>
        <w:t xml:space="preserve">» </w:t>
      </w:r>
      <w:r w:rsidR="00D47293" w:rsidRPr="00D47293">
        <w:rPr>
          <w:b/>
          <w:iCs/>
          <w:sz w:val="24"/>
          <w:szCs w:val="24"/>
        </w:rPr>
        <w:t xml:space="preserve">августа </w:t>
      </w:r>
      <w:r w:rsidR="00575544" w:rsidRPr="00D47293">
        <w:rPr>
          <w:b/>
          <w:iCs/>
          <w:sz w:val="24"/>
          <w:szCs w:val="24"/>
        </w:rPr>
        <w:t>2018 г.</w:t>
      </w:r>
      <w:r w:rsidR="00575544" w:rsidRPr="00D47293">
        <w:rPr>
          <w:iCs/>
          <w:sz w:val="24"/>
          <w:szCs w:val="24"/>
        </w:rPr>
        <w:t xml:space="preserve"> на официальном сайте (</w:t>
      </w:r>
      <w:hyperlink r:id="rId19" w:history="1">
        <w:r w:rsidR="00575544" w:rsidRPr="00D47293">
          <w:rPr>
            <w:rStyle w:val="a7"/>
            <w:iCs/>
            <w:sz w:val="24"/>
            <w:szCs w:val="24"/>
          </w:rPr>
          <w:t>www.zakupki.</w:t>
        </w:r>
        <w:r w:rsidR="00575544" w:rsidRPr="00D47293">
          <w:rPr>
            <w:rStyle w:val="a7"/>
            <w:iCs/>
            <w:sz w:val="24"/>
            <w:szCs w:val="24"/>
            <w:lang w:val="en-US"/>
          </w:rPr>
          <w:t>gov</w:t>
        </w:r>
        <w:r w:rsidR="00575544" w:rsidRPr="00D47293">
          <w:rPr>
            <w:rStyle w:val="a7"/>
            <w:iCs/>
            <w:sz w:val="24"/>
            <w:szCs w:val="24"/>
          </w:rPr>
          <w:t>.ru</w:t>
        </w:r>
      </w:hyperlink>
      <w:r w:rsidR="00575544" w:rsidRPr="00D47293">
        <w:rPr>
          <w:iCs/>
          <w:sz w:val="24"/>
          <w:szCs w:val="24"/>
        </w:rPr>
        <w:t>), на сайте ПАО «МРСК Центра» (</w:t>
      </w:r>
      <w:hyperlink r:id="rId20" w:history="1">
        <w:r w:rsidR="00575544" w:rsidRPr="00D47293">
          <w:rPr>
            <w:rStyle w:val="a7"/>
            <w:iCs/>
            <w:sz w:val="24"/>
            <w:szCs w:val="24"/>
          </w:rPr>
          <w:t>www.mrsk-1.ru</w:t>
        </w:r>
      </w:hyperlink>
      <w:r w:rsidR="00575544" w:rsidRPr="00D47293">
        <w:rPr>
          <w:iCs/>
          <w:sz w:val="24"/>
          <w:szCs w:val="24"/>
        </w:rPr>
        <w:t xml:space="preserve">), на сайте ЭТП, указанном в п. </w:t>
      </w:r>
      <w:r w:rsidR="00575544" w:rsidRPr="00D47293">
        <w:rPr>
          <w:iCs/>
          <w:sz w:val="24"/>
          <w:szCs w:val="24"/>
        </w:rPr>
        <w:fldChar w:fldCharType="begin"/>
      </w:r>
      <w:r w:rsidR="00575544" w:rsidRPr="00D47293">
        <w:rPr>
          <w:iCs/>
          <w:sz w:val="24"/>
          <w:szCs w:val="24"/>
        </w:rPr>
        <w:instrText xml:space="preserve"> REF _Ref440269836 \r \h  \* MERGEFORMAT </w:instrText>
      </w:r>
      <w:r w:rsidR="00575544" w:rsidRPr="00D47293">
        <w:rPr>
          <w:iCs/>
          <w:sz w:val="24"/>
          <w:szCs w:val="24"/>
        </w:rPr>
      </w:r>
      <w:r w:rsidR="00575544" w:rsidRPr="00D47293">
        <w:rPr>
          <w:iCs/>
          <w:sz w:val="24"/>
          <w:szCs w:val="24"/>
        </w:rPr>
        <w:fldChar w:fldCharType="separate"/>
      </w:r>
      <w:r w:rsidR="00575544" w:rsidRPr="00D47293">
        <w:rPr>
          <w:iCs/>
          <w:sz w:val="24"/>
          <w:szCs w:val="24"/>
        </w:rPr>
        <w:t>1.1.2</w:t>
      </w:r>
      <w:r w:rsidR="00575544" w:rsidRPr="00D47293">
        <w:rPr>
          <w:iCs/>
          <w:sz w:val="24"/>
          <w:szCs w:val="24"/>
        </w:rPr>
        <w:fldChar w:fldCharType="end"/>
      </w:r>
      <w:r w:rsidR="00575544" w:rsidRPr="00D47293">
        <w:rPr>
          <w:iCs/>
          <w:sz w:val="24"/>
          <w:szCs w:val="24"/>
        </w:rPr>
        <w:t xml:space="preserve"> настоящей Документации,  пригласило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Договора на поставку </w:t>
      </w:r>
      <w:r w:rsidR="00655076" w:rsidRPr="00D47293">
        <w:rPr>
          <w:iCs/>
          <w:sz w:val="24"/>
          <w:szCs w:val="24"/>
        </w:rPr>
        <w:t xml:space="preserve">новогодних подарков для детей сотрудников филиала </w:t>
      </w:r>
      <w:r w:rsidR="00575544" w:rsidRPr="00D47293">
        <w:rPr>
          <w:iCs/>
          <w:sz w:val="24"/>
          <w:szCs w:val="24"/>
        </w:rPr>
        <w:t>для нужд ПАО «МРСК Центра» (филиала «Тверьэнерго», расположенного по адресу: РФ, 170006, г. Тверь, ул. Бебеля, 1)</w:t>
      </w:r>
      <w:r w:rsidRPr="00D47293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A0219D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A0219D">
        <w:rPr>
          <w:sz w:val="24"/>
          <w:szCs w:val="24"/>
        </w:rPr>
        <w:t xml:space="preserve">Настоящий </w:t>
      </w:r>
      <w:r w:rsidR="004B5EB3" w:rsidRPr="00A0219D">
        <w:rPr>
          <w:sz w:val="24"/>
          <w:szCs w:val="24"/>
        </w:rPr>
        <w:t>З</w:t>
      </w:r>
      <w:r w:rsidRPr="00A0219D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A0219D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914CDF" w:rsidRPr="00A0219D">
          <w:rPr>
            <w:rStyle w:val="a7"/>
            <w:sz w:val="24"/>
            <w:szCs w:val="24"/>
          </w:rPr>
          <w:t>etp.rosseti.ru</w:t>
        </w:r>
      </w:hyperlink>
      <w:r w:rsidR="00914CDF" w:rsidRPr="00A0219D">
        <w:rPr>
          <w:sz w:val="24"/>
          <w:szCs w:val="24"/>
        </w:rPr>
        <w:t xml:space="preserve"> </w:t>
      </w:r>
      <w:r w:rsidR="00702B2C" w:rsidRPr="00A0219D">
        <w:rPr>
          <w:sz w:val="24"/>
          <w:szCs w:val="24"/>
        </w:rPr>
        <w:t>(далее — ЭТП)</w:t>
      </w:r>
      <w:r w:rsidR="005B75A6" w:rsidRPr="00A0219D">
        <w:rPr>
          <w:sz w:val="24"/>
          <w:szCs w:val="24"/>
        </w:rPr>
        <w:t>.</w:t>
      </w:r>
      <w:bookmarkEnd w:id="14"/>
    </w:p>
    <w:p w:rsidR="00717F60" w:rsidRPr="00E4389C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E4389C">
        <w:rPr>
          <w:sz w:val="24"/>
          <w:szCs w:val="24"/>
        </w:rPr>
        <w:t>Заказчик</w:t>
      </w:r>
      <w:r w:rsidR="00702B2C" w:rsidRPr="00E4389C">
        <w:rPr>
          <w:sz w:val="24"/>
          <w:szCs w:val="24"/>
        </w:rPr>
        <w:t>:</w:t>
      </w:r>
      <w:r w:rsidRPr="00E4389C">
        <w:rPr>
          <w:sz w:val="24"/>
          <w:szCs w:val="24"/>
        </w:rPr>
        <w:t xml:space="preserve"> </w:t>
      </w:r>
      <w:r w:rsidR="00702B2C" w:rsidRPr="00E4389C">
        <w:rPr>
          <w:iCs/>
          <w:sz w:val="24"/>
          <w:szCs w:val="24"/>
        </w:rPr>
        <w:t>ПАО «МРСК Центра».</w:t>
      </w:r>
      <w:r w:rsidRPr="00E4389C">
        <w:rPr>
          <w:rStyle w:val="aa"/>
          <w:sz w:val="24"/>
          <w:szCs w:val="24"/>
        </w:rPr>
        <w:t xml:space="preserve"> </w:t>
      </w:r>
      <w:bookmarkEnd w:id="15"/>
    </w:p>
    <w:p w:rsidR="008C4223" w:rsidRPr="00E4389C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4389C">
        <w:rPr>
          <w:sz w:val="24"/>
          <w:szCs w:val="24"/>
        </w:rPr>
        <w:t>Предмет З</w:t>
      </w:r>
      <w:r w:rsidR="00717F60" w:rsidRPr="00E4389C">
        <w:rPr>
          <w:sz w:val="24"/>
          <w:szCs w:val="24"/>
        </w:rPr>
        <w:t>апроса предложений</w:t>
      </w:r>
      <w:r w:rsidR="00702B2C" w:rsidRPr="00E4389C">
        <w:rPr>
          <w:sz w:val="24"/>
          <w:szCs w:val="24"/>
        </w:rPr>
        <w:t>:</w:t>
      </w:r>
      <w:bookmarkEnd w:id="16"/>
    </w:p>
    <w:p w:rsidR="00A40714" w:rsidRPr="00E4389C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E4389C">
        <w:rPr>
          <w:b/>
          <w:sz w:val="24"/>
          <w:szCs w:val="24"/>
          <w:u w:val="single"/>
        </w:rPr>
        <w:t>Лот №1:</w:t>
      </w:r>
      <w:r w:rsidR="00717F60" w:rsidRPr="00E4389C">
        <w:rPr>
          <w:sz w:val="24"/>
          <w:szCs w:val="24"/>
        </w:rPr>
        <w:t xml:space="preserve"> право заключения </w:t>
      </w:r>
      <w:r w:rsidR="0093018C" w:rsidRPr="00E4389C">
        <w:rPr>
          <w:iCs/>
          <w:sz w:val="24"/>
          <w:szCs w:val="24"/>
        </w:rPr>
        <w:t>Договора на поставку новогодних подарков для детей сотрудников филиала для нужд ПАО «МРСК Центра» (филиала «Тверьэнерго»</w:t>
      </w:r>
      <w:r w:rsidR="00702B2C" w:rsidRPr="00E4389C">
        <w:rPr>
          <w:sz w:val="24"/>
          <w:szCs w:val="24"/>
        </w:rPr>
        <w:t>)</w:t>
      </w:r>
      <w:bookmarkEnd w:id="17"/>
      <w:r w:rsidR="00702B2C" w:rsidRPr="00E4389C">
        <w:rPr>
          <w:sz w:val="24"/>
          <w:szCs w:val="24"/>
        </w:rPr>
        <w:t>.</w:t>
      </w:r>
    </w:p>
    <w:p w:rsidR="008C4223" w:rsidRPr="00382A0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4389C">
        <w:rPr>
          <w:sz w:val="24"/>
          <w:szCs w:val="24"/>
        </w:rPr>
        <w:t xml:space="preserve">Количество лотов: </w:t>
      </w:r>
      <w:r w:rsidRPr="00E4389C">
        <w:rPr>
          <w:b/>
          <w:sz w:val="24"/>
          <w:szCs w:val="24"/>
        </w:rPr>
        <w:t>1 (один)</w:t>
      </w:r>
      <w:r w:rsidRPr="00E4389C">
        <w:rPr>
          <w:sz w:val="24"/>
          <w:szCs w:val="24"/>
        </w:rPr>
        <w:t>.</w:t>
      </w:r>
    </w:p>
    <w:bookmarkEnd w:id="18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47293">
        <w:rPr>
          <w:i/>
          <w:snapToGrid w:val="0"/>
          <w:sz w:val="24"/>
          <w:szCs w:val="24"/>
          <w:lang w:eastAsia="ru-RU"/>
        </w:rPr>
        <w:t xml:space="preserve">Участник самостоятельно, в рамках своей </w:t>
      </w:r>
      <w:r w:rsidR="00702B2C" w:rsidRPr="00D47293">
        <w:rPr>
          <w:i/>
          <w:snapToGrid w:val="0"/>
          <w:sz w:val="24"/>
          <w:szCs w:val="24"/>
          <w:lang w:eastAsia="ru-RU"/>
        </w:rPr>
        <w:t>Заявки</w:t>
      </w:r>
      <w:r w:rsidRPr="00D47293">
        <w:rPr>
          <w:i/>
          <w:snapToGrid w:val="0"/>
          <w:sz w:val="24"/>
          <w:szCs w:val="24"/>
          <w:lang w:eastAsia="ru-RU"/>
        </w:rPr>
        <w:t xml:space="preserve"> формирует стоимость </w:t>
      </w:r>
      <w:r w:rsidR="00E56A22" w:rsidRPr="00D47293">
        <w:rPr>
          <w:i/>
          <w:snapToGrid w:val="0"/>
          <w:sz w:val="24"/>
          <w:szCs w:val="24"/>
          <w:lang w:eastAsia="ru-RU"/>
        </w:rPr>
        <w:t>предлагаемой к поставке продукции</w:t>
      </w:r>
      <w:r w:rsidRPr="00D47293">
        <w:rPr>
          <w:i/>
          <w:snapToGrid w:val="0"/>
          <w:sz w:val="24"/>
          <w:szCs w:val="24"/>
          <w:lang w:eastAsia="ru-RU"/>
        </w:rPr>
        <w:t>, закупаемо</w:t>
      </w:r>
      <w:r w:rsidR="00E56A22" w:rsidRPr="00D47293">
        <w:rPr>
          <w:i/>
          <w:snapToGrid w:val="0"/>
          <w:sz w:val="24"/>
          <w:szCs w:val="24"/>
          <w:lang w:eastAsia="ru-RU"/>
        </w:rPr>
        <w:t>й</w:t>
      </w:r>
      <w:r w:rsidRPr="00D47293">
        <w:rPr>
          <w:i/>
          <w:snapToGrid w:val="0"/>
          <w:sz w:val="24"/>
          <w:szCs w:val="24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D47293">
        <w:rPr>
          <w:sz w:val="24"/>
          <w:szCs w:val="24"/>
          <w:lang w:eastAsia="ru-RU"/>
        </w:rPr>
        <w:t>.</w:t>
      </w:r>
    </w:p>
    <w:p w:rsidR="00804801" w:rsidRPr="00DA3398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 xml:space="preserve">Частичное </w:t>
      </w:r>
      <w:r w:rsidRPr="00DA3398">
        <w:rPr>
          <w:sz w:val="24"/>
          <w:szCs w:val="24"/>
        </w:rPr>
        <w:t>выполнение</w:t>
      </w:r>
      <w:r w:rsidR="002946EF" w:rsidRPr="00DA3398">
        <w:rPr>
          <w:sz w:val="24"/>
          <w:szCs w:val="24"/>
        </w:rPr>
        <w:t xml:space="preserve"> </w:t>
      </w:r>
      <w:r w:rsidR="004D17BD" w:rsidRPr="00DA3398">
        <w:rPr>
          <w:sz w:val="24"/>
          <w:szCs w:val="24"/>
        </w:rPr>
        <w:t xml:space="preserve">поставок, </w:t>
      </w:r>
      <w:r w:rsidR="00AD3EBC" w:rsidRPr="00DA3398">
        <w:rPr>
          <w:sz w:val="24"/>
          <w:szCs w:val="24"/>
        </w:rPr>
        <w:t>работ (услуг)</w:t>
      </w:r>
      <w:r w:rsidRPr="00DA3398">
        <w:rPr>
          <w:sz w:val="24"/>
          <w:szCs w:val="24"/>
        </w:rPr>
        <w:t xml:space="preserve"> не допускается.</w:t>
      </w:r>
    </w:p>
    <w:p w:rsidR="00717F60" w:rsidRPr="00DA3398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DA3398">
        <w:rPr>
          <w:sz w:val="24"/>
          <w:szCs w:val="24"/>
        </w:rPr>
        <w:t>Сроки</w:t>
      </w:r>
      <w:r w:rsidR="00717F60" w:rsidRPr="00DA3398">
        <w:rPr>
          <w:sz w:val="24"/>
          <w:szCs w:val="24"/>
        </w:rPr>
        <w:t xml:space="preserve"> </w:t>
      </w:r>
      <w:r w:rsidR="002946EF" w:rsidRPr="00DA3398">
        <w:rPr>
          <w:sz w:val="24"/>
          <w:szCs w:val="24"/>
        </w:rPr>
        <w:t xml:space="preserve">выполнения </w:t>
      </w:r>
      <w:r w:rsidR="00702B2C" w:rsidRPr="00DA3398">
        <w:rPr>
          <w:sz w:val="24"/>
          <w:szCs w:val="24"/>
        </w:rPr>
        <w:t>поставок</w:t>
      </w:r>
      <w:r w:rsidR="00717F60" w:rsidRPr="00DA3398">
        <w:rPr>
          <w:sz w:val="24"/>
          <w:szCs w:val="24"/>
        </w:rPr>
        <w:t>:</w:t>
      </w:r>
      <w:r w:rsidR="00717F60" w:rsidRPr="00D47293">
        <w:rPr>
          <w:b/>
          <w:sz w:val="24"/>
          <w:szCs w:val="24"/>
        </w:rPr>
        <w:t xml:space="preserve"> </w:t>
      </w:r>
      <w:r w:rsidR="00D47293" w:rsidRPr="00D47293">
        <w:rPr>
          <w:sz w:val="24"/>
          <w:szCs w:val="24"/>
        </w:rPr>
        <w:t>с</w:t>
      </w:r>
      <w:r w:rsidR="00133C61" w:rsidRPr="00D47293">
        <w:rPr>
          <w:sz w:val="24"/>
          <w:szCs w:val="24"/>
        </w:rPr>
        <w:t xml:space="preserve"> момента заключения договора по 12 декабря 2018 года</w:t>
      </w:r>
      <w:r w:rsidR="00717F60" w:rsidRPr="00D47293">
        <w:rPr>
          <w:sz w:val="24"/>
          <w:szCs w:val="24"/>
        </w:rPr>
        <w:t>.</w:t>
      </w:r>
      <w:bookmarkEnd w:id="19"/>
    </w:p>
    <w:p w:rsidR="00E4389C" w:rsidRPr="009B10D0" w:rsidRDefault="00E4389C" w:rsidP="00E4389C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bookmarkStart w:id="21" w:name="_Ref440270663"/>
      <w:r w:rsidRPr="00DA3398">
        <w:rPr>
          <w:sz w:val="24"/>
          <w:szCs w:val="24"/>
        </w:rPr>
        <w:t>Отгрузочные реквизиты/базис поставки: на условиях DDP (Согласно ИНКОТЕРМС 2010) по адресу</w:t>
      </w:r>
      <w:r w:rsidRPr="009B10D0">
        <w:rPr>
          <w:sz w:val="24"/>
          <w:szCs w:val="24"/>
        </w:rPr>
        <w:t xml:space="preserve"> филиала ПАО «МРСК Центра»:</w:t>
      </w:r>
      <w:bookmarkEnd w:id="20"/>
      <w:r w:rsidRPr="009B10D0">
        <w:rPr>
          <w:sz w:val="24"/>
          <w:szCs w:val="24"/>
        </w:rPr>
        <w:t xml:space="preserve"> </w:t>
      </w:r>
    </w:p>
    <w:p w:rsidR="00E4389C" w:rsidRPr="00194022" w:rsidRDefault="00E4389C" w:rsidP="00E4389C">
      <w:pPr>
        <w:pStyle w:val="afffffff1"/>
        <w:keepNext/>
        <w:numPr>
          <w:ilvl w:val="0"/>
          <w:numId w:val="77"/>
        </w:numPr>
        <w:tabs>
          <w:tab w:val="left" w:pos="1560"/>
        </w:tabs>
        <w:spacing w:line="240" w:lineRule="auto"/>
        <w:ind w:left="0" w:firstLine="1134"/>
        <w:rPr>
          <w:rFonts w:ascii="Times New Roman" w:hAnsi="Times New Roman" w:cs="Times New Roman"/>
          <w:sz w:val="24"/>
          <w:szCs w:val="24"/>
        </w:rPr>
      </w:pPr>
      <w:r w:rsidRPr="00194022">
        <w:rPr>
          <w:rFonts w:ascii="Times New Roman" w:hAnsi="Times New Roman" w:cs="Times New Roman"/>
          <w:sz w:val="24"/>
          <w:szCs w:val="24"/>
        </w:rPr>
        <w:t xml:space="preserve">«Тверьэнерго», </w:t>
      </w:r>
      <w:r w:rsidRPr="00194022">
        <w:rPr>
          <w:rFonts w:ascii="Times New Roman" w:hAnsi="Times New Roman" w:cs="Times New Roman"/>
          <w:bCs/>
          <w:sz w:val="24"/>
          <w:szCs w:val="24"/>
        </w:rPr>
        <w:t>170015, г. Тверь, ул. Георгия Димитрова, д.66 (территория Тверской производственной базы)</w:t>
      </w:r>
      <w:r w:rsidRPr="00194022">
        <w:rPr>
          <w:rFonts w:ascii="Times New Roman" w:hAnsi="Times New Roman" w:cs="Times New Roman"/>
          <w:sz w:val="24"/>
          <w:szCs w:val="24"/>
        </w:rPr>
        <w:t>.</w:t>
      </w:r>
    </w:p>
    <w:p w:rsidR="00717F60" w:rsidRPr="00A41901" w:rsidRDefault="0022360B" w:rsidP="00A41901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r w:rsidRPr="00382A07">
        <w:rPr>
          <w:iCs/>
          <w:sz w:val="24"/>
          <w:szCs w:val="24"/>
        </w:rPr>
        <w:t xml:space="preserve">Форма и порядок оплаты: безналичный расчет, </w:t>
      </w:r>
      <w:bookmarkEnd w:id="21"/>
      <w:r w:rsidR="00A41901" w:rsidRPr="009B10D0">
        <w:rPr>
          <w:iCs/>
          <w:sz w:val="24"/>
          <w:szCs w:val="24"/>
        </w:rPr>
        <w:t xml:space="preserve">Форма и порядок оплаты: </w:t>
      </w:r>
      <w:r w:rsidR="00A41901" w:rsidRPr="009B10D0">
        <w:rPr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</w:t>
      </w:r>
      <w:r w:rsidR="00A41901" w:rsidRPr="009B10D0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 xml:space="preserve">ами запроса предложений. 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>3 (трех) рабочих дней с даты поступления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717F60" w:rsidRPr="00382A07" w:rsidRDefault="00065D5D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D25053">
        <w:rPr>
          <w:b/>
          <w:sz w:val="24"/>
          <w:szCs w:val="24"/>
        </w:rPr>
        <w:t>500 000</w:t>
      </w:r>
      <w:r w:rsidR="00155DAF" w:rsidRPr="00D25053">
        <w:rPr>
          <w:sz w:val="24"/>
          <w:szCs w:val="24"/>
        </w:rPr>
        <w:t xml:space="preserve"> (</w:t>
      </w:r>
      <w:r w:rsidRPr="00D25053">
        <w:rPr>
          <w:sz w:val="24"/>
          <w:szCs w:val="24"/>
        </w:rPr>
        <w:t>Пятьсот тысяч) рублей</w:t>
      </w:r>
      <w:r w:rsidR="00155DAF" w:rsidRPr="00D25053">
        <w:rPr>
          <w:sz w:val="24"/>
          <w:szCs w:val="24"/>
        </w:rPr>
        <w:t xml:space="preserve"> 00 копеек РФ, без учета НДС; НДС составляет </w:t>
      </w:r>
      <w:r w:rsidRPr="00D25053">
        <w:rPr>
          <w:b/>
          <w:sz w:val="24"/>
          <w:szCs w:val="24"/>
        </w:rPr>
        <w:t xml:space="preserve">90 000 </w:t>
      </w:r>
      <w:r w:rsidR="00155DAF" w:rsidRPr="00D25053">
        <w:rPr>
          <w:sz w:val="24"/>
          <w:szCs w:val="24"/>
        </w:rPr>
        <w:t>(</w:t>
      </w:r>
      <w:r w:rsidR="00D25053" w:rsidRPr="00D25053">
        <w:rPr>
          <w:sz w:val="24"/>
          <w:szCs w:val="24"/>
        </w:rPr>
        <w:t>Девяносто тысяч</w:t>
      </w:r>
      <w:r w:rsidRPr="00D25053">
        <w:rPr>
          <w:sz w:val="24"/>
          <w:szCs w:val="24"/>
        </w:rPr>
        <w:t>) рублей 00</w:t>
      </w:r>
      <w:r w:rsidR="00155DAF" w:rsidRPr="00D25053">
        <w:rPr>
          <w:sz w:val="24"/>
          <w:szCs w:val="24"/>
        </w:rPr>
        <w:t xml:space="preserve"> копеек РФ; </w:t>
      </w:r>
      <w:r w:rsidRPr="00D25053">
        <w:rPr>
          <w:b/>
          <w:sz w:val="24"/>
          <w:szCs w:val="24"/>
        </w:rPr>
        <w:t>590 000</w:t>
      </w:r>
      <w:r w:rsidR="00155DAF" w:rsidRPr="00D25053">
        <w:rPr>
          <w:sz w:val="24"/>
          <w:szCs w:val="24"/>
        </w:rPr>
        <w:t xml:space="preserve"> (</w:t>
      </w:r>
      <w:r w:rsidR="00D25053" w:rsidRPr="00D25053">
        <w:rPr>
          <w:sz w:val="24"/>
          <w:szCs w:val="24"/>
        </w:rPr>
        <w:t>Пятьсот девяносто тысяч) рублей</w:t>
      </w:r>
      <w:r w:rsidRPr="00D25053">
        <w:rPr>
          <w:sz w:val="24"/>
          <w:szCs w:val="24"/>
        </w:rPr>
        <w:t xml:space="preserve"> 00</w:t>
      </w:r>
      <w:r w:rsidR="00155DAF" w:rsidRPr="00D25053">
        <w:rPr>
          <w:sz w:val="24"/>
          <w:szCs w:val="24"/>
        </w:rPr>
        <w:t xml:space="preserve"> копеек РФ, с учетом НДС</w:t>
      </w:r>
      <w:r w:rsidR="00CF6C77" w:rsidRPr="00D25053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D344A">
        <w:rPr>
          <w:bCs w:val="0"/>
          <w:sz w:val="24"/>
          <w:szCs w:val="24"/>
        </w:rPr>
        <w:t>.</w:t>
      </w:r>
      <w:r w:rsidR="00AD344A" w:rsidRPr="00AD344A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</w:t>
      </w:r>
      <w:r w:rsidRPr="004A1A68">
        <w:rPr>
          <w:bCs w:val="0"/>
          <w:sz w:val="24"/>
          <w:szCs w:val="24"/>
        </w:rPr>
        <w:lastRenderedPageBreak/>
        <w:t xml:space="preserve">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D47293">
        <w:rPr>
          <w:bCs w:val="0"/>
          <w:sz w:val="24"/>
          <w:szCs w:val="24"/>
        </w:rPr>
        <w:t xml:space="preserve">, </w:t>
      </w:r>
      <w:r w:rsidR="00D47293" w:rsidRPr="00D47293">
        <w:rPr>
          <w:sz w:val="24"/>
          <w:szCs w:val="24"/>
        </w:rPr>
        <w:t>являющееся субъектом малого и среднего предпринимательства</w:t>
      </w:r>
      <w:r w:rsidRPr="00D47293">
        <w:rPr>
          <w:bCs w:val="0"/>
          <w:sz w:val="24"/>
          <w:szCs w:val="24"/>
        </w:rPr>
        <w:t>.</w:t>
      </w:r>
      <w:r w:rsidRPr="004A1A68">
        <w:rPr>
          <w:bCs w:val="0"/>
          <w:sz w:val="24"/>
          <w:szCs w:val="24"/>
        </w:rPr>
        <w:t xml:space="preserve"> </w:t>
      </w:r>
      <w:r w:rsidR="003F330D" w:rsidRPr="004A1A68">
        <w:rPr>
          <w:bCs w:val="0"/>
          <w:sz w:val="24"/>
          <w:szCs w:val="24"/>
        </w:rPr>
        <w:t>Привлечение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D47293" w:rsidRPr="00D47293" w:rsidRDefault="00D47293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GoBack"/>
      <w:bookmarkEnd w:id="434"/>
      <w:r w:rsidRPr="00D47293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, </w:t>
      </w:r>
      <w:r w:rsidRPr="00382A07">
        <w:rPr>
          <w:sz w:val="24"/>
          <w:szCs w:val="24"/>
          <w:lang w:eastAsia="ru-RU"/>
        </w:rPr>
        <w:lastRenderedPageBreak/>
        <w:t>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82A07">
        <w:rPr>
          <w:sz w:val="24"/>
          <w:szCs w:val="24"/>
        </w:rPr>
        <w:lastRenderedPageBreak/>
        <w:t>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3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</w:t>
      </w:r>
      <w:r w:rsidRPr="00382A07">
        <w:rPr>
          <w:sz w:val="24"/>
          <w:szCs w:val="24"/>
        </w:rPr>
        <w:lastRenderedPageBreak/>
        <w:t>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lastRenderedPageBreak/>
        <w:t>(Примечание: Таковыми документами являются: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>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</w:t>
      </w:r>
      <w:r w:rsidRPr="00382A07">
        <w:rPr>
          <w:bCs w:val="0"/>
          <w:sz w:val="24"/>
          <w:szCs w:val="24"/>
        </w:rPr>
        <w:lastRenderedPageBreak/>
        <w:t xml:space="preserve">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r w:rsidR="00EE2EFB" w:rsidRPr="00382A07">
        <w:rPr>
          <w:bCs w:val="0"/>
          <w:sz w:val="24"/>
          <w:szCs w:val="24"/>
        </w:rPr>
        <w:lastRenderedPageBreak/>
        <w:t xml:space="preserve">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D4729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Ответ на запрос разъяснений Организатор размещает посредством </w:t>
      </w:r>
      <w:r w:rsidRPr="00D47293">
        <w:rPr>
          <w:sz w:val="24"/>
          <w:szCs w:val="24"/>
        </w:rPr>
        <w:t>функционала ЭТП.</w:t>
      </w:r>
    </w:p>
    <w:p w:rsidR="0015384A" w:rsidRPr="00D4729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47293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D47293">
        <w:rPr>
          <w:sz w:val="24"/>
          <w:szCs w:val="24"/>
        </w:rPr>
        <w:fldChar w:fldCharType="begin"/>
      </w:r>
      <w:r w:rsidRPr="00D47293">
        <w:rPr>
          <w:sz w:val="24"/>
          <w:szCs w:val="24"/>
        </w:rPr>
        <w:instrText xml:space="preserve"> REF _Ref191386085 \r \h  \* MERGEFORMAT </w:instrText>
      </w:r>
      <w:r w:rsidRPr="00D47293">
        <w:rPr>
          <w:sz w:val="24"/>
          <w:szCs w:val="24"/>
        </w:rPr>
      </w:r>
      <w:r w:rsidRPr="00D47293">
        <w:rPr>
          <w:sz w:val="24"/>
          <w:szCs w:val="24"/>
        </w:rPr>
        <w:fldChar w:fldCharType="separate"/>
      </w:r>
      <w:r w:rsidR="004D5055" w:rsidRPr="00D47293">
        <w:rPr>
          <w:sz w:val="24"/>
          <w:szCs w:val="24"/>
        </w:rPr>
        <w:t>1.1.1</w:t>
      </w:r>
      <w:r w:rsidRPr="00D47293">
        <w:rPr>
          <w:sz w:val="24"/>
          <w:szCs w:val="24"/>
        </w:rPr>
        <w:fldChar w:fldCharType="end"/>
      </w:r>
      <w:r w:rsidRPr="00D47293">
        <w:rPr>
          <w:sz w:val="24"/>
          <w:szCs w:val="24"/>
        </w:rPr>
        <w:t>).</w:t>
      </w:r>
    </w:p>
    <w:p w:rsidR="0015384A" w:rsidRPr="00D4729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47293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D47293">
        <w:rPr>
          <w:b/>
          <w:sz w:val="24"/>
          <w:szCs w:val="24"/>
        </w:rPr>
        <w:t xml:space="preserve">12:00 </w:t>
      </w:r>
      <w:r w:rsidR="00D47293" w:rsidRPr="00D47293">
        <w:rPr>
          <w:b/>
          <w:sz w:val="24"/>
          <w:szCs w:val="24"/>
        </w:rPr>
        <w:t>10</w:t>
      </w:r>
      <w:r w:rsidRPr="00D47293">
        <w:rPr>
          <w:b/>
          <w:sz w:val="24"/>
          <w:szCs w:val="24"/>
        </w:rPr>
        <w:t xml:space="preserve"> </w:t>
      </w:r>
      <w:r w:rsidR="00D47293" w:rsidRPr="00D47293">
        <w:rPr>
          <w:b/>
          <w:sz w:val="24"/>
          <w:szCs w:val="24"/>
        </w:rPr>
        <w:t>сентября</w:t>
      </w:r>
      <w:r w:rsidRPr="00D47293">
        <w:rPr>
          <w:b/>
          <w:sz w:val="24"/>
          <w:szCs w:val="24"/>
        </w:rPr>
        <w:t xml:space="preserve"> 2018 года</w:t>
      </w:r>
      <w:r w:rsidRPr="00D47293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 xml:space="preserve">через </w:t>
      </w:r>
      <w:r w:rsidRPr="00382A07">
        <w:rPr>
          <w:bCs w:val="0"/>
          <w:sz w:val="24"/>
          <w:szCs w:val="24"/>
        </w:rPr>
        <w:lastRenderedPageBreak/>
        <w:t>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сумму </w:t>
      </w:r>
      <w:r w:rsidR="0079786C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2"/>
      <w:bookmarkEnd w:id="533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79786C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79786C" w:rsidRPr="0079786C" w:rsidRDefault="008D1B83" w:rsidP="0079786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</w:t>
      </w:r>
      <w:r w:rsidR="0079786C" w:rsidRPr="0079786C">
        <w:rPr>
          <w:sz w:val="24"/>
          <w:szCs w:val="24"/>
        </w:rPr>
        <w:t xml:space="preserve">по </w:t>
      </w:r>
      <w:r w:rsidR="0079786C" w:rsidRPr="0079786C">
        <w:rPr>
          <w:sz w:val="24"/>
          <w:szCs w:val="24"/>
        </w:rPr>
        <w:lastRenderedPageBreak/>
        <w:t>адресу: 170006, г. Тверь, наб. реки Тьмаки, дом 26 каб. №3, исполнительные сотрудники – Королева Елена Михайловна, контактный телефон (4822) 33-62-21, Фомин Роман Владимирович, контактный телефон - (4822) 33-62-35.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>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 xml:space="preserve">исполнения обязательств, связанных с участием в Запросе предложений и подачей </w:t>
      </w:r>
      <w:r w:rsidRPr="00DB5A15">
        <w:rPr>
          <w:szCs w:val="24"/>
        </w:rPr>
        <w:lastRenderedPageBreak/>
        <w:t>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="00D05950" w:rsidRPr="00D05950">
        <w:rPr>
          <w:rFonts w:eastAsia="Calibri"/>
          <w:sz w:val="22"/>
          <w:szCs w:val="24"/>
          <w:lang w:eastAsia="en-US"/>
        </w:rPr>
        <w:t xml:space="preserve"> </w:t>
      </w:r>
      <w:r w:rsidR="00D05950" w:rsidRPr="00D05950">
        <w:rPr>
          <w:rFonts w:eastAsia="Calibri"/>
          <w:szCs w:val="24"/>
          <w:lang w:eastAsia="en-US"/>
        </w:rPr>
        <w:t xml:space="preserve">Участник обязан направить на электронную почту </w:t>
      </w:r>
      <w:r w:rsidR="00D05950" w:rsidRPr="00D05950">
        <w:rPr>
          <w:rFonts w:eastAsia="Calibri"/>
          <w:iCs/>
          <w:szCs w:val="24"/>
          <w:lang w:eastAsia="en-US"/>
        </w:rPr>
        <w:t xml:space="preserve"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 телефон: (4822) 33-62-21, </w:t>
      </w:r>
      <w:r w:rsidR="00D05950" w:rsidRPr="00D05950">
        <w:rPr>
          <w:rFonts w:eastAsia="Calibri"/>
          <w:szCs w:val="24"/>
          <w:lang w:eastAsia="en-US"/>
        </w:rPr>
        <w:t xml:space="preserve">адрес электронной почты: </w:t>
      </w:r>
      <w:hyperlink r:id="rId35" w:history="1">
        <w:r w:rsidR="00D05950" w:rsidRPr="00D05950">
          <w:rPr>
            <w:rStyle w:val="a7"/>
            <w:rFonts w:eastAsia="Calibri"/>
            <w:iCs/>
            <w:szCs w:val="24"/>
            <w:lang w:val="en-US" w:eastAsia="en-US"/>
          </w:rPr>
          <w:t>Koroleva</w:t>
        </w:r>
        <w:r w:rsidR="00D05950" w:rsidRPr="00D05950">
          <w:rPr>
            <w:rStyle w:val="a7"/>
            <w:rFonts w:eastAsia="Calibri"/>
            <w:iCs/>
            <w:szCs w:val="24"/>
            <w:lang w:eastAsia="en-US"/>
          </w:rPr>
          <w:t>.</w:t>
        </w:r>
        <w:r w:rsidR="00D05950" w:rsidRPr="00D05950">
          <w:rPr>
            <w:rStyle w:val="a7"/>
            <w:rFonts w:eastAsia="Calibri"/>
            <w:iCs/>
            <w:szCs w:val="24"/>
            <w:lang w:val="en-US" w:eastAsia="en-US"/>
          </w:rPr>
          <w:t>EM</w:t>
        </w:r>
        <w:r w:rsidR="00D05950" w:rsidRPr="00D05950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D05950" w:rsidRPr="00D05950">
        <w:rPr>
          <w:rFonts w:eastAsia="Calibri"/>
          <w:iCs/>
          <w:szCs w:val="24"/>
          <w:lang w:eastAsia="en-US"/>
        </w:rPr>
        <w:t xml:space="preserve">, специалисту </w:t>
      </w:r>
      <w:r w:rsidR="00D05950" w:rsidRPr="00D05950">
        <w:rPr>
          <w:rFonts w:eastAsia="Calibri"/>
          <w:iCs/>
          <w:szCs w:val="24"/>
          <w:lang w:val="en-US" w:eastAsia="en-US"/>
        </w:rPr>
        <w:t>I</w:t>
      </w:r>
      <w:r w:rsidR="00D05950" w:rsidRPr="00D05950">
        <w:rPr>
          <w:rFonts w:eastAsia="Calibri"/>
          <w:iCs/>
          <w:szCs w:val="24"/>
          <w:lang w:eastAsia="en-US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- «Тверьэнерго»</w:t>
      </w:r>
      <w:r w:rsidR="00D05950" w:rsidRPr="00D05950">
        <w:rPr>
          <w:rFonts w:eastAsia="Calibri"/>
          <w:szCs w:val="24"/>
          <w:lang w:eastAsia="en-US"/>
        </w:rPr>
        <w:t xml:space="preserve"> Фомину Р.В., контактный телефон - (4822) 33-62-35, адрес электронной почты: </w:t>
      </w:r>
      <w:hyperlink r:id="rId36" w:history="1">
        <w:r w:rsidR="00D05950" w:rsidRPr="00D05950">
          <w:rPr>
            <w:rStyle w:val="a7"/>
            <w:rFonts w:eastAsia="Calibri"/>
            <w:szCs w:val="24"/>
            <w:lang w:val="en-US" w:eastAsia="en-US"/>
          </w:rPr>
          <w:t>Fomin</w:t>
        </w:r>
        <w:r w:rsidR="00D05950" w:rsidRPr="00D05950">
          <w:rPr>
            <w:rStyle w:val="a7"/>
            <w:rFonts w:eastAsia="Calibri"/>
            <w:szCs w:val="24"/>
            <w:lang w:eastAsia="en-US"/>
          </w:rPr>
          <w:t>.</w:t>
        </w:r>
        <w:r w:rsidR="00D05950" w:rsidRPr="00D05950">
          <w:rPr>
            <w:rStyle w:val="a7"/>
            <w:rFonts w:eastAsia="Calibri"/>
            <w:szCs w:val="24"/>
            <w:lang w:val="en-US" w:eastAsia="en-US"/>
          </w:rPr>
          <w:t>RV</w:t>
        </w:r>
        <w:r w:rsidR="00D05950" w:rsidRPr="00D05950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D05950" w:rsidRPr="00D05950">
        <w:rPr>
          <w:rFonts w:eastAsia="Calibri"/>
          <w:szCs w:val="24"/>
          <w:lang w:eastAsia="en-US"/>
        </w:rPr>
        <w:t xml:space="preserve">. Данные документы необходимо направить Заказчику до момента истечения срока окончания приема заявок (п. </w:t>
      </w:r>
      <w:r w:rsidR="00D05950" w:rsidRPr="00D05950">
        <w:rPr>
          <w:rFonts w:eastAsia="Calibri"/>
          <w:szCs w:val="24"/>
          <w:lang w:eastAsia="en-US"/>
        </w:rPr>
        <w:fldChar w:fldCharType="begin"/>
      </w:r>
      <w:r w:rsidR="00D05950" w:rsidRPr="00D05950">
        <w:rPr>
          <w:rFonts w:eastAsia="Calibri"/>
          <w:szCs w:val="24"/>
          <w:lang w:eastAsia="en-US"/>
        </w:rPr>
        <w:instrText xml:space="preserve"> REF _Ref440289953 \r \h  \* MERGEFORMAT </w:instrText>
      </w:r>
      <w:r w:rsidR="00D05950" w:rsidRPr="00D05950">
        <w:rPr>
          <w:rFonts w:eastAsia="Calibri"/>
          <w:szCs w:val="24"/>
          <w:lang w:eastAsia="en-US"/>
        </w:rPr>
      </w:r>
      <w:r w:rsidR="00D05950" w:rsidRPr="00D05950">
        <w:rPr>
          <w:rFonts w:eastAsia="Calibri"/>
          <w:szCs w:val="24"/>
          <w:lang w:eastAsia="en-US"/>
        </w:rPr>
        <w:fldChar w:fldCharType="separate"/>
      </w:r>
      <w:r w:rsidR="00D05950" w:rsidRPr="00D05950">
        <w:rPr>
          <w:rFonts w:eastAsia="Calibri"/>
          <w:szCs w:val="24"/>
          <w:lang w:eastAsia="en-US"/>
        </w:rPr>
        <w:t>3.4.1.3</w:t>
      </w:r>
      <w:r w:rsidR="00D05950" w:rsidRPr="00D05950">
        <w:rPr>
          <w:rFonts w:eastAsia="Calibri"/>
          <w:szCs w:val="24"/>
          <w:lang w:eastAsia="en-US"/>
        </w:rPr>
        <w:fldChar w:fldCharType="end"/>
      </w:r>
      <w:r w:rsidR="00D05950">
        <w:rPr>
          <w:rFonts w:eastAsia="Calibri"/>
          <w:szCs w:val="24"/>
          <w:lang w:eastAsia="en-US"/>
        </w:rPr>
        <w:t>)</w:t>
      </w:r>
      <w:r w:rsidRPr="00DB5A15">
        <w:rPr>
          <w:szCs w:val="24"/>
        </w:rPr>
        <w:t>.</w:t>
      </w:r>
    </w:p>
    <w:p w:rsidR="006D2FCD" w:rsidRPr="00C56202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C56202">
        <w:rPr>
          <w:rFonts w:eastAsia="Calibri"/>
          <w:szCs w:val="24"/>
          <w:lang w:eastAsia="en-US"/>
        </w:rPr>
        <w:t>Реквизиты</w:t>
      </w:r>
      <w:r w:rsidRPr="00C56202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9"/>
    </w:p>
    <w:p w:rsidR="00D05950" w:rsidRPr="00C56202" w:rsidRDefault="00D05950" w:rsidP="00D05950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napToGrid w:val="0"/>
        <w:spacing w:line="240" w:lineRule="auto"/>
        <w:ind w:left="1418"/>
        <w:jc w:val="left"/>
        <w:rPr>
          <w:sz w:val="24"/>
          <w:szCs w:val="24"/>
          <w:u w:val="single"/>
        </w:rPr>
      </w:pPr>
      <w:r w:rsidRPr="00C56202">
        <w:rPr>
          <w:sz w:val="24"/>
          <w:szCs w:val="24"/>
          <w:u w:val="single"/>
        </w:rPr>
        <w:t>Получатель платежа: Филиал ПАО «МРСК Центра»- «Тверьэнерго»</w:t>
      </w:r>
    </w:p>
    <w:p w:rsidR="00D05950" w:rsidRPr="00C56202" w:rsidRDefault="00D05950" w:rsidP="00D05950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418"/>
        <w:jc w:val="left"/>
        <w:rPr>
          <w:sz w:val="24"/>
          <w:szCs w:val="24"/>
        </w:rPr>
      </w:pPr>
      <w:r w:rsidRPr="00C56202">
        <w:rPr>
          <w:sz w:val="24"/>
          <w:szCs w:val="24"/>
        </w:rPr>
        <w:t>-        ИНН/КПП: 6901067107/ 695002001</w:t>
      </w:r>
    </w:p>
    <w:p w:rsidR="00D05950" w:rsidRPr="00C56202" w:rsidRDefault="00D05950" w:rsidP="00D05950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418"/>
        <w:jc w:val="left"/>
        <w:rPr>
          <w:b/>
          <w:sz w:val="24"/>
          <w:szCs w:val="24"/>
        </w:rPr>
      </w:pPr>
      <w:r w:rsidRPr="00C56202">
        <w:rPr>
          <w:sz w:val="24"/>
          <w:szCs w:val="24"/>
        </w:rPr>
        <w:t xml:space="preserve">р/с: 40 702 810 627 250 001 032 </w:t>
      </w:r>
      <w:r w:rsidRPr="00C56202">
        <w:rPr>
          <w:b/>
          <w:sz w:val="24"/>
          <w:szCs w:val="24"/>
        </w:rPr>
        <w:t>в филиале</w:t>
      </w:r>
    </w:p>
    <w:p w:rsidR="00D05950" w:rsidRPr="00C56202" w:rsidRDefault="00D05950" w:rsidP="00D05950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418"/>
        <w:jc w:val="left"/>
        <w:rPr>
          <w:b/>
          <w:bCs w:val="0"/>
          <w:sz w:val="24"/>
          <w:szCs w:val="24"/>
        </w:rPr>
      </w:pPr>
      <w:r w:rsidRPr="00C56202">
        <w:rPr>
          <w:b/>
          <w:sz w:val="24"/>
          <w:szCs w:val="24"/>
        </w:rPr>
        <w:t>Банка ВТБ (ПАО) в г. Воронеже</w:t>
      </w:r>
    </w:p>
    <w:p w:rsidR="00D05950" w:rsidRPr="00C56202" w:rsidRDefault="00D05950" w:rsidP="00D05950">
      <w:pPr>
        <w:pStyle w:val="Times120"/>
        <w:tabs>
          <w:tab w:val="left" w:pos="1418"/>
          <w:tab w:val="left" w:pos="2552"/>
        </w:tabs>
        <w:ind w:left="1418" w:firstLine="0"/>
        <w:jc w:val="left"/>
        <w:rPr>
          <w:bCs w:val="0"/>
          <w:szCs w:val="24"/>
        </w:rPr>
      </w:pPr>
      <w:r w:rsidRPr="00C56202">
        <w:rPr>
          <w:szCs w:val="24"/>
        </w:rPr>
        <w:t>БИК   042007835</w:t>
      </w:r>
    </w:p>
    <w:p w:rsidR="00D05950" w:rsidRPr="00C56202" w:rsidRDefault="00D05950" w:rsidP="00D05950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127"/>
        </w:tabs>
        <w:spacing w:line="240" w:lineRule="auto"/>
        <w:ind w:left="1418"/>
        <w:rPr>
          <w:sz w:val="24"/>
          <w:szCs w:val="24"/>
        </w:rPr>
      </w:pPr>
      <w:r w:rsidRPr="00C56202">
        <w:rPr>
          <w:sz w:val="24"/>
          <w:szCs w:val="24"/>
        </w:rPr>
        <w:t xml:space="preserve">к/с 30 101 810 100 000 000 835 </w:t>
      </w:r>
      <w:r w:rsidRPr="00C56202">
        <w:rPr>
          <w:b/>
          <w:sz w:val="24"/>
          <w:szCs w:val="24"/>
        </w:rPr>
        <w:t>в отделении Воронеж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lastRenderedPageBreak/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минут </w:t>
      </w:r>
      <w:r w:rsidR="00D47293" w:rsidRPr="00D47293">
        <w:rPr>
          <w:b/>
          <w:bCs w:val="0"/>
          <w:sz w:val="24"/>
          <w:szCs w:val="24"/>
        </w:rPr>
        <w:t>12</w:t>
      </w:r>
      <w:r w:rsidR="002B5044" w:rsidRPr="00D47293">
        <w:rPr>
          <w:b/>
          <w:bCs w:val="0"/>
          <w:sz w:val="24"/>
          <w:szCs w:val="24"/>
        </w:rPr>
        <w:t xml:space="preserve"> </w:t>
      </w:r>
      <w:r w:rsidR="00D47293" w:rsidRPr="00D47293">
        <w:rPr>
          <w:b/>
          <w:bCs w:val="0"/>
          <w:sz w:val="24"/>
          <w:szCs w:val="24"/>
        </w:rPr>
        <w:t xml:space="preserve">сентября </w:t>
      </w:r>
      <w:r w:rsidR="0042517C" w:rsidRPr="00D47293">
        <w:rPr>
          <w:b/>
          <w:bCs w:val="0"/>
          <w:sz w:val="24"/>
          <w:szCs w:val="24"/>
        </w:rPr>
        <w:t>2018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lastRenderedPageBreak/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371F0D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</w:t>
      </w:r>
      <w:r w:rsidR="00E9095F" w:rsidRPr="001018D6">
        <w:rPr>
          <w:sz w:val="24"/>
          <w:szCs w:val="24"/>
        </w:rPr>
        <w:lastRenderedPageBreak/>
        <w:t xml:space="preserve">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 xml:space="preserve"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</w:t>
      </w:r>
      <w:r w:rsidRPr="00382A07">
        <w:rPr>
          <w:sz w:val="24"/>
          <w:szCs w:val="24"/>
        </w:rPr>
        <w:lastRenderedPageBreak/>
        <w:t>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371F0D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</w:t>
      </w:r>
      <w:r w:rsidRPr="001018D6">
        <w:rPr>
          <w:sz w:val="24"/>
          <w:szCs w:val="24"/>
        </w:rPr>
        <w:lastRenderedPageBreak/>
        <w:t xml:space="preserve">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</w:t>
      </w:r>
      <w:r w:rsidRPr="00371F0D">
        <w:rPr>
          <w:sz w:val="24"/>
          <w:szCs w:val="24"/>
        </w:rPr>
        <w:t>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lastRenderedPageBreak/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 xml:space="preserve">, если по итогам проведенного анализа представленных в составе заявки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>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lastRenderedPageBreak/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</w:t>
      </w:r>
      <w:r w:rsidR="00857CDA" w:rsidRPr="004D5055">
        <w:rPr>
          <w:sz w:val="24"/>
          <w:szCs w:val="24"/>
        </w:rPr>
        <w:lastRenderedPageBreak/>
        <w:t xml:space="preserve">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</w:t>
      </w:r>
      <w:r w:rsidRPr="004A1A68">
        <w:rPr>
          <w:sz w:val="24"/>
          <w:szCs w:val="24"/>
        </w:rPr>
        <w:lastRenderedPageBreak/>
        <w:t xml:space="preserve">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D47293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ое(</w:t>
      </w:r>
      <w:r w:rsidRPr="00D47293">
        <w:rPr>
          <w:b w:val="0"/>
          <w:szCs w:val="24"/>
        </w:rPr>
        <w:t>ие</w:t>
      </w:r>
      <w:r w:rsidR="003776BB" w:rsidRPr="00D47293">
        <w:rPr>
          <w:b w:val="0"/>
          <w:szCs w:val="24"/>
        </w:rPr>
        <w:t>)</w:t>
      </w:r>
      <w:r w:rsidRPr="00D47293">
        <w:rPr>
          <w:b w:val="0"/>
          <w:szCs w:val="24"/>
        </w:rPr>
        <w:t xml:space="preserve"> задани</w:t>
      </w:r>
      <w:r w:rsidR="003776BB" w:rsidRPr="00D47293">
        <w:rPr>
          <w:b w:val="0"/>
          <w:szCs w:val="24"/>
        </w:rPr>
        <w:t>е(</w:t>
      </w:r>
      <w:r w:rsidRPr="00D47293">
        <w:rPr>
          <w:b w:val="0"/>
          <w:szCs w:val="24"/>
        </w:rPr>
        <w:t>я</w:t>
      </w:r>
      <w:r w:rsidR="003776BB" w:rsidRPr="00D47293">
        <w:rPr>
          <w:b w:val="0"/>
          <w:szCs w:val="24"/>
        </w:rPr>
        <w:t>)</w:t>
      </w:r>
      <w:r w:rsidRPr="00D47293">
        <w:rPr>
          <w:b w:val="0"/>
          <w:szCs w:val="24"/>
        </w:rPr>
        <w:t xml:space="preserve"> </w:t>
      </w:r>
      <w:r w:rsidR="00A154B7" w:rsidRPr="00D47293">
        <w:rPr>
          <w:b w:val="0"/>
          <w:szCs w:val="24"/>
        </w:rPr>
        <w:t xml:space="preserve">по Лоту №1 (подраздел </w:t>
      </w:r>
      <w:r w:rsidR="00007625" w:rsidRPr="00D47293">
        <w:fldChar w:fldCharType="begin"/>
      </w:r>
      <w:r w:rsidR="00007625" w:rsidRPr="00D47293">
        <w:instrText xml:space="preserve"> REF _Ref440275279 \r \h  \* MERGEFORMAT </w:instrText>
      </w:r>
      <w:r w:rsidR="00007625" w:rsidRPr="00D47293">
        <w:fldChar w:fldCharType="separate"/>
      </w:r>
      <w:r w:rsidR="004D5055" w:rsidRPr="00D47293">
        <w:rPr>
          <w:b w:val="0"/>
          <w:szCs w:val="24"/>
        </w:rPr>
        <w:t>1.1.4</w:t>
      </w:r>
      <w:r w:rsidR="00007625" w:rsidRPr="00D47293">
        <w:fldChar w:fldCharType="end"/>
      </w:r>
      <w:r w:rsidR="00A154B7" w:rsidRPr="00D47293">
        <w:rPr>
          <w:b w:val="0"/>
          <w:szCs w:val="24"/>
        </w:rPr>
        <w:t>)</w:t>
      </w:r>
      <w:r w:rsidRPr="00D47293">
        <w:rPr>
          <w:b w:val="0"/>
          <w:szCs w:val="24"/>
        </w:rPr>
        <w:t xml:space="preserve"> изложен</w:t>
      </w:r>
      <w:r w:rsidR="00F463E8" w:rsidRPr="00D47293">
        <w:rPr>
          <w:b w:val="0"/>
          <w:szCs w:val="24"/>
        </w:rPr>
        <w:t>о(</w:t>
      </w:r>
      <w:r w:rsidRPr="00D47293">
        <w:rPr>
          <w:b w:val="0"/>
          <w:szCs w:val="24"/>
        </w:rPr>
        <w:t>ы</w:t>
      </w:r>
      <w:r w:rsidR="00F463E8" w:rsidRPr="00D47293">
        <w:rPr>
          <w:b w:val="0"/>
          <w:szCs w:val="24"/>
        </w:rPr>
        <w:t>)</w:t>
      </w:r>
      <w:r w:rsidRPr="00D47293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D47293">
        <w:rPr>
          <w:b w:val="0"/>
          <w:szCs w:val="24"/>
        </w:rPr>
        <w:t>Участник</w:t>
      </w:r>
      <w:r w:rsidRPr="00D47293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D47293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D47293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382A07" w:rsidRDefault="002B5044" w:rsidP="0021751A">
      <w:pPr>
        <w:pStyle w:val="2"/>
        <w:ind w:left="1701" w:hanging="1134"/>
      </w:pPr>
      <w:bookmarkStart w:id="786" w:name="_Toc498588917"/>
      <w:r w:rsidRPr="00382A07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382A07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7"/>
      <w:bookmarkEnd w:id="808"/>
      <w:bookmarkEnd w:id="809"/>
      <w:r w:rsidRPr="00382A07">
        <w:t>.</w:t>
      </w:r>
      <w:bookmarkEnd w:id="830"/>
      <w:bookmarkEnd w:id="831"/>
      <w:bookmarkEnd w:id="8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382A07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382A07">
        <w:t>Иные требования</w:t>
      </w:r>
      <w:bookmarkEnd w:id="874"/>
      <w:bookmarkEnd w:id="875"/>
      <w:bookmarkEnd w:id="876"/>
      <w:bookmarkEnd w:id="877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382A07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382A07">
        <w:t xml:space="preserve">Письмо о подаче оферты </w:t>
      </w:r>
      <w:bookmarkStart w:id="911" w:name="_Ref22846535"/>
      <w:r w:rsidRPr="00382A07">
        <w:t>(</w:t>
      </w:r>
      <w:bookmarkEnd w:id="91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382A07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382A07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382A07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382A07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382A07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382A07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382A07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382A07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382A07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382A07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82A07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382A07">
        <w:rPr>
          <w:szCs w:val="24"/>
        </w:rPr>
        <w:lastRenderedPageBreak/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382A07">
        <w:rPr>
          <w:szCs w:val="24"/>
        </w:rPr>
        <w:t xml:space="preserve">Форма </w:t>
      </w:r>
      <w:bookmarkEnd w:id="1113"/>
      <w:r w:rsidRPr="00382A07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382A07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382A07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382A07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382A07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382A07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7B515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382A07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382A07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8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8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382A07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8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6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382A07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382A07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382A07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382A07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382A07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382A07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1D6DBB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1D6DBB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1D6DBB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5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5"/>
      <w:bookmarkEnd w:id="1536"/>
      <w:bookmarkEnd w:id="1537"/>
      <w:bookmarkEnd w:id="1538"/>
      <w:bookmarkEnd w:id="1539"/>
    </w:p>
    <w:p w:rsidR="004F4D80" w:rsidRPr="00382A07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382A07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382A07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>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8"/>
      <w:bookmarkEnd w:id="1579"/>
      <w:bookmarkEnd w:id="1580"/>
      <w:bookmarkEnd w:id="1581"/>
    </w:p>
    <w:p w:rsidR="007A6A39" w:rsidRPr="00382A07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c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c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382A07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382A07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382A07">
        <w:rPr>
          <w:szCs w:val="24"/>
        </w:rPr>
        <w:t xml:space="preserve">Форма Расписки  сдачи-приемки </w:t>
      </w:r>
      <w:bookmarkEnd w:id="1625"/>
      <w:r w:rsidRPr="00382A07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c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382A07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4"/>
      <w:bookmarkEnd w:id="1645"/>
      <w:bookmarkEnd w:id="1646"/>
    </w:p>
    <w:p w:rsidR="007857E5" w:rsidRPr="00382A07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382A07">
        <w:rPr>
          <w:szCs w:val="24"/>
        </w:rPr>
        <w:t xml:space="preserve">Форма </w:t>
      </w:r>
      <w:bookmarkEnd w:id="164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382A07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382A07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7C4" w:rsidRDefault="00E907C4">
      <w:pPr>
        <w:spacing w:line="240" w:lineRule="auto"/>
      </w:pPr>
      <w:r>
        <w:separator/>
      </w:r>
    </w:p>
  </w:endnote>
  <w:endnote w:type="continuationSeparator" w:id="0">
    <w:p w:rsidR="00E907C4" w:rsidRDefault="00E907C4">
      <w:pPr>
        <w:spacing w:line="240" w:lineRule="auto"/>
      </w:pPr>
      <w:r>
        <w:continuationSeparator/>
      </w:r>
    </w:p>
  </w:endnote>
  <w:endnote w:id="1">
    <w:p w:rsidR="00CA33D5" w:rsidRPr="001D6DBB" w:rsidRDefault="00CA33D5" w:rsidP="001D6DBB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A33D5" w:rsidRDefault="00CA33D5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Pr="00FA0376" w:rsidRDefault="00CA33D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D47293">
      <w:rPr>
        <w:noProof/>
        <w:sz w:val="16"/>
        <w:szCs w:val="16"/>
        <w:lang w:eastAsia="ru-RU"/>
      </w:rPr>
      <w:t>29</w:t>
    </w:r>
    <w:r w:rsidRPr="00FA0376">
      <w:rPr>
        <w:sz w:val="16"/>
        <w:szCs w:val="16"/>
        <w:lang w:eastAsia="ru-RU"/>
      </w:rPr>
      <w:fldChar w:fldCharType="end"/>
    </w:r>
  </w:p>
  <w:p w:rsidR="00CA33D5" w:rsidRPr="00EE0539" w:rsidRDefault="00CA33D5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826BEB" w:rsidRPr="00826BEB">
      <w:rPr>
        <w:sz w:val="18"/>
        <w:szCs w:val="18"/>
      </w:rPr>
      <w:t>Договора на поставку новогодних подарков для детей сотрудников филиала для нужд ПАО «МРСК Центра» (филиала «Тверьэнерго»).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7C4" w:rsidRDefault="00E907C4">
      <w:pPr>
        <w:spacing w:line="240" w:lineRule="auto"/>
      </w:pPr>
      <w:r>
        <w:separator/>
      </w:r>
    </w:p>
  </w:footnote>
  <w:footnote w:type="continuationSeparator" w:id="0">
    <w:p w:rsidR="00E907C4" w:rsidRDefault="00E907C4">
      <w:pPr>
        <w:spacing w:line="240" w:lineRule="auto"/>
      </w:pPr>
      <w:r>
        <w:continuationSeparator/>
      </w:r>
    </w:p>
  </w:footnote>
  <w:footnote w:id="1">
    <w:p w:rsidR="00CA33D5" w:rsidRPr="00B36685" w:rsidRDefault="00CA33D5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A33D5" w:rsidRDefault="00CA33D5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A33D5" w:rsidRDefault="00CA33D5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A33D5" w:rsidRPr="00F83889" w:rsidRDefault="00CA33D5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A33D5" w:rsidRDefault="00CA33D5" w:rsidP="00726A75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1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Pr="00930031" w:rsidRDefault="00CA33D5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D5" w:rsidRDefault="00CA33D5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2239"/>
    <w:rsid w:val="0000573D"/>
    <w:rsid w:val="00006EAA"/>
    <w:rsid w:val="00007625"/>
    <w:rsid w:val="00012E68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D5D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3C61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1F0D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087E"/>
    <w:rsid w:val="005726FA"/>
    <w:rsid w:val="00572EA1"/>
    <w:rsid w:val="00575544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55DB"/>
    <w:rsid w:val="005D633F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5076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1D1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9786C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54B3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26BEB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18C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4EAD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0219D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901"/>
    <w:rsid w:val="00A41B88"/>
    <w:rsid w:val="00A44B30"/>
    <w:rsid w:val="00A46CFE"/>
    <w:rsid w:val="00A5705A"/>
    <w:rsid w:val="00A600E3"/>
    <w:rsid w:val="00A60682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5FEE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56202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6C77"/>
    <w:rsid w:val="00CF7D45"/>
    <w:rsid w:val="00D0215E"/>
    <w:rsid w:val="00D027CC"/>
    <w:rsid w:val="00D05065"/>
    <w:rsid w:val="00D05950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5053"/>
    <w:rsid w:val="00D273DE"/>
    <w:rsid w:val="00D275BB"/>
    <w:rsid w:val="00D34C63"/>
    <w:rsid w:val="00D36977"/>
    <w:rsid w:val="00D411E3"/>
    <w:rsid w:val="00D421AA"/>
    <w:rsid w:val="00D4486F"/>
    <w:rsid w:val="00D47293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3398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389C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7C4"/>
    <w:rsid w:val="00E9095F"/>
    <w:rsid w:val="00E91F3E"/>
    <w:rsid w:val="00E922BA"/>
    <w:rsid w:val="00E963D9"/>
    <w:rsid w:val="00EB1E5E"/>
    <w:rsid w:val="00EB2A48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E57D7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56964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4197984"/>
  <w15:docId w15:val="{1F470FF0-4554-4F82-9BCB-83CDE0909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A21750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A71624"/>
  </w:style>
  <w:style w:type="character" w:styleId="afffffff8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Fomin.RV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8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header" Target="header8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webSettings" Target="webSettings.xml"/><Relationship Id="rId19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Koroleva.EM@mrsk-1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Relationship Id="rId12" Type="http://schemas.openxmlformats.org/officeDocument/2006/relationships/header" Target="header2.xml"/><Relationship Id="rId17" Type="http://schemas.openxmlformats.org/officeDocument/2006/relationships/hyperlink" Target="mailto:Koroleva.EM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0" Type="http://schemas.openxmlformats.org/officeDocument/2006/relationships/hyperlink" Target="http://www.mrsk-1.ru" TargetMode="Externa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yperlink" Target="mailto:Fomin.RV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image" Target="media/image1.png"/><Relationship Id="rId31" Type="http://schemas.openxmlformats.org/officeDocument/2006/relationships/header" Target="header9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19948-B722-438D-B86E-FD1F811D6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90</Pages>
  <Words>30231</Words>
  <Characters>172317</Characters>
  <Application>Microsoft Office Word</Application>
  <DocSecurity>0</DocSecurity>
  <Lines>1435</Lines>
  <Paragraphs>404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202144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97</cp:revision>
  <cp:lastPrinted>2015-12-29T14:27:00Z</cp:lastPrinted>
  <dcterms:created xsi:type="dcterms:W3CDTF">2016-12-02T12:44:00Z</dcterms:created>
  <dcterms:modified xsi:type="dcterms:W3CDTF">2018-08-27T07:03:00Z</dcterms:modified>
</cp:coreProperties>
</file>