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7C61D7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281D61" w:rsidRPr="000D67AD" w:rsidRDefault="00281D6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281D61" w:rsidRPr="000D67AD" w:rsidRDefault="00281D6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281D61" w:rsidRPr="000D67AD" w:rsidRDefault="00281D6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281D61" w:rsidRPr="000D67AD" w:rsidRDefault="00281D6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281D61" w:rsidRPr="000D67AD" w:rsidRDefault="00281D6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281D61" w:rsidRPr="000D67AD" w:rsidRDefault="00281D6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281D61" w:rsidRPr="000D67AD" w:rsidRDefault="00281D6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281D61" w:rsidRPr="000D67AD" w:rsidRDefault="00281D6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281D61" w:rsidRPr="000D67AD" w:rsidRDefault="00281D6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281D61" w:rsidRPr="00305DD1" w:rsidRDefault="00281D6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05DD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305DD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305DD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05DD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305DD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305DD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05DD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645574" w:rsidRPr="007417E6" w:rsidRDefault="00645574" w:rsidP="00645574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645574" w:rsidRPr="000D4236" w:rsidRDefault="00645574" w:rsidP="00645574">
      <w:pPr>
        <w:spacing w:line="240" w:lineRule="auto"/>
        <w:jc w:val="right"/>
        <w:rPr>
          <w:sz w:val="24"/>
          <w:szCs w:val="24"/>
        </w:rPr>
      </w:pPr>
      <w:r w:rsidRPr="000D4236">
        <w:rPr>
          <w:sz w:val="24"/>
          <w:szCs w:val="24"/>
        </w:rPr>
        <w:t>Председатель закупочной комиссии -</w:t>
      </w:r>
    </w:p>
    <w:p w:rsidR="00645574" w:rsidRPr="000D4236" w:rsidRDefault="00645574" w:rsidP="00645574">
      <w:pPr>
        <w:spacing w:line="240" w:lineRule="auto"/>
        <w:jc w:val="right"/>
        <w:rPr>
          <w:sz w:val="24"/>
          <w:szCs w:val="24"/>
        </w:rPr>
      </w:pPr>
      <w:r w:rsidRPr="000D4236">
        <w:rPr>
          <w:sz w:val="24"/>
          <w:szCs w:val="24"/>
        </w:rPr>
        <w:t>начальник Управления логистики и</w:t>
      </w:r>
    </w:p>
    <w:p w:rsidR="00645574" w:rsidRPr="000D4236" w:rsidRDefault="00645574" w:rsidP="00645574">
      <w:pPr>
        <w:spacing w:line="240" w:lineRule="auto"/>
        <w:jc w:val="right"/>
        <w:rPr>
          <w:sz w:val="24"/>
          <w:szCs w:val="24"/>
        </w:rPr>
      </w:pPr>
      <w:r w:rsidRPr="000D4236">
        <w:rPr>
          <w:sz w:val="24"/>
          <w:szCs w:val="24"/>
        </w:rPr>
        <w:t>материально-технического обеспечения</w:t>
      </w:r>
    </w:p>
    <w:p w:rsidR="00645574" w:rsidRPr="000D4236" w:rsidRDefault="00645574" w:rsidP="00645574">
      <w:pPr>
        <w:spacing w:line="240" w:lineRule="auto"/>
        <w:jc w:val="right"/>
        <w:rPr>
          <w:sz w:val="24"/>
          <w:szCs w:val="24"/>
        </w:rPr>
      </w:pPr>
      <w:r w:rsidRPr="000D4236">
        <w:rPr>
          <w:sz w:val="24"/>
          <w:szCs w:val="24"/>
        </w:rPr>
        <w:t>филиала ПАО «МРСК Центра» -</w:t>
      </w:r>
    </w:p>
    <w:p w:rsidR="00645574" w:rsidRPr="000D4236" w:rsidRDefault="00645574" w:rsidP="00645574">
      <w:pPr>
        <w:spacing w:line="240" w:lineRule="auto"/>
        <w:jc w:val="right"/>
        <w:rPr>
          <w:sz w:val="24"/>
          <w:szCs w:val="24"/>
        </w:rPr>
      </w:pPr>
      <w:r w:rsidRPr="000D4236">
        <w:rPr>
          <w:sz w:val="24"/>
          <w:szCs w:val="24"/>
        </w:rPr>
        <w:t>«Смоленскэнерго»</w:t>
      </w:r>
    </w:p>
    <w:p w:rsidR="00645574" w:rsidRPr="000D4236" w:rsidRDefault="00645574" w:rsidP="00645574">
      <w:pPr>
        <w:spacing w:line="240" w:lineRule="auto"/>
        <w:jc w:val="right"/>
        <w:rPr>
          <w:sz w:val="24"/>
          <w:szCs w:val="24"/>
        </w:rPr>
      </w:pPr>
    </w:p>
    <w:p w:rsidR="00645574" w:rsidRDefault="00645574" w:rsidP="00645574">
      <w:pPr>
        <w:spacing w:line="240" w:lineRule="auto"/>
        <w:jc w:val="right"/>
        <w:rPr>
          <w:sz w:val="24"/>
          <w:szCs w:val="24"/>
        </w:rPr>
      </w:pPr>
      <w:r w:rsidRPr="000D4236">
        <w:rPr>
          <w:sz w:val="24"/>
          <w:szCs w:val="24"/>
        </w:rPr>
        <w:t>___________________ Д.М. Ковалев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64557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64557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645574">
        <w:rPr>
          <w:b/>
          <w:sz w:val="24"/>
          <w:szCs w:val="24"/>
        </w:rPr>
        <w:t xml:space="preserve">на право заключения </w:t>
      </w:r>
      <w:proofErr w:type="gramStart"/>
      <w:r w:rsidR="00645574" w:rsidRPr="00645574">
        <w:rPr>
          <w:b/>
          <w:sz w:val="24"/>
          <w:szCs w:val="24"/>
        </w:rPr>
        <w:t>Договора</w:t>
      </w:r>
      <w:proofErr w:type="gramEnd"/>
      <w:r w:rsidR="00645574" w:rsidRPr="00645574">
        <w:rPr>
          <w:b/>
          <w:sz w:val="24"/>
          <w:szCs w:val="24"/>
        </w:rPr>
        <w:t xml:space="preserve"> </w:t>
      </w:r>
      <w:r w:rsidR="00BB73D6" w:rsidRPr="00BB73D6">
        <w:rPr>
          <w:b/>
          <w:sz w:val="24"/>
          <w:szCs w:val="24"/>
        </w:rPr>
        <w:t xml:space="preserve">на оказание услуг по проведению </w:t>
      </w:r>
      <w:proofErr w:type="spellStart"/>
      <w:r w:rsidR="00BB73D6" w:rsidRPr="00BB73D6">
        <w:rPr>
          <w:b/>
          <w:sz w:val="24"/>
          <w:szCs w:val="24"/>
        </w:rPr>
        <w:t>предрейсовых</w:t>
      </w:r>
      <w:proofErr w:type="spellEnd"/>
      <w:r w:rsidR="00BB73D6" w:rsidRPr="00BB73D6">
        <w:rPr>
          <w:b/>
          <w:sz w:val="24"/>
          <w:szCs w:val="24"/>
        </w:rPr>
        <w:t xml:space="preserve">, </w:t>
      </w:r>
      <w:proofErr w:type="spellStart"/>
      <w:r w:rsidR="00BB73D6" w:rsidRPr="00BB73D6">
        <w:rPr>
          <w:b/>
          <w:sz w:val="24"/>
          <w:szCs w:val="24"/>
        </w:rPr>
        <w:t>послерейсовых</w:t>
      </w:r>
      <w:proofErr w:type="spellEnd"/>
      <w:r w:rsidR="00BB73D6" w:rsidRPr="00BB73D6">
        <w:rPr>
          <w:b/>
          <w:sz w:val="24"/>
          <w:szCs w:val="24"/>
        </w:rPr>
        <w:t xml:space="preserve"> медицинских осмотров водителей транспортных средств</w:t>
      </w:r>
      <w:r w:rsidR="00645574" w:rsidRPr="00645574">
        <w:rPr>
          <w:b/>
          <w:sz w:val="24"/>
          <w:szCs w:val="24"/>
        </w:rPr>
        <w:t xml:space="preserve"> для нужд ПАО «МРСК Центра» (филиала «Смоленскэнерго»)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645574">
        <w:rPr>
          <w:sz w:val="24"/>
          <w:szCs w:val="24"/>
        </w:rPr>
        <w:t>Смоленск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886100" w:rsidRDefault="006311E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886100">
        <w:rPr>
          <w:noProof/>
        </w:rPr>
        <w:t>1</w:t>
      </w:r>
      <w:r w:rsidR="00886100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886100">
        <w:rPr>
          <w:noProof/>
        </w:rPr>
        <w:t>Общие положения</w:t>
      </w:r>
      <w:r w:rsidR="00886100">
        <w:rPr>
          <w:noProof/>
        </w:rPr>
        <w:tab/>
      </w:r>
      <w:r w:rsidR="00886100">
        <w:rPr>
          <w:noProof/>
        </w:rPr>
        <w:fldChar w:fldCharType="begin"/>
      </w:r>
      <w:r w:rsidR="00886100">
        <w:rPr>
          <w:noProof/>
        </w:rPr>
        <w:instrText xml:space="preserve"> PAGEREF _Toc469488331 \h </w:instrText>
      </w:r>
      <w:r w:rsidR="00886100">
        <w:rPr>
          <w:noProof/>
        </w:rPr>
      </w:r>
      <w:r w:rsidR="00886100">
        <w:rPr>
          <w:noProof/>
        </w:rPr>
        <w:fldChar w:fldCharType="separate"/>
      </w:r>
      <w:r w:rsidR="00886100">
        <w:rPr>
          <w:noProof/>
        </w:rPr>
        <w:t>4</w:t>
      </w:r>
      <w:r w:rsidR="00886100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Особые положения в связи с проведением Запроса предложений на ЭТП 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886100" w:rsidRDefault="0088610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845C68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5C68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5C68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5C68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886100" w:rsidRDefault="0088610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31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32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32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34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5C68">
        <w:rPr>
          <w:bCs w:val="0"/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5C68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38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39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39</w:t>
      </w:r>
      <w:r>
        <w:rPr>
          <w:noProof/>
        </w:rPr>
        <w:fldChar w:fldCharType="end"/>
      </w:r>
    </w:p>
    <w:p w:rsidR="00886100" w:rsidRDefault="0088610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845C68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:rsidR="00886100" w:rsidRDefault="0088610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41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41</w:t>
      </w:r>
      <w:r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41</w:t>
      </w:r>
      <w:r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44</w:t>
      </w:r>
      <w:r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45</w:t>
      </w:r>
      <w:r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45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845C68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47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5C68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5C68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52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54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5C68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5C68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56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58</w:t>
      </w:r>
      <w:r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58</w:t>
      </w:r>
      <w:r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60</w:t>
      </w:r>
      <w:r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64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65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67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69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71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73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76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83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85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5C68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845C68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845C68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87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5C68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845C68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89</w:t>
      </w:r>
      <w:r>
        <w:rPr>
          <w:noProof/>
        </w:rPr>
        <w:fldChar w:fldCharType="end"/>
      </w:r>
    </w:p>
    <w:p w:rsidR="00717F60" w:rsidRPr="00E71A48" w:rsidRDefault="006311E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9488331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9488332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645574" w:rsidRPr="00645574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А.А., контактный телефон (4812) 42-95-08, адрес электронной почты: </w:t>
      </w:r>
      <w:hyperlink r:id="rId18" w:history="1">
        <w:proofErr w:type="gramStart"/>
        <w:r w:rsidR="00645574" w:rsidRPr="00645574">
          <w:rPr>
            <w:rStyle w:val="a7"/>
            <w:iCs/>
            <w:sz w:val="24"/>
            <w:szCs w:val="24"/>
          </w:rPr>
          <w:t>L</w:t>
        </w:r>
        <w:r w:rsidR="00645574" w:rsidRPr="00645574">
          <w:rPr>
            <w:rStyle w:val="a7"/>
            <w:iCs/>
            <w:sz w:val="24"/>
            <w:szCs w:val="24"/>
            <w:lang w:val="en-US"/>
          </w:rPr>
          <w:t>ebedev</w:t>
        </w:r>
        <w:r w:rsidR="00645574" w:rsidRPr="00645574">
          <w:rPr>
            <w:rStyle w:val="a7"/>
            <w:iCs/>
            <w:sz w:val="24"/>
            <w:szCs w:val="24"/>
          </w:rPr>
          <w:t>.</w:t>
        </w:r>
        <w:r w:rsidR="00645574" w:rsidRPr="00645574">
          <w:rPr>
            <w:rStyle w:val="a7"/>
            <w:iCs/>
            <w:sz w:val="24"/>
            <w:szCs w:val="24"/>
            <w:lang w:val="en-US"/>
          </w:rPr>
          <w:t>AAL</w:t>
        </w:r>
        <w:r w:rsidR="00645574" w:rsidRPr="00645574">
          <w:rPr>
            <w:rStyle w:val="a7"/>
            <w:iCs/>
            <w:sz w:val="24"/>
            <w:szCs w:val="24"/>
          </w:rPr>
          <w:t>@mrsk-1.ru</w:t>
        </w:r>
      </w:hyperlink>
      <w:r w:rsidR="00645574" w:rsidRPr="00645574">
        <w:rPr>
          <w:iCs/>
          <w:sz w:val="24"/>
          <w:szCs w:val="24"/>
        </w:rPr>
        <w:t xml:space="preserve">,, ответственное лицо – Лебедев Александр Александрович, контактный телефон - (4812) </w:t>
      </w:r>
      <w:r w:rsidR="00645574" w:rsidRPr="00DE5A33">
        <w:rPr>
          <w:iCs/>
          <w:sz w:val="24"/>
          <w:szCs w:val="24"/>
        </w:rPr>
        <w:t>42-95-08</w:t>
      </w:r>
      <w:r w:rsidR="00862664" w:rsidRPr="00DE5A33">
        <w:rPr>
          <w:sz w:val="24"/>
          <w:szCs w:val="24"/>
        </w:rPr>
        <w:t xml:space="preserve"> </w:t>
      </w:r>
      <w:r w:rsidR="004B5EB3" w:rsidRPr="00DE5A33">
        <w:rPr>
          <w:iCs/>
          <w:sz w:val="24"/>
          <w:szCs w:val="24"/>
        </w:rPr>
        <w:t>Извещени</w:t>
      </w:r>
      <w:r w:rsidRPr="00DE5A33">
        <w:rPr>
          <w:iCs/>
          <w:sz w:val="24"/>
          <w:szCs w:val="24"/>
        </w:rPr>
        <w:t>ем</w:t>
      </w:r>
      <w:r w:rsidRPr="00DE5A33">
        <w:rPr>
          <w:sz w:val="24"/>
          <w:szCs w:val="24"/>
        </w:rPr>
        <w:t xml:space="preserve"> о проведении открытого </w:t>
      </w:r>
      <w:r w:rsidRPr="00DE5A33">
        <w:rPr>
          <w:iCs/>
          <w:sz w:val="24"/>
          <w:szCs w:val="24"/>
        </w:rPr>
        <w:t>запроса предложений</w:t>
      </w:r>
      <w:r w:rsidRPr="00DE5A33">
        <w:rPr>
          <w:sz w:val="24"/>
          <w:szCs w:val="24"/>
        </w:rPr>
        <w:t xml:space="preserve">, опубликованным </w:t>
      </w:r>
      <w:r w:rsidRPr="00DE5A33">
        <w:rPr>
          <w:b/>
          <w:sz w:val="24"/>
          <w:szCs w:val="24"/>
        </w:rPr>
        <w:t>«</w:t>
      </w:r>
      <w:r w:rsidR="00281D61" w:rsidRPr="00DE5A33">
        <w:rPr>
          <w:b/>
          <w:sz w:val="24"/>
          <w:szCs w:val="24"/>
        </w:rPr>
        <w:t>29</w:t>
      </w:r>
      <w:r w:rsidRPr="00DE5A33">
        <w:rPr>
          <w:b/>
          <w:sz w:val="24"/>
          <w:szCs w:val="24"/>
        </w:rPr>
        <w:t xml:space="preserve">» </w:t>
      </w:r>
      <w:r w:rsidR="00305DD1" w:rsidRPr="00DE5A33">
        <w:rPr>
          <w:b/>
          <w:sz w:val="24"/>
          <w:szCs w:val="24"/>
        </w:rPr>
        <w:t>декаб</w:t>
      </w:r>
      <w:r w:rsidR="00862664" w:rsidRPr="00DE5A33">
        <w:rPr>
          <w:b/>
          <w:sz w:val="24"/>
          <w:szCs w:val="24"/>
        </w:rPr>
        <w:t>ря</w:t>
      </w:r>
      <w:r w:rsidRPr="00DE5A33">
        <w:rPr>
          <w:b/>
          <w:sz w:val="24"/>
          <w:szCs w:val="24"/>
        </w:rPr>
        <w:t xml:space="preserve"> 20</w:t>
      </w:r>
      <w:r w:rsidR="00C12FA4" w:rsidRPr="00DE5A33">
        <w:rPr>
          <w:b/>
          <w:sz w:val="24"/>
          <w:szCs w:val="24"/>
        </w:rPr>
        <w:t>1</w:t>
      </w:r>
      <w:r w:rsidR="00862664" w:rsidRPr="00DE5A33">
        <w:rPr>
          <w:b/>
          <w:sz w:val="24"/>
          <w:szCs w:val="24"/>
        </w:rPr>
        <w:t>6</w:t>
      </w:r>
      <w:r w:rsidRPr="00DE5A33">
        <w:rPr>
          <w:b/>
          <w:sz w:val="24"/>
          <w:szCs w:val="24"/>
        </w:rPr>
        <w:t xml:space="preserve"> г.</w:t>
      </w:r>
      <w:r w:rsidRPr="00DE5A33">
        <w:rPr>
          <w:sz w:val="24"/>
          <w:szCs w:val="24"/>
        </w:rPr>
        <w:t xml:space="preserve"> на</w:t>
      </w:r>
      <w:r w:rsidRPr="00862664">
        <w:rPr>
          <w:sz w:val="24"/>
          <w:szCs w:val="24"/>
        </w:rPr>
        <w:t xml:space="preserve"> официальном сайте (</w:t>
      </w:r>
      <w:hyperlink r:id="rId19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0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886100">
        <w:fldChar w:fldCharType="begin"/>
      </w:r>
      <w:r w:rsidR="00886100">
        <w:instrText xml:space="preserve"> REF _Ref440269836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1.1.2</w:t>
      </w:r>
      <w:r w:rsidR="00886100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 xml:space="preserve">ч. </w:t>
      </w:r>
      <w:r w:rsidR="005B75A6" w:rsidRPr="00645574">
        <w:rPr>
          <w:sz w:val="24"/>
          <w:szCs w:val="24"/>
        </w:rPr>
        <w:t>индивидуальных предпринимателей)</w:t>
      </w:r>
      <w:r w:rsidR="00DC6125" w:rsidRPr="00645574">
        <w:rPr>
          <w:sz w:val="24"/>
          <w:szCs w:val="24"/>
        </w:rPr>
        <w:t xml:space="preserve"> (далее</w:t>
      </w:r>
      <w:proofErr w:type="gramEnd"/>
      <w:r w:rsidR="00DC6125" w:rsidRPr="00645574">
        <w:rPr>
          <w:sz w:val="24"/>
          <w:szCs w:val="24"/>
        </w:rPr>
        <w:t xml:space="preserve"> - Участники)</w:t>
      </w:r>
      <w:r w:rsidR="009D7F01" w:rsidRPr="00645574">
        <w:rPr>
          <w:sz w:val="24"/>
          <w:szCs w:val="24"/>
        </w:rPr>
        <w:t xml:space="preserve"> </w:t>
      </w:r>
      <w:r w:rsidR="004B5EB3" w:rsidRPr="00645574">
        <w:rPr>
          <w:sz w:val="24"/>
          <w:szCs w:val="24"/>
        </w:rPr>
        <w:t>к участию в процедуре О</w:t>
      </w:r>
      <w:r w:rsidRPr="0064557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645574">
        <w:rPr>
          <w:sz w:val="24"/>
          <w:szCs w:val="24"/>
        </w:rPr>
        <w:t xml:space="preserve">на право заключения </w:t>
      </w:r>
      <w:r w:rsidR="00645574" w:rsidRPr="00645574">
        <w:rPr>
          <w:sz w:val="24"/>
          <w:szCs w:val="24"/>
        </w:rPr>
        <w:t xml:space="preserve">Договора </w:t>
      </w:r>
      <w:r w:rsidR="00BB73D6" w:rsidRPr="00BB73D6">
        <w:rPr>
          <w:sz w:val="24"/>
          <w:szCs w:val="24"/>
        </w:rPr>
        <w:t xml:space="preserve">на оказание услуг по проведению </w:t>
      </w:r>
      <w:proofErr w:type="spellStart"/>
      <w:r w:rsidR="00BB73D6" w:rsidRPr="00BB73D6">
        <w:rPr>
          <w:sz w:val="24"/>
          <w:szCs w:val="24"/>
        </w:rPr>
        <w:t>предрейсовых</w:t>
      </w:r>
      <w:proofErr w:type="spellEnd"/>
      <w:r w:rsidR="00BB73D6" w:rsidRPr="00BB73D6">
        <w:rPr>
          <w:sz w:val="24"/>
          <w:szCs w:val="24"/>
        </w:rPr>
        <w:t xml:space="preserve">, </w:t>
      </w:r>
      <w:proofErr w:type="spellStart"/>
      <w:r w:rsidR="00BB73D6" w:rsidRPr="00BB73D6">
        <w:rPr>
          <w:sz w:val="24"/>
          <w:szCs w:val="24"/>
        </w:rPr>
        <w:t>послерейсовых</w:t>
      </w:r>
      <w:proofErr w:type="spellEnd"/>
      <w:r w:rsidR="00BB73D6" w:rsidRPr="00BB73D6">
        <w:rPr>
          <w:sz w:val="24"/>
          <w:szCs w:val="24"/>
        </w:rPr>
        <w:t xml:space="preserve"> медицинских осмотров водителей транспортных сре</w:t>
      </w:r>
      <w:proofErr w:type="gramStart"/>
      <w:r w:rsidR="00BB73D6" w:rsidRPr="00BB73D6">
        <w:rPr>
          <w:sz w:val="24"/>
          <w:szCs w:val="24"/>
        </w:rPr>
        <w:t>дств</w:t>
      </w:r>
      <w:r w:rsidR="00645574" w:rsidRPr="00645574">
        <w:rPr>
          <w:sz w:val="24"/>
          <w:szCs w:val="24"/>
        </w:rPr>
        <w:t xml:space="preserve"> </w:t>
      </w:r>
      <w:r w:rsidR="00366652" w:rsidRPr="00645574">
        <w:rPr>
          <w:sz w:val="24"/>
          <w:szCs w:val="24"/>
        </w:rPr>
        <w:t>дл</w:t>
      </w:r>
      <w:proofErr w:type="gramEnd"/>
      <w:r w:rsidR="00366652" w:rsidRPr="00645574">
        <w:rPr>
          <w:sz w:val="24"/>
          <w:szCs w:val="24"/>
        </w:rPr>
        <w:t>я нужд ПАО «МРСК Центра»</w:t>
      </w:r>
      <w:r w:rsidR="00702B2C" w:rsidRPr="00645574">
        <w:rPr>
          <w:sz w:val="24"/>
          <w:szCs w:val="24"/>
        </w:rPr>
        <w:t xml:space="preserve"> </w:t>
      </w:r>
      <w:r w:rsidR="00862664" w:rsidRPr="00645574">
        <w:rPr>
          <w:sz w:val="24"/>
          <w:szCs w:val="24"/>
        </w:rPr>
        <w:t>(</w:t>
      </w:r>
      <w:r w:rsidR="00645574" w:rsidRPr="00645574">
        <w:rPr>
          <w:sz w:val="24"/>
          <w:szCs w:val="24"/>
        </w:rPr>
        <w:t xml:space="preserve">филиала </w:t>
      </w:r>
      <w:r w:rsidR="00862664" w:rsidRPr="00645574">
        <w:rPr>
          <w:sz w:val="24"/>
          <w:szCs w:val="24"/>
        </w:rPr>
        <w:t xml:space="preserve">«Смоленскэнерго», расположенного по адресу: </w:t>
      </w:r>
      <w:proofErr w:type="gramStart"/>
      <w:r w:rsidR="00862664" w:rsidRPr="00645574">
        <w:rPr>
          <w:sz w:val="24"/>
          <w:szCs w:val="24"/>
        </w:rPr>
        <w:t>РФ, 214019, г.</w:t>
      </w:r>
      <w:r w:rsidR="00645574" w:rsidRPr="00645574">
        <w:rPr>
          <w:sz w:val="24"/>
          <w:szCs w:val="24"/>
        </w:rPr>
        <w:t xml:space="preserve"> Смоленск, ул. </w:t>
      </w:r>
      <w:proofErr w:type="spellStart"/>
      <w:r w:rsidR="00645574" w:rsidRPr="00645574">
        <w:rPr>
          <w:sz w:val="24"/>
          <w:szCs w:val="24"/>
        </w:rPr>
        <w:t>Тенишевой</w:t>
      </w:r>
      <w:proofErr w:type="spellEnd"/>
      <w:r w:rsidR="00645574" w:rsidRPr="00645574">
        <w:rPr>
          <w:sz w:val="24"/>
          <w:szCs w:val="24"/>
        </w:rPr>
        <w:t>, д. 33</w:t>
      </w:r>
      <w:r w:rsidR="00862664" w:rsidRPr="00645574">
        <w:rPr>
          <w:sz w:val="24"/>
          <w:szCs w:val="24"/>
        </w:rPr>
        <w:t>)</w:t>
      </w:r>
      <w:r w:rsidRPr="0064557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64557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645574">
        <w:rPr>
          <w:sz w:val="24"/>
          <w:szCs w:val="24"/>
        </w:rPr>
        <w:t xml:space="preserve">Настоящий </w:t>
      </w:r>
      <w:r w:rsidR="004B5EB3" w:rsidRPr="00645574">
        <w:rPr>
          <w:sz w:val="24"/>
          <w:szCs w:val="24"/>
        </w:rPr>
        <w:t>З</w:t>
      </w:r>
      <w:r w:rsidRPr="00645574">
        <w:rPr>
          <w:sz w:val="24"/>
          <w:szCs w:val="24"/>
        </w:rPr>
        <w:t xml:space="preserve">апрос предложений проводится в </w:t>
      </w:r>
      <w:proofErr w:type="gramStart"/>
      <w:r w:rsidRPr="00645574">
        <w:rPr>
          <w:sz w:val="24"/>
          <w:szCs w:val="24"/>
        </w:rPr>
        <w:t>соответствии</w:t>
      </w:r>
      <w:proofErr w:type="gramEnd"/>
      <w:r w:rsidRPr="00645574">
        <w:rPr>
          <w:sz w:val="24"/>
          <w:szCs w:val="24"/>
        </w:rPr>
        <w:t xml:space="preserve"> с правилами и с использованием функционала </w:t>
      </w:r>
      <w:r w:rsidR="00702B2C" w:rsidRPr="00645574">
        <w:rPr>
          <w:sz w:val="24"/>
          <w:szCs w:val="24"/>
        </w:rPr>
        <w:t>электронной торговой площадк</w:t>
      </w:r>
      <w:r w:rsidR="00414AB1" w:rsidRPr="00645574">
        <w:rPr>
          <w:sz w:val="24"/>
          <w:szCs w:val="24"/>
        </w:rPr>
        <w:t>и</w:t>
      </w:r>
      <w:r w:rsidR="00702B2C" w:rsidRPr="00645574">
        <w:rPr>
          <w:sz w:val="24"/>
          <w:szCs w:val="24"/>
        </w:rPr>
        <w:t xml:space="preserve"> </w:t>
      </w:r>
      <w:r w:rsidR="000D70B6" w:rsidRPr="00645574">
        <w:rPr>
          <w:sz w:val="24"/>
          <w:szCs w:val="24"/>
        </w:rPr>
        <w:t>П</w:t>
      </w:r>
      <w:r w:rsidR="00702B2C" w:rsidRPr="00645574">
        <w:rPr>
          <w:sz w:val="24"/>
          <w:szCs w:val="24"/>
        </w:rPr>
        <w:t>АО «</w:t>
      </w:r>
      <w:proofErr w:type="spellStart"/>
      <w:r w:rsidR="00702B2C" w:rsidRPr="00645574">
        <w:rPr>
          <w:sz w:val="24"/>
          <w:szCs w:val="24"/>
        </w:rPr>
        <w:t>Россети</w:t>
      </w:r>
      <w:proofErr w:type="spellEnd"/>
      <w:r w:rsidR="00702B2C" w:rsidRPr="00645574">
        <w:rPr>
          <w:sz w:val="24"/>
          <w:szCs w:val="24"/>
        </w:rPr>
        <w:t xml:space="preserve">» </w:t>
      </w:r>
      <w:hyperlink r:id="rId21" w:history="1">
        <w:r w:rsidR="00862664" w:rsidRPr="00645574">
          <w:rPr>
            <w:rStyle w:val="a7"/>
            <w:sz w:val="24"/>
            <w:szCs w:val="24"/>
          </w:rPr>
          <w:t>etp.rosseti.ru</w:t>
        </w:r>
      </w:hyperlink>
      <w:r w:rsidR="00862664" w:rsidRPr="00645574">
        <w:rPr>
          <w:sz w:val="24"/>
          <w:szCs w:val="24"/>
        </w:rPr>
        <w:t xml:space="preserve"> </w:t>
      </w:r>
      <w:r w:rsidR="00702B2C" w:rsidRPr="00645574">
        <w:rPr>
          <w:sz w:val="24"/>
          <w:szCs w:val="24"/>
        </w:rPr>
        <w:t>(далее — ЭТП)</w:t>
      </w:r>
      <w:r w:rsidR="005B75A6" w:rsidRPr="0064557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64557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645574">
        <w:rPr>
          <w:sz w:val="24"/>
          <w:szCs w:val="24"/>
        </w:rPr>
        <w:t xml:space="preserve">заключения </w:t>
      </w:r>
      <w:bookmarkEnd w:id="17"/>
      <w:r w:rsidR="00645574" w:rsidRPr="00645574">
        <w:rPr>
          <w:snapToGrid w:val="0"/>
          <w:sz w:val="24"/>
          <w:szCs w:val="24"/>
        </w:rPr>
        <w:t xml:space="preserve">Договора </w:t>
      </w:r>
      <w:r w:rsidR="00BB73D6" w:rsidRPr="00BB73D6">
        <w:rPr>
          <w:snapToGrid w:val="0"/>
          <w:sz w:val="24"/>
          <w:szCs w:val="24"/>
        </w:rPr>
        <w:t xml:space="preserve">на оказание услуг по проведению </w:t>
      </w:r>
      <w:proofErr w:type="spellStart"/>
      <w:r w:rsidR="00BB73D6" w:rsidRPr="00BB73D6">
        <w:rPr>
          <w:snapToGrid w:val="0"/>
          <w:sz w:val="24"/>
          <w:szCs w:val="24"/>
        </w:rPr>
        <w:t>предрейсовых</w:t>
      </w:r>
      <w:proofErr w:type="spellEnd"/>
      <w:r w:rsidR="00BB73D6" w:rsidRPr="00BB73D6">
        <w:rPr>
          <w:snapToGrid w:val="0"/>
          <w:sz w:val="24"/>
          <w:szCs w:val="24"/>
        </w:rPr>
        <w:t xml:space="preserve">, </w:t>
      </w:r>
      <w:proofErr w:type="spellStart"/>
      <w:r w:rsidR="00BB73D6" w:rsidRPr="00BB73D6">
        <w:rPr>
          <w:snapToGrid w:val="0"/>
          <w:sz w:val="24"/>
          <w:szCs w:val="24"/>
        </w:rPr>
        <w:t>послерейсовых</w:t>
      </w:r>
      <w:proofErr w:type="spellEnd"/>
      <w:r w:rsidR="00BB73D6" w:rsidRPr="00BB73D6">
        <w:rPr>
          <w:snapToGrid w:val="0"/>
          <w:sz w:val="24"/>
          <w:szCs w:val="24"/>
        </w:rPr>
        <w:t xml:space="preserve"> медицинских осмотров водителей транспортных сре</w:t>
      </w:r>
      <w:proofErr w:type="gramStart"/>
      <w:r w:rsidR="00BB73D6" w:rsidRPr="00BB73D6">
        <w:rPr>
          <w:snapToGrid w:val="0"/>
          <w:sz w:val="24"/>
          <w:szCs w:val="24"/>
        </w:rPr>
        <w:t>дств</w:t>
      </w:r>
      <w:r w:rsidR="00645574" w:rsidRPr="00645574">
        <w:rPr>
          <w:snapToGrid w:val="0"/>
          <w:sz w:val="24"/>
          <w:szCs w:val="24"/>
        </w:rPr>
        <w:t xml:space="preserve"> дл</w:t>
      </w:r>
      <w:proofErr w:type="gramEnd"/>
      <w:r w:rsidR="00645574" w:rsidRPr="00645574">
        <w:rPr>
          <w:snapToGrid w:val="0"/>
          <w:sz w:val="24"/>
          <w:szCs w:val="24"/>
        </w:rPr>
        <w:t>я нужд ПАО «МРСК Центра» (филиала «Смоленскэнерго»)</w:t>
      </w:r>
    </w:p>
    <w:p w:rsidR="008C4223" w:rsidRPr="00645574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45574">
        <w:rPr>
          <w:sz w:val="24"/>
          <w:szCs w:val="24"/>
        </w:rPr>
        <w:t xml:space="preserve">Количество лотов: </w:t>
      </w:r>
      <w:r w:rsidRPr="00645574">
        <w:rPr>
          <w:b/>
          <w:sz w:val="24"/>
          <w:szCs w:val="24"/>
        </w:rPr>
        <w:t>1 (один)</w:t>
      </w:r>
      <w:r w:rsidRPr="00645574">
        <w:rPr>
          <w:sz w:val="24"/>
          <w:szCs w:val="24"/>
        </w:rPr>
        <w:t>.</w:t>
      </w:r>
    </w:p>
    <w:bookmarkEnd w:id="18"/>
    <w:p w:rsidR="00804801" w:rsidRPr="00645574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645574">
        <w:rPr>
          <w:sz w:val="24"/>
          <w:szCs w:val="24"/>
        </w:rPr>
        <w:t xml:space="preserve">Частичное </w:t>
      </w:r>
      <w:r w:rsidR="00366652" w:rsidRPr="00645574">
        <w:rPr>
          <w:sz w:val="24"/>
          <w:szCs w:val="24"/>
        </w:rPr>
        <w:t xml:space="preserve">оказание </w:t>
      </w:r>
      <w:r w:rsidR="00AD3EBC" w:rsidRPr="00645574">
        <w:rPr>
          <w:sz w:val="24"/>
          <w:szCs w:val="24"/>
        </w:rPr>
        <w:t>услуг</w:t>
      </w:r>
      <w:r w:rsidRPr="00645574">
        <w:rPr>
          <w:sz w:val="24"/>
          <w:szCs w:val="24"/>
        </w:rPr>
        <w:t xml:space="preserve"> не допускается.</w:t>
      </w:r>
    </w:p>
    <w:p w:rsidR="00717F60" w:rsidRPr="00645574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645574">
        <w:rPr>
          <w:sz w:val="24"/>
          <w:szCs w:val="24"/>
        </w:rPr>
        <w:t>Сроки</w:t>
      </w:r>
      <w:r w:rsidR="00717F60" w:rsidRPr="00645574">
        <w:rPr>
          <w:sz w:val="24"/>
          <w:szCs w:val="24"/>
        </w:rPr>
        <w:t xml:space="preserve"> </w:t>
      </w:r>
      <w:r w:rsidR="00366652" w:rsidRPr="00645574">
        <w:rPr>
          <w:sz w:val="24"/>
          <w:szCs w:val="24"/>
        </w:rPr>
        <w:t>оказания услуг</w:t>
      </w:r>
      <w:r w:rsidR="00717F60" w:rsidRPr="00645574">
        <w:rPr>
          <w:sz w:val="24"/>
          <w:szCs w:val="24"/>
        </w:rPr>
        <w:t xml:space="preserve">: </w:t>
      </w:r>
      <w:r w:rsidR="00BB73D6" w:rsidRPr="00BB73D6">
        <w:rPr>
          <w:sz w:val="24"/>
          <w:szCs w:val="24"/>
        </w:rPr>
        <w:t>с марта 2017 года по 28.02.2018</w:t>
      </w:r>
      <w:r w:rsidR="00645574" w:rsidRPr="00645574">
        <w:rPr>
          <w:sz w:val="24"/>
          <w:szCs w:val="24"/>
        </w:rPr>
        <w:t>;</w:t>
      </w:r>
      <w:r w:rsidR="00717F60" w:rsidRPr="00645574">
        <w:rPr>
          <w:sz w:val="24"/>
          <w:szCs w:val="24"/>
        </w:rPr>
        <w:t>.</w:t>
      </w:r>
      <w:bookmarkEnd w:id="19"/>
    </w:p>
    <w:p w:rsidR="008D2928" w:rsidRPr="0064557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64557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645574">
        <w:rPr>
          <w:sz w:val="24"/>
          <w:szCs w:val="24"/>
        </w:rPr>
        <w:t xml:space="preserve">территории </w:t>
      </w:r>
      <w:r w:rsidR="00BB73D6" w:rsidRPr="00BB73D6">
        <w:rPr>
          <w:sz w:val="24"/>
          <w:szCs w:val="24"/>
        </w:rPr>
        <w:t>г. Смоленска</w:t>
      </w:r>
      <w:r w:rsidRPr="00645574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</w:t>
      </w:r>
      <w:proofErr w:type="gramStart"/>
      <w:r w:rsidRPr="00E71A48">
        <w:rPr>
          <w:iCs/>
          <w:sz w:val="24"/>
          <w:szCs w:val="24"/>
        </w:rPr>
        <w:t>нем</w:t>
      </w:r>
      <w:proofErr w:type="gramEnd"/>
      <w:r w:rsidRPr="00E71A48">
        <w:rPr>
          <w:iCs/>
          <w:sz w:val="24"/>
          <w:szCs w:val="24"/>
        </w:rPr>
        <w:t xml:space="preserve">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6311E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6311EE">
        <w:rPr>
          <w:iCs/>
          <w:sz w:val="24"/>
          <w:szCs w:val="24"/>
        </w:rPr>
      </w:r>
      <w:r w:rsidR="006311EE">
        <w:rPr>
          <w:iCs/>
          <w:sz w:val="24"/>
          <w:szCs w:val="24"/>
        </w:rPr>
        <w:fldChar w:fldCharType="separate"/>
      </w:r>
      <w:r w:rsidR="00E969AA">
        <w:rPr>
          <w:iCs/>
          <w:sz w:val="24"/>
          <w:szCs w:val="24"/>
        </w:rPr>
        <w:t>3</w:t>
      </w:r>
      <w:r w:rsidR="006311E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proofErr w:type="gramStart"/>
      <w:r w:rsidR="00953802" w:rsidRPr="002A47D1">
        <w:rPr>
          <w:sz w:val="24"/>
          <w:szCs w:val="24"/>
        </w:rPr>
        <w:t>разделе</w:t>
      </w:r>
      <w:proofErr w:type="gramEnd"/>
      <w:r w:rsidR="00953802" w:rsidRPr="002A47D1">
        <w:rPr>
          <w:sz w:val="24"/>
          <w:szCs w:val="24"/>
        </w:rPr>
        <w:t xml:space="preserve"> </w:t>
      </w:r>
      <w:r w:rsidR="006311E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4</w:t>
      </w:r>
      <w:r w:rsidR="006311E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886100">
        <w:fldChar w:fldCharType="begin"/>
      </w:r>
      <w:r w:rsidR="00886100">
        <w:instrText xml:space="preserve"> REF _Ref305973574 \r \h  \* MERGEFORMAT </w:instrText>
      </w:r>
      <w:r w:rsidR="00886100">
        <w:fldChar w:fldCharType="separate"/>
      </w:r>
      <w:r w:rsidR="00E969AA">
        <w:t>2</w:t>
      </w:r>
      <w:r w:rsidR="00886100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6311E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6311EE">
        <w:rPr>
          <w:iCs/>
          <w:sz w:val="24"/>
          <w:szCs w:val="24"/>
        </w:rPr>
      </w:r>
      <w:r w:rsidR="006311EE">
        <w:rPr>
          <w:iCs/>
          <w:sz w:val="24"/>
          <w:szCs w:val="24"/>
        </w:rPr>
        <w:fldChar w:fldCharType="separate"/>
      </w:r>
      <w:r w:rsidR="00E969AA">
        <w:rPr>
          <w:iCs/>
          <w:sz w:val="24"/>
          <w:szCs w:val="24"/>
        </w:rPr>
        <w:t>5</w:t>
      </w:r>
      <w:r w:rsidR="006311E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886100">
        <w:fldChar w:fldCharType="begin"/>
      </w:r>
      <w:r w:rsidR="00886100">
        <w:instrText xml:space="preserve"> REF _Ref440270637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1.1.5</w:t>
      </w:r>
      <w:r w:rsidR="00886100">
        <w:fldChar w:fldCharType="end"/>
      </w:r>
      <w:r w:rsidRPr="00366652">
        <w:rPr>
          <w:sz w:val="24"/>
          <w:szCs w:val="24"/>
        </w:rPr>
        <w:t xml:space="preserve">, </w:t>
      </w:r>
      <w:r w:rsidR="00886100">
        <w:fldChar w:fldCharType="begin"/>
      </w:r>
      <w:r w:rsidR="00886100">
        <w:instrText xml:space="preserve"> REF _Ref440270663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1.1.7</w:t>
      </w:r>
      <w:r w:rsidR="00886100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</w:t>
      </w:r>
      <w:r w:rsidRPr="00366652">
        <w:rPr>
          <w:sz w:val="24"/>
          <w:szCs w:val="24"/>
        </w:rPr>
        <w:lastRenderedPageBreak/>
        <w:t>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886100">
        <w:fldChar w:fldCharType="begin"/>
      </w:r>
      <w:r w:rsidR="00886100">
        <w:instrText xml:space="preserve"> REF _Ref440270637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1.1.5</w:t>
      </w:r>
      <w:r w:rsidR="00886100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886100">
        <w:fldChar w:fldCharType="begin"/>
      </w:r>
      <w:r w:rsidR="00886100">
        <w:instrText xml:space="preserve"> REF _Ref440270663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1.1.7</w:t>
      </w:r>
      <w:r w:rsidR="00886100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</w:t>
      </w:r>
      <w:proofErr w:type="gramStart"/>
      <w:r w:rsidRPr="00AE1D21">
        <w:rPr>
          <w:sz w:val="24"/>
          <w:szCs w:val="24"/>
        </w:rPr>
        <w:t>составе</w:t>
      </w:r>
      <w:proofErr w:type="gramEnd"/>
      <w:r w:rsidRPr="00AE1D21">
        <w:rPr>
          <w:sz w:val="24"/>
          <w:szCs w:val="24"/>
        </w:rPr>
        <w:t xml:space="preserve">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_Ref440270637 \r \h  \* MERGEFORMAT </w:instrText>
      </w:r>
      <w:r w:rsidR="00886100">
        <w:fldChar w:fldCharType="separate"/>
      </w:r>
      <w:r w:rsidR="00E969AA" w:rsidRPr="00E969AA">
        <w:rPr>
          <w:bCs w:val="0"/>
          <w:iCs/>
          <w:sz w:val="24"/>
          <w:szCs w:val="24"/>
        </w:rPr>
        <w:t>1.1.5</w:t>
      </w:r>
      <w:r w:rsidR="00886100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_Ref440270663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1.1.7</w:t>
      </w:r>
      <w:r w:rsidR="00886100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9488333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Опубликованное в 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п.</w:t>
      </w:r>
      <w:r w:rsidR="00D421AA" w:rsidRPr="00E71A48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_Ref305973033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3.2</w:t>
      </w:r>
      <w:r w:rsidR="00886100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</w:t>
      </w:r>
      <w:proofErr w:type="gramStart"/>
      <w:r w:rsidR="00717F60" w:rsidRPr="00E71A48">
        <w:rPr>
          <w:sz w:val="24"/>
          <w:szCs w:val="24"/>
        </w:rPr>
        <w:t>соо</w:t>
      </w:r>
      <w:r w:rsidR="00717F60" w:rsidRPr="00E71A48">
        <w:rPr>
          <w:bCs w:val="0"/>
          <w:sz w:val="24"/>
          <w:szCs w:val="24"/>
        </w:rPr>
        <w:t>тветствии</w:t>
      </w:r>
      <w:proofErr w:type="gramEnd"/>
      <w:r w:rsidR="00717F60" w:rsidRPr="00E71A48">
        <w:rPr>
          <w:bCs w:val="0"/>
          <w:sz w:val="24"/>
          <w:szCs w:val="24"/>
        </w:rPr>
        <w:t xml:space="preserve">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9488334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886100">
        <w:fldChar w:fldCharType="begin"/>
      </w:r>
      <w:r w:rsidR="00886100">
        <w:instrText xml:space="preserve"> REF _Ref191386109 \n \h  \* MERGEFORMAT </w:instrText>
      </w:r>
      <w:r w:rsidR="00886100">
        <w:fldChar w:fldCharType="separate"/>
      </w:r>
      <w:r w:rsidR="00E969AA" w:rsidRPr="00E969AA">
        <w:rPr>
          <w:color w:val="000000"/>
          <w:sz w:val="24"/>
          <w:szCs w:val="24"/>
        </w:rPr>
        <w:t>3.3.2</w:t>
      </w:r>
      <w:r w:rsidR="00886100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886100">
        <w:fldChar w:fldCharType="begin"/>
      </w:r>
      <w:r w:rsidR="00886100">
        <w:instrText xml:space="preserve"> REF _Ref440272256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5.14</w:t>
      </w:r>
      <w:r w:rsidR="00886100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86100">
        <w:fldChar w:fldCharType="begin"/>
      </w:r>
      <w:r w:rsidR="00886100">
        <w:instrText xml:space="preserve"> REF _Ref465847449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5.15</w:t>
      </w:r>
      <w:r w:rsidR="00886100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9488335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и участием в нем, должны решаться в претензионном порядке. Для реализации этого порядка заинтересованная сторона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886100">
        <w:fldChar w:fldCharType="begin"/>
      </w:r>
      <w:r w:rsidR="00886100">
        <w:instrText xml:space="preserve"> REF _Ref191386164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 xml:space="preserve"> 1.4.1 </w:t>
      </w:r>
      <w:r w:rsidR="00886100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</w:t>
      </w:r>
      <w:proofErr w:type="gramStart"/>
      <w:r w:rsidR="00717F60" w:rsidRPr="00E71A48">
        <w:rPr>
          <w:sz w:val="24"/>
          <w:szCs w:val="24"/>
        </w:rPr>
        <w:t>орган</w:t>
      </w:r>
      <w:r w:rsidR="005C3F93">
        <w:rPr>
          <w:sz w:val="24"/>
          <w:szCs w:val="24"/>
        </w:rPr>
        <w:t>е</w:t>
      </w:r>
      <w:proofErr w:type="gramEnd"/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886100">
        <w:fldChar w:fldCharType="begin"/>
      </w:r>
      <w:r w:rsidR="00886100">
        <w:instrText xml:space="preserve"> REF _Ref306978606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 xml:space="preserve"> 1.4.2 </w:t>
      </w:r>
      <w:r w:rsidR="00886100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9488336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аффилированных между </w:t>
      </w:r>
      <w:r w:rsidRPr="00E71A48">
        <w:rPr>
          <w:sz w:val="24"/>
          <w:szCs w:val="24"/>
        </w:rPr>
        <w:lastRenderedPageBreak/>
        <w:t>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,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_Ref306114966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3.3.11</w:t>
      </w:r>
      <w:r w:rsidR="00886100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предложений, оформившие свое участие в </w:t>
      </w:r>
      <w:proofErr w:type="gramStart"/>
      <w:r w:rsidRPr="00E71A48">
        <w:rPr>
          <w:sz w:val="24"/>
          <w:szCs w:val="24"/>
        </w:rPr>
        <w:t>запросе</w:t>
      </w:r>
      <w:proofErr w:type="gramEnd"/>
      <w:r w:rsidRPr="00E71A48">
        <w:rPr>
          <w:sz w:val="24"/>
          <w:szCs w:val="24"/>
        </w:rPr>
        <w:t xml:space="preserve">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9488337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proofErr w:type="gramStart"/>
      <w:r w:rsidR="002D4BC6">
        <w:rPr>
          <w:b w:val="0"/>
        </w:rPr>
        <w:t>подразделе</w:t>
      </w:r>
      <w:proofErr w:type="gramEnd"/>
      <w:r w:rsidR="002D4BC6" w:rsidRPr="002D4BC6">
        <w:rPr>
          <w:b w:val="0"/>
        </w:rPr>
        <w:t xml:space="preserve"> </w:t>
      </w:r>
      <w:r w:rsidR="006311E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6311EE">
        <w:rPr>
          <w:b w:val="0"/>
        </w:rPr>
      </w:r>
      <w:r w:rsidR="006311EE">
        <w:rPr>
          <w:b w:val="0"/>
        </w:rPr>
        <w:fldChar w:fldCharType="separate"/>
      </w:r>
      <w:r w:rsidR="00E969AA">
        <w:rPr>
          <w:b w:val="0"/>
        </w:rPr>
        <w:t>1.1.4</w:t>
      </w:r>
      <w:r w:rsidR="006311E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5" w:name="_Toc440361306"/>
      <w:bookmarkStart w:id="66" w:name="_Toc440376061"/>
      <w:bookmarkStart w:id="67" w:name="_Toc440376188"/>
      <w:bookmarkStart w:id="68" w:name="_Toc440382453"/>
      <w:bookmarkStart w:id="69" w:name="_Toc440447123"/>
      <w:bookmarkStart w:id="70" w:name="_Toc440632283"/>
      <w:bookmarkStart w:id="71" w:name="_Toc440875056"/>
      <w:bookmarkStart w:id="72" w:name="_Toc441131043"/>
      <w:bookmarkStart w:id="73" w:name="_Toc465774564"/>
      <w:bookmarkStart w:id="74" w:name="_Toc465848793"/>
      <w:bookmarkStart w:id="75" w:name="_Toc468875295"/>
      <w:bookmarkStart w:id="76" w:name="_Toc469488339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>случае</w:t>
      </w:r>
      <w:proofErr w:type="gramEnd"/>
      <w:r w:rsidRPr="002D4BC6">
        <w:rPr>
          <w:b w:val="0"/>
          <w:szCs w:val="24"/>
        </w:rPr>
        <w:t xml:space="preserve"> подачи Заявки на несколько лотов в дополнение к требованиям подраздела </w:t>
      </w:r>
      <w:r w:rsidR="00886100">
        <w:fldChar w:fldCharType="begin"/>
      </w:r>
      <w:r w:rsidR="00886100">
        <w:instrText xml:space="preserve"> REF _Ref305973147 \r \h  \* MERGEFORMAT </w:instrText>
      </w:r>
      <w:r w:rsidR="00886100">
        <w:fldChar w:fldCharType="separate"/>
      </w:r>
      <w:r w:rsidR="00E969AA" w:rsidRPr="00E969AA">
        <w:rPr>
          <w:b w:val="0"/>
          <w:szCs w:val="24"/>
        </w:rPr>
        <w:t>3.3</w:t>
      </w:r>
      <w:r w:rsidR="00886100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61307"/>
      <w:bookmarkStart w:id="78" w:name="_Toc440376062"/>
      <w:bookmarkStart w:id="79" w:name="_Toc440376189"/>
      <w:bookmarkStart w:id="80" w:name="_Toc440382454"/>
      <w:bookmarkStart w:id="81" w:name="_Toc440447124"/>
      <w:bookmarkStart w:id="82" w:name="_Toc440632284"/>
      <w:bookmarkStart w:id="83" w:name="_Toc440875057"/>
      <w:bookmarkStart w:id="84" w:name="_Toc441131044"/>
      <w:bookmarkStart w:id="85" w:name="_Toc465774565"/>
      <w:bookmarkStart w:id="86" w:name="_Toc465848794"/>
      <w:bookmarkStart w:id="87" w:name="_Toc468875296"/>
      <w:bookmarkStart w:id="88" w:name="_Toc469488340"/>
      <w:r w:rsidRPr="002D4BC6">
        <w:rPr>
          <w:b w:val="0"/>
          <w:szCs w:val="24"/>
        </w:rPr>
        <w:t xml:space="preserve">Письмо о подаче оферты (подраздел </w:t>
      </w:r>
      <w:r w:rsidR="00886100">
        <w:fldChar w:fldCharType="begin"/>
      </w:r>
      <w:r w:rsidR="00886100">
        <w:instrText xml:space="preserve"> REF _Ref55336310 \r \h  \* MERGEFORMAT </w:instrText>
      </w:r>
      <w:r w:rsidR="00886100">
        <w:fldChar w:fldCharType="separate"/>
      </w:r>
      <w:r w:rsidR="00E969AA" w:rsidRPr="00E969AA">
        <w:rPr>
          <w:b w:val="0"/>
          <w:szCs w:val="24"/>
        </w:rPr>
        <w:t>5.1</w:t>
      </w:r>
      <w:r w:rsidR="00886100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61308"/>
      <w:bookmarkStart w:id="90" w:name="_Toc440376063"/>
      <w:bookmarkStart w:id="91" w:name="_Toc440376190"/>
      <w:bookmarkStart w:id="92" w:name="_Toc440382455"/>
      <w:bookmarkStart w:id="93" w:name="_Toc440447125"/>
      <w:bookmarkStart w:id="94" w:name="_Toc440632285"/>
      <w:bookmarkStart w:id="95" w:name="_Toc440875058"/>
      <w:bookmarkStart w:id="96" w:name="_Toc441131045"/>
      <w:bookmarkStart w:id="97" w:name="_Toc465774566"/>
      <w:bookmarkStart w:id="98" w:name="_Toc465848795"/>
      <w:bookmarkStart w:id="99" w:name="_Toc468875297"/>
      <w:bookmarkStart w:id="100" w:name="_Toc469488341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886100">
        <w:fldChar w:fldCharType="begin"/>
      </w:r>
      <w:r w:rsidR="00886100">
        <w:instrText xml:space="preserve"> REF _Ref440284918 \r \h  \* MERGEFORMAT </w:instrText>
      </w:r>
      <w:r w:rsidR="00886100">
        <w:fldChar w:fldCharType="separate"/>
      </w:r>
      <w:r w:rsidR="00E969AA" w:rsidRPr="00E969AA">
        <w:rPr>
          <w:b w:val="0"/>
          <w:szCs w:val="24"/>
        </w:rPr>
        <w:t>5.2</w:t>
      </w:r>
      <w:r w:rsidR="00886100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886100">
        <w:fldChar w:fldCharType="begin"/>
      </w:r>
      <w:r w:rsidR="00886100">
        <w:instrText xml:space="preserve"> REF _Ref440537086 \r \h  \* MERGEFORMAT </w:instrText>
      </w:r>
      <w:r w:rsidR="00886100">
        <w:fldChar w:fldCharType="separate"/>
      </w:r>
      <w:r w:rsidR="00E969AA" w:rsidRPr="00E969AA">
        <w:rPr>
          <w:b w:val="0"/>
          <w:bCs w:val="0"/>
          <w:szCs w:val="24"/>
        </w:rPr>
        <w:t>5.3</w:t>
      </w:r>
      <w:r w:rsidR="00886100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886100">
        <w:fldChar w:fldCharType="begin"/>
      </w:r>
      <w:r w:rsidR="00886100">
        <w:instrText xml:space="preserve"> REF _Ref440284947 \r \h  \* MERGEFORMAT </w:instrText>
      </w:r>
      <w:r w:rsidR="00886100">
        <w:fldChar w:fldCharType="separate"/>
      </w:r>
      <w:r w:rsidR="00E969AA" w:rsidRPr="00E969AA">
        <w:rPr>
          <w:b w:val="0"/>
          <w:szCs w:val="24"/>
        </w:rPr>
        <w:t>5.4</w:t>
      </w:r>
      <w:r w:rsidR="00886100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6311E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6311EE">
        <w:rPr>
          <w:b w:val="0"/>
          <w:szCs w:val="24"/>
        </w:rPr>
      </w:r>
      <w:r w:rsidR="006311EE">
        <w:rPr>
          <w:b w:val="0"/>
          <w:szCs w:val="24"/>
        </w:rPr>
        <w:fldChar w:fldCharType="separate"/>
      </w:r>
      <w:r w:rsidR="00E969AA">
        <w:rPr>
          <w:b w:val="0"/>
          <w:szCs w:val="24"/>
        </w:rPr>
        <w:t>5.5</w:t>
      </w:r>
      <w:r w:rsidR="006311E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6311E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6311EE">
        <w:rPr>
          <w:b w:val="0"/>
          <w:szCs w:val="24"/>
        </w:rPr>
      </w:r>
      <w:r w:rsidR="006311EE">
        <w:rPr>
          <w:b w:val="0"/>
          <w:szCs w:val="24"/>
        </w:rPr>
        <w:fldChar w:fldCharType="separate"/>
      </w:r>
      <w:r w:rsidR="00E969AA">
        <w:rPr>
          <w:b w:val="0"/>
          <w:szCs w:val="24"/>
        </w:rPr>
        <w:t>5.6</w:t>
      </w:r>
      <w:r w:rsidR="006311E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1" w:name="_Toc440361309"/>
      <w:bookmarkStart w:id="102" w:name="_Toc440376064"/>
      <w:bookmarkStart w:id="103" w:name="_Toc440376191"/>
      <w:bookmarkStart w:id="104" w:name="_Toc440382456"/>
      <w:bookmarkStart w:id="105" w:name="_Toc440447126"/>
      <w:bookmarkStart w:id="106" w:name="_Toc440632286"/>
      <w:bookmarkStart w:id="107" w:name="_Toc440875059"/>
      <w:bookmarkStart w:id="108" w:name="_Toc441131046"/>
      <w:bookmarkStart w:id="109" w:name="_Toc465774567"/>
      <w:bookmarkStart w:id="110" w:name="_Toc465848796"/>
      <w:bookmarkStart w:id="111" w:name="_Toc468875298"/>
      <w:bookmarkStart w:id="112" w:name="_Toc469488342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</w:t>
      </w:r>
      <w:proofErr w:type="gramStart"/>
      <w:r w:rsidRPr="002D4BC6">
        <w:rPr>
          <w:b w:val="0"/>
          <w:szCs w:val="24"/>
        </w:rPr>
        <w:t>соответствии</w:t>
      </w:r>
      <w:proofErr w:type="gramEnd"/>
      <w:r w:rsidRPr="002D4BC6">
        <w:rPr>
          <w:b w:val="0"/>
          <w:szCs w:val="24"/>
        </w:rPr>
        <w:t xml:space="preserve"> с подразделом </w:t>
      </w:r>
      <w:r w:rsidR="006311E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6311EE">
        <w:rPr>
          <w:b w:val="0"/>
          <w:szCs w:val="24"/>
        </w:rPr>
      </w:r>
      <w:r w:rsidR="006311EE">
        <w:rPr>
          <w:b w:val="0"/>
          <w:szCs w:val="24"/>
        </w:rPr>
        <w:fldChar w:fldCharType="separate"/>
      </w:r>
      <w:r w:rsidR="00E969AA">
        <w:rPr>
          <w:b w:val="0"/>
          <w:szCs w:val="24"/>
        </w:rPr>
        <w:t>3.3.14</w:t>
      </w:r>
      <w:r w:rsidR="006311E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3" w:name="_Toc440361310"/>
      <w:bookmarkStart w:id="114" w:name="_Toc440376065"/>
      <w:bookmarkStart w:id="115" w:name="_Toc440376192"/>
      <w:bookmarkStart w:id="116" w:name="_Toc440382457"/>
      <w:bookmarkStart w:id="117" w:name="_Toc440447127"/>
      <w:bookmarkStart w:id="118" w:name="_Toc440632287"/>
      <w:bookmarkStart w:id="119" w:name="_Toc440875060"/>
      <w:bookmarkStart w:id="120" w:name="_Toc441131047"/>
      <w:bookmarkStart w:id="121" w:name="_Toc465774568"/>
      <w:bookmarkStart w:id="122" w:name="_Toc465848797"/>
      <w:bookmarkStart w:id="123" w:name="_Toc468875299"/>
      <w:bookmarkStart w:id="124" w:name="_Toc469488343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6311EE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6311EE">
        <w:rPr>
          <w:b w:val="0"/>
          <w:szCs w:val="24"/>
        </w:rPr>
      </w:r>
      <w:r w:rsidR="006311EE">
        <w:rPr>
          <w:b w:val="0"/>
          <w:szCs w:val="24"/>
        </w:rPr>
        <w:fldChar w:fldCharType="separate"/>
      </w:r>
      <w:r w:rsidR="00E969AA">
        <w:rPr>
          <w:b w:val="0"/>
          <w:szCs w:val="24"/>
        </w:rPr>
        <w:t>3.6</w:t>
      </w:r>
      <w:r w:rsidR="006311E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6311E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6311EE">
        <w:rPr>
          <w:b w:val="0"/>
          <w:szCs w:val="24"/>
        </w:rPr>
      </w:r>
      <w:r w:rsidR="006311EE">
        <w:rPr>
          <w:b w:val="0"/>
          <w:szCs w:val="24"/>
        </w:rPr>
        <w:fldChar w:fldCharType="separate"/>
      </w:r>
      <w:r w:rsidR="00E969AA">
        <w:rPr>
          <w:b w:val="0"/>
          <w:szCs w:val="24"/>
        </w:rPr>
        <w:t>3.8</w:t>
      </w:r>
      <w:r w:rsidR="006311E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69488344"/>
      <w:bookmarkEnd w:id="52"/>
      <w:bookmarkEnd w:id="12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2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69488345"/>
      <w:r w:rsidRPr="006238AF">
        <w:t>Проект договора</w:t>
      </w:r>
      <w:bookmarkEnd w:id="13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61313"/>
      <w:bookmarkStart w:id="138" w:name="_Toc440376068"/>
      <w:bookmarkStart w:id="139" w:name="_Toc440376195"/>
      <w:bookmarkStart w:id="140" w:name="_Toc440382460"/>
      <w:bookmarkStart w:id="141" w:name="_Toc440447130"/>
      <w:bookmarkStart w:id="142" w:name="_Toc440632290"/>
      <w:bookmarkStart w:id="143" w:name="_Toc440875063"/>
      <w:bookmarkStart w:id="144" w:name="_Toc441131050"/>
      <w:bookmarkStart w:id="145" w:name="_Toc465774571"/>
      <w:bookmarkStart w:id="146" w:name="_Toc465848800"/>
      <w:bookmarkStart w:id="147" w:name="_Toc468875302"/>
      <w:bookmarkStart w:id="148" w:name="_Toc469488346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 xml:space="preserve">изложен в </w:t>
      </w:r>
      <w:proofErr w:type="gramStart"/>
      <w:r w:rsidRPr="003803A7">
        <w:rPr>
          <w:b w:val="0"/>
        </w:rPr>
        <w:t>Приложении</w:t>
      </w:r>
      <w:proofErr w:type="gramEnd"/>
      <w:r w:rsidRPr="003803A7">
        <w:rPr>
          <w:b w:val="0"/>
        </w:rPr>
        <w:t xml:space="preserve">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61314"/>
      <w:bookmarkStart w:id="155" w:name="_Toc440376069"/>
      <w:bookmarkStart w:id="156" w:name="_Toc440376196"/>
      <w:bookmarkStart w:id="157" w:name="_Toc440382461"/>
      <w:bookmarkStart w:id="158" w:name="_Toc440447131"/>
      <w:bookmarkStart w:id="159" w:name="_Toc440632291"/>
      <w:bookmarkStart w:id="160" w:name="_Toc440875064"/>
      <w:bookmarkStart w:id="161" w:name="_Toc441131051"/>
      <w:bookmarkStart w:id="162" w:name="_Toc465774572"/>
      <w:bookmarkStart w:id="163" w:name="_Toc465848801"/>
      <w:bookmarkStart w:id="164" w:name="_Toc468875303"/>
      <w:bookmarkStart w:id="165" w:name="_Toc469488347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</w:t>
      </w:r>
      <w:proofErr w:type="gramStart"/>
      <w:r w:rsidRPr="006238AF">
        <w:rPr>
          <w:b w:val="0"/>
        </w:rPr>
        <w:t>соответствии</w:t>
      </w:r>
      <w:proofErr w:type="gramEnd"/>
      <w:r w:rsidRPr="006238AF">
        <w:rPr>
          <w:b w:val="0"/>
        </w:rPr>
        <w:t xml:space="preserve">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6311EE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6311EE">
        <w:rPr>
          <w:b w:val="0"/>
        </w:rPr>
      </w:r>
      <w:r w:rsidR="006311EE">
        <w:rPr>
          <w:b w:val="0"/>
        </w:rPr>
        <w:fldChar w:fldCharType="separate"/>
      </w:r>
      <w:r w:rsidR="00E969AA">
        <w:rPr>
          <w:b w:val="0"/>
        </w:rPr>
        <w:t>5.6</w:t>
      </w:r>
      <w:r w:rsidR="006311E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61315"/>
      <w:bookmarkStart w:id="172" w:name="_Toc440376070"/>
      <w:bookmarkStart w:id="173" w:name="_Toc440376197"/>
      <w:bookmarkStart w:id="174" w:name="_Toc440382462"/>
      <w:bookmarkStart w:id="175" w:name="_Toc440447132"/>
      <w:bookmarkStart w:id="176" w:name="_Toc440632292"/>
      <w:bookmarkStart w:id="177" w:name="_Toc440875065"/>
      <w:bookmarkStart w:id="178" w:name="_Toc441131052"/>
      <w:bookmarkStart w:id="179" w:name="_Toc465774573"/>
      <w:bookmarkStart w:id="180" w:name="_Toc465848802"/>
      <w:bookmarkStart w:id="181" w:name="_Toc468875304"/>
      <w:bookmarkStart w:id="182" w:name="_Toc469488348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40875066"/>
      <w:bookmarkStart w:id="184" w:name="_Toc469488349"/>
      <w:r w:rsidRPr="003303E9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61317"/>
      <w:bookmarkStart w:id="190" w:name="_Toc440376072"/>
      <w:bookmarkStart w:id="191" w:name="_Toc440376199"/>
      <w:bookmarkStart w:id="192" w:name="_Toc440382464"/>
      <w:bookmarkStart w:id="193" w:name="_Toc440447134"/>
      <w:bookmarkStart w:id="194" w:name="_Toc440632294"/>
      <w:bookmarkStart w:id="195" w:name="_Toc440875067"/>
      <w:bookmarkStart w:id="196" w:name="_Toc441131054"/>
      <w:bookmarkStart w:id="197" w:name="_Toc465774575"/>
      <w:bookmarkStart w:id="198" w:name="_Toc465848804"/>
      <w:bookmarkStart w:id="199" w:name="_Toc468875306"/>
      <w:bookmarkStart w:id="200" w:name="_Toc469488350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6311E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6311EE">
        <w:rPr>
          <w:b w:val="0"/>
        </w:rPr>
      </w:r>
      <w:r w:rsidR="006311EE">
        <w:rPr>
          <w:b w:val="0"/>
        </w:rPr>
        <w:fldChar w:fldCharType="separate"/>
      </w:r>
      <w:r w:rsidR="00E969AA">
        <w:rPr>
          <w:b w:val="0"/>
        </w:rPr>
        <w:t>2.2.3</w:t>
      </w:r>
      <w:r w:rsidR="006311EE">
        <w:rPr>
          <w:b w:val="0"/>
        </w:rPr>
        <w:fldChar w:fldCharType="end"/>
      </w:r>
      <w:r w:rsidRPr="003303E9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61318"/>
      <w:bookmarkStart w:id="206" w:name="_Toc440376073"/>
      <w:bookmarkStart w:id="207" w:name="_Toc440376200"/>
      <w:bookmarkStart w:id="208" w:name="_Toc440382465"/>
      <w:bookmarkStart w:id="209" w:name="_Toc440447135"/>
      <w:bookmarkStart w:id="210" w:name="_Toc440632295"/>
      <w:bookmarkStart w:id="211" w:name="_Toc440875068"/>
      <w:bookmarkStart w:id="212" w:name="_Toc441131055"/>
      <w:bookmarkStart w:id="213" w:name="_Toc465774576"/>
      <w:bookmarkStart w:id="214" w:name="_Toc465848805"/>
      <w:bookmarkStart w:id="215" w:name="_Toc468875307"/>
      <w:bookmarkStart w:id="216" w:name="_Toc469488351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61319"/>
      <w:bookmarkStart w:id="223" w:name="_Toc440376074"/>
      <w:bookmarkStart w:id="224" w:name="_Toc440376201"/>
      <w:bookmarkStart w:id="225" w:name="_Toc440382466"/>
      <w:bookmarkStart w:id="226" w:name="_Toc440447136"/>
      <w:bookmarkStart w:id="227" w:name="_Toc440632296"/>
      <w:bookmarkStart w:id="228" w:name="_Toc440875069"/>
      <w:bookmarkStart w:id="229" w:name="_Toc441131056"/>
      <w:bookmarkStart w:id="230" w:name="_Toc465774577"/>
      <w:bookmarkStart w:id="231" w:name="_Toc465848806"/>
      <w:bookmarkStart w:id="232" w:name="_Toc468875308"/>
      <w:bookmarkStart w:id="233" w:name="_Toc469488352"/>
      <w:r w:rsidRPr="003303E9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4. В </w:t>
      </w:r>
      <w:proofErr w:type="gramStart"/>
      <w:r w:rsidRPr="00796F09">
        <w:rPr>
          <w:sz w:val="24"/>
          <w:szCs w:val="24"/>
        </w:rPr>
        <w:t>случае</w:t>
      </w:r>
      <w:proofErr w:type="gramEnd"/>
      <w:r w:rsidRPr="00796F09">
        <w:rPr>
          <w:sz w:val="24"/>
          <w:szCs w:val="24"/>
        </w:rPr>
        <w:t xml:space="preserve">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В письменном </w:t>
      </w:r>
      <w:proofErr w:type="gramStart"/>
      <w:r w:rsidRPr="00796F09">
        <w:rPr>
          <w:sz w:val="24"/>
          <w:szCs w:val="24"/>
        </w:rPr>
        <w:t>уведомлении</w:t>
      </w:r>
      <w:proofErr w:type="gramEnd"/>
      <w:r w:rsidRPr="00796F09">
        <w:rPr>
          <w:sz w:val="24"/>
          <w:szCs w:val="24"/>
        </w:rPr>
        <w:t xml:space="preserve">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 xml:space="preserve">* Наименование контрагента указывается в </w:t>
      </w:r>
      <w:proofErr w:type="gramStart"/>
      <w:r w:rsidRPr="00796F09">
        <w:rPr>
          <w:i/>
          <w:sz w:val="24"/>
          <w:szCs w:val="24"/>
        </w:rPr>
        <w:t>соответствии</w:t>
      </w:r>
      <w:proofErr w:type="gramEnd"/>
      <w:r w:rsidRPr="00796F09">
        <w:rPr>
          <w:i/>
          <w:sz w:val="24"/>
          <w:szCs w:val="24"/>
        </w:rPr>
        <w:t xml:space="preserve">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69488353"/>
      <w:r w:rsidRPr="00F31976">
        <w:rPr>
          <w:bCs w:val="0"/>
        </w:rPr>
        <w:t>Дополнительные условия, включаемые в проект договора</w:t>
      </w:r>
      <w:bookmarkEnd w:id="238"/>
      <w:bookmarkEnd w:id="239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8354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>
        <w:rPr>
          <w:b w:val="0"/>
        </w:rPr>
      </w:r>
      <w:r>
        <w:rPr>
          <w:b w:val="0"/>
        </w:rPr>
        <w:fldChar w:fldCharType="separate"/>
      </w:r>
      <w:r>
        <w:rPr>
          <w:b w:val="0"/>
        </w:rPr>
        <w:t>2.3.3</w:t>
      </w:r>
      <w:r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42" w:name="_Toc469470559"/>
      <w:bookmarkStart w:id="243" w:name="_Toc469488355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2"/>
      <w:bookmarkEnd w:id="24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44" w:name="_Ref469470272"/>
      <w:bookmarkStart w:id="245" w:name="_Toc469470560"/>
      <w:bookmarkStart w:id="246" w:name="_Toc469488356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4"/>
      <w:bookmarkEnd w:id="245"/>
      <w:bookmarkEnd w:id="24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7" w:name="_Toc469470561"/>
      <w:bookmarkStart w:id="248" w:name="_Toc469488357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47"/>
      <w:bookmarkEnd w:id="248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9" w:name="_Toc469470562"/>
      <w:bookmarkStart w:id="250" w:name="_Toc469488358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49"/>
      <w:bookmarkEnd w:id="25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1" w:name="_Toc469470563"/>
      <w:bookmarkStart w:id="252" w:name="_Toc469488359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</w:t>
      </w:r>
      <w:proofErr w:type="gramStart"/>
      <w:r w:rsidRPr="00F31976">
        <w:rPr>
          <w:rFonts w:eastAsia="Calibri"/>
          <w:b w:val="0"/>
          <w:szCs w:val="24"/>
        </w:rPr>
        <w:t>случае</w:t>
      </w:r>
      <w:proofErr w:type="gramEnd"/>
      <w:r w:rsidRPr="00F31976">
        <w:rPr>
          <w:rFonts w:eastAsia="Calibri"/>
          <w:b w:val="0"/>
          <w:szCs w:val="24"/>
        </w:rPr>
        <w:t xml:space="preserve">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51"/>
      <w:bookmarkEnd w:id="252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4"/>
      <w:bookmarkStart w:id="254" w:name="_Toc469488360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с даты получения в </w:t>
      </w:r>
      <w:proofErr w:type="gramStart"/>
      <w:r w:rsidRPr="006F543E">
        <w:rPr>
          <w:rFonts w:eastAsia="Calibri"/>
          <w:b w:val="0"/>
          <w:szCs w:val="24"/>
        </w:rPr>
        <w:t>соответствии</w:t>
      </w:r>
      <w:proofErr w:type="gramEnd"/>
      <w:r w:rsidRPr="006F543E">
        <w:rPr>
          <w:rFonts w:eastAsia="Calibri"/>
          <w:b w:val="0"/>
          <w:szCs w:val="24"/>
        </w:rPr>
        <w:t xml:space="preserve">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53"/>
      <w:bookmarkEnd w:id="25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55" w:name="_Ref303711222"/>
      <w:bookmarkStart w:id="256" w:name="_Ref311232052"/>
      <w:bookmarkStart w:id="257" w:name="_Toc469488361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55"/>
      <w:r w:rsidR="00D51A0B" w:rsidRPr="00E71A48">
        <w:rPr>
          <w:szCs w:val="24"/>
        </w:rPr>
        <w:t>Заявок</w:t>
      </w:r>
      <w:bookmarkEnd w:id="256"/>
      <w:bookmarkEnd w:id="25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58" w:name="_Toc469488362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5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59" w:name="_Toc439323688"/>
      <w:bookmarkStart w:id="260" w:name="_Toc440361322"/>
      <w:bookmarkStart w:id="261" w:name="_Toc440376077"/>
      <w:bookmarkStart w:id="262" w:name="_Toc440376204"/>
      <w:bookmarkStart w:id="263" w:name="_Toc440382469"/>
      <w:bookmarkStart w:id="264" w:name="_Toc440447139"/>
      <w:bookmarkStart w:id="265" w:name="_Toc440632299"/>
      <w:bookmarkStart w:id="266" w:name="_Toc440875072"/>
      <w:bookmarkStart w:id="267" w:name="_Toc441131059"/>
      <w:bookmarkStart w:id="268" w:name="_Toc465774580"/>
      <w:bookmarkStart w:id="269" w:name="_Toc465848809"/>
      <w:bookmarkStart w:id="270" w:name="_Toc468875311"/>
      <w:bookmarkStart w:id="271" w:name="_Toc469488363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</w:t>
      </w:r>
      <w:proofErr w:type="gramStart"/>
      <w:r w:rsidRPr="00E71A48">
        <w:rPr>
          <w:bCs w:val="0"/>
          <w:szCs w:val="24"/>
        </w:rPr>
        <w:t>следующем</w:t>
      </w:r>
      <w:proofErr w:type="gramEnd"/>
      <w:r w:rsidRPr="00E71A48">
        <w:rPr>
          <w:bCs w:val="0"/>
          <w:szCs w:val="24"/>
        </w:rPr>
        <w:t xml:space="preserve"> порядке:</w:t>
      </w:r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886100">
        <w:fldChar w:fldCharType="begin"/>
      </w:r>
      <w:r w:rsidR="00886100">
        <w:instrText xml:space="preserve"> REF _Ref305973033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3.2</w:t>
      </w:r>
      <w:r w:rsidR="00886100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886100">
        <w:fldChar w:fldCharType="begin"/>
      </w:r>
      <w:r w:rsidR="00886100">
        <w:instrText xml:space="preserve"> REF _Ref305973147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</w:t>
      </w:r>
      <w:r w:rsidR="00886100">
        <w:fldChar w:fldCharType="end"/>
      </w:r>
      <w:r w:rsidR="006311E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311EE" w:rsidRPr="00E71A48">
        <w:rPr>
          <w:bCs w:val="0"/>
          <w:sz w:val="24"/>
          <w:szCs w:val="24"/>
        </w:rPr>
      </w:r>
      <w:r w:rsidR="006311E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2" w:name="__RefNumPara__828_922829174"/>
      <w:bookmarkEnd w:id="27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6311E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311EE" w:rsidRPr="00E71A48">
        <w:rPr>
          <w:bCs w:val="0"/>
          <w:sz w:val="24"/>
          <w:szCs w:val="24"/>
        </w:rPr>
      </w:r>
      <w:r w:rsidR="006311EE" w:rsidRPr="00E71A48">
        <w:rPr>
          <w:bCs w:val="0"/>
          <w:sz w:val="24"/>
          <w:szCs w:val="24"/>
        </w:rPr>
        <w:fldChar w:fldCharType="end"/>
      </w:r>
      <w:r w:rsidR="00886100">
        <w:fldChar w:fldCharType="begin"/>
      </w:r>
      <w:r w:rsidR="00886100">
        <w:instrText xml:space="preserve"> REF _Ref305973214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</w:t>
      </w:r>
      <w:r w:rsidR="00886100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886100">
        <w:fldChar w:fldCharType="begin"/>
      </w:r>
      <w:r w:rsidR="00886100">
        <w:instrText xml:space="preserve"> REF _Ref303683883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3.5</w:t>
      </w:r>
      <w:r w:rsidR="00886100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3" w:name="__RefNumPara__832_922829174"/>
      <w:bookmarkEnd w:id="27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6311EE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6311EE">
        <w:fldChar w:fldCharType="separate"/>
      </w:r>
      <w:r w:rsidR="00E969AA">
        <w:rPr>
          <w:bCs w:val="0"/>
          <w:sz w:val="24"/>
          <w:szCs w:val="24"/>
        </w:rPr>
        <w:t>3.6</w:t>
      </w:r>
      <w:r w:rsidR="006311EE">
        <w:fldChar w:fldCharType="end"/>
      </w:r>
      <w:r w:rsidR="006311E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311EE" w:rsidRPr="00E71A48">
        <w:rPr>
          <w:bCs w:val="0"/>
          <w:sz w:val="24"/>
          <w:szCs w:val="24"/>
        </w:rPr>
      </w:r>
      <w:r w:rsidR="006311E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4" w:name="__RefNumPara__834_922829174"/>
      <w:bookmarkEnd w:id="27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886100">
        <w:fldChar w:fldCharType="begin"/>
      </w:r>
      <w:r w:rsidR="00886100">
        <w:instrText xml:space="preserve"> REF _Ref303250967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3.7</w:t>
      </w:r>
      <w:r w:rsidR="00886100">
        <w:fldChar w:fldCharType="end"/>
      </w:r>
      <w:r w:rsidR="006311E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311EE" w:rsidRPr="00E71A48">
        <w:rPr>
          <w:bCs w:val="0"/>
          <w:sz w:val="24"/>
          <w:szCs w:val="24"/>
        </w:rPr>
      </w:r>
      <w:r w:rsidR="006311E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5" w:name="__RefNumPara__836_922829174"/>
      <w:bookmarkEnd w:id="27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886100">
        <w:fldChar w:fldCharType="begin"/>
      </w:r>
      <w:r w:rsidR="00886100">
        <w:instrText xml:space="preserve"> REF _Ref303681924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3.8</w:t>
      </w:r>
      <w:r w:rsidR="00886100">
        <w:fldChar w:fldCharType="end"/>
      </w:r>
      <w:r w:rsidR="006311E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311EE" w:rsidRPr="00E71A48">
        <w:rPr>
          <w:bCs w:val="0"/>
          <w:sz w:val="24"/>
          <w:szCs w:val="24"/>
        </w:rPr>
      </w:r>
      <w:r w:rsidR="006311E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_Ref303683929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3.10</w:t>
      </w:r>
      <w:r w:rsidR="00886100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886100">
        <w:fldChar w:fldCharType="begin"/>
      </w:r>
      <w:r w:rsidR="00886100">
        <w:instrText xml:space="preserve"> REF _Ref306140410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3.12</w:t>
      </w:r>
      <w:r w:rsidR="00886100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886100">
        <w:fldChar w:fldCharType="begin"/>
      </w:r>
      <w:r w:rsidR="00886100">
        <w:instrText xml:space="preserve"> REF _Ref306140451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3.13</w:t>
      </w:r>
      <w:r w:rsidR="00886100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76" w:name="_Toc439323689"/>
      <w:bookmarkStart w:id="277" w:name="_Toc440361323"/>
      <w:bookmarkStart w:id="278" w:name="_Toc440376078"/>
      <w:bookmarkStart w:id="279" w:name="_Toc440376205"/>
      <w:bookmarkStart w:id="280" w:name="_Toc440382470"/>
      <w:bookmarkStart w:id="281" w:name="_Toc440447140"/>
      <w:bookmarkStart w:id="282" w:name="_Toc440632300"/>
      <w:bookmarkStart w:id="283" w:name="_Toc440875073"/>
      <w:bookmarkStart w:id="284" w:name="_Toc441131060"/>
      <w:bookmarkStart w:id="285" w:name="_Toc465774581"/>
      <w:bookmarkStart w:id="286" w:name="_Toc465848810"/>
      <w:bookmarkStart w:id="287" w:name="_Toc468875312"/>
      <w:bookmarkStart w:id="288" w:name="_Toc469488364"/>
      <w:r w:rsidRPr="00E71A48">
        <w:rPr>
          <w:szCs w:val="24"/>
          <w:lang w:eastAsia="ru-RU"/>
        </w:rPr>
        <w:t xml:space="preserve">В </w:t>
      </w:r>
      <w:proofErr w:type="gramStart"/>
      <w:r w:rsidRPr="00E71A48">
        <w:rPr>
          <w:bCs w:val="0"/>
          <w:szCs w:val="24"/>
        </w:rPr>
        <w:t>процессе</w:t>
      </w:r>
      <w:proofErr w:type="gramEnd"/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</w:t>
      </w:r>
      <w:proofErr w:type="gramStart"/>
      <w:r w:rsidR="0099066F" w:rsidRPr="00AE1D21">
        <w:rPr>
          <w:sz w:val="24"/>
          <w:szCs w:val="24"/>
          <w:lang w:eastAsia="ru-RU"/>
        </w:rPr>
        <w:t>процессе</w:t>
      </w:r>
      <w:proofErr w:type="gramEnd"/>
      <w:r w:rsidR="0099066F" w:rsidRPr="00AE1D21">
        <w:rPr>
          <w:sz w:val="24"/>
          <w:szCs w:val="24"/>
          <w:lang w:eastAsia="ru-RU"/>
        </w:rPr>
        <w:t xml:space="preserve">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89" w:name="_Ref303250835"/>
      <w:bookmarkStart w:id="290" w:name="_Ref305973033"/>
      <w:bookmarkStart w:id="291" w:name="_Toc469488365"/>
      <w:bookmarkStart w:id="292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89"/>
      <w:r w:rsidRPr="00E71A48">
        <w:t xml:space="preserve"> по запросу предложений</w:t>
      </w:r>
      <w:bookmarkEnd w:id="290"/>
      <w:bookmarkEnd w:id="291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886100">
        <w:fldChar w:fldCharType="begin"/>
      </w:r>
      <w:r w:rsidR="00886100">
        <w:instrText xml:space="preserve"> REF _Ref302563524 \n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1.1.1</w:t>
      </w:r>
      <w:r w:rsidR="00886100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3" w:name="__RefNumPara__444_922829174"/>
      <w:bookmarkStart w:id="294" w:name="_Ref191386216"/>
      <w:bookmarkStart w:id="295" w:name="_Ref305973147"/>
      <w:bookmarkStart w:id="296" w:name="_Toc469488366"/>
      <w:bookmarkEnd w:id="292"/>
      <w:bookmarkEnd w:id="293"/>
      <w:r w:rsidRPr="00E71A48">
        <w:lastRenderedPageBreak/>
        <w:t xml:space="preserve">Подготовка </w:t>
      </w:r>
      <w:bookmarkEnd w:id="294"/>
      <w:r w:rsidRPr="00E71A48">
        <w:t>Заявок</w:t>
      </w:r>
      <w:bookmarkEnd w:id="295"/>
      <w:bookmarkEnd w:id="29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7" w:name="_Ref306114638"/>
      <w:bookmarkStart w:id="298" w:name="_Toc440361326"/>
      <w:bookmarkStart w:id="299" w:name="_Toc440376081"/>
      <w:bookmarkStart w:id="300" w:name="_Toc440376208"/>
      <w:bookmarkStart w:id="301" w:name="_Toc440382473"/>
      <w:bookmarkStart w:id="302" w:name="_Toc440447143"/>
      <w:bookmarkStart w:id="303" w:name="_Toc440632303"/>
      <w:bookmarkStart w:id="304" w:name="_Toc440875076"/>
      <w:bookmarkStart w:id="305" w:name="_Toc441131063"/>
      <w:bookmarkStart w:id="306" w:name="_Toc465774584"/>
      <w:bookmarkStart w:id="307" w:name="_Toc465848813"/>
      <w:bookmarkStart w:id="308" w:name="_Toc468875315"/>
      <w:bookmarkStart w:id="309" w:name="_Toc469488367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5.1</w:t>
      </w:r>
      <w:r w:rsidR="006311E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5.2</w:t>
      </w:r>
      <w:r w:rsidR="006311E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Техническое предложение по форме и в </w:t>
      </w:r>
      <w:proofErr w:type="gramStart"/>
      <w:r w:rsidRPr="00E71A48">
        <w:rPr>
          <w:bCs w:val="0"/>
          <w:spacing w:val="-1"/>
          <w:sz w:val="24"/>
          <w:szCs w:val="24"/>
        </w:rPr>
        <w:t>соответствии</w:t>
      </w:r>
      <w:proofErr w:type="gramEnd"/>
      <w:r w:rsidRPr="00E71A48">
        <w:rPr>
          <w:bCs w:val="0"/>
          <w:spacing w:val="-1"/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5.3</w:t>
      </w:r>
      <w:r w:rsidR="006311E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</w:t>
      </w:r>
      <w:proofErr w:type="gramStart"/>
      <w:r w:rsidR="00717F60" w:rsidRPr="003E170D">
        <w:rPr>
          <w:bCs w:val="0"/>
          <w:sz w:val="24"/>
          <w:szCs w:val="24"/>
        </w:rPr>
        <w:t>соответствии</w:t>
      </w:r>
      <w:proofErr w:type="gramEnd"/>
      <w:r w:rsidR="00717F60" w:rsidRPr="003E170D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5.4</w:t>
      </w:r>
      <w:r w:rsidR="006311E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</w:t>
      </w:r>
      <w:proofErr w:type="gramStart"/>
      <w:r w:rsidRPr="003E170D">
        <w:rPr>
          <w:bCs w:val="0"/>
          <w:sz w:val="24"/>
          <w:szCs w:val="24"/>
        </w:rPr>
        <w:t>соответствии</w:t>
      </w:r>
      <w:proofErr w:type="gramEnd"/>
      <w:r w:rsidRPr="003E170D">
        <w:rPr>
          <w:bCs w:val="0"/>
          <w:sz w:val="24"/>
          <w:szCs w:val="24"/>
        </w:rPr>
        <w:t xml:space="preserve">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5.5</w:t>
      </w:r>
      <w:r w:rsidR="006311E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_Ref191386407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3.3.8</w:t>
      </w:r>
      <w:r w:rsidR="00886100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</w:t>
      </w:r>
      <w:proofErr w:type="gramStart"/>
      <w:r w:rsidRPr="00AE1D21">
        <w:rPr>
          <w:bCs w:val="0"/>
          <w:sz w:val="24"/>
          <w:szCs w:val="24"/>
        </w:rPr>
        <w:t>соответствии</w:t>
      </w:r>
      <w:proofErr w:type="gramEnd"/>
      <w:r w:rsidRPr="00AE1D21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_Ref440361610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5.6</w:t>
      </w:r>
      <w:r w:rsidR="00886100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0" w:name="_Ref303683384"/>
      <w:r w:rsidRPr="00AE1D21">
        <w:rPr>
          <w:bCs w:val="0"/>
          <w:sz w:val="24"/>
          <w:szCs w:val="24"/>
        </w:rPr>
        <w:t xml:space="preserve">Порядок размещения документов в </w:t>
      </w:r>
      <w:proofErr w:type="gramStart"/>
      <w:r w:rsidRPr="00AE1D21">
        <w:rPr>
          <w:bCs w:val="0"/>
          <w:sz w:val="24"/>
          <w:szCs w:val="24"/>
        </w:rPr>
        <w:t>составе</w:t>
      </w:r>
      <w:proofErr w:type="gramEnd"/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10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886100">
        <w:fldChar w:fldCharType="begin"/>
      </w:r>
      <w:r w:rsidR="00886100">
        <w:instrText xml:space="preserve"> REF _Ref55336310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  <w:lang w:eastAsia="ru-RU"/>
        </w:rPr>
        <w:t>5.1</w:t>
      </w:r>
      <w:r w:rsidR="00886100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886100">
        <w:fldChar w:fldCharType="begin"/>
      </w:r>
      <w:r w:rsidR="00886100">
        <w:instrText xml:space="preserve"> REF _Ref440271964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5.1.3</w:t>
      </w:r>
      <w:r w:rsidR="00886100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886100">
        <w:fldChar w:fldCharType="begin"/>
      </w:r>
      <w:r w:rsidR="00886100">
        <w:instrText xml:space="preserve"> REF _Ref440279062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б)</w:t>
      </w:r>
      <w:r w:rsidR="00886100">
        <w:fldChar w:fldCharType="end"/>
      </w:r>
      <w:r w:rsidRPr="00AE1D21">
        <w:rPr>
          <w:sz w:val="24"/>
          <w:szCs w:val="24"/>
        </w:rPr>
        <w:t xml:space="preserve"> п. </w:t>
      </w:r>
      <w:r w:rsidR="00886100">
        <w:fldChar w:fldCharType="begin"/>
      </w:r>
      <w:r w:rsidR="00886100">
        <w:instrText xml:space="preserve"> REF _Ref303587815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3.3.8.3</w:t>
      </w:r>
      <w:r w:rsidR="00886100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886100">
        <w:fldChar w:fldCharType="begin"/>
      </w:r>
      <w:r w:rsidR="00886100">
        <w:instrText xml:space="preserve"> REF _Ref440537086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5.3</w:t>
      </w:r>
      <w:r w:rsidR="00886100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886100">
        <w:fldChar w:fldCharType="begin"/>
      </w:r>
      <w:r w:rsidR="00886100">
        <w:instrText xml:space="preserve"> REF _Ref440274913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  <w:lang w:eastAsia="ru-RU"/>
        </w:rPr>
        <w:t>5.2</w:t>
      </w:r>
      <w:r w:rsidR="00886100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886100">
        <w:fldChar w:fldCharType="begin"/>
      </w:r>
      <w:r w:rsidR="00886100">
        <w:instrText xml:space="preserve"> REF _Ref440274902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  <w:lang w:eastAsia="ru-RU"/>
        </w:rPr>
        <w:t>5.4</w:t>
      </w:r>
      <w:r w:rsidR="00886100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5.5</w:t>
      </w:r>
      <w:r w:rsidR="006311E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5.6</w:t>
      </w:r>
      <w:r w:rsidR="006311E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5.7.1</w:t>
      </w:r>
      <w:r w:rsidR="006311E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6311E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5.7.2</w:t>
      </w:r>
      <w:r w:rsidR="006311EE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</w:t>
      </w:r>
      <w:proofErr w:type="gramStart"/>
      <w:r w:rsidR="00D15047" w:rsidRPr="00AE1D21">
        <w:rPr>
          <w:sz w:val="24"/>
          <w:szCs w:val="24"/>
        </w:rPr>
        <w:t>случае</w:t>
      </w:r>
      <w:proofErr w:type="gramEnd"/>
      <w:r w:rsidR="00D15047" w:rsidRPr="00AE1D21">
        <w:rPr>
          <w:sz w:val="24"/>
          <w:szCs w:val="24"/>
        </w:rPr>
        <w:t xml:space="preserve">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 xml:space="preserve">. В </w:t>
      </w:r>
      <w:proofErr w:type="gramStart"/>
      <w:r w:rsidR="00F14993" w:rsidRPr="00F14993">
        <w:rPr>
          <w:bCs w:val="0"/>
          <w:sz w:val="24"/>
          <w:szCs w:val="24"/>
        </w:rPr>
        <w:t>случае</w:t>
      </w:r>
      <w:proofErr w:type="gramEnd"/>
      <w:r w:rsidR="00F14993" w:rsidRPr="00F14993">
        <w:rPr>
          <w:bCs w:val="0"/>
          <w:sz w:val="24"/>
          <w:szCs w:val="24"/>
        </w:rPr>
        <w:t xml:space="preserve">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886100">
        <w:fldChar w:fldCharType="begin"/>
      </w:r>
      <w:r w:rsidR="00886100">
        <w:instrText xml:space="preserve"> REF _Ref306005578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3.3.8.3</w:t>
      </w:r>
      <w:r w:rsidR="00886100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886100">
        <w:fldChar w:fldCharType="begin"/>
      </w:r>
      <w:r w:rsidR="00886100">
        <w:instrText xml:space="preserve"> REF _Ref440279062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б)</w:t>
      </w:r>
      <w:r w:rsidR="00886100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6311EE" w:rsidRPr="00AE1D21">
        <w:rPr>
          <w:sz w:val="24"/>
          <w:szCs w:val="24"/>
        </w:rPr>
        <w:fldChar w:fldCharType="begin"/>
      </w:r>
      <w:r w:rsidR="007638F4" w:rsidRPr="00AE1D21">
        <w:rPr>
          <w:sz w:val="24"/>
          <w:szCs w:val="24"/>
        </w:rPr>
        <w:instrText xml:space="preserve"> REF _Ref440372326 \r \h </w:instrText>
      </w:r>
      <w:r w:rsidR="00AE1D21">
        <w:rPr>
          <w:sz w:val="24"/>
          <w:szCs w:val="24"/>
        </w:rPr>
        <w:instrText xml:space="preserve"> \* MERGEFORMAT </w:instrText>
      </w:r>
      <w:r w:rsidR="006311EE" w:rsidRPr="00AE1D21">
        <w:rPr>
          <w:sz w:val="24"/>
          <w:szCs w:val="24"/>
        </w:rPr>
      </w:r>
      <w:r w:rsidR="006311EE" w:rsidRPr="00AE1D21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д)</w:t>
      </w:r>
      <w:r w:rsidR="006311EE" w:rsidRPr="00AE1D21">
        <w:rPr>
          <w:sz w:val="24"/>
          <w:szCs w:val="24"/>
        </w:rPr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_Ref440371812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м)</w:t>
      </w:r>
      <w:r w:rsidR="00886100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6311EE" w:rsidRPr="00AE1D21">
        <w:rPr>
          <w:sz w:val="24"/>
          <w:szCs w:val="24"/>
        </w:rPr>
        <w:fldChar w:fldCharType="begin"/>
      </w:r>
      <w:r w:rsidR="00FA5339" w:rsidRPr="00AE1D21">
        <w:rPr>
          <w:sz w:val="24"/>
          <w:szCs w:val="24"/>
        </w:rPr>
        <w:instrText xml:space="preserve"> REF _Ref440371822 \r \h </w:instrText>
      </w:r>
      <w:r w:rsidR="00AE1D21">
        <w:rPr>
          <w:sz w:val="24"/>
          <w:szCs w:val="24"/>
        </w:rPr>
        <w:instrText xml:space="preserve"> \* MERGEFORMAT </w:instrText>
      </w:r>
      <w:r w:rsidR="006311EE" w:rsidRPr="00AE1D21">
        <w:rPr>
          <w:sz w:val="24"/>
          <w:szCs w:val="24"/>
        </w:rPr>
      </w:r>
      <w:r w:rsidR="006311EE" w:rsidRPr="00AE1D21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н)</w:t>
      </w:r>
      <w:r w:rsidR="006311EE" w:rsidRPr="00AE1D21">
        <w:rPr>
          <w:sz w:val="24"/>
          <w:szCs w:val="24"/>
        </w:rPr>
        <w:fldChar w:fldCharType="end"/>
      </w:r>
      <w:r w:rsidR="002F273A" w:rsidRPr="00AE1D21">
        <w:rPr>
          <w:sz w:val="24"/>
          <w:szCs w:val="24"/>
        </w:rPr>
        <w:t xml:space="preserve">, </w:t>
      </w:r>
      <w:r w:rsidR="00886100">
        <w:fldChar w:fldCharType="begin"/>
      </w:r>
      <w:r w:rsidR="00886100">
        <w:instrText xml:space="preserve"> REF _Ref442190626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у)</w:t>
      </w:r>
      <w:r w:rsidR="00886100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886100">
        <w:fldChar w:fldCharType="begin"/>
      </w:r>
      <w:r w:rsidR="00886100">
        <w:instrText xml:space="preserve"> REF _Ref306005578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3.3.8.3</w:t>
      </w:r>
      <w:r w:rsidR="00886100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</w:t>
      </w:r>
      <w:proofErr w:type="gramStart"/>
      <w:r w:rsidRPr="00AE1D21">
        <w:rPr>
          <w:bCs w:val="0"/>
          <w:sz w:val="24"/>
          <w:szCs w:val="24"/>
        </w:rPr>
        <w:t>подразделе</w:t>
      </w:r>
      <w:proofErr w:type="gramEnd"/>
      <w:r w:rsidRPr="00AE1D21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_Ref306143446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3.3.9.3</w:t>
      </w:r>
      <w:r w:rsidR="00886100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</w:t>
      </w:r>
      <w:proofErr w:type="gramStart"/>
      <w:r w:rsidRPr="00AE1D21">
        <w:rPr>
          <w:bCs w:val="0"/>
          <w:sz w:val="24"/>
          <w:szCs w:val="24"/>
        </w:rPr>
        <w:t>подразделе</w:t>
      </w:r>
      <w:proofErr w:type="gramEnd"/>
      <w:r w:rsidRPr="00AE1D21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_Ref465847423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3.3.10.7</w:t>
      </w:r>
      <w:r w:rsidR="00886100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11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886100">
        <w:fldChar w:fldCharType="begin"/>
      </w:r>
      <w:r w:rsidR="00886100">
        <w:instrText xml:space="preserve"> REF _Ref442263553 \r \h  \* MERGEFORMAT </w:instrText>
      </w:r>
      <w:r w:rsidR="00886100">
        <w:fldChar w:fldCharType="separate"/>
      </w:r>
      <w:r w:rsidR="00E969AA" w:rsidRPr="00E969AA">
        <w:rPr>
          <w:szCs w:val="24"/>
        </w:rPr>
        <w:t>3.3.14.4</w:t>
      </w:r>
      <w:r w:rsidR="00886100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>у. В </w:t>
      </w:r>
      <w:proofErr w:type="gramStart"/>
      <w:r w:rsidR="00717F60" w:rsidRPr="001E3137">
        <w:rPr>
          <w:bCs w:val="0"/>
          <w:sz w:val="24"/>
          <w:szCs w:val="24"/>
        </w:rPr>
        <w:t>случае</w:t>
      </w:r>
      <w:proofErr w:type="gramEnd"/>
      <w:r w:rsidR="00717F60" w:rsidRPr="001E3137">
        <w:rPr>
          <w:bCs w:val="0"/>
          <w:sz w:val="24"/>
          <w:szCs w:val="24"/>
        </w:rPr>
        <w:t xml:space="preserve">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11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886100">
        <w:fldChar w:fldCharType="begin"/>
      </w:r>
      <w:r w:rsidR="00886100">
        <w:instrText xml:space="preserve"> REF _Ref440270602 \r \h  \* MERGEFORMAT </w:instrText>
      </w:r>
      <w:r w:rsidR="00886100">
        <w:fldChar w:fldCharType="separate"/>
      </w:r>
      <w:r w:rsidR="00E969AA">
        <w:t>5</w:t>
      </w:r>
      <w:r w:rsidR="00886100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886100">
        <w:fldChar w:fldCharType="begin"/>
      </w:r>
      <w:r w:rsidR="00886100">
        <w:instrText xml:space="preserve"> REF _Ref191386419 \n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3.3.2</w:t>
      </w:r>
      <w:r w:rsidR="00886100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886100">
        <w:fldChar w:fldCharType="begin"/>
      </w:r>
      <w:r w:rsidR="00886100">
        <w:instrText xml:space="preserve"> REF _Ref440272256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5.14</w:t>
      </w:r>
      <w:r w:rsidR="00886100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86100">
        <w:fldChar w:fldCharType="begin"/>
      </w:r>
      <w:r w:rsidR="00886100">
        <w:instrText xml:space="preserve"> REF _Ref465847449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5.15</w:t>
      </w:r>
      <w:r w:rsidR="00886100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2" w:name="_Ref55279015"/>
      <w:bookmarkStart w:id="313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</w:t>
      </w:r>
      <w:proofErr w:type="gramStart"/>
      <w:r w:rsidRPr="00AE1D21">
        <w:rPr>
          <w:bCs w:val="0"/>
          <w:sz w:val="24"/>
          <w:szCs w:val="24"/>
        </w:rPr>
        <w:t>последнем</w:t>
      </w:r>
      <w:proofErr w:type="gramEnd"/>
      <w:r w:rsidRPr="00AE1D21">
        <w:rPr>
          <w:bCs w:val="0"/>
          <w:sz w:val="24"/>
          <w:szCs w:val="24"/>
        </w:rPr>
        <w:t xml:space="preserve">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12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4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13"/>
      <w:bookmarkEnd w:id="314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</w:t>
      </w:r>
      <w:proofErr w:type="gramStart"/>
      <w:r w:rsidRPr="00AE1D21">
        <w:rPr>
          <w:sz w:val="24"/>
          <w:szCs w:val="24"/>
        </w:rPr>
        <w:t>случае</w:t>
      </w:r>
      <w:proofErr w:type="gramEnd"/>
      <w:r w:rsidRPr="00AE1D21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lastRenderedPageBreak/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886100">
        <w:fldChar w:fldCharType="begin"/>
      </w:r>
      <w:r w:rsidR="00886100">
        <w:instrText xml:space="preserve"> REF _Ref440361959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5.5</w:t>
      </w:r>
      <w:r w:rsidR="00886100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886100">
        <w:fldChar w:fldCharType="begin"/>
      </w:r>
      <w:r w:rsidR="00886100">
        <w:instrText xml:space="preserve"> REF _Ref440271036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5.4</w:t>
      </w:r>
      <w:r w:rsidR="00886100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_Ref55336310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5.1</w:t>
      </w:r>
      <w:r w:rsidR="00886100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</w:t>
      </w:r>
      <w:proofErr w:type="gramStart"/>
      <w:r w:rsidRPr="00EB7BE2">
        <w:rPr>
          <w:sz w:val="24"/>
          <w:szCs w:val="24"/>
        </w:rPr>
        <w:t>случае</w:t>
      </w:r>
      <w:proofErr w:type="gramEnd"/>
      <w:r w:rsidRPr="00EB7BE2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886100">
        <w:fldChar w:fldCharType="begin"/>
      </w:r>
      <w:r w:rsidR="00886100">
        <w:instrText xml:space="preserve"> REF _Ref55336310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5.1</w:t>
      </w:r>
      <w:r w:rsidR="00886100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5" w:name="_Ref115076752"/>
      <w:bookmarkStart w:id="316" w:name="_Ref191386109"/>
      <w:bookmarkStart w:id="317" w:name="_Ref191386419"/>
      <w:bookmarkStart w:id="318" w:name="_Toc440361327"/>
      <w:bookmarkStart w:id="319" w:name="_Toc440376082"/>
      <w:bookmarkStart w:id="320" w:name="_Toc440376209"/>
      <w:bookmarkStart w:id="321" w:name="_Toc440382474"/>
      <w:bookmarkStart w:id="322" w:name="_Toc440447144"/>
      <w:bookmarkStart w:id="323" w:name="_Toc440632304"/>
      <w:bookmarkStart w:id="324" w:name="_Toc440875077"/>
      <w:bookmarkStart w:id="325" w:name="_Toc441131064"/>
      <w:bookmarkStart w:id="326" w:name="_Toc465774585"/>
      <w:bookmarkStart w:id="327" w:name="_Toc465848814"/>
      <w:bookmarkStart w:id="328" w:name="_Toc468875316"/>
      <w:bookmarkStart w:id="329" w:name="_Toc469488368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15"/>
      <w:bookmarkEnd w:id="316"/>
      <w:bookmarkEnd w:id="317"/>
      <w:r w:rsidRPr="00E71A48">
        <w:rPr>
          <w:szCs w:val="24"/>
        </w:rPr>
        <w:t>ЭТП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0" w:name="_Ref115076807"/>
      <w:bookmarkStart w:id="331" w:name="_Toc440361328"/>
      <w:bookmarkStart w:id="332" w:name="_Toc440376083"/>
      <w:bookmarkStart w:id="333" w:name="_Toc440376210"/>
      <w:bookmarkStart w:id="334" w:name="_Toc440382475"/>
      <w:bookmarkStart w:id="335" w:name="_Toc440447145"/>
      <w:bookmarkStart w:id="336" w:name="_Toc440632305"/>
      <w:bookmarkStart w:id="337" w:name="_Toc440875078"/>
      <w:bookmarkStart w:id="338" w:name="_Toc441131065"/>
      <w:bookmarkStart w:id="339" w:name="_Toc465774586"/>
      <w:bookmarkStart w:id="340" w:name="_Toc465848815"/>
      <w:bookmarkStart w:id="341" w:name="_Toc468875317"/>
      <w:bookmarkStart w:id="342" w:name="_Toc46948836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3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886100">
        <w:fldChar w:fldCharType="begin"/>
      </w:r>
      <w:r w:rsidR="00886100">
        <w:instrText xml:space="preserve"> REF _Ref440272256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5.14</w:t>
      </w:r>
      <w:r w:rsidR="00886100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86100">
        <w:fldChar w:fldCharType="begin"/>
      </w:r>
      <w:r w:rsidR="00886100">
        <w:instrText xml:space="preserve"> REF _Ref465847449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5.15</w:t>
      </w:r>
      <w:r w:rsidR="00886100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43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44" w:name="_Ref306008743"/>
      <w:bookmarkStart w:id="345" w:name="_Toc440361329"/>
      <w:bookmarkStart w:id="346" w:name="_Toc440376084"/>
      <w:bookmarkStart w:id="347" w:name="_Toc440376211"/>
      <w:bookmarkStart w:id="348" w:name="_Toc440382476"/>
      <w:bookmarkStart w:id="349" w:name="_Toc440447146"/>
      <w:bookmarkStart w:id="350" w:name="_Toc440632306"/>
      <w:bookmarkStart w:id="351" w:name="_Toc440875079"/>
      <w:bookmarkStart w:id="352" w:name="_Toc441131066"/>
      <w:bookmarkStart w:id="353" w:name="_Toc465774587"/>
      <w:bookmarkStart w:id="354" w:name="_Toc465848816"/>
      <w:bookmarkStart w:id="355" w:name="_Toc468875318"/>
      <w:bookmarkStart w:id="356" w:name="_Toc469488370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5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</w:t>
      </w:r>
      <w:proofErr w:type="gramStart"/>
      <w:r w:rsidR="00717F60" w:rsidRPr="00D71E6D">
        <w:rPr>
          <w:bCs w:val="0"/>
          <w:sz w:val="24"/>
          <w:szCs w:val="24"/>
        </w:rPr>
        <w:t>письме</w:t>
      </w:r>
      <w:proofErr w:type="gramEnd"/>
      <w:r w:rsidR="00717F60" w:rsidRPr="00D71E6D">
        <w:rPr>
          <w:bCs w:val="0"/>
          <w:sz w:val="24"/>
          <w:szCs w:val="24"/>
        </w:rPr>
        <w:t xml:space="preserve"> о подаче оферты. В </w:t>
      </w:r>
      <w:proofErr w:type="gramStart"/>
      <w:r w:rsidR="00717F60" w:rsidRPr="00D71E6D">
        <w:rPr>
          <w:bCs w:val="0"/>
          <w:sz w:val="24"/>
          <w:szCs w:val="24"/>
        </w:rPr>
        <w:t>любом</w:t>
      </w:r>
      <w:proofErr w:type="gramEnd"/>
      <w:r w:rsidR="00717F60" w:rsidRPr="00D71E6D">
        <w:rPr>
          <w:bCs w:val="0"/>
          <w:sz w:val="24"/>
          <w:szCs w:val="24"/>
        </w:rPr>
        <w:t xml:space="preserve">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3.4.1.3</w:t>
      </w:r>
      <w:r w:rsidR="00886100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5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8" w:name="_Toc440361330"/>
      <w:bookmarkStart w:id="359" w:name="_Toc440376085"/>
      <w:bookmarkStart w:id="360" w:name="_Toc440376212"/>
      <w:bookmarkStart w:id="361" w:name="_Toc440382477"/>
      <w:bookmarkStart w:id="362" w:name="_Toc440447147"/>
      <w:bookmarkStart w:id="363" w:name="_Toc440632307"/>
      <w:bookmarkStart w:id="364" w:name="_Toc440875080"/>
      <w:bookmarkStart w:id="365" w:name="_Toc441131067"/>
      <w:bookmarkStart w:id="366" w:name="_Toc465774588"/>
      <w:bookmarkStart w:id="367" w:name="_Toc465848817"/>
      <w:bookmarkStart w:id="368" w:name="_Toc468875319"/>
      <w:bookmarkStart w:id="369" w:name="_Toc469488371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0" w:name="_Toc440361331"/>
      <w:bookmarkStart w:id="371" w:name="_Toc440376086"/>
      <w:bookmarkStart w:id="372" w:name="_Toc440376213"/>
      <w:bookmarkStart w:id="373" w:name="_Toc440382478"/>
      <w:bookmarkStart w:id="374" w:name="_Toc440447148"/>
      <w:bookmarkStart w:id="375" w:name="_Toc440632308"/>
      <w:bookmarkStart w:id="376" w:name="_Toc440875081"/>
      <w:bookmarkStart w:id="377" w:name="_Toc441131068"/>
      <w:bookmarkStart w:id="378" w:name="_Toc465774589"/>
      <w:bookmarkStart w:id="379" w:name="_Toc465848818"/>
      <w:bookmarkStart w:id="380" w:name="_Toc468875320"/>
      <w:bookmarkStart w:id="381" w:name="_Toc469488372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</w:t>
      </w:r>
      <w:proofErr w:type="gramStart"/>
      <w:r w:rsidRPr="00E71A48">
        <w:rPr>
          <w:bCs w:val="0"/>
          <w:sz w:val="24"/>
          <w:szCs w:val="24"/>
        </w:rPr>
        <w:t>документах</w:t>
      </w:r>
      <w:proofErr w:type="gramEnd"/>
      <w:r w:rsidRPr="00E71A48">
        <w:rPr>
          <w:bCs w:val="0"/>
          <w:sz w:val="24"/>
          <w:szCs w:val="24"/>
        </w:rPr>
        <w:t xml:space="preserve">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proofErr w:type="gramStart"/>
      <w:r w:rsidRPr="00E71A48">
        <w:rPr>
          <w:bCs w:val="0"/>
          <w:sz w:val="24"/>
          <w:szCs w:val="24"/>
        </w:rPr>
        <w:t>рублях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645574" w:rsidRDefault="00717F60" w:rsidP="00E71A48">
      <w:pPr>
        <w:pStyle w:val="3"/>
        <w:spacing w:line="264" w:lineRule="auto"/>
        <w:rPr>
          <w:szCs w:val="24"/>
        </w:rPr>
      </w:pPr>
      <w:bookmarkStart w:id="382" w:name="_Toc440361332"/>
      <w:bookmarkStart w:id="383" w:name="_Toc440376087"/>
      <w:bookmarkStart w:id="384" w:name="_Toc440376214"/>
      <w:bookmarkStart w:id="385" w:name="_Toc440382479"/>
      <w:bookmarkStart w:id="386" w:name="_Toc440447149"/>
      <w:bookmarkStart w:id="387" w:name="_Toc440632309"/>
      <w:bookmarkStart w:id="388" w:name="_Toc440875082"/>
      <w:bookmarkStart w:id="389" w:name="_Toc441131069"/>
      <w:bookmarkStart w:id="390" w:name="_Toc465774590"/>
      <w:bookmarkStart w:id="391" w:name="_Toc465848819"/>
      <w:bookmarkStart w:id="392" w:name="_Ref468874794"/>
      <w:bookmarkStart w:id="393" w:name="_Toc468875321"/>
      <w:bookmarkStart w:id="394" w:name="_Toc469488373"/>
      <w:r w:rsidRPr="00645574">
        <w:rPr>
          <w:szCs w:val="24"/>
        </w:rPr>
        <w:t xml:space="preserve">Начальная (максимальная) цена </w:t>
      </w:r>
      <w:r w:rsidR="00123C70" w:rsidRPr="00645574">
        <w:rPr>
          <w:szCs w:val="24"/>
        </w:rPr>
        <w:t>Договор</w:t>
      </w:r>
      <w:r w:rsidRPr="00645574">
        <w:rPr>
          <w:szCs w:val="24"/>
        </w:rPr>
        <w:t>а (цена лота)</w:t>
      </w:r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</w:p>
    <w:p w:rsidR="00216641" w:rsidRPr="0064557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45574">
        <w:rPr>
          <w:bCs w:val="0"/>
          <w:sz w:val="24"/>
          <w:szCs w:val="24"/>
        </w:rPr>
        <w:t xml:space="preserve">Начальная (максимальная) цена </w:t>
      </w:r>
      <w:r w:rsidR="00123C70" w:rsidRPr="00645574">
        <w:rPr>
          <w:bCs w:val="0"/>
          <w:sz w:val="24"/>
          <w:szCs w:val="24"/>
        </w:rPr>
        <w:t>Договор</w:t>
      </w:r>
      <w:r w:rsidRPr="00645574">
        <w:rPr>
          <w:bCs w:val="0"/>
          <w:sz w:val="24"/>
          <w:szCs w:val="24"/>
        </w:rPr>
        <w:t>а</w:t>
      </w:r>
      <w:r w:rsidR="00216641" w:rsidRPr="00645574">
        <w:rPr>
          <w:bCs w:val="0"/>
          <w:sz w:val="24"/>
          <w:szCs w:val="24"/>
        </w:rPr>
        <w:t>:</w:t>
      </w:r>
    </w:p>
    <w:p w:rsidR="00717F60" w:rsidRPr="0064557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645574">
        <w:rPr>
          <w:b/>
          <w:bCs w:val="0"/>
          <w:sz w:val="24"/>
          <w:szCs w:val="24"/>
          <w:u w:val="single"/>
        </w:rPr>
        <w:t>По Лоту №1:</w:t>
      </w:r>
      <w:r w:rsidR="00717F60" w:rsidRPr="00645574">
        <w:rPr>
          <w:bCs w:val="0"/>
          <w:sz w:val="24"/>
          <w:szCs w:val="24"/>
        </w:rPr>
        <w:t xml:space="preserve"> </w:t>
      </w:r>
      <w:r w:rsidR="00F331A5" w:rsidRPr="00F331A5">
        <w:rPr>
          <w:b/>
          <w:bCs w:val="0"/>
          <w:sz w:val="24"/>
          <w:szCs w:val="24"/>
        </w:rPr>
        <w:t xml:space="preserve">1 419 000,00 </w:t>
      </w:r>
      <w:r w:rsidR="00F331A5" w:rsidRPr="00F331A5">
        <w:rPr>
          <w:bCs w:val="0"/>
          <w:sz w:val="24"/>
          <w:szCs w:val="24"/>
        </w:rPr>
        <w:t>(один миллион четыреста девятнадцать тысяч) рублей 00 копеек РФ,</w:t>
      </w:r>
      <w:r w:rsidR="00F331A5" w:rsidRPr="00F331A5">
        <w:rPr>
          <w:b/>
          <w:bCs w:val="0"/>
          <w:sz w:val="24"/>
          <w:szCs w:val="24"/>
        </w:rPr>
        <w:t xml:space="preserve"> НДС не облагается</w:t>
      </w:r>
      <w:r w:rsidR="00645574" w:rsidRPr="00645574">
        <w:rPr>
          <w:bCs w:val="0"/>
          <w:sz w:val="24"/>
          <w:szCs w:val="24"/>
        </w:rPr>
        <w:t>.</w:t>
      </w:r>
    </w:p>
    <w:p w:rsidR="004F657D" w:rsidRPr="00645574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45574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653830" w:rsidRPr="00645574">
        <w:rPr>
          <w:sz w:val="24"/>
          <w:szCs w:val="24"/>
        </w:rPr>
        <w:t>Договора (Лота)</w:t>
      </w:r>
      <w:r w:rsidR="004F657D" w:rsidRPr="00645574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45574">
        <w:rPr>
          <w:sz w:val="24"/>
          <w:szCs w:val="24"/>
        </w:rPr>
        <w:t xml:space="preserve">Заявка Участника может быть отклонена, в </w:t>
      </w:r>
      <w:proofErr w:type="gramStart"/>
      <w:r w:rsidRPr="00645574">
        <w:rPr>
          <w:sz w:val="24"/>
          <w:szCs w:val="24"/>
        </w:rPr>
        <w:t>случае</w:t>
      </w:r>
      <w:proofErr w:type="gramEnd"/>
      <w:r w:rsidRPr="00645574">
        <w:rPr>
          <w:sz w:val="24"/>
          <w:szCs w:val="24"/>
        </w:rPr>
        <w:t xml:space="preserve"> если стоимость Заявки по любому из филиалов</w:t>
      </w:r>
      <w:r w:rsidRPr="00AE1D21">
        <w:rPr>
          <w:sz w:val="24"/>
          <w:szCs w:val="24"/>
        </w:rPr>
        <w:t xml:space="preserve">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886100">
        <w:fldChar w:fldCharType="begin"/>
      </w:r>
      <w:r w:rsidR="00886100">
        <w:instrText xml:space="preserve"> REF _Ref55336310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5.1</w:t>
      </w:r>
      <w:r w:rsidR="00886100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886100">
        <w:fldChar w:fldCharType="begin"/>
      </w:r>
      <w:r w:rsidR="00886100">
        <w:instrText xml:space="preserve"> REF _Ref440271072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5.2</w:t>
      </w:r>
      <w:r w:rsidR="00886100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886100">
        <w:fldChar w:fldCharType="begin"/>
      </w:r>
      <w:r w:rsidR="00886100">
        <w:instrText xml:space="preserve"> REF _Ref440361439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5.5</w:t>
      </w:r>
      <w:r w:rsidR="00886100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</w:t>
      </w:r>
      <w:proofErr w:type="gramEnd"/>
      <w:r w:rsidRPr="00AE1D21">
        <w:rPr>
          <w:bCs w:val="0"/>
          <w:sz w:val="24"/>
          <w:szCs w:val="24"/>
        </w:rPr>
        <w:t xml:space="preserve"> В противном </w:t>
      </w:r>
      <w:proofErr w:type="gramStart"/>
      <w:r w:rsidRPr="00AE1D21">
        <w:rPr>
          <w:bCs w:val="0"/>
          <w:sz w:val="24"/>
          <w:szCs w:val="24"/>
        </w:rPr>
        <w:t>случае</w:t>
      </w:r>
      <w:proofErr w:type="gramEnd"/>
      <w:r w:rsidRPr="00AE1D21">
        <w:rPr>
          <w:bCs w:val="0"/>
          <w:sz w:val="24"/>
          <w:szCs w:val="24"/>
        </w:rPr>
        <w:t xml:space="preserve">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</w:t>
      </w:r>
      <w:proofErr w:type="gramStart"/>
      <w:r w:rsidRPr="00AE1D21">
        <w:rPr>
          <w:bCs w:val="0"/>
          <w:sz w:val="24"/>
          <w:szCs w:val="24"/>
        </w:rPr>
        <w:t>рамках</w:t>
      </w:r>
      <w:proofErr w:type="gramEnd"/>
      <w:r w:rsidRPr="00AE1D21">
        <w:rPr>
          <w:bCs w:val="0"/>
          <w:sz w:val="24"/>
          <w:szCs w:val="24"/>
        </w:rPr>
        <w:t xml:space="preserve"> оценочной стадии, предусмотренной  пунктом </w:t>
      </w:r>
      <w:r w:rsidR="00886100">
        <w:fldChar w:fldCharType="begin"/>
      </w:r>
      <w:r w:rsidR="00886100">
        <w:instrText xml:space="preserve"> REF _Ref306138385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3.6.4</w:t>
      </w:r>
      <w:r w:rsidR="00886100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886100">
        <w:fldChar w:fldCharType="begin"/>
      </w:r>
      <w:r w:rsidR="00886100">
        <w:instrText xml:space="preserve"> REF _Ref465670219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3.10</w:t>
      </w:r>
      <w:r w:rsidR="00886100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395" w:name="_Ref191386407"/>
      <w:bookmarkStart w:id="396" w:name="_Ref191386526"/>
      <w:bookmarkStart w:id="397" w:name="_Toc440361333"/>
      <w:bookmarkStart w:id="398" w:name="_Toc440376088"/>
      <w:bookmarkStart w:id="399" w:name="_Toc440376215"/>
      <w:bookmarkStart w:id="400" w:name="_Toc440382480"/>
      <w:bookmarkStart w:id="401" w:name="_Toc440447150"/>
      <w:bookmarkStart w:id="402" w:name="_Toc440632310"/>
      <w:bookmarkStart w:id="403" w:name="_Toc440875083"/>
      <w:bookmarkStart w:id="404" w:name="_Toc441131070"/>
      <w:bookmarkStart w:id="405" w:name="_Toc465774591"/>
      <w:bookmarkStart w:id="406" w:name="_Toc465848820"/>
      <w:bookmarkStart w:id="407" w:name="_Toc468875322"/>
      <w:bookmarkStart w:id="408" w:name="_Toc469488374"/>
      <w:bookmarkStart w:id="409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0" w:name="_Ref93090116"/>
      <w:bookmarkStart w:id="411" w:name="_Ref191386482"/>
      <w:bookmarkStart w:id="412" w:name="_Ref440291364"/>
      <w:bookmarkEnd w:id="409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10"/>
      <w:r w:rsidRPr="00EB7BE2">
        <w:rPr>
          <w:bCs w:val="0"/>
          <w:sz w:val="24"/>
          <w:szCs w:val="24"/>
        </w:rPr>
        <w:t>:</w:t>
      </w:r>
      <w:bookmarkStart w:id="413" w:name="_Ref306004833"/>
      <w:bookmarkEnd w:id="411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886100">
        <w:fldChar w:fldCharType="begin"/>
      </w:r>
      <w:r w:rsidR="00886100">
        <w:instrText xml:space="preserve"> REF _Ref191386451 \n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3.3.9</w:t>
      </w:r>
      <w:r w:rsidR="00886100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_Ref440876619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3.3.10</w:t>
      </w:r>
      <w:r w:rsidR="00886100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12"/>
      <w:bookmarkEnd w:id="41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</w:t>
      </w:r>
      <w:r w:rsidRPr="00AE1D21">
        <w:rPr>
          <w:bCs w:val="0"/>
          <w:sz w:val="24"/>
          <w:szCs w:val="24"/>
        </w:rPr>
        <w:lastRenderedPageBreak/>
        <w:t>требованиям:</w:t>
      </w:r>
      <w:bookmarkEnd w:id="41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1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1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</w:t>
      </w:r>
      <w:proofErr w:type="gramStart"/>
      <w:r w:rsidRPr="00AE1D21">
        <w:rPr>
          <w:bCs w:val="0"/>
          <w:color w:val="000000"/>
          <w:sz w:val="24"/>
          <w:szCs w:val="24"/>
        </w:rPr>
        <w:t>объеме</w:t>
      </w:r>
      <w:proofErr w:type="gramEnd"/>
      <w:r w:rsidRPr="00AE1D21">
        <w:rPr>
          <w:bCs w:val="0"/>
          <w:color w:val="000000"/>
          <w:sz w:val="24"/>
          <w:szCs w:val="24"/>
        </w:rPr>
        <w:t xml:space="preserve">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15"/>
      <w:bookmarkEnd w:id="41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  <w:proofErr w:type="gramEnd"/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1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1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886100">
        <w:fldChar w:fldCharType="begin"/>
      </w:r>
      <w:r w:rsidR="00886100">
        <w:instrText xml:space="preserve"> REF _Ref440275279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1.1.4</w:t>
      </w:r>
      <w:r w:rsidR="00886100">
        <w:fldChar w:fldCharType="end"/>
      </w:r>
      <w:r w:rsidRPr="009F2BF9">
        <w:rPr>
          <w:sz w:val="24"/>
          <w:szCs w:val="24"/>
        </w:rPr>
        <w:t xml:space="preserve"> и разделе </w:t>
      </w:r>
      <w:r w:rsidR="00886100">
        <w:fldChar w:fldCharType="begin"/>
      </w:r>
      <w:r w:rsidR="00886100">
        <w:instrText xml:space="preserve"> REF _Ref440270568 \r \h  \* MERGEFORMAT </w:instrText>
      </w:r>
      <w:r w:rsidR="00886100">
        <w:fldChar w:fldCharType="separate"/>
      </w:r>
      <w:r w:rsidR="00E969AA">
        <w:t>4</w:t>
      </w:r>
      <w:r w:rsidR="00886100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</w:t>
      </w:r>
      <w:proofErr w:type="gramStart"/>
      <w:r w:rsidRPr="00AE1D21">
        <w:rPr>
          <w:sz w:val="24"/>
          <w:szCs w:val="24"/>
        </w:rPr>
        <w:t>составе</w:t>
      </w:r>
      <w:proofErr w:type="gramEnd"/>
      <w:r w:rsidRPr="00AE1D21">
        <w:rPr>
          <w:sz w:val="24"/>
          <w:szCs w:val="24"/>
        </w:rPr>
        <w:t xml:space="preserve"> Заявки в обязательном порядке предоставляются документы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18" w:name="_Ref306005578"/>
      <w:bookmarkStart w:id="41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</w:t>
      </w:r>
      <w:proofErr w:type="gramStart"/>
      <w:r w:rsidRPr="00AE1D21">
        <w:rPr>
          <w:sz w:val="24"/>
          <w:szCs w:val="24"/>
        </w:rPr>
        <w:t>каждом</w:t>
      </w:r>
      <w:proofErr w:type="gramEnd"/>
      <w:r w:rsidRPr="00AE1D21">
        <w:rPr>
          <w:sz w:val="24"/>
          <w:szCs w:val="24"/>
        </w:rPr>
        <w:t xml:space="preserve"> из пунктов не установлено иное, Участник закупочной процедуры должен включить в </w:t>
      </w:r>
      <w:r w:rsidRPr="00AE1D21">
        <w:rPr>
          <w:sz w:val="24"/>
          <w:szCs w:val="24"/>
        </w:rPr>
        <w:lastRenderedPageBreak/>
        <w:t xml:space="preserve">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886100">
        <w:fldChar w:fldCharType="begin"/>
      </w:r>
      <w:r w:rsidR="00886100">
        <w:instrText xml:space="preserve"> REF _Ref440291364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3.3.8.1</w:t>
      </w:r>
      <w:r w:rsidR="00886100">
        <w:fldChar w:fldCharType="end"/>
      </w:r>
      <w:r w:rsidRPr="00AE1D21">
        <w:rPr>
          <w:sz w:val="24"/>
          <w:szCs w:val="24"/>
        </w:rPr>
        <w:t>-</w:t>
      </w:r>
      <w:r w:rsidR="00886100">
        <w:fldChar w:fldCharType="begin"/>
      </w:r>
      <w:r w:rsidR="00886100">
        <w:instrText xml:space="preserve"> REF _Ref303669127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3.3.8.2</w:t>
      </w:r>
      <w:r w:rsidR="00886100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18"/>
      <w:bookmarkEnd w:id="41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proofErr w:type="gramStart"/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20"/>
      <w:proofErr w:type="gramEnd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_Ref440271993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5.11</w:t>
      </w:r>
      <w:r w:rsidR="00886100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_Ref440271964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5.1.3</w:t>
      </w:r>
      <w:r w:rsidR="00886100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2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_Ref440272035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5.12</w:t>
      </w:r>
      <w:r w:rsidR="00886100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_Ref440272051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5.13</w:t>
      </w:r>
      <w:r w:rsidR="00886100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</w:t>
      </w:r>
      <w:r w:rsidR="00F82225" w:rsidRPr="00AE1D21">
        <w:rPr>
          <w:sz w:val="24"/>
          <w:szCs w:val="24"/>
        </w:rPr>
        <w:lastRenderedPageBreak/>
        <w:t xml:space="preserve">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</w:t>
      </w:r>
      <w:proofErr w:type="gramStart"/>
      <w:r w:rsidRPr="00F82225">
        <w:rPr>
          <w:sz w:val="24"/>
          <w:szCs w:val="24"/>
        </w:rPr>
        <w:t>случаях</w:t>
      </w:r>
      <w:proofErr w:type="gramEnd"/>
      <w:r w:rsidRPr="00F82225">
        <w:rPr>
          <w:sz w:val="24"/>
          <w:szCs w:val="24"/>
        </w:rPr>
        <w:t xml:space="preserve">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_Ref440272119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5.7.1</w:t>
      </w:r>
      <w:r w:rsidR="00886100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</w:t>
      </w:r>
      <w:r w:rsidR="0038211D" w:rsidRPr="00AE1D21">
        <w:rPr>
          <w:bCs w:val="0"/>
          <w:sz w:val="24"/>
          <w:szCs w:val="24"/>
        </w:rPr>
        <w:lastRenderedPageBreak/>
        <w:t xml:space="preserve">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2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6311EE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5.7.2</w:t>
      </w:r>
      <w:r w:rsidR="006311EE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</w:t>
      </w:r>
      <w:proofErr w:type="gramStart"/>
      <w:r w:rsidRPr="00AE1D21">
        <w:rPr>
          <w:sz w:val="24"/>
          <w:szCs w:val="24"/>
        </w:rPr>
        <w:t>случае</w:t>
      </w:r>
      <w:proofErr w:type="gramEnd"/>
      <w:r w:rsidRPr="00AE1D21">
        <w:rPr>
          <w:sz w:val="24"/>
          <w:szCs w:val="24"/>
        </w:rPr>
        <w:t xml:space="preserve">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 xml:space="preserve">В </w:t>
      </w:r>
      <w:proofErr w:type="gramStart"/>
      <w:r w:rsidR="00D15047" w:rsidRPr="00AE1D21">
        <w:rPr>
          <w:sz w:val="24"/>
          <w:szCs w:val="24"/>
        </w:rPr>
        <w:t>случае</w:t>
      </w:r>
      <w:proofErr w:type="gramEnd"/>
      <w:r w:rsidR="00D15047" w:rsidRPr="00AE1D21">
        <w:rPr>
          <w:sz w:val="24"/>
          <w:szCs w:val="24"/>
        </w:rPr>
        <w:t>,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2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886100">
        <w:fldChar w:fldCharType="begin"/>
      </w:r>
      <w:r w:rsidR="00886100">
        <w:instrText xml:space="preserve"> REF _Ref440275279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1.1.4</w:t>
      </w:r>
      <w:r w:rsidR="00886100">
        <w:fldChar w:fldCharType="end"/>
      </w:r>
      <w:r w:rsidRPr="009F2BF9">
        <w:rPr>
          <w:sz w:val="24"/>
          <w:szCs w:val="24"/>
        </w:rPr>
        <w:t xml:space="preserve"> и разделе </w:t>
      </w:r>
      <w:r w:rsidR="00886100">
        <w:fldChar w:fldCharType="begin"/>
      </w:r>
      <w:r w:rsidR="00886100">
        <w:instrText xml:space="preserve"> REF _Ref440270568 \r \h  \* MERGEFORMAT </w:instrText>
      </w:r>
      <w:r w:rsidR="00886100">
        <w:fldChar w:fldCharType="separate"/>
      </w:r>
      <w:r w:rsidR="00E969AA">
        <w:t>4</w:t>
      </w:r>
      <w:r w:rsidR="00886100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6311E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5.8</w:t>
      </w:r>
      <w:r w:rsidR="006311E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_Ref55336389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5.9</w:t>
      </w:r>
      <w:r w:rsidR="00886100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_Ref55336398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5.10</w:t>
      </w:r>
      <w:r w:rsidR="00886100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4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_Ref440272256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5.14</w:t>
      </w:r>
      <w:r w:rsidR="00886100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2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 xml:space="preserve">по форме и в </w:t>
      </w:r>
      <w:r w:rsidR="00A154B7" w:rsidRPr="005347FA">
        <w:rPr>
          <w:bCs w:val="0"/>
          <w:sz w:val="24"/>
          <w:szCs w:val="24"/>
        </w:rPr>
        <w:lastRenderedPageBreak/>
        <w:t>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_Ref440272274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5.16</w:t>
      </w:r>
      <w:r w:rsidR="00886100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</w:t>
      </w:r>
      <w:r w:rsidRPr="007D7C50">
        <w:rPr>
          <w:i/>
          <w:sz w:val="24"/>
          <w:szCs w:val="24"/>
        </w:rPr>
        <w:lastRenderedPageBreak/>
        <w:t xml:space="preserve">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886100">
        <w:fldChar w:fldCharType="begin"/>
      </w:r>
      <w:r w:rsidR="00886100">
        <w:instrText xml:space="preserve"> REF _Ref465675151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3.10.2</w:t>
      </w:r>
      <w:r w:rsidR="00886100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</w:t>
      </w:r>
      <w:proofErr w:type="gramStart"/>
      <w:r w:rsidRPr="00B20653">
        <w:rPr>
          <w:bCs w:val="0"/>
          <w:sz w:val="24"/>
          <w:szCs w:val="24"/>
        </w:rPr>
        <w:t>случае</w:t>
      </w:r>
      <w:proofErr w:type="gramEnd"/>
      <w:r w:rsidRPr="00B20653">
        <w:rPr>
          <w:bCs w:val="0"/>
          <w:sz w:val="24"/>
          <w:szCs w:val="24"/>
        </w:rPr>
        <w:t xml:space="preserve">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proofErr w:type="gramStart"/>
      <w:r w:rsidR="00DC7643">
        <w:rPr>
          <w:sz w:val="24"/>
          <w:szCs w:val="24"/>
        </w:rPr>
        <w:t>оказании</w:t>
      </w:r>
      <w:proofErr w:type="gramEnd"/>
      <w:r w:rsidR="00DC7643">
        <w:rPr>
          <w:sz w:val="24"/>
          <w:szCs w:val="24"/>
        </w:rPr>
        <w:t xml:space="preserve">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</w:rPr>
        <w:t xml:space="preserve">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5" w:name="_Ref191386451"/>
      <w:bookmarkStart w:id="426" w:name="_Ref440271628"/>
      <w:bookmarkStart w:id="427" w:name="_Toc440361334"/>
      <w:bookmarkStart w:id="428" w:name="_Toc440376089"/>
      <w:bookmarkStart w:id="429" w:name="_Toc440376216"/>
      <w:bookmarkStart w:id="430" w:name="_Toc440382481"/>
      <w:bookmarkStart w:id="431" w:name="_Toc440447151"/>
      <w:bookmarkStart w:id="432" w:name="_Toc440632311"/>
      <w:bookmarkStart w:id="433" w:name="_Toc440875084"/>
      <w:bookmarkStart w:id="434" w:name="_Toc441131071"/>
      <w:bookmarkStart w:id="435" w:name="_Ref465773032"/>
      <w:bookmarkStart w:id="436" w:name="_Toc465774592"/>
      <w:bookmarkStart w:id="437" w:name="_Toc465848821"/>
      <w:bookmarkStart w:id="438" w:name="_Toc468875323"/>
      <w:bookmarkStart w:id="439" w:name="_Toc469488375"/>
      <w:r w:rsidRPr="00E71A48">
        <w:rPr>
          <w:szCs w:val="24"/>
        </w:rPr>
        <w:t xml:space="preserve">Привлечение </w:t>
      </w:r>
      <w:bookmarkEnd w:id="425"/>
      <w:bookmarkEnd w:id="426"/>
      <w:bookmarkEnd w:id="427"/>
      <w:bookmarkEnd w:id="428"/>
      <w:bookmarkEnd w:id="429"/>
      <w:r w:rsidR="00362EA4">
        <w:rPr>
          <w:szCs w:val="24"/>
        </w:rPr>
        <w:t>соисполнителей</w:t>
      </w:r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40" w:name="_Ref191386461"/>
      <w:bookmarkStart w:id="441" w:name="_Toc440361335"/>
      <w:bookmarkStart w:id="442" w:name="_Toc440376090"/>
      <w:bookmarkStart w:id="44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lastRenderedPageBreak/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886100">
        <w:fldChar w:fldCharType="begin"/>
      </w:r>
      <w:r w:rsidR="00886100">
        <w:instrText xml:space="preserve"> REF _Ref191386407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3.3.8</w:t>
      </w:r>
      <w:r w:rsidR="00886100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4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6311E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3.3.8.1</w:t>
      </w:r>
      <w:r w:rsidR="006311E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886100">
        <w:fldChar w:fldCharType="begin"/>
      </w:r>
      <w:r w:rsidR="00886100">
        <w:instrText xml:space="preserve"> REF _Ref303669127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3.3.8.2</w:t>
      </w:r>
      <w:r w:rsidR="00886100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886100">
        <w:fldChar w:fldCharType="begin"/>
      </w:r>
      <w:r w:rsidR="00886100">
        <w:instrText xml:space="preserve"> REF _Ref442190626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у)</w:t>
      </w:r>
      <w:r w:rsidR="00886100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886100">
        <w:fldChar w:fldCharType="begin"/>
      </w:r>
      <w:r w:rsidR="00886100">
        <w:instrText xml:space="preserve"> REF _Ref303587815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3.3.8.3</w:t>
      </w:r>
      <w:r w:rsidR="00886100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886100">
        <w:fldChar w:fldCharType="begin"/>
      </w:r>
      <w:r w:rsidR="00886100">
        <w:instrText xml:space="preserve"> REF _Ref440272510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5.17</w:t>
      </w:r>
      <w:r w:rsidR="00886100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</w:t>
      </w:r>
      <w:proofErr w:type="gramStart"/>
      <w:r w:rsidRPr="00362EA4">
        <w:rPr>
          <w:bCs w:val="0"/>
          <w:sz w:val="24"/>
          <w:szCs w:val="24"/>
        </w:rPr>
        <w:t>запросе</w:t>
      </w:r>
      <w:proofErr w:type="gramEnd"/>
      <w:r w:rsidRPr="00362EA4">
        <w:rPr>
          <w:bCs w:val="0"/>
          <w:sz w:val="24"/>
          <w:szCs w:val="24"/>
        </w:rPr>
        <w:t xml:space="preserve">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</w:t>
      </w:r>
      <w:proofErr w:type="gramStart"/>
      <w:r w:rsidRPr="00E71A48">
        <w:rPr>
          <w:bCs w:val="0"/>
          <w:color w:val="000000"/>
          <w:sz w:val="24"/>
          <w:szCs w:val="24"/>
        </w:rPr>
        <w:t>Запросе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</w:t>
      </w:r>
      <w:r w:rsidRPr="00E71A48">
        <w:rPr>
          <w:sz w:val="24"/>
          <w:szCs w:val="24"/>
        </w:rPr>
        <w:lastRenderedPageBreak/>
        <w:t>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5" w:name="_Toc440382482"/>
      <w:bookmarkStart w:id="446" w:name="_Toc440447152"/>
      <w:bookmarkStart w:id="447" w:name="_Toc440632312"/>
      <w:bookmarkStart w:id="448" w:name="_Toc440875085"/>
      <w:bookmarkStart w:id="449" w:name="_Ref440876619"/>
      <w:bookmarkStart w:id="450" w:name="_Ref440876660"/>
      <w:bookmarkStart w:id="451" w:name="_Toc441131072"/>
      <w:bookmarkStart w:id="452" w:name="_Ref465772690"/>
      <w:bookmarkStart w:id="453" w:name="_Toc465774593"/>
      <w:bookmarkStart w:id="454" w:name="_Toc465848822"/>
      <w:bookmarkStart w:id="455" w:name="_Toc468875324"/>
      <w:bookmarkStart w:id="456" w:name="_Toc469488376"/>
      <w:r w:rsidRPr="00E71A48">
        <w:rPr>
          <w:szCs w:val="24"/>
        </w:rPr>
        <w:t xml:space="preserve">Участие в </w:t>
      </w:r>
      <w:proofErr w:type="gramStart"/>
      <w:r w:rsidRPr="00E71A48">
        <w:rPr>
          <w:szCs w:val="24"/>
        </w:rPr>
        <w:t>запросе</w:t>
      </w:r>
      <w:proofErr w:type="gramEnd"/>
      <w:r w:rsidRPr="00E71A48">
        <w:rPr>
          <w:szCs w:val="24"/>
        </w:rPr>
        <w:t xml:space="preserve">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40"/>
      <w:bookmarkEnd w:id="441"/>
      <w:bookmarkEnd w:id="442"/>
      <w:bookmarkEnd w:id="443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_Ref191386482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3.3.8.1</w:t>
      </w:r>
      <w:r w:rsidR="00886100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886100">
        <w:fldChar w:fldCharType="begin"/>
      </w:r>
      <w:r w:rsidR="00886100">
        <w:instrText xml:space="preserve"> REF _Ref191386407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3.3.8</w:t>
      </w:r>
      <w:r w:rsidR="00886100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6311EE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3.3.8.2</w:t>
      </w:r>
      <w:r w:rsidR="006311E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57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5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58" w:name="_Ref307563248"/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5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59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59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886100">
        <w:fldChar w:fldCharType="begin"/>
      </w:r>
      <w:r w:rsidR="00886100">
        <w:instrText xml:space="preserve"> REF _Ref307563248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  <w:lang w:val="en-US"/>
        </w:rPr>
        <w:t>a</w:t>
      </w:r>
      <w:r w:rsidR="00E969AA" w:rsidRPr="00886100">
        <w:rPr>
          <w:bCs w:val="0"/>
          <w:sz w:val="24"/>
          <w:szCs w:val="24"/>
        </w:rPr>
        <w:t>)</w:t>
      </w:r>
      <w:r w:rsidR="00886100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886100">
        <w:fldChar w:fldCharType="begin"/>
      </w:r>
      <w:r w:rsidR="00886100">
        <w:instrText xml:space="preserve"> REF _Ref307563262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  <w:lang w:val="en-US"/>
        </w:rPr>
        <w:t>g</w:t>
      </w:r>
      <w:r w:rsidR="00E969AA" w:rsidRPr="00886100">
        <w:rPr>
          <w:bCs w:val="0"/>
          <w:sz w:val="24"/>
          <w:szCs w:val="24"/>
        </w:rPr>
        <w:t>)</w:t>
      </w:r>
      <w:r w:rsidR="00886100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886100">
        <w:fldChar w:fldCharType="begin"/>
      </w:r>
      <w:r w:rsidR="00886100">
        <w:instrText xml:space="preserve"> REF _Ref306032591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3.3.10.4</w:t>
      </w:r>
      <w:r w:rsidR="00886100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может участвовать только в одном объединении и не имеет права </w:t>
      </w:r>
      <w:r w:rsidRPr="00AE1D21">
        <w:rPr>
          <w:sz w:val="24"/>
          <w:szCs w:val="24"/>
        </w:rPr>
        <w:lastRenderedPageBreak/>
        <w:t>принимать участие в данном Запросе предложений самостоятельно.</w:t>
      </w:r>
      <w:proofErr w:type="gramEnd"/>
      <w:r w:rsidRPr="00AE1D21">
        <w:rPr>
          <w:sz w:val="24"/>
          <w:szCs w:val="24"/>
        </w:rPr>
        <w:t xml:space="preserve"> В </w:t>
      </w:r>
      <w:proofErr w:type="gramStart"/>
      <w:r w:rsidRPr="00AE1D21">
        <w:rPr>
          <w:sz w:val="24"/>
          <w:szCs w:val="24"/>
        </w:rPr>
        <w:t>случае</w:t>
      </w:r>
      <w:proofErr w:type="gramEnd"/>
      <w:r w:rsidRPr="00AE1D21">
        <w:rPr>
          <w:sz w:val="24"/>
          <w:szCs w:val="24"/>
        </w:rPr>
        <w:t xml:space="preserve">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60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60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_Ref303669127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3.3.8.2</w:t>
      </w:r>
      <w:r w:rsidR="00886100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886100">
        <w:fldChar w:fldCharType="begin"/>
      </w:r>
      <w:r w:rsidR="00886100">
        <w:instrText xml:space="preserve"> REF _Ref442190626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у)</w:t>
      </w:r>
      <w:r w:rsidR="00886100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886100">
        <w:fldChar w:fldCharType="begin"/>
      </w:r>
      <w:r w:rsidR="00886100">
        <w:instrText xml:space="preserve"> REF _Ref303587815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3.3.8.3</w:t>
      </w:r>
      <w:r w:rsidR="00886100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5.18</w:t>
      </w:r>
      <w:r w:rsidR="006311E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3.3.8.1</w:t>
      </w:r>
      <w:r w:rsidR="006311E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1" w:name="_Ref306114966"/>
      <w:bookmarkStart w:id="462" w:name="_Toc440361336"/>
      <w:bookmarkStart w:id="463" w:name="_Toc440376091"/>
      <w:bookmarkStart w:id="464" w:name="_Toc440376218"/>
      <w:bookmarkStart w:id="465" w:name="_Toc440382483"/>
      <w:bookmarkStart w:id="466" w:name="_Toc440447153"/>
      <w:bookmarkStart w:id="467" w:name="_Toc440632313"/>
      <w:bookmarkStart w:id="468" w:name="_Toc440875086"/>
      <w:bookmarkStart w:id="469" w:name="_Toc441131073"/>
      <w:bookmarkStart w:id="470" w:name="_Toc465774594"/>
      <w:bookmarkStart w:id="471" w:name="_Toc465848823"/>
      <w:bookmarkStart w:id="472" w:name="_Toc468875325"/>
      <w:bookmarkStart w:id="473" w:name="_Toc469488377"/>
      <w:r w:rsidRPr="00E71A48">
        <w:rPr>
          <w:szCs w:val="24"/>
        </w:rPr>
        <w:t>Разъяснение Документации по запросу предложений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</w:t>
      </w:r>
      <w:proofErr w:type="gramStart"/>
      <w:r w:rsidRPr="00E71A48">
        <w:rPr>
          <w:bCs w:val="0"/>
          <w:iCs/>
          <w:sz w:val="24"/>
          <w:szCs w:val="24"/>
        </w:rPr>
        <w:t>процессе</w:t>
      </w:r>
      <w:proofErr w:type="gramEnd"/>
      <w:r w:rsidRPr="00E71A48">
        <w:rPr>
          <w:bCs w:val="0"/>
          <w:iCs/>
          <w:sz w:val="24"/>
          <w:szCs w:val="24"/>
        </w:rPr>
        <w:t xml:space="preserve">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</w:t>
      </w:r>
      <w:proofErr w:type="gramStart"/>
      <w:r w:rsidRPr="00E71A48">
        <w:rPr>
          <w:bCs w:val="0"/>
          <w:iCs/>
          <w:sz w:val="24"/>
          <w:szCs w:val="24"/>
        </w:rPr>
        <w:t>тексте</w:t>
      </w:r>
      <w:proofErr w:type="gramEnd"/>
      <w:r w:rsidRPr="00E71A48">
        <w:rPr>
          <w:bCs w:val="0"/>
          <w:iCs/>
          <w:sz w:val="24"/>
          <w:szCs w:val="24"/>
        </w:rPr>
        <w:t xml:space="preserve"> ответа не будет указано иное. В </w:t>
      </w:r>
      <w:proofErr w:type="gramStart"/>
      <w:r w:rsidRPr="00212D09">
        <w:rPr>
          <w:bCs w:val="0"/>
          <w:iCs/>
          <w:sz w:val="24"/>
          <w:szCs w:val="24"/>
        </w:rPr>
        <w:t>случае</w:t>
      </w:r>
      <w:proofErr w:type="gramEnd"/>
      <w:r w:rsidRPr="00212D09">
        <w:rPr>
          <w:bCs w:val="0"/>
          <w:iCs/>
          <w:sz w:val="24"/>
          <w:szCs w:val="24"/>
        </w:rPr>
        <w:t xml:space="preserve">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 xml:space="preserve">окументацию по запросу </w:t>
      </w:r>
      <w:r w:rsidR="00212D09" w:rsidRPr="00212D09">
        <w:rPr>
          <w:bCs w:val="0"/>
          <w:sz w:val="24"/>
          <w:szCs w:val="24"/>
        </w:rPr>
        <w:lastRenderedPageBreak/>
        <w:t>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6311E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6311EE">
        <w:rPr>
          <w:bCs w:val="0"/>
          <w:iCs/>
          <w:sz w:val="24"/>
          <w:szCs w:val="24"/>
        </w:rPr>
      </w:r>
      <w:r w:rsidR="006311EE">
        <w:rPr>
          <w:bCs w:val="0"/>
          <w:iCs/>
          <w:sz w:val="24"/>
          <w:szCs w:val="24"/>
        </w:rPr>
        <w:fldChar w:fldCharType="separate"/>
      </w:r>
      <w:r w:rsidR="00E969AA">
        <w:rPr>
          <w:bCs w:val="0"/>
          <w:iCs/>
          <w:sz w:val="24"/>
          <w:szCs w:val="24"/>
        </w:rPr>
        <w:t>3.3.12</w:t>
      </w:r>
      <w:r w:rsidR="006311E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886100">
        <w:fldChar w:fldCharType="begin"/>
      </w:r>
      <w:r w:rsidR="00886100">
        <w:instrText xml:space="preserve"> REF _Ref440289401 \r \h  \* MERGEFORMAT </w:instrText>
      </w:r>
      <w:r w:rsidR="00886100">
        <w:fldChar w:fldCharType="separate"/>
      </w:r>
      <w:r w:rsidR="00E969AA" w:rsidRPr="00E969AA">
        <w:rPr>
          <w:bCs w:val="0"/>
          <w:iCs/>
          <w:sz w:val="24"/>
          <w:szCs w:val="24"/>
        </w:rPr>
        <w:t>3.3.13</w:t>
      </w:r>
      <w:r w:rsidR="00886100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4" w:name="_Toc440361337"/>
      <w:bookmarkStart w:id="475" w:name="_Toc440376092"/>
      <w:bookmarkStart w:id="476" w:name="_Toc440376219"/>
      <w:bookmarkStart w:id="477" w:name="_Toc440382484"/>
      <w:bookmarkStart w:id="478" w:name="_Toc440447154"/>
      <w:bookmarkStart w:id="479" w:name="_Toc440632314"/>
      <w:bookmarkStart w:id="480" w:name="_Toc440875087"/>
      <w:bookmarkStart w:id="481" w:name="_Ref440969948"/>
      <w:bookmarkStart w:id="482" w:name="_Ref441057071"/>
      <w:bookmarkStart w:id="483" w:name="_Toc441131074"/>
      <w:bookmarkStart w:id="484" w:name="_Toc465774595"/>
      <w:bookmarkStart w:id="485" w:name="_Toc465848824"/>
      <w:bookmarkStart w:id="486" w:name="_Toc468875326"/>
      <w:bookmarkStart w:id="487" w:name="_Toc469488378"/>
      <w:r w:rsidRPr="00E71A48">
        <w:rPr>
          <w:szCs w:val="24"/>
        </w:rPr>
        <w:t>Внесение изменений в Документацию по запросу предложений.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 запроса предложений, оформившие свое участие в </w:t>
      </w:r>
      <w:proofErr w:type="gramStart"/>
      <w:r w:rsidRPr="00E71A48">
        <w:rPr>
          <w:bCs w:val="0"/>
          <w:sz w:val="24"/>
          <w:szCs w:val="24"/>
        </w:rPr>
        <w:t>запросе</w:t>
      </w:r>
      <w:proofErr w:type="gramEnd"/>
      <w:r w:rsidRPr="00E71A48">
        <w:rPr>
          <w:bCs w:val="0"/>
          <w:sz w:val="24"/>
          <w:szCs w:val="24"/>
        </w:rPr>
        <w:t xml:space="preserve">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8" w:name="_Ref440289401"/>
      <w:bookmarkStart w:id="489" w:name="_Toc440361338"/>
      <w:bookmarkStart w:id="490" w:name="_Toc440376093"/>
      <w:bookmarkStart w:id="491" w:name="_Toc440376220"/>
      <w:bookmarkStart w:id="492" w:name="_Toc440382485"/>
      <w:bookmarkStart w:id="493" w:name="_Toc440447155"/>
      <w:bookmarkStart w:id="494" w:name="_Toc440632315"/>
      <w:bookmarkStart w:id="495" w:name="_Toc440875088"/>
      <w:bookmarkStart w:id="496" w:name="_Toc441131075"/>
      <w:bookmarkStart w:id="497" w:name="_Toc465774596"/>
      <w:bookmarkStart w:id="498" w:name="_Toc465848825"/>
      <w:bookmarkStart w:id="499" w:name="_Toc468875327"/>
      <w:bookmarkStart w:id="500" w:name="_Toc469488379"/>
      <w:r w:rsidRPr="00E71A48">
        <w:rPr>
          <w:szCs w:val="24"/>
        </w:rPr>
        <w:t>Продление срока окончания приема Заявок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</w:t>
      </w:r>
      <w:proofErr w:type="gramStart"/>
      <w:r w:rsidRPr="00E71A48">
        <w:rPr>
          <w:bCs w:val="0"/>
          <w:sz w:val="24"/>
          <w:szCs w:val="24"/>
        </w:rPr>
        <w:t>запросе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01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02" w:name="_Toc299701566"/>
      <w:bookmarkStart w:id="503" w:name="_Ref306176386"/>
      <w:bookmarkStart w:id="504" w:name="_Ref440285128"/>
      <w:bookmarkStart w:id="505" w:name="_Toc440361339"/>
      <w:bookmarkStart w:id="506" w:name="_Toc440376094"/>
      <w:bookmarkStart w:id="507" w:name="_Toc440376221"/>
      <w:bookmarkStart w:id="508" w:name="_Toc440382486"/>
      <w:bookmarkStart w:id="509" w:name="_Toc440447156"/>
      <w:bookmarkStart w:id="510" w:name="_Toc440632316"/>
      <w:bookmarkStart w:id="511" w:name="_Toc440875089"/>
      <w:bookmarkStart w:id="512" w:name="_Toc441131076"/>
      <w:bookmarkStart w:id="513" w:name="_Toc465774597"/>
      <w:bookmarkStart w:id="514" w:name="_Toc465848826"/>
      <w:bookmarkStart w:id="515" w:name="_Toc468875328"/>
      <w:bookmarkStart w:id="516" w:name="_Toc469488380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</w:t>
      </w:r>
      <w:proofErr w:type="gramStart"/>
      <w:r w:rsidR="00932C0A" w:rsidRPr="00E71A48">
        <w:rPr>
          <w:bCs w:val="0"/>
          <w:sz w:val="24"/>
          <w:szCs w:val="24"/>
        </w:rPr>
        <w:t>составе</w:t>
      </w:r>
      <w:proofErr w:type="gramEnd"/>
      <w:r w:rsidR="00932C0A" w:rsidRPr="00E71A48">
        <w:rPr>
          <w:bCs w:val="0"/>
          <w:sz w:val="24"/>
          <w:szCs w:val="24"/>
        </w:rPr>
        <w:t xml:space="preserve">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886100">
        <w:fldChar w:fldCharType="begin"/>
      </w:r>
      <w:r w:rsidR="00886100">
        <w:instrText xml:space="preserve"> REF _Ref467168844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3.3.14.3</w:t>
      </w:r>
      <w:r w:rsidR="00886100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886100">
        <w:fldChar w:fldCharType="begin"/>
      </w:r>
      <w:r w:rsidR="00886100">
        <w:instrText xml:space="preserve"> REF _Ref442263553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3.3.14.4</w:t>
      </w:r>
      <w:r w:rsidR="00886100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proofErr w:type="gramStart"/>
      <w:r w:rsidR="00F64A8B" w:rsidRPr="001E3137">
        <w:rPr>
          <w:sz w:val="24"/>
          <w:szCs w:val="24"/>
        </w:rPr>
        <w:t>Запросе</w:t>
      </w:r>
      <w:proofErr w:type="gramEnd"/>
      <w:r w:rsidR="00F64A8B" w:rsidRPr="001E3137">
        <w:rPr>
          <w:sz w:val="24"/>
          <w:szCs w:val="24"/>
        </w:rPr>
        <w:t xml:space="preserve">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17" w:name="_Ref467168844"/>
      <w:bookmarkStart w:id="518" w:name="_Ref306390343"/>
      <w:r w:rsidRPr="001E3137">
        <w:rPr>
          <w:sz w:val="24"/>
          <w:szCs w:val="24"/>
        </w:rPr>
        <w:t xml:space="preserve">В </w:t>
      </w:r>
      <w:proofErr w:type="gramStart"/>
      <w:r w:rsidRPr="001E3137">
        <w:rPr>
          <w:sz w:val="24"/>
          <w:szCs w:val="24"/>
        </w:rPr>
        <w:t>случае</w:t>
      </w:r>
      <w:proofErr w:type="gramEnd"/>
      <w:r w:rsidRPr="001E3137">
        <w:rPr>
          <w:sz w:val="24"/>
          <w:szCs w:val="24"/>
        </w:rPr>
        <w:t xml:space="preserve">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1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1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886100">
        <w:fldChar w:fldCharType="begin"/>
      </w:r>
      <w:r w:rsidR="00886100">
        <w:instrText xml:space="preserve"> REF _Ref440272678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  <w:lang w:eastAsia="ru-RU"/>
        </w:rPr>
        <w:t>5.14</w:t>
      </w:r>
      <w:r w:rsidR="00886100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19" w:name="_Ref307586570"/>
      <w:r w:rsidRPr="00AE1D21">
        <w:rPr>
          <w:bCs w:val="0"/>
          <w:sz w:val="24"/>
          <w:szCs w:val="24"/>
        </w:rPr>
        <w:t xml:space="preserve">В </w:t>
      </w:r>
      <w:proofErr w:type="gramStart"/>
      <w:r w:rsidRPr="00AE1D21">
        <w:rPr>
          <w:bCs w:val="0"/>
          <w:sz w:val="24"/>
          <w:szCs w:val="24"/>
        </w:rPr>
        <w:t>соглашении</w:t>
      </w:r>
      <w:proofErr w:type="gramEnd"/>
      <w:r w:rsidRPr="00AE1D21">
        <w:rPr>
          <w:bCs w:val="0"/>
          <w:sz w:val="24"/>
          <w:szCs w:val="24"/>
        </w:rPr>
        <w:t xml:space="preserve"> о неустойке должно быть указано</w:t>
      </w:r>
      <w:bookmarkStart w:id="52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19"/>
      <w:bookmarkEnd w:id="520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886100">
        <w:fldChar w:fldCharType="begin"/>
      </w:r>
      <w:r w:rsidR="00886100">
        <w:instrText xml:space="preserve"> REF _Ref306008743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3.3.4</w:t>
      </w:r>
      <w:r w:rsidR="00886100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3.4.1.3</w:t>
      </w:r>
      <w:r w:rsidR="00886100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lastRenderedPageBreak/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6311EE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3.10</w:t>
      </w:r>
      <w:r w:rsidR="006311E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6311EE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3.12</w:t>
      </w:r>
      <w:r w:rsidR="006311EE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21" w:name="_Ref307563802"/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случаях</w:t>
      </w:r>
      <w:proofErr w:type="gramEnd"/>
      <w:r w:rsidRPr="00E71A48">
        <w:rPr>
          <w:bCs w:val="0"/>
          <w:sz w:val="24"/>
          <w:szCs w:val="24"/>
        </w:rPr>
        <w:t xml:space="preserve">, указанных в п. </w:t>
      </w:r>
      <w:r w:rsidR="00886100">
        <w:fldChar w:fldCharType="begin"/>
      </w:r>
      <w:r w:rsidR="00886100">
        <w:instrText xml:space="preserve"> REF _Ref305753174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-3.3.14.3</w:t>
      </w:r>
      <w:r w:rsidR="00E969AA">
        <w:t>.2</w:t>
      </w:r>
      <w:r w:rsidR="00886100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21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2" w:name="_Ref299109207"/>
      <w:bookmarkStart w:id="523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22"/>
      <w:bookmarkEnd w:id="523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886100">
        <w:fldChar w:fldCharType="begin"/>
      </w:r>
      <w:r w:rsidR="00886100">
        <w:instrText xml:space="preserve"> REF _Ref440272256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  <w:lang w:eastAsia="ru-RU"/>
        </w:rPr>
        <w:t>5.14</w:t>
      </w:r>
      <w:r w:rsidR="00886100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6311E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6311EE">
        <w:fldChar w:fldCharType="separate"/>
      </w:r>
      <w:r w:rsidR="00E969AA">
        <w:rPr>
          <w:bCs w:val="0"/>
          <w:sz w:val="24"/>
          <w:szCs w:val="24"/>
          <w:lang w:eastAsia="ru-RU"/>
        </w:rPr>
        <w:t>5.15</w:t>
      </w:r>
      <w:r w:rsidR="006311E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3.4.1.3</w:t>
      </w:r>
      <w:r w:rsidR="00886100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BA738A" w:rsidRPr="00E2197F">
        <w:rPr>
          <w:b/>
          <w:bCs w:val="0"/>
          <w:sz w:val="24"/>
          <w:szCs w:val="24"/>
        </w:rPr>
        <w:t xml:space="preserve">РФ, 214019, г. Смоленск, ул. </w:t>
      </w:r>
      <w:proofErr w:type="spellStart"/>
      <w:r w:rsidR="00BA738A" w:rsidRPr="00E2197F">
        <w:rPr>
          <w:b/>
          <w:bCs w:val="0"/>
          <w:sz w:val="24"/>
          <w:szCs w:val="24"/>
        </w:rPr>
        <w:t>Тенишевой</w:t>
      </w:r>
      <w:proofErr w:type="spellEnd"/>
      <w:r w:rsidR="00BA738A" w:rsidRPr="00E2197F">
        <w:rPr>
          <w:b/>
          <w:bCs w:val="0"/>
          <w:sz w:val="24"/>
          <w:szCs w:val="24"/>
        </w:rPr>
        <w:t xml:space="preserve">, д. 33, </w:t>
      </w:r>
      <w:proofErr w:type="spellStart"/>
      <w:r w:rsidR="00BA738A" w:rsidRPr="00E2197F">
        <w:rPr>
          <w:b/>
          <w:bCs w:val="0"/>
          <w:sz w:val="24"/>
          <w:szCs w:val="24"/>
        </w:rPr>
        <w:t>каб</w:t>
      </w:r>
      <w:proofErr w:type="spellEnd"/>
      <w:r w:rsidR="00BA738A" w:rsidRPr="00E2197F">
        <w:rPr>
          <w:b/>
          <w:bCs w:val="0"/>
          <w:sz w:val="24"/>
          <w:szCs w:val="24"/>
        </w:rPr>
        <w:t>. 111</w:t>
      </w:r>
      <w:r w:rsidR="00BA738A" w:rsidRPr="00E2197F">
        <w:rPr>
          <w:bCs w:val="0"/>
          <w:sz w:val="24"/>
          <w:szCs w:val="24"/>
        </w:rPr>
        <w:t>, исполнительный сотрудник – Лебедев Александр Александрович, контактный телефон (4812) 42-95-08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</w:t>
      </w:r>
      <w:proofErr w:type="gramStart"/>
      <w:r w:rsidRPr="002F273A">
        <w:rPr>
          <w:sz w:val="24"/>
          <w:szCs w:val="24"/>
        </w:rPr>
        <w:t>соответствии</w:t>
      </w:r>
      <w:proofErr w:type="gramEnd"/>
      <w:r w:rsidRPr="002F273A">
        <w:rPr>
          <w:sz w:val="24"/>
          <w:szCs w:val="24"/>
        </w:rPr>
        <w:t xml:space="preserve"> с пунктом </w:t>
      </w:r>
      <w:r w:rsidR="00886100">
        <w:fldChar w:fldCharType="begin"/>
      </w:r>
      <w:r w:rsidR="00886100">
        <w:instrText xml:space="preserve"> REF _Ref191386085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1.1.1</w:t>
      </w:r>
      <w:r w:rsidR="00886100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</w:t>
      </w:r>
      <w:proofErr w:type="gramStart"/>
      <w:r w:rsidRPr="002F273A">
        <w:rPr>
          <w:sz w:val="24"/>
          <w:szCs w:val="24"/>
        </w:rPr>
        <w:t>соответствии</w:t>
      </w:r>
      <w:proofErr w:type="gramEnd"/>
      <w:r w:rsidRPr="002F273A">
        <w:rPr>
          <w:sz w:val="24"/>
          <w:szCs w:val="24"/>
        </w:rPr>
        <w:t xml:space="preserve"> с пунктом </w:t>
      </w:r>
      <w:r w:rsidR="00886100">
        <w:fldChar w:fldCharType="begin"/>
      </w:r>
      <w:r w:rsidR="00886100">
        <w:instrText xml:space="preserve"> REF _Ref303323780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1.1.4</w:t>
      </w:r>
      <w:r w:rsidR="00886100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886100">
        <w:fldChar w:fldCharType="begin"/>
      </w:r>
      <w:r w:rsidR="00886100">
        <w:instrText xml:space="preserve"> REF _Ref467508029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3.3.14.5</w:t>
      </w:r>
      <w:r w:rsidR="00886100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24" w:name="_Ref442263553"/>
      <w:bookmarkStart w:id="525" w:name="_Ref442190489"/>
      <w:r w:rsidRPr="001E3137">
        <w:rPr>
          <w:sz w:val="24"/>
          <w:szCs w:val="24"/>
        </w:rPr>
        <w:t xml:space="preserve">В </w:t>
      </w:r>
      <w:proofErr w:type="gramStart"/>
      <w:r w:rsidRPr="001E3137">
        <w:rPr>
          <w:sz w:val="24"/>
          <w:szCs w:val="24"/>
        </w:rPr>
        <w:t>случае</w:t>
      </w:r>
      <w:proofErr w:type="gramEnd"/>
      <w:r w:rsidRPr="001E3137">
        <w:rPr>
          <w:sz w:val="24"/>
          <w:szCs w:val="24"/>
        </w:rPr>
        <w:t>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24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szCs w:val="24"/>
        </w:rPr>
        <w:t>3.4.1.3</w:t>
      </w:r>
      <w:r w:rsidR="00886100">
        <w:fldChar w:fldCharType="end"/>
      </w:r>
      <w:r w:rsidRPr="001E3137">
        <w:rPr>
          <w:szCs w:val="24"/>
        </w:rPr>
        <w:t xml:space="preserve">). В </w:t>
      </w:r>
      <w:proofErr w:type="gramStart"/>
      <w:r w:rsidRPr="001E3137">
        <w:rPr>
          <w:szCs w:val="24"/>
        </w:rPr>
        <w:t>случае</w:t>
      </w:r>
      <w:proofErr w:type="gramEnd"/>
      <w:r w:rsidRPr="001E3137">
        <w:rPr>
          <w:szCs w:val="24"/>
        </w:rPr>
        <w:t xml:space="preserve">, если на момент истечения срока окончания приема Заявок (п.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szCs w:val="24"/>
        </w:rPr>
        <w:t>3.4.1.3</w:t>
      </w:r>
      <w:r w:rsidR="00886100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платежным поручением (квитанцией в случае наличной формы оплаты) с отметкой банка об оплате.</w:t>
      </w:r>
      <w:proofErr w:type="gramEnd"/>
      <w:r w:rsidRPr="001E3137">
        <w:rPr>
          <w:szCs w:val="24"/>
        </w:rPr>
        <w:t xml:space="preserve"> </w:t>
      </w:r>
      <w:proofErr w:type="gramStart"/>
      <w:r w:rsidRPr="001E3137">
        <w:rPr>
          <w:szCs w:val="24"/>
        </w:rPr>
        <w:t xml:space="preserve">В том случае, если перевод денежных средств в </w:t>
      </w:r>
      <w:r w:rsidRPr="001E3137">
        <w:rPr>
          <w:szCs w:val="24"/>
        </w:rPr>
        <w:lastRenderedPageBreak/>
        <w:t xml:space="preserve">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</w:t>
      </w:r>
      <w:proofErr w:type="gramStart"/>
      <w:r w:rsidRPr="001E3137">
        <w:rPr>
          <w:szCs w:val="24"/>
        </w:rPr>
        <w:t>поручении</w:t>
      </w:r>
      <w:proofErr w:type="gramEnd"/>
      <w:r w:rsidRPr="001E3137">
        <w:rPr>
          <w:szCs w:val="24"/>
        </w:rPr>
        <w:t xml:space="preserve">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</w:t>
      </w:r>
      <w:proofErr w:type="gramStart"/>
      <w:r w:rsidRPr="001E3137">
        <w:rPr>
          <w:szCs w:val="24"/>
        </w:rPr>
        <w:t>случае</w:t>
      </w:r>
      <w:proofErr w:type="gramEnd"/>
      <w:r w:rsidRPr="001E3137">
        <w:rPr>
          <w:szCs w:val="24"/>
        </w:rPr>
        <w:t xml:space="preserve">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886100">
        <w:fldChar w:fldCharType="begin"/>
      </w:r>
      <w:r w:rsidR="00886100">
        <w:instrText xml:space="preserve"> REF _Ref55335823 \r \h  \* MERGEFORMAT </w:instrText>
      </w:r>
      <w:r w:rsidR="00886100">
        <w:fldChar w:fldCharType="separate"/>
      </w:r>
      <w:r w:rsidR="00E969AA" w:rsidRPr="00E969AA">
        <w:rPr>
          <w:rFonts w:eastAsia="Calibri"/>
          <w:szCs w:val="24"/>
          <w:lang w:eastAsia="en-US"/>
        </w:rPr>
        <w:t>5.7</w:t>
      </w:r>
      <w:r w:rsidR="00886100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</w:t>
      </w:r>
      <w:r w:rsidRPr="00BA738A">
        <w:rPr>
          <w:rFonts w:eastAsia="Calibri"/>
          <w:b/>
          <w:szCs w:val="24"/>
          <w:lang w:eastAsia="en-US"/>
        </w:rPr>
        <w:t>обязан направить на электронную почту</w:t>
      </w:r>
      <w:r w:rsidRPr="001E3137">
        <w:rPr>
          <w:rFonts w:eastAsia="Calibri"/>
          <w:szCs w:val="24"/>
          <w:lang w:eastAsia="en-US"/>
        </w:rPr>
        <w:t xml:space="preserve"> </w:t>
      </w:r>
      <w:r w:rsidR="00BA738A">
        <w:rPr>
          <w:iCs/>
          <w:szCs w:val="24"/>
        </w:rPr>
        <w:t>ведущему</w:t>
      </w:r>
      <w:r w:rsidR="00BA738A" w:rsidRPr="002E64AB">
        <w:rPr>
          <w:iCs/>
          <w:szCs w:val="24"/>
        </w:rPr>
        <w:t xml:space="preserve"> специалист</w:t>
      </w:r>
      <w:r w:rsidR="00BA738A">
        <w:rPr>
          <w:iCs/>
          <w:szCs w:val="24"/>
        </w:rPr>
        <w:t>у</w:t>
      </w:r>
      <w:r w:rsidR="00BA738A" w:rsidRPr="002E64AB">
        <w:rPr>
          <w:iCs/>
          <w:szCs w:val="24"/>
        </w:rPr>
        <w:t xml:space="preserve"> </w:t>
      </w:r>
      <w:r w:rsidR="00BA738A" w:rsidRPr="002E64AB">
        <w:rPr>
          <w:szCs w:val="24"/>
        </w:rPr>
        <w:t xml:space="preserve">отдела закупочной деятельности Управления логистики и </w:t>
      </w:r>
      <w:r w:rsidR="00BA738A" w:rsidRPr="00E5650F">
        <w:rPr>
          <w:szCs w:val="24"/>
        </w:rPr>
        <w:t>материально-технического обеспечения филиала ПАО «МРСК Центра» - «Смоленскэнерго»</w:t>
      </w:r>
      <w:r w:rsidR="00BA738A" w:rsidRPr="00E5650F">
        <w:rPr>
          <w:rFonts w:eastAsia="Calibri"/>
          <w:szCs w:val="24"/>
          <w:lang w:eastAsia="en-US"/>
        </w:rPr>
        <w:t xml:space="preserve"> Лебедеву Александру Александровичу</w:t>
      </w:r>
      <w:proofErr w:type="gramEnd"/>
      <w:r w:rsidR="00BA738A" w:rsidRPr="00E5650F">
        <w:rPr>
          <w:rFonts w:eastAsia="Calibri"/>
          <w:szCs w:val="24"/>
          <w:lang w:eastAsia="en-US"/>
        </w:rPr>
        <w:t xml:space="preserve"> - контактный телефон </w:t>
      </w:r>
      <w:r w:rsidR="00BA738A" w:rsidRPr="00E5650F">
        <w:rPr>
          <w:rFonts w:eastAsia="Calibri"/>
          <w:iCs/>
          <w:szCs w:val="24"/>
          <w:lang w:eastAsia="en-US"/>
        </w:rPr>
        <w:t>(4812) 42-95-08</w:t>
      </w:r>
      <w:r w:rsidR="00BA738A" w:rsidRPr="00E5650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4" w:history="1">
        <w:r w:rsidR="00BA738A" w:rsidRPr="00E5650F">
          <w:rPr>
            <w:rStyle w:val="a7"/>
          </w:rPr>
          <w:t>Lebedev.AAL@mrsk-1.ru</w:t>
        </w:r>
      </w:hyperlink>
      <w:r w:rsidR="00BA738A" w:rsidRPr="00E5650F">
        <w:rPr>
          <w:rFonts w:eastAsia="Calibri"/>
          <w:szCs w:val="24"/>
          <w:lang w:eastAsia="en-US"/>
        </w:rPr>
        <w:t>.</w:t>
      </w:r>
      <w:r w:rsidRPr="001E3137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szCs w:val="24"/>
        </w:rPr>
        <w:t>3.4.1.3</w:t>
      </w:r>
      <w:r w:rsidR="00886100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26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</w:t>
      </w:r>
      <w:proofErr w:type="gramStart"/>
      <w:r w:rsidRPr="001E3137">
        <w:rPr>
          <w:szCs w:val="24"/>
        </w:rPr>
        <w:t>качестве</w:t>
      </w:r>
      <w:proofErr w:type="gramEnd"/>
      <w:r w:rsidRPr="001E3137">
        <w:rPr>
          <w:szCs w:val="24"/>
        </w:rPr>
        <w:t xml:space="preserve">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26"/>
    </w:p>
    <w:p w:rsidR="00BA738A" w:rsidRPr="00E5650F" w:rsidRDefault="00BA738A" w:rsidP="00BA738A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5650F">
        <w:rPr>
          <w:sz w:val="24"/>
          <w:szCs w:val="24"/>
          <w:u w:val="single"/>
        </w:rPr>
        <w:t xml:space="preserve">Получатель платежа: </w:t>
      </w:r>
      <w:r w:rsidRPr="00E5650F">
        <w:rPr>
          <w:b/>
          <w:sz w:val="24"/>
          <w:szCs w:val="24"/>
          <w:u w:val="single"/>
        </w:rPr>
        <w:t>филиал  ПАО «МРСК Центра» - «Смоленскэнерго»</w:t>
      </w:r>
    </w:p>
    <w:p w:rsidR="00BA738A" w:rsidRPr="00E5650F" w:rsidRDefault="00BA738A" w:rsidP="00BA738A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5650F">
        <w:rPr>
          <w:sz w:val="24"/>
          <w:szCs w:val="24"/>
        </w:rPr>
        <w:t>ИНН/КПП: 6901067107/673102001</w:t>
      </w:r>
    </w:p>
    <w:p w:rsidR="00BA738A" w:rsidRPr="00E5650F" w:rsidRDefault="00BA738A" w:rsidP="00BA738A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5650F">
        <w:rPr>
          <w:sz w:val="24"/>
          <w:szCs w:val="24"/>
        </w:rPr>
        <w:t>р</w:t>
      </w:r>
      <w:proofErr w:type="gramEnd"/>
      <w:r w:rsidRPr="00E5650F">
        <w:rPr>
          <w:sz w:val="24"/>
          <w:szCs w:val="24"/>
        </w:rPr>
        <w:t>/с: 40702810623250000008 в филиале Банка ВТБ (ПАО) в  г. Воронеже</w:t>
      </w:r>
    </w:p>
    <w:p w:rsidR="00BA738A" w:rsidRPr="00E5650F" w:rsidRDefault="00BA738A" w:rsidP="00BA738A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5650F">
        <w:rPr>
          <w:sz w:val="24"/>
          <w:szCs w:val="24"/>
        </w:rPr>
        <w:t>БИК: 042007835</w:t>
      </w:r>
    </w:p>
    <w:p w:rsidR="00BA738A" w:rsidRPr="00E5650F" w:rsidRDefault="00BA738A" w:rsidP="00BA738A">
      <w:pPr>
        <w:spacing w:line="240" w:lineRule="auto"/>
        <w:rPr>
          <w:bCs w:val="0"/>
          <w:sz w:val="24"/>
          <w:szCs w:val="24"/>
          <w:lang w:eastAsia="ru-RU"/>
        </w:rPr>
      </w:pPr>
      <w:r w:rsidRPr="00E5650F">
        <w:rPr>
          <w:sz w:val="24"/>
          <w:szCs w:val="24"/>
        </w:rPr>
        <w:t xml:space="preserve">                                   к/с: </w:t>
      </w:r>
      <w:r w:rsidRPr="00E5650F">
        <w:rPr>
          <w:bCs w:val="0"/>
          <w:sz w:val="24"/>
          <w:szCs w:val="24"/>
          <w:lang w:eastAsia="ru-RU"/>
        </w:rPr>
        <w:t xml:space="preserve">30101810100000000835 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  <w:proofErr w:type="gramEnd"/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886100">
        <w:fldChar w:fldCharType="begin"/>
      </w:r>
      <w:r w:rsidR="00886100">
        <w:instrText xml:space="preserve"> REF _Ref306140451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3.13</w:t>
      </w:r>
      <w:r w:rsidR="00886100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7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25"/>
      <w:bookmarkEnd w:id="527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28" w:name="_Ref305973214"/>
      <w:bookmarkStart w:id="529" w:name="_Toc469488381"/>
      <w:r w:rsidRPr="00AE1D21">
        <w:t>Подача Заявок и их прием</w:t>
      </w:r>
      <w:bookmarkStart w:id="530" w:name="_Ref56229451"/>
      <w:bookmarkEnd w:id="501"/>
      <w:bookmarkEnd w:id="528"/>
      <w:bookmarkEnd w:id="52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1" w:name="_Toc439323707"/>
      <w:bookmarkStart w:id="532" w:name="_Toc440361341"/>
      <w:bookmarkStart w:id="533" w:name="_Toc440376096"/>
      <w:bookmarkStart w:id="534" w:name="_Toc440376223"/>
      <w:bookmarkStart w:id="535" w:name="_Toc440382488"/>
      <w:bookmarkStart w:id="536" w:name="_Toc440447158"/>
      <w:bookmarkStart w:id="537" w:name="_Toc440632318"/>
      <w:bookmarkStart w:id="538" w:name="_Toc440875091"/>
      <w:bookmarkStart w:id="539" w:name="_Toc441131078"/>
      <w:bookmarkStart w:id="540" w:name="_Toc465774599"/>
      <w:bookmarkStart w:id="541" w:name="_Toc465848828"/>
      <w:bookmarkStart w:id="542" w:name="_Toc468875330"/>
      <w:bookmarkStart w:id="543" w:name="_Toc469488382"/>
      <w:r w:rsidRPr="00E71A48">
        <w:rPr>
          <w:szCs w:val="24"/>
        </w:rPr>
        <w:t>Подача Заявок через ЭТП</w:t>
      </w:r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E5A33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>, формат: один файл – один документ).</w:t>
      </w:r>
      <w:proofErr w:type="gramEnd"/>
      <w:r w:rsidRPr="00E71A48">
        <w:rPr>
          <w:bCs w:val="0"/>
          <w:sz w:val="24"/>
          <w:szCs w:val="24"/>
        </w:rPr>
        <w:t xml:space="preserve"> При этом сканироваться документы должны после того, как они будут оформлены в соответствии с требованиями, указанными в настоящей Документации по </w:t>
      </w:r>
      <w:r w:rsidRPr="00DE5A33">
        <w:rPr>
          <w:bCs w:val="0"/>
          <w:sz w:val="24"/>
          <w:szCs w:val="24"/>
        </w:rPr>
        <w:t xml:space="preserve">запросу предложений. Размещение </w:t>
      </w:r>
      <w:r w:rsidR="00D77DCB" w:rsidRPr="00DE5A33">
        <w:rPr>
          <w:bCs w:val="0"/>
          <w:sz w:val="24"/>
          <w:szCs w:val="24"/>
        </w:rPr>
        <w:t xml:space="preserve">электронных </w:t>
      </w:r>
      <w:r w:rsidRPr="00DE5A33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DE5A33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4" w:name="_Ref440289953"/>
      <w:r w:rsidRPr="00DE5A33">
        <w:rPr>
          <w:bCs w:val="0"/>
          <w:sz w:val="24"/>
          <w:szCs w:val="24"/>
        </w:rPr>
        <w:t>Заявк</w:t>
      </w:r>
      <w:r w:rsidR="00717F60" w:rsidRPr="00DE5A33">
        <w:rPr>
          <w:bCs w:val="0"/>
          <w:sz w:val="24"/>
          <w:szCs w:val="24"/>
        </w:rPr>
        <w:t xml:space="preserve">и на ЭТП могут быть поданы до </w:t>
      </w:r>
      <w:r w:rsidR="002B5044" w:rsidRPr="00DE5A33">
        <w:rPr>
          <w:b/>
          <w:bCs w:val="0"/>
          <w:sz w:val="24"/>
          <w:szCs w:val="24"/>
        </w:rPr>
        <w:t xml:space="preserve">12 часов 00 минут </w:t>
      </w:r>
      <w:r w:rsidR="00207401" w:rsidRPr="00DE5A33">
        <w:rPr>
          <w:b/>
          <w:bCs w:val="0"/>
          <w:sz w:val="24"/>
          <w:szCs w:val="24"/>
        </w:rPr>
        <w:t>2</w:t>
      </w:r>
      <w:r w:rsidR="00305DD1" w:rsidRPr="00DE5A33">
        <w:rPr>
          <w:b/>
          <w:bCs w:val="0"/>
          <w:sz w:val="24"/>
          <w:szCs w:val="24"/>
        </w:rPr>
        <w:t>6 января 2017</w:t>
      </w:r>
      <w:r w:rsidR="002B5044" w:rsidRPr="00DE5A33">
        <w:rPr>
          <w:b/>
          <w:bCs w:val="0"/>
          <w:sz w:val="24"/>
          <w:szCs w:val="24"/>
        </w:rPr>
        <w:t xml:space="preserve"> года</w:t>
      </w:r>
      <w:r w:rsidR="00BB27D7" w:rsidRPr="00DE5A33">
        <w:rPr>
          <w:b/>
          <w:bCs w:val="0"/>
          <w:sz w:val="24"/>
          <w:szCs w:val="24"/>
        </w:rPr>
        <w:t xml:space="preserve">, </w:t>
      </w:r>
      <w:r w:rsidR="00BB27D7" w:rsidRPr="00DE5A33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DE5A33">
        <w:rPr>
          <w:bCs w:val="0"/>
          <w:spacing w:val="-2"/>
          <w:sz w:val="24"/>
          <w:szCs w:val="24"/>
        </w:rPr>
        <w:t>(под</w:t>
      </w:r>
      <w:r w:rsidR="00BB27D7" w:rsidRPr="00DE5A33">
        <w:rPr>
          <w:bCs w:val="0"/>
          <w:sz w:val="24"/>
          <w:szCs w:val="24"/>
        </w:rPr>
        <w:t xml:space="preserve">раздел </w:t>
      </w:r>
      <w:r w:rsidR="006311EE" w:rsidRPr="00DE5A33">
        <w:rPr>
          <w:bCs w:val="0"/>
          <w:sz w:val="24"/>
          <w:szCs w:val="24"/>
        </w:rPr>
        <w:fldChar w:fldCharType="begin"/>
      </w:r>
      <w:r w:rsidR="00BB27D7" w:rsidRPr="00DE5A33">
        <w:rPr>
          <w:bCs w:val="0"/>
          <w:sz w:val="24"/>
          <w:szCs w:val="24"/>
        </w:rPr>
        <w:instrText xml:space="preserve"> REF _Ref55336310 \r \h </w:instrText>
      </w:r>
      <w:r w:rsidR="006311EE" w:rsidRPr="00DE5A33">
        <w:rPr>
          <w:bCs w:val="0"/>
          <w:sz w:val="24"/>
          <w:szCs w:val="24"/>
        </w:rPr>
      </w:r>
      <w:r w:rsidR="00DE5A33">
        <w:rPr>
          <w:bCs w:val="0"/>
          <w:sz w:val="24"/>
          <w:szCs w:val="24"/>
        </w:rPr>
        <w:instrText xml:space="preserve"> \* MERGEFORMAT </w:instrText>
      </w:r>
      <w:r w:rsidR="006311EE" w:rsidRPr="00DE5A33">
        <w:rPr>
          <w:bCs w:val="0"/>
          <w:sz w:val="24"/>
          <w:szCs w:val="24"/>
        </w:rPr>
        <w:fldChar w:fldCharType="separate"/>
      </w:r>
      <w:r w:rsidR="00E969AA" w:rsidRPr="00DE5A33">
        <w:rPr>
          <w:bCs w:val="0"/>
          <w:sz w:val="24"/>
          <w:szCs w:val="24"/>
        </w:rPr>
        <w:t>5.1</w:t>
      </w:r>
      <w:r w:rsidR="006311EE" w:rsidRPr="00DE5A33">
        <w:rPr>
          <w:bCs w:val="0"/>
          <w:sz w:val="24"/>
          <w:szCs w:val="24"/>
        </w:rPr>
        <w:fldChar w:fldCharType="end"/>
      </w:r>
      <w:r w:rsidR="00BB27D7" w:rsidRPr="00DE5A33">
        <w:rPr>
          <w:bCs w:val="0"/>
          <w:sz w:val="24"/>
          <w:szCs w:val="24"/>
          <w:lang w:eastAsia="ru-RU"/>
        </w:rPr>
        <w:t>)</w:t>
      </w:r>
      <w:r w:rsidR="00BB27D7" w:rsidRPr="00DE5A33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E5A33">
        <w:rPr>
          <w:bCs w:val="0"/>
          <w:sz w:val="24"/>
          <w:szCs w:val="24"/>
        </w:rPr>
        <w:t>.</w:t>
      </w:r>
      <w:bookmarkEnd w:id="544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E5A33">
        <w:rPr>
          <w:bCs w:val="0"/>
          <w:sz w:val="24"/>
          <w:szCs w:val="24"/>
        </w:rPr>
        <w:t>После наступления даты и времени завершения срока подачи Заявок</w:t>
      </w:r>
      <w:r w:rsidRPr="00AE1D21">
        <w:rPr>
          <w:bCs w:val="0"/>
          <w:sz w:val="24"/>
          <w:szCs w:val="24"/>
        </w:rPr>
        <w:t xml:space="preserve"> Участниками (п.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3.4.1.3</w:t>
      </w:r>
      <w:r w:rsidR="00886100">
        <w:fldChar w:fldCharType="end"/>
      </w:r>
      <w:r w:rsidRPr="00AE1D21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</w:t>
      </w:r>
      <w:proofErr w:type="gramStart"/>
      <w:r w:rsidRPr="00AE1D21">
        <w:rPr>
          <w:bCs w:val="0"/>
          <w:sz w:val="24"/>
          <w:szCs w:val="24"/>
        </w:rPr>
        <w:t>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</w:t>
      </w:r>
      <w:bookmarkStart w:id="545" w:name="_GoBack"/>
      <w:bookmarkEnd w:id="545"/>
      <w:r w:rsidRPr="00AE1D21">
        <w:rPr>
          <w:bCs w:val="0"/>
          <w:sz w:val="24"/>
          <w:szCs w:val="24"/>
        </w:rPr>
        <w:t>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  <w:proofErr w:type="gramEnd"/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46" w:name="_Ref115077798"/>
      <w:bookmarkStart w:id="547" w:name="_Toc439323708"/>
      <w:bookmarkStart w:id="548" w:name="_Toc440361342"/>
      <w:bookmarkStart w:id="549" w:name="_Toc440376097"/>
      <w:bookmarkStart w:id="550" w:name="_Toc440376224"/>
      <w:bookmarkStart w:id="551" w:name="_Toc440382489"/>
      <w:bookmarkStart w:id="552" w:name="_Toc440447159"/>
      <w:bookmarkStart w:id="553" w:name="_Toc440632319"/>
      <w:bookmarkStart w:id="554" w:name="_Toc440875092"/>
      <w:bookmarkStart w:id="555" w:name="_Toc441131079"/>
      <w:bookmarkStart w:id="556" w:name="_Toc465774600"/>
      <w:bookmarkStart w:id="557" w:name="_Toc465848829"/>
      <w:bookmarkStart w:id="558" w:name="_Toc468875331"/>
      <w:bookmarkStart w:id="559" w:name="_Toc469488383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</w:p>
    <w:bookmarkEnd w:id="530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886100">
        <w:fldChar w:fldCharType="begin"/>
      </w:r>
      <w:r w:rsidR="00886100">
        <w:instrText xml:space="preserve"> REF _Ref440272256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5.14</w:t>
      </w:r>
      <w:r w:rsidR="00886100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86100">
        <w:fldChar w:fldCharType="begin"/>
      </w:r>
      <w:r w:rsidR="00886100">
        <w:instrText xml:space="preserve"> REF _Ref465847449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5.15</w:t>
      </w:r>
      <w:r w:rsidR="00886100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0" w:name="_Ref303683883"/>
      <w:bookmarkStart w:id="561" w:name="_Toc469488384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60"/>
      <w:bookmarkEnd w:id="561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2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3.4.1.3</w:t>
      </w:r>
      <w:r w:rsidR="00886100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886100">
        <w:lastRenderedPageBreak/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3.4.1.3</w:t>
      </w:r>
      <w:r w:rsidR="00886100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3.4.1.3</w:t>
      </w:r>
      <w:r w:rsidR="00886100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</w:t>
      </w:r>
      <w:proofErr w:type="gramStart"/>
      <w:r w:rsidRPr="00223D18">
        <w:rPr>
          <w:sz w:val="24"/>
          <w:szCs w:val="24"/>
        </w:rPr>
        <w:t>случае</w:t>
      </w:r>
      <w:proofErr w:type="gramEnd"/>
      <w:r w:rsidRPr="00223D18">
        <w:rPr>
          <w:sz w:val="24"/>
          <w:szCs w:val="24"/>
        </w:rPr>
        <w:t xml:space="preserve">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886100">
        <w:fldChar w:fldCharType="begin"/>
      </w:r>
      <w:r w:rsidR="00886100">
        <w:instrText xml:space="preserve"> REF _Ref55279015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3.3.1.6</w:t>
      </w:r>
      <w:r w:rsidR="00886100">
        <w:fldChar w:fldCharType="end"/>
      </w:r>
      <w:r w:rsidRPr="00223D18">
        <w:rPr>
          <w:sz w:val="24"/>
          <w:szCs w:val="24"/>
        </w:rPr>
        <w:t xml:space="preserve">, </w:t>
      </w:r>
      <w:r w:rsidR="00886100">
        <w:fldChar w:fldCharType="begin"/>
      </w:r>
      <w:r w:rsidR="00886100">
        <w:instrText xml:space="preserve"> REF _Ref195087786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3.3.1.7</w:t>
      </w:r>
      <w:r w:rsidR="00886100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3" w:name="_Ref468201145"/>
      <w:bookmarkStart w:id="564" w:name="_Ref468201209"/>
      <w:bookmarkStart w:id="565" w:name="_Toc469488385"/>
      <w:r w:rsidRPr="00E71A48">
        <w:t>Оценка Заявок и проведение переговоров</w:t>
      </w:r>
      <w:bookmarkEnd w:id="562"/>
      <w:bookmarkEnd w:id="563"/>
      <w:bookmarkEnd w:id="564"/>
      <w:bookmarkEnd w:id="565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11"/>
      <w:bookmarkStart w:id="567" w:name="_Toc440361345"/>
      <w:bookmarkStart w:id="568" w:name="_Toc440376100"/>
      <w:bookmarkStart w:id="569" w:name="_Toc440376227"/>
      <w:bookmarkStart w:id="570" w:name="_Toc440382492"/>
      <w:bookmarkStart w:id="571" w:name="_Toc440447162"/>
      <w:bookmarkStart w:id="572" w:name="_Toc440632322"/>
      <w:bookmarkStart w:id="573" w:name="_Toc440875095"/>
      <w:bookmarkStart w:id="574" w:name="_Toc441131082"/>
      <w:bookmarkStart w:id="575" w:name="_Toc465774603"/>
      <w:bookmarkStart w:id="576" w:name="_Toc465848832"/>
      <w:bookmarkStart w:id="577" w:name="_Toc468875334"/>
      <w:bookmarkStart w:id="578" w:name="_Toc469488386"/>
      <w:r w:rsidRPr="00E71A48">
        <w:rPr>
          <w:szCs w:val="24"/>
        </w:rPr>
        <w:t>Общие положения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</w:t>
      </w:r>
      <w:proofErr w:type="gramStart"/>
      <w:r w:rsidRPr="00E71A48">
        <w:rPr>
          <w:bCs w:val="0"/>
          <w:sz w:val="24"/>
          <w:szCs w:val="24"/>
        </w:rPr>
        <w:t>соответствии</w:t>
      </w:r>
      <w:proofErr w:type="gramEnd"/>
      <w:r w:rsidRPr="00E71A48">
        <w:rPr>
          <w:bCs w:val="0"/>
          <w:sz w:val="24"/>
          <w:szCs w:val="24"/>
        </w:rPr>
        <w:t xml:space="preserve">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886100">
        <w:fldChar w:fldCharType="begin"/>
      </w:r>
      <w:r w:rsidR="00886100">
        <w:instrText xml:space="preserve"> REF _Ref93089454 \n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3.6.2</w:t>
      </w:r>
      <w:r w:rsidR="00886100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886100">
        <w:fldChar w:fldCharType="begin"/>
      </w:r>
      <w:r w:rsidR="00886100">
        <w:instrText xml:space="preserve"> REF _Ref303670674 \n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3.6.3</w:t>
      </w:r>
      <w:r w:rsidR="00886100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_Ref306138385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3.6.4</w:t>
      </w:r>
      <w:r w:rsidR="00886100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79" w:name="_Ref93089454"/>
      <w:bookmarkStart w:id="580" w:name="_Toc439323712"/>
      <w:bookmarkStart w:id="581" w:name="_Toc440361346"/>
      <w:bookmarkStart w:id="582" w:name="_Toc440376101"/>
      <w:bookmarkStart w:id="583" w:name="_Toc440376228"/>
      <w:bookmarkStart w:id="584" w:name="_Toc440382493"/>
      <w:bookmarkStart w:id="585" w:name="_Toc440447163"/>
      <w:bookmarkStart w:id="586" w:name="_Toc440632323"/>
      <w:bookmarkStart w:id="587" w:name="_Toc440875096"/>
      <w:bookmarkStart w:id="588" w:name="_Toc441131083"/>
      <w:bookmarkStart w:id="589" w:name="_Toc465774604"/>
      <w:bookmarkStart w:id="590" w:name="_Toc465848833"/>
      <w:bookmarkStart w:id="591" w:name="_Toc468875335"/>
      <w:bookmarkStart w:id="592" w:name="_Toc469488387"/>
      <w:r w:rsidRPr="00E71A48">
        <w:rPr>
          <w:szCs w:val="24"/>
        </w:rPr>
        <w:t>Отборочная стадия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рамках</w:t>
      </w:r>
      <w:proofErr w:type="gramEnd"/>
      <w:r w:rsidRPr="00E71A48">
        <w:rPr>
          <w:bCs w:val="0"/>
          <w:sz w:val="24"/>
          <w:szCs w:val="24"/>
        </w:rPr>
        <w:t xml:space="preserve">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3" w:name="_Ref55304419"/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рамках</w:t>
      </w:r>
      <w:proofErr w:type="gramEnd"/>
      <w:r w:rsidRPr="00E71A48">
        <w:rPr>
          <w:sz w:val="24"/>
          <w:szCs w:val="24"/>
        </w:rPr>
        <w:t xml:space="preserve">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lastRenderedPageBreak/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93"/>
      <w:bookmarkEnd w:id="59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886100">
        <w:fldChar w:fldCharType="begin"/>
      </w:r>
      <w:r w:rsidR="00886100">
        <w:instrText xml:space="preserve"> REF _Ref444181467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5.12</w:t>
      </w:r>
      <w:r w:rsidR="00886100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</w:t>
      </w:r>
      <w:proofErr w:type="gramStart"/>
      <w:r w:rsidRPr="00E21378">
        <w:rPr>
          <w:sz w:val="24"/>
          <w:szCs w:val="24"/>
        </w:rPr>
        <w:t>соответствии</w:t>
      </w:r>
      <w:proofErr w:type="gramEnd"/>
      <w:r w:rsidRPr="00E21378">
        <w:rPr>
          <w:sz w:val="24"/>
          <w:szCs w:val="24"/>
        </w:rPr>
        <w:t xml:space="preserve"> с п. </w:t>
      </w:r>
      <w:r w:rsidR="00886100">
        <w:fldChar w:fldCharType="begin"/>
      </w:r>
      <w:r w:rsidR="00886100">
        <w:instrText xml:space="preserve"> REF _Ref306176386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3.3.14</w:t>
      </w:r>
      <w:r w:rsidR="00886100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5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886100">
        <w:fldChar w:fldCharType="begin"/>
      </w:r>
      <w:r w:rsidR="00886100">
        <w:instrText xml:space="preserve"> REF _Ref306176386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3.3.14</w:t>
      </w:r>
      <w:r w:rsidR="00886100">
        <w:fldChar w:fldCharType="end"/>
      </w:r>
      <w:r w:rsidR="007F3FB7" w:rsidRPr="00E71A48">
        <w:rPr>
          <w:sz w:val="24"/>
          <w:szCs w:val="24"/>
        </w:rPr>
        <w:t>).</w:t>
      </w:r>
      <w:bookmarkEnd w:id="59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6" w:name="_Ref303670674"/>
      <w:bookmarkStart w:id="597" w:name="_Toc439323713"/>
      <w:bookmarkStart w:id="598" w:name="_Toc440361347"/>
      <w:bookmarkStart w:id="599" w:name="_Toc440376102"/>
      <w:bookmarkStart w:id="600" w:name="_Toc440376229"/>
      <w:bookmarkStart w:id="601" w:name="_Toc440382494"/>
      <w:bookmarkStart w:id="602" w:name="_Toc440447164"/>
      <w:bookmarkStart w:id="603" w:name="_Toc440632324"/>
      <w:bookmarkStart w:id="604" w:name="_Toc440875097"/>
      <w:bookmarkStart w:id="605" w:name="_Toc441131084"/>
      <w:bookmarkStart w:id="606" w:name="_Toc465774605"/>
      <w:bookmarkStart w:id="607" w:name="_Toc465848834"/>
      <w:bookmarkStart w:id="608" w:name="_Toc468875336"/>
      <w:bookmarkStart w:id="609" w:name="_Toc469488388"/>
      <w:r w:rsidRPr="00E71A48">
        <w:rPr>
          <w:szCs w:val="24"/>
        </w:rPr>
        <w:t>Проведение переговоров</w:t>
      </w:r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необходимости, по решению Закупочной комиссии, вправе провести переговоры с </w:t>
      </w:r>
      <w:r w:rsidRPr="00E71A48">
        <w:rPr>
          <w:sz w:val="24"/>
          <w:szCs w:val="24"/>
        </w:rPr>
        <w:lastRenderedPageBreak/>
        <w:t xml:space="preserve">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0" w:name="_Ref306138385"/>
      <w:bookmarkStart w:id="611" w:name="_Toc439323714"/>
      <w:bookmarkStart w:id="612" w:name="_Toc440361348"/>
      <w:bookmarkStart w:id="613" w:name="_Toc440376103"/>
      <w:bookmarkStart w:id="614" w:name="_Toc440376230"/>
      <w:bookmarkStart w:id="615" w:name="_Toc440382495"/>
      <w:bookmarkStart w:id="616" w:name="_Toc440447165"/>
      <w:bookmarkStart w:id="617" w:name="_Toc440632325"/>
      <w:bookmarkStart w:id="618" w:name="_Toc440875098"/>
      <w:bookmarkStart w:id="619" w:name="_Toc441131085"/>
      <w:bookmarkStart w:id="620" w:name="_Toc465774606"/>
      <w:bookmarkStart w:id="621" w:name="_Toc465848835"/>
      <w:bookmarkStart w:id="622" w:name="_Toc468875337"/>
      <w:bookmarkStart w:id="623" w:name="_Toc469488389"/>
      <w:r w:rsidRPr="00E71A48">
        <w:rPr>
          <w:szCs w:val="24"/>
        </w:rPr>
        <w:t>Оценочная стадия</w:t>
      </w:r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рамках</w:t>
      </w:r>
      <w:proofErr w:type="gramEnd"/>
      <w:r w:rsidRPr="00E71A48">
        <w:rPr>
          <w:sz w:val="24"/>
          <w:szCs w:val="24"/>
        </w:rPr>
        <w:t xml:space="preserve">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24" w:name="_Ref303250967"/>
      <w:bookmarkStart w:id="625" w:name="_Toc305697378"/>
      <w:bookmarkStart w:id="626" w:name="_Toc469488390"/>
      <w:bookmarkStart w:id="627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24"/>
      <w:bookmarkEnd w:id="625"/>
      <w:bookmarkEnd w:id="626"/>
      <w:r w:rsidRPr="00E71A48">
        <w:t xml:space="preserve"> </w:t>
      </w:r>
    </w:p>
    <w:bookmarkEnd w:id="627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8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28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9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29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886100">
        <w:fldChar w:fldCharType="begin"/>
      </w:r>
      <w:r w:rsidR="00886100">
        <w:instrText xml:space="preserve"> REF _Ref465847813 \r \h  \* MERGEFORMAT </w:instrText>
      </w:r>
      <w:r w:rsidR="00886100">
        <w:fldChar w:fldCharType="separate"/>
      </w:r>
      <w:r w:rsidR="00E969AA" w:rsidRPr="00E969AA">
        <w:rPr>
          <w:iCs/>
          <w:sz w:val="24"/>
          <w:szCs w:val="24"/>
          <w:lang w:eastAsia="ru-RU"/>
        </w:rPr>
        <w:t>3.7.9</w:t>
      </w:r>
      <w:r w:rsidR="00886100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lastRenderedPageBreak/>
        <w:t>Проведение каждой последующей переторжки осуществляется по правилам, предусмотренным в п.п.</w:t>
      </w:r>
      <w:r w:rsidR="00886100">
        <w:fldChar w:fldCharType="begin"/>
      </w:r>
      <w:r w:rsidR="00886100">
        <w:instrText xml:space="preserve"> REF _Ref306352987 \r \h  \* MERGEFORMAT </w:instrText>
      </w:r>
      <w:r w:rsidR="00886100">
        <w:fldChar w:fldCharType="separate"/>
      </w:r>
      <w:r w:rsidR="00E969AA" w:rsidRPr="00E969AA">
        <w:rPr>
          <w:iCs/>
          <w:sz w:val="24"/>
          <w:szCs w:val="24"/>
          <w:lang w:eastAsia="ru-RU"/>
        </w:rPr>
        <w:t>3.7.3</w:t>
      </w:r>
      <w:r w:rsidR="00886100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886100">
        <w:fldChar w:fldCharType="begin"/>
      </w:r>
      <w:r w:rsidR="00886100">
        <w:instrText xml:space="preserve"> REF _Ref306353005 \r \h  \* MERGEFORMAT </w:instrText>
      </w:r>
      <w:r w:rsidR="00886100">
        <w:fldChar w:fldCharType="separate"/>
      </w:r>
      <w:r w:rsidR="00E969AA" w:rsidRPr="00E969AA">
        <w:rPr>
          <w:iCs/>
          <w:sz w:val="24"/>
          <w:szCs w:val="24"/>
          <w:lang w:eastAsia="ru-RU"/>
        </w:rPr>
        <w:t>3.7.5</w:t>
      </w:r>
      <w:r w:rsidR="00886100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0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30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31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31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</w:t>
      </w:r>
      <w:proofErr w:type="gramStart"/>
      <w:r w:rsidRPr="00AE1D21">
        <w:rPr>
          <w:sz w:val="24"/>
          <w:szCs w:val="24"/>
        </w:rPr>
        <w:t>случае</w:t>
      </w:r>
      <w:proofErr w:type="gramEnd"/>
      <w:r w:rsidRPr="00AE1D21">
        <w:rPr>
          <w:sz w:val="24"/>
          <w:szCs w:val="24"/>
        </w:rPr>
        <w:t xml:space="preserve">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886100">
        <w:fldChar w:fldCharType="begin"/>
      </w:r>
      <w:r w:rsidR="00886100">
        <w:instrText xml:space="preserve"> REF _Ref465670219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3.10</w:t>
      </w:r>
      <w:r w:rsidR="00886100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886100">
        <w:fldChar w:fldCharType="begin"/>
      </w:r>
      <w:r w:rsidR="00886100">
        <w:instrText xml:space="preserve"> REF _Ref468874106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3.7.8</w:t>
      </w:r>
      <w:r w:rsidR="00886100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886100">
        <w:fldChar w:fldCharType="begin"/>
      </w:r>
      <w:r w:rsidR="00886100">
        <w:instrText xml:space="preserve"> REF _Ref465675151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3.10.2</w:t>
      </w:r>
      <w:r w:rsidR="00886100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886100">
        <w:fldChar w:fldCharType="begin"/>
      </w:r>
      <w:r w:rsidR="00886100">
        <w:instrText xml:space="preserve"> REF _Ref465675151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3.10.2</w:t>
      </w:r>
      <w:r w:rsidR="00886100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2" w:name="_Ref303681924"/>
      <w:bookmarkStart w:id="633" w:name="_Ref303683914"/>
      <w:bookmarkStart w:id="634" w:name="_Toc469488391"/>
      <w:r w:rsidRPr="00EB7BE2">
        <w:t xml:space="preserve">Подведение итогов </w:t>
      </w:r>
      <w:r w:rsidR="00DF639D" w:rsidRPr="00EB7BE2">
        <w:t>З</w:t>
      </w:r>
      <w:r w:rsidRPr="00EB7BE2">
        <w:t>апроса предложений</w:t>
      </w:r>
      <w:bookmarkEnd w:id="632"/>
      <w:bookmarkEnd w:id="633"/>
      <w:bookmarkEnd w:id="63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5" w:name="_Ref440290296"/>
      <w:r w:rsidRPr="00EB7BE2">
        <w:rPr>
          <w:sz w:val="24"/>
          <w:szCs w:val="24"/>
        </w:rPr>
        <w:t>По результатам</w:t>
      </w:r>
      <w:r w:rsidRPr="00E71A48">
        <w:rPr>
          <w:sz w:val="24"/>
          <w:szCs w:val="24"/>
        </w:rPr>
        <w:t xml:space="preserve">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3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</w:rPr>
        <w:t xml:space="preserve">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303251044"/>
      <w:bookmarkStart w:id="637" w:name="_Toc469488392"/>
      <w:bookmarkStart w:id="638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36"/>
      <w:bookmarkEnd w:id="637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</w:t>
      </w:r>
      <w:proofErr w:type="gramStart"/>
      <w:r w:rsidRPr="00E71A48">
        <w:rPr>
          <w:sz w:val="24"/>
          <w:szCs w:val="24"/>
        </w:rPr>
        <w:t>несостоявшимся</w:t>
      </w:r>
      <w:proofErr w:type="gramEnd"/>
      <w:r w:rsidRPr="00E71A48">
        <w:rPr>
          <w:sz w:val="24"/>
          <w:szCs w:val="24"/>
        </w:rPr>
        <w:t xml:space="preserve"> в случаях:</w:t>
      </w:r>
      <w:bookmarkEnd w:id="6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4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4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4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4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2" w:name="_Ref465670219"/>
      <w:bookmarkStart w:id="643" w:name="_Toc468441704"/>
      <w:bookmarkStart w:id="644" w:name="_Toc469488393"/>
      <w:bookmarkStart w:id="645" w:name="_Ref303683929"/>
      <w:r w:rsidRPr="00EB7BE2">
        <w:rPr>
          <w:bCs w:val="0"/>
        </w:rPr>
        <w:t>Антидемпинговые меры</w:t>
      </w:r>
      <w:bookmarkEnd w:id="642"/>
      <w:bookmarkEnd w:id="643"/>
      <w:bookmarkEnd w:id="644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886100">
        <w:fldChar w:fldCharType="begin"/>
      </w:r>
      <w:r w:rsidR="00886100">
        <w:instrText xml:space="preserve"> REF _Ref468874794 \r \h  \* MERGEFORMAT </w:instrText>
      </w:r>
      <w:r w:rsidR="00886100">
        <w:fldChar w:fldCharType="separate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>3.3.7</w:t>
      </w:r>
      <w:r w:rsidR="00886100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46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46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</w:t>
      </w: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>случае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 xml:space="preserve">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</w:t>
      </w: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>случае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 xml:space="preserve">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886100">
        <w:fldChar w:fldCharType="begin"/>
      </w:r>
      <w:r w:rsidR="00886100">
        <w:instrText xml:space="preserve"> REF _Ref465675151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3.10.2</w:t>
      </w:r>
      <w:r w:rsidR="00886100">
        <w:fldChar w:fldCharType="end"/>
      </w:r>
      <w:r w:rsidRPr="00EB7BE2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</w:t>
      </w: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>случае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 xml:space="preserve">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EB7BE2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886100">
        <w:fldChar w:fldCharType="begin"/>
      </w:r>
      <w:r w:rsidR="00886100">
        <w:instrText xml:space="preserve"> REF _Ref468874893 \r \h  \* MERGEFORMAT </w:instrText>
      </w:r>
      <w:r w:rsidR="00886100">
        <w:fldChar w:fldCharType="separate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>3.6.2.5</w:t>
      </w:r>
      <w:r w:rsidR="00886100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886100">
        <w:fldChar w:fldCharType="begin"/>
      </w:r>
      <w:r w:rsidR="00886100">
        <w:instrText xml:space="preserve"> REF _Ref465437572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3.12.2</w:t>
      </w:r>
      <w:r w:rsidR="00886100">
        <w:fldChar w:fldCharType="end"/>
      </w:r>
      <w:r w:rsidRPr="00EB7BE2">
        <w:rPr>
          <w:sz w:val="24"/>
          <w:szCs w:val="24"/>
        </w:rPr>
        <w:t>-</w:t>
      </w:r>
      <w:r w:rsidR="00886100">
        <w:fldChar w:fldCharType="begin"/>
      </w:r>
      <w:r w:rsidR="00886100">
        <w:instrText xml:space="preserve"> REF _Ref465440181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3.12.4</w:t>
      </w:r>
      <w:r w:rsidR="00886100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>, конкурсная комиссия вправе принять следующие решения:</w:t>
      </w:r>
      <w:proofErr w:type="gramEnd"/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886100">
        <w:fldChar w:fldCharType="begin"/>
      </w:r>
      <w:r w:rsidR="00886100">
        <w:instrText xml:space="preserve"> REF _Ref465437572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3.12.2</w:t>
      </w:r>
      <w:r w:rsidR="00886100">
        <w:fldChar w:fldCharType="end"/>
      </w:r>
      <w:r w:rsidRPr="00EB7BE2">
        <w:rPr>
          <w:sz w:val="24"/>
          <w:szCs w:val="24"/>
        </w:rPr>
        <w:t>-</w:t>
      </w:r>
      <w:r w:rsidR="00886100">
        <w:fldChar w:fldCharType="begin"/>
      </w:r>
      <w:r w:rsidR="00886100">
        <w:instrText xml:space="preserve"> REF _Ref465440181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3.12.4</w:t>
      </w:r>
      <w:r w:rsidR="00886100">
        <w:fldChar w:fldCharType="end"/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7" w:name="_Ref468875001"/>
      <w:bookmarkStart w:id="648" w:name="_Toc469488394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38"/>
      <w:bookmarkEnd w:id="645"/>
      <w:bookmarkEnd w:id="647"/>
      <w:bookmarkEnd w:id="648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</w:t>
      </w:r>
      <w:r w:rsidRPr="00E71A48">
        <w:rPr>
          <w:bCs w:val="0"/>
          <w:i/>
          <w:sz w:val="24"/>
          <w:szCs w:val="24"/>
        </w:rPr>
        <w:lastRenderedPageBreak/>
        <w:t xml:space="preserve">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 xml:space="preserve">Ход переговоров и достигнутые результаты фиксируются в </w:t>
      </w:r>
      <w:proofErr w:type="gramStart"/>
      <w:r w:rsidRPr="00E71A48">
        <w:rPr>
          <w:rStyle w:val="adskobk"/>
          <w:i/>
          <w:sz w:val="24"/>
          <w:szCs w:val="24"/>
        </w:rPr>
        <w:t>Протоколе</w:t>
      </w:r>
      <w:proofErr w:type="gramEnd"/>
      <w:r w:rsidRPr="00E71A48">
        <w:rPr>
          <w:rStyle w:val="adskobk"/>
          <w:i/>
          <w:sz w:val="24"/>
          <w:szCs w:val="24"/>
        </w:rPr>
        <w:t xml:space="preserve">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49" w:name="_Ref294695403"/>
      <w:bookmarkStart w:id="650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49"/>
      <w:bookmarkEnd w:id="650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proofErr w:type="gramStart"/>
      <w:r w:rsidRPr="00EB7BE2">
        <w:rPr>
          <w:sz w:val="24"/>
          <w:szCs w:val="24"/>
        </w:rPr>
        <w:t xml:space="preserve">Условия предоставления обеспечения исполнения обязательств контрагента по Договору, связанных с выполнением антидемпинговых мер, изложенных в подпункте </w:t>
      </w:r>
      <w:r w:rsidR="00886100">
        <w:fldChar w:fldCharType="begin"/>
      </w:r>
      <w:r w:rsidR="00886100">
        <w:instrText xml:space="preserve"> REF _Ref465670219 \r \h  \* MERGEFORMAT </w:instrText>
      </w:r>
      <w:r w:rsidR="00886100">
        <w:fldChar w:fldCharType="separate"/>
      </w:r>
      <w:r w:rsidRPr="00EB7BE2">
        <w:rPr>
          <w:sz w:val="24"/>
          <w:szCs w:val="24"/>
        </w:rPr>
        <w:t>3.10</w:t>
      </w:r>
      <w:r w:rsidR="00886100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886100">
        <w:fldChar w:fldCharType="begin"/>
      </w:r>
      <w:r w:rsidR="00886100">
        <w:instrText xml:space="preserve"> REF _Ref465437572 \r \h  \* MERGEFORMAT </w:instrText>
      </w:r>
      <w:r w:rsidR="00886100">
        <w:fldChar w:fldCharType="separate"/>
      </w:r>
      <w:r w:rsidRPr="00EB7BE2">
        <w:rPr>
          <w:sz w:val="24"/>
          <w:szCs w:val="24"/>
        </w:rPr>
        <w:t>3.12.2</w:t>
      </w:r>
      <w:r w:rsidR="00886100">
        <w:fldChar w:fldCharType="end"/>
      </w:r>
      <w:r w:rsidRPr="00EB7BE2">
        <w:rPr>
          <w:sz w:val="24"/>
          <w:szCs w:val="24"/>
        </w:rPr>
        <w:t>-</w:t>
      </w:r>
      <w:r w:rsidR="00886100">
        <w:fldChar w:fldCharType="begin"/>
      </w:r>
      <w:r w:rsidR="00886100">
        <w:instrText xml:space="preserve"> REF _Ref465440181 \r \h  \* MERGEFORMAT </w:instrText>
      </w:r>
      <w:r w:rsidR="00886100">
        <w:fldChar w:fldCharType="separate"/>
      </w:r>
      <w:r w:rsidRPr="00EB7BE2">
        <w:rPr>
          <w:sz w:val="24"/>
          <w:szCs w:val="24"/>
        </w:rPr>
        <w:t>3.12.4</w:t>
      </w:r>
      <w:r w:rsidR="00886100">
        <w:fldChar w:fldCharType="end"/>
      </w:r>
      <w:r w:rsidRPr="00EB7BE2">
        <w:rPr>
          <w:sz w:val="24"/>
          <w:szCs w:val="24"/>
        </w:rPr>
        <w:t xml:space="preserve"> </w:t>
      </w:r>
      <w:r w:rsidRPr="00EB7BE2">
        <w:rPr>
          <w:bCs w:val="0"/>
          <w:sz w:val="24"/>
          <w:szCs w:val="24"/>
        </w:rPr>
        <w:t xml:space="preserve">Конкурсной </w:t>
      </w:r>
      <w:r w:rsidRPr="00EB7BE2">
        <w:rPr>
          <w:sz w:val="24"/>
          <w:szCs w:val="24"/>
        </w:rPr>
        <w:t>Документации.</w:t>
      </w:r>
      <w:proofErr w:type="gramEnd"/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1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51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886100">
        <w:fldChar w:fldCharType="begin"/>
      </w:r>
      <w:r w:rsidR="00886100">
        <w:instrText xml:space="preserve"> REF _Ref294695546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 xml:space="preserve"> 1.2.6 </w:t>
      </w:r>
      <w:r w:rsidR="00886100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_Ref294695403 \n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3.11.3</w:t>
      </w:r>
      <w:r w:rsidR="00886100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886100">
        <w:fldChar w:fldCharType="begin"/>
      </w:r>
      <w:r w:rsidR="00886100">
        <w:instrText xml:space="preserve"> REF _Ref468201447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3.12</w:t>
      </w:r>
      <w:r w:rsidR="00886100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переговоры проводятся по инициативе Заказчика в </w:t>
      </w:r>
      <w:proofErr w:type="gramStart"/>
      <w:r w:rsidRPr="00E71A48">
        <w:rPr>
          <w:bCs w:val="0"/>
          <w:sz w:val="24"/>
          <w:szCs w:val="24"/>
        </w:rPr>
        <w:t>соответствии</w:t>
      </w:r>
      <w:proofErr w:type="gramEnd"/>
      <w:r w:rsidRPr="00E71A48">
        <w:rPr>
          <w:bCs w:val="0"/>
          <w:sz w:val="24"/>
          <w:szCs w:val="24"/>
        </w:rPr>
        <w:t xml:space="preserve">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2" w:name="_Ref468875070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_Ref305979053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3.11.5</w:t>
      </w:r>
      <w:r w:rsidR="00886100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Toc181693189"/>
      <w:bookmarkStart w:id="655" w:name="_Ref190680463"/>
      <w:bookmarkStart w:id="656" w:name="_Ref306140410"/>
      <w:bookmarkStart w:id="657" w:name="_Ref306142159"/>
      <w:bookmarkStart w:id="658" w:name="_Ref468201354"/>
      <w:bookmarkStart w:id="659" w:name="_Ref468201447"/>
      <w:bookmarkStart w:id="660" w:name="_Toc469488395"/>
      <w:bookmarkStart w:id="661" w:name="_Ref303102866"/>
      <w:bookmarkStart w:id="662" w:name="_Toc305835589"/>
      <w:bookmarkStart w:id="663" w:name="_Ref303683952"/>
      <w:bookmarkStart w:id="664" w:name="__RefNumPara__840_922829174"/>
      <w:bookmarkEnd w:id="653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654"/>
      <w:bookmarkEnd w:id="655"/>
      <w:bookmarkEnd w:id="656"/>
      <w:bookmarkEnd w:id="657"/>
      <w:bookmarkEnd w:id="658"/>
      <w:bookmarkEnd w:id="659"/>
      <w:bookmarkEnd w:id="660"/>
      <w:r w:rsidRPr="00EB7BE2">
        <w:t xml:space="preserve"> </w:t>
      </w:r>
      <w:bookmarkEnd w:id="661"/>
      <w:bookmarkEnd w:id="662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</w:t>
      </w:r>
      <w:proofErr w:type="gramStart"/>
      <w:r w:rsidRPr="00EB7BE2">
        <w:rPr>
          <w:sz w:val="24"/>
          <w:szCs w:val="24"/>
        </w:rPr>
        <w:t>проекте</w:t>
      </w:r>
      <w:proofErr w:type="gramEnd"/>
      <w:r w:rsidRPr="00EB7BE2">
        <w:rPr>
          <w:sz w:val="24"/>
          <w:szCs w:val="24"/>
        </w:rPr>
        <w:t xml:space="preserve"> Договора (раздел </w:t>
      </w:r>
      <w:r w:rsidR="00886100">
        <w:fldChar w:fldCharType="begin"/>
      </w:r>
      <w:r w:rsidR="00886100">
        <w:instrText xml:space="preserve"> REF _Ref440272931 \r \h  \* MERGEFORMAT </w:instrText>
      </w:r>
      <w:r w:rsidR="00886100">
        <w:fldChar w:fldCharType="separate"/>
      </w:r>
      <w:r w:rsidRPr="00EB7BE2">
        <w:t>2</w:t>
      </w:r>
      <w:r w:rsidR="00886100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886100">
        <w:fldChar w:fldCharType="begin"/>
      </w:r>
      <w:r w:rsidR="00886100">
        <w:instrText xml:space="preserve"> REF _Ref465437572 \r \h  \* MERGEFORMAT </w:instrText>
      </w:r>
      <w:r w:rsidR="00886100">
        <w:fldChar w:fldCharType="separate"/>
      </w:r>
      <w:r w:rsidRPr="00EB7BE2">
        <w:rPr>
          <w:sz w:val="24"/>
          <w:szCs w:val="24"/>
        </w:rPr>
        <w:t>3.12.2</w:t>
      </w:r>
      <w:r w:rsidR="00886100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5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</w:t>
      </w:r>
      <w:proofErr w:type="gramStart"/>
      <w:r w:rsidRPr="00EB7BE2">
        <w:rPr>
          <w:sz w:val="24"/>
          <w:szCs w:val="24"/>
        </w:rPr>
        <w:t>порядке</w:t>
      </w:r>
      <w:proofErr w:type="gramEnd"/>
      <w:r w:rsidRPr="00EB7BE2">
        <w:rPr>
          <w:sz w:val="24"/>
          <w:szCs w:val="24"/>
        </w:rPr>
        <w:t xml:space="preserve"> предоставить обеспечение исполнения обязательств контрагента по Договору в размере 5% от стоимости Заявки, с </w:t>
      </w:r>
      <w:r w:rsidRPr="00EB7BE2">
        <w:rPr>
          <w:sz w:val="24"/>
          <w:szCs w:val="24"/>
        </w:rPr>
        <w:lastRenderedPageBreak/>
        <w:t>учетом НДС. При этом данное обеспечение в обязательном порядке предоставляется до заключения Договора.</w:t>
      </w:r>
      <w:bookmarkEnd w:id="665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886100">
        <w:fldChar w:fldCharType="begin"/>
      </w:r>
      <w:r w:rsidR="00886100">
        <w:instrText xml:space="preserve"> REF _Ref468973892 \r \h  \* MERGEFORMAT </w:instrText>
      </w:r>
      <w:r w:rsidR="00886100">
        <w:fldChar w:fldCharType="separate"/>
      </w:r>
      <w:r w:rsidR="00215918" w:rsidRPr="00EB7BE2">
        <w:rPr>
          <w:bCs w:val="0"/>
          <w:sz w:val="24"/>
          <w:szCs w:val="24"/>
        </w:rPr>
        <w:t>3.3.14.4.4</w:t>
      </w:r>
      <w:r w:rsidR="00886100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>обеспечения исполнения обязательств контрагента</w:t>
      </w:r>
      <w:proofErr w:type="gramEnd"/>
      <w:r w:rsidRPr="00EB7BE2">
        <w:rPr>
          <w:sz w:val="24"/>
          <w:szCs w:val="24"/>
        </w:rPr>
        <w:t xml:space="preserve"> 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886100">
        <w:fldChar w:fldCharType="begin"/>
      </w:r>
      <w:r w:rsidR="00886100">
        <w:instrText xml:space="preserve"> REF _Ref440272931 \r \h  \* MERGEFORMAT </w:instrText>
      </w:r>
      <w:r w:rsidR="00886100">
        <w:fldChar w:fldCharType="separate"/>
      </w:r>
      <w:r w:rsidRPr="00EB7BE2">
        <w:t>2</w:t>
      </w:r>
      <w:r w:rsidR="00886100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886100">
        <w:fldChar w:fldCharType="begin"/>
      </w:r>
      <w:r w:rsidR="00886100">
        <w:instrText xml:space="preserve"> REF _Ref465437572 \r \h  \* MERGEFORMAT </w:instrText>
      </w:r>
      <w:r w:rsidR="00886100">
        <w:fldChar w:fldCharType="separate"/>
      </w:r>
      <w:r w:rsidRPr="00EB7BE2">
        <w:rPr>
          <w:sz w:val="24"/>
          <w:szCs w:val="24"/>
        </w:rPr>
        <w:t>3.12.2</w:t>
      </w:r>
      <w:r w:rsidR="00886100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886100">
        <w:fldChar w:fldCharType="begin"/>
      </w:r>
      <w:r w:rsidR="00886100">
        <w:instrText xml:space="preserve"> REF _Ref468875001 \r \h  \* MERGEFORMAT </w:instrText>
      </w:r>
      <w:r w:rsidR="00886100">
        <w:fldChar w:fldCharType="separate"/>
      </w:r>
      <w:r w:rsidRPr="00EB7BE2">
        <w:rPr>
          <w:sz w:val="24"/>
          <w:szCs w:val="24"/>
        </w:rPr>
        <w:t>3.11</w:t>
      </w:r>
      <w:r w:rsidR="00886100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6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</w:t>
      </w:r>
      <w:proofErr w:type="gramStart"/>
      <w:r w:rsidRPr="00EB7BE2">
        <w:rPr>
          <w:sz w:val="24"/>
          <w:szCs w:val="24"/>
        </w:rPr>
        <w:t>подпункте</w:t>
      </w:r>
      <w:proofErr w:type="gramEnd"/>
      <w:r w:rsidRPr="00EB7BE2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_Ref468875070 \r \h  \* MERGEFORMAT </w:instrText>
      </w:r>
      <w:r w:rsidR="00886100">
        <w:fldChar w:fldCharType="separate"/>
      </w:r>
      <w:r w:rsidRPr="00EB7BE2">
        <w:rPr>
          <w:sz w:val="24"/>
          <w:szCs w:val="24"/>
        </w:rPr>
        <w:t>3.11.6</w:t>
      </w:r>
      <w:r w:rsidR="00886100">
        <w:fldChar w:fldCharType="end"/>
      </w:r>
      <w:r w:rsidRPr="00EB7BE2">
        <w:rPr>
          <w:bCs w:val="0"/>
          <w:sz w:val="24"/>
          <w:szCs w:val="24"/>
        </w:rPr>
        <w:t>.</w:t>
      </w:r>
      <w:bookmarkEnd w:id="66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7" w:name="_Ref303694483"/>
      <w:bookmarkStart w:id="668" w:name="_Toc305835590"/>
      <w:bookmarkStart w:id="669" w:name="_Ref306140451"/>
      <w:bookmarkStart w:id="670" w:name="_Toc469488396"/>
      <w:r w:rsidRPr="00EB7BE2">
        <w:t xml:space="preserve">Уведомление о результатах </w:t>
      </w:r>
      <w:bookmarkEnd w:id="667"/>
      <w:bookmarkEnd w:id="668"/>
      <w:r w:rsidRPr="00EB7BE2">
        <w:t>запроса</w:t>
      </w:r>
      <w:r w:rsidRPr="006E1884">
        <w:t xml:space="preserve"> предложений</w:t>
      </w:r>
      <w:bookmarkEnd w:id="669"/>
      <w:bookmarkEnd w:id="670"/>
    </w:p>
    <w:bookmarkEnd w:id="663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6371C4">
        <w:rPr>
          <w:bCs w:val="0"/>
          <w:sz w:val="24"/>
          <w:szCs w:val="24"/>
          <w:lang w:eastAsia="ru-RU"/>
        </w:rPr>
        <w:t>3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886100">
        <w:fldChar w:fldCharType="begin"/>
      </w:r>
      <w:r w:rsidR="00886100">
        <w:instrText xml:space="preserve"> REF _Ref191386085 \r \h  \* MERGEFORMAT </w:instrText>
      </w:r>
      <w:r w:rsidR="00886100">
        <w:fldChar w:fldCharType="separate"/>
      </w:r>
      <w:r w:rsidR="00E969AA" w:rsidRPr="00E969AA">
        <w:rPr>
          <w:iCs/>
          <w:sz w:val="24"/>
          <w:szCs w:val="24"/>
        </w:rPr>
        <w:t>1.1.1</w:t>
      </w:r>
      <w:r w:rsidR="00886100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6371C4">
        <w:rPr>
          <w:bCs w:val="0"/>
          <w:sz w:val="24"/>
          <w:szCs w:val="24"/>
          <w:lang w:eastAsia="ru-RU"/>
        </w:rPr>
        <w:t>3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1" w:name="_Ref440270568"/>
      <w:bookmarkStart w:id="672" w:name="_Ref440274159"/>
      <w:bookmarkStart w:id="673" w:name="_Ref440292555"/>
      <w:bookmarkStart w:id="674" w:name="_Ref440292779"/>
      <w:bookmarkStart w:id="675" w:name="_Toc469488397"/>
      <w:r>
        <w:rPr>
          <w:szCs w:val="24"/>
        </w:rPr>
        <w:lastRenderedPageBreak/>
        <w:t>Техническая часть</w:t>
      </w:r>
      <w:bookmarkEnd w:id="671"/>
      <w:bookmarkEnd w:id="672"/>
      <w:bookmarkEnd w:id="673"/>
      <w:bookmarkEnd w:id="674"/>
      <w:bookmarkEnd w:id="67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76" w:name="_Toc176064097"/>
      <w:bookmarkStart w:id="677" w:name="_Toc176338525"/>
      <w:bookmarkStart w:id="678" w:name="_Toc180399753"/>
      <w:bookmarkStart w:id="679" w:name="_Toc189457101"/>
      <w:bookmarkStart w:id="680" w:name="_Toc189461737"/>
      <w:bookmarkStart w:id="681" w:name="_Toc189462011"/>
      <w:bookmarkStart w:id="682" w:name="_Toc191273610"/>
      <w:bookmarkStart w:id="683" w:name="_Toc423421726"/>
      <w:bookmarkStart w:id="684" w:name="_Toc469488398"/>
      <w:bookmarkStart w:id="685" w:name="_Toc167189319"/>
      <w:bookmarkStart w:id="686" w:name="_Toc168725254"/>
      <w:r w:rsidRPr="00C12FA4">
        <w:t xml:space="preserve">Перечень, объемы и характеристики </w:t>
      </w:r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r w:rsidR="00C3704B">
        <w:t>закупаемых услуг</w:t>
      </w:r>
      <w:bookmarkEnd w:id="6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87" w:name="_Toc439166311"/>
      <w:bookmarkStart w:id="688" w:name="_Toc439170659"/>
      <w:bookmarkStart w:id="689" w:name="_Toc439172761"/>
      <w:bookmarkStart w:id="690" w:name="_Toc439173205"/>
      <w:bookmarkStart w:id="691" w:name="_Toc439238199"/>
      <w:bookmarkStart w:id="692" w:name="_Toc439252751"/>
      <w:bookmarkStart w:id="693" w:name="_Toc439323609"/>
      <w:bookmarkStart w:id="694" w:name="_Toc439323725"/>
      <w:bookmarkStart w:id="695" w:name="_Toc440361359"/>
      <w:bookmarkStart w:id="696" w:name="_Toc440376114"/>
      <w:bookmarkStart w:id="697" w:name="_Toc440376241"/>
      <w:bookmarkStart w:id="698" w:name="_Toc440382503"/>
      <w:bookmarkStart w:id="699" w:name="_Toc440447173"/>
      <w:bookmarkStart w:id="700" w:name="_Toc440632334"/>
      <w:bookmarkStart w:id="701" w:name="_Toc440875107"/>
      <w:bookmarkStart w:id="702" w:name="_Toc441131094"/>
      <w:bookmarkStart w:id="703" w:name="_Toc465774615"/>
      <w:bookmarkStart w:id="704" w:name="_Toc465848844"/>
      <w:bookmarkStart w:id="705" w:name="_Toc468875347"/>
      <w:bookmarkStart w:id="706" w:name="_Toc469488399"/>
      <w:r w:rsidRPr="003776BB">
        <w:rPr>
          <w:b w:val="0"/>
          <w:szCs w:val="24"/>
        </w:rPr>
        <w:t>Техническ</w:t>
      </w:r>
      <w:r w:rsidR="00BA738A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BA738A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BA738A">
        <w:rPr>
          <w:b w:val="0"/>
          <w:szCs w:val="24"/>
        </w:rPr>
        <w:t>Лоту №1</w:t>
      </w:r>
      <w:r w:rsidR="00A154B7">
        <w:rPr>
          <w:b w:val="0"/>
          <w:szCs w:val="24"/>
        </w:rPr>
        <w:t xml:space="preserve"> (подраздел </w:t>
      </w:r>
      <w:r w:rsidR="006311E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6311EE">
        <w:rPr>
          <w:b w:val="0"/>
          <w:szCs w:val="24"/>
        </w:rPr>
      </w:r>
      <w:r w:rsidR="006311EE">
        <w:rPr>
          <w:b w:val="0"/>
          <w:szCs w:val="24"/>
        </w:rPr>
        <w:fldChar w:fldCharType="separate"/>
      </w:r>
      <w:r w:rsidR="00E969AA">
        <w:rPr>
          <w:b w:val="0"/>
          <w:szCs w:val="24"/>
        </w:rPr>
        <w:t>1.1.4</w:t>
      </w:r>
      <w:r w:rsidR="006311E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proofErr w:type="gramStart"/>
      <w:r w:rsidR="00F463E8">
        <w:rPr>
          <w:b w:val="0"/>
          <w:szCs w:val="24"/>
        </w:rPr>
        <w:t>о(</w:t>
      </w:r>
      <w:proofErr w:type="gramEnd"/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2B5044" w:rsidRPr="003803A7" w:rsidRDefault="002B5044" w:rsidP="0021751A">
      <w:pPr>
        <w:pStyle w:val="2"/>
        <w:ind w:left="1701" w:hanging="1134"/>
      </w:pPr>
      <w:bookmarkStart w:id="707" w:name="_Ref194832984"/>
      <w:bookmarkStart w:id="708" w:name="_Ref197686508"/>
      <w:bookmarkStart w:id="709" w:name="_Toc423421727"/>
      <w:bookmarkStart w:id="710" w:name="_Toc469488400"/>
      <w:r w:rsidRPr="003803A7">
        <w:t xml:space="preserve">Требование к </w:t>
      </w:r>
      <w:bookmarkEnd w:id="707"/>
      <w:bookmarkEnd w:id="708"/>
      <w:bookmarkEnd w:id="709"/>
      <w:r w:rsidR="00C3704B">
        <w:t>закупаемым услугам</w:t>
      </w:r>
      <w:bookmarkEnd w:id="710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1" w:name="_Toc439166314"/>
      <w:bookmarkStart w:id="712" w:name="_Toc439170662"/>
      <w:bookmarkStart w:id="713" w:name="_Toc439172764"/>
      <w:bookmarkStart w:id="714" w:name="_Toc439173208"/>
      <w:bookmarkStart w:id="715" w:name="_Toc439238202"/>
      <w:bookmarkStart w:id="716" w:name="_Toc439252754"/>
      <w:bookmarkStart w:id="717" w:name="_Toc439323612"/>
      <w:bookmarkStart w:id="718" w:name="_Toc439323728"/>
      <w:bookmarkStart w:id="719" w:name="_Toc440361362"/>
      <w:bookmarkStart w:id="720" w:name="_Toc440376117"/>
      <w:bookmarkStart w:id="721" w:name="_Toc440376244"/>
      <w:bookmarkStart w:id="722" w:name="_Toc440382505"/>
      <w:bookmarkStart w:id="723" w:name="_Toc440447175"/>
      <w:bookmarkStart w:id="724" w:name="_Toc440632336"/>
      <w:bookmarkStart w:id="725" w:name="_Toc440875109"/>
      <w:bookmarkStart w:id="726" w:name="_Toc441131096"/>
      <w:bookmarkStart w:id="727" w:name="_Toc465774617"/>
      <w:bookmarkStart w:id="728" w:name="_Toc465848846"/>
      <w:bookmarkStart w:id="729" w:name="_Toc468875349"/>
      <w:bookmarkStart w:id="730" w:name="_Toc469488401"/>
      <w:bookmarkStart w:id="731" w:name="_Ref194833053"/>
      <w:bookmarkStart w:id="732" w:name="_Ref223496951"/>
      <w:bookmarkStart w:id="73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34" w:name="_Toc461808930"/>
      <w:bookmarkStart w:id="735" w:name="_Toc464120639"/>
      <w:bookmarkStart w:id="736" w:name="_Toc469488402"/>
      <w:bookmarkEnd w:id="685"/>
      <w:bookmarkEnd w:id="686"/>
      <w:bookmarkEnd w:id="731"/>
      <w:bookmarkEnd w:id="732"/>
      <w:bookmarkEnd w:id="733"/>
      <w:r w:rsidRPr="00AE1D21">
        <w:t>Альтернативные предложения</w:t>
      </w:r>
      <w:bookmarkStart w:id="737" w:name="_Ref56252639"/>
      <w:bookmarkEnd w:id="734"/>
      <w:bookmarkEnd w:id="735"/>
      <w:bookmarkEnd w:id="73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38" w:name="_Toc461808802"/>
      <w:bookmarkStart w:id="739" w:name="_Toc461808931"/>
      <w:bookmarkStart w:id="740" w:name="_Toc464120640"/>
      <w:bookmarkStart w:id="741" w:name="_Toc465774619"/>
      <w:bookmarkStart w:id="742" w:name="_Toc465848848"/>
      <w:bookmarkStart w:id="743" w:name="_Toc468875351"/>
      <w:bookmarkStart w:id="744" w:name="_Toc46948840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37"/>
      <w:bookmarkEnd w:id="738"/>
      <w:bookmarkEnd w:id="739"/>
      <w:bookmarkEnd w:id="740"/>
      <w:bookmarkEnd w:id="741"/>
      <w:bookmarkEnd w:id="742"/>
      <w:bookmarkEnd w:id="743"/>
      <w:bookmarkEnd w:id="744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45" w:name="_Ref440270602"/>
      <w:bookmarkStart w:id="746" w:name="_Toc469488404"/>
      <w:bookmarkEnd w:id="5"/>
      <w:bookmarkEnd w:id="66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45"/>
      <w:bookmarkEnd w:id="746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47" w:name="_Ref55336310"/>
      <w:bookmarkStart w:id="748" w:name="_Toc57314672"/>
      <w:bookmarkStart w:id="749" w:name="_Toc69728986"/>
      <w:bookmarkStart w:id="750" w:name="_Toc98253919"/>
      <w:bookmarkStart w:id="751" w:name="_Toc165173847"/>
      <w:bookmarkStart w:id="752" w:name="_Toc423423667"/>
      <w:bookmarkStart w:id="753" w:name="_Toc469488405"/>
      <w:r w:rsidRPr="00F647F7">
        <w:t xml:space="preserve">Письмо о подаче оферты </w:t>
      </w:r>
      <w:bookmarkStart w:id="754" w:name="_Ref22846535"/>
      <w:r w:rsidRPr="00F647F7">
        <w:t>(</w:t>
      </w:r>
      <w:bookmarkEnd w:id="754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47"/>
      <w:bookmarkEnd w:id="748"/>
      <w:bookmarkEnd w:id="749"/>
      <w:bookmarkEnd w:id="750"/>
      <w:bookmarkEnd w:id="751"/>
      <w:bookmarkEnd w:id="752"/>
      <w:bookmarkEnd w:id="753"/>
    </w:p>
    <w:p w:rsidR="004F4D80" w:rsidRPr="00C236C0" w:rsidRDefault="004F4D80" w:rsidP="004F4D80">
      <w:pPr>
        <w:pStyle w:val="3"/>
        <w:rPr>
          <w:szCs w:val="24"/>
        </w:rPr>
      </w:pPr>
      <w:bookmarkStart w:id="755" w:name="_Toc98253920"/>
      <w:bookmarkStart w:id="756" w:name="_Toc157248174"/>
      <w:bookmarkStart w:id="757" w:name="_Toc157496543"/>
      <w:bookmarkStart w:id="758" w:name="_Toc158206082"/>
      <w:bookmarkStart w:id="759" w:name="_Toc164057767"/>
      <w:bookmarkStart w:id="760" w:name="_Toc164137117"/>
      <w:bookmarkStart w:id="761" w:name="_Toc164161277"/>
      <w:bookmarkStart w:id="762" w:name="_Toc165173848"/>
      <w:bookmarkStart w:id="763" w:name="_Toc439170673"/>
      <w:bookmarkStart w:id="764" w:name="_Toc439172775"/>
      <w:bookmarkStart w:id="765" w:name="_Toc439173219"/>
      <w:bookmarkStart w:id="766" w:name="_Toc439238213"/>
      <w:bookmarkStart w:id="767" w:name="_Toc440361369"/>
      <w:bookmarkStart w:id="768" w:name="_Toc440376124"/>
      <w:bookmarkStart w:id="769" w:name="_Toc465774622"/>
      <w:bookmarkStart w:id="770" w:name="_Toc465848851"/>
      <w:bookmarkStart w:id="771" w:name="_Toc469488406"/>
      <w:r w:rsidRPr="00C236C0">
        <w:rPr>
          <w:szCs w:val="24"/>
        </w:rPr>
        <w:t>Форма письма о подаче оферты</w:t>
      </w:r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72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</w:t>
      </w:r>
      <w:proofErr w:type="gramStart"/>
      <w:r w:rsidRPr="00AE1D21">
        <w:rPr>
          <w:sz w:val="24"/>
          <w:szCs w:val="24"/>
        </w:rPr>
        <w:t>законодательстве</w:t>
      </w:r>
      <w:proofErr w:type="gramEnd"/>
      <w:r w:rsidRPr="00AE1D21">
        <w:rPr>
          <w:sz w:val="24"/>
          <w:szCs w:val="24"/>
        </w:rPr>
        <w:t xml:space="preserve">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принять или отклонить любую Заявку в </w:t>
      </w:r>
      <w:proofErr w:type="gramStart"/>
      <w:r w:rsidRPr="00AE1D21">
        <w:rPr>
          <w:sz w:val="24"/>
          <w:szCs w:val="24"/>
        </w:rPr>
        <w:t>соответствии</w:t>
      </w:r>
      <w:proofErr w:type="gramEnd"/>
      <w:r w:rsidRPr="00AE1D21">
        <w:rPr>
          <w:sz w:val="24"/>
          <w:szCs w:val="24"/>
        </w:rPr>
        <w:t xml:space="preserve">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</w:t>
      </w:r>
      <w:proofErr w:type="gramStart"/>
      <w:r w:rsidRPr="00414CAF">
        <w:rPr>
          <w:sz w:val="24"/>
          <w:szCs w:val="24"/>
        </w:rPr>
        <w:t>составе</w:t>
      </w:r>
      <w:proofErr w:type="gramEnd"/>
      <w:r w:rsidRPr="00414CAF">
        <w:rPr>
          <w:sz w:val="24"/>
          <w:szCs w:val="24"/>
        </w:rPr>
        <w:t xml:space="preserve">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финансовое обеспечение по Договору, заключенному по итогам проведения закупки, в </w:t>
      </w:r>
      <w:proofErr w:type="gramStart"/>
      <w:r w:rsidRPr="00414CAF">
        <w:rPr>
          <w:sz w:val="24"/>
          <w:szCs w:val="24"/>
        </w:rPr>
        <w:t>случае</w:t>
      </w:r>
      <w:proofErr w:type="gramEnd"/>
      <w:r w:rsidRPr="00414CAF">
        <w:rPr>
          <w:sz w:val="24"/>
          <w:szCs w:val="24"/>
        </w:rPr>
        <w:t xml:space="preserve">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  <w:proofErr w:type="gramEnd"/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73" w:name="_Toc98253921"/>
      <w:bookmarkStart w:id="774" w:name="_Toc157248175"/>
      <w:bookmarkStart w:id="775" w:name="_Toc157496544"/>
      <w:bookmarkStart w:id="776" w:name="_Toc158206083"/>
      <w:bookmarkStart w:id="777" w:name="_Toc164057768"/>
      <w:bookmarkStart w:id="778" w:name="_Toc164137118"/>
      <w:bookmarkStart w:id="779" w:name="_Toc164161278"/>
      <w:bookmarkStart w:id="780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81" w:name="_Toc439170674"/>
      <w:bookmarkStart w:id="782" w:name="_Toc439172776"/>
      <w:bookmarkStart w:id="783" w:name="_Toc439173220"/>
      <w:bookmarkStart w:id="784" w:name="_Toc439238214"/>
      <w:bookmarkStart w:id="785" w:name="_Toc439252762"/>
      <w:bookmarkStart w:id="786" w:name="_Toc439323736"/>
      <w:bookmarkStart w:id="787" w:name="_Toc440361370"/>
      <w:bookmarkStart w:id="788" w:name="_Toc440376125"/>
      <w:bookmarkStart w:id="789" w:name="_Toc440376252"/>
      <w:bookmarkStart w:id="790" w:name="_Toc440382510"/>
      <w:bookmarkStart w:id="791" w:name="_Toc440447180"/>
      <w:bookmarkStart w:id="792" w:name="_Toc440632341"/>
      <w:bookmarkStart w:id="793" w:name="_Toc440875113"/>
      <w:bookmarkStart w:id="794" w:name="_Toc441131100"/>
      <w:bookmarkStart w:id="795" w:name="_Toc465774623"/>
      <w:bookmarkStart w:id="796" w:name="_Toc465848852"/>
      <w:bookmarkStart w:id="797" w:name="_Toc469488407"/>
      <w:r w:rsidRPr="00C236C0">
        <w:rPr>
          <w:szCs w:val="24"/>
        </w:rPr>
        <w:lastRenderedPageBreak/>
        <w:t>Инструкции по заполнению</w:t>
      </w:r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</w:t>
      </w:r>
      <w:proofErr w:type="gramStart"/>
      <w:r w:rsidR="004F4D80" w:rsidRPr="00F647F7">
        <w:rPr>
          <w:sz w:val="24"/>
          <w:szCs w:val="24"/>
        </w:rPr>
        <w:t>рублях</w:t>
      </w:r>
      <w:proofErr w:type="gramEnd"/>
      <w:r w:rsidR="004F4D80" w:rsidRPr="00F647F7">
        <w:rPr>
          <w:sz w:val="24"/>
          <w:szCs w:val="24"/>
        </w:rPr>
        <w:t>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6311E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3.3.4</w:t>
      </w:r>
      <w:r w:rsidR="006311E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</w:t>
      </w:r>
      <w:proofErr w:type="gramStart"/>
      <w:r w:rsidRPr="00492C8B">
        <w:rPr>
          <w:sz w:val="24"/>
          <w:szCs w:val="24"/>
        </w:rPr>
        <w:t>соответствии</w:t>
      </w:r>
      <w:proofErr w:type="gramEnd"/>
      <w:r w:rsidRPr="00492C8B">
        <w:rPr>
          <w:sz w:val="24"/>
          <w:szCs w:val="24"/>
        </w:rPr>
        <w:t xml:space="preserve"> с требованиями подпунктов </w:t>
      </w:r>
      <w:r w:rsidR="006311E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3.3.1.6</w:t>
      </w:r>
      <w:r w:rsidR="006311E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6311E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3.3.1.7</w:t>
      </w:r>
      <w:r w:rsidR="006311E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798" w:name="_Ref55335821"/>
      <w:bookmarkStart w:id="799" w:name="_Ref55336345"/>
      <w:bookmarkStart w:id="800" w:name="_Toc57314674"/>
      <w:bookmarkStart w:id="801" w:name="_Toc69728988"/>
      <w:bookmarkStart w:id="802" w:name="_Toc98253922"/>
      <w:bookmarkStart w:id="803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04" w:name="_Ref440271964"/>
      <w:bookmarkStart w:id="805" w:name="_Toc440361371"/>
      <w:bookmarkStart w:id="806" w:name="_Toc440376126"/>
      <w:bookmarkStart w:id="807" w:name="_Toc469488408"/>
      <w:r>
        <w:rPr>
          <w:szCs w:val="24"/>
        </w:rPr>
        <w:lastRenderedPageBreak/>
        <w:t>Антикоррупционные обязательства (Форма 1.1).</w:t>
      </w:r>
      <w:bookmarkEnd w:id="804"/>
      <w:bookmarkEnd w:id="805"/>
      <w:bookmarkEnd w:id="806"/>
      <w:bookmarkEnd w:id="807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08" w:name="_Toc439238216"/>
      <w:bookmarkStart w:id="809" w:name="_Toc439252764"/>
      <w:bookmarkStart w:id="810" w:name="_Toc439323738"/>
      <w:bookmarkStart w:id="811" w:name="_Toc440361372"/>
      <w:bookmarkStart w:id="812" w:name="_Toc440376127"/>
      <w:bookmarkStart w:id="813" w:name="_Toc440376254"/>
      <w:bookmarkStart w:id="814" w:name="_Toc440382512"/>
      <w:bookmarkStart w:id="815" w:name="_Toc440447182"/>
      <w:bookmarkStart w:id="816" w:name="_Toc440632343"/>
      <w:bookmarkStart w:id="817" w:name="_Toc440875115"/>
      <w:bookmarkStart w:id="818" w:name="_Toc441131102"/>
      <w:bookmarkStart w:id="819" w:name="_Toc465774625"/>
      <w:bookmarkStart w:id="820" w:name="_Toc465848854"/>
      <w:bookmarkStart w:id="821" w:name="_Toc469488409"/>
      <w:r w:rsidRPr="009F5821">
        <w:rPr>
          <w:szCs w:val="24"/>
        </w:rPr>
        <w:t>Форма Антикоррупционных обязательств</w:t>
      </w:r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proofErr w:type="gramStart"/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  <w:proofErr w:type="gramEnd"/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</w:t>
      </w:r>
      <w:proofErr w:type="gramStart"/>
      <w:r w:rsidRPr="00160223">
        <w:t>числе</w:t>
      </w:r>
      <w:proofErr w:type="gramEnd"/>
      <w:r w:rsidRPr="00160223">
        <w:t xml:space="preserve">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Участник, а также его аффилированные лица, бенефициары, работники, посредники и/или иные лица, действующие в </w:t>
      </w:r>
      <w:proofErr w:type="gramStart"/>
      <w:r w:rsidRPr="00160223">
        <w:rPr>
          <w:color w:val="000000"/>
        </w:rPr>
        <w:t>интересах</w:t>
      </w:r>
      <w:proofErr w:type="gramEnd"/>
      <w:r w:rsidRPr="00160223">
        <w:rPr>
          <w:color w:val="000000"/>
        </w:rPr>
        <w:t xml:space="preserve">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иные действия, выполняемые работником в </w:t>
      </w:r>
      <w:proofErr w:type="gramStart"/>
      <w:r w:rsidRPr="00160223">
        <w:rPr>
          <w:color w:val="000000"/>
        </w:rPr>
        <w:t>рамках</w:t>
      </w:r>
      <w:proofErr w:type="gramEnd"/>
      <w:r w:rsidRPr="00160223">
        <w:rPr>
          <w:color w:val="000000"/>
        </w:rPr>
        <w:t xml:space="preserve">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</w:t>
      </w:r>
      <w:proofErr w:type="gramStart"/>
      <w:r w:rsidRPr="00160223">
        <w:rPr>
          <w:color w:val="000000"/>
        </w:rPr>
        <w:t>случае</w:t>
      </w:r>
      <w:proofErr w:type="gramEnd"/>
      <w:r w:rsidRPr="00160223">
        <w:rPr>
          <w:color w:val="000000"/>
        </w:rPr>
        <w:t xml:space="preserve">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</w:t>
      </w:r>
      <w:proofErr w:type="gramStart"/>
      <w:r w:rsidRPr="00160223">
        <w:rPr>
          <w:color w:val="000000"/>
        </w:rPr>
        <w:t>таком</w:t>
      </w:r>
      <w:proofErr w:type="gramEnd"/>
      <w:r w:rsidRPr="00160223">
        <w:rPr>
          <w:color w:val="000000"/>
        </w:rPr>
        <w:t xml:space="preserve">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1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22" w:name="_Toc423423668"/>
      <w:bookmarkStart w:id="823" w:name="_Ref440271072"/>
      <w:bookmarkStart w:id="824" w:name="_Ref440273986"/>
      <w:bookmarkStart w:id="825" w:name="_Ref440274337"/>
      <w:bookmarkStart w:id="826" w:name="_Ref440274913"/>
      <w:bookmarkStart w:id="827" w:name="_Ref440284918"/>
      <w:bookmarkStart w:id="828" w:name="_Toc46948841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22"/>
      <w:bookmarkEnd w:id="823"/>
      <w:bookmarkEnd w:id="824"/>
      <w:bookmarkEnd w:id="825"/>
      <w:bookmarkEnd w:id="826"/>
      <w:bookmarkEnd w:id="827"/>
      <w:bookmarkEnd w:id="828"/>
    </w:p>
    <w:p w:rsidR="004F4D80" w:rsidRPr="00C236C0" w:rsidRDefault="004F4D80" w:rsidP="004F4D80">
      <w:pPr>
        <w:pStyle w:val="3"/>
        <w:rPr>
          <w:szCs w:val="24"/>
        </w:rPr>
      </w:pPr>
      <w:bookmarkStart w:id="829" w:name="_Toc98253923"/>
      <w:bookmarkStart w:id="830" w:name="_Toc157248177"/>
      <w:bookmarkStart w:id="831" w:name="_Toc157496546"/>
      <w:bookmarkStart w:id="832" w:name="_Toc158206085"/>
      <w:bookmarkStart w:id="833" w:name="_Toc164057770"/>
      <w:bookmarkStart w:id="834" w:name="_Toc164137120"/>
      <w:bookmarkStart w:id="835" w:name="_Toc164161280"/>
      <w:bookmarkStart w:id="836" w:name="_Toc165173851"/>
      <w:bookmarkStart w:id="837" w:name="_Ref264038986"/>
      <w:bookmarkStart w:id="838" w:name="_Ref264359294"/>
      <w:bookmarkStart w:id="839" w:name="_Toc439170676"/>
      <w:bookmarkStart w:id="840" w:name="_Toc439172778"/>
      <w:bookmarkStart w:id="841" w:name="_Toc439173222"/>
      <w:bookmarkStart w:id="842" w:name="_Toc439238218"/>
      <w:bookmarkStart w:id="843" w:name="_Toc439252766"/>
      <w:bookmarkStart w:id="844" w:name="_Toc439323740"/>
      <w:bookmarkStart w:id="845" w:name="_Toc440361374"/>
      <w:bookmarkStart w:id="846" w:name="_Toc440376129"/>
      <w:bookmarkStart w:id="847" w:name="_Toc440376256"/>
      <w:bookmarkStart w:id="848" w:name="_Toc440382514"/>
      <w:bookmarkStart w:id="849" w:name="_Toc440447184"/>
      <w:bookmarkStart w:id="850" w:name="_Toc440632345"/>
      <w:bookmarkStart w:id="851" w:name="_Toc440875117"/>
      <w:bookmarkStart w:id="852" w:name="_Toc441131104"/>
      <w:bookmarkStart w:id="853" w:name="_Toc465774627"/>
      <w:bookmarkStart w:id="854" w:name="_Toc465848856"/>
      <w:bookmarkStart w:id="855" w:name="_Toc468875359"/>
      <w:bookmarkStart w:id="856" w:name="_Toc469488411"/>
      <w:r w:rsidRPr="00C236C0">
        <w:rPr>
          <w:szCs w:val="24"/>
        </w:rPr>
        <w:t xml:space="preserve">Форма </w:t>
      </w:r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r w:rsidR="00492C8B">
        <w:rPr>
          <w:szCs w:val="24"/>
        </w:rPr>
        <w:t>Сводной таблицы стоимости</w:t>
      </w:r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52"/>
      <w:bookmarkEnd w:id="853"/>
      <w:bookmarkEnd w:id="854"/>
      <w:bookmarkEnd w:id="855"/>
      <w:bookmarkEnd w:id="8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lastRenderedPageBreak/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57" w:name="_Toc176765534"/>
      <w:bookmarkStart w:id="858" w:name="_Toc198979983"/>
      <w:bookmarkStart w:id="859" w:name="_Toc217466315"/>
      <w:bookmarkStart w:id="860" w:name="_Toc217702856"/>
      <w:bookmarkStart w:id="861" w:name="_Toc233601974"/>
      <w:bookmarkStart w:id="862" w:name="_Toc263343460"/>
      <w:r w:rsidRPr="00F647F7">
        <w:rPr>
          <w:b w:val="0"/>
          <w:szCs w:val="24"/>
        </w:rPr>
        <w:br w:type="page"/>
      </w:r>
      <w:bookmarkStart w:id="863" w:name="_Toc439170677"/>
      <w:bookmarkStart w:id="864" w:name="_Toc439172779"/>
      <w:bookmarkStart w:id="865" w:name="_Toc439173223"/>
      <w:bookmarkStart w:id="866" w:name="_Toc439238219"/>
      <w:bookmarkStart w:id="867" w:name="_Toc439252767"/>
      <w:bookmarkStart w:id="868" w:name="_Toc439323741"/>
      <w:bookmarkStart w:id="869" w:name="_Toc440361375"/>
      <w:bookmarkStart w:id="870" w:name="_Toc440376130"/>
      <w:bookmarkStart w:id="871" w:name="_Toc440376257"/>
      <w:bookmarkStart w:id="872" w:name="_Toc440382515"/>
      <w:bookmarkStart w:id="873" w:name="_Toc440447185"/>
      <w:bookmarkStart w:id="874" w:name="_Toc440632346"/>
      <w:bookmarkStart w:id="875" w:name="_Toc440875118"/>
      <w:bookmarkStart w:id="876" w:name="_Toc441131105"/>
      <w:bookmarkStart w:id="877" w:name="_Toc465774628"/>
      <w:bookmarkStart w:id="878" w:name="_Toc465848857"/>
      <w:bookmarkStart w:id="879" w:name="_Toc468875360"/>
      <w:bookmarkStart w:id="880" w:name="_Toc469488412"/>
      <w:r w:rsidRPr="00C236C0">
        <w:rPr>
          <w:szCs w:val="24"/>
        </w:rPr>
        <w:lastRenderedPageBreak/>
        <w:t>Инструкции по заполнению</w:t>
      </w:r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5.3</w:t>
      </w:r>
      <w:r w:rsidR="006311E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работ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81" w:name="_Ref86826666"/>
      <w:bookmarkStart w:id="882" w:name="_Toc90385112"/>
      <w:bookmarkStart w:id="883" w:name="_Toc98253925"/>
      <w:bookmarkStart w:id="884" w:name="_Toc165173853"/>
      <w:bookmarkStart w:id="885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86" w:name="_Ref440537086"/>
      <w:bookmarkStart w:id="887" w:name="_Toc46948841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81"/>
      <w:bookmarkEnd w:id="882"/>
      <w:bookmarkEnd w:id="883"/>
      <w:bookmarkEnd w:id="884"/>
      <w:bookmarkEnd w:id="885"/>
      <w:bookmarkEnd w:id="886"/>
      <w:bookmarkEnd w:id="887"/>
    </w:p>
    <w:p w:rsidR="004F4D80" w:rsidRPr="00C236C0" w:rsidRDefault="004F4D80" w:rsidP="004F4D80">
      <w:pPr>
        <w:pStyle w:val="3"/>
        <w:rPr>
          <w:szCs w:val="24"/>
        </w:rPr>
      </w:pPr>
      <w:bookmarkStart w:id="888" w:name="_Toc90385113"/>
      <w:bookmarkStart w:id="889" w:name="_Toc98253926"/>
      <w:bookmarkStart w:id="890" w:name="_Toc157248180"/>
      <w:bookmarkStart w:id="891" w:name="_Toc157496549"/>
      <w:bookmarkStart w:id="892" w:name="_Toc158206088"/>
      <w:bookmarkStart w:id="893" w:name="_Toc164057773"/>
      <w:bookmarkStart w:id="894" w:name="_Toc164137123"/>
      <w:bookmarkStart w:id="895" w:name="_Toc164161283"/>
      <w:bookmarkStart w:id="896" w:name="_Toc165173854"/>
      <w:bookmarkStart w:id="897" w:name="_Ref193690005"/>
      <w:bookmarkStart w:id="898" w:name="_Toc439170679"/>
      <w:bookmarkStart w:id="899" w:name="_Toc439172781"/>
      <w:bookmarkStart w:id="900" w:name="_Toc439173225"/>
      <w:bookmarkStart w:id="901" w:name="_Toc439238221"/>
      <w:bookmarkStart w:id="902" w:name="_Toc439252769"/>
      <w:bookmarkStart w:id="903" w:name="_Toc439323743"/>
      <w:bookmarkStart w:id="904" w:name="_Toc440361377"/>
      <w:bookmarkStart w:id="905" w:name="_Toc440376132"/>
      <w:bookmarkStart w:id="906" w:name="_Toc440376259"/>
      <w:bookmarkStart w:id="907" w:name="_Toc440382517"/>
      <w:bookmarkStart w:id="908" w:name="_Toc440447187"/>
      <w:bookmarkStart w:id="909" w:name="_Toc440632348"/>
      <w:bookmarkStart w:id="910" w:name="_Toc440875120"/>
      <w:bookmarkStart w:id="911" w:name="_Toc441131107"/>
      <w:bookmarkStart w:id="912" w:name="_Toc465774630"/>
      <w:bookmarkStart w:id="913" w:name="_Toc465848859"/>
      <w:bookmarkStart w:id="914" w:name="_Toc468875362"/>
      <w:bookmarkStart w:id="915" w:name="_Toc469488414"/>
      <w:r w:rsidRPr="00C236C0">
        <w:rPr>
          <w:szCs w:val="24"/>
        </w:rPr>
        <w:t xml:space="preserve">Форма </w:t>
      </w:r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r w:rsidRPr="00C236C0">
        <w:rPr>
          <w:szCs w:val="24"/>
        </w:rPr>
        <w:t>технического предложения</w:t>
      </w:r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16" w:name="_Ref55335818"/>
      <w:bookmarkStart w:id="917" w:name="_Ref55336334"/>
      <w:bookmarkStart w:id="918" w:name="_Toc57314673"/>
      <w:bookmarkStart w:id="919" w:name="_Toc69728987"/>
      <w:bookmarkStart w:id="920" w:name="_Toc98253928"/>
      <w:bookmarkStart w:id="921" w:name="_Toc165173856"/>
      <w:bookmarkStart w:id="922" w:name="_Ref194749150"/>
      <w:bookmarkStart w:id="923" w:name="_Ref194750368"/>
      <w:bookmarkStart w:id="924" w:name="_Ref89649494"/>
      <w:bookmarkStart w:id="925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 xml:space="preserve">Услуги будут исполнены в </w:t>
      </w:r>
      <w:proofErr w:type="gramStart"/>
      <w:r w:rsidRPr="00843BBD">
        <w:rPr>
          <w:i/>
          <w:color w:val="000000"/>
        </w:rPr>
        <w:t>соответствии</w:t>
      </w:r>
      <w:proofErr w:type="gramEnd"/>
      <w:r w:rsidRPr="00843BBD">
        <w:rPr>
          <w:i/>
          <w:color w:val="000000"/>
        </w:rPr>
        <w:t xml:space="preserve">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</w:t>
      </w:r>
      <w:proofErr w:type="gramStart"/>
      <w:r w:rsidRPr="00843BBD">
        <w:rPr>
          <w:i/>
          <w:color w:val="000000"/>
        </w:rPr>
        <w:t>случае</w:t>
      </w:r>
      <w:proofErr w:type="gramEnd"/>
      <w:r w:rsidRPr="00843BBD">
        <w:rPr>
          <w:i/>
          <w:color w:val="000000"/>
        </w:rPr>
        <w:t xml:space="preserve">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6311E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6311EE">
        <w:rPr>
          <w:i/>
          <w:color w:val="000000"/>
        </w:rPr>
      </w:r>
      <w:r w:rsidR="006311EE">
        <w:rPr>
          <w:i/>
          <w:color w:val="000000"/>
        </w:rPr>
        <w:fldChar w:fldCharType="separate"/>
      </w:r>
      <w:r w:rsidR="00E969AA">
        <w:rPr>
          <w:i/>
          <w:color w:val="000000"/>
        </w:rPr>
        <w:t>4</w:t>
      </w:r>
      <w:r w:rsidR="006311E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6311E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6311EE">
        <w:rPr>
          <w:i/>
          <w:color w:val="000000"/>
        </w:rPr>
      </w:r>
      <w:r w:rsidR="006311EE">
        <w:rPr>
          <w:i/>
          <w:color w:val="000000"/>
        </w:rPr>
        <w:fldChar w:fldCharType="separate"/>
      </w:r>
      <w:r w:rsidR="00E969AA">
        <w:rPr>
          <w:i/>
          <w:color w:val="000000"/>
        </w:rPr>
        <w:t>4</w:t>
      </w:r>
      <w:r w:rsidR="006311E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26" w:name="_Toc176765537"/>
      <w:bookmarkStart w:id="927" w:name="_Toc198979986"/>
      <w:bookmarkStart w:id="928" w:name="_Toc217466321"/>
      <w:bookmarkStart w:id="929" w:name="_Toc217702859"/>
      <w:bookmarkStart w:id="930" w:name="_Toc233601977"/>
      <w:bookmarkStart w:id="931" w:name="_Toc263343463"/>
      <w:bookmarkStart w:id="932" w:name="_Toc439170680"/>
      <w:bookmarkStart w:id="933" w:name="_Toc439172782"/>
      <w:bookmarkStart w:id="934" w:name="_Toc439173226"/>
      <w:bookmarkStart w:id="935" w:name="_Toc439238222"/>
      <w:bookmarkStart w:id="936" w:name="_Toc439252770"/>
      <w:bookmarkStart w:id="937" w:name="_Toc439323744"/>
      <w:bookmarkStart w:id="938" w:name="_Toc440361378"/>
      <w:bookmarkStart w:id="939" w:name="_Toc440376133"/>
      <w:bookmarkStart w:id="940" w:name="_Toc440376260"/>
      <w:bookmarkStart w:id="941" w:name="_Toc440382518"/>
      <w:bookmarkStart w:id="942" w:name="_Toc440447188"/>
      <w:bookmarkStart w:id="943" w:name="_Toc440632349"/>
      <w:bookmarkStart w:id="944" w:name="_Toc440875121"/>
      <w:bookmarkStart w:id="945" w:name="_Toc441131108"/>
      <w:bookmarkStart w:id="946" w:name="_Toc465774631"/>
      <w:bookmarkStart w:id="947" w:name="_Toc465848860"/>
      <w:bookmarkStart w:id="948" w:name="_Toc468875363"/>
      <w:bookmarkStart w:id="949" w:name="_Toc469488415"/>
      <w:r w:rsidRPr="00C236C0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5.1</w:t>
      </w:r>
      <w:r w:rsidR="006311E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</w:t>
      </w:r>
      <w:proofErr w:type="gramStart"/>
      <w:r w:rsidRPr="00EA3F63">
        <w:rPr>
          <w:sz w:val="24"/>
          <w:szCs w:val="24"/>
        </w:rPr>
        <w:t>предложении</w:t>
      </w:r>
      <w:proofErr w:type="gramEnd"/>
      <w:r w:rsidRPr="00EA3F63">
        <w:rPr>
          <w:sz w:val="24"/>
          <w:szCs w:val="24"/>
        </w:rPr>
        <w:t xml:space="preserve">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5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1" w:name="_Toc423423670"/>
      <w:bookmarkStart w:id="952" w:name="_Ref440271036"/>
      <w:bookmarkStart w:id="953" w:name="_Ref440274366"/>
      <w:bookmarkStart w:id="954" w:name="_Ref440274902"/>
      <w:bookmarkStart w:id="955" w:name="_Ref440284947"/>
      <w:bookmarkStart w:id="956" w:name="_Ref440361140"/>
      <w:bookmarkStart w:id="957" w:name="_Toc46948841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9F5821" w:rsidRDefault="004F4D80" w:rsidP="004F4D80">
      <w:pPr>
        <w:pStyle w:val="3"/>
        <w:rPr>
          <w:szCs w:val="24"/>
        </w:rPr>
      </w:pPr>
      <w:bookmarkStart w:id="958" w:name="_Toc98253929"/>
      <w:bookmarkStart w:id="959" w:name="_Toc157248183"/>
      <w:bookmarkStart w:id="960" w:name="_Toc157496552"/>
      <w:bookmarkStart w:id="961" w:name="_Toc158206091"/>
      <w:bookmarkStart w:id="962" w:name="_Toc164057776"/>
      <w:bookmarkStart w:id="963" w:name="_Toc164137126"/>
      <w:bookmarkStart w:id="964" w:name="_Toc164161286"/>
      <w:bookmarkStart w:id="965" w:name="_Toc165173857"/>
      <w:bookmarkStart w:id="966" w:name="_Toc439170682"/>
      <w:bookmarkStart w:id="967" w:name="_Toc439172784"/>
      <w:bookmarkStart w:id="968" w:name="_Toc439173228"/>
      <w:bookmarkStart w:id="969" w:name="_Toc439238224"/>
      <w:bookmarkStart w:id="970" w:name="_Toc439252772"/>
      <w:bookmarkStart w:id="971" w:name="_Toc439323746"/>
      <w:bookmarkStart w:id="972" w:name="_Toc440361380"/>
      <w:bookmarkStart w:id="973" w:name="_Toc440376135"/>
      <w:bookmarkStart w:id="974" w:name="_Toc440376262"/>
      <w:bookmarkStart w:id="975" w:name="_Toc440382520"/>
      <w:bookmarkStart w:id="976" w:name="_Toc440447190"/>
      <w:bookmarkStart w:id="977" w:name="_Toc440632351"/>
      <w:bookmarkStart w:id="978" w:name="_Toc440875123"/>
      <w:bookmarkStart w:id="979" w:name="_Toc441131110"/>
      <w:bookmarkStart w:id="980" w:name="_Toc465774633"/>
      <w:bookmarkStart w:id="981" w:name="_Toc465848862"/>
      <w:bookmarkStart w:id="982" w:name="_Toc468875365"/>
      <w:bookmarkStart w:id="983" w:name="_Toc469488417"/>
      <w:r w:rsidRPr="009F5821">
        <w:rPr>
          <w:szCs w:val="24"/>
        </w:rPr>
        <w:t xml:space="preserve">Форма </w:t>
      </w:r>
      <w:bookmarkEnd w:id="958"/>
      <w:r w:rsidRPr="009F5821">
        <w:rPr>
          <w:szCs w:val="24"/>
        </w:rPr>
        <w:t xml:space="preserve">графика 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r w:rsidR="009469A6" w:rsidRPr="009F5821">
        <w:rPr>
          <w:szCs w:val="24"/>
        </w:rPr>
        <w:t>оказания услуг</w:t>
      </w:r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proofErr w:type="gramStart"/>
            <w:r w:rsidR="008B28CE">
              <w:rPr>
                <w:color w:val="000000"/>
              </w:rPr>
              <w:t>днях</w:t>
            </w:r>
            <w:proofErr w:type="gramEnd"/>
            <w:r w:rsidR="008B28CE">
              <w:rPr>
                <w:color w:val="000000"/>
              </w:rPr>
              <w:t>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84" w:name="_Toc171070556"/>
      <w:bookmarkStart w:id="985" w:name="_Toc98253927"/>
      <w:bookmarkStart w:id="986" w:name="_Toc176605808"/>
      <w:bookmarkStart w:id="987" w:name="_Toc176611017"/>
      <w:bookmarkStart w:id="988" w:name="_Toc176611073"/>
      <w:bookmarkStart w:id="989" w:name="_Toc176668676"/>
      <w:bookmarkStart w:id="990" w:name="_Toc176684336"/>
      <w:bookmarkStart w:id="991" w:name="_Toc176746279"/>
      <w:bookmarkStart w:id="992" w:name="_Toc176747346"/>
      <w:bookmarkStart w:id="993" w:name="_Toc198979988"/>
      <w:bookmarkStart w:id="994" w:name="_Toc217466324"/>
      <w:bookmarkStart w:id="995" w:name="_Toc217702862"/>
      <w:bookmarkStart w:id="996" w:name="_Toc233601980"/>
      <w:bookmarkStart w:id="997" w:name="_Toc263343466"/>
      <w:r w:rsidRPr="00F647F7">
        <w:rPr>
          <w:b w:val="0"/>
          <w:szCs w:val="24"/>
        </w:rPr>
        <w:br w:type="page"/>
      </w:r>
      <w:bookmarkStart w:id="998" w:name="_Toc439170683"/>
      <w:bookmarkStart w:id="999" w:name="_Toc439172785"/>
      <w:bookmarkStart w:id="1000" w:name="_Toc439173229"/>
      <w:bookmarkStart w:id="1001" w:name="_Toc439238225"/>
      <w:bookmarkStart w:id="1002" w:name="_Toc439252773"/>
      <w:bookmarkStart w:id="1003" w:name="_Toc439323747"/>
      <w:bookmarkStart w:id="1004" w:name="_Toc440361381"/>
      <w:bookmarkStart w:id="1005" w:name="_Toc440376136"/>
      <w:bookmarkStart w:id="1006" w:name="_Toc440376263"/>
      <w:bookmarkStart w:id="1007" w:name="_Toc440382521"/>
      <w:bookmarkStart w:id="1008" w:name="_Toc440447191"/>
      <w:bookmarkStart w:id="1009" w:name="_Toc440632352"/>
      <w:bookmarkStart w:id="1010" w:name="_Toc440875124"/>
      <w:bookmarkStart w:id="1011" w:name="_Toc441131111"/>
      <w:bookmarkStart w:id="1012" w:name="_Toc465774634"/>
      <w:bookmarkStart w:id="1013" w:name="_Toc465848863"/>
      <w:bookmarkStart w:id="1014" w:name="_Toc468875366"/>
      <w:bookmarkStart w:id="1015" w:name="_Toc469488418"/>
      <w:r w:rsidRPr="009F5821">
        <w:rPr>
          <w:szCs w:val="24"/>
        </w:rPr>
        <w:lastRenderedPageBreak/>
        <w:t>Инструкции по заполнению</w:t>
      </w:r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</w:t>
      </w:r>
      <w:proofErr w:type="gramStart"/>
      <w:r w:rsidR="004F4D80" w:rsidRPr="00F647F7">
        <w:rPr>
          <w:sz w:val="24"/>
          <w:szCs w:val="24"/>
        </w:rPr>
        <w:t>соответствии</w:t>
      </w:r>
      <w:proofErr w:type="gramEnd"/>
      <w:r w:rsidR="004F4D80" w:rsidRPr="00F647F7">
        <w:rPr>
          <w:sz w:val="24"/>
          <w:szCs w:val="24"/>
        </w:rPr>
        <w:t xml:space="preserve">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6311E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6311E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5.2</w:t>
      </w:r>
      <w:r w:rsidR="006311E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  <w:proofErr w:type="gramEnd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proofErr w:type="gramStart"/>
            <w:r>
              <w:rPr>
                <w:color w:val="000000"/>
              </w:rPr>
              <w:t>днях</w:t>
            </w:r>
            <w:proofErr w:type="gramEnd"/>
            <w:r>
              <w:rPr>
                <w:color w:val="000000"/>
              </w:rPr>
              <w:t>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6" w:name="_Hlt22846931"/>
      <w:bookmarkStart w:id="1017" w:name="_Ref440361439"/>
      <w:bookmarkStart w:id="1018" w:name="_Ref440361914"/>
      <w:bookmarkStart w:id="1019" w:name="_Ref440361959"/>
      <w:bookmarkStart w:id="1020" w:name="_Toc469488419"/>
      <w:bookmarkStart w:id="1021" w:name="_Ref93264992"/>
      <w:bookmarkStart w:id="1022" w:name="_Ref93265116"/>
      <w:bookmarkStart w:id="1023" w:name="_Toc98253933"/>
      <w:bookmarkStart w:id="1024" w:name="_Toc165173859"/>
      <w:bookmarkStart w:id="1025" w:name="_Toc423423671"/>
      <w:bookmarkEnd w:id="101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17"/>
      <w:bookmarkEnd w:id="1018"/>
      <w:bookmarkEnd w:id="1019"/>
      <w:bookmarkEnd w:id="1020"/>
    </w:p>
    <w:p w:rsidR="00B8118F" w:rsidRPr="009F5821" w:rsidRDefault="00B8118F" w:rsidP="00B8118F">
      <w:pPr>
        <w:pStyle w:val="3"/>
        <w:rPr>
          <w:szCs w:val="24"/>
        </w:rPr>
      </w:pPr>
      <w:bookmarkStart w:id="1026" w:name="_Toc440361383"/>
      <w:bookmarkStart w:id="1027" w:name="_Toc440376138"/>
      <w:bookmarkStart w:id="1028" w:name="_Toc440376265"/>
      <w:bookmarkStart w:id="1029" w:name="_Toc440382523"/>
      <w:bookmarkStart w:id="1030" w:name="_Toc440447193"/>
      <w:bookmarkStart w:id="1031" w:name="_Toc440632354"/>
      <w:bookmarkStart w:id="1032" w:name="_Toc440875126"/>
      <w:bookmarkStart w:id="1033" w:name="_Toc441131113"/>
      <w:bookmarkStart w:id="1034" w:name="_Toc465774636"/>
      <w:bookmarkStart w:id="1035" w:name="_Toc465848865"/>
      <w:bookmarkStart w:id="1036" w:name="_Toc468875368"/>
      <w:bookmarkStart w:id="1037" w:name="_Toc469488420"/>
      <w:r w:rsidRPr="009F5821">
        <w:rPr>
          <w:szCs w:val="24"/>
        </w:rPr>
        <w:t>Форма графика оплаты оказания услуг</w:t>
      </w:r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38" w:name="_Toc440361384"/>
      <w:bookmarkStart w:id="1039" w:name="_Toc440376139"/>
      <w:bookmarkStart w:id="1040" w:name="_Toc440376266"/>
      <w:bookmarkStart w:id="1041" w:name="_Toc440382524"/>
      <w:bookmarkStart w:id="1042" w:name="_Toc440447194"/>
      <w:bookmarkStart w:id="1043" w:name="_Toc440632355"/>
      <w:bookmarkStart w:id="1044" w:name="_Toc440875127"/>
      <w:bookmarkStart w:id="1045" w:name="_Toc441131114"/>
      <w:bookmarkStart w:id="1046" w:name="_Toc465774637"/>
      <w:bookmarkStart w:id="1047" w:name="_Toc465848866"/>
      <w:bookmarkStart w:id="1048" w:name="_Toc468875369"/>
      <w:bookmarkStart w:id="1049" w:name="_Toc469488421"/>
      <w:r w:rsidRPr="009F5821">
        <w:rPr>
          <w:szCs w:val="24"/>
        </w:rPr>
        <w:lastRenderedPageBreak/>
        <w:t>Инструкции по заполнению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6311E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6311E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5.4</w:t>
      </w:r>
      <w:r w:rsidR="006311E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50" w:name="_Ref440361531"/>
      <w:bookmarkStart w:id="1051" w:name="_Ref440361610"/>
      <w:bookmarkStart w:id="1052" w:name="_Toc46948842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24"/>
      <w:bookmarkEnd w:id="925"/>
      <w:bookmarkEnd w:id="1021"/>
      <w:bookmarkEnd w:id="1022"/>
      <w:bookmarkEnd w:id="1023"/>
      <w:bookmarkEnd w:id="1024"/>
      <w:bookmarkEnd w:id="1025"/>
      <w:bookmarkEnd w:id="1050"/>
      <w:bookmarkEnd w:id="1051"/>
      <w:bookmarkEnd w:id="1052"/>
    </w:p>
    <w:p w:rsidR="004F4D80" w:rsidRPr="009F5821" w:rsidRDefault="004F4D80" w:rsidP="004F4D80">
      <w:pPr>
        <w:pStyle w:val="3"/>
        <w:rPr>
          <w:szCs w:val="24"/>
        </w:rPr>
      </w:pPr>
      <w:bookmarkStart w:id="1053" w:name="_Toc439170685"/>
      <w:bookmarkStart w:id="1054" w:name="_Toc439172787"/>
      <w:bookmarkStart w:id="1055" w:name="_Toc439173231"/>
      <w:bookmarkStart w:id="1056" w:name="_Toc439238227"/>
      <w:bookmarkStart w:id="1057" w:name="_Toc439252775"/>
      <w:bookmarkStart w:id="1058" w:name="_Toc439323749"/>
      <w:bookmarkStart w:id="1059" w:name="_Toc440361386"/>
      <w:bookmarkStart w:id="1060" w:name="_Toc440376141"/>
      <w:bookmarkStart w:id="1061" w:name="_Toc440376268"/>
      <w:bookmarkStart w:id="1062" w:name="_Toc440382526"/>
      <w:bookmarkStart w:id="1063" w:name="_Toc440447196"/>
      <w:bookmarkStart w:id="1064" w:name="_Toc440632357"/>
      <w:bookmarkStart w:id="1065" w:name="_Toc440875129"/>
      <w:bookmarkStart w:id="1066" w:name="_Toc441131116"/>
      <w:bookmarkStart w:id="1067" w:name="_Toc465774639"/>
      <w:bookmarkStart w:id="1068" w:name="_Toc465848868"/>
      <w:bookmarkStart w:id="1069" w:name="_Toc468875371"/>
      <w:bookmarkStart w:id="1070" w:name="_Toc469488423"/>
      <w:bookmarkStart w:id="1071" w:name="_Toc157248186"/>
      <w:bookmarkStart w:id="1072" w:name="_Toc157496555"/>
      <w:bookmarkStart w:id="1073" w:name="_Toc158206094"/>
      <w:bookmarkStart w:id="1074" w:name="_Toc164057779"/>
      <w:bookmarkStart w:id="1075" w:name="_Toc164137129"/>
      <w:bookmarkStart w:id="1076" w:name="_Toc164161289"/>
      <w:bookmarkStart w:id="1077" w:name="_Toc165173860"/>
      <w:r w:rsidRPr="009F5821">
        <w:rPr>
          <w:szCs w:val="24"/>
        </w:rPr>
        <w:t>Форма Протокола разногласий к проекту Договора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r w:rsidRPr="009F5821">
        <w:rPr>
          <w:szCs w:val="24"/>
        </w:rPr>
        <w:t xml:space="preserve"> </w:t>
      </w:r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6311EE">
              <w:fldChar w:fldCharType="begin"/>
            </w:r>
            <w:r w:rsidR="003C1FE1">
              <w:instrText xml:space="preserve"> REF _Ref440272931 \r \h </w:instrText>
            </w:r>
            <w:r w:rsidR="006311EE">
              <w:fldChar w:fldCharType="separate"/>
            </w:r>
            <w:r w:rsidR="00E969AA">
              <w:t>2</w:t>
            </w:r>
            <w:r w:rsidR="006311E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6311EE">
              <w:fldChar w:fldCharType="begin"/>
            </w:r>
            <w:r w:rsidR="003C1FE1">
              <w:instrText xml:space="preserve"> REF _Ref440272931 \r \h </w:instrText>
            </w:r>
            <w:r w:rsidR="006311EE">
              <w:fldChar w:fldCharType="separate"/>
            </w:r>
            <w:r w:rsidR="00E969AA">
              <w:t>2</w:t>
            </w:r>
            <w:r w:rsidR="006311E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78" w:name="_Toc439170686"/>
      <w:bookmarkStart w:id="1079" w:name="_Toc439172788"/>
      <w:bookmarkStart w:id="1080" w:name="_Toc439173232"/>
      <w:bookmarkStart w:id="1081" w:name="_Toc439238228"/>
      <w:bookmarkStart w:id="1082" w:name="_Toc439252776"/>
      <w:bookmarkStart w:id="1083" w:name="_Toc439323750"/>
      <w:bookmarkStart w:id="1084" w:name="_Toc440361387"/>
      <w:bookmarkStart w:id="1085" w:name="_Toc440376142"/>
      <w:bookmarkStart w:id="1086" w:name="_Toc440376269"/>
      <w:bookmarkStart w:id="1087" w:name="_Toc440382527"/>
      <w:bookmarkStart w:id="1088" w:name="_Toc440447197"/>
      <w:bookmarkStart w:id="1089" w:name="_Toc440632358"/>
      <w:bookmarkStart w:id="1090" w:name="_Toc440875130"/>
      <w:bookmarkStart w:id="1091" w:name="_Toc441131117"/>
      <w:bookmarkStart w:id="1092" w:name="_Toc465774640"/>
      <w:bookmarkStart w:id="1093" w:name="_Toc465848869"/>
      <w:bookmarkStart w:id="1094" w:name="_Toc468875372"/>
      <w:bookmarkStart w:id="1095" w:name="_Toc469488424"/>
      <w:r w:rsidRPr="009F5821">
        <w:rPr>
          <w:szCs w:val="24"/>
        </w:rPr>
        <w:t>Инструкции по заполнению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6311E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6311E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2</w:t>
      </w:r>
      <w:r w:rsidR="006311E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</w:t>
      </w:r>
      <w:proofErr w:type="gramStart"/>
      <w:r w:rsidRPr="00F647F7">
        <w:rPr>
          <w:sz w:val="24"/>
          <w:szCs w:val="24"/>
        </w:rPr>
        <w:t>протоколе</w:t>
      </w:r>
      <w:proofErr w:type="gramEnd"/>
      <w:r w:rsidRPr="00F647F7">
        <w:rPr>
          <w:sz w:val="24"/>
          <w:szCs w:val="24"/>
        </w:rPr>
        <w:t xml:space="preserve">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пунктом </w:t>
      </w:r>
      <w:r w:rsidR="006311E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 xml:space="preserve"> 1.2.6 </w:t>
      </w:r>
      <w:r w:rsidR="006311E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любом</w:t>
      </w:r>
      <w:proofErr w:type="gramEnd"/>
      <w:r w:rsidRPr="00F647F7">
        <w:rPr>
          <w:sz w:val="24"/>
          <w:szCs w:val="24"/>
        </w:rPr>
        <w:t xml:space="preserve">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любом</w:t>
      </w:r>
      <w:proofErr w:type="gramEnd"/>
      <w:r w:rsidRPr="00F647F7">
        <w:rPr>
          <w:sz w:val="24"/>
          <w:szCs w:val="24"/>
        </w:rPr>
        <w:t xml:space="preserve">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6" w:name="_Ref55335823"/>
      <w:bookmarkStart w:id="1097" w:name="_Ref55336359"/>
      <w:bookmarkStart w:id="1098" w:name="_Toc57314675"/>
      <w:bookmarkStart w:id="1099" w:name="_Toc69728989"/>
      <w:bookmarkStart w:id="1100" w:name="_Toc98253939"/>
      <w:bookmarkStart w:id="1101" w:name="_Toc165173865"/>
      <w:bookmarkStart w:id="1102" w:name="_Toc423423672"/>
      <w:bookmarkStart w:id="1103" w:name="_Toc469488425"/>
      <w:bookmarkEnd w:id="772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9F5821" w:rsidRDefault="004F4D80" w:rsidP="004F4D80">
      <w:pPr>
        <w:pStyle w:val="3"/>
        <w:rPr>
          <w:szCs w:val="24"/>
        </w:rPr>
      </w:pPr>
      <w:bookmarkStart w:id="1104" w:name="_Toc98253940"/>
      <w:bookmarkStart w:id="1105" w:name="_Toc157248192"/>
      <w:bookmarkStart w:id="1106" w:name="_Toc157496561"/>
      <w:bookmarkStart w:id="1107" w:name="_Toc158206100"/>
      <w:bookmarkStart w:id="1108" w:name="_Toc164057785"/>
      <w:bookmarkStart w:id="1109" w:name="_Toc164137135"/>
      <w:bookmarkStart w:id="1110" w:name="_Toc164161295"/>
      <w:bookmarkStart w:id="1111" w:name="_Toc165173866"/>
      <w:bookmarkStart w:id="1112" w:name="_Toc439170688"/>
      <w:bookmarkStart w:id="1113" w:name="_Toc439172790"/>
      <w:bookmarkStart w:id="1114" w:name="_Toc439173234"/>
      <w:bookmarkStart w:id="1115" w:name="_Toc439238230"/>
      <w:bookmarkStart w:id="1116" w:name="_Toc439252778"/>
      <w:bookmarkStart w:id="1117" w:name="_Ref440272119"/>
      <w:bookmarkStart w:id="1118" w:name="_Toc440361389"/>
      <w:bookmarkStart w:id="1119" w:name="_Ref444170274"/>
      <w:bookmarkStart w:id="1120" w:name="_Toc465774642"/>
      <w:bookmarkStart w:id="1121" w:name="_Toc465848871"/>
      <w:bookmarkStart w:id="1122" w:name="_Toc46948842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</w:t>
            </w:r>
            <w:proofErr w:type="gramStart"/>
            <w:r w:rsidR="004F4D80" w:rsidRPr="005A2CAE">
              <w:rPr>
                <w:szCs w:val="24"/>
              </w:rPr>
              <w:t>соответствии</w:t>
            </w:r>
            <w:proofErr w:type="gramEnd"/>
            <w:r w:rsidR="004F4D80" w:rsidRPr="005A2CAE">
              <w:rPr>
                <w:szCs w:val="24"/>
              </w:rPr>
              <w:t xml:space="preserve">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23" w:name="_Toc439170689"/>
      <w:bookmarkStart w:id="1124" w:name="_Toc439172791"/>
      <w:bookmarkStart w:id="1125" w:name="_Toc439173235"/>
      <w:bookmarkStart w:id="1126" w:name="_Toc439238231"/>
      <w:bookmarkStart w:id="1127" w:name="_Toc439252779"/>
      <w:bookmarkStart w:id="1128" w:name="_Ref440272147"/>
      <w:bookmarkStart w:id="1129" w:name="_Toc440361390"/>
      <w:bookmarkStart w:id="1130" w:name="_Ref444170284"/>
      <w:bookmarkStart w:id="1131" w:name="_Ref444170359"/>
      <w:bookmarkStart w:id="1132" w:name="_Toc469488427"/>
      <w:r w:rsidRPr="009F5821">
        <w:rPr>
          <w:szCs w:val="24"/>
        </w:rPr>
        <w:lastRenderedPageBreak/>
        <w:t xml:space="preserve">Форма </w:t>
      </w:r>
      <w:bookmarkEnd w:id="1123"/>
      <w:bookmarkEnd w:id="1124"/>
      <w:bookmarkEnd w:id="1125"/>
      <w:bookmarkEnd w:id="112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27"/>
      <w:bookmarkEnd w:id="1128"/>
      <w:bookmarkEnd w:id="1129"/>
      <w:bookmarkEnd w:id="1130"/>
      <w:bookmarkEnd w:id="1131"/>
      <w:bookmarkEnd w:id="113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33" w:name="_Toc439170690"/>
      <w:bookmarkStart w:id="1134" w:name="_Toc439172792"/>
      <w:bookmarkStart w:id="1135" w:name="_Toc439173236"/>
      <w:bookmarkStart w:id="113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proofErr w:type="gramStart"/>
      <w:r>
        <w:rPr>
          <w:sz w:val="24"/>
          <w:szCs w:val="24"/>
        </w:rPr>
        <w:t>соответствии</w:t>
      </w:r>
      <w:proofErr w:type="gramEnd"/>
      <w:r>
        <w:rPr>
          <w:sz w:val="24"/>
          <w:szCs w:val="24"/>
        </w:rPr>
        <w:t xml:space="preserve">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 xml:space="preserve">(наименование уполномоченного органа, дата внесения в реестр и номер в </w:t>
      </w:r>
      <w:proofErr w:type="gramStart"/>
      <w:r w:rsidRPr="00AE1D21">
        <w:t>реестре</w:t>
      </w:r>
      <w:proofErr w:type="gramEnd"/>
      <w:r w:rsidRPr="00AE1D21">
        <w:t>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</w:t>
            </w:r>
            <w:proofErr w:type="gramStart"/>
            <w:r w:rsidRPr="00154BCB">
              <w:t>капитале</w:t>
            </w:r>
            <w:proofErr w:type="gramEnd"/>
            <w:r w:rsidRPr="00154BCB">
              <w:t xml:space="preserve">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</w:t>
            </w:r>
            <w:proofErr w:type="gramStart"/>
            <w:r w:rsidRPr="00154BCB">
              <w:t>соответствии</w:t>
            </w:r>
            <w:proofErr w:type="gramEnd"/>
            <w:r w:rsidRPr="00154BCB">
              <w:t xml:space="preserve">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</w:t>
            </w:r>
            <w:proofErr w:type="gramStart"/>
            <w:r w:rsidRPr="00154BCB">
              <w:t>порядке</w:t>
            </w:r>
            <w:proofErr w:type="gramEnd"/>
            <w:r w:rsidRPr="00154BCB">
              <w:t xml:space="preserve">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Содержащиеся в Едином государственном </w:t>
            </w:r>
            <w:proofErr w:type="gramStart"/>
            <w:r w:rsidRPr="00154BCB">
              <w:t>реестре</w:t>
            </w:r>
            <w:proofErr w:type="gramEnd"/>
            <w:r w:rsidRPr="00154BCB">
              <w:t xml:space="preserve">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</w:t>
            </w:r>
            <w:proofErr w:type="gramStart"/>
            <w:r w:rsidRPr="00154BCB">
              <w:t>случае</w:t>
            </w:r>
            <w:proofErr w:type="gramEnd"/>
            <w:r w:rsidRPr="00154BCB">
              <w:t xml:space="preserve">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8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</w:t>
      </w:r>
      <w:proofErr w:type="gramStart"/>
      <w:r>
        <w:rPr>
          <w:sz w:val="22"/>
        </w:rPr>
        <w:t>случае</w:t>
      </w:r>
      <w:proofErr w:type="gramEnd"/>
      <w:r>
        <w:rPr>
          <w:sz w:val="22"/>
        </w:rPr>
        <w:t xml:space="preserve">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33"/>
    <w:bookmarkEnd w:id="1134"/>
    <w:bookmarkEnd w:id="1135"/>
    <w:bookmarkEnd w:id="113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37" w:name="_Toc125426243"/>
      <w:bookmarkStart w:id="1138" w:name="_Toc396984070"/>
      <w:bookmarkStart w:id="113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40" w:name="_Toc439170691"/>
      <w:bookmarkStart w:id="1141" w:name="_Toc439172793"/>
      <w:bookmarkStart w:id="1142" w:name="_Toc439173237"/>
      <w:bookmarkStart w:id="1143" w:name="_Toc439238233"/>
      <w:bookmarkStart w:id="1144" w:name="_Toc439252780"/>
      <w:bookmarkStart w:id="1145" w:name="_Toc439323754"/>
      <w:bookmarkStart w:id="1146" w:name="_Toc440361391"/>
      <w:bookmarkStart w:id="1147" w:name="_Toc440376146"/>
      <w:bookmarkStart w:id="1148" w:name="_Toc440376273"/>
      <w:bookmarkStart w:id="1149" w:name="_Toc440382531"/>
      <w:bookmarkStart w:id="1150" w:name="_Toc440447201"/>
      <w:bookmarkStart w:id="1151" w:name="_Toc440632362"/>
      <w:bookmarkStart w:id="1152" w:name="_Toc440875134"/>
      <w:bookmarkStart w:id="1153" w:name="_Toc441131121"/>
      <w:bookmarkStart w:id="1154" w:name="_Toc465774644"/>
      <w:bookmarkStart w:id="1155" w:name="_Toc465848873"/>
      <w:bookmarkStart w:id="1156" w:name="_Toc469488428"/>
      <w:r w:rsidRPr="00AE1D21">
        <w:rPr>
          <w:szCs w:val="24"/>
        </w:rPr>
        <w:lastRenderedPageBreak/>
        <w:t>Инструкции по заполнению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</w:t>
      </w:r>
      <w:proofErr w:type="gramStart"/>
      <w:r w:rsidR="004F4D80" w:rsidRPr="00AE1D21">
        <w:rPr>
          <w:sz w:val="24"/>
          <w:szCs w:val="24"/>
        </w:rPr>
        <w:t>соответствии</w:t>
      </w:r>
      <w:proofErr w:type="gramEnd"/>
      <w:r w:rsidR="004F4D80" w:rsidRPr="00AE1D21">
        <w:rPr>
          <w:sz w:val="24"/>
          <w:szCs w:val="24"/>
        </w:rPr>
        <w:t xml:space="preserve"> с письмом о подаче оферты (подраздел </w:t>
      </w:r>
      <w:r w:rsidR="00886100">
        <w:fldChar w:fldCharType="begin"/>
      </w:r>
      <w:r w:rsidR="00886100">
        <w:instrText xml:space="preserve"> REF _Ref55336310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</w:t>
      </w:r>
      <w:r w:rsidR="00886100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 xml:space="preserve">по всем позициям. В </w:t>
      </w:r>
      <w:proofErr w:type="gramStart"/>
      <w:r w:rsidR="004F4D80" w:rsidRPr="00AE1D21">
        <w:rPr>
          <w:sz w:val="24"/>
          <w:szCs w:val="24"/>
        </w:rPr>
        <w:t>случае</w:t>
      </w:r>
      <w:proofErr w:type="gramEnd"/>
      <w:r w:rsidR="004F4D80" w:rsidRPr="00AE1D21">
        <w:rPr>
          <w:sz w:val="24"/>
          <w:szCs w:val="24"/>
        </w:rPr>
        <w:t xml:space="preserve">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57" w:name="_Ref55336378"/>
      <w:bookmarkStart w:id="1158" w:name="_Toc57314676"/>
      <w:bookmarkStart w:id="1159" w:name="_Toc69728990"/>
      <w:bookmarkStart w:id="1160" w:name="_Toc98253942"/>
      <w:bookmarkStart w:id="1161" w:name="_Toc165173868"/>
      <w:bookmarkStart w:id="1162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886100">
        <w:fldChar w:fldCharType="begin"/>
      </w:r>
      <w:r w:rsidR="00886100">
        <w:instrText xml:space="preserve"> REF _Ref444170359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5.7.2</w:t>
      </w:r>
      <w:r w:rsidR="00886100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</w:t>
      </w:r>
      <w:proofErr w:type="gramStart"/>
      <w:r w:rsidR="00D15047" w:rsidRPr="00AE1D21">
        <w:rPr>
          <w:sz w:val="24"/>
          <w:szCs w:val="24"/>
        </w:rPr>
        <w:t>случае</w:t>
      </w:r>
      <w:proofErr w:type="gramEnd"/>
      <w:r w:rsidR="00D15047" w:rsidRPr="00AE1D21">
        <w:rPr>
          <w:sz w:val="24"/>
          <w:szCs w:val="24"/>
        </w:rPr>
        <w:t>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63" w:name="_Ref449016627"/>
      <w:bookmarkStart w:id="1164" w:name="_Toc46948842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D904EF" w:rsidRDefault="004F4D80" w:rsidP="004F4D80">
      <w:pPr>
        <w:pStyle w:val="3"/>
        <w:rPr>
          <w:szCs w:val="24"/>
        </w:rPr>
      </w:pPr>
      <w:bookmarkStart w:id="1165" w:name="_Toc98253943"/>
      <w:bookmarkStart w:id="1166" w:name="_Toc157248195"/>
      <w:bookmarkStart w:id="1167" w:name="_Toc157496564"/>
      <w:bookmarkStart w:id="1168" w:name="_Toc158206103"/>
      <w:bookmarkStart w:id="1169" w:name="_Toc164057788"/>
      <w:bookmarkStart w:id="1170" w:name="_Toc164137138"/>
      <w:bookmarkStart w:id="1171" w:name="_Toc164161298"/>
      <w:bookmarkStart w:id="1172" w:name="_Toc165173869"/>
      <w:bookmarkStart w:id="1173" w:name="_Toc439170693"/>
      <w:bookmarkStart w:id="1174" w:name="_Toc439172795"/>
      <w:bookmarkStart w:id="1175" w:name="_Toc439173239"/>
      <w:bookmarkStart w:id="1176" w:name="_Toc439238235"/>
      <w:bookmarkStart w:id="1177" w:name="_Toc439252782"/>
      <w:bookmarkStart w:id="1178" w:name="_Toc439323756"/>
      <w:bookmarkStart w:id="1179" w:name="_Toc440361393"/>
      <w:bookmarkStart w:id="1180" w:name="_Toc440376275"/>
      <w:bookmarkStart w:id="1181" w:name="_Toc440382533"/>
      <w:bookmarkStart w:id="1182" w:name="_Toc440447203"/>
      <w:bookmarkStart w:id="1183" w:name="_Toc440632364"/>
      <w:bookmarkStart w:id="1184" w:name="_Toc440875136"/>
      <w:bookmarkStart w:id="1185" w:name="_Toc441131123"/>
      <w:bookmarkStart w:id="1186" w:name="_Toc465774646"/>
      <w:bookmarkStart w:id="1187" w:name="_Toc465848875"/>
      <w:bookmarkStart w:id="1188" w:name="_Toc468875378"/>
      <w:bookmarkStart w:id="1189" w:name="_Toc46948843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90" w:name="_Toc98253944"/>
      <w:bookmarkStart w:id="1191" w:name="_Toc157248196"/>
      <w:bookmarkStart w:id="1192" w:name="_Toc157496565"/>
      <w:bookmarkStart w:id="1193" w:name="_Toc158206104"/>
      <w:bookmarkStart w:id="1194" w:name="_Toc164057789"/>
      <w:bookmarkStart w:id="1195" w:name="_Toc164137139"/>
      <w:bookmarkStart w:id="1196" w:name="_Toc164161299"/>
      <w:bookmarkStart w:id="119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198" w:name="_Toc439170694"/>
      <w:bookmarkStart w:id="1199" w:name="_Toc439172796"/>
      <w:bookmarkStart w:id="1200" w:name="_Toc439173240"/>
      <w:bookmarkStart w:id="1201" w:name="_Toc439238236"/>
      <w:bookmarkStart w:id="1202" w:name="_Toc439252783"/>
      <w:bookmarkStart w:id="1203" w:name="_Toc439323757"/>
      <w:bookmarkStart w:id="1204" w:name="_Toc440361394"/>
      <w:bookmarkStart w:id="1205" w:name="_Toc440376276"/>
      <w:bookmarkStart w:id="1206" w:name="_Toc440382534"/>
      <w:bookmarkStart w:id="1207" w:name="_Toc440447204"/>
      <w:bookmarkStart w:id="1208" w:name="_Toc440632365"/>
      <w:bookmarkStart w:id="1209" w:name="_Toc440875137"/>
      <w:bookmarkStart w:id="1210" w:name="_Toc441131124"/>
      <w:bookmarkStart w:id="1211" w:name="_Toc465774647"/>
      <w:bookmarkStart w:id="1212" w:name="_Toc465848876"/>
      <w:bookmarkStart w:id="1213" w:name="_Toc468875379"/>
      <w:bookmarkStart w:id="1214" w:name="_Toc469488431"/>
      <w:r w:rsidRPr="00D904EF">
        <w:rPr>
          <w:szCs w:val="24"/>
        </w:rPr>
        <w:lastRenderedPageBreak/>
        <w:t>Инструкции по заполнению</w:t>
      </w:r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4</w:t>
      </w:r>
      <w:r w:rsidR="006311E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6389"/>
      <w:bookmarkStart w:id="1216" w:name="_Toc57314677"/>
      <w:bookmarkStart w:id="1217" w:name="_Toc69728991"/>
      <w:bookmarkStart w:id="1218" w:name="_Toc98253945"/>
      <w:bookmarkStart w:id="1219" w:name="_Toc165173871"/>
      <w:bookmarkStart w:id="1220" w:name="_Toc423423675"/>
      <w:bookmarkStart w:id="1221" w:name="_Toc46948843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D904EF" w:rsidRDefault="004F4D80" w:rsidP="004F4D80">
      <w:pPr>
        <w:pStyle w:val="3"/>
        <w:rPr>
          <w:szCs w:val="24"/>
        </w:rPr>
      </w:pPr>
      <w:bookmarkStart w:id="1222" w:name="_Toc98253946"/>
      <w:bookmarkStart w:id="1223" w:name="_Toc157248198"/>
      <w:bookmarkStart w:id="1224" w:name="_Toc157496567"/>
      <w:bookmarkStart w:id="1225" w:name="_Toc158206106"/>
      <w:bookmarkStart w:id="1226" w:name="_Toc164057791"/>
      <w:bookmarkStart w:id="1227" w:name="_Toc164137141"/>
      <w:bookmarkStart w:id="1228" w:name="_Toc164161301"/>
      <w:bookmarkStart w:id="1229" w:name="_Toc165173872"/>
      <w:bookmarkStart w:id="1230" w:name="_Toc439170696"/>
      <w:bookmarkStart w:id="1231" w:name="_Toc439172798"/>
      <w:bookmarkStart w:id="1232" w:name="_Toc439173242"/>
      <w:bookmarkStart w:id="1233" w:name="_Toc439238238"/>
      <w:bookmarkStart w:id="1234" w:name="_Toc439252785"/>
      <w:bookmarkStart w:id="1235" w:name="_Toc439323759"/>
      <w:bookmarkStart w:id="1236" w:name="_Toc440361396"/>
      <w:bookmarkStart w:id="1237" w:name="_Toc440376278"/>
      <w:bookmarkStart w:id="1238" w:name="_Toc440382536"/>
      <w:bookmarkStart w:id="1239" w:name="_Toc440447206"/>
      <w:bookmarkStart w:id="1240" w:name="_Toc440632367"/>
      <w:bookmarkStart w:id="1241" w:name="_Toc440875139"/>
      <w:bookmarkStart w:id="1242" w:name="_Toc441131126"/>
      <w:bookmarkStart w:id="1243" w:name="_Toc465774649"/>
      <w:bookmarkStart w:id="1244" w:name="_Toc465848878"/>
      <w:bookmarkStart w:id="1245" w:name="_Toc468875381"/>
      <w:bookmarkStart w:id="1246" w:name="_Toc469488433"/>
      <w:r w:rsidRPr="00D904EF">
        <w:rPr>
          <w:szCs w:val="24"/>
        </w:rPr>
        <w:t>Форма Справки о материально-технических ресурсах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47" w:name="_Toc98253947"/>
      <w:bookmarkStart w:id="1248" w:name="_Toc157248199"/>
      <w:bookmarkStart w:id="1249" w:name="_Toc157496568"/>
      <w:bookmarkStart w:id="1250" w:name="_Toc158206107"/>
      <w:bookmarkStart w:id="1251" w:name="_Toc164057792"/>
      <w:bookmarkStart w:id="1252" w:name="_Toc164137142"/>
      <w:bookmarkStart w:id="1253" w:name="_Toc164161302"/>
      <w:bookmarkStart w:id="1254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55" w:name="_Toc439170697"/>
      <w:bookmarkStart w:id="1256" w:name="_Toc439172799"/>
      <w:bookmarkStart w:id="1257" w:name="_Toc439173243"/>
      <w:bookmarkStart w:id="1258" w:name="_Toc439238239"/>
      <w:bookmarkStart w:id="1259" w:name="_Toc439252786"/>
      <w:bookmarkStart w:id="1260" w:name="_Toc439323760"/>
      <w:bookmarkStart w:id="1261" w:name="_Toc440361397"/>
      <w:bookmarkStart w:id="1262" w:name="_Toc440376279"/>
      <w:bookmarkStart w:id="1263" w:name="_Toc440382537"/>
      <w:bookmarkStart w:id="1264" w:name="_Toc440447207"/>
      <w:bookmarkStart w:id="1265" w:name="_Toc440632368"/>
      <w:bookmarkStart w:id="1266" w:name="_Toc440875140"/>
      <w:bookmarkStart w:id="1267" w:name="_Toc441131127"/>
      <w:bookmarkStart w:id="1268" w:name="_Toc465774650"/>
      <w:bookmarkStart w:id="1269" w:name="_Toc465848879"/>
      <w:bookmarkStart w:id="1270" w:name="_Toc468875382"/>
      <w:bookmarkStart w:id="1271" w:name="_Toc469488434"/>
      <w:r w:rsidRPr="00D904EF">
        <w:rPr>
          <w:szCs w:val="24"/>
        </w:rPr>
        <w:lastRenderedPageBreak/>
        <w:t>Инструкции по заполнению</w:t>
      </w:r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2" w:name="_Ref55336398"/>
      <w:bookmarkStart w:id="1273" w:name="_Toc57314678"/>
      <w:bookmarkStart w:id="1274" w:name="_Toc69728992"/>
      <w:bookmarkStart w:id="1275" w:name="_Toc98253948"/>
      <w:bookmarkStart w:id="1276" w:name="_Toc165173874"/>
      <w:bookmarkStart w:id="1277" w:name="_Toc423423676"/>
      <w:bookmarkStart w:id="1278" w:name="_Toc46948843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D904EF" w:rsidRDefault="004F4D80" w:rsidP="004F4D80">
      <w:pPr>
        <w:pStyle w:val="3"/>
        <w:rPr>
          <w:szCs w:val="24"/>
        </w:rPr>
      </w:pPr>
      <w:bookmarkStart w:id="1279" w:name="_Toc98253949"/>
      <w:bookmarkStart w:id="1280" w:name="_Toc157248201"/>
      <w:bookmarkStart w:id="1281" w:name="_Toc157496570"/>
      <w:bookmarkStart w:id="1282" w:name="_Toc158206109"/>
      <w:bookmarkStart w:id="1283" w:name="_Toc164057794"/>
      <w:bookmarkStart w:id="1284" w:name="_Toc164137144"/>
      <w:bookmarkStart w:id="1285" w:name="_Toc164161304"/>
      <w:bookmarkStart w:id="1286" w:name="_Toc165173875"/>
      <w:bookmarkStart w:id="1287" w:name="_Toc439170699"/>
      <w:bookmarkStart w:id="1288" w:name="_Toc439172801"/>
      <w:bookmarkStart w:id="1289" w:name="_Toc439173245"/>
      <w:bookmarkStart w:id="1290" w:name="_Toc439238241"/>
      <w:bookmarkStart w:id="1291" w:name="_Toc439252788"/>
      <w:bookmarkStart w:id="1292" w:name="_Toc439323762"/>
      <w:bookmarkStart w:id="1293" w:name="_Toc440361399"/>
      <w:bookmarkStart w:id="1294" w:name="_Toc440376281"/>
      <w:bookmarkStart w:id="1295" w:name="_Toc440382539"/>
      <w:bookmarkStart w:id="1296" w:name="_Toc440447209"/>
      <w:bookmarkStart w:id="1297" w:name="_Toc440632370"/>
      <w:bookmarkStart w:id="1298" w:name="_Toc440875142"/>
      <w:bookmarkStart w:id="1299" w:name="_Toc441131129"/>
      <w:bookmarkStart w:id="1300" w:name="_Toc465774652"/>
      <w:bookmarkStart w:id="1301" w:name="_Toc465848881"/>
      <w:bookmarkStart w:id="1302" w:name="_Toc468875384"/>
      <w:bookmarkStart w:id="1303" w:name="_Toc469488436"/>
      <w:r w:rsidRPr="00D904EF">
        <w:rPr>
          <w:szCs w:val="24"/>
        </w:rPr>
        <w:t>Форма Справки о кадровых ресурсах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04" w:name="_Toc98253950"/>
      <w:bookmarkStart w:id="1305" w:name="_Toc157248202"/>
      <w:bookmarkStart w:id="1306" w:name="_Toc157496571"/>
      <w:bookmarkStart w:id="1307" w:name="_Toc158206110"/>
      <w:bookmarkStart w:id="1308" w:name="_Toc164057795"/>
      <w:bookmarkStart w:id="1309" w:name="_Toc164137145"/>
      <w:bookmarkStart w:id="1310" w:name="_Toc164161305"/>
      <w:bookmarkStart w:id="1311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2" w:name="_Toc439170700"/>
      <w:bookmarkStart w:id="1313" w:name="_Toc439172802"/>
      <w:bookmarkStart w:id="1314" w:name="_Toc439173246"/>
      <w:bookmarkStart w:id="1315" w:name="_Toc439238242"/>
      <w:bookmarkStart w:id="1316" w:name="_Toc439252789"/>
      <w:bookmarkStart w:id="1317" w:name="_Toc439323763"/>
      <w:bookmarkStart w:id="1318" w:name="_Toc440361400"/>
      <w:bookmarkStart w:id="1319" w:name="_Toc440376282"/>
      <w:bookmarkStart w:id="1320" w:name="_Toc440382540"/>
      <w:bookmarkStart w:id="1321" w:name="_Toc440447210"/>
      <w:bookmarkStart w:id="1322" w:name="_Toc440632371"/>
      <w:bookmarkStart w:id="1323" w:name="_Toc440875143"/>
      <w:bookmarkStart w:id="1324" w:name="_Toc441131130"/>
      <w:bookmarkStart w:id="1325" w:name="_Toc465774653"/>
      <w:bookmarkStart w:id="1326" w:name="_Toc465848882"/>
      <w:bookmarkStart w:id="1327" w:name="_Toc468875385"/>
      <w:bookmarkStart w:id="1328" w:name="_Toc469488437"/>
      <w:r w:rsidRPr="00D904EF">
        <w:rPr>
          <w:szCs w:val="24"/>
        </w:rPr>
        <w:lastRenderedPageBreak/>
        <w:t>Инструкции по заполнению</w:t>
      </w:r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29" w:name="_Toc165173881"/>
      <w:bookmarkStart w:id="1330" w:name="_Ref194749267"/>
      <w:bookmarkStart w:id="1331" w:name="_Toc423423677"/>
      <w:bookmarkStart w:id="1332" w:name="_Ref440271993"/>
      <w:bookmarkStart w:id="1333" w:name="_Ref440274659"/>
      <w:bookmarkStart w:id="1334" w:name="_Toc469488438"/>
      <w:bookmarkStart w:id="1335" w:name="_Ref90381523"/>
      <w:bookmarkStart w:id="1336" w:name="_Toc90385124"/>
      <w:bookmarkStart w:id="1337" w:name="_Ref96861029"/>
      <w:bookmarkStart w:id="1338" w:name="_Toc97651410"/>
      <w:bookmarkStart w:id="1339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29"/>
      <w:bookmarkEnd w:id="1330"/>
      <w:bookmarkEnd w:id="1331"/>
      <w:bookmarkEnd w:id="1332"/>
      <w:bookmarkEnd w:id="1333"/>
      <w:bookmarkEnd w:id="1334"/>
    </w:p>
    <w:p w:rsidR="004F4D80" w:rsidRPr="00D904EF" w:rsidRDefault="004F4D80" w:rsidP="004F4D80">
      <w:pPr>
        <w:pStyle w:val="3"/>
        <w:rPr>
          <w:szCs w:val="24"/>
        </w:rPr>
      </w:pPr>
      <w:bookmarkStart w:id="1340" w:name="_Toc97651411"/>
      <w:bookmarkStart w:id="1341" w:name="_Toc98253956"/>
      <w:bookmarkStart w:id="1342" w:name="_Toc157248208"/>
      <w:bookmarkStart w:id="1343" w:name="_Toc157496577"/>
      <w:bookmarkStart w:id="1344" w:name="_Toc158206116"/>
      <w:bookmarkStart w:id="1345" w:name="_Toc164057801"/>
      <w:bookmarkStart w:id="1346" w:name="_Toc164137151"/>
      <w:bookmarkStart w:id="1347" w:name="_Toc164161311"/>
      <w:bookmarkStart w:id="1348" w:name="_Toc165173882"/>
      <w:bookmarkStart w:id="1349" w:name="_Toc439170702"/>
      <w:bookmarkStart w:id="1350" w:name="_Toc439172804"/>
      <w:bookmarkStart w:id="1351" w:name="_Toc439173248"/>
      <w:bookmarkStart w:id="1352" w:name="_Toc439238244"/>
      <w:bookmarkStart w:id="1353" w:name="_Toc439252791"/>
      <w:bookmarkStart w:id="1354" w:name="_Toc439323765"/>
      <w:bookmarkStart w:id="1355" w:name="_Toc440361402"/>
      <w:bookmarkStart w:id="1356" w:name="_Toc440376284"/>
      <w:bookmarkStart w:id="1357" w:name="_Toc440382542"/>
      <w:bookmarkStart w:id="1358" w:name="_Toc440447212"/>
      <w:bookmarkStart w:id="1359" w:name="_Toc440632373"/>
      <w:bookmarkStart w:id="1360" w:name="_Toc440875145"/>
      <w:bookmarkStart w:id="1361" w:name="_Toc441131132"/>
      <w:bookmarkStart w:id="1362" w:name="_Toc465774655"/>
      <w:bookmarkStart w:id="1363" w:name="_Toc465848884"/>
      <w:bookmarkStart w:id="1364" w:name="_Toc468875387"/>
      <w:bookmarkStart w:id="1365" w:name="_Toc46948843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66" w:name="_Toc97651412"/>
      <w:bookmarkStart w:id="1367" w:name="_Toc98253957"/>
      <w:bookmarkStart w:id="1368" w:name="_Toc157248209"/>
      <w:bookmarkStart w:id="1369" w:name="_Toc157496578"/>
      <w:bookmarkStart w:id="1370" w:name="_Toc158206117"/>
      <w:bookmarkStart w:id="1371" w:name="_Toc164057802"/>
      <w:bookmarkStart w:id="1372" w:name="_Toc164137152"/>
      <w:bookmarkStart w:id="1373" w:name="_Toc164161312"/>
      <w:bookmarkStart w:id="1374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5" w:name="_Toc439170703"/>
      <w:bookmarkStart w:id="1376" w:name="_Toc439172805"/>
      <w:bookmarkStart w:id="1377" w:name="_Toc439173249"/>
      <w:bookmarkStart w:id="1378" w:name="_Toc439238245"/>
      <w:bookmarkStart w:id="1379" w:name="_Toc439252792"/>
      <w:bookmarkStart w:id="1380" w:name="_Toc439323766"/>
      <w:bookmarkStart w:id="1381" w:name="_Toc440361403"/>
      <w:bookmarkStart w:id="1382" w:name="_Toc440376285"/>
      <w:bookmarkStart w:id="1383" w:name="_Toc440382543"/>
      <w:bookmarkStart w:id="1384" w:name="_Toc440447213"/>
      <w:bookmarkStart w:id="1385" w:name="_Toc440632374"/>
      <w:bookmarkStart w:id="1386" w:name="_Toc440875146"/>
      <w:bookmarkStart w:id="1387" w:name="_Toc441131133"/>
      <w:bookmarkStart w:id="1388" w:name="_Toc465774656"/>
      <w:bookmarkStart w:id="1389" w:name="_Toc465848885"/>
      <w:bookmarkStart w:id="1390" w:name="_Toc468875388"/>
      <w:bookmarkStart w:id="1391" w:name="_Toc469488440"/>
      <w:r w:rsidRPr="00D904EF">
        <w:rPr>
          <w:szCs w:val="24"/>
        </w:rPr>
        <w:lastRenderedPageBreak/>
        <w:t>Инструкции по заполнению</w:t>
      </w:r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886100">
        <w:fldChar w:fldCharType="begin"/>
      </w:r>
      <w:r w:rsidR="00886100">
        <w:instrText xml:space="preserve"> REF _Ref55336310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</w:t>
      </w:r>
      <w:r w:rsidR="00886100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35"/>
    <w:bookmarkEnd w:id="1336"/>
    <w:bookmarkEnd w:id="1337"/>
    <w:bookmarkEnd w:id="1338"/>
    <w:bookmarkEnd w:id="1339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92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93" w:name="_Toc423423680"/>
      <w:bookmarkStart w:id="1394" w:name="_Ref440272035"/>
      <w:bookmarkStart w:id="1395" w:name="_Ref440274733"/>
      <w:bookmarkStart w:id="1396" w:name="_Ref444181467"/>
      <w:bookmarkStart w:id="1397" w:name="_Toc46948844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92"/>
      <w:bookmarkEnd w:id="1393"/>
      <w:bookmarkEnd w:id="1394"/>
      <w:bookmarkEnd w:id="1395"/>
      <w:bookmarkEnd w:id="1396"/>
      <w:bookmarkEnd w:id="1397"/>
    </w:p>
    <w:p w:rsidR="004F4D80" w:rsidRPr="00E87023" w:rsidRDefault="004F4D80" w:rsidP="004F4D80">
      <w:pPr>
        <w:pStyle w:val="3"/>
        <w:rPr>
          <w:sz w:val="22"/>
        </w:rPr>
      </w:pPr>
      <w:bookmarkStart w:id="1398" w:name="_Toc343690584"/>
      <w:bookmarkStart w:id="1399" w:name="_Toc372294428"/>
      <w:bookmarkStart w:id="1400" w:name="_Toc379288896"/>
      <w:bookmarkStart w:id="1401" w:name="_Toc384734780"/>
      <w:bookmarkStart w:id="1402" w:name="_Toc396984078"/>
      <w:bookmarkStart w:id="1403" w:name="_Toc423423681"/>
      <w:bookmarkStart w:id="1404" w:name="_Toc439170710"/>
      <w:bookmarkStart w:id="1405" w:name="_Toc439172812"/>
      <w:bookmarkStart w:id="1406" w:name="_Toc439173253"/>
      <w:bookmarkStart w:id="1407" w:name="_Toc439238249"/>
      <w:bookmarkStart w:id="1408" w:name="_Toc439252796"/>
      <w:bookmarkStart w:id="1409" w:name="_Toc439323770"/>
      <w:bookmarkStart w:id="1410" w:name="_Toc440361405"/>
      <w:bookmarkStart w:id="1411" w:name="_Toc440376287"/>
      <w:bookmarkStart w:id="1412" w:name="_Toc440382545"/>
      <w:bookmarkStart w:id="1413" w:name="_Toc440447215"/>
      <w:bookmarkStart w:id="1414" w:name="_Toc440632376"/>
      <w:bookmarkStart w:id="1415" w:name="_Toc440875148"/>
      <w:bookmarkStart w:id="1416" w:name="_Toc441131135"/>
      <w:bookmarkStart w:id="1417" w:name="_Toc465774658"/>
      <w:bookmarkStart w:id="1418" w:name="_Toc465848887"/>
      <w:bookmarkStart w:id="1419" w:name="_Toc468875390"/>
      <w:bookmarkStart w:id="1420" w:name="_Toc46948844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21" w:name="_Toc343690585"/>
      <w:bookmarkStart w:id="1422" w:name="_Toc372294429"/>
      <w:bookmarkStart w:id="1423" w:name="_Toc379288897"/>
      <w:bookmarkStart w:id="1424" w:name="_Toc384734781"/>
      <w:bookmarkStart w:id="1425" w:name="_Toc396984079"/>
      <w:bookmarkStart w:id="1426" w:name="_Toc423423682"/>
      <w:bookmarkStart w:id="1427" w:name="_Toc439170711"/>
      <w:bookmarkStart w:id="1428" w:name="_Toc439172813"/>
      <w:bookmarkStart w:id="1429" w:name="_Toc439173254"/>
      <w:bookmarkStart w:id="1430" w:name="_Toc439238250"/>
      <w:bookmarkStart w:id="1431" w:name="_Toc439252797"/>
      <w:bookmarkStart w:id="1432" w:name="_Toc439323771"/>
      <w:bookmarkStart w:id="1433" w:name="_Toc440361406"/>
      <w:bookmarkStart w:id="1434" w:name="_Toc440376288"/>
      <w:bookmarkStart w:id="1435" w:name="_Toc440382546"/>
      <w:bookmarkStart w:id="1436" w:name="_Toc440447216"/>
      <w:bookmarkStart w:id="1437" w:name="_Toc440632377"/>
      <w:bookmarkStart w:id="1438" w:name="_Toc440875149"/>
      <w:bookmarkStart w:id="1439" w:name="_Toc441131136"/>
      <w:bookmarkStart w:id="1440" w:name="_Toc465774659"/>
      <w:bookmarkStart w:id="1441" w:name="_Toc465848888"/>
      <w:bookmarkStart w:id="1442" w:name="_Toc468875391"/>
      <w:bookmarkStart w:id="1443" w:name="_Toc469488443"/>
      <w:r w:rsidRPr="00D27071">
        <w:rPr>
          <w:szCs w:val="24"/>
        </w:rPr>
        <w:lastRenderedPageBreak/>
        <w:t>Инструкции по заполнению</w:t>
      </w:r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</w:t>
      </w:r>
      <w:proofErr w:type="gramStart"/>
      <w:r w:rsidR="004F4D80" w:rsidRPr="00D27071">
        <w:rPr>
          <w:sz w:val="24"/>
          <w:szCs w:val="24"/>
        </w:rPr>
        <w:t>соответствии</w:t>
      </w:r>
      <w:proofErr w:type="gramEnd"/>
      <w:r w:rsidR="004F4D80" w:rsidRPr="00D27071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  <w:proofErr w:type="gramEnd"/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</w:t>
      </w:r>
      <w:proofErr w:type="gramStart"/>
      <w:r w:rsidRPr="00D27071">
        <w:rPr>
          <w:sz w:val="24"/>
          <w:szCs w:val="24"/>
        </w:rPr>
        <w:t>формате</w:t>
      </w:r>
      <w:proofErr w:type="gramEnd"/>
      <w:r w:rsidRPr="00D27071">
        <w:rPr>
          <w:sz w:val="24"/>
          <w:szCs w:val="24"/>
        </w:rPr>
        <w:t xml:space="preserve">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</w:t>
      </w:r>
      <w:proofErr w:type="gramStart"/>
      <w:r w:rsidRPr="00D27071">
        <w:rPr>
          <w:sz w:val="24"/>
          <w:szCs w:val="24"/>
        </w:rPr>
        <w:t>формате</w:t>
      </w:r>
      <w:proofErr w:type="gramEnd"/>
      <w:r w:rsidRPr="00D27071">
        <w:rPr>
          <w:sz w:val="24"/>
          <w:szCs w:val="24"/>
        </w:rPr>
        <w:t xml:space="preserve">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</w:t>
      </w:r>
      <w:proofErr w:type="gramStart"/>
      <w:r w:rsidRPr="00D27071">
        <w:rPr>
          <w:sz w:val="24"/>
          <w:szCs w:val="24"/>
        </w:rPr>
        <w:t>следующем</w:t>
      </w:r>
      <w:proofErr w:type="gramEnd"/>
      <w:r w:rsidRPr="00D27071">
        <w:rPr>
          <w:sz w:val="24"/>
          <w:szCs w:val="24"/>
        </w:rPr>
        <w:t xml:space="preserve">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44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</w:t>
      </w:r>
      <w:proofErr w:type="gramStart"/>
      <w:r w:rsidRPr="00646A17">
        <w:rPr>
          <w:sz w:val="24"/>
          <w:szCs w:val="24"/>
        </w:rPr>
        <w:t>разделе</w:t>
      </w:r>
      <w:proofErr w:type="gramEnd"/>
      <w:r w:rsidRPr="00646A17">
        <w:rPr>
          <w:sz w:val="24"/>
          <w:szCs w:val="24"/>
        </w:rPr>
        <w:t xml:space="preserve">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5" w:name="_Toc423423683"/>
      <w:bookmarkStart w:id="1446" w:name="_Ref440272051"/>
      <w:bookmarkStart w:id="1447" w:name="_Ref440274744"/>
      <w:bookmarkStart w:id="1448" w:name="_Toc46948844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44"/>
      <w:bookmarkEnd w:id="1445"/>
      <w:bookmarkEnd w:id="1446"/>
      <w:bookmarkEnd w:id="1447"/>
      <w:bookmarkEnd w:id="1448"/>
    </w:p>
    <w:p w:rsidR="004F4D80" w:rsidRPr="00AE1D21" w:rsidRDefault="004F4D80" w:rsidP="004F4D80">
      <w:pPr>
        <w:pStyle w:val="3"/>
        <w:rPr>
          <w:szCs w:val="24"/>
        </w:rPr>
      </w:pPr>
      <w:bookmarkStart w:id="1449" w:name="_Toc343690587"/>
      <w:bookmarkStart w:id="1450" w:name="_Toc372294431"/>
      <w:bookmarkStart w:id="1451" w:name="_Toc379288899"/>
      <w:bookmarkStart w:id="1452" w:name="_Toc384734783"/>
      <w:bookmarkStart w:id="1453" w:name="_Toc396984081"/>
      <w:bookmarkStart w:id="1454" w:name="_Toc423423684"/>
      <w:bookmarkStart w:id="1455" w:name="_Toc439170713"/>
      <w:bookmarkStart w:id="1456" w:name="_Toc439172815"/>
      <w:bookmarkStart w:id="1457" w:name="_Toc439173256"/>
      <w:bookmarkStart w:id="1458" w:name="_Toc439238252"/>
      <w:bookmarkStart w:id="1459" w:name="_Toc439252799"/>
      <w:bookmarkStart w:id="1460" w:name="_Toc439323773"/>
      <w:bookmarkStart w:id="1461" w:name="_Toc440361408"/>
      <w:bookmarkStart w:id="1462" w:name="_Toc440376290"/>
      <w:bookmarkStart w:id="1463" w:name="_Toc440382548"/>
      <w:bookmarkStart w:id="1464" w:name="_Toc440447218"/>
      <w:bookmarkStart w:id="1465" w:name="_Toc440632379"/>
      <w:bookmarkStart w:id="1466" w:name="_Toc440875151"/>
      <w:bookmarkStart w:id="1467" w:name="_Toc441131138"/>
      <w:bookmarkStart w:id="1468" w:name="_Toc465774661"/>
      <w:bookmarkStart w:id="1469" w:name="_Toc465848890"/>
      <w:bookmarkStart w:id="1470" w:name="_Toc468875393"/>
      <w:bookmarkStart w:id="1471" w:name="_Toc469488445"/>
      <w:r w:rsidRPr="008C4223">
        <w:rPr>
          <w:szCs w:val="24"/>
        </w:rPr>
        <w:t xml:space="preserve">Форма </w:t>
      </w:r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r w:rsidR="000D70B6" w:rsidRPr="00AE1D21">
        <w:rPr>
          <w:szCs w:val="24"/>
        </w:rPr>
        <w:t>Согласия на обработку персональных данных</w:t>
      </w:r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72" w:name="_Toc439252801"/>
      <w:bookmarkStart w:id="1473" w:name="_Toc439323774"/>
      <w:bookmarkStart w:id="1474" w:name="_Toc440361409"/>
      <w:bookmarkStart w:id="1475" w:name="_Toc440376291"/>
      <w:bookmarkStart w:id="1476" w:name="_Toc440382549"/>
      <w:bookmarkStart w:id="1477" w:name="_Toc440447219"/>
      <w:bookmarkStart w:id="1478" w:name="_Toc440632380"/>
      <w:bookmarkStart w:id="1479" w:name="_Toc440875152"/>
      <w:bookmarkStart w:id="1480" w:name="_Toc441131139"/>
      <w:bookmarkStart w:id="1481" w:name="_Toc465774662"/>
      <w:bookmarkStart w:id="1482" w:name="_Toc465848891"/>
      <w:bookmarkStart w:id="1483" w:name="_Toc468875394"/>
      <w:bookmarkStart w:id="1484" w:name="_Toc469488446"/>
      <w:r w:rsidRPr="00AE1D21">
        <w:rPr>
          <w:szCs w:val="24"/>
        </w:rPr>
        <w:lastRenderedPageBreak/>
        <w:t>Инструкции по заполнению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Согласие должно быть составлено в </w:t>
      </w:r>
      <w:proofErr w:type="gramStart"/>
      <w:r w:rsidRPr="00AE1D21">
        <w:rPr>
          <w:sz w:val="24"/>
          <w:szCs w:val="24"/>
        </w:rPr>
        <w:t>отношении</w:t>
      </w:r>
      <w:proofErr w:type="gramEnd"/>
      <w:r w:rsidRPr="00AE1D21">
        <w:rPr>
          <w:sz w:val="24"/>
          <w:szCs w:val="24"/>
        </w:rPr>
        <w:t xml:space="preserve">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85" w:name="_Toc461808970"/>
      <w:bookmarkStart w:id="1486" w:name="_Toc464120680"/>
      <w:bookmarkStart w:id="1487" w:name="_Toc465774663"/>
      <w:bookmarkStart w:id="1488" w:name="_Toc465848892"/>
      <w:bookmarkStart w:id="1489" w:name="_Toc468875395"/>
      <w:bookmarkStart w:id="1490" w:name="_Toc46948844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85"/>
      <w:bookmarkEnd w:id="1486"/>
      <w:bookmarkEnd w:id="1487"/>
      <w:bookmarkEnd w:id="1488"/>
      <w:bookmarkEnd w:id="1489"/>
      <w:bookmarkEnd w:id="1490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91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91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92" w:name="_Toc461808972"/>
      <w:bookmarkStart w:id="1493" w:name="_Toc464120681"/>
      <w:bookmarkStart w:id="1494" w:name="_Toc465774664"/>
      <w:bookmarkStart w:id="1495" w:name="_Toc465848893"/>
      <w:bookmarkStart w:id="1496" w:name="_Toc468875396"/>
      <w:bookmarkStart w:id="1497" w:name="_Toc469488448"/>
      <w:r w:rsidRPr="00AE1D21">
        <w:rPr>
          <w:szCs w:val="24"/>
        </w:rPr>
        <w:lastRenderedPageBreak/>
        <w:t>Инструкции по заполнению</w:t>
      </w:r>
      <w:bookmarkEnd w:id="1492"/>
      <w:bookmarkEnd w:id="1493"/>
      <w:bookmarkEnd w:id="1494"/>
      <w:bookmarkEnd w:id="1495"/>
      <w:bookmarkEnd w:id="1496"/>
      <w:bookmarkEnd w:id="149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</w:t>
      </w:r>
      <w:proofErr w:type="gramStart"/>
      <w:r w:rsidRPr="00AE1D21">
        <w:rPr>
          <w:b/>
          <w:bCs w:val="0"/>
          <w:sz w:val="24"/>
          <w:szCs w:val="24"/>
        </w:rPr>
        <w:t>случае</w:t>
      </w:r>
      <w:proofErr w:type="gramEnd"/>
      <w:r w:rsidRPr="00AE1D21">
        <w:rPr>
          <w:b/>
          <w:bCs w:val="0"/>
          <w:sz w:val="24"/>
          <w:szCs w:val="24"/>
        </w:rPr>
        <w:t>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собственниками/бенефициарами, отраженными в  </w:t>
      </w:r>
      <w:proofErr w:type="gramStart"/>
      <w:r w:rsidRPr="00AE1D21">
        <w:rPr>
          <w:sz w:val="24"/>
          <w:szCs w:val="24"/>
        </w:rPr>
        <w:t>Приложении</w:t>
      </w:r>
      <w:proofErr w:type="gramEnd"/>
      <w:r w:rsidRPr="00AE1D21">
        <w:rPr>
          <w:sz w:val="24"/>
          <w:szCs w:val="24"/>
        </w:rPr>
        <w:t xml:space="preserve">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 xml:space="preserve">* Нужно указать лицо, имеющее право в </w:t>
      </w:r>
      <w:proofErr w:type="gramStart"/>
      <w:r w:rsidRPr="00AE1D21">
        <w:rPr>
          <w:b/>
          <w:sz w:val="24"/>
          <w:szCs w:val="24"/>
        </w:rPr>
        <w:t>соответствии</w:t>
      </w:r>
      <w:proofErr w:type="gramEnd"/>
      <w:r w:rsidRPr="00AE1D21">
        <w:rPr>
          <w:b/>
          <w:sz w:val="24"/>
          <w:szCs w:val="24"/>
        </w:rPr>
        <w:t xml:space="preserve">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</w:t>
      </w:r>
      <w:proofErr w:type="gramStart"/>
      <w:r w:rsidRPr="00AE1D21">
        <w:rPr>
          <w:b/>
          <w:sz w:val="24"/>
          <w:szCs w:val="24"/>
        </w:rPr>
        <w:t>последнем</w:t>
      </w:r>
      <w:proofErr w:type="gramEnd"/>
      <w:r w:rsidRPr="00AE1D21">
        <w:rPr>
          <w:b/>
          <w:sz w:val="24"/>
          <w:szCs w:val="24"/>
        </w:rPr>
        <w:t xml:space="preserve">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98" w:name="_Ref440272256"/>
      <w:bookmarkStart w:id="1499" w:name="_Ref440272678"/>
      <w:bookmarkStart w:id="1500" w:name="_Ref440274944"/>
      <w:bookmarkStart w:id="1501" w:name="_Toc46948844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498"/>
      <w:bookmarkEnd w:id="1499"/>
      <w:bookmarkEnd w:id="1500"/>
      <w:bookmarkEnd w:id="1501"/>
    </w:p>
    <w:p w:rsidR="007A6A39" w:rsidRPr="007A6A39" w:rsidRDefault="007A6A39" w:rsidP="007A6A39">
      <w:pPr>
        <w:pStyle w:val="3"/>
        <w:rPr>
          <w:szCs w:val="24"/>
        </w:rPr>
      </w:pPr>
      <w:bookmarkStart w:id="1502" w:name="_Toc439170715"/>
      <w:bookmarkStart w:id="1503" w:name="_Toc439172817"/>
      <w:bookmarkStart w:id="1504" w:name="_Toc439173259"/>
      <w:bookmarkStart w:id="1505" w:name="_Toc439238255"/>
      <w:bookmarkStart w:id="1506" w:name="_Toc439252803"/>
      <w:bookmarkStart w:id="1507" w:name="_Toc439323776"/>
      <w:bookmarkStart w:id="1508" w:name="_Toc440361411"/>
      <w:bookmarkStart w:id="1509" w:name="_Toc440376293"/>
      <w:bookmarkStart w:id="1510" w:name="_Toc440382551"/>
      <w:bookmarkStart w:id="1511" w:name="_Toc440447221"/>
      <w:bookmarkStart w:id="1512" w:name="_Toc440632382"/>
      <w:bookmarkStart w:id="1513" w:name="_Toc440875154"/>
      <w:bookmarkStart w:id="1514" w:name="_Toc441131141"/>
      <w:bookmarkStart w:id="1515" w:name="_Toc465774666"/>
      <w:bookmarkStart w:id="1516" w:name="_Toc465848895"/>
      <w:bookmarkStart w:id="1517" w:name="_Toc468875398"/>
      <w:bookmarkStart w:id="1518" w:name="_Toc46948845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________ «_________________», именуемое в </w:t>
      </w:r>
      <w:proofErr w:type="gramStart"/>
      <w:r w:rsidRPr="007A6A39">
        <w:rPr>
          <w:sz w:val="24"/>
          <w:szCs w:val="24"/>
        </w:rPr>
        <w:t>дальнейшем</w:t>
      </w:r>
      <w:proofErr w:type="gramEnd"/>
      <w:r w:rsidRPr="007A6A39">
        <w:rPr>
          <w:sz w:val="24"/>
          <w:szCs w:val="24"/>
        </w:rPr>
        <w:t xml:space="preserve">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запроса предложений в </w:t>
      </w:r>
      <w:proofErr w:type="gramStart"/>
      <w:r>
        <w:rPr>
          <w:vertAlign w:val="subscript"/>
        </w:rPr>
        <w:t>соответствии</w:t>
      </w:r>
      <w:proofErr w:type="gramEnd"/>
      <w:r>
        <w:rPr>
          <w:vertAlign w:val="subscript"/>
        </w:rPr>
        <w:t xml:space="preserve"> с п.</w:t>
      </w:r>
      <w:r w:rsidR="006311E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6311EE">
        <w:rPr>
          <w:vertAlign w:val="subscript"/>
        </w:rPr>
      </w:r>
      <w:r w:rsidR="006311EE">
        <w:rPr>
          <w:vertAlign w:val="subscript"/>
        </w:rPr>
        <w:fldChar w:fldCharType="separate"/>
      </w:r>
      <w:r w:rsidR="00E969AA">
        <w:rPr>
          <w:vertAlign w:val="subscript"/>
        </w:rPr>
        <w:t>1.1.4</w:t>
      </w:r>
      <w:r w:rsidR="006311E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</w:t>
      </w:r>
      <w:proofErr w:type="gramStart"/>
      <w:r w:rsidRPr="00AE1D21">
        <w:rPr>
          <w:sz w:val="24"/>
          <w:szCs w:val="24"/>
        </w:rPr>
        <w:t>составе</w:t>
      </w:r>
      <w:proofErr w:type="gramEnd"/>
      <w:r w:rsidRPr="00AE1D21">
        <w:rPr>
          <w:sz w:val="24"/>
          <w:szCs w:val="24"/>
        </w:rPr>
        <w:t xml:space="preserve"> Заявки; 3) </w:t>
      </w:r>
      <w:r w:rsidRPr="008A4155">
        <w:rPr>
          <w:sz w:val="24"/>
          <w:szCs w:val="24"/>
        </w:rPr>
        <w:t xml:space="preserve">заключить договор в установленном документацией по запросу предложений </w:t>
      </w:r>
      <w:proofErr w:type="gramStart"/>
      <w:r w:rsidRPr="008A4155">
        <w:rPr>
          <w:sz w:val="24"/>
          <w:szCs w:val="24"/>
        </w:rPr>
        <w:t>порядке</w:t>
      </w:r>
      <w:proofErr w:type="gramEnd"/>
      <w:r w:rsidRPr="008A4155">
        <w:rPr>
          <w:sz w:val="24"/>
          <w:szCs w:val="24"/>
        </w:rPr>
        <w:t>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 xml:space="preserve">) предоставить финансовое обеспечение по договору, заключенному по итогам запроса предложений, в </w:t>
      </w:r>
      <w:proofErr w:type="gramStart"/>
      <w:r w:rsidRPr="008A4155">
        <w:rPr>
          <w:sz w:val="24"/>
          <w:szCs w:val="24"/>
        </w:rPr>
        <w:t>случае</w:t>
      </w:r>
      <w:proofErr w:type="gramEnd"/>
      <w:r w:rsidRPr="008A4155">
        <w:rPr>
          <w:sz w:val="24"/>
          <w:szCs w:val="24"/>
        </w:rPr>
        <w:t xml:space="preserve">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</w:t>
      </w:r>
      <w:proofErr w:type="gramStart"/>
      <w:r w:rsidRPr="008A4155">
        <w:rPr>
          <w:sz w:val="24"/>
          <w:szCs w:val="24"/>
        </w:rPr>
        <w:t>случае</w:t>
      </w:r>
      <w:proofErr w:type="gramEnd"/>
      <w:r w:rsidRPr="008A4155">
        <w:rPr>
          <w:sz w:val="24"/>
          <w:szCs w:val="24"/>
        </w:rPr>
        <w:t xml:space="preserve">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</w:t>
      </w:r>
      <w:proofErr w:type="gramStart"/>
      <w:r w:rsidRPr="008A4155">
        <w:rPr>
          <w:vertAlign w:val="subscript"/>
        </w:rPr>
        <w:t>соответствии</w:t>
      </w:r>
      <w:proofErr w:type="gramEnd"/>
      <w:r w:rsidRPr="008A4155">
        <w:rPr>
          <w:vertAlign w:val="subscript"/>
        </w:rPr>
        <w:t xml:space="preserve"> с п. </w:t>
      </w:r>
      <w:r w:rsidR="00886100">
        <w:fldChar w:fldCharType="begin"/>
      </w:r>
      <w:r w:rsidR="00886100">
        <w:instrText xml:space="preserve"> REF _Ref440275279 \r \h  \* MERGEFORMAT </w:instrText>
      </w:r>
      <w:r w:rsidR="00886100">
        <w:fldChar w:fldCharType="separate"/>
      </w:r>
      <w:r w:rsidR="00E969AA" w:rsidRPr="00E969AA">
        <w:rPr>
          <w:vertAlign w:val="subscript"/>
        </w:rPr>
        <w:t>1.1.4</w:t>
      </w:r>
      <w:r w:rsidR="00886100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proofErr w:type="gramStart"/>
      <w:r w:rsidRPr="005A2CAE">
        <w:rPr>
          <w:sz w:val="24"/>
          <w:szCs w:val="24"/>
        </w:rPr>
        <w:t>размере</w:t>
      </w:r>
      <w:proofErr w:type="gramEnd"/>
      <w:r w:rsidRPr="005A2CAE">
        <w:rPr>
          <w:sz w:val="24"/>
          <w:szCs w:val="24"/>
        </w:rPr>
        <w:t xml:space="preserve">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>;</w:t>
      </w:r>
      <w:proofErr w:type="gramEnd"/>
      <w:r w:rsidRPr="008A4155">
        <w:rPr>
          <w:sz w:val="24"/>
          <w:szCs w:val="24"/>
        </w:rPr>
        <w:t xml:space="preserve">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19" w:name="_Toc439170716"/>
      <w:bookmarkStart w:id="1520" w:name="_Toc439172818"/>
      <w:bookmarkStart w:id="1521" w:name="_Toc439173260"/>
      <w:bookmarkStart w:id="1522" w:name="_Toc439238256"/>
      <w:bookmarkStart w:id="1523" w:name="_Toc439252804"/>
      <w:bookmarkStart w:id="1524" w:name="_Toc439323777"/>
      <w:bookmarkStart w:id="1525" w:name="_Toc440361412"/>
      <w:bookmarkStart w:id="1526" w:name="_Toc440376294"/>
      <w:bookmarkStart w:id="1527" w:name="_Toc440382552"/>
      <w:bookmarkStart w:id="1528" w:name="_Toc440447222"/>
      <w:bookmarkStart w:id="1529" w:name="_Toc440632383"/>
      <w:bookmarkStart w:id="1530" w:name="_Toc440875155"/>
      <w:bookmarkStart w:id="1531" w:name="_Toc441131142"/>
      <w:bookmarkStart w:id="1532" w:name="_Toc465774667"/>
      <w:bookmarkStart w:id="1533" w:name="_Toc465848896"/>
      <w:bookmarkStart w:id="1534" w:name="_Toc468875399"/>
      <w:bookmarkStart w:id="1535" w:name="_Toc469488451"/>
      <w:r w:rsidRPr="007857E5">
        <w:rPr>
          <w:szCs w:val="24"/>
        </w:rPr>
        <w:lastRenderedPageBreak/>
        <w:t>Инструкции по заполнению</w:t>
      </w:r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36" w:name="_Ref465847449"/>
      <w:bookmarkStart w:id="1537" w:name="_Ref465847748"/>
      <w:bookmarkStart w:id="1538" w:name="_Ref465847768"/>
      <w:bookmarkStart w:id="1539" w:name="_Toc469488452"/>
      <w:r w:rsidRPr="00AE1D21">
        <w:lastRenderedPageBreak/>
        <w:t>Расписка  сдачи-приемки соглашения о неустойке (форма 15)</w:t>
      </w:r>
      <w:bookmarkEnd w:id="1536"/>
      <w:bookmarkEnd w:id="1537"/>
      <w:bookmarkEnd w:id="1538"/>
      <w:bookmarkEnd w:id="1539"/>
    </w:p>
    <w:p w:rsidR="00AF12BB" w:rsidRPr="00CC5A3A" w:rsidRDefault="00AF12BB" w:rsidP="00AF12BB">
      <w:pPr>
        <w:pStyle w:val="3"/>
        <w:rPr>
          <w:szCs w:val="24"/>
        </w:rPr>
      </w:pPr>
      <w:bookmarkStart w:id="1540" w:name="_Toc465774669"/>
      <w:bookmarkStart w:id="1541" w:name="_Toc465848898"/>
      <w:bookmarkStart w:id="1542" w:name="_Toc468875401"/>
      <w:bookmarkStart w:id="1543" w:name="_Toc469488453"/>
      <w:r w:rsidRPr="00CC5A3A">
        <w:rPr>
          <w:szCs w:val="24"/>
        </w:rPr>
        <w:t>Форма Расписки  сдачи-приемки соглашения о неустойке</w:t>
      </w:r>
      <w:bookmarkEnd w:id="1540"/>
      <w:bookmarkEnd w:id="1541"/>
      <w:bookmarkEnd w:id="1542"/>
      <w:bookmarkEnd w:id="1543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44" w:name="_Toc465774670"/>
      <w:bookmarkStart w:id="1545" w:name="_Toc465848899"/>
      <w:bookmarkStart w:id="1546" w:name="_Toc468875402"/>
      <w:bookmarkStart w:id="1547" w:name="_Toc469488454"/>
      <w:r w:rsidRPr="00CC5A3A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8" w:name="_Ref440272274"/>
      <w:bookmarkStart w:id="1549" w:name="_Ref440274756"/>
      <w:bookmarkStart w:id="1550" w:name="_Toc46948845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48"/>
      <w:bookmarkEnd w:id="1549"/>
      <w:bookmarkEnd w:id="1550"/>
    </w:p>
    <w:p w:rsidR="007857E5" w:rsidRPr="00AE1D21" w:rsidRDefault="007857E5" w:rsidP="007857E5">
      <w:pPr>
        <w:pStyle w:val="3"/>
        <w:rPr>
          <w:szCs w:val="24"/>
        </w:rPr>
      </w:pPr>
      <w:bookmarkStart w:id="1551" w:name="_Toc439170718"/>
      <w:bookmarkStart w:id="1552" w:name="_Toc439172820"/>
      <w:bookmarkStart w:id="1553" w:name="_Toc439173262"/>
      <w:bookmarkStart w:id="1554" w:name="_Toc439238258"/>
      <w:bookmarkStart w:id="1555" w:name="_Toc439252806"/>
      <w:bookmarkStart w:id="1556" w:name="_Toc439323779"/>
      <w:bookmarkStart w:id="1557" w:name="_Toc440361414"/>
      <w:bookmarkStart w:id="1558" w:name="_Toc440376296"/>
      <w:bookmarkStart w:id="1559" w:name="_Toc440382554"/>
      <w:bookmarkStart w:id="1560" w:name="_Toc440447224"/>
      <w:bookmarkStart w:id="1561" w:name="_Toc440632385"/>
      <w:bookmarkStart w:id="1562" w:name="_Toc440875157"/>
      <w:bookmarkStart w:id="1563" w:name="_Toc441131144"/>
      <w:bookmarkStart w:id="1564" w:name="_Toc465774672"/>
      <w:bookmarkStart w:id="1565" w:name="_Toc465848901"/>
      <w:bookmarkStart w:id="1566" w:name="_Toc468875404"/>
      <w:bookmarkStart w:id="1567" w:name="_Toc469488456"/>
      <w:r w:rsidRPr="00AE1D21">
        <w:rPr>
          <w:szCs w:val="24"/>
        </w:rPr>
        <w:t xml:space="preserve">Форма </w:t>
      </w:r>
      <w:bookmarkEnd w:id="1551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68" w:name="_Toc300142269"/>
      <w:bookmarkStart w:id="1569" w:name="_Toc309735391"/>
      <w:bookmarkStart w:id="157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6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69"/>
      <w:bookmarkEnd w:id="157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71" w:name="_Toc439170719"/>
      <w:bookmarkStart w:id="1572" w:name="_Toc439172821"/>
      <w:bookmarkStart w:id="1573" w:name="_Toc439173263"/>
      <w:bookmarkStart w:id="1574" w:name="_Toc439238259"/>
      <w:bookmarkStart w:id="1575" w:name="_Toc439252807"/>
      <w:bookmarkStart w:id="1576" w:name="_Toc439323780"/>
      <w:bookmarkStart w:id="1577" w:name="_Toc440361415"/>
      <w:bookmarkStart w:id="1578" w:name="_Toc440376297"/>
      <w:bookmarkStart w:id="1579" w:name="_Toc440382555"/>
      <w:bookmarkStart w:id="1580" w:name="_Toc440447225"/>
      <w:bookmarkStart w:id="1581" w:name="_Toc440632386"/>
      <w:bookmarkStart w:id="1582" w:name="_Toc440875158"/>
      <w:bookmarkStart w:id="1583" w:name="_Toc441131145"/>
      <w:bookmarkStart w:id="1584" w:name="_Toc465774673"/>
      <w:bookmarkStart w:id="1585" w:name="_Toc465848902"/>
      <w:bookmarkStart w:id="1586" w:name="_Toc468875405"/>
      <w:bookmarkStart w:id="1587" w:name="_Toc469488457"/>
      <w:r w:rsidRPr="007857E5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Полное наименование Участника закупочной процедуры указывается в </w:t>
      </w:r>
      <w:proofErr w:type="gramStart"/>
      <w:r w:rsidRPr="007857E5">
        <w:rPr>
          <w:sz w:val="24"/>
          <w:szCs w:val="24"/>
        </w:rPr>
        <w:t>соответствии</w:t>
      </w:r>
      <w:proofErr w:type="gramEnd"/>
      <w:r w:rsidRPr="007857E5">
        <w:rPr>
          <w:sz w:val="24"/>
          <w:szCs w:val="24"/>
        </w:rPr>
        <w:t xml:space="preserve">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88" w:name="_Ref93268095"/>
      <w:bookmarkStart w:id="1589" w:name="_Ref93268099"/>
      <w:bookmarkStart w:id="1590" w:name="_Toc98253958"/>
      <w:bookmarkStart w:id="1591" w:name="_Toc165173884"/>
      <w:bookmarkStart w:id="1592" w:name="_Toc423423678"/>
      <w:bookmarkStart w:id="1593" w:name="_Ref440272510"/>
      <w:bookmarkStart w:id="1594" w:name="_Ref440274961"/>
      <w:bookmarkStart w:id="1595" w:name="_Ref90381141"/>
      <w:bookmarkStart w:id="1596" w:name="_Toc90385121"/>
      <w:bookmarkStart w:id="1597" w:name="_Toc98253952"/>
      <w:bookmarkStart w:id="1598" w:name="_Toc165173878"/>
      <w:bookmarkStart w:id="1599" w:name="_Toc423427449"/>
      <w:bookmarkStart w:id="1600" w:name="_Toc46948845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</w:p>
    <w:p w:rsidR="00635719" w:rsidRPr="00D904EF" w:rsidRDefault="00635719" w:rsidP="00635719">
      <w:pPr>
        <w:pStyle w:val="3"/>
        <w:rPr>
          <w:szCs w:val="24"/>
        </w:rPr>
      </w:pPr>
      <w:bookmarkStart w:id="1601" w:name="_Toc90385125"/>
      <w:bookmarkStart w:id="1602" w:name="_Toc439170705"/>
      <w:bookmarkStart w:id="1603" w:name="_Toc439172807"/>
      <w:bookmarkStart w:id="1604" w:name="_Toc439173268"/>
      <w:bookmarkStart w:id="1605" w:name="_Toc439238264"/>
      <w:bookmarkStart w:id="1606" w:name="_Toc439252812"/>
      <w:bookmarkStart w:id="1607" w:name="_Toc439323785"/>
      <w:bookmarkStart w:id="1608" w:name="_Toc440361420"/>
      <w:bookmarkStart w:id="1609" w:name="_Toc440376302"/>
      <w:bookmarkStart w:id="1610" w:name="_Toc440382560"/>
      <w:bookmarkStart w:id="1611" w:name="_Toc440447230"/>
      <w:bookmarkStart w:id="1612" w:name="_Toc440632391"/>
      <w:bookmarkStart w:id="1613" w:name="_Toc440875160"/>
      <w:bookmarkStart w:id="1614" w:name="_Toc441131147"/>
      <w:bookmarkStart w:id="1615" w:name="_Toc465774675"/>
      <w:bookmarkStart w:id="1616" w:name="_Toc465848904"/>
      <w:bookmarkStart w:id="1617" w:name="_Toc468875407"/>
      <w:bookmarkStart w:id="1618" w:name="_Toc469488459"/>
      <w:r w:rsidRPr="00D904EF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в денежном </w:t>
            </w:r>
            <w:proofErr w:type="gramStart"/>
            <w:r w:rsidRPr="008E5EA3">
              <w:rPr>
                <w:b/>
              </w:rPr>
              <w:t>выражении</w:t>
            </w:r>
            <w:proofErr w:type="gramEnd"/>
            <w:r w:rsidRPr="008E5EA3">
              <w:rPr>
                <w:b/>
              </w:rPr>
              <w:t>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19" w:name="_Toc90385126"/>
      <w:bookmarkStart w:id="1620" w:name="_Toc98253959"/>
      <w:bookmarkStart w:id="1621" w:name="_Toc157248211"/>
      <w:bookmarkStart w:id="1622" w:name="_Toc157496580"/>
      <w:bookmarkStart w:id="1623" w:name="_Toc158206119"/>
      <w:bookmarkStart w:id="1624" w:name="_Toc164057804"/>
      <w:bookmarkStart w:id="1625" w:name="_Toc164137154"/>
      <w:bookmarkStart w:id="1626" w:name="_Toc164161314"/>
      <w:bookmarkStart w:id="1627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28" w:name="_Toc439170706"/>
      <w:bookmarkStart w:id="1629" w:name="_Toc439172808"/>
      <w:bookmarkStart w:id="1630" w:name="_Toc439173269"/>
      <w:bookmarkStart w:id="1631" w:name="_Toc439238265"/>
      <w:bookmarkStart w:id="1632" w:name="_Toc439252813"/>
      <w:bookmarkStart w:id="1633" w:name="_Toc439323786"/>
      <w:bookmarkStart w:id="1634" w:name="_Toc440361421"/>
      <w:bookmarkStart w:id="1635" w:name="_Toc440376303"/>
      <w:bookmarkStart w:id="1636" w:name="_Toc440382561"/>
      <w:bookmarkStart w:id="1637" w:name="_Toc440447231"/>
      <w:bookmarkStart w:id="1638" w:name="_Toc440632392"/>
      <w:bookmarkStart w:id="1639" w:name="_Toc440875161"/>
      <w:bookmarkStart w:id="1640" w:name="_Toc441131148"/>
      <w:bookmarkStart w:id="1641" w:name="_Toc465774676"/>
      <w:bookmarkStart w:id="1642" w:name="_Toc465848905"/>
      <w:bookmarkStart w:id="1643" w:name="_Toc468875408"/>
      <w:bookmarkStart w:id="1644" w:name="_Toc469488460"/>
      <w:r w:rsidRPr="00D904EF">
        <w:rPr>
          <w:szCs w:val="24"/>
        </w:rPr>
        <w:lastRenderedPageBreak/>
        <w:t>Инструкции по заполнению</w:t>
      </w:r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3.3.9</w:t>
      </w:r>
      <w:r w:rsidR="006311E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</w:t>
      </w:r>
      <w:proofErr w:type="gramStart"/>
      <w:r w:rsidRPr="00843BBD">
        <w:rPr>
          <w:sz w:val="24"/>
          <w:szCs w:val="24"/>
        </w:rPr>
        <w:t>выражении</w:t>
      </w:r>
      <w:proofErr w:type="gramEnd"/>
      <w:r w:rsidRPr="00843BBD">
        <w:rPr>
          <w:sz w:val="24"/>
          <w:szCs w:val="24"/>
        </w:rPr>
        <w:t xml:space="preserve">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5.2</w:t>
      </w:r>
      <w:r w:rsidR="006311E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</w:t>
      </w:r>
      <w:proofErr w:type="gramStart"/>
      <w:r w:rsidRPr="00843BBD">
        <w:rPr>
          <w:sz w:val="24"/>
          <w:szCs w:val="24"/>
        </w:rPr>
        <w:t>соответствии</w:t>
      </w:r>
      <w:proofErr w:type="gramEnd"/>
      <w:r w:rsidRPr="00843BBD">
        <w:rPr>
          <w:sz w:val="24"/>
          <w:szCs w:val="24"/>
        </w:rPr>
        <w:t xml:space="preserve">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5.4</w:t>
      </w:r>
      <w:r w:rsidR="006311E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5" w:name="_Ref440376324"/>
      <w:bookmarkStart w:id="1646" w:name="_Ref440376401"/>
      <w:bookmarkStart w:id="1647" w:name="_Toc46948846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5"/>
      <w:bookmarkEnd w:id="1646"/>
      <w:bookmarkEnd w:id="1647"/>
    </w:p>
    <w:p w:rsidR="00CA1534" w:rsidRPr="00D904EF" w:rsidRDefault="00CA1534" w:rsidP="00CA1534">
      <w:pPr>
        <w:pStyle w:val="3"/>
        <w:rPr>
          <w:szCs w:val="24"/>
        </w:rPr>
      </w:pPr>
      <w:bookmarkStart w:id="1648" w:name="_Toc440376305"/>
      <w:bookmarkStart w:id="1649" w:name="_Toc440382563"/>
      <w:bookmarkStart w:id="1650" w:name="_Toc440447233"/>
      <w:bookmarkStart w:id="1651" w:name="_Toc440632394"/>
      <w:bookmarkStart w:id="1652" w:name="_Toc440875163"/>
      <w:bookmarkStart w:id="1653" w:name="_Toc441131150"/>
      <w:bookmarkStart w:id="1654" w:name="_Toc465774678"/>
      <w:bookmarkStart w:id="1655" w:name="_Toc465848907"/>
      <w:bookmarkStart w:id="1656" w:name="_Toc468875410"/>
      <w:bookmarkStart w:id="1657" w:name="_Toc469488462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в денежном </w:t>
            </w:r>
            <w:proofErr w:type="gramStart"/>
            <w:r w:rsidRPr="008E5EA3">
              <w:rPr>
                <w:b/>
              </w:rPr>
              <w:t>выражении</w:t>
            </w:r>
            <w:proofErr w:type="gramEnd"/>
            <w:r w:rsidRPr="008E5EA3">
              <w:rPr>
                <w:b/>
              </w:rPr>
              <w:t>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58" w:name="_Toc440376306"/>
      <w:bookmarkStart w:id="1659" w:name="_Toc440382564"/>
      <w:bookmarkStart w:id="1660" w:name="_Toc440447234"/>
      <w:bookmarkStart w:id="1661" w:name="_Toc440632395"/>
      <w:bookmarkStart w:id="1662" w:name="_Toc440875164"/>
      <w:bookmarkStart w:id="1663" w:name="_Toc441131151"/>
      <w:bookmarkStart w:id="1664" w:name="_Toc465774679"/>
      <w:bookmarkStart w:id="1665" w:name="_Toc465848908"/>
      <w:bookmarkStart w:id="1666" w:name="_Toc468875411"/>
      <w:bookmarkStart w:id="1667" w:name="_Toc469488463"/>
      <w:r w:rsidRPr="00D904EF">
        <w:rPr>
          <w:szCs w:val="24"/>
        </w:rPr>
        <w:lastRenderedPageBreak/>
        <w:t>Инструкции по заполнению</w:t>
      </w:r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6311E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3.3.10</w:t>
      </w:r>
      <w:r w:rsidR="006311E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</w:t>
      </w:r>
      <w:proofErr w:type="gramStart"/>
      <w:r w:rsidRPr="00843BBD">
        <w:rPr>
          <w:sz w:val="24"/>
          <w:szCs w:val="24"/>
        </w:rPr>
        <w:t>выражении</w:t>
      </w:r>
      <w:proofErr w:type="gramEnd"/>
      <w:r w:rsidRPr="00843BBD">
        <w:rPr>
          <w:sz w:val="24"/>
          <w:szCs w:val="24"/>
        </w:rPr>
        <w:t xml:space="preserve">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6311E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5.2</w:t>
      </w:r>
      <w:r w:rsidR="006311E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</w:t>
      </w:r>
      <w:proofErr w:type="gramStart"/>
      <w:r w:rsidRPr="00843BBD">
        <w:rPr>
          <w:sz w:val="24"/>
          <w:szCs w:val="24"/>
        </w:rPr>
        <w:t>соответствии</w:t>
      </w:r>
      <w:proofErr w:type="gramEnd"/>
      <w:r w:rsidRPr="00843BBD">
        <w:rPr>
          <w:sz w:val="24"/>
          <w:szCs w:val="24"/>
        </w:rPr>
        <w:t xml:space="preserve">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5.4</w:t>
      </w:r>
      <w:r w:rsidR="006311E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1D7" w:rsidRDefault="007C61D7">
      <w:pPr>
        <w:spacing w:line="240" w:lineRule="auto"/>
      </w:pPr>
      <w:r>
        <w:separator/>
      </w:r>
    </w:p>
  </w:endnote>
  <w:endnote w:type="continuationSeparator" w:id="0">
    <w:p w:rsidR="007C61D7" w:rsidRDefault="007C61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D61" w:rsidRDefault="00281D61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D61" w:rsidRDefault="00281D61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81D61" w:rsidRDefault="00281D61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D61" w:rsidRDefault="00281D61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D61" w:rsidRDefault="00281D6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D61" w:rsidRPr="00FA0376" w:rsidRDefault="00281D61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DE5A33">
      <w:rPr>
        <w:noProof/>
        <w:sz w:val="16"/>
        <w:szCs w:val="16"/>
        <w:lang w:eastAsia="ru-RU"/>
      </w:rPr>
      <w:t>29</w:t>
    </w:r>
    <w:r w:rsidRPr="00FA0376">
      <w:rPr>
        <w:sz w:val="16"/>
        <w:szCs w:val="16"/>
        <w:lang w:eastAsia="ru-RU"/>
      </w:rPr>
      <w:fldChar w:fldCharType="end"/>
    </w:r>
  </w:p>
  <w:p w:rsidR="00281D61" w:rsidRPr="00EE0539" w:rsidRDefault="00281D61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645574">
      <w:rPr>
        <w:sz w:val="18"/>
        <w:szCs w:val="18"/>
      </w:rPr>
      <w:t xml:space="preserve">Договора </w:t>
    </w:r>
    <w:r w:rsidRPr="00BB73D6">
      <w:rPr>
        <w:sz w:val="18"/>
        <w:szCs w:val="18"/>
      </w:rPr>
      <w:t xml:space="preserve">на оказание услуг по проведению </w:t>
    </w:r>
    <w:proofErr w:type="spellStart"/>
    <w:r w:rsidRPr="00BB73D6">
      <w:rPr>
        <w:sz w:val="18"/>
        <w:szCs w:val="18"/>
      </w:rPr>
      <w:t>предрейсовых</w:t>
    </w:r>
    <w:proofErr w:type="spellEnd"/>
    <w:r w:rsidRPr="00BB73D6">
      <w:rPr>
        <w:sz w:val="18"/>
        <w:szCs w:val="18"/>
      </w:rPr>
      <w:t xml:space="preserve">, </w:t>
    </w:r>
    <w:proofErr w:type="spellStart"/>
    <w:r w:rsidRPr="00BB73D6">
      <w:rPr>
        <w:sz w:val="18"/>
        <w:szCs w:val="18"/>
      </w:rPr>
      <w:t>послерейсовых</w:t>
    </w:r>
    <w:proofErr w:type="spellEnd"/>
    <w:r w:rsidRPr="00BB73D6">
      <w:rPr>
        <w:sz w:val="18"/>
        <w:szCs w:val="18"/>
      </w:rPr>
      <w:t xml:space="preserve"> медицинских осмотров водителей транспортных сре</w:t>
    </w:r>
    <w:proofErr w:type="gramStart"/>
    <w:r w:rsidRPr="00BB73D6">
      <w:rPr>
        <w:sz w:val="18"/>
        <w:szCs w:val="18"/>
      </w:rPr>
      <w:t xml:space="preserve">дств </w:t>
    </w:r>
    <w:r w:rsidRPr="00645574">
      <w:rPr>
        <w:sz w:val="18"/>
        <w:szCs w:val="18"/>
      </w:rPr>
      <w:t>дл</w:t>
    </w:r>
    <w:proofErr w:type="gramEnd"/>
    <w:r w:rsidRPr="00645574">
      <w:rPr>
        <w:sz w:val="18"/>
        <w:szCs w:val="18"/>
      </w:rPr>
      <w:t>я нужд ПАО «МРСК Центра» (филиала «Смоленскэнерго»)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D61" w:rsidRDefault="00281D6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D61" w:rsidRDefault="00281D6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D61" w:rsidRDefault="00281D61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D61" w:rsidRDefault="00281D61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D61" w:rsidRDefault="00281D61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D61" w:rsidRDefault="00281D61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D61" w:rsidRDefault="00281D6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1D7" w:rsidRDefault="007C61D7">
      <w:pPr>
        <w:spacing w:line="240" w:lineRule="auto"/>
      </w:pPr>
      <w:r>
        <w:separator/>
      </w:r>
    </w:p>
  </w:footnote>
  <w:footnote w:type="continuationSeparator" w:id="0">
    <w:p w:rsidR="007C61D7" w:rsidRDefault="007C61D7">
      <w:pPr>
        <w:spacing w:line="240" w:lineRule="auto"/>
      </w:pPr>
      <w:r>
        <w:continuationSeparator/>
      </w:r>
    </w:p>
  </w:footnote>
  <w:footnote w:id="1">
    <w:p w:rsidR="00281D61" w:rsidRPr="00B36685" w:rsidRDefault="00281D61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В </w:t>
      </w:r>
      <w:proofErr w:type="gramStart"/>
      <w:r w:rsidRPr="00B36685">
        <w:rPr>
          <w:rFonts w:ascii="Times New Roman" w:eastAsia="Times New Roman" w:hAnsi="Times New Roman" w:cs="Times New Roman"/>
          <w:lang w:eastAsia="ru-RU"/>
        </w:rPr>
        <w:t>уведомлении</w:t>
      </w:r>
      <w:proofErr w:type="gramEnd"/>
      <w:r w:rsidRPr="00B36685">
        <w:rPr>
          <w:rFonts w:ascii="Times New Roman" w:eastAsia="Times New Roman" w:hAnsi="Times New Roman" w:cs="Times New Roman"/>
          <w:lang w:eastAsia="ru-RU"/>
        </w:rPr>
        <w:t xml:space="preserve">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281D61" w:rsidRDefault="00281D61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</w:t>
      </w:r>
      <w:proofErr w:type="gramStart"/>
      <w:r w:rsidRPr="00B36685">
        <w:rPr>
          <w:rFonts w:ascii="Times New Roman" w:eastAsia="Times New Roman" w:hAnsi="Times New Roman" w:cs="Times New Roman"/>
          <w:lang w:eastAsia="ru-RU"/>
        </w:rPr>
        <w:t>соответствии</w:t>
      </w:r>
      <w:proofErr w:type="gramEnd"/>
      <w:r w:rsidRPr="00B36685">
        <w:rPr>
          <w:rFonts w:ascii="Times New Roman" w:eastAsia="Times New Roman" w:hAnsi="Times New Roman" w:cs="Times New Roman"/>
          <w:lang w:eastAsia="ru-RU"/>
        </w:rPr>
        <w:t xml:space="preserve"> с требованиями стандарта «Организация договорной работы», утвержденного в Обществе. </w:t>
      </w:r>
    </w:p>
    <w:p w:rsidR="00281D61" w:rsidRDefault="00281D61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281D61" w:rsidRDefault="00281D61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D61" w:rsidRDefault="00281D61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D61" w:rsidRDefault="00281D61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D61" w:rsidRDefault="00281D6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D61" w:rsidRDefault="00281D61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D61" w:rsidRDefault="00281D61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D61" w:rsidRPr="00930031" w:rsidRDefault="00281D61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D61" w:rsidRDefault="00281D6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D61" w:rsidRDefault="00281D61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D61" w:rsidRDefault="00281D6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D61" w:rsidRDefault="00281D6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D61" w:rsidRDefault="00281D61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D61" w:rsidRDefault="00281D61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D61" w:rsidRDefault="00281D61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D61" w:rsidRDefault="00281D61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D61" w:rsidRDefault="00281D6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C838C12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EEF0082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909AD99A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1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6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3"/>
  </w:num>
  <w:num w:numId="77">
    <w:abstractNumId w:val="91"/>
  </w:num>
  <w:num w:numId="78">
    <w:abstractNumId w:val="118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5"/>
  </w:num>
  <w:num w:numId="95">
    <w:abstractNumId w:val="10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69AA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07401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1D61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05DD1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2698A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574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C61D7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38A"/>
    <w:rsid w:val="00BA7D87"/>
    <w:rsid w:val="00BB0961"/>
    <w:rsid w:val="00BB27D7"/>
    <w:rsid w:val="00BB6553"/>
    <w:rsid w:val="00BB6F06"/>
    <w:rsid w:val="00BB73D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0A2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67D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196"/>
    <w:rsid w:val="00DC7643"/>
    <w:rsid w:val="00DD0524"/>
    <w:rsid w:val="00DE2870"/>
    <w:rsid w:val="00DE4CCA"/>
    <w:rsid w:val="00DE5A33"/>
    <w:rsid w:val="00DE5F20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31A5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4F13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54E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Lebedev.AAL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9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mailto:Lebedev.AAL@mrsk-1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mailto:doverie@mrsk-1.ru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1.xml"/><Relationship Id="rId49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8" Type="http://schemas.openxmlformats.org/officeDocument/2006/relationships/endnotes" Target="endnotes.xml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62E7E-C3FD-465E-8E2E-08D4A0CEF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88</Pages>
  <Words>26154</Words>
  <Characters>149083</Characters>
  <Application>Microsoft Office Word</Application>
  <DocSecurity>0</DocSecurity>
  <Lines>1242</Lines>
  <Paragraphs>349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174888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Лебедев Александр Александрович</cp:lastModifiedBy>
  <cp:revision>134</cp:revision>
  <cp:lastPrinted>2015-12-29T14:27:00Z</cp:lastPrinted>
  <dcterms:created xsi:type="dcterms:W3CDTF">2016-01-13T12:36:00Z</dcterms:created>
  <dcterms:modified xsi:type="dcterms:W3CDTF">2016-12-29T06:56:00Z</dcterms:modified>
</cp:coreProperties>
</file>