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C9148A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9148A" w:rsidRPr="00041308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9148A" w:rsidRPr="00010061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9148A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C9148A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C9148A" w:rsidRPr="00010061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9148A" w:rsidRPr="00A22705" w:rsidRDefault="00C9148A" w:rsidP="0023248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2270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C9148A" w:rsidRPr="00A22705" w:rsidRDefault="00C9148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232489" w:rsidRPr="00382A07" w:rsidRDefault="00232489" w:rsidP="0023248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232489" w:rsidRDefault="00232489" w:rsidP="00232489">
      <w:pPr>
        <w:spacing w:line="240" w:lineRule="auto"/>
        <w:jc w:val="right"/>
        <w:rPr>
          <w:szCs w:val="24"/>
        </w:rPr>
      </w:pPr>
      <w:r w:rsidRPr="00CD7FCD">
        <w:rPr>
          <w:szCs w:val="24"/>
        </w:rPr>
        <w:t>заместител</w:t>
      </w:r>
      <w:r>
        <w:rPr>
          <w:szCs w:val="24"/>
        </w:rPr>
        <w:t>ь</w:t>
      </w:r>
      <w:r w:rsidRPr="00CD7FCD">
        <w:rPr>
          <w:szCs w:val="24"/>
        </w:rPr>
        <w:t xml:space="preserve"> генерального директора </w:t>
      </w:r>
      <w:r w:rsidRPr="005F1A0D">
        <w:rPr>
          <w:szCs w:val="24"/>
        </w:rPr>
        <w:t xml:space="preserve">- </w:t>
      </w:r>
      <w:r w:rsidRPr="00CD7FCD">
        <w:rPr>
          <w:szCs w:val="24"/>
        </w:rPr>
        <w:t>директор</w:t>
      </w:r>
    </w:p>
    <w:p w:rsidR="00232489" w:rsidRPr="00CD7FCD" w:rsidRDefault="00232489" w:rsidP="00232489">
      <w:pPr>
        <w:spacing w:line="240" w:lineRule="auto"/>
        <w:jc w:val="center"/>
        <w:rPr>
          <w:szCs w:val="24"/>
        </w:rPr>
      </w:pPr>
      <w:r w:rsidRPr="00CD7FCD"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</w:t>
      </w:r>
      <w:r w:rsidRPr="00CD7FCD">
        <w:rPr>
          <w:szCs w:val="24"/>
        </w:rPr>
        <w:t>филиала ПАО «МРСК Центра» - «Костромаэнерго»</w:t>
      </w:r>
    </w:p>
    <w:p w:rsidR="00232489" w:rsidRPr="007E4F4E" w:rsidRDefault="00232489" w:rsidP="00232489">
      <w:pPr>
        <w:jc w:val="right"/>
        <w:rPr>
          <w:highlight w:val="yellow"/>
        </w:rPr>
      </w:pPr>
    </w:p>
    <w:p w:rsidR="00232489" w:rsidRDefault="00232489" w:rsidP="00232489">
      <w:pPr>
        <w:jc w:val="right"/>
        <w:rPr>
          <w:szCs w:val="24"/>
        </w:rPr>
      </w:pPr>
      <w:r>
        <w:rPr>
          <w:szCs w:val="24"/>
        </w:rPr>
        <w:t>____________________ А</w:t>
      </w:r>
      <w:r w:rsidRPr="00CD7FCD">
        <w:rPr>
          <w:szCs w:val="24"/>
        </w:rPr>
        <w:t>.</w:t>
      </w:r>
      <w:r>
        <w:rPr>
          <w:szCs w:val="24"/>
        </w:rPr>
        <w:t>С</w:t>
      </w:r>
      <w:r w:rsidRPr="00CD7FCD">
        <w:rPr>
          <w:szCs w:val="24"/>
        </w:rPr>
        <w:t xml:space="preserve">. </w:t>
      </w:r>
      <w:r>
        <w:rPr>
          <w:szCs w:val="24"/>
        </w:rPr>
        <w:t>Глебов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232489">
        <w:rPr>
          <w:b/>
          <w:sz w:val="24"/>
          <w:szCs w:val="24"/>
        </w:rPr>
        <w:t xml:space="preserve">заключения </w:t>
      </w:r>
      <w:r w:rsidR="007556FF" w:rsidRPr="00232489">
        <w:rPr>
          <w:b/>
          <w:sz w:val="24"/>
          <w:szCs w:val="24"/>
        </w:rPr>
        <w:t>Договор</w:t>
      </w:r>
      <w:r w:rsidR="00232489" w:rsidRPr="00232489">
        <w:rPr>
          <w:b/>
          <w:sz w:val="24"/>
          <w:szCs w:val="24"/>
        </w:rPr>
        <w:t>а</w:t>
      </w:r>
      <w:r w:rsidR="007556FF" w:rsidRPr="00232489">
        <w:rPr>
          <w:b/>
          <w:sz w:val="24"/>
          <w:szCs w:val="24"/>
        </w:rPr>
        <w:t xml:space="preserve"> на поставку </w:t>
      </w:r>
      <w:r w:rsidR="00232489" w:rsidRPr="00232489">
        <w:rPr>
          <w:b/>
          <w:sz w:val="24"/>
          <w:szCs w:val="24"/>
        </w:rPr>
        <w:t xml:space="preserve">ОПН 0,4-10 </w:t>
      </w:r>
      <w:proofErr w:type="spellStart"/>
      <w:r w:rsidR="00232489" w:rsidRPr="00232489">
        <w:rPr>
          <w:b/>
          <w:sz w:val="24"/>
          <w:szCs w:val="24"/>
        </w:rPr>
        <w:t>кВ</w:t>
      </w:r>
      <w:proofErr w:type="spellEnd"/>
      <w:r w:rsidR="00232489" w:rsidRPr="00232489">
        <w:rPr>
          <w:snapToGrid w:val="0"/>
          <w:sz w:val="24"/>
          <w:szCs w:val="24"/>
        </w:rPr>
        <w:t xml:space="preserve"> </w:t>
      </w:r>
      <w:r w:rsidR="007556FF" w:rsidRPr="00232489">
        <w:rPr>
          <w:b/>
          <w:sz w:val="24"/>
          <w:szCs w:val="24"/>
        </w:rPr>
        <w:t>для нужд ПАО «МРСК Центра» (филиал</w:t>
      </w:r>
      <w:r w:rsidR="00232489" w:rsidRPr="00232489">
        <w:rPr>
          <w:b/>
          <w:sz w:val="24"/>
          <w:szCs w:val="24"/>
        </w:rPr>
        <w:t>а</w:t>
      </w:r>
      <w:r w:rsidR="007556FF" w:rsidRPr="00232489">
        <w:rPr>
          <w:b/>
          <w:sz w:val="24"/>
          <w:szCs w:val="24"/>
        </w:rPr>
        <w:t xml:space="preserve"> </w:t>
      </w:r>
      <w:r w:rsidR="00232489" w:rsidRPr="00232489">
        <w:rPr>
          <w:b/>
          <w:sz w:val="24"/>
          <w:szCs w:val="24"/>
        </w:rPr>
        <w:t>«Костромаэнерго»</w:t>
      </w:r>
      <w:r w:rsidR="007556FF" w:rsidRPr="00232489">
        <w:rPr>
          <w:b/>
          <w:sz w:val="24"/>
          <w:szCs w:val="24"/>
        </w:rPr>
        <w:t>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232489" w:rsidRPr="006E7D20">
        <w:rPr>
          <w:sz w:val="24"/>
          <w:szCs w:val="24"/>
        </w:rPr>
        <w:t>Кострома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8229AD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41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46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48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61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65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8229AD">
        <w:rPr>
          <w:noProof/>
        </w:rPr>
        <w:t>70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D053CF" w:rsidRDefault="00717F60" w:rsidP="009E7170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</w:t>
      </w:r>
      <w:r w:rsidR="009E7170" w:rsidRPr="00382A07">
        <w:rPr>
          <w:iCs/>
          <w:sz w:val="24"/>
          <w:szCs w:val="24"/>
        </w:rPr>
        <w:t>почтовый адрес</w:t>
      </w:r>
      <w:r w:rsidR="009E7170" w:rsidRPr="009E7170">
        <w:rPr>
          <w:iCs/>
          <w:sz w:val="24"/>
          <w:szCs w:val="24"/>
        </w:rPr>
        <w:t>:</w:t>
      </w:r>
      <w:proofErr w:type="gramEnd"/>
      <w:r w:rsidR="009E7170" w:rsidRPr="009E7170">
        <w:rPr>
          <w:iCs/>
          <w:sz w:val="24"/>
          <w:szCs w:val="24"/>
        </w:rPr>
        <w:t xml:space="preserve"> РФ, 156961, г. Кострома, проспект Мира, 53, секретарь Закупочной комиссии – 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9E7170" w:rsidRPr="009E7170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9E7170" w:rsidRPr="009E7170">
        <w:rPr>
          <w:rStyle w:val="a7"/>
          <w:sz w:val="24"/>
          <w:szCs w:val="24"/>
        </w:rPr>
        <w:t>Deyter</w:t>
      </w:r>
      <w:proofErr w:type="spellEnd"/>
      <w:r w:rsidR="009E7170" w:rsidRPr="009E7170">
        <w:rPr>
          <w:rStyle w:val="a7"/>
          <w:sz w:val="24"/>
          <w:szCs w:val="24"/>
        </w:rPr>
        <w:t>.</w:t>
      </w:r>
      <w:r w:rsidR="009E7170" w:rsidRPr="009E7170">
        <w:rPr>
          <w:rStyle w:val="a7"/>
          <w:sz w:val="24"/>
          <w:szCs w:val="24"/>
          <w:lang w:val="en-US"/>
        </w:rPr>
        <w:t>IK</w:t>
      </w:r>
      <w:r w:rsidR="009E7170" w:rsidRPr="009E7170">
        <w:rPr>
          <w:rStyle w:val="a7"/>
          <w:sz w:val="24"/>
          <w:szCs w:val="24"/>
        </w:rPr>
        <w:t>@</w:t>
      </w:r>
      <w:proofErr w:type="spellStart"/>
      <w:r w:rsidR="009E7170" w:rsidRPr="009E7170">
        <w:rPr>
          <w:rStyle w:val="a7"/>
          <w:sz w:val="24"/>
          <w:szCs w:val="24"/>
          <w:lang w:val="en-US"/>
        </w:rPr>
        <w:t>mrsk</w:t>
      </w:r>
      <w:proofErr w:type="spellEnd"/>
      <w:r w:rsidR="009E7170" w:rsidRPr="009E7170">
        <w:rPr>
          <w:rStyle w:val="a7"/>
          <w:sz w:val="24"/>
          <w:szCs w:val="24"/>
        </w:rPr>
        <w:t>-1.</w:t>
      </w:r>
      <w:proofErr w:type="spellStart"/>
      <w:r w:rsidR="009E7170" w:rsidRPr="009E7170">
        <w:rPr>
          <w:rStyle w:val="a7"/>
          <w:sz w:val="24"/>
          <w:szCs w:val="24"/>
          <w:lang w:val="en-US"/>
        </w:rPr>
        <w:t>ru</w:t>
      </w:r>
      <w:proofErr w:type="spellEnd"/>
      <w:r w:rsidR="00480F43" w:rsidRPr="009E7170">
        <w:rPr>
          <w:rStyle w:val="a7"/>
          <w:color w:val="auto"/>
        </w:rPr>
        <w:t>)</w:t>
      </w:r>
      <w:r w:rsidR="009E7170" w:rsidRPr="009E7170">
        <w:rPr>
          <w:sz w:val="24"/>
          <w:szCs w:val="24"/>
        </w:rPr>
        <w:t>,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опубликованным </w:t>
      </w:r>
      <w:r w:rsidRPr="00C9148A">
        <w:rPr>
          <w:b/>
          <w:sz w:val="24"/>
          <w:szCs w:val="24"/>
        </w:rPr>
        <w:t>«</w:t>
      </w:r>
      <w:r w:rsidR="00C9148A" w:rsidRPr="00C9148A">
        <w:rPr>
          <w:b/>
          <w:sz w:val="24"/>
          <w:szCs w:val="24"/>
        </w:rPr>
        <w:t>22</w:t>
      </w:r>
      <w:r w:rsidRPr="00C9148A">
        <w:rPr>
          <w:b/>
          <w:sz w:val="24"/>
          <w:szCs w:val="24"/>
        </w:rPr>
        <w:t xml:space="preserve">» </w:t>
      </w:r>
      <w:r w:rsidR="00C9148A" w:rsidRPr="00C9148A">
        <w:rPr>
          <w:b/>
          <w:sz w:val="24"/>
          <w:szCs w:val="24"/>
        </w:rPr>
        <w:t>октября</w:t>
      </w:r>
      <w:r w:rsidRPr="00C9148A">
        <w:rPr>
          <w:b/>
          <w:sz w:val="24"/>
          <w:szCs w:val="24"/>
        </w:rPr>
        <w:t xml:space="preserve"> </w:t>
      </w:r>
      <w:r w:rsidR="00776C7A" w:rsidRPr="00C9148A">
        <w:rPr>
          <w:b/>
          <w:sz w:val="24"/>
          <w:szCs w:val="24"/>
        </w:rPr>
        <w:t>2018</w:t>
      </w:r>
      <w:r w:rsidRPr="00C9148A">
        <w:rPr>
          <w:b/>
          <w:sz w:val="24"/>
          <w:szCs w:val="24"/>
        </w:rPr>
        <w:t xml:space="preserve"> г.</w:t>
      </w:r>
      <w:r w:rsidRPr="00D053CF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7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06460D" w:rsidRPr="00D053CF">
        <w:rPr>
          <w:sz w:val="24"/>
          <w:szCs w:val="24"/>
        </w:rPr>
        <w:t xml:space="preserve"> 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</w:t>
      </w:r>
      <w:proofErr w:type="gramEnd"/>
      <w:r w:rsidR="00075C00" w:rsidRPr="00D053CF">
        <w:rPr>
          <w:sz w:val="24"/>
          <w:szCs w:val="24"/>
        </w:rPr>
        <w:t xml:space="preserve"> </w:t>
      </w:r>
      <w:proofErr w:type="gramStart"/>
      <w:r w:rsidR="00075C00" w:rsidRPr="00D053CF">
        <w:rPr>
          <w:sz w:val="24"/>
          <w:szCs w:val="24"/>
        </w:rPr>
        <w:t>предложений</w:t>
      </w:r>
      <w:proofErr w:type="gramEnd"/>
      <w:r w:rsidRPr="00D053CF">
        <w:rPr>
          <w:sz w:val="24"/>
          <w:szCs w:val="24"/>
        </w:rPr>
        <w:t xml:space="preserve"> </w:t>
      </w:r>
      <w:bookmarkEnd w:id="10"/>
      <w:proofErr w:type="gramStart"/>
      <w:r w:rsidR="004B5EB3" w:rsidRPr="00D053CF">
        <w:rPr>
          <w:sz w:val="24"/>
          <w:szCs w:val="24"/>
        </w:rPr>
        <w:t xml:space="preserve">на </w:t>
      </w:r>
      <w:r w:rsidR="004B5EB3" w:rsidRPr="009E7170">
        <w:rPr>
          <w:sz w:val="24"/>
          <w:szCs w:val="24"/>
        </w:rPr>
        <w:t>право зак</w:t>
      </w:r>
      <w:bookmarkStart w:id="14" w:name="_GoBack"/>
      <w:bookmarkEnd w:id="14"/>
      <w:r w:rsidR="004B5EB3" w:rsidRPr="009E7170">
        <w:rPr>
          <w:sz w:val="24"/>
          <w:szCs w:val="24"/>
        </w:rPr>
        <w:t xml:space="preserve">лючения </w:t>
      </w:r>
      <w:r w:rsidR="00702B2C" w:rsidRPr="009E7170">
        <w:rPr>
          <w:sz w:val="24"/>
          <w:szCs w:val="24"/>
        </w:rPr>
        <w:t>Договор</w:t>
      </w:r>
      <w:r w:rsidR="009E7170" w:rsidRPr="009E7170">
        <w:rPr>
          <w:sz w:val="24"/>
          <w:szCs w:val="24"/>
        </w:rPr>
        <w:t>а</w:t>
      </w:r>
      <w:r w:rsidR="00702B2C" w:rsidRPr="009E7170">
        <w:rPr>
          <w:sz w:val="24"/>
          <w:szCs w:val="24"/>
        </w:rPr>
        <w:t xml:space="preserve"> на поставку </w:t>
      </w:r>
      <w:r w:rsidR="009E7170" w:rsidRPr="009E7170">
        <w:rPr>
          <w:sz w:val="24"/>
          <w:szCs w:val="24"/>
        </w:rPr>
        <w:t xml:space="preserve">ОПН 0,4-10 </w:t>
      </w:r>
      <w:proofErr w:type="spellStart"/>
      <w:r w:rsidR="009E7170" w:rsidRPr="009E7170">
        <w:rPr>
          <w:sz w:val="24"/>
          <w:szCs w:val="24"/>
        </w:rPr>
        <w:t>кВ</w:t>
      </w:r>
      <w:proofErr w:type="spellEnd"/>
      <w:r w:rsidR="00702B2C" w:rsidRPr="009E7170">
        <w:rPr>
          <w:sz w:val="24"/>
          <w:szCs w:val="24"/>
        </w:rPr>
        <w:t xml:space="preserve"> для нужд ПАО «МРСК Центра» </w:t>
      </w:r>
      <w:r w:rsidR="00862664" w:rsidRPr="009E7170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9E7170">
        <w:rPr>
          <w:sz w:val="24"/>
          <w:szCs w:val="24"/>
        </w:rPr>
        <w:t xml:space="preserve"> </w:t>
      </w:r>
      <w:proofErr w:type="gramStart"/>
      <w:r w:rsidR="00862664" w:rsidRPr="009E7170">
        <w:rPr>
          <w:sz w:val="24"/>
          <w:szCs w:val="24"/>
        </w:rPr>
        <w:t>РФ, 156961,</w:t>
      </w:r>
      <w:r w:rsidR="009E7170" w:rsidRPr="009E7170">
        <w:rPr>
          <w:sz w:val="24"/>
          <w:szCs w:val="24"/>
        </w:rPr>
        <w:t xml:space="preserve"> г. Кострома, проспект Мира, 53</w:t>
      </w:r>
      <w:r w:rsidR="00862664" w:rsidRPr="009E7170">
        <w:rPr>
          <w:sz w:val="24"/>
          <w:szCs w:val="24"/>
        </w:rPr>
        <w:t>)</w:t>
      </w:r>
      <w:r w:rsidRPr="009E7170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>АО «</w:t>
      </w:r>
      <w:proofErr w:type="spellStart"/>
      <w:r w:rsidR="003F4558" w:rsidRPr="00953B11">
        <w:rPr>
          <w:sz w:val="24"/>
          <w:szCs w:val="24"/>
        </w:rPr>
        <w:t>Россети</w:t>
      </w:r>
      <w:proofErr w:type="spellEnd"/>
      <w:r w:rsidR="003F4558" w:rsidRPr="009E7170">
        <w:rPr>
          <w:sz w:val="24"/>
          <w:szCs w:val="24"/>
        </w:rPr>
        <w:t xml:space="preserve">» по Лоту №2 - </w:t>
      </w:r>
      <w:r w:rsidR="009E7170" w:rsidRPr="00334F7F">
        <w:rPr>
          <w:sz w:val="24"/>
          <w:szCs w:val="24"/>
        </w:rPr>
        <w:t xml:space="preserve">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ОПН-0,4 </w:t>
      </w:r>
      <w:proofErr w:type="spellStart"/>
      <w:r w:rsidR="009E7170" w:rsidRPr="00334F7F">
        <w:rPr>
          <w:sz w:val="24"/>
          <w:szCs w:val="24"/>
        </w:rPr>
        <w:t>кВ.</w:t>
      </w:r>
      <w:proofErr w:type="spellEnd"/>
      <w:r w:rsidR="009E7170" w:rsidRPr="00334F7F">
        <w:rPr>
          <w:sz w:val="24"/>
          <w:szCs w:val="24"/>
        </w:rPr>
        <w:t xml:space="preserve">, ОПН-6 </w:t>
      </w:r>
      <w:proofErr w:type="spellStart"/>
      <w:r w:rsidR="009E7170" w:rsidRPr="00334F7F">
        <w:rPr>
          <w:sz w:val="24"/>
          <w:szCs w:val="24"/>
        </w:rPr>
        <w:t>кВ</w:t>
      </w:r>
      <w:proofErr w:type="gramEnd"/>
      <w:r w:rsidR="009E7170" w:rsidRPr="00334F7F">
        <w:rPr>
          <w:sz w:val="24"/>
          <w:szCs w:val="24"/>
        </w:rPr>
        <w:t>.</w:t>
      </w:r>
      <w:proofErr w:type="spellEnd"/>
      <w:r w:rsidR="009E7170" w:rsidRPr="00334F7F">
        <w:rPr>
          <w:sz w:val="24"/>
          <w:szCs w:val="24"/>
        </w:rPr>
        <w:t xml:space="preserve">, ОПН-10 </w:t>
      </w:r>
      <w:proofErr w:type="spellStart"/>
      <w:r w:rsidR="009E7170" w:rsidRPr="00334F7F">
        <w:rPr>
          <w:sz w:val="24"/>
          <w:szCs w:val="24"/>
        </w:rPr>
        <w:t>кВ.</w:t>
      </w:r>
      <w:proofErr w:type="spellEnd"/>
      <w:r w:rsidR="009E7170" w:rsidRPr="00334F7F">
        <w:rPr>
          <w:sz w:val="24"/>
          <w:szCs w:val="24"/>
        </w:rPr>
        <w:t xml:space="preserve">, ОПН-15 </w:t>
      </w:r>
      <w:proofErr w:type="spellStart"/>
      <w:r w:rsidR="009E7170" w:rsidRPr="00334F7F">
        <w:rPr>
          <w:sz w:val="24"/>
          <w:szCs w:val="24"/>
        </w:rPr>
        <w:t>кВ.</w:t>
      </w:r>
      <w:proofErr w:type="spellEnd"/>
      <w:r w:rsidR="009E7170" w:rsidRPr="00334F7F">
        <w:rPr>
          <w:sz w:val="24"/>
          <w:szCs w:val="24"/>
        </w:rPr>
        <w:t xml:space="preserve">, ОПН-20 </w:t>
      </w:r>
      <w:proofErr w:type="spellStart"/>
      <w:r w:rsidR="009E7170" w:rsidRPr="00334F7F">
        <w:rPr>
          <w:sz w:val="24"/>
          <w:szCs w:val="24"/>
        </w:rPr>
        <w:t>кВ</w:t>
      </w:r>
      <w:proofErr w:type="spellEnd"/>
      <w:r w:rsidR="009E7170">
        <w:rPr>
          <w:sz w:val="24"/>
          <w:szCs w:val="24"/>
        </w:rPr>
        <w:t>»</w:t>
      </w:r>
      <w:r w:rsidR="009E7170" w:rsidRPr="00334F7F">
        <w:rPr>
          <w:sz w:val="24"/>
          <w:szCs w:val="24"/>
        </w:rPr>
        <w:t xml:space="preserve"> ПАО «МРСК Центра» </w:t>
      </w:r>
      <w:r w:rsidR="009E7170" w:rsidRPr="00C405C4">
        <w:rPr>
          <w:sz w:val="24"/>
          <w:szCs w:val="24"/>
        </w:rPr>
        <w:t>на основании Протокола</w:t>
      </w:r>
      <w:r w:rsidR="009E7170" w:rsidRPr="00711197">
        <w:rPr>
          <w:sz w:val="24"/>
          <w:szCs w:val="24"/>
        </w:rPr>
        <w:t xml:space="preserve"> заседания Закупочн</w:t>
      </w:r>
      <w:r w:rsidR="009E7170">
        <w:rPr>
          <w:sz w:val="24"/>
          <w:szCs w:val="24"/>
        </w:rPr>
        <w:t>ой</w:t>
      </w:r>
      <w:r w:rsidR="009E7170" w:rsidRPr="00711197">
        <w:rPr>
          <w:sz w:val="24"/>
          <w:szCs w:val="24"/>
        </w:rPr>
        <w:t xml:space="preserve"> комисси</w:t>
      </w:r>
      <w:r w:rsidR="009E7170">
        <w:rPr>
          <w:sz w:val="24"/>
          <w:szCs w:val="24"/>
        </w:rPr>
        <w:t>и</w:t>
      </w:r>
      <w:r w:rsidR="009E7170" w:rsidRPr="00711197">
        <w:rPr>
          <w:sz w:val="24"/>
          <w:szCs w:val="24"/>
        </w:rPr>
        <w:t xml:space="preserve"> </w:t>
      </w:r>
      <w:r w:rsidR="009E7170">
        <w:rPr>
          <w:sz w:val="24"/>
          <w:szCs w:val="24"/>
        </w:rPr>
        <w:t>П</w:t>
      </w:r>
      <w:r w:rsidR="009E7170" w:rsidRPr="00711197">
        <w:rPr>
          <w:sz w:val="24"/>
          <w:szCs w:val="24"/>
        </w:rPr>
        <w:t>АО «</w:t>
      </w:r>
      <w:proofErr w:type="spellStart"/>
      <w:r w:rsidR="009E7170" w:rsidRPr="00711197">
        <w:rPr>
          <w:sz w:val="24"/>
          <w:szCs w:val="24"/>
        </w:rPr>
        <w:t>Россети</w:t>
      </w:r>
      <w:proofErr w:type="spellEnd"/>
      <w:r w:rsidR="009E7170" w:rsidRPr="00C20929">
        <w:rPr>
          <w:sz w:val="24"/>
          <w:szCs w:val="24"/>
        </w:rPr>
        <w:t>» №16/717365 от 15.05.2017г. и</w:t>
      </w:r>
      <w:r w:rsidR="009E7170" w:rsidRPr="00953B11">
        <w:rPr>
          <w:sz w:val="24"/>
          <w:szCs w:val="24"/>
        </w:rPr>
        <w:t xml:space="preserve"> заключившим соответствующие Рамочные соглашения</w:t>
      </w:r>
      <w:r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18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6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7"/>
    </w:p>
    <w:p w:rsidR="008C4223" w:rsidRPr="009E7170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9E7170">
        <w:rPr>
          <w:sz w:val="24"/>
          <w:szCs w:val="24"/>
        </w:rPr>
        <w:t>Предмет З</w:t>
      </w:r>
      <w:r w:rsidR="00717F60" w:rsidRPr="009E7170">
        <w:rPr>
          <w:sz w:val="24"/>
          <w:szCs w:val="24"/>
        </w:rPr>
        <w:t>апроса предложений</w:t>
      </w:r>
      <w:r w:rsidR="00702B2C" w:rsidRPr="009E7170">
        <w:rPr>
          <w:sz w:val="24"/>
          <w:szCs w:val="24"/>
        </w:rPr>
        <w:t>:</w:t>
      </w:r>
      <w:bookmarkEnd w:id="18"/>
    </w:p>
    <w:p w:rsidR="00A40714" w:rsidRPr="009E7170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E7170">
        <w:rPr>
          <w:b/>
          <w:sz w:val="24"/>
          <w:szCs w:val="24"/>
          <w:u w:val="single"/>
        </w:rPr>
        <w:t>Лот №1:</w:t>
      </w:r>
      <w:r w:rsidR="00717F60" w:rsidRPr="009E7170">
        <w:rPr>
          <w:sz w:val="24"/>
          <w:szCs w:val="24"/>
        </w:rPr>
        <w:t xml:space="preserve"> право заключения </w:t>
      </w:r>
      <w:r w:rsidR="00123C70" w:rsidRPr="009E7170">
        <w:rPr>
          <w:sz w:val="24"/>
          <w:szCs w:val="24"/>
        </w:rPr>
        <w:t>Договор</w:t>
      </w:r>
      <w:r w:rsidR="009E7170" w:rsidRPr="009E7170">
        <w:rPr>
          <w:sz w:val="24"/>
          <w:szCs w:val="24"/>
        </w:rPr>
        <w:t>а</w:t>
      </w:r>
      <w:r w:rsidR="00A40714" w:rsidRPr="009E7170">
        <w:rPr>
          <w:sz w:val="24"/>
          <w:szCs w:val="24"/>
        </w:rPr>
        <w:t xml:space="preserve"> </w:t>
      </w:r>
      <w:r w:rsidR="00702B2C" w:rsidRPr="009E7170">
        <w:rPr>
          <w:sz w:val="24"/>
          <w:szCs w:val="24"/>
        </w:rPr>
        <w:t xml:space="preserve">на поставку </w:t>
      </w:r>
      <w:r w:rsidR="009E7170" w:rsidRPr="009E7170">
        <w:rPr>
          <w:sz w:val="24"/>
          <w:szCs w:val="24"/>
        </w:rPr>
        <w:t xml:space="preserve">ОПН 0,4-10 </w:t>
      </w:r>
      <w:proofErr w:type="spellStart"/>
      <w:r w:rsidR="009E7170" w:rsidRPr="009E7170">
        <w:rPr>
          <w:sz w:val="24"/>
          <w:szCs w:val="24"/>
        </w:rPr>
        <w:t>кВ</w:t>
      </w:r>
      <w:proofErr w:type="spellEnd"/>
      <w:r w:rsidR="00702B2C" w:rsidRPr="009E7170">
        <w:rPr>
          <w:sz w:val="24"/>
          <w:szCs w:val="24"/>
        </w:rPr>
        <w:t xml:space="preserve"> для нужд ПАО «МРСК Центра» (филиал</w:t>
      </w:r>
      <w:r w:rsidR="009E7170" w:rsidRPr="009E7170">
        <w:rPr>
          <w:sz w:val="24"/>
          <w:szCs w:val="24"/>
        </w:rPr>
        <w:t>а</w:t>
      </w:r>
      <w:r w:rsidR="00702B2C" w:rsidRPr="009E7170">
        <w:rPr>
          <w:sz w:val="24"/>
          <w:szCs w:val="24"/>
        </w:rPr>
        <w:t xml:space="preserve"> </w:t>
      </w:r>
      <w:r w:rsidR="009E7170" w:rsidRPr="009E7170">
        <w:rPr>
          <w:sz w:val="24"/>
          <w:szCs w:val="24"/>
        </w:rPr>
        <w:t>«Костромаэнерго»</w:t>
      </w:r>
      <w:r w:rsidR="00702B2C" w:rsidRPr="009E7170">
        <w:rPr>
          <w:sz w:val="24"/>
          <w:szCs w:val="24"/>
        </w:rPr>
        <w:t>)</w:t>
      </w:r>
      <w:bookmarkEnd w:id="19"/>
      <w:r w:rsidR="00702B2C" w:rsidRPr="009E7170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E7170">
        <w:rPr>
          <w:sz w:val="24"/>
          <w:szCs w:val="24"/>
        </w:rPr>
        <w:t xml:space="preserve">Количество лотов: </w:t>
      </w:r>
      <w:r w:rsidRPr="009E7170">
        <w:rPr>
          <w:b/>
          <w:sz w:val="24"/>
          <w:szCs w:val="24"/>
        </w:rPr>
        <w:t>1 (один)</w:t>
      </w:r>
      <w:r w:rsidRPr="009E7170">
        <w:rPr>
          <w:sz w:val="24"/>
          <w:szCs w:val="24"/>
        </w:rPr>
        <w:t>.</w:t>
      </w:r>
    </w:p>
    <w:bookmarkEnd w:id="20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053CF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A22705" w:rsidRPr="00A22705">
        <w:rPr>
          <w:sz w:val="24"/>
        </w:rPr>
        <w:t>поставки продукции</w:t>
      </w:r>
      <w:r w:rsidR="00717F60" w:rsidRPr="00D053CF">
        <w:rPr>
          <w:sz w:val="24"/>
          <w:szCs w:val="24"/>
        </w:rPr>
        <w:t xml:space="preserve">: </w:t>
      </w:r>
      <w:r w:rsidR="009E7170">
        <w:rPr>
          <w:sz w:val="24"/>
        </w:rPr>
        <w:t>30 календарных дней с момента заключения договора, но не ранее 14.01.2019, по заявкам Заказчика</w:t>
      </w:r>
      <w:r w:rsidR="00717F60" w:rsidRPr="00D053CF">
        <w:rPr>
          <w:sz w:val="24"/>
          <w:szCs w:val="24"/>
        </w:rPr>
        <w:t>.</w:t>
      </w:r>
      <w:bookmarkEnd w:id="21"/>
    </w:p>
    <w:p w:rsidR="008D2928" w:rsidRPr="009E7170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D053CF">
        <w:rPr>
          <w:sz w:val="24"/>
          <w:szCs w:val="24"/>
        </w:rPr>
        <w:t xml:space="preserve">Отгрузочные реквизиты/базис поставки: </w:t>
      </w:r>
      <w:r w:rsidR="008D2928" w:rsidRPr="00D053CF">
        <w:rPr>
          <w:sz w:val="24"/>
          <w:szCs w:val="24"/>
        </w:rPr>
        <w:t xml:space="preserve">на условиях DDP (Согласно </w:t>
      </w:r>
      <w:r w:rsidR="008D2928" w:rsidRPr="009E7170">
        <w:rPr>
          <w:sz w:val="24"/>
          <w:szCs w:val="24"/>
        </w:rPr>
        <w:t xml:space="preserve">ИНКОТЕРМС </w:t>
      </w:r>
      <w:r w:rsidR="003E4055" w:rsidRPr="009E7170">
        <w:rPr>
          <w:sz w:val="24"/>
          <w:szCs w:val="24"/>
        </w:rPr>
        <w:t>2010</w:t>
      </w:r>
      <w:r w:rsidR="008D2928" w:rsidRPr="009E7170">
        <w:rPr>
          <w:sz w:val="24"/>
          <w:szCs w:val="24"/>
        </w:rPr>
        <w:t>) по адрес</w:t>
      </w:r>
      <w:r w:rsidR="009E7170" w:rsidRPr="009E7170">
        <w:rPr>
          <w:sz w:val="24"/>
          <w:szCs w:val="24"/>
        </w:rPr>
        <w:t>у</w:t>
      </w:r>
      <w:r w:rsidR="008D2928" w:rsidRPr="009E7170">
        <w:rPr>
          <w:sz w:val="24"/>
          <w:szCs w:val="24"/>
        </w:rPr>
        <w:t xml:space="preserve"> филиал</w:t>
      </w:r>
      <w:r w:rsidR="009E7170" w:rsidRPr="009E7170">
        <w:rPr>
          <w:sz w:val="24"/>
          <w:szCs w:val="24"/>
        </w:rPr>
        <w:t>а</w:t>
      </w:r>
      <w:r w:rsidR="008D2928" w:rsidRPr="009E7170">
        <w:rPr>
          <w:sz w:val="24"/>
          <w:szCs w:val="24"/>
        </w:rPr>
        <w:t xml:space="preserve"> ПАО «МРСК Центра»:</w:t>
      </w:r>
      <w:bookmarkEnd w:id="22"/>
    </w:p>
    <w:p w:rsidR="008D2928" w:rsidRPr="009E7170" w:rsidRDefault="008D2928" w:rsidP="00EA47EE">
      <w:pPr>
        <w:pStyle w:val="afffffff2"/>
        <w:numPr>
          <w:ilvl w:val="0"/>
          <w:numId w:val="68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9E7170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</w:t>
      </w:r>
      <w:r w:rsidR="009E7170" w:rsidRPr="009E7170">
        <w:rPr>
          <w:rFonts w:ascii="Times New Roman" w:hAnsi="Times New Roman"/>
          <w:sz w:val="24"/>
          <w:szCs w:val="24"/>
        </w:rPr>
        <w:t>.</w:t>
      </w:r>
    </w:p>
    <w:p w:rsidR="00717F60" w:rsidRPr="009E7170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рабочих дней с момента подписания Сторонами накладной, предоставления счета-фактуры  </w:t>
      </w:r>
      <w:r w:rsidRPr="00D053CF">
        <w:rPr>
          <w:iCs/>
          <w:sz w:val="24"/>
          <w:szCs w:val="24"/>
        </w:rPr>
        <w:lastRenderedPageBreak/>
        <w:t xml:space="preserve">и иных документов, предусмотренных </w:t>
      </w:r>
      <w:r w:rsidRPr="009E7170">
        <w:rPr>
          <w:iCs/>
          <w:sz w:val="24"/>
          <w:szCs w:val="24"/>
        </w:rPr>
        <w:t>договором.</w:t>
      </w:r>
      <w:bookmarkEnd w:id="23"/>
      <w:r w:rsidR="005F2981" w:rsidRPr="009E7170">
        <w:rPr>
          <w:iCs/>
          <w:sz w:val="24"/>
          <w:szCs w:val="24"/>
        </w:rPr>
        <w:t xml:space="preserve"> В случае</w:t>
      </w:r>
      <w:proofErr w:type="gramStart"/>
      <w:r w:rsidR="005F2981" w:rsidRPr="009E7170">
        <w:rPr>
          <w:iCs/>
          <w:sz w:val="24"/>
          <w:szCs w:val="24"/>
        </w:rPr>
        <w:t>,</w:t>
      </w:r>
      <w:proofErr w:type="gramEnd"/>
      <w:r w:rsidR="005F2981" w:rsidRPr="009E7170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</w:t>
      </w:r>
      <w:r w:rsidRPr="00D053CF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D053CF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4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794417">
        <w:rPr>
          <w:sz w:val="24"/>
          <w:szCs w:val="24"/>
        </w:rPr>
        <w:fldChar w:fldCharType="begin"/>
      </w:r>
      <w:r w:rsidR="00334620" w:rsidRPr="00794417">
        <w:rPr>
          <w:sz w:val="24"/>
          <w:szCs w:val="24"/>
        </w:rPr>
        <w:instrText xml:space="preserve"> REF _Ref440271072 \r \h  \* MERGEFORMAT </w:instrText>
      </w:r>
      <w:r w:rsidR="00334620" w:rsidRPr="00794417">
        <w:rPr>
          <w:sz w:val="24"/>
          <w:szCs w:val="24"/>
        </w:rPr>
      </w:r>
      <w:r w:rsidR="00334620" w:rsidRPr="00794417">
        <w:rPr>
          <w:sz w:val="24"/>
          <w:szCs w:val="24"/>
        </w:rPr>
        <w:fldChar w:fldCharType="separate"/>
      </w:r>
      <w:r w:rsidR="00676465" w:rsidRPr="00794417">
        <w:rPr>
          <w:bCs w:val="0"/>
          <w:sz w:val="24"/>
          <w:szCs w:val="24"/>
        </w:rPr>
        <w:t>5.2</w:t>
      </w:r>
      <w:r w:rsidR="00334620" w:rsidRPr="00794417">
        <w:rPr>
          <w:sz w:val="24"/>
          <w:szCs w:val="24"/>
        </w:rPr>
        <w:fldChar w:fldCharType="end"/>
      </w:r>
      <w:r w:rsidRPr="00794417">
        <w:rPr>
          <w:bCs w:val="0"/>
          <w:sz w:val="24"/>
          <w:szCs w:val="24"/>
        </w:rPr>
        <w:t>)</w:t>
      </w:r>
      <w:r w:rsidR="00E21EE5" w:rsidRPr="00794417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E21EE5" w:rsidRPr="00794417">
        <w:rPr>
          <w:spacing w:val="-1"/>
          <w:sz w:val="24"/>
          <w:szCs w:val="24"/>
        </w:rPr>
        <w:t>Excel</w:t>
      </w:r>
      <w:proofErr w:type="spellEnd"/>
      <w:r w:rsidRPr="00794417">
        <w:rPr>
          <w:bCs w:val="0"/>
          <w:sz w:val="24"/>
          <w:szCs w:val="24"/>
        </w:rPr>
        <w:t>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794417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 xml:space="preserve">едложение Участника </w:t>
      </w:r>
      <w:r w:rsidR="00A70572" w:rsidRPr="00794417">
        <w:rPr>
          <w:bCs w:val="0"/>
          <w:sz w:val="24"/>
          <w:szCs w:val="24"/>
        </w:rPr>
        <w:t>__________»;</w:t>
      </w:r>
    </w:p>
    <w:p w:rsidR="003E4055" w:rsidRPr="00794417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94417">
        <w:rPr>
          <w:bCs w:val="0"/>
          <w:sz w:val="24"/>
          <w:szCs w:val="24"/>
        </w:rPr>
        <w:t>Сводная таблица стоимости</w:t>
      </w:r>
      <w:r w:rsidRPr="00794417">
        <w:rPr>
          <w:b/>
          <w:szCs w:val="24"/>
        </w:rPr>
        <w:t xml:space="preserve"> </w:t>
      </w:r>
      <w:r w:rsidRPr="00794417">
        <w:rPr>
          <w:bCs w:val="0"/>
          <w:sz w:val="24"/>
          <w:szCs w:val="24"/>
        </w:rPr>
        <w:t>поставок (</w:t>
      </w:r>
      <w:r w:rsidRPr="00794417">
        <w:rPr>
          <w:bCs w:val="0"/>
          <w:spacing w:val="-2"/>
          <w:sz w:val="24"/>
          <w:szCs w:val="24"/>
        </w:rPr>
        <w:t>под</w:t>
      </w:r>
      <w:r w:rsidRPr="00794417">
        <w:rPr>
          <w:bCs w:val="0"/>
          <w:sz w:val="24"/>
          <w:szCs w:val="24"/>
        </w:rPr>
        <w:t>раздел</w:t>
      </w:r>
      <w:r w:rsidRPr="00794417">
        <w:rPr>
          <w:bCs w:val="0"/>
          <w:sz w:val="24"/>
          <w:szCs w:val="24"/>
          <w:lang w:eastAsia="ru-RU"/>
        </w:rPr>
        <w:t xml:space="preserve"> </w:t>
      </w:r>
      <w:r w:rsidR="00334620" w:rsidRPr="00794417">
        <w:rPr>
          <w:sz w:val="24"/>
          <w:szCs w:val="24"/>
        </w:rPr>
        <w:fldChar w:fldCharType="begin"/>
      </w:r>
      <w:r w:rsidR="00334620" w:rsidRPr="00794417">
        <w:rPr>
          <w:sz w:val="24"/>
          <w:szCs w:val="24"/>
        </w:rPr>
        <w:instrText xml:space="preserve"> REF _Ref440274913 \r \h  \* MERGEFORMAT </w:instrText>
      </w:r>
      <w:r w:rsidR="00334620" w:rsidRPr="00794417">
        <w:rPr>
          <w:sz w:val="24"/>
          <w:szCs w:val="24"/>
        </w:rPr>
      </w:r>
      <w:r w:rsidR="00334620" w:rsidRPr="00794417">
        <w:rPr>
          <w:sz w:val="24"/>
          <w:szCs w:val="24"/>
        </w:rPr>
        <w:fldChar w:fldCharType="separate"/>
      </w:r>
      <w:r w:rsidR="00676465" w:rsidRPr="00794417">
        <w:rPr>
          <w:bCs w:val="0"/>
          <w:sz w:val="24"/>
          <w:szCs w:val="24"/>
          <w:lang w:eastAsia="ru-RU"/>
        </w:rPr>
        <w:t>5.2</w:t>
      </w:r>
      <w:r w:rsidR="00334620" w:rsidRPr="00794417">
        <w:rPr>
          <w:sz w:val="24"/>
          <w:szCs w:val="24"/>
        </w:rPr>
        <w:fldChar w:fldCharType="end"/>
      </w:r>
      <w:r w:rsidRPr="00794417">
        <w:rPr>
          <w:bCs w:val="0"/>
          <w:sz w:val="24"/>
          <w:szCs w:val="24"/>
        </w:rPr>
        <w:t>)</w:t>
      </w:r>
      <w:r w:rsidR="00E21EE5" w:rsidRPr="00794417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E21EE5" w:rsidRPr="00794417">
        <w:rPr>
          <w:spacing w:val="-1"/>
          <w:sz w:val="24"/>
          <w:szCs w:val="24"/>
        </w:rPr>
        <w:t>Excel</w:t>
      </w:r>
      <w:proofErr w:type="spellEnd"/>
      <w:r w:rsidRPr="00794417">
        <w:rPr>
          <w:bCs w:val="0"/>
          <w:sz w:val="24"/>
          <w:szCs w:val="24"/>
        </w:rPr>
        <w:t>;</w:t>
      </w:r>
    </w:p>
    <w:p w:rsidR="003E4055" w:rsidRPr="00794417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94417">
        <w:rPr>
          <w:bCs w:val="0"/>
          <w:sz w:val="24"/>
          <w:szCs w:val="24"/>
        </w:rPr>
        <w:t>График выполнения поставок (</w:t>
      </w:r>
      <w:r w:rsidRPr="00794417">
        <w:rPr>
          <w:bCs w:val="0"/>
          <w:spacing w:val="-2"/>
          <w:sz w:val="24"/>
          <w:szCs w:val="24"/>
        </w:rPr>
        <w:t>под</w:t>
      </w:r>
      <w:r w:rsidRPr="00794417">
        <w:rPr>
          <w:bCs w:val="0"/>
          <w:sz w:val="24"/>
          <w:szCs w:val="24"/>
        </w:rPr>
        <w:t>раздел</w:t>
      </w:r>
      <w:r w:rsidRPr="00794417">
        <w:rPr>
          <w:bCs w:val="0"/>
          <w:sz w:val="24"/>
          <w:szCs w:val="24"/>
          <w:lang w:eastAsia="ru-RU"/>
        </w:rPr>
        <w:t xml:space="preserve"> </w:t>
      </w:r>
      <w:r w:rsidR="00334620" w:rsidRPr="00794417">
        <w:fldChar w:fldCharType="begin"/>
      </w:r>
      <w:r w:rsidR="00334620" w:rsidRPr="00794417">
        <w:instrText xml:space="preserve"> REF _Ref440274902 \r \h  \* MERGEFORMAT </w:instrText>
      </w:r>
      <w:r w:rsidR="00334620" w:rsidRPr="00794417">
        <w:fldChar w:fldCharType="separate"/>
      </w:r>
      <w:r w:rsidR="00676465" w:rsidRPr="00794417">
        <w:rPr>
          <w:bCs w:val="0"/>
          <w:sz w:val="24"/>
          <w:szCs w:val="24"/>
          <w:lang w:eastAsia="ru-RU"/>
        </w:rPr>
        <w:t>5.4</w:t>
      </w:r>
      <w:r w:rsidR="00334620" w:rsidRPr="00794417">
        <w:fldChar w:fldCharType="end"/>
      </w:r>
      <w:r w:rsidRPr="00794417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</w:t>
      </w:r>
      <w:r w:rsidRPr="00577EC9">
        <w:rPr>
          <w:sz w:val="24"/>
          <w:szCs w:val="24"/>
        </w:rPr>
        <w:lastRenderedPageBreak/>
        <w:t>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D053CF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5"/>
    </w:p>
    <w:p w:rsidR="00280464" w:rsidRPr="00794417" w:rsidRDefault="00216641" w:rsidP="0079441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794417">
        <w:rPr>
          <w:b/>
          <w:bCs w:val="0"/>
          <w:sz w:val="24"/>
          <w:szCs w:val="24"/>
          <w:u w:val="single"/>
        </w:rPr>
        <w:t>По Лоту №1:</w:t>
      </w:r>
      <w:r w:rsidR="00717F60" w:rsidRPr="00D053CF">
        <w:rPr>
          <w:bCs w:val="0"/>
          <w:sz w:val="24"/>
          <w:szCs w:val="24"/>
        </w:rPr>
        <w:t xml:space="preserve"> </w:t>
      </w:r>
      <w:r w:rsidR="00794417" w:rsidRPr="00794417">
        <w:rPr>
          <w:b/>
          <w:sz w:val="24"/>
          <w:szCs w:val="24"/>
        </w:rPr>
        <w:t>1</w:t>
      </w:r>
      <w:r w:rsidR="00155DAF" w:rsidRPr="00794417">
        <w:rPr>
          <w:b/>
          <w:sz w:val="24"/>
          <w:szCs w:val="24"/>
        </w:rPr>
        <w:t> </w:t>
      </w:r>
      <w:r w:rsidR="00794417" w:rsidRPr="00794417">
        <w:rPr>
          <w:b/>
          <w:sz w:val="24"/>
          <w:szCs w:val="24"/>
        </w:rPr>
        <w:t>643</w:t>
      </w:r>
      <w:r w:rsidR="00155DAF" w:rsidRPr="00794417">
        <w:rPr>
          <w:b/>
          <w:sz w:val="24"/>
          <w:szCs w:val="24"/>
        </w:rPr>
        <w:t xml:space="preserve"> </w:t>
      </w:r>
      <w:r w:rsidR="00794417" w:rsidRPr="00794417">
        <w:rPr>
          <w:b/>
          <w:sz w:val="24"/>
          <w:szCs w:val="24"/>
        </w:rPr>
        <w:t>824</w:t>
      </w:r>
      <w:r w:rsidR="00155DAF" w:rsidRPr="00794417">
        <w:rPr>
          <w:sz w:val="24"/>
          <w:szCs w:val="24"/>
        </w:rPr>
        <w:t xml:space="preserve"> (</w:t>
      </w:r>
      <w:r w:rsidR="00794417" w:rsidRPr="00794417">
        <w:rPr>
          <w:sz w:val="24"/>
          <w:szCs w:val="24"/>
        </w:rPr>
        <w:t>Один миллион шестьсот сорок три тысячи восемьсот двадцать четыре</w:t>
      </w:r>
      <w:r w:rsidR="00155DAF" w:rsidRPr="00794417">
        <w:rPr>
          <w:sz w:val="24"/>
          <w:szCs w:val="24"/>
        </w:rPr>
        <w:t>) рубл</w:t>
      </w:r>
      <w:r w:rsidR="00794417" w:rsidRPr="00794417">
        <w:rPr>
          <w:sz w:val="24"/>
          <w:szCs w:val="24"/>
        </w:rPr>
        <w:t>я</w:t>
      </w:r>
      <w:r w:rsidR="00155DAF" w:rsidRPr="00794417">
        <w:rPr>
          <w:sz w:val="24"/>
          <w:szCs w:val="24"/>
        </w:rPr>
        <w:t xml:space="preserve"> 00 копеек РФ, без учета НДС; НДС составляет </w:t>
      </w:r>
      <w:r w:rsidR="00794417" w:rsidRPr="00794417">
        <w:rPr>
          <w:b/>
          <w:sz w:val="24"/>
          <w:szCs w:val="24"/>
        </w:rPr>
        <w:t>328</w:t>
      </w:r>
      <w:r w:rsidR="00155DAF" w:rsidRPr="00794417">
        <w:rPr>
          <w:b/>
          <w:sz w:val="24"/>
          <w:szCs w:val="24"/>
        </w:rPr>
        <w:t xml:space="preserve"> </w:t>
      </w:r>
      <w:r w:rsidR="00794417" w:rsidRPr="00794417">
        <w:rPr>
          <w:b/>
          <w:sz w:val="24"/>
          <w:szCs w:val="24"/>
        </w:rPr>
        <w:t>764</w:t>
      </w:r>
      <w:r w:rsidR="00155DAF" w:rsidRPr="00794417">
        <w:rPr>
          <w:sz w:val="24"/>
          <w:szCs w:val="24"/>
        </w:rPr>
        <w:t xml:space="preserve"> (</w:t>
      </w:r>
      <w:r w:rsidR="00794417" w:rsidRPr="00794417">
        <w:rPr>
          <w:sz w:val="24"/>
          <w:szCs w:val="24"/>
        </w:rPr>
        <w:t>Триста двадцать восемь тысяч семьсот шестьдесят четыре</w:t>
      </w:r>
      <w:r w:rsidR="00155DAF" w:rsidRPr="00794417">
        <w:rPr>
          <w:sz w:val="24"/>
          <w:szCs w:val="24"/>
        </w:rPr>
        <w:t>) рубл</w:t>
      </w:r>
      <w:r w:rsidR="00794417" w:rsidRPr="00794417">
        <w:rPr>
          <w:sz w:val="24"/>
          <w:szCs w:val="24"/>
        </w:rPr>
        <w:t>я</w:t>
      </w:r>
      <w:r w:rsidR="00155DAF" w:rsidRPr="00794417">
        <w:rPr>
          <w:sz w:val="24"/>
          <w:szCs w:val="24"/>
        </w:rPr>
        <w:t xml:space="preserve"> 8</w:t>
      </w:r>
      <w:r w:rsidR="00794417" w:rsidRPr="00794417">
        <w:rPr>
          <w:sz w:val="24"/>
          <w:szCs w:val="24"/>
        </w:rPr>
        <w:t>0</w:t>
      </w:r>
      <w:r w:rsidR="00155DAF" w:rsidRPr="00794417">
        <w:rPr>
          <w:sz w:val="24"/>
          <w:szCs w:val="24"/>
        </w:rPr>
        <w:t xml:space="preserve"> копеек РФ; </w:t>
      </w:r>
      <w:r w:rsidR="00794417" w:rsidRPr="00794417">
        <w:rPr>
          <w:b/>
          <w:sz w:val="24"/>
          <w:szCs w:val="24"/>
        </w:rPr>
        <w:t>1</w:t>
      </w:r>
      <w:r w:rsidR="00155DAF" w:rsidRPr="00794417">
        <w:rPr>
          <w:b/>
          <w:sz w:val="24"/>
          <w:szCs w:val="24"/>
        </w:rPr>
        <w:t> 9</w:t>
      </w:r>
      <w:r w:rsidR="00794417" w:rsidRPr="00794417">
        <w:rPr>
          <w:b/>
          <w:sz w:val="24"/>
          <w:szCs w:val="24"/>
        </w:rPr>
        <w:t>72</w:t>
      </w:r>
      <w:r w:rsidR="00155DAF" w:rsidRPr="00794417">
        <w:rPr>
          <w:b/>
          <w:sz w:val="24"/>
          <w:szCs w:val="24"/>
        </w:rPr>
        <w:t xml:space="preserve"> </w:t>
      </w:r>
      <w:r w:rsidR="00794417" w:rsidRPr="008229AD">
        <w:rPr>
          <w:b/>
          <w:sz w:val="24"/>
          <w:szCs w:val="24"/>
        </w:rPr>
        <w:t>588</w:t>
      </w:r>
      <w:r w:rsidR="00155DAF" w:rsidRPr="008229AD">
        <w:rPr>
          <w:sz w:val="24"/>
          <w:szCs w:val="24"/>
        </w:rPr>
        <w:t xml:space="preserve"> (</w:t>
      </w:r>
      <w:r w:rsidR="008229AD" w:rsidRPr="008229AD">
        <w:rPr>
          <w:sz w:val="24"/>
          <w:szCs w:val="24"/>
        </w:rPr>
        <w:t>Один миллион девятьсот семьдесят две тысячи пятьсот восемьдесят восемь</w:t>
      </w:r>
      <w:r w:rsidR="00155DAF" w:rsidRPr="008229AD">
        <w:rPr>
          <w:sz w:val="24"/>
          <w:szCs w:val="24"/>
        </w:rPr>
        <w:t>) рублей 8</w:t>
      </w:r>
      <w:r w:rsidR="00794417" w:rsidRPr="008229AD">
        <w:rPr>
          <w:sz w:val="24"/>
          <w:szCs w:val="24"/>
        </w:rPr>
        <w:t>0</w:t>
      </w:r>
      <w:r w:rsidR="00155DAF" w:rsidRPr="008229AD">
        <w:rPr>
          <w:sz w:val="24"/>
          <w:szCs w:val="24"/>
        </w:rPr>
        <w:t xml:space="preserve"> копеек</w:t>
      </w:r>
      <w:r w:rsidR="00155DAF" w:rsidRPr="00794417">
        <w:rPr>
          <w:sz w:val="24"/>
          <w:szCs w:val="24"/>
        </w:rPr>
        <w:t xml:space="preserve"> РФ, с учетом НДС</w:t>
      </w:r>
      <w:r w:rsidR="00280464" w:rsidRPr="00794417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43062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>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43062">
        <w:rPr>
          <w:bCs w:val="0"/>
          <w:sz w:val="24"/>
          <w:szCs w:val="24"/>
        </w:rPr>
        <w:t>.</w:t>
      </w:r>
      <w:r w:rsidR="00743062" w:rsidRPr="00743062">
        <w:rPr>
          <w:bCs w:val="0"/>
          <w:sz w:val="24"/>
          <w:szCs w:val="24"/>
        </w:rPr>
        <w:t xml:space="preserve"> 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C9148A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 xml:space="preserve">с </w:t>
      </w:r>
      <w:r w:rsidRPr="00C9148A">
        <w:rPr>
          <w:sz w:val="24"/>
          <w:szCs w:val="24"/>
        </w:rPr>
        <w:t>даты публикации</w:t>
      </w:r>
      <w:proofErr w:type="gramEnd"/>
      <w:r w:rsidRPr="00C9148A">
        <w:rPr>
          <w:sz w:val="24"/>
          <w:szCs w:val="24"/>
        </w:rPr>
        <w:t xml:space="preserve"> закупочной процедуры (п. </w:t>
      </w:r>
      <w:r w:rsidRPr="00C9148A">
        <w:rPr>
          <w:sz w:val="24"/>
          <w:szCs w:val="24"/>
        </w:rPr>
        <w:fldChar w:fldCharType="begin"/>
      </w:r>
      <w:r w:rsidRPr="00C9148A">
        <w:rPr>
          <w:sz w:val="24"/>
          <w:szCs w:val="24"/>
        </w:rPr>
        <w:instrText xml:space="preserve"> REF _Ref191386085 \r \h  \* MERGEFORMAT </w:instrText>
      </w:r>
      <w:r w:rsidRPr="00C9148A">
        <w:rPr>
          <w:sz w:val="24"/>
          <w:szCs w:val="24"/>
        </w:rPr>
      </w:r>
      <w:r w:rsidRPr="00C9148A">
        <w:rPr>
          <w:sz w:val="24"/>
          <w:szCs w:val="24"/>
        </w:rPr>
        <w:fldChar w:fldCharType="separate"/>
      </w:r>
      <w:r w:rsidRPr="00C9148A">
        <w:rPr>
          <w:sz w:val="24"/>
          <w:szCs w:val="24"/>
        </w:rPr>
        <w:t>1.1.1</w:t>
      </w:r>
      <w:r w:rsidRPr="00C9148A">
        <w:rPr>
          <w:sz w:val="24"/>
          <w:szCs w:val="24"/>
        </w:rPr>
        <w:fldChar w:fldCharType="end"/>
      </w:r>
      <w:r w:rsidRPr="00C9148A">
        <w:rPr>
          <w:sz w:val="24"/>
          <w:szCs w:val="24"/>
        </w:rPr>
        <w:t>).</w:t>
      </w:r>
    </w:p>
    <w:p w:rsidR="00676465" w:rsidRPr="00C9148A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148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148A">
        <w:rPr>
          <w:b/>
          <w:sz w:val="24"/>
          <w:szCs w:val="24"/>
        </w:rPr>
        <w:t xml:space="preserve">12:00 </w:t>
      </w:r>
      <w:r w:rsidR="00C9148A" w:rsidRPr="00C9148A">
        <w:rPr>
          <w:b/>
          <w:sz w:val="24"/>
          <w:szCs w:val="24"/>
        </w:rPr>
        <w:t>02</w:t>
      </w:r>
      <w:r w:rsidRPr="00C9148A">
        <w:rPr>
          <w:b/>
          <w:sz w:val="24"/>
          <w:szCs w:val="24"/>
        </w:rPr>
        <w:t xml:space="preserve"> </w:t>
      </w:r>
      <w:r w:rsidR="00C9148A" w:rsidRPr="00C9148A">
        <w:rPr>
          <w:b/>
          <w:sz w:val="24"/>
          <w:szCs w:val="24"/>
        </w:rPr>
        <w:t>ноября</w:t>
      </w:r>
      <w:r w:rsidRPr="00C9148A">
        <w:rPr>
          <w:b/>
          <w:sz w:val="24"/>
          <w:szCs w:val="24"/>
        </w:rPr>
        <w:t xml:space="preserve"> 2018 года</w:t>
      </w:r>
      <w:r w:rsidRPr="00C9148A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lastRenderedPageBreak/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</w:t>
      </w:r>
      <w:r w:rsidR="002B5044" w:rsidRPr="00C9148A">
        <w:rPr>
          <w:b/>
          <w:bCs w:val="0"/>
          <w:sz w:val="24"/>
          <w:szCs w:val="24"/>
        </w:rPr>
        <w:t xml:space="preserve">минут </w:t>
      </w:r>
      <w:r w:rsidR="00C9148A" w:rsidRPr="00C9148A">
        <w:rPr>
          <w:b/>
          <w:bCs w:val="0"/>
          <w:sz w:val="24"/>
          <w:szCs w:val="24"/>
        </w:rPr>
        <w:t>07</w:t>
      </w:r>
      <w:r w:rsidR="002B5044" w:rsidRPr="00C9148A">
        <w:rPr>
          <w:b/>
          <w:bCs w:val="0"/>
          <w:sz w:val="24"/>
          <w:szCs w:val="24"/>
        </w:rPr>
        <w:t xml:space="preserve"> </w:t>
      </w:r>
      <w:r w:rsidR="00C9148A" w:rsidRPr="00C9148A">
        <w:rPr>
          <w:b/>
          <w:bCs w:val="0"/>
          <w:sz w:val="24"/>
          <w:szCs w:val="24"/>
        </w:rPr>
        <w:t>ноября</w:t>
      </w:r>
      <w:r w:rsidR="002B5044" w:rsidRPr="00C9148A">
        <w:rPr>
          <w:b/>
          <w:bCs w:val="0"/>
          <w:sz w:val="24"/>
          <w:szCs w:val="24"/>
        </w:rPr>
        <w:t xml:space="preserve"> </w:t>
      </w:r>
      <w:r w:rsidR="00776C7A" w:rsidRPr="00C9148A">
        <w:rPr>
          <w:b/>
          <w:bCs w:val="0"/>
          <w:sz w:val="24"/>
          <w:szCs w:val="24"/>
        </w:rPr>
        <w:t>2018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8229AD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8229AD">
        <w:rPr>
          <w:sz w:val="24"/>
          <w:szCs w:val="24"/>
        </w:rPr>
        <w:t>Документацией</w:t>
      </w:r>
      <w:r w:rsidR="00647766" w:rsidRPr="008229AD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647766" w:rsidRPr="008229AD">
        <w:rPr>
          <w:sz w:val="24"/>
          <w:szCs w:val="24"/>
        </w:rPr>
        <w:t>Excel</w:t>
      </w:r>
      <w:proofErr w:type="spellEnd"/>
      <w:r w:rsidRPr="008229AD">
        <w:rPr>
          <w:sz w:val="24"/>
          <w:szCs w:val="24"/>
        </w:rPr>
        <w:t>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D053CF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F91CA3">
        <w:rPr>
          <w:sz w:val="24"/>
          <w:szCs w:val="24"/>
        </w:rPr>
        <w:lastRenderedPageBreak/>
        <w:t>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lastRenderedPageBreak/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 xml:space="preserve">) цена Договора рассчитана неверно, и ценовое предложение </w:t>
      </w:r>
      <w:r w:rsidRPr="00F91CA3">
        <w:rPr>
          <w:sz w:val="24"/>
          <w:szCs w:val="24"/>
        </w:rPr>
        <w:lastRenderedPageBreak/>
        <w:t>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proofErr w:type="gramStart"/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F87B07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</w:t>
      </w:r>
      <w:proofErr w:type="gramStart"/>
      <w:r w:rsidRPr="00F87B07">
        <w:rPr>
          <w:sz w:val="24"/>
          <w:szCs w:val="24"/>
        </w:rPr>
        <w:t>кст пр</w:t>
      </w:r>
      <w:proofErr w:type="gramEnd"/>
      <w:r w:rsidRPr="00F87B07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 xml:space="preserve">.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676465" w:rsidRPr="008813D9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 xml:space="preserve">не </w:t>
      </w:r>
      <w:r w:rsidRPr="003C6D0A">
        <w:rPr>
          <w:bCs w:val="0"/>
          <w:sz w:val="24"/>
          <w:szCs w:val="24"/>
        </w:rPr>
        <w:lastRenderedPageBreak/>
        <w:t>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r w:rsidR="008229AD" w:rsidRPr="00FD4E6C">
        <w:rPr>
          <w:sz w:val="24"/>
          <w:szCs w:val="24"/>
        </w:rPr>
        <w:t>преддоговорных</w:t>
      </w:r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8229AD" w:rsidRPr="001247C0" w:rsidRDefault="008229AD" w:rsidP="008229A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8229AD" w:rsidRPr="001247C0" w:rsidRDefault="008229AD" w:rsidP="008229AD">
      <w:pPr>
        <w:pStyle w:val="aff6"/>
        <w:numPr>
          <w:ilvl w:val="0"/>
          <w:numId w:val="73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8229AD" w:rsidRPr="005E1BBB" w:rsidRDefault="008229AD" w:rsidP="00822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 xml:space="preserve">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8229AD" w:rsidRPr="005E1BBB" w:rsidRDefault="008229AD" w:rsidP="00822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A222A8" w:rsidRPr="00B03B3C" w:rsidRDefault="008229AD" w:rsidP="00822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8229AD">
        <w:rPr>
          <w:b w:val="0"/>
          <w:szCs w:val="24"/>
        </w:rPr>
        <w:t>№1 (</w:t>
      </w:r>
      <w:r w:rsidR="00A154B7" w:rsidRPr="00D053CF">
        <w:rPr>
          <w:b w:val="0"/>
          <w:szCs w:val="24"/>
        </w:rPr>
        <w:t xml:space="preserve">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7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4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5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6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7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4E67FB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E67FB">
        <w:rPr>
          <w:bCs w:val="0"/>
          <w:sz w:val="24"/>
          <w:szCs w:val="24"/>
        </w:rPr>
        <w:t>субконтрагента</w:t>
      </w:r>
      <w:proofErr w:type="spellEnd"/>
      <w:r w:rsidRPr="004E67FB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59" w:rsidRDefault="00951359">
      <w:pPr>
        <w:spacing w:line="240" w:lineRule="auto"/>
      </w:pPr>
      <w:r>
        <w:separator/>
      </w:r>
    </w:p>
  </w:endnote>
  <w:endnote w:type="continuationSeparator" w:id="0">
    <w:p w:rsidR="00951359" w:rsidRDefault="00951359">
      <w:pPr>
        <w:spacing w:line="240" w:lineRule="auto"/>
      </w:pPr>
      <w:r>
        <w:continuationSeparator/>
      </w:r>
    </w:p>
  </w:endnote>
  <w:endnote w:id="1">
    <w:p w:rsidR="00C9148A" w:rsidRPr="00E40B10" w:rsidRDefault="00C9148A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148A" w:rsidRDefault="00C9148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Pr="00FA0376" w:rsidRDefault="00C9148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0234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C9148A" w:rsidRPr="00EE0539" w:rsidRDefault="00C9148A" w:rsidP="00832D0A">
    <w:pPr>
      <w:pStyle w:val="aff2"/>
      <w:jc w:val="center"/>
      <w:rPr>
        <w:sz w:val="18"/>
        <w:szCs w:val="18"/>
      </w:rPr>
    </w:pPr>
    <w:r w:rsidRPr="00232489">
      <w:rPr>
        <w:sz w:val="18"/>
        <w:szCs w:val="18"/>
      </w:rPr>
      <w:t xml:space="preserve">Запрос предложений на право заключения Договора на поставку ОПН 0,4-10 </w:t>
    </w:r>
    <w:proofErr w:type="spellStart"/>
    <w:r w:rsidRPr="00232489">
      <w:rPr>
        <w:sz w:val="18"/>
        <w:szCs w:val="18"/>
      </w:rPr>
      <w:t>кВ</w:t>
    </w:r>
    <w:proofErr w:type="spellEnd"/>
    <w:r w:rsidRPr="00232489">
      <w:rPr>
        <w:snapToGrid w:val="0"/>
        <w:sz w:val="24"/>
        <w:szCs w:val="24"/>
      </w:rPr>
      <w:t xml:space="preserve"> </w:t>
    </w:r>
    <w:r w:rsidRPr="00232489">
      <w:rPr>
        <w:sz w:val="18"/>
        <w:szCs w:val="18"/>
      </w:rPr>
      <w:t>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59" w:rsidRDefault="00951359">
      <w:pPr>
        <w:spacing w:line="240" w:lineRule="auto"/>
      </w:pPr>
      <w:r>
        <w:separator/>
      </w:r>
    </w:p>
  </w:footnote>
  <w:footnote w:type="continuationSeparator" w:id="0">
    <w:p w:rsidR="00951359" w:rsidRDefault="00951359">
      <w:pPr>
        <w:spacing w:line="240" w:lineRule="auto"/>
      </w:pPr>
      <w:r>
        <w:continuationSeparator/>
      </w:r>
    </w:p>
  </w:footnote>
  <w:footnote w:id="1">
    <w:p w:rsidR="00C9148A" w:rsidRPr="00B36685" w:rsidRDefault="00C9148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148A" w:rsidRDefault="00C9148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148A" w:rsidRDefault="00C9148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148A" w:rsidRPr="00F83889" w:rsidRDefault="00C9148A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148A" w:rsidRPr="00F83889" w:rsidRDefault="00C9148A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148A" w:rsidRPr="00F83889" w:rsidRDefault="00C9148A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148A" w:rsidRPr="00F83889" w:rsidRDefault="00C9148A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148A" w:rsidRDefault="00C9148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Pr="00930031" w:rsidRDefault="00C9148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8A" w:rsidRDefault="00C914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2B3E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2349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48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94417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229AD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1359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170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371E"/>
    <w:rsid w:val="00A140F7"/>
    <w:rsid w:val="00A154B7"/>
    <w:rsid w:val="00A15A79"/>
    <w:rsid w:val="00A222A8"/>
    <w:rsid w:val="00A22705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148A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267A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31FC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yperlink" Target="consultantplus://offline/ref=B7E04B8F5BC345C22463EADCAE81D93CF4CA1215A36F6052F6BC85F6f9C8L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yperlink" Target="consultantplus://offline/ref=B7E04B8F5BC345C22463EADCAE81D93CF0C11310A0643D58FEE589F49Ff2C9L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https://rmsp.nalog.ru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1E516C15-5969-4D54-895A-151CDDE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24765</Words>
  <Characters>141166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165600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182</cp:revision>
  <cp:lastPrinted>2015-12-29T14:27:00Z</cp:lastPrinted>
  <dcterms:created xsi:type="dcterms:W3CDTF">2016-01-12T09:22:00Z</dcterms:created>
  <dcterms:modified xsi:type="dcterms:W3CDTF">2018-10-22T11:43:00Z</dcterms:modified>
</cp:coreProperties>
</file>