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C679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6DF7" w:rsidRPr="00C97237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56F82" w:rsidRPr="004C4D46" w:rsidRDefault="00F56F82" w:rsidP="00F56F82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F56F82" w:rsidRPr="004C4D46" w:rsidRDefault="00F56F82" w:rsidP="00F56F82">
      <w:pPr>
        <w:pStyle w:val="1f"/>
        <w:tabs>
          <w:tab w:val="left" w:pos="7230"/>
        </w:tabs>
        <w:ind w:firstLine="0"/>
        <w:jc w:val="righ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</w:t>
      </w:r>
      <w:r w:rsidRPr="004C4D46">
        <w:rPr>
          <w:szCs w:val="24"/>
        </w:rPr>
        <w:t>аместител</w:t>
      </w:r>
      <w:r>
        <w:rPr>
          <w:szCs w:val="24"/>
        </w:rPr>
        <w:t>я</w:t>
      </w:r>
      <w:r w:rsidRPr="004C4D46">
        <w:rPr>
          <w:szCs w:val="24"/>
        </w:rPr>
        <w:t xml:space="preserve"> генерального директора –</w:t>
      </w:r>
    </w:p>
    <w:p w:rsidR="00F56F82" w:rsidRPr="004C4D46" w:rsidRDefault="00F56F82" w:rsidP="00F56F82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директор</w:t>
      </w:r>
      <w:r>
        <w:rPr>
          <w:szCs w:val="24"/>
        </w:rPr>
        <w:t>а</w:t>
      </w:r>
      <w:r w:rsidRPr="004C4D46">
        <w:rPr>
          <w:szCs w:val="24"/>
        </w:rPr>
        <w:t xml:space="preserve"> филиала ПАО «МРСК Центра» – </w:t>
      </w: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</w:t>
      </w:r>
      <w:r w:rsidR="00547AF9">
        <w:rPr>
          <w:sz w:val="24"/>
          <w:szCs w:val="24"/>
        </w:rPr>
        <w:t>В.О. Юрченко</w:t>
      </w:r>
      <w:r w:rsidRPr="00DB1EF5">
        <w:rPr>
          <w:sz w:val="24"/>
          <w:szCs w:val="24"/>
        </w:rPr>
        <w:t xml:space="preserve"> </w:t>
      </w: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</w:p>
    <w:p w:rsidR="00F56F82" w:rsidRPr="004C4D46" w:rsidRDefault="00F56F82" w:rsidP="00F56F82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</w:t>
      </w:r>
      <w:r w:rsidR="00547AF9" w:rsidRPr="00547AF9">
        <w:rPr>
          <w:sz w:val="24"/>
          <w:szCs w:val="24"/>
        </w:rPr>
        <w:t xml:space="preserve">«10» мая </w:t>
      </w:r>
      <w:r w:rsidRPr="004C4D46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F56F82" w:rsidRPr="004C4D46" w:rsidRDefault="00F56F82" w:rsidP="00F56F82">
      <w:pPr>
        <w:ind w:firstLine="0"/>
        <w:jc w:val="left"/>
        <w:rPr>
          <w:sz w:val="24"/>
          <w:szCs w:val="24"/>
        </w:rPr>
      </w:pPr>
    </w:p>
    <w:p w:rsidR="00F56F82" w:rsidRPr="004C4D46" w:rsidRDefault="00F56F82" w:rsidP="00F56F8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F56F82" w:rsidRPr="004C4D46" w:rsidRDefault="00F56F82" w:rsidP="00F56F8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F56F82" w:rsidRPr="004C4D46" w:rsidRDefault="00F56F82" w:rsidP="00F56F8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F56F82" w:rsidRPr="004C4D46" w:rsidRDefault="00F56F82" w:rsidP="00F56F8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 xml:space="preserve">от </w:t>
      </w:r>
      <w:r w:rsidR="00547AF9">
        <w:rPr>
          <w:b/>
          <w:sz w:val="24"/>
          <w:szCs w:val="24"/>
        </w:rPr>
        <w:t xml:space="preserve">«10» мая </w:t>
      </w:r>
      <w:r w:rsidRPr="004C4D46">
        <w:rPr>
          <w:b/>
          <w:kern w:val="36"/>
          <w:sz w:val="24"/>
          <w:szCs w:val="24"/>
        </w:rPr>
        <w:t>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A15FE" w:rsidRPr="002A15FE">
        <w:rPr>
          <w:b/>
          <w:iCs/>
          <w:sz w:val="24"/>
          <w:szCs w:val="24"/>
          <w:lang w:eastAsia="ru-RU"/>
        </w:rPr>
        <w:t>Договора</w:t>
      </w:r>
      <w:proofErr w:type="gramEnd"/>
      <w:r w:rsidR="002A15FE" w:rsidRPr="002A15FE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AE0AAD" w:rsidRPr="00AE0AAD">
        <w:rPr>
          <w:b/>
          <w:iCs/>
          <w:sz w:val="24"/>
          <w:szCs w:val="24"/>
          <w:lang w:eastAsia="ru-RU"/>
        </w:rPr>
        <w:t xml:space="preserve">по </w:t>
      </w:r>
      <w:r w:rsidR="00821B9D" w:rsidRPr="00821B9D">
        <w:rPr>
          <w:b/>
          <w:iCs/>
          <w:sz w:val="24"/>
          <w:szCs w:val="24"/>
          <w:lang w:eastAsia="ru-RU"/>
        </w:rPr>
        <w:t>ТО автомобилей иностранного производства (Хендэ, Тойота, Шкода, Форд)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CB2A61">
        <w:rPr>
          <w:szCs w:val="24"/>
        </w:rPr>
        <w:lastRenderedPageBreak/>
        <w:t>Общие положения</w:t>
      </w:r>
      <w:bookmarkEnd w:id="7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CB2A61">
        <w:t>Общие сведения о процедуре запроса предложений</w:t>
      </w:r>
      <w:bookmarkEnd w:id="9"/>
    </w:p>
    <w:p w:rsidR="00286DF7" w:rsidRPr="00CB2A61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440269836"/>
      <w:proofErr w:type="gramStart"/>
      <w:r w:rsidRPr="00CB2A61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CB2A61">
        <w:rPr>
          <w:iCs/>
          <w:sz w:val="24"/>
          <w:szCs w:val="24"/>
        </w:rPr>
        <w:t xml:space="preserve"> РФ, 127018, г. Москва, ул. 2-я Ямская, 4, </w:t>
      </w:r>
      <w:bookmarkEnd w:id="10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18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Pr="00CB2A61">
          <w:rPr>
            <w:rStyle w:val="a7"/>
            <w:sz w:val="24"/>
            <w:szCs w:val="24"/>
            <w:lang w:val="en-US"/>
          </w:rPr>
          <w:t>Fomin</w:t>
        </w:r>
        <w:r w:rsidRPr="00CB2A61">
          <w:rPr>
            <w:rStyle w:val="a7"/>
            <w:sz w:val="24"/>
            <w:szCs w:val="24"/>
          </w:rPr>
          <w:t>.</w:t>
        </w:r>
        <w:r w:rsidRPr="00CB2A61">
          <w:rPr>
            <w:rStyle w:val="a7"/>
            <w:sz w:val="24"/>
            <w:szCs w:val="24"/>
            <w:lang w:val="en-US"/>
          </w:rPr>
          <w:t>RV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sz w:val="24"/>
          <w:szCs w:val="24"/>
        </w:rPr>
        <w:t xml:space="preserve">. </w:t>
      </w:r>
      <w:proofErr w:type="gramStart"/>
      <w:r w:rsidRPr="00CB2A61">
        <w:rPr>
          <w:iCs/>
          <w:sz w:val="24"/>
          <w:szCs w:val="24"/>
        </w:rPr>
        <w:t>Извещением</w:t>
      </w:r>
      <w:r w:rsidRPr="00CB2A61">
        <w:rPr>
          <w:sz w:val="24"/>
          <w:szCs w:val="24"/>
        </w:rPr>
        <w:t xml:space="preserve"> о проведении открытого </w:t>
      </w:r>
      <w:r w:rsidRPr="00CB2A61">
        <w:rPr>
          <w:iCs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опубликованным </w:t>
      </w:r>
      <w:r w:rsidRPr="00CB2A61">
        <w:rPr>
          <w:b/>
          <w:sz w:val="24"/>
          <w:szCs w:val="24"/>
        </w:rPr>
        <w:t>«</w:t>
      </w:r>
      <w:r w:rsidR="00547AF9">
        <w:rPr>
          <w:b/>
          <w:sz w:val="24"/>
          <w:szCs w:val="24"/>
        </w:rPr>
        <w:t>10</w:t>
      </w:r>
      <w:r w:rsidRPr="00CB2A61">
        <w:rPr>
          <w:b/>
          <w:sz w:val="24"/>
          <w:szCs w:val="24"/>
        </w:rPr>
        <w:t xml:space="preserve">» </w:t>
      </w:r>
      <w:r w:rsidR="00547AF9">
        <w:rPr>
          <w:b/>
          <w:sz w:val="24"/>
          <w:szCs w:val="24"/>
        </w:rPr>
        <w:t xml:space="preserve">мая </w:t>
      </w:r>
      <w:r w:rsidRPr="00CB2A61">
        <w:rPr>
          <w:b/>
          <w:sz w:val="24"/>
          <w:szCs w:val="24"/>
        </w:rPr>
        <w:t>2018 г.</w:t>
      </w:r>
      <w:r w:rsidRPr="00CB2A61">
        <w:rPr>
          <w:sz w:val="24"/>
          <w:szCs w:val="24"/>
        </w:rPr>
        <w:t xml:space="preserve"> на официальном сайте (</w:t>
      </w:r>
      <w:hyperlink r:id="rId20" w:history="1">
        <w:r w:rsidRPr="00CB2A61">
          <w:rPr>
            <w:rStyle w:val="a7"/>
            <w:sz w:val="24"/>
            <w:szCs w:val="24"/>
          </w:rPr>
          <w:t>www.zakupki.</w:t>
        </w:r>
        <w:r w:rsidRPr="00CB2A61">
          <w:rPr>
            <w:rStyle w:val="a7"/>
            <w:sz w:val="24"/>
            <w:szCs w:val="24"/>
            <w:lang w:val="en-US"/>
          </w:rPr>
          <w:t>gov</w:t>
        </w:r>
        <w:r w:rsidRPr="00CB2A61">
          <w:rPr>
            <w:rStyle w:val="a7"/>
            <w:sz w:val="24"/>
            <w:szCs w:val="24"/>
          </w:rPr>
          <w:t>.ru</w:t>
        </w:r>
      </w:hyperlink>
      <w:r w:rsidRPr="00CB2A61">
        <w:rPr>
          <w:sz w:val="24"/>
          <w:szCs w:val="24"/>
        </w:rPr>
        <w:t>),</w:t>
      </w:r>
      <w:r w:rsidRPr="00CB2A61">
        <w:rPr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на сайте </w:t>
      </w:r>
      <w:r w:rsidRPr="00CB2A61">
        <w:rPr>
          <w:iCs/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(</w:t>
      </w:r>
      <w:hyperlink r:id="rId21" w:history="1">
        <w:r w:rsidRPr="00CB2A61">
          <w:rPr>
            <w:rStyle w:val="a7"/>
            <w:sz w:val="24"/>
            <w:szCs w:val="24"/>
          </w:rPr>
          <w:t>www.mrsk-1.ru</w:t>
        </w:r>
      </w:hyperlink>
      <w:r w:rsidRPr="00CB2A61">
        <w:rPr>
          <w:sz w:val="24"/>
          <w:szCs w:val="24"/>
        </w:rPr>
        <w:t>), на сайте ЭТП, указанном в п. 1.1.2 настоящей Документации,</w:t>
      </w:r>
      <w:r w:rsidRPr="00CB2A61">
        <w:rPr>
          <w:iCs/>
          <w:sz w:val="24"/>
          <w:szCs w:val="24"/>
        </w:rPr>
        <w:t xml:space="preserve"> приг</w:t>
      </w:r>
      <w:r w:rsidRPr="00CB2A61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>предпринимательства</w:t>
      </w:r>
      <w:proofErr w:type="gramEnd"/>
      <w:r w:rsidRPr="00CB2A61">
        <w:rPr>
          <w:sz w:val="24"/>
          <w:szCs w:val="24"/>
        </w:rPr>
        <w:t xml:space="preserve">, </w:t>
      </w:r>
      <w:proofErr w:type="gramStart"/>
      <w:r w:rsidRPr="00CB2A61">
        <w:rPr>
          <w:sz w:val="24"/>
          <w:szCs w:val="24"/>
        </w:rPr>
        <w:t xml:space="preserve">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</w:t>
      </w:r>
      <w:r w:rsidRPr="002A15FE">
        <w:rPr>
          <w:sz w:val="24"/>
          <w:szCs w:val="24"/>
        </w:rPr>
        <w:t xml:space="preserve">заключения </w:t>
      </w:r>
      <w:r w:rsidR="002A15FE" w:rsidRPr="002A15FE">
        <w:rPr>
          <w:iCs/>
          <w:sz w:val="24"/>
          <w:szCs w:val="24"/>
          <w:lang w:eastAsia="ru-RU"/>
        </w:rPr>
        <w:t xml:space="preserve">Договора на </w:t>
      </w:r>
      <w:r w:rsidR="00BD526C" w:rsidRPr="00BD526C">
        <w:rPr>
          <w:iCs/>
          <w:sz w:val="24"/>
          <w:szCs w:val="24"/>
          <w:lang w:eastAsia="ru-RU"/>
        </w:rPr>
        <w:t>оказание услуг по</w:t>
      </w:r>
      <w:r w:rsidR="00BD526C" w:rsidRPr="00C07320">
        <w:rPr>
          <w:sz w:val="24"/>
          <w:szCs w:val="24"/>
        </w:rPr>
        <w:t xml:space="preserve"> </w:t>
      </w:r>
      <w:r w:rsidR="00821B9D" w:rsidRPr="00C07320">
        <w:rPr>
          <w:sz w:val="24"/>
          <w:szCs w:val="24"/>
        </w:rPr>
        <w:t>ТО автомобилей иностранного производства (Хендэ, Тойота, Шкода, Форд)</w:t>
      </w:r>
      <w:r w:rsidRPr="00CB2A61">
        <w:rPr>
          <w:iCs/>
          <w:sz w:val="24"/>
          <w:szCs w:val="24"/>
          <w:lang w:eastAsia="ru-RU"/>
        </w:rPr>
        <w:t xml:space="preserve"> для нужд ПАО «МРСК Центра» </w:t>
      </w:r>
      <w:r w:rsidRPr="00CB2A61">
        <w:rPr>
          <w:iCs/>
          <w:sz w:val="24"/>
          <w:szCs w:val="24"/>
          <w:lang w:val="x-none" w:eastAsia="ru-RU"/>
        </w:rPr>
        <w:t>(филиала «Тверьэнерго»</w:t>
      </w:r>
      <w:r w:rsidRPr="00CB2A61">
        <w:rPr>
          <w:sz w:val="24"/>
          <w:szCs w:val="24"/>
        </w:rPr>
        <w:t>, расположенного</w:t>
      </w:r>
      <w:proofErr w:type="gramEnd"/>
      <w:r w:rsidRPr="00CB2A61">
        <w:rPr>
          <w:sz w:val="24"/>
          <w:szCs w:val="24"/>
        </w:rPr>
        <w:t xml:space="preserve"> по адресу: РФ, 170006, г. Тверь, ул. Бебеля, 1).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t xml:space="preserve">Настоящий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B2A61">
        <w:rPr>
          <w:sz w:val="24"/>
          <w:szCs w:val="24"/>
        </w:rPr>
        <w:t>электронной торговой площадк</w:t>
      </w:r>
      <w:r w:rsidR="00414AB1" w:rsidRPr="00CB2A61">
        <w:rPr>
          <w:sz w:val="24"/>
          <w:szCs w:val="24"/>
        </w:rPr>
        <w:t>и</w:t>
      </w:r>
      <w:r w:rsidR="00702B2C" w:rsidRPr="00CB2A61">
        <w:rPr>
          <w:sz w:val="24"/>
          <w:szCs w:val="24"/>
        </w:rPr>
        <w:t xml:space="preserve"> </w:t>
      </w:r>
      <w:r w:rsidR="000D70B6" w:rsidRPr="00CB2A61">
        <w:rPr>
          <w:sz w:val="24"/>
          <w:szCs w:val="24"/>
        </w:rPr>
        <w:t>П</w:t>
      </w:r>
      <w:r w:rsidR="00702B2C" w:rsidRPr="00CB2A61">
        <w:rPr>
          <w:sz w:val="24"/>
          <w:szCs w:val="24"/>
        </w:rPr>
        <w:t>АО «</w:t>
      </w:r>
      <w:proofErr w:type="spellStart"/>
      <w:r w:rsidR="00702B2C" w:rsidRPr="00CB2A61">
        <w:rPr>
          <w:sz w:val="24"/>
          <w:szCs w:val="24"/>
        </w:rPr>
        <w:t>Россети</w:t>
      </w:r>
      <w:proofErr w:type="spellEnd"/>
      <w:r w:rsidR="00702B2C" w:rsidRPr="00CB2A61">
        <w:rPr>
          <w:sz w:val="24"/>
          <w:szCs w:val="24"/>
        </w:rPr>
        <w:t xml:space="preserve">» </w:t>
      </w:r>
      <w:hyperlink r:id="rId22" w:history="1">
        <w:r w:rsidR="00862664" w:rsidRPr="00CB2A61">
          <w:rPr>
            <w:rStyle w:val="a7"/>
            <w:sz w:val="24"/>
            <w:szCs w:val="24"/>
          </w:rPr>
          <w:t>etp.rosseti.ru</w:t>
        </w:r>
      </w:hyperlink>
      <w:r w:rsidR="00862664" w:rsidRPr="00CB2A61">
        <w:rPr>
          <w:sz w:val="24"/>
          <w:szCs w:val="24"/>
        </w:rPr>
        <w:t xml:space="preserve"> </w:t>
      </w:r>
      <w:r w:rsidR="00702B2C" w:rsidRPr="00CB2A61">
        <w:rPr>
          <w:sz w:val="24"/>
          <w:szCs w:val="24"/>
        </w:rPr>
        <w:t>(далее — ЭТП)</w:t>
      </w:r>
      <w:r w:rsidR="005B75A6" w:rsidRPr="00CB2A61">
        <w:rPr>
          <w:sz w:val="24"/>
          <w:szCs w:val="24"/>
        </w:rPr>
        <w:t>.</w:t>
      </w:r>
      <w:bookmarkEnd w:id="11"/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2" w:name="_Ref303669955"/>
      <w:r w:rsidRPr="00CB2A61">
        <w:rPr>
          <w:sz w:val="24"/>
          <w:szCs w:val="24"/>
        </w:rPr>
        <w:t>Заказчик</w:t>
      </w:r>
      <w:r w:rsidR="00702B2C" w:rsidRPr="00CB2A61">
        <w:rPr>
          <w:sz w:val="24"/>
          <w:szCs w:val="24"/>
        </w:rPr>
        <w:t xml:space="preserve">: </w:t>
      </w:r>
      <w:r w:rsidRPr="00CB2A61">
        <w:rPr>
          <w:sz w:val="24"/>
          <w:szCs w:val="24"/>
        </w:rPr>
        <w:t xml:space="preserve"> </w:t>
      </w:r>
      <w:r w:rsidR="00702B2C" w:rsidRPr="00CB2A61">
        <w:rPr>
          <w:iCs/>
          <w:sz w:val="24"/>
          <w:szCs w:val="24"/>
        </w:rPr>
        <w:t>ПАО «МРСК Центра».</w:t>
      </w:r>
      <w:r w:rsidRPr="00CB2A61">
        <w:rPr>
          <w:rStyle w:val="aa"/>
          <w:sz w:val="24"/>
          <w:szCs w:val="24"/>
        </w:rPr>
        <w:t xml:space="preserve"> </w:t>
      </w:r>
      <w:bookmarkEnd w:id="12"/>
    </w:p>
    <w:p w:rsidR="008C4223" w:rsidRPr="00CB2A6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75279"/>
      <w:bookmarkStart w:id="14" w:name="_Ref306980366"/>
      <w:bookmarkStart w:id="15" w:name="_Ref303323780"/>
      <w:r w:rsidRPr="00CB2A61">
        <w:rPr>
          <w:sz w:val="24"/>
          <w:szCs w:val="24"/>
        </w:rPr>
        <w:t>Предмет З</w:t>
      </w:r>
      <w:r w:rsidR="00717F60" w:rsidRPr="00CB2A61">
        <w:rPr>
          <w:sz w:val="24"/>
          <w:szCs w:val="24"/>
        </w:rPr>
        <w:t>апроса предложений</w:t>
      </w:r>
      <w:r w:rsidR="00702B2C" w:rsidRPr="00CB2A61">
        <w:rPr>
          <w:sz w:val="24"/>
          <w:szCs w:val="24"/>
        </w:rPr>
        <w:t>:</w:t>
      </w:r>
      <w:bookmarkEnd w:id="13"/>
    </w:p>
    <w:p w:rsidR="00A40714" w:rsidRPr="00CB2A61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 xml:space="preserve">раво </w:t>
      </w:r>
      <w:r w:rsidR="00717F60" w:rsidRPr="002A15FE">
        <w:rPr>
          <w:sz w:val="24"/>
          <w:szCs w:val="24"/>
        </w:rPr>
        <w:t xml:space="preserve">заключения </w:t>
      </w:r>
      <w:r w:rsidR="002A15FE" w:rsidRPr="002A15FE">
        <w:rPr>
          <w:iCs/>
          <w:sz w:val="24"/>
          <w:szCs w:val="24"/>
          <w:lang w:eastAsia="ru-RU"/>
        </w:rPr>
        <w:t xml:space="preserve">Договора на оказание услуг </w:t>
      </w:r>
      <w:r w:rsidR="00AE0AAD" w:rsidRPr="00A270F9">
        <w:rPr>
          <w:iCs/>
          <w:lang w:eastAsia="ru-RU"/>
        </w:rPr>
        <w:t xml:space="preserve">по </w:t>
      </w:r>
      <w:r w:rsidR="00821B9D" w:rsidRPr="00C07320">
        <w:rPr>
          <w:sz w:val="24"/>
          <w:szCs w:val="24"/>
        </w:rPr>
        <w:t xml:space="preserve">ТО автомобилей иностранного производства (Хендэ, Тойота, </w:t>
      </w:r>
      <w:proofErr w:type="gramStart"/>
      <w:r w:rsidR="00821B9D" w:rsidRPr="00C07320">
        <w:rPr>
          <w:sz w:val="24"/>
          <w:szCs w:val="24"/>
        </w:rPr>
        <w:t>Шкода</w:t>
      </w:r>
      <w:proofErr w:type="gramEnd"/>
      <w:r w:rsidR="00821B9D" w:rsidRPr="00C07320">
        <w:rPr>
          <w:sz w:val="24"/>
          <w:szCs w:val="24"/>
        </w:rPr>
        <w:t>, Форд)</w:t>
      </w:r>
      <w:r w:rsidR="00821B9D">
        <w:rPr>
          <w:sz w:val="24"/>
          <w:szCs w:val="24"/>
        </w:rPr>
        <w:t xml:space="preserve"> </w:t>
      </w:r>
      <w:r w:rsidR="00366652" w:rsidRPr="00CB2A61">
        <w:rPr>
          <w:sz w:val="24"/>
          <w:szCs w:val="24"/>
        </w:rPr>
        <w:t>для нужд ПАО «МРСК Центра»</w:t>
      </w:r>
      <w:r w:rsidR="00702B2C" w:rsidRPr="00CB2A61">
        <w:rPr>
          <w:sz w:val="24"/>
          <w:szCs w:val="24"/>
        </w:rPr>
        <w:t xml:space="preserve"> (филиал</w:t>
      </w:r>
      <w:r w:rsidRPr="00CB2A61">
        <w:rPr>
          <w:sz w:val="24"/>
          <w:szCs w:val="24"/>
        </w:rPr>
        <w:t>а</w:t>
      </w:r>
      <w:r w:rsidR="00702B2C" w:rsidRPr="00CB2A61">
        <w:rPr>
          <w:sz w:val="24"/>
          <w:szCs w:val="24"/>
        </w:rPr>
        <w:t xml:space="preserve"> «Тверьэнерго»)</w:t>
      </w:r>
      <w:bookmarkEnd w:id="14"/>
      <w:r w:rsidR="00702B2C" w:rsidRPr="00CB2A61">
        <w:rPr>
          <w:sz w:val="24"/>
          <w:szCs w:val="24"/>
        </w:rPr>
        <w:t>.</w:t>
      </w:r>
    </w:p>
    <w:p w:rsidR="008C4223" w:rsidRPr="00CB2A6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Количество лотов: </w:t>
      </w:r>
      <w:r w:rsidRPr="00CB2A61">
        <w:rPr>
          <w:b/>
          <w:sz w:val="24"/>
          <w:szCs w:val="24"/>
        </w:rPr>
        <w:t>1 (один)</w:t>
      </w:r>
      <w:r w:rsidRPr="00CB2A61">
        <w:rPr>
          <w:sz w:val="24"/>
          <w:szCs w:val="24"/>
        </w:rPr>
        <w:t>.</w:t>
      </w:r>
    </w:p>
    <w:bookmarkEnd w:id="15"/>
    <w:p w:rsidR="00804801" w:rsidRPr="00CB2A6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B2A61">
        <w:rPr>
          <w:sz w:val="24"/>
          <w:szCs w:val="24"/>
        </w:rPr>
        <w:t xml:space="preserve">Частичное </w:t>
      </w:r>
      <w:r w:rsidR="00366652" w:rsidRPr="00CB2A61">
        <w:rPr>
          <w:sz w:val="24"/>
          <w:szCs w:val="24"/>
        </w:rPr>
        <w:t xml:space="preserve">оказание </w:t>
      </w:r>
      <w:r w:rsidR="00AD3EBC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 не допускается.</w:t>
      </w:r>
    </w:p>
    <w:p w:rsidR="00717F60" w:rsidRPr="00CB2A6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0637"/>
      <w:r w:rsidRPr="00CB2A61">
        <w:rPr>
          <w:sz w:val="24"/>
          <w:szCs w:val="24"/>
        </w:rPr>
        <w:t>Сроки</w:t>
      </w:r>
      <w:r w:rsidR="00717F60" w:rsidRPr="00CB2A61">
        <w:rPr>
          <w:sz w:val="24"/>
          <w:szCs w:val="24"/>
        </w:rPr>
        <w:t xml:space="preserve"> </w:t>
      </w:r>
      <w:r w:rsidR="00366652" w:rsidRPr="00CB2A61">
        <w:rPr>
          <w:sz w:val="24"/>
          <w:szCs w:val="24"/>
        </w:rPr>
        <w:t>оказания услуг</w:t>
      </w:r>
      <w:r w:rsidR="00717F60" w:rsidRPr="00CB2A61">
        <w:rPr>
          <w:sz w:val="24"/>
          <w:szCs w:val="24"/>
        </w:rPr>
        <w:t xml:space="preserve">: </w:t>
      </w:r>
      <w:r w:rsidR="00286DF7" w:rsidRPr="00CB2A61">
        <w:rPr>
          <w:sz w:val="24"/>
          <w:szCs w:val="24"/>
        </w:rPr>
        <w:t>С момента заключения Договора по 31.12.201</w:t>
      </w:r>
      <w:r w:rsidR="00F56F82">
        <w:rPr>
          <w:sz w:val="24"/>
          <w:szCs w:val="24"/>
        </w:rPr>
        <w:t>8</w:t>
      </w:r>
      <w:r w:rsidR="00286DF7" w:rsidRPr="00CB2A61">
        <w:rPr>
          <w:sz w:val="24"/>
          <w:szCs w:val="24"/>
        </w:rPr>
        <w:t xml:space="preserve"> г</w:t>
      </w:r>
      <w:r w:rsidR="00717F60" w:rsidRPr="00CB2A61">
        <w:rPr>
          <w:sz w:val="24"/>
          <w:szCs w:val="24"/>
        </w:rPr>
        <w:t>.</w:t>
      </w:r>
      <w:bookmarkEnd w:id="16"/>
    </w:p>
    <w:p w:rsidR="008D2928" w:rsidRPr="00CB2A6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361495"/>
      <w:r w:rsidRPr="00CB2A61">
        <w:rPr>
          <w:sz w:val="24"/>
          <w:szCs w:val="24"/>
        </w:rPr>
        <w:t xml:space="preserve">Оказание услуг </w:t>
      </w:r>
      <w:r w:rsidR="00286DF7" w:rsidRPr="00CB2A61">
        <w:rPr>
          <w:sz w:val="24"/>
          <w:szCs w:val="24"/>
        </w:rPr>
        <w:t>Участником будет осуществляться на территории Тверской области</w:t>
      </w:r>
      <w:r w:rsidRPr="00CB2A61">
        <w:rPr>
          <w:sz w:val="24"/>
          <w:szCs w:val="24"/>
        </w:rPr>
        <w:t>.</w:t>
      </w:r>
      <w:bookmarkEnd w:id="17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8" w:name="_Ref440270663"/>
      <w:r w:rsidRPr="00CB2A61">
        <w:rPr>
          <w:iCs/>
          <w:sz w:val="24"/>
          <w:szCs w:val="24"/>
        </w:rPr>
        <w:t xml:space="preserve">Форма и порядок оплаты: </w:t>
      </w:r>
      <w:r w:rsidR="00366652" w:rsidRPr="00CB2A61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86DF7" w:rsidRPr="00CB2A61">
        <w:rPr>
          <w:iCs/>
          <w:sz w:val="24"/>
          <w:szCs w:val="24"/>
        </w:rPr>
        <w:t>календарных</w:t>
      </w:r>
      <w:r w:rsidR="00366652" w:rsidRPr="00CB2A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CB2A61">
        <w:rPr>
          <w:iCs/>
          <w:sz w:val="24"/>
          <w:szCs w:val="24"/>
        </w:rPr>
        <w:t>.</w:t>
      </w:r>
      <w:bookmarkEnd w:id="18"/>
      <w:r w:rsidR="001245FA" w:rsidRPr="00CB2A61">
        <w:rPr>
          <w:iCs/>
          <w:sz w:val="24"/>
          <w:szCs w:val="24"/>
        </w:rPr>
        <w:t xml:space="preserve"> 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</w:t>
      </w:r>
      <w:proofErr w:type="gramStart"/>
      <w:r w:rsidR="00A154B7" w:rsidRPr="00CB2A61">
        <w:rPr>
          <w:sz w:val="24"/>
          <w:szCs w:val="24"/>
        </w:rPr>
        <w:t>м(</w:t>
      </w:r>
      <w:proofErr w:type="gramEnd"/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proofErr w:type="spellStart"/>
      <w:r w:rsidRPr="00CB2A61">
        <w:rPr>
          <w:sz w:val="24"/>
          <w:szCs w:val="24"/>
        </w:rPr>
        <w:t>ях</w:t>
      </w:r>
      <w:proofErr w:type="spellEnd"/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Toc439166307"/>
      <w:bookmarkStart w:id="20" w:name="_Toc439170655"/>
      <w:bookmarkStart w:id="21" w:name="_Toc439172757"/>
      <w:bookmarkStart w:id="22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19"/>
      <w:bookmarkEnd w:id="20"/>
      <w:bookmarkEnd w:id="21"/>
      <w:bookmarkEnd w:id="22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3" w:name="_Ref55313246"/>
      <w:bookmarkStart w:id="24" w:name="_Ref56231140"/>
      <w:bookmarkStart w:id="25" w:name="_Ref56231144"/>
      <w:bookmarkStart w:id="26" w:name="_Toc498590138"/>
      <w:r w:rsidRPr="00CB2A61">
        <w:t>Правовой статус документов</w:t>
      </w:r>
      <w:bookmarkEnd w:id="23"/>
      <w:bookmarkEnd w:id="24"/>
      <w:bookmarkEnd w:id="25"/>
      <w:bookmarkEnd w:id="26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CB2A61">
        <w:rPr>
          <w:bCs w:val="0"/>
          <w:sz w:val="24"/>
          <w:szCs w:val="24"/>
        </w:rPr>
        <w:t>Россети</w:t>
      </w:r>
      <w:proofErr w:type="spellEnd"/>
      <w:r w:rsidR="0022360B" w:rsidRPr="00CB2A61">
        <w:rPr>
          <w:bCs w:val="0"/>
          <w:sz w:val="24"/>
          <w:szCs w:val="24"/>
        </w:rPr>
        <w:t>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</w:t>
      </w:r>
      <w:proofErr w:type="spellStart"/>
      <w:r w:rsidR="004E3ED2" w:rsidRPr="00CB2A61">
        <w:rPr>
          <w:bCs w:val="0"/>
          <w:sz w:val="24"/>
          <w:szCs w:val="24"/>
        </w:rPr>
        <w:t>Россети</w:t>
      </w:r>
      <w:proofErr w:type="spellEnd"/>
      <w:r w:rsidR="004E3ED2" w:rsidRPr="00CB2A61">
        <w:rPr>
          <w:bCs w:val="0"/>
          <w:sz w:val="24"/>
          <w:szCs w:val="24"/>
        </w:rPr>
        <w:t>»</w:t>
      </w:r>
      <w:r w:rsidRPr="00CB2A6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B2A6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7" w:name="_Ref294695546"/>
      <w:bookmarkStart w:id="28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7"/>
      <w:bookmarkEnd w:id="28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9" w:name="__RefHeading__397_1298132286"/>
      <w:bookmarkStart w:id="30" w:name="_Toc498590139"/>
      <w:bookmarkEnd w:id="29"/>
      <w:r w:rsidRPr="00CB2A61">
        <w:t>Особые положения в связи с проведением Запроса предложений на ЭТП</w:t>
      </w:r>
      <w:bookmarkEnd w:id="30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NumPara__1267_443845793"/>
      <w:bookmarkStart w:id="32" w:name="_Toc498590140"/>
      <w:bookmarkEnd w:id="31"/>
      <w:r w:rsidRPr="00CB2A61">
        <w:t>Обжалование</w:t>
      </w:r>
      <w:bookmarkEnd w:id="32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3" w:name="_Ref191386164"/>
      <w:bookmarkStart w:id="34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</w:t>
      </w:r>
      <w:proofErr w:type="gramStart"/>
      <w:r w:rsidRPr="00CB2A61">
        <w:rPr>
          <w:sz w:val="24"/>
          <w:szCs w:val="24"/>
        </w:rPr>
        <w:t>ств в св</w:t>
      </w:r>
      <w:proofErr w:type="gramEnd"/>
      <w:r w:rsidRPr="00CB2A61">
        <w:rPr>
          <w:sz w:val="24"/>
          <w:szCs w:val="24"/>
        </w:rPr>
        <w:t xml:space="preserve">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3"/>
      <w:bookmarkEnd w:id="34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5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Heading__401_1298132286"/>
      <w:bookmarkStart w:id="37" w:name="_Toc498590141"/>
      <w:bookmarkEnd w:id="36"/>
      <w:r w:rsidRPr="00CB2A61">
        <w:t>Прочие положения</w:t>
      </w:r>
      <w:bookmarkEnd w:id="37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</w:t>
      </w:r>
      <w:proofErr w:type="gramEnd"/>
      <w:r w:rsidRPr="00CB2A61">
        <w:rPr>
          <w:sz w:val="24"/>
          <w:szCs w:val="24"/>
        </w:rPr>
        <w:t xml:space="preserve">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соответствии</w:t>
      </w:r>
      <w:proofErr w:type="gramEnd"/>
      <w:r w:rsidRPr="00CB2A61">
        <w:rPr>
          <w:sz w:val="24"/>
          <w:szCs w:val="24"/>
        </w:rPr>
        <w:t xml:space="preserve">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</w:t>
      </w:r>
      <w:proofErr w:type="gramStart"/>
      <w:r w:rsidRPr="00CB2A61">
        <w:rPr>
          <w:sz w:val="24"/>
          <w:szCs w:val="24"/>
        </w:rPr>
        <w:t xml:space="preserve">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8" w:name="_Ref56251782"/>
      <w:bookmarkStart w:id="39" w:name="_Toc57314669"/>
      <w:bookmarkStart w:id="40" w:name="_Toc69728983"/>
      <w:bookmarkStart w:id="41" w:name="_Toc176765520"/>
      <w:bookmarkStart w:id="42" w:name="_Toc217368853"/>
      <w:bookmarkStart w:id="43" w:name="_Toc233601966"/>
      <w:bookmarkStart w:id="44" w:name="_Toc242006501"/>
      <w:bookmarkStart w:id="45" w:name="_Toc262667670"/>
      <w:bookmarkStart w:id="46" w:name="_Toc270337564"/>
      <w:bookmarkStart w:id="47" w:name="_Toc423423495"/>
      <w:bookmarkStart w:id="48" w:name="_Toc498590142"/>
      <w:bookmarkStart w:id="49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0" w:name="_Toc440361305"/>
      <w:bookmarkStart w:id="51" w:name="_Toc440376060"/>
      <w:bookmarkStart w:id="52" w:name="_Toc440376187"/>
      <w:bookmarkStart w:id="53" w:name="_Toc440382452"/>
      <w:bookmarkStart w:id="54" w:name="_Toc440447122"/>
      <w:bookmarkStart w:id="55" w:name="_Toc440632282"/>
      <w:bookmarkStart w:id="56" w:name="_Toc440875055"/>
      <w:bookmarkStart w:id="57" w:name="_Toc441131042"/>
      <w:bookmarkStart w:id="58" w:name="_Toc465774563"/>
      <w:bookmarkStart w:id="59" w:name="_Toc465848792"/>
      <w:bookmarkStart w:id="60" w:name="_Toc468876111"/>
      <w:bookmarkStart w:id="61" w:name="_Toc469487597"/>
      <w:bookmarkStart w:id="62" w:name="_Toc471979895"/>
      <w:bookmarkStart w:id="63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4" w:name="_Toc440361306"/>
      <w:bookmarkStart w:id="65" w:name="_Toc440376061"/>
      <w:bookmarkStart w:id="66" w:name="_Toc440376188"/>
      <w:bookmarkStart w:id="67" w:name="_Toc440382453"/>
      <w:bookmarkStart w:id="68" w:name="_Toc440447123"/>
      <w:bookmarkStart w:id="69" w:name="_Toc440632283"/>
      <w:bookmarkStart w:id="70" w:name="_Toc440875056"/>
      <w:bookmarkStart w:id="71" w:name="_Toc441131043"/>
      <w:bookmarkStart w:id="72" w:name="_Toc465774564"/>
      <w:bookmarkStart w:id="73" w:name="_Toc465848793"/>
      <w:bookmarkStart w:id="74" w:name="_Toc468876112"/>
      <w:bookmarkStart w:id="75" w:name="_Toc469487598"/>
      <w:bookmarkStart w:id="76" w:name="_Toc471979896"/>
      <w:bookmarkStart w:id="77" w:name="_Toc498590144"/>
      <w:r w:rsidRPr="00CB2A61">
        <w:rPr>
          <w:b w:val="0"/>
          <w:szCs w:val="24"/>
        </w:rPr>
        <w:t xml:space="preserve">В </w:t>
      </w:r>
      <w:proofErr w:type="gramStart"/>
      <w:r w:rsidRPr="00CB2A61">
        <w:rPr>
          <w:b w:val="0"/>
          <w:szCs w:val="24"/>
        </w:rPr>
        <w:t>случае</w:t>
      </w:r>
      <w:proofErr w:type="gramEnd"/>
      <w:r w:rsidRPr="00CB2A61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bookmarkStart w:id="90" w:name="_Toc471979897"/>
      <w:bookmarkStart w:id="91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bookmarkStart w:id="105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bookmarkStart w:id="119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0" w:name="_Toc440361310"/>
      <w:bookmarkStart w:id="121" w:name="_Toc440376065"/>
      <w:bookmarkStart w:id="122" w:name="_Toc440376192"/>
      <w:bookmarkStart w:id="123" w:name="_Toc440382457"/>
      <w:bookmarkStart w:id="124" w:name="_Toc440447127"/>
      <w:bookmarkStart w:id="125" w:name="_Toc440632287"/>
      <w:bookmarkStart w:id="126" w:name="_Toc440875060"/>
      <w:bookmarkStart w:id="127" w:name="_Toc441131047"/>
      <w:bookmarkStart w:id="128" w:name="_Toc465774568"/>
      <w:bookmarkStart w:id="129" w:name="_Toc465848797"/>
      <w:bookmarkStart w:id="130" w:name="_Toc468876116"/>
      <w:bookmarkStart w:id="131" w:name="_Toc469487602"/>
      <w:bookmarkStart w:id="132" w:name="_Toc471979900"/>
      <w:bookmarkStart w:id="133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4" w:name="_Проект_договора"/>
      <w:bookmarkStart w:id="135" w:name="_Ref305973574"/>
      <w:bookmarkStart w:id="136" w:name="_Ref440272931"/>
      <w:bookmarkStart w:id="137" w:name="_Ref440274025"/>
      <w:bookmarkStart w:id="138" w:name="_Ref440292752"/>
      <w:bookmarkStart w:id="139" w:name="_Toc498590149"/>
      <w:bookmarkEnd w:id="49"/>
      <w:bookmarkEnd w:id="134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5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6"/>
      <w:bookmarkEnd w:id="137"/>
      <w:bookmarkEnd w:id="138"/>
      <w:bookmarkEnd w:id="139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Toc498590150"/>
      <w:r w:rsidRPr="00CB2A61">
        <w:t>Проект договора</w:t>
      </w:r>
      <w:bookmarkEnd w:id="140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1" w:name="_Toc439238031"/>
      <w:bookmarkStart w:id="142" w:name="_Toc439238153"/>
      <w:bookmarkStart w:id="143" w:name="_Toc439252705"/>
      <w:bookmarkStart w:id="144" w:name="_Toc439323563"/>
      <w:bookmarkStart w:id="145" w:name="_Toc439323679"/>
      <w:bookmarkStart w:id="146" w:name="_Toc440361313"/>
      <w:bookmarkStart w:id="147" w:name="_Toc440376068"/>
      <w:bookmarkStart w:id="148" w:name="_Toc440376195"/>
      <w:bookmarkStart w:id="149" w:name="_Toc440382460"/>
      <w:bookmarkStart w:id="150" w:name="_Toc440447130"/>
      <w:bookmarkStart w:id="151" w:name="_Toc440632290"/>
      <w:bookmarkStart w:id="152" w:name="_Toc440875063"/>
      <w:bookmarkStart w:id="153" w:name="_Toc441131050"/>
      <w:bookmarkStart w:id="154" w:name="_Toc465774571"/>
      <w:bookmarkStart w:id="155" w:name="_Toc465848800"/>
      <w:bookmarkStart w:id="156" w:name="_Toc468876119"/>
      <w:bookmarkStart w:id="157" w:name="_Toc469487605"/>
      <w:bookmarkStart w:id="158" w:name="_Toc471979903"/>
      <w:bookmarkStart w:id="159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0" w:name="_Toc439238032"/>
      <w:bookmarkStart w:id="161" w:name="_Toc439238154"/>
      <w:bookmarkStart w:id="162" w:name="_Toc439252706"/>
      <w:bookmarkStart w:id="163" w:name="_Toc439323564"/>
      <w:bookmarkStart w:id="164" w:name="_Toc439323680"/>
      <w:bookmarkStart w:id="165" w:name="_Toc440361314"/>
      <w:bookmarkStart w:id="166" w:name="_Toc440376069"/>
      <w:bookmarkStart w:id="167" w:name="_Toc440376196"/>
      <w:bookmarkStart w:id="168" w:name="_Toc440382461"/>
      <w:bookmarkStart w:id="169" w:name="_Toc440447131"/>
      <w:bookmarkStart w:id="170" w:name="_Toc440632291"/>
      <w:bookmarkStart w:id="171" w:name="_Toc440875064"/>
      <w:bookmarkStart w:id="172" w:name="_Toc441131051"/>
      <w:bookmarkStart w:id="173" w:name="_Toc465774572"/>
      <w:bookmarkStart w:id="174" w:name="_Toc465848801"/>
      <w:bookmarkStart w:id="175" w:name="_Toc468876120"/>
      <w:bookmarkStart w:id="176" w:name="_Toc469487606"/>
      <w:bookmarkStart w:id="177" w:name="_Toc471979904"/>
      <w:bookmarkStart w:id="178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9" w:name="_Toc439238033"/>
      <w:bookmarkStart w:id="180" w:name="_Toc439238155"/>
      <w:bookmarkStart w:id="181" w:name="_Toc439252707"/>
      <w:bookmarkStart w:id="182" w:name="_Toc439323565"/>
      <w:bookmarkStart w:id="183" w:name="_Toc439323681"/>
      <w:bookmarkStart w:id="184" w:name="_Toc440361315"/>
      <w:bookmarkStart w:id="185" w:name="_Toc440376070"/>
      <w:bookmarkStart w:id="186" w:name="_Toc440376197"/>
      <w:bookmarkStart w:id="187" w:name="_Toc440382462"/>
      <w:bookmarkStart w:id="188" w:name="_Toc440447132"/>
      <w:bookmarkStart w:id="189" w:name="_Toc440632292"/>
      <w:bookmarkStart w:id="190" w:name="_Toc440875065"/>
      <w:bookmarkStart w:id="191" w:name="_Toc441131052"/>
      <w:bookmarkStart w:id="192" w:name="_Toc465774573"/>
      <w:bookmarkStart w:id="193" w:name="_Toc465848802"/>
      <w:bookmarkStart w:id="194" w:name="_Toc468876121"/>
      <w:bookmarkStart w:id="195" w:name="_Toc469487607"/>
      <w:bookmarkStart w:id="196" w:name="_Toc471979905"/>
      <w:bookmarkStart w:id="197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8" w:name="_Toc440875066"/>
      <w:bookmarkStart w:id="199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8"/>
      <w:bookmarkEnd w:id="19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0" w:name="_Toc439238157"/>
      <w:bookmarkStart w:id="201" w:name="_Toc439252709"/>
      <w:bookmarkStart w:id="202" w:name="_Toc439323567"/>
      <w:bookmarkStart w:id="203" w:name="_Toc439323683"/>
      <w:bookmarkStart w:id="204" w:name="_Toc440361317"/>
      <w:bookmarkStart w:id="205" w:name="_Toc440376072"/>
      <w:bookmarkStart w:id="206" w:name="_Toc440376199"/>
      <w:bookmarkStart w:id="207" w:name="_Toc440382464"/>
      <w:bookmarkStart w:id="208" w:name="_Toc440447134"/>
      <w:bookmarkStart w:id="209" w:name="_Toc440632294"/>
      <w:bookmarkStart w:id="210" w:name="_Toc440875067"/>
      <w:bookmarkStart w:id="211" w:name="_Toc441131054"/>
      <w:bookmarkStart w:id="212" w:name="_Toc465774575"/>
      <w:bookmarkStart w:id="213" w:name="_Toc465848804"/>
      <w:bookmarkStart w:id="214" w:name="_Toc468876123"/>
      <w:bookmarkStart w:id="215" w:name="_Toc469487609"/>
      <w:bookmarkStart w:id="216" w:name="_Toc471979907"/>
      <w:bookmarkStart w:id="217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8"/>
      <w:bookmarkStart w:id="219" w:name="_Toc439252710"/>
      <w:bookmarkStart w:id="220" w:name="_Toc439323568"/>
      <w:bookmarkStart w:id="221" w:name="_Toc439323684"/>
      <w:bookmarkStart w:id="222" w:name="_Toc440361318"/>
      <w:bookmarkStart w:id="223" w:name="_Toc440376073"/>
      <w:bookmarkStart w:id="224" w:name="_Toc440376200"/>
      <w:bookmarkStart w:id="225" w:name="_Toc440382465"/>
      <w:bookmarkStart w:id="226" w:name="_Toc440447135"/>
      <w:bookmarkStart w:id="227" w:name="_Toc440632295"/>
      <w:bookmarkStart w:id="228" w:name="_Toc440875068"/>
      <w:bookmarkStart w:id="229" w:name="_Toc441131055"/>
      <w:bookmarkStart w:id="230" w:name="_Toc465774576"/>
      <w:bookmarkStart w:id="231" w:name="_Toc465848805"/>
      <w:bookmarkStart w:id="232" w:name="_Toc468876124"/>
      <w:bookmarkStart w:id="233" w:name="_Toc469487610"/>
      <w:bookmarkStart w:id="234" w:name="_Toc471979908"/>
      <w:bookmarkStart w:id="235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6" w:name="_Toc439238159"/>
      <w:bookmarkStart w:id="237" w:name="_Toc439252711"/>
      <w:bookmarkStart w:id="238" w:name="_Toc439323569"/>
      <w:bookmarkStart w:id="239" w:name="_Toc439323685"/>
      <w:bookmarkStart w:id="240" w:name="_Ref440270867"/>
      <w:bookmarkStart w:id="241" w:name="_Toc440361319"/>
      <w:bookmarkStart w:id="242" w:name="_Toc440376074"/>
      <w:bookmarkStart w:id="243" w:name="_Toc440376201"/>
      <w:bookmarkStart w:id="244" w:name="_Toc440382466"/>
      <w:bookmarkStart w:id="245" w:name="_Toc440447136"/>
      <w:bookmarkStart w:id="246" w:name="_Toc440632296"/>
      <w:bookmarkStart w:id="247" w:name="_Toc440875069"/>
      <w:bookmarkStart w:id="248" w:name="_Toc441131056"/>
      <w:bookmarkStart w:id="249" w:name="_Toc465774577"/>
      <w:bookmarkStart w:id="250" w:name="_Toc465848806"/>
      <w:bookmarkStart w:id="251" w:name="_Toc468876125"/>
      <w:bookmarkStart w:id="252" w:name="_Toc469487611"/>
      <w:bookmarkStart w:id="253" w:name="_Toc471979909"/>
      <w:bookmarkStart w:id="254" w:name="_Toc498590157"/>
      <w:r w:rsidRPr="00CB2A61">
        <w:rPr>
          <w:b w:val="0"/>
          <w:szCs w:val="24"/>
        </w:rPr>
        <w:t>Текст Антикоррупционной оговорки: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</w:t>
      </w:r>
      <w:proofErr w:type="gramStart"/>
      <w:r w:rsidRPr="00CB2A6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CB2A6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2. </w:t>
      </w:r>
      <w:proofErr w:type="gramStart"/>
      <w:r w:rsidRPr="00CB2A6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CB2A61">
        <w:rPr>
          <w:sz w:val="24"/>
          <w:szCs w:val="24"/>
        </w:rPr>
        <w:t xml:space="preserve">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по адресу - </w:t>
      </w:r>
      <w:hyperlink r:id="rId28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CB2A61">
        <w:rPr>
          <w:sz w:val="24"/>
          <w:szCs w:val="24"/>
        </w:rPr>
        <w:t>требований</w:t>
      </w:r>
      <w:proofErr w:type="gramEnd"/>
      <w:r w:rsidRPr="00CB2A6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</w:t>
      </w:r>
      <w:proofErr w:type="gramStart"/>
      <w:r w:rsidRPr="00CB2A6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  <w:proofErr w:type="gramEnd"/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4. 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CB2A61">
        <w:rPr>
          <w:sz w:val="24"/>
          <w:szCs w:val="24"/>
        </w:rPr>
        <w:t>с даты направления</w:t>
      </w:r>
      <w:proofErr w:type="gramEnd"/>
      <w:r w:rsidRPr="00CB2A61">
        <w:rPr>
          <w:sz w:val="24"/>
          <w:szCs w:val="24"/>
        </w:rPr>
        <w:t xml:space="preserve">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письменном </w:t>
      </w:r>
      <w:proofErr w:type="gramStart"/>
      <w:r w:rsidRPr="00CB2A61">
        <w:rPr>
          <w:sz w:val="24"/>
          <w:szCs w:val="24"/>
        </w:rPr>
        <w:t>уведомлении</w:t>
      </w:r>
      <w:proofErr w:type="gramEnd"/>
      <w:r w:rsidRPr="00CB2A61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5. </w:t>
      </w:r>
      <w:proofErr w:type="gramStart"/>
      <w:r w:rsidRPr="00CB2A6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CB2A6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B2A61">
        <w:rPr>
          <w:sz w:val="24"/>
          <w:szCs w:val="24"/>
        </w:rPr>
        <w:t>был</w:t>
      </w:r>
      <w:proofErr w:type="gramEnd"/>
      <w:r w:rsidRPr="00CB2A6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>Указывается наименование ПАО «</w:t>
      </w:r>
      <w:proofErr w:type="spellStart"/>
      <w:r w:rsidRPr="00CB2A61">
        <w:rPr>
          <w:i/>
          <w:sz w:val="24"/>
          <w:szCs w:val="24"/>
        </w:rPr>
        <w:t>Россети</w:t>
      </w:r>
      <w:proofErr w:type="spellEnd"/>
      <w:r w:rsidRPr="00CB2A61">
        <w:rPr>
          <w:i/>
          <w:sz w:val="24"/>
          <w:szCs w:val="24"/>
        </w:rPr>
        <w:t xml:space="preserve">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5" w:name="_Ref303622434"/>
      <w:bookmarkStart w:id="256" w:name="_Ref303624273"/>
      <w:bookmarkStart w:id="257" w:name="_Ref303682476"/>
      <w:bookmarkStart w:id="258" w:name="_Ref303683017"/>
      <w:bookmarkEnd w:id="255"/>
      <w:bookmarkEnd w:id="256"/>
      <w:bookmarkEnd w:id="257"/>
      <w:bookmarkEnd w:id="258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9" w:name="_Toc469470557"/>
      <w:bookmarkStart w:id="260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59"/>
      <w:bookmarkEnd w:id="260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1" w:name="_Toc469470558"/>
      <w:bookmarkStart w:id="262" w:name="_Toc469487613"/>
      <w:bookmarkStart w:id="263" w:name="_Toc471979911"/>
      <w:bookmarkStart w:id="264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1"/>
      <w:bookmarkEnd w:id="262"/>
      <w:bookmarkEnd w:id="263"/>
      <w:bookmarkEnd w:id="264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5" w:name="_Toc469470559"/>
      <w:bookmarkStart w:id="266" w:name="_Toc469487614"/>
      <w:bookmarkStart w:id="267" w:name="_Toc471979912"/>
      <w:bookmarkStart w:id="268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5"/>
      <w:bookmarkEnd w:id="266"/>
      <w:bookmarkEnd w:id="267"/>
      <w:bookmarkEnd w:id="268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Ref469470272"/>
      <w:bookmarkStart w:id="270" w:name="_Toc469470560"/>
      <w:bookmarkStart w:id="271" w:name="_Toc469487615"/>
      <w:bookmarkStart w:id="272" w:name="_Toc471979913"/>
      <w:bookmarkStart w:id="273" w:name="_Toc498590161"/>
      <w:r w:rsidRPr="00CB2A61">
        <w:rPr>
          <w:b w:val="0"/>
          <w:szCs w:val="24"/>
        </w:rPr>
        <w:t>Дополнительные условия:</w:t>
      </w:r>
      <w:bookmarkEnd w:id="269"/>
      <w:bookmarkEnd w:id="270"/>
      <w:bookmarkEnd w:id="271"/>
      <w:bookmarkEnd w:id="272"/>
      <w:bookmarkEnd w:id="273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4" w:name="_Toc469470561"/>
      <w:bookmarkStart w:id="275" w:name="_Toc469487616"/>
      <w:bookmarkStart w:id="276" w:name="_Toc471979914"/>
      <w:bookmarkStart w:id="277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4"/>
      <w:bookmarkEnd w:id="275"/>
      <w:bookmarkEnd w:id="276"/>
      <w:bookmarkEnd w:id="277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2"/>
      <w:bookmarkStart w:id="279" w:name="_Toc469487617"/>
      <w:bookmarkStart w:id="280" w:name="_Toc471979915"/>
      <w:bookmarkStart w:id="281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8"/>
      <w:bookmarkEnd w:id="279"/>
      <w:bookmarkEnd w:id="280"/>
      <w:bookmarkEnd w:id="281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3"/>
      <w:bookmarkStart w:id="283" w:name="_Toc469487618"/>
      <w:bookmarkStart w:id="284" w:name="_Toc471979916"/>
      <w:bookmarkStart w:id="285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 xml:space="preserve">В </w:t>
      </w:r>
      <w:proofErr w:type="gramStart"/>
      <w:r w:rsidRPr="00CB2A61">
        <w:rPr>
          <w:rFonts w:eastAsia="Calibri"/>
          <w:b w:val="0"/>
          <w:szCs w:val="24"/>
        </w:rPr>
        <w:t>случае</w:t>
      </w:r>
      <w:proofErr w:type="gramEnd"/>
      <w:r w:rsidRPr="00CB2A61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2"/>
      <w:bookmarkEnd w:id="283"/>
      <w:bookmarkEnd w:id="284"/>
      <w:bookmarkEnd w:id="285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4"/>
      <w:bookmarkStart w:id="287" w:name="_Toc469487619"/>
      <w:bookmarkStart w:id="288" w:name="_Toc471979917"/>
      <w:bookmarkStart w:id="289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CB2A61">
        <w:rPr>
          <w:rFonts w:eastAsia="Calibri"/>
          <w:b w:val="0"/>
          <w:szCs w:val="24"/>
        </w:rPr>
        <w:t>с даты получения</w:t>
      </w:r>
      <w:proofErr w:type="gramEnd"/>
      <w:r w:rsidRPr="00CB2A6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6"/>
      <w:bookmarkEnd w:id="287"/>
      <w:bookmarkEnd w:id="288"/>
      <w:bookmarkEnd w:id="289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0" w:name="_Ref303711222"/>
      <w:bookmarkStart w:id="291" w:name="_Ref311232052"/>
      <w:bookmarkStart w:id="292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0"/>
      <w:r w:rsidR="00D51A0B" w:rsidRPr="00CB2A61">
        <w:rPr>
          <w:szCs w:val="24"/>
        </w:rPr>
        <w:t>Заявок</w:t>
      </w:r>
      <w:bookmarkEnd w:id="291"/>
      <w:bookmarkEnd w:id="292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3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4" w:name="_Toc439323688"/>
      <w:bookmarkStart w:id="295" w:name="_Toc440361322"/>
      <w:bookmarkStart w:id="296" w:name="_Toc440376077"/>
      <w:bookmarkStart w:id="297" w:name="_Toc440376204"/>
      <w:bookmarkStart w:id="298" w:name="_Toc440382469"/>
      <w:bookmarkStart w:id="299" w:name="_Toc440447139"/>
      <w:bookmarkStart w:id="300" w:name="_Toc440632299"/>
      <w:bookmarkStart w:id="301" w:name="_Toc440875072"/>
      <w:bookmarkStart w:id="302" w:name="_Toc441131059"/>
      <w:bookmarkStart w:id="303" w:name="_Toc465774580"/>
      <w:bookmarkStart w:id="304" w:name="_Toc465848809"/>
      <w:bookmarkStart w:id="305" w:name="_Toc468876128"/>
      <w:bookmarkStart w:id="306" w:name="_Toc469487622"/>
      <w:bookmarkStart w:id="307" w:name="_Toc471979920"/>
      <w:bookmarkStart w:id="308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9" w:name="__RefNumPara__828_922829174"/>
      <w:bookmarkEnd w:id="309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32_922829174"/>
      <w:bookmarkEnd w:id="310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4_922829174"/>
      <w:bookmarkEnd w:id="311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6_922829174"/>
      <w:bookmarkEnd w:id="312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3" w:name="_Toc439323689"/>
      <w:bookmarkStart w:id="314" w:name="_Toc440361323"/>
      <w:bookmarkStart w:id="315" w:name="_Toc440376078"/>
      <w:bookmarkStart w:id="316" w:name="_Toc440376205"/>
      <w:bookmarkStart w:id="317" w:name="_Toc440382470"/>
      <w:bookmarkStart w:id="318" w:name="_Toc440447140"/>
      <w:bookmarkStart w:id="319" w:name="_Toc440632300"/>
      <w:bookmarkStart w:id="320" w:name="_Toc440875073"/>
      <w:bookmarkStart w:id="321" w:name="_Toc441131060"/>
      <w:bookmarkStart w:id="322" w:name="_Toc465774581"/>
      <w:bookmarkStart w:id="323" w:name="_Toc465848810"/>
      <w:bookmarkStart w:id="324" w:name="_Toc468876129"/>
      <w:bookmarkStart w:id="325" w:name="_Toc469487623"/>
      <w:bookmarkStart w:id="326" w:name="_Toc471979921"/>
      <w:bookmarkStart w:id="327" w:name="_Toc498590169"/>
      <w:r w:rsidRPr="00CB2A61">
        <w:rPr>
          <w:szCs w:val="24"/>
          <w:lang w:eastAsia="ru-RU"/>
        </w:rPr>
        <w:t xml:space="preserve">В </w:t>
      </w:r>
      <w:proofErr w:type="gramStart"/>
      <w:r w:rsidRPr="00CB2A61">
        <w:rPr>
          <w:bCs w:val="0"/>
          <w:szCs w:val="24"/>
        </w:rPr>
        <w:t>процессе</w:t>
      </w:r>
      <w:proofErr w:type="gramEnd"/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8" w:name="_Ref303250835"/>
      <w:bookmarkStart w:id="329" w:name="_Ref305973033"/>
      <w:bookmarkStart w:id="330" w:name="_Toc498590170"/>
      <w:bookmarkStart w:id="331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8"/>
      <w:r w:rsidRPr="00CB2A61">
        <w:t xml:space="preserve"> по запросу предложений</w:t>
      </w:r>
      <w:bookmarkEnd w:id="329"/>
      <w:bookmarkEnd w:id="330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_RefNumPara__444_922829174"/>
      <w:bookmarkStart w:id="333" w:name="_Ref191386216"/>
      <w:bookmarkStart w:id="334" w:name="_Ref305973147"/>
      <w:bookmarkStart w:id="335" w:name="_Toc498590171"/>
      <w:bookmarkEnd w:id="331"/>
      <w:bookmarkEnd w:id="332"/>
      <w:r w:rsidRPr="00CB2A61">
        <w:lastRenderedPageBreak/>
        <w:t xml:space="preserve">Подготовка </w:t>
      </w:r>
      <w:bookmarkEnd w:id="333"/>
      <w:r w:rsidRPr="00CB2A61">
        <w:t>Заявок</w:t>
      </w:r>
      <w:bookmarkEnd w:id="334"/>
      <w:bookmarkEnd w:id="335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6" w:name="_Ref306114638"/>
      <w:bookmarkStart w:id="337" w:name="_Toc440361326"/>
      <w:bookmarkStart w:id="338" w:name="_Toc440376081"/>
      <w:bookmarkStart w:id="339" w:name="_Toc440376208"/>
      <w:bookmarkStart w:id="340" w:name="_Toc440382473"/>
      <w:bookmarkStart w:id="341" w:name="_Toc440447143"/>
      <w:bookmarkStart w:id="342" w:name="_Toc440632303"/>
      <w:bookmarkStart w:id="343" w:name="_Toc440875076"/>
      <w:bookmarkStart w:id="344" w:name="_Toc441131063"/>
      <w:bookmarkStart w:id="345" w:name="_Toc465774584"/>
      <w:bookmarkStart w:id="346" w:name="_Toc465848813"/>
      <w:bookmarkStart w:id="347" w:name="_Toc468876132"/>
      <w:bookmarkStart w:id="348" w:name="_Toc469487626"/>
      <w:bookmarkStart w:id="349" w:name="_Toc471979924"/>
      <w:bookmarkStart w:id="350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1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Докумен</w:t>
      </w:r>
      <w:proofErr w:type="gramStart"/>
      <w:r w:rsidRPr="00CB2A61">
        <w:rPr>
          <w:sz w:val="24"/>
          <w:szCs w:val="24"/>
        </w:rPr>
        <w:t>т(</w:t>
      </w:r>
      <w:proofErr w:type="gramEnd"/>
      <w:r w:rsidRPr="00CB2A61">
        <w:rPr>
          <w:sz w:val="24"/>
          <w:szCs w:val="24"/>
        </w:rPr>
        <w:t xml:space="preserve">ы) в соответствии с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proofErr w:type="spellStart"/>
      <w:r w:rsidR="00F463E8" w:rsidRPr="00CB2A61">
        <w:rPr>
          <w:sz w:val="24"/>
          <w:szCs w:val="24"/>
        </w:rPr>
        <w:t>пп</w:t>
      </w:r>
      <w:proofErr w:type="spellEnd"/>
      <w:r w:rsidR="00F463E8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2" w:name="_Ref306004660"/>
      <w:proofErr w:type="gramStart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  <w:proofErr w:type="gramEnd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у. В </w:t>
      </w:r>
      <w:proofErr w:type="gramStart"/>
      <w:r w:rsidR="00717F60" w:rsidRPr="00CB2A61">
        <w:rPr>
          <w:bCs w:val="0"/>
          <w:sz w:val="24"/>
          <w:szCs w:val="24"/>
        </w:rPr>
        <w:t>случае</w:t>
      </w:r>
      <w:proofErr w:type="gramEnd"/>
      <w:r w:rsidR="00717F60" w:rsidRPr="00CB2A61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2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  <w:proofErr w:type="gramEnd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55279015"/>
      <w:bookmarkStart w:id="354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CB2A61">
        <w:rPr>
          <w:bCs w:val="0"/>
          <w:sz w:val="24"/>
          <w:szCs w:val="24"/>
        </w:rPr>
        <w:t>образом</w:t>
      </w:r>
      <w:proofErr w:type="gramEnd"/>
      <w:r w:rsidRPr="00CB2A6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CB2A61">
        <w:rPr>
          <w:bCs w:val="0"/>
          <w:sz w:val="24"/>
          <w:szCs w:val="24"/>
        </w:rPr>
        <w:t>последнем</w:t>
      </w:r>
      <w:proofErr w:type="gramEnd"/>
      <w:r w:rsidRPr="00CB2A61">
        <w:rPr>
          <w:bCs w:val="0"/>
          <w:sz w:val="24"/>
          <w:szCs w:val="24"/>
        </w:rPr>
        <w:t xml:space="preserve">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4"/>
      <w:bookmarkEnd w:id="355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6" w:name="_Ref115076752"/>
      <w:bookmarkStart w:id="357" w:name="_Ref191386109"/>
      <w:bookmarkStart w:id="358" w:name="_Ref191386419"/>
      <w:bookmarkStart w:id="359" w:name="_Toc440361327"/>
      <w:bookmarkStart w:id="360" w:name="_Toc440376082"/>
      <w:bookmarkStart w:id="361" w:name="_Toc440376209"/>
      <w:bookmarkStart w:id="362" w:name="_Toc440382474"/>
      <w:bookmarkStart w:id="363" w:name="_Toc440447144"/>
      <w:bookmarkStart w:id="364" w:name="_Toc440632304"/>
      <w:bookmarkStart w:id="365" w:name="_Toc440875077"/>
      <w:bookmarkStart w:id="366" w:name="_Toc441131064"/>
      <w:bookmarkStart w:id="367" w:name="_Toc465774585"/>
      <w:bookmarkStart w:id="368" w:name="_Toc465848814"/>
      <w:bookmarkStart w:id="369" w:name="_Toc468876133"/>
      <w:bookmarkStart w:id="370" w:name="_Toc469487627"/>
      <w:bookmarkStart w:id="371" w:name="_Toc471979925"/>
      <w:bookmarkStart w:id="372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6"/>
      <w:bookmarkEnd w:id="357"/>
      <w:bookmarkEnd w:id="358"/>
      <w:r w:rsidRPr="00CB2A61">
        <w:rPr>
          <w:szCs w:val="24"/>
        </w:rPr>
        <w:t>ЭТП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3" w:name="_Ref115076807"/>
      <w:bookmarkStart w:id="374" w:name="_Toc440361328"/>
      <w:bookmarkStart w:id="375" w:name="_Toc440376083"/>
      <w:bookmarkStart w:id="376" w:name="_Toc440376210"/>
      <w:bookmarkStart w:id="377" w:name="_Toc440382475"/>
      <w:bookmarkStart w:id="378" w:name="_Toc440447145"/>
      <w:bookmarkStart w:id="379" w:name="_Toc440632305"/>
      <w:bookmarkStart w:id="380" w:name="_Toc440875078"/>
      <w:bookmarkStart w:id="381" w:name="_Toc441131065"/>
      <w:bookmarkStart w:id="382" w:name="_Toc465774586"/>
      <w:bookmarkStart w:id="383" w:name="_Toc465848815"/>
      <w:bookmarkStart w:id="384" w:name="_Toc468876134"/>
      <w:bookmarkStart w:id="385" w:name="_Toc469487628"/>
      <w:bookmarkStart w:id="386" w:name="_Toc471979926"/>
      <w:bookmarkStart w:id="387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8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89" w:name="_Ref306008743"/>
      <w:bookmarkStart w:id="390" w:name="_Toc440361329"/>
      <w:bookmarkStart w:id="391" w:name="_Toc440376084"/>
      <w:bookmarkStart w:id="392" w:name="_Toc440376211"/>
      <w:bookmarkStart w:id="393" w:name="_Toc440382476"/>
      <w:bookmarkStart w:id="394" w:name="_Toc440447146"/>
      <w:bookmarkStart w:id="395" w:name="_Toc440632306"/>
      <w:bookmarkStart w:id="396" w:name="_Toc440875079"/>
      <w:bookmarkStart w:id="397" w:name="_Toc441131066"/>
      <w:bookmarkStart w:id="398" w:name="_Toc465774587"/>
      <w:bookmarkStart w:id="399" w:name="_Toc465848816"/>
      <w:bookmarkStart w:id="400" w:name="_Toc468876135"/>
      <w:bookmarkStart w:id="401" w:name="_Toc469487629"/>
      <w:bookmarkStart w:id="402" w:name="_Toc471979927"/>
      <w:bookmarkStart w:id="403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4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CB2A61">
        <w:rPr>
          <w:bCs w:val="0"/>
          <w:sz w:val="24"/>
          <w:szCs w:val="24"/>
        </w:rPr>
        <w:t>любом</w:t>
      </w:r>
      <w:proofErr w:type="gramEnd"/>
      <w:r w:rsidR="00717F60" w:rsidRPr="00CB2A61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4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5" w:name="_Toc440361330"/>
      <w:bookmarkStart w:id="406" w:name="_Toc440376085"/>
      <w:bookmarkStart w:id="407" w:name="_Toc440376212"/>
      <w:bookmarkStart w:id="408" w:name="_Toc440382477"/>
      <w:bookmarkStart w:id="409" w:name="_Toc440447147"/>
      <w:bookmarkStart w:id="410" w:name="_Toc440632307"/>
      <w:bookmarkStart w:id="411" w:name="_Toc440875080"/>
      <w:bookmarkStart w:id="412" w:name="_Toc441131067"/>
      <w:bookmarkStart w:id="413" w:name="_Toc465774588"/>
      <w:bookmarkStart w:id="414" w:name="_Toc465848817"/>
      <w:bookmarkStart w:id="415" w:name="_Toc468876136"/>
      <w:bookmarkStart w:id="416" w:name="_Toc469487630"/>
      <w:bookmarkStart w:id="417" w:name="_Toc471979928"/>
      <w:bookmarkStart w:id="418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CB2A61">
        <w:rPr>
          <w:bCs w:val="0"/>
          <w:sz w:val="24"/>
          <w:szCs w:val="24"/>
        </w:rPr>
        <w:t>апостилированный</w:t>
      </w:r>
      <w:proofErr w:type="spellEnd"/>
      <w:r w:rsidRPr="00CB2A6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19" w:name="_Toc440361331"/>
      <w:bookmarkStart w:id="420" w:name="_Toc440376086"/>
      <w:bookmarkStart w:id="421" w:name="_Toc440376213"/>
      <w:bookmarkStart w:id="422" w:name="_Toc440382478"/>
      <w:bookmarkStart w:id="423" w:name="_Toc440447148"/>
      <w:bookmarkStart w:id="424" w:name="_Toc440632308"/>
      <w:bookmarkStart w:id="425" w:name="_Toc440875081"/>
      <w:bookmarkStart w:id="426" w:name="_Toc441131068"/>
      <w:bookmarkStart w:id="427" w:name="_Toc465774589"/>
      <w:bookmarkStart w:id="428" w:name="_Toc465848818"/>
      <w:bookmarkStart w:id="429" w:name="_Toc468876137"/>
      <w:bookmarkStart w:id="430" w:name="_Toc469487631"/>
      <w:bookmarkStart w:id="431" w:name="_Toc471979929"/>
      <w:bookmarkStart w:id="432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Все суммы денежных сре</w:t>
      </w:r>
      <w:proofErr w:type="gramStart"/>
      <w:r w:rsidRPr="00CB2A61">
        <w:rPr>
          <w:bCs w:val="0"/>
          <w:sz w:val="24"/>
          <w:szCs w:val="24"/>
        </w:rPr>
        <w:t>дств в д</w:t>
      </w:r>
      <w:proofErr w:type="gramEnd"/>
      <w:r w:rsidRPr="00CB2A61">
        <w:rPr>
          <w:bCs w:val="0"/>
          <w:sz w:val="24"/>
          <w:szCs w:val="24"/>
        </w:rPr>
        <w:t xml:space="preserve">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3" w:name="_Toc440361332"/>
      <w:bookmarkStart w:id="434" w:name="_Toc440376087"/>
      <w:bookmarkStart w:id="435" w:name="_Toc440376214"/>
      <w:bookmarkStart w:id="436" w:name="_Toc440382479"/>
      <w:bookmarkStart w:id="437" w:name="_Toc440447149"/>
      <w:bookmarkStart w:id="438" w:name="_Toc440632309"/>
      <w:bookmarkStart w:id="439" w:name="_Toc440875082"/>
      <w:bookmarkStart w:id="440" w:name="_Toc441131069"/>
      <w:bookmarkStart w:id="441" w:name="_Toc465774590"/>
      <w:bookmarkStart w:id="442" w:name="_Toc465848819"/>
      <w:bookmarkStart w:id="443" w:name="_Ref468875898"/>
      <w:bookmarkStart w:id="444" w:name="_Toc468876138"/>
      <w:bookmarkStart w:id="445" w:name="_Toc469487632"/>
      <w:bookmarkStart w:id="446" w:name="_Toc471979930"/>
      <w:bookmarkStart w:id="447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8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8"/>
    </w:p>
    <w:p w:rsidR="00280464" w:rsidRPr="00821B9D" w:rsidRDefault="00821B9D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21B9D">
        <w:rPr>
          <w:b/>
          <w:sz w:val="24"/>
          <w:szCs w:val="24"/>
        </w:rPr>
        <w:t>450 000</w:t>
      </w:r>
      <w:r w:rsidRPr="00821B9D">
        <w:rPr>
          <w:sz w:val="24"/>
          <w:szCs w:val="24"/>
        </w:rPr>
        <w:t xml:space="preserve"> (Четыреста пятьдесят тысяч) рублей 00 копеек РФ, без учета НДС; НДС составляет </w:t>
      </w:r>
      <w:r w:rsidRPr="00821B9D">
        <w:rPr>
          <w:b/>
          <w:sz w:val="24"/>
          <w:szCs w:val="24"/>
        </w:rPr>
        <w:t xml:space="preserve">81 000 </w:t>
      </w:r>
      <w:r w:rsidRPr="00821B9D">
        <w:rPr>
          <w:sz w:val="24"/>
          <w:szCs w:val="24"/>
        </w:rPr>
        <w:t xml:space="preserve">(Восемьдесят одна тысяча) рублей 00 копеек РФ; </w:t>
      </w:r>
      <w:r w:rsidRPr="00821B9D">
        <w:rPr>
          <w:b/>
          <w:sz w:val="24"/>
          <w:szCs w:val="24"/>
        </w:rPr>
        <w:t>531 000</w:t>
      </w:r>
      <w:r w:rsidRPr="00821B9D">
        <w:rPr>
          <w:sz w:val="24"/>
          <w:szCs w:val="24"/>
        </w:rPr>
        <w:t xml:space="preserve"> (Пятьсот тридцать тысяч) рублей 00 копеек РФ, с учетом НДС.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 xml:space="preserve">. В противном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49" w:name="_Ref191386407"/>
      <w:bookmarkStart w:id="450" w:name="_Ref191386526"/>
      <w:bookmarkStart w:id="451" w:name="_Toc440361333"/>
      <w:bookmarkStart w:id="452" w:name="_Toc440376088"/>
      <w:bookmarkStart w:id="453" w:name="_Toc440376215"/>
      <w:bookmarkStart w:id="454" w:name="_Toc440382480"/>
      <w:bookmarkStart w:id="455" w:name="_Toc440447150"/>
      <w:bookmarkStart w:id="456" w:name="_Toc440632310"/>
      <w:bookmarkStart w:id="457" w:name="_Toc440875083"/>
      <w:bookmarkStart w:id="458" w:name="_Toc441131070"/>
      <w:bookmarkStart w:id="459" w:name="_Toc465774591"/>
      <w:bookmarkStart w:id="460" w:name="_Toc465848820"/>
      <w:bookmarkStart w:id="461" w:name="_Toc468876139"/>
      <w:bookmarkStart w:id="462" w:name="_Toc469487633"/>
      <w:bookmarkStart w:id="463" w:name="_Toc471979931"/>
      <w:bookmarkStart w:id="464" w:name="_Toc498590179"/>
      <w:bookmarkStart w:id="465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6" w:name="_Ref93090116"/>
      <w:bookmarkStart w:id="467" w:name="_Ref191386482"/>
      <w:bookmarkStart w:id="468" w:name="_Ref440291364"/>
      <w:bookmarkEnd w:id="465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6"/>
      <w:r w:rsidRPr="00CB2A61">
        <w:rPr>
          <w:bCs w:val="0"/>
          <w:sz w:val="24"/>
          <w:szCs w:val="24"/>
        </w:rPr>
        <w:t>:</w:t>
      </w:r>
      <w:bookmarkStart w:id="469" w:name="_Ref306004833"/>
      <w:bookmarkEnd w:id="467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="00237662" w:rsidRPr="00237662">
        <w:rPr>
          <w:bCs w:val="0"/>
          <w:sz w:val="24"/>
          <w:szCs w:val="24"/>
        </w:rPr>
        <w:t xml:space="preserve">, </w:t>
      </w:r>
      <w:r w:rsidR="00237662" w:rsidRPr="00237662">
        <w:rPr>
          <w:sz w:val="24"/>
          <w:szCs w:val="24"/>
        </w:rPr>
        <w:t>являющееся субъектом малого и среднего предпринимательства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proofErr w:type="gramStart"/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</w:t>
      </w:r>
      <w:r w:rsidRPr="00CB2A6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8"/>
      <w:bookmarkEnd w:id="469"/>
      <w:proofErr w:type="gramEnd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0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1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2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1"/>
      <w:bookmarkEnd w:id="472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3" w:name="_Ref306032457"/>
      <w:proofErr w:type="gramStart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3"/>
      <w:proofErr w:type="gramEnd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CB2A6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CB2A6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CB2A61">
        <w:rPr>
          <w:color w:val="000000"/>
          <w:sz w:val="24"/>
          <w:szCs w:val="24"/>
          <w:lang w:eastAsia="ru-RU"/>
        </w:rPr>
        <w:t xml:space="preserve">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237662" w:rsidRPr="00237662" w:rsidRDefault="0023766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3766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proofErr w:type="spellStart"/>
      <w:r w:rsidRPr="00CB2A61">
        <w:rPr>
          <w:sz w:val="24"/>
          <w:szCs w:val="24"/>
          <w:lang w:eastAsia="ru-RU"/>
        </w:rPr>
        <w:t>ях</w:t>
      </w:r>
      <w:proofErr w:type="spellEnd"/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B2A6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CB2A6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CB2A6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B2A61">
        <w:rPr>
          <w:sz w:val="24"/>
          <w:szCs w:val="24"/>
        </w:rPr>
        <w:t>предоставляются документы</w:t>
      </w:r>
      <w:proofErr w:type="gramEnd"/>
      <w:r w:rsidRPr="00CB2A6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005578"/>
      <w:bookmarkStart w:id="475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4"/>
      <w:bookmarkEnd w:id="475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6" w:name="_Ref440279062"/>
      <w:proofErr w:type="gramStart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CB2A6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CB2A61">
        <w:rPr>
          <w:sz w:val="24"/>
          <w:szCs w:val="24"/>
        </w:rPr>
        <w:t>а(</w:t>
      </w:r>
      <w:proofErr w:type="spellStart"/>
      <w:proofErr w:type="gramEnd"/>
      <w:r w:rsidRPr="00CB2A61">
        <w:rPr>
          <w:sz w:val="24"/>
          <w:szCs w:val="24"/>
        </w:rPr>
        <w:t>ов</w:t>
      </w:r>
      <w:proofErr w:type="spellEnd"/>
      <w:r w:rsidRPr="00CB2A6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6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Информационное письмо о налич</w:t>
      </w:r>
      <w:proofErr w:type="gramStart"/>
      <w:r w:rsidRPr="00CB2A61">
        <w:rPr>
          <w:sz w:val="24"/>
          <w:szCs w:val="24"/>
        </w:rPr>
        <w:t>ии у У</w:t>
      </w:r>
      <w:proofErr w:type="gramEnd"/>
      <w:r w:rsidRPr="00CB2A6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372326"/>
      <w:r w:rsidRPr="00CB2A61">
        <w:rPr>
          <w:sz w:val="24"/>
          <w:szCs w:val="24"/>
        </w:rPr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</w:t>
      </w:r>
      <w:r w:rsidR="00A154B7" w:rsidRPr="00CB2A61">
        <w:rPr>
          <w:bCs w:val="0"/>
          <w:sz w:val="24"/>
          <w:szCs w:val="24"/>
        </w:rPr>
        <w:lastRenderedPageBreak/>
        <w:t>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7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  <w:proofErr w:type="gramEnd"/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CB2A61">
        <w:rPr>
          <w:sz w:val="24"/>
          <w:szCs w:val="24"/>
        </w:rPr>
        <w:t>форма</w:t>
      </w:r>
      <w:proofErr w:type="gramEnd"/>
      <w:r w:rsidR="00F82225" w:rsidRPr="00CB2A6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CB2A61">
        <w:rPr>
          <w:sz w:val="24"/>
          <w:szCs w:val="24"/>
        </w:rPr>
        <w:t xml:space="preserve">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Копии Налоговой </w:t>
      </w:r>
      <w:hyperlink r:id="rId34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CB2A61">
        <w:rPr>
          <w:sz w:val="24"/>
          <w:szCs w:val="24"/>
        </w:rPr>
        <w:t>аналогичные</w:t>
      </w:r>
      <w:proofErr w:type="gramEnd"/>
      <w:r w:rsidRPr="00CB2A61">
        <w:rPr>
          <w:sz w:val="24"/>
          <w:szCs w:val="24"/>
        </w:rPr>
        <w:t xml:space="preserve">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F82225" w:rsidRPr="00CB2A61">
        <w:rPr>
          <w:sz w:val="24"/>
          <w:szCs w:val="24"/>
        </w:rPr>
        <w:t>;</w:t>
      </w:r>
      <w:bookmarkEnd w:id="478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22"/>
      <w:proofErr w:type="gramStart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CB2A61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CB2A61">
        <w:rPr>
          <w:sz w:val="24"/>
          <w:szCs w:val="24"/>
        </w:rPr>
        <w:t>реестре</w:t>
      </w:r>
      <w:proofErr w:type="gramEnd"/>
      <w:r w:rsidRPr="00CB2A61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  <w:proofErr w:type="gramEnd"/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CB2A61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CB2A61">
        <w:rPr>
          <w:sz w:val="24"/>
          <w:szCs w:val="24"/>
        </w:rPr>
        <w:t>дств в к</w:t>
      </w:r>
      <w:proofErr w:type="gramEnd"/>
      <w:r w:rsidR="00CE4D51" w:rsidRPr="00CB2A6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0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CB2A61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CB2A6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CB2A61">
        <w:rPr>
          <w:sz w:val="24"/>
          <w:szCs w:val="24"/>
        </w:rPr>
        <w:t>апостилированы</w:t>
      </w:r>
      <w:proofErr w:type="spellEnd"/>
      <w:r w:rsidRPr="00CB2A61">
        <w:rPr>
          <w:sz w:val="24"/>
          <w:szCs w:val="24"/>
        </w:rPr>
        <w:t xml:space="preserve">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1" w:name="_Ref191386451"/>
      <w:bookmarkStart w:id="482" w:name="_Ref440271628"/>
      <w:bookmarkStart w:id="483" w:name="_Toc440361334"/>
      <w:bookmarkStart w:id="484" w:name="_Toc440376089"/>
      <w:bookmarkStart w:id="485" w:name="_Toc440376216"/>
      <w:bookmarkStart w:id="486" w:name="_Toc440382481"/>
      <w:bookmarkStart w:id="487" w:name="_Toc440447151"/>
      <w:bookmarkStart w:id="488" w:name="_Toc440632311"/>
      <w:bookmarkStart w:id="489" w:name="_Toc440875084"/>
      <w:bookmarkStart w:id="490" w:name="_Toc441131071"/>
      <w:bookmarkStart w:id="491" w:name="_Ref465773032"/>
      <w:bookmarkStart w:id="492" w:name="_Toc465774592"/>
      <w:bookmarkStart w:id="493" w:name="_Toc465848821"/>
      <w:bookmarkStart w:id="494" w:name="_Toc468876140"/>
      <w:bookmarkStart w:id="495" w:name="_Toc469487634"/>
      <w:bookmarkStart w:id="496" w:name="_Toc471979932"/>
      <w:bookmarkStart w:id="497" w:name="_Toc498590180"/>
      <w:r w:rsidRPr="00CB2A61">
        <w:rPr>
          <w:szCs w:val="24"/>
        </w:rPr>
        <w:t xml:space="preserve">Привлечение </w:t>
      </w:r>
      <w:bookmarkEnd w:id="481"/>
      <w:bookmarkEnd w:id="482"/>
      <w:bookmarkEnd w:id="483"/>
      <w:bookmarkEnd w:id="484"/>
      <w:bookmarkEnd w:id="485"/>
      <w:r w:rsidR="00362EA4" w:rsidRPr="00CB2A61">
        <w:rPr>
          <w:szCs w:val="24"/>
        </w:rPr>
        <w:t>соисполнителей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8" w:name="_Ref191386461"/>
      <w:bookmarkStart w:id="499" w:name="_Toc440361335"/>
      <w:bookmarkStart w:id="500" w:name="_Toc440376090"/>
      <w:bookmarkStart w:id="501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согласен</w:t>
      </w:r>
      <w:proofErr w:type="gramEnd"/>
      <w:r w:rsidRPr="00CB2A6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2" w:name="_Ref306143446"/>
      <w:proofErr w:type="gramStart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2"/>
      <w:proofErr w:type="gramEnd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CB2A61">
        <w:rPr>
          <w:bCs w:val="0"/>
          <w:color w:val="000000"/>
          <w:sz w:val="24"/>
          <w:szCs w:val="24"/>
        </w:rPr>
        <w:t>выполнения</w:t>
      </w:r>
      <w:proofErr w:type="gramEnd"/>
      <w:r w:rsidRPr="00CB2A61">
        <w:rPr>
          <w:bCs w:val="0"/>
          <w:color w:val="000000"/>
          <w:sz w:val="24"/>
          <w:szCs w:val="24"/>
        </w:rPr>
        <w:t xml:space="preserve">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lastRenderedPageBreak/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3" w:name="_Toc440382482"/>
      <w:bookmarkStart w:id="504" w:name="_Toc440447152"/>
      <w:bookmarkStart w:id="505" w:name="_Toc440632312"/>
      <w:bookmarkStart w:id="506" w:name="_Toc440875085"/>
      <w:bookmarkStart w:id="507" w:name="_Ref440876619"/>
      <w:bookmarkStart w:id="508" w:name="_Ref440876660"/>
      <w:bookmarkStart w:id="509" w:name="_Toc441131072"/>
      <w:bookmarkStart w:id="510" w:name="_Ref465772690"/>
      <w:bookmarkStart w:id="511" w:name="_Toc465774593"/>
      <w:bookmarkStart w:id="512" w:name="_Toc465848822"/>
      <w:bookmarkStart w:id="513" w:name="_Toc468876141"/>
      <w:bookmarkStart w:id="514" w:name="_Toc469487635"/>
      <w:bookmarkStart w:id="515" w:name="_Toc471979933"/>
      <w:bookmarkStart w:id="516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8"/>
      <w:bookmarkEnd w:id="499"/>
      <w:bookmarkEnd w:id="500"/>
      <w:bookmarkEnd w:id="501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7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7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8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CB2A61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CB2A61">
        <w:rPr>
          <w:bCs w:val="0"/>
          <w:sz w:val="24"/>
          <w:szCs w:val="24"/>
        </w:rPr>
        <w:t>,</w:t>
      </w:r>
      <w:proofErr w:type="gramEnd"/>
      <w:r w:rsidRPr="00CB2A61">
        <w:rPr>
          <w:bCs w:val="0"/>
          <w:sz w:val="24"/>
          <w:szCs w:val="24"/>
        </w:rPr>
        <w:t xml:space="preserve">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19" w:name="_Ref307563262"/>
      <w:r w:rsidRPr="00CB2A6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19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CB2A6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0" w:name="_Ref465847423"/>
      <w:proofErr w:type="gramStart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0"/>
      <w:proofErr w:type="gramEnd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CB2A61">
        <w:rPr>
          <w:bCs w:val="0"/>
          <w:sz w:val="24"/>
          <w:szCs w:val="24"/>
        </w:rPr>
        <w:t>указанных</w:t>
      </w:r>
      <w:proofErr w:type="gramEnd"/>
      <w:r w:rsidR="00EE2EFB" w:rsidRPr="00CB2A61">
        <w:rPr>
          <w:bCs w:val="0"/>
          <w:sz w:val="24"/>
          <w:szCs w:val="24"/>
        </w:rPr>
        <w:t xml:space="preserve">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1" w:name="_Ref306114966"/>
      <w:bookmarkStart w:id="522" w:name="_Toc440361336"/>
      <w:bookmarkStart w:id="523" w:name="_Toc440376091"/>
      <w:bookmarkStart w:id="524" w:name="_Toc440376218"/>
      <w:bookmarkStart w:id="525" w:name="_Toc440382483"/>
      <w:bookmarkStart w:id="526" w:name="_Toc440447153"/>
      <w:bookmarkStart w:id="527" w:name="_Toc440632313"/>
      <w:bookmarkStart w:id="528" w:name="_Toc440875086"/>
      <w:bookmarkStart w:id="529" w:name="_Toc441131073"/>
      <w:bookmarkStart w:id="530" w:name="_Toc465774594"/>
      <w:bookmarkStart w:id="531" w:name="_Toc465848823"/>
      <w:bookmarkStart w:id="532" w:name="_Toc468876142"/>
      <w:bookmarkStart w:id="533" w:name="_Toc469487636"/>
      <w:bookmarkStart w:id="534" w:name="_Toc471979934"/>
      <w:bookmarkStart w:id="535" w:name="_Toc498590182"/>
      <w:r w:rsidRPr="00CB2A61">
        <w:rPr>
          <w:szCs w:val="24"/>
        </w:rPr>
        <w:t>Разъяснение Документации по запросу предложений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bCs w:val="0"/>
          <w:iCs/>
          <w:sz w:val="24"/>
          <w:szCs w:val="24"/>
        </w:rPr>
        <w:t>процессе</w:t>
      </w:r>
      <w:proofErr w:type="gramEnd"/>
      <w:r w:rsidRPr="00CB2A61">
        <w:rPr>
          <w:bCs w:val="0"/>
          <w:iCs/>
          <w:sz w:val="24"/>
          <w:szCs w:val="24"/>
        </w:rPr>
        <w:t xml:space="preserve">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CB2A61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B2A61">
        <w:rPr>
          <w:bCs w:val="0"/>
          <w:iCs/>
          <w:sz w:val="24"/>
          <w:szCs w:val="24"/>
        </w:rPr>
        <w:t>случае</w:t>
      </w:r>
      <w:proofErr w:type="gramEnd"/>
      <w:r w:rsidRPr="00CB2A61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6" w:name="_Toc440361337"/>
      <w:bookmarkStart w:id="537" w:name="_Toc440376092"/>
      <w:bookmarkStart w:id="538" w:name="_Toc440376219"/>
      <w:bookmarkStart w:id="539" w:name="_Toc440382484"/>
      <w:bookmarkStart w:id="540" w:name="_Toc440447154"/>
      <w:bookmarkStart w:id="541" w:name="_Toc440632314"/>
      <w:bookmarkStart w:id="542" w:name="_Toc440875087"/>
      <w:bookmarkStart w:id="543" w:name="_Ref440969948"/>
      <w:bookmarkStart w:id="544" w:name="_Ref441057071"/>
      <w:bookmarkStart w:id="545" w:name="_Toc441131074"/>
      <w:bookmarkStart w:id="546" w:name="_Toc465774595"/>
      <w:bookmarkStart w:id="547" w:name="_Toc465848824"/>
      <w:bookmarkStart w:id="548" w:name="_Toc468876143"/>
      <w:bookmarkStart w:id="549" w:name="_Toc469487637"/>
      <w:bookmarkStart w:id="550" w:name="_Toc471979935"/>
      <w:bookmarkStart w:id="551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2" w:name="_Ref440289401"/>
      <w:bookmarkStart w:id="553" w:name="_Toc440361338"/>
      <w:bookmarkStart w:id="554" w:name="_Toc440376093"/>
      <w:bookmarkStart w:id="555" w:name="_Toc440376220"/>
      <w:bookmarkStart w:id="556" w:name="_Toc440382485"/>
      <w:bookmarkStart w:id="557" w:name="_Toc440447155"/>
      <w:bookmarkStart w:id="558" w:name="_Toc440632315"/>
      <w:bookmarkStart w:id="559" w:name="_Toc440875088"/>
      <w:bookmarkStart w:id="560" w:name="_Toc441131075"/>
      <w:bookmarkStart w:id="561" w:name="_Toc465774596"/>
      <w:bookmarkStart w:id="562" w:name="_Toc465848825"/>
      <w:bookmarkStart w:id="563" w:name="_Toc468876144"/>
      <w:bookmarkStart w:id="564" w:name="_Toc469487638"/>
      <w:bookmarkStart w:id="565" w:name="_Toc471979936"/>
      <w:bookmarkStart w:id="566" w:name="_Toc498590184"/>
      <w:r w:rsidRPr="00CB2A61">
        <w:rPr>
          <w:szCs w:val="24"/>
        </w:rPr>
        <w:t>Продление срока окончания приема Заявок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7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8" w:name="_Toc299701566"/>
      <w:bookmarkStart w:id="569" w:name="_Ref306176386"/>
      <w:bookmarkStart w:id="570" w:name="_Ref440285128"/>
      <w:bookmarkStart w:id="571" w:name="_Toc440361339"/>
      <w:bookmarkStart w:id="572" w:name="_Toc440376094"/>
      <w:bookmarkStart w:id="573" w:name="_Toc440376221"/>
      <w:bookmarkStart w:id="574" w:name="_Toc440382486"/>
      <w:bookmarkStart w:id="575" w:name="_Toc440447156"/>
      <w:bookmarkStart w:id="576" w:name="_Toc440632316"/>
      <w:bookmarkStart w:id="577" w:name="_Toc440875089"/>
      <w:bookmarkStart w:id="578" w:name="_Toc441131076"/>
      <w:bookmarkStart w:id="579" w:name="_Toc465774597"/>
      <w:bookmarkStart w:id="580" w:name="_Toc465848826"/>
      <w:bookmarkStart w:id="581" w:name="_Toc468876145"/>
      <w:bookmarkStart w:id="582" w:name="_Toc469487639"/>
      <w:bookmarkStart w:id="583" w:name="_Toc471979937"/>
      <w:bookmarkStart w:id="584" w:name="_Toc498590185"/>
      <w:r w:rsidRPr="00CB2A61">
        <w:rPr>
          <w:bCs w:val="0"/>
          <w:szCs w:val="24"/>
          <w:lang w:eastAsia="ru-RU"/>
        </w:rPr>
        <w:t xml:space="preserve">Обеспечение </w:t>
      </w:r>
      <w:proofErr w:type="gramStart"/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</w:t>
      </w:r>
      <w:proofErr w:type="gramEnd"/>
      <w:r w:rsidRPr="00CB2A61">
        <w:rPr>
          <w:bCs w:val="0"/>
          <w:szCs w:val="24"/>
          <w:lang w:eastAsia="ru-RU"/>
        </w:rPr>
        <w:t>.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на сумму </w:t>
      </w:r>
      <w:r w:rsidR="00237662">
        <w:rPr>
          <w:bCs w:val="0"/>
          <w:sz w:val="24"/>
          <w:szCs w:val="24"/>
        </w:rPr>
        <w:t>2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5" w:name="_Ref467168844"/>
      <w:bookmarkStart w:id="586" w:name="_Ref306390343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5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6"/>
      <w:r w:rsidR="003C2207" w:rsidRPr="00CB2A61">
        <w:rPr>
          <w:bCs w:val="0"/>
          <w:sz w:val="24"/>
          <w:szCs w:val="24"/>
        </w:rPr>
        <w:t xml:space="preserve"> и быть подготовлена по </w:t>
      </w:r>
      <w:r w:rsidR="005818B2"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="005818B2" w:rsidRPr="00CB2A6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7" w:name="_Ref307586570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соглашении</w:t>
      </w:r>
      <w:proofErr w:type="gramEnd"/>
      <w:r w:rsidRPr="00CB2A61">
        <w:rPr>
          <w:bCs w:val="0"/>
          <w:sz w:val="24"/>
          <w:szCs w:val="24"/>
        </w:rPr>
        <w:t xml:space="preserve"> о неустойке должно быть указано</w:t>
      </w:r>
      <w:bookmarkStart w:id="588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7"/>
      <w:bookmarkEnd w:id="588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89" w:name="_Ref307563802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случаях</w:t>
      </w:r>
      <w:proofErr w:type="gramEnd"/>
      <w:r w:rsidRPr="00CB2A61">
        <w:rPr>
          <w:bCs w:val="0"/>
          <w:sz w:val="24"/>
          <w:szCs w:val="24"/>
        </w:rPr>
        <w:t xml:space="preserve">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89"/>
      <w:r w:rsidR="00237662">
        <w:rPr>
          <w:bCs w:val="0"/>
          <w:sz w:val="24"/>
          <w:szCs w:val="24"/>
        </w:rPr>
        <w:t>2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299109207"/>
      <w:bookmarkStart w:id="591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0"/>
      <w:bookmarkEnd w:id="591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 xml:space="preserve">170006, г. Тверь, наб. реки </w:t>
      </w:r>
      <w:proofErr w:type="spellStart"/>
      <w:r w:rsidR="00286DF7" w:rsidRPr="00CB2A61">
        <w:rPr>
          <w:sz w:val="24"/>
          <w:szCs w:val="24"/>
        </w:rPr>
        <w:t>Тьмаки</w:t>
      </w:r>
      <w:proofErr w:type="spellEnd"/>
      <w:r w:rsidR="00286DF7" w:rsidRPr="00CB2A61">
        <w:rPr>
          <w:sz w:val="24"/>
          <w:szCs w:val="24"/>
        </w:rPr>
        <w:t xml:space="preserve">, дом 26 </w:t>
      </w:r>
      <w:proofErr w:type="spellStart"/>
      <w:r w:rsidR="00286DF7" w:rsidRPr="00CB2A61">
        <w:rPr>
          <w:sz w:val="24"/>
          <w:szCs w:val="24"/>
        </w:rPr>
        <w:t>каб</w:t>
      </w:r>
      <w:proofErr w:type="spellEnd"/>
      <w:r w:rsidR="00286DF7" w:rsidRPr="00CB2A61">
        <w:rPr>
          <w:sz w:val="24"/>
          <w:szCs w:val="24"/>
        </w:rPr>
        <w:t>. №3, исполнительные сотрудники</w:t>
      </w:r>
      <w:proofErr w:type="gramEnd"/>
      <w:r w:rsidR="00286DF7" w:rsidRPr="00CB2A6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2" w:name="_Ref442263553"/>
      <w:bookmarkStart w:id="593" w:name="_Ref44219048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2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CB2A6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CB2A6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CB2A61">
        <w:rPr>
          <w:szCs w:val="24"/>
        </w:rPr>
        <w:t>дств пр</w:t>
      </w:r>
      <w:proofErr w:type="gramEnd"/>
      <w:r w:rsidRPr="00CB2A61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CB2A61">
        <w:rPr>
          <w:szCs w:val="24"/>
        </w:rPr>
        <w:t>поручении</w:t>
      </w:r>
      <w:proofErr w:type="gramEnd"/>
      <w:r w:rsidRPr="00CB2A61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286DF7" w:rsidRPr="00CB2A61">
        <w:rPr>
          <w:rFonts w:eastAsia="Calibri"/>
          <w:iCs/>
          <w:szCs w:val="24"/>
          <w:lang w:eastAsia="en-US"/>
        </w:rPr>
        <w:t xml:space="preserve">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4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4"/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1985"/>
        <w:jc w:val="left"/>
        <w:rPr>
          <w:color w:val="1F4E79"/>
          <w:sz w:val="24"/>
          <w:szCs w:val="24"/>
          <w:u w:val="single"/>
        </w:rPr>
      </w:pPr>
      <w:r w:rsidRPr="0080087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985"/>
        <w:jc w:val="left"/>
        <w:rPr>
          <w:color w:val="1F4E79"/>
          <w:sz w:val="24"/>
          <w:szCs w:val="24"/>
        </w:rPr>
      </w:pPr>
      <w:r w:rsidRPr="00800871">
        <w:rPr>
          <w:color w:val="1F4E79"/>
          <w:sz w:val="24"/>
          <w:szCs w:val="24"/>
        </w:rPr>
        <w:t>-        ИНН/КПП: 6901067107/ 695002001</w:t>
      </w:r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985"/>
        <w:jc w:val="left"/>
        <w:rPr>
          <w:b/>
          <w:color w:val="1F4E79"/>
          <w:sz w:val="24"/>
          <w:szCs w:val="24"/>
        </w:rPr>
      </w:pPr>
      <w:proofErr w:type="gramStart"/>
      <w:r w:rsidRPr="00800871">
        <w:rPr>
          <w:color w:val="1F4E79"/>
          <w:sz w:val="24"/>
          <w:szCs w:val="24"/>
        </w:rPr>
        <w:t>р</w:t>
      </w:r>
      <w:proofErr w:type="gramEnd"/>
      <w:r w:rsidRPr="00800871">
        <w:rPr>
          <w:color w:val="1F4E79"/>
          <w:sz w:val="24"/>
          <w:szCs w:val="24"/>
        </w:rPr>
        <w:t xml:space="preserve">/с: 40 702 810 627 250 001 032 </w:t>
      </w:r>
      <w:r w:rsidRPr="00800871">
        <w:rPr>
          <w:b/>
          <w:bCs w:val="0"/>
          <w:color w:val="1F4E79"/>
          <w:sz w:val="24"/>
          <w:szCs w:val="24"/>
        </w:rPr>
        <w:t>в филиале</w:t>
      </w:r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985"/>
        <w:jc w:val="left"/>
        <w:rPr>
          <w:b/>
          <w:bCs w:val="0"/>
          <w:color w:val="1F4E79"/>
          <w:sz w:val="24"/>
          <w:szCs w:val="24"/>
        </w:rPr>
      </w:pPr>
      <w:r w:rsidRPr="00800871">
        <w:rPr>
          <w:b/>
          <w:bCs w:val="0"/>
          <w:color w:val="1F4E79"/>
          <w:sz w:val="24"/>
          <w:szCs w:val="24"/>
        </w:rPr>
        <w:t>Банка ВТБ (ПАО) в  г. Воронеже</w:t>
      </w:r>
    </w:p>
    <w:p w:rsidR="00F56F82" w:rsidRPr="00800871" w:rsidRDefault="00F56F82" w:rsidP="00F56F82">
      <w:pPr>
        <w:pStyle w:val="Times120"/>
        <w:tabs>
          <w:tab w:val="left" w:pos="2552"/>
        </w:tabs>
        <w:autoSpaceDN w:val="0"/>
        <w:ind w:left="1985" w:firstLine="0"/>
        <w:jc w:val="left"/>
        <w:rPr>
          <w:bCs w:val="0"/>
          <w:color w:val="1F4E79"/>
          <w:szCs w:val="24"/>
        </w:rPr>
      </w:pPr>
      <w:r w:rsidRPr="00800871">
        <w:rPr>
          <w:color w:val="1F4E79"/>
          <w:szCs w:val="24"/>
        </w:rPr>
        <w:t>БИК   042007835</w:t>
      </w:r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  <w:jc w:val="left"/>
      </w:pPr>
      <w:proofErr w:type="gramStart"/>
      <w:r w:rsidRPr="00800871">
        <w:rPr>
          <w:color w:val="1F4E79"/>
          <w:szCs w:val="24"/>
        </w:rPr>
        <w:t>к</w:t>
      </w:r>
      <w:proofErr w:type="gramEnd"/>
      <w:r w:rsidRPr="00800871">
        <w:rPr>
          <w:color w:val="1F4E79"/>
          <w:szCs w:val="24"/>
        </w:rPr>
        <w:t xml:space="preserve">/с 30 101 810 100 000 000 835 </w:t>
      </w:r>
      <w:r w:rsidRPr="00800871">
        <w:rPr>
          <w:b/>
          <w:bCs w:val="0"/>
          <w:color w:val="1F4E79"/>
          <w:szCs w:val="24"/>
        </w:rPr>
        <w:t>в отделении Воронеж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lastRenderedPageBreak/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5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CB2A61">
        <w:rPr>
          <w:sz w:val="24"/>
          <w:szCs w:val="24"/>
        </w:rPr>
        <w:t>ств тр</w:t>
      </w:r>
      <w:proofErr w:type="gramEnd"/>
      <w:r w:rsidRPr="00CB2A6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3"/>
      <w:bookmarkEnd w:id="595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6" w:name="_Ref305973214"/>
      <w:bookmarkStart w:id="597" w:name="_Toc498590186"/>
      <w:r w:rsidRPr="00CB2A61">
        <w:t>Подача Заявок и их прием</w:t>
      </w:r>
      <w:bookmarkStart w:id="598" w:name="_Ref56229451"/>
      <w:bookmarkEnd w:id="567"/>
      <w:bookmarkEnd w:id="596"/>
      <w:bookmarkEnd w:id="597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99" w:name="_Toc439323707"/>
      <w:bookmarkStart w:id="600" w:name="_Toc440361341"/>
      <w:bookmarkStart w:id="601" w:name="_Toc440376096"/>
      <w:bookmarkStart w:id="602" w:name="_Toc440376223"/>
      <w:bookmarkStart w:id="603" w:name="_Toc440382488"/>
      <w:bookmarkStart w:id="604" w:name="_Toc440447158"/>
      <w:bookmarkStart w:id="605" w:name="_Toc440632318"/>
      <w:bookmarkStart w:id="606" w:name="_Toc440875091"/>
      <w:bookmarkStart w:id="607" w:name="_Toc441131078"/>
      <w:bookmarkStart w:id="608" w:name="_Toc465774599"/>
      <w:bookmarkStart w:id="609" w:name="_Toc465848828"/>
      <w:bookmarkStart w:id="610" w:name="_Toc468876147"/>
      <w:bookmarkStart w:id="611" w:name="_Toc469487641"/>
      <w:bookmarkStart w:id="612" w:name="_Toc471979939"/>
      <w:bookmarkStart w:id="613" w:name="_Toc498590187"/>
      <w:r w:rsidRPr="00CB2A61">
        <w:rPr>
          <w:szCs w:val="24"/>
        </w:rPr>
        <w:t>Подача Заявок через ЭТП</w:t>
      </w:r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38211D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CB2A61">
        <w:rPr>
          <w:bCs w:val="0"/>
          <w:sz w:val="24"/>
          <w:szCs w:val="24"/>
        </w:rPr>
        <w:t>pdf</w:t>
      </w:r>
      <w:proofErr w:type="spellEnd"/>
      <w:r w:rsidRPr="00CB2A6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4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547AF9">
        <w:rPr>
          <w:b/>
          <w:bCs w:val="0"/>
          <w:sz w:val="24"/>
          <w:szCs w:val="24"/>
        </w:rPr>
        <w:t>28</w:t>
      </w:r>
      <w:r w:rsidR="002B5044" w:rsidRPr="00CB2A61">
        <w:rPr>
          <w:b/>
          <w:bCs w:val="0"/>
          <w:sz w:val="24"/>
          <w:szCs w:val="24"/>
        </w:rPr>
        <w:t xml:space="preserve"> </w:t>
      </w:r>
      <w:r w:rsidR="00547AF9">
        <w:rPr>
          <w:b/>
          <w:bCs w:val="0"/>
          <w:sz w:val="24"/>
          <w:szCs w:val="24"/>
        </w:rPr>
        <w:t xml:space="preserve">мая </w:t>
      </w:r>
      <w:bookmarkStart w:id="615" w:name="_GoBack"/>
      <w:bookmarkEnd w:id="615"/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4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CB2A6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8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 xml:space="preserve">форме не </w:t>
      </w:r>
      <w:r w:rsidRPr="00CB2A61">
        <w:rPr>
          <w:bCs w:val="0"/>
          <w:sz w:val="24"/>
          <w:szCs w:val="24"/>
        </w:rPr>
        <w:lastRenderedPageBreak/>
        <w:t>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</w:t>
      </w:r>
      <w:r w:rsidRPr="00CB2A61">
        <w:rPr>
          <w:bCs w:val="0"/>
          <w:sz w:val="24"/>
          <w:szCs w:val="24"/>
        </w:rPr>
        <w:lastRenderedPageBreak/>
        <w:t xml:space="preserve">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CB2A6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CB2A61">
        <w:rPr>
          <w:sz w:val="24"/>
          <w:szCs w:val="24"/>
        </w:rPr>
        <w:t>числе</w:t>
      </w:r>
      <w:proofErr w:type="gramEnd"/>
      <w:r w:rsidRPr="00CB2A61">
        <w:rPr>
          <w:sz w:val="24"/>
          <w:szCs w:val="24"/>
        </w:rPr>
        <w:t xml:space="preserve"> если Участник (в </w:t>
      </w:r>
      <w:proofErr w:type="spellStart"/>
      <w:r w:rsidRPr="00CB2A61">
        <w:rPr>
          <w:sz w:val="24"/>
          <w:szCs w:val="24"/>
        </w:rPr>
        <w:t>т.ч</w:t>
      </w:r>
      <w:proofErr w:type="spellEnd"/>
      <w:r w:rsidRPr="00CB2A6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</w:t>
      </w:r>
      <w:r w:rsidRPr="00CB2A6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CB2A61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proofErr w:type="gramStart"/>
      <w:r w:rsidRPr="00CB2A61">
        <w:rPr>
          <w:sz w:val="24"/>
          <w:szCs w:val="24"/>
        </w:rPr>
        <w:t>предоставляет документы</w:t>
      </w:r>
      <w:proofErr w:type="gramEnd"/>
      <w:r w:rsidRPr="00CB2A61">
        <w:rPr>
          <w:sz w:val="24"/>
          <w:szCs w:val="24"/>
        </w:rPr>
        <w:t xml:space="preserve">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B2A61">
        <w:rPr>
          <w:sz w:val="24"/>
          <w:szCs w:val="24"/>
        </w:rPr>
        <w:t xml:space="preserve"> требований п. 4.5.1 </w:t>
      </w:r>
      <w:r w:rsidRPr="00CB2A6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CB2A61">
        <w:rPr>
          <w:bCs w:val="0"/>
          <w:sz w:val="24"/>
          <w:szCs w:val="24"/>
        </w:rPr>
        <w:t>Россети</w:t>
      </w:r>
      <w:proofErr w:type="spellEnd"/>
      <w:r w:rsidRPr="00CB2A61">
        <w:rPr>
          <w:bCs w:val="0"/>
          <w:sz w:val="24"/>
          <w:szCs w:val="24"/>
        </w:rPr>
        <w:t xml:space="preserve">» (Положения о </w:t>
      </w:r>
      <w:r w:rsidRPr="00CB2A61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B2A61">
        <w:rPr>
          <w:i/>
          <w:sz w:val="24"/>
          <w:szCs w:val="24"/>
          <w:lang w:val="en-US"/>
        </w:rPr>
        <w:t>k</w:t>
      </w:r>
      <w:proofErr w:type="gramEnd"/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CB2A61">
        <w:rPr>
          <w:sz w:val="24"/>
          <w:szCs w:val="24"/>
        </w:rPr>
        <w:t>оказывемых</w:t>
      </w:r>
      <w:proofErr w:type="spellEnd"/>
      <w:r w:rsidRPr="00CB2A6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CB2A61">
        <w:rPr>
          <w:bCs w:val="0"/>
          <w:sz w:val="24"/>
          <w:szCs w:val="24"/>
        </w:rPr>
        <w:t>наилучшей</w:t>
      </w:r>
      <w:proofErr w:type="gramEnd"/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 xml:space="preserve">Признание запроса предложений </w:t>
      </w:r>
      <w:proofErr w:type="gramStart"/>
      <w:r w:rsidRPr="00CB2A61">
        <w:t>несостоявшимся</w:t>
      </w:r>
      <w:bookmarkEnd w:id="723"/>
      <w:bookmarkEnd w:id="724"/>
      <w:proofErr w:type="gramEnd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CB2A61">
        <w:rPr>
          <w:sz w:val="24"/>
          <w:szCs w:val="24"/>
        </w:rPr>
        <w:t>е(</w:t>
      </w:r>
      <w:proofErr w:type="gramEnd"/>
      <w:r w:rsidR="004444C3" w:rsidRPr="00CB2A61">
        <w:rPr>
          <w:sz w:val="24"/>
          <w:szCs w:val="24"/>
        </w:rPr>
        <w:t>ах) Участника(</w:t>
      </w:r>
      <w:proofErr w:type="spellStart"/>
      <w:r w:rsidR="004444C3" w:rsidRPr="00CB2A61">
        <w:rPr>
          <w:sz w:val="24"/>
          <w:szCs w:val="24"/>
        </w:rPr>
        <w:t>ов</w:t>
      </w:r>
      <w:proofErr w:type="spellEnd"/>
      <w:r w:rsidR="004444C3" w:rsidRPr="00CB2A61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87465285" r:id="rId39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87465286" r:id="rId41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87465287" r:id="rId43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</w:t>
      </w:r>
      <w:proofErr w:type="gramStart"/>
      <w:r w:rsidRPr="00CB2A61">
        <w:rPr>
          <w:b w:val="0"/>
          <w:szCs w:val="24"/>
        </w:rPr>
        <w:t>количество</w:t>
      </w:r>
      <w:proofErr w:type="gramEnd"/>
      <w:r w:rsidRPr="00CB2A61">
        <w:rPr>
          <w:b w:val="0"/>
          <w:szCs w:val="24"/>
        </w:rPr>
        <w:t xml:space="preserve">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proofErr w:type="gramEnd"/>
      <w:r w:rsidRPr="00CB2A61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CB2A61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 xml:space="preserve">в </w:t>
      </w:r>
      <w:proofErr w:type="spellStart"/>
      <w:r w:rsidR="0033661D"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  <w:proofErr w:type="gramEnd"/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CB2A61">
        <w:rPr>
          <w:bCs w:val="0"/>
          <w:color w:val="000000"/>
          <w:sz w:val="24"/>
          <w:szCs w:val="24"/>
        </w:rPr>
        <w:t xml:space="preserve">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</w:t>
      </w:r>
      <w:proofErr w:type="gramStart"/>
      <w:r w:rsidRPr="00CB2A61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proofErr w:type="gramEnd"/>
      <w:r w:rsidRPr="00CB2A61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proofErr w:type="gramStart"/>
      <w:r w:rsidR="00696966" w:rsidRPr="00CB2A61">
        <w:rPr>
          <w:sz w:val="24"/>
          <w:szCs w:val="24"/>
        </w:rPr>
        <w:t>наилучшей</w:t>
      </w:r>
      <w:proofErr w:type="gramEnd"/>
      <w:r w:rsidR="00717F60" w:rsidRPr="00CB2A61">
        <w:rPr>
          <w:sz w:val="24"/>
          <w:szCs w:val="24"/>
        </w:rPr>
        <w:t xml:space="preserve">, и </w:t>
      </w:r>
      <w:r w:rsidR="00717F60" w:rsidRPr="00CB2A61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</w:t>
      </w:r>
      <w:proofErr w:type="gramStart"/>
      <w:r w:rsidRPr="00CB2A61">
        <w:rPr>
          <w:bCs w:val="0"/>
          <w:sz w:val="24"/>
          <w:szCs w:val="24"/>
        </w:rPr>
        <w:t xml:space="preserve">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>Исполнителя</w:t>
      </w:r>
      <w:proofErr w:type="gramEnd"/>
      <w:r w:rsidR="0033661D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</w:t>
      </w:r>
      <w:proofErr w:type="spellStart"/>
      <w:r w:rsidRPr="00CB2A61">
        <w:rPr>
          <w:sz w:val="24"/>
          <w:szCs w:val="24"/>
        </w:rPr>
        <w:t>преддговорных</w:t>
      </w:r>
      <w:proofErr w:type="spellEnd"/>
      <w:r w:rsidRPr="00CB2A61">
        <w:rPr>
          <w:sz w:val="24"/>
          <w:szCs w:val="24"/>
        </w:rPr>
        <w:t xml:space="preserve">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lastRenderedPageBreak/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</w:t>
      </w:r>
      <w:proofErr w:type="gramStart"/>
      <w:r w:rsidR="003776BB" w:rsidRPr="00CB2A61">
        <w:rPr>
          <w:b w:val="0"/>
          <w:szCs w:val="24"/>
        </w:rPr>
        <w:t>е(</w:t>
      </w:r>
      <w:proofErr w:type="spellStart"/>
      <w:proofErr w:type="gramEnd"/>
      <w:r w:rsidRPr="00CB2A61">
        <w:rPr>
          <w:b w:val="0"/>
          <w:szCs w:val="24"/>
        </w:rPr>
        <w:t>ие</w:t>
      </w:r>
      <w:proofErr w:type="spellEnd"/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CB2A61">
        <w:rPr>
          <w:b w:val="0"/>
          <w:szCs w:val="24"/>
          <w:lang w:eastAsia="ru-RU"/>
        </w:rPr>
        <w:t>м(</w:t>
      </w:r>
      <w:proofErr w:type="gramEnd"/>
      <w:r w:rsidR="003776BB" w:rsidRPr="00CB2A61">
        <w:rPr>
          <w:b w:val="0"/>
          <w:szCs w:val="24"/>
          <w:lang w:eastAsia="ru-RU"/>
        </w:rPr>
        <w:t>их) задании(</w:t>
      </w:r>
      <w:proofErr w:type="spellStart"/>
      <w:r w:rsidR="003776BB" w:rsidRPr="00CB2A61">
        <w:rPr>
          <w:b w:val="0"/>
          <w:szCs w:val="24"/>
          <w:lang w:eastAsia="ru-RU"/>
        </w:rPr>
        <w:t>ях</w:t>
      </w:r>
      <w:proofErr w:type="spellEnd"/>
      <w:r w:rsidR="003776BB" w:rsidRPr="00CB2A61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CB2A61">
        <w:rPr>
          <w:b w:val="0"/>
          <w:szCs w:val="24"/>
          <w:lang w:eastAsia="ru-RU"/>
        </w:rPr>
        <w:t>о(</w:t>
      </w:r>
      <w:proofErr w:type="gramEnd"/>
      <w:r w:rsidR="003776BB" w:rsidRPr="00CB2A61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</w:t>
      </w:r>
      <w:proofErr w:type="gramStart"/>
      <w:r w:rsidRPr="00817D59">
        <w:rPr>
          <w:sz w:val="24"/>
          <w:szCs w:val="24"/>
        </w:rPr>
        <w:t>соответствии</w:t>
      </w:r>
      <w:proofErr w:type="gramEnd"/>
      <w:r w:rsidRPr="00817D59">
        <w:rPr>
          <w:sz w:val="24"/>
          <w:szCs w:val="24"/>
        </w:rPr>
        <w:t xml:space="preserve">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</w:t>
      </w:r>
      <w:proofErr w:type="gramStart"/>
      <w:r w:rsidRPr="00F86C07">
        <w:rPr>
          <w:snapToGrid w:val="0"/>
          <w:sz w:val="24"/>
          <w:szCs w:val="24"/>
        </w:rPr>
        <w:t>отношении</w:t>
      </w:r>
      <w:proofErr w:type="gramEnd"/>
      <w:r w:rsidRPr="00F86C07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791" w:rsidRDefault="00BC6791">
      <w:pPr>
        <w:spacing w:line="240" w:lineRule="auto"/>
      </w:pPr>
      <w:r>
        <w:separator/>
      </w:r>
    </w:p>
  </w:endnote>
  <w:endnote w:type="continuationSeparator" w:id="0">
    <w:p w:rsidR="00BC6791" w:rsidRDefault="00BC6791">
      <w:pPr>
        <w:spacing w:line="240" w:lineRule="auto"/>
      </w:pPr>
      <w:r>
        <w:continuationSeparator/>
      </w:r>
    </w:p>
  </w:endnote>
  <w:endnote w:id="1">
    <w:p w:rsidR="00286DF7" w:rsidRPr="00F86C07" w:rsidRDefault="00286DF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6DF7" w:rsidRDefault="00286DF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FA0376" w:rsidRDefault="00286DF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47AF9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286DF7" w:rsidRPr="00EE0539" w:rsidRDefault="00286DF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A15FE" w:rsidRPr="002A15FE">
      <w:rPr>
        <w:sz w:val="18"/>
        <w:szCs w:val="18"/>
      </w:rPr>
      <w:t xml:space="preserve">Договора на оказание услуг </w:t>
    </w:r>
    <w:r w:rsidR="00AE0AAD" w:rsidRPr="00AE0AAD">
      <w:rPr>
        <w:sz w:val="18"/>
        <w:szCs w:val="18"/>
      </w:rPr>
      <w:t xml:space="preserve">по </w:t>
    </w:r>
    <w:r w:rsidR="00821B9D" w:rsidRPr="00821B9D">
      <w:rPr>
        <w:sz w:val="18"/>
        <w:szCs w:val="18"/>
      </w:rPr>
      <w:t xml:space="preserve">ТО автомобилей иностранного производства (Хендэ, Тойота, </w:t>
    </w:r>
    <w:proofErr w:type="gramStart"/>
    <w:r w:rsidR="00821B9D" w:rsidRPr="00821B9D">
      <w:rPr>
        <w:sz w:val="18"/>
        <w:szCs w:val="18"/>
      </w:rPr>
      <w:t>Шкода</w:t>
    </w:r>
    <w:proofErr w:type="gramEnd"/>
    <w:r w:rsidR="00821B9D" w:rsidRPr="00821B9D">
      <w:rPr>
        <w:sz w:val="18"/>
        <w:szCs w:val="18"/>
      </w:rPr>
      <w:t>, Форд)</w:t>
    </w:r>
    <w:r w:rsidR="00821B9D">
      <w:rPr>
        <w:sz w:val="18"/>
        <w:szCs w:val="18"/>
      </w:rPr>
      <w:t xml:space="preserve"> </w:t>
    </w:r>
    <w:r w:rsidRPr="00286DF7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791" w:rsidRDefault="00BC6791">
      <w:pPr>
        <w:spacing w:line="240" w:lineRule="auto"/>
      </w:pPr>
      <w:r>
        <w:separator/>
      </w:r>
    </w:p>
  </w:footnote>
  <w:footnote w:type="continuationSeparator" w:id="0">
    <w:p w:rsidR="00BC6791" w:rsidRDefault="00BC6791">
      <w:pPr>
        <w:spacing w:line="240" w:lineRule="auto"/>
      </w:pPr>
      <w:r>
        <w:continuationSeparator/>
      </w:r>
    </w:p>
  </w:footnote>
  <w:footnote w:id="1">
    <w:p w:rsidR="00286DF7" w:rsidRPr="00B36685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86DF7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86DF7" w:rsidRDefault="00286DF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86DF7" w:rsidRDefault="00286DF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930031" w:rsidRDefault="00286DF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6929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15FE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661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47AF9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1B9D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AA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6791"/>
    <w:rsid w:val="00BD05FA"/>
    <w:rsid w:val="00BD21D7"/>
    <w:rsid w:val="00BD2FD1"/>
    <w:rsid w:val="00BD40A3"/>
    <w:rsid w:val="00BD51DF"/>
    <w:rsid w:val="00BD526C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1F08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295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3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F82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9D600-1D58-40DA-B8BA-14FEFC565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29550</Words>
  <Characters>168435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155</cp:revision>
  <cp:lastPrinted>2015-12-29T14:27:00Z</cp:lastPrinted>
  <dcterms:created xsi:type="dcterms:W3CDTF">2016-01-13T12:36:00Z</dcterms:created>
  <dcterms:modified xsi:type="dcterms:W3CDTF">2018-05-10T10:48:00Z</dcterms:modified>
</cp:coreProperties>
</file>