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701A0" w:rsidP="00A13E63">
      <w:pPr>
        <w:ind w:right="-425"/>
        <w:rPr>
          <w:sz w:val="16"/>
          <w:szCs w:val="16"/>
        </w:rPr>
      </w:pPr>
      <w:bookmarkStart w:id="0" w:name="_Ref55335495"/>
      <w:bookmarkStart w:id="1" w:name="_Ref56251018"/>
      <w:bookmarkStart w:id="2" w:name="_Ref56251020"/>
      <w:bookmarkStart w:id="3" w:name="_Ref57046967"/>
      <w:bookmarkStart w:id="4" w:name="_Ref57322917"/>
      <w:bookmarkStart w:id="5" w:name="_Ref57322919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701A0" w:rsidRPr="000D67AD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701A0" w:rsidRPr="004701A0" w:rsidRDefault="004701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701A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701A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701A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701A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701A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701A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701A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F630ED7" wp14:editId="563D303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FB61B9" w:rsidRPr="00797870" w:rsidRDefault="00FB61B9" w:rsidP="00FB61B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 w:rsidR="004701A0">
        <w:rPr>
          <w:bCs w:val="0"/>
          <w:sz w:val="24"/>
          <w:szCs w:val="24"/>
          <w:lang w:eastAsia="ru-RU"/>
        </w:rPr>
        <w:t>0</w:t>
      </w:r>
      <w:r>
        <w:rPr>
          <w:bCs w:val="0"/>
          <w:sz w:val="24"/>
          <w:szCs w:val="24"/>
          <w:lang w:eastAsia="ru-RU"/>
        </w:rPr>
        <w:t>1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 w:rsidR="004701A0">
        <w:rPr>
          <w:bCs w:val="0"/>
          <w:sz w:val="24"/>
          <w:szCs w:val="24"/>
          <w:lang w:eastAsia="ru-RU"/>
        </w:rPr>
        <w:t>марта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FB61B9" w:rsidRPr="00797870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00</w:t>
      </w:r>
      <w:r w:rsidR="009E4FAB">
        <w:rPr>
          <w:b/>
          <w:kern w:val="36"/>
          <w:sz w:val="24"/>
          <w:szCs w:val="24"/>
        </w:rPr>
        <w:t>68</w:t>
      </w:r>
      <w:r w:rsidRPr="005510F1">
        <w:rPr>
          <w:b/>
          <w:kern w:val="36"/>
          <w:sz w:val="24"/>
          <w:szCs w:val="24"/>
        </w:rPr>
        <w:t>-БР-18</w:t>
      </w:r>
    </w:p>
    <w:p w:rsidR="00FB61B9" w:rsidRPr="004C5D06" w:rsidRDefault="00FB61B9" w:rsidP="00FB61B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4701A0" w:rsidRPr="004701A0">
        <w:rPr>
          <w:b/>
          <w:kern w:val="36"/>
          <w:sz w:val="24"/>
          <w:szCs w:val="24"/>
        </w:rPr>
        <w:t xml:space="preserve">01» марта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FB61B9" w:rsidRPr="005510F1" w:rsidRDefault="00FB61B9" w:rsidP="00FB61B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510F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FB61B9" w:rsidRPr="005510F1" w:rsidRDefault="00FB61B9" w:rsidP="00FB61B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510F1">
        <w:rPr>
          <w:b/>
          <w:sz w:val="24"/>
          <w:szCs w:val="24"/>
        </w:rPr>
        <w:t xml:space="preserve">на право заключения Договора </w:t>
      </w:r>
      <w:r w:rsidRPr="00FB61B9">
        <w:rPr>
          <w:b/>
          <w:sz w:val="24"/>
          <w:szCs w:val="24"/>
        </w:rPr>
        <w:t>оказания услуг по «Установке и замене приборов учета электрической энергии» в целях исполнения обязательств по договорам оказания дополнительных услуг клиентам</w:t>
      </w:r>
      <w:r w:rsidRPr="00FB61B9">
        <w:rPr>
          <w:b/>
          <w:i/>
          <w:sz w:val="24"/>
          <w:szCs w:val="24"/>
        </w:rPr>
        <w:t xml:space="preserve"> </w:t>
      </w:r>
      <w:r w:rsidRPr="00FB61B9">
        <w:rPr>
          <w:b/>
          <w:sz w:val="24"/>
          <w:szCs w:val="24"/>
        </w:rPr>
        <w:t>ПАО «МРСК Центра» (филиала «Брянскэнерго»)</w:t>
      </w:r>
    </w:p>
    <w:p w:rsidR="00FB61B9" w:rsidRPr="005510F1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FB61B9" w:rsidP="00FB61B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510F1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</w:t>
      </w:r>
      <w:r w:rsidR="00717F60" w:rsidRPr="00C12FA4">
        <w:rPr>
          <w:rFonts w:ascii="Times New Roman" w:eastAsia="Times New Roman" w:hAnsi="Times New Roman" w:cs="Times New Roman"/>
          <w:b/>
          <w:caps/>
        </w:rPr>
        <w:t>»</w:t>
      </w:r>
      <w:r w:rsidR="00717F60"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B61B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1"/>
      <w:bookmarkEnd w:id="2"/>
      <w:bookmarkEnd w:id="3"/>
      <w:bookmarkEnd w:id="4"/>
      <w:bookmarkEnd w:id="5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FB61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442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  <w:bookmarkStart w:id="6" w:name="_GoBack"/>
      <w:bookmarkEnd w:id="6"/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136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137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FB61B9" w:rsidRPr="007556FF">
        <w:rPr>
          <w:iCs/>
          <w:sz w:val="24"/>
          <w:szCs w:val="24"/>
        </w:rPr>
        <w:t xml:space="preserve">ПАО «МРСК </w:t>
      </w:r>
      <w:r w:rsidR="00FB61B9"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="00FB61B9"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FB61B9" w:rsidRPr="005510F1">
          <w:rPr>
            <w:rStyle w:val="a7"/>
            <w:iCs/>
            <w:sz w:val="24"/>
            <w:szCs w:val="24"/>
          </w:rPr>
          <w:t>Kuznetsov.PN@mrsk-1.ru</w:t>
        </w:r>
      </w:hyperlink>
      <w:r w:rsidR="00FB61B9" w:rsidRPr="005510F1">
        <w:rPr>
          <w:rStyle w:val="a7"/>
          <w:color w:val="auto"/>
          <w:sz w:val="24"/>
          <w:szCs w:val="24"/>
          <w:u w:val="none"/>
        </w:rPr>
        <w:t>)</w:t>
      </w:r>
      <w:r w:rsidR="00FB61B9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5510F1">
        <w:rPr>
          <w:iCs/>
          <w:sz w:val="24"/>
          <w:szCs w:val="24"/>
        </w:rPr>
        <w:t>Извещением</w:t>
      </w:r>
      <w:r w:rsidR="00FB61B9" w:rsidRPr="005510F1">
        <w:rPr>
          <w:sz w:val="24"/>
          <w:szCs w:val="24"/>
        </w:rPr>
        <w:t xml:space="preserve"> о проведении открытого </w:t>
      </w:r>
      <w:r w:rsidR="00FB61B9" w:rsidRPr="005510F1">
        <w:rPr>
          <w:iCs/>
          <w:sz w:val="24"/>
          <w:szCs w:val="24"/>
        </w:rPr>
        <w:t>запроса предложений</w:t>
      </w:r>
      <w:r w:rsidR="00FB61B9" w:rsidRPr="005510F1">
        <w:rPr>
          <w:sz w:val="24"/>
          <w:szCs w:val="24"/>
        </w:rPr>
        <w:t xml:space="preserve">, опубликованным </w:t>
      </w:r>
      <w:r w:rsidR="00FB61B9">
        <w:rPr>
          <w:b/>
          <w:sz w:val="24"/>
          <w:szCs w:val="24"/>
        </w:rPr>
        <w:t>«</w:t>
      </w:r>
      <w:r w:rsidR="009E4FAB" w:rsidRPr="009E4FAB">
        <w:rPr>
          <w:b/>
          <w:sz w:val="24"/>
          <w:szCs w:val="24"/>
        </w:rPr>
        <w:t xml:space="preserve">01» марта </w:t>
      </w:r>
      <w:r w:rsidR="00FB61B9" w:rsidRPr="005510F1">
        <w:rPr>
          <w:b/>
          <w:sz w:val="24"/>
          <w:szCs w:val="24"/>
        </w:rPr>
        <w:t>201</w:t>
      </w:r>
      <w:r w:rsidR="00FB61B9">
        <w:rPr>
          <w:b/>
          <w:sz w:val="24"/>
          <w:szCs w:val="24"/>
        </w:rPr>
        <w:t>8г</w:t>
      </w:r>
      <w:r w:rsidR="00FB61B9" w:rsidRPr="005510F1">
        <w:rPr>
          <w:b/>
          <w:sz w:val="24"/>
          <w:szCs w:val="24"/>
        </w:rPr>
        <w:t>.</w:t>
      </w:r>
      <w:r w:rsidR="00FB61B9" w:rsidRPr="005510F1">
        <w:rPr>
          <w:sz w:val="24"/>
          <w:szCs w:val="24"/>
        </w:rPr>
        <w:t xml:space="preserve"> на официальном сайте (</w:t>
      </w:r>
      <w:hyperlink r:id="rId19" w:history="1">
        <w:r w:rsidR="00FB61B9" w:rsidRPr="005510F1">
          <w:rPr>
            <w:rStyle w:val="a7"/>
            <w:sz w:val="24"/>
            <w:szCs w:val="24"/>
          </w:rPr>
          <w:t>www.zakupki.</w:t>
        </w:r>
        <w:r w:rsidR="00FB61B9" w:rsidRPr="005510F1">
          <w:rPr>
            <w:rStyle w:val="a7"/>
            <w:sz w:val="24"/>
            <w:szCs w:val="24"/>
            <w:lang w:val="en-US"/>
          </w:rPr>
          <w:t>gov</w:t>
        </w:r>
        <w:r w:rsidR="00FB61B9" w:rsidRPr="005510F1">
          <w:rPr>
            <w:rStyle w:val="a7"/>
            <w:sz w:val="24"/>
            <w:szCs w:val="24"/>
          </w:rPr>
          <w:t>.ru</w:t>
        </w:r>
      </w:hyperlink>
      <w:r w:rsidR="00FB61B9" w:rsidRPr="005510F1">
        <w:rPr>
          <w:sz w:val="24"/>
          <w:szCs w:val="24"/>
        </w:rPr>
        <w:t>),</w:t>
      </w:r>
      <w:r w:rsidR="00FB61B9" w:rsidRPr="005510F1">
        <w:rPr>
          <w:iCs/>
          <w:sz w:val="24"/>
          <w:szCs w:val="24"/>
        </w:rPr>
        <w:t xml:space="preserve"> </w:t>
      </w:r>
      <w:r w:rsidR="00FB61B9" w:rsidRPr="005510F1">
        <w:rPr>
          <w:sz w:val="24"/>
          <w:szCs w:val="24"/>
        </w:rPr>
        <w:t xml:space="preserve">на сайте </w:t>
      </w:r>
      <w:r w:rsidR="00FB61B9" w:rsidRPr="005510F1">
        <w:rPr>
          <w:iCs/>
          <w:sz w:val="24"/>
          <w:szCs w:val="24"/>
        </w:rPr>
        <w:t>ПАО «МРСК Центра»</w:t>
      </w:r>
      <w:r w:rsidR="00FB61B9" w:rsidRPr="005510F1">
        <w:rPr>
          <w:sz w:val="24"/>
          <w:szCs w:val="24"/>
        </w:rPr>
        <w:t xml:space="preserve"> (</w:t>
      </w:r>
      <w:hyperlink r:id="rId20" w:history="1">
        <w:r w:rsidR="00FB61B9" w:rsidRPr="005510F1">
          <w:rPr>
            <w:rStyle w:val="a7"/>
            <w:sz w:val="24"/>
            <w:szCs w:val="24"/>
          </w:rPr>
          <w:t>www.mrsk-1.ru</w:t>
        </w:r>
      </w:hyperlink>
      <w:r w:rsidR="00FB61B9" w:rsidRPr="005510F1">
        <w:rPr>
          <w:sz w:val="24"/>
          <w:szCs w:val="24"/>
        </w:rPr>
        <w:t xml:space="preserve">), на сайте ЭТП, указанном в п. </w:t>
      </w:r>
      <w:r w:rsidR="00FB61B9" w:rsidRPr="005510F1">
        <w:rPr>
          <w:sz w:val="24"/>
          <w:szCs w:val="24"/>
        </w:rPr>
        <w:fldChar w:fldCharType="begin"/>
      </w:r>
      <w:r w:rsidR="00FB61B9" w:rsidRPr="005510F1">
        <w:rPr>
          <w:sz w:val="24"/>
          <w:szCs w:val="24"/>
        </w:rPr>
        <w:instrText xml:space="preserve"> REF _Ref440269836 \r \h  \* MERGEFORMAT </w:instrText>
      </w:r>
      <w:r w:rsidR="00FB61B9" w:rsidRPr="005510F1">
        <w:rPr>
          <w:sz w:val="24"/>
          <w:szCs w:val="24"/>
        </w:rPr>
      </w:r>
      <w:r w:rsidR="00FB61B9" w:rsidRPr="005510F1">
        <w:rPr>
          <w:sz w:val="24"/>
          <w:szCs w:val="24"/>
        </w:rPr>
        <w:fldChar w:fldCharType="separate"/>
      </w:r>
      <w:r w:rsidR="00FB61B9" w:rsidRPr="005510F1">
        <w:rPr>
          <w:sz w:val="24"/>
          <w:szCs w:val="24"/>
        </w:rPr>
        <w:t>1.1.2</w:t>
      </w:r>
      <w:r w:rsidR="00FB61B9" w:rsidRPr="005510F1">
        <w:rPr>
          <w:sz w:val="24"/>
          <w:szCs w:val="24"/>
        </w:rPr>
        <w:fldChar w:fldCharType="end"/>
      </w:r>
      <w:r w:rsidR="00FB61B9" w:rsidRPr="005510F1">
        <w:rPr>
          <w:sz w:val="24"/>
          <w:szCs w:val="24"/>
        </w:rPr>
        <w:t xml:space="preserve"> настоящей Документации, </w:t>
      </w:r>
      <w:r w:rsidR="00FB61B9" w:rsidRPr="005510F1">
        <w:rPr>
          <w:iCs/>
          <w:sz w:val="24"/>
          <w:szCs w:val="24"/>
        </w:rPr>
        <w:t xml:space="preserve"> приг</w:t>
      </w:r>
      <w:r w:rsidR="00FB61B9"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 w:rsidR="0054381D">
        <w:rPr>
          <w:sz w:val="24"/>
          <w:szCs w:val="24"/>
        </w:rPr>
        <w:t>,</w:t>
      </w:r>
      <w:r w:rsidR="00FB61B9" w:rsidRPr="005510F1">
        <w:rPr>
          <w:sz w:val="24"/>
          <w:szCs w:val="24"/>
        </w:rPr>
        <w:t xml:space="preserve"> </w:t>
      </w:r>
      <w:r w:rsidR="00FB61B9"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="00FB61B9" w:rsidRPr="00AA4896">
        <w:rPr>
          <w:sz w:val="24"/>
          <w:szCs w:val="24"/>
        </w:rPr>
        <w:t xml:space="preserve"> </w:t>
      </w:r>
      <w:proofErr w:type="gramStart"/>
      <w:r w:rsidR="00FB61B9" w:rsidRPr="00AA4896">
        <w:rPr>
          <w:sz w:val="24"/>
          <w:szCs w:val="24"/>
        </w:rPr>
        <w:t xml:space="preserve">малого и среднего </w:t>
      </w:r>
      <w:r w:rsidR="00FB61B9" w:rsidRPr="006C20E5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</w:t>
      </w:r>
      <w:r w:rsidRPr="006C20E5">
        <w:rPr>
          <w:sz w:val="24"/>
          <w:szCs w:val="24"/>
        </w:rPr>
        <w:t xml:space="preserve"> </w:t>
      </w:r>
      <w:bookmarkEnd w:id="11"/>
      <w:r w:rsidR="004B5EB3" w:rsidRPr="006C20E5">
        <w:rPr>
          <w:sz w:val="24"/>
          <w:szCs w:val="24"/>
        </w:rPr>
        <w:t xml:space="preserve">на право заключения </w:t>
      </w:r>
      <w:r w:rsidR="00366652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>а оказания услуг по «Установке и замене приборов учета электрической энергии» в целях исполнения обязательств по договорам оказания</w:t>
      </w:r>
      <w:proofErr w:type="gramEnd"/>
      <w:r w:rsidR="00FB61B9" w:rsidRPr="006C20E5">
        <w:rPr>
          <w:sz w:val="24"/>
          <w:szCs w:val="24"/>
        </w:rPr>
        <w:t xml:space="preserve"> </w:t>
      </w:r>
      <w:proofErr w:type="gramStart"/>
      <w:r w:rsidR="00FB61B9" w:rsidRPr="006C20E5">
        <w:rPr>
          <w:sz w:val="24"/>
          <w:szCs w:val="24"/>
        </w:rPr>
        <w:t>дополнительных услуг клиентам</w:t>
      </w:r>
      <w:r w:rsidR="00FB61B9" w:rsidRPr="006C20E5">
        <w:rPr>
          <w:i/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для нужд ПАО «МРСК Центра»</w:t>
      </w:r>
      <w:r w:rsidR="00702B2C" w:rsidRPr="006C20E5">
        <w:rPr>
          <w:sz w:val="24"/>
          <w:szCs w:val="24"/>
        </w:rPr>
        <w:t xml:space="preserve"> </w:t>
      </w:r>
      <w:r w:rsidR="00862664" w:rsidRPr="006C20E5">
        <w:rPr>
          <w:sz w:val="24"/>
          <w:szCs w:val="24"/>
        </w:rPr>
        <w:t>(филиала «Брянскэнерго» расположенного по адресу:</w:t>
      </w:r>
      <w:proofErr w:type="gramEnd"/>
      <w:r w:rsidR="00862664" w:rsidRPr="006C20E5">
        <w:rPr>
          <w:sz w:val="24"/>
          <w:szCs w:val="24"/>
        </w:rPr>
        <w:t xml:space="preserve"> </w:t>
      </w:r>
      <w:proofErr w:type="gramStart"/>
      <w:r w:rsidR="00862664" w:rsidRPr="006C20E5">
        <w:rPr>
          <w:sz w:val="24"/>
          <w:szCs w:val="24"/>
        </w:rPr>
        <w:t>РФ, 241050, г.</w:t>
      </w:r>
      <w:r w:rsidR="006C20E5" w:rsidRPr="006C20E5">
        <w:rPr>
          <w:sz w:val="24"/>
          <w:szCs w:val="24"/>
        </w:rPr>
        <w:t xml:space="preserve"> Брянск, ул. Советская, д. 35</w:t>
      </w:r>
      <w:r w:rsidR="00862664" w:rsidRPr="006C20E5">
        <w:rPr>
          <w:sz w:val="24"/>
          <w:szCs w:val="24"/>
        </w:rPr>
        <w:t>)</w:t>
      </w:r>
      <w:r w:rsidRPr="006C20E5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C20E5">
        <w:rPr>
          <w:sz w:val="24"/>
          <w:szCs w:val="24"/>
        </w:rPr>
        <w:t xml:space="preserve">Настоящий </w:t>
      </w:r>
      <w:r w:rsidR="004B5EB3" w:rsidRPr="006C20E5">
        <w:rPr>
          <w:sz w:val="24"/>
          <w:szCs w:val="24"/>
        </w:rPr>
        <w:t>З</w:t>
      </w:r>
      <w:r w:rsidRPr="006C20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0E5">
        <w:rPr>
          <w:sz w:val="24"/>
          <w:szCs w:val="24"/>
        </w:rPr>
        <w:t>электронной торговой площадк</w:t>
      </w:r>
      <w:r w:rsidR="00414AB1" w:rsidRPr="006C20E5">
        <w:rPr>
          <w:sz w:val="24"/>
          <w:szCs w:val="24"/>
        </w:rPr>
        <w:t>и</w:t>
      </w:r>
      <w:r w:rsidR="00702B2C" w:rsidRPr="006C20E5">
        <w:rPr>
          <w:sz w:val="24"/>
          <w:szCs w:val="24"/>
        </w:rPr>
        <w:t xml:space="preserve"> </w:t>
      </w:r>
      <w:r w:rsidR="000D70B6" w:rsidRPr="006C20E5">
        <w:rPr>
          <w:sz w:val="24"/>
          <w:szCs w:val="24"/>
        </w:rPr>
        <w:t>П</w:t>
      </w:r>
      <w:r w:rsidR="00702B2C" w:rsidRPr="006C20E5">
        <w:rPr>
          <w:sz w:val="24"/>
          <w:szCs w:val="24"/>
        </w:rPr>
        <w:t>АО «</w:t>
      </w:r>
      <w:proofErr w:type="spellStart"/>
      <w:r w:rsidR="00702B2C" w:rsidRPr="006C20E5">
        <w:rPr>
          <w:sz w:val="24"/>
          <w:szCs w:val="24"/>
        </w:rPr>
        <w:t>Россети</w:t>
      </w:r>
      <w:proofErr w:type="spellEnd"/>
      <w:r w:rsidR="00702B2C" w:rsidRPr="006C20E5">
        <w:rPr>
          <w:sz w:val="24"/>
          <w:szCs w:val="24"/>
        </w:rPr>
        <w:t xml:space="preserve">» </w:t>
      </w:r>
      <w:hyperlink r:id="rId21" w:history="1">
        <w:r w:rsidR="00862664" w:rsidRPr="006C20E5">
          <w:rPr>
            <w:rStyle w:val="a7"/>
            <w:sz w:val="24"/>
            <w:szCs w:val="24"/>
          </w:rPr>
          <w:t>etp.rosseti.ru</w:t>
        </w:r>
      </w:hyperlink>
      <w:r w:rsidR="00862664" w:rsidRPr="006C20E5">
        <w:rPr>
          <w:sz w:val="24"/>
          <w:szCs w:val="24"/>
        </w:rPr>
        <w:t xml:space="preserve"> </w:t>
      </w:r>
      <w:r w:rsidR="00702B2C" w:rsidRPr="006C20E5">
        <w:rPr>
          <w:sz w:val="24"/>
          <w:szCs w:val="24"/>
        </w:rPr>
        <w:t>(далее — ЭТП)</w:t>
      </w:r>
      <w:r w:rsidR="005B75A6" w:rsidRPr="006C20E5">
        <w:rPr>
          <w:sz w:val="24"/>
          <w:szCs w:val="24"/>
        </w:rPr>
        <w:t>.</w:t>
      </w:r>
      <w:bookmarkEnd w:id="15"/>
    </w:p>
    <w:p w:rsidR="00717F60" w:rsidRPr="006C20E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6C20E5">
        <w:rPr>
          <w:sz w:val="24"/>
          <w:szCs w:val="24"/>
        </w:rPr>
        <w:t>Заказчик</w:t>
      </w:r>
      <w:r w:rsidR="00702B2C" w:rsidRPr="006C20E5">
        <w:rPr>
          <w:sz w:val="24"/>
          <w:szCs w:val="24"/>
        </w:rPr>
        <w:t xml:space="preserve">: </w:t>
      </w:r>
      <w:r w:rsidRPr="006C20E5">
        <w:rPr>
          <w:sz w:val="24"/>
          <w:szCs w:val="24"/>
        </w:rPr>
        <w:t xml:space="preserve"> </w:t>
      </w:r>
      <w:r w:rsidR="00702B2C" w:rsidRPr="006C20E5">
        <w:rPr>
          <w:iCs/>
          <w:sz w:val="24"/>
          <w:szCs w:val="24"/>
        </w:rPr>
        <w:t>ПАО «МРСК Центра».</w:t>
      </w:r>
      <w:r w:rsidRPr="006C20E5">
        <w:rPr>
          <w:rStyle w:val="aa"/>
          <w:sz w:val="24"/>
          <w:szCs w:val="24"/>
        </w:rPr>
        <w:t xml:space="preserve"> </w:t>
      </w:r>
      <w:bookmarkEnd w:id="16"/>
    </w:p>
    <w:p w:rsidR="008C4223" w:rsidRPr="006C20E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6C20E5">
        <w:rPr>
          <w:sz w:val="24"/>
          <w:szCs w:val="24"/>
        </w:rPr>
        <w:t>Предмет З</w:t>
      </w:r>
      <w:r w:rsidR="00717F60" w:rsidRPr="006C20E5">
        <w:rPr>
          <w:sz w:val="24"/>
          <w:szCs w:val="24"/>
        </w:rPr>
        <w:t>апроса предложений</w:t>
      </w:r>
      <w:r w:rsidR="00702B2C" w:rsidRPr="006C20E5">
        <w:rPr>
          <w:sz w:val="24"/>
          <w:szCs w:val="24"/>
        </w:rPr>
        <w:t>:</w:t>
      </w:r>
      <w:bookmarkEnd w:id="17"/>
    </w:p>
    <w:p w:rsidR="00A40714" w:rsidRPr="006C20E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0E5">
        <w:rPr>
          <w:b/>
          <w:sz w:val="24"/>
          <w:szCs w:val="24"/>
          <w:u w:val="single"/>
        </w:rPr>
        <w:t>Лот №1:</w:t>
      </w:r>
      <w:r w:rsidR="00717F60" w:rsidRPr="006C20E5">
        <w:rPr>
          <w:sz w:val="24"/>
          <w:szCs w:val="24"/>
        </w:rPr>
        <w:t xml:space="preserve"> право заключения </w:t>
      </w:r>
      <w:r w:rsidR="00123C70" w:rsidRPr="006C20E5">
        <w:rPr>
          <w:sz w:val="24"/>
          <w:szCs w:val="24"/>
        </w:rPr>
        <w:t>Договор</w:t>
      </w:r>
      <w:r w:rsidR="00FB61B9" w:rsidRPr="006C20E5">
        <w:rPr>
          <w:sz w:val="24"/>
          <w:szCs w:val="24"/>
        </w:rPr>
        <w:t xml:space="preserve">а </w:t>
      </w:r>
      <w:bookmarkEnd w:id="18"/>
      <w:r w:rsidR="00FB61B9" w:rsidRPr="006C20E5">
        <w:rPr>
          <w:sz w:val="24"/>
          <w:szCs w:val="24"/>
        </w:rPr>
        <w:t>оказания услуг по «Установке и замене приборов учета электрической энергии» в целях исполнения обязательств по договорам оказания дополнительных услуг клиентам</w:t>
      </w:r>
      <w:r w:rsidR="00FB61B9" w:rsidRPr="006C20E5">
        <w:rPr>
          <w:i/>
          <w:sz w:val="24"/>
          <w:szCs w:val="24"/>
        </w:rPr>
        <w:t xml:space="preserve"> </w:t>
      </w:r>
      <w:r w:rsidR="00FB61B9" w:rsidRPr="006C20E5">
        <w:rPr>
          <w:sz w:val="24"/>
          <w:szCs w:val="24"/>
        </w:rPr>
        <w:t>ПАО «МРСК Центра» (филиала «Брянскэнерго»)</w:t>
      </w:r>
      <w:r w:rsidR="00702B2C" w:rsidRPr="006C20E5">
        <w:rPr>
          <w:sz w:val="24"/>
          <w:szCs w:val="24"/>
        </w:rPr>
        <w:t>.</w:t>
      </w:r>
    </w:p>
    <w:p w:rsidR="008C4223" w:rsidRPr="006C20E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0E5">
        <w:rPr>
          <w:sz w:val="24"/>
          <w:szCs w:val="24"/>
        </w:rPr>
        <w:t xml:space="preserve">Количество лотов: </w:t>
      </w:r>
      <w:r w:rsidRPr="006C20E5">
        <w:rPr>
          <w:b/>
          <w:sz w:val="24"/>
          <w:szCs w:val="24"/>
        </w:rPr>
        <w:t>1 (один)</w:t>
      </w:r>
      <w:r w:rsidRPr="006C20E5">
        <w:rPr>
          <w:sz w:val="24"/>
          <w:szCs w:val="24"/>
        </w:rPr>
        <w:t>.</w:t>
      </w:r>
    </w:p>
    <w:bookmarkEnd w:id="19"/>
    <w:p w:rsidR="00804801" w:rsidRPr="006C20E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0E5">
        <w:rPr>
          <w:sz w:val="24"/>
          <w:szCs w:val="24"/>
        </w:rPr>
        <w:t xml:space="preserve">Частичное </w:t>
      </w:r>
      <w:r w:rsidR="00366652" w:rsidRPr="006C20E5">
        <w:rPr>
          <w:sz w:val="24"/>
          <w:szCs w:val="24"/>
        </w:rPr>
        <w:t xml:space="preserve">оказание </w:t>
      </w:r>
      <w:r w:rsidR="00AD3EBC" w:rsidRPr="006C20E5">
        <w:rPr>
          <w:sz w:val="24"/>
          <w:szCs w:val="24"/>
        </w:rPr>
        <w:t>услуг</w:t>
      </w:r>
      <w:r w:rsidRPr="006C20E5">
        <w:rPr>
          <w:sz w:val="24"/>
          <w:szCs w:val="24"/>
        </w:rPr>
        <w:t xml:space="preserve"> не допускается.</w:t>
      </w:r>
    </w:p>
    <w:p w:rsidR="00717F60" w:rsidRPr="006C20E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C20E5">
        <w:rPr>
          <w:sz w:val="24"/>
          <w:szCs w:val="24"/>
        </w:rPr>
        <w:t>Сроки</w:t>
      </w:r>
      <w:r w:rsidR="00717F60" w:rsidRPr="006C20E5">
        <w:rPr>
          <w:sz w:val="24"/>
          <w:szCs w:val="24"/>
        </w:rPr>
        <w:t xml:space="preserve"> </w:t>
      </w:r>
      <w:r w:rsidR="00366652" w:rsidRPr="006C20E5">
        <w:rPr>
          <w:sz w:val="24"/>
          <w:szCs w:val="24"/>
        </w:rPr>
        <w:t>оказания услуг</w:t>
      </w:r>
      <w:r w:rsidR="00717F60" w:rsidRPr="006C20E5">
        <w:rPr>
          <w:sz w:val="24"/>
          <w:szCs w:val="24"/>
        </w:rPr>
        <w:t xml:space="preserve">: </w:t>
      </w:r>
      <w:r w:rsidR="006C20E5" w:rsidRPr="006C20E5">
        <w:rPr>
          <w:sz w:val="24"/>
          <w:szCs w:val="24"/>
        </w:rPr>
        <w:t>с момента заключения Договора по «31» декабря 2018 года</w:t>
      </w:r>
      <w:r w:rsidR="00717F60" w:rsidRPr="006C20E5">
        <w:rPr>
          <w:sz w:val="24"/>
          <w:szCs w:val="24"/>
        </w:rPr>
        <w:t>.</w:t>
      </w:r>
      <w:bookmarkEnd w:id="20"/>
    </w:p>
    <w:p w:rsidR="008D2928" w:rsidRPr="006C20E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C20E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C20E5">
        <w:rPr>
          <w:sz w:val="24"/>
          <w:szCs w:val="24"/>
        </w:rPr>
        <w:t>территории Р</w:t>
      </w:r>
      <w:r w:rsidR="00A0540E" w:rsidRPr="006C20E5">
        <w:rPr>
          <w:sz w:val="24"/>
          <w:szCs w:val="24"/>
        </w:rPr>
        <w:t xml:space="preserve">оссийской </w:t>
      </w:r>
      <w:r w:rsidR="00425F34" w:rsidRPr="006C20E5">
        <w:rPr>
          <w:sz w:val="24"/>
          <w:szCs w:val="24"/>
        </w:rPr>
        <w:t>Ф</w:t>
      </w:r>
      <w:r w:rsidR="00A0540E" w:rsidRPr="006C20E5">
        <w:rPr>
          <w:sz w:val="24"/>
          <w:szCs w:val="24"/>
        </w:rPr>
        <w:t>едерации</w:t>
      </w:r>
      <w:r w:rsidRPr="006C20E5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C20E5" w:rsidRPr="006C20E5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9E4FAB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2" w:name="_Ref306144164"/>
      <w:proofErr w:type="gramEnd"/>
    </w:p>
    <w:p w:rsidR="009E4FAB" w:rsidRPr="009E4FAB" w:rsidRDefault="009E4FAB" w:rsidP="009E4FAB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9E4FAB" w:rsidRPr="009E4FAB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90149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90150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bookmarkStart w:id="68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9" w:name="_Toc439238032"/>
      <w:bookmarkStart w:id="70" w:name="_Toc439238154"/>
      <w:bookmarkStart w:id="71" w:name="_Toc439252706"/>
      <w:bookmarkStart w:id="72" w:name="_Toc439323564"/>
      <w:bookmarkStart w:id="73" w:name="_Toc439323680"/>
      <w:bookmarkStart w:id="74" w:name="_Toc440361314"/>
      <w:bookmarkStart w:id="75" w:name="_Toc440376069"/>
      <w:bookmarkStart w:id="76" w:name="_Toc440376196"/>
      <w:bookmarkStart w:id="77" w:name="_Toc440382461"/>
      <w:bookmarkStart w:id="78" w:name="_Toc440447131"/>
      <w:bookmarkStart w:id="79" w:name="_Toc440632291"/>
      <w:bookmarkStart w:id="80" w:name="_Toc440875064"/>
      <w:bookmarkStart w:id="81" w:name="_Toc441131051"/>
      <w:bookmarkStart w:id="82" w:name="_Toc465774572"/>
      <w:bookmarkStart w:id="83" w:name="_Toc465848801"/>
      <w:bookmarkStart w:id="84" w:name="_Toc468876120"/>
      <w:bookmarkStart w:id="85" w:name="_Toc469487606"/>
      <w:bookmarkStart w:id="86" w:name="_Toc471979904"/>
      <w:bookmarkStart w:id="87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8" w:name="_Toc439238033"/>
      <w:bookmarkStart w:id="89" w:name="_Toc439238155"/>
      <w:bookmarkStart w:id="90" w:name="_Toc439252707"/>
      <w:bookmarkStart w:id="91" w:name="_Toc439323565"/>
      <w:bookmarkStart w:id="92" w:name="_Toc439323681"/>
      <w:bookmarkStart w:id="93" w:name="_Toc440361315"/>
      <w:bookmarkStart w:id="94" w:name="_Toc440376070"/>
      <w:bookmarkStart w:id="95" w:name="_Toc440376197"/>
      <w:bookmarkStart w:id="96" w:name="_Toc440382462"/>
      <w:bookmarkStart w:id="97" w:name="_Toc440447132"/>
      <w:bookmarkStart w:id="98" w:name="_Toc440632292"/>
      <w:bookmarkStart w:id="99" w:name="_Toc440875065"/>
      <w:bookmarkStart w:id="100" w:name="_Toc441131052"/>
      <w:bookmarkStart w:id="101" w:name="_Toc465774573"/>
      <w:bookmarkStart w:id="102" w:name="_Toc465848802"/>
      <w:bookmarkStart w:id="103" w:name="_Toc468876121"/>
      <w:bookmarkStart w:id="104" w:name="_Toc469487607"/>
      <w:bookmarkStart w:id="105" w:name="_Toc471979905"/>
      <w:bookmarkStart w:id="106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0875066"/>
      <w:bookmarkStart w:id="108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7"/>
      <w:bookmarkEnd w:id="10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9" w:name="_Toc439238157"/>
      <w:bookmarkStart w:id="110" w:name="_Toc439252709"/>
      <w:bookmarkStart w:id="111" w:name="_Toc439323567"/>
      <w:bookmarkStart w:id="112" w:name="_Toc439323683"/>
      <w:bookmarkStart w:id="113" w:name="_Toc440361317"/>
      <w:bookmarkStart w:id="114" w:name="_Toc440376072"/>
      <w:bookmarkStart w:id="115" w:name="_Toc440376199"/>
      <w:bookmarkStart w:id="116" w:name="_Toc440382464"/>
      <w:bookmarkStart w:id="117" w:name="_Toc440447134"/>
      <w:bookmarkStart w:id="118" w:name="_Toc440632294"/>
      <w:bookmarkStart w:id="119" w:name="_Toc440875067"/>
      <w:bookmarkStart w:id="120" w:name="_Toc441131054"/>
      <w:bookmarkStart w:id="121" w:name="_Toc465774575"/>
      <w:bookmarkStart w:id="122" w:name="_Toc465848804"/>
      <w:bookmarkStart w:id="123" w:name="_Toc468876123"/>
      <w:bookmarkStart w:id="124" w:name="_Toc469487609"/>
      <w:bookmarkStart w:id="125" w:name="_Toc471979907"/>
      <w:bookmarkStart w:id="126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158"/>
      <w:bookmarkStart w:id="128" w:name="_Toc439252710"/>
      <w:bookmarkStart w:id="129" w:name="_Toc439323568"/>
      <w:bookmarkStart w:id="130" w:name="_Toc439323684"/>
      <w:bookmarkStart w:id="131" w:name="_Toc440361318"/>
      <w:bookmarkStart w:id="132" w:name="_Toc440376073"/>
      <w:bookmarkStart w:id="133" w:name="_Toc440376200"/>
      <w:bookmarkStart w:id="134" w:name="_Toc440382465"/>
      <w:bookmarkStart w:id="135" w:name="_Toc440447135"/>
      <w:bookmarkStart w:id="136" w:name="_Toc440632295"/>
      <w:bookmarkStart w:id="137" w:name="_Toc440875068"/>
      <w:bookmarkStart w:id="138" w:name="_Toc441131055"/>
      <w:bookmarkStart w:id="139" w:name="_Toc465774576"/>
      <w:bookmarkStart w:id="140" w:name="_Toc465848805"/>
      <w:bookmarkStart w:id="141" w:name="_Toc468876124"/>
      <w:bookmarkStart w:id="142" w:name="_Toc469487610"/>
      <w:bookmarkStart w:id="143" w:name="_Toc471979908"/>
      <w:bookmarkStart w:id="144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9"/>
      <w:bookmarkStart w:id="146" w:name="_Toc439252711"/>
      <w:bookmarkStart w:id="147" w:name="_Toc439323569"/>
      <w:bookmarkStart w:id="148" w:name="_Toc439323685"/>
      <w:bookmarkStart w:id="149" w:name="_Ref440270867"/>
      <w:bookmarkStart w:id="150" w:name="_Toc440361319"/>
      <w:bookmarkStart w:id="151" w:name="_Toc440376074"/>
      <w:bookmarkStart w:id="152" w:name="_Toc440376201"/>
      <w:bookmarkStart w:id="153" w:name="_Toc440382466"/>
      <w:bookmarkStart w:id="154" w:name="_Toc440447136"/>
      <w:bookmarkStart w:id="155" w:name="_Toc440632296"/>
      <w:bookmarkStart w:id="156" w:name="_Toc440875069"/>
      <w:bookmarkStart w:id="157" w:name="_Toc441131056"/>
      <w:bookmarkStart w:id="158" w:name="_Toc465774577"/>
      <w:bookmarkStart w:id="159" w:name="_Toc465848806"/>
      <w:bookmarkStart w:id="160" w:name="_Toc468876125"/>
      <w:bookmarkStart w:id="161" w:name="_Toc469487611"/>
      <w:bookmarkStart w:id="162" w:name="_Toc471979909"/>
      <w:bookmarkStart w:id="163" w:name="_Toc498590157"/>
      <w:r w:rsidRPr="003303E9">
        <w:rPr>
          <w:b w:val="0"/>
        </w:rPr>
        <w:t>Текст Антикоррупционной оговорки: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4" w:name="_Ref303622434"/>
      <w:bookmarkStart w:id="165" w:name="_Ref303624273"/>
      <w:bookmarkStart w:id="166" w:name="_Ref303682476"/>
      <w:bookmarkStart w:id="167" w:name="_Ref303683017"/>
      <w:bookmarkEnd w:id="164"/>
      <w:bookmarkEnd w:id="165"/>
      <w:bookmarkEnd w:id="166"/>
      <w:bookmarkEnd w:id="16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8" w:name="_Toc469470557"/>
      <w:bookmarkStart w:id="169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70" w:name="_Toc469470558"/>
      <w:bookmarkStart w:id="171" w:name="_Toc469487613"/>
      <w:bookmarkStart w:id="172" w:name="_Toc471979911"/>
      <w:bookmarkStart w:id="173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4" w:name="_Toc469470559"/>
      <w:bookmarkStart w:id="175" w:name="_Toc469487614"/>
      <w:bookmarkStart w:id="176" w:name="_Toc471979912"/>
      <w:bookmarkStart w:id="177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4"/>
      <w:bookmarkEnd w:id="175"/>
      <w:bookmarkEnd w:id="176"/>
      <w:bookmarkEnd w:id="17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8" w:name="_Ref469470272"/>
      <w:bookmarkStart w:id="179" w:name="_Toc469470560"/>
      <w:bookmarkStart w:id="180" w:name="_Toc469487615"/>
      <w:bookmarkStart w:id="181" w:name="_Toc471979913"/>
      <w:bookmarkStart w:id="182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8"/>
      <w:bookmarkEnd w:id="179"/>
      <w:bookmarkEnd w:id="180"/>
      <w:bookmarkEnd w:id="181"/>
      <w:bookmarkEnd w:id="18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1"/>
      <w:bookmarkStart w:id="184" w:name="_Toc469487616"/>
      <w:bookmarkStart w:id="185" w:name="_Toc471979914"/>
      <w:bookmarkStart w:id="186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3"/>
      <w:bookmarkEnd w:id="184"/>
      <w:bookmarkEnd w:id="185"/>
      <w:bookmarkEnd w:id="18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7" w:name="_Toc469470562"/>
      <w:bookmarkStart w:id="188" w:name="_Toc469487617"/>
      <w:bookmarkStart w:id="189" w:name="_Toc471979915"/>
      <w:bookmarkStart w:id="190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7"/>
      <w:bookmarkEnd w:id="188"/>
      <w:bookmarkEnd w:id="189"/>
      <w:bookmarkEnd w:id="19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1" w:name="_Toc469470563"/>
      <w:bookmarkStart w:id="192" w:name="_Toc469487618"/>
      <w:bookmarkStart w:id="193" w:name="_Toc471979916"/>
      <w:bookmarkStart w:id="194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1"/>
      <w:bookmarkEnd w:id="192"/>
      <w:bookmarkEnd w:id="193"/>
      <w:bookmarkEnd w:id="194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5" w:name="_Toc469470564"/>
      <w:bookmarkStart w:id="196" w:name="_Toc469487619"/>
      <w:bookmarkStart w:id="197" w:name="_Toc471979917"/>
      <w:bookmarkStart w:id="198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5"/>
      <w:bookmarkEnd w:id="196"/>
      <w:bookmarkEnd w:id="197"/>
      <w:bookmarkEnd w:id="19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9" w:name="_Ref303711222"/>
      <w:bookmarkStart w:id="200" w:name="_Ref311232052"/>
      <w:bookmarkStart w:id="201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9"/>
      <w:r w:rsidR="00D51A0B" w:rsidRPr="00E71A48">
        <w:rPr>
          <w:szCs w:val="24"/>
        </w:rPr>
        <w:t>Заявок</w:t>
      </w:r>
      <w:bookmarkEnd w:id="200"/>
      <w:bookmarkEnd w:id="20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3" w:name="_Toc439323688"/>
      <w:bookmarkStart w:id="204" w:name="_Toc440361322"/>
      <w:bookmarkStart w:id="205" w:name="_Toc440376077"/>
      <w:bookmarkStart w:id="206" w:name="_Toc440376204"/>
      <w:bookmarkStart w:id="207" w:name="_Toc440382469"/>
      <w:bookmarkStart w:id="208" w:name="_Toc440447139"/>
      <w:bookmarkStart w:id="209" w:name="_Toc440632299"/>
      <w:bookmarkStart w:id="210" w:name="_Toc440875072"/>
      <w:bookmarkStart w:id="211" w:name="_Toc441131059"/>
      <w:bookmarkStart w:id="212" w:name="_Toc465774580"/>
      <w:bookmarkStart w:id="213" w:name="_Toc465848809"/>
      <w:bookmarkStart w:id="214" w:name="_Toc468876128"/>
      <w:bookmarkStart w:id="215" w:name="_Toc469487622"/>
      <w:bookmarkStart w:id="216" w:name="_Toc471979920"/>
      <w:bookmarkStart w:id="217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28_922829174"/>
      <w:bookmarkEnd w:id="21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2_922829174"/>
      <w:bookmarkEnd w:id="21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4_922829174"/>
      <w:bookmarkEnd w:id="22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1" w:name="__RefNumPara__836_922829174"/>
      <w:bookmarkEnd w:id="22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2" w:name="_Toc439323689"/>
      <w:bookmarkStart w:id="223" w:name="_Toc440361323"/>
      <w:bookmarkStart w:id="224" w:name="_Toc440376078"/>
      <w:bookmarkStart w:id="225" w:name="_Toc440376205"/>
      <w:bookmarkStart w:id="226" w:name="_Toc440382470"/>
      <w:bookmarkStart w:id="227" w:name="_Toc440447140"/>
      <w:bookmarkStart w:id="228" w:name="_Toc440632300"/>
      <w:bookmarkStart w:id="229" w:name="_Toc440875073"/>
      <w:bookmarkStart w:id="230" w:name="_Toc441131060"/>
      <w:bookmarkStart w:id="231" w:name="_Toc465774581"/>
      <w:bookmarkStart w:id="232" w:name="_Toc465848810"/>
      <w:bookmarkStart w:id="233" w:name="_Toc468876129"/>
      <w:bookmarkStart w:id="234" w:name="_Toc469487623"/>
      <w:bookmarkStart w:id="235" w:name="_Toc471979921"/>
      <w:bookmarkStart w:id="236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7" w:name="_Ref303250835"/>
      <w:bookmarkStart w:id="238" w:name="_Ref305973033"/>
      <w:bookmarkStart w:id="239" w:name="_Toc498590170"/>
      <w:bookmarkStart w:id="24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7"/>
      <w:r w:rsidRPr="00E71A48">
        <w:t xml:space="preserve"> по запросу предложений</w:t>
      </w:r>
      <w:bookmarkEnd w:id="238"/>
      <w:bookmarkEnd w:id="23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1" w:name="__RefNumPara__444_922829174"/>
      <w:bookmarkStart w:id="242" w:name="_Ref191386216"/>
      <w:bookmarkStart w:id="243" w:name="_Ref305973147"/>
      <w:bookmarkStart w:id="244" w:name="_Toc498590171"/>
      <w:bookmarkEnd w:id="240"/>
      <w:bookmarkEnd w:id="241"/>
      <w:r w:rsidRPr="00E71A48">
        <w:lastRenderedPageBreak/>
        <w:t xml:space="preserve">Подготовка </w:t>
      </w:r>
      <w:bookmarkEnd w:id="242"/>
      <w:r w:rsidRPr="00E71A48">
        <w:t>Заявок</w:t>
      </w:r>
      <w:bookmarkEnd w:id="243"/>
      <w:bookmarkEnd w:id="24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306114638"/>
      <w:bookmarkStart w:id="246" w:name="_Toc440361326"/>
      <w:bookmarkStart w:id="247" w:name="_Toc440376081"/>
      <w:bookmarkStart w:id="248" w:name="_Toc440376208"/>
      <w:bookmarkStart w:id="249" w:name="_Toc440382473"/>
      <w:bookmarkStart w:id="250" w:name="_Toc440447143"/>
      <w:bookmarkStart w:id="251" w:name="_Toc440632303"/>
      <w:bookmarkStart w:id="252" w:name="_Toc440875076"/>
      <w:bookmarkStart w:id="253" w:name="_Toc441131063"/>
      <w:bookmarkStart w:id="254" w:name="_Toc465774584"/>
      <w:bookmarkStart w:id="255" w:name="_Toc465848813"/>
      <w:bookmarkStart w:id="256" w:name="_Toc468876132"/>
      <w:bookmarkStart w:id="257" w:name="_Toc469487626"/>
      <w:bookmarkStart w:id="258" w:name="_Toc471979924"/>
      <w:bookmarkStart w:id="259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55279015"/>
      <w:bookmarkStart w:id="26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3"/>
      <w:bookmarkEnd w:id="26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5" w:name="_Ref115076752"/>
      <w:bookmarkStart w:id="266" w:name="_Ref191386109"/>
      <w:bookmarkStart w:id="267" w:name="_Ref191386419"/>
      <w:bookmarkStart w:id="268" w:name="_Toc440361327"/>
      <w:bookmarkStart w:id="269" w:name="_Toc440376082"/>
      <w:bookmarkStart w:id="270" w:name="_Toc440376209"/>
      <w:bookmarkStart w:id="271" w:name="_Toc440382474"/>
      <w:bookmarkStart w:id="272" w:name="_Toc440447144"/>
      <w:bookmarkStart w:id="273" w:name="_Toc440632304"/>
      <w:bookmarkStart w:id="274" w:name="_Toc440875077"/>
      <w:bookmarkStart w:id="275" w:name="_Toc441131064"/>
      <w:bookmarkStart w:id="276" w:name="_Toc465774585"/>
      <w:bookmarkStart w:id="277" w:name="_Toc465848814"/>
      <w:bookmarkStart w:id="278" w:name="_Toc468876133"/>
      <w:bookmarkStart w:id="279" w:name="_Toc469487627"/>
      <w:bookmarkStart w:id="280" w:name="_Toc471979925"/>
      <w:bookmarkStart w:id="281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5"/>
      <w:bookmarkEnd w:id="266"/>
      <w:bookmarkEnd w:id="267"/>
      <w:r w:rsidRPr="0043428B">
        <w:rPr>
          <w:szCs w:val="24"/>
        </w:rPr>
        <w:t>ЭТП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bookmarkStart w:id="293" w:name="_Toc468876134"/>
      <w:bookmarkStart w:id="294" w:name="_Toc469487628"/>
      <w:bookmarkStart w:id="295" w:name="_Toc471979926"/>
      <w:bookmarkStart w:id="296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8" w:name="_Ref306008743"/>
      <w:bookmarkStart w:id="299" w:name="_Toc440361329"/>
      <w:bookmarkStart w:id="300" w:name="_Toc440376084"/>
      <w:bookmarkStart w:id="301" w:name="_Toc440376211"/>
      <w:bookmarkStart w:id="302" w:name="_Toc440382476"/>
      <w:bookmarkStart w:id="303" w:name="_Toc440447146"/>
      <w:bookmarkStart w:id="304" w:name="_Toc440632306"/>
      <w:bookmarkStart w:id="305" w:name="_Toc440875079"/>
      <w:bookmarkStart w:id="306" w:name="_Toc441131066"/>
      <w:bookmarkStart w:id="307" w:name="_Toc465774587"/>
      <w:bookmarkStart w:id="308" w:name="_Toc465848816"/>
      <w:bookmarkStart w:id="309" w:name="_Toc468876135"/>
      <w:bookmarkStart w:id="310" w:name="_Toc469487629"/>
      <w:bookmarkStart w:id="311" w:name="_Toc471979927"/>
      <w:bookmarkStart w:id="312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Toc440361330"/>
      <w:bookmarkStart w:id="315" w:name="_Toc440376085"/>
      <w:bookmarkStart w:id="316" w:name="_Toc440376212"/>
      <w:bookmarkStart w:id="317" w:name="_Toc440382477"/>
      <w:bookmarkStart w:id="318" w:name="_Toc440447147"/>
      <w:bookmarkStart w:id="319" w:name="_Toc440632307"/>
      <w:bookmarkStart w:id="320" w:name="_Toc440875080"/>
      <w:bookmarkStart w:id="321" w:name="_Toc441131067"/>
      <w:bookmarkStart w:id="322" w:name="_Toc465774588"/>
      <w:bookmarkStart w:id="323" w:name="_Toc465848817"/>
      <w:bookmarkStart w:id="324" w:name="_Toc468876136"/>
      <w:bookmarkStart w:id="325" w:name="_Toc469487630"/>
      <w:bookmarkStart w:id="326" w:name="_Toc471979928"/>
      <w:bookmarkStart w:id="327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61331"/>
      <w:bookmarkStart w:id="329" w:name="_Toc440376086"/>
      <w:bookmarkStart w:id="330" w:name="_Toc440376213"/>
      <w:bookmarkStart w:id="331" w:name="_Toc440382478"/>
      <w:bookmarkStart w:id="332" w:name="_Toc440447148"/>
      <w:bookmarkStart w:id="333" w:name="_Toc440632308"/>
      <w:bookmarkStart w:id="334" w:name="_Toc440875081"/>
      <w:bookmarkStart w:id="335" w:name="_Toc441131068"/>
      <w:bookmarkStart w:id="336" w:name="_Toc465774589"/>
      <w:bookmarkStart w:id="337" w:name="_Toc465848818"/>
      <w:bookmarkStart w:id="338" w:name="_Toc468876137"/>
      <w:bookmarkStart w:id="339" w:name="_Toc469487631"/>
      <w:bookmarkStart w:id="340" w:name="_Toc471979929"/>
      <w:bookmarkStart w:id="341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2" w:name="_Toc440361332"/>
      <w:bookmarkStart w:id="343" w:name="_Toc440376087"/>
      <w:bookmarkStart w:id="344" w:name="_Toc440376214"/>
      <w:bookmarkStart w:id="345" w:name="_Toc440382479"/>
      <w:bookmarkStart w:id="346" w:name="_Toc440447149"/>
      <w:bookmarkStart w:id="347" w:name="_Toc440632309"/>
      <w:bookmarkStart w:id="348" w:name="_Toc440875082"/>
      <w:bookmarkStart w:id="349" w:name="_Toc441131069"/>
      <w:bookmarkStart w:id="350" w:name="_Toc465774590"/>
      <w:bookmarkStart w:id="351" w:name="_Toc465848819"/>
      <w:bookmarkStart w:id="352" w:name="_Ref468875898"/>
      <w:bookmarkStart w:id="353" w:name="_Toc468876138"/>
      <w:bookmarkStart w:id="354" w:name="_Toc469487632"/>
      <w:bookmarkStart w:id="355" w:name="_Toc471979930"/>
      <w:bookmarkStart w:id="356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216641" w:rsidRPr="00C12FA4" w:rsidRDefault="006C20E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7" w:name="_Ref467510701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>
        <w:rPr>
          <w:b/>
          <w:sz w:val="24"/>
          <w:szCs w:val="24"/>
        </w:rPr>
        <w:t>1 400 000</w:t>
      </w:r>
      <w:r w:rsidRPr="000E5C75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четыреста тысяч</w:t>
      </w:r>
      <w:r w:rsidRPr="000E5C75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0E5C75">
        <w:rPr>
          <w:sz w:val="24"/>
          <w:szCs w:val="24"/>
        </w:rPr>
        <w:t xml:space="preserve"> 00 копеек РФ, без учета НДС; НДС составляет </w:t>
      </w:r>
      <w:r>
        <w:rPr>
          <w:b/>
          <w:sz w:val="24"/>
          <w:szCs w:val="24"/>
        </w:rPr>
        <w:t>252 000</w:t>
      </w:r>
      <w:r w:rsidRPr="000E5C75">
        <w:rPr>
          <w:sz w:val="24"/>
          <w:szCs w:val="24"/>
        </w:rPr>
        <w:t xml:space="preserve"> (</w:t>
      </w:r>
      <w:r>
        <w:rPr>
          <w:sz w:val="24"/>
          <w:szCs w:val="24"/>
        </w:rPr>
        <w:t>Двести пятьдесят две тысячи</w:t>
      </w:r>
      <w:r w:rsidRPr="000E5C75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00</w:t>
      </w:r>
      <w:r w:rsidRPr="000E5C75">
        <w:rPr>
          <w:sz w:val="24"/>
          <w:szCs w:val="24"/>
        </w:rPr>
        <w:t xml:space="preserve"> копеек РФ; </w:t>
      </w:r>
      <w:r>
        <w:rPr>
          <w:b/>
          <w:sz w:val="24"/>
          <w:szCs w:val="24"/>
        </w:rPr>
        <w:t>1 652 000</w:t>
      </w:r>
      <w:r w:rsidRPr="000E5C75">
        <w:rPr>
          <w:sz w:val="24"/>
          <w:szCs w:val="24"/>
        </w:rPr>
        <w:t xml:space="preserve"> (</w:t>
      </w:r>
      <w:r>
        <w:rPr>
          <w:sz w:val="24"/>
          <w:szCs w:val="24"/>
        </w:rPr>
        <w:t>Один миллион шестьсот пятьдесят две тысячи</w:t>
      </w:r>
      <w:r w:rsidRPr="000E5C75">
        <w:rPr>
          <w:sz w:val="24"/>
          <w:szCs w:val="24"/>
        </w:rPr>
        <w:t xml:space="preserve">) рублей </w:t>
      </w:r>
      <w:r>
        <w:rPr>
          <w:sz w:val="24"/>
          <w:szCs w:val="24"/>
        </w:rPr>
        <w:t>00</w:t>
      </w:r>
      <w:r w:rsidRPr="000E5C75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357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8" w:name="_Ref191386407"/>
      <w:bookmarkStart w:id="359" w:name="_Ref191386526"/>
      <w:bookmarkStart w:id="360" w:name="_Toc440361333"/>
      <w:bookmarkStart w:id="361" w:name="_Toc440376088"/>
      <w:bookmarkStart w:id="362" w:name="_Toc440376215"/>
      <w:bookmarkStart w:id="363" w:name="_Toc440382480"/>
      <w:bookmarkStart w:id="364" w:name="_Toc440447150"/>
      <w:bookmarkStart w:id="365" w:name="_Toc440632310"/>
      <w:bookmarkStart w:id="366" w:name="_Toc440875083"/>
      <w:bookmarkStart w:id="367" w:name="_Toc441131070"/>
      <w:bookmarkStart w:id="368" w:name="_Toc465774591"/>
      <w:bookmarkStart w:id="369" w:name="_Toc465848820"/>
      <w:bookmarkStart w:id="370" w:name="_Toc468876139"/>
      <w:bookmarkStart w:id="371" w:name="_Toc469487633"/>
      <w:bookmarkStart w:id="372" w:name="_Toc471979931"/>
      <w:bookmarkStart w:id="373" w:name="_Toc498590179"/>
      <w:bookmarkStart w:id="374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5" w:name="_Ref93090116"/>
      <w:bookmarkStart w:id="376" w:name="_Ref191386482"/>
      <w:bookmarkStart w:id="377" w:name="_Ref440291364"/>
      <w:bookmarkEnd w:id="374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5"/>
      <w:r w:rsidRPr="00AE1D21">
        <w:rPr>
          <w:bCs w:val="0"/>
          <w:sz w:val="24"/>
          <w:szCs w:val="24"/>
        </w:rPr>
        <w:t>:</w:t>
      </w:r>
      <w:bookmarkStart w:id="378" w:name="_Ref306004833"/>
      <w:bookmarkEnd w:id="376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54381D">
        <w:rPr>
          <w:bCs w:val="0"/>
          <w:sz w:val="24"/>
          <w:szCs w:val="24"/>
        </w:rPr>
        <w:t>(в т.</w:t>
      </w:r>
      <w:r w:rsidR="003129D4" w:rsidRPr="0054381D">
        <w:rPr>
          <w:bCs w:val="0"/>
          <w:sz w:val="24"/>
          <w:szCs w:val="24"/>
        </w:rPr>
        <w:t xml:space="preserve"> </w:t>
      </w:r>
      <w:r w:rsidR="00E71628" w:rsidRPr="0054381D">
        <w:rPr>
          <w:bCs w:val="0"/>
          <w:sz w:val="24"/>
          <w:szCs w:val="24"/>
        </w:rPr>
        <w:t xml:space="preserve">ч. </w:t>
      </w:r>
      <w:r w:rsidRPr="0054381D">
        <w:rPr>
          <w:bCs w:val="0"/>
          <w:sz w:val="24"/>
          <w:szCs w:val="24"/>
        </w:rPr>
        <w:t>индивидуальный предприниматель</w:t>
      </w:r>
      <w:r w:rsidR="00E71628" w:rsidRPr="0054381D">
        <w:rPr>
          <w:bCs w:val="0"/>
          <w:sz w:val="24"/>
          <w:szCs w:val="24"/>
        </w:rPr>
        <w:t>)</w:t>
      </w:r>
      <w:r w:rsidR="0054381D" w:rsidRPr="0054381D">
        <w:rPr>
          <w:bCs w:val="0"/>
          <w:sz w:val="24"/>
          <w:szCs w:val="24"/>
        </w:rPr>
        <w:t xml:space="preserve">, </w:t>
      </w:r>
      <w:r w:rsidR="0054381D" w:rsidRPr="0054381D">
        <w:rPr>
          <w:sz w:val="24"/>
          <w:szCs w:val="24"/>
        </w:rPr>
        <w:t>являющееся субъектом малого и среднего предпринимательства</w:t>
      </w:r>
      <w:r w:rsidRPr="0054381D">
        <w:rPr>
          <w:bCs w:val="0"/>
          <w:sz w:val="24"/>
          <w:szCs w:val="24"/>
        </w:rPr>
        <w:t xml:space="preserve">. </w:t>
      </w:r>
      <w:proofErr w:type="gramStart"/>
      <w:r w:rsidR="00362EA4" w:rsidRPr="0054381D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7"/>
      <w:bookmarkEnd w:id="378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80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1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80"/>
      <w:bookmarkEnd w:id="381"/>
    </w:p>
    <w:p w:rsidR="00717F60" w:rsidRPr="006C20E5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</w:t>
      </w:r>
      <w:r w:rsidRPr="006C20E5">
        <w:rPr>
          <w:bCs w:val="0"/>
          <w:sz w:val="24"/>
          <w:szCs w:val="24"/>
        </w:rPr>
        <w:t xml:space="preserve">наложен арест, </w:t>
      </w:r>
      <w:r w:rsidRPr="006C20E5">
        <w:rPr>
          <w:sz w:val="24"/>
          <w:szCs w:val="24"/>
          <w:lang w:eastAsia="ru-RU"/>
        </w:rPr>
        <w:t>экономическая</w:t>
      </w:r>
      <w:r w:rsidRPr="006C20E5">
        <w:rPr>
          <w:bCs w:val="0"/>
          <w:sz w:val="24"/>
          <w:szCs w:val="24"/>
        </w:rPr>
        <w:t xml:space="preserve"> деятельность </w:t>
      </w:r>
      <w:r w:rsidR="009C744E" w:rsidRPr="006C20E5">
        <w:rPr>
          <w:bCs w:val="0"/>
          <w:sz w:val="24"/>
          <w:szCs w:val="24"/>
        </w:rPr>
        <w:t>Участник</w:t>
      </w:r>
      <w:r w:rsidRPr="006C20E5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54381D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2" w:name="_Ref306032457"/>
      <w:proofErr w:type="gramStart"/>
      <w:r w:rsidRPr="006C20E5">
        <w:rPr>
          <w:sz w:val="24"/>
          <w:szCs w:val="24"/>
          <w:lang w:eastAsia="ru-RU"/>
        </w:rPr>
        <w:t xml:space="preserve">не быть включенным в </w:t>
      </w:r>
      <w:r w:rsidRPr="006C20E5">
        <w:rPr>
          <w:rFonts w:eastAsia="Arial Unicode MS"/>
          <w:sz w:val="24"/>
          <w:szCs w:val="24"/>
          <w:lang w:eastAsia="ru-RU"/>
        </w:rPr>
        <w:t>Реестр</w:t>
      </w:r>
      <w:r w:rsidRPr="006C20E5">
        <w:rPr>
          <w:sz w:val="24"/>
          <w:szCs w:val="24"/>
          <w:lang w:eastAsia="ru-RU"/>
        </w:rPr>
        <w:t xml:space="preserve"> недобросовестных поставщиков</w:t>
      </w:r>
      <w:r w:rsidRPr="006C20E5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C20E5">
        <w:rPr>
          <w:sz w:val="24"/>
          <w:szCs w:val="24"/>
          <w:lang w:eastAsia="ru-RU"/>
        </w:rPr>
        <w:t xml:space="preserve"> либо в </w:t>
      </w:r>
      <w:r w:rsidRPr="006C20E5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C20E5">
        <w:rPr>
          <w:rFonts w:eastAsia="Arial Unicode MS"/>
          <w:sz w:val="24"/>
          <w:szCs w:val="24"/>
        </w:rPr>
        <w:t>05.</w:t>
      </w:r>
      <w:r w:rsidR="00E87CB8" w:rsidRPr="0054381D">
        <w:rPr>
          <w:rFonts w:eastAsia="Arial Unicode MS"/>
          <w:sz w:val="24"/>
          <w:szCs w:val="24"/>
        </w:rPr>
        <w:t>04.2013 № 44-ФЗ «О контрактной системе в сфере закупок товаров, работ, услуг для обеспечения государственных и муниципальных нужд»</w:t>
      </w:r>
      <w:r w:rsidRPr="0054381D">
        <w:rPr>
          <w:rFonts w:eastAsia="Arial Unicode MS"/>
          <w:sz w:val="24"/>
          <w:szCs w:val="24"/>
          <w:lang w:eastAsia="ru-RU"/>
        </w:rPr>
        <w:t>;</w:t>
      </w:r>
      <w:bookmarkEnd w:id="382"/>
      <w:proofErr w:type="gramEnd"/>
    </w:p>
    <w:p w:rsidR="0054381D" w:rsidRPr="0054381D" w:rsidRDefault="0054381D" w:rsidP="0054381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DC7643" w:rsidRPr="006C20E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81D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</w:t>
      </w:r>
      <w:r w:rsidRPr="006C20E5">
        <w:rPr>
          <w:sz w:val="24"/>
          <w:szCs w:val="24"/>
        </w:rPr>
        <w:t xml:space="preserve"> если наличие данных разрешающих документов необходимо для оказания услуг, указанных в п. </w:t>
      </w:r>
      <w:r w:rsidR="002F5A68" w:rsidRPr="006C20E5">
        <w:fldChar w:fldCharType="begin"/>
      </w:r>
      <w:r w:rsidR="002F5A68" w:rsidRPr="006C20E5">
        <w:instrText xml:space="preserve"> REF _Ref440275279 \r \h  \* MERGEFORMAT </w:instrText>
      </w:r>
      <w:r w:rsidR="002F5A68" w:rsidRPr="006C20E5">
        <w:fldChar w:fldCharType="separate"/>
      </w:r>
      <w:r w:rsidR="00DA443D" w:rsidRPr="006C20E5">
        <w:rPr>
          <w:sz w:val="24"/>
          <w:szCs w:val="24"/>
        </w:rPr>
        <w:t>1.1.4</w:t>
      </w:r>
      <w:r w:rsidR="002F5A68" w:rsidRPr="006C20E5">
        <w:fldChar w:fldCharType="end"/>
      </w:r>
      <w:r w:rsidRPr="006C20E5">
        <w:rPr>
          <w:sz w:val="24"/>
          <w:szCs w:val="24"/>
        </w:rPr>
        <w:t xml:space="preserve"> и разделе </w:t>
      </w:r>
      <w:r w:rsidR="002F5A68" w:rsidRPr="006C20E5">
        <w:fldChar w:fldCharType="begin"/>
      </w:r>
      <w:r w:rsidR="002F5A68" w:rsidRPr="006C20E5">
        <w:instrText xml:space="preserve"> REF _Ref440270568 \r \h  \* MERGEFORMAT </w:instrText>
      </w:r>
      <w:r w:rsidR="002F5A68" w:rsidRPr="006C20E5">
        <w:fldChar w:fldCharType="separate"/>
      </w:r>
      <w:r w:rsidR="00DA443D" w:rsidRPr="006C20E5">
        <w:t>4</w:t>
      </w:r>
      <w:r w:rsidR="002F5A68" w:rsidRPr="006C20E5">
        <w:fldChar w:fldCharType="end"/>
      </w:r>
      <w:r w:rsidRPr="006C20E5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6C20E5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C20E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C20E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C20E5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C20E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6C20E5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C20E5">
        <w:rPr>
          <w:color w:val="000000"/>
          <w:sz w:val="24"/>
          <w:szCs w:val="24"/>
          <w:lang w:eastAsia="ru-RU"/>
        </w:rPr>
        <w:t xml:space="preserve">оказания </w:t>
      </w:r>
      <w:r w:rsidRPr="006C20E5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C20E5">
        <w:rPr>
          <w:color w:val="000000"/>
          <w:sz w:val="24"/>
          <w:szCs w:val="24"/>
          <w:lang w:eastAsia="ru-RU"/>
        </w:rPr>
        <w:t>услуг</w:t>
      </w:r>
      <w:r w:rsidR="009F4858" w:rsidRPr="006C20E5">
        <w:rPr>
          <w:color w:val="000000"/>
          <w:sz w:val="24"/>
          <w:szCs w:val="24"/>
          <w:lang w:eastAsia="ru-RU"/>
        </w:rPr>
        <w:t xml:space="preserve"> </w:t>
      </w:r>
      <w:r w:rsidR="005347FA" w:rsidRPr="006C20E5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C20E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C20E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C20E5">
        <w:rPr>
          <w:color w:val="000000"/>
          <w:sz w:val="24"/>
          <w:szCs w:val="24"/>
          <w:lang w:eastAsia="ru-RU"/>
        </w:rPr>
        <w:t xml:space="preserve"> по </w:t>
      </w:r>
      <w:r w:rsidR="002037C3" w:rsidRPr="006C20E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C20E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C20E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C20E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C20E5">
        <w:rPr>
          <w:color w:val="000000"/>
          <w:sz w:val="24"/>
          <w:szCs w:val="24"/>
          <w:lang w:eastAsia="ru-RU"/>
        </w:rPr>
        <w:t>услуг</w:t>
      </w:r>
      <w:r w:rsidR="00036006" w:rsidRPr="006C20E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C20E5">
        <w:rPr>
          <w:color w:val="000000"/>
          <w:sz w:val="24"/>
          <w:szCs w:val="24"/>
          <w:lang w:eastAsia="ru-RU"/>
        </w:rPr>
        <w:t>)</w:t>
      </w:r>
      <w:r w:rsidR="00036006" w:rsidRPr="006C20E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6C20E5">
        <w:rPr>
          <w:color w:val="000000"/>
          <w:sz w:val="24"/>
          <w:szCs w:val="24"/>
          <w:lang w:eastAsia="ru-RU"/>
        </w:rPr>
        <w:t xml:space="preserve"> </w:t>
      </w:r>
      <w:r w:rsidR="008D108C" w:rsidRPr="006C20E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3" w:name="_Ref306005578"/>
      <w:bookmarkStart w:id="384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3"/>
      <w:bookmarkEnd w:id="384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6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7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9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0" w:name="_Ref191386451"/>
      <w:bookmarkStart w:id="391" w:name="_Ref440271628"/>
      <w:bookmarkStart w:id="392" w:name="_Toc440361334"/>
      <w:bookmarkStart w:id="393" w:name="_Toc440376089"/>
      <w:bookmarkStart w:id="394" w:name="_Toc440376216"/>
      <w:bookmarkStart w:id="395" w:name="_Toc440382481"/>
      <w:bookmarkStart w:id="396" w:name="_Toc440447151"/>
      <w:bookmarkStart w:id="397" w:name="_Toc440632311"/>
      <w:bookmarkStart w:id="398" w:name="_Toc440875084"/>
      <w:bookmarkStart w:id="399" w:name="_Toc441131071"/>
      <w:bookmarkStart w:id="400" w:name="_Ref465773032"/>
      <w:bookmarkStart w:id="401" w:name="_Toc465774592"/>
      <w:bookmarkStart w:id="402" w:name="_Toc465848821"/>
      <w:bookmarkStart w:id="403" w:name="_Toc468876140"/>
      <w:bookmarkStart w:id="404" w:name="_Toc469487634"/>
      <w:bookmarkStart w:id="405" w:name="_Toc471979932"/>
      <w:bookmarkStart w:id="406" w:name="_Toc498590180"/>
      <w:r w:rsidRPr="00E71A48">
        <w:rPr>
          <w:szCs w:val="24"/>
        </w:rPr>
        <w:t xml:space="preserve">Привлечение </w:t>
      </w:r>
      <w:bookmarkEnd w:id="390"/>
      <w:bookmarkEnd w:id="391"/>
      <w:bookmarkEnd w:id="392"/>
      <w:bookmarkEnd w:id="393"/>
      <w:bookmarkEnd w:id="394"/>
      <w:r w:rsidR="00362EA4">
        <w:rPr>
          <w:szCs w:val="24"/>
        </w:rPr>
        <w:t>соисполнителей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7" w:name="_Ref191386461"/>
      <w:bookmarkStart w:id="408" w:name="_Toc440361335"/>
      <w:bookmarkStart w:id="409" w:name="_Toc440376090"/>
      <w:bookmarkStart w:id="41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</w:t>
      </w:r>
      <w:r w:rsidRPr="00AE1D21">
        <w:rPr>
          <w:bCs w:val="0"/>
          <w:sz w:val="24"/>
          <w:szCs w:val="24"/>
        </w:rPr>
        <w:lastRenderedPageBreak/>
        <w:t xml:space="preserve">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2" w:name="_Toc440382482"/>
      <w:bookmarkStart w:id="413" w:name="_Toc440447152"/>
      <w:bookmarkStart w:id="414" w:name="_Toc440632312"/>
      <w:bookmarkStart w:id="415" w:name="_Toc440875085"/>
      <w:bookmarkStart w:id="416" w:name="_Ref440876619"/>
      <w:bookmarkStart w:id="417" w:name="_Ref440876660"/>
      <w:bookmarkStart w:id="418" w:name="_Toc441131072"/>
      <w:bookmarkStart w:id="419" w:name="_Ref465772690"/>
      <w:bookmarkStart w:id="420" w:name="_Toc465774593"/>
      <w:bookmarkStart w:id="421" w:name="_Toc465848822"/>
      <w:bookmarkStart w:id="422" w:name="_Toc468876141"/>
      <w:bookmarkStart w:id="423" w:name="_Toc469487635"/>
      <w:bookmarkStart w:id="424" w:name="_Toc471979933"/>
      <w:bookmarkStart w:id="425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7"/>
      <w:bookmarkEnd w:id="408"/>
      <w:bookmarkEnd w:id="409"/>
      <w:bookmarkEnd w:id="410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9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9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0" w:name="_Ref306114966"/>
      <w:bookmarkStart w:id="431" w:name="_Toc440361336"/>
      <w:bookmarkStart w:id="432" w:name="_Toc440376091"/>
      <w:bookmarkStart w:id="433" w:name="_Toc440376218"/>
      <w:bookmarkStart w:id="434" w:name="_Toc440382483"/>
      <w:bookmarkStart w:id="435" w:name="_Toc440447153"/>
      <w:bookmarkStart w:id="436" w:name="_Toc440632313"/>
      <w:bookmarkStart w:id="437" w:name="_Toc440875086"/>
      <w:bookmarkStart w:id="438" w:name="_Toc441131073"/>
      <w:bookmarkStart w:id="439" w:name="_Toc465774594"/>
      <w:bookmarkStart w:id="440" w:name="_Toc465848823"/>
      <w:bookmarkStart w:id="441" w:name="_Toc468876142"/>
      <w:bookmarkStart w:id="442" w:name="_Toc469487636"/>
      <w:bookmarkStart w:id="443" w:name="_Toc471979934"/>
      <w:bookmarkStart w:id="444" w:name="_Toc498590182"/>
      <w:r w:rsidRPr="00E71A48">
        <w:rPr>
          <w:szCs w:val="24"/>
        </w:rPr>
        <w:t>Разъяснение Документации по запросу предложений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Toc440361337"/>
      <w:bookmarkStart w:id="446" w:name="_Toc440376092"/>
      <w:bookmarkStart w:id="447" w:name="_Toc440376219"/>
      <w:bookmarkStart w:id="448" w:name="_Toc440382484"/>
      <w:bookmarkStart w:id="449" w:name="_Toc440447154"/>
      <w:bookmarkStart w:id="450" w:name="_Toc440632314"/>
      <w:bookmarkStart w:id="451" w:name="_Toc440875087"/>
      <w:bookmarkStart w:id="452" w:name="_Ref440969948"/>
      <w:bookmarkStart w:id="453" w:name="_Ref441057071"/>
      <w:bookmarkStart w:id="454" w:name="_Toc441131074"/>
      <w:bookmarkStart w:id="455" w:name="_Toc465774595"/>
      <w:bookmarkStart w:id="456" w:name="_Toc465848824"/>
      <w:bookmarkStart w:id="457" w:name="_Toc468876143"/>
      <w:bookmarkStart w:id="458" w:name="_Toc469487637"/>
      <w:bookmarkStart w:id="459" w:name="_Toc471979935"/>
      <w:bookmarkStart w:id="460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440289401"/>
      <w:bookmarkStart w:id="462" w:name="_Toc440361338"/>
      <w:bookmarkStart w:id="463" w:name="_Toc440376093"/>
      <w:bookmarkStart w:id="464" w:name="_Toc440376220"/>
      <w:bookmarkStart w:id="465" w:name="_Toc440382485"/>
      <w:bookmarkStart w:id="466" w:name="_Toc440447155"/>
      <w:bookmarkStart w:id="467" w:name="_Toc440632315"/>
      <w:bookmarkStart w:id="468" w:name="_Toc440875088"/>
      <w:bookmarkStart w:id="469" w:name="_Toc441131075"/>
      <w:bookmarkStart w:id="470" w:name="_Toc465774596"/>
      <w:bookmarkStart w:id="471" w:name="_Toc465848825"/>
      <w:bookmarkStart w:id="472" w:name="_Toc468876144"/>
      <w:bookmarkStart w:id="473" w:name="_Toc469487638"/>
      <w:bookmarkStart w:id="474" w:name="_Toc471979936"/>
      <w:bookmarkStart w:id="475" w:name="_Toc498590184"/>
      <w:r w:rsidRPr="00E71A48">
        <w:rPr>
          <w:szCs w:val="24"/>
        </w:rPr>
        <w:t>Продление срока окончания приема Заявок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7" w:name="_Toc299701566"/>
      <w:bookmarkStart w:id="478" w:name="_Ref306176386"/>
      <w:bookmarkStart w:id="479" w:name="_Ref440285128"/>
      <w:bookmarkStart w:id="480" w:name="_Toc440361339"/>
      <w:bookmarkStart w:id="481" w:name="_Toc440376094"/>
      <w:bookmarkStart w:id="482" w:name="_Toc440376221"/>
      <w:bookmarkStart w:id="483" w:name="_Toc440382486"/>
      <w:bookmarkStart w:id="484" w:name="_Toc440447156"/>
      <w:bookmarkStart w:id="485" w:name="_Toc440632316"/>
      <w:bookmarkStart w:id="486" w:name="_Toc440875089"/>
      <w:bookmarkStart w:id="487" w:name="_Toc441131076"/>
      <w:bookmarkStart w:id="488" w:name="_Toc465774597"/>
      <w:bookmarkStart w:id="489" w:name="_Toc465848826"/>
      <w:bookmarkStart w:id="490" w:name="_Toc468876145"/>
      <w:bookmarkStart w:id="491" w:name="_Toc469487639"/>
      <w:bookmarkStart w:id="492" w:name="_Toc471979937"/>
      <w:bookmarkStart w:id="493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6C20E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7A5083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4" w:name="_Ref467168844"/>
      <w:bookmarkStart w:id="49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6"/>
      <w:bookmarkEnd w:id="49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8"/>
      <w:r w:rsidR="006C20E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9" w:name="_Ref299109207"/>
      <w:bookmarkStart w:id="50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9"/>
      <w:bookmarkEnd w:id="50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C20E5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6C20E5" w:rsidRPr="008235AE">
        <w:rPr>
          <w:sz w:val="24"/>
          <w:szCs w:val="24"/>
        </w:rPr>
        <w:t>каб</w:t>
      </w:r>
      <w:proofErr w:type="spellEnd"/>
      <w:r w:rsidR="006C20E5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1" w:name="_Ref442263553"/>
      <w:bookmarkStart w:id="50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68C3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CA68C3">
        <w:rPr>
          <w:rFonts w:eastAsia="Calibri"/>
          <w:szCs w:val="24"/>
          <w:lang w:eastAsia="en-US"/>
        </w:rPr>
        <w:t>Кузнецову Павлу Николаевичу</w:t>
      </w:r>
      <w:r w:rsidR="00CA68C3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CA68C3" w:rsidRPr="00D52ED1">
        <w:rPr>
          <w:szCs w:val="24"/>
        </w:rPr>
        <w:t>4832) 67-23-68</w:t>
      </w:r>
      <w:r w:rsidR="00CA68C3" w:rsidRPr="00A666E0">
        <w:rPr>
          <w:rFonts w:eastAsia="Calibri"/>
          <w:szCs w:val="24"/>
          <w:lang w:eastAsia="en-US"/>
        </w:rPr>
        <w:t>, адрес</w:t>
      </w:r>
      <w:proofErr w:type="gramEnd"/>
      <w:r w:rsidR="00CA68C3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CA68C3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3"/>
    </w:p>
    <w:p w:rsidR="009E4FAB" w:rsidRPr="00A666E0" w:rsidRDefault="009E4FAB" w:rsidP="009E4FA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E4FAB" w:rsidRPr="00A666E0" w:rsidRDefault="009E4FAB" w:rsidP="009E4FA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E4FAB" w:rsidRDefault="009E4FAB" w:rsidP="009E4F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9E4FAB" w:rsidRPr="00A666E0" w:rsidRDefault="009E4FAB" w:rsidP="009E4F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9E4FAB" w:rsidRPr="00413D86" w:rsidRDefault="009E4FAB" w:rsidP="009E4F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9E4FAB" w:rsidRPr="00413D86" w:rsidRDefault="009E4FAB" w:rsidP="009E4F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2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6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CA68C3">
        <w:rPr>
          <w:bCs w:val="0"/>
          <w:sz w:val="24"/>
          <w:szCs w:val="24"/>
        </w:rPr>
        <w:t xml:space="preserve">поданы до </w:t>
      </w:r>
      <w:r w:rsidR="002B5044" w:rsidRPr="00CA68C3">
        <w:rPr>
          <w:b/>
          <w:bCs w:val="0"/>
          <w:sz w:val="24"/>
          <w:szCs w:val="24"/>
        </w:rPr>
        <w:t xml:space="preserve">12 часов 00 минут </w:t>
      </w:r>
      <w:r w:rsidR="00CA68C3" w:rsidRPr="00CA68C3">
        <w:rPr>
          <w:b/>
          <w:bCs w:val="0"/>
          <w:sz w:val="24"/>
          <w:szCs w:val="24"/>
        </w:rPr>
        <w:t>«16»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9E4FAB">
        <w:rPr>
          <w:b/>
          <w:bCs w:val="0"/>
          <w:sz w:val="24"/>
          <w:szCs w:val="24"/>
        </w:rPr>
        <w:t>марта</w:t>
      </w:r>
      <w:r w:rsidR="002B5044" w:rsidRPr="00CA68C3">
        <w:rPr>
          <w:b/>
          <w:bCs w:val="0"/>
          <w:sz w:val="24"/>
          <w:szCs w:val="24"/>
        </w:rPr>
        <w:t xml:space="preserve"> </w:t>
      </w:r>
      <w:r w:rsidR="006F025D" w:rsidRPr="00CA68C3">
        <w:rPr>
          <w:b/>
          <w:bCs w:val="0"/>
          <w:sz w:val="24"/>
          <w:szCs w:val="24"/>
        </w:rPr>
        <w:t>2018</w:t>
      </w:r>
      <w:r w:rsidR="002B5044" w:rsidRPr="00CA68C3">
        <w:rPr>
          <w:b/>
          <w:bCs w:val="0"/>
          <w:sz w:val="24"/>
          <w:szCs w:val="24"/>
        </w:rPr>
        <w:t xml:space="preserve"> года</w:t>
      </w:r>
      <w:r w:rsidR="00BB27D7" w:rsidRPr="00CA68C3">
        <w:rPr>
          <w:b/>
          <w:bCs w:val="0"/>
          <w:sz w:val="24"/>
          <w:szCs w:val="24"/>
        </w:rPr>
        <w:t xml:space="preserve">, </w:t>
      </w:r>
      <w:r w:rsidR="00BB27D7" w:rsidRPr="00CA68C3">
        <w:rPr>
          <w:bCs w:val="0"/>
          <w:sz w:val="24"/>
          <w:szCs w:val="24"/>
        </w:rPr>
        <w:t>при этом предложенная Участником в</w:t>
      </w:r>
      <w:r w:rsidR="00BB27D7" w:rsidRPr="00BB27D7">
        <w:rPr>
          <w:bCs w:val="0"/>
          <w:sz w:val="24"/>
          <w:szCs w:val="24"/>
        </w:rPr>
        <w:t xml:space="preserve">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AE1D21">
        <w:rPr>
          <w:bCs w:val="0"/>
          <w:sz w:val="24"/>
          <w:szCs w:val="24"/>
        </w:rPr>
        <w:lastRenderedPageBreak/>
        <w:t xml:space="preserve">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33661D">
        <w:rPr>
          <w:sz w:val="24"/>
          <w:szCs w:val="24"/>
        </w:rPr>
        <w:lastRenderedPageBreak/>
        <w:t xml:space="preserve">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1"/>
      <w:bookmarkEnd w:id="632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DD092B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style="width:84.75pt;height:60.75pt" o:ole="" fillcolor="window">
            <v:imagedata r:id="rId36" o:title=""/>
          </v:shape>
          <o:OLEObject Type="Embed" ProgID="Equation.3" ShapeID="_x0000_i1085" DrawAspect="Content" ObjectID="_1581420100" r:id="rId37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86" type="#_x0000_t75" style="width:53.25pt;height:21.75pt" o:ole="">
            <v:imagedata r:id="rId38" o:title=""/>
          </v:shape>
          <o:OLEObject Type="Embed" ProgID="Equation.3" ShapeID="_x0000_i1086" DrawAspect="Content" ObjectID="_1581420101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87" type="#_x0000_t75" style="width:18.75pt;height:21.75pt" o:ole="">
            <v:imagedata r:id="rId40" o:title=""/>
          </v:shape>
          <o:OLEObject Type="Embed" ProgID="Equation.3" ShapeID="_x0000_i1087" DrawAspect="Content" ObjectID="_1581420102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lastRenderedPageBreak/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lastRenderedPageBreak/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r w:rsidRPr="00FA5C58">
        <w:rPr>
          <w:b w:val="0"/>
          <w:szCs w:val="24"/>
        </w:rPr>
        <w:t>задани</w:t>
      </w:r>
      <w:r w:rsidR="003776BB" w:rsidRPr="00FA5C58">
        <w:rPr>
          <w:b w:val="0"/>
          <w:szCs w:val="24"/>
        </w:rPr>
        <w:t>е</w:t>
      </w:r>
      <w:r w:rsidRPr="00FA5C58">
        <w:rPr>
          <w:b w:val="0"/>
          <w:szCs w:val="24"/>
        </w:rPr>
        <w:t xml:space="preserve"> </w:t>
      </w:r>
      <w:r w:rsidR="00A154B7" w:rsidRPr="00FA5C58">
        <w:rPr>
          <w:b w:val="0"/>
          <w:szCs w:val="24"/>
        </w:rPr>
        <w:t xml:space="preserve">по Лоту №1 (подраздел </w:t>
      </w:r>
      <w:r w:rsidR="00AD2F1E" w:rsidRPr="00FA5C58">
        <w:rPr>
          <w:b w:val="0"/>
          <w:szCs w:val="24"/>
        </w:rPr>
        <w:fldChar w:fldCharType="begin"/>
      </w:r>
      <w:r w:rsidR="00A154B7" w:rsidRPr="00FA5C58">
        <w:rPr>
          <w:b w:val="0"/>
          <w:szCs w:val="24"/>
        </w:rPr>
        <w:instrText xml:space="preserve"> REF _Ref440275279 \r \h </w:instrText>
      </w:r>
      <w:r w:rsidR="00FA5C58">
        <w:rPr>
          <w:b w:val="0"/>
          <w:szCs w:val="24"/>
        </w:rPr>
        <w:instrText xml:space="preserve"> \* MERGEFORMAT </w:instrText>
      </w:r>
      <w:r w:rsidR="00AD2F1E" w:rsidRPr="00FA5C58">
        <w:rPr>
          <w:b w:val="0"/>
          <w:szCs w:val="24"/>
        </w:rPr>
      </w:r>
      <w:r w:rsidR="00AD2F1E" w:rsidRPr="00FA5C58">
        <w:rPr>
          <w:b w:val="0"/>
          <w:szCs w:val="24"/>
        </w:rPr>
        <w:fldChar w:fldCharType="separate"/>
      </w:r>
      <w:r w:rsidR="00DA443D" w:rsidRPr="00FA5C58">
        <w:rPr>
          <w:b w:val="0"/>
          <w:szCs w:val="24"/>
        </w:rPr>
        <w:t>1.1.4</w:t>
      </w:r>
      <w:r w:rsidR="00AD2F1E" w:rsidRPr="00FA5C58">
        <w:rPr>
          <w:b w:val="0"/>
          <w:szCs w:val="24"/>
        </w:rPr>
        <w:fldChar w:fldCharType="end"/>
      </w:r>
      <w:r w:rsidR="00A154B7" w:rsidRPr="00FA5C58">
        <w:rPr>
          <w:b w:val="0"/>
          <w:szCs w:val="24"/>
        </w:rPr>
        <w:t>)</w:t>
      </w:r>
      <w:r w:rsidRPr="00FA5C58">
        <w:rPr>
          <w:b w:val="0"/>
          <w:szCs w:val="24"/>
        </w:rPr>
        <w:t xml:space="preserve"> изложен</w:t>
      </w:r>
      <w:r w:rsidR="00F463E8" w:rsidRPr="00FA5C58">
        <w:rPr>
          <w:b w:val="0"/>
          <w:szCs w:val="24"/>
        </w:rPr>
        <w:t>о</w:t>
      </w:r>
      <w:r w:rsidRPr="00FA5C5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A5C58">
        <w:rPr>
          <w:b w:val="0"/>
          <w:szCs w:val="24"/>
        </w:rPr>
        <w:t>Участник</w:t>
      </w:r>
      <w:r w:rsidRPr="00FA5C58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в Приложении №1 (Техническом задании) к настоящей Документации. </w:t>
      </w:r>
      <w:proofErr w:type="gramStart"/>
      <w:r w:rsidR="003776BB" w:rsidRPr="003803A7">
        <w:rPr>
          <w:b w:val="0"/>
          <w:szCs w:val="24"/>
          <w:lang w:eastAsia="ru-RU"/>
        </w:rPr>
        <w:t>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proofErr w:type="gramEnd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0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9E4FAB">
              <w:t xml:space="preserve"> без НДС, </w:t>
            </w:r>
            <w:proofErr w:type="spellStart"/>
            <w:r w:rsidR="009E4FAB">
              <w:t>руб</w:t>
            </w:r>
            <w:proofErr w:type="gramStart"/>
            <w:r w:rsidR="009E4FAB">
              <w:t>.Р</w:t>
            </w:r>
            <w:proofErr w:type="gramEnd"/>
            <w:r w:rsidR="009E4FAB">
              <w:t>Ф</w:t>
            </w:r>
            <w:proofErr w:type="spellEnd"/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lastRenderedPageBreak/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lastRenderedPageBreak/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lastRenderedPageBreak/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lastRenderedPageBreak/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lastRenderedPageBreak/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FB61B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lastRenderedPageBreak/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lastRenderedPageBreak/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lastRenderedPageBreak/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lastRenderedPageBreak/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lastRenderedPageBreak/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FB61B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FB61B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FB61B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FB61B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FB61B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FB61B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FB61B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lastRenderedPageBreak/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7" w:name="_Toc461808970"/>
      <w:bookmarkStart w:id="1558" w:name="_Toc464120680"/>
      <w:bookmarkStart w:id="1559" w:name="_Toc465774663"/>
      <w:bookmarkStart w:id="1560" w:name="_Toc465848892"/>
      <w:bookmarkStart w:id="1561" w:name="_Toc468876212"/>
      <w:bookmarkStart w:id="1562" w:name="_Toc469487706"/>
      <w:bookmarkStart w:id="1563" w:name="_Toc471980007"/>
      <w:bookmarkStart w:id="1564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6213"/>
      <w:bookmarkStart w:id="1571" w:name="_Toc469487707"/>
      <w:bookmarkStart w:id="1572" w:name="_Toc471980008"/>
      <w:bookmarkStart w:id="1573" w:name="_Toc498590261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6215"/>
      <w:bookmarkStart w:id="1594" w:name="_Toc469487709"/>
      <w:bookmarkStart w:id="1595" w:name="_Toc471980010"/>
      <w:bookmarkStart w:id="159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7" w:name="_Toc439170716"/>
      <w:bookmarkStart w:id="1598" w:name="_Toc439172818"/>
      <w:bookmarkStart w:id="1599" w:name="_Toc439173260"/>
      <w:bookmarkStart w:id="1600" w:name="_Toc439238256"/>
      <w:bookmarkStart w:id="1601" w:name="_Toc439252804"/>
      <w:bookmarkStart w:id="1602" w:name="_Toc439323777"/>
      <w:bookmarkStart w:id="1603" w:name="_Toc440361412"/>
      <w:bookmarkStart w:id="1604" w:name="_Toc440376294"/>
      <w:bookmarkStart w:id="1605" w:name="_Toc440382552"/>
      <w:bookmarkStart w:id="1606" w:name="_Toc440447222"/>
      <w:bookmarkStart w:id="1607" w:name="_Toc440632383"/>
      <w:bookmarkStart w:id="1608" w:name="_Toc440875155"/>
      <w:bookmarkStart w:id="1609" w:name="_Toc441131142"/>
      <w:bookmarkStart w:id="1610" w:name="_Toc465774667"/>
      <w:bookmarkStart w:id="1611" w:name="_Toc465848896"/>
      <w:bookmarkStart w:id="1612" w:name="_Toc468876216"/>
      <w:bookmarkStart w:id="1613" w:name="_Toc469487710"/>
      <w:bookmarkStart w:id="1614" w:name="_Toc471980011"/>
      <w:bookmarkStart w:id="1615" w:name="_Toc498590264"/>
      <w:r w:rsidRPr="007857E5">
        <w:rPr>
          <w:szCs w:val="24"/>
        </w:rPr>
        <w:lastRenderedPageBreak/>
        <w:t>Инструкции по заполнению</w:t>
      </w:r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465847449"/>
      <w:bookmarkStart w:id="1617" w:name="_Ref465847748"/>
      <w:bookmarkStart w:id="1618" w:name="_Ref465847768"/>
      <w:bookmarkStart w:id="1619" w:name="_Toc498590265"/>
      <w:r w:rsidRPr="00AE1D21">
        <w:lastRenderedPageBreak/>
        <w:t>Расписка  сдачи-приемки соглашения о неустойке (форма 15)</w:t>
      </w:r>
      <w:bookmarkEnd w:id="1616"/>
      <w:bookmarkEnd w:id="1617"/>
      <w:bookmarkEnd w:id="1618"/>
      <w:bookmarkEnd w:id="1619"/>
    </w:p>
    <w:p w:rsidR="00AF12BB" w:rsidRPr="00CC5A3A" w:rsidRDefault="00AF12BB" w:rsidP="00AF12BB">
      <w:pPr>
        <w:pStyle w:val="3"/>
        <w:rPr>
          <w:szCs w:val="24"/>
        </w:rPr>
      </w:pPr>
      <w:bookmarkStart w:id="1620" w:name="_Toc465774669"/>
      <w:bookmarkStart w:id="1621" w:name="_Toc465848898"/>
      <w:bookmarkStart w:id="1622" w:name="_Toc468876218"/>
      <w:bookmarkStart w:id="1623" w:name="_Toc469487712"/>
      <w:bookmarkStart w:id="1624" w:name="_Toc471980013"/>
      <w:bookmarkStart w:id="162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20"/>
      <w:bookmarkEnd w:id="1621"/>
      <w:bookmarkEnd w:id="1622"/>
      <w:bookmarkEnd w:id="1623"/>
      <w:bookmarkEnd w:id="1624"/>
      <w:bookmarkEnd w:id="162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6" w:name="_Toc465774670"/>
      <w:bookmarkStart w:id="1627" w:name="_Toc465848899"/>
      <w:bookmarkStart w:id="1628" w:name="_Toc468876219"/>
      <w:bookmarkStart w:id="1629" w:name="_Toc469487713"/>
      <w:bookmarkStart w:id="1630" w:name="_Toc471980014"/>
      <w:bookmarkStart w:id="1631" w:name="_Toc498590267"/>
      <w:r w:rsidRPr="00CC5A3A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bookmarkStart w:id="1653" w:name="_Toc498590269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bookmarkStart w:id="1675" w:name="_Toc498590270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D904EF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6224"/>
      <w:bookmarkStart w:id="1706" w:name="_Toc469487718"/>
      <w:bookmarkStart w:id="1707" w:name="_Toc471980019"/>
      <w:bookmarkStart w:id="1708" w:name="_Toc498590272"/>
      <w:r w:rsidRPr="00D904EF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6225"/>
      <w:bookmarkStart w:id="1734" w:name="_Toc469487719"/>
      <w:bookmarkStart w:id="1735" w:name="_Toc471980020"/>
      <w:bookmarkStart w:id="1736" w:name="_Toc498590273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7"/>
      <w:bookmarkEnd w:id="1738"/>
      <w:bookmarkEnd w:id="1739"/>
    </w:p>
    <w:p w:rsidR="00CA1534" w:rsidRPr="00D904EF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6227"/>
      <w:bookmarkStart w:id="1749" w:name="_Toc469487721"/>
      <w:bookmarkStart w:id="1750" w:name="_Toc471980022"/>
      <w:bookmarkStart w:id="1751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6228"/>
      <w:bookmarkStart w:id="1761" w:name="_Toc469487722"/>
      <w:bookmarkStart w:id="1762" w:name="_Toc471980023"/>
      <w:bookmarkStart w:id="1763" w:name="_Toc498590276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A0" w:rsidRDefault="004701A0">
      <w:pPr>
        <w:spacing w:line="240" w:lineRule="auto"/>
      </w:pPr>
      <w:r>
        <w:separator/>
      </w:r>
    </w:p>
  </w:endnote>
  <w:endnote w:type="continuationSeparator" w:id="0">
    <w:p w:rsidR="004701A0" w:rsidRDefault="004701A0">
      <w:pPr>
        <w:spacing w:line="240" w:lineRule="auto"/>
      </w:pPr>
      <w:r>
        <w:continuationSeparator/>
      </w:r>
    </w:p>
  </w:endnote>
  <w:endnote w:id="1">
    <w:p w:rsidR="004701A0" w:rsidRPr="00F86C07" w:rsidRDefault="004701A0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01A0" w:rsidRDefault="004701A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Pr="00FA0376" w:rsidRDefault="004701A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E4FAB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4701A0" w:rsidRPr="00EE0539" w:rsidRDefault="004701A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>заключения Договора оказания услуг по «Установке и замене приборов учета электрической энергии» в целях исполнения обязательств по договорам оказания дополнительных услуг клиентам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A0" w:rsidRDefault="004701A0">
      <w:pPr>
        <w:spacing w:line="240" w:lineRule="auto"/>
      </w:pPr>
      <w:r>
        <w:separator/>
      </w:r>
    </w:p>
  </w:footnote>
  <w:footnote w:type="continuationSeparator" w:id="0">
    <w:p w:rsidR="004701A0" w:rsidRDefault="004701A0">
      <w:pPr>
        <w:spacing w:line="240" w:lineRule="auto"/>
      </w:pPr>
      <w:r>
        <w:continuationSeparator/>
      </w:r>
    </w:p>
  </w:footnote>
  <w:footnote w:id="1">
    <w:p w:rsidR="004701A0" w:rsidRPr="00B36685" w:rsidRDefault="004701A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701A0" w:rsidRDefault="004701A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701A0" w:rsidRDefault="004701A0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701A0" w:rsidRPr="00F83889" w:rsidRDefault="004701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701A0" w:rsidRPr="00F83889" w:rsidRDefault="004701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701A0" w:rsidRPr="00F83889" w:rsidRDefault="004701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701A0" w:rsidRPr="00F83889" w:rsidRDefault="004701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701A0" w:rsidRDefault="004701A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Pr="00930031" w:rsidRDefault="004701A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A0" w:rsidRDefault="004701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01A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1D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20E5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4FAB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8C3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5C58"/>
    <w:rsid w:val="00FA7326"/>
    <w:rsid w:val="00FB00C0"/>
    <w:rsid w:val="00FB1839"/>
    <w:rsid w:val="00FB1A61"/>
    <w:rsid w:val="00FB34FA"/>
    <w:rsid w:val="00FB55B8"/>
    <w:rsid w:val="00FB61B9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68C3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8FE8-A8E5-4B8E-9810-B5D697B9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92</Pages>
  <Words>28894</Words>
  <Characters>164701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193209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150</cp:revision>
  <cp:lastPrinted>2015-12-29T14:27:00Z</cp:lastPrinted>
  <dcterms:created xsi:type="dcterms:W3CDTF">2016-01-13T12:36:00Z</dcterms:created>
  <dcterms:modified xsi:type="dcterms:W3CDTF">2018-03-01T11:35:00Z</dcterms:modified>
</cp:coreProperties>
</file>