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966FC3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4374C1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374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374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374C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74C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374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374C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74C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148002A1" wp14:editId="0DF1A41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357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4374C1">
        <w:rPr>
          <w:b/>
          <w:sz w:val="24"/>
          <w:szCs w:val="24"/>
        </w:rPr>
        <w:t>металлопроката</w:t>
      </w:r>
      <w:r w:rsidR="007556FF" w:rsidRPr="00C933F5">
        <w:rPr>
          <w:b/>
          <w:sz w:val="24"/>
          <w:szCs w:val="24"/>
        </w:rPr>
        <w:t xml:space="preserve"> 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>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CE5ECC">
        <w:rPr>
          <w:b/>
          <w:sz w:val="24"/>
          <w:szCs w:val="24"/>
        </w:rPr>
        <w:t>25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CE5ECC">
        <w:rPr>
          <w:b/>
          <w:sz w:val="24"/>
          <w:szCs w:val="24"/>
        </w:rPr>
        <w:t>октя</w:t>
      </w:r>
      <w:r w:rsidR="00C933F5" w:rsidRPr="009E2FF2">
        <w:rPr>
          <w:b/>
          <w:sz w:val="24"/>
          <w:szCs w:val="24"/>
        </w:rPr>
        <w:t>бря</w:t>
      </w:r>
      <w:r w:rsidRPr="009E2FF2">
        <w:rPr>
          <w:b/>
          <w:sz w:val="24"/>
          <w:szCs w:val="24"/>
        </w:rPr>
        <w:t xml:space="preserve"> 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4374C1">
        <w:rPr>
          <w:sz w:val="24"/>
          <w:szCs w:val="24"/>
        </w:rPr>
        <w:t>металлопроката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B30B42" w:rsidRPr="00B92F71">
          <w:rPr>
            <w:rStyle w:val="a7"/>
            <w:sz w:val="24"/>
            <w:szCs w:val="24"/>
          </w:rPr>
          <w:t>www.b2b-mrsk.ru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4374C1">
        <w:rPr>
          <w:sz w:val="24"/>
          <w:szCs w:val="24"/>
        </w:rPr>
        <w:t>металлопроката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9E2FF2">
        <w:rPr>
          <w:b/>
          <w:sz w:val="24"/>
          <w:szCs w:val="24"/>
        </w:rPr>
        <w:t>в</w:t>
      </w:r>
      <w:r w:rsidR="00C933F5" w:rsidRPr="00C933F5">
        <w:rPr>
          <w:b/>
          <w:sz w:val="24"/>
          <w:szCs w:val="24"/>
        </w:rPr>
        <w:t xml:space="preserve"> течение </w:t>
      </w:r>
      <w:r w:rsidR="00D14F85">
        <w:rPr>
          <w:b/>
          <w:sz w:val="24"/>
          <w:szCs w:val="24"/>
        </w:rPr>
        <w:t>30</w:t>
      </w:r>
      <w:r w:rsidR="00C933F5" w:rsidRPr="00C933F5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4374C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4374C1">
        <w:rPr>
          <w:bCs w:val="0"/>
          <w:sz w:val="24"/>
          <w:szCs w:val="24"/>
        </w:rPr>
        <w:t xml:space="preserve">Начальная (максимальная) цена </w:t>
      </w:r>
      <w:r w:rsidR="00123C70" w:rsidRPr="004374C1">
        <w:rPr>
          <w:bCs w:val="0"/>
          <w:sz w:val="24"/>
          <w:szCs w:val="24"/>
        </w:rPr>
        <w:t>Договор</w:t>
      </w:r>
      <w:r w:rsidRPr="004374C1">
        <w:rPr>
          <w:bCs w:val="0"/>
          <w:sz w:val="24"/>
          <w:szCs w:val="24"/>
        </w:rPr>
        <w:t>а</w:t>
      </w:r>
      <w:r w:rsidR="00216641" w:rsidRPr="004374C1">
        <w:rPr>
          <w:bCs w:val="0"/>
          <w:sz w:val="24"/>
          <w:szCs w:val="24"/>
        </w:rPr>
        <w:t>:</w:t>
      </w:r>
      <w:bookmarkEnd w:id="410"/>
    </w:p>
    <w:p w:rsidR="00280464" w:rsidRPr="003F3A0C" w:rsidRDefault="004374C1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4374C1">
        <w:rPr>
          <w:b/>
          <w:sz w:val="24"/>
          <w:szCs w:val="24"/>
        </w:rPr>
        <w:t>4 157 470,00</w:t>
      </w:r>
      <w:r w:rsidRPr="004374C1">
        <w:rPr>
          <w:sz w:val="24"/>
          <w:szCs w:val="24"/>
        </w:rPr>
        <w:t xml:space="preserve"> (четыре миллиона сто пятьдесят семь тысяч четыреста семьдесят) рублей 00 копеек РФ, без учета НДС; НДС составляет </w:t>
      </w:r>
      <w:r w:rsidRPr="004374C1">
        <w:rPr>
          <w:b/>
          <w:sz w:val="24"/>
          <w:szCs w:val="24"/>
        </w:rPr>
        <w:t>831 494,00</w:t>
      </w:r>
      <w:r w:rsidRPr="004374C1">
        <w:rPr>
          <w:sz w:val="24"/>
          <w:szCs w:val="24"/>
        </w:rPr>
        <w:t xml:space="preserve"> (восемьсот тридцать одна тысяча четыреста девяносто четыре) рубля 00 копеек РФ; </w:t>
      </w:r>
      <w:r w:rsidRPr="004374C1">
        <w:rPr>
          <w:b/>
          <w:sz w:val="24"/>
          <w:szCs w:val="24"/>
        </w:rPr>
        <w:t>4 988 964,00</w:t>
      </w:r>
      <w:r w:rsidRPr="004374C1">
        <w:rPr>
          <w:sz w:val="24"/>
          <w:szCs w:val="24"/>
        </w:rPr>
        <w:t xml:space="preserve"> (четыре миллиона девятьсот восемьдесят восемь тысяч девятьсот шестьдесят четыре) рубля 00</w:t>
      </w:r>
      <w:r w:rsidRPr="004374C1">
        <w:rPr>
          <w:b/>
          <w:sz w:val="24"/>
          <w:szCs w:val="24"/>
        </w:rPr>
        <w:t xml:space="preserve"> </w:t>
      </w:r>
      <w:r w:rsidRPr="004374C1">
        <w:rPr>
          <w:sz w:val="24"/>
          <w:szCs w:val="24"/>
        </w:rPr>
        <w:t>копеек РФ, с учетом НДС</w:t>
      </w:r>
      <w:r w:rsidR="00C933F5" w:rsidRPr="003F3A0C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4A1A68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F1906">
        <w:rPr>
          <w:b/>
          <w:sz w:val="24"/>
          <w:szCs w:val="24"/>
        </w:rPr>
        <w:t>0</w:t>
      </w:r>
      <w:r w:rsidR="00781A3A">
        <w:rPr>
          <w:b/>
          <w:sz w:val="24"/>
          <w:szCs w:val="24"/>
        </w:rPr>
        <w:t>7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  <w:bookmarkStart w:id="487" w:name="_GoBack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4376CE">
        <w:rPr>
          <w:b/>
          <w:bCs w:val="0"/>
          <w:sz w:val="24"/>
          <w:szCs w:val="24"/>
        </w:rPr>
        <w:t>12</w:t>
      </w:r>
      <w:r w:rsidR="007478AF">
        <w:rPr>
          <w:b/>
          <w:bCs w:val="0"/>
          <w:sz w:val="24"/>
          <w:szCs w:val="24"/>
        </w:rPr>
        <w:t> октября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FC3" w:rsidRDefault="00966FC3">
      <w:pPr>
        <w:spacing w:line="240" w:lineRule="auto"/>
      </w:pPr>
      <w:r>
        <w:separator/>
      </w:r>
    </w:p>
  </w:endnote>
  <w:endnote w:type="continuationSeparator" w:id="0">
    <w:p w:rsidR="00966FC3" w:rsidRDefault="00966FC3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4F21FC">
      <w:rPr>
        <w:noProof/>
        <w:sz w:val="16"/>
        <w:szCs w:val="16"/>
        <w:lang w:eastAsia="ru-RU"/>
      </w:rPr>
      <w:t>27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4374C1">
      <w:rPr>
        <w:sz w:val="18"/>
        <w:szCs w:val="18"/>
      </w:rPr>
      <w:t>металлопроката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FC3" w:rsidRDefault="00966FC3">
      <w:pPr>
        <w:spacing w:line="240" w:lineRule="auto"/>
      </w:pPr>
      <w:r>
        <w:separator/>
      </w:r>
    </w:p>
  </w:footnote>
  <w:footnote w:type="continuationSeparator" w:id="0">
    <w:p w:rsidR="00966FC3" w:rsidRDefault="00966FC3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0C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4C1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18D3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21FC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5235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5707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66FC3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0B42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4F8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A6B6D-E397-4DBB-ABFA-996A186A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90</Pages>
  <Words>30134</Words>
  <Characters>171767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85</cp:revision>
  <cp:lastPrinted>2015-12-29T14:27:00Z</cp:lastPrinted>
  <dcterms:created xsi:type="dcterms:W3CDTF">2016-12-02T12:44:00Z</dcterms:created>
  <dcterms:modified xsi:type="dcterms:W3CDTF">2018-10-25T08:30:00Z</dcterms:modified>
</cp:coreProperties>
</file>