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83094D"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3094D" w:rsidRPr="000D67AD" w:rsidRDefault="0083094D"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3094D" w:rsidRPr="000D67AD" w:rsidRDefault="0083094D"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3094D" w:rsidRPr="000D67AD" w:rsidRDefault="0083094D"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3094D" w:rsidRPr="000D67AD" w:rsidRDefault="0083094D"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3094D" w:rsidRPr="000D67AD" w:rsidRDefault="0083094D" w:rsidP="00BF0828">
                  <w:pPr>
                    <w:spacing w:line="240" w:lineRule="auto"/>
                    <w:ind w:right="-23"/>
                    <w:rPr>
                      <w:rFonts w:ascii="Helios" w:hAnsi="Helios"/>
                      <w:sz w:val="12"/>
                      <w:szCs w:val="12"/>
                    </w:rPr>
                  </w:pPr>
                  <w:r w:rsidRPr="000D67AD">
                    <w:rPr>
                      <w:rFonts w:ascii="Helios" w:hAnsi="Helios"/>
                      <w:sz w:val="12"/>
                      <w:szCs w:val="12"/>
                    </w:rPr>
                    <w:t>тел.: +7 (495) 747-92-92,</w:t>
                  </w:r>
                </w:p>
                <w:p w:rsidR="0083094D" w:rsidRPr="000D67AD" w:rsidRDefault="0083094D"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83094D" w:rsidRPr="000D67AD" w:rsidRDefault="0083094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3094D" w:rsidRPr="000D67AD" w:rsidRDefault="0083094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3094D" w:rsidRPr="000D67AD" w:rsidRDefault="0083094D"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3094D" w:rsidRPr="0083094D" w:rsidRDefault="0083094D"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83094D">
                    <w:rPr>
                      <w:rFonts w:ascii="Helios" w:hAnsi="Helios"/>
                      <w:sz w:val="12"/>
                      <w:szCs w:val="12"/>
                      <w:lang w:val="en-US"/>
                    </w:rPr>
                    <w:t>-</w:t>
                  </w:r>
                  <w:r w:rsidRPr="000D67AD">
                    <w:rPr>
                      <w:rFonts w:ascii="Helios" w:hAnsi="Helios"/>
                      <w:sz w:val="12"/>
                      <w:szCs w:val="12"/>
                      <w:lang w:val="en-US"/>
                    </w:rPr>
                    <w:t>mail</w:t>
                  </w:r>
                  <w:proofErr w:type="gramEnd"/>
                  <w:r w:rsidRPr="0083094D">
                    <w:rPr>
                      <w:rFonts w:ascii="Helios" w:hAnsi="Helios"/>
                      <w:sz w:val="12"/>
                      <w:szCs w:val="12"/>
                      <w:lang w:val="en-US"/>
                    </w:rPr>
                    <w:t xml:space="preserve">: </w:t>
                  </w:r>
                  <w:r>
                    <w:fldChar w:fldCharType="begin"/>
                  </w:r>
                  <w:r w:rsidRPr="0083094D">
                    <w:rPr>
                      <w:lang w:val="en-US"/>
                    </w:rPr>
                    <w:instrText xml:space="preserve"> HYPERLINK "mailto:posta@mrsk-1.ru" </w:instrText>
                  </w:r>
                  <w:r>
                    <w:fldChar w:fldCharType="separate"/>
                  </w:r>
                  <w:r w:rsidRPr="000D67AD">
                    <w:rPr>
                      <w:rFonts w:ascii="Helios" w:hAnsi="Helios"/>
                      <w:sz w:val="12"/>
                      <w:szCs w:val="12"/>
                      <w:lang w:val="en-US"/>
                    </w:rPr>
                    <w:t>posta</w:t>
                  </w:r>
                  <w:r w:rsidRPr="0083094D">
                    <w:rPr>
                      <w:rFonts w:ascii="Helios" w:hAnsi="Helios"/>
                      <w:sz w:val="12"/>
                      <w:szCs w:val="12"/>
                      <w:lang w:val="en-US"/>
                    </w:rPr>
                    <w:t>@</w:t>
                  </w:r>
                  <w:r w:rsidRPr="000D67AD">
                    <w:rPr>
                      <w:rFonts w:ascii="Helios" w:hAnsi="Helios"/>
                      <w:sz w:val="12"/>
                      <w:szCs w:val="12"/>
                      <w:lang w:val="en-US"/>
                    </w:rPr>
                    <w:t>mrsk</w:t>
                  </w:r>
                  <w:r w:rsidRPr="0083094D">
                    <w:rPr>
                      <w:rFonts w:ascii="Helios" w:hAnsi="Helios"/>
                      <w:sz w:val="12"/>
                      <w:szCs w:val="12"/>
                      <w:lang w:val="en-US"/>
                    </w:rPr>
                    <w:t>-1.</w:t>
                  </w:r>
                  <w:r w:rsidRPr="000D67AD">
                    <w:rPr>
                      <w:rFonts w:ascii="Helios" w:hAnsi="Helios"/>
                      <w:sz w:val="12"/>
                      <w:szCs w:val="12"/>
                      <w:lang w:val="en-US"/>
                    </w:rPr>
                    <w:t>ru</w:t>
                  </w:r>
                  <w:r>
                    <w:rPr>
                      <w:rFonts w:ascii="Helios" w:hAnsi="Helios"/>
                      <w:sz w:val="12"/>
                      <w:szCs w:val="12"/>
                      <w:lang w:val="en-US"/>
                    </w:rPr>
                    <w:fldChar w:fldCharType="end"/>
                  </w:r>
                  <w:r w:rsidRPr="0083094D">
                    <w:rPr>
                      <w:rFonts w:ascii="Helios" w:hAnsi="Helios"/>
                      <w:sz w:val="12"/>
                      <w:szCs w:val="12"/>
                      <w:lang w:val="en-US"/>
                    </w:rPr>
                    <w:t xml:space="preserve">, </w:t>
                  </w:r>
                  <w:r>
                    <w:fldChar w:fldCharType="begin"/>
                  </w:r>
                  <w:r w:rsidRPr="0083094D">
                    <w:rPr>
                      <w:lang w:val="en-US"/>
                    </w:rPr>
                    <w:instrText xml:space="preserve"> HYPERLINK "http://www.mrsk-1.ru" </w:instrText>
                  </w:r>
                  <w:r>
                    <w:fldChar w:fldCharType="separate"/>
                  </w:r>
                  <w:r w:rsidRPr="000D67AD">
                    <w:rPr>
                      <w:rFonts w:ascii="Helios" w:hAnsi="Helios"/>
                      <w:sz w:val="12"/>
                      <w:szCs w:val="12"/>
                      <w:lang w:val="en-US"/>
                    </w:rPr>
                    <w:t>www</w:t>
                  </w:r>
                  <w:r w:rsidRPr="0083094D">
                    <w:rPr>
                      <w:rFonts w:ascii="Helios" w:hAnsi="Helios"/>
                      <w:sz w:val="12"/>
                      <w:szCs w:val="12"/>
                      <w:lang w:val="en-US"/>
                    </w:rPr>
                    <w:t>.</w:t>
                  </w:r>
                  <w:r w:rsidRPr="000D67AD">
                    <w:rPr>
                      <w:rFonts w:ascii="Helios" w:hAnsi="Helios"/>
                      <w:sz w:val="12"/>
                      <w:szCs w:val="12"/>
                      <w:lang w:val="en-US"/>
                    </w:rPr>
                    <w:t>mrsk</w:t>
                  </w:r>
                  <w:r w:rsidRPr="0083094D">
                    <w:rPr>
                      <w:rFonts w:ascii="Helios" w:hAnsi="Helios"/>
                      <w:sz w:val="12"/>
                      <w:szCs w:val="12"/>
                      <w:lang w:val="en-US"/>
                    </w:rPr>
                    <w:t>-1.</w:t>
                  </w:r>
                  <w:proofErr w:type="spellStart"/>
                  <w:r w:rsidRPr="000D67AD">
                    <w:rPr>
                      <w:rFonts w:ascii="Helios" w:hAnsi="Helios"/>
                      <w:sz w:val="12"/>
                      <w:szCs w:val="12"/>
                      <w:lang w:val="en-US"/>
                    </w:rPr>
                    <w:t>ru</w:t>
                  </w:r>
                  <w:proofErr w:type="spellEnd"/>
                  <w:r>
                    <w:rPr>
                      <w:rFonts w:ascii="Helios" w:hAnsi="Helios"/>
                      <w:sz w:val="12"/>
                      <w:szCs w:val="12"/>
                      <w:lang w:val="en-US"/>
                    </w:rPr>
                    <w:fldChar w:fldCharType="end"/>
                  </w: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B1B4B" w:rsidRPr="004C5D06" w:rsidRDefault="00BB1B4B" w:rsidP="00BB1B4B">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BB1B4B" w:rsidRPr="004C5D06" w:rsidRDefault="00BB1B4B" w:rsidP="00BB1B4B">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BB1B4B" w:rsidRPr="00ED1247" w:rsidRDefault="00BB1B4B" w:rsidP="00BB1B4B">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 xml:space="preserve">Заместитель генерального директора – </w:t>
      </w:r>
    </w:p>
    <w:p w:rsidR="00BB1B4B" w:rsidRPr="00ED1247" w:rsidRDefault="00BB1B4B" w:rsidP="00BB1B4B">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директор филиала ПАО «МРСК Центра» - «Брянскэнерго»</w:t>
      </w:r>
    </w:p>
    <w:p w:rsidR="00BB1B4B" w:rsidRPr="00ED1247" w:rsidRDefault="00BB1B4B" w:rsidP="00BB1B4B">
      <w:pPr>
        <w:shd w:val="clear" w:color="auto" w:fill="FFFFFF" w:themeFill="background1"/>
        <w:suppressAutoHyphens w:val="0"/>
        <w:spacing w:line="240" w:lineRule="auto"/>
        <w:ind w:firstLine="0"/>
        <w:jc w:val="right"/>
        <w:rPr>
          <w:bCs w:val="0"/>
          <w:lang w:eastAsia="ru-RU"/>
        </w:rPr>
      </w:pPr>
    </w:p>
    <w:p w:rsidR="00BB1B4B" w:rsidRPr="00ED1247" w:rsidRDefault="00BB1B4B" w:rsidP="00BB1B4B">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____________________ Косарим А.И.</w:t>
      </w:r>
    </w:p>
    <w:p w:rsidR="00BB1B4B" w:rsidRPr="00ED1247" w:rsidRDefault="00BB1B4B" w:rsidP="00BB1B4B">
      <w:pPr>
        <w:shd w:val="clear" w:color="auto" w:fill="FFFFFF" w:themeFill="background1"/>
        <w:suppressAutoHyphens w:val="0"/>
        <w:spacing w:line="240" w:lineRule="auto"/>
        <w:ind w:firstLine="0"/>
        <w:jc w:val="right"/>
        <w:rPr>
          <w:b/>
          <w:bCs w:val="0"/>
          <w:kern w:val="36"/>
          <w:sz w:val="24"/>
          <w:szCs w:val="24"/>
          <w:lang w:eastAsia="ru-RU"/>
        </w:rPr>
      </w:pPr>
      <w:r w:rsidRPr="00ED1247">
        <w:rPr>
          <w:bCs w:val="0"/>
          <w:sz w:val="24"/>
          <w:szCs w:val="24"/>
          <w:lang w:eastAsia="ru-RU"/>
        </w:rPr>
        <w:t>«</w:t>
      </w:r>
      <w:r>
        <w:rPr>
          <w:bCs w:val="0"/>
          <w:sz w:val="24"/>
          <w:szCs w:val="24"/>
          <w:lang w:eastAsia="ru-RU"/>
        </w:rPr>
        <w:t>2</w:t>
      </w:r>
      <w:r w:rsidR="0083094D">
        <w:rPr>
          <w:bCs w:val="0"/>
          <w:sz w:val="24"/>
          <w:szCs w:val="24"/>
          <w:lang w:eastAsia="ru-RU"/>
        </w:rPr>
        <w:t>6</w:t>
      </w:r>
      <w:r w:rsidRPr="00F93E1C">
        <w:rPr>
          <w:bCs w:val="0"/>
          <w:sz w:val="24"/>
          <w:szCs w:val="24"/>
          <w:lang w:eastAsia="ru-RU"/>
        </w:rPr>
        <w:t xml:space="preserve">» </w:t>
      </w:r>
      <w:r>
        <w:rPr>
          <w:bCs w:val="0"/>
          <w:sz w:val="24"/>
          <w:szCs w:val="24"/>
          <w:lang w:eastAsia="ru-RU"/>
        </w:rPr>
        <w:t>ок</w:t>
      </w:r>
      <w:r w:rsidRPr="00F93E1C">
        <w:rPr>
          <w:bCs w:val="0"/>
          <w:sz w:val="24"/>
          <w:szCs w:val="24"/>
          <w:lang w:eastAsia="ru-RU"/>
        </w:rPr>
        <w:t xml:space="preserve">тября </w:t>
      </w:r>
      <w:r w:rsidRPr="00ED1247">
        <w:rPr>
          <w:bCs w:val="0"/>
          <w:sz w:val="24"/>
          <w:szCs w:val="24"/>
          <w:lang w:eastAsia="ru-RU"/>
        </w:rPr>
        <w:t>2017 года</w:t>
      </w:r>
    </w:p>
    <w:p w:rsidR="00BB1B4B" w:rsidRPr="00ED1247" w:rsidRDefault="00BB1B4B" w:rsidP="00BB1B4B">
      <w:pPr>
        <w:shd w:val="clear" w:color="auto" w:fill="FFFFFF" w:themeFill="background1"/>
        <w:ind w:firstLine="0"/>
        <w:jc w:val="left"/>
        <w:rPr>
          <w:sz w:val="24"/>
          <w:szCs w:val="24"/>
        </w:rPr>
      </w:pPr>
    </w:p>
    <w:p w:rsidR="00BB1B4B" w:rsidRPr="00ED1247" w:rsidRDefault="00BB1B4B" w:rsidP="00BB1B4B">
      <w:pPr>
        <w:shd w:val="clear" w:color="auto" w:fill="FFFFFF" w:themeFill="background1"/>
        <w:ind w:firstLine="0"/>
        <w:jc w:val="left"/>
        <w:rPr>
          <w:sz w:val="24"/>
          <w:szCs w:val="24"/>
        </w:rPr>
      </w:pPr>
    </w:p>
    <w:p w:rsidR="00BB1B4B" w:rsidRPr="00ED1247" w:rsidRDefault="00BB1B4B" w:rsidP="00BB1B4B">
      <w:pPr>
        <w:shd w:val="clear" w:color="auto" w:fill="FFFFFF" w:themeFill="background1"/>
        <w:spacing w:line="240" w:lineRule="auto"/>
        <w:ind w:left="6804" w:firstLine="0"/>
        <w:rPr>
          <w:b/>
          <w:kern w:val="36"/>
          <w:sz w:val="24"/>
          <w:szCs w:val="24"/>
        </w:rPr>
      </w:pPr>
      <w:r w:rsidRPr="00ED1247">
        <w:rPr>
          <w:b/>
          <w:kern w:val="36"/>
          <w:sz w:val="24"/>
          <w:szCs w:val="24"/>
        </w:rPr>
        <w:t>Согласовано на заседании</w:t>
      </w:r>
    </w:p>
    <w:p w:rsidR="00BB1B4B" w:rsidRPr="00ED1247" w:rsidRDefault="00BB1B4B" w:rsidP="00BB1B4B">
      <w:pPr>
        <w:shd w:val="clear" w:color="auto" w:fill="FFFFFF" w:themeFill="background1"/>
        <w:spacing w:line="240" w:lineRule="auto"/>
        <w:ind w:left="6804" w:firstLine="0"/>
        <w:rPr>
          <w:b/>
          <w:kern w:val="36"/>
          <w:sz w:val="24"/>
          <w:szCs w:val="24"/>
        </w:rPr>
      </w:pPr>
      <w:r w:rsidRPr="00ED1247">
        <w:rPr>
          <w:b/>
          <w:kern w:val="36"/>
          <w:sz w:val="24"/>
          <w:szCs w:val="24"/>
        </w:rPr>
        <w:t>закупочной комиссии</w:t>
      </w:r>
    </w:p>
    <w:p w:rsidR="00BB1B4B" w:rsidRPr="00ED1247" w:rsidRDefault="00BB1B4B" w:rsidP="00BB1B4B">
      <w:pPr>
        <w:shd w:val="clear" w:color="auto" w:fill="FFFFFF" w:themeFill="background1"/>
        <w:spacing w:line="240" w:lineRule="auto"/>
        <w:ind w:left="6804" w:firstLine="0"/>
        <w:rPr>
          <w:b/>
          <w:kern w:val="36"/>
          <w:sz w:val="24"/>
          <w:szCs w:val="24"/>
        </w:rPr>
      </w:pPr>
      <w:r w:rsidRPr="00ED1247">
        <w:rPr>
          <w:b/>
          <w:kern w:val="36"/>
          <w:sz w:val="24"/>
          <w:szCs w:val="24"/>
        </w:rPr>
        <w:t>Протокол № 0</w:t>
      </w:r>
      <w:r>
        <w:rPr>
          <w:b/>
          <w:kern w:val="36"/>
          <w:sz w:val="24"/>
          <w:szCs w:val="24"/>
        </w:rPr>
        <w:t>2</w:t>
      </w:r>
      <w:r w:rsidR="0083094D">
        <w:rPr>
          <w:b/>
          <w:kern w:val="36"/>
          <w:sz w:val="24"/>
          <w:szCs w:val="24"/>
        </w:rPr>
        <w:t>23</w:t>
      </w:r>
      <w:r w:rsidRPr="00ED1247">
        <w:rPr>
          <w:b/>
          <w:kern w:val="36"/>
          <w:sz w:val="24"/>
          <w:szCs w:val="24"/>
        </w:rPr>
        <w:t>-БР-17</w:t>
      </w:r>
    </w:p>
    <w:p w:rsidR="00BB1B4B" w:rsidRPr="004C5D06" w:rsidRDefault="00BB1B4B" w:rsidP="00BB1B4B">
      <w:pPr>
        <w:shd w:val="clear" w:color="auto" w:fill="FFFFFF" w:themeFill="background1"/>
        <w:spacing w:line="240" w:lineRule="auto"/>
        <w:ind w:left="6804" w:firstLine="0"/>
        <w:rPr>
          <w:b/>
          <w:kern w:val="36"/>
          <w:sz w:val="24"/>
          <w:szCs w:val="24"/>
        </w:rPr>
      </w:pPr>
      <w:r w:rsidRPr="00ED1247">
        <w:rPr>
          <w:b/>
          <w:kern w:val="36"/>
          <w:sz w:val="24"/>
          <w:szCs w:val="24"/>
        </w:rPr>
        <w:t>от «</w:t>
      </w:r>
      <w:r w:rsidRPr="00BB1B4B">
        <w:rPr>
          <w:b/>
          <w:kern w:val="36"/>
          <w:sz w:val="24"/>
          <w:szCs w:val="24"/>
        </w:rPr>
        <w:t>2</w:t>
      </w:r>
      <w:r w:rsidR="0083094D">
        <w:rPr>
          <w:b/>
          <w:kern w:val="36"/>
          <w:sz w:val="24"/>
          <w:szCs w:val="24"/>
        </w:rPr>
        <w:t>6</w:t>
      </w:r>
      <w:r w:rsidRPr="00BB1B4B">
        <w:rPr>
          <w:b/>
          <w:kern w:val="36"/>
          <w:sz w:val="24"/>
          <w:szCs w:val="24"/>
        </w:rPr>
        <w:t xml:space="preserve">» октября </w:t>
      </w:r>
      <w:r w:rsidRPr="00ED1247">
        <w:rPr>
          <w:b/>
          <w:kern w:val="36"/>
          <w:sz w:val="24"/>
          <w:szCs w:val="24"/>
        </w:rPr>
        <w:t>2017 года</w:t>
      </w:r>
    </w:p>
    <w:p w:rsidR="00717F60" w:rsidRPr="00382A07"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BB1B4B" w:rsidRDefault="00BB1B4B" w:rsidP="00E71A48">
      <w:pPr>
        <w:spacing w:line="264" w:lineRule="auto"/>
        <w:jc w:val="center"/>
        <w:rPr>
          <w:sz w:val="24"/>
          <w:szCs w:val="24"/>
        </w:rPr>
      </w:pPr>
    </w:p>
    <w:p w:rsidR="00BB1B4B" w:rsidRPr="00382A07" w:rsidRDefault="00BB1B4B"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BB1B4B" w:rsidRDefault="00717F60" w:rsidP="00E71A48">
      <w:pPr>
        <w:pStyle w:val="1f5"/>
        <w:spacing w:line="264" w:lineRule="auto"/>
        <w:ind w:left="0" w:right="0"/>
        <w:jc w:val="center"/>
        <w:rPr>
          <w:rFonts w:ascii="Times New Roman" w:hAnsi="Times New Roman"/>
          <w:b/>
          <w:bCs w:val="0"/>
          <w:sz w:val="24"/>
          <w:szCs w:val="24"/>
        </w:rPr>
      </w:pPr>
      <w:r w:rsidRPr="00BB1B4B">
        <w:rPr>
          <w:rFonts w:ascii="Times New Roman" w:hAnsi="Times New Roman"/>
          <w:b/>
          <w:bCs w:val="0"/>
          <w:sz w:val="24"/>
          <w:szCs w:val="24"/>
        </w:rPr>
        <w:t>Документация по запросу предложений</w:t>
      </w:r>
    </w:p>
    <w:p w:rsidR="00717F60" w:rsidRPr="00BB1B4B" w:rsidRDefault="00717F60" w:rsidP="00E71A48">
      <w:pPr>
        <w:pStyle w:val="1f5"/>
        <w:spacing w:line="264" w:lineRule="auto"/>
        <w:ind w:left="0" w:right="0"/>
        <w:jc w:val="center"/>
        <w:rPr>
          <w:rFonts w:ascii="Times New Roman" w:hAnsi="Times New Roman"/>
          <w:sz w:val="24"/>
          <w:szCs w:val="24"/>
        </w:rPr>
      </w:pPr>
    </w:p>
    <w:p w:rsidR="00717F60" w:rsidRPr="00BB1B4B" w:rsidRDefault="00717F60" w:rsidP="00E71A48">
      <w:pPr>
        <w:pStyle w:val="1f5"/>
        <w:spacing w:line="264" w:lineRule="auto"/>
        <w:ind w:left="0" w:right="0"/>
        <w:jc w:val="center"/>
        <w:rPr>
          <w:rFonts w:ascii="Times New Roman" w:hAnsi="Times New Roman"/>
          <w:b/>
          <w:sz w:val="24"/>
          <w:szCs w:val="24"/>
        </w:rPr>
      </w:pPr>
      <w:r w:rsidRPr="00BB1B4B">
        <w:rPr>
          <w:rFonts w:ascii="Times New Roman" w:hAnsi="Times New Roman"/>
          <w:b/>
          <w:sz w:val="24"/>
          <w:szCs w:val="24"/>
        </w:rPr>
        <w:t>ОТКРЫТЫЙ ЗАПРОС ПРЕДЛОЖЕНИЙ</w:t>
      </w:r>
    </w:p>
    <w:p w:rsidR="00717F60" w:rsidRPr="00BB1B4B" w:rsidRDefault="00717F60" w:rsidP="007556FF">
      <w:pPr>
        <w:spacing w:line="264" w:lineRule="auto"/>
        <w:ind w:firstLine="0"/>
        <w:jc w:val="center"/>
        <w:rPr>
          <w:b/>
          <w:sz w:val="24"/>
          <w:szCs w:val="24"/>
        </w:rPr>
      </w:pPr>
      <w:r w:rsidRPr="00BB1B4B">
        <w:rPr>
          <w:b/>
          <w:sz w:val="24"/>
          <w:szCs w:val="24"/>
        </w:rPr>
        <w:t xml:space="preserve">на право заключения </w:t>
      </w:r>
      <w:r w:rsidR="007556FF" w:rsidRPr="00BB1B4B">
        <w:rPr>
          <w:b/>
          <w:sz w:val="24"/>
          <w:szCs w:val="24"/>
        </w:rPr>
        <w:t>Договор</w:t>
      </w:r>
      <w:r w:rsidR="00BB1B4B" w:rsidRPr="00BB1B4B">
        <w:rPr>
          <w:b/>
          <w:sz w:val="24"/>
          <w:szCs w:val="24"/>
        </w:rPr>
        <w:t xml:space="preserve">а поставки </w:t>
      </w:r>
      <w:r w:rsidR="0083094D" w:rsidRPr="0083094D">
        <w:rPr>
          <w:b/>
          <w:sz w:val="24"/>
          <w:szCs w:val="24"/>
        </w:rPr>
        <w:t xml:space="preserve">металлопроката </w:t>
      </w:r>
      <w:r w:rsidR="00BB1B4B" w:rsidRPr="00BB1B4B">
        <w:rPr>
          <w:b/>
          <w:sz w:val="24"/>
          <w:szCs w:val="24"/>
        </w:rPr>
        <w:t>для нужд                                             ПАО «МРСК Центра» (филиала «Брянскэнерго»)</w:t>
      </w:r>
    </w:p>
    <w:p w:rsidR="007556FF" w:rsidRPr="00BB1B4B"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BB1B4B">
        <w:rPr>
          <w:rFonts w:ascii="Times New Roman" w:eastAsia="Times New Roman" w:hAnsi="Times New Roman" w:cs="Times New Roman"/>
          <w:b/>
          <w:caps/>
        </w:rPr>
        <w:t xml:space="preserve"> «ОБЩАЯ</w:t>
      </w:r>
      <w:r w:rsidR="00B51A18" w:rsidRPr="00BB1B4B">
        <w:rPr>
          <w:rFonts w:ascii="Times New Roman" w:eastAsia="Times New Roman" w:hAnsi="Times New Roman" w:cs="Times New Roman"/>
          <w:b/>
          <w:caps/>
        </w:rPr>
        <w:t>,</w:t>
      </w:r>
      <w:r w:rsidRPr="00BB1B4B">
        <w:rPr>
          <w:rFonts w:ascii="Times New Roman" w:eastAsia="Times New Roman" w:hAnsi="Times New Roman" w:cs="Times New Roman"/>
          <w:b/>
          <w:caps/>
        </w:rPr>
        <w:t xml:space="preserve"> КОММЕРЧЕСКАЯ</w:t>
      </w:r>
      <w:r w:rsidR="00B51A18" w:rsidRPr="00BB1B4B">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BB1B4B">
        <w:rPr>
          <w:sz w:val="24"/>
          <w:szCs w:val="24"/>
        </w:rPr>
        <w:t>Брянск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05769D">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05769D">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05769D">
        <w:rPr>
          <w:noProof/>
        </w:rPr>
        <w:t>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05769D">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05769D">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05769D">
        <w:rPr>
          <w:noProof/>
        </w:rPr>
        <w:t>7</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05769D">
        <w:rPr>
          <w:noProof/>
        </w:rPr>
        <w:t>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05769D">
        <w:rPr>
          <w:noProof/>
        </w:rPr>
        <w:t>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05769D">
        <w:rPr>
          <w:noProof/>
        </w:rPr>
        <w:t>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05769D">
        <w:rPr>
          <w:noProof/>
        </w:rPr>
        <w:t>11</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05769D">
        <w:rPr>
          <w:noProof/>
        </w:rPr>
        <w:t>12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05769D">
        <w:rPr>
          <w:noProof/>
        </w:rPr>
        <w:t>12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05769D">
        <w:rPr>
          <w:noProof/>
        </w:rPr>
        <w:t>12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05769D">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05769D">
        <w:rPr>
          <w:noProof/>
        </w:rPr>
        <w:t>28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05769D">
        <w:rPr>
          <w:noProof/>
        </w:rPr>
        <w:t>29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05769D">
        <w:rPr>
          <w:noProof/>
        </w:rPr>
        <w:t>29</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05769D">
        <w:rPr>
          <w:noProof/>
        </w:rPr>
        <w:t>31</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05769D">
        <w:rPr>
          <w:noProof/>
        </w:rPr>
        <w:t>33</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05769D">
        <w:rPr>
          <w:noProof/>
        </w:rPr>
        <w:t>35</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05769D">
        <w:rPr>
          <w:noProof/>
        </w:rPr>
        <w:t>35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05769D">
        <w:rPr>
          <w:noProof/>
        </w:rPr>
        <w:t>36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05769D">
        <w:rPr>
          <w:noProof/>
        </w:rPr>
        <w:t>37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05769D">
        <w:rPr>
          <w:noProof/>
        </w:rPr>
        <w:t>38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05769D">
        <w:rPr>
          <w:noProof/>
        </w:rPr>
        <w:t>39</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05769D">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05769D">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05769D">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05769D">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05769D">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05769D">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BB1B4B">
        <w:rPr>
          <w:noProof/>
        </w:rPr>
        <w:t>4.6</w:t>
      </w:r>
      <w:r w:rsidRPr="00BB1B4B">
        <w:rPr>
          <w:rFonts w:asciiTheme="minorHAnsi" w:eastAsiaTheme="minorEastAsia" w:hAnsiTheme="minorHAnsi" w:cstheme="minorBidi"/>
          <w:bCs w:val="0"/>
          <w:noProof/>
          <w:sz w:val="22"/>
          <w:szCs w:val="22"/>
          <w:lang w:eastAsia="ru-RU"/>
        </w:rPr>
        <w:tab/>
      </w:r>
      <w:r w:rsidRPr="00BB1B4B">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05769D">
        <w:rPr>
          <w:noProof/>
        </w:rPr>
        <w:t>41</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05769D">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05769D">
        <w:rPr>
          <w:noProof/>
        </w:rPr>
        <w:t>42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05769D">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05769D">
        <w:rPr>
          <w:noProof/>
        </w:rPr>
        <w:t>48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05769D">
        <w:rPr>
          <w:noProof/>
        </w:rPr>
        <w:t>51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05769D">
        <w:rPr>
          <w:noProof/>
        </w:rPr>
        <w:t>53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05769D">
        <w:rPr>
          <w:noProof/>
        </w:rPr>
        <w:t>55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05769D">
        <w:rPr>
          <w:noProof/>
        </w:rPr>
        <w:t>57</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05769D">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05769D">
        <w:rPr>
          <w:noProof/>
        </w:rPr>
        <w:t>64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05769D">
        <w:rPr>
          <w:noProof/>
        </w:rPr>
        <w:t>66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05769D">
        <w:rPr>
          <w:noProof/>
        </w:rPr>
        <w:t>68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05769D">
        <w:rPr>
          <w:noProof/>
        </w:rPr>
        <w:t>70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05769D">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05769D">
        <w:rPr>
          <w:noProof/>
        </w:rPr>
        <w:t>77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05769D">
        <w:rPr>
          <w:noProof/>
        </w:rPr>
        <w:t>80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05769D">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05769D">
        <w:rPr>
          <w:noProof/>
        </w:rPr>
        <w:t>84</w:t>
      </w:r>
      <w:r w:rsidR="006B2E6B">
        <w:rPr>
          <w:noProof/>
        </w:rPr>
        <w:fldChar w:fldCharType="end"/>
      </w:r>
    </w:p>
    <w:p w:rsidR="00717F60" w:rsidRPr="00382A07" w:rsidRDefault="006B2E6B"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BB1B4B">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227"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w:t>
      </w:r>
      <w:bookmarkEnd w:id="10"/>
      <w:r w:rsidR="00BB1B4B" w:rsidRPr="00382A07">
        <w:rPr>
          <w:iCs/>
          <w:sz w:val="24"/>
          <w:szCs w:val="24"/>
        </w:rPr>
        <w:t>Организатором запроса предложений – ПАО «МРСК Центра» (далее – Заказчик или Организатор) (почтовый адрес:</w:t>
      </w:r>
      <w:proofErr w:type="gramEnd"/>
      <w:r w:rsidR="00BB1B4B" w:rsidRPr="00382A07">
        <w:rPr>
          <w:iCs/>
          <w:sz w:val="24"/>
          <w:szCs w:val="24"/>
        </w:rPr>
        <w:t xml:space="preserve"> РФ, 127018, г. Москва, ул. 2-я Ямская, 4, </w:t>
      </w:r>
      <w:r w:rsidR="00BB1B4B" w:rsidRPr="00B570BF">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6" w:history="1">
        <w:proofErr w:type="gramStart"/>
        <w:r w:rsidR="00BB1B4B" w:rsidRPr="00B570BF">
          <w:rPr>
            <w:rStyle w:val="a7"/>
            <w:iCs/>
            <w:sz w:val="24"/>
            <w:szCs w:val="24"/>
          </w:rPr>
          <w:t>Kuznetsov.PN@mrsk-1.ru</w:t>
        </w:r>
      </w:hyperlink>
      <w:r w:rsidR="00BB1B4B" w:rsidRPr="00B570BF">
        <w:rPr>
          <w:rStyle w:val="a7"/>
          <w:color w:val="auto"/>
          <w:sz w:val="24"/>
          <w:szCs w:val="24"/>
          <w:u w:val="none"/>
        </w:rPr>
        <w:t>),</w:t>
      </w:r>
      <w:r w:rsidR="00BB1B4B" w:rsidRPr="00B570BF">
        <w:rPr>
          <w:sz w:val="24"/>
          <w:szCs w:val="24"/>
        </w:rPr>
        <w:t xml:space="preserve"> </w:t>
      </w:r>
      <w:r w:rsidR="00BB1B4B" w:rsidRPr="00ED1247">
        <w:rPr>
          <w:iCs/>
          <w:sz w:val="24"/>
          <w:szCs w:val="24"/>
        </w:rPr>
        <w:t>Извещением</w:t>
      </w:r>
      <w:r w:rsidR="00BB1B4B" w:rsidRPr="00ED1247">
        <w:rPr>
          <w:sz w:val="24"/>
          <w:szCs w:val="24"/>
        </w:rPr>
        <w:t xml:space="preserve"> о проведении открытого </w:t>
      </w:r>
      <w:r w:rsidR="00BB1B4B" w:rsidRPr="00ED1247">
        <w:rPr>
          <w:iCs/>
          <w:sz w:val="24"/>
          <w:szCs w:val="24"/>
        </w:rPr>
        <w:t>запроса предложений</w:t>
      </w:r>
      <w:r w:rsidR="00BB1B4B" w:rsidRPr="00ED1247">
        <w:rPr>
          <w:sz w:val="24"/>
          <w:szCs w:val="24"/>
        </w:rPr>
        <w:t xml:space="preserve">, опубликованным </w:t>
      </w:r>
      <w:r w:rsidR="00BB1B4B">
        <w:rPr>
          <w:b/>
          <w:sz w:val="24"/>
          <w:szCs w:val="24"/>
        </w:rPr>
        <w:t>«2</w:t>
      </w:r>
      <w:r w:rsidR="0083094D">
        <w:rPr>
          <w:b/>
          <w:sz w:val="24"/>
          <w:szCs w:val="24"/>
        </w:rPr>
        <w:t>6</w:t>
      </w:r>
      <w:r w:rsidR="00BB1B4B" w:rsidRPr="00ED1247">
        <w:rPr>
          <w:b/>
          <w:sz w:val="24"/>
          <w:szCs w:val="24"/>
        </w:rPr>
        <w:t xml:space="preserve">» </w:t>
      </w:r>
      <w:r w:rsidR="00BB1B4B">
        <w:rPr>
          <w:b/>
          <w:sz w:val="24"/>
          <w:szCs w:val="24"/>
        </w:rPr>
        <w:t>октября</w:t>
      </w:r>
      <w:r w:rsidR="00BB1B4B" w:rsidRPr="00ED1247">
        <w:rPr>
          <w:b/>
          <w:sz w:val="24"/>
          <w:szCs w:val="24"/>
        </w:rPr>
        <w:t xml:space="preserve"> 2017 г.</w:t>
      </w:r>
      <w:r w:rsidR="00BB1B4B" w:rsidRPr="00ED1247">
        <w:rPr>
          <w:sz w:val="24"/>
          <w:szCs w:val="24"/>
        </w:rPr>
        <w:t xml:space="preserve"> на официальном сайте (</w:t>
      </w:r>
      <w:hyperlink r:id="rId17" w:history="1">
        <w:r w:rsidR="00BB1B4B" w:rsidRPr="00ED1247">
          <w:rPr>
            <w:rStyle w:val="a7"/>
            <w:sz w:val="24"/>
            <w:szCs w:val="24"/>
          </w:rPr>
          <w:t>www.zakupki.</w:t>
        </w:r>
        <w:r w:rsidR="00BB1B4B" w:rsidRPr="00ED1247">
          <w:rPr>
            <w:rStyle w:val="a7"/>
            <w:sz w:val="24"/>
            <w:szCs w:val="24"/>
            <w:lang w:val="en-US"/>
          </w:rPr>
          <w:t>gov</w:t>
        </w:r>
        <w:r w:rsidR="00BB1B4B" w:rsidRPr="00ED1247">
          <w:rPr>
            <w:rStyle w:val="a7"/>
            <w:sz w:val="24"/>
            <w:szCs w:val="24"/>
          </w:rPr>
          <w:t>.ru</w:t>
        </w:r>
      </w:hyperlink>
      <w:r w:rsidR="00BB1B4B" w:rsidRPr="00ED1247">
        <w:rPr>
          <w:sz w:val="24"/>
          <w:szCs w:val="24"/>
        </w:rPr>
        <w:t>),</w:t>
      </w:r>
      <w:r w:rsidR="00BB1B4B" w:rsidRPr="00ED1247">
        <w:rPr>
          <w:iCs/>
          <w:sz w:val="24"/>
          <w:szCs w:val="24"/>
        </w:rPr>
        <w:t xml:space="preserve"> </w:t>
      </w:r>
      <w:r w:rsidR="00BB1B4B" w:rsidRPr="00ED1247">
        <w:rPr>
          <w:sz w:val="24"/>
          <w:szCs w:val="24"/>
        </w:rPr>
        <w:t xml:space="preserve">на сайте </w:t>
      </w:r>
      <w:r w:rsidR="00BB1B4B" w:rsidRPr="00ED1247">
        <w:rPr>
          <w:iCs/>
          <w:sz w:val="24"/>
          <w:szCs w:val="24"/>
        </w:rPr>
        <w:t>ПАО «МРСК Центра</w:t>
      </w:r>
      <w:r w:rsidR="00BB1B4B" w:rsidRPr="00B570BF">
        <w:rPr>
          <w:iCs/>
          <w:sz w:val="24"/>
          <w:szCs w:val="24"/>
        </w:rPr>
        <w:t>»</w:t>
      </w:r>
      <w:r w:rsidR="00BB1B4B" w:rsidRPr="00B570BF">
        <w:rPr>
          <w:sz w:val="24"/>
          <w:szCs w:val="24"/>
        </w:rPr>
        <w:t xml:space="preserve"> (</w:t>
      </w:r>
      <w:hyperlink r:id="rId18" w:history="1">
        <w:r w:rsidR="00BB1B4B" w:rsidRPr="00B570BF">
          <w:rPr>
            <w:rStyle w:val="a7"/>
            <w:sz w:val="24"/>
            <w:szCs w:val="24"/>
          </w:rPr>
          <w:t>www.mrsk-1.ru</w:t>
        </w:r>
      </w:hyperlink>
      <w:r w:rsidR="00BB1B4B" w:rsidRPr="00B570BF">
        <w:rPr>
          <w:sz w:val="24"/>
          <w:szCs w:val="24"/>
        </w:rPr>
        <w:t xml:space="preserve">), на сайте ЭТП, указанном в п. </w:t>
      </w:r>
      <w:r w:rsidR="00BB1B4B" w:rsidRPr="00B570BF">
        <w:rPr>
          <w:sz w:val="24"/>
          <w:szCs w:val="24"/>
        </w:rPr>
        <w:fldChar w:fldCharType="begin"/>
      </w:r>
      <w:r w:rsidR="00BB1B4B" w:rsidRPr="00B570BF">
        <w:rPr>
          <w:sz w:val="24"/>
          <w:szCs w:val="24"/>
        </w:rPr>
        <w:instrText xml:space="preserve"> REF _Ref440269836 \r \h  \* MERGEFORMAT </w:instrText>
      </w:r>
      <w:r w:rsidR="00BB1B4B" w:rsidRPr="00B570BF">
        <w:rPr>
          <w:sz w:val="24"/>
          <w:szCs w:val="24"/>
        </w:rPr>
      </w:r>
      <w:r w:rsidR="00BB1B4B" w:rsidRPr="00B570BF">
        <w:rPr>
          <w:sz w:val="24"/>
          <w:szCs w:val="24"/>
        </w:rPr>
        <w:fldChar w:fldCharType="separate"/>
      </w:r>
      <w:r w:rsidR="00BB1B4B" w:rsidRPr="00B570BF">
        <w:rPr>
          <w:sz w:val="24"/>
          <w:szCs w:val="24"/>
        </w:rPr>
        <w:t>1.1.2</w:t>
      </w:r>
      <w:r w:rsidR="00BB1B4B" w:rsidRPr="00B570BF">
        <w:rPr>
          <w:sz w:val="24"/>
          <w:szCs w:val="24"/>
        </w:rPr>
        <w:fldChar w:fldCharType="end"/>
      </w:r>
      <w:r w:rsidR="00BB1B4B" w:rsidRPr="00B570BF">
        <w:rPr>
          <w:sz w:val="24"/>
          <w:szCs w:val="24"/>
        </w:rPr>
        <w:t xml:space="preserve"> настоящей Документации,</w:t>
      </w:r>
      <w:r w:rsidR="00BB1B4B" w:rsidRPr="00B570BF">
        <w:rPr>
          <w:iCs/>
          <w:sz w:val="24"/>
          <w:szCs w:val="24"/>
        </w:rPr>
        <w:t xml:space="preserve"> приг</w:t>
      </w:r>
      <w:r w:rsidR="00BB1B4B" w:rsidRPr="00B570BF">
        <w:rPr>
          <w:sz w:val="24"/>
          <w:szCs w:val="24"/>
        </w:rPr>
        <w:t xml:space="preserve">ласило юридических лиц и физических лиц (в т. ч. индивидуальных </w:t>
      </w:r>
      <w:r w:rsidR="00BB1B4B" w:rsidRPr="00AC10CE">
        <w:rPr>
          <w:sz w:val="24"/>
          <w:szCs w:val="24"/>
        </w:rPr>
        <w:t>предпринимателей)</w:t>
      </w:r>
      <w:r w:rsidR="000C7714">
        <w:rPr>
          <w:sz w:val="24"/>
          <w:szCs w:val="24"/>
        </w:rPr>
        <w:t>,</w:t>
      </w:r>
      <w:r w:rsidR="00BB1B4B" w:rsidRPr="00AC10CE">
        <w:rPr>
          <w:sz w:val="24"/>
          <w:szCs w:val="24"/>
        </w:rPr>
        <w:t xml:space="preserve"> являющихся субъектами малого и среднего предпринимательства (соответствующих критериям отнесения к</w:t>
      </w:r>
      <w:proofErr w:type="gramEnd"/>
      <w:r w:rsidR="00BB1B4B" w:rsidRPr="00AC10CE">
        <w:rPr>
          <w:sz w:val="24"/>
          <w:szCs w:val="24"/>
        </w:rPr>
        <w:t xml:space="preserve"> </w:t>
      </w:r>
      <w:proofErr w:type="gramStart"/>
      <w:r w:rsidR="00BB1B4B" w:rsidRPr="00AC10CE">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w:t>
      </w:r>
      <w:r w:rsidR="00BB1B4B">
        <w:rPr>
          <w:sz w:val="24"/>
          <w:szCs w:val="24"/>
        </w:rPr>
        <w:t xml:space="preserve"> – Участники) </w:t>
      </w:r>
      <w:r w:rsidR="00BB1B4B" w:rsidRPr="00E1106F">
        <w:rPr>
          <w:sz w:val="24"/>
          <w:szCs w:val="24"/>
        </w:rPr>
        <w:t xml:space="preserve">к участию в процедуре Открытого запроса предложений (далее – запрос предложений) на право заключения Договора </w:t>
      </w:r>
      <w:r w:rsidR="00BB1B4B" w:rsidRPr="00BB1B4B">
        <w:rPr>
          <w:sz w:val="24"/>
          <w:szCs w:val="24"/>
        </w:rPr>
        <w:t xml:space="preserve">поставки </w:t>
      </w:r>
      <w:r w:rsidR="0083094D" w:rsidRPr="0083094D">
        <w:rPr>
          <w:sz w:val="24"/>
          <w:szCs w:val="24"/>
        </w:rPr>
        <w:t xml:space="preserve">металлопроката </w:t>
      </w:r>
      <w:r w:rsidR="00BB1B4B" w:rsidRPr="00AA554C">
        <w:rPr>
          <w:sz w:val="24"/>
          <w:szCs w:val="24"/>
        </w:rPr>
        <w:t xml:space="preserve">для нужд </w:t>
      </w:r>
      <w:r w:rsidR="00BB1B4B" w:rsidRPr="00E1106F">
        <w:rPr>
          <w:sz w:val="24"/>
          <w:szCs w:val="24"/>
        </w:rPr>
        <w:t>ПАО «МРСК Центра» (филиала «Брянскэнерго», расположенного по адресу:</w:t>
      </w:r>
      <w:proofErr w:type="gramEnd"/>
      <w:r w:rsidR="00BB1B4B" w:rsidRPr="00E1106F">
        <w:rPr>
          <w:sz w:val="24"/>
          <w:szCs w:val="24"/>
        </w:rPr>
        <w:t xml:space="preserve"> </w:t>
      </w:r>
      <w:proofErr w:type="gramStart"/>
      <w:r w:rsidR="00BB1B4B" w:rsidRPr="00E1106F">
        <w:rPr>
          <w:sz w:val="24"/>
          <w:szCs w:val="24"/>
        </w:rPr>
        <w:t>РФ, 241050, г. Брянск, ул. Советская, д. 35)</w:t>
      </w:r>
      <w:r w:rsidRPr="00382A07">
        <w:rPr>
          <w:sz w:val="24"/>
          <w:szCs w:val="24"/>
        </w:rPr>
        <w:t>.</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w:t>
      </w:r>
      <w:r w:rsidRPr="00BB1B4B">
        <w:rPr>
          <w:sz w:val="24"/>
          <w:szCs w:val="24"/>
        </w:rPr>
        <w:t xml:space="preserve">использованием функционала </w:t>
      </w:r>
      <w:r w:rsidR="00702B2C" w:rsidRPr="00BB1B4B">
        <w:rPr>
          <w:sz w:val="24"/>
          <w:szCs w:val="24"/>
        </w:rPr>
        <w:t>электронной торговой площадк</w:t>
      </w:r>
      <w:r w:rsidR="00414AB1" w:rsidRPr="00BB1B4B">
        <w:rPr>
          <w:sz w:val="24"/>
          <w:szCs w:val="24"/>
        </w:rPr>
        <w:t>и</w:t>
      </w:r>
      <w:r w:rsidR="00702B2C" w:rsidRPr="00BB1B4B">
        <w:rPr>
          <w:sz w:val="24"/>
          <w:szCs w:val="24"/>
        </w:rPr>
        <w:t xml:space="preserve"> </w:t>
      </w:r>
      <w:r w:rsidR="000D70B6" w:rsidRPr="00BB1B4B">
        <w:rPr>
          <w:sz w:val="24"/>
          <w:szCs w:val="24"/>
        </w:rPr>
        <w:t>П</w:t>
      </w:r>
      <w:r w:rsidR="00702B2C" w:rsidRPr="00BB1B4B">
        <w:rPr>
          <w:sz w:val="24"/>
          <w:szCs w:val="24"/>
        </w:rPr>
        <w:t>АО «</w:t>
      </w:r>
      <w:proofErr w:type="spellStart"/>
      <w:r w:rsidR="00702B2C" w:rsidRPr="00BB1B4B">
        <w:rPr>
          <w:sz w:val="24"/>
          <w:szCs w:val="24"/>
        </w:rPr>
        <w:t>Россети</w:t>
      </w:r>
      <w:proofErr w:type="spellEnd"/>
      <w:r w:rsidR="00702B2C" w:rsidRPr="00BB1B4B">
        <w:rPr>
          <w:sz w:val="24"/>
          <w:szCs w:val="24"/>
        </w:rPr>
        <w:t xml:space="preserve">» </w:t>
      </w:r>
      <w:hyperlink r:id="rId19" w:history="1">
        <w:r w:rsidR="00862664" w:rsidRPr="00BB1B4B">
          <w:rPr>
            <w:rStyle w:val="a7"/>
            <w:color w:val="auto"/>
            <w:sz w:val="24"/>
            <w:szCs w:val="24"/>
          </w:rPr>
          <w:t>etp.rosseti.ru</w:t>
        </w:r>
      </w:hyperlink>
      <w:r w:rsidR="00862664" w:rsidRPr="00BB1B4B">
        <w:rPr>
          <w:sz w:val="24"/>
          <w:szCs w:val="24"/>
        </w:rPr>
        <w:t xml:space="preserve"> </w:t>
      </w:r>
      <w:r w:rsidR="00702B2C" w:rsidRPr="00BB1B4B">
        <w:rPr>
          <w:sz w:val="24"/>
          <w:szCs w:val="24"/>
        </w:rPr>
        <w:t>(да</w:t>
      </w:r>
      <w:r w:rsidR="00702B2C" w:rsidRPr="00382A07">
        <w:rPr>
          <w:sz w:val="24"/>
          <w:szCs w:val="24"/>
        </w:rPr>
        <w:t>лее — ЭТП)</w:t>
      </w:r>
      <w:r w:rsidR="005B75A6" w:rsidRPr="00382A07">
        <w:rPr>
          <w:sz w:val="24"/>
          <w:szCs w:val="24"/>
        </w:rPr>
        <w:t>.</w:t>
      </w:r>
      <w:bookmarkEnd w:id="14"/>
    </w:p>
    <w:p w:rsidR="00717F60" w:rsidRPr="00BB1B4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B1B4B">
        <w:rPr>
          <w:sz w:val="24"/>
          <w:szCs w:val="24"/>
        </w:rPr>
        <w:t>Заказчик</w:t>
      </w:r>
      <w:r w:rsidR="00702B2C" w:rsidRPr="00BB1B4B">
        <w:rPr>
          <w:sz w:val="24"/>
          <w:szCs w:val="24"/>
        </w:rPr>
        <w:t xml:space="preserve">: </w:t>
      </w:r>
      <w:r w:rsidRPr="00BB1B4B">
        <w:rPr>
          <w:sz w:val="24"/>
          <w:szCs w:val="24"/>
        </w:rPr>
        <w:t xml:space="preserve"> </w:t>
      </w:r>
      <w:r w:rsidR="00702B2C" w:rsidRPr="00BB1B4B">
        <w:rPr>
          <w:iCs/>
          <w:sz w:val="24"/>
          <w:szCs w:val="24"/>
        </w:rPr>
        <w:t>ПАО «МРСК Центра».</w:t>
      </w:r>
      <w:r w:rsidRPr="00BB1B4B">
        <w:rPr>
          <w:rStyle w:val="aa"/>
          <w:sz w:val="24"/>
          <w:szCs w:val="24"/>
        </w:rPr>
        <w:t xml:space="preserve"> </w:t>
      </w:r>
      <w:bookmarkEnd w:id="15"/>
    </w:p>
    <w:p w:rsidR="008C4223" w:rsidRPr="00BB1B4B"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B1B4B">
        <w:rPr>
          <w:sz w:val="24"/>
          <w:szCs w:val="24"/>
        </w:rPr>
        <w:t>Предмет З</w:t>
      </w:r>
      <w:r w:rsidR="00717F60" w:rsidRPr="00BB1B4B">
        <w:rPr>
          <w:sz w:val="24"/>
          <w:szCs w:val="24"/>
        </w:rPr>
        <w:t>апроса предложений</w:t>
      </w:r>
      <w:r w:rsidR="00702B2C" w:rsidRPr="00BB1B4B">
        <w:rPr>
          <w:sz w:val="24"/>
          <w:szCs w:val="24"/>
        </w:rPr>
        <w:t>:</w:t>
      </w:r>
      <w:bookmarkEnd w:id="16"/>
    </w:p>
    <w:p w:rsidR="00A40714" w:rsidRPr="00BB1B4B"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BB1B4B">
        <w:rPr>
          <w:b/>
          <w:sz w:val="24"/>
          <w:szCs w:val="24"/>
          <w:u w:val="single"/>
        </w:rPr>
        <w:t>Лот №1:</w:t>
      </w:r>
      <w:r w:rsidR="00717F60" w:rsidRPr="00BB1B4B">
        <w:rPr>
          <w:sz w:val="24"/>
          <w:szCs w:val="24"/>
        </w:rPr>
        <w:t xml:space="preserve"> право заключения </w:t>
      </w:r>
      <w:r w:rsidR="00123C70" w:rsidRPr="00BB1B4B">
        <w:rPr>
          <w:sz w:val="24"/>
          <w:szCs w:val="24"/>
        </w:rPr>
        <w:t>Договор</w:t>
      </w:r>
      <w:r w:rsidR="00BB1B4B" w:rsidRPr="00BB1B4B">
        <w:rPr>
          <w:sz w:val="24"/>
          <w:szCs w:val="24"/>
        </w:rPr>
        <w:t xml:space="preserve">а </w:t>
      </w:r>
      <w:bookmarkEnd w:id="17"/>
      <w:r w:rsidR="00BB1B4B" w:rsidRPr="00BB1B4B">
        <w:rPr>
          <w:sz w:val="24"/>
          <w:szCs w:val="24"/>
        </w:rPr>
        <w:t xml:space="preserve">поставки </w:t>
      </w:r>
      <w:r w:rsidR="0083094D" w:rsidRPr="0083094D">
        <w:rPr>
          <w:sz w:val="24"/>
          <w:szCs w:val="24"/>
        </w:rPr>
        <w:t xml:space="preserve">металлопроката </w:t>
      </w:r>
      <w:r w:rsidR="00BB1B4B" w:rsidRPr="00BB1B4B">
        <w:rPr>
          <w:sz w:val="24"/>
          <w:szCs w:val="24"/>
        </w:rPr>
        <w:t>для нужд ПАО «МРСК Центра» (филиала «Брянскэнерго»)</w:t>
      </w:r>
      <w:r w:rsidR="00702B2C" w:rsidRPr="00BB1B4B">
        <w:rPr>
          <w:sz w:val="24"/>
          <w:szCs w:val="24"/>
        </w:rPr>
        <w:t>.</w:t>
      </w:r>
    </w:p>
    <w:p w:rsidR="008C4223" w:rsidRPr="00BB1B4B" w:rsidRDefault="008C4223" w:rsidP="00E722B6">
      <w:pPr>
        <w:keepNext/>
        <w:autoSpaceDE w:val="0"/>
        <w:autoSpaceDN w:val="0"/>
        <w:spacing w:line="264" w:lineRule="auto"/>
        <w:ind w:firstLine="540"/>
        <w:rPr>
          <w:sz w:val="24"/>
          <w:szCs w:val="24"/>
          <w:lang w:eastAsia="ru-RU"/>
        </w:rPr>
      </w:pPr>
      <w:r w:rsidRPr="00BB1B4B">
        <w:rPr>
          <w:sz w:val="24"/>
          <w:szCs w:val="24"/>
        </w:rPr>
        <w:t xml:space="preserve">Количество лотов: </w:t>
      </w:r>
      <w:r w:rsidRPr="00BB1B4B">
        <w:rPr>
          <w:b/>
          <w:sz w:val="24"/>
          <w:szCs w:val="24"/>
        </w:rPr>
        <w:t>1 (один)</w:t>
      </w:r>
      <w:r w:rsidRPr="00BB1B4B">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BB1B4B">
        <w:rPr>
          <w:i/>
          <w:snapToGrid w:val="0"/>
          <w:sz w:val="24"/>
          <w:szCs w:val="24"/>
          <w:shd w:val="clear" w:color="auto" w:fill="FFFF99"/>
          <w:lang w:eastAsia="ru-RU"/>
        </w:rPr>
        <w:t xml:space="preserve">Участник самостоятельно, в рамках своей </w:t>
      </w:r>
      <w:r w:rsidR="00702B2C" w:rsidRPr="00BB1B4B">
        <w:rPr>
          <w:i/>
          <w:snapToGrid w:val="0"/>
          <w:sz w:val="24"/>
          <w:szCs w:val="24"/>
          <w:shd w:val="clear" w:color="auto" w:fill="FFFF99"/>
          <w:lang w:eastAsia="ru-RU"/>
        </w:rPr>
        <w:t>Заявки</w:t>
      </w:r>
      <w:r w:rsidRPr="00BB1B4B">
        <w:rPr>
          <w:i/>
          <w:snapToGrid w:val="0"/>
          <w:sz w:val="24"/>
          <w:szCs w:val="24"/>
          <w:shd w:val="clear" w:color="auto" w:fill="FFFF99"/>
          <w:lang w:eastAsia="ru-RU"/>
        </w:rPr>
        <w:t xml:space="preserve"> формирует стоимость </w:t>
      </w:r>
      <w:r w:rsidR="00E56A22" w:rsidRPr="00BB1B4B">
        <w:rPr>
          <w:i/>
          <w:snapToGrid w:val="0"/>
          <w:sz w:val="24"/>
          <w:szCs w:val="24"/>
          <w:shd w:val="clear" w:color="auto" w:fill="FFFF99"/>
          <w:lang w:eastAsia="ru-RU"/>
        </w:rPr>
        <w:t>предлагаемой к поставке продукции</w:t>
      </w:r>
      <w:r w:rsidRPr="00BB1B4B">
        <w:rPr>
          <w:i/>
          <w:snapToGrid w:val="0"/>
          <w:sz w:val="24"/>
          <w:szCs w:val="24"/>
          <w:shd w:val="clear" w:color="auto" w:fill="FFFF99"/>
          <w:lang w:eastAsia="ru-RU"/>
        </w:rPr>
        <w:t>, закупаемо</w:t>
      </w:r>
      <w:r w:rsidR="00E56A22" w:rsidRPr="00BB1B4B">
        <w:rPr>
          <w:i/>
          <w:snapToGrid w:val="0"/>
          <w:sz w:val="24"/>
          <w:szCs w:val="24"/>
          <w:shd w:val="clear" w:color="auto" w:fill="FFFF99"/>
          <w:lang w:eastAsia="ru-RU"/>
        </w:rPr>
        <w:t>й</w:t>
      </w:r>
      <w:r w:rsidRPr="00BB1B4B">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BB1B4B">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411010"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11010">
        <w:rPr>
          <w:sz w:val="24"/>
          <w:szCs w:val="24"/>
        </w:rPr>
        <w:t>Сроки</w:t>
      </w:r>
      <w:r w:rsidR="00717F60" w:rsidRPr="00411010">
        <w:rPr>
          <w:sz w:val="24"/>
          <w:szCs w:val="24"/>
        </w:rPr>
        <w:t xml:space="preserve"> </w:t>
      </w:r>
      <w:r w:rsidR="002946EF" w:rsidRPr="00411010">
        <w:rPr>
          <w:sz w:val="24"/>
          <w:szCs w:val="24"/>
        </w:rPr>
        <w:t xml:space="preserve">выполнения </w:t>
      </w:r>
      <w:r w:rsidR="00702B2C" w:rsidRPr="00411010">
        <w:rPr>
          <w:sz w:val="24"/>
          <w:szCs w:val="24"/>
        </w:rPr>
        <w:t>поставок</w:t>
      </w:r>
      <w:r w:rsidR="00717F60" w:rsidRPr="00411010">
        <w:rPr>
          <w:sz w:val="24"/>
          <w:szCs w:val="24"/>
        </w:rPr>
        <w:t xml:space="preserve">: </w:t>
      </w:r>
      <w:r w:rsidR="00BB1B4B" w:rsidRPr="00411010">
        <w:rPr>
          <w:b/>
          <w:sz w:val="24"/>
          <w:szCs w:val="24"/>
        </w:rPr>
        <w:t>с момента заключ</w:t>
      </w:r>
      <w:r w:rsidR="0083094D">
        <w:rPr>
          <w:b/>
          <w:sz w:val="24"/>
          <w:szCs w:val="24"/>
        </w:rPr>
        <w:t xml:space="preserve">ения договора по декабрь 2018г., частями - </w:t>
      </w:r>
      <w:r w:rsidR="00BB1B4B" w:rsidRPr="00411010">
        <w:rPr>
          <w:b/>
          <w:sz w:val="24"/>
          <w:szCs w:val="24"/>
        </w:rPr>
        <w:t>в соответствии и письменной заявкой</w:t>
      </w:r>
      <w:r w:rsidR="00717F60" w:rsidRPr="00411010">
        <w:rPr>
          <w:sz w:val="24"/>
          <w:szCs w:val="24"/>
        </w:rPr>
        <w:t>.</w:t>
      </w:r>
      <w:bookmarkEnd w:id="19"/>
    </w:p>
    <w:p w:rsidR="002A47D1" w:rsidRPr="0083094D" w:rsidRDefault="00411010" w:rsidP="0083094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11010">
        <w:rPr>
          <w:sz w:val="24"/>
          <w:szCs w:val="24"/>
        </w:rPr>
        <w:t xml:space="preserve">Отгрузочные реквизиты/базис поставки: на условиях DDP (Согласно ИНКОТЕРМС 2010) по адресам филиала </w:t>
      </w:r>
      <w:bookmarkEnd w:id="20"/>
      <w:r w:rsidRPr="00411010">
        <w:rPr>
          <w:sz w:val="24"/>
          <w:szCs w:val="24"/>
        </w:rPr>
        <w:t>ПАО «МРСК Центра» - «Брянскэнерго»:</w:t>
      </w:r>
      <w:r w:rsidR="0083094D">
        <w:rPr>
          <w:sz w:val="24"/>
          <w:szCs w:val="24"/>
        </w:rPr>
        <w:t xml:space="preserve"> </w:t>
      </w:r>
      <w:r w:rsidRPr="0083094D">
        <w:rPr>
          <w:sz w:val="24"/>
          <w:szCs w:val="24"/>
        </w:rPr>
        <w:t>РФ, г. Брянск, проспект Московский, д. 43 (Центральный склад)</w:t>
      </w:r>
      <w:r w:rsidR="008D2928" w:rsidRPr="0083094D">
        <w:rPr>
          <w:sz w:val="24"/>
          <w:szCs w:val="24"/>
        </w:rPr>
        <w:t>.</w:t>
      </w:r>
    </w:p>
    <w:p w:rsidR="00717F60" w:rsidRPr="00411010"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411010">
        <w:rPr>
          <w:iCs/>
          <w:sz w:val="24"/>
          <w:szCs w:val="24"/>
        </w:rPr>
        <w:t xml:space="preserve">Форма и порядок оплаты: безналичный расчет, в течение 30 (тридцати) </w:t>
      </w:r>
      <w:r w:rsidR="00411010" w:rsidRPr="00411010">
        <w:rPr>
          <w:iCs/>
          <w:sz w:val="24"/>
          <w:szCs w:val="24"/>
        </w:rPr>
        <w:t>календарных</w:t>
      </w:r>
      <w:r w:rsidRPr="00411010">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r w:rsidR="0035634C" w:rsidRPr="00411010">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11010">
        <w:rPr>
          <w:iCs/>
          <w:sz w:val="24"/>
          <w:szCs w:val="24"/>
        </w:rPr>
        <w:t xml:space="preserve">Порядок проведения </w:t>
      </w:r>
      <w:r w:rsidR="00C05EF6" w:rsidRPr="00411010">
        <w:rPr>
          <w:iCs/>
          <w:sz w:val="24"/>
          <w:szCs w:val="24"/>
        </w:rPr>
        <w:t xml:space="preserve">запроса предложений </w:t>
      </w:r>
      <w:r w:rsidRPr="00411010">
        <w:rPr>
          <w:iCs/>
          <w:sz w:val="24"/>
          <w:szCs w:val="24"/>
        </w:rPr>
        <w:t xml:space="preserve">и участия в нем, а также инструкции по подготовке </w:t>
      </w:r>
      <w:r w:rsidRPr="00411010">
        <w:rPr>
          <w:sz w:val="24"/>
          <w:szCs w:val="24"/>
        </w:rPr>
        <w:t>заявок</w:t>
      </w:r>
      <w:r w:rsidRPr="00411010">
        <w:rPr>
          <w:iCs/>
          <w:sz w:val="24"/>
          <w:szCs w:val="24"/>
        </w:rPr>
        <w:t>, приведены в разделе</w:t>
      </w:r>
      <w:r w:rsidR="00E71A48" w:rsidRPr="00411010">
        <w:rPr>
          <w:iCs/>
          <w:sz w:val="24"/>
          <w:szCs w:val="24"/>
        </w:rPr>
        <w:t xml:space="preserve"> </w:t>
      </w:r>
      <w:r w:rsidR="000D2D6A" w:rsidRPr="00411010">
        <w:fldChar w:fldCharType="begin"/>
      </w:r>
      <w:r w:rsidR="000D2D6A" w:rsidRPr="00411010">
        <w:instrText xml:space="preserve"> REF _Ref311232052 \r \h  \* MERGEFORMAT </w:instrText>
      </w:r>
      <w:r w:rsidR="000D2D6A" w:rsidRPr="00411010">
        <w:fldChar w:fldCharType="separate"/>
      </w:r>
      <w:r w:rsidR="006305A1" w:rsidRPr="00411010">
        <w:t>3</w:t>
      </w:r>
      <w:r w:rsidR="000D2D6A" w:rsidRPr="00411010">
        <w:fldChar w:fldCharType="end"/>
      </w:r>
      <w:r w:rsidR="00E71A48" w:rsidRPr="00411010">
        <w:rPr>
          <w:iCs/>
          <w:sz w:val="24"/>
          <w:szCs w:val="24"/>
        </w:rPr>
        <w:t xml:space="preserve"> </w:t>
      </w:r>
      <w:r w:rsidRPr="00411010">
        <w:rPr>
          <w:iCs/>
          <w:sz w:val="24"/>
          <w:szCs w:val="24"/>
        </w:rPr>
        <w:t xml:space="preserve">(здесь и далее ссылки относятся к настоящей </w:t>
      </w:r>
      <w:r w:rsidR="007D07A7" w:rsidRPr="00411010">
        <w:rPr>
          <w:iCs/>
          <w:sz w:val="24"/>
          <w:szCs w:val="24"/>
        </w:rPr>
        <w:t>Д</w:t>
      </w:r>
      <w:r w:rsidRPr="00411010">
        <w:rPr>
          <w:iCs/>
          <w:sz w:val="24"/>
          <w:szCs w:val="24"/>
        </w:rPr>
        <w:t xml:space="preserve">окументации). </w:t>
      </w:r>
      <w:r w:rsidRPr="00411010">
        <w:rPr>
          <w:sz w:val="24"/>
          <w:szCs w:val="24"/>
        </w:rPr>
        <w:t xml:space="preserve">Подробные требования к выполняемым </w:t>
      </w:r>
      <w:r w:rsidR="00077FB6" w:rsidRPr="00411010">
        <w:rPr>
          <w:sz w:val="24"/>
          <w:szCs w:val="24"/>
        </w:rPr>
        <w:t xml:space="preserve">поставкам </w:t>
      </w:r>
      <w:r w:rsidRPr="00411010">
        <w:rPr>
          <w:sz w:val="24"/>
          <w:szCs w:val="24"/>
        </w:rPr>
        <w:t>изложены в</w:t>
      </w:r>
      <w:r w:rsidR="00953802" w:rsidRPr="00411010">
        <w:rPr>
          <w:sz w:val="24"/>
          <w:szCs w:val="24"/>
        </w:rPr>
        <w:t xml:space="preserve"> разделе </w:t>
      </w:r>
      <w:r w:rsidR="000D2D6A" w:rsidRPr="00411010">
        <w:fldChar w:fldCharType="begin"/>
      </w:r>
      <w:r w:rsidR="000D2D6A" w:rsidRPr="00411010">
        <w:instrText xml:space="preserve"> REF _Ref440270568 \r \h  \* MERGEFORMAT </w:instrText>
      </w:r>
      <w:r w:rsidR="000D2D6A" w:rsidRPr="00411010">
        <w:fldChar w:fldCharType="separate"/>
      </w:r>
      <w:r w:rsidR="006305A1" w:rsidRPr="00411010">
        <w:t>4</w:t>
      </w:r>
      <w:r w:rsidR="000D2D6A" w:rsidRPr="00411010">
        <w:fldChar w:fldCharType="end"/>
      </w:r>
      <w:r w:rsidRPr="00411010">
        <w:rPr>
          <w:sz w:val="24"/>
          <w:szCs w:val="24"/>
        </w:rPr>
        <w:t>.</w:t>
      </w:r>
      <w:r w:rsidR="004B5EB3" w:rsidRPr="00411010">
        <w:rPr>
          <w:sz w:val="24"/>
          <w:szCs w:val="24"/>
        </w:rPr>
        <w:t xml:space="preserve"> Проект</w:t>
      </w:r>
      <w:r w:rsidR="004B5EB3" w:rsidRPr="00411010">
        <w:rPr>
          <w:iCs/>
          <w:sz w:val="24"/>
          <w:szCs w:val="24"/>
        </w:rPr>
        <w:t xml:space="preserve"> </w:t>
      </w:r>
      <w:r w:rsidR="00123C70" w:rsidRPr="00411010">
        <w:rPr>
          <w:iCs/>
          <w:sz w:val="24"/>
          <w:szCs w:val="24"/>
        </w:rPr>
        <w:t>Договор</w:t>
      </w:r>
      <w:r w:rsidRPr="00411010">
        <w:rPr>
          <w:iCs/>
          <w:sz w:val="24"/>
          <w:szCs w:val="24"/>
        </w:rPr>
        <w:t xml:space="preserve">а, который будет заключен по результатам </w:t>
      </w:r>
      <w:r w:rsidR="004B5EB3" w:rsidRPr="00411010">
        <w:rPr>
          <w:iCs/>
          <w:sz w:val="24"/>
          <w:szCs w:val="24"/>
        </w:rPr>
        <w:t>З</w:t>
      </w:r>
      <w:r w:rsidR="00C05EF6" w:rsidRPr="00411010">
        <w:rPr>
          <w:iCs/>
          <w:sz w:val="24"/>
          <w:szCs w:val="24"/>
        </w:rPr>
        <w:t xml:space="preserve">апроса </w:t>
      </w:r>
      <w:r w:rsidR="00C05EF6" w:rsidRPr="00411010">
        <w:rPr>
          <w:iCs/>
          <w:sz w:val="24"/>
          <w:szCs w:val="24"/>
        </w:rPr>
        <w:lastRenderedPageBreak/>
        <w:t>предложений</w:t>
      </w:r>
      <w:r w:rsidRPr="00411010">
        <w:rPr>
          <w:iCs/>
          <w:sz w:val="24"/>
          <w:szCs w:val="24"/>
        </w:rPr>
        <w:t>, приведен в разделе</w:t>
      </w:r>
      <w:r w:rsidRPr="00382A07">
        <w:rPr>
          <w:iCs/>
          <w:sz w:val="24"/>
          <w:szCs w:val="24"/>
        </w:rPr>
        <w:t xml:space="preserve">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 xml:space="preserve"> задани</w:t>
      </w:r>
      <w:r w:rsidR="00A154B7" w:rsidRPr="00382A07">
        <w:rPr>
          <w:sz w:val="24"/>
          <w:szCs w:val="24"/>
        </w:rPr>
        <w:t>и</w:t>
      </w:r>
      <w:r w:rsidRPr="00382A07">
        <w:rPr>
          <w:sz w:val="24"/>
          <w:szCs w:val="24"/>
        </w:rPr>
        <w:t>)</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xml:space="preserve">, предусмотренных Федеральным </w:t>
      </w:r>
      <w:r w:rsidR="0099066F" w:rsidRPr="00382A07">
        <w:rPr>
          <w:sz w:val="24"/>
          <w:szCs w:val="24"/>
        </w:rPr>
        <w:lastRenderedPageBreak/>
        <w:t>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2D4BC6" w:rsidRPr="00014EF6" w:rsidRDefault="00717F60" w:rsidP="00014EF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bookmarkStart w:id="41" w:name="_Ref306144164"/>
      <w:proofErr w:type="gramEnd"/>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382A07">
        <w:rPr>
          <w:szCs w:val="24"/>
        </w:rPr>
        <w:lastRenderedPageBreak/>
        <w:t xml:space="preserve">Проект </w:t>
      </w:r>
      <w:r w:rsidR="00123C70" w:rsidRPr="00382A07">
        <w:rPr>
          <w:szCs w:val="24"/>
        </w:rPr>
        <w:t>Договор</w:t>
      </w:r>
      <w:r w:rsidRPr="00382A07">
        <w:rPr>
          <w:szCs w:val="24"/>
        </w:rPr>
        <w:t>а</w:t>
      </w:r>
      <w:bookmarkEnd w:id="43"/>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4"/>
      <w:bookmarkEnd w:id="45"/>
      <w:bookmarkEnd w:id="46"/>
      <w:bookmarkEnd w:id="47"/>
    </w:p>
    <w:p w:rsidR="00953802" w:rsidRPr="00382A07" w:rsidRDefault="00216641" w:rsidP="00953802">
      <w:pPr>
        <w:pStyle w:val="2"/>
        <w:tabs>
          <w:tab w:val="clear" w:pos="1700"/>
          <w:tab w:val="left" w:pos="567"/>
        </w:tabs>
        <w:spacing w:line="264" w:lineRule="auto"/>
      </w:pPr>
      <w:bookmarkStart w:id="48" w:name="_Toc472411772"/>
      <w:r w:rsidRPr="00382A07">
        <w:t>Проект договора</w:t>
      </w:r>
      <w:bookmarkEnd w:id="48"/>
    </w:p>
    <w:p w:rsidR="00953802" w:rsidRPr="00382A0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382A07" w:rsidRDefault="0094713A" w:rsidP="0094713A">
      <w:pPr>
        <w:pStyle w:val="3"/>
        <w:ind w:left="0" w:firstLine="709"/>
        <w:jc w:val="both"/>
        <w:rPr>
          <w:b w:val="0"/>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382A07" w:rsidRDefault="0094713A" w:rsidP="0094713A">
      <w:pPr>
        <w:pStyle w:val="3"/>
        <w:ind w:left="0" w:firstLine="709"/>
        <w:jc w:val="both"/>
        <w:rPr>
          <w:b w:val="0"/>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382A07">
        <w:rPr>
          <w:b w:val="0"/>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382A07" w:rsidRDefault="00953802" w:rsidP="00953802">
      <w:pPr>
        <w:pStyle w:val="2"/>
        <w:tabs>
          <w:tab w:val="clear" w:pos="1700"/>
          <w:tab w:val="left" w:pos="567"/>
        </w:tabs>
        <w:spacing w:line="264" w:lineRule="auto"/>
      </w:pPr>
      <w:bookmarkStart w:id="97" w:name="_Toc468462417"/>
      <w:bookmarkStart w:id="98" w:name="_Toc472411776"/>
      <w:r w:rsidRPr="00382A07">
        <w:rPr>
          <w:bCs w:val="0"/>
        </w:rPr>
        <w:t>Антикоррупционная оговорка, включаемая в проект договора</w:t>
      </w:r>
      <w:bookmarkEnd w:id="97"/>
      <w:bookmarkEnd w:id="98"/>
    </w:p>
    <w:p w:rsidR="00953802" w:rsidRPr="00382A07" w:rsidRDefault="0094713A" w:rsidP="0094713A">
      <w:pPr>
        <w:pStyle w:val="3"/>
        <w:ind w:left="0" w:firstLine="709"/>
        <w:jc w:val="both"/>
        <w:rPr>
          <w:b w:val="0"/>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382A07" w:rsidRDefault="0094713A" w:rsidP="0094713A">
      <w:pPr>
        <w:pStyle w:val="3"/>
        <w:ind w:left="0" w:firstLine="709"/>
        <w:jc w:val="both"/>
        <w:rPr>
          <w:b w:val="0"/>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382A07" w:rsidRDefault="0094713A" w:rsidP="0094713A">
      <w:pPr>
        <w:pStyle w:val="3"/>
        <w:ind w:left="0" w:firstLine="709"/>
        <w:jc w:val="both"/>
        <w:rPr>
          <w:b w:val="0"/>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382A07">
        <w:rPr>
          <w:b w:val="0"/>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F31976" w:rsidRDefault="00642D28" w:rsidP="00642D28">
      <w:pPr>
        <w:pStyle w:val="2"/>
        <w:tabs>
          <w:tab w:val="clear" w:pos="1700"/>
          <w:tab w:val="left" w:pos="567"/>
        </w:tabs>
        <w:spacing w:line="264" w:lineRule="auto"/>
        <w:rPr>
          <w:bCs w:val="0"/>
        </w:rPr>
      </w:pPr>
      <w:bookmarkStart w:id="149" w:name="_Toc469470557"/>
      <w:bookmarkStart w:id="150" w:name="_Toc472411780"/>
      <w:r w:rsidRPr="00F31976">
        <w:rPr>
          <w:bCs w:val="0"/>
        </w:rPr>
        <w:lastRenderedPageBreak/>
        <w:t>Дополнительные условия, включаемые в проект договора</w:t>
      </w:r>
      <w:bookmarkEnd w:id="149"/>
      <w:bookmarkEnd w:id="150"/>
    </w:p>
    <w:p w:rsidR="00642D28" w:rsidRPr="00F31976" w:rsidRDefault="00642D28" w:rsidP="00642D28">
      <w:pPr>
        <w:pStyle w:val="3"/>
        <w:ind w:left="0" w:firstLine="709"/>
        <w:jc w:val="both"/>
        <w:rPr>
          <w:b w:val="0"/>
        </w:rPr>
      </w:pPr>
      <w:bookmarkStart w:id="151" w:name="_Toc469470558"/>
      <w:bookmarkStart w:id="152" w:name="_Toc469482007"/>
      <w:bookmarkStart w:id="153"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151"/>
      <w:bookmarkEnd w:id="152"/>
      <w:bookmarkEnd w:id="153"/>
    </w:p>
    <w:p w:rsidR="00642D28" w:rsidRPr="00F31976" w:rsidRDefault="00642D28" w:rsidP="00642D28">
      <w:pPr>
        <w:pStyle w:val="3"/>
        <w:ind w:left="0" w:firstLine="709"/>
        <w:jc w:val="both"/>
        <w:rPr>
          <w:b w:val="0"/>
          <w:szCs w:val="24"/>
        </w:rPr>
      </w:pPr>
      <w:bookmarkStart w:id="154" w:name="_Toc469470559"/>
      <w:bookmarkStart w:id="155" w:name="_Toc469482008"/>
      <w:bookmarkStart w:id="156"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F31976" w:rsidRDefault="00642D28" w:rsidP="00642D28">
      <w:pPr>
        <w:pStyle w:val="3"/>
        <w:ind w:left="0" w:firstLine="709"/>
        <w:jc w:val="both"/>
        <w:rPr>
          <w:b w:val="0"/>
          <w:szCs w:val="24"/>
        </w:rPr>
      </w:pPr>
      <w:bookmarkStart w:id="157" w:name="_Ref469470272"/>
      <w:bookmarkStart w:id="158" w:name="_Toc469470560"/>
      <w:bookmarkStart w:id="159" w:name="_Toc469482009"/>
      <w:bookmarkStart w:id="160" w:name="_Toc472411783"/>
      <w:r w:rsidRPr="00F31976">
        <w:rPr>
          <w:b w:val="0"/>
        </w:rPr>
        <w:t>Дополнительные</w:t>
      </w:r>
      <w:r w:rsidRPr="00F31976">
        <w:rPr>
          <w:b w:val="0"/>
          <w:szCs w:val="24"/>
        </w:rPr>
        <w:t xml:space="preserve"> условия:</w:t>
      </w:r>
      <w:bookmarkEnd w:id="157"/>
      <w:bookmarkEnd w:id="158"/>
      <w:bookmarkEnd w:id="159"/>
      <w:bookmarkEnd w:id="160"/>
    </w:p>
    <w:p w:rsidR="00642D28" w:rsidRPr="00F31976" w:rsidRDefault="00642D28" w:rsidP="00642D28">
      <w:pPr>
        <w:pStyle w:val="3"/>
        <w:numPr>
          <w:ilvl w:val="0"/>
          <w:numId w:val="0"/>
        </w:numPr>
        <w:ind w:firstLine="709"/>
        <w:jc w:val="both"/>
        <w:rPr>
          <w:b w:val="0"/>
          <w:szCs w:val="24"/>
        </w:rPr>
      </w:pPr>
      <w:bookmarkStart w:id="161" w:name="_Toc469470561"/>
      <w:bookmarkStart w:id="162" w:name="_Toc469482010"/>
      <w:bookmarkStart w:id="163"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1"/>
      <w:bookmarkEnd w:id="162"/>
      <w:bookmarkEnd w:id="163"/>
    </w:p>
    <w:p w:rsidR="00642D28" w:rsidRPr="00F31976" w:rsidRDefault="00642D28" w:rsidP="00642D28">
      <w:pPr>
        <w:pStyle w:val="3"/>
        <w:numPr>
          <w:ilvl w:val="0"/>
          <w:numId w:val="0"/>
        </w:numPr>
        <w:ind w:firstLine="709"/>
        <w:jc w:val="both"/>
        <w:rPr>
          <w:b w:val="0"/>
          <w:szCs w:val="24"/>
        </w:rPr>
      </w:pPr>
      <w:bookmarkStart w:id="164" w:name="_Toc469470562"/>
      <w:bookmarkStart w:id="165" w:name="_Toc469482011"/>
      <w:bookmarkStart w:id="166"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4"/>
      <w:bookmarkEnd w:id="165"/>
      <w:bookmarkEnd w:id="166"/>
    </w:p>
    <w:p w:rsidR="00642D28" w:rsidRPr="00F31976" w:rsidRDefault="00642D28" w:rsidP="00642D28">
      <w:pPr>
        <w:pStyle w:val="3"/>
        <w:numPr>
          <w:ilvl w:val="0"/>
          <w:numId w:val="0"/>
        </w:numPr>
        <w:ind w:firstLine="709"/>
        <w:jc w:val="both"/>
        <w:rPr>
          <w:b w:val="0"/>
          <w:szCs w:val="24"/>
        </w:rPr>
      </w:pPr>
      <w:bookmarkStart w:id="167" w:name="_Toc469470563"/>
      <w:bookmarkStart w:id="168" w:name="_Toc469482012"/>
      <w:bookmarkStart w:id="169"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
    <w:p w:rsidR="00642D28" w:rsidRPr="007E5B28" w:rsidRDefault="00642D28" w:rsidP="00642D28">
      <w:pPr>
        <w:pStyle w:val="3"/>
        <w:numPr>
          <w:ilvl w:val="0"/>
          <w:numId w:val="0"/>
        </w:numPr>
        <w:ind w:firstLine="709"/>
        <w:jc w:val="both"/>
        <w:rPr>
          <w:b w:val="0"/>
          <w:szCs w:val="24"/>
        </w:rPr>
      </w:pPr>
      <w:bookmarkStart w:id="170" w:name="_Toc469470564"/>
      <w:bookmarkStart w:id="171" w:name="_Toc469482013"/>
      <w:bookmarkStart w:id="172"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73" w:name="_Ref303711222"/>
      <w:bookmarkStart w:id="174" w:name="_Ref311232052"/>
      <w:bookmarkStart w:id="175"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73"/>
      <w:r w:rsidR="00D51A0B" w:rsidRPr="00382A07">
        <w:rPr>
          <w:szCs w:val="24"/>
        </w:rPr>
        <w:t>Заявок</w:t>
      </w:r>
      <w:bookmarkEnd w:id="174"/>
      <w:bookmarkEnd w:id="175"/>
    </w:p>
    <w:p w:rsidR="00717F60" w:rsidRPr="00382A07" w:rsidRDefault="00717F60" w:rsidP="00E71A48">
      <w:pPr>
        <w:pStyle w:val="2"/>
        <w:tabs>
          <w:tab w:val="clear" w:pos="1700"/>
          <w:tab w:val="left" w:pos="567"/>
        </w:tabs>
        <w:spacing w:line="264" w:lineRule="auto"/>
      </w:pPr>
      <w:bookmarkStart w:id="176" w:name="_Toc472411789"/>
      <w:r w:rsidRPr="00382A07">
        <w:t xml:space="preserve">Общий порядок проведения </w:t>
      </w:r>
      <w:r w:rsidR="00440928" w:rsidRPr="00382A07">
        <w:t>З</w:t>
      </w:r>
      <w:r w:rsidRPr="00382A07">
        <w:t>апроса предложений</w:t>
      </w:r>
      <w:bookmarkEnd w:id="176"/>
    </w:p>
    <w:p w:rsidR="00717F60" w:rsidRPr="00382A07" w:rsidRDefault="00717F60" w:rsidP="00953802">
      <w:pPr>
        <w:pStyle w:val="3"/>
        <w:rPr>
          <w:bCs w:val="0"/>
          <w:szCs w:val="24"/>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382A07">
        <w:rPr>
          <w:szCs w:val="24"/>
        </w:rPr>
        <w:t>Запрос</w:t>
      </w:r>
      <w:r w:rsidRPr="00382A07">
        <w:rPr>
          <w:bCs w:val="0"/>
          <w:szCs w:val="24"/>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pStyle w:val="2"/>
        <w:tabs>
          <w:tab w:val="clear" w:pos="1700"/>
          <w:tab w:val="left" w:pos="567"/>
        </w:tabs>
        <w:spacing w:line="264" w:lineRule="auto"/>
      </w:pPr>
      <w:bookmarkStart w:id="205" w:name="_Ref303250835"/>
      <w:bookmarkStart w:id="206" w:name="_Ref305973033"/>
      <w:bookmarkStart w:id="207" w:name="_Toc472411792"/>
      <w:bookmarkStart w:id="208"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05"/>
      <w:r w:rsidRPr="00382A07">
        <w:t xml:space="preserve"> по запросу предложений</w:t>
      </w:r>
      <w:bookmarkEnd w:id="206"/>
      <w:bookmarkEnd w:id="207"/>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09" w:name="__RefNumPara__444_922829174"/>
      <w:bookmarkStart w:id="210" w:name="_Ref191386216"/>
      <w:bookmarkStart w:id="211" w:name="_Ref305973147"/>
      <w:bookmarkStart w:id="212" w:name="_Toc472411793"/>
      <w:bookmarkEnd w:id="208"/>
      <w:bookmarkEnd w:id="209"/>
      <w:r w:rsidRPr="00382A07">
        <w:lastRenderedPageBreak/>
        <w:t xml:space="preserve">Подготовка </w:t>
      </w:r>
      <w:bookmarkEnd w:id="210"/>
      <w:r w:rsidRPr="00382A07">
        <w:t>Заявок</w:t>
      </w:r>
      <w:bookmarkEnd w:id="211"/>
      <w:bookmarkEnd w:id="212"/>
    </w:p>
    <w:p w:rsidR="00717F60" w:rsidRPr="00382A07" w:rsidRDefault="00717F60" w:rsidP="00E71A48">
      <w:pPr>
        <w:pStyle w:val="3"/>
        <w:spacing w:line="264" w:lineRule="auto"/>
        <w:rPr>
          <w:szCs w:val="24"/>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382A07">
        <w:rPr>
          <w:szCs w:val="24"/>
        </w:rPr>
        <w:t xml:space="preserve">Общие требования к </w:t>
      </w:r>
      <w:r w:rsidR="004B5EB3" w:rsidRPr="00382A07">
        <w:rPr>
          <w:szCs w:val="24"/>
        </w:rPr>
        <w:t>Заявк</w:t>
      </w:r>
      <w:r w:rsidRPr="00382A07">
        <w:rPr>
          <w:szCs w:val="24"/>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25"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25"/>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26"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26"/>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7" w:name="_Ref55279015"/>
      <w:bookmarkStart w:id="228"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9"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28"/>
      <w:bookmarkEnd w:id="229"/>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0"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0"/>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231"/>
      <w:bookmarkEnd w:id="232"/>
      <w:bookmarkEnd w:id="233"/>
      <w:r w:rsidRPr="00382A07">
        <w:rPr>
          <w:szCs w:val="24"/>
        </w:rPr>
        <w:t>ЭТП</w:t>
      </w:r>
      <w:bookmarkEnd w:id="234"/>
      <w:bookmarkEnd w:id="235"/>
      <w:bookmarkEnd w:id="236"/>
      <w:bookmarkEnd w:id="237"/>
      <w:bookmarkEnd w:id="238"/>
      <w:bookmarkEnd w:id="239"/>
      <w:bookmarkEnd w:id="240"/>
      <w:bookmarkEnd w:id="241"/>
      <w:bookmarkEnd w:id="242"/>
      <w:bookmarkEnd w:id="243"/>
      <w:bookmarkEnd w:id="244"/>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7"/>
    </w:p>
    <w:p w:rsidR="00717F60" w:rsidRPr="00382A07" w:rsidRDefault="00717F60" w:rsidP="00E71A48">
      <w:pPr>
        <w:pStyle w:val="3"/>
        <w:spacing w:line="264" w:lineRule="auto"/>
        <w:rPr>
          <w:szCs w:val="24"/>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0"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270"/>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382A07">
        <w:rPr>
          <w:szCs w:val="24"/>
        </w:rPr>
        <w:t xml:space="preserve">Требования к языку </w:t>
      </w:r>
      <w:r w:rsidR="004B5EB3" w:rsidRPr="00382A07">
        <w:rPr>
          <w:szCs w:val="24"/>
        </w:rPr>
        <w:t>Заявк</w:t>
      </w:r>
      <w:r w:rsidRPr="00382A07">
        <w:rPr>
          <w:szCs w:val="24"/>
        </w:rPr>
        <w:t>и</w:t>
      </w:r>
      <w:bookmarkEnd w:id="271"/>
      <w:bookmarkEnd w:id="272"/>
      <w:bookmarkEnd w:id="273"/>
      <w:bookmarkEnd w:id="274"/>
      <w:bookmarkEnd w:id="275"/>
      <w:bookmarkEnd w:id="276"/>
      <w:bookmarkEnd w:id="277"/>
      <w:bookmarkEnd w:id="278"/>
      <w:bookmarkEnd w:id="279"/>
      <w:bookmarkEnd w:id="280"/>
      <w:bookmarkEnd w:id="281"/>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282"/>
      <w:bookmarkEnd w:id="283"/>
      <w:bookmarkEnd w:id="284"/>
      <w:bookmarkEnd w:id="285"/>
      <w:bookmarkEnd w:id="286"/>
      <w:bookmarkEnd w:id="287"/>
      <w:bookmarkEnd w:id="288"/>
      <w:bookmarkEnd w:id="289"/>
      <w:bookmarkEnd w:id="290"/>
      <w:bookmarkEnd w:id="291"/>
      <w:bookmarkEnd w:id="292"/>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93"/>
      <w:bookmarkEnd w:id="294"/>
      <w:bookmarkEnd w:id="295"/>
      <w:bookmarkEnd w:id="296"/>
      <w:bookmarkEnd w:id="297"/>
      <w:bookmarkEnd w:id="298"/>
      <w:bookmarkEnd w:id="299"/>
      <w:bookmarkEnd w:id="300"/>
      <w:bookmarkEnd w:id="301"/>
      <w:bookmarkEnd w:id="302"/>
      <w:bookmarkEnd w:id="303"/>
      <w:bookmarkEnd w:id="304"/>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05" w:name="_Ref472411304"/>
      <w:proofErr w:type="gramStart"/>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05"/>
      <w:r w:rsidR="00014EF6">
        <w:rPr>
          <w:bCs w:val="0"/>
          <w:sz w:val="24"/>
          <w:szCs w:val="24"/>
        </w:rPr>
        <w:t xml:space="preserve"> </w:t>
      </w:r>
      <w:r w:rsidR="0083094D">
        <w:rPr>
          <w:b/>
          <w:sz w:val="24"/>
          <w:szCs w:val="24"/>
        </w:rPr>
        <w:t>1 428 375</w:t>
      </w:r>
      <w:r w:rsidR="00014EF6" w:rsidRPr="00014EF6">
        <w:rPr>
          <w:sz w:val="24"/>
          <w:szCs w:val="24"/>
        </w:rPr>
        <w:t xml:space="preserve"> (</w:t>
      </w:r>
      <w:r w:rsidR="00014EF6">
        <w:rPr>
          <w:sz w:val="24"/>
          <w:szCs w:val="24"/>
        </w:rPr>
        <w:t xml:space="preserve">Один миллион </w:t>
      </w:r>
      <w:r w:rsidR="0083094D">
        <w:rPr>
          <w:sz w:val="24"/>
          <w:szCs w:val="24"/>
        </w:rPr>
        <w:t>четыреста двадцать восемь тысяч триста семьдесят пять</w:t>
      </w:r>
      <w:r w:rsidR="00014EF6" w:rsidRPr="00014EF6">
        <w:rPr>
          <w:sz w:val="24"/>
          <w:szCs w:val="24"/>
        </w:rPr>
        <w:t>) рубл</w:t>
      </w:r>
      <w:r w:rsidR="0083094D">
        <w:rPr>
          <w:sz w:val="24"/>
          <w:szCs w:val="24"/>
        </w:rPr>
        <w:t>ей</w:t>
      </w:r>
      <w:r w:rsidR="00014EF6" w:rsidRPr="00014EF6">
        <w:rPr>
          <w:sz w:val="24"/>
          <w:szCs w:val="24"/>
        </w:rPr>
        <w:t xml:space="preserve"> 00 копеек РФ, без учета НДС; НДС составляет </w:t>
      </w:r>
      <w:r w:rsidR="0083094D">
        <w:rPr>
          <w:b/>
          <w:sz w:val="24"/>
          <w:szCs w:val="24"/>
        </w:rPr>
        <w:t>257 107</w:t>
      </w:r>
      <w:r w:rsidR="00014EF6" w:rsidRPr="00014EF6">
        <w:rPr>
          <w:sz w:val="24"/>
          <w:szCs w:val="24"/>
        </w:rPr>
        <w:t xml:space="preserve"> (</w:t>
      </w:r>
      <w:r w:rsidR="00014EF6">
        <w:rPr>
          <w:sz w:val="24"/>
          <w:szCs w:val="24"/>
        </w:rPr>
        <w:t xml:space="preserve">Двести </w:t>
      </w:r>
      <w:r w:rsidR="007B21CE">
        <w:rPr>
          <w:sz w:val="24"/>
          <w:szCs w:val="24"/>
        </w:rPr>
        <w:t>пятьдесят семь тысяч сто семь</w:t>
      </w:r>
      <w:r w:rsidR="00014EF6" w:rsidRPr="00014EF6">
        <w:rPr>
          <w:sz w:val="24"/>
          <w:szCs w:val="24"/>
        </w:rPr>
        <w:t>) рубл</w:t>
      </w:r>
      <w:r w:rsidR="007B21CE">
        <w:rPr>
          <w:sz w:val="24"/>
          <w:szCs w:val="24"/>
        </w:rPr>
        <w:t>ей</w:t>
      </w:r>
      <w:r w:rsidR="00014EF6" w:rsidRPr="00014EF6">
        <w:rPr>
          <w:sz w:val="24"/>
          <w:szCs w:val="24"/>
        </w:rPr>
        <w:t xml:space="preserve"> </w:t>
      </w:r>
      <w:r w:rsidR="0083094D">
        <w:rPr>
          <w:sz w:val="24"/>
          <w:szCs w:val="24"/>
        </w:rPr>
        <w:t>50</w:t>
      </w:r>
      <w:r w:rsidR="00014EF6" w:rsidRPr="00014EF6">
        <w:rPr>
          <w:sz w:val="24"/>
          <w:szCs w:val="24"/>
        </w:rPr>
        <w:t xml:space="preserve"> копеек РФ; </w:t>
      </w:r>
      <w:r w:rsidR="0083094D">
        <w:rPr>
          <w:b/>
          <w:sz w:val="24"/>
          <w:szCs w:val="24"/>
        </w:rPr>
        <w:t>1 685 482</w:t>
      </w:r>
      <w:r w:rsidR="00014EF6" w:rsidRPr="00014EF6">
        <w:rPr>
          <w:sz w:val="24"/>
          <w:szCs w:val="24"/>
        </w:rPr>
        <w:t xml:space="preserve"> (</w:t>
      </w:r>
      <w:r w:rsidR="00014EF6">
        <w:rPr>
          <w:sz w:val="24"/>
          <w:szCs w:val="24"/>
        </w:rPr>
        <w:t xml:space="preserve">Один миллион </w:t>
      </w:r>
      <w:r w:rsidR="007B21CE">
        <w:rPr>
          <w:sz w:val="24"/>
          <w:szCs w:val="24"/>
        </w:rPr>
        <w:t>шестьсот восемьдесят пять тысяч четыреста восемьдесят два</w:t>
      </w:r>
      <w:r w:rsidR="00014EF6" w:rsidRPr="00014EF6">
        <w:rPr>
          <w:sz w:val="24"/>
          <w:szCs w:val="24"/>
        </w:rPr>
        <w:t>) рубл</w:t>
      </w:r>
      <w:r w:rsidR="00014EF6">
        <w:rPr>
          <w:sz w:val="24"/>
          <w:szCs w:val="24"/>
        </w:rPr>
        <w:t>я</w:t>
      </w:r>
      <w:r w:rsidR="00014EF6" w:rsidRPr="00014EF6">
        <w:rPr>
          <w:sz w:val="24"/>
          <w:szCs w:val="24"/>
        </w:rPr>
        <w:t xml:space="preserve"> </w:t>
      </w:r>
      <w:r w:rsidR="0083094D">
        <w:rPr>
          <w:sz w:val="24"/>
          <w:szCs w:val="24"/>
        </w:rPr>
        <w:t>50</w:t>
      </w:r>
      <w:r w:rsidR="00014EF6" w:rsidRPr="00014EF6">
        <w:rPr>
          <w:sz w:val="24"/>
          <w:szCs w:val="24"/>
        </w:rPr>
        <w:t xml:space="preserve"> копеек РФ, с учетом НДС</w:t>
      </w:r>
      <w:r w:rsidR="00014EF6">
        <w:rPr>
          <w:sz w:val="24"/>
          <w:szCs w:val="24"/>
        </w:rPr>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06" w:name="_Ref191386407"/>
      <w:bookmarkStart w:id="307" w:name="_Ref191386526"/>
      <w:bookmarkStart w:id="308" w:name="_Toc440357097"/>
      <w:bookmarkStart w:id="309" w:name="_Toc440359652"/>
      <w:bookmarkStart w:id="310" w:name="_Toc440632115"/>
      <w:bookmarkStart w:id="311" w:name="_Toc440875936"/>
      <w:bookmarkStart w:id="312" w:name="_Toc441130964"/>
      <w:bookmarkStart w:id="313" w:name="_Toc447269779"/>
      <w:bookmarkStart w:id="314" w:name="_Toc464120601"/>
      <w:bookmarkStart w:id="315" w:name="_Toc466970521"/>
      <w:bookmarkStart w:id="316" w:name="_Toc468462434"/>
      <w:bookmarkStart w:id="317" w:name="_Toc469482027"/>
      <w:bookmarkStart w:id="318" w:name="_Toc472411801"/>
      <w:bookmarkStart w:id="319"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06"/>
      <w:bookmarkEnd w:id="307"/>
      <w:bookmarkEnd w:id="308"/>
      <w:bookmarkEnd w:id="309"/>
      <w:bookmarkEnd w:id="310"/>
      <w:bookmarkEnd w:id="311"/>
      <w:bookmarkEnd w:id="312"/>
      <w:bookmarkEnd w:id="313"/>
      <w:bookmarkEnd w:id="314"/>
      <w:bookmarkEnd w:id="315"/>
      <w:bookmarkEnd w:id="316"/>
      <w:bookmarkEnd w:id="317"/>
      <w:bookmarkEnd w:id="318"/>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0" w:name="_Ref93090116"/>
      <w:bookmarkStart w:id="321" w:name="_Ref191386482"/>
      <w:bookmarkStart w:id="322" w:name="_Ref440291364"/>
      <w:bookmarkEnd w:id="319"/>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20"/>
      <w:r w:rsidRPr="004A1A68">
        <w:rPr>
          <w:bCs w:val="0"/>
          <w:sz w:val="24"/>
          <w:szCs w:val="24"/>
        </w:rPr>
        <w:t>:</w:t>
      </w:r>
      <w:bookmarkStart w:id="323" w:name="_Ref306004833"/>
      <w:bookmarkEnd w:id="321"/>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w:t>
      </w:r>
      <w:r w:rsidRPr="00F466E6">
        <w:rPr>
          <w:bCs w:val="0"/>
          <w:sz w:val="24"/>
          <w:szCs w:val="24"/>
        </w:rPr>
        <w:t xml:space="preserve">юридическое, физическое лицо </w:t>
      </w:r>
      <w:r w:rsidR="00E71628" w:rsidRPr="00F466E6">
        <w:rPr>
          <w:bCs w:val="0"/>
          <w:sz w:val="24"/>
          <w:szCs w:val="24"/>
        </w:rPr>
        <w:t>(в т.</w:t>
      </w:r>
      <w:r w:rsidR="003129D4" w:rsidRPr="00F466E6">
        <w:rPr>
          <w:bCs w:val="0"/>
          <w:sz w:val="24"/>
          <w:szCs w:val="24"/>
        </w:rPr>
        <w:t xml:space="preserve"> </w:t>
      </w:r>
      <w:r w:rsidR="00E71628" w:rsidRPr="00F466E6">
        <w:rPr>
          <w:bCs w:val="0"/>
          <w:sz w:val="24"/>
          <w:szCs w:val="24"/>
        </w:rPr>
        <w:t xml:space="preserve">ч. </w:t>
      </w:r>
      <w:r w:rsidRPr="00F466E6">
        <w:rPr>
          <w:bCs w:val="0"/>
          <w:sz w:val="24"/>
          <w:szCs w:val="24"/>
        </w:rPr>
        <w:t>индивидуальный предприниматель</w:t>
      </w:r>
      <w:r w:rsidR="00E71628" w:rsidRPr="00F466E6">
        <w:rPr>
          <w:bCs w:val="0"/>
          <w:sz w:val="24"/>
          <w:szCs w:val="24"/>
        </w:rPr>
        <w:t>)</w:t>
      </w:r>
      <w:r w:rsidR="00F466E6" w:rsidRPr="00F466E6">
        <w:rPr>
          <w:bCs w:val="0"/>
          <w:sz w:val="24"/>
          <w:szCs w:val="24"/>
        </w:rPr>
        <w:t>,</w:t>
      </w:r>
      <w:r w:rsidR="000C7714" w:rsidRPr="00F466E6">
        <w:rPr>
          <w:sz w:val="24"/>
          <w:szCs w:val="24"/>
        </w:rPr>
        <w:t xml:space="preserve"> являющееся субъектом малого и среднего предпринимательства</w:t>
      </w:r>
      <w:r w:rsidRPr="00F466E6">
        <w:rPr>
          <w:bCs w:val="0"/>
          <w:sz w:val="24"/>
          <w:szCs w:val="24"/>
        </w:rPr>
        <w:t xml:space="preserve">. </w:t>
      </w:r>
      <w:r w:rsidR="003F330D" w:rsidRPr="00F466E6">
        <w:rPr>
          <w:bCs w:val="0"/>
          <w:sz w:val="24"/>
          <w:szCs w:val="24"/>
        </w:rPr>
        <w:t xml:space="preserve">Привлечение </w:t>
      </w:r>
      <w:proofErr w:type="spellStart"/>
      <w:r w:rsidR="003F330D" w:rsidRPr="00F466E6">
        <w:rPr>
          <w:bCs w:val="0"/>
          <w:sz w:val="24"/>
          <w:szCs w:val="24"/>
        </w:rPr>
        <w:t>со</w:t>
      </w:r>
      <w:r w:rsidR="00036006" w:rsidRPr="00F466E6">
        <w:rPr>
          <w:bCs w:val="0"/>
          <w:sz w:val="24"/>
          <w:szCs w:val="24"/>
        </w:rPr>
        <w:t>поставщиков</w:t>
      </w:r>
      <w:proofErr w:type="spellEnd"/>
      <w:r w:rsidR="00036006" w:rsidRPr="00F466E6">
        <w:rPr>
          <w:bCs w:val="0"/>
          <w:sz w:val="24"/>
          <w:szCs w:val="24"/>
        </w:rPr>
        <w:t xml:space="preserve"> в соответствии</w:t>
      </w:r>
      <w:r w:rsidR="00036006" w:rsidRPr="004A1A68">
        <w:rPr>
          <w:bCs w:val="0"/>
          <w:sz w:val="24"/>
          <w:szCs w:val="24"/>
        </w:rPr>
        <w:t xml:space="preserve">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22"/>
      <w:bookmarkEnd w:id="323"/>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4"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24"/>
    </w:p>
    <w:p w:rsidR="00717F60" w:rsidRPr="00F466E6" w:rsidRDefault="00717F60" w:rsidP="00D75CA2">
      <w:pPr>
        <w:widowControl w:val="0"/>
        <w:numPr>
          <w:ilvl w:val="0"/>
          <w:numId w:val="21"/>
        </w:numPr>
        <w:tabs>
          <w:tab w:val="left" w:pos="0"/>
          <w:tab w:val="left" w:pos="1080"/>
        </w:tabs>
        <w:suppressAutoHyphens w:val="0"/>
        <w:spacing w:line="264" w:lineRule="auto"/>
        <w:rPr>
          <w:sz w:val="24"/>
          <w:szCs w:val="24"/>
        </w:rPr>
      </w:pPr>
      <w:bookmarkStart w:id="325" w:name="_Ref306032455"/>
      <w:r w:rsidRPr="00382A07">
        <w:rPr>
          <w:bCs w:val="0"/>
          <w:sz w:val="24"/>
          <w:szCs w:val="24"/>
        </w:rPr>
        <w:t xml:space="preserve">должен </w:t>
      </w:r>
      <w:bookmarkStart w:id="326" w:name="_Ref303669099"/>
      <w:r w:rsidRPr="00382A07">
        <w:rPr>
          <w:bCs w:val="0"/>
          <w:sz w:val="24"/>
          <w:szCs w:val="24"/>
        </w:rPr>
        <w:t xml:space="preserve">обладать гражданской правоспособностью в полном объеме для </w:t>
      </w:r>
      <w:r w:rsidRPr="00F466E6">
        <w:rPr>
          <w:bCs w:val="0"/>
          <w:sz w:val="24"/>
          <w:szCs w:val="24"/>
        </w:rPr>
        <w:t xml:space="preserve">заключения и </w:t>
      </w:r>
      <w:r w:rsidRPr="00F466E6">
        <w:rPr>
          <w:sz w:val="24"/>
          <w:szCs w:val="24"/>
          <w:lang w:eastAsia="ru-RU"/>
        </w:rPr>
        <w:t>исполнения</w:t>
      </w:r>
      <w:r w:rsidRPr="00F466E6">
        <w:rPr>
          <w:bCs w:val="0"/>
          <w:sz w:val="24"/>
          <w:szCs w:val="24"/>
        </w:rPr>
        <w:t xml:space="preserve"> </w:t>
      </w:r>
      <w:r w:rsidR="00123C70" w:rsidRPr="00F466E6">
        <w:rPr>
          <w:bCs w:val="0"/>
          <w:sz w:val="24"/>
          <w:szCs w:val="24"/>
        </w:rPr>
        <w:t>Договор</w:t>
      </w:r>
      <w:r w:rsidRPr="00F466E6">
        <w:rPr>
          <w:bCs w:val="0"/>
          <w:sz w:val="24"/>
          <w:szCs w:val="24"/>
        </w:rPr>
        <w:t xml:space="preserve">а </w:t>
      </w:r>
      <w:r w:rsidR="009D7F01" w:rsidRPr="00F466E6">
        <w:rPr>
          <w:sz w:val="24"/>
          <w:szCs w:val="24"/>
        </w:rPr>
        <w:t>(физическое лицо – обладать дееспособностью в полном объеме для заключения и исполнения Договора)</w:t>
      </w:r>
      <w:r w:rsidR="004F657D" w:rsidRPr="00F466E6">
        <w:rPr>
          <w:sz w:val="24"/>
          <w:szCs w:val="24"/>
        </w:rPr>
        <w:t xml:space="preserve"> (должен быть зарегистрирован в установленном порядке)</w:t>
      </w:r>
      <w:r w:rsidR="009D7F01" w:rsidRPr="00F466E6">
        <w:rPr>
          <w:sz w:val="24"/>
          <w:szCs w:val="24"/>
        </w:rPr>
        <w:t xml:space="preserve">; </w:t>
      </w:r>
      <w:bookmarkEnd w:id="325"/>
      <w:bookmarkEnd w:id="326"/>
    </w:p>
    <w:p w:rsidR="00F466E6" w:rsidRPr="00F466E6" w:rsidRDefault="00F466E6" w:rsidP="00F466E6">
      <w:pPr>
        <w:numPr>
          <w:ilvl w:val="0"/>
          <w:numId w:val="21"/>
        </w:numPr>
        <w:suppressAutoHyphens w:val="0"/>
        <w:spacing w:line="264" w:lineRule="auto"/>
        <w:rPr>
          <w:sz w:val="24"/>
          <w:szCs w:val="24"/>
          <w:lang w:eastAsia="ru-RU"/>
        </w:rPr>
      </w:pPr>
      <w:r w:rsidRPr="00F466E6">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F466E6">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F466E6">
        <w:rPr>
          <w:bCs w:val="0"/>
          <w:sz w:val="24"/>
          <w:szCs w:val="24"/>
        </w:rPr>
        <w:t>Участник</w:t>
      </w:r>
      <w:r w:rsidRPr="00F466E6">
        <w:rPr>
          <w:bCs w:val="0"/>
          <w:sz w:val="24"/>
          <w:szCs w:val="24"/>
        </w:rPr>
        <w:t xml:space="preserve">а запроса предложений банкротом и об открытии конкурсного производства, на имущество </w:t>
      </w:r>
      <w:r w:rsidR="009C744E" w:rsidRPr="00F466E6">
        <w:rPr>
          <w:bCs w:val="0"/>
          <w:sz w:val="24"/>
          <w:szCs w:val="24"/>
        </w:rPr>
        <w:t>Участник</w:t>
      </w:r>
      <w:r w:rsidR="00D4486F" w:rsidRPr="00F466E6">
        <w:rPr>
          <w:bCs w:val="0"/>
          <w:sz w:val="24"/>
          <w:szCs w:val="24"/>
        </w:rPr>
        <w:t>а</w:t>
      </w:r>
      <w:r w:rsidRPr="00F466E6">
        <w:rPr>
          <w:bCs w:val="0"/>
          <w:sz w:val="24"/>
          <w:szCs w:val="24"/>
        </w:rPr>
        <w:t xml:space="preserve"> не должен быть наложен арест,</w:t>
      </w:r>
      <w:r w:rsidRPr="00382A07">
        <w:rPr>
          <w:bCs w:val="0"/>
          <w:sz w:val="24"/>
          <w:szCs w:val="24"/>
        </w:rPr>
        <w:t xml:space="preserve">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27"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27"/>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xml:space="preserve">) к настоящей </w:t>
      </w:r>
      <w:r w:rsidRPr="00382A07">
        <w:rPr>
          <w:sz w:val="24"/>
          <w:szCs w:val="24"/>
          <w:lang w:eastAsia="ru-RU"/>
        </w:rPr>
        <w:lastRenderedPageBreak/>
        <w:t>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28"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29"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328"/>
      <w:bookmarkEnd w:id="329"/>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30"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3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w:t>
      </w:r>
      <w:r w:rsidRPr="00382A07">
        <w:rPr>
          <w:sz w:val="24"/>
          <w:szCs w:val="24"/>
        </w:rPr>
        <w:lastRenderedPageBreak/>
        <w:t>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1"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331"/>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382A07">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32"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32"/>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333"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333"/>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 xml:space="preserve">желательное требование, </w:t>
      </w:r>
      <w:r w:rsidR="00E45C56" w:rsidRPr="00A80C89">
        <w:rPr>
          <w:sz w:val="24"/>
          <w:szCs w:val="24"/>
        </w:rPr>
        <w:lastRenderedPageBreak/>
        <w:t>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34"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34"/>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35"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5"/>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lastRenderedPageBreak/>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36"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336"/>
    </w:p>
    <w:p w:rsidR="00717F60" w:rsidRPr="00382A07" w:rsidRDefault="00717F60" w:rsidP="00E71A48">
      <w:pPr>
        <w:pStyle w:val="3"/>
        <w:spacing w:line="264" w:lineRule="auto"/>
        <w:rPr>
          <w:szCs w:val="24"/>
        </w:rPr>
      </w:pPr>
      <w:bookmarkStart w:id="337" w:name="_Ref191386451"/>
      <w:bookmarkStart w:id="338" w:name="_Ref440271628"/>
      <w:bookmarkStart w:id="339" w:name="_Toc440357098"/>
      <w:bookmarkStart w:id="340" w:name="_Toc440359653"/>
      <w:bookmarkStart w:id="341" w:name="_Toc440632116"/>
      <w:bookmarkStart w:id="342" w:name="_Toc440875937"/>
      <w:bookmarkStart w:id="343" w:name="_Toc441130965"/>
      <w:bookmarkStart w:id="344" w:name="_Toc447269780"/>
      <w:bookmarkStart w:id="345" w:name="_Toc464120602"/>
      <w:bookmarkStart w:id="346" w:name="_Toc466970522"/>
      <w:bookmarkStart w:id="347" w:name="_Toc468462435"/>
      <w:bookmarkStart w:id="348" w:name="_Toc469482028"/>
      <w:bookmarkStart w:id="349" w:name="_Toc472411802"/>
      <w:r w:rsidRPr="00382A07">
        <w:rPr>
          <w:szCs w:val="24"/>
        </w:rPr>
        <w:t xml:space="preserve">Привлечение </w:t>
      </w:r>
      <w:bookmarkEnd w:id="337"/>
      <w:proofErr w:type="spellStart"/>
      <w:r w:rsidR="005B074F" w:rsidRPr="00382A07">
        <w:rPr>
          <w:szCs w:val="24"/>
        </w:rPr>
        <w:t>сопоставщиков</w:t>
      </w:r>
      <w:bookmarkEnd w:id="338"/>
      <w:bookmarkEnd w:id="339"/>
      <w:bookmarkEnd w:id="340"/>
      <w:bookmarkEnd w:id="341"/>
      <w:bookmarkEnd w:id="342"/>
      <w:bookmarkEnd w:id="343"/>
      <w:bookmarkEnd w:id="344"/>
      <w:bookmarkEnd w:id="345"/>
      <w:bookmarkEnd w:id="346"/>
      <w:bookmarkEnd w:id="347"/>
      <w:bookmarkEnd w:id="348"/>
      <w:bookmarkEnd w:id="349"/>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50" w:name="_Ref191386461"/>
      <w:bookmarkStart w:id="351" w:name="_Toc440357099"/>
      <w:bookmarkStart w:id="352" w:name="_Toc440359654"/>
      <w:bookmarkStart w:id="353" w:name="_Toc440632117"/>
      <w:bookmarkStart w:id="354" w:name="_Toc440875938"/>
      <w:bookmarkStart w:id="355" w:name="_Toc441130966"/>
      <w:bookmarkStart w:id="356" w:name="_Toc447269781"/>
      <w:bookmarkStart w:id="357" w:name="_Toc464120603"/>
      <w:bookmarkStart w:id="358" w:name="_Toc466970523"/>
      <w:bookmarkStart w:id="359" w:name="_Toc468462436"/>
      <w:bookmarkStart w:id="360" w:name="_Toc469482029"/>
      <w:bookmarkStart w:id="361"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50"/>
      <w:bookmarkEnd w:id="351"/>
      <w:bookmarkEnd w:id="352"/>
      <w:bookmarkEnd w:id="353"/>
      <w:bookmarkEnd w:id="354"/>
      <w:bookmarkEnd w:id="355"/>
      <w:bookmarkEnd w:id="356"/>
      <w:bookmarkEnd w:id="357"/>
      <w:bookmarkEnd w:id="358"/>
      <w:bookmarkEnd w:id="359"/>
      <w:bookmarkEnd w:id="360"/>
      <w:bookmarkEnd w:id="361"/>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2"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62"/>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3"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63"/>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lastRenderedPageBreak/>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4"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64"/>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223240">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223240">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5"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65"/>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lastRenderedPageBreak/>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66" w:name="_Ref306114966"/>
      <w:bookmarkStart w:id="367" w:name="_Toc440357100"/>
      <w:bookmarkStart w:id="368" w:name="_Toc440359655"/>
      <w:bookmarkStart w:id="369" w:name="_Toc440632118"/>
      <w:bookmarkStart w:id="370" w:name="_Toc440875939"/>
      <w:bookmarkStart w:id="371" w:name="_Toc441130967"/>
      <w:bookmarkStart w:id="372" w:name="_Toc447269782"/>
      <w:bookmarkStart w:id="373" w:name="_Toc464120604"/>
      <w:bookmarkStart w:id="374" w:name="_Toc466970524"/>
      <w:bookmarkStart w:id="375" w:name="_Toc468462437"/>
      <w:bookmarkStart w:id="376" w:name="_Toc469482030"/>
      <w:bookmarkStart w:id="377" w:name="_Toc472411804"/>
      <w:r w:rsidRPr="00382A07">
        <w:rPr>
          <w:szCs w:val="24"/>
        </w:rPr>
        <w:t>Разъяснение Документации по запросу предложений</w:t>
      </w:r>
      <w:bookmarkEnd w:id="366"/>
      <w:bookmarkEnd w:id="367"/>
      <w:bookmarkEnd w:id="368"/>
      <w:bookmarkEnd w:id="369"/>
      <w:bookmarkEnd w:id="370"/>
      <w:bookmarkEnd w:id="371"/>
      <w:bookmarkEnd w:id="372"/>
      <w:bookmarkEnd w:id="373"/>
      <w:bookmarkEnd w:id="374"/>
      <w:bookmarkEnd w:id="375"/>
      <w:bookmarkEnd w:id="376"/>
      <w:bookmarkEnd w:id="377"/>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78" w:name="_Toc440357101"/>
      <w:bookmarkStart w:id="379" w:name="_Toc440359656"/>
      <w:bookmarkStart w:id="380" w:name="_Toc440632119"/>
      <w:bookmarkStart w:id="381" w:name="_Toc440875940"/>
      <w:bookmarkStart w:id="382" w:name="_Ref440969765"/>
      <w:bookmarkStart w:id="383" w:name="_Toc441130968"/>
      <w:bookmarkStart w:id="384" w:name="_Toc447269783"/>
      <w:bookmarkStart w:id="385" w:name="_Toc464120605"/>
      <w:bookmarkStart w:id="386" w:name="_Toc466970525"/>
      <w:bookmarkStart w:id="387" w:name="_Toc468462438"/>
      <w:bookmarkStart w:id="388" w:name="_Toc469482031"/>
      <w:bookmarkStart w:id="389" w:name="_Toc472411805"/>
      <w:r w:rsidRPr="00382A07">
        <w:rPr>
          <w:szCs w:val="24"/>
        </w:rPr>
        <w:t>Внесение изменений в Документацию по запросу предложений.</w:t>
      </w:r>
      <w:bookmarkEnd w:id="378"/>
      <w:bookmarkEnd w:id="379"/>
      <w:bookmarkEnd w:id="380"/>
      <w:bookmarkEnd w:id="381"/>
      <w:bookmarkEnd w:id="382"/>
      <w:bookmarkEnd w:id="383"/>
      <w:bookmarkEnd w:id="384"/>
      <w:bookmarkEnd w:id="385"/>
      <w:bookmarkEnd w:id="386"/>
      <w:bookmarkEnd w:id="387"/>
      <w:bookmarkEnd w:id="388"/>
      <w:bookmarkEnd w:id="389"/>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90" w:name="_Ref440289401"/>
      <w:bookmarkStart w:id="391" w:name="_Toc440357102"/>
      <w:bookmarkStart w:id="392" w:name="_Toc440359657"/>
      <w:bookmarkStart w:id="393" w:name="_Toc440632120"/>
      <w:bookmarkStart w:id="394" w:name="_Toc440875941"/>
      <w:bookmarkStart w:id="395" w:name="_Toc441130969"/>
      <w:bookmarkStart w:id="396" w:name="_Toc447269784"/>
      <w:bookmarkStart w:id="397" w:name="_Toc464120606"/>
      <w:bookmarkStart w:id="398" w:name="_Toc466970526"/>
      <w:bookmarkStart w:id="399" w:name="_Toc468462439"/>
      <w:bookmarkStart w:id="400" w:name="_Toc469482032"/>
      <w:bookmarkStart w:id="401" w:name="_Toc472411806"/>
      <w:r w:rsidRPr="00382A07">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bookmarkEnd w:id="400"/>
      <w:bookmarkEnd w:id="40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02" w:name="_Ref191386249"/>
    </w:p>
    <w:p w:rsidR="00AC1995" w:rsidRPr="00382A07" w:rsidRDefault="00AC1995" w:rsidP="00E71A48">
      <w:pPr>
        <w:pStyle w:val="3"/>
        <w:spacing w:line="264" w:lineRule="auto"/>
        <w:rPr>
          <w:szCs w:val="24"/>
          <w:lang w:eastAsia="ru-RU"/>
        </w:rPr>
      </w:pPr>
      <w:bookmarkStart w:id="403" w:name="_Toc299701566"/>
      <w:bookmarkStart w:id="404" w:name="_Ref306176386"/>
      <w:bookmarkStart w:id="405" w:name="_Ref440285128"/>
      <w:bookmarkStart w:id="406" w:name="_Toc440357103"/>
      <w:bookmarkStart w:id="407" w:name="_Toc440359658"/>
      <w:bookmarkStart w:id="408" w:name="_Toc440632121"/>
      <w:bookmarkStart w:id="409" w:name="_Toc440875942"/>
      <w:bookmarkStart w:id="410" w:name="_Toc441130970"/>
      <w:bookmarkStart w:id="411" w:name="_Toc447269785"/>
      <w:bookmarkStart w:id="412" w:name="_Toc464120607"/>
      <w:bookmarkStart w:id="413" w:name="_Toc466970527"/>
      <w:bookmarkStart w:id="414" w:name="_Toc468462440"/>
      <w:bookmarkStart w:id="415" w:name="_Toc469482033"/>
      <w:bookmarkStart w:id="416"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014EF6">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w:t>
      </w:r>
      <w:r w:rsidRPr="00DB5A15">
        <w:rPr>
          <w:sz w:val="24"/>
          <w:szCs w:val="24"/>
        </w:rPr>
        <w:lastRenderedPageBreak/>
        <w:t xml:space="preserve">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17"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7"/>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18"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18"/>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19" w:name="_Ref307586570"/>
      <w:r w:rsidRPr="00382A07">
        <w:rPr>
          <w:sz w:val="24"/>
          <w:szCs w:val="24"/>
        </w:rPr>
        <w:t>В соглашении о неустойке должно быть указано</w:t>
      </w:r>
      <w:bookmarkStart w:id="420"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19"/>
      <w:bookmarkEnd w:id="420"/>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21"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21"/>
      <w:r w:rsidR="00014EF6">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2" w:name="_Ref299109207"/>
      <w:bookmarkStart w:id="423"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2"/>
      <w:bookmarkEnd w:id="423"/>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014EF6" w:rsidRPr="00EE60E0">
        <w:rPr>
          <w:bCs/>
          <w:sz w:val="24"/>
          <w:szCs w:val="24"/>
        </w:rPr>
        <w:t xml:space="preserve">РФ, г. Брянск, ул. Советская, дом 35, </w:t>
      </w:r>
      <w:proofErr w:type="spellStart"/>
      <w:r w:rsidR="00014EF6" w:rsidRPr="00EE60E0">
        <w:rPr>
          <w:bCs/>
          <w:sz w:val="24"/>
          <w:szCs w:val="24"/>
        </w:rPr>
        <w:t>каб</w:t>
      </w:r>
      <w:proofErr w:type="spellEnd"/>
      <w:r w:rsidR="00014EF6" w:rsidRPr="00EE60E0">
        <w:rPr>
          <w:bCs/>
          <w:sz w:val="24"/>
          <w:szCs w:val="24"/>
        </w:rPr>
        <w:t>. №74, исполнительный сотрудник – Кузнецов Павел Николаевич, контактный телефон (4832) 67-23-68</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lastRenderedPageBreak/>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24" w:name="_Ref442263553"/>
      <w:bookmarkStart w:id="425"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4"/>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014EF6" w:rsidRPr="00A666E0">
        <w:rPr>
          <w:rFonts w:eastAsia="Calibri"/>
          <w:szCs w:val="24"/>
          <w:lang w:eastAsia="en-US"/>
        </w:rPr>
        <w:t xml:space="preserve">ведущему специалисту отдела закупочной деятельности филиала ПАО «МРСК Центра» – «Брянскэнерго» </w:t>
      </w:r>
      <w:r w:rsidR="00014EF6">
        <w:rPr>
          <w:rFonts w:eastAsia="Calibri"/>
          <w:szCs w:val="24"/>
          <w:lang w:eastAsia="en-US"/>
        </w:rPr>
        <w:t>Кузнецову Павлу Николаевичу</w:t>
      </w:r>
      <w:r w:rsidR="00014EF6" w:rsidRPr="00A666E0">
        <w:rPr>
          <w:rFonts w:eastAsia="Calibri"/>
          <w:szCs w:val="24"/>
          <w:lang w:eastAsia="en-US"/>
        </w:rPr>
        <w:t xml:space="preserve"> - контактный телефон (</w:t>
      </w:r>
      <w:r w:rsidR="00014EF6" w:rsidRPr="00D52ED1">
        <w:rPr>
          <w:szCs w:val="24"/>
        </w:rPr>
        <w:t>4832) 67-23-68</w:t>
      </w:r>
      <w:r w:rsidR="00014EF6" w:rsidRPr="00A666E0">
        <w:rPr>
          <w:rFonts w:eastAsia="Calibri"/>
          <w:szCs w:val="24"/>
          <w:lang w:eastAsia="en-US"/>
        </w:rPr>
        <w:t>, адрес</w:t>
      </w:r>
      <w:proofErr w:type="gramEnd"/>
      <w:r w:rsidR="00014EF6" w:rsidRPr="00A666E0">
        <w:rPr>
          <w:rFonts w:eastAsia="Calibri"/>
          <w:szCs w:val="24"/>
          <w:lang w:eastAsia="en-US"/>
        </w:rPr>
        <w:t xml:space="preserve"> электронной почты: </w:t>
      </w:r>
      <w:hyperlink r:id="rId33" w:history="1">
        <w:r w:rsidR="00014EF6" w:rsidRPr="00EE6B30">
          <w:rPr>
            <w:rStyle w:val="a7"/>
            <w:iCs/>
            <w:szCs w:val="24"/>
          </w:rPr>
          <w:t>Kuznetsov.PN@mrsk-1.ru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26"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426"/>
    </w:p>
    <w:p w:rsidR="00014EF6" w:rsidRPr="00A666E0" w:rsidRDefault="00014EF6" w:rsidP="00014EF6">
      <w:pPr>
        <w:pStyle w:val="aff6"/>
        <w:numPr>
          <w:ilvl w:val="0"/>
          <w:numId w:val="0"/>
        </w:numPr>
        <w:snapToGrid w:val="0"/>
        <w:spacing w:before="100" w:beforeAutospacing="1" w:line="240" w:lineRule="auto"/>
        <w:ind w:left="2160"/>
        <w:rPr>
          <w:sz w:val="24"/>
          <w:szCs w:val="24"/>
          <w:u w:val="single"/>
        </w:rPr>
      </w:pPr>
      <w:r>
        <w:rPr>
          <w:sz w:val="24"/>
          <w:szCs w:val="24"/>
          <w:u w:val="single"/>
        </w:rPr>
        <w:lastRenderedPageBreak/>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014EF6" w:rsidRPr="00A666E0" w:rsidRDefault="00014EF6" w:rsidP="00014EF6">
      <w:pPr>
        <w:pStyle w:val="aff6"/>
        <w:numPr>
          <w:ilvl w:val="0"/>
          <w:numId w:val="78"/>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014EF6" w:rsidRDefault="00014EF6" w:rsidP="00014EF6">
      <w:pPr>
        <w:pStyle w:val="aff6"/>
        <w:numPr>
          <w:ilvl w:val="0"/>
          <w:numId w:val="0"/>
        </w:numPr>
        <w:tabs>
          <w:tab w:val="left" w:pos="2127"/>
        </w:tabs>
        <w:spacing w:line="240" w:lineRule="auto"/>
        <w:ind w:left="2127"/>
        <w:rPr>
          <w:sz w:val="24"/>
          <w:szCs w:val="24"/>
        </w:rPr>
      </w:pPr>
      <w:proofErr w:type="gramStart"/>
      <w:r w:rsidRPr="00A666E0">
        <w:rPr>
          <w:sz w:val="24"/>
          <w:szCs w:val="24"/>
        </w:rPr>
        <w:t>р</w:t>
      </w:r>
      <w:proofErr w:type="gramEnd"/>
      <w:r w:rsidRPr="00A666E0">
        <w:rPr>
          <w:sz w:val="24"/>
          <w:szCs w:val="24"/>
        </w:rPr>
        <w:t xml:space="preserve">/с: </w:t>
      </w:r>
      <w:r>
        <w:rPr>
          <w:sz w:val="24"/>
          <w:szCs w:val="24"/>
        </w:rPr>
        <w:t>40702810408000010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27"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25"/>
      <w:bookmarkEnd w:id="427"/>
    </w:p>
    <w:p w:rsidR="00717F60" w:rsidRPr="00382A07" w:rsidRDefault="00717F60" w:rsidP="00E71A48">
      <w:pPr>
        <w:pStyle w:val="2"/>
        <w:tabs>
          <w:tab w:val="clear" w:pos="0"/>
          <w:tab w:val="clear" w:pos="1700"/>
          <w:tab w:val="num" w:pos="709"/>
        </w:tabs>
        <w:spacing w:line="264" w:lineRule="auto"/>
      </w:pPr>
      <w:bookmarkStart w:id="428" w:name="_Ref305973214"/>
      <w:bookmarkStart w:id="429" w:name="_Toc472411808"/>
      <w:r w:rsidRPr="00382A07">
        <w:t>Подача Заявок и их прием</w:t>
      </w:r>
      <w:bookmarkStart w:id="430" w:name="_Ref56229451"/>
      <w:bookmarkEnd w:id="402"/>
      <w:bookmarkEnd w:id="428"/>
      <w:bookmarkEnd w:id="429"/>
    </w:p>
    <w:p w:rsidR="00717F60" w:rsidRPr="00382A07" w:rsidRDefault="00717F60" w:rsidP="00E71A48">
      <w:pPr>
        <w:pStyle w:val="3"/>
        <w:spacing w:line="264" w:lineRule="auto"/>
        <w:rPr>
          <w:szCs w:val="24"/>
        </w:rPr>
      </w:pPr>
      <w:bookmarkStart w:id="431" w:name="_Toc439323707"/>
      <w:bookmarkStart w:id="432" w:name="_Toc440357105"/>
      <w:bookmarkStart w:id="433" w:name="_Toc440359660"/>
      <w:bookmarkStart w:id="434" w:name="_Toc440632123"/>
      <w:bookmarkStart w:id="435" w:name="_Toc440875944"/>
      <w:bookmarkStart w:id="436" w:name="_Toc441130972"/>
      <w:bookmarkStart w:id="437" w:name="_Toc447269787"/>
      <w:bookmarkStart w:id="438" w:name="_Toc464120609"/>
      <w:bookmarkStart w:id="439" w:name="_Toc466970529"/>
      <w:bookmarkStart w:id="440" w:name="_Toc468462442"/>
      <w:bookmarkStart w:id="441" w:name="_Toc469482035"/>
      <w:bookmarkStart w:id="442" w:name="_Toc472411809"/>
      <w:r w:rsidRPr="00382A07">
        <w:rPr>
          <w:szCs w:val="24"/>
        </w:rPr>
        <w:t>Подача Заявок через ЭТП</w:t>
      </w:r>
      <w:bookmarkEnd w:id="431"/>
      <w:bookmarkEnd w:id="432"/>
      <w:bookmarkEnd w:id="433"/>
      <w:bookmarkEnd w:id="434"/>
      <w:bookmarkEnd w:id="435"/>
      <w:bookmarkEnd w:id="436"/>
      <w:bookmarkEnd w:id="437"/>
      <w:bookmarkEnd w:id="438"/>
      <w:bookmarkEnd w:id="439"/>
      <w:bookmarkEnd w:id="440"/>
      <w:bookmarkEnd w:id="441"/>
      <w:bookmarkEnd w:id="442"/>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43" w:name="_Ref440289953"/>
      <w:r w:rsidRPr="0027575D">
        <w:rPr>
          <w:bCs w:val="0"/>
          <w:sz w:val="24"/>
          <w:szCs w:val="24"/>
        </w:rPr>
        <w:t>Заявк</w:t>
      </w:r>
      <w:r w:rsidR="00717F60" w:rsidRPr="0027575D">
        <w:rPr>
          <w:bCs w:val="0"/>
          <w:sz w:val="24"/>
          <w:szCs w:val="24"/>
        </w:rPr>
        <w:t xml:space="preserve">и на ЭТП могут быть поданы до </w:t>
      </w:r>
      <w:r w:rsidR="002B5044" w:rsidRPr="0027575D">
        <w:rPr>
          <w:b/>
          <w:bCs w:val="0"/>
          <w:sz w:val="24"/>
          <w:szCs w:val="24"/>
        </w:rPr>
        <w:t xml:space="preserve">12 часов 00 минут </w:t>
      </w:r>
      <w:r w:rsidR="007B21CE">
        <w:rPr>
          <w:b/>
          <w:bCs w:val="0"/>
          <w:sz w:val="24"/>
          <w:szCs w:val="24"/>
        </w:rPr>
        <w:t>«10</w:t>
      </w:r>
      <w:bookmarkStart w:id="444" w:name="_GoBack"/>
      <w:bookmarkEnd w:id="444"/>
      <w:r w:rsidR="0027575D" w:rsidRPr="0027575D">
        <w:rPr>
          <w:b/>
          <w:bCs w:val="0"/>
          <w:sz w:val="24"/>
          <w:szCs w:val="24"/>
        </w:rPr>
        <w:t>»</w:t>
      </w:r>
      <w:r w:rsidR="002B5044" w:rsidRPr="0027575D">
        <w:rPr>
          <w:b/>
          <w:bCs w:val="0"/>
          <w:sz w:val="24"/>
          <w:szCs w:val="24"/>
        </w:rPr>
        <w:t xml:space="preserve"> </w:t>
      </w:r>
      <w:r w:rsidR="0027575D" w:rsidRPr="0027575D">
        <w:rPr>
          <w:b/>
          <w:bCs w:val="0"/>
          <w:sz w:val="24"/>
          <w:szCs w:val="24"/>
        </w:rPr>
        <w:t>ноября</w:t>
      </w:r>
      <w:r w:rsidR="002B5044" w:rsidRPr="0027575D">
        <w:rPr>
          <w:b/>
          <w:bCs w:val="0"/>
          <w:sz w:val="24"/>
          <w:szCs w:val="24"/>
        </w:rPr>
        <w:t xml:space="preserve"> </w:t>
      </w:r>
      <w:r w:rsidR="004E638A" w:rsidRPr="0027575D">
        <w:rPr>
          <w:b/>
          <w:bCs w:val="0"/>
          <w:sz w:val="24"/>
          <w:szCs w:val="24"/>
        </w:rPr>
        <w:t>2017</w:t>
      </w:r>
      <w:r w:rsidR="002B5044" w:rsidRPr="0027575D">
        <w:rPr>
          <w:b/>
          <w:bCs w:val="0"/>
          <w:sz w:val="24"/>
          <w:szCs w:val="24"/>
        </w:rPr>
        <w:t xml:space="preserve"> года</w:t>
      </w:r>
      <w:r w:rsidR="00BC2634" w:rsidRPr="0027575D">
        <w:rPr>
          <w:b/>
          <w:bCs w:val="0"/>
          <w:sz w:val="24"/>
          <w:szCs w:val="24"/>
        </w:rPr>
        <w:t xml:space="preserve">, </w:t>
      </w:r>
      <w:r w:rsidR="00BC2634" w:rsidRPr="0027575D">
        <w:rPr>
          <w:bCs w:val="0"/>
          <w:sz w:val="24"/>
          <w:szCs w:val="24"/>
        </w:rPr>
        <w:t>при этом предложенная Участником</w:t>
      </w:r>
      <w:r w:rsidR="00BC2634" w:rsidRPr="00382A07">
        <w:rPr>
          <w:bCs w:val="0"/>
          <w:sz w:val="24"/>
          <w:szCs w:val="24"/>
        </w:rPr>
        <w:t xml:space="preserve">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43"/>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xml:space="preserve">)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w:t>
      </w:r>
      <w:r w:rsidRPr="00382A07">
        <w:rPr>
          <w:bCs w:val="0"/>
          <w:sz w:val="24"/>
          <w:szCs w:val="24"/>
        </w:rPr>
        <w:lastRenderedPageBreak/>
        <w:t>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53" w:name="_Toc464120610"/>
      <w:bookmarkStart w:id="454" w:name="_Toc466970530"/>
      <w:bookmarkStart w:id="455" w:name="_Toc468462443"/>
      <w:bookmarkStart w:id="456" w:name="_Toc469482036"/>
      <w:bookmarkStart w:id="457"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0"/>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58" w:name="_Ref303683883"/>
      <w:bookmarkStart w:id="459" w:name="_Toc472411811"/>
      <w:r w:rsidRPr="00382A07">
        <w:t xml:space="preserve">Изменение и отзыв </w:t>
      </w:r>
      <w:r w:rsidR="004B5EB3" w:rsidRPr="00382A07">
        <w:t>Заявк</w:t>
      </w:r>
      <w:r w:rsidRPr="00382A07">
        <w:t>и</w:t>
      </w:r>
      <w:bookmarkEnd w:id="458"/>
      <w:bookmarkEnd w:id="459"/>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60"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61" w:name="_Ref468199992"/>
      <w:bookmarkStart w:id="462" w:name="_Ref468200102"/>
      <w:bookmarkStart w:id="463" w:name="_Toc472411812"/>
      <w:r w:rsidRPr="00382A07">
        <w:t>Оценка Заявок и проведение переговоров</w:t>
      </w:r>
      <w:bookmarkEnd w:id="460"/>
      <w:bookmarkEnd w:id="461"/>
      <w:bookmarkEnd w:id="462"/>
      <w:bookmarkEnd w:id="463"/>
      <w:r w:rsidRPr="00382A07">
        <w:t xml:space="preserve"> </w:t>
      </w:r>
    </w:p>
    <w:p w:rsidR="00717F60" w:rsidRPr="00382A07" w:rsidRDefault="00717F60" w:rsidP="00E71A48">
      <w:pPr>
        <w:pStyle w:val="3"/>
        <w:spacing w:line="264" w:lineRule="auto"/>
        <w:rPr>
          <w:szCs w:val="24"/>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382A07">
        <w:rPr>
          <w:szCs w:val="24"/>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382A07">
        <w:rPr>
          <w:szCs w:val="24"/>
        </w:rPr>
        <w:lastRenderedPageBreak/>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89"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0"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89"/>
      <w:bookmarkEnd w:id="490"/>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BB1B4B" w:rsidRPr="00691771" w:rsidRDefault="00BB1B4B" w:rsidP="00BB1B4B">
      <w:pPr>
        <w:widowControl w:val="0"/>
        <w:numPr>
          <w:ilvl w:val="3"/>
          <w:numId w:val="31"/>
        </w:numPr>
        <w:shd w:val="clear" w:color="auto" w:fill="FFFFFF"/>
        <w:tabs>
          <w:tab w:val="num" w:pos="1134"/>
        </w:tabs>
        <w:autoSpaceDE w:val="0"/>
        <w:spacing w:before="60" w:line="264" w:lineRule="auto"/>
        <w:ind w:left="0" w:right="159" w:firstLine="709"/>
        <w:rPr>
          <w:sz w:val="24"/>
          <w:szCs w:val="24"/>
          <w:lang w:val="x-none"/>
        </w:rPr>
      </w:pPr>
      <w:bookmarkStart w:id="491" w:name="_Ref468457053"/>
      <w:r w:rsidRPr="00691771">
        <w:rPr>
          <w:sz w:val="24"/>
          <w:szCs w:val="24"/>
          <w:lang w:val="x-none"/>
        </w:rPr>
        <w:t xml:space="preserve">В случае, если подавшие </w:t>
      </w:r>
      <w:r>
        <w:rPr>
          <w:sz w:val="24"/>
          <w:szCs w:val="24"/>
        </w:rPr>
        <w:t>Заявки</w:t>
      </w:r>
      <w:r w:rsidRPr="00691771">
        <w:rPr>
          <w:sz w:val="24"/>
          <w:szCs w:val="24"/>
          <w:lang w:val="x-none"/>
        </w:rPr>
        <w:t xml:space="preserve"> </w:t>
      </w:r>
      <w:r w:rsidRPr="00382A07">
        <w:rPr>
          <w:sz w:val="24"/>
          <w:szCs w:val="24"/>
        </w:rPr>
        <w:t>Участник</w:t>
      </w:r>
      <w:r w:rsidRPr="00691771">
        <w:rPr>
          <w:sz w:val="24"/>
          <w:szCs w:val="24"/>
          <w:lang w:val="x-none"/>
        </w:rPr>
        <w:t>и удовлетворяют любому из следующих условий:</w:t>
      </w:r>
    </w:p>
    <w:p w:rsidR="00BB1B4B" w:rsidRPr="00691771" w:rsidRDefault="00BB1B4B" w:rsidP="00BB1B4B">
      <w:pPr>
        <w:pStyle w:val="affffff0"/>
        <w:widowControl w:val="0"/>
        <w:numPr>
          <w:ilvl w:val="0"/>
          <w:numId w:val="90"/>
        </w:numPr>
        <w:shd w:val="clear" w:color="auto" w:fill="FFFFFF"/>
        <w:tabs>
          <w:tab w:val="left" w:pos="284"/>
        </w:tabs>
        <w:autoSpaceDE w:val="0"/>
        <w:spacing w:line="264" w:lineRule="auto"/>
        <w:ind w:left="0" w:right="159" w:firstLine="0"/>
        <w:rPr>
          <w:sz w:val="24"/>
          <w:szCs w:val="24"/>
        </w:rPr>
      </w:pPr>
      <w:r>
        <w:rPr>
          <w:sz w:val="24"/>
          <w:szCs w:val="24"/>
        </w:rPr>
        <w:t>в</w:t>
      </w:r>
      <w:r w:rsidRPr="00691771">
        <w:rPr>
          <w:sz w:val="24"/>
          <w:szCs w:val="24"/>
        </w:rPr>
        <w:t xml:space="preserve">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BB1B4B" w:rsidRPr="00691771" w:rsidRDefault="00BB1B4B" w:rsidP="00BB1B4B">
      <w:pPr>
        <w:pStyle w:val="affffff0"/>
        <w:widowControl w:val="0"/>
        <w:numPr>
          <w:ilvl w:val="0"/>
          <w:numId w:val="90"/>
        </w:numPr>
        <w:shd w:val="clear" w:color="auto" w:fill="FFFFFF"/>
        <w:tabs>
          <w:tab w:val="left" w:pos="284"/>
        </w:tabs>
        <w:autoSpaceDE w:val="0"/>
        <w:spacing w:line="264" w:lineRule="auto"/>
        <w:ind w:left="0" w:right="159" w:firstLine="0"/>
        <w:rPr>
          <w:sz w:val="24"/>
          <w:szCs w:val="24"/>
        </w:rPr>
      </w:pPr>
      <w:r>
        <w:rPr>
          <w:sz w:val="24"/>
          <w:szCs w:val="24"/>
        </w:rPr>
        <w:t>о</w:t>
      </w:r>
      <w:r w:rsidRPr="00691771">
        <w:rPr>
          <w:sz w:val="24"/>
          <w:szCs w:val="24"/>
        </w:rPr>
        <w:t>дна из компаний владеет более чем 50% другой;</w:t>
      </w:r>
    </w:p>
    <w:p w:rsidR="00BB1B4B" w:rsidRPr="00BB1B4B" w:rsidRDefault="00BB1B4B" w:rsidP="00BB1B4B">
      <w:pPr>
        <w:pStyle w:val="affffff0"/>
        <w:widowControl w:val="0"/>
        <w:numPr>
          <w:ilvl w:val="0"/>
          <w:numId w:val="90"/>
        </w:numPr>
        <w:shd w:val="clear" w:color="auto" w:fill="FFFFFF"/>
        <w:tabs>
          <w:tab w:val="left" w:pos="284"/>
        </w:tabs>
        <w:autoSpaceDE w:val="0"/>
        <w:spacing w:line="264" w:lineRule="auto"/>
        <w:ind w:left="0" w:right="159" w:firstLine="0"/>
        <w:rPr>
          <w:sz w:val="24"/>
          <w:szCs w:val="24"/>
        </w:rPr>
      </w:pPr>
      <w:r>
        <w:rPr>
          <w:sz w:val="24"/>
          <w:szCs w:val="24"/>
        </w:rPr>
        <w:t>и</w:t>
      </w:r>
      <w:r w:rsidRPr="00691771">
        <w:rPr>
          <w:sz w:val="24"/>
          <w:szCs w:val="24"/>
        </w:rPr>
        <w:t>сполнительный орган один и тот же,</w:t>
      </w:r>
      <w:r>
        <w:rPr>
          <w:sz w:val="24"/>
          <w:szCs w:val="24"/>
        </w:rPr>
        <w:t xml:space="preserve"> </w:t>
      </w:r>
      <w:r w:rsidRPr="00BB1B4B">
        <w:rPr>
          <w:sz w:val="24"/>
          <w:szCs w:val="24"/>
        </w:rPr>
        <w:t>то в этом случае они рассматриваются как единая группа аффилированных между собой лиц, и от них должна быть представлено одно единое предложение, в</w:t>
      </w:r>
      <w:r w:rsidRPr="00BB1B4B">
        <w:rPr>
          <w:b/>
          <w:sz w:val="24"/>
          <w:szCs w:val="24"/>
        </w:rPr>
        <w:t xml:space="preserve"> </w:t>
      </w:r>
      <w:r w:rsidRPr="00BB1B4B">
        <w:rPr>
          <w:sz w:val="24"/>
          <w:szCs w:val="24"/>
        </w:rPr>
        <w:t>противном случае Комиссия по запросу предложений имеет право отклонить все поступившие от данной группы лиц предложения</w:t>
      </w:r>
      <w:r>
        <w:rPr>
          <w:sz w:val="24"/>
          <w:szCs w:val="24"/>
        </w:rPr>
        <w:t>.</w:t>
      </w:r>
    </w:p>
    <w:p w:rsidR="00BB1B4B" w:rsidRPr="0027575D" w:rsidRDefault="00717F60" w:rsidP="0027575D">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491"/>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382A07">
        <w:rPr>
          <w:szCs w:val="24"/>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382A07">
        <w:rPr>
          <w:szCs w:val="24"/>
        </w:rPr>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18" w:name="_Ref303250967"/>
      <w:bookmarkStart w:id="519" w:name="_Toc305697378"/>
      <w:bookmarkStart w:id="520" w:name="_Toc472411817"/>
      <w:bookmarkStart w:id="521" w:name="_Toc255985696"/>
      <w:r w:rsidRPr="00382A07">
        <w:t>Аукционная процедура понижени</w:t>
      </w:r>
      <w:r w:rsidR="00E60F8E" w:rsidRPr="00382A07">
        <w:t>я</w:t>
      </w:r>
      <w:r w:rsidRPr="00382A07">
        <w:t xml:space="preserve"> цены (переторжка)</w:t>
      </w:r>
      <w:bookmarkEnd w:id="518"/>
      <w:bookmarkEnd w:id="519"/>
      <w:bookmarkEnd w:id="520"/>
      <w:r w:rsidRPr="00382A07">
        <w:t xml:space="preserve"> </w:t>
      </w:r>
    </w:p>
    <w:bookmarkEnd w:id="521"/>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Организатор может воспользоваться объявленным правом на проведение </w:t>
      </w:r>
      <w:r w:rsidRPr="00382A07">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2"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22"/>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3"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23"/>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24"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24"/>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25"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5"/>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w:t>
      </w:r>
      <w:r w:rsidRPr="004A1A68">
        <w:rPr>
          <w:sz w:val="24"/>
          <w:szCs w:val="24"/>
        </w:rPr>
        <w:lastRenderedPageBreak/>
        <w:t xml:space="preserve">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26" w:name="_Ref471821960"/>
      <w:bookmarkStart w:id="527" w:name="_Toc471986593"/>
      <w:bookmarkStart w:id="528" w:name="_Toc472409204"/>
      <w:bookmarkStart w:id="529" w:name="_Toc472411818"/>
      <w:bookmarkStart w:id="530" w:name="_Ref303681924"/>
      <w:bookmarkStart w:id="531"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w:t>
      </w:r>
      <w:r w:rsidRPr="0027575D">
        <w:rPr>
          <w:sz w:val="24"/>
          <w:szCs w:val="24"/>
        </w:rPr>
        <w:t xml:space="preserve">приоритета при поставке продукции российского происхождения принимается </w:t>
      </w:r>
      <w:proofErr w:type="gramStart"/>
      <w:r w:rsidRPr="0027575D">
        <w:rPr>
          <w:i/>
          <w:sz w:val="24"/>
          <w:szCs w:val="24"/>
          <w:lang w:val="en-US"/>
        </w:rPr>
        <w:t>k</w:t>
      </w:r>
      <w:proofErr w:type="gramEnd"/>
      <w:r w:rsidRPr="0027575D">
        <w:rPr>
          <w:i/>
          <w:sz w:val="24"/>
          <w:szCs w:val="24"/>
          <w:vertAlign w:val="subscript"/>
        </w:rPr>
        <w:t>ПРИОР</w:t>
      </w:r>
      <w:r w:rsidRPr="0027575D">
        <w:rPr>
          <w:sz w:val="24"/>
          <w:szCs w:val="24"/>
        </w:rPr>
        <w:t xml:space="preserve">=0,85, иначе </w:t>
      </w:r>
      <w:r w:rsidRPr="0027575D">
        <w:rPr>
          <w:i/>
          <w:sz w:val="24"/>
          <w:szCs w:val="24"/>
          <w:lang w:val="en-US"/>
        </w:rPr>
        <w:t>k</w:t>
      </w:r>
      <w:r w:rsidRPr="0027575D">
        <w:rPr>
          <w:i/>
          <w:sz w:val="24"/>
          <w:szCs w:val="24"/>
          <w:vertAlign w:val="subscript"/>
        </w:rPr>
        <w:t>ПРИОР</w:t>
      </w:r>
      <w:r w:rsidRPr="0027575D">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w:t>
      </w:r>
      <w:r w:rsidR="00991C07" w:rsidRPr="001018D6">
        <w:rPr>
          <w:rFonts w:ascii="Times New Roman" w:hAnsi="Times New Roman" w:cs="Times New Roman"/>
          <w:sz w:val="24"/>
          <w:szCs w:val="24"/>
        </w:rPr>
        <w:lastRenderedPageBreak/>
        <w:t xml:space="preserve">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lastRenderedPageBreak/>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32" w:name="_Toc472411819"/>
      <w:bookmarkStart w:id="533" w:name="_Ref472412060"/>
      <w:bookmarkStart w:id="534" w:name="_Ref472412072"/>
      <w:r w:rsidRPr="001018D6">
        <w:t xml:space="preserve">Подведение итогов </w:t>
      </w:r>
      <w:r w:rsidR="00DF639D" w:rsidRPr="001018D6">
        <w:t>З</w:t>
      </w:r>
      <w:r w:rsidRPr="001018D6">
        <w:t>апроса предложений</w:t>
      </w:r>
      <w:bookmarkEnd w:id="530"/>
      <w:bookmarkEnd w:id="531"/>
      <w:bookmarkEnd w:id="532"/>
      <w:bookmarkEnd w:id="533"/>
      <w:bookmarkEnd w:id="534"/>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35"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35"/>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17F60" w:rsidRPr="00382A07" w:rsidRDefault="00717F60" w:rsidP="00E71A48">
      <w:pPr>
        <w:pStyle w:val="2"/>
        <w:tabs>
          <w:tab w:val="clear" w:pos="1700"/>
          <w:tab w:val="left" w:pos="709"/>
        </w:tabs>
        <w:spacing w:line="264" w:lineRule="auto"/>
      </w:pPr>
      <w:bookmarkStart w:id="536" w:name="_Ref303251044"/>
      <w:bookmarkStart w:id="537" w:name="_Toc472411820"/>
      <w:bookmarkStart w:id="538" w:name="_Ref191386295"/>
      <w:r w:rsidRPr="00382A07">
        <w:t xml:space="preserve">Признание запроса предложений </w:t>
      </w:r>
      <w:proofErr w:type="gramStart"/>
      <w:r w:rsidRPr="00382A07">
        <w:t>несостоявшимся</w:t>
      </w:r>
      <w:bookmarkEnd w:id="536"/>
      <w:bookmarkEnd w:id="537"/>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39"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39"/>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40"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40"/>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41"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541"/>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42" w:name="_Ref465670219"/>
      <w:bookmarkStart w:id="543" w:name="_Toc468441704"/>
      <w:bookmarkStart w:id="544" w:name="_Toc472411821"/>
      <w:bookmarkStart w:id="545" w:name="_Ref303683929"/>
      <w:r w:rsidRPr="004A1A68">
        <w:rPr>
          <w:bCs w:val="0"/>
        </w:rPr>
        <w:t>Антидемпинговые меры</w:t>
      </w:r>
      <w:bookmarkEnd w:id="542"/>
      <w:bookmarkEnd w:id="543"/>
      <w:bookmarkEnd w:id="544"/>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46"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6"/>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 xml:space="preserve">ая комиссия вправе </w:t>
      </w:r>
      <w:r w:rsidRPr="004A1A68">
        <w:rPr>
          <w:sz w:val="24"/>
          <w:szCs w:val="24"/>
        </w:rPr>
        <w:lastRenderedPageBreak/>
        <w:t>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47" w:name="_Ref468462141"/>
      <w:bookmarkStart w:id="548"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38"/>
      <w:bookmarkEnd w:id="545"/>
      <w:bookmarkEnd w:id="547"/>
      <w:bookmarkEnd w:id="548"/>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49" w:name="_Ref294695403"/>
      <w:bookmarkStart w:id="550"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49"/>
      <w:bookmarkEnd w:id="550"/>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51"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51"/>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2"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w:t>
      </w:r>
      <w:r w:rsidR="00857CDA" w:rsidRPr="001018D6">
        <w:rPr>
          <w:sz w:val="24"/>
          <w:szCs w:val="24"/>
        </w:rPr>
        <w:lastRenderedPageBreak/>
        <w:t xml:space="preserve">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52"/>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3"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64" w:name="_Toc472411823"/>
      <w:bookmarkStart w:id="565" w:name="_Ref472412218"/>
      <w:bookmarkStart w:id="566" w:name="_Ref472412231"/>
      <w:bookmarkStart w:id="567"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54"/>
      <w:bookmarkEnd w:id="555"/>
      <w:bookmarkEnd w:id="556"/>
      <w:bookmarkEnd w:id="557"/>
      <w:bookmarkEnd w:id="558"/>
      <w:bookmarkEnd w:id="559"/>
      <w:bookmarkEnd w:id="564"/>
      <w:bookmarkEnd w:id="565"/>
      <w:bookmarkEnd w:id="566"/>
      <w:bookmarkEnd w:id="567"/>
      <w:r w:rsidRPr="001018D6">
        <w:t xml:space="preserve"> </w:t>
      </w:r>
      <w:bookmarkEnd w:id="560"/>
      <w:bookmarkEnd w:id="561"/>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568"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w:t>
      </w:r>
      <w:r w:rsidRPr="004A1A68">
        <w:rPr>
          <w:sz w:val="24"/>
          <w:szCs w:val="24"/>
        </w:rPr>
        <w:lastRenderedPageBreak/>
        <w:t xml:space="preserve">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569"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569"/>
    </w:p>
    <w:p w:rsidR="00932C0A" w:rsidRPr="004A1A68" w:rsidRDefault="00932C0A" w:rsidP="00B42AE0">
      <w:pPr>
        <w:pStyle w:val="2"/>
        <w:tabs>
          <w:tab w:val="clear" w:pos="1700"/>
          <w:tab w:val="left" w:pos="709"/>
        </w:tabs>
        <w:spacing w:line="264" w:lineRule="auto"/>
      </w:pPr>
      <w:bookmarkStart w:id="570" w:name="_Ref303694483"/>
      <w:bookmarkStart w:id="571" w:name="_Toc305835590"/>
      <w:bookmarkStart w:id="572" w:name="_Ref306140451"/>
      <w:bookmarkStart w:id="573" w:name="_Toc472411824"/>
      <w:r w:rsidRPr="004A1A68">
        <w:t xml:space="preserve">Уведомление о результатах </w:t>
      </w:r>
      <w:bookmarkEnd w:id="570"/>
      <w:bookmarkEnd w:id="571"/>
      <w:r w:rsidRPr="004A1A68">
        <w:t>запроса предложений</w:t>
      </w:r>
      <w:bookmarkEnd w:id="572"/>
      <w:bookmarkEnd w:id="573"/>
    </w:p>
    <w:bookmarkEnd w:id="562"/>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74" w:name="_Ref440270568"/>
      <w:bookmarkStart w:id="575" w:name="_Ref440274159"/>
      <w:bookmarkStart w:id="576" w:name="_Ref440292555"/>
      <w:bookmarkStart w:id="577" w:name="_Ref440292779"/>
      <w:bookmarkStart w:id="578" w:name="_Toc472411825"/>
      <w:r w:rsidRPr="00382A07">
        <w:rPr>
          <w:szCs w:val="24"/>
        </w:rPr>
        <w:lastRenderedPageBreak/>
        <w:t>Техническая часть</w:t>
      </w:r>
      <w:bookmarkEnd w:id="574"/>
      <w:bookmarkEnd w:id="575"/>
      <w:bookmarkEnd w:id="576"/>
      <w:bookmarkEnd w:id="577"/>
      <w:bookmarkEnd w:id="578"/>
      <w:r w:rsidRPr="00382A07">
        <w:rPr>
          <w:szCs w:val="24"/>
        </w:rPr>
        <w:t xml:space="preserve"> </w:t>
      </w:r>
    </w:p>
    <w:p w:rsidR="002B5044" w:rsidRPr="00382A07" w:rsidRDefault="002B5044" w:rsidP="002A47D1">
      <w:pPr>
        <w:pStyle w:val="2"/>
        <w:ind w:left="1701" w:hanging="1134"/>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382A07">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382A07" w:rsidRDefault="002B5044" w:rsidP="002B5044">
      <w:pPr>
        <w:pStyle w:val="3"/>
        <w:ind w:left="0" w:firstLine="851"/>
        <w:jc w:val="both"/>
        <w:rPr>
          <w:b w:val="0"/>
          <w:szCs w:val="24"/>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382A07">
        <w:rPr>
          <w:b w:val="0"/>
          <w:szCs w:val="24"/>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382A07" w:rsidRDefault="002B5044" w:rsidP="002B5044">
      <w:pPr>
        <w:pStyle w:val="3"/>
        <w:ind w:left="0" w:firstLine="851"/>
        <w:jc w:val="both"/>
        <w:rPr>
          <w:b w:val="0"/>
          <w:szCs w:val="24"/>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382A07">
        <w:rPr>
          <w:b w:val="0"/>
          <w:szCs w:val="24"/>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382A07" w:rsidRDefault="002B5044" w:rsidP="0021751A">
      <w:pPr>
        <w:pStyle w:val="2"/>
        <w:ind w:left="1701" w:hanging="1134"/>
      </w:pPr>
      <w:bookmarkStart w:id="633" w:name="_Toc423421726"/>
      <w:bookmarkStart w:id="634" w:name="_Ref450646963"/>
      <w:bookmarkStart w:id="635" w:name="_Toc472411829"/>
      <w:r w:rsidRPr="00382A07">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27575D" w:rsidRDefault="002B5044" w:rsidP="002B5044">
      <w:pPr>
        <w:pStyle w:val="3"/>
        <w:ind w:left="0" w:firstLine="851"/>
        <w:jc w:val="both"/>
        <w:rPr>
          <w:b w:val="0"/>
          <w:szCs w:val="24"/>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27575D">
        <w:rPr>
          <w:b w:val="0"/>
          <w:szCs w:val="24"/>
        </w:rPr>
        <w:t>Техническ</w:t>
      </w:r>
      <w:r w:rsidR="003776BB" w:rsidRPr="0027575D">
        <w:rPr>
          <w:b w:val="0"/>
          <w:szCs w:val="24"/>
        </w:rPr>
        <w:t>ое</w:t>
      </w:r>
      <w:r w:rsidRPr="0027575D">
        <w:rPr>
          <w:b w:val="0"/>
          <w:szCs w:val="24"/>
        </w:rPr>
        <w:t xml:space="preserve"> задани</w:t>
      </w:r>
      <w:r w:rsidR="003776BB" w:rsidRPr="0027575D">
        <w:rPr>
          <w:b w:val="0"/>
          <w:szCs w:val="24"/>
        </w:rPr>
        <w:t>е</w:t>
      </w:r>
      <w:r w:rsidRPr="0027575D">
        <w:rPr>
          <w:b w:val="0"/>
          <w:szCs w:val="24"/>
        </w:rPr>
        <w:t xml:space="preserve"> </w:t>
      </w:r>
      <w:r w:rsidR="00A154B7" w:rsidRPr="0027575D">
        <w:rPr>
          <w:b w:val="0"/>
          <w:szCs w:val="24"/>
        </w:rPr>
        <w:t xml:space="preserve">по Лоту №1 (подраздел </w:t>
      </w:r>
      <w:r w:rsidR="000D2D6A" w:rsidRPr="0027575D">
        <w:fldChar w:fldCharType="begin"/>
      </w:r>
      <w:r w:rsidR="000D2D6A" w:rsidRPr="0027575D">
        <w:instrText xml:space="preserve"> REF _Ref440275279 \r \h  \* MERGEFORMAT </w:instrText>
      </w:r>
      <w:r w:rsidR="000D2D6A" w:rsidRPr="0027575D">
        <w:fldChar w:fldCharType="separate"/>
      </w:r>
      <w:r w:rsidR="006305A1" w:rsidRPr="0027575D">
        <w:rPr>
          <w:b w:val="0"/>
          <w:szCs w:val="24"/>
        </w:rPr>
        <w:t>1.1.4</w:t>
      </w:r>
      <w:r w:rsidR="000D2D6A" w:rsidRPr="0027575D">
        <w:fldChar w:fldCharType="end"/>
      </w:r>
      <w:r w:rsidR="00A154B7" w:rsidRPr="0027575D">
        <w:rPr>
          <w:b w:val="0"/>
          <w:szCs w:val="24"/>
        </w:rPr>
        <w:t>)</w:t>
      </w:r>
      <w:r w:rsidRPr="0027575D">
        <w:rPr>
          <w:b w:val="0"/>
          <w:szCs w:val="24"/>
        </w:rPr>
        <w:t xml:space="preserve"> изложен</w:t>
      </w:r>
      <w:r w:rsidR="0027575D" w:rsidRPr="0027575D">
        <w:rPr>
          <w:b w:val="0"/>
          <w:szCs w:val="24"/>
        </w:rPr>
        <w:t>о</w:t>
      </w:r>
      <w:r w:rsidRPr="0027575D">
        <w:rPr>
          <w:b w:val="0"/>
          <w:szCs w:val="24"/>
        </w:rPr>
        <w:t xml:space="preserve"> в Приложении №1, которое является неотъемлемым приложением к настоящей документации и предоставляется </w:t>
      </w:r>
      <w:r w:rsidR="0021751A" w:rsidRPr="0027575D">
        <w:rPr>
          <w:b w:val="0"/>
          <w:szCs w:val="24"/>
        </w:rPr>
        <w:t>Участник</w:t>
      </w:r>
      <w:r w:rsidRPr="0027575D">
        <w:rPr>
          <w:b w:val="0"/>
          <w:szCs w:val="24"/>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951E53" w:rsidRPr="0027575D" w:rsidRDefault="00951E53" w:rsidP="00951E53">
      <w:pPr>
        <w:pStyle w:val="3"/>
        <w:ind w:left="0" w:firstLine="851"/>
        <w:jc w:val="both"/>
        <w:rPr>
          <w:b w:val="0"/>
          <w:szCs w:val="24"/>
        </w:rPr>
      </w:pPr>
      <w:bookmarkStart w:id="655" w:name="_Toc464120629"/>
      <w:bookmarkStart w:id="656" w:name="_Toc466970549"/>
      <w:bookmarkStart w:id="657" w:name="_Toc468462463"/>
      <w:bookmarkStart w:id="658" w:name="_Toc469482056"/>
      <w:bookmarkStart w:id="659" w:name="_Toc472411831"/>
      <w:bookmarkStart w:id="660" w:name="_Ref194832984"/>
      <w:bookmarkStart w:id="661" w:name="_Ref197686508"/>
      <w:bookmarkStart w:id="662" w:name="_Toc423421727"/>
      <w:r w:rsidRPr="0027575D">
        <w:rPr>
          <w:b w:val="0"/>
          <w:szCs w:val="24"/>
        </w:rPr>
        <w:t>Объем закупаемой продукции</w:t>
      </w:r>
      <w:r w:rsidR="0027575D">
        <w:rPr>
          <w:b w:val="0"/>
          <w:szCs w:val="24"/>
        </w:rPr>
        <w:t xml:space="preserve">, приведенный в Приложении </w:t>
      </w:r>
      <w:r w:rsidRPr="0027575D">
        <w:rPr>
          <w:b w:val="0"/>
          <w:szCs w:val="24"/>
        </w:rPr>
        <w:t>№1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655"/>
      <w:bookmarkEnd w:id="656"/>
      <w:bookmarkEnd w:id="657"/>
      <w:bookmarkEnd w:id="658"/>
      <w:bookmarkEnd w:id="659"/>
    </w:p>
    <w:p w:rsidR="002B5044" w:rsidRPr="00382A07" w:rsidRDefault="002B5044" w:rsidP="0021751A">
      <w:pPr>
        <w:pStyle w:val="2"/>
        <w:ind w:left="1701" w:hanging="1134"/>
      </w:pPr>
      <w:bookmarkStart w:id="663" w:name="_Toc472411832"/>
      <w:r w:rsidRPr="00382A07">
        <w:t>Требование к поставляемой продукции</w:t>
      </w:r>
      <w:bookmarkEnd w:id="660"/>
      <w:bookmarkEnd w:id="661"/>
      <w:bookmarkEnd w:id="662"/>
      <w:bookmarkEnd w:id="663"/>
    </w:p>
    <w:p w:rsidR="002B5044" w:rsidRPr="00382A07" w:rsidRDefault="0021751A" w:rsidP="002B5044">
      <w:pPr>
        <w:pStyle w:val="3"/>
        <w:ind w:left="0" w:firstLine="851"/>
        <w:jc w:val="both"/>
        <w:rPr>
          <w:b w:val="0"/>
          <w:szCs w:val="24"/>
        </w:rPr>
      </w:pPr>
      <w:bookmarkStart w:id="664" w:name="_Toc439166313"/>
      <w:bookmarkStart w:id="665" w:name="_Toc439170661"/>
      <w:bookmarkStart w:id="666" w:name="_Toc439172763"/>
      <w:bookmarkStart w:id="667" w:name="_Toc439173207"/>
      <w:bookmarkStart w:id="668" w:name="_Toc439238201"/>
      <w:bookmarkStart w:id="669" w:name="_Toc439252753"/>
      <w:bookmarkStart w:id="670" w:name="_Toc439323611"/>
      <w:bookmarkStart w:id="671" w:name="_Toc439323727"/>
      <w:bookmarkStart w:id="672" w:name="_Toc440357125"/>
      <w:bookmarkStart w:id="673" w:name="_Toc440359680"/>
      <w:bookmarkStart w:id="674" w:name="_Toc440632144"/>
      <w:bookmarkStart w:id="675" w:name="_Toc440875965"/>
      <w:bookmarkStart w:id="676" w:name="_Toc441130993"/>
      <w:bookmarkStart w:id="677" w:name="_Toc447269808"/>
      <w:bookmarkStart w:id="678" w:name="_Toc464120631"/>
      <w:bookmarkStart w:id="679" w:name="_Toc466970551"/>
      <w:bookmarkStart w:id="680" w:name="_Toc468462465"/>
      <w:bookmarkStart w:id="681" w:name="_Toc469482058"/>
      <w:bookmarkStart w:id="682" w:name="_Toc472411833"/>
      <w:bookmarkStart w:id="683" w:name="_Ref194833053"/>
      <w:bookmarkStart w:id="684" w:name="_Ref223496951"/>
      <w:bookmarkStart w:id="685"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002B5044" w:rsidRPr="00382A07" w:rsidRDefault="002B5044" w:rsidP="002B5044">
      <w:pPr>
        <w:pStyle w:val="3"/>
        <w:ind w:left="0" w:firstLine="851"/>
        <w:jc w:val="both"/>
        <w:rPr>
          <w:b w:val="0"/>
          <w:szCs w:val="24"/>
        </w:rPr>
      </w:pPr>
      <w:bookmarkStart w:id="686" w:name="_Toc439166314"/>
      <w:bookmarkStart w:id="687" w:name="_Toc439170662"/>
      <w:bookmarkStart w:id="688" w:name="_Toc439172764"/>
      <w:bookmarkStart w:id="689" w:name="_Toc439173208"/>
      <w:bookmarkStart w:id="690" w:name="_Toc439238202"/>
      <w:bookmarkStart w:id="691" w:name="_Toc439252754"/>
      <w:bookmarkStart w:id="692" w:name="_Toc439323612"/>
      <w:bookmarkStart w:id="693" w:name="_Toc439323728"/>
      <w:bookmarkStart w:id="694" w:name="_Toc440357126"/>
      <w:bookmarkStart w:id="695" w:name="_Toc440359681"/>
      <w:bookmarkStart w:id="696" w:name="_Toc440632145"/>
      <w:bookmarkStart w:id="697" w:name="_Toc440875966"/>
      <w:bookmarkStart w:id="698" w:name="_Toc441130994"/>
      <w:bookmarkStart w:id="699" w:name="_Toc447269809"/>
      <w:bookmarkStart w:id="700" w:name="_Toc464120632"/>
      <w:bookmarkStart w:id="701" w:name="_Toc466970552"/>
      <w:bookmarkStart w:id="702" w:name="_Toc468462466"/>
      <w:bookmarkStart w:id="703" w:name="_Toc469482059"/>
      <w:bookmarkStart w:id="704"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rsidR="002B5044" w:rsidRPr="00382A07" w:rsidRDefault="002B5044" w:rsidP="0021751A">
      <w:pPr>
        <w:pStyle w:val="2"/>
        <w:ind w:left="1701" w:hanging="1134"/>
      </w:pPr>
      <w:bookmarkStart w:id="705" w:name="_Ref247513861"/>
      <w:bookmarkStart w:id="706" w:name="_Toc423421728"/>
      <w:bookmarkStart w:id="707" w:name="_Toc472411835"/>
      <w:r w:rsidRPr="00382A07">
        <w:t xml:space="preserve">Требование к </w:t>
      </w:r>
      <w:r w:rsidR="0021751A" w:rsidRPr="00382A07">
        <w:t>Участник</w:t>
      </w:r>
      <w:r w:rsidRPr="00382A07">
        <w:t>у</w:t>
      </w:r>
      <w:bookmarkEnd w:id="683"/>
      <w:bookmarkEnd w:id="684"/>
      <w:bookmarkEnd w:id="685"/>
      <w:r w:rsidRPr="00382A07">
        <w:t>.</w:t>
      </w:r>
      <w:bookmarkEnd w:id="705"/>
      <w:bookmarkEnd w:id="706"/>
      <w:bookmarkEnd w:id="707"/>
    </w:p>
    <w:p w:rsidR="002B5044" w:rsidRPr="00382A07" w:rsidRDefault="002B5044" w:rsidP="002B5044">
      <w:pPr>
        <w:pStyle w:val="3"/>
        <w:ind w:left="0" w:firstLine="851"/>
        <w:jc w:val="both"/>
        <w:rPr>
          <w:b w:val="0"/>
          <w:szCs w:val="24"/>
        </w:rPr>
      </w:pPr>
      <w:bookmarkStart w:id="708" w:name="_Toc439166317"/>
      <w:bookmarkStart w:id="709" w:name="_Toc439170665"/>
      <w:bookmarkStart w:id="710" w:name="_Toc439172767"/>
      <w:bookmarkStart w:id="711" w:name="_Toc439173211"/>
      <w:bookmarkStart w:id="712" w:name="_Toc439238205"/>
      <w:bookmarkStart w:id="713" w:name="_Toc439252756"/>
      <w:bookmarkStart w:id="714" w:name="_Toc439323614"/>
      <w:bookmarkStart w:id="715" w:name="_Toc439323730"/>
      <w:bookmarkStart w:id="716" w:name="_Ref440292618"/>
      <w:bookmarkStart w:id="717" w:name="_Toc440357128"/>
      <w:bookmarkStart w:id="718" w:name="_Toc440359683"/>
      <w:bookmarkStart w:id="719" w:name="_Toc440632147"/>
      <w:bookmarkStart w:id="720" w:name="_Toc440875968"/>
      <w:bookmarkStart w:id="721" w:name="_Toc441130996"/>
      <w:bookmarkStart w:id="722" w:name="_Toc447269811"/>
      <w:bookmarkStart w:id="723" w:name="_Toc464120634"/>
      <w:bookmarkStart w:id="724" w:name="_Toc466970554"/>
      <w:bookmarkStart w:id="725" w:name="_Toc468462468"/>
      <w:bookmarkStart w:id="726" w:name="_Toc469482061"/>
      <w:bookmarkStart w:id="727"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2B5044" w:rsidRPr="00382A07" w:rsidRDefault="002B5044" w:rsidP="002B5044">
      <w:pPr>
        <w:pStyle w:val="3"/>
        <w:ind w:left="0" w:firstLine="851"/>
        <w:jc w:val="both"/>
        <w:rPr>
          <w:b w:val="0"/>
          <w:szCs w:val="24"/>
        </w:rPr>
      </w:pPr>
      <w:bookmarkStart w:id="728" w:name="_Toc439166318"/>
      <w:bookmarkStart w:id="729" w:name="_Toc439170666"/>
      <w:bookmarkStart w:id="730" w:name="_Toc439172768"/>
      <w:bookmarkStart w:id="731" w:name="_Toc439173212"/>
      <w:bookmarkStart w:id="732" w:name="_Toc439238206"/>
      <w:bookmarkStart w:id="733" w:name="_Toc439252757"/>
      <w:bookmarkStart w:id="734" w:name="_Toc439323615"/>
      <w:bookmarkStart w:id="735" w:name="_Toc439323731"/>
      <w:bookmarkStart w:id="736" w:name="_Toc440357129"/>
      <w:bookmarkStart w:id="737" w:name="_Toc440359684"/>
      <w:bookmarkStart w:id="738" w:name="_Toc440632148"/>
      <w:bookmarkStart w:id="739" w:name="_Toc440875969"/>
      <w:bookmarkStart w:id="740" w:name="_Toc441130997"/>
      <w:bookmarkStart w:id="741" w:name="_Toc447269812"/>
      <w:bookmarkStart w:id="742" w:name="_Toc464120635"/>
      <w:bookmarkStart w:id="743" w:name="_Toc466970555"/>
      <w:bookmarkStart w:id="744" w:name="_Toc468462469"/>
      <w:bookmarkStart w:id="745" w:name="_Toc469482062"/>
      <w:bookmarkStart w:id="746"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464832" w:rsidRPr="00382A07" w:rsidRDefault="00464832" w:rsidP="00464832">
      <w:pPr>
        <w:pStyle w:val="2"/>
        <w:ind w:left="1701" w:hanging="1134"/>
      </w:pPr>
      <w:bookmarkStart w:id="747" w:name="_Toc248219573"/>
      <w:bookmarkStart w:id="748" w:name="_Toc256099315"/>
      <w:bookmarkStart w:id="749" w:name="_Toc423421664"/>
      <w:bookmarkStart w:id="750" w:name="_Toc472411838"/>
      <w:bookmarkEnd w:id="593"/>
      <w:bookmarkEnd w:id="594"/>
      <w:r w:rsidRPr="00382A07">
        <w:t>Иные требования</w:t>
      </w:r>
      <w:bookmarkEnd w:id="747"/>
      <w:bookmarkEnd w:id="748"/>
      <w:bookmarkEnd w:id="749"/>
      <w:bookmarkEnd w:id="750"/>
    </w:p>
    <w:p w:rsidR="0011726E" w:rsidRPr="00382A07" w:rsidRDefault="00953987" w:rsidP="0011726E">
      <w:pPr>
        <w:pStyle w:val="3"/>
        <w:ind w:left="0" w:firstLine="851"/>
        <w:jc w:val="both"/>
        <w:rPr>
          <w:b w:val="0"/>
          <w:szCs w:val="24"/>
        </w:rPr>
      </w:pPr>
      <w:bookmarkStart w:id="751" w:name="_Toc464120637"/>
      <w:bookmarkStart w:id="752" w:name="_Toc466970557"/>
      <w:bookmarkStart w:id="753" w:name="_Toc468462471"/>
      <w:bookmarkStart w:id="754" w:name="_Toc469482064"/>
      <w:bookmarkStart w:id="755" w:name="_Toc472411839"/>
      <w:bookmarkStart w:id="756"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751"/>
      <w:bookmarkEnd w:id="752"/>
      <w:bookmarkEnd w:id="753"/>
      <w:bookmarkEnd w:id="754"/>
      <w:bookmarkEnd w:id="755"/>
    </w:p>
    <w:p w:rsidR="002B5044" w:rsidRPr="00382A07" w:rsidRDefault="00464832" w:rsidP="00464832">
      <w:pPr>
        <w:pStyle w:val="3"/>
        <w:ind w:left="0" w:firstLine="851"/>
        <w:jc w:val="both"/>
        <w:rPr>
          <w:b w:val="0"/>
          <w:szCs w:val="24"/>
        </w:rPr>
      </w:pPr>
      <w:bookmarkStart w:id="757" w:name="_Toc464120638"/>
      <w:bookmarkStart w:id="758" w:name="_Toc466970558"/>
      <w:bookmarkStart w:id="759" w:name="_Toc468462472"/>
      <w:bookmarkStart w:id="760" w:name="_Toc469482065"/>
      <w:bookmarkStart w:id="761"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756"/>
      <w:bookmarkEnd w:id="757"/>
      <w:bookmarkEnd w:id="758"/>
      <w:bookmarkEnd w:id="759"/>
      <w:bookmarkEnd w:id="760"/>
      <w:bookmarkEnd w:id="761"/>
    </w:p>
    <w:p w:rsidR="00953987" w:rsidRPr="00382A07" w:rsidRDefault="00953987" w:rsidP="00953987">
      <w:pPr>
        <w:pStyle w:val="2"/>
        <w:ind w:left="1701" w:hanging="1134"/>
        <w:rPr>
          <w:b w:val="0"/>
        </w:rPr>
      </w:pPr>
      <w:bookmarkStart w:id="762" w:name="_Toc461808930"/>
      <w:bookmarkStart w:id="763" w:name="_Toc472411841"/>
      <w:r w:rsidRPr="00382A07">
        <w:lastRenderedPageBreak/>
        <w:t>Альтернативные предложения</w:t>
      </w:r>
      <w:bookmarkStart w:id="764" w:name="_Ref56252639"/>
      <w:bookmarkEnd w:id="762"/>
      <w:bookmarkEnd w:id="763"/>
    </w:p>
    <w:p w:rsidR="00953987" w:rsidRPr="00382A07" w:rsidRDefault="00953987" w:rsidP="00953987">
      <w:pPr>
        <w:pStyle w:val="3"/>
        <w:ind w:left="0" w:firstLine="851"/>
        <w:jc w:val="both"/>
        <w:rPr>
          <w:b w:val="0"/>
          <w:szCs w:val="24"/>
        </w:rPr>
      </w:pPr>
      <w:bookmarkStart w:id="765" w:name="_Toc461808802"/>
      <w:bookmarkStart w:id="766" w:name="_Toc461808931"/>
      <w:bookmarkStart w:id="767" w:name="_Toc464120640"/>
      <w:bookmarkStart w:id="768" w:name="_Toc466970560"/>
      <w:bookmarkStart w:id="769" w:name="_Toc468462474"/>
      <w:bookmarkStart w:id="770" w:name="_Toc469482067"/>
      <w:bookmarkStart w:id="771"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4"/>
      <w:bookmarkEnd w:id="765"/>
      <w:bookmarkEnd w:id="766"/>
      <w:bookmarkEnd w:id="767"/>
      <w:bookmarkEnd w:id="768"/>
      <w:bookmarkEnd w:id="769"/>
      <w:bookmarkEnd w:id="770"/>
      <w:bookmarkEnd w:id="771"/>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72" w:name="_Ref440270602"/>
      <w:bookmarkStart w:id="773" w:name="_Toc472411843"/>
      <w:bookmarkEnd w:id="5"/>
      <w:bookmarkEnd w:id="563"/>
      <w:r w:rsidRPr="00382A07">
        <w:rPr>
          <w:szCs w:val="24"/>
        </w:rPr>
        <w:lastRenderedPageBreak/>
        <w:t>Образцы основных форм документов, включаемых в Заявку</w:t>
      </w:r>
      <w:bookmarkEnd w:id="772"/>
      <w:bookmarkEnd w:id="773"/>
      <w:r w:rsidRPr="00382A07">
        <w:rPr>
          <w:szCs w:val="24"/>
        </w:rPr>
        <w:t xml:space="preserve"> </w:t>
      </w:r>
    </w:p>
    <w:p w:rsidR="004F4D80" w:rsidRPr="00382A07" w:rsidRDefault="004F4D80" w:rsidP="004F4D80">
      <w:pPr>
        <w:pStyle w:val="2"/>
      </w:pPr>
      <w:bookmarkStart w:id="774" w:name="_Ref55336310"/>
      <w:bookmarkStart w:id="775" w:name="_Toc57314672"/>
      <w:bookmarkStart w:id="776" w:name="_Toc69728986"/>
      <w:bookmarkStart w:id="777" w:name="_Toc98253919"/>
      <w:bookmarkStart w:id="778" w:name="_Toc165173847"/>
      <w:bookmarkStart w:id="779" w:name="_Toc423423667"/>
      <w:bookmarkStart w:id="780" w:name="_Toc472411844"/>
      <w:r w:rsidRPr="00382A07">
        <w:t xml:space="preserve">Письмо о подаче оферты </w:t>
      </w:r>
      <w:bookmarkStart w:id="781" w:name="_Ref22846535"/>
      <w:r w:rsidRPr="00382A07">
        <w:t>(</w:t>
      </w:r>
      <w:bookmarkEnd w:id="781"/>
      <w:r w:rsidRPr="00382A07">
        <w:t xml:space="preserve">форма </w:t>
      </w:r>
      <w:r w:rsidRPr="00382A07">
        <w:rPr>
          <w:noProof/>
        </w:rPr>
        <w:t>1</w:t>
      </w:r>
      <w:r w:rsidRPr="00382A07">
        <w:t>)</w:t>
      </w:r>
      <w:bookmarkEnd w:id="774"/>
      <w:bookmarkEnd w:id="775"/>
      <w:bookmarkEnd w:id="776"/>
      <w:bookmarkEnd w:id="777"/>
      <w:bookmarkEnd w:id="778"/>
      <w:bookmarkEnd w:id="779"/>
      <w:bookmarkEnd w:id="780"/>
    </w:p>
    <w:p w:rsidR="004F4D80" w:rsidRPr="00382A07" w:rsidRDefault="004F4D80" w:rsidP="004F4D80">
      <w:pPr>
        <w:pStyle w:val="3"/>
        <w:rPr>
          <w:szCs w:val="24"/>
        </w:rPr>
      </w:pPr>
      <w:bookmarkStart w:id="782" w:name="_Toc98253920"/>
      <w:bookmarkStart w:id="783" w:name="_Toc157248174"/>
      <w:bookmarkStart w:id="784" w:name="_Toc157496543"/>
      <w:bookmarkStart w:id="785" w:name="_Toc158206082"/>
      <w:bookmarkStart w:id="786" w:name="_Toc164057767"/>
      <w:bookmarkStart w:id="787" w:name="_Toc164137117"/>
      <w:bookmarkStart w:id="788" w:name="_Toc164161277"/>
      <w:bookmarkStart w:id="789" w:name="_Toc165173848"/>
      <w:bookmarkStart w:id="790" w:name="_Toc439170673"/>
      <w:bookmarkStart w:id="791" w:name="_Toc439172775"/>
      <w:bookmarkStart w:id="792" w:name="_Toc439173219"/>
      <w:bookmarkStart w:id="793" w:name="_Toc439238213"/>
      <w:bookmarkStart w:id="794" w:name="_Toc440357133"/>
      <w:bookmarkStart w:id="795" w:name="_Toc440359688"/>
      <w:bookmarkStart w:id="796" w:name="_Toc447269817"/>
      <w:bookmarkStart w:id="797" w:name="_Toc464120643"/>
      <w:bookmarkStart w:id="798" w:name="_Toc466970563"/>
      <w:bookmarkStart w:id="799" w:name="_Toc472411845"/>
      <w:r w:rsidRPr="00382A07">
        <w:rPr>
          <w:szCs w:val="24"/>
        </w:rPr>
        <w:t>Форма письма о подаче оферты</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00"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0027575D">
              <w:t xml:space="preserve"> без НДС, </w:t>
            </w:r>
            <w:proofErr w:type="spellStart"/>
            <w:r w:rsidR="0027575D">
              <w:t>руб.РФ</w:t>
            </w:r>
            <w:proofErr w:type="spellEnd"/>
            <w:r w:rsidR="0027575D">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 xml:space="preserve">принять или отклонить любую Заявку в соответствии с условиями документации о </w:t>
      </w:r>
      <w:r w:rsidRPr="00382A07">
        <w:rPr>
          <w:sz w:val="24"/>
          <w:szCs w:val="24"/>
        </w:rPr>
        <w:lastRenderedPageBreak/>
        <w:t>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lastRenderedPageBreak/>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01" w:name="_Toc98253921"/>
      <w:bookmarkStart w:id="802" w:name="_Toc157248175"/>
      <w:bookmarkStart w:id="803" w:name="_Toc157496544"/>
      <w:bookmarkStart w:id="804" w:name="_Toc158206083"/>
      <w:bookmarkStart w:id="805" w:name="_Toc164057768"/>
      <w:bookmarkStart w:id="806" w:name="_Toc164137118"/>
      <w:bookmarkStart w:id="807" w:name="_Toc164161278"/>
      <w:bookmarkStart w:id="808" w:name="_Toc165173849"/>
      <w:r w:rsidRPr="00382A07">
        <w:rPr>
          <w:b/>
          <w:szCs w:val="24"/>
        </w:rPr>
        <w:br w:type="page"/>
      </w:r>
    </w:p>
    <w:p w:rsidR="004F4D80" w:rsidRPr="00382A07" w:rsidRDefault="004F4D80" w:rsidP="004F4D80">
      <w:pPr>
        <w:pStyle w:val="3"/>
        <w:rPr>
          <w:szCs w:val="24"/>
        </w:rPr>
      </w:pPr>
      <w:bookmarkStart w:id="809" w:name="_Toc439170674"/>
      <w:bookmarkStart w:id="810" w:name="_Toc439172776"/>
      <w:bookmarkStart w:id="811" w:name="_Toc439173220"/>
      <w:bookmarkStart w:id="812" w:name="_Toc439238214"/>
      <w:bookmarkStart w:id="813" w:name="_Toc439252762"/>
      <w:bookmarkStart w:id="814" w:name="_Toc439323736"/>
      <w:bookmarkStart w:id="815" w:name="_Toc440357134"/>
      <w:bookmarkStart w:id="816" w:name="_Toc440359689"/>
      <w:bookmarkStart w:id="817" w:name="_Toc440632153"/>
      <w:bookmarkStart w:id="818" w:name="_Toc440875973"/>
      <w:bookmarkStart w:id="819" w:name="_Toc441131001"/>
      <w:bookmarkStart w:id="820" w:name="_Toc447269818"/>
      <w:bookmarkStart w:id="821" w:name="_Toc464120644"/>
      <w:bookmarkStart w:id="822" w:name="_Toc466970564"/>
      <w:bookmarkStart w:id="823" w:name="_Toc472411846"/>
      <w:r w:rsidRPr="00382A07">
        <w:rPr>
          <w:szCs w:val="24"/>
        </w:rPr>
        <w:lastRenderedPageBreak/>
        <w:t>Инструкции по заполнению</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24" w:name="_Ref55335821"/>
      <w:bookmarkStart w:id="825" w:name="_Ref55336345"/>
      <w:bookmarkStart w:id="826" w:name="_Toc57314674"/>
      <w:bookmarkStart w:id="827" w:name="_Toc69728988"/>
      <w:bookmarkStart w:id="828" w:name="_Toc98253922"/>
      <w:bookmarkStart w:id="829" w:name="_Toc165173850"/>
      <w:r w:rsidRPr="00382A07">
        <w:br w:type="page"/>
      </w:r>
    </w:p>
    <w:p w:rsidR="00920CB0" w:rsidRPr="00382A07" w:rsidRDefault="00920CB0" w:rsidP="00920CB0">
      <w:pPr>
        <w:pStyle w:val="3"/>
        <w:rPr>
          <w:szCs w:val="24"/>
        </w:rPr>
      </w:pPr>
      <w:bookmarkStart w:id="830" w:name="_Ref440271964"/>
      <w:bookmarkStart w:id="831" w:name="_Toc440357135"/>
      <w:bookmarkStart w:id="832" w:name="_Toc440359690"/>
      <w:bookmarkStart w:id="833" w:name="_Toc472411847"/>
      <w:r w:rsidRPr="00382A07">
        <w:rPr>
          <w:szCs w:val="24"/>
        </w:rPr>
        <w:lastRenderedPageBreak/>
        <w:t>Антикоррупционные обязательства (Форма 1.1).</w:t>
      </w:r>
      <w:bookmarkEnd w:id="830"/>
      <w:bookmarkEnd w:id="831"/>
      <w:bookmarkEnd w:id="832"/>
      <w:bookmarkEnd w:id="833"/>
    </w:p>
    <w:p w:rsidR="00920CB0" w:rsidRPr="00382A07" w:rsidRDefault="00920CB0" w:rsidP="005E6E3C">
      <w:pPr>
        <w:pStyle w:val="3"/>
        <w:numPr>
          <w:ilvl w:val="3"/>
          <w:numId w:val="72"/>
        </w:numPr>
        <w:rPr>
          <w:szCs w:val="24"/>
        </w:rPr>
      </w:pPr>
      <w:bookmarkStart w:id="834" w:name="_Toc439238216"/>
      <w:bookmarkStart w:id="835" w:name="_Toc439252764"/>
      <w:bookmarkStart w:id="836" w:name="_Toc439323738"/>
      <w:bookmarkStart w:id="837" w:name="_Toc440357136"/>
      <w:bookmarkStart w:id="838" w:name="_Toc440359691"/>
      <w:bookmarkStart w:id="839" w:name="_Toc440632155"/>
      <w:bookmarkStart w:id="840" w:name="_Toc440875975"/>
      <w:bookmarkStart w:id="841" w:name="_Toc441131003"/>
      <w:bookmarkStart w:id="842" w:name="_Toc447269820"/>
      <w:bookmarkStart w:id="843" w:name="_Toc464120646"/>
      <w:bookmarkStart w:id="844" w:name="_Toc466970566"/>
      <w:bookmarkStart w:id="845" w:name="_Toc472411848"/>
      <w:r w:rsidRPr="00382A07">
        <w:rPr>
          <w:szCs w:val="24"/>
        </w:rPr>
        <w:t>Форма Антикоррупционных обязательств</w:t>
      </w:r>
      <w:bookmarkEnd w:id="834"/>
      <w:bookmarkEnd w:id="835"/>
      <w:bookmarkEnd w:id="836"/>
      <w:bookmarkEnd w:id="837"/>
      <w:bookmarkEnd w:id="838"/>
      <w:bookmarkEnd w:id="839"/>
      <w:bookmarkEnd w:id="840"/>
      <w:bookmarkEnd w:id="841"/>
      <w:bookmarkEnd w:id="842"/>
      <w:bookmarkEnd w:id="843"/>
      <w:bookmarkEnd w:id="844"/>
      <w:bookmarkEnd w:id="845"/>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0"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1"/>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46" w:name="_Toc423423668"/>
      <w:bookmarkStart w:id="847" w:name="_Ref440271072"/>
      <w:bookmarkStart w:id="848" w:name="_Ref440273986"/>
      <w:bookmarkStart w:id="849" w:name="_Ref440274337"/>
      <w:bookmarkStart w:id="850" w:name="_Ref440274913"/>
      <w:bookmarkStart w:id="851" w:name="_Ref440284918"/>
      <w:bookmarkStart w:id="852"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24"/>
      <w:bookmarkEnd w:id="825"/>
      <w:bookmarkEnd w:id="826"/>
      <w:bookmarkEnd w:id="827"/>
      <w:bookmarkEnd w:id="828"/>
      <w:bookmarkEnd w:id="829"/>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3" w:name="_Toc98253923"/>
      <w:bookmarkStart w:id="854" w:name="_Toc157248177"/>
      <w:bookmarkStart w:id="855" w:name="_Toc157496546"/>
      <w:bookmarkStart w:id="856" w:name="_Toc158206085"/>
      <w:bookmarkStart w:id="857" w:name="_Toc164057770"/>
      <w:bookmarkStart w:id="858" w:name="_Toc164137120"/>
      <w:bookmarkStart w:id="859" w:name="_Toc164161280"/>
      <w:bookmarkStart w:id="860" w:name="_Toc165173851"/>
      <w:bookmarkStart w:id="861" w:name="_Ref264038986"/>
      <w:bookmarkStart w:id="862" w:name="_Ref264359294"/>
      <w:bookmarkStart w:id="863" w:name="_Toc439170676"/>
      <w:bookmarkStart w:id="864" w:name="_Toc439172778"/>
      <w:bookmarkStart w:id="865" w:name="_Toc439173222"/>
      <w:bookmarkStart w:id="866" w:name="_Toc439238218"/>
      <w:bookmarkStart w:id="867" w:name="_Toc439252766"/>
      <w:bookmarkStart w:id="868" w:name="_Toc439323740"/>
      <w:bookmarkStart w:id="869" w:name="_Toc440357138"/>
      <w:bookmarkStart w:id="870" w:name="_Toc440359693"/>
      <w:bookmarkStart w:id="871" w:name="_Toc440632157"/>
      <w:bookmarkStart w:id="872" w:name="_Toc440875977"/>
      <w:bookmarkStart w:id="873" w:name="_Toc441131005"/>
      <w:bookmarkStart w:id="874" w:name="_Toc447269822"/>
      <w:bookmarkStart w:id="875" w:name="_Toc464120648"/>
      <w:bookmarkStart w:id="876" w:name="_Toc466970568"/>
      <w:bookmarkStart w:id="877" w:name="_Toc468462482"/>
      <w:bookmarkStart w:id="878" w:name="_Toc469482075"/>
      <w:bookmarkStart w:id="879" w:name="_Toc472411850"/>
      <w:r w:rsidRPr="00382A07">
        <w:rPr>
          <w:szCs w:val="24"/>
        </w:rPr>
        <w:t xml:space="preserve">Форма </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r w:rsidR="00492C8B" w:rsidRPr="00382A07">
        <w:rPr>
          <w:szCs w:val="24"/>
        </w:rPr>
        <w:t>Сводной таблицы стоимости</w:t>
      </w:r>
      <w:bookmarkEnd w:id="867"/>
      <w:bookmarkEnd w:id="868"/>
      <w:bookmarkEnd w:id="869"/>
      <w:bookmarkEnd w:id="870"/>
      <w:bookmarkEnd w:id="871"/>
      <w:bookmarkEnd w:id="872"/>
      <w:r w:rsidR="00F04258" w:rsidRPr="00382A07">
        <w:rPr>
          <w:bCs w:val="0"/>
          <w:szCs w:val="24"/>
        </w:rPr>
        <w:t xml:space="preserve"> поставок</w:t>
      </w:r>
      <w:bookmarkEnd w:id="873"/>
      <w:bookmarkEnd w:id="874"/>
      <w:bookmarkEnd w:id="875"/>
      <w:bookmarkEnd w:id="876"/>
      <w:bookmarkEnd w:id="877"/>
      <w:bookmarkEnd w:id="878"/>
      <w:bookmarkEnd w:id="879"/>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80" w:name="_Toc176765534"/>
      <w:bookmarkStart w:id="881" w:name="_Toc198979983"/>
      <w:bookmarkStart w:id="882" w:name="_Toc217466315"/>
      <w:bookmarkStart w:id="883" w:name="_Toc217702856"/>
      <w:bookmarkStart w:id="884" w:name="_Toc233601974"/>
      <w:bookmarkStart w:id="885" w:name="_Toc263343460"/>
      <w:r w:rsidRPr="00382A07">
        <w:rPr>
          <w:b w:val="0"/>
          <w:szCs w:val="24"/>
        </w:rPr>
        <w:br w:type="page"/>
      </w:r>
      <w:bookmarkStart w:id="886" w:name="_Toc439170677"/>
      <w:bookmarkStart w:id="887" w:name="_Toc439172779"/>
      <w:bookmarkStart w:id="888" w:name="_Toc439173223"/>
      <w:bookmarkStart w:id="889" w:name="_Toc439238219"/>
      <w:bookmarkStart w:id="890" w:name="_Toc439252767"/>
      <w:bookmarkStart w:id="891" w:name="_Toc439323741"/>
      <w:bookmarkStart w:id="892" w:name="_Toc440357139"/>
      <w:bookmarkStart w:id="893" w:name="_Toc440359694"/>
      <w:bookmarkStart w:id="894" w:name="_Toc440632158"/>
      <w:bookmarkStart w:id="895" w:name="_Toc440875978"/>
      <w:bookmarkStart w:id="896" w:name="_Toc441131006"/>
      <w:bookmarkStart w:id="897" w:name="_Toc447269823"/>
      <w:bookmarkStart w:id="898" w:name="_Toc464120649"/>
      <w:bookmarkStart w:id="899" w:name="_Toc466970569"/>
      <w:bookmarkStart w:id="900" w:name="_Toc468462483"/>
      <w:bookmarkStart w:id="901" w:name="_Toc469482076"/>
      <w:bookmarkStart w:id="902" w:name="_Toc472411851"/>
      <w:r w:rsidRPr="00382A07">
        <w:rPr>
          <w:szCs w:val="24"/>
        </w:rPr>
        <w:lastRenderedPageBreak/>
        <w:t>Инструкции по заполнению</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3" w:name="_Ref86826666"/>
      <w:bookmarkStart w:id="904" w:name="_Toc90385112"/>
      <w:bookmarkStart w:id="905" w:name="_Toc98253925"/>
      <w:bookmarkStart w:id="906" w:name="_Toc165173853"/>
      <w:bookmarkStart w:id="907" w:name="_Toc423423669"/>
      <w:bookmarkStart w:id="908" w:name="_Toc472411852"/>
      <w:r w:rsidRPr="00382A07">
        <w:lastRenderedPageBreak/>
        <w:t xml:space="preserve">Техническое предложение (форма </w:t>
      </w:r>
      <w:r w:rsidRPr="00382A07">
        <w:rPr>
          <w:noProof/>
        </w:rPr>
        <w:t>3</w:t>
      </w:r>
      <w:r w:rsidRPr="00382A07">
        <w:t>)</w:t>
      </w:r>
      <w:bookmarkEnd w:id="903"/>
      <w:bookmarkEnd w:id="904"/>
      <w:bookmarkEnd w:id="905"/>
      <w:bookmarkEnd w:id="906"/>
      <w:bookmarkEnd w:id="907"/>
      <w:bookmarkEnd w:id="908"/>
    </w:p>
    <w:p w:rsidR="004F4D80" w:rsidRPr="00382A07" w:rsidRDefault="004F4D80" w:rsidP="004F4D80">
      <w:pPr>
        <w:pStyle w:val="3"/>
        <w:rPr>
          <w:szCs w:val="24"/>
        </w:rPr>
      </w:pPr>
      <w:bookmarkStart w:id="909" w:name="_Toc90385113"/>
      <w:bookmarkStart w:id="910" w:name="_Toc98253926"/>
      <w:bookmarkStart w:id="911" w:name="_Toc157248180"/>
      <w:bookmarkStart w:id="912" w:name="_Toc157496549"/>
      <w:bookmarkStart w:id="913" w:name="_Toc158206088"/>
      <w:bookmarkStart w:id="914" w:name="_Toc164057773"/>
      <w:bookmarkStart w:id="915" w:name="_Toc164137123"/>
      <w:bookmarkStart w:id="916" w:name="_Toc164161283"/>
      <w:bookmarkStart w:id="917" w:name="_Toc165173854"/>
      <w:bookmarkStart w:id="918" w:name="_Ref193690005"/>
      <w:bookmarkStart w:id="919" w:name="_Toc439170679"/>
      <w:bookmarkStart w:id="920" w:name="_Toc439172781"/>
      <w:bookmarkStart w:id="921" w:name="_Toc439173225"/>
      <w:bookmarkStart w:id="922" w:name="_Toc439238221"/>
      <w:bookmarkStart w:id="923" w:name="_Toc439252769"/>
      <w:bookmarkStart w:id="924" w:name="_Toc439323743"/>
      <w:bookmarkStart w:id="925" w:name="_Toc440357141"/>
      <w:bookmarkStart w:id="926" w:name="_Toc440359696"/>
      <w:bookmarkStart w:id="927" w:name="_Toc440632160"/>
      <w:bookmarkStart w:id="928" w:name="_Toc440875980"/>
      <w:bookmarkStart w:id="929" w:name="_Toc441131008"/>
      <w:bookmarkStart w:id="930" w:name="_Toc447269825"/>
      <w:bookmarkStart w:id="931" w:name="_Toc464120651"/>
      <w:bookmarkStart w:id="932" w:name="_Toc466970571"/>
      <w:bookmarkStart w:id="933" w:name="_Toc468462485"/>
      <w:bookmarkStart w:id="934" w:name="_Toc469482078"/>
      <w:bookmarkStart w:id="935" w:name="_Toc472411853"/>
      <w:r w:rsidRPr="00382A07">
        <w:rPr>
          <w:szCs w:val="24"/>
        </w:rPr>
        <w:t xml:space="preserve">Форма </w:t>
      </w:r>
      <w:bookmarkEnd w:id="909"/>
      <w:bookmarkEnd w:id="910"/>
      <w:bookmarkEnd w:id="911"/>
      <w:bookmarkEnd w:id="912"/>
      <w:bookmarkEnd w:id="913"/>
      <w:bookmarkEnd w:id="914"/>
      <w:bookmarkEnd w:id="915"/>
      <w:bookmarkEnd w:id="916"/>
      <w:bookmarkEnd w:id="917"/>
      <w:bookmarkEnd w:id="918"/>
      <w:r w:rsidRPr="00382A07">
        <w:rPr>
          <w:szCs w:val="24"/>
        </w:rPr>
        <w:t>технического предложения</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36" w:name="_Ref55335818"/>
      <w:bookmarkStart w:id="937" w:name="_Ref55336334"/>
      <w:bookmarkStart w:id="938" w:name="_Toc57314673"/>
      <w:bookmarkStart w:id="939" w:name="_Toc69728987"/>
      <w:bookmarkStart w:id="940" w:name="_Toc98253928"/>
      <w:bookmarkStart w:id="941" w:name="_Toc165173856"/>
      <w:bookmarkStart w:id="942" w:name="_Ref194749150"/>
      <w:bookmarkStart w:id="943" w:name="_Ref194750368"/>
      <w:bookmarkStart w:id="944" w:name="_Ref89649494"/>
      <w:bookmarkStart w:id="945"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46" w:name="_Toc176765537"/>
      <w:bookmarkStart w:id="947" w:name="_Toc198979986"/>
      <w:bookmarkStart w:id="948" w:name="_Toc217466321"/>
      <w:bookmarkStart w:id="949" w:name="_Toc217702859"/>
      <w:bookmarkStart w:id="950" w:name="_Toc233601977"/>
      <w:bookmarkStart w:id="951" w:name="_Toc263343463"/>
      <w:bookmarkStart w:id="952" w:name="_Toc439170680"/>
      <w:bookmarkStart w:id="953" w:name="_Toc439172782"/>
      <w:bookmarkStart w:id="954" w:name="_Toc439173226"/>
      <w:bookmarkStart w:id="955" w:name="_Toc439238222"/>
      <w:bookmarkStart w:id="956" w:name="_Toc439252770"/>
      <w:bookmarkStart w:id="957" w:name="_Toc439323744"/>
      <w:bookmarkStart w:id="958" w:name="_Toc440357142"/>
      <w:bookmarkStart w:id="959" w:name="_Toc440359697"/>
      <w:bookmarkStart w:id="960" w:name="_Toc440632161"/>
      <w:bookmarkStart w:id="961" w:name="_Toc440875981"/>
      <w:bookmarkStart w:id="962" w:name="_Toc441131009"/>
      <w:bookmarkStart w:id="963" w:name="_Toc447269826"/>
      <w:bookmarkStart w:id="964" w:name="_Toc464120652"/>
      <w:bookmarkStart w:id="965" w:name="_Toc466970572"/>
      <w:bookmarkStart w:id="966" w:name="_Toc468462486"/>
      <w:bookmarkStart w:id="967" w:name="_Toc469482079"/>
      <w:bookmarkStart w:id="968" w:name="_Toc472411854"/>
      <w:r w:rsidRPr="00382A07">
        <w:rPr>
          <w:szCs w:val="24"/>
        </w:rPr>
        <w:t>Инструкции по заполнению</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69"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0" w:name="_Toc423423670"/>
      <w:bookmarkStart w:id="971" w:name="_Ref440271036"/>
      <w:bookmarkStart w:id="972" w:name="_Ref440274366"/>
      <w:bookmarkStart w:id="973" w:name="_Ref440274902"/>
      <w:bookmarkStart w:id="974" w:name="_Ref440284947"/>
      <w:bookmarkStart w:id="975"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936"/>
      <w:bookmarkEnd w:id="937"/>
      <w:bookmarkEnd w:id="938"/>
      <w:bookmarkEnd w:id="939"/>
      <w:bookmarkEnd w:id="940"/>
      <w:bookmarkEnd w:id="941"/>
      <w:bookmarkEnd w:id="942"/>
      <w:bookmarkEnd w:id="943"/>
      <w:bookmarkEnd w:id="969"/>
      <w:bookmarkEnd w:id="970"/>
      <w:bookmarkEnd w:id="971"/>
      <w:bookmarkEnd w:id="972"/>
      <w:bookmarkEnd w:id="973"/>
      <w:bookmarkEnd w:id="974"/>
      <w:bookmarkEnd w:id="975"/>
    </w:p>
    <w:p w:rsidR="004F4D80" w:rsidRPr="00382A07" w:rsidRDefault="004F4D80" w:rsidP="004F4D80">
      <w:pPr>
        <w:pStyle w:val="3"/>
        <w:rPr>
          <w:szCs w:val="24"/>
        </w:rPr>
      </w:pPr>
      <w:bookmarkStart w:id="976" w:name="_Toc98253929"/>
      <w:bookmarkStart w:id="977" w:name="_Toc157248183"/>
      <w:bookmarkStart w:id="978" w:name="_Toc157496552"/>
      <w:bookmarkStart w:id="979" w:name="_Toc158206091"/>
      <w:bookmarkStart w:id="980" w:name="_Toc164057776"/>
      <w:bookmarkStart w:id="981" w:name="_Toc164137126"/>
      <w:bookmarkStart w:id="982" w:name="_Toc164161286"/>
      <w:bookmarkStart w:id="983" w:name="_Toc165173857"/>
      <w:bookmarkStart w:id="984" w:name="_Toc439170682"/>
      <w:bookmarkStart w:id="985" w:name="_Toc439172784"/>
      <w:bookmarkStart w:id="986" w:name="_Toc439173228"/>
      <w:bookmarkStart w:id="987" w:name="_Toc439238224"/>
      <w:bookmarkStart w:id="988" w:name="_Toc439252772"/>
      <w:bookmarkStart w:id="989" w:name="_Toc439323746"/>
      <w:bookmarkStart w:id="990" w:name="_Toc440357144"/>
      <w:bookmarkStart w:id="991" w:name="_Toc440359699"/>
      <w:bookmarkStart w:id="992" w:name="_Toc440632163"/>
      <w:bookmarkStart w:id="993" w:name="_Toc440875983"/>
      <w:bookmarkStart w:id="994" w:name="_Toc441131011"/>
      <w:bookmarkStart w:id="995" w:name="_Toc447269828"/>
      <w:bookmarkStart w:id="996" w:name="_Toc464120654"/>
      <w:bookmarkStart w:id="997" w:name="_Toc466970574"/>
      <w:bookmarkStart w:id="998" w:name="_Toc468462488"/>
      <w:bookmarkStart w:id="999" w:name="_Toc469482081"/>
      <w:bookmarkStart w:id="1000" w:name="_Toc472411856"/>
      <w:r w:rsidRPr="00382A07">
        <w:rPr>
          <w:szCs w:val="24"/>
        </w:rPr>
        <w:t xml:space="preserve">Форма </w:t>
      </w:r>
      <w:bookmarkEnd w:id="976"/>
      <w:r w:rsidRPr="00382A07">
        <w:rPr>
          <w:szCs w:val="24"/>
        </w:rPr>
        <w:t xml:space="preserve">графика </w:t>
      </w:r>
      <w:bookmarkEnd w:id="977"/>
      <w:bookmarkEnd w:id="978"/>
      <w:bookmarkEnd w:id="979"/>
      <w:bookmarkEnd w:id="980"/>
      <w:bookmarkEnd w:id="981"/>
      <w:bookmarkEnd w:id="982"/>
      <w:bookmarkEnd w:id="983"/>
      <w:bookmarkEnd w:id="984"/>
      <w:bookmarkEnd w:id="985"/>
      <w:bookmarkEnd w:id="986"/>
      <w:bookmarkEnd w:id="987"/>
      <w:bookmarkEnd w:id="988"/>
      <w:bookmarkEnd w:id="989"/>
      <w:r w:rsidR="00512B0F" w:rsidRPr="00382A07">
        <w:rPr>
          <w:szCs w:val="24"/>
        </w:rPr>
        <w:t>выполнения поставок</w:t>
      </w:r>
      <w:bookmarkEnd w:id="990"/>
      <w:bookmarkEnd w:id="991"/>
      <w:bookmarkEnd w:id="992"/>
      <w:bookmarkEnd w:id="993"/>
      <w:bookmarkEnd w:id="994"/>
      <w:bookmarkEnd w:id="995"/>
      <w:bookmarkEnd w:id="996"/>
      <w:bookmarkEnd w:id="997"/>
      <w:bookmarkEnd w:id="998"/>
      <w:bookmarkEnd w:id="999"/>
      <w:bookmarkEnd w:id="100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01" w:name="_Toc171070556"/>
      <w:bookmarkStart w:id="1002" w:name="_Toc98253927"/>
      <w:bookmarkStart w:id="1003" w:name="_Toc176605808"/>
      <w:bookmarkStart w:id="1004" w:name="_Toc176611017"/>
      <w:bookmarkStart w:id="1005" w:name="_Toc176611073"/>
      <w:bookmarkStart w:id="1006" w:name="_Toc176668676"/>
      <w:bookmarkStart w:id="1007" w:name="_Toc176684336"/>
      <w:bookmarkStart w:id="1008" w:name="_Toc176746279"/>
      <w:bookmarkStart w:id="1009" w:name="_Toc176747346"/>
      <w:bookmarkStart w:id="1010" w:name="_Toc198979988"/>
      <w:bookmarkStart w:id="1011" w:name="_Toc217466324"/>
      <w:bookmarkStart w:id="1012" w:name="_Toc217702862"/>
      <w:bookmarkStart w:id="1013" w:name="_Toc233601980"/>
      <w:bookmarkStart w:id="1014" w:name="_Toc263343466"/>
      <w:r w:rsidRPr="00382A07">
        <w:rPr>
          <w:b w:val="0"/>
          <w:szCs w:val="24"/>
        </w:rPr>
        <w:br w:type="page"/>
      </w:r>
      <w:bookmarkStart w:id="1015" w:name="_Toc439170683"/>
      <w:bookmarkStart w:id="1016" w:name="_Toc439172785"/>
      <w:bookmarkStart w:id="1017" w:name="_Toc439173229"/>
      <w:bookmarkStart w:id="1018" w:name="_Toc439238225"/>
      <w:bookmarkStart w:id="1019" w:name="_Toc439252773"/>
      <w:bookmarkStart w:id="1020" w:name="_Toc439323747"/>
      <w:bookmarkStart w:id="1021" w:name="_Toc440357145"/>
      <w:bookmarkStart w:id="1022" w:name="_Toc440359700"/>
      <w:bookmarkStart w:id="1023" w:name="_Toc440632164"/>
      <w:bookmarkStart w:id="1024" w:name="_Toc440875984"/>
      <w:bookmarkStart w:id="1025" w:name="_Toc441131012"/>
      <w:bookmarkStart w:id="1026" w:name="_Toc447269829"/>
      <w:bookmarkStart w:id="1027" w:name="_Toc464120655"/>
      <w:bookmarkStart w:id="1028" w:name="_Toc466970575"/>
      <w:bookmarkStart w:id="1029" w:name="_Toc468462489"/>
      <w:bookmarkStart w:id="1030" w:name="_Toc469482082"/>
      <w:bookmarkStart w:id="1031" w:name="_Toc472411857"/>
      <w:r w:rsidRPr="00382A07">
        <w:rPr>
          <w:szCs w:val="24"/>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32" w:name="_Hlt22846931"/>
      <w:bookmarkStart w:id="1033" w:name="_Ref93264992"/>
      <w:bookmarkStart w:id="1034" w:name="_Ref93265116"/>
      <w:bookmarkStart w:id="1035" w:name="_Toc98253933"/>
      <w:bookmarkStart w:id="1036" w:name="_Toc165173859"/>
      <w:bookmarkStart w:id="1037" w:name="_Toc423423671"/>
      <w:bookmarkStart w:id="1038" w:name="_Toc472411858"/>
      <w:bookmarkEnd w:id="1032"/>
      <w:r w:rsidRPr="00382A07">
        <w:lastRenderedPageBreak/>
        <w:t xml:space="preserve">Протокол разногласий к проекту Договора (форма </w:t>
      </w:r>
      <w:r w:rsidRPr="00382A07">
        <w:rPr>
          <w:noProof/>
        </w:rPr>
        <w:t>5</w:t>
      </w:r>
      <w:r w:rsidRPr="00382A07">
        <w:t>)</w:t>
      </w:r>
      <w:bookmarkEnd w:id="944"/>
      <w:bookmarkEnd w:id="945"/>
      <w:bookmarkEnd w:id="1033"/>
      <w:bookmarkEnd w:id="1034"/>
      <w:bookmarkEnd w:id="1035"/>
      <w:bookmarkEnd w:id="1036"/>
      <w:bookmarkEnd w:id="1037"/>
      <w:bookmarkEnd w:id="1038"/>
    </w:p>
    <w:p w:rsidR="004F4D80" w:rsidRPr="00382A07" w:rsidRDefault="004F4D80" w:rsidP="004F4D80">
      <w:pPr>
        <w:pStyle w:val="3"/>
        <w:rPr>
          <w:szCs w:val="24"/>
        </w:rPr>
      </w:pPr>
      <w:bookmarkStart w:id="1039" w:name="_Toc439170685"/>
      <w:bookmarkStart w:id="1040" w:name="_Toc439172787"/>
      <w:bookmarkStart w:id="1041" w:name="_Toc439173231"/>
      <w:bookmarkStart w:id="1042" w:name="_Toc439238227"/>
      <w:bookmarkStart w:id="1043" w:name="_Toc439252775"/>
      <w:bookmarkStart w:id="1044" w:name="_Toc439323749"/>
      <w:bookmarkStart w:id="1045" w:name="_Toc440357147"/>
      <w:bookmarkStart w:id="1046" w:name="_Toc440359702"/>
      <w:bookmarkStart w:id="1047" w:name="_Toc440632166"/>
      <w:bookmarkStart w:id="1048" w:name="_Toc440875986"/>
      <w:bookmarkStart w:id="1049" w:name="_Toc441131014"/>
      <w:bookmarkStart w:id="1050" w:name="_Toc447269831"/>
      <w:bookmarkStart w:id="1051" w:name="_Toc464120657"/>
      <w:bookmarkStart w:id="1052" w:name="_Toc466970577"/>
      <w:bookmarkStart w:id="1053" w:name="_Toc468462491"/>
      <w:bookmarkStart w:id="1054" w:name="_Toc469482084"/>
      <w:bookmarkStart w:id="1055" w:name="_Toc472411859"/>
      <w:bookmarkStart w:id="1056" w:name="_Toc157248186"/>
      <w:bookmarkStart w:id="1057" w:name="_Toc157496555"/>
      <w:bookmarkStart w:id="1058" w:name="_Toc158206094"/>
      <w:bookmarkStart w:id="1059" w:name="_Toc164057779"/>
      <w:bookmarkStart w:id="1060" w:name="_Toc164137129"/>
      <w:bookmarkStart w:id="1061" w:name="_Toc164161289"/>
      <w:bookmarkStart w:id="1062" w:name="_Toc165173860"/>
      <w:r w:rsidRPr="00382A07">
        <w:rPr>
          <w:szCs w:val="24"/>
        </w:rPr>
        <w:t>Форма Протокола разногласий к проекту Договора</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r w:rsidRPr="00382A07">
        <w:rPr>
          <w:szCs w:val="24"/>
        </w:rPr>
        <w:t xml:space="preserve"> </w:t>
      </w:r>
      <w:bookmarkEnd w:id="1056"/>
      <w:bookmarkEnd w:id="1057"/>
      <w:bookmarkEnd w:id="1058"/>
      <w:bookmarkEnd w:id="1059"/>
      <w:bookmarkEnd w:id="1060"/>
      <w:bookmarkEnd w:id="1061"/>
      <w:bookmarkEnd w:id="106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63" w:name="_Toc439170686"/>
      <w:bookmarkStart w:id="1064" w:name="_Toc439172788"/>
      <w:bookmarkStart w:id="1065" w:name="_Toc439173232"/>
      <w:bookmarkStart w:id="1066" w:name="_Toc439238228"/>
      <w:bookmarkStart w:id="1067" w:name="_Toc439252776"/>
      <w:bookmarkStart w:id="1068" w:name="_Toc439323750"/>
      <w:bookmarkStart w:id="1069" w:name="_Toc440357148"/>
      <w:bookmarkStart w:id="1070" w:name="_Toc440359703"/>
      <w:bookmarkStart w:id="1071" w:name="_Toc440632167"/>
      <w:bookmarkStart w:id="1072" w:name="_Toc440875987"/>
      <w:bookmarkStart w:id="1073" w:name="_Toc441131015"/>
      <w:bookmarkStart w:id="1074" w:name="_Toc447269832"/>
      <w:bookmarkStart w:id="1075" w:name="_Toc464120658"/>
      <w:bookmarkStart w:id="1076" w:name="_Toc466970578"/>
      <w:bookmarkStart w:id="1077" w:name="_Toc468462492"/>
      <w:bookmarkStart w:id="1078" w:name="_Toc469482085"/>
      <w:bookmarkStart w:id="1079" w:name="_Toc472411860"/>
      <w:r w:rsidRPr="00382A07">
        <w:rPr>
          <w:szCs w:val="24"/>
        </w:rPr>
        <w:t>Инструкции по заполнению Протокола разногласий к проекту Договора</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80" w:name="_Ref55335823"/>
      <w:bookmarkStart w:id="1081" w:name="_Ref55336359"/>
      <w:bookmarkStart w:id="1082" w:name="_Toc57314675"/>
      <w:bookmarkStart w:id="1083" w:name="_Toc69728989"/>
      <w:bookmarkStart w:id="1084" w:name="_Toc98253939"/>
      <w:bookmarkStart w:id="1085" w:name="_Toc165173865"/>
      <w:bookmarkStart w:id="1086" w:name="_Toc423423672"/>
      <w:bookmarkStart w:id="1087" w:name="_Toc472411861"/>
      <w:bookmarkEnd w:id="800"/>
      <w:r w:rsidRPr="00382A07">
        <w:lastRenderedPageBreak/>
        <w:t>Анкета (форма 6)</w:t>
      </w:r>
      <w:bookmarkEnd w:id="1080"/>
      <w:bookmarkEnd w:id="1081"/>
      <w:bookmarkEnd w:id="1082"/>
      <w:bookmarkEnd w:id="1083"/>
      <w:bookmarkEnd w:id="1084"/>
      <w:bookmarkEnd w:id="1085"/>
      <w:bookmarkEnd w:id="1086"/>
      <w:bookmarkEnd w:id="1087"/>
    </w:p>
    <w:p w:rsidR="004F4D80" w:rsidRPr="00382A07" w:rsidRDefault="004F4D80" w:rsidP="004F4D80">
      <w:pPr>
        <w:pStyle w:val="3"/>
        <w:rPr>
          <w:szCs w:val="24"/>
        </w:rPr>
      </w:pPr>
      <w:bookmarkStart w:id="1088" w:name="_Toc98253940"/>
      <w:bookmarkStart w:id="1089" w:name="_Toc157248192"/>
      <w:bookmarkStart w:id="1090" w:name="_Toc157496561"/>
      <w:bookmarkStart w:id="1091" w:name="_Toc158206100"/>
      <w:bookmarkStart w:id="1092" w:name="_Toc164057785"/>
      <w:bookmarkStart w:id="1093" w:name="_Toc164137135"/>
      <w:bookmarkStart w:id="1094" w:name="_Toc164161295"/>
      <w:bookmarkStart w:id="1095" w:name="_Toc165173866"/>
      <w:bookmarkStart w:id="1096" w:name="_Toc439170688"/>
      <w:bookmarkStart w:id="1097" w:name="_Toc439172790"/>
      <w:bookmarkStart w:id="1098" w:name="_Toc439173234"/>
      <w:bookmarkStart w:id="1099" w:name="_Toc439238230"/>
      <w:bookmarkStart w:id="1100" w:name="_Toc439252778"/>
      <w:bookmarkStart w:id="1101" w:name="_Ref440272119"/>
      <w:bookmarkStart w:id="1102" w:name="_Toc440357150"/>
      <w:bookmarkStart w:id="1103" w:name="_Toc440359705"/>
      <w:bookmarkStart w:id="1104" w:name="_Ref444164229"/>
      <w:bookmarkStart w:id="1105" w:name="_Toc447269834"/>
      <w:bookmarkStart w:id="1106" w:name="_Toc464120660"/>
      <w:bookmarkStart w:id="1107" w:name="_Toc466970580"/>
      <w:bookmarkStart w:id="1108" w:name="_Toc472411862"/>
      <w:r w:rsidRPr="00382A07">
        <w:rPr>
          <w:szCs w:val="24"/>
        </w:rPr>
        <w:t xml:space="preserve">Форма Анкеты </w:t>
      </w:r>
      <w:r w:rsidR="00C236C0" w:rsidRPr="00382A07">
        <w:rPr>
          <w:szCs w:val="24"/>
        </w:rPr>
        <w:t>Участник</w:t>
      </w:r>
      <w:r w:rsidRPr="00382A07">
        <w:rPr>
          <w:szCs w:val="24"/>
        </w:rPr>
        <w:t>а</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BB1B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B1B4B">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BB1B4B">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B1B4B">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BB1B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09" w:name="_Toc439170689"/>
            <w:bookmarkStart w:id="1110" w:name="_Toc439172791"/>
            <w:bookmarkStart w:id="1111" w:name="_Toc439173235"/>
            <w:bookmarkStart w:id="1112" w:name="_Toc439238231"/>
            <w:bookmarkStart w:id="1113" w:name="_Toc439252779"/>
            <w:bookmarkStart w:id="1114" w:name="_Ref440272147"/>
            <w:bookmarkStart w:id="1115" w:name="_Toc440357151"/>
            <w:bookmarkStart w:id="1116" w:name="_Toc440359706"/>
            <w:bookmarkStart w:id="1117" w:name="_Ref444164176"/>
            <w:bookmarkStart w:id="1118" w:name="_Ref444164241"/>
            <w:bookmarkStart w:id="1119"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BB1B4B">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BB1B4B">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20" w:name="_Ref491179450"/>
      <w:r w:rsidRPr="00382A07">
        <w:rPr>
          <w:szCs w:val="24"/>
        </w:rPr>
        <w:lastRenderedPageBreak/>
        <w:t xml:space="preserve">Форма </w:t>
      </w:r>
      <w:bookmarkEnd w:id="1109"/>
      <w:bookmarkEnd w:id="1110"/>
      <w:bookmarkEnd w:id="1111"/>
      <w:bookmarkEnd w:id="1112"/>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13"/>
      <w:bookmarkEnd w:id="1114"/>
      <w:bookmarkEnd w:id="1115"/>
      <w:bookmarkEnd w:id="1116"/>
      <w:bookmarkEnd w:id="1117"/>
      <w:bookmarkEnd w:id="1118"/>
      <w:bookmarkEnd w:id="1119"/>
      <w:bookmarkEnd w:id="112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21" w:name="_Toc439170690"/>
      <w:bookmarkStart w:id="1122" w:name="_Toc439172792"/>
      <w:bookmarkStart w:id="1123" w:name="_Toc439173236"/>
      <w:bookmarkStart w:id="112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25" w:name="_Toc125426243"/>
      <w:bookmarkStart w:id="1126" w:name="_Toc396984070"/>
      <w:bookmarkStart w:id="1127" w:name="_Toc423423673"/>
      <w:bookmarkStart w:id="1128" w:name="_Toc439170691"/>
      <w:bookmarkStart w:id="1129" w:name="_Toc439172793"/>
      <w:bookmarkStart w:id="1130" w:name="_Toc439173237"/>
      <w:bookmarkStart w:id="1131" w:name="_Toc439238233"/>
      <w:bookmarkStart w:id="1132" w:name="_Toc439252780"/>
      <w:bookmarkStart w:id="1133" w:name="_Toc439323754"/>
      <w:bookmarkStart w:id="1134" w:name="_Toc440357152"/>
      <w:bookmarkStart w:id="1135" w:name="_Toc440359707"/>
      <w:bookmarkStart w:id="1136" w:name="_Toc440632171"/>
      <w:bookmarkStart w:id="1137" w:name="_Toc440875991"/>
      <w:bookmarkStart w:id="1138" w:name="_Toc441131019"/>
      <w:bookmarkStart w:id="1139" w:name="_Toc447269836"/>
      <w:bookmarkEnd w:id="1121"/>
      <w:bookmarkEnd w:id="1122"/>
      <w:bookmarkEnd w:id="1123"/>
      <w:bookmarkEnd w:id="112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382A07">
                <w:t>О закупках товаров</w:t>
              </w:r>
            </w:hyperlink>
            <w:r w:rsidRPr="00382A07">
              <w:t>, работ, услуг отдельными видами юридических лиц" и "</w:t>
            </w:r>
            <w:hyperlink r:id="rId47"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40" w:name="_Toc464120662"/>
      <w:bookmarkStart w:id="1141" w:name="_Toc466970582"/>
      <w:bookmarkStart w:id="1142" w:name="_Toc472411864"/>
      <w:r w:rsidRPr="00382A07">
        <w:rPr>
          <w:szCs w:val="24"/>
        </w:rPr>
        <w:lastRenderedPageBreak/>
        <w:t>Инструкции по заполнению</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43" w:name="_Ref55336378"/>
      <w:bookmarkStart w:id="1144" w:name="_Toc57314676"/>
      <w:bookmarkStart w:id="1145" w:name="_Toc69728990"/>
      <w:bookmarkStart w:id="1146" w:name="_Toc98253942"/>
      <w:bookmarkStart w:id="1147" w:name="_Toc165173868"/>
      <w:bookmarkStart w:id="1148"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49" w:name="_Ref449017073"/>
      <w:bookmarkStart w:id="1150" w:name="_Toc472411865"/>
      <w:r w:rsidRPr="00382A07">
        <w:lastRenderedPageBreak/>
        <w:t>Справка о перечне и годовых объемах выполнения аналогичных договоров (форма 7)</w:t>
      </w:r>
      <w:bookmarkEnd w:id="1143"/>
      <w:bookmarkEnd w:id="1144"/>
      <w:bookmarkEnd w:id="1145"/>
      <w:bookmarkEnd w:id="1146"/>
      <w:bookmarkEnd w:id="1147"/>
      <w:bookmarkEnd w:id="1148"/>
      <w:bookmarkEnd w:id="1149"/>
      <w:bookmarkEnd w:id="1150"/>
    </w:p>
    <w:p w:rsidR="004F4D80" w:rsidRPr="00382A07" w:rsidRDefault="004F4D80" w:rsidP="004F4D80">
      <w:pPr>
        <w:pStyle w:val="3"/>
        <w:rPr>
          <w:szCs w:val="24"/>
        </w:rPr>
      </w:pPr>
      <w:bookmarkStart w:id="1151" w:name="_Toc98253943"/>
      <w:bookmarkStart w:id="1152" w:name="_Toc157248195"/>
      <w:bookmarkStart w:id="1153" w:name="_Toc157496564"/>
      <w:bookmarkStart w:id="1154" w:name="_Toc158206103"/>
      <w:bookmarkStart w:id="1155" w:name="_Toc164057788"/>
      <w:bookmarkStart w:id="1156" w:name="_Toc164137138"/>
      <w:bookmarkStart w:id="1157" w:name="_Toc164161298"/>
      <w:bookmarkStart w:id="1158" w:name="_Toc165173869"/>
      <w:bookmarkStart w:id="1159" w:name="_Toc439170693"/>
      <w:bookmarkStart w:id="1160" w:name="_Toc439172795"/>
      <w:bookmarkStart w:id="1161" w:name="_Toc439173239"/>
      <w:bookmarkStart w:id="1162" w:name="_Toc439238235"/>
      <w:bookmarkStart w:id="1163" w:name="_Toc439252782"/>
      <w:bookmarkStart w:id="1164" w:name="_Toc439323756"/>
      <w:bookmarkStart w:id="1165" w:name="_Toc440357154"/>
      <w:bookmarkStart w:id="1166" w:name="_Toc440359709"/>
      <w:bookmarkStart w:id="1167" w:name="_Toc440632173"/>
      <w:bookmarkStart w:id="1168" w:name="_Toc440875993"/>
      <w:bookmarkStart w:id="1169" w:name="_Toc441131021"/>
      <w:bookmarkStart w:id="1170" w:name="_Toc447269838"/>
      <w:bookmarkStart w:id="1171" w:name="_Toc464120664"/>
      <w:bookmarkStart w:id="1172" w:name="_Toc466970584"/>
      <w:bookmarkStart w:id="1173" w:name="_Toc468462498"/>
      <w:bookmarkStart w:id="1174" w:name="_Toc469482091"/>
      <w:bookmarkStart w:id="1175" w:name="_Toc472411866"/>
      <w:r w:rsidRPr="00382A07">
        <w:rPr>
          <w:szCs w:val="24"/>
        </w:rPr>
        <w:t>Форма Справки о перечне и годовых объемах выполнения аналогичных договоров</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76" w:name="_Toc98253944"/>
      <w:bookmarkStart w:id="1177" w:name="_Toc157248196"/>
      <w:bookmarkStart w:id="1178" w:name="_Toc157496565"/>
      <w:bookmarkStart w:id="1179" w:name="_Toc158206104"/>
      <w:bookmarkStart w:id="1180" w:name="_Toc164057789"/>
      <w:bookmarkStart w:id="1181" w:name="_Toc164137139"/>
      <w:bookmarkStart w:id="1182" w:name="_Toc164161299"/>
      <w:bookmarkStart w:id="1183" w:name="_Toc165173870"/>
      <w:r w:rsidRPr="00382A07">
        <w:rPr>
          <w:szCs w:val="24"/>
        </w:rPr>
        <w:br w:type="page"/>
      </w:r>
    </w:p>
    <w:p w:rsidR="004F4D80" w:rsidRPr="00382A07" w:rsidRDefault="004F4D80" w:rsidP="004F4D80">
      <w:pPr>
        <w:pStyle w:val="3"/>
        <w:rPr>
          <w:szCs w:val="24"/>
        </w:rPr>
      </w:pPr>
      <w:bookmarkStart w:id="1184" w:name="_Toc439170694"/>
      <w:bookmarkStart w:id="1185" w:name="_Toc439172796"/>
      <w:bookmarkStart w:id="1186" w:name="_Toc439173240"/>
      <w:bookmarkStart w:id="1187" w:name="_Toc439238236"/>
      <w:bookmarkStart w:id="1188" w:name="_Toc439252783"/>
      <w:bookmarkStart w:id="1189" w:name="_Toc439323757"/>
      <w:bookmarkStart w:id="1190" w:name="_Toc440357155"/>
      <w:bookmarkStart w:id="1191" w:name="_Toc440359710"/>
      <w:bookmarkStart w:id="1192" w:name="_Toc440632174"/>
      <w:bookmarkStart w:id="1193" w:name="_Toc440875994"/>
      <w:bookmarkStart w:id="1194" w:name="_Toc441131022"/>
      <w:bookmarkStart w:id="1195" w:name="_Toc447269839"/>
      <w:bookmarkStart w:id="1196" w:name="_Toc464120665"/>
      <w:bookmarkStart w:id="1197" w:name="_Toc466970585"/>
      <w:bookmarkStart w:id="1198" w:name="_Toc468462499"/>
      <w:bookmarkStart w:id="1199" w:name="_Toc469482092"/>
      <w:bookmarkStart w:id="1200" w:name="_Toc472411867"/>
      <w:r w:rsidRPr="00382A07">
        <w:rPr>
          <w:szCs w:val="24"/>
        </w:rPr>
        <w:lastRenderedPageBreak/>
        <w:t>Инструкции по заполнению</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01" w:name="_Ref55336398"/>
      <w:bookmarkStart w:id="1202" w:name="_Toc57314678"/>
      <w:bookmarkStart w:id="1203" w:name="_Toc69728992"/>
      <w:bookmarkStart w:id="1204" w:name="_Toc98253948"/>
      <w:bookmarkStart w:id="1205" w:name="_Toc165173874"/>
      <w:bookmarkStart w:id="1206" w:name="_Toc423423676"/>
      <w:bookmarkStart w:id="1207" w:name="_Toc472411868"/>
      <w:r w:rsidRPr="00382A07">
        <w:lastRenderedPageBreak/>
        <w:t xml:space="preserve">Справка о кадровых ресурсах (форма </w:t>
      </w:r>
      <w:r w:rsidR="000D67AD" w:rsidRPr="00382A07">
        <w:t>8</w:t>
      </w:r>
      <w:r w:rsidRPr="00382A07">
        <w:t>)</w:t>
      </w:r>
      <w:bookmarkEnd w:id="1201"/>
      <w:bookmarkEnd w:id="1202"/>
      <w:bookmarkEnd w:id="1203"/>
      <w:bookmarkEnd w:id="1204"/>
      <w:bookmarkEnd w:id="1205"/>
      <w:bookmarkEnd w:id="1206"/>
      <w:bookmarkEnd w:id="1207"/>
    </w:p>
    <w:p w:rsidR="004F4D80" w:rsidRPr="00382A07" w:rsidRDefault="004F4D80" w:rsidP="004F4D80">
      <w:pPr>
        <w:pStyle w:val="3"/>
        <w:rPr>
          <w:szCs w:val="24"/>
        </w:rPr>
      </w:pPr>
      <w:bookmarkStart w:id="1208" w:name="_Toc98253949"/>
      <w:bookmarkStart w:id="1209" w:name="_Toc157248201"/>
      <w:bookmarkStart w:id="1210" w:name="_Toc157496570"/>
      <w:bookmarkStart w:id="1211" w:name="_Toc158206109"/>
      <w:bookmarkStart w:id="1212" w:name="_Toc164057794"/>
      <w:bookmarkStart w:id="1213" w:name="_Toc164137144"/>
      <w:bookmarkStart w:id="1214" w:name="_Toc164161304"/>
      <w:bookmarkStart w:id="1215" w:name="_Toc165173875"/>
      <w:bookmarkStart w:id="1216" w:name="_Toc439170699"/>
      <w:bookmarkStart w:id="1217" w:name="_Toc439172801"/>
      <w:bookmarkStart w:id="1218" w:name="_Toc439173245"/>
      <w:bookmarkStart w:id="1219" w:name="_Toc439238241"/>
      <w:bookmarkStart w:id="1220" w:name="_Toc439252788"/>
      <w:bookmarkStart w:id="1221" w:name="_Toc439323762"/>
      <w:bookmarkStart w:id="1222" w:name="_Toc440357160"/>
      <w:bookmarkStart w:id="1223" w:name="_Toc440359712"/>
      <w:bookmarkStart w:id="1224" w:name="_Toc440632176"/>
      <w:bookmarkStart w:id="1225" w:name="_Toc440875996"/>
      <w:bookmarkStart w:id="1226" w:name="_Toc441131024"/>
      <w:bookmarkStart w:id="1227" w:name="_Toc447269841"/>
      <w:bookmarkStart w:id="1228" w:name="_Toc464120667"/>
      <w:bookmarkStart w:id="1229" w:name="_Toc466970587"/>
      <w:bookmarkStart w:id="1230" w:name="_Toc468462501"/>
      <w:bookmarkStart w:id="1231" w:name="_Toc469482094"/>
      <w:bookmarkStart w:id="1232" w:name="_Toc472411869"/>
      <w:r w:rsidRPr="00382A07">
        <w:rPr>
          <w:szCs w:val="24"/>
        </w:rPr>
        <w:t>Форма Справки о кадровых ресурсах</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33" w:name="_Toc98253950"/>
      <w:bookmarkStart w:id="1234" w:name="_Toc157248202"/>
      <w:bookmarkStart w:id="1235" w:name="_Toc157496571"/>
      <w:bookmarkStart w:id="1236" w:name="_Toc158206110"/>
      <w:bookmarkStart w:id="1237" w:name="_Toc164057795"/>
      <w:bookmarkStart w:id="1238" w:name="_Toc164137145"/>
      <w:bookmarkStart w:id="1239" w:name="_Toc164161305"/>
      <w:bookmarkStart w:id="1240" w:name="_Toc165173876"/>
      <w:r w:rsidRPr="00382A07">
        <w:rPr>
          <w:b/>
          <w:szCs w:val="24"/>
        </w:rPr>
        <w:br w:type="page"/>
      </w:r>
    </w:p>
    <w:p w:rsidR="004F4D80" w:rsidRPr="00382A07" w:rsidRDefault="004F4D80" w:rsidP="004F4D80">
      <w:pPr>
        <w:pStyle w:val="3"/>
        <w:rPr>
          <w:szCs w:val="24"/>
        </w:rPr>
      </w:pPr>
      <w:bookmarkStart w:id="1241" w:name="_Toc439170700"/>
      <w:bookmarkStart w:id="1242" w:name="_Toc439172802"/>
      <w:bookmarkStart w:id="1243" w:name="_Toc439173246"/>
      <w:bookmarkStart w:id="1244" w:name="_Toc439238242"/>
      <w:bookmarkStart w:id="1245" w:name="_Toc439252789"/>
      <w:bookmarkStart w:id="1246" w:name="_Toc439323763"/>
      <w:bookmarkStart w:id="1247" w:name="_Toc440357161"/>
      <w:bookmarkStart w:id="1248" w:name="_Toc440359713"/>
      <w:bookmarkStart w:id="1249" w:name="_Toc440632177"/>
      <w:bookmarkStart w:id="1250" w:name="_Toc440875997"/>
      <w:bookmarkStart w:id="1251" w:name="_Toc441131025"/>
      <w:bookmarkStart w:id="1252" w:name="_Toc447269842"/>
      <w:bookmarkStart w:id="1253" w:name="_Toc464120668"/>
      <w:bookmarkStart w:id="1254" w:name="_Toc466970588"/>
      <w:bookmarkStart w:id="1255" w:name="_Toc468462502"/>
      <w:bookmarkStart w:id="1256" w:name="_Toc469482095"/>
      <w:bookmarkStart w:id="1257" w:name="_Toc472411870"/>
      <w:r w:rsidRPr="00382A07">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58" w:name="_Toc165173881"/>
      <w:bookmarkStart w:id="1259" w:name="_Ref194749267"/>
      <w:bookmarkStart w:id="1260" w:name="_Toc423423677"/>
      <w:bookmarkStart w:id="1261" w:name="_Ref440271993"/>
      <w:bookmarkStart w:id="1262" w:name="_Ref440274659"/>
      <w:bookmarkStart w:id="1263" w:name="_Toc472411871"/>
      <w:bookmarkStart w:id="1264" w:name="_Ref90381523"/>
      <w:bookmarkStart w:id="1265" w:name="_Toc90385124"/>
      <w:bookmarkStart w:id="1266" w:name="_Ref96861029"/>
      <w:bookmarkStart w:id="1267" w:name="_Toc97651410"/>
      <w:bookmarkStart w:id="1268"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258"/>
      <w:bookmarkEnd w:id="1259"/>
      <w:bookmarkEnd w:id="1260"/>
      <w:bookmarkEnd w:id="1261"/>
      <w:bookmarkEnd w:id="1262"/>
      <w:bookmarkEnd w:id="1263"/>
    </w:p>
    <w:p w:rsidR="004F4D80" w:rsidRPr="00382A07" w:rsidRDefault="004F4D80" w:rsidP="004F4D80">
      <w:pPr>
        <w:pStyle w:val="3"/>
        <w:rPr>
          <w:szCs w:val="24"/>
        </w:rPr>
      </w:pPr>
      <w:bookmarkStart w:id="1269" w:name="_Toc97651411"/>
      <w:bookmarkStart w:id="1270" w:name="_Toc98253956"/>
      <w:bookmarkStart w:id="1271" w:name="_Toc157248208"/>
      <w:bookmarkStart w:id="1272" w:name="_Toc157496577"/>
      <w:bookmarkStart w:id="1273" w:name="_Toc158206116"/>
      <w:bookmarkStart w:id="1274" w:name="_Toc164057801"/>
      <w:bookmarkStart w:id="1275" w:name="_Toc164137151"/>
      <w:bookmarkStart w:id="1276" w:name="_Toc164161311"/>
      <w:bookmarkStart w:id="1277" w:name="_Toc165173882"/>
      <w:bookmarkStart w:id="1278" w:name="_Toc439170702"/>
      <w:bookmarkStart w:id="1279" w:name="_Toc439172804"/>
      <w:bookmarkStart w:id="1280" w:name="_Toc439173248"/>
      <w:bookmarkStart w:id="1281" w:name="_Toc439238244"/>
      <w:bookmarkStart w:id="1282" w:name="_Toc439252791"/>
      <w:bookmarkStart w:id="1283" w:name="_Toc439323765"/>
      <w:bookmarkStart w:id="1284" w:name="_Toc440357163"/>
      <w:bookmarkStart w:id="1285" w:name="_Toc440359715"/>
      <w:bookmarkStart w:id="1286" w:name="_Toc440632179"/>
      <w:bookmarkStart w:id="1287" w:name="_Toc440875999"/>
      <w:bookmarkStart w:id="1288" w:name="_Toc441131027"/>
      <w:bookmarkStart w:id="1289" w:name="_Toc447269844"/>
      <w:bookmarkStart w:id="1290" w:name="_Toc464120670"/>
      <w:bookmarkStart w:id="1291" w:name="_Toc466970590"/>
      <w:bookmarkStart w:id="1292" w:name="_Toc468462504"/>
      <w:bookmarkStart w:id="1293" w:name="_Toc469482097"/>
      <w:bookmarkStart w:id="1294"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95" w:name="_Toc97651412"/>
      <w:bookmarkStart w:id="1296" w:name="_Toc98253957"/>
      <w:bookmarkStart w:id="1297" w:name="_Toc157248209"/>
      <w:bookmarkStart w:id="1298" w:name="_Toc157496578"/>
      <w:bookmarkStart w:id="1299" w:name="_Toc158206117"/>
      <w:bookmarkStart w:id="1300" w:name="_Toc164057802"/>
      <w:bookmarkStart w:id="1301" w:name="_Toc164137152"/>
      <w:bookmarkStart w:id="1302" w:name="_Toc164161312"/>
      <w:bookmarkStart w:id="1303" w:name="_Toc165173883"/>
      <w:r w:rsidRPr="00382A07">
        <w:rPr>
          <w:b/>
          <w:szCs w:val="24"/>
        </w:rPr>
        <w:br w:type="page"/>
      </w:r>
    </w:p>
    <w:p w:rsidR="004F4D80" w:rsidRPr="00382A07" w:rsidRDefault="004F4D80" w:rsidP="004F4D80">
      <w:pPr>
        <w:pStyle w:val="3"/>
        <w:rPr>
          <w:szCs w:val="24"/>
        </w:rPr>
      </w:pPr>
      <w:bookmarkStart w:id="1304" w:name="_Toc439170703"/>
      <w:bookmarkStart w:id="1305" w:name="_Toc439172805"/>
      <w:bookmarkStart w:id="1306" w:name="_Toc439173249"/>
      <w:bookmarkStart w:id="1307" w:name="_Toc439238245"/>
      <w:bookmarkStart w:id="1308" w:name="_Toc439252792"/>
      <w:bookmarkStart w:id="1309" w:name="_Toc439323766"/>
      <w:bookmarkStart w:id="1310" w:name="_Toc440357164"/>
      <w:bookmarkStart w:id="1311" w:name="_Toc440359716"/>
      <w:bookmarkStart w:id="1312" w:name="_Toc440632180"/>
      <w:bookmarkStart w:id="1313" w:name="_Toc440876000"/>
      <w:bookmarkStart w:id="1314" w:name="_Toc441131028"/>
      <w:bookmarkStart w:id="1315" w:name="_Toc447269845"/>
      <w:bookmarkStart w:id="1316" w:name="_Toc464120671"/>
      <w:bookmarkStart w:id="1317" w:name="_Toc466970591"/>
      <w:bookmarkStart w:id="1318" w:name="_Toc468462505"/>
      <w:bookmarkStart w:id="1319" w:name="_Toc469482098"/>
      <w:bookmarkStart w:id="1320" w:name="_Toc472411873"/>
      <w:r w:rsidRPr="00382A07">
        <w:rPr>
          <w:szCs w:val="24"/>
        </w:rPr>
        <w:lastRenderedPageBreak/>
        <w:t>Инструкции по заполнению</w:t>
      </w:r>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64"/>
    <w:bookmarkEnd w:id="1265"/>
    <w:bookmarkEnd w:id="1266"/>
    <w:bookmarkEnd w:id="1267"/>
    <w:bookmarkEnd w:id="1268"/>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21"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22" w:name="_Toc423423680"/>
      <w:bookmarkStart w:id="1323" w:name="_Ref440272035"/>
      <w:bookmarkStart w:id="1324" w:name="_Ref440274733"/>
      <w:bookmarkStart w:id="1325" w:name="_Ref444179578"/>
      <w:bookmarkStart w:id="1326"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21"/>
      <w:bookmarkEnd w:id="1322"/>
      <w:bookmarkEnd w:id="1323"/>
      <w:bookmarkEnd w:id="1324"/>
      <w:bookmarkEnd w:id="1325"/>
      <w:bookmarkEnd w:id="1326"/>
    </w:p>
    <w:p w:rsidR="004F4D80" w:rsidRPr="00382A07" w:rsidRDefault="004F4D80" w:rsidP="004F4D80">
      <w:pPr>
        <w:pStyle w:val="3"/>
        <w:rPr>
          <w:szCs w:val="24"/>
        </w:rPr>
      </w:pPr>
      <w:bookmarkStart w:id="1327" w:name="_Toc343690584"/>
      <w:bookmarkStart w:id="1328" w:name="_Toc372294428"/>
      <w:bookmarkStart w:id="1329" w:name="_Toc379288896"/>
      <w:bookmarkStart w:id="1330" w:name="_Toc384734780"/>
      <w:bookmarkStart w:id="1331" w:name="_Toc396984078"/>
      <w:bookmarkStart w:id="1332" w:name="_Toc423423681"/>
      <w:bookmarkStart w:id="1333" w:name="_Toc439170710"/>
      <w:bookmarkStart w:id="1334" w:name="_Toc439172812"/>
      <w:bookmarkStart w:id="1335" w:name="_Toc439173253"/>
      <w:bookmarkStart w:id="1336" w:name="_Toc439238249"/>
      <w:bookmarkStart w:id="1337" w:name="_Toc439252796"/>
      <w:bookmarkStart w:id="1338" w:name="_Toc439323770"/>
      <w:bookmarkStart w:id="1339" w:name="_Toc440357168"/>
      <w:bookmarkStart w:id="1340" w:name="_Toc440359720"/>
      <w:bookmarkStart w:id="1341" w:name="_Toc440632184"/>
      <w:bookmarkStart w:id="1342" w:name="_Toc440876004"/>
      <w:bookmarkStart w:id="1343" w:name="_Toc441131032"/>
      <w:bookmarkStart w:id="1344" w:name="_Toc447269849"/>
      <w:bookmarkStart w:id="1345" w:name="_Toc464120675"/>
      <w:bookmarkStart w:id="1346" w:name="_Toc466970593"/>
      <w:bookmarkStart w:id="1347" w:name="_Toc468462507"/>
      <w:bookmarkStart w:id="1348" w:name="_Toc469482100"/>
      <w:bookmarkStart w:id="1349"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50" w:name="_Toc343690585"/>
      <w:bookmarkStart w:id="1351" w:name="_Toc372294429"/>
      <w:bookmarkStart w:id="1352" w:name="_Toc379288897"/>
      <w:bookmarkStart w:id="1353" w:name="_Toc384734781"/>
      <w:bookmarkStart w:id="1354" w:name="_Toc396984079"/>
      <w:bookmarkStart w:id="1355" w:name="_Toc423423682"/>
      <w:bookmarkStart w:id="1356" w:name="_Toc439170711"/>
      <w:bookmarkStart w:id="1357" w:name="_Toc439172813"/>
      <w:bookmarkStart w:id="1358" w:name="_Toc439173254"/>
      <w:bookmarkStart w:id="1359" w:name="_Toc439238250"/>
      <w:bookmarkStart w:id="1360" w:name="_Toc439252797"/>
      <w:bookmarkStart w:id="1361" w:name="_Toc439323771"/>
      <w:bookmarkStart w:id="1362" w:name="_Toc440357169"/>
      <w:bookmarkStart w:id="1363" w:name="_Toc440359721"/>
      <w:bookmarkStart w:id="1364" w:name="_Toc440632185"/>
      <w:bookmarkStart w:id="1365" w:name="_Toc440876005"/>
      <w:bookmarkStart w:id="1366" w:name="_Toc441131033"/>
      <w:bookmarkStart w:id="1367" w:name="_Toc447269850"/>
      <w:bookmarkStart w:id="1368" w:name="_Toc464120676"/>
      <w:bookmarkStart w:id="1369" w:name="_Toc466970594"/>
      <w:bookmarkStart w:id="1370" w:name="_Toc468462508"/>
      <w:bookmarkStart w:id="1371" w:name="_Toc469482101"/>
      <w:bookmarkStart w:id="1372" w:name="_Toc472411876"/>
      <w:r w:rsidRPr="00382A07">
        <w:rPr>
          <w:szCs w:val="24"/>
        </w:rPr>
        <w:lastRenderedPageBreak/>
        <w:t>Инструкции по заполнению</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73"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74" w:name="_Toc423423683"/>
      <w:bookmarkStart w:id="1375" w:name="_Ref440272051"/>
      <w:bookmarkStart w:id="1376" w:name="_Ref440274744"/>
      <w:bookmarkStart w:id="1377"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373"/>
      <w:bookmarkEnd w:id="1374"/>
      <w:bookmarkEnd w:id="1375"/>
      <w:bookmarkEnd w:id="1376"/>
      <w:bookmarkEnd w:id="1377"/>
    </w:p>
    <w:p w:rsidR="004F4D80" w:rsidRPr="00382A07" w:rsidRDefault="004F4D80" w:rsidP="004F4D80">
      <w:pPr>
        <w:pStyle w:val="3"/>
        <w:rPr>
          <w:szCs w:val="24"/>
        </w:rPr>
      </w:pPr>
      <w:bookmarkStart w:id="1378" w:name="_Toc343690587"/>
      <w:bookmarkStart w:id="1379" w:name="_Toc372294431"/>
      <w:bookmarkStart w:id="1380" w:name="_Toc379288899"/>
      <w:bookmarkStart w:id="1381" w:name="_Toc384734783"/>
      <w:bookmarkStart w:id="1382" w:name="_Toc396984081"/>
      <w:bookmarkStart w:id="1383" w:name="_Toc423423684"/>
      <w:bookmarkStart w:id="1384" w:name="_Toc439170713"/>
      <w:bookmarkStart w:id="1385" w:name="_Toc439172815"/>
      <w:bookmarkStart w:id="1386" w:name="_Toc439173256"/>
      <w:bookmarkStart w:id="1387" w:name="_Toc439238252"/>
      <w:bookmarkStart w:id="1388" w:name="_Toc439252799"/>
      <w:bookmarkStart w:id="1389" w:name="_Toc439323773"/>
      <w:bookmarkStart w:id="1390" w:name="_Toc440357171"/>
      <w:bookmarkStart w:id="1391" w:name="_Toc440359723"/>
      <w:bookmarkStart w:id="1392" w:name="_Toc440632187"/>
      <w:bookmarkStart w:id="1393" w:name="_Toc440876007"/>
      <w:bookmarkStart w:id="1394" w:name="_Toc441131035"/>
      <w:bookmarkStart w:id="1395" w:name="_Toc447269852"/>
      <w:bookmarkStart w:id="1396" w:name="_Toc464120678"/>
      <w:bookmarkStart w:id="1397" w:name="_Toc466970596"/>
      <w:bookmarkStart w:id="1398" w:name="_Toc468462510"/>
      <w:bookmarkStart w:id="1399" w:name="_Toc469482103"/>
      <w:bookmarkStart w:id="1400" w:name="_Toc472411878"/>
      <w:r w:rsidRPr="00382A07">
        <w:rPr>
          <w:szCs w:val="24"/>
        </w:rPr>
        <w:t xml:space="preserve">Форма </w:t>
      </w:r>
      <w:bookmarkEnd w:id="1378"/>
      <w:bookmarkEnd w:id="1379"/>
      <w:bookmarkEnd w:id="1380"/>
      <w:bookmarkEnd w:id="1381"/>
      <w:bookmarkEnd w:id="1382"/>
      <w:bookmarkEnd w:id="1383"/>
      <w:bookmarkEnd w:id="1384"/>
      <w:bookmarkEnd w:id="1385"/>
      <w:bookmarkEnd w:id="1386"/>
      <w:bookmarkEnd w:id="1387"/>
      <w:bookmarkEnd w:id="1388"/>
      <w:r w:rsidR="000D70B6" w:rsidRPr="00382A07">
        <w:rPr>
          <w:szCs w:val="24"/>
        </w:rPr>
        <w:t>Согласия на обработку персональных данных</w:t>
      </w:r>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01" w:name="_Toc439252801"/>
      <w:bookmarkStart w:id="1402" w:name="_Toc439323774"/>
      <w:bookmarkStart w:id="1403" w:name="_Toc440357172"/>
      <w:bookmarkStart w:id="1404" w:name="_Toc440359724"/>
      <w:bookmarkStart w:id="1405" w:name="_Toc440632188"/>
      <w:bookmarkStart w:id="1406" w:name="_Toc440876008"/>
      <w:bookmarkStart w:id="1407" w:name="_Toc441131036"/>
      <w:bookmarkStart w:id="1408" w:name="_Toc447269853"/>
      <w:bookmarkStart w:id="1409" w:name="_Toc464120679"/>
      <w:bookmarkStart w:id="1410" w:name="_Toc466970597"/>
      <w:bookmarkStart w:id="1411" w:name="_Toc468462511"/>
      <w:bookmarkStart w:id="1412" w:name="_Toc469482104"/>
      <w:bookmarkStart w:id="1413" w:name="_Toc472411879"/>
      <w:r w:rsidRPr="00382A07">
        <w:rPr>
          <w:szCs w:val="24"/>
        </w:rPr>
        <w:lastRenderedPageBreak/>
        <w:t>Инструкции по заполнению</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14" w:name="_Toc461808970"/>
      <w:bookmarkStart w:id="1415" w:name="_Toc464120680"/>
      <w:bookmarkStart w:id="1416" w:name="_Toc466970598"/>
      <w:bookmarkStart w:id="1417" w:name="_Toc468462512"/>
      <w:bookmarkStart w:id="1418" w:name="_Toc469482105"/>
      <w:bookmarkStart w:id="1419" w:name="_Toc472411880"/>
      <w:r w:rsidRPr="00382A07">
        <w:rPr>
          <w:szCs w:val="24"/>
        </w:rPr>
        <w:lastRenderedPageBreak/>
        <w:t>Форма Согласия на обработку персональных данных</w:t>
      </w:r>
      <w:bookmarkEnd w:id="1414"/>
      <w:bookmarkEnd w:id="1415"/>
      <w:bookmarkEnd w:id="1416"/>
      <w:bookmarkEnd w:id="1417"/>
      <w:bookmarkEnd w:id="1418"/>
      <w:bookmarkEnd w:id="1419"/>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20" w:name="_Toc461808971"/>
      <w:r w:rsidRPr="00382A07">
        <w:rPr>
          <w:b/>
          <w:sz w:val="24"/>
          <w:szCs w:val="24"/>
        </w:rPr>
        <w:t>Согласие на обработку персональных данных</w:t>
      </w:r>
      <w:bookmarkEnd w:id="1420"/>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21" w:name="_Toc461808972"/>
      <w:bookmarkStart w:id="1422" w:name="_Toc464120681"/>
      <w:bookmarkStart w:id="1423" w:name="_Toc466970599"/>
      <w:bookmarkStart w:id="1424" w:name="_Toc468462513"/>
      <w:bookmarkStart w:id="1425" w:name="_Toc469482106"/>
      <w:bookmarkStart w:id="1426" w:name="_Toc472411881"/>
      <w:r w:rsidRPr="00382A07">
        <w:rPr>
          <w:szCs w:val="24"/>
        </w:rPr>
        <w:lastRenderedPageBreak/>
        <w:t>Инструкции по заполнению</w:t>
      </w:r>
      <w:bookmarkEnd w:id="1421"/>
      <w:bookmarkEnd w:id="1422"/>
      <w:bookmarkEnd w:id="1423"/>
      <w:bookmarkEnd w:id="1424"/>
      <w:bookmarkEnd w:id="1425"/>
      <w:bookmarkEnd w:id="1426"/>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27" w:name="_Ref440272256"/>
      <w:bookmarkStart w:id="1428" w:name="_Ref440272678"/>
      <w:bookmarkStart w:id="1429" w:name="_Ref440274944"/>
      <w:bookmarkStart w:id="1430" w:name="_Toc472411882"/>
      <w:r w:rsidRPr="00382A07">
        <w:lastRenderedPageBreak/>
        <w:t>Соглашение о неустойке (форма 1</w:t>
      </w:r>
      <w:r w:rsidR="009B44CF" w:rsidRPr="00382A07">
        <w:t>2</w:t>
      </w:r>
      <w:r w:rsidRPr="00382A07">
        <w:t>)</w:t>
      </w:r>
      <w:bookmarkEnd w:id="1427"/>
      <w:bookmarkEnd w:id="1428"/>
      <w:bookmarkEnd w:id="1429"/>
      <w:bookmarkEnd w:id="1430"/>
    </w:p>
    <w:p w:rsidR="007A6A39" w:rsidRPr="00382A07" w:rsidRDefault="007A6A39" w:rsidP="007A6A39">
      <w:pPr>
        <w:pStyle w:val="3"/>
        <w:rPr>
          <w:szCs w:val="24"/>
        </w:rPr>
      </w:pPr>
      <w:bookmarkStart w:id="1431" w:name="_Toc439170715"/>
      <w:bookmarkStart w:id="1432" w:name="_Toc439172817"/>
      <w:bookmarkStart w:id="1433" w:name="_Toc439173259"/>
      <w:bookmarkStart w:id="1434" w:name="_Toc439238255"/>
      <w:bookmarkStart w:id="1435" w:name="_Toc439252803"/>
      <w:bookmarkStart w:id="1436" w:name="_Toc439323776"/>
      <w:bookmarkStart w:id="1437" w:name="_Toc440357174"/>
      <w:bookmarkStart w:id="1438" w:name="_Toc440359726"/>
      <w:bookmarkStart w:id="1439" w:name="_Toc440632190"/>
      <w:bookmarkStart w:id="1440" w:name="_Toc440876010"/>
      <w:bookmarkStart w:id="1441" w:name="_Toc441131038"/>
      <w:bookmarkStart w:id="1442" w:name="_Toc447269855"/>
      <w:bookmarkStart w:id="1443" w:name="_Toc464120683"/>
      <w:bookmarkStart w:id="1444" w:name="_Toc466970601"/>
      <w:bookmarkStart w:id="1445" w:name="_Toc468462515"/>
      <w:bookmarkStart w:id="1446" w:name="_Toc469482108"/>
      <w:bookmarkStart w:id="1447" w:name="_Toc472411883"/>
      <w:r w:rsidRPr="00382A07">
        <w:rPr>
          <w:szCs w:val="24"/>
        </w:rPr>
        <w:t>Форма соглашени</w:t>
      </w:r>
      <w:r w:rsidR="00E47073" w:rsidRPr="00382A07">
        <w:rPr>
          <w:szCs w:val="24"/>
        </w:rPr>
        <w:t>я</w:t>
      </w:r>
      <w:r w:rsidRPr="00382A07">
        <w:rPr>
          <w:szCs w:val="24"/>
        </w:rPr>
        <w:t xml:space="preserve"> о неустойке</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48" w:name="_Toc439170716"/>
      <w:bookmarkStart w:id="1449" w:name="_Toc439172818"/>
      <w:bookmarkStart w:id="1450" w:name="_Toc439173260"/>
      <w:bookmarkStart w:id="1451" w:name="_Toc439238256"/>
      <w:bookmarkStart w:id="1452" w:name="_Toc439252804"/>
      <w:bookmarkStart w:id="1453" w:name="_Toc439323777"/>
      <w:bookmarkStart w:id="1454" w:name="_Toc440357175"/>
      <w:bookmarkStart w:id="1455" w:name="_Toc440359727"/>
      <w:bookmarkStart w:id="1456" w:name="_Toc440632191"/>
      <w:bookmarkStart w:id="1457" w:name="_Toc440876011"/>
      <w:bookmarkStart w:id="1458" w:name="_Toc441131039"/>
      <w:bookmarkStart w:id="1459" w:name="_Toc447269856"/>
      <w:bookmarkStart w:id="1460" w:name="_Toc464120684"/>
      <w:bookmarkStart w:id="1461" w:name="_Toc466970602"/>
      <w:bookmarkStart w:id="1462" w:name="_Toc468462516"/>
      <w:bookmarkStart w:id="1463" w:name="_Toc469482109"/>
      <w:bookmarkStart w:id="1464" w:name="_Toc472411884"/>
      <w:r w:rsidRPr="00382A07">
        <w:rPr>
          <w:szCs w:val="24"/>
        </w:rPr>
        <w:lastRenderedPageBreak/>
        <w:t>Инструкции по заполнению</w:t>
      </w:r>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65" w:name="_Toc426108836"/>
      <w:bookmarkStart w:id="1466" w:name="_Ref441574460"/>
      <w:bookmarkStart w:id="1467" w:name="_Ref441574649"/>
      <w:bookmarkStart w:id="1468" w:name="_Toc441575251"/>
      <w:bookmarkStart w:id="1469" w:name="_Ref442187883"/>
      <w:bookmarkStart w:id="1470" w:name="_Ref467569419"/>
      <w:bookmarkStart w:id="1471" w:name="_Toc472411885"/>
      <w:r w:rsidRPr="00382A07">
        <w:lastRenderedPageBreak/>
        <w:t>Расписка  сдачи-приемки соглашения о неустойке (форма 1</w:t>
      </w:r>
      <w:r w:rsidR="009B44CF" w:rsidRPr="00382A07">
        <w:t>3</w:t>
      </w:r>
      <w:r w:rsidRPr="00382A07">
        <w:t>)</w:t>
      </w:r>
      <w:bookmarkEnd w:id="1465"/>
      <w:bookmarkEnd w:id="1466"/>
      <w:bookmarkEnd w:id="1467"/>
      <w:bookmarkEnd w:id="1468"/>
      <w:bookmarkEnd w:id="1469"/>
      <w:bookmarkEnd w:id="1470"/>
      <w:bookmarkEnd w:id="1471"/>
    </w:p>
    <w:p w:rsidR="00726A75" w:rsidRPr="00382A07" w:rsidRDefault="00726A75" w:rsidP="00726A75">
      <w:pPr>
        <w:pStyle w:val="3"/>
        <w:rPr>
          <w:szCs w:val="24"/>
        </w:rPr>
      </w:pPr>
      <w:bookmarkStart w:id="1472" w:name="_Toc426108837"/>
      <w:bookmarkStart w:id="1473" w:name="_Ref441574456"/>
      <w:bookmarkStart w:id="1474" w:name="_Toc441575252"/>
      <w:bookmarkStart w:id="1475" w:name="_Toc447269864"/>
      <w:bookmarkStart w:id="1476" w:name="_Toc464120686"/>
      <w:bookmarkStart w:id="1477" w:name="_Toc466970604"/>
      <w:bookmarkStart w:id="1478" w:name="_Toc468462518"/>
      <w:bookmarkStart w:id="1479" w:name="_Toc469482111"/>
      <w:bookmarkStart w:id="1480" w:name="_Toc472411886"/>
      <w:r w:rsidRPr="00382A07">
        <w:rPr>
          <w:szCs w:val="24"/>
        </w:rPr>
        <w:t xml:space="preserve">Форма Расписки  сдачи-приемки </w:t>
      </w:r>
      <w:bookmarkEnd w:id="1472"/>
      <w:r w:rsidRPr="00382A07">
        <w:rPr>
          <w:szCs w:val="24"/>
        </w:rPr>
        <w:t>соглашения о неустойке</w:t>
      </w:r>
      <w:bookmarkEnd w:id="1473"/>
      <w:bookmarkEnd w:id="1474"/>
      <w:bookmarkEnd w:id="1475"/>
      <w:bookmarkEnd w:id="1476"/>
      <w:bookmarkEnd w:id="1477"/>
      <w:bookmarkEnd w:id="1478"/>
      <w:bookmarkEnd w:id="1479"/>
      <w:bookmarkEnd w:id="1480"/>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81" w:name="_Toc426108838"/>
      <w:bookmarkStart w:id="1482" w:name="_Toc441575253"/>
      <w:bookmarkStart w:id="1483" w:name="_Toc447269865"/>
      <w:bookmarkStart w:id="1484" w:name="_Toc464120687"/>
      <w:bookmarkStart w:id="1485" w:name="_Toc466970605"/>
      <w:bookmarkStart w:id="1486" w:name="_Toc468462519"/>
      <w:bookmarkStart w:id="1487" w:name="_Toc469482112"/>
      <w:bookmarkStart w:id="1488" w:name="_Toc472411887"/>
      <w:r w:rsidRPr="00382A07">
        <w:rPr>
          <w:szCs w:val="24"/>
        </w:rPr>
        <w:lastRenderedPageBreak/>
        <w:t>Инструкции по заполнению</w:t>
      </w:r>
      <w:bookmarkEnd w:id="1481"/>
      <w:bookmarkEnd w:id="1482"/>
      <w:bookmarkEnd w:id="1483"/>
      <w:bookmarkEnd w:id="1484"/>
      <w:bookmarkEnd w:id="1485"/>
      <w:bookmarkEnd w:id="1486"/>
      <w:bookmarkEnd w:id="1487"/>
      <w:bookmarkEnd w:id="1488"/>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89" w:name="_Ref440272274"/>
      <w:bookmarkStart w:id="1490" w:name="_Ref440274756"/>
      <w:bookmarkStart w:id="1491"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89"/>
      <w:bookmarkEnd w:id="1490"/>
      <w:bookmarkEnd w:id="1491"/>
    </w:p>
    <w:p w:rsidR="007857E5" w:rsidRPr="00382A07" w:rsidRDefault="007857E5" w:rsidP="007857E5">
      <w:pPr>
        <w:pStyle w:val="3"/>
        <w:rPr>
          <w:szCs w:val="24"/>
        </w:rPr>
      </w:pPr>
      <w:bookmarkStart w:id="1492" w:name="_Toc439170718"/>
      <w:bookmarkStart w:id="1493" w:name="_Toc439172820"/>
      <w:bookmarkStart w:id="1494" w:name="_Toc439173262"/>
      <w:bookmarkStart w:id="1495" w:name="_Toc439238258"/>
      <w:bookmarkStart w:id="1496" w:name="_Toc439252806"/>
      <w:bookmarkStart w:id="1497" w:name="_Toc439323779"/>
      <w:bookmarkStart w:id="1498" w:name="_Toc440357177"/>
      <w:bookmarkStart w:id="1499" w:name="_Toc440359729"/>
      <w:bookmarkStart w:id="1500" w:name="_Toc440632193"/>
      <w:bookmarkStart w:id="1501" w:name="_Toc440876013"/>
      <w:bookmarkStart w:id="1502" w:name="_Toc441131041"/>
      <w:bookmarkStart w:id="1503" w:name="_Toc447269858"/>
      <w:bookmarkStart w:id="1504" w:name="_Toc464120689"/>
      <w:bookmarkStart w:id="1505" w:name="_Toc466970607"/>
      <w:bookmarkStart w:id="1506" w:name="_Toc468462521"/>
      <w:bookmarkStart w:id="1507" w:name="_Toc469482114"/>
      <w:bookmarkStart w:id="1508" w:name="_Toc472411889"/>
      <w:r w:rsidRPr="00382A07">
        <w:rPr>
          <w:szCs w:val="24"/>
        </w:rPr>
        <w:t xml:space="preserve">Форма </w:t>
      </w:r>
      <w:bookmarkEnd w:id="1492"/>
      <w:r w:rsidR="00E47073" w:rsidRPr="00382A07">
        <w:rPr>
          <w:szCs w:val="24"/>
        </w:rPr>
        <w:t>согласия Участника налоговым органам на разглашение сведений, составляющих налоговую тайну</w:t>
      </w:r>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09" w:name="_Toc300142269"/>
      <w:bookmarkStart w:id="1510" w:name="_Toc309735391"/>
      <w:bookmarkStart w:id="1511"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09"/>
      <w:r w:rsidRPr="00382A07">
        <w:rPr>
          <w:b/>
          <w:bCs w:val="0"/>
          <w:snapToGrid w:val="0"/>
          <w:sz w:val="24"/>
          <w:szCs w:val="24"/>
        </w:rPr>
        <w:t xml:space="preserve"> </w:t>
      </w:r>
      <w:bookmarkEnd w:id="1510"/>
      <w:bookmarkEnd w:id="1511"/>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12" w:name="_Toc439170719"/>
      <w:bookmarkStart w:id="1513" w:name="_Toc439172821"/>
      <w:bookmarkStart w:id="1514" w:name="_Toc439173263"/>
      <w:bookmarkStart w:id="1515" w:name="_Toc439238259"/>
      <w:bookmarkStart w:id="1516" w:name="_Toc439252807"/>
      <w:bookmarkStart w:id="1517" w:name="_Toc439323780"/>
      <w:bookmarkStart w:id="1518" w:name="_Toc440357178"/>
      <w:bookmarkStart w:id="1519" w:name="_Toc440359730"/>
      <w:bookmarkStart w:id="1520" w:name="_Toc440632194"/>
      <w:bookmarkStart w:id="1521" w:name="_Toc440876014"/>
      <w:bookmarkStart w:id="1522" w:name="_Toc441131042"/>
      <w:bookmarkStart w:id="1523" w:name="_Toc447269859"/>
      <w:bookmarkStart w:id="1524" w:name="_Toc464120690"/>
      <w:bookmarkStart w:id="1525" w:name="_Toc466970608"/>
      <w:bookmarkStart w:id="1526" w:name="_Toc468462522"/>
      <w:bookmarkStart w:id="1527" w:name="_Toc469482115"/>
      <w:bookmarkStart w:id="1528" w:name="_Toc472411890"/>
      <w:r w:rsidRPr="00382A07">
        <w:rPr>
          <w:szCs w:val="24"/>
        </w:rPr>
        <w:lastRenderedPageBreak/>
        <w:t>Инструкции по заполнению</w:t>
      </w:r>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29" w:name="_Ref93268095"/>
      <w:bookmarkStart w:id="1530" w:name="_Ref93268099"/>
      <w:bookmarkStart w:id="1531" w:name="_Toc98253958"/>
      <w:bookmarkStart w:id="1532" w:name="_Toc165173884"/>
      <w:bookmarkStart w:id="1533" w:name="_Toc423423678"/>
      <w:bookmarkStart w:id="1534" w:name="_Ref440272510"/>
      <w:bookmarkStart w:id="1535" w:name="_Ref440274961"/>
      <w:bookmarkStart w:id="1536"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29"/>
      <w:bookmarkEnd w:id="1530"/>
      <w:bookmarkEnd w:id="1531"/>
      <w:bookmarkEnd w:id="1532"/>
      <w:bookmarkEnd w:id="1533"/>
      <w:bookmarkEnd w:id="1534"/>
      <w:bookmarkEnd w:id="1535"/>
      <w:bookmarkEnd w:id="1536"/>
    </w:p>
    <w:p w:rsidR="00635719" w:rsidRPr="00382A07" w:rsidRDefault="00635719" w:rsidP="00635719">
      <w:pPr>
        <w:pStyle w:val="3"/>
        <w:rPr>
          <w:szCs w:val="24"/>
        </w:rPr>
      </w:pPr>
      <w:bookmarkStart w:id="1537" w:name="_Toc90385125"/>
      <w:bookmarkStart w:id="1538" w:name="_Toc439170705"/>
      <w:bookmarkStart w:id="1539" w:name="_Toc439172807"/>
      <w:bookmarkStart w:id="1540" w:name="_Toc439173268"/>
      <w:bookmarkStart w:id="1541" w:name="_Toc439238264"/>
      <w:bookmarkStart w:id="1542" w:name="_Toc439252812"/>
      <w:bookmarkStart w:id="1543" w:name="_Toc439323785"/>
      <w:bookmarkStart w:id="1544" w:name="_Toc440357183"/>
      <w:bookmarkStart w:id="1545" w:name="_Toc440359735"/>
      <w:bookmarkStart w:id="1546" w:name="_Toc440632199"/>
      <w:bookmarkStart w:id="1547" w:name="_Toc440876016"/>
      <w:bookmarkStart w:id="1548" w:name="_Toc441131044"/>
      <w:bookmarkStart w:id="1549" w:name="_Toc447269861"/>
      <w:bookmarkStart w:id="1550" w:name="_Toc464120692"/>
      <w:bookmarkStart w:id="1551" w:name="_Toc466970610"/>
      <w:bookmarkStart w:id="1552" w:name="_Toc468462524"/>
      <w:bookmarkStart w:id="1553" w:name="_Toc469482117"/>
      <w:bookmarkStart w:id="1554"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55" w:name="_Toc90385126"/>
      <w:bookmarkStart w:id="1556" w:name="_Toc98253959"/>
      <w:bookmarkStart w:id="1557" w:name="_Toc157248211"/>
      <w:bookmarkStart w:id="1558" w:name="_Toc157496580"/>
      <w:bookmarkStart w:id="1559" w:name="_Toc158206119"/>
      <w:bookmarkStart w:id="1560" w:name="_Toc164057804"/>
      <w:bookmarkStart w:id="1561" w:name="_Toc164137154"/>
      <w:bookmarkStart w:id="1562" w:name="_Toc164161314"/>
      <w:bookmarkStart w:id="1563" w:name="_Toc165173885"/>
      <w:r w:rsidRPr="00382A07">
        <w:rPr>
          <w:b/>
          <w:szCs w:val="24"/>
        </w:rPr>
        <w:br w:type="page"/>
      </w:r>
    </w:p>
    <w:p w:rsidR="00635719" w:rsidRPr="00382A07" w:rsidRDefault="00635719" w:rsidP="00635719">
      <w:pPr>
        <w:pStyle w:val="3"/>
        <w:rPr>
          <w:szCs w:val="24"/>
        </w:rPr>
      </w:pPr>
      <w:bookmarkStart w:id="1564" w:name="_Toc439170706"/>
      <w:bookmarkStart w:id="1565" w:name="_Toc439172808"/>
      <w:bookmarkStart w:id="1566" w:name="_Toc439173269"/>
      <w:bookmarkStart w:id="1567" w:name="_Toc439238265"/>
      <w:bookmarkStart w:id="1568" w:name="_Toc439252813"/>
      <w:bookmarkStart w:id="1569" w:name="_Toc439323786"/>
      <w:bookmarkStart w:id="1570" w:name="_Toc440357184"/>
      <w:bookmarkStart w:id="1571" w:name="_Toc440359736"/>
      <w:bookmarkStart w:id="1572" w:name="_Toc440632200"/>
      <w:bookmarkStart w:id="1573" w:name="_Toc440876017"/>
      <w:bookmarkStart w:id="1574" w:name="_Toc441131045"/>
      <w:bookmarkStart w:id="1575" w:name="_Toc447269862"/>
      <w:bookmarkStart w:id="1576" w:name="_Toc464120693"/>
      <w:bookmarkStart w:id="1577" w:name="_Toc466970611"/>
      <w:bookmarkStart w:id="1578" w:name="_Toc468462525"/>
      <w:bookmarkStart w:id="1579" w:name="_Toc469482118"/>
      <w:bookmarkStart w:id="1580" w:name="_Toc472411893"/>
      <w:r w:rsidRPr="00382A07">
        <w:rPr>
          <w:szCs w:val="24"/>
        </w:rPr>
        <w:lastRenderedPageBreak/>
        <w:t>Инструкции по заполнению</w:t>
      </w:r>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94D" w:rsidRDefault="0083094D">
      <w:pPr>
        <w:spacing w:line="240" w:lineRule="auto"/>
      </w:pPr>
      <w:r>
        <w:separator/>
      </w:r>
    </w:p>
  </w:endnote>
  <w:endnote w:type="continuationSeparator" w:id="0">
    <w:p w:rsidR="0083094D" w:rsidRDefault="0083094D">
      <w:pPr>
        <w:spacing w:line="240" w:lineRule="auto"/>
      </w:pPr>
      <w:r>
        <w:continuationSeparator/>
      </w:r>
    </w:p>
  </w:endnote>
  <w:endnote w:id="1">
    <w:p w:rsidR="0083094D" w:rsidRDefault="0083094D"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D" w:rsidRDefault="0083094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D" w:rsidRDefault="0083094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3094D" w:rsidRDefault="0083094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D" w:rsidRDefault="0083094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D" w:rsidRDefault="0083094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D" w:rsidRPr="00FA0376" w:rsidRDefault="0083094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B21CE">
      <w:rPr>
        <w:noProof/>
        <w:sz w:val="16"/>
        <w:szCs w:val="16"/>
        <w:lang w:eastAsia="ru-RU"/>
      </w:rPr>
      <w:t>42</w:t>
    </w:r>
    <w:r w:rsidRPr="00FA0376">
      <w:rPr>
        <w:sz w:val="16"/>
        <w:szCs w:val="16"/>
        <w:lang w:eastAsia="ru-RU"/>
      </w:rPr>
      <w:fldChar w:fldCharType="end"/>
    </w:r>
  </w:p>
  <w:p w:rsidR="0083094D" w:rsidRPr="00EE0539" w:rsidRDefault="0083094D" w:rsidP="00832D0A">
    <w:pPr>
      <w:pStyle w:val="aff2"/>
      <w:jc w:val="center"/>
      <w:rPr>
        <w:sz w:val="18"/>
        <w:szCs w:val="18"/>
      </w:rPr>
    </w:pPr>
    <w:r>
      <w:rPr>
        <w:sz w:val="18"/>
        <w:szCs w:val="18"/>
      </w:rPr>
      <w:t xml:space="preserve">Открытый запрос </w:t>
    </w:r>
    <w:r w:rsidRPr="00BB1B4B">
      <w:rPr>
        <w:sz w:val="18"/>
        <w:szCs w:val="18"/>
      </w:rPr>
      <w:t xml:space="preserve">предложений на право заключения Договора поставки </w:t>
    </w:r>
    <w:r w:rsidRPr="0083094D">
      <w:rPr>
        <w:sz w:val="18"/>
        <w:szCs w:val="18"/>
      </w:rPr>
      <w:t xml:space="preserve">металлопроката </w:t>
    </w:r>
    <w:r w:rsidRPr="00BB1B4B">
      <w:rPr>
        <w:sz w:val="18"/>
        <w:szCs w:val="18"/>
      </w:rPr>
      <w:t>для нужд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D" w:rsidRDefault="0083094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D" w:rsidRDefault="0083094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D" w:rsidRDefault="0083094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D" w:rsidRDefault="0083094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D" w:rsidRDefault="0083094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D" w:rsidRDefault="0083094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D" w:rsidRDefault="0083094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94D" w:rsidRDefault="0083094D">
      <w:pPr>
        <w:spacing w:line="240" w:lineRule="auto"/>
      </w:pPr>
      <w:r>
        <w:separator/>
      </w:r>
    </w:p>
  </w:footnote>
  <w:footnote w:type="continuationSeparator" w:id="0">
    <w:p w:rsidR="0083094D" w:rsidRDefault="0083094D">
      <w:pPr>
        <w:spacing w:line="240" w:lineRule="auto"/>
      </w:pPr>
      <w:r>
        <w:continuationSeparator/>
      </w:r>
    </w:p>
  </w:footnote>
  <w:footnote w:id="1">
    <w:p w:rsidR="0083094D" w:rsidRPr="00B36685" w:rsidRDefault="0083094D" w:rsidP="00642D28">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83094D" w:rsidRDefault="0083094D" w:rsidP="00642D28">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83094D" w:rsidRDefault="0083094D" w:rsidP="00642D28">
      <w:pPr>
        <w:pStyle w:val="1ff5"/>
        <w:rPr>
          <w:rFonts w:ascii="Times New Roman" w:eastAsia="Times New Roman" w:hAnsi="Times New Roman" w:cs="Times New Roman"/>
          <w:lang w:eastAsia="ru-RU"/>
        </w:rPr>
      </w:pPr>
    </w:p>
  </w:footnote>
  <w:footnote w:id="3">
    <w:p w:rsidR="0083094D" w:rsidRDefault="0083094D"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D" w:rsidRDefault="0083094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D" w:rsidRDefault="0083094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D" w:rsidRDefault="0083094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D" w:rsidRDefault="0083094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D" w:rsidRDefault="0083094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D" w:rsidRPr="00930031" w:rsidRDefault="0083094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D" w:rsidRDefault="0083094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D" w:rsidRDefault="0083094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D" w:rsidRDefault="0083094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D" w:rsidRDefault="0083094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D" w:rsidRDefault="0083094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D" w:rsidRDefault="0083094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D" w:rsidRDefault="0083094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D" w:rsidRDefault="0083094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D" w:rsidRDefault="0083094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80D56F4"/>
    <w:multiLevelType w:val="hybridMultilevel"/>
    <w:tmpl w:val="3E3CF5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7B1037"/>
    <w:multiLevelType w:val="hybridMultilevel"/>
    <w:tmpl w:val="5F8861C6"/>
    <w:lvl w:ilvl="0" w:tplc="9978FBA6">
      <w:start w:val="1"/>
      <w:numFmt w:val="bullet"/>
      <w:lvlText w:val="-"/>
      <w:lvlJc w:val="left"/>
      <w:pPr>
        <w:ind w:left="1429" w:hanging="360"/>
      </w:pPr>
      <w:rPr>
        <w:rFonts w:ascii="MS Mincho" w:eastAsia="MS Mincho" w:hAnsi="MS Mincho" w:hint="eastAsi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3">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5">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3">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3"/>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1"/>
  </w:num>
  <w:num w:numId="23">
    <w:abstractNumId w:val="100"/>
  </w:num>
  <w:num w:numId="24">
    <w:abstractNumId w:val="133"/>
  </w:num>
  <w:num w:numId="25">
    <w:abstractNumId w:val="122"/>
  </w:num>
  <w:num w:numId="26">
    <w:abstractNumId w:val="110"/>
  </w:num>
  <w:num w:numId="27">
    <w:abstractNumId w:val="75"/>
  </w:num>
  <w:num w:numId="28">
    <w:abstractNumId w:val="99"/>
  </w:num>
  <w:num w:numId="29">
    <w:abstractNumId w:val="134"/>
  </w:num>
  <w:num w:numId="30">
    <w:abstractNumId w:val="94"/>
  </w:num>
  <w:num w:numId="31">
    <w:abstractNumId w:val="95"/>
  </w:num>
  <w:num w:numId="32">
    <w:abstractNumId w:val="119"/>
  </w:num>
  <w:num w:numId="33">
    <w:abstractNumId w:val="137"/>
  </w:num>
  <w:num w:numId="34">
    <w:abstractNumId w:val="124"/>
  </w:num>
  <w:num w:numId="35">
    <w:abstractNumId w:val="109"/>
  </w:num>
  <w:num w:numId="36">
    <w:abstractNumId w:val="78"/>
  </w:num>
  <w:num w:numId="37">
    <w:abstractNumId w:val="80"/>
  </w:num>
  <w:num w:numId="38">
    <w:abstractNumId w:val="88"/>
  </w:num>
  <w:num w:numId="39">
    <w:abstractNumId w:val="96"/>
  </w:num>
  <w:num w:numId="40">
    <w:abstractNumId w:val="107"/>
  </w:num>
  <w:num w:numId="41">
    <w:abstractNumId w:val="82"/>
  </w:num>
  <w:num w:numId="42">
    <w:abstractNumId w:val="77"/>
  </w:num>
  <w:num w:numId="43">
    <w:abstractNumId w:val="136"/>
  </w:num>
  <w:num w:numId="44">
    <w:abstractNumId w:val="0"/>
  </w:num>
  <w:num w:numId="45">
    <w:abstractNumId w:val="111"/>
  </w:num>
  <w:num w:numId="46">
    <w:abstractNumId w:val="127"/>
  </w:num>
  <w:num w:numId="47">
    <w:abstractNumId w:val="130"/>
  </w:num>
  <w:num w:numId="48">
    <w:abstractNumId w:val="123"/>
  </w:num>
  <w:num w:numId="49">
    <w:abstractNumId w:val="143"/>
  </w:num>
  <w:num w:numId="50">
    <w:abstractNumId w:val="92"/>
  </w:num>
  <w:num w:numId="51">
    <w:abstractNumId w:val="79"/>
  </w:num>
  <w:num w:numId="52">
    <w:abstractNumId w:val="132"/>
  </w:num>
  <w:num w:numId="53">
    <w:abstractNumId w:val="101"/>
  </w:num>
  <w:num w:numId="54">
    <w:abstractNumId w:val="81"/>
  </w:num>
  <w:num w:numId="55">
    <w:abstractNumId w:val="83"/>
  </w:num>
  <w:num w:numId="56">
    <w:abstractNumId w:val="71"/>
  </w:num>
  <w:num w:numId="57">
    <w:abstractNumId w:val="103"/>
  </w:num>
  <w:num w:numId="58">
    <w:abstractNumId w:val="118"/>
  </w:num>
  <w:num w:numId="59">
    <w:abstractNumId w:val="72"/>
  </w:num>
  <w:num w:numId="60">
    <w:abstractNumId w:val="90"/>
  </w:num>
  <w:num w:numId="61">
    <w:abstractNumId w:val="73"/>
  </w:num>
  <w:num w:numId="62">
    <w:abstractNumId w:val="138"/>
  </w:num>
  <w:num w:numId="63">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9"/>
  </w:num>
  <w:num w:numId="65">
    <w:abstractNumId w:val="135"/>
    <w:lvlOverride w:ilvl="0">
      <w:startOverride w:val="1"/>
    </w:lvlOverride>
  </w:num>
  <w:num w:numId="66">
    <w:abstractNumId w:val="76"/>
  </w:num>
  <w:num w:numId="67">
    <w:abstractNumId w:val="140"/>
  </w:num>
  <w:num w:numId="68">
    <w:abstractNumId w:val="85"/>
  </w:num>
  <w:num w:numId="69">
    <w:abstractNumId w:val="113"/>
  </w:num>
  <w:num w:numId="70">
    <w:abstractNumId w:val="97"/>
  </w:num>
  <w:num w:numId="71">
    <w:abstractNumId w:val="117"/>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8"/>
  </w:num>
  <w:num w:numId="74">
    <w:abstractNumId w:val="139"/>
  </w:num>
  <w:num w:numId="75">
    <w:abstractNumId w:val="89"/>
  </w:num>
  <w:num w:numId="76">
    <w:abstractNumId w:val="116"/>
  </w:num>
  <w:num w:numId="77">
    <w:abstractNumId w:val="142"/>
  </w:num>
  <w:num w:numId="78">
    <w:abstractNumId w:val="120"/>
  </w:num>
  <w:num w:numId="79">
    <w:abstractNumId w:val="108"/>
  </w:num>
  <w:num w:numId="80">
    <w:abstractNumId w:val="112"/>
  </w:num>
  <w:num w:numId="81">
    <w:abstractNumId w:val="105"/>
  </w:num>
  <w:num w:numId="82">
    <w:abstractNumId w:val="106"/>
  </w:num>
  <w:num w:numId="83">
    <w:abstractNumId w:val="125"/>
  </w:num>
  <w:num w:numId="84">
    <w:abstractNumId w:val="91"/>
  </w:num>
  <w:num w:numId="85">
    <w:abstractNumId w:val="104"/>
  </w:num>
  <w:num w:numId="86">
    <w:abstractNumId w:val="121"/>
  </w:num>
  <w:num w:numId="87">
    <w:abstractNumId w:val="114"/>
  </w:num>
  <w:num w:numId="88">
    <w:abstractNumId w:val="141"/>
  </w:num>
  <w:num w:numId="89">
    <w:abstractNumId w:val="115"/>
  </w:num>
  <w:num w:numId="90">
    <w:abstractNumId w:val="98"/>
  </w:num>
  <w:num w:numId="91">
    <w:abstractNumId w:val="87"/>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56673"/>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4EF6"/>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5769D"/>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C7714"/>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575D"/>
    <w:rsid w:val="002762F8"/>
    <w:rsid w:val="00276C08"/>
    <w:rsid w:val="00280464"/>
    <w:rsid w:val="002848CF"/>
    <w:rsid w:val="0029211F"/>
    <w:rsid w:val="002946EF"/>
    <w:rsid w:val="00297FA1"/>
    <w:rsid w:val="002A08A6"/>
    <w:rsid w:val="002A0DBC"/>
    <w:rsid w:val="002A31F0"/>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1010"/>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1CE"/>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094D"/>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1047"/>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1B4B"/>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66E6"/>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667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5">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014EF6"/>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Kuznetsov.PN@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yperlink" Target="mailto:Kuznetsov.PN@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F62F1-C49B-4F1B-9423-88C8A8962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85</Pages>
  <Words>27393</Words>
  <Characters>156146</Characters>
  <Application>Microsoft Office Word</Application>
  <DocSecurity>0</DocSecurity>
  <Lines>1301</Lines>
  <Paragraphs>366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183173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50</cp:revision>
  <cp:lastPrinted>2015-12-29T14:27:00Z</cp:lastPrinted>
  <dcterms:created xsi:type="dcterms:W3CDTF">2016-12-02T12:44:00Z</dcterms:created>
  <dcterms:modified xsi:type="dcterms:W3CDTF">2017-10-26T06:39:00Z</dcterms:modified>
</cp:coreProperties>
</file>