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header6.xml" ContentType="application/vnd.openxmlformats-officedocument.wordprocessingml.header+xml"/>
  <Override PartName="/word/footer5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6.xml" ContentType="application/vnd.openxmlformats-officedocument.wordprocessingml.footer+xml"/>
  <Override PartName="/word/header9.xml" ContentType="application/vnd.openxmlformats-officedocument.wordprocessingml.header+xml"/>
  <Override PartName="/word/footer7.xml" ContentType="application/vnd.openxmlformats-officedocument.wordprocessingml.footer+xml"/>
  <Override PartName="/word/header10.xml" ContentType="application/vnd.openxmlformats-officedocument.wordprocessingml.header+xml"/>
  <Override PartName="/word/header11.xml" ContentType="application/vnd.openxmlformats-officedocument.wordprocessingml.header+xml"/>
  <Override PartName="/word/footer8.xml" ContentType="application/vnd.openxmlformats-officedocument.wordprocessingml.footer+xml"/>
  <Override PartName="/word/header12.xml" ContentType="application/vnd.openxmlformats-officedocument.wordprocessingml.header+xml"/>
  <Override PartName="/word/footer9.xml" ContentType="application/vnd.openxmlformats-officedocument.wordprocessingml.footer+xml"/>
  <Override PartName="/word/footer10.xml" ContentType="application/vnd.openxmlformats-officedocument.wordprocessingml.footer+xml"/>
  <Override PartName="/word/header13.xml" ContentType="application/vnd.openxmlformats-officedocument.wordprocessingml.header+xml"/>
  <Override PartName="/word/header14.xml" ContentType="application/vnd.openxmlformats-officedocument.wordprocessingml.header+xml"/>
  <Override PartName="/word/footer11.xml" ContentType="application/vnd.openxmlformats-officedocument.wordprocessingml.footer+xml"/>
  <Override PartName="/word/header15.xml" ContentType="application/vnd.openxmlformats-officedocument.wordprocessingml.header+xml"/>
  <Override PartName="/word/footer1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428B" w:rsidRDefault="00783C53" w:rsidP="005E428B">
      <w:pPr>
        <w:ind w:right="-425"/>
        <w:rPr>
          <w:sz w:val="16"/>
          <w:szCs w:val="16"/>
        </w:rPr>
      </w:pPr>
      <w:bookmarkStart w:id="0" w:name="_Ref56251018"/>
      <w:bookmarkStart w:id="1" w:name="_Ref56251020"/>
      <w:bookmarkStart w:id="2" w:name="_Ref57046967"/>
      <w:bookmarkStart w:id="3" w:name="_Ref57322917"/>
      <w:bookmarkStart w:id="4" w:name="_Ref57322919"/>
      <w:bookmarkStart w:id="5" w:name="_Ref55335495"/>
      <w:r>
        <w:rPr>
          <w:noProof/>
          <w:sz w:val="16"/>
          <w:szCs w:val="16"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Надпись 2" o:spid="_x0000_s1033" type="#_x0000_t202" style="position:absolute;left:0;text-align:left;margin-left:319.8pt;margin-top:.6pt;width:197.1pt;height:93.9pt;z-index:251660288;visibility:visible;mso-wrap-distance-top:3.6pt;mso-wrap-distance-bottom:3.6pt;mso-position-horizontal-relative:margin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" filled="f" stroked="f">
            <v:textbox>
              <w:txbxContent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Публичное акционерное общество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«Межрегиональная распределительная 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сетевая компания Центра»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2-я Ямская ул., д. 4, Москва, 127018</w:t>
                  </w:r>
                </w:p>
                <w:p w:rsidR="00B27BCB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>тел.: +7 (495) 747-92-92,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/>
                      <w:sz w:val="14"/>
                      <w:szCs w:val="14"/>
                    </w:rPr>
                    <w:t xml:space="preserve"> факс: +7 (495) 747-92-95, </w:t>
                  </w:r>
                </w:p>
                <w:p w:rsidR="00B27BCB" w:rsidRDefault="00B27BCB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>тел./прямая линия энергетиков:</w:t>
                  </w:r>
                </w:p>
                <w:p w:rsidR="00B27BCB" w:rsidRDefault="00B27BCB" w:rsidP="005E428B">
                  <w:pPr>
                    <w:spacing w:line="240" w:lineRule="auto"/>
                    <w:ind w:right="-23"/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8-800-50-50-115,</w:t>
                  </w:r>
                </w:p>
                <w:p w:rsidR="00B27BCB" w:rsidRPr="00881784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</w:rPr>
                  </w:pPr>
                  <w:r w:rsidRPr="00881784">
                    <w:rPr>
                      <w:rFonts w:ascii="Helios" w:hAnsi="Helios" w:cs="Helios"/>
                      <w:spacing w:val="4"/>
                      <w:sz w:val="14"/>
                      <w:szCs w:val="14"/>
                    </w:rPr>
                    <w:t xml:space="preserve"> тел./линия доверия: +7 (495) 747-92-99,</w:t>
                  </w:r>
                </w:p>
                <w:p w:rsidR="00B27BCB" w:rsidRPr="00783C53" w:rsidRDefault="00B27BCB" w:rsidP="005E428B">
                  <w:pPr>
                    <w:spacing w:line="240" w:lineRule="auto"/>
                    <w:ind w:right="-23"/>
                    <w:rPr>
                      <w:rFonts w:ascii="Helios" w:hAnsi="Helios"/>
                      <w:sz w:val="14"/>
                      <w:szCs w:val="14"/>
                      <w:lang w:val="en-US"/>
                    </w:rPr>
                  </w:pPr>
                  <w:r>
                    <w:rPr>
                      <w:rFonts w:ascii="Helios" w:hAnsi="Helios"/>
                      <w:sz w:val="14"/>
                      <w:szCs w:val="14"/>
                    </w:rPr>
                    <w:t xml:space="preserve"> </w:t>
                  </w:r>
                  <w:proofErr w:type="gram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e</w:t>
                  </w:r>
                  <w:r w:rsidRPr="00783C53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mail</w:t>
                  </w:r>
                  <w:proofErr w:type="gramEnd"/>
                  <w:r w:rsidRPr="00783C53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: </w:t>
                  </w:r>
                  <w:r w:rsidR="00783C53">
                    <w:fldChar w:fldCharType="begin"/>
                  </w:r>
                  <w:r w:rsidR="00783C53" w:rsidRPr="00783C53">
                    <w:rPr>
                      <w:lang w:val="en-US"/>
                    </w:rPr>
                    <w:instrText xml:space="preserve"> HYPERLINK "mailto:posta@mrsk-1.ru" </w:instrText>
                  </w:r>
                  <w:r w:rsidR="00783C53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posta</w:t>
                  </w:r>
                  <w:r w:rsidRPr="00783C53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@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783C53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r w:rsidR="00783C53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  <w:r w:rsidRPr="00783C53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 xml:space="preserve">, </w:t>
                  </w:r>
                  <w:r w:rsidR="00783C53">
                    <w:fldChar w:fldCharType="begin"/>
                  </w:r>
                  <w:r w:rsidR="00783C53" w:rsidRPr="00783C53">
                    <w:rPr>
                      <w:lang w:val="en-US"/>
                    </w:rPr>
                    <w:instrText xml:space="preserve"> HYPERLINK "http://www.mrsk-1.ru" </w:instrText>
                  </w:r>
                  <w:r w:rsidR="00783C53">
                    <w:fldChar w:fldCharType="separate"/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www</w:t>
                  </w:r>
                  <w:r w:rsidRPr="00783C53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.</w:t>
                  </w:r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mrsk</w:t>
                  </w:r>
                  <w:r w:rsidRPr="00783C53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-1.</w:t>
                  </w:r>
                  <w:proofErr w:type="spellStart"/>
                  <w:r w:rsidRPr="00881784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t>ru</w:t>
                  </w:r>
                  <w:proofErr w:type="spellEnd"/>
                  <w:r w:rsidR="00783C53">
                    <w:rPr>
                      <w:rFonts w:ascii="Helios" w:hAnsi="Helios"/>
                      <w:sz w:val="14"/>
                      <w:szCs w:val="14"/>
                      <w:lang w:val="en-US"/>
                    </w:rPr>
                    <w:fldChar w:fldCharType="end"/>
                  </w:r>
                </w:p>
              </w:txbxContent>
            </v:textbox>
            <w10:wrap type="square" anchorx="margin"/>
          </v:shape>
        </w:pict>
      </w:r>
      <w:r w:rsidR="005E428B">
        <w:rPr>
          <w:noProof/>
          <w:sz w:val="16"/>
          <w:szCs w:val="16"/>
          <w:lang w:eastAsia="ru-RU"/>
        </w:rPr>
        <w:drawing>
          <wp:inline distT="0" distB="0" distL="0" distR="0" wp14:anchorId="1086A8F9" wp14:editId="190D1E85">
            <wp:extent cx="3625850" cy="469265"/>
            <wp:effectExtent l="0" t="0" r="0" b="6985"/>
            <wp:docPr id="5" name="Рисунок 1" descr="1_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1_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0" cy="4692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E428B" w:rsidRPr="00D15381" w:rsidRDefault="005E428B" w:rsidP="005E428B">
      <w:pPr>
        <w:pStyle w:val="affffffe"/>
        <w:suppressAutoHyphens/>
        <w:jc w:val="center"/>
        <w:rPr>
          <w:rFonts w:ascii="Helios-Regular" w:hAnsi="Helios-Regular" w:cs="Helios-Regular"/>
          <w:spacing w:val="4"/>
          <w:sz w:val="14"/>
          <w:szCs w:val="14"/>
          <w:lang w:val="en-US"/>
        </w:rPr>
      </w:pPr>
    </w:p>
    <w:p w:rsidR="005E428B" w:rsidRPr="00D15381" w:rsidRDefault="005E428B" w:rsidP="005E428B">
      <w:pPr>
        <w:ind w:left="5670" w:firstLine="0"/>
        <w:jc w:val="center"/>
        <w:rPr>
          <w:sz w:val="24"/>
          <w:szCs w:val="24"/>
          <w:lang w:val="en-US"/>
        </w:rPr>
      </w:pPr>
    </w:p>
    <w:p w:rsidR="005E428B" w:rsidRPr="00D15381" w:rsidRDefault="005E428B" w:rsidP="005E428B">
      <w:pPr>
        <w:jc w:val="center"/>
        <w:rPr>
          <w:rFonts w:ascii="Arial" w:hAnsi="Arial" w:cs="Arial"/>
          <w:noProof/>
          <w:sz w:val="18"/>
          <w:szCs w:val="18"/>
          <w:lang w:val="en-US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5E428B" w:rsidRDefault="005E428B" w:rsidP="005E428B">
      <w:pPr>
        <w:ind w:left="5670" w:firstLine="0"/>
        <w:jc w:val="center"/>
        <w:rPr>
          <w:sz w:val="24"/>
          <w:szCs w:val="24"/>
        </w:rPr>
      </w:pPr>
    </w:p>
    <w:p w:rsidR="004260CA" w:rsidRPr="00CD4041" w:rsidRDefault="004260CA" w:rsidP="004260CA">
      <w:pPr>
        <w:suppressAutoHyphens w:val="0"/>
        <w:spacing w:line="240" w:lineRule="auto"/>
        <w:ind w:left="5670"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УТВЕРЖДАЮ: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Председатель закупочной комиссии – 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 xml:space="preserve">Начальник Управления логистики и МТО филиала 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ПАО «МРСК Центра» - «Брянскэнерго»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lang w:eastAsia="ru-RU"/>
        </w:rPr>
      </w:pP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Cs w:val="0"/>
          <w:sz w:val="24"/>
          <w:szCs w:val="24"/>
          <w:lang w:eastAsia="ru-RU"/>
        </w:rPr>
      </w:pPr>
      <w:r w:rsidRPr="00CD4041">
        <w:rPr>
          <w:bCs w:val="0"/>
          <w:sz w:val="24"/>
          <w:szCs w:val="24"/>
          <w:lang w:eastAsia="ru-RU"/>
        </w:rPr>
        <w:t>____________________ Плюхин В.В.</w:t>
      </w:r>
    </w:p>
    <w:p w:rsidR="004260CA" w:rsidRPr="00CD4041" w:rsidRDefault="004260CA" w:rsidP="004260CA">
      <w:pPr>
        <w:suppressAutoHyphens w:val="0"/>
        <w:spacing w:line="240" w:lineRule="auto"/>
        <w:ind w:firstLine="0"/>
        <w:jc w:val="right"/>
        <w:rPr>
          <w:b/>
          <w:bCs w:val="0"/>
          <w:kern w:val="36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«0</w:t>
      </w:r>
      <w:r w:rsidR="00783C53">
        <w:rPr>
          <w:bCs w:val="0"/>
          <w:sz w:val="24"/>
          <w:szCs w:val="24"/>
          <w:lang w:eastAsia="ru-RU"/>
        </w:rPr>
        <w:t>8</w:t>
      </w:r>
      <w:r w:rsidRPr="00CD4041">
        <w:rPr>
          <w:bCs w:val="0"/>
          <w:sz w:val="24"/>
          <w:szCs w:val="24"/>
          <w:lang w:eastAsia="ru-RU"/>
        </w:rPr>
        <w:t xml:space="preserve">» </w:t>
      </w:r>
      <w:r>
        <w:rPr>
          <w:bCs w:val="0"/>
          <w:sz w:val="24"/>
          <w:szCs w:val="24"/>
          <w:lang w:eastAsia="ru-RU"/>
        </w:rPr>
        <w:t>июня</w:t>
      </w:r>
      <w:r w:rsidRPr="00CD4041">
        <w:rPr>
          <w:bCs w:val="0"/>
          <w:sz w:val="24"/>
          <w:szCs w:val="24"/>
          <w:lang w:eastAsia="ru-RU"/>
        </w:rPr>
        <w:t xml:space="preserve"> 2016 года</w:t>
      </w:r>
    </w:p>
    <w:p w:rsidR="004260CA" w:rsidRPr="00CD4041" w:rsidRDefault="004260CA" w:rsidP="004260CA">
      <w:pPr>
        <w:ind w:firstLine="0"/>
        <w:jc w:val="left"/>
        <w:rPr>
          <w:sz w:val="24"/>
          <w:szCs w:val="24"/>
        </w:rPr>
      </w:pPr>
    </w:p>
    <w:p w:rsidR="004260CA" w:rsidRPr="00CD4041" w:rsidRDefault="004260CA" w:rsidP="004260CA">
      <w:pPr>
        <w:ind w:firstLine="0"/>
        <w:jc w:val="left"/>
        <w:rPr>
          <w:sz w:val="24"/>
          <w:szCs w:val="24"/>
        </w:rPr>
      </w:pP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Согласовано на заседании</w:t>
      </w: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 w:rsidRPr="00CD4041">
        <w:rPr>
          <w:b/>
          <w:kern w:val="36"/>
          <w:sz w:val="24"/>
          <w:szCs w:val="24"/>
        </w:rPr>
        <w:t>закупочной комиссии</w:t>
      </w: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Протокол № 00</w:t>
      </w:r>
      <w:r w:rsidR="00783C53">
        <w:rPr>
          <w:b/>
          <w:kern w:val="36"/>
          <w:sz w:val="24"/>
          <w:szCs w:val="24"/>
        </w:rPr>
        <w:t>51</w:t>
      </w:r>
      <w:r w:rsidRPr="00CD4041">
        <w:rPr>
          <w:b/>
          <w:kern w:val="36"/>
          <w:sz w:val="24"/>
          <w:szCs w:val="24"/>
        </w:rPr>
        <w:t>-БР-16</w:t>
      </w:r>
    </w:p>
    <w:p w:rsidR="004260CA" w:rsidRPr="00CD4041" w:rsidRDefault="004260CA" w:rsidP="004260CA">
      <w:pPr>
        <w:spacing w:line="240" w:lineRule="auto"/>
        <w:ind w:left="6804" w:firstLine="0"/>
        <w:rPr>
          <w:b/>
          <w:kern w:val="36"/>
          <w:sz w:val="24"/>
          <w:szCs w:val="24"/>
        </w:rPr>
      </w:pPr>
      <w:r>
        <w:rPr>
          <w:b/>
          <w:kern w:val="36"/>
          <w:sz w:val="24"/>
          <w:szCs w:val="24"/>
        </w:rPr>
        <w:t>от «</w:t>
      </w:r>
      <w:r w:rsidRPr="00900CAC">
        <w:rPr>
          <w:b/>
          <w:kern w:val="36"/>
          <w:sz w:val="24"/>
          <w:szCs w:val="24"/>
        </w:rPr>
        <w:t>0</w:t>
      </w:r>
      <w:r w:rsidR="00783C53">
        <w:rPr>
          <w:b/>
          <w:kern w:val="36"/>
          <w:sz w:val="24"/>
          <w:szCs w:val="24"/>
        </w:rPr>
        <w:t>8</w:t>
      </w:r>
      <w:r w:rsidRPr="00900CAC">
        <w:rPr>
          <w:b/>
          <w:kern w:val="36"/>
          <w:sz w:val="24"/>
          <w:szCs w:val="24"/>
        </w:rPr>
        <w:t xml:space="preserve">» июня </w:t>
      </w:r>
      <w:r w:rsidRPr="00CD4041">
        <w:rPr>
          <w:b/>
          <w:kern w:val="36"/>
          <w:sz w:val="24"/>
          <w:szCs w:val="24"/>
        </w:rPr>
        <w:t>2016 года</w:t>
      </w: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jc w:val="center"/>
        <w:rPr>
          <w:sz w:val="24"/>
          <w:szCs w:val="24"/>
        </w:rPr>
      </w:pP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bCs w:val="0"/>
          <w:sz w:val="24"/>
          <w:szCs w:val="24"/>
        </w:rPr>
      </w:pPr>
      <w:r w:rsidRPr="00C12FA4">
        <w:rPr>
          <w:rFonts w:ascii="Times New Roman" w:hAnsi="Times New Roman"/>
          <w:b/>
          <w:bCs w:val="0"/>
          <w:sz w:val="24"/>
          <w:szCs w:val="24"/>
        </w:rPr>
        <w:t>Документация по запросу предложений</w:t>
      </w:r>
    </w:p>
    <w:p w:rsidR="00717F60" w:rsidRPr="00C12FA4" w:rsidRDefault="00717F60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sz w:val="24"/>
          <w:szCs w:val="24"/>
        </w:rPr>
      </w:pPr>
    </w:p>
    <w:p w:rsidR="00717F60" w:rsidRPr="00C12FA4" w:rsidRDefault="003B6795" w:rsidP="00E71A48">
      <w:pPr>
        <w:pStyle w:val="1f4"/>
        <w:spacing w:line="264" w:lineRule="auto"/>
        <w:ind w:left="0" w:right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ЗАКРЫТ</w:t>
      </w:r>
      <w:r w:rsidR="00717F60" w:rsidRPr="00C12FA4">
        <w:rPr>
          <w:rFonts w:ascii="Times New Roman" w:hAnsi="Times New Roman"/>
          <w:b/>
          <w:sz w:val="24"/>
          <w:szCs w:val="24"/>
        </w:rPr>
        <w:t>ЫЙ ЗАПРОС ПРЕДЛОЖЕНИЙ</w:t>
      </w:r>
    </w:p>
    <w:p w:rsidR="00783C53" w:rsidRDefault="00717F60" w:rsidP="004260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C12FA4">
        <w:rPr>
          <w:b/>
          <w:sz w:val="24"/>
          <w:szCs w:val="24"/>
        </w:rPr>
        <w:t xml:space="preserve">на право </w:t>
      </w:r>
      <w:r w:rsidRPr="004260CA">
        <w:rPr>
          <w:b/>
          <w:sz w:val="24"/>
          <w:szCs w:val="24"/>
        </w:rPr>
        <w:t xml:space="preserve">заключения </w:t>
      </w:r>
      <w:r w:rsidR="007556FF" w:rsidRPr="004260CA">
        <w:rPr>
          <w:b/>
          <w:sz w:val="24"/>
          <w:szCs w:val="24"/>
        </w:rPr>
        <w:t>Договор</w:t>
      </w:r>
      <w:r w:rsidR="004260CA" w:rsidRPr="004260CA">
        <w:rPr>
          <w:b/>
          <w:sz w:val="24"/>
          <w:szCs w:val="24"/>
        </w:rPr>
        <w:t xml:space="preserve">а поставки </w:t>
      </w:r>
      <w:r w:rsidR="00783C53" w:rsidRPr="00783C53">
        <w:rPr>
          <w:b/>
          <w:sz w:val="24"/>
          <w:szCs w:val="24"/>
        </w:rPr>
        <w:t>кабельных муфт</w:t>
      </w:r>
      <w:r w:rsidR="004260CA" w:rsidRPr="004260CA">
        <w:rPr>
          <w:b/>
          <w:sz w:val="24"/>
          <w:szCs w:val="24"/>
        </w:rPr>
        <w:t xml:space="preserve"> для нужд </w:t>
      </w:r>
    </w:p>
    <w:p w:rsidR="007556FF" w:rsidRDefault="004260CA" w:rsidP="004260CA">
      <w:pPr>
        <w:spacing w:line="264" w:lineRule="auto"/>
        <w:ind w:firstLine="0"/>
        <w:jc w:val="center"/>
        <w:rPr>
          <w:b/>
          <w:sz w:val="24"/>
          <w:szCs w:val="24"/>
        </w:rPr>
      </w:pPr>
      <w:r w:rsidRPr="004260CA">
        <w:rPr>
          <w:b/>
          <w:sz w:val="24"/>
          <w:szCs w:val="24"/>
        </w:rPr>
        <w:t>ПАО «МРСК Центра» (филиала «Брянскэнерго»)</w:t>
      </w:r>
    </w:p>
    <w:p w:rsidR="004260CA" w:rsidRPr="00C12FA4" w:rsidRDefault="004260CA" w:rsidP="004260CA">
      <w:pPr>
        <w:spacing w:line="264" w:lineRule="auto"/>
        <w:ind w:firstLine="0"/>
        <w:jc w:val="center"/>
        <w:rPr>
          <w:b/>
          <w:caps/>
        </w:rPr>
      </w:pPr>
    </w:p>
    <w:p w:rsidR="00717F60" w:rsidRPr="00C12FA4" w:rsidRDefault="00717F60" w:rsidP="00E71A48">
      <w:pPr>
        <w:pStyle w:val="xl39"/>
        <w:pBdr>
          <w:left w:val="none" w:sz="0" w:space="0" w:color="auto"/>
          <w:bottom w:val="none" w:sz="0" w:space="0" w:color="auto"/>
          <w:right w:val="none" w:sz="0" w:space="0" w:color="auto"/>
        </w:pBdr>
        <w:spacing w:before="0" w:after="0" w:line="264" w:lineRule="auto"/>
        <w:ind w:left="-540" w:right="-302"/>
        <w:textAlignment w:val="auto"/>
        <w:rPr>
          <w:rFonts w:ascii="Times New Roman" w:hAnsi="Times New Roman" w:cs="Times New Roman"/>
        </w:rPr>
      </w:pPr>
      <w:r w:rsidRPr="00C12FA4">
        <w:rPr>
          <w:rFonts w:ascii="Times New Roman" w:eastAsia="Times New Roman" w:hAnsi="Times New Roman" w:cs="Times New Roman"/>
          <w:b/>
          <w:caps/>
        </w:rPr>
        <w:t xml:space="preserve"> «ОБЩАЯ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>,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КОММЕРЧЕСКАЯ</w:t>
      </w:r>
      <w:r w:rsidR="00B51A18" w:rsidRPr="00C12FA4">
        <w:rPr>
          <w:rFonts w:ascii="Times New Roman" w:eastAsia="Times New Roman" w:hAnsi="Times New Roman" w:cs="Times New Roman"/>
          <w:b/>
          <w:caps/>
        </w:rPr>
        <w:t xml:space="preserve"> и техническая</w:t>
      </w:r>
      <w:r w:rsidRPr="00C12FA4">
        <w:rPr>
          <w:rFonts w:ascii="Times New Roman" w:eastAsia="Times New Roman" w:hAnsi="Times New Roman" w:cs="Times New Roman"/>
          <w:b/>
          <w:caps/>
        </w:rPr>
        <w:t xml:space="preserve"> ЧАСТИ»</w:t>
      </w:r>
      <w:r w:rsidRPr="00C12FA4">
        <w:rPr>
          <w:rFonts w:ascii="Times New Roman" w:hAnsi="Times New Roman" w:cs="Times New Roman"/>
        </w:rPr>
        <w:t xml:space="preserve"> </w:t>
      </w: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rPr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83C53" w:rsidRDefault="00783C53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83C53" w:rsidRPr="00C12FA4" w:rsidRDefault="00783C53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17F60" w:rsidRPr="00C12FA4" w:rsidRDefault="00717F60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C12FA4" w:rsidRDefault="007556FF" w:rsidP="00E71A48">
      <w:pPr>
        <w:spacing w:line="264" w:lineRule="auto"/>
        <w:ind w:firstLine="0"/>
        <w:jc w:val="center"/>
        <w:rPr>
          <w:b/>
          <w:sz w:val="24"/>
          <w:szCs w:val="24"/>
        </w:rPr>
      </w:pPr>
    </w:p>
    <w:p w:rsidR="007556FF" w:rsidRPr="00D77FC1" w:rsidRDefault="007556FF" w:rsidP="007556FF">
      <w:pPr>
        <w:spacing w:line="240" w:lineRule="auto"/>
        <w:ind w:firstLine="0"/>
        <w:jc w:val="center"/>
        <w:rPr>
          <w:sz w:val="24"/>
          <w:szCs w:val="24"/>
        </w:rPr>
      </w:pPr>
      <w:r w:rsidRPr="00C12FA4">
        <w:rPr>
          <w:sz w:val="24"/>
          <w:szCs w:val="24"/>
        </w:rPr>
        <w:t xml:space="preserve">г. </w:t>
      </w:r>
      <w:r w:rsidR="004260CA">
        <w:rPr>
          <w:sz w:val="24"/>
          <w:szCs w:val="24"/>
        </w:rPr>
        <w:t>Брянск</w:t>
      </w:r>
      <w:r w:rsidRPr="00C12FA4">
        <w:rPr>
          <w:sz w:val="24"/>
          <w:szCs w:val="24"/>
        </w:rPr>
        <w:br/>
        <w:t>201</w:t>
      </w:r>
      <w:r w:rsidR="00862664">
        <w:rPr>
          <w:sz w:val="24"/>
          <w:szCs w:val="24"/>
        </w:rPr>
        <w:t>6</w:t>
      </w:r>
      <w:r w:rsidRPr="00C12FA4">
        <w:rPr>
          <w:sz w:val="24"/>
          <w:szCs w:val="24"/>
        </w:rPr>
        <w:t xml:space="preserve"> г.</w:t>
      </w:r>
    </w:p>
    <w:p w:rsidR="00717F60" w:rsidRPr="00E71A48" w:rsidRDefault="00717F60" w:rsidP="00E71A48">
      <w:pPr>
        <w:spacing w:line="264" w:lineRule="auto"/>
        <w:ind w:firstLine="0"/>
        <w:jc w:val="center"/>
        <w:rPr>
          <w:sz w:val="24"/>
          <w:szCs w:val="24"/>
        </w:rPr>
        <w:sectPr w:rsidR="00717F60" w:rsidRPr="00E71A48" w:rsidSect="002B0606">
          <w:pgSz w:w="11907" w:h="16840" w:code="9"/>
          <w:pgMar w:top="714" w:right="851" w:bottom="590" w:left="1242" w:header="454" w:footer="357" w:gutter="0"/>
          <w:cols w:space="720"/>
          <w:docGrid w:linePitch="360"/>
        </w:sectPr>
      </w:pPr>
    </w:p>
    <w:p w:rsidR="00717F60" w:rsidRPr="00E71A48" w:rsidRDefault="00717F60" w:rsidP="00F44B29">
      <w:pPr>
        <w:pStyle w:val="1f3"/>
        <w:tabs>
          <w:tab w:val="left" w:pos="9639"/>
        </w:tabs>
        <w:spacing w:line="264" w:lineRule="auto"/>
        <w:ind w:right="204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СОДЕРЖАНИЕ</w:t>
      </w:r>
    </w:p>
    <w:p w:rsidR="000E7FA5" w:rsidRDefault="00204A89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71A48">
        <w:rPr>
          <w:sz w:val="24"/>
          <w:szCs w:val="24"/>
        </w:rPr>
        <w:fldChar w:fldCharType="begin"/>
      </w:r>
      <w:r w:rsidR="00717F60" w:rsidRPr="00E71A48">
        <w:rPr>
          <w:sz w:val="24"/>
          <w:szCs w:val="24"/>
        </w:rPr>
        <w:instrText xml:space="preserve"> TOC </w:instrText>
      </w:r>
      <w:r w:rsidRPr="00E71A48">
        <w:rPr>
          <w:sz w:val="24"/>
          <w:szCs w:val="24"/>
        </w:rPr>
        <w:fldChar w:fldCharType="separate"/>
      </w:r>
      <w:bookmarkEnd w:id="0"/>
      <w:bookmarkEnd w:id="1"/>
      <w:bookmarkEnd w:id="2"/>
      <w:bookmarkEnd w:id="3"/>
      <w:bookmarkEnd w:id="4"/>
      <w:r w:rsidR="000E7FA5">
        <w:rPr>
          <w:noProof/>
        </w:rPr>
        <w:t>1</w:t>
      </w:r>
      <w:r w:rsidR="000E7FA5"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 w:rsidR="000E7FA5">
        <w:rPr>
          <w:noProof/>
        </w:rPr>
        <w:t>Общие положения</w:t>
      </w:r>
      <w:r w:rsidR="000E7FA5">
        <w:rPr>
          <w:noProof/>
        </w:rPr>
        <w:tab/>
      </w:r>
      <w:r>
        <w:rPr>
          <w:noProof/>
        </w:rPr>
        <w:fldChar w:fldCharType="begin"/>
      </w:r>
      <w:r w:rsidR="000E7FA5">
        <w:rPr>
          <w:noProof/>
        </w:rPr>
        <w:instrText xml:space="preserve"> PAGEREF _Toc447292074 \h </w:instrText>
      </w:r>
      <w:r>
        <w:rPr>
          <w:noProof/>
        </w:rPr>
      </w:r>
      <w:r>
        <w:rPr>
          <w:noProof/>
        </w:rPr>
        <w:fldChar w:fldCharType="separate"/>
      </w:r>
      <w:r w:rsidR="000242BF">
        <w:rPr>
          <w:noProof/>
        </w:rPr>
        <w:t>4</w:t>
      </w:r>
      <w:r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сведения о процедуре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Правовой статус документов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6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Особые положения в связи с проведением Запроса предложений на ЭТП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Обжалование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1.5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Прочие положения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_Toc447292079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8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2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 xml:space="preserve">Проект Договора. </w:t>
      </w:r>
      <w:r w:rsidRPr="00E31C88">
        <w:rPr>
          <w:noProof/>
        </w:rPr>
        <w:t>Антикоррупционная оговорка, включаемая в проект договора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_Toc447292086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2.1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Проект договора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_Toc447292087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10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</w:rPr>
        <w:t>3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Порядок проведения Запроса предложений. Инструкции по подготовке Заявок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_Toc447292095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13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Общий порядок проведения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_Toc447292096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13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Предоставление Извещения о проведении запроса предложений и Документации по запросу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_Toc447292099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13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Подготовка Заявок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_Toc447292100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14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Подача Заявок и их прием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_Toc447292115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24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Изменение и отзыв Заявки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_Toc447292118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25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Оценка Заявок и проведение переговоров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_Toc447292119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25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Аукционная процедура понижения цены (переторжка)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_Toc447292124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Подведение итогов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28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Признание запроса предложений несостоявшимся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28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Проведение преддоговорных переговоров (по необходимости) и подписание Договора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29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Обеспечение исполнения обязательств Поставщика по Договору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3.12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Уведомление о результатах запроса предложений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_Toc447292129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30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 w:rsidRPr="00E31C88">
        <w:rPr>
          <w:noProof/>
          <w:snapToGrid w:val="0"/>
          <w:lang w:eastAsia="ru-RU"/>
        </w:rPr>
        <w:t>4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Техническая часть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_Toc447292130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Общие требования к условиям поставки продукции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_Toc447292131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Перечень, объемы и характеристики закупаемой продукции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_Toc447292134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поставляемой продукции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Требование к Участнику.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_Toc447292139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4.5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Иные требования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_Toc447292142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31</w:t>
      </w:r>
      <w:r w:rsidR="00204A89">
        <w:rPr>
          <w:noProof/>
        </w:rPr>
        <w:fldChar w:fldCharType="end"/>
      </w:r>
    </w:p>
    <w:p w:rsidR="000E7FA5" w:rsidRDefault="000E7FA5">
      <w:pPr>
        <w:pStyle w:val="1f3"/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</w:pPr>
      <w:r>
        <w:rPr>
          <w:noProof/>
          <w:lang w:eastAsia="ru-RU"/>
        </w:rPr>
        <w:t>5</w:t>
      </w:r>
      <w:r>
        <w:rPr>
          <w:rFonts w:asciiTheme="minorHAnsi" w:eastAsiaTheme="minorEastAsia" w:hAnsiTheme="minorHAnsi" w:cstheme="minorBidi"/>
          <w:b w:val="0"/>
          <w:caps w:val="0"/>
          <w:noProof/>
          <w:szCs w:val="22"/>
          <w:lang w:eastAsia="ru-RU"/>
        </w:rPr>
        <w:tab/>
      </w:r>
      <w:r>
        <w:rPr>
          <w:noProof/>
        </w:rPr>
        <w:t>Образцы основных форм документов, включаемых в Заявку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32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о подаче оферты (форма 1)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_Toc447292146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32</w:t>
      </w:r>
      <w:r w:rsidR="00204A89">
        <w:rPr>
          <w:noProof/>
        </w:rPr>
        <w:fldChar w:fldCharType="end"/>
      </w:r>
    </w:p>
    <w:p w:rsidR="000E7FA5" w:rsidRDefault="000E7FA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5.1.1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Форма письма о подаче оферты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32</w:t>
      </w:r>
      <w:r w:rsidR="00204A89">
        <w:rPr>
          <w:noProof/>
        </w:rPr>
        <w:fldChar w:fldCharType="end"/>
      </w:r>
    </w:p>
    <w:p w:rsidR="000E7FA5" w:rsidRDefault="000E7FA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>
        <w:rPr>
          <w:noProof/>
        </w:rPr>
        <w:t>5.1.3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>
        <w:rPr>
          <w:noProof/>
        </w:rPr>
        <w:t>Антикоррупционные обязательства (Форма 1.1).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_Toc447292149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36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5.2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Сводная таблица стоимости</w:t>
      </w:r>
      <w:r w:rsidRPr="00E31C88">
        <w:rPr>
          <w:b w:val="0"/>
          <w:noProof/>
        </w:rPr>
        <w:t xml:space="preserve"> </w:t>
      </w:r>
      <w:r>
        <w:rPr>
          <w:noProof/>
        </w:rPr>
        <w:t>поставок (форма 2)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_Toc447292151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38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31C88">
        <w:rPr>
          <w:noProof/>
          <w:color w:val="000000"/>
        </w:rPr>
        <w:t>5.3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31C88">
        <w:rPr>
          <w:noProof/>
          <w:color w:val="000000"/>
        </w:rPr>
        <w:t>Техническое предложение (форма 3)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_Toc447292154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42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5.4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График выполнения поставок (форма 4)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_Toc447292157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45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31C88">
        <w:rPr>
          <w:noProof/>
          <w:color w:val="000000"/>
        </w:rPr>
        <w:t>5.5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 w:rsidRPr="00E31C88">
        <w:rPr>
          <w:noProof/>
          <w:color w:val="000000"/>
        </w:rPr>
        <w:t>Протокол разногласий к проекту Договора (форма 5)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_Toc447292160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47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5.6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Анкета (форма 6)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_Toc447292163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49</w:t>
      </w:r>
      <w:r w:rsidR="00204A89">
        <w:rPr>
          <w:noProof/>
        </w:rPr>
        <w:fldChar w:fldCharType="end"/>
      </w:r>
    </w:p>
    <w:p w:rsidR="000E7FA5" w:rsidRDefault="000E7FA5">
      <w:pPr>
        <w:pStyle w:val="32"/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</w:pPr>
      <w:r w:rsidRPr="00E31C88">
        <w:rPr>
          <w:noProof/>
        </w:rPr>
        <w:t>5.6.2</w:t>
      </w:r>
      <w:r>
        <w:rPr>
          <w:rFonts w:asciiTheme="minorHAnsi" w:eastAsiaTheme="minorEastAsia" w:hAnsiTheme="minorHAnsi" w:cstheme="minorBidi"/>
          <w:bCs w:val="0"/>
          <w:iCs w:val="0"/>
          <w:noProof/>
          <w:sz w:val="22"/>
          <w:szCs w:val="22"/>
          <w:lang w:eastAsia="ru-RU"/>
        </w:rPr>
        <w:tab/>
      </w:r>
      <w:r w:rsidRPr="00E31C88">
        <w:rPr>
          <w:noProof/>
        </w:rPr>
        <w:t>Форма Декларации о соответствии Участника/члена Коллективного участника критериям отнесения к субъектам малого и среднего предпринимательства (форма 6.1)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5.7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Письмо производителя продукции (форма 7)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_Toc447292167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5.8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Информация о собственниках Участника (включая конечных бенефициаров) (форма 8)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_Toc447292169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5.9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на обработку персональных данных (форма 9)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_Toc447292172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>
        <w:rPr>
          <w:noProof/>
        </w:rPr>
        <w:t>5.10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>Согласие Участника налоговым органам на разглашение сведений, составляющих налоговую тайну (форма 10)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_Toc447292175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0E7FA5" w:rsidRDefault="000E7FA5">
      <w:pPr>
        <w:pStyle w:val="28"/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E31C88">
        <w:rPr>
          <w:noProof/>
          <w:color w:val="000000"/>
        </w:rPr>
        <w:t>5.11</w:t>
      </w:r>
      <w:r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  <w:tab/>
      </w:r>
      <w:r>
        <w:rPr>
          <w:noProof/>
        </w:rPr>
        <w:t xml:space="preserve">План распределения объемов выполнения поставок внутри коллективного Участника </w:t>
      </w:r>
      <w:r w:rsidRPr="00E31C88">
        <w:rPr>
          <w:noProof/>
          <w:color w:val="000000"/>
        </w:rPr>
        <w:t>(форма 11)</w:t>
      </w:r>
      <w:r>
        <w:rPr>
          <w:noProof/>
        </w:rPr>
        <w:tab/>
      </w:r>
      <w:r w:rsidR="00204A89">
        <w:rPr>
          <w:noProof/>
        </w:rPr>
        <w:fldChar w:fldCharType="begin"/>
      </w:r>
      <w:r>
        <w:rPr>
          <w:noProof/>
        </w:rPr>
        <w:instrText xml:space="preserve"> PAGEREF _Toc447292178 \h </w:instrText>
      </w:r>
      <w:r w:rsidR="00204A89">
        <w:rPr>
          <w:noProof/>
        </w:rPr>
      </w:r>
      <w:r w:rsidR="00204A89">
        <w:rPr>
          <w:noProof/>
        </w:rPr>
        <w:fldChar w:fldCharType="separate"/>
      </w:r>
      <w:r w:rsidR="000242BF">
        <w:rPr>
          <w:noProof/>
        </w:rPr>
        <w:t>50</w:t>
      </w:r>
      <w:r w:rsidR="00204A89">
        <w:rPr>
          <w:noProof/>
        </w:rPr>
        <w:fldChar w:fldCharType="end"/>
      </w:r>
    </w:p>
    <w:p w:rsidR="00717F60" w:rsidRPr="00E71A48" w:rsidRDefault="00204A89" w:rsidP="00F44B29">
      <w:pPr>
        <w:pStyle w:val="1f3"/>
        <w:tabs>
          <w:tab w:val="clear" w:pos="1100"/>
          <w:tab w:val="left" w:pos="567"/>
          <w:tab w:val="right" w:leader="dot" w:pos="9563"/>
          <w:tab w:val="left" w:pos="9639"/>
        </w:tabs>
        <w:spacing w:line="264" w:lineRule="auto"/>
        <w:ind w:right="2049" w:hanging="1100"/>
        <w:rPr>
          <w:sz w:val="24"/>
          <w:szCs w:val="24"/>
        </w:rPr>
        <w:sectPr w:rsidR="00717F60" w:rsidRPr="00E71A48" w:rsidSect="004260CA">
          <w:headerReference w:type="even" r:id="rId10"/>
          <w:headerReference w:type="default" r:id="rId11"/>
          <w:footerReference w:type="even" r:id="rId12"/>
          <w:footerReference w:type="default" r:id="rId13"/>
          <w:headerReference w:type="first" r:id="rId14"/>
          <w:footerReference w:type="first" r:id="rId15"/>
          <w:pgSz w:w="11907" w:h="16840" w:code="9"/>
          <w:pgMar w:top="851" w:right="851" w:bottom="776" w:left="1558" w:header="720" w:footer="510" w:gutter="0"/>
          <w:cols w:space="720"/>
          <w:docGrid w:linePitch="360"/>
        </w:sectPr>
      </w:pPr>
      <w:r w:rsidRPr="00E71A48">
        <w:rPr>
          <w:sz w:val="24"/>
          <w:szCs w:val="24"/>
        </w:rPr>
        <w:fldChar w:fldCharType="end"/>
      </w: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6" w:name="__RefHeading__391_1298132286"/>
      <w:bookmarkStart w:id="7" w:name="_Toc447292074"/>
      <w:bookmarkEnd w:id="6"/>
      <w:r w:rsidRPr="00E71A48">
        <w:rPr>
          <w:szCs w:val="24"/>
        </w:rPr>
        <w:lastRenderedPageBreak/>
        <w:t>Общие положения</w:t>
      </w:r>
      <w:bookmarkEnd w:id="7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8" w:name="__RefHeading__393_1298132286"/>
      <w:bookmarkStart w:id="9" w:name="_Toc447292075"/>
      <w:bookmarkEnd w:id="8"/>
      <w:r w:rsidRPr="00E71A48">
        <w:t>Общие сведения о процедуре запроса предложений</w:t>
      </w:r>
      <w:bookmarkEnd w:id="9"/>
    </w:p>
    <w:p w:rsidR="005B75A6" w:rsidRPr="001C2F0C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0" w:name="_Ref55193512"/>
      <w:bookmarkStart w:id="11" w:name="_Ref191386085"/>
      <w:bookmarkStart w:id="12" w:name="_Ref302563524"/>
      <w:bookmarkStart w:id="13" w:name="_Ref306033426"/>
      <w:proofErr w:type="gramStart"/>
      <w:r w:rsidRPr="007556FF">
        <w:rPr>
          <w:iCs/>
          <w:sz w:val="24"/>
          <w:szCs w:val="24"/>
        </w:rPr>
        <w:t xml:space="preserve">Заказчик, являющийся Организатором </w:t>
      </w:r>
      <w:r w:rsidRPr="00E71A48">
        <w:rPr>
          <w:iCs/>
          <w:sz w:val="24"/>
          <w:szCs w:val="24"/>
        </w:rPr>
        <w:t>запроса предложений</w:t>
      </w:r>
      <w:r w:rsidRPr="007556FF">
        <w:rPr>
          <w:iCs/>
          <w:sz w:val="24"/>
          <w:szCs w:val="24"/>
        </w:rPr>
        <w:t xml:space="preserve"> </w:t>
      </w:r>
      <w:r w:rsidR="007556FF" w:rsidRPr="007556FF">
        <w:rPr>
          <w:iCs/>
          <w:sz w:val="24"/>
          <w:szCs w:val="24"/>
        </w:rPr>
        <w:t xml:space="preserve">– ПАО «МРСК </w:t>
      </w:r>
      <w:r w:rsidR="007556FF" w:rsidRPr="00702B2C">
        <w:rPr>
          <w:iCs/>
          <w:sz w:val="24"/>
          <w:szCs w:val="24"/>
        </w:rPr>
        <w:t>Центра» (далее – Заказчик или Организатор)</w:t>
      </w:r>
      <w:r w:rsidRPr="00702B2C">
        <w:rPr>
          <w:iCs/>
          <w:sz w:val="24"/>
          <w:szCs w:val="24"/>
        </w:rPr>
        <w:t xml:space="preserve"> (почтовый адрес:</w:t>
      </w:r>
      <w:proofErr w:type="gramEnd"/>
      <w:r w:rsidR="007556FF" w:rsidRPr="00702B2C">
        <w:rPr>
          <w:iCs/>
          <w:sz w:val="24"/>
          <w:szCs w:val="24"/>
        </w:rPr>
        <w:t xml:space="preserve"> РФ, 127018, г. Москва, ул. 2-я Ямская, 4</w:t>
      </w:r>
      <w:r w:rsidR="00EC1043">
        <w:rPr>
          <w:iCs/>
          <w:sz w:val="24"/>
          <w:szCs w:val="24"/>
        </w:rPr>
        <w:t xml:space="preserve">, </w:t>
      </w:r>
      <w:r w:rsidR="004260CA" w:rsidRPr="006B2B87">
        <w:rPr>
          <w:iCs/>
          <w:sz w:val="24"/>
          <w:szCs w:val="24"/>
        </w:rPr>
        <w:t xml:space="preserve">секретарь Закупочной комиссии, ответственное лицо – ведущий специалист отдела закупочной деятельности филиала ПАО «МРСК Центра» – «Брянскэнерго» Кузнецов П.Н, контактный телефон: (4832) 67-23-68, адрес электронной почты: </w:t>
      </w:r>
      <w:hyperlink r:id="rId16" w:history="1">
        <w:proofErr w:type="gramStart"/>
        <w:r w:rsidR="004260CA" w:rsidRPr="006B2B87">
          <w:rPr>
            <w:rStyle w:val="a7"/>
            <w:iCs/>
            <w:sz w:val="24"/>
            <w:szCs w:val="24"/>
          </w:rPr>
          <w:t>Kuznetsov.PN@mrsk-1.ru</w:t>
        </w:r>
      </w:hyperlink>
      <w:r w:rsidR="004260CA" w:rsidRPr="006B2B87">
        <w:rPr>
          <w:rStyle w:val="a7"/>
        </w:rPr>
        <w:t>)</w:t>
      </w:r>
      <w:r w:rsidR="004260CA" w:rsidRPr="004260CA">
        <w:rPr>
          <w:rStyle w:val="a7"/>
          <w:u w:val="none"/>
        </w:rPr>
        <w:t xml:space="preserve">, </w:t>
      </w:r>
      <w:r w:rsidR="004B5EB3" w:rsidRPr="00862664">
        <w:rPr>
          <w:iCs/>
          <w:sz w:val="24"/>
          <w:szCs w:val="24"/>
        </w:rPr>
        <w:t>Извещени</w:t>
      </w:r>
      <w:r w:rsidRPr="00862664">
        <w:rPr>
          <w:iCs/>
          <w:sz w:val="24"/>
          <w:szCs w:val="24"/>
        </w:rPr>
        <w:t>ем</w:t>
      </w:r>
      <w:r w:rsidRPr="00862664">
        <w:rPr>
          <w:sz w:val="24"/>
          <w:szCs w:val="24"/>
        </w:rPr>
        <w:t xml:space="preserve"> о проведении </w:t>
      </w:r>
      <w:r w:rsidR="003B6795">
        <w:rPr>
          <w:sz w:val="24"/>
          <w:szCs w:val="24"/>
        </w:rPr>
        <w:t>закрыт</w:t>
      </w:r>
      <w:r w:rsidRPr="00862664">
        <w:rPr>
          <w:sz w:val="24"/>
          <w:szCs w:val="24"/>
        </w:rPr>
        <w:t xml:space="preserve">ого </w:t>
      </w:r>
      <w:r w:rsidRPr="00862664">
        <w:rPr>
          <w:iCs/>
          <w:sz w:val="24"/>
          <w:szCs w:val="24"/>
        </w:rPr>
        <w:t>запроса предложений</w:t>
      </w:r>
      <w:r w:rsidRPr="00862664">
        <w:rPr>
          <w:sz w:val="24"/>
          <w:szCs w:val="24"/>
        </w:rPr>
        <w:t xml:space="preserve">, </w:t>
      </w:r>
      <w:r w:rsidRPr="004260CA">
        <w:rPr>
          <w:sz w:val="24"/>
          <w:szCs w:val="24"/>
        </w:rPr>
        <w:t xml:space="preserve">опубликованным </w:t>
      </w:r>
      <w:r w:rsidRPr="004260CA">
        <w:rPr>
          <w:b/>
          <w:sz w:val="24"/>
          <w:szCs w:val="24"/>
        </w:rPr>
        <w:t>«</w:t>
      </w:r>
      <w:r w:rsidR="004260CA" w:rsidRPr="004260CA">
        <w:rPr>
          <w:b/>
          <w:sz w:val="24"/>
          <w:szCs w:val="24"/>
        </w:rPr>
        <w:t>0</w:t>
      </w:r>
      <w:r w:rsidR="00783C53">
        <w:rPr>
          <w:b/>
          <w:sz w:val="24"/>
          <w:szCs w:val="24"/>
        </w:rPr>
        <w:t>8</w:t>
      </w:r>
      <w:r w:rsidRPr="004260CA">
        <w:rPr>
          <w:b/>
          <w:sz w:val="24"/>
          <w:szCs w:val="24"/>
        </w:rPr>
        <w:t xml:space="preserve">» </w:t>
      </w:r>
      <w:r w:rsidR="004260CA" w:rsidRPr="004260CA">
        <w:rPr>
          <w:b/>
          <w:sz w:val="24"/>
          <w:szCs w:val="24"/>
        </w:rPr>
        <w:t>июня</w:t>
      </w:r>
      <w:r w:rsidRPr="004260CA">
        <w:rPr>
          <w:b/>
          <w:sz w:val="24"/>
          <w:szCs w:val="24"/>
        </w:rPr>
        <w:t xml:space="preserve"> 20</w:t>
      </w:r>
      <w:r w:rsidR="00C12FA4" w:rsidRPr="004260CA">
        <w:rPr>
          <w:b/>
          <w:sz w:val="24"/>
          <w:szCs w:val="24"/>
        </w:rPr>
        <w:t>1</w:t>
      </w:r>
      <w:r w:rsidR="00862664" w:rsidRPr="004260CA">
        <w:rPr>
          <w:b/>
          <w:sz w:val="24"/>
          <w:szCs w:val="24"/>
        </w:rPr>
        <w:t>6</w:t>
      </w:r>
      <w:r w:rsidRPr="004260CA">
        <w:rPr>
          <w:b/>
          <w:sz w:val="24"/>
          <w:szCs w:val="24"/>
        </w:rPr>
        <w:t xml:space="preserve"> г.</w:t>
      </w:r>
      <w:r w:rsidRPr="004260CA">
        <w:rPr>
          <w:sz w:val="24"/>
          <w:szCs w:val="24"/>
        </w:rPr>
        <w:t xml:space="preserve"> на</w:t>
      </w:r>
      <w:r w:rsidRPr="00862664">
        <w:rPr>
          <w:sz w:val="24"/>
          <w:szCs w:val="24"/>
        </w:rPr>
        <w:t xml:space="preserve"> официальном сайте (</w:t>
      </w:r>
      <w:hyperlink r:id="rId17" w:history="1">
        <w:r w:rsidR="00345CCA" w:rsidRPr="00862664">
          <w:rPr>
            <w:rStyle w:val="a7"/>
            <w:sz w:val="24"/>
            <w:szCs w:val="24"/>
          </w:rPr>
          <w:t>www.zakupki.</w:t>
        </w:r>
        <w:r w:rsidR="00345CCA" w:rsidRPr="00862664">
          <w:rPr>
            <w:rStyle w:val="a7"/>
            <w:sz w:val="24"/>
            <w:szCs w:val="24"/>
            <w:lang w:val="en-US"/>
          </w:rPr>
          <w:t>gov</w:t>
        </w:r>
        <w:r w:rsidR="00345CCA" w:rsidRPr="00862664">
          <w:rPr>
            <w:rStyle w:val="a7"/>
            <w:sz w:val="24"/>
            <w:szCs w:val="24"/>
          </w:rPr>
          <w:t>.ru</w:t>
        </w:r>
      </w:hyperlink>
      <w:r w:rsidRPr="00862664">
        <w:rPr>
          <w:sz w:val="24"/>
          <w:szCs w:val="24"/>
        </w:rPr>
        <w:t>),</w:t>
      </w:r>
      <w:r w:rsidR="009D7F01" w:rsidRPr="00862664">
        <w:rPr>
          <w:iCs/>
          <w:sz w:val="24"/>
          <w:szCs w:val="24"/>
        </w:rPr>
        <w:t xml:space="preserve"> </w:t>
      </w:r>
      <w:r w:rsidR="009D7F01" w:rsidRPr="00862664">
        <w:rPr>
          <w:sz w:val="24"/>
          <w:szCs w:val="24"/>
        </w:rPr>
        <w:t xml:space="preserve">на сайте </w:t>
      </w:r>
      <w:r w:rsidR="007556FF" w:rsidRPr="00862664">
        <w:rPr>
          <w:iCs/>
          <w:sz w:val="24"/>
          <w:szCs w:val="24"/>
        </w:rPr>
        <w:t>ПАО «МРСК Центра»</w:t>
      </w:r>
      <w:r w:rsidR="009D7F01" w:rsidRPr="00862664">
        <w:rPr>
          <w:sz w:val="24"/>
          <w:szCs w:val="24"/>
        </w:rPr>
        <w:t xml:space="preserve"> (</w:t>
      </w:r>
      <w:hyperlink r:id="rId18" w:history="1">
        <w:r w:rsidR="007556FF" w:rsidRPr="00862664">
          <w:rPr>
            <w:rStyle w:val="a7"/>
            <w:sz w:val="24"/>
            <w:szCs w:val="24"/>
          </w:rPr>
          <w:t>www.mrsk-1.ru</w:t>
        </w:r>
      </w:hyperlink>
      <w:r w:rsidR="00862664" w:rsidRPr="00862664">
        <w:rPr>
          <w:sz w:val="24"/>
          <w:szCs w:val="24"/>
        </w:rPr>
        <w:t>)</w:t>
      </w:r>
      <w:r w:rsidR="00702B2C" w:rsidRPr="00862664">
        <w:rPr>
          <w:sz w:val="24"/>
          <w:szCs w:val="24"/>
        </w:rPr>
        <w:t xml:space="preserve">, на сайте ЭТП, указанном в п. </w:t>
      </w:r>
      <w:r w:rsidR="000242BF">
        <w:fldChar w:fldCharType="begin"/>
      </w:r>
      <w:r w:rsidR="000242BF">
        <w:instrText xml:space="preserve"> REF _Ref440269836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1.1.3</w:t>
      </w:r>
      <w:r w:rsidR="000242BF">
        <w:fldChar w:fldCharType="end"/>
      </w:r>
      <w:r w:rsidR="00702B2C" w:rsidRPr="00862664">
        <w:rPr>
          <w:sz w:val="24"/>
          <w:szCs w:val="24"/>
        </w:rPr>
        <w:t xml:space="preserve"> </w:t>
      </w:r>
      <w:r w:rsidR="00702B2C" w:rsidRPr="00711197">
        <w:rPr>
          <w:sz w:val="24"/>
          <w:szCs w:val="24"/>
        </w:rPr>
        <w:t>настоящей Документации</w:t>
      </w:r>
      <w:r w:rsidR="003B6795" w:rsidRPr="00711197">
        <w:rPr>
          <w:sz w:val="24"/>
          <w:szCs w:val="24"/>
        </w:rPr>
        <w:t xml:space="preserve">, </w:t>
      </w:r>
      <w:r w:rsidRPr="00711197">
        <w:rPr>
          <w:iCs/>
          <w:sz w:val="24"/>
          <w:szCs w:val="24"/>
        </w:rPr>
        <w:t>приг</w:t>
      </w:r>
      <w:r w:rsidRPr="00711197">
        <w:rPr>
          <w:sz w:val="24"/>
          <w:szCs w:val="24"/>
        </w:rPr>
        <w:t>ласило юридических лиц</w:t>
      </w:r>
      <w:r w:rsidR="005B75A6" w:rsidRPr="00711197">
        <w:rPr>
          <w:sz w:val="24"/>
          <w:szCs w:val="24"/>
        </w:rPr>
        <w:t xml:space="preserve"> и физических лиц (в т.</w:t>
      </w:r>
      <w:r w:rsidR="003129D4" w:rsidRPr="00711197">
        <w:rPr>
          <w:sz w:val="24"/>
          <w:szCs w:val="24"/>
        </w:rPr>
        <w:t xml:space="preserve"> </w:t>
      </w:r>
      <w:r w:rsidR="005B75A6" w:rsidRPr="00711197">
        <w:rPr>
          <w:sz w:val="24"/>
          <w:szCs w:val="24"/>
        </w:rPr>
        <w:t>ч. индивидуальных предпринимателей)</w:t>
      </w:r>
      <w:r w:rsidR="001C2F0C" w:rsidRPr="00711197">
        <w:rPr>
          <w:sz w:val="24"/>
          <w:szCs w:val="24"/>
        </w:rPr>
        <w:t xml:space="preserve">, соответствующих требованиям п. </w:t>
      </w:r>
      <w:r w:rsidR="000242BF">
        <w:fldChar w:fldCharType="begin"/>
      </w:r>
      <w:r w:rsidR="000242BF">
        <w:instrText xml:space="preserve"> REF _Ref440357582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1.1.2</w:t>
      </w:r>
      <w:r w:rsidR="000242BF">
        <w:fldChar w:fldCharType="end"/>
      </w:r>
      <w:r w:rsidR="0006460D" w:rsidRPr="00711197">
        <w:rPr>
          <w:sz w:val="24"/>
          <w:szCs w:val="24"/>
        </w:rPr>
        <w:t xml:space="preserve"> (далее – Участники)</w:t>
      </w:r>
      <w:r w:rsidR="001C2F0C" w:rsidRPr="00711197">
        <w:rPr>
          <w:sz w:val="24"/>
          <w:szCs w:val="24"/>
        </w:rPr>
        <w:t xml:space="preserve">, </w:t>
      </w:r>
      <w:r w:rsidR="004B5EB3" w:rsidRPr="00711197">
        <w:rPr>
          <w:sz w:val="24"/>
          <w:szCs w:val="24"/>
        </w:rPr>
        <w:t>к участию в процедуре</w:t>
      </w:r>
      <w:proofErr w:type="gramEnd"/>
      <w:r w:rsidR="004B5EB3" w:rsidRPr="00711197">
        <w:rPr>
          <w:sz w:val="24"/>
          <w:szCs w:val="24"/>
        </w:rPr>
        <w:t xml:space="preserve"> </w:t>
      </w:r>
      <w:proofErr w:type="gramStart"/>
      <w:r w:rsidR="003B6795" w:rsidRPr="00711197">
        <w:rPr>
          <w:sz w:val="24"/>
          <w:szCs w:val="24"/>
        </w:rPr>
        <w:t>Закрыт</w:t>
      </w:r>
      <w:r w:rsidRPr="00711197">
        <w:rPr>
          <w:sz w:val="24"/>
          <w:szCs w:val="24"/>
        </w:rPr>
        <w:t>ого запроса предложений (далее – запрос</w:t>
      </w:r>
      <w:r w:rsidRPr="00862664">
        <w:rPr>
          <w:sz w:val="24"/>
          <w:szCs w:val="24"/>
        </w:rPr>
        <w:t xml:space="preserve"> предложений) </w:t>
      </w:r>
      <w:bookmarkEnd w:id="10"/>
      <w:r w:rsidR="004B5EB3" w:rsidRPr="00862664">
        <w:rPr>
          <w:sz w:val="24"/>
          <w:szCs w:val="24"/>
        </w:rPr>
        <w:t xml:space="preserve">на право заключения </w:t>
      </w:r>
      <w:r w:rsidR="00702B2C" w:rsidRPr="00862664">
        <w:rPr>
          <w:sz w:val="24"/>
          <w:szCs w:val="24"/>
        </w:rPr>
        <w:t>Договор</w:t>
      </w:r>
      <w:r w:rsidR="004260CA">
        <w:rPr>
          <w:sz w:val="24"/>
          <w:szCs w:val="24"/>
        </w:rPr>
        <w:t xml:space="preserve">а </w:t>
      </w:r>
      <w:r w:rsidR="004260CA" w:rsidRPr="002717A8">
        <w:rPr>
          <w:snapToGrid w:val="0"/>
          <w:sz w:val="24"/>
        </w:rPr>
        <w:t xml:space="preserve">поставки </w:t>
      </w:r>
      <w:r w:rsidR="00783C53" w:rsidRPr="00783C53">
        <w:rPr>
          <w:snapToGrid w:val="0"/>
          <w:sz w:val="24"/>
        </w:rPr>
        <w:t>кабельных муфт</w:t>
      </w:r>
      <w:r w:rsidR="004260CA" w:rsidRPr="002717A8">
        <w:rPr>
          <w:snapToGrid w:val="0"/>
          <w:sz w:val="24"/>
        </w:rPr>
        <w:t xml:space="preserve"> </w:t>
      </w:r>
      <w:r w:rsidR="00702B2C" w:rsidRPr="00862664">
        <w:rPr>
          <w:sz w:val="24"/>
          <w:szCs w:val="24"/>
        </w:rPr>
        <w:t xml:space="preserve">для нужд ПАО </w:t>
      </w:r>
      <w:r w:rsidR="00702B2C" w:rsidRPr="004260CA">
        <w:rPr>
          <w:sz w:val="24"/>
          <w:szCs w:val="24"/>
        </w:rPr>
        <w:t xml:space="preserve">«МРСК Центра» </w:t>
      </w:r>
      <w:r w:rsidR="00862664" w:rsidRPr="004260CA">
        <w:rPr>
          <w:sz w:val="24"/>
          <w:szCs w:val="24"/>
        </w:rPr>
        <w:t>(филиала</w:t>
      </w:r>
      <w:r w:rsidR="004260CA" w:rsidRPr="004260CA">
        <w:rPr>
          <w:sz w:val="24"/>
          <w:szCs w:val="24"/>
        </w:rPr>
        <w:t xml:space="preserve"> </w:t>
      </w:r>
      <w:r w:rsidR="00862664" w:rsidRPr="004260CA">
        <w:rPr>
          <w:sz w:val="24"/>
          <w:szCs w:val="24"/>
        </w:rPr>
        <w:t>«Брянскэнерго» расположенного по адресу:</w:t>
      </w:r>
      <w:proofErr w:type="gramEnd"/>
      <w:r w:rsidR="00862664" w:rsidRPr="004260CA">
        <w:rPr>
          <w:sz w:val="24"/>
          <w:szCs w:val="24"/>
        </w:rPr>
        <w:t xml:space="preserve"> </w:t>
      </w:r>
      <w:proofErr w:type="gramStart"/>
      <w:r w:rsidR="00862664" w:rsidRPr="004260CA">
        <w:rPr>
          <w:sz w:val="24"/>
          <w:szCs w:val="24"/>
        </w:rPr>
        <w:t>РФ, 241050, г.</w:t>
      </w:r>
      <w:r w:rsidR="004260CA" w:rsidRPr="004260CA">
        <w:rPr>
          <w:sz w:val="24"/>
          <w:szCs w:val="24"/>
        </w:rPr>
        <w:t xml:space="preserve"> Брянск, ул. Советская, д. 35</w:t>
      </w:r>
      <w:r w:rsidR="00862664" w:rsidRPr="004260CA">
        <w:rPr>
          <w:sz w:val="24"/>
          <w:szCs w:val="24"/>
        </w:rPr>
        <w:t>)</w:t>
      </w:r>
      <w:r w:rsidRPr="004260CA">
        <w:rPr>
          <w:sz w:val="24"/>
          <w:szCs w:val="24"/>
        </w:rPr>
        <w:t>.</w:t>
      </w:r>
      <w:bookmarkEnd w:id="11"/>
      <w:bookmarkEnd w:id="12"/>
      <w:bookmarkEnd w:id="13"/>
      <w:proofErr w:type="gramEnd"/>
    </w:p>
    <w:p w:rsidR="001C2F0C" w:rsidRPr="00711197" w:rsidRDefault="001C2F0C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napToGrid w:val="0"/>
          <w:sz w:val="24"/>
          <w:szCs w:val="24"/>
          <w:lang w:eastAsia="ru-RU"/>
        </w:rPr>
      </w:pPr>
      <w:bookmarkStart w:id="14" w:name="_Ref440357582"/>
      <w:proofErr w:type="gramStart"/>
      <w:r>
        <w:rPr>
          <w:sz w:val="24"/>
          <w:szCs w:val="24"/>
        </w:rPr>
        <w:t xml:space="preserve">Участвовать в настоящем Запросе предложений могут </w:t>
      </w:r>
      <w:r w:rsidR="00B228D4">
        <w:rPr>
          <w:sz w:val="24"/>
          <w:szCs w:val="24"/>
        </w:rPr>
        <w:t>Участники</w:t>
      </w:r>
      <w:r>
        <w:rPr>
          <w:sz w:val="24"/>
          <w:szCs w:val="24"/>
        </w:rPr>
        <w:t xml:space="preserve">, </w:t>
      </w:r>
      <w:r w:rsidRPr="00711197">
        <w:rPr>
          <w:sz w:val="24"/>
          <w:szCs w:val="24"/>
        </w:rPr>
        <w:t>признанные Победителями от</w:t>
      </w:r>
      <w:r w:rsidR="00F901DE" w:rsidRPr="00711197">
        <w:rPr>
          <w:sz w:val="24"/>
          <w:szCs w:val="24"/>
        </w:rPr>
        <w:t xml:space="preserve">крытых конкурентных переговоров и открытых одноэтапных конкурсов </w:t>
      </w:r>
      <w:r w:rsidRPr="00711197">
        <w:rPr>
          <w:sz w:val="24"/>
          <w:szCs w:val="24"/>
        </w:rPr>
        <w:t>без предварительного квалификационного отбора на право заключения рамочных соглашений поставки основного электротехнического оборудования на 2014-2016 год для нужд ДЗО ОАО «</w:t>
      </w:r>
      <w:proofErr w:type="spellStart"/>
      <w:r w:rsidRPr="00711197">
        <w:rPr>
          <w:sz w:val="24"/>
          <w:szCs w:val="24"/>
        </w:rPr>
        <w:t>Россети</w:t>
      </w:r>
      <w:proofErr w:type="spellEnd"/>
      <w:r w:rsidRPr="00711197">
        <w:rPr>
          <w:sz w:val="24"/>
          <w:szCs w:val="24"/>
        </w:rPr>
        <w:t xml:space="preserve">» по </w:t>
      </w:r>
      <w:r w:rsidRPr="004260CA">
        <w:rPr>
          <w:sz w:val="24"/>
          <w:szCs w:val="24"/>
        </w:rPr>
        <w:t xml:space="preserve">Лоту №12 - </w:t>
      </w:r>
      <w:r w:rsidR="004260CA" w:rsidRPr="004260CA">
        <w:rPr>
          <w:sz w:val="24"/>
          <w:szCs w:val="24"/>
        </w:rPr>
        <w:t>«</w:t>
      </w:r>
      <w:r w:rsidR="00783C53" w:rsidRPr="00783C53">
        <w:rPr>
          <w:iCs/>
          <w:sz w:val="24"/>
          <w:szCs w:val="24"/>
        </w:rPr>
        <w:t xml:space="preserve">Поставка кабельных муфт на напряжение до 35 </w:t>
      </w:r>
      <w:proofErr w:type="spellStart"/>
      <w:r w:rsidR="00783C53" w:rsidRPr="00783C53">
        <w:rPr>
          <w:iCs/>
          <w:sz w:val="24"/>
          <w:szCs w:val="24"/>
        </w:rPr>
        <w:t>кВ</w:t>
      </w:r>
      <w:proofErr w:type="spellEnd"/>
      <w:r w:rsidR="00783C53" w:rsidRPr="00783C53">
        <w:rPr>
          <w:iCs/>
          <w:sz w:val="24"/>
          <w:szCs w:val="24"/>
        </w:rPr>
        <w:t xml:space="preserve"> для нужд ОАО «МРСК Центра» на основании Протоколов заседания Закупочных комиссий ОАО</w:t>
      </w:r>
      <w:proofErr w:type="gramEnd"/>
      <w:r w:rsidR="00783C53" w:rsidRPr="00783C53">
        <w:rPr>
          <w:iCs/>
          <w:sz w:val="24"/>
          <w:szCs w:val="24"/>
        </w:rPr>
        <w:t xml:space="preserve"> «</w:t>
      </w:r>
      <w:proofErr w:type="spellStart"/>
      <w:r w:rsidR="00783C53" w:rsidRPr="00783C53">
        <w:rPr>
          <w:iCs/>
          <w:sz w:val="24"/>
          <w:szCs w:val="24"/>
        </w:rPr>
        <w:t>Россети</w:t>
      </w:r>
      <w:proofErr w:type="spellEnd"/>
      <w:r w:rsidR="00783C53" w:rsidRPr="00783C53">
        <w:rPr>
          <w:iCs/>
          <w:sz w:val="24"/>
          <w:szCs w:val="24"/>
        </w:rPr>
        <w:t xml:space="preserve">» №17/620/38140 от 17.03.2014г. и № 10-41366 от 26.01.2015г. и </w:t>
      </w:r>
      <w:proofErr w:type="gramStart"/>
      <w:r w:rsidR="00783C53" w:rsidRPr="00783C53">
        <w:rPr>
          <w:iCs/>
          <w:sz w:val="24"/>
          <w:szCs w:val="24"/>
        </w:rPr>
        <w:t>заключившим</w:t>
      </w:r>
      <w:proofErr w:type="gramEnd"/>
      <w:r w:rsidR="00783C53" w:rsidRPr="00783C53">
        <w:rPr>
          <w:iCs/>
          <w:sz w:val="24"/>
          <w:szCs w:val="24"/>
        </w:rPr>
        <w:t xml:space="preserve"> соответствующие Рамочные соглашения</w:t>
      </w:r>
      <w:r w:rsidRPr="004260CA">
        <w:rPr>
          <w:sz w:val="24"/>
          <w:szCs w:val="24"/>
        </w:rPr>
        <w:t>.</w:t>
      </w:r>
      <w:bookmarkEnd w:id="14"/>
    </w:p>
    <w:p w:rsidR="00717F60" w:rsidRPr="00711197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5" w:name="_Ref440269836"/>
      <w:r w:rsidRPr="00C12FA4">
        <w:rPr>
          <w:sz w:val="24"/>
          <w:szCs w:val="24"/>
        </w:rPr>
        <w:t xml:space="preserve">Настоящий </w:t>
      </w:r>
      <w:r w:rsidR="004B5EB3" w:rsidRPr="00C12FA4">
        <w:rPr>
          <w:sz w:val="24"/>
          <w:szCs w:val="24"/>
        </w:rPr>
        <w:t>З</w:t>
      </w:r>
      <w:r w:rsidRPr="00C12FA4">
        <w:rPr>
          <w:sz w:val="24"/>
          <w:szCs w:val="24"/>
        </w:rPr>
        <w:t xml:space="preserve">апрос предложений проводится в соответствии с правилами и с </w:t>
      </w:r>
      <w:r w:rsidRPr="00711197">
        <w:rPr>
          <w:sz w:val="24"/>
          <w:szCs w:val="24"/>
        </w:rPr>
        <w:t xml:space="preserve">использованием функционала </w:t>
      </w:r>
      <w:r w:rsidR="00702B2C" w:rsidRPr="00711197">
        <w:rPr>
          <w:sz w:val="24"/>
          <w:szCs w:val="24"/>
        </w:rPr>
        <w:t>электронной торговой площадк</w:t>
      </w:r>
      <w:r w:rsidR="00414AB1" w:rsidRPr="00711197">
        <w:rPr>
          <w:sz w:val="24"/>
          <w:szCs w:val="24"/>
        </w:rPr>
        <w:t>и</w:t>
      </w:r>
      <w:r w:rsidR="00702B2C" w:rsidRPr="00711197">
        <w:rPr>
          <w:sz w:val="24"/>
          <w:szCs w:val="24"/>
        </w:rPr>
        <w:t xml:space="preserve"> </w:t>
      </w:r>
      <w:r w:rsidR="000D70B6" w:rsidRPr="00711197">
        <w:rPr>
          <w:sz w:val="24"/>
          <w:szCs w:val="24"/>
        </w:rPr>
        <w:t>П</w:t>
      </w:r>
      <w:r w:rsidR="00702B2C" w:rsidRPr="00711197">
        <w:rPr>
          <w:sz w:val="24"/>
          <w:szCs w:val="24"/>
        </w:rPr>
        <w:t>АО «</w:t>
      </w:r>
      <w:proofErr w:type="spellStart"/>
      <w:r w:rsidR="00702B2C" w:rsidRPr="00711197">
        <w:rPr>
          <w:sz w:val="24"/>
          <w:szCs w:val="24"/>
        </w:rPr>
        <w:t>Россети</w:t>
      </w:r>
      <w:proofErr w:type="spellEnd"/>
      <w:r w:rsidR="00702B2C" w:rsidRPr="00711197">
        <w:rPr>
          <w:sz w:val="24"/>
          <w:szCs w:val="24"/>
        </w:rPr>
        <w:t xml:space="preserve">» </w:t>
      </w:r>
      <w:hyperlink r:id="rId19" w:history="1">
        <w:r w:rsidR="00702B2C" w:rsidRPr="00711197">
          <w:rPr>
            <w:rStyle w:val="a7"/>
            <w:sz w:val="24"/>
            <w:szCs w:val="24"/>
          </w:rPr>
          <w:t>www.b2b-mrsk.ru</w:t>
        </w:r>
      </w:hyperlink>
      <w:r w:rsidR="00702B2C" w:rsidRPr="00711197">
        <w:rPr>
          <w:sz w:val="24"/>
          <w:szCs w:val="24"/>
        </w:rPr>
        <w:t xml:space="preserve"> (далее — ЭТП)</w:t>
      </w:r>
      <w:r w:rsidR="005B75A6" w:rsidRPr="00711197">
        <w:rPr>
          <w:sz w:val="24"/>
          <w:szCs w:val="24"/>
        </w:rPr>
        <w:t>.</w:t>
      </w:r>
      <w:bookmarkEnd w:id="15"/>
    </w:p>
    <w:p w:rsidR="00717F60" w:rsidRPr="00C12FA4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bCs w:val="0"/>
          <w:iCs/>
          <w:sz w:val="24"/>
          <w:szCs w:val="24"/>
        </w:rPr>
      </w:pPr>
      <w:bookmarkStart w:id="16" w:name="_Ref303669955"/>
      <w:r w:rsidRPr="00711197">
        <w:rPr>
          <w:sz w:val="24"/>
          <w:szCs w:val="24"/>
        </w:rPr>
        <w:t>Заказчик</w:t>
      </w:r>
      <w:r w:rsidR="00702B2C" w:rsidRPr="00C12FA4">
        <w:rPr>
          <w:sz w:val="24"/>
          <w:szCs w:val="24"/>
        </w:rPr>
        <w:t xml:space="preserve">: </w:t>
      </w:r>
      <w:r w:rsidRPr="00C12FA4">
        <w:rPr>
          <w:sz w:val="24"/>
          <w:szCs w:val="24"/>
        </w:rPr>
        <w:t xml:space="preserve"> </w:t>
      </w:r>
      <w:r w:rsidR="00702B2C" w:rsidRPr="00C12FA4">
        <w:rPr>
          <w:iCs/>
          <w:sz w:val="24"/>
          <w:szCs w:val="24"/>
        </w:rPr>
        <w:t>ПАО «МРСК Центра».</w:t>
      </w:r>
      <w:r w:rsidRPr="00C12FA4">
        <w:rPr>
          <w:rStyle w:val="aa"/>
          <w:sz w:val="24"/>
          <w:szCs w:val="24"/>
        </w:rPr>
        <w:t xml:space="preserve"> </w:t>
      </w:r>
      <w:bookmarkEnd w:id="16"/>
    </w:p>
    <w:p w:rsidR="008C4223" w:rsidRDefault="004B5EB3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17" w:name="_Ref440275279"/>
      <w:bookmarkStart w:id="18" w:name="_Ref306980366"/>
      <w:bookmarkStart w:id="19" w:name="_Ref303323780"/>
      <w:r w:rsidRPr="00E71A48">
        <w:rPr>
          <w:sz w:val="24"/>
          <w:szCs w:val="24"/>
        </w:rPr>
        <w:t>Предмет З</w:t>
      </w:r>
      <w:r w:rsidR="00717F60" w:rsidRPr="00E71A48">
        <w:rPr>
          <w:sz w:val="24"/>
          <w:szCs w:val="24"/>
        </w:rPr>
        <w:t>апроса предложений</w:t>
      </w:r>
      <w:r w:rsidR="00702B2C">
        <w:rPr>
          <w:sz w:val="24"/>
          <w:szCs w:val="24"/>
        </w:rPr>
        <w:t>:</w:t>
      </w:r>
      <w:bookmarkEnd w:id="17"/>
    </w:p>
    <w:p w:rsidR="00A40714" w:rsidRPr="00C12FA4" w:rsidRDefault="008C4223" w:rsidP="008C4223">
      <w:pPr>
        <w:widowControl w:val="0"/>
        <w:tabs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firstLine="0"/>
        <w:rPr>
          <w:sz w:val="24"/>
          <w:szCs w:val="24"/>
        </w:rPr>
      </w:pPr>
      <w:r w:rsidRPr="00C12FA4">
        <w:rPr>
          <w:b/>
          <w:sz w:val="24"/>
          <w:szCs w:val="24"/>
          <w:u w:val="single"/>
        </w:rPr>
        <w:t>Лот №1:</w:t>
      </w:r>
      <w:r w:rsidR="00717F60" w:rsidRPr="00C12FA4">
        <w:rPr>
          <w:sz w:val="24"/>
          <w:szCs w:val="24"/>
        </w:rPr>
        <w:t xml:space="preserve"> право </w:t>
      </w:r>
      <w:r w:rsidR="00717F60" w:rsidRPr="004260CA">
        <w:rPr>
          <w:sz w:val="24"/>
          <w:szCs w:val="24"/>
        </w:rPr>
        <w:t xml:space="preserve">заключения </w:t>
      </w:r>
      <w:r w:rsidR="00123C70" w:rsidRPr="004260CA">
        <w:rPr>
          <w:sz w:val="24"/>
          <w:szCs w:val="24"/>
        </w:rPr>
        <w:t>Договор</w:t>
      </w:r>
      <w:r w:rsidR="004260CA" w:rsidRPr="004260CA">
        <w:rPr>
          <w:sz w:val="24"/>
          <w:szCs w:val="24"/>
        </w:rPr>
        <w:t xml:space="preserve">а </w:t>
      </w:r>
      <w:bookmarkEnd w:id="18"/>
      <w:r w:rsidR="004260CA" w:rsidRPr="004260CA">
        <w:rPr>
          <w:sz w:val="24"/>
          <w:szCs w:val="24"/>
        </w:rPr>
        <w:t xml:space="preserve">поставки </w:t>
      </w:r>
      <w:r w:rsidR="00783C53" w:rsidRPr="00783C53">
        <w:rPr>
          <w:sz w:val="24"/>
          <w:szCs w:val="24"/>
        </w:rPr>
        <w:t xml:space="preserve">кабельных муфт </w:t>
      </w:r>
      <w:r w:rsidR="004260CA" w:rsidRPr="004260CA">
        <w:rPr>
          <w:sz w:val="24"/>
          <w:szCs w:val="24"/>
        </w:rPr>
        <w:t>для нужд ПАО «МРСК Центра» (филиала «Брянскэнерго»)</w:t>
      </w:r>
      <w:r w:rsidR="00702B2C" w:rsidRPr="004260CA">
        <w:rPr>
          <w:sz w:val="24"/>
          <w:szCs w:val="24"/>
        </w:rPr>
        <w:t>.</w:t>
      </w:r>
    </w:p>
    <w:p w:rsidR="008C4223" w:rsidRPr="00E71A48" w:rsidRDefault="008C4223" w:rsidP="004260CA">
      <w:pPr>
        <w:autoSpaceDE w:val="0"/>
        <w:autoSpaceDN w:val="0"/>
        <w:spacing w:line="264" w:lineRule="auto"/>
        <w:ind w:firstLine="0"/>
        <w:rPr>
          <w:sz w:val="24"/>
          <w:szCs w:val="24"/>
          <w:lang w:eastAsia="ru-RU"/>
        </w:rPr>
      </w:pPr>
      <w:r w:rsidRPr="004260CA">
        <w:rPr>
          <w:sz w:val="24"/>
          <w:szCs w:val="24"/>
        </w:rPr>
        <w:t xml:space="preserve">Количество лотов: </w:t>
      </w:r>
      <w:r w:rsidRPr="004260CA">
        <w:rPr>
          <w:b/>
          <w:sz w:val="24"/>
          <w:szCs w:val="24"/>
        </w:rPr>
        <w:t>1 (один)</w:t>
      </w:r>
      <w:r w:rsidRPr="004260CA">
        <w:rPr>
          <w:sz w:val="24"/>
          <w:szCs w:val="24"/>
        </w:rPr>
        <w:t>.</w:t>
      </w:r>
    </w:p>
    <w:bookmarkEnd w:id="19"/>
    <w:p w:rsidR="00804801" w:rsidRPr="00E71A48" w:rsidRDefault="00B5344A" w:rsidP="00E71A48">
      <w:pPr>
        <w:pStyle w:val="a"/>
        <w:numPr>
          <w:ilvl w:val="0"/>
          <w:numId w:val="0"/>
        </w:numPr>
        <w:spacing w:line="264" w:lineRule="auto"/>
        <w:ind w:left="360" w:hanging="360"/>
        <w:rPr>
          <w:sz w:val="24"/>
          <w:szCs w:val="24"/>
        </w:rPr>
      </w:pPr>
      <w:r w:rsidRPr="00E71A48">
        <w:rPr>
          <w:sz w:val="24"/>
          <w:szCs w:val="24"/>
        </w:rPr>
        <w:t>Частичное выполнение</w:t>
      </w:r>
      <w:r w:rsidR="002946EF" w:rsidRPr="00E71A48">
        <w:rPr>
          <w:sz w:val="24"/>
          <w:szCs w:val="24"/>
        </w:rPr>
        <w:t xml:space="preserve"> </w:t>
      </w:r>
      <w:r w:rsidR="004260CA">
        <w:rPr>
          <w:sz w:val="24"/>
          <w:szCs w:val="24"/>
        </w:rPr>
        <w:t>поставок</w:t>
      </w:r>
      <w:r w:rsidRPr="00E71A48">
        <w:rPr>
          <w:sz w:val="24"/>
          <w:szCs w:val="24"/>
        </w:rPr>
        <w:t xml:space="preserve"> не допускается.</w:t>
      </w:r>
    </w:p>
    <w:p w:rsidR="00717F60" w:rsidRPr="004260CA" w:rsidRDefault="008D2928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0" w:name="_Ref440270637"/>
      <w:r>
        <w:rPr>
          <w:sz w:val="24"/>
          <w:szCs w:val="24"/>
        </w:rPr>
        <w:t>Сроки</w:t>
      </w:r>
      <w:r w:rsidR="00717F60" w:rsidRPr="00E71A48">
        <w:rPr>
          <w:sz w:val="24"/>
          <w:szCs w:val="24"/>
        </w:rPr>
        <w:t xml:space="preserve"> </w:t>
      </w:r>
      <w:r w:rsidR="002946EF" w:rsidRPr="004260CA">
        <w:rPr>
          <w:sz w:val="24"/>
          <w:szCs w:val="24"/>
        </w:rPr>
        <w:t xml:space="preserve">выполнения </w:t>
      </w:r>
      <w:r w:rsidR="00702B2C" w:rsidRPr="004260CA">
        <w:rPr>
          <w:sz w:val="24"/>
          <w:szCs w:val="24"/>
        </w:rPr>
        <w:t>поставок</w:t>
      </w:r>
      <w:r w:rsidR="00717F60" w:rsidRPr="004260CA">
        <w:rPr>
          <w:sz w:val="24"/>
          <w:szCs w:val="24"/>
        </w:rPr>
        <w:t xml:space="preserve">: </w:t>
      </w:r>
      <w:r w:rsidR="004260CA" w:rsidRPr="004260CA">
        <w:rPr>
          <w:sz w:val="24"/>
          <w:szCs w:val="24"/>
        </w:rPr>
        <w:t>в течение 60 (шестидесяти) календарных дней с момента подписания Договора</w:t>
      </w:r>
      <w:r w:rsidR="00717F60" w:rsidRPr="004260CA">
        <w:rPr>
          <w:sz w:val="24"/>
          <w:szCs w:val="24"/>
        </w:rPr>
        <w:t>.</w:t>
      </w:r>
      <w:bookmarkEnd w:id="20"/>
    </w:p>
    <w:p w:rsidR="002A47D1" w:rsidRPr="004260CA" w:rsidRDefault="002A47D1" w:rsidP="004260CA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1" w:name="_Ref440270651"/>
      <w:r w:rsidRPr="004260CA">
        <w:rPr>
          <w:sz w:val="24"/>
          <w:szCs w:val="24"/>
        </w:rPr>
        <w:t xml:space="preserve">Отгрузочные реквизиты/базис поставки: </w:t>
      </w:r>
      <w:bookmarkEnd w:id="21"/>
      <w:r w:rsidR="004260CA" w:rsidRPr="004260CA">
        <w:rPr>
          <w:sz w:val="24"/>
          <w:szCs w:val="24"/>
        </w:rPr>
        <w:t>на условиях DDP (Согласно ИНКОТЕРМС 2000) по адресу ПАО «МРСК Центра» (филиала «Брянскэнерго»): РФ, г. Брянск, пр-т  Московский, 43 (Центральный склад)</w:t>
      </w:r>
      <w:r w:rsidR="008D2928" w:rsidRPr="004260CA">
        <w:rPr>
          <w:sz w:val="24"/>
          <w:szCs w:val="24"/>
        </w:rPr>
        <w:t>.</w:t>
      </w:r>
    </w:p>
    <w:p w:rsidR="00717F60" w:rsidRPr="0022360B" w:rsidRDefault="0022360B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iCs/>
          <w:sz w:val="24"/>
          <w:szCs w:val="24"/>
        </w:rPr>
      </w:pPr>
      <w:bookmarkStart w:id="22" w:name="_Ref440270663"/>
      <w:r w:rsidRPr="0022360B">
        <w:rPr>
          <w:iCs/>
          <w:sz w:val="24"/>
          <w:szCs w:val="24"/>
        </w:rPr>
        <w:t>Форма и порядок оплаты: безналичный расчет, в течение 30 (тридцати) рабочих дней с момента  подписания Сторонами накладной, предоставления счета-фактуры  и иных документов, предусмотренных договором.</w:t>
      </w:r>
      <w:bookmarkEnd w:id="22"/>
    </w:p>
    <w:p w:rsidR="00717F60" w:rsidRPr="002A47D1" w:rsidRDefault="00717F60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E71A48">
        <w:rPr>
          <w:iCs/>
          <w:sz w:val="24"/>
          <w:szCs w:val="24"/>
        </w:rPr>
        <w:t xml:space="preserve">Порядок проведения </w:t>
      </w:r>
      <w:r w:rsidR="00C05EF6" w:rsidRPr="00E71A48">
        <w:rPr>
          <w:iCs/>
          <w:sz w:val="24"/>
          <w:szCs w:val="24"/>
        </w:rPr>
        <w:t xml:space="preserve">запроса предложений </w:t>
      </w:r>
      <w:r w:rsidRPr="00E71A48">
        <w:rPr>
          <w:iCs/>
          <w:sz w:val="24"/>
          <w:szCs w:val="24"/>
        </w:rPr>
        <w:t xml:space="preserve">и участия в нем, а также инструкции по подготовке </w:t>
      </w:r>
      <w:r w:rsidRPr="00E71A48">
        <w:rPr>
          <w:sz w:val="24"/>
          <w:szCs w:val="24"/>
        </w:rPr>
        <w:t>заявок</w:t>
      </w:r>
      <w:r w:rsidRPr="00E71A48">
        <w:rPr>
          <w:iCs/>
          <w:sz w:val="24"/>
          <w:szCs w:val="24"/>
        </w:rPr>
        <w:t>, приведены в разделе</w:t>
      </w:r>
      <w:r w:rsidR="00E71A48">
        <w:rPr>
          <w:iCs/>
          <w:sz w:val="24"/>
          <w:szCs w:val="24"/>
        </w:rPr>
        <w:t xml:space="preserve"> </w:t>
      </w:r>
      <w:r w:rsidR="00204A89">
        <w:rPr>
          <w:iCs/>
          <w:sz w:val="24"/>
          <w:szCs w:val="24"/>
        </w:rPr>
        <w:fldChar w:fldCharType="begin"/>
      </w:r>
      <w:r w:rsidR="00E71A48">
        <w:rPr>
          <w:iCs/>
          <w:sz w:val="24"/>
          <w:szCs w:val="24"/>
        </w:rPr>
        <w:instrText xml:space="preserve"> REF _Ref311232052 \r \h </w:instrText>
      </w:r>
      <w:r w:rsidR="00204A89">
        <w:rPr>
          <w:iCs/>
          <w:sz w:val="24"/>
          <w:szCs w:val="24"/>
        </w:rPr>
      </w:r>
      <w:r w:rsidR="00204A89">
        <w:rPr>
          <w:iCs/>
          <w:sz w:val="24"/>
          <w:szCs w:val="24"/>
        </w:rPr>
        <w:fldChar w:fldCharType="separate"/>
      </w:r>
      <w:r w:rsidR="000242BF">
        <w:rPr>
          <w:iCs/>
          <w:sz w:val="24"/>
          <w:szCs w:val="24"/>
        </w:rPr>
        <w:t>3</w:t>
      </w:r>
      <w:r w:rsidR="00204A89">
        <w:rPr>
          <w:iCs/>
          <w:sz w:val="24"/>
          <w:szCs w:val="24"/>
        </w:rPr>
        <w:fldChar w:fldCharType="end"/>
      </w:r>
      <w:r w:rsidR="00E71A48">
        <w:rPr>
          <w:iCs/>
          <w:sz w:val="24"/>
          <w:szCs w:val="24"/>
        </w:rPr>
        <w:t xml:space="preserve"> </w:t>
      </w:r>
      <w:r w:rsidRPr="00E71A48">
        <w:rPr>
          <w:iCs/>
          <w:sz w:val="24"/>
          <w:szCs w:val="24"/>
        </w:rPr>
        <w:t xml:space="preserve">(здесь и далее ссылки относятся к настоящей </w:t>
      </w:r>
      <w:r w:rsidR="007D07A7" w:rsidRPr="00E71A48">
        <w:rPr>
          <w:iCs/>
          <w:sz w:val="24"/>
          <w:szCs w:val="24"/>
        </w:rPr>
        <w:t>Д</w:t>
      </w:r>
      <w:r w:rsidRPr="00E71A48">
        <w:rPr>
          <w:iCs/>
          <w:sz w:val="24"/>
          <w:szCs w:val="24"/>
        </w:rPr>
        <w:t xml:space="preserve">окументации). </w:t>
      </w:r>
      <w:r w:rsidRPr="00E71A48">
        <w:rPr>
          <w:sz w:val="24"/>
          <w:szCs w:val="24"/>
        </w:rPr>
        <w:t xml:space="preserve">Подробные требования к выполняемым </w:t>
      </w:r>
      <w:r w:rsidR="00077FB6" w:rsidRPr="00E71A48">
        <w:rPr>
          <w:sz w:val="24"/>
          <w:szCs w:val="24"/>
        </w:rPr>
        <w:t xml:space="preserve">поставкам </w:t>
      </w:r>
      <w:r w:rsidRPr="00E71A48">
        <w:rPr>
          <w:sz w:val="24"/>
          <w:szCs w:val="24"/>
        </w:rPr>
        <w:t>изложены в</w:t>
      </w:r>
      <w:r w:rsidR="00953802">
        <w:rPr>
          <w:sz w:val="24"/>
          <w:szCs w:val="24"/>
        </w:rPr>
        <w:t xml:space="preserve"> </w:t>
      </w:r>
      <w:r w:rsidR="00953802" w:rsidRPr="002A47D1">
        <w:rPr>
          <w:sz w:val="24"/>
          <w:szCs w:val="24"/>
        </w:rPr>
        <w:t xml:space="preserve">разделе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_Ref440270568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</w:t>
      </w:r>
      <w:r w:rsidR="00204A89">
        <w:rPr>
          <w:sz w:val="24"/>
          <w:szCs w:val="24"/>
        </w:rPr>
        <w:fldChar w:fldCharType="end"/>
      </w:r>
      <w:r w:rsidRPr="002A47D1">
        <w:rPr>
          <w:sz w:val="24"/>
          <w:szCs w:val="24"/>
        </w:rPr>
        <w:t>.</w:t>
      </w:r>
      <w:r w:rsidR="004B5EB3" w:rsidRPr="002A47D1">
        <w:rPr>
          <w:sz w:val="24"/>
          <w:szCs w:val="24"/>
        </w:rPr>
        <w:t xml:space="preserve"> Проект</w:t>
      </w:r>
      <w:r w:rsidR="004B5EB3" w:rsidRPr="002A47D1">
        <w:rPr>
          <w:iCs/>
          <w:sz w:val="24"/>
          <w:szCs w:val="24"/>
        </w:rPr>
        <w:t xml:space="preserve"> </w:t>
      </w:r>
      <w:r w:rsidR="00123C70" w:rsidRPr="002A47D1">
        <w:rPr>
          <w:iCs/>
          <w:sz w:val="24"/>
          <w:szCs w:val="24"/>
        </w:rPr>
        <w:t>Договор</w:t>
      </w:r>
      <w:r w:rsidRPr="002A47D1">
        <w:rPr>
          <w:iCs/>
          <w:sz w:val="24"/>
          <w:szCs w:val="24"/>
        </w:rPr>
        <w:t xml:space="preserve">а, который будет заключен по результатам </w:t>
      </w:r>
      <w:r w:rsidR="004B5EB3" w:rsidRPr="002A47D1">
        <w:rPr>
          <w:iCs/>
          <w:sz w:val="24"/>
          <w:szCs w:val="24"/>
        </w:rPr>
        <w:t>З</w:t>
      </w:r>
      <w:r w:rsidR="00C05EF6" w:rsidRPr="002A47D1">
        <w:rPr>
          <w:iCs/>
          <w:sz w:val="24"/>
          <w:szCs w:val="24"/>
        </w:rPr>
        <w:t xml:space="preserve">апроса </w:t>
      </w:r>
      <w:r w:rsidR="00C05EF6" w:rsidRPr="002A47D1">
        <w:rPr>
          <w:iCs/>
          <w:sz w:val="24"/>
          <w:szCs w:val="24"/>
        </w:rPr>
        <w:lastRenderedPageBreak/>
        <w:t>предложений</w:t>
      </w:r>
      <w:r w:rsidRPr="002A47D1">
        <w:rPr>
          <w:iCs/>
          <w:sz w:val="24"/>
          <w:szCs w:val="24"/>
        </w:rPr>
        <w:t xml:space="preserve">, приведен в разделе </w:t>
      </w:r>
      <w:r w:rsidR="000242BF">
        <w:fldChar w:fldCharType="begin"/>
      </w:r>
      <w:r w:rsidR="000242BF">
        <w:instrText xml:space="preserve"> REF _Ref305973574 \r \h  \* MERGEFORMAT </w:instrText>
      </w:r>
      <w:r w:rsidR="000242BF">
        <w:fldChar w:fldCharType="separate"/>
      </w:r>
      <w:r w:rsidR="000242BF">
        <w:t>2</w:t>
      </w:r>
      <w:r w:rsidR="000242BF">
        <w:fldChar w:fldCharType="end"/>
      </w:r>
      <w:r w:rsidR="004B5EB3" w:rsidRPr="002A47D1">
        <w:rPr>
          <w:iCs/>
          <w:sz w:val="24"/>
          <w:szCs w:val="24"/>
        </w:rPr>
        <w:t>.</w:t>
      </w:r>
      <w:r w:rsidRPr="002A47D1">
        <w:rPr>
          <w:iCs/>
          <w:sz w:val="24"/>
          <w:szCs w:val="24"/>
        </w:rPr>
        <w:t xml:space="preserve"> Формы документов, которые необходимо </w:t>
      </w:r>
      <w:r w:rsidR="004B5EB3" w:rsidRPr="002A47D1">
        <w:rPr>
          <w:iCs/>
          <w:sz w:val="24"/>
          <w:szCs w:val="24"/>
        </w:rPr>
        <w:t>подготовить и подать в составе Заявк</w:t>
      </w:r>
      <w:r w:rsidR="00953802" w:rsidRPr="002A47D1">
        <w:rPr>
          <w:iCs/>
          <w:sz w:val="24"/>
          <w:szCs w:val="24"/>
        </w:rPr>
        <w:t xml:space="preserve">и, приведены в разделе </w:t>
      </w:r>
      <w:r w:rsidR="00204A89">
        <w:rPr>
          <w:iCs/>
          <w:sz w:val="24"/>
          <w:szCs w:val="24"/>
        </w:rPr>
        <w:fldChar w:fldCharType="begin"/>
      </w:r>
      <w:r w:rsidR="008D2928">
        <w:rPr>
          <w:iCs/>
          <w:sz w:val="24"/>
          <w:szCs w:val="24"/>
        </w:rPr>
        <w:instrText xml:space="preserve"> REF _Ref440270602 \r \h </w:instrText>
      </w:r>
      <w:r w:rsidR="00204A89">
        <w:rPr>
          <w:iCs/>
          <w:sz w:val="24"/>
          <w:szCs w:val="24"/>
        </w:rPr>
      </w:r>
      <w:r w:rsidR="00204A89">
        <w:rPr>
          <w:iCs/>
          <w:sz w:val="24"/>
          <w:szCs w:val="24"/>
        </w:rPr>
        <w:fldChar w:fldCharType="separate"/>
      </w:r>
      <w:r w:rsidR="000242BF">
        <w:rPr>
          <w:iCs/>
          <w:sz w:val="24"/>
          <w:szCs w:val="24"/>
        </w:rPr>
        <w:t>5</w:t>
      </w:r>
      <w:r w:rsidR="00204A89">
        <w:rPr>
          <w:iCs/>
          <w:sz w:val="24"/>
          <w:szCs w:val="24"/>
        </w:rPr>
        <w:fldChar w:fldCharType="end"/>
      </w:r>
      <w:r w:rsidR="00222B6E" w:rsidRPr="002A47D1">
        <w:rPr>
          <w:sz w:val="24"/>
          <w:szCs w:val="24"/>
        </w:rPr>
        <w:t>.</w:t>
      </w:r>
    </w:p>
    <w:p w:rsidR="002A47D1" w:rsidRPr="0022360B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r w:rsidRPr="0022360B">
        <w:rPr>
          <w:sz w:val="24"/>
          <w:szCs w:val="24"/>
        </w:rPr>
        <w:t>В случае</w:t>
      </w:r>
      <w:proofErr w:type="gramStart"/>
      <w:r w:rsidRPr="0022360B">
        <w:rPr>
          <w:sz w:val="24"/>
          <w:szCs w:val="24"/>
        </w:rPr>
        <w:t>,</w:t>
      </w:r>
      <w:proofErr w:type="gramEnd"/>
      <w:r w:rsidRPr="0022360B">
        <w:rPr>
          <w:sz w:val="24"/>
          <w:szCs w:val="24"/>
        </w:rPr>
        <w:t xml:space="preserve"> если сроки поставки продукции, отгрузочные реквизиты/базис поставки, форма и порядок оплаты, указанные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1.1.6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1.1.7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1.1.8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Документации, противоречат соответствующим </w:t>
      </w:r>
      <w:r w:rsidRPr="008533D6">
        <w:rPr>
          <w:sz w:val="24"/>
          <w:szCs w:val="24"/>
        </w:rPr>
        <w:t>срокам поставки продукции, отгрузочным реквизитам/базису поставки, форме и порядку оплаты, указанным в Приложении №1 (Техническ</w:t>
      </w:r>
      <w:r w:rsidR="00A154B7" w:rsidRPr="008533D6">
        <w:rPr>
          <w:sz w:val="24"/>
          <w:szCs w:val="24"/>
        </w:rPr>
        <w:t>ом</w:t>
      </w:r>
      <w:r w:rsidRPr="008533D6">
        <w:rPr>
          <w:sz w:val="24"/>
          <w:szCs w:val="24"/>
        </w:rPr>
        <w:t xml:space="preserve"> задани</w:t>
      </w:r>
      <w:r w:rsidR="00A154B7" w:rsidRPr="008533D6">
        <w:rPr>
          <w:sz w:val="24"/>
          <w:szCs w:val="24"/>
        </w:rPr>
        <w:t>и</w:t>
      </w:r>
      <w:r w:rsidRPr="008533D6">
        <w:rPr>
          <w:sz w:val="24"/>
          <w:szCs w:val="24"/>
        </w:rPr>
        <w:t xml:space="preserve">) </w:t>
      </w:r>
      <w:r w:rsidR="008533D6" w:rsidRPr="008533D6">
        <w:rPr>
          <w:sz w:val="24"/>
          <w:szCs w:val="24"/>
        </w:rPr>
        <w:t>и/или в Приложении №2 (проекте Договора)</w:t>
      </w:r>
      <w:r w:rsidR="008533D6" w:rsidRPr="008533D6">
        <w:rPr>
          <w:bCs w:val="0"/>
          <w:iCs/>
          <w:szCs w:val="24"/>
        </w:rPr>
        <w:t xml:space="preserve"> </w:t>
      </w:r>
      <w:r w:rsidRPr="008533D6">
        <w:rPr>
          <w:sz w:val="24"/>
          <w:szCs w:val="24"/>
        </w:rPr>
        <w:t>к настоящей Документации, Участники при подготовке Заявок должны руководствоваться условиями</w:t>
      </w:r>
      <w:r w:rsidRPr="003803A7">
        <w:rPr>
          <w:sz w:val="24"/>
          <w:szCs w:val="24"/>
        </w:rPr>
        <w:t>, указанными</w:t>
      </w:r>
      <w:r w:rsidRPr="0022360B">
        <w:rPr>
          <w:sz w:val="24"/>
          <w:szCs w:val="24"/>
        </w:rPr>
        <w:t xml:space="preserve"> в </w:t>
      </w:r>
      <w:proofErr w:type="spellStart"/>
      <w:r w:rsidRPr="0022360B">
        <w:rPr>
          <w:sz w:val="24"/>
          <w:szCs w:val="24"/>
        </w:rPr>
        <w:t>п.п</w:t>
      </w:r>
      <w:proofErr w:type="spellEnd"/>
      <w:r w:rsidRPr="0022360B"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_Ref440270637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1.1.6</w:t>
      </w:r>
      <w:r w:rsidR="00204A8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_Ref440270651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1.1.7</w:t>
      </w:r>
      <w:r w:rsidR="00204A89">
        <w:rPr>
          <w:sz w:val="24"/>
          <w:szCs w:val="24"/>
        </w:rPr>
        <w:fldChar w:fldCharType="end"/>
      </w:r>
      <w:r w:rsidR="008D2928" w:rsidRPr="0022360B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1.1.8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 xml:space="preserve"> настоящей Документации.</w:t>
      </w:r>
    </w:p>
    <w:p w:rsidR="002A47D1" w:rsidRPr="0022360B" w:rsidRDefault="002A47D1" w:rsidP="00D75CA2">
      <w:pPr>
        <w:widowControl w:val="0"/>
        <w:numPr>
          <w:ilvl w:val="2"/>
          <w:numId w:val="18"/>
        </w:numPr>
        <w:tabs>
          <w:tab w:val="clear" w:pos="720"/>
          <w:tab w:val="num" w:pos="1571"/>
          <w:tab w:val="num" w:pos="1650"/>
        </w:tabs>
        <w:suppressAutoHyphens w:val="0"/>
        <w:autoSpaceDE w:val="0"/>
        <w:autoSpaceDN w:val="0"/>
        <w:adjustRightInd w:val="0"/>
        <w:spacing w:before="60" w:line="264" w:lineRule="auto"/>
        <w:ind w:left="0" w:firstLine="550"/>
        <w:rPr>
          <w:sz w:val="24"/>
          <w:szCs w:val="24"/>
        </w:rPr>
      </w:pPr>
      <w:bookmarkStart w:id="23" w:name="_Toc439166307"/>
      <w:bookmarkStart w:id="24" w:name="_Toc439170655"/>
      <w:bookmarkStart w:id="25" w:name="_Toc439172757"/>
      <w:bookmarkStart w:id="26" w:name="_Toc439173201"/>
      <w:r w:rsidRPr="0022360B">
        <w:rPr>
          <w:sz w:val="24"/>
          <w:szCs w:val="24"/>
        </w:rPr>
        <w:t xml:space="preserve">Участник должен указать в составе своей Заявки конкретные условия оплаты, не хуже условий указанных в п. </w:t>
      </w:r>
      <w:r w:rsidR="00204A89">
        <w:rPr>
          <w:sz w:val="24"/>
          <w:szCs w:val="24"/>
        </w:rPr>
        <w:fldChar w:fldCharType="begin"/>
      </w:r>
      <w:r w:rsidR="008D2928">
        <w:rPr>
          <w:sz w:val="24"/>
          <w:szCs w:val="24"/>
        </w:rPr>
        <w:instrText xml:space="preserve"> REF _Ref440270663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1.1.8</w:t>
      </w:r>
      <w:r w:rsidR="00204A89">
        <w:rPr>
          <w:sz w:val="24"/>
          <w:szCs w:val="24"/>
        </w:rPr>
        <w:fldChar w:fldCharType="end"/>
      </w:r>
      <w:r w:rsidRPr="0022360B">
        <w:rPr>
          <w:sz w:val="24"/>
          <w:szCs w:val="24"/>
        </w:rPr>
        <w:t>.</w:t>
      </w:r>
      <w:bookmarkEnd w:id="23"/>
      <w:bookmarkEnd w:id="24"/>
      <w:bookmarkEnd w:id="25"/>
      <w:bookmarkEnd w:id="26"/>
    </w:p>
    <w:p w:rsidR="00717F60" w:rsidRPr="00E71A48" w:rsidRDefault="00717F60" w:rsidP="00E71A48">
      <w:pPr>
        <w:widowControl w:val="0"/>
        <w:autoSpaceDE w:val="0"/>
        <w:spacing w:before="60" w:line="264" w:lineRule="auto"/>
        <w:ind w:right="-122"/>
        <w:rPr>
          <w:iCs/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27" w:name="_Ref55313246"/>
      <w:bookmarkStart w:id="28" w:name="_Ref56231140"/>
      <w:bookmarkStart w:id="29" w:name="_Ref56231144"/>
      <w:bookmarkStart w:id="30" w:name="_Toc447292076"/>
      <w:r w:rsidRPr="00E71A48">
        <w:t>Правовой статус документов</w:t>
      </w:r>
      <w:bookmarkEnd w:id="27"/>
      <w:bookmarkEnd w:id="28"/>
      <w:bookmarkEnd w:id="29"/>
      <w:bookmarkEnd w:id="30"/>
    </w:p>
    <w:p w:rsidR="00717F60" w:rsidRPr="0022360B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22360B">
        <w:rPr>
          <w:bCs w:val="0"/>
          <w:sz w:val="24"/>
          <w:szCs w:val="24"/>
        </w:rPr>
        <w:t>Запрос предложений</w:t>
      </w:r>
      <w:r w:rsidRPr="0022360B">
        <w:rPr>
          <w:sz w:val="24"/>
          <w:szCs w:val="24"/>
        </w:rPr>
        <w:t xml:space="preserve"> </w:t>
      </w:r>
      <w:r w:rsidRPr="0022360B">
        <w:rPr>
          <w:bCs w:val="0"/>
          <w:sz w:val="24"/>
          <w:szCs w:val="24"/>
        </w:rPr>
        <w:t xml:space="preserve">проводится в соответствии с </w:t>
      </w:r>
      <w:r w:rsidR="0022360B" w:rsidRPr="0022360B">
        <w:rPr>
          <w:bCs w:val="0"/>
          <w:sz w:val="24"/>
          <w:szCs w:val="24"/>
        </w:rPr>
        <w:t>Единым Стандартом закупок ПАО «</w:t>
      </w:r>
      <w:proofErr w:type="spellStart"/>
      <w:r w:rsidR="0022360B" w:rsidRPr="0022360B">
        <w:rPr>
          <w:bCs w:val="0"/>
          <w:sz w:val="24"/>
          <w:szCs w:val="24"/>
        </w:rPr>
        <w:t>Россети</w:t>
      </w:r>
      <w:proofErr w:type="spellEnd"/>
      <w:r w:rsidR="0022360B" w:rsidRPr="0022360B">
        <w:rPr>
          <w:bCs w:val="0"/>
          <w:sz w:val="24"/>
          <w:szCs w:val="24"/>
        </w:rPr>
        <w:t>»</w:t>
      </w:r>
      <w:r w:rsidR="003303E9">
        <w:rPr>
          <w:bCs w:val="0"/>
          <w:sz w:val="24"/>
          <w:szCs w:val="24"/>
        </w:rPr>
        <w:t xml:space="preserve"> (Положение о закупках)</w:t>
      </w:r>
      <w:r w:rsidR="00721B30" w:rsidRPr="0022360B">
        <w:rPr>
          <w:bCs w:val="0"/>
          <w:sz w:val="24"/>
          <w:szCs w:val="24"/>
        </w:rPr>
        <w:t xml:space="preserve">, утвержденным решением Совета Директоров </w:t>
      </w:r>
      <w:r w:rsidR="000D70B6">
        <w:rPr>
          <w:bCs w:val="0"/>
          <w:sz w:val="24"/>
          <w:szCs w:val="24"/>
        </w:rPr>
        <w:t>П</w:t>
      </w:r>
      <w:r w:rsidR="00721B30" w:rsidRPr="0022360B">
        <w:rPr>
          <w:bCs w:val="0"/>
          <w:sz w:val="24"/>
          <w:szCs w:val="24"/>
        </w:rPr>
        <w:t xml:space="preserve">АО «МРСК Центра» (Протокол № </w:t>
      </w:r>
      <w:r w:rsidR="0022360B" w:rsidRPr="0022360B">
        <w:rPr>
          <w:bCs w:val="0"/>
          <w:sz w:val="24"/>
          <w:szCs w:val="24"/>
        </w:rPr>
        <w:t>27</w:t>
      </w:r>
      <w:r w:rsidR="00721B30" w:rsidRPr="0022360B">
        <w:rPr>
          <w:bCs w:val="0"/>
          <w:sz w:val="24"/>
          <w:szCs w:val="24"/>
        </w:rPr>
        <w:t>/1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от «</w:t>
      </w:r>
      <w:r w:rsidR="0022360B" w:rsidRPr="0022360B">
        <w:rPr>
          <w:bCs w:val="0"/>
          <w:sz w:val="24"/>
          <w:szCs w:val="24"/>
        </w:rPr>
        <w:t>29</w:t>
      </w:r>
      <w:r w:rsidR="00721B30" w:rsidRPr="0022360B">
        <w:rPr>
          <w:bCs w:val="0"/>
          <w:sz w:val="24"/>
          <w:szCs w:val="24"/>
        </w:rPr>
        <w:t xml:space="preserve">» </w:t>
      </w:r>
      <w:r w:rsidR="0022360B" w:rsidRPr="0022360B">
        <w:rPr>
          <w:bCs w:val="0"/>
          <w:sz w:val="24"/>
          <w:szCs w:val="24"/>
        </w:rPr>
        <w:t>декабря</w:t>
      </w:r>
      <w:r w:rsidR="00721B30" w:rsidRPr="0022360B">
        <w:rPr>
          <w:bCs w:val="0"/>
          <w:sz w:val="24"/>
          <w:szCs w:val="24"/>
        </w:rPr>
        <w:t xml:space="preserve"> 201</w:t>
      </w:r>
      <w:r w:rsidR="0022360B" w:rsidRPr="0022360B">
        <w:rPr>
          <w:bCs w:val="0"/>
          <w:sz w:val="24"/>
          <w:szCs w:val="24"/>
        </w:rPr>
        <w:t>5</w:t>
      </w:r>
      <w:r w:rsidR="00721B30" w:rsidRPr="0022360B">
        <w:rPr>
          <w:bCs w:val="0"/>
          <w:sz w:val="24"/>
          <w:szCs w:val="24"/>
        </w:rPr>
        <w:t xml:space="preserve"> года), и Постановлением Правительства РФ от 11.12.2014 № 1352 «Об особенностях участия субъектов малого и среднего предпринимательства в закупках товаров, работ, услуг отдельными видами юридических лиц»</w:t>
      </w:r>
      <w:r w:rsidRPr="0022360B">
        <w:rPr>
          <w:sz w:val="24"/>
          <w:szCs w:val="24"/>
        </w:rPr>
        <w:t>.</w:t>
      </w:r>
      <w:proofErr w:type="gramEnd"/>
    </w:p>
    <w:p w:rsidR="00717F60" w:rsidRPr="00E71A48" w:rsidRDefault="00C606DE" w:rsidP="00D75CA2">
      <w:pPr>
        <w:numPr>
          <w:ilvl w:val="2"/>
          <w:numId w:val="16"/>
        </w:numPr>
        <w:shd w:val="clear" w:color="auto" w:fill="FFFFFF"/>
        <w:tabs>
          <w:tab w:val="clear" w:pos="1355"/>
          <w:tab w:val="num" w:pos="0"/>
          <w:tab w:val="left" w:pos="1700"/>
        </w:tabs>
        <w:spacing w:before="60" w:line="264" w:lineRule="auto"/>
        <w:ind w:left="0" w:right="11" w:firstLine="851"/>
        <w:rPr>
          <w:bCs w:val="0"/>
          <w:sz w:val="24"/>
          <w:szCs w:val="24"/>
        </w:rPr>
      </w:pPr>
      <w:proofErr w:type="gramStart"/>
      <w:r w:rsidRPr="00C606DE">
        <w:rPr>
          <w:bCs w:val="0"/>
          <w:sz w:val="24"/>
          <w:szCs w:val="24"/>
        </w:rPr>
        <w:t>В соответствии с ч. 1 и ч. 2 ст. 2 Федерального закона РФ от 18.07.2011 № 223-ФЗ «О закупке товаров, работ, услуг отдельными видами юридических лиц», данн</w:t>
      </w:r>
      <w:r w:rsidR="00721B30">
        <w:rPr>
          <w:bCs w:val="0"/>
          <w:sz w:val="24"/>
          <w:szCs w:val="24"/>
        </w:rPr>
        <w:t>ый</w:t>
      </w:r>
      <w:r w:rsidRPr="00C606DE">
        <w:rPr>
          <w:bCs w:val="0"/>
          <w:sz w:val="24"/>
          <w:szCs w:val="24"/>
        </w:rPr>
        <w:t xml:space="preserve"> </w:t>
      </w:r>
      <w:r w:rsidR="003B6795">
        <w:rPr>
          <w:bCs w:val="0"/>
          <w:sz w:val="24"/>
          <w:szCs w:val="24"/>
        </w:rPr>
        <w:t>закрыт</w:t>
      </w:r>
      <w:r w:rsidR="00721B30" w:rsidRPr="00C606DE">
        <w:rPr>
          <w:bCs w:val="0"/>
          <w:sz w:val="24"/>
          <w:szCs w:val="24"/>
        </w:rPr>
        <w:t>ый запрос предложений</w:t>
      </w:r>
      <w:r w:rsidRPr="00C606DE">
        <w:rPr>
          <w:bCs w:val="0"/>
          <w:sz w:val="24"/>
          <w:szCs w:val="24"/>
        </w:rPr>
        <w:t xml:space="preserve"> проводится согласно </w:t>
      </w:r>
      <w:r w:rsidR="004E3ED2">
        <w:rPr>
          <w:bCs w:val="0"/>
          <w:sz w:val="24"/>
          <w:szCs w:val="24"/>
        </w:rPr>
        <w:t xml:space="preserve">Стандарту закупок </w:t>
      </w:r>
      <w:r w:rsidR="00E74632">
        <w:rPr>
          <w:bCs w:val="0"/>
          <w:sz w:val="24"/>
          <w:szCs w:val="24"/>
        </w:rPr>
        <w:t>ПАО</w:t>
      </w:r>
      <w:r w:rsidR="004E3ED2">
        <w:rPr>
          <w:bCs w:val="0"/>
          <w:sz w:val="24"/>
          <w:szCs w:val="24"/>
        </w:rPr>
        <w:t xml:space="preserve"> «</w:t>
      </w:r>
      <w:proofErr w:type="spellStart"/>
      <w:r w:rsidR="004E3ED2">
        <w:rPr>
          <w:bCs w:val="0"/>
          <w:sz w:val="24"/>
          <w:szCs w:val="24"/>
        </w:rPr>
        <w:t>Россети</w:t>
      </w:r>
      <w:proofErr w:type="spellEnd"/>
      <w:r w:rsidR="004E3ED2">
        <w:rPr>
          <w:bCs w:val="0"/>
          <w:sz w:val="24"/>
          <w:szCs w:val="24"/>
        </w:rPr>
        <w:t>»</w:t>
      </w:r>
      <w:r w:rsidRPr="00C606DE">
        <w:rPr>
          <w:bCs w:val="0"/>
          <w:sz w:val="24"/>
          <w:szCs w:val="24"/>
        </w:rPr>
        <w:t xml:space="preserve">, при этом в соответствии с ч. 4 ст. 447 Гражданского Кодекса РФ </w:t>
      </w:r>
      <w:r w:rsidR="003B6795">
        <w:rPr>
          <w:bCs w:val="0"/>
          <w:sz w:val="24"/>
          <w:szCs w:val="24"/>
        </w:rPr>
        <w:t>закрыт</w:t>
      </w:r>
      <w:r w:rsidRPr="00C606DE">
        <w:rPr>
          <w:bCs w:val="0"/>
          <w:sz w:val="24"/>
          <w:szCs w:val="24"/>
        </w:rPr>
        <w:t>ый запрос предложений не является торгами и не регулируется нормами ст. 447-449 ГК</w:t>
      </w:r>
      <w:proofErr w:type="gramEnd"/>
      <w:r w:rsidRPr="00C606DE">
        <w:rPr>
          <w:bCs w:val="0"/>
          <w:sz w:val="24"/>
          <w:szCs w:val="24"/>
        </w:rPr>
        <w:t xml:space="preserve"> РФ. Данная процедура также не является публичным конкурсом и не регулируется статьями 1057-1061 части второй Гражданского кодекса Российской Федерации. </w:t>
      </w:r>
      <w:r w:rsidR="00717F60" w:rsidRPr="00E71A48">
        <w:rPr>
          <w:bCs w:val="0"/>
          <w:sz w:val="24"/>
          <w:szCs w:val="24"/>
        </w:rPr>
        <w:t>Т</w:t>
      </w:r>
      <w:r w:rsidR="004B5EB3" w:rsidRPr="00E71A48">
        <w:rPr>
          <w:bCs w:val="0"/>
          <w:sz w:val="24"/>
          <w:szCs w:val="24"/>
        </w:rPr>
        <w:t>аким образом, данная процедура З</w:t>
      </w:r>
      <w:r w:rsidR="00717F60" w:rsidRPr="00E71A48">
        <w:rPr>
          <w:bCs w:val="0"/>
          <w:sz w:val="24"/>
          <w:szCs w:val="24"/>
        </w:rPr>
        <w:t>апроса предложений не накладывает на Организатора соответствующего объема гражданско-правовых обязательств.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Опубликованное в соответствии с п.</w:t>
      </w:r>
      <w:r w:rsidR="00D421AA" w:rsidRPr="00E71A48">
        <w:rPr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_Ref305973033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3.2</w:t>
      </w:r>
      <w:r w:rsidR="000242BF">
        <w:fldChar w:fldCharType="end"/>
      </w:r>
      <w:r w:rsidRPr="00E71A48">
        <w:rPr>
          <w:sz w:val="24"/>
          <w:szCs w:val="24"/>
        </w:rPr>
        <w:t xml:space="preserve">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 о проведении запроса предложений, являющимся неотъемлемой частью Документации по запросу предложений, вместе с настоящей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окументацией, являются </w:t>
      </w:r>
      <w:r w:rsidRPr="00E71A48">
        <w:rPr>
          <w:bCs w:val="0"/>
          <w:sz w:val="24"/>
          <w:szCs w:val="24"/>
        </w:rPr>
        <w:t xml:space="preserve">приглашением делать оферты и </w:t>
      </w:r>
      <w:r w:rsidRPr="00E71A48">
        <w:rPr>
          <w:sz w:val="24"/>
          <w:szCs w:val="24"/>
        </w:rPr>
        <w:t xml:space="preserve">должны рассматриваться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в соответствии с этим в течение срока, определенного для проведения запроса предложений.</w:t>
      </w:r>
    </w:p>
    <w:p w:rsidR="00717F60" w:rsidRPr="00E71A48" w:rsidRDefault="004B5EB3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а запроса предложений имеет правовой статус оферты и будет рассматриваться Организатором </w:t>
      </w:r>
      <w:r w:rsidR="00717F60" w:rsidRPr="00E71A48">
        <w:rPr>
          <w:bCs w:val="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в соо</w:t>
      </w:r>
      <w:r w:rsidR="00717F60" w:rsidRPr="00E71A48">
        <w:rPr>
          <w:bCs w:val="0"/>
          <w:sz w:val="24"/>
          <w:szCs w:val="24"/>
        </w:rPr>
        <w:t>тветствии с этим.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Заключенный</w:t>
      </w:r>
      <w:r w:rsidR="00AD3EBC" w:rsidRPr="00E71A48">
        <w:rPr>
          <w:sz w:val="24"/>
          <w:szCs w:val="24"/>
        </w:rPr>
        <w:t xml:space="preserve"> по результатам запроса предложений и пред</w:t>
      </w:r>
      <w:r w:rsidR="009D7F01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AD3EBC" w:rsidRPr="00E71A48">
        <w:rPr>
          <w:sz w:val="24"/>
          <w:szCs w:val="24"/>
        </w:rPr>
        <w:t xml:space="preserve">ных переговоров </w:t>
      </w:r>
      <w:r w:rsidR="00123C70" w:rsidRPr="00E71A48">
        <w:rPr>
          <w:sz w:val="24"/>
          <w:szCs w:val="24"/>
        </w:rPr>
        <w:t>Договор</w:t>
      </w:r>
      <w:r w:rsidR="00AD3EBC" w:rsidRPr="00E71A48">
        <w:rPr>
          <w:sz w:val="24"/>
          <w:szCs w:val="24"/>
        </w:rPr>
        <w:t xml:space="preserve"> фиксирует все достигн</w:t>
      </w:r>
      <w:r w:rsidR="00AD3EBC" w:rsidRPr="00E71A48">
        <w:rPr>
          <w:bCs w:val="0"/>
          <w:sz w:val="24"/>
          <w:szCs w:val="24"/>
        </w:rPr>
        <w:t xml:space="preserve">утые сторонами </w:t>
      </w:r>
      <w:r w:rsidR="00123C70" w:rsidRPr="00E71A48">
        <w:rPr>
          <w:bCs w:val="0"/>
          <w:sz w:val="24"/>
          <w:szCs w:val="24"/>
        </w:rPr>
        <w:t>Договор</w:t>
      </w:r>
      <w:r w:rsidR="00AD3EBC" w:rsidRPr="00E71A48">
        <w:rPr>
          <w:bCs w:val="0"/>
          <w:sz w:val="24"/>
          <w:szCs w:val="24"/>
        </w:rPr>
        <w:t>енности.</w:t>
      </w:r>
    </w:p>
    <w:p w:rsidR="00717F60" w:rsidRPr="00E71A48" w:rsidRDefault="00AD3EBC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1" w:name="_Ref294695546"/>
      <w:bookmarkStart w:id="32" w:name="_Ref86827161"/>
      <w:r w:rsidRPr="00E71A48">
        <w:rPr>
          <w:sz w:val="24"/>
          <w:szCs w:val="24"/>
        </w:rPr>
        <w:t>При определении</w:t>
      </w:r>
      <w:r w:rsidR="004B5EB3" w:rsidRPr="00E71A48">
        <w:rPr>
          <w:sz w:val="24"/>
          <w:szCs w:val="24"/>
        </w:rPr>
        <w:t xml:space="preserve"> условий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а с </w:t>
      </w:r>
      <w:r w:rsidR="009C744E" w:rsidRPr="00E71A48">
        <w:rPr>
          <w:sz w:val="24"/>
          <w:szCs w:val="24"/>
        </w:rPr>
        <w:t>Участник</w:t>
      </w:r>
      <w:r w:rsidR="004B5EB3" w:rsidRPr="00E71A48">
        <w:rPr>
          <w:sz w:val="24"/>
          <w:szCs w:val="24"/>
        </w:rPr>
        <w:t>ом запроса предложений, чья Заявк</w:t>
      </w:r>
      <w:r w:rsidRPr="00E71A48">
        <w:rPr>
          <w:sz w:val="24"/>
          <w:szCs w:val="24"/>
        </w:rPr>
        <w:t xml:space="preserve">а признана </w:t>
      </w:r>
      <w:r w:rsidR="00717F60" w:rsidRPr="00E71A48">
        <w:rPr>
          <w:sz w:val="24"/>
          <w:szCs w:val="24"/>
        </w:rPr>
        <w:t>наилучшей</w:t>
      </w:r>
      <w:r w:rsidRPr="00E71A48">
        <w:rPr>
          <w:sz w:val="24"/>
          <w:szCs w:val="24"/>
        </w:rPr>
        <w:t>, используются следующие документы с</w:t>
      </w:r>
      <w:r w:rsidRPr="00E71A48">
        <w:rPr>
          <w:sz w:val="24"/>
          <w:szCs w:val="24"/>
          <w:lang w:val="en-US"/>
        </w:rPr>
        <w:t> </w:t>
      </w:r>
      <w:r w:rsidRPr="00E71A48">
        <w:rPr>
          <w:sz w:val="24"/>
          <w:szCs w:val="24"/>
        </w:rPr>
        <w:t>соблюдением указанной иерархии (в случае их противоречия):</w:t>
      </w:r>
      <w:bookmarkEnd w:id="31"/>
      <w:bookmarkEnd w:id="32"/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8"/>
        <w:rPr>
          <w:sz w:val="24"/>
          <w:szCs w:val="24"/>
        </w:rPr>
      </w:pPr>
      <w:r w:rsidRPr="00E71A48">
        <w:rPr>
          <w:sz w:val="24"/>
          <w:szCs w:val="24"/>
        </w:rPr>
        <w:t>П</w:t>
      </w:r>
      <w:r w:rsidR="00717F60" w:rsidRPr="00E71A48">
        <w:rPr>
          <w:sz w:val="24"/>
          <w:szCs w:val="24"/>
        </w:rPr>
        <w:t>ротоколы пред</w:t>
      </w:r>
      <w:r w:rsidR="00F85CCF" w:rsidRPr="00E71A48">
        <w:rPr>
          <w:sz w:val="24"/>
          <w:szCs w:val="24"/>
        </w:rPr>
        <w:t>д</w:t>
      </w:r>
      <w:r w:rsidR="00123C70" w:rsidRPr="00E71A48">
        <w:rPr>
          <w:sz w:val="24"/>
          <w:szCs w:val="24"/>
        </w:rPr>
        <w:t>оговор</w:t>
      </w:r>
      <w:r w:rsidR="00717F60" w:rsidRPr="00E71A48">
        <w:rPr>
          <w:sz w:val="24"/>
          <w:szCs w:val="24"/>
        </w:rPr>
        <w:t xml:space="preserve">ных переговоров между Заказчиком и </w:t>
      </w:r>
      <w:r w:rsidR="009C744E" w:rsidRPr="00E71A48">
        <w:rPr>
          <w:sz w:val="24"/>
          <w:szCs w:val="24"/>
        </w:rPr>
        <w:t>Участник</w:t>
      </w:r>
      <w:r w:rsidR="00886684" w:rsidRPr="00E71A48">
        <w:rPr>
          <w:sz w:val="24"/>
          <w:szCs w:val="24"/>
        </w:rPr>
        <w:t xml:space="preserve">ом запроса предложений, чья </w:t>
      </w:r>
      <w:r w:rsidRPr="00E71A48">
        <w:rPr>
          <w:sz w:val="24"/>
          <w:szCs w:val="24"/>
        </w:rPr>
        <w:t>Заявк</w:t>
      </w:r>
      <w:r w:rsidR="00886684" w:rsidRPr="00E71A48">
        <w:rPr>
          <w:sz w:val="24"/>
          <w:szCs w:val="24"/>
        </w:rPr>
        <w:t xml:space="preserve">а признана лучшей </w:t>
      </w:r>
      <w:r w:rsidR="00717F60" w:rsidRPr="00E71A48">
        <w:rPr>
          <w:sz w:val="24"/>
          <w:szCs w:val="24"/>
        </w:rPr>
        <w:t xml:space="preserve">(по условиям, не оговоренным ни в настоящей Документации по запросу предложений, ни в </w:t>
      </w: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запроса предложений,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="00717F60" w:rsidRPr="00E71A48">
        <w:rPr>
          <w:sz w:val="24"/>
          <w:szCs w:val="24"/>
        </w:rPr>
        <w:t>);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>Извещени</w:t>
      </w:r>
      <w:r w:rsidR="00717F60" w:rsidRPr="00E71A48">
        <w:rPr>
          <w:sz w:val="24"/>
          <w:szCs w:val="24"/>
        </w:rPr>
        <w:t>е о проведении запроса предложений и настоящая Документация по запросу предложений со всеми дополнениями и разъяснениями;</w:t>
      </w:r>
    </w:p>
    <w:p w:rsidR="00717F60" w:rsidRPr="00E71A48" w:rsidRDefault="004B5EB3" w:rsidP="00D75CA2">
      <w:pPr>
        <w:numPr>
          <w:ilvl w:val="0"/>
          <w:numId w:val="17"/>
        </w:numPr>
        <w:shd w:val="clear" w:color="auto" w:fill="FFFFFF"/>
        <w:tabs>
          <w:tab w:val="left" w:pos="709"/>
        </w:tabs>
        <w:spacing w:line="264" w:lineRule="auto"/>
        <w:ind w:right="29"/>
        <w:rPr>
          <w:sz w:val="24"/>
          <w:szCs w:val="24"/>
        </w:rPr>
      </w:pPr>
      <w:r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="00717F60" w:rsidRPr="00E71A48">
        <w:rPr>
          <w:sz w:val="24"/>
          <w:szCs w:val="24"/>
        </w:rPr>
        <w:t xml:space="preserve"> со всеми дополнениями и разъяснениями</w:t>
      </w:r>
      <w:r w:rsidR="00E963D9">
        <w:rPr>
          <w:sz w:val="24"/>
          <w:szCs w:val="24"/>
        </w:rPr>
        <w:t>;</w:t>
      </w:r>
    </w:p>
    <w:p w:rsidR="00717F60" w:rsidRPr="00E71A48" w:rsidRDefault="00717F60" w:rsidP="00D75CA2">
      <w:pPr>
        <w:numPr>
          <w:ilvl w:val="0"/>
          <w:numId w:val="17"/>
        </w:numPr>
        <w:shd w:val="clear" w:color="auto" w:fill="FFFFFF"/>
        <w:tabs>
          <w:tab w:val="left" w:pos="709"/>
          <w:tab w:val="left" w:pos="1560"/>
        </w:tabs>
        <w:spacing w:line="264" w:lineRule="auto"/>
        <w:rPr>
          <w:sz w:val="24"/>
          <w:szCs w:val="24"/>
        </w:rPr>
      </w:pPr>
      <w:r w:rsidRPr="00E71A48">
        <w:rPr>
          <w:sz w:val="24"/>
          <w:szCs w:val="24"/>
        </w:rPr>
        <w:t xml:space="preserve">Иные документы Организатора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 запроса предложений не определяют права и обязанности сторон в связи с данным запросом предложений.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Во всем, что не урегулировано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 и настоящей Документацией по запросу предложений стороны руководствуются </w:t>
      </w:r>
      <w:r w:rsidR="005B75A6" w:rsidRPr="00E71A48">
        <w:rPr>
          <w:sz w:val="24"/>
          <w:szCs w:val="24"/>
        </w:rPr>
        <w:t>действующим законодательством</w:t>
      </w:r>
      <w:r w:rsidRPr="00E71A48">
        <w:rPr>
          <w:sz w:val="24"/>
          <w:szCs w:val="24"/>
        </w:rPr>
        <w:t xml:space="preserve"> Российской Федерации.</w:t>
      </w:r>
    </w:p>
    <w:p w:rsidR="00717F60" w:rsidRPr="00E71A48" w:rsidRDefault="00717F60" w:rsidP="00D75CA2">
      <w:pPr>
        <w:numPr>
          <w:ilvl w:val="2"/>
          <w:numId w:val="16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Если в отношении сторон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а, заключаемого по результатам запроса предложений, действуют также иные специальные нормативно-правовые акты, изданные и зарегистрированные в установленном порядке, настоящая</w:t>
      </w:r>
      <w:r w:rsidR="00222B6E" w:rsidRPr="00E71A48">
        <w:rPr>
          <w:sz w:val="24"/>
          <w:szCs w:val="24"/>
        </w:rPr>
        <w:t xml:space="preserve"> </w:t>
      </w:r>
      <w:r w:rsidR="007D07A7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окументация (и проект </w:t>
      </w:r>
      <w:r w:rsidR="004B5EB3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 xml:space="preserve">оговора как ее часть) 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а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лучшей,</w:t>
      </w:r>
      <w:r w:rsidRPr="00E71A48">
        <w:rPr>
          <w:sz w:val="24"/>
          <w:szCs w:val="24"/>
        </w:rPr>
        <w:t xml:space="preserve"> будут считаться приоритетными по отношению к диспозитивным нормам указанных документов.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3" w:name="__RefHeading__397_1298132286"/>
      <w:bookmarkStart w:id="34" w:name="_Toc447292077"/>
      <w:bookmarkEnd w:id="33"/>
      <w:r w:rsidRPr="00E71A48">
        <w:t>Особые положения в связи с проведением Запроса предложений на ЭТП</w:t>
      </w:r>
      <w:bookmarkEnd w:id="34"/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color w:val="000000"/>
          <w:sz w:val="24"/>
          <w:szCs w:val="24"/>
        </w:rPr>
        <w:t xml:space="preserve">Для участия в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апросе предложений лицо </w:t>
      </w:r>
      <w:r w:rsidR="0099066F" w:rsidRPr="00E71A48">
        <w:rPr>
          <w:color w:val="000000"/>
          <w:sz w:val="24"/>
          <w:szCs w:val="24"/>
        </w:rPr>
        <w:t xml:space="preserve">должно </w:t>
      </w:r>
      <w:r w:rsidRPr="00E71A48">
        <w:rPr>
          <w:color w:val="000000"/>
          <w:sz w:val="24"/>
          <w:szCs w:val="24"/>
        </w:rPr>
        <w:t xml:space="preserve">быть </w:t>
      </w:r>
      <w:r w:rsidR="0099066F" w:rsidRPr="00E71A48">
        <w:rPr>
          <w:color w:val="000000"/>
          <w:sz w:val="24"/>
          <w:szCs w:val="24"/>
        </w:rPr>
        <w:t xml:space="preserve">зарегистрировано </w:t>
      </w:r>
      <w:r w:rsidRPr="00E71A48">
        <w:rPr>
          <w:sz w:val="24"/>
          <w:szCs w:val="24"/>
        </w:rPr>
        <w:t xml:space="preserve">в системе </w:t>
      </w:r>
      <w:r w:rsidRPr="00E71A48">
        <w:rPr>
          <w:color w:val="000000"/>
          <w:sz w:val="24"/>
          <w:szCs w:val="24"/>
        </w:rPr>
        <w:t xml:space="preserve">ЭТП </w:t>
      </w:r>
      <w:r w:rsidRPr="00E71A48">
        <w:rPr>
          <w:sz w:val="24"/>
          <w:szCs w:val="24"/>
        </w:rPr>
        <w:t xml:space="preserve">в качестве </w:t>
      </w:r>
      <w:r w:rsidR="004B5EB3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частника данной системы, т.е. </w:t>
      </w:r>
      <w:r w:rsidR="0099066F" w:rsidRPr="00E71A48">
        <w:rPr>
          <w:sz w:val="24"/>
          <w:szCs w:val="24"/>
        </w:rPr>
        <w:t xml:space="preserve">должно </w:t>
      </w:r>
      <w:r w:rsidRPr="00E71A48">
        <w:rPr>
          <w:sz w:val="24"/>
          <w:szCs w:val="24"/>
        </w:rPr>
        <w:t xml:space="preserve">заключить соответствующий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с оператором системы </w:t>
      </w:r>
      <w:r w:rsidRPr="00E71A48">
        <w:rPr>
          <w:color w:val="000000"/>
          <w:sz w:val="24"/>
          <w:szCs w:val="24"/>
        </w:rPr>
        <w:t>в соответствии с правилами, условиями и порядком регистрации на ЭТП</w:t>
      </w:r>
      <w:r w:rsidRPr="00E71A48">
        <w:rPr>
          <w:sz w:val="24"/>
          <w:szCs w:val="24"/>
        </w:rPr>
        <w:t xml:space="preserve">, а также </w:t>
      </w:r>
      <w:r w:rsidRPr="00E71A48">
        <w:rPr>
          <w:color w:val="000000"/>
          <w:sz w:val="24"/>
          <w:szCs w:val="24"/>
        </w:rPr>
        <w:t>должн</w:t>
      </w:r>
      <w:r w:rsidR="0099066F" w:rsidRPr="00E71A48">
        <w:rPr>
          <w:color w:val="000000"/>
          <w:sz w:val="24"/>
          <w:szCs w:val="24"/>
        </w:rPr>
        <w:t>о</w:t>
      </w:r>
      <w:r w:rsidRPr="00E71A48">
        <w:rPr>
          <w:color w:val="000000"/>
          <w:sz w:val="24"/>
          <w:szCs w:val="24"/>
        </w:rPr>
        <w:t xml:space="preserve"> быть </w:t>
      </w:r>
      <w:r w:rsidR="0099066F" w:rsidRPr="00E71A48">
        <w:rPr>
          <w:color w:val="000000"/>
          <w:sz w:val="24"/>
          <w:szCs w:val="24"/>
        </w:rPr>
        <w:t>зарегистрировано</w:t>
      </w:r>
      <w:r w:rsidR="0099066F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системой ЭТП в качестве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 данного запроса предложений в установленном порядке. </w:t>
      </w:r>
      <w:proofErr w:type="gramEnd"/>
    </w:p>
    <w:p w:rsidR="00717F60" w:rsidRPr="002961A1" w:rsidRDefault="009C744E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color w:val="000000"/>
          <w:sz w:val="24"/>
          <w:szCs w:val="24"/>
        </w:rPr>
      </w:pPr>
      <w:r w:rsidRPr="00E71A48">
        <w:rPr>
          <w:color w:val="000000"/>
          <w:sz w:val="24"/>
          <w:szCs w:val="24"/>
        </w:rPr>
        <w:t>Участник</w:t>
      </w:r>
      <w:r w:rsidR="00717F60" w:rsidRPr="00E71A48">
        <w:rPr>
          <w:color w:val="000000"/>
          <w:sz w:val="24"/>
          <w:szCs w:val="24"/>
        </w:rPr>
        <w:t xml:space="preserve">и запроса предложений должны </w:t>
      </w:r>
      <w:r w:rsidR="00717F60" w:rsidRPr="002961A1">
        <w:rPr>
          <w:color w:val="000000"/>
          <w:sz w:val="24"/>
          <w:szCs w:val="24"/>
        </w:rPr>
        <w:t xml:space="preserve">подать </w:t>
      </w:r>
      <w:r w:rsidR="004B5EB3" w:rsidRPr="002961A1">
        <w:rPr>
          <w:color w:val="000000"/>
          <w:sz w:val="24"/>
          <w:szCs w:val="24"/>
        </w:rPr>
        <w:t>Заявк</w:t>
      </w:r>
      <w:r w:rsidR="00717F60" w:rsidRPr="002961A1">
        <w:rPr>
          <w:color w:val="000000"/>
          <w:sz w:val="24"/>
          <w:szCs w:val="24"/>
        </w:rPr>
        <w:t xml:space="preserve">и в электронном виде на ЭТП (подраздел </w:t>
      </w:r>
      <w:r w:rsidR="000242BF">
        <w:fldChar w:fldCharType="begin"/>
      </w:r>
      <w:r w:rsidR="000242BF">
        <w:instrText xml:space="preserve"> REF _Ref191386109 \n \h  \* MERGEFORMAT </w:instrText>
      </w:r>
      <w:r w:rsidR="000242BF">
        <w:fldChar w:fldCharType="separate"/>
      </w:r>
      <w:r w:rsidR="000242BF" w:rsidRPr="000242BF">
        <w:rPr>
          <w:color w:val="000000"/>
          <w:sz w:val="24"/>
          <w:szCs w:val="24"/>
        </w:rPr>
        <w:t>3.3.2</w:t>
      </w:r>
      <w:r w:rsidR="000242BF">
        <w:fldChar w:fldCharType="end"/>
      </w:r>
      <w:r w:rsidR="00721B30" w:rsidRPr="002961A1">
        <w:rPr>
          <w:color w:val="000000"/>
          <w:sz w:val="24"/>
          <w:szCs w:val="24"/>
        </w:rPr>
        <w:t>)</w:t>
      </w:r>
      <w:r w:rsidR="00717F60" w:rsidRPr="002961A1">
        <w:rPr>
          <w:color w:val="000000"/>
          <w:sz w:val="24"/>
          <w:szCs w:val="24"/>
        </w:rPr>
        <w:t xml:space="preserve">. При нарушении этого требования </w:t>
      </w:r>
      <w:r w:rsidRPr="002961A1">
        <w:rPr>
          <w:color w:val="000000"/>
          <w:sz w:val="24"/>
          <w:szCs w:val="24"/>
        </w:rPr>
        <w:t>Участник</w:t>
      </w:r>
      <w:r w:rsidR="00717F60" w:rsidRPr="002961A1">
        <w:rPr>
          <w:color w:val="000000"/>
          <w:sz w:val="24"/>
          <w:szCs w:val="24"/>
        </w:rPr>
        <w:t xml:space="preserve"> </w:t>
      </w:r>
      <w:r w:rsidR="002961A1" w:rsidRPr="002961A1">
        <w:rPr>
          <w:color w:val="000000"/>
          <w:sz w:val="24"/>
          <w:szCs w:val="24"/>
        </w:rPr>
        <w:t>будет</w:t>
      </w:r>
      <w:r w:rsidR="00717F60" w:rsidRPr="002961A1">
        <w:rPr>
          <w:color w:val="000000"/>
          <w:sz w:val="24"/>
          <w:szCs w:val="24"/>
        </w:rPr>
        <w:t xml:space="preserve"> не допущен к участию в запросе предложений.</w:t>
      </w:r>
    </w:p>
    <w:p w:rsidR="00717F60" w:rsidRPr="00E71A48" w:rsidRDefault="00717F60" w:rsidP="00D75CA2">
      <w:pPr>
        <w:numPr>
          <w:ilvl w:val="2"/>
          <w:numId w:val="11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color w:val="000000"/>
          <w:sz w:val="24"/>
          <w:szCs w:val="24"/>
        </w:rPr>
        <w:t xml:space="preserve">Правила проведения процедур </w:t>
      </w:r>
      <w:r w:rsidR="004B5EB3" w:rsidRPr="00E71A48">
        <w:rPr>
          <w:color w:val="000000"/>
          <w:sz w:val="24"/>
          <w:szCs w:val="24"/>
        </w:rPr>
        <w:t>З</w:t>
      </w:r>
      <w:r w:rsidRPr="00E71A48">
        <w:rPr>
          <w:color w:val="000000"/>
          <w:sz w:val="24"/>
          <w:szCs w:val="24"/>
        </w:rPr>
        <w:t xml:space="preserve">апроса предложений через </w:t>
      </w:r>
      <w:r w:rsidRPr="00E71A48">
        <w:rPr>
          <w:sz w:val="24"/>
          <w:szCs w:val="24"/>
        </w:rPr>
        <w:t>ЭТП определяются правилами ее работы.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35" w:name="__RefNumPara__1267_443845793"/>
      <w:bookmarkStart w:id="36" w:name="_Toc447292078"/>
      <w:bookmarkEnd w:id="35"/>
      <w:r w:rsidRPr="00E71A48">
        <w:t>Обжалование</w:t>
      </w:r>
      <w:bookmarkEnd w:id="36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7" w:name="_Ref191386164"/>
      <w:bookmarkStart w:id="38" w:name="_Ref86789831"/>
      <w:r w:rsidRPr="00E71A48">
        <w:rPr>
          <w:sz w:val="24"/>
          <w:szCs w:val="24"/>
        </w:rPr>
        <w:t xml:space="preserve">Все споры и </w:t>
      </w:r>
      <w:r w:rsidRPr="00E71A48">
        <w:rPr>
          <w:color w:val="000000"/>
          <w:sz w:val="24"/>
          <w:szCs w:val="24"/>
        </w:rPr>
        <w:t>разногласия</w:t>
      </w:r>
      <w:r w:rsidRPr="00E71A48">
        <w:rPr>
          <w:sz w:val="24"/>
          <w:szCs w:val="24"/>
        </w:rPr>
        <w:t xml:space="preserve">, возникающие в связи с проведением </w:t>
      </w:r>
      <w:r w:rsidRPr="00E71A48">
        <w:rPr>
          <w:color w:val="000000"/>
          <w:sz w:val="24"/>
          <w:szCs w:val="24"/>
        </w:rPr>
        <w:t xml:space="preserve">запроса </w:t>
      </w:r>
      <w:r w:rsidRPr="00E71A48">
        <w:rPr>
          <w:sz w:val="24"/>
          <w:szCs w:val="24"/>
        </w:rPr>
        <w:t xml:space="preserve">предложений, в том 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</w:t>
      </w:r>
      <w:proofErr w:type="gramStart"/>
      <w:r w:rsidRPr="00E71A48">
        <w:rPr>
          <w:sz w:val="24"/>
          <w:szCs w:val="24"/>
        </w:rPr>
        <w:t>ств в св</w:t>
      </w:r>
      <w:proofErr w:type="gramEnd"/>
      <w:r w:rsidRPr="00E71A48">
        <w:rPr>
          <w:sz w:val="24"/>
          <w:szCs w:val="24"/>
        </w:rPr>
        <w:t xml:space="preserve">язи с проведением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 и участием в нем, должны решаться в претензионном порядке. Для реализации этого порядка заинтересованная сторона в случае нарушения ее прав должна обратиться с претензией к другой стороне</w:t>
      </w:r>
      <w:r w:rsidR="0099066F" w:rsidRPr="00E71A48">
        <w:rPr>
          <w:sz w:val="24"/>
          <w:szCs w:val="24"/>
        </w:rPr>
        <w:t xml:space="preserve">, при этом уполномоченным представителем </w:t>
      </w:r>
      <w:r w:rsidR="00721B30" w:rsidRPr="00702B2C">
        <w:rPr>
          <w:sz w:val="24"/>
          <w:szCs w:val="24"/>
        </w:rPr>
        <w:t>ПАО «МРСК Центра»</w:t>
      </w:r>
      <w:r w:rsidR="0099066F" w:rsidRPr="00E71A48">
        <w:rPr>
          <w:sz w:val="24"/>
          <w:szCs w:val="24"/>
        </w:rPr>
        <w:t xml:space="preserve"> в рамках данного пункта выступает Закупочная комиссия</w:t>
      </w:r>
      <w:r w:rsidRPr="00E71A48">
        <w:rPr>
          <w:sz w:val="24"/>
          <w:szCs w:val="24"/>
        </w:rPr>
        <w:t xml:space="preserve">. Сторона, получившая претензию, должна направить другой стороне мотивированный ответ на претензию в течение </w:t>
      </w:r>
      <w:r w:rsidRPr="0022360B">
        <w:rPr>
          <w:sz w:val="24"/>
          <w:szCs w:val="24"/>
        </w:rPr>
        <w:t xml:space="preserve">не более </w:t>
      </w:r>
      <w:r w:rsidR="0022360B" w:rsidRPr="0022360B">
        <w:rPr>
          <w:sz w:val="24"/>
          <w:szCs w:val="24"/>
        </w:rPr>
        <w:t>10</w:t>
      </w:r>
      <w:r w:rsidRPr="0022360B">
        <w:rPr>
          <w:sz w:val="24"/>
          <w:szCs w:val="24"/>
        </w:rPr>
        <w:t xml:space="preserve"> рабочих дней</w:t>
      </w:r>
      <w:r w:rsidRPr="00E71A48">
        <w:rPr>
          <w:sz w:val="24"/>
          <w:szCs w:val="24"/>
        </w:rPr>
        <w:t xml:space="preserve"> с момента ее получения.</w:t>
      </w:r>
      <w:bookmarkEnd w:id="37"/>
      <w:bookmarkEnd w:id="38"/>
    </w:p>
    <w:p w:rsidR="0099066F" w:rsidRPr="00E71A48" w:rsidRDefault="0099066F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bookmarkStart w:id="39" w:name="_Ref306978606"/>
      <w:r w:rsidRPr="00E71A48">
        <w:rPr>
          <w:sz w:val="24"/>
          <w:szCs w:val="24"/>
        </w:rPr>
        <w:t>Если претензионный порядок, указанный в п.</w:t>
      </w:r>
      <w:r w:rsidR="000242BF">
        <w:fldChar w:fldCharType="begin"/>
      </w:r>
      <w:r w:rsidR="000242BF">
        <w:instrText xml:space="preserve"> REF _Ref191386164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 xml:space="preserve"> 1.4.1 </w:t>
      </w:r>
      <w:r w:rsidR="000242BF">
        <w:fldChar w:fldCharType="end"/>
      </w:r>
      <w:r w:rsidR="00D421AA" w:rsidRPr="00E71A48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 xml:space="preserve">не привел к разрешению разногласий,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и запроса предложений имеют право оспорить решение или поведение Организатора запроса предложений в связи с данным запросом предложений, обратившись в Центральную </w:t>
      </w:r>
      <w:r w:rsidR="009411D6">
        <w:rPr>
          <w:sz w:val="24"/>
          <w:szCs w:val="24"/>
        </w:rPr>
        <w:t xml:space="preserve">закупочную </w:t>
      </w:r>
      <w:r w:rsidRPr="00E71A48">
        <w:rPr>
          <w:sz w:val="24"/>
          <w:szCs w:val="24"/>
        </w:rPr>
        <w:t xml:space="preserve">комиссию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>.</w:t>
      </w:r>
      <w:bookmarkEnd w:id="39"/>
    </w:p>
    <w:p w:rsidR="00717F60" w:rsidRPr="00E71A48" w:rsidRDefault="009C744E" w:rsidP="00D75CA2">
      <w:pPr>
        <w:numPr>
          <w:ilvl w:val="2"/>
          <w:numId w:val="15"/>
        </w:numPr>
        <w:shd w:val="clear" w:color="auto" w:fill="FFFFFF"/>
        <w:tabs>
          <w:tab w:val="clear" w:pos="1224"/>
          <w:tab w:val="num" w:pos="1701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вправе обжаловать в антимонопольн</w:t>
      </w:r>
      <w:r w:rsidR="00AA1D72">
        <w:rPr>
          <w:sz w:val="24"/>
          <w:szCs w:val="24"/>
        </w:rPr>
        <w:t>ом</w:t>
      </w:r>
      <w:r w:rsidR="00717F60" w:rsidRPr="00E71A48">
        <w:rPr>
          <w:sz w:val="24"/>
          <w:szCs w:val="24"/>
        </w:rPr>
        <w:t xml:space="preserve"> орган</w:t>
      </w:r>
      <w:r w:rsidR="00AA1D72">
        <w:rPr>
          <w:sz w:val="24"/>
          <w:szCs w:val="24"/>
        </w:rPr>
        <w:t>е</w:t>
      </w:r>
      <w:r w:rsidR="00717F60" w:rsidRPr="00E71A48">
        <w:rPr>
          <w:sz w:val="24"/>
          <w:szCs w:val="24"/>
        </w:rPr>
        <w:t xml:space="preserve"> действия (бездействия) Заказчика при закупке товаров в случаях</w:t>
      </w:r>
      <w:r w:rsidR="0099066F" w:rsidRPr="00E71A48">
        <w:rPr>
          <w:sz w:val="24"/>
          <w:szCs w:val="24"/>
        </w:rPr>
        <w:t>, предусмотренных Федеральным законом от 18.07.2011 № 223-ФЗ «О закупках товаров, работ, услуг отдельными видами юридических лиц».</w:t>
      </w:r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lastRenderedPageBreak/>
        <w:t xml:space="preserve">Все споры и разногласия, возникающие в связи с проведением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в том числе касающиеся исполнения Организатором 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запроса предложений своих обязательств, не урегулированные в порядке, предусмотренном п.</w:t>
      </w:r>
      <w:r w:rsidR="000242BF">
        <w:fldChar w:fldCharType="begin"/>
      </w:r>
      <w:r w:rsidR="000242BF">
        <w:instrText xml:space="preserve"> REF _Ref306978606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 xml:space="preserve"> 1.4.2 </w:t>
      </w:r>
      <w:r w:rsidR="000242BF">
        <w:fldChar w:fldCharType="end"/>
      </w:r>
      <w:r w:rsidRPr="00E71A48">
        <w:rPr>
          <w:sz w:val="24"/>
          <w:szCs w:val="24"/>
        </w:rPr>
        <w:t>могут быть решены в Третейском суде при Российском союзе промышленников и предпринимателей (г. Москва), в соответствии с его правилами, действующими на дату подачи искового заявления.</w:t>
      </w:r>
      <w:proofErr w:type="gramEnd"/>
    </w:p>
    <w:p w:rsidR="00717F60" w:rsidRPr="00E71A48" w:rsidRDefault="00717F60" w:rsidP="00D75CA2">
      <w:pPr>
        <w:numPr>
          <w:ilvl w:val="2"/>
          <w:numId w:val="15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>Вышеизложенное не ограничивает права сторон на обращение в суд в соответствии с действующим законодательством Российской Федерации.</w:t>
      </w:r>
      <w:proofErr w:type="gramEnd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40" w:name="__RefHeading__401_1298132286"/>
      <w:bookmarkStart w:id="41" w:name="_Toc447292079"/>
      <w:bookmarkEnd w:id="40"/>
      <w:r w:rsidRPr="00E71A48">
        <w:t>Прочие положения</w:t>
      </w:r>
      <w:bookmarkEnd w:id="41"/>
    </w:p>
    <w:p w:rsidR="00717F60" w:rsidRPr="00E71A48" w:rsidRDefault="009C744E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самостоятельно несет все расходы, связанные с подготовкой и подачей </w:t>
      </w:r>
      <w:r w:rsidR="004B5EB3" w:rsidRPr="00E71A48">
        <w:rPr>
          <w:sz w:val="24"/>
          <w:szCs w:val="24"/>
        </w:rPr>
        <w:t>Заявк</w:t>
      </w:r>
      <w:r w:rsidR="00717F60" w:rsidRPr="00E71A48">
        <w:rPr>
          <w:sz w:val="24"/>
          <w:szCs w:val="24"/>
        </w:rPr>
        <w:t xml:space="preserve">и, а Организатор </w:t>
      </w:r>
      <w:r w:rsidR="00717F60" w:rsidRPr="00E71A48">
        <w:rPr>
          <w:color w:val="000000"/>
          <w:sz w:val="24"/>
          <w:szCs w:val="24"/>
        </w:rPr>
        <w:t>запроса предложений</w:t>
      </w:r>
      <w:r w:rsidR="00717F60" w:rsidRPr="00E71A48">
        <w:rPr>
          <w:sz w:val="24"/>
          <w:szCs w:val="24"/>
        </w:rPr>
        <w:t xml:space="preserve"> по этим расходам не отвечает и не имеет обязательств, независимо от хода и результатов </w:t>
      </w:r>
      <w:r w:rsidR="004B5EB3" w:rsidRPr="00E71A48">
        <w:rPr>
          <w:sz w:val="24"/>
          <w:szCs w:val="24"/>
        </w:rPr>
        <w:t>З</w:t>
      </w:r>
      <w:r w:rsidR="00717F60" w:rsidRPr="00E71A48">
        <w:rPr>
          <w:sz w:val="24"/>
          <w:szCs w:val="24"/>
        </w:rPr>
        <w:t>апроса предложений, за исключением случаев, прямо предусмотренных действующим законодательством Российской Федерации.</w:t>
      </w:r>
    </w:p>
    <w:p w:rsidR="0099066F" w:rsidRPr="00E71A48" w:rsidRDefault="0099066F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Применение факсимильной подписи (факсимиле) в оригиналах документов и заверяемых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запроса предложений копиях документов, поданных в составе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и, не допускается.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изучит все инструкции, формы, условия, технические условия и другую информацию, содержащуюся в Документации по запросу предложений. Никакие претензии к Организатору запроса предложений не будут приниматься на том основании,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не понимал какие-либо вопросы. Неполное представление информации, запрашиваемой в Документации </w:t>
      </w:r>
      <w:r w:rsidR="00AE0F91" w:rsidRPr="00E71A48">
        <w:rPr>
          <w:sz w:val="24"/>
          <w:szCs w:val="24"/>
        </w:rPr>
        <w:t>п</w:t>
      </w:r>
      <w:r w:rsidRPr="00E71A48">
        <w:rPr>
          <w:sz w:val="24"/>
          <w:szCs w:val="24"/>
        </w:rPr>
        <w:t>о запрос</w:t>
      </w:r>
      <w:r w:rsidR="00AE0F91" w:rsidRPr="00E71A48">
        <w:rPr>
          <w:sz w:val="24"/>
          <w:szCs w:val="24"/>
        </w:rPr>
        <w:t>у</w:t>
      </w:r>
      <w:r w:rsidRPr="00E71A48">
        <w:rPr>
          <w:sz w:val="24"/>
          <w:szCs w:val="24"/>
        </w:rPr>
        <w:t xml:space="preserve"> предложений, или же подача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и, не отвечающей требованиям Документации по запросу предложений, представляют собой риск для </w:t>
      </w:r>
      <w:proofErr w:type="gramStart"/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</w:t>
      </w:r>
      <w:proofErr w:type="gramEnd"/>
      <w:r w:rsidRPr="00E71A48">
        <w:rPr>
          <w:sz w:val="24"/>
          <w:szCs w:val="24"/>
        </w:rPr>
        <w:t xml:space="preserve"> и может привести к отклонению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</w:t>
      </w:r>
      <w:r w:rsidRPr="00E71A48">
        <w:rPr>
          <w:sz w:val="24"/>
          <w:szCs w:val="24"/>
        </w:rPr>
        <w:t xml:space="preserve"> предложений обеспечивает разумную конфиденциальность относительно всех полученных от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 сведений, в том числе содержащихся в </w:t>
      </w:r>
      <w:r w:rsidR="004B5EB3" w:rsidRPr="00E71A48">
        <w:rPr>
          <w:color w:val="000000"/>
          <w:sz w:val="24"/>
          <w:szCs w:val="24"/>
        </w:rPr>
        <w:t>Заявк</w:t>
      </w:r>
      <w:r w:rsidRPr="00E71A48">
        <w:rPr>
          <w:color w:val="000000"/>
          <w:sz w:val="24"/>
          <w:szCs w:val="24"/>
        </w:rPr>
        <w:t>ах</w:t>
      </w:r>
      <w:r w:rsidRPr="00E71A48">
        <w:rPr>
          <w:sz w:val="24"/>
          <w:szCs w:val="24"/>
        </w:rPr>
        <w:t xml:space="preserve"> Предоставление этой информации другим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запроса предложений или третьим лицам возможно только в случаях, прямо предусмотренных действующим законодательством Российской Федерации или настоящей Документацией по запросу предложений.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proofErr w:type="gramStart"/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у, если он установит,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запроса предложений прямо или косвенно дал, согласился дать или предложил служащему Организатора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 вознаграждение в любой форме: </w:t>
      </w:r>
      <w:r w:rsidR="006561C2" w:rsidRPr="00E71A48">
        <w:rPr>
          <w:sz w:val="24"/>
          <w:szCs w:val="24"/>
        </w:rPr>
        <w:t xml:space="preserve">поставку, </w:t>
      </w:r>
      <w:r w:rsidRPr="00E71A48">
        <w:rPr>
          <w:sz w:val="24"/>
          <w:szCs w:val="24"/>
        </w:rPr>
        <w:t xml:space="preserve">работу, услугу, какую-либо ценность, в качестве стимула, который может повлиять на принятие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комиссией решения по определению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  <w:proofErr w:type="gramEnd"/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</w:t>
      </w:r>
      <w:r w:rsidR="00014C70" w:rsidRPr="00E71A48">
        <w:rPr>
          <w:sz w:val="24"/>
          <w:szCs w:val="24"/>
        </w:rPr>
        <w:t xml:space="preserve">отклонит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запроса предложений, заключивших между собой какое-либо соглашение с целью повлиять на определение </w:t>
      </w:r>
      <w:r w:rsidR="009C744E" w:rsidRPr="00E71A48">
        <w:rPr>
          <w:sz w:val="24"/>
          <w:szCs w:val="24"/>
        </w:rPr>
        <w:t>Участник</w:t>
      </w:r>
      <w:r w:rsidR="004C5164" w:rsidRPr="00E71A48">
        <w:rPr>
          <w:sz w:val="24"/>
          <w:szCs w:val="24"/>
        </w:rPr>
        <w:t xml:space="preserve">а </w:t>
      </w:r>
      <w:r w:rsidRPr="00E71A48">
        <w:rPr>
          <w:sz w:val="24"/>
          <w:szCs w:val="24"/>
        </w:rPr>
        <w:t>запроса предложений</w:t>
      </w:r>
      <w:r w:rsidR="004C5164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4C5164" w:rsidRPr="00E71A48">
        <w:rPr>
          <w:sz w:val="24"/>
          <w:szCs w:val="24"/>
        </w:rPr>
        <w:t>а признана лучшей</w:t>
      </w:r>
      <w:r w:rsidRPr="00E71A48">
        <w:rPr>
          <w:sz w:val="24"/>
          <w:szCs w:val="24"/>
        </w:rPr>
        <w:t>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Организатор </w:t>
      </w:r>
      <w:r w:rsidRPr="00E71A48">
        <w:rPr>
          <w:color w:val="00000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по решению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комиссии, вправе отклонить 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запроса предложений, аффилированных между собой (понятие аффилированного лица согласно ст.4 Закона РСФСР от 22.03.1991 № 948-1 «О конкуренции и ограничении монополистической деятельности на товарных рынках»).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lastRenderedPageBreak/>
        <w:t xml:space="preserve">Факт подачи Заявок лицами аффилированными с Заказчиком и/или Организатором запроса предложений, и/или экспертом, не является основанием для отклонения таких заявок, но является основанием для самоотвода соответственно члена </w:t>
      </w:r>
      <w:r w:rsidRPr="00E71A48">
        <w:rPr>
          <w:color w:val="000000"/>
          <w:sz w:val="24"/>
          <w:szCs w:val="24"/>
        </w:rPr>
        <w:t>закупочной</w:t>
      </w:r>
      <w:r w:rsidRPr="00E71A48">
        <w:rPr>
          <w:sz w:val="24"/>
          <w:szCs w:val="24"/>
        </w:rPr>
        <w:t xml:space="preserve"> комиссии или эксперта, имеющих аффилированные связи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</w:t>
      </w:r>
      <w:r w:rsidRPr="00E71A48">
        <w:rPr>
          <w:color w:val="000000"/>
          <w:sz w:val="24"/>
          <w:szCs w:val="24"/>
        </w:rPr>
        <w:t>Запроса предложений</w:t>
      </w:r>
      <w:r w:rsidR="0099066F" w:rsidRPr="00E71A48">
        <w:rPr>
          <w:color w:val="000000"/>
          <w:sz w:val="24"/>
          <w:szCs w:val="24"/>
        </w:rPr>
        <w:t>.</w:t>
      </w:r>
      <w:r w:rsidRPr="00E71A48">
        <w:rPr>
          <w:sz w:val="24"/>
          <w:szCs w:val="24"/>
        </w:rPr>
        <w:t xml:space="preserve"> В случае</w:t>
      </w:r>
      <w:proofErr w:type="gramStart"/>
      <w:r w:rsidRPr="00E71A48">
        <w:rPr>
          <w:sz w:val="24"/>
          <w:szCs w:val="24"/>
        </w:rPr>
        <w:t>,</w:t>
      </w:r>
      <w:proofErr w:type="gramEnd"/>
      <w:r w:rsidRPr="00E71A48">
        <w:rPr>
          <w:sz w:val="24"/>
          <w:szCs w:val="24"/>
        </w:rPr>
        <w:t xml:space="preserve"> если факт аффилированности установлен в процессе или после проведения </w:t>
      </w:r>
      <w:r w:rsidRPr="00E71A48">
        <w:rPr>
          <w:bCs w:val="0"/>
          <w:sz w:val="24"/>
          <w:szCs w:val="24"/>
        </w:rPr>
        <w:t>запроса предложений</w:t>
      </w:r>
      <w:r w:rsidRPr="00E71A48">
        <w:rPr>
          <w:sz w:val="24"/>
          <w:szCs w:val="24"/>
        </w:rPr>
        <w:t xml:space="preserve">, но до подписания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по итогам проведения запроса предложений, Закупочная</w:t>
      </w:r>
      <w:r w:rsidRPr="00E71A48">
        <w:rPr>
          <w:sz w:val="24"/>
          <w:szCs w:val="24"/>
        </w:rPr>
        <w:t xml:space="preserve"> комиссия информирует об этом Ц</w:t>
      </w:r>
      <w:r w:rsidR="009A7733">
        <w:rPr>
          <w:sz w:val="24"/>
          <w:szCs w:val="24"/>
        </w:rPr>
        <w:t>З</w:t>
      </w:r>
      <w:r w:rsidR="00C74146">
        <w:rPr>
          <w:sz w:val="24"/>
          <w:szCs w:val="24"/>
        </w:rPr>
        <w:t>О</w:t>
      </w:r>
      <w:r w:rsidR="009A7733">
        <w:rPr>
          <w:sz w:val="24"/>
          <w:szCs w:val="24"/>
        </w:rPr>
        <w:t xml:space="preserve"> </w:t>
      </w:r>
      <w:r w:rsidR="00721B30" w:rsidRPr="00702B2C">
        <w:rPr>
          <w:sz w:val="24"/>
          <w:szCs w:val="24"/>
        </w:rPr>
        <w:t>ПАО «МРСК Центра»</w:t>
      </w:r>
      <w:r w:rsidRPr="00E71A48">
        <w:rPr>
          <w:sz w:val="24"/>
          <w:szCs w:val="24"/>
        </w:rPr>
        <w:t xml:space="preserve"> и пересматривает принятые решения без учета голоса/мнения аффилированного лица. </w:t>
      </w:r>
    </w:p>
    <w:p w:rsidR="00717F60" w:rsidRPr="00E71A48" w:rsidRDefault="00717F60" w:rsidP="00D75CA2">
      <w:pPr>
        <w:numPr>
          <w:ilvl w:val="3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Предполагается, что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r w:rsidR="003B6795">
        <w:rPr>
          <w:sz w:val="24"/>
          <w:szCs w:val="24"/>
        </w:rPr>
        <w:t>закрыт</w:t>
      </w:r>
      <w:r w:rsidRPr="00E71A48">
        <w:rPr>
          <w:sz w:val="24"/>
          <w:szCs w:val="24"/>
        </w:rPr>
        <w:t xml:space="preserve">ого запроса предложений изучит все инструкции, формы, условия, технические условия и другую информацию, содержащуюся в </w:t>
      </w:r>
      <w:r w:rsidR="00AE0F91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окументации</w:t>
      </w:r>
      <w:r w:rsidR="00AE0F91" w:rsidRPr="00E71A48">
        <w:rPr>
          <w:sz w:val="24"/>
          <w:szCs w:val="24"/>
        </w:rPr>
        <w:t xml:space="preserve"> по запросу предложений</w:t>
      </w:r>
      <w:r w:rsidRPr="00E71A48">
        <w:rPr>
          <w:sz w:val="24"/>
          <w:szCs w:val="24"/>
        </w:rPr>
        <w:t xml:space="preserve">, а также разъяснения Организатора в случае направления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ами запросов (в соответствии с п.</w:t>
      </w:r>
      <w:r w:rsidR="00D560EA" w:rsidRPr="00E71A48" w:rsidDel="00D560EA">
        <w:rPr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_Ref306114966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3.3.11</w:t>
      </w:r>
      <w:r w:rsidR="000242BF">
        <w:fldChar w:fldCharType="end"/>
      </w:r>
      <w:r w:rsidRPr="00E71A48">
        <w:rPr>
          <w:sz w:val="24"/>
          <w:szCs w:val="24"/>
        </w:rPr>
        <w:t xml:space="preserve"> настоящей Документации).</w:t>
      </w:r>
    </w:p>
    <w:p w:rsidR="00717F60" w:rsidRPr="00E71A48" w:rsidRDefault="00717F60" w:rsidP="00D75CA2">
      <w:pPr>
        <w:numPr>
          <w:ilvl w:val="2"/>
          <w:numId w:val="13"/>
        </w:numPr>
        <w:shd w:val="clear" w:color="auto" w:fill="FFFFFF"/>
        <w:tabs>
          <w:tab w:val="left" w:pos="1700"/>
        </w:tabs>
        <w:spacing w:before="60" w:line="264" w:lineRule="auto"/>
        <w:ind w:left="0" w:right="11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соответствии с </w:t>
      </w:r>
      <w:r w:rsidR="004B5EB3" w:rsidRPr="00E71A48">
        <w:rPr>
          <w:sz w:val="24"/>
          <w:szCs w:val="24"/>
        </w:rPr>
        <w:t>Извещени</w:t>
      </w:r>
      <w:r w:rsidRPr="00E71A48">
        <w:rPr>
          <w:sz w:val="24"/>
          <w:szCs w:val="24"/>
        </w:rPr>
        <w:t xml:space="preserve">ем о проведении запроса предложений, Документацией по запросу предложений Организатор запроса предложений, по решению Закупочной комиссии, вправе отказаться от проведения </w:t>
      </w:r>
      <w:r w:rsidR="004B5EB3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на любом из этапов, не неся при этом никакой материальной ответственности перед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 запроса предложений. </w:t>
      </w:r>
      <w:proofErr w:type="gramStart"/>
      <w:r w:rsidRPr="00E71A48">
        <w:rPr>
          <w:sz w:val="24"/>
          <w:szCs w:val="24"/>
        </w:rPr>
        <w:t xml:space="preserve">Все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 порядке, установленным правилами данной системы.</w:t>
      </w:r>
      <w:proofErr w:type="gramEnd"/>
    </w:p>
    <w:p w:rsidR="00E420A2" w:rsidRPr="002D4BC6" w:rsidRDefault="00E420A2" w:rsidP="002D4BC6">
      <w:pPr>
        <w:pStyle w:val="3"/>
        <w:ind w:left="0" w:firstLine="709"/>
        <w:jc w:val="both"/>
        <w:rPr>
          <w:b w:val="0"/>
          <w:szCs w:val="24"/>
        </w:rPr>
        <w:sectPr w:rsidR="00E420A2" w:rsidRPr="002D4BC6" w:rsidSect="002B0606">
          <w:headerReference w:type="even" r:id="rId20"/>
          <w:headerReference w:type="default" r:id="rId21"/>
          <w:footerReference w:type="even" r:id="rId22"/>
          <w:headerReference w:type="first" r:id="rId23"/>
          <w:footerReference w:type="first" r:id="rId24"/>
          <w:pgSz w:w="11907" w:h="16840" w:code="9"/>
          <w:pgMar w:top="1440" w:right="851" w:bottom="776" w:left="1609" w:header="720" w:footer="455" w:gutter="0"/>
          <w:cols w:space="720"/>
          <w:docGrid w:linePitch="360"/>
        </w:sectPr>
      </w:pPr>
      <w:bookmarkStart w:id="42" w:name="_Ref306144164"/>
    </w:p>
    <w:p w:rsidR="00717F60" w:rsidRPr="006238AF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43" w:name="_Проект_договора"/>
      <w:bookmarkStart w:id="44" w:name="_Ref305973574"/>
      <w:bookmarkStart w:id="45" w:name="_Ref440272931"/>
      <w:bookmarkStart w:id="46" w:name="_Ref440274025"/>
      <w:bookmarkStart w:id="47" w:name="_Ref440292752"/>
      <w:bookmarkStart w:id="48" w:name="_Toc447292086"/>
      <w:bookmarkEnd w:id="42"/>
      <w:bookmarkEnd w:id="43"/>
      <w:r w:rsidRPr="006238AF">
        <w:rPr>
          <w:szCs w:val="24"/>
        </w:rPr>
        <w:lastRenderedPageBreak/>
        <w:t xml:space="preserve">Проект </w:t>
      </w:r>
      <w:r w:rsidR="00123C70" w:rsidRPr="006238AF">
        <w:rPr>
          <w:szCs w:val="24"/>
        </w:rPr>
        <w:t>Договор</w:t>
      </w:r>
      <w:r w:rsidRPr="006238AF">
        <w:rPr>
          <w:szCs w:val="24"/>
        </w:rPr>
        <w:t>а</w:t>
      </w:r>
      <w:bookmarkEnd w:id="44"/>
      <w:r w:rsidR="00953802" w:rsidRPr="006238AF">
        <w:rPr>
          <w:szCs w:val="24"/>
        </w:rPr>
        <w:t xml:space="preserve">. </w:t>
      </w:r>
      <w:r w:rsidR="00953802" w:rsidRPr="006238AF">
        <w:rPr>
          <w:bCs w:val="0"/>
          <w:szCs w:val="24"/>
        </w:rPr>
        <w:t>Антикоррупционная оговорка, включаемая в проект договора</w:t>
      </w:r>
      <w:bookmarkEnd w:id="45"/>
      <w:bookmarkEnd w:id="46"/>
      <w:bookmarkEnd w:id="47"/>
      <w:bookmarkEnd w:id="48"/>
    </w:p>
    <w:p w:rsidR="00953802" w:rsidRPr="006238AF" w:rsidRDefault="00216641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49" w:name="_Toc447292087"/>
      <w:r w:rsidRPr="006238AF">
        <w:t>Проект договора</w:t>
      </w:r>
      <w:bookmarkEnd w:id="49"/>
    </w:p>
    <w:p w:rsidR="00953802" w:rsidRPr="003803A7" w:rsidRDefault="00953802" w:rsidP="00953802">
      <w:pPr>
        <w:pStyle w:val="3"/>
        <w:ind w:left="0" w:firstLine="709"/>
        <w:jc w:val="both"/>
        <w:rPr>
          <w:b w:val="0"/>
        </w:rPr>
      </w:pPr>
      <w:bookmarkStart w:id="50" w:name="_Toc439238031"/>
      <w:bookmarkStart w:id="51" w:name="_Toc439238153"/>
      <w:bookmarkStart w:id="52" w:name="_Toc439252705"/>
      <w:bookmarkStart w:id="53" w:name="_Toc439323563"/>
      <w:bookmarkStart w:id="54" w:name="_Toc439323679"/>
      <w:bookmarkStart w:id="55" w:name="_Toc440297013"/>
      <w:bookmarkStart w:id="56" w:name="_Toc440356574"/>
      <w:bookmarkStart w:id="57" w:name="_Toc440631709"/>
      <w:bookmarkStart w:id="58" w:name="_Toc440876494"/>
      <w:bookmarkStart w:id="59" w:name="_Toc441130566"/>
      <w:bookmarkStart w:id="60" w:name="_Toc441157070"/>
      <w:bookmarkStart w:id="61" w:name="_Toc447292088"/>
      <w:r w:rsidRPr="006238AF">
        <w:rPr>
          <w:b w:val="0"/>
        </w:rPr>
        <w:t xml:space="preserve">Проект договора на поставку </w:t>
      </w:r>
      <w:r w:rsidRPr="003803A7">
        <w:rPr>
          <w:b w:val="0"/>
        </w:rPr>
        <w:t>изложен в Приложении №2 к настоящей Доку</w:t>
      </w:r>
      <w:r w:rsidR="006238AF" w:rsidRPr="003803A7">
        <w:rPr>
          <w:b w:val="0"/>
        </w:rPr>
        <w:t>ментации по запросу предложений</w:t>
      </w:r>
      <w:r w:rsidRPr="003803A7">
        <w:rPr>
          <w:b w:val="0"/>
        </w:rPr>
        <w:t>.</w:t>
      </w:r>
      <w:bookmarkEnd w:id="50"/>
      <w:bookmarkEnd w:id="51"/>
      <w:bookmarkEnd w:id="52"/>
      <w:bookmarkEnd w:id="53"/>
      <w:bookmarkEnd w:id="54"/>
      <w:bookmarkEnd w:id="55"/>
      <w:bookmarkEnd w:id="56"/>
      <w:bookmarkEnd w:id="57"/>
      <w:bookmarkEnd w:id="58"/>
      <w:bookmarkEnd w:id="59"/>
      <w:bookmarkEnd w:id="60"/>
      <w:bookmarkEnd w:id="61"/>
    </w:p>
    <w:p w:rsidR="00953802" w:rsidRPr="006238AF" w:rsidRDefault="0094713A" w:rsidP="0094713A">
      <w:pPr>
        <w:pStyle w:val="3"/>
        <w:ind w:left="0" w:firstLine="709"/>
        <w:jc w:val="both"/>
        <w:rPr>
          <w:b w:val="0"/>
        </w:rPr>
      </w:pPr>
      <w:bookmarkStart w:id="62" w:name="_Toc439238032"/>
      <w:bookmarkStart w:id="63" w:name="_Toc439238154"/>
      <w:bookmarkStart w:id="64" w:name="_Toc439252706"/>
      <w:bookmarkStart w:id="65" w:name="_Toc439323564"/>
      <w:bookmarkStart w:id="66" w:name="_Toc439323680"/>
      <w:bookmarkStart w:id="67" w:name="_Toc440297014"/>
      <w:bookmarkStart w:id="68" w:name="_Toc440356575"/>
      <w:bookmarkStart w:id="69" w:name="_Toc440631710"/>
      <w:bookmarkStart w:id="70" w:name="_Toc440876495"/>
      <w:bookmarkStart w:id="71" w:name="_Toc441130567"/>
      <w:bookmarkStart w:id="72" w:name="_Toc441157071"/>
      <w:bookmarkStart w:id="73" w:name="_Toc447292089"/>
      <w:r w:rsidRPr="003803A7">
        <w:rPr>
          <w:b w:val="0"/>
        </w:rPr>
        <w:t>Участнику необходимо сформировать</w:t>
      </w:r>
      <w:r w:rsidRPr="006238AF">
        <w:rPr>
          <w:b w:val="0"/>
        </w:rPr>
        <w:t xml:space="preserve"> предполагаемый Протокол разногласий к проекту Договора по форме и в соответствии с инструкциями, приведенными в настоящей Документации (</w:t>
      </w:r>
      <w:r w:rsidR="008D2928">
        <w:rPr>
          <w:b w:val="0"/>
        </w:rPr>
        <w:t>раздел</w:t>
      </w:r>
      <w:r w:rsidRPr="006238AF">
        <w:rPr>
          <w:b w:val="0"/>
        </w:rPr>
        <w:t xml:space="preserve"> </w:t>
      </w:r>
      <w:r w:rsidR="00204A89">
        <w:rPr>
          <w:b w:val="0"/>
        </w:rPr>
        <w:fldChar w:fldCharType="begin"/>
      </w:r>
      <w:r w:rsidR="008D2928">
        <w:rPr>
          <w:b w:val="0"/>
        </w:rPr>
        <w:instrText xml:space="preserve"> REF _Ref93264992 \r \h </w:instrText>
      </w:r>
      <w:r w:rsidR="00204A89">
        <w:rPr>
          <w:b w:val="0"/>
        </w:rPr>
      </w:r>
      <w:r w:rsidR="00204A89">
        <w:rPr>
          <w:b w:val="0"/>
        </w:rPr>
        <w:fldChar w:fldCharType="separate"/>
      </w:r>
      <w:r w:rsidR="000242BF">
        <w:rPr>
          <w:b w:val="0"/>
        </w:rPr>
        <w:t>5.5</w:t>
      </w:r>
      <w:r w:rsidR="00204A89">
        <w:rPr>
          <w:b w:val="0"/>
        </w:rPr>
        <w:fldChar w:fldCharType="end"/>
      </w:r>
      <w:r w:rsidRPr="006238AF">
        <w:rPr>
          <w:b w:val="0"/>
        </w:rPr>
        <w:t>) и приложить его к своей Заявке.</w:t>
      </w:r>
      <w:bookmarkEnd w:id="62"/>
      <w:bookmarkEnd w:id="63"/>
      <w:bookmarkEnd w:id="64"/>
      <w:bookmarkEnd w:id="65"/>
      <w:bookmarkEnd w:id="66"/>
      <w:bookmarkEnd w:id="67"/>
      <w:bookmarkEnd w:id="68"/>
      <w:bookmarkEnd w:id="69"/>
      <w:bookmarkEnd w:id="70"/>
      <w:bookmarkEnd w:id="71"/>
      <w:bookmarkEnd w:id="72"/>
      <w:bookmarkEnd w:id="73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74" w:name="_Toc439238033"/>
      <w:bookmarkStart w:id="75" w:name="_Toc439238155"/>
      <w:bookmarkStart w:id="76" w:name="_Toc439252707"/>
      <w:bookmarkStart w:id="77" w:name="_Toc439323565"/>
      <w:bookmarkStart w:id="78" w:name="_Toc439323681"/>
      <w:bookmarkStart w:id="79" w:name="_Toc440297015"/>
      <w:bookmarkStart w:id="80" w:name="_Toc440356576"/>
      <w:bookmarkStart w:id="81" w:name="_Toc440631711"/>
      <w:bookmarkStart w:id="82" w:name="_Toc440876496"/>
      <w:bookmarkStart w:id="83" w:name="_Toc441130568"/>
      <w:bookmarkStart w:id="84" w:name="_Toc441157072"/>
      <w:bookmarkStart w:id="85" w:name="_Toc447292090"/>
      <w:r w:rsidRPr="006238AF">
        <w:rPr>
          <w:b w:val="0"/>
        </w:rPr>
        <w:t xml:space="preserve">Настоящий проект Договора не является окончательным, редакция Договора </w:t>
      </w:r>
      <w:r w:rsidRPr="003303E9">
        <w:rPr>
          <w:b w:val="0"/>
        </w:rPr>
        <w:t>может быть изменена Заказчиком.</w:t>
      </w:r>
      <w:bookmarkEnd w:id="74"/>
      <w:bookmarkEnd w:id="75"/>
      <w:bookmarkEnd w:id="76"/>
      <w:bookmarkEnd w:id="77"/>
      <w:bookmarkEnd w:id="78"/>
      <w:bookmarkEnd w:id="79"/>
      <w:bookmarkEnd w:id="80"/>
      <w:bookmarkEnd w:id="81"/>
      <w:bookmarkEnd w:id="82"/>
      <w:bookmarkEnd w:id="83"/>
      <w:bookmarkEnd w:id="84"/>
      <w:bookmarkEnd w:id="85"/>
    </w:p>
    <w:p w:rsidR="00953802" w:rsidRPr="003303E9" w:rsidRDefault="00953802" w:rsidP="00953802">
      <w:pPr>
        <w:pStyle w:val="2"/>
        <w:tabs>
          <w:tab w:val="clear" w:pos="1700"/>
          <w:tab w:val="left" w:pos="567"/>
        </w:tabs>
        <w:spacing w:line="264" w:lineRule="auto"/>
      </w:pPr>
      <w:bookmarkStart w:id="86" w:name="_Toc440297016"/>
      <w:bookmarkStart w:id="87" w:name="_Toc440876497"/>
      <w:bookmarkStart w:id="88" w:name="_Toc441157073"/>
      <w:bookmarkStart w:id="89" w:name="_Toc447292091"/>
      <w:r w:rsidRPr="003303E9">
        <w:rPr>
          <w:bCs w:val="0"/>
        </w:rPr>
        <w:t>Антикоррупционная оговорка, включаемая в проект договора</w:t>
      </w:r>
      <w:bookmarkEnd w:id="86"/>
      <w:bookmarkEnd w:id="87"/>
      <w:bookmarkEnd w:id="88"/>
      <w:bookmarkEnd w:id="89"/>
    </w:p>
    <w:p w:rsidR="00953802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90" w:name="_Toc439238157"/>
      <w:bookmarkStart w:id="91" w:name="_Toc439252709"/>
      <w:bookmarkStart w:id="92" w:name="_Toc439323567"/>
      <w:bookmarkStart w:id="93" w:name="_Toc439323683"/>
      <w:bookmarkStart w:id="94" w:name="_Toc440297017"/>
      <w:bookmarkStart w:id="95" w:name="_Toc440356578"/>
      <w:bookmarkStart w:id="96" w:name="_Toc440631713"/>
      <w:bookmarkStart w:id="97" w:name="_Toc440876498"/>
      <w:bookmarkStart w:id="98" w:name="_Toc441130570"/>
      <w:bookmarkStart w:id="99" w:name="_Toc441157074"/>
      <w:bookmarkStart w:id="100" w:name="_Toc447292092"/>
      <w:r w:rsidRPr="003303E9">
        <w:rPr>
          <w:b w:val="0"/>
        </w:rPr>
        <w:t xml:space="preserve">При подписании по результатам настоящего запроса предложений Договора между Заказчиком и Участником, чья Заявка признана лучшей, в текст договора должна быть включена Антикоррупционная оговорка (пункт. </w:t>
      </w:r>
      <w:r w:rsidR="00204A89">
        <w:rPr>
          <w:b w:val="0"/>
        </w:rPr>
        <w:fldChar w:fldCharType="begin"/>
      </w:r>
      <w:r w:rsidR="008D2928">
        <w:rPr>
          <w:b w:val="0"/>
        </w:rPr>
        <w:instrText xml:space="preserve"> REF _Ref440270867 \r \h </w:instrText>
      </w:r>
      <w:r w:rsidR="00204A89">
        <w:rPr>
          <w:b w:val="0"/>
        </w:rPr>
      </w:r>
      <w:r w:rsidR="00204A89">
        <w:rPr>
          <w:b w:val="0"/>
        </w:rPr>
        <w:fldChar w:fldCharType="separate"/>
      </w:r>
      <w:r w:rsidR="000242BF">
        <w:rPr>
          <w:b w:val="0"/>
        </w:rPr>
        <w:t>2.2.3</w:t>
      </w:r>
      <w:r w:rsidR="00204A89">
        <w:rPr>
          <w:b w:val="0"/>
        </w:rPr>
        <w:fldChar w:fldCharType="end"/>
      </w:r>
      <w:r w:rsidRPr="003303E9">
        <w:rPr>
          <w:b w:val="0"/>
        </w:rPr>
        <w:t>).</w:t>
      </w:r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  <w:bookmarkEnd w:id="100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01" w:name="_Toc439238158"/>
      <w:bookmarkStart w:id="102" w:name="_Toc439252710"/>
      <w:bookmarkStart w:id="103" w:name="_Toc439323568"/>
      <w:bookmarkStart w:id="104" w:name="_Toc439323684"/>
      <w:bookmarkStart w:id="105" w:name="_Toc440297018"/>
      <w:bookmarkStart w:id="106" w:name="_Toc440356579"/>
      <w:bookmarkStart w:id="107" w:name="_Toc440631714"/>
      <w:bookmarkStart w:id="108" w:name="_Toc440876499"/>
      <w:bookmarkStart w:id="109" w:name="_Toc441130571"/>
      <w:bookmarkStart w:id="110" w:name="_Toc441157075"/>
      <w:bookmarkStart w:id="111" w:name="_Toc447292093"/>
      <w:r w:rsidRPr="003303E9">
        <w:rPr>
          <w:b w:val="0"/>
        </w:rPr>
        <w:t>Отказ Участника, чья Заявка признана лучшей, от подписания Договора с в</w:t>
      </w:r>
      <w:r w:rsidR="006238AF" w:rsidRPr="003303E9">
        <w:rPr>
          <w:b w:val="0"/>
        </w:rPr>
        <w:t>к</w:t>
      </w:r>
      <w:r w:rsidRPr="003303E9">
        <w:rPr>
          <w:b w:val="0"/>
        </w:rPr>
        <w:t xml:space="preserve">люченной в текст Антикоррупционной оговоркой, приведет к </w:t>
      </w:r>
      <w:r w:rsidR="006238AF" w:rsidRPr="003303E9">
        <w:rPr>
          <w:b w:val="0"/>
        </w:rPr>
        <w:t>утере данным Участником статуса Победителя</w:t>
      </w:r>
      <w:r w:rsidRPr="003303E9">
        <w:rPr>
          <w:b w:val="0"/>
        </w:rPr>
        <w:t>.</w:t>
      </w:r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  <w:bookmarkEnd w:id="111"/>
    </w:p>
    <w:p w:rsidR="0094713A" w:rsidRPr="003303E9" w:rsidRDefault="0094713A" w:rsidP="0094713A">
      <w:pPr>
        <w:pStyle w:val="3"/>
        <w:ind w:left="0" w:firstLine="709"/>
        <w:jc w:val="both"/>
        <w:rPr>
          <w:b w:val="0"/>
        </w:rPr>
      </w:pPr>
      <w:bookmarkStart w:id="112" w:name="_Toc439238159"/>
      <w:bookmarkStart w:id="113" w:name="_Toc439252711"/>
      <w:bookmarkStart w:id="114" w:name="_Toc439323569"/>
      <w:bookmarkStart w:id="115" w:name="_Toc439323685"/>
      <w:bookmarkStart w:id="116" w:name="_Ref440270867"/>
      <w:bookmarkStart w:id="117" w:name="_Toc440297019"/>
      <w:bookmarkStart w:id="118" w:name="_Toc440356580"/>
      <w:bookmarkStart w:id="119" w:name="_Toc440631715"/>
      <w:bookmarkStart w:id="120" w:name="_Toc440876500"/>
      <w:bookmarkStart w:id="121" w:name="_Toc441130572"/>
      <w:bookmarkStart w:id="122" w:name="_Toc441157076"/>
      <w:bookmarkStart w:id="123" w:name="_Toc447292094"/>
      <w:r w:rsidRPr="003303E9">
        <w:rPr>
          <w:b w:val="0"/>
        </w:rPr>
        <w:t>Текст Антикоррупционной оговорки:</w:t>
      </w:r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  <w:bookmarkEnd w:id="122"/>
      <w:bookmarkEnd w:id="123"/>
    </w:p>
    <w:p w:rsidR="00953802" w:rsidRDefault="00953802" w:rsidP="00FB666F">
      <w:pPr>
        <w:spacing w:line="240" w:lineRule="auto"/>
        <w:jc w:val="center"/>
        <w:rPr>
          <w:b/>
          <w:i/>
          <w:sz w:val="24"/>
          <w:szCs w:val="24"/>
        </w:rPr>
      </w:pPr>
    </w:p>
    <w:p w:rsidR="00FB666F" w:rsidRPr="00A052DC" w:rsidRDefault="00FB666F" w:rsidP="00FB666F">
      <w:pPr>
        <w:spacing w:line="240" w:lineRule="auto"/>
        <w:jc w:val="center"/>
        <w:rPr>
          <w:b/>
          <w:bCs w:val="0"/>
          <w:i/>
          <w:sz w:val="24"/>
          <w:szCs w:val="24"/>
        </w:rPr>
      </w:pPr>
      <w:r w:rsidRPr="00A052DC">
        <w:rPr>
          <w:b/>
          <w:i/>
          <w:sz w:val="24"/>
          <w:szCs w:val="24"/>
        </w:rPr>
        <w:t>АНТИКОРРУПЦИОННАЯ ОГОВОРКА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1.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Контрагенту* известно о том, что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»** реализует требования статьи 13.3. </w:t>
      </w:r>
      <w:proofErr w:type="gramStart"/>
      <w:r w:rsidRPr="00A052DC">
        <w:rPr>
          <w:i/>
          <w:sz w:val="24"/>
          <w:szCs w:val="24"/>
        </w:rPr>
        <w:t>Федерального закона от 25 декабря 2008 года №273-ФЗ «О противодействии коррупции», принимает меры по предупреждению коррупции, присоединилось к Антикоррупционной хартии российского бизнеса (свидетельство от 23.09.2014 №496), включилось в «Реестр надежных партнеров», ведет Антикоррупционную политику и развивает не допускающую коррупционных проявлений культуру, ведет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  <w:proofErr w:type="gramEnd"/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Присоединение к Антикоррупционной хартии российского бизнеса свидетельствует о соответствии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антикоррупционным требованиям международно-правовых стандартов.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Разработка и принятие мер по предупреждению и противодействию коррупции,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Федерации.</w:t>
      </w:r>
    </w:p>
    <w:p w:rsidR="00FB666F" w:rsidRPr="00A052DC" w:rsidRDefault="00FB666F" w:rsidP="00FB666F">
      <w:pPr>
        <w:snapToGri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Единая вертикально-интегрированная система в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и 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по профилактике коррупционных и иных правонарушений отражена в Едином стратегическом документе - Антикоррупционной политике </w:t>
      </w:r>
      <w:r w:rsidR="000D70B6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 и ДЗО </w:t>
      </w:r>
      <w:r w:rsidR="003E170D">
        <w:rPr>
          <w:i/>
          <w:sz w:val="24"/>
          <w:szCs w:val="24"/>
        </w:rPr>
        <w:t>П</w:t>
      </w:r>
      <w:r w:rsidRPr="00A052DC">
        <w:rPr>
          <w:i/>
          <w:sz w:val="24"/>
          <w:szCs w:val="24"/>
        </w:rPr>
        <w:t>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(далее - Антикоррупционная политика).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»** при взаимодействии с Контрагентами* ориентированы на установление и сохранение деловых отношений, которые: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 xml:space="preserve">- поддерживают Антикоррупционную политику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и ДЗО </w:t>
      </w:r>
      <w:r w:rsidR="003E170D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ведут деловые отношения в добросовестной и честной манере;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заботятся о собственной репутации;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- демонстрируют поддержку высоким этическим стандартам;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реализуют собственные меры по противодействию коррупции;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- участвуют в коллективных антикоррупционных инициативах.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2.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Контрагент* настоящим подтверждает, что он ознакомился с Антикоррупционной хартией российского бизнеса и Антикоррупционной политикой, представленных в разделе «Антикоррупционная политика» на официальном сайте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по адресу: http://www.rosseti.ru/about/anticorruptionpolicy/policy/index.php, удостоверяет, что он полностью принимает положения Антикоррупционной политики, и обязуется обеспечивать соблюдения требований Антикоррупционной политики, как со своей стороны, так и со</w:t>
      </w:r>
      <w:proofErr w:type="gramEnd"/>
      <w:r w:rsidRPr="00A052DC">
        <w:rPr>
          <w:i/>
          <w:sz w:val="24"/>
          <w:szCs w:val="24"/>
        </w:rPr>
        <w:t xml:space="preserve"> стороны аффилированных с ним физических и юридических лиц, действующих по настоящему Договору, включая без ограничений собственников, должностных лиц, работников или посредников.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3.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При исполнении своих обязательств по настоящему Договору, Контрагент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их аффилированные лица, работники или посредники не осуществляют действия, квалифицируемые применимым законодательством, как дача (ст.291 УК РФ)/получение (ст.290 УК РФ) взятки, посредничество во взяточничестве (ст.291.1 УК РФ), коммерческий подкуп (ст.204 УК РФ), злоупотребление полномочиями (ст.201 УК РФ), незаконное вознаграждение от</w:t>
      </w:r>
      <w:proofErr w:type="gramEnd"/>
      <w:r w:rsidRPr="00A052DC">
        <w:rPr>
          <w:rFonts w:ascii="Times New Roman" w:hAnsi="Times New Roman"/>
          <w:i/>
          <w:sz w:val="24"/>
        </w:rPr>
        <w:t xml:space="preserve"> </w:t>
      </w:r>
      <w:proofErr w:type="gramStart"/>
      <w:r w:rsidRPr="00A052DC">
        <w:rPr>
          <w:rFonts w:ascii="Times New Roman" w:hAnsi="Times New Roman"/>
          <w:i/>
          <w:sz w:val="24"/>
        </w:rPr>
        <w:t xml:space="preserve">имени юридического лица (ст.19.28 КоАП РФ),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(ст.19.29 </w:t>
      </w:r>
      <w:proofErr w:type="spellStart"/>
      <w:r w:rsidRPr="00A052DC">
        <w:rPr>
          <w:rFonts w:ascii="Times New Roman" w:hAnsi="Times New Roman"/>
          <w:i/>
          <w:sz w:val="24"/>
        </w:rPr>
        <w:t>КоАКП</w:t>
      </w:r>
      <w:proofErr w:type="spellEnd"/>
      <w:r w:rsidRPr="00A052DC">
        <w:rPr>
          <w:rFonts w:ascii="Times New Roman" w:hAnsi="Times New Roman"/>
          <w:i/>
          <w:sz w:val="24"/>
        </w:rPr>
        <w:t xml:space="preserve"> РФ), а также иное противоправное деяние (действие или бездействие), обладающее признаками коррупции, за которое законом установлена дисциплинарная, уголовная, гражданско-правовая или административная ответственность.</w:t>
      </w:r>
      <w:proofErr w:type="gramEnd"/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proofErr w:type="gramStart"/>
      <w:r w:rsidRPr="00A052DC">
        <w:rPr>
          <w:i/>
          <w:sz w:val="24"/>
          <w:szCs w:val="24"/>
        </w:rPr>
        <w:t>Контрагент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ставящего работника в определенную зависимость и</w:t>
      </w:r>
      <w:r w:rsidRPr="00A052DC">
        <w:rPr>
          <w:i/>
          <w:sz w:val="24"/>
          <w:szCs w:val="24"/>
          <w:lang w:val="en-US"/>
        </w:rPr>
        <w:t> </w:t>
      </w:r>
      <w:r w:rsidRPr="00A052DC">
        <w:rPr>
          <w:i/>
          <w:sz w:val="24"/>
          <w:szCs w:val="24"/>
        </w:rPr>
        <w:t>направленного на обеспечение выполнения этим работником каких-либо действий в пользу стимулирующей его стороны (Контрагента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</w:t>
      </w:r>
      <w:proofErr w:type="gramEnd"/>
      <w:r w:rsidRPr="00A052DC">
        <w:rPr>
          <w:i/>
          <w:sz w:val="24"/>
          <w:szCs w:val="24"/>
        </w:rPr>
        <w:t xml:space="preserve">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»).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Под действиями работника, осуществляемыми в пользу стимулирующей его стороны (Контрагент или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 xml:space="preserve">»), понимаются: 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неоправданных преимуществ по сравнению с другими контрагентами;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предоставление каких-либо гарантий;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ускорение существующих процедур;</w:t>
      </w:r>
    </w:p>
    <w:p w:rsidR="00FB666F" w:rsidRPr="00A052DC" w:rsidRDefault="00FB666F" w:rsidP="00775238">
      <w:pPr>
        <w:numPr>
          <w:ilvl w:val="0"/>
          <w:numId w:val="52"/>
        </w:numPr>
        <w:suppressAutoHyphens w:val="0"/>
        <w:autoSpaceDE w:val="0"/>
        <w:autoSpaceDN w:val="0"/>
        <w:adjustRightInd w:val="0"/>
        <w:spacing w:line="240" w:lineRule="auto"/>
        <w:ind w:left="0" w:firstLine="567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Контрагентом и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».</w:t>
      </w:r>
    </w:p>
    <w:p w:rsidR="00FB666F" w:rsidRPr="00A052DC" w:rsidRDefault="00FB666F" w:rsidP="00FB666F">
      <w:pPr>
        <w:autoSpaceDE w:val="0"/>
        <w:autoSpaceDN w:val="0"/>
        <w:adjustRightInd w:val="0"/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Статья 4.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lastRenderedPageBreak/>
        <w:t>В случае возникновения у Контрагента 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подозрений, что произошло или может произойти нарушение каких-либо положений Статьи 1, Статьи 2 и Статьи 3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обязуется уведомить другую Сторону в письменной форме. После письменного уведомления,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 приостановить исполнение Договора до получения подтверждения, что нарушения не произошло или не произойдет.</w:t>
      </w:r>
      <w:r w:rsidRPr="00A052DC">
        <w:rPr>
          <w:rFonts w:ascii="Times New Roman" w:hAnsi="Times New Roman"/>
          <w:b/>
          <w:bCs/>
          <w:i/>
          <w:sz w:val="24"/>
        </w:rPr>
        <w:t xml:space="preserve"> </w:t>
      </w:r>
      <w:r w:rsidRPr="00A052DC">
        <w:rPr>
          <w:rFonts w:ascii="Times New Roman" w:hAnsi="Times New Roman"/>
          <w:bCs/>
          <w:i/>
          <w:sz w:val="24"/>
        </w:rPr>
        <w:t xml:space="preserve">Это подтверждение должно быть направлено в течение десяти рабочих дней </w:t>
      </w:r>
      <w:proofErr w:type="gramStart"/>
      <w:r w:rsidRPr="00A052DC">
        <w:rPr>
          <w:rFonts w:ascii="Times New Roman" w:hAnsi="Times New Roman"/>
          <w:bCs/>
          <w:i/>
          <w:sz w:val="24"/>
        </w:rPr>
        <w:t>с даты направления</w:t>
      </w:r>
      <w:proofErr w:type="gramEnd"/>
      <w:r w:rsidRPr="00A052DC">
        <w:rPr>
          <w:rFonts w:ascii="Times New Roman" w:hAnsi="Times New Roman"/>
          <w:bCs/>
          <w:i/>
          <w:sz w:val="24"/>
        </w:rPr>
        <w:t xml:space="preserve"> письменного уведомления.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b/>
          <w:bCs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письменном уведомлении Контрагент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 xml:space="preserve">» обязаны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Статьи 1 и Статьи 2 Контрагентом и/или </w:t>
      </w:r>
      <w:r w:rsidR="000D70B6">
        <w:rPr>
          <w:rFonts w:ascii="Times New Roman" w:hAnsi="Times New Roman"/>
          <w:i/>
          <w:sz w:val="24"/>
        </w:rPr>
        <w:t>П</w:t>
      </w:r>
      <w:r w:rsidRPr="00A052DC">
        <w:rPr>
          <w:rFonts w:ascii="Times New Roman" w:hAnsi="Times New Roman"/>
          <w:i/>
          <w:sz w:val="24"/>
        </w:rPr>
        <w:t>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», его аффилированными лицами, работниками или посредниками.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r w:rsidRPr="00A052DC">
        <w:rPr>
          <w:rFonts w:ascii="Times New Roman" w:hAnsi="Times New Roman"/>
          <w:i/>
          <w:sz w:val="24"/>
        </w:rPr>
        <w:t>Статья 5.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В случае нарушения Контрагентом и/или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обязательств по соблюдению требований Антикоррупционной политики, предусмотренных в Статье 1 и Статье 2 и обязательств воздерживаться от запрещенных в Статье 3 настоящего Договора действий, и/или неполучения другой стороной в установленный срок подтверждения, что нарушения не произошло или не произойдет, Контрагент или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»/ДЗО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имеет право</w:t>
      </w:r>
      <w:proofErr w:type="gramEnd"/>
      <w:r w:rsidRPr="00A052DC">
        <w:rPr>
          <w:rFonts w:ascii="Times New Roman" w:hAnsi="Times New Roman"/>
          <w:i/>
          <w:sz w:val="24"/>
        </w:rPr>
        <w:t xml:space="preserve"> расторгнуть Договор в одностороннем порядке полностью или в части, направив письменное уведомление о расторжении. Сторона, по чьей инициативе был, расторгнут Договор в соответствии с положениями настоящей Статьи, вправе требовать возмещения реального ущерба, возникшего в результате такого расторжения.</w:t>
      </w: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i/>
          <w:sz w:val="24"/>
        </w:rPr>
      </w:pPr>
      <w:proofErr w:type="gramStart"/>
      <w:r w:rsidRPr="00A052DC">
        <w:rPr>
          <w:rFonts w:ascii="Times New Roman" w:hAnsi="Times New Roman"/>
          <w:i/>
          <w:sz w:val="24"/>
        </w:rPr>
        <w:t>Государственная политика в области развития партнерства государства и бизнеса по противодействию коррупции реализуется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путем безусловного следования при ведении бизнеса антикоррупционным стандартам, нацеленным на минимизацию коррупционных проявлений в электросетевом комплексе, влияющих на репутацию компании, отношения с партнерами и контрагентами, и, как следствие, на успешность исполнения задач, поставленных перед ПАО «</w:t>
      </w:r>
      <w:proofErr w:type="spellStart"/>
      <w:r w:rsidRPr="00A052DC">
        <w:rPr>
          <w:rFonts w:ascii="Times New Roman" w:hAnsi="Times New Roman"/>
          <w:i/>
          <w:sz w:val="24"/>
        </w:rPr>
        <w:t>Россети</w:t>
      </w:r>
      <w:proofErr w:type="spellEnd"/>
      <w:r w:rsidRPr="00A052DC">
        <w:rPr>
          <w:rFonts w:ascii="Times New Roman" w:hAnsi="Times New Roman"/>
          <w:i/>
          <w:sz w:val="24"/>
        </w:rPr>
        <w:t>» руководством страны.</w:t>
      </w:r>
      <w:proofErr w:type="gramEnd"/>
    </w:p>
    <w:p w:rsidR="00FB666F" w:rsidRPr="00A052DC" w:rsidRDefault="00FB666F" w:rsidP="00FB666F">
      <w:pPr>
        <w:pStyle w:val="Text0"/>
        <w:spacing w:after="0" w:line="240" w:lineRule="auto"/>
        <w:ind w:left="0" w:firstLine="567"/>
        <w:rPr>
          <w:rFonts w:ascii="Times New Roman" w:hAnsi="Times New Roman"/>
          <w:sz w:val="24"/>
        </w:rPr>
      </w:pP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>______________________________________________________________</w:t>
      </w:r>
    </w:p>
    <w:p w:rsidR="00FB666F" w:rsidRPr="00A052DC" w:rsidRDefault="00FB666F" w:rsidP="00FB666F">
      <w:pPr>
        <w:spacing w:line="240" w:lineRule="auto"/>
        <w:rPr>
          <w:i/>
          <w:sz w:val="24"/>
          <w:szCs w:val="24"/>
        </w:rPr>
      </w:pPr>
      <w:r w:rsidRPr="00A052DC">
        <w:rPr>
          <w:i/>
          <w:sz w:val="24"/>
          <w:szCs w:val="24"/>
        </w:rPr>
        <w:t>*Наименование контрагента указывается в соответствии с договором (например, подрядчик, исполнитель, поставщик и пр.).</w:t>
      </w:r>
    </w:p>
    <w:p w:rsidR="00FB666F" w:rsidRPr="00A052DC" w:rsidRDefault="00FB666F" w:rsidP="00FB666F">
      <w:pPr>
        <w:spacing w:line="240" w:lineRule="auto"/>
        <w:rPr>
          <w:sz w:val="24"/>
          <w:szCs w:val="24"/>
        </w:rPr>
      </w:pPr>
      <w:r w:rsidRPr="00A052DC">
        <w:rPr>
          <w:sz w:val="24"/>
          <w:szCs w:val="24"/>
        </w:rPr>
        <w:t xml:space="preserve">** </w:t>
      </w:r>
      <w:r w:rsidRPr="00A052DC">
        <w:rPr>
          <w:i/>
          <w:sz w:val="24"/>
          <w:szCs w:val="24"/>
        </w:rPr>
        <w:t>Указывается наименование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»/ДЗО ПАО «</w:t>
      </w:r>
      <w:proofErr w:type="spellStart"/>
      <w:r w:rsidRPr="00A052DC">
        <w:rPr>
          <w:i/>
          <w:sz w:val="24"/>
          <w:szCs w:val="24"/>
        </w:rPr>
        <w:t>Россети</w:t>
      </w:r>
      <w:proofErr w:type="spellEnd"/>
      <w:r w:rsidRPr="00A052DC">
        <w:rPr>
          <w:i/>
          <w:sz w:val="24"/>
          <w:szCs w:val="24"/>
        </w:rPr>
        <w:t>» в соответствии с договором (например, заказчик, покупатель и пр.).</w:t>
      </w:r>
    </w:p>
    <w:p w:rsidR="00FB666F" w:rsidRPr="00FB666F" w:rsidRDefault="00FB666F" w:rsidP="00FB666F">
      <w:pPr>
        <w:pStyle w:val="11"/>
      </w:pPr>
    </w:p>
    <w:p w:rsidR="00717F60" w:rsidRPr="00E71A48" w:rsidRDefault="00717F60" w:rsidP="00E71A48">
      <w:pPr>
        <w:spacing w:line="264" w:lineRule="auto"/>
        <w:ind w:firstLine="0"/>
        <w:rPr>
          <w:sz w:val="24"/>
          <w:szCs w:val="24"/>
        </w:rPr>
      </w:pPr>
      <w:bookmarkStart w:id="124" w:name="_Ref303622434"/>
      <w:bookmarkStart w:id="125" w:name="_Ref303624273"/>
      <w:bookmarkStart w:id="126" w:name="_Ref303682476"/>
      <w:bookmarkStart w:id="127" w:name="_Ref303683017"/>
      <w:bookmarkEnd w:id="124"/>
      <w:bookmarkEnd w:id="125"/>
      <w:bookmarkEnd w:id="126"/>
      <w:bookmarkEnd w:id="127"/>
    </w:p>
    <w:p w:rsidR="00717F60" w:rsidRPr="00E71A48" w:rsidRDefault="00717F60" w:rsidP="00E71A48">
      <w:pPr>
        <w:spacing w:line="264" w:lineRule="auto"/>
        <w:rPr>
          <w:sz w:val="24"/>
          <w:szCs w:val="24"/>
        </w:rPr>
        <w:sectPr w:rsidR="00717F60" w:rsidRPr="00E71A48" w:rsidSect="002B0606">
          <w:headerReference w:type="even" r:id="rId25"/>
          <w:headerReference w:type="default" r:id="rId26"/>
          <w:footerReference w:type="even" r:id="rId27"/>
          <w:headerReference w:type="first" r:id="rId28"/>
          <w:footerReference w:type="first" r:id="rId29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Pr="00E71A48" w:rsidRDefault="00717F60" w:rsidP="00E71A48">
      <w:pPr>
        <w:pStyle w:val="1"/>
        <w:tabs>
          <w:tab w:val="left" w:pos="426"/>
        </w:tabs>
        <w:spacing w:before="0" w:after="0" w:line="264" w:lineRule="auto"/>
        <w:ind w:left="0" w:hanging="11"/>
        <w:jc w:val="center"/>
        <w:rPr>
          <w:szCs w:val="24"/>
        </w:rPr>
      </w:pPr>
      <w:bookmarkStart w:id="128" w:name="_Ref303711222"/>
      <w:bookmarkStart w:id="129" w:name="_Ref311232052"/>
      <w:bookmarkStart w:id="130" w:name="_Toc447292095"/>
      <w:r w:rsidRPr="00E71A48">
        <w:rPr>
          <w:szCs w:val="24"/>
        </w:rPr>
        <w:lastRenderedPageBreak/>
        <w:t xml:space="preserve">Порядок проведения </w:t>
      </w:r>
      <w:r w:rsidR="00440928" w:rsidRPr="00E71A48">
        <w:rPr>
          <w:szCs w:val="24"/>
        </w:rPr>
        <w:t>З</w:t>
      </w:r>
      <w:r w:rsidRPr="00E71A48">
        <w:rPr>
          <w:szCs w:val="24"/>
        </w:rPr>
        <w:t xml:space="preserve">апроса предложений. Инструкции по подготовке </w:t>
      </w:r>
      <w:bookmarkEnd w:id="128"/>
      <w:r w:rsidR="00D51A0B" w:rsidRPr="00E71A48">
        <w:rPr>
          <w:szCs w:val="24"/>
        </w:rPr>
        <w:t>Заявок</w:t>
      </w:r>
      <w:bookmarkEnd w:id="129"/>
      <w:bookmarkEnd w:id="130"/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31" w:name="_Toc447292096"/>
      <w:r w:rsidRPr="00E71A48">
        <w:t xml:space="preserve">Общий порядок проведения </w:t>
      </w:r>
      <w:r w:rsidR="00440928" w:rsidRPr="00E71A48">
        <w:t>З</w:t>
      </w:r>
      <w:r w:rsidRPr="00E71A48">
        <w:t>апроса предложений</w:t>
      </w:r>
      <w:bookmarkEnd w:id="131"/>
    </w:p>
    <w:p w:rsidR="00717F60" w:rsidRPr="00E71A48" w:rsidRDefault="00717F60" w:rsidP="00953802">
      <w:pPr>
        <w:pStyle w:val="3"/>
        <w:rPr>
          <w:bCs w:val="0"/>
          <w:szCs w:val="24"/>
        </w:rPr>
      </w:pPr>
      <w:bookmarkStart w:id="132" w:name="_Toc439323688"/>
      <w:bookmarkStart w:id="133" w:name="_Toc440297022"/>
      <w:bookmarkStart w:id="134" w:name="_Toc440356583"/>
      <w:bookmarkStart w:id="135" w:name="_Toc440631718"/>
      <w:bookmarkStart w:id="136" w:name="_Toc440876503"/>
      <w:bookmarkStart w:id="137" w:name="_Toc441130575"/>
      <w:bookmarkStart w:id="138" w:name="_Toc441157079"/>
      <w:bookmarkStart w:id="139" w:name="_Toc447292097"/>
      <w:r w:rsidRPr="00E71A48">
        <w:rPr>
          <w:szCs w:val="24"/>
        </w:rPr>
        <w:t>Запрос</w:t>
      </w:r>
      <w:r w:rsidRPr="00E71A48">
        <w:rPr>
          <w:bCs w:val="0"/>
          <w:szCs w:val="24"/>
        </w:rPr>
        <w:t xml:space="preserve"> предложений проводится в следующем порядке:</w:t>
      </w:r>
      <w:bookmarkEnd w:id="132"/>
      <w:bookmarkEnd w:id="133"/>
      <w:bookmarkEnd w:id="134"/>
      <w:bookmarkEnd w:id="135"/>
      <w:bookmarkEnd w:id="136"/>
      <w:bookmarkEnd w:id="137"/>
      <w:bookmarkEnd w:id="138"/>
      <w:bookmarkEnd w:id="139"/>
    </w:p>
    <w:p w:rsidR="00717F60" w:rsidRPr="00E71A48" w:rsidRDefault="003B6795" w:rsidP="006B4487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5552A0">
        <w:rPr>
          <w:bCs w:val="0"/>
          <w:sz w:val="24"/>
          <w:szCs w:val="24"/>
        </w:rPr>
        <w:t xml:space="preserve">Направление </w:t>
      </w:r>
      <w:r w:rsidR="00B228D4">
        <w:rPr>
          <w:bCs w:val="0"/>
          <w:sz w:val="24"/>
          <w:szCs w:val="24"/>
        </w:rPr>
        <w:t>Участник</w:t>
      </w:r>
      <w:r w:rsidRPr="005552A0">
        <w:rPr>
          <w:bCs w:val="0"/>
          <w:sz w:val="24"/>
          <w:szCs w:val="24"/>
        </w:rPr>
        <w:t xml:space="preserve">ам </w:t>
      </w:r>
      <w:r w:rsidR="004B5EB3" w:rsidRPr="00E71A48">
        <w:rPr>
          <w:bCs w:val="0"/>
          <w:sz w:val="24"/>
          <w:szCs w:val="24"/>
        </w:rPr>
        <w:t>Извещени</w:t>
      </w:r>
      <w:r w:rsidR="00717F60" w:rsidRPr="00E71A48">
        <w:rPr>
          <w:bCs w:val="0"/>
          <w:sz w:val="24"/>
          <w:szCs w:val="24"/>
        </w:rPr>
        <w:t xml:space="preserve">я о проведении запроса предложений и Документации по запросу предложений (подраздел </w:t>
      </w:r>
      <w:r w:rsidR="000242BF">
        <w:fldChar w:fldCharType="begin"/>
      </w:r>
      <w:r w:rsidR="000242BF">
        <w:instrText xml:space="preserve"> REF _Ref305973033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3.2</w:t>
      </w:r>
      <w:r w:rsidR="000242BF">
        <w:fldChar w:fldCharType="end"/>
      </w:r>
      <w:r w:rsidR="00717F60" w:rsidRPr="00E71A48">
        <w:rPr>
          <w:bCs w:val="0"/>
          <w:sz w:val="24"/>
          <w:szCs w:val="24"/>
        </w:rPr>
        <w:t>),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подготовка</w:t>
      </w:r>
      <w:r w:rsidR="009D7F01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Заявок и разъяснение Организатором Документации по запросу предложений, если необходимо (подраздел </w:t>
      </w:r>
      <w:r w:rsidR="000242BF">
        <w:fldChar w:fldCharType="begin"/>
      </w:r>
      <w:r w:rsidR="000242BF">
        <w:instrText xml:space="preserve"> REF _Ref305973147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1.2</w:t>
      </w:r>
      <w:r w:rsidR="000242BF">
        <w:t>.1.3.2.3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__RefNumPara__444_922829174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0" w:name="__RefNumPara__828_922829174"/>
      <w:bookmarkEnd w:id="140"/>
      <w:r w:rsidRPr="00E71A48">
        <w:rPr>
          <w:bCs w:val="0"/>
          <w:sz w:val="24"/>
          <w:szCs w:val="24"/>
        </w:rPr>
        <w:t xml:space="preserve">подача Заявок и их прием, изменение и отзыв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(подразделы </w:t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__RefNumPara__828_922829174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="000242BF">
        <w:fldChar w:fldCharType="begin"/>
      </w:r>
      <w:r w:rsidR="000242BF">
        <w:instrText xml:space="preserve"> REF _Ref305973214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</w:t>
      </w:r>
      <w:r w:rsidR="000242BF">
        <w:t>.14</w:t>
      </w:r>
      <w:r w:rsidR="000242BF">
        <w:fldChar w:fldCharType="end"/>
      </w:r>
      <w:r w:rsidR="00096E9D" w:rsidRPr="00E71A48">
        <w:rPr>
          <w:bCs w:val="0"/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_Ref303683883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3.5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), 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1" w:name="__RefNumPara__832_922829174"/>
      <w:bookmarkEnd w:id="141"/>
      <w:r w:rsidRPr="00E71A48">
        <w:rPr>
          <w:bCs w:val="0"/>
          <w:sz w:val="24"/>
          <w:szCs w:val="24"/>
        </w:rPr>
        <w:t xml:space="preserve">оценка </w:t>
      </w:r>
      <w:r w:rsidR="00D51A0B" w:rsidRPr="00E71A48">
        <w:rPr>
          <w:bCs w:val="0"/>
          <w:sz w:val="24"/>
          <w:szCs w:val="24"/>
        </w:rPr>
        <w:t xml:space="preserve">Заявок </w:t>
      </w:r>
      <w:r w:rsidR="00F86B89" w:rsidRPr="00E71A48">
        <w:rPr>
          <w:bCs w:val="0"/>
          <w:sz w:val="24"/>
          <w:szCs w:val="24"/>
        </w:rPr>
        <w:t xml:space="preserve">и проведение переговоров </w:t>
      </w:r>
      <w:r w:rsidRPr="00E71A48">
        <w:rPr>
          <w:bCs w:val="0"/>
          <w:sz w:val="24"/>
          <w:szCs w:val="24"/>
        </w:rPr>
        <w:t xml:space="preserve">(подраздел </w:t>
      </w:r>
      <w:r w:rsidR="000242BF">
        <w:fldChar w:fldCharType="begin"/>
      </w:r>
      <w:r w:rsidR="000242BF">
        <w:instrText xml:space="preserve"> REF _Ref305973250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__RefNumPara__832_922829174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E60F8E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2" w:name="__RefNumPara__834_922829174"/>
      <w:bookmarkEnd w:id="142"/>
      <w:r w:rsidRPr="00E71A48">
        <w:rPr>
          <w:bCs w:val="0"/>
          <w:sz w:val="24"/>
          <w:szCs w:val="24"/>
        </w:rPr>
        <w:t>аукционная процедура понижени</w:t>
      </w:r>
      <w:r w:rsidR="003E170D">
        <w:rPr>
          <w:bCs w:val="0"/>
          <w:sz w:val="24"/>
          <w:szCs w:val="24"/>
        </w:rPr>
        <w:t>я</w:t>
      </w:r>
      <w:r w:rsidRPr="00E71A48">
        <w:rPr>
          <w:bCs w:val="0"/>
          <w:sz w:val="24"/>
          <w:szCs w:val="24"/>
        </w:rPr>
        <w:t xml:space="preserve"> цены</w:t>
      </w:r>
      <w:r w:rsidR="00717F60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717F60" w:rsidRPr="00E71A48">
        <w:rPr>
          <w:bCs w:val="0"/>
          <w:sz w:val="24"/>
          <w:szCs w:val="24"/>
        </w:rPr>
        <w:t>переторжк</w:t>
      </w:r>
      <w:r w:rsidRPr="00E71A48">
        <w:rPr>
          <w:bCs w:val="0"/>
          <w:sz w:val="24"/>
          <w:szCs w:val="24"/>
        </w:rPr>
        <w:t>а)</w:t>
      </w:r>
      <w:r w:rsidR="00717F60" w:rsidRPr="00E71A48">
        <w:rPr>
          <w:bCs w:val="0"/>
          <w:sz w:val="24"/>
          <w:szCs w:val="24"/>
        </w:rPr>
        <w:t xml:space="preserve"> (при необходимости) (подраздел </w:t>
      </w:r>
      <w:r w:rsidR="000242BF">
        <w:fldChar w:fldCharType="begin"/>
      </w:r>
      <w:r w:rsidR="000242BF">
        <w:instrText xml:space="preserve"> REF _Ref303250967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3.7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="00717F60" w:rsidRPr="00E71A48">
        <w:rPr>
          <w:bCs w:val="0"/>
          <w:sz w:val="24"/>
          <w:szCs w:val="24"/>
        </w:rPr>
        <w:instrText xml:space="preserve"> REF __RefNumPara__834_922829174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="00717F60"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bookmarkStart w:id="143" w:name="__RefNumPara__836_922829174"/>
      <w:bookmarkEnd w:id="143"/>
      <w:r w:rsidRPr="00E71A48">
        <w:rPr>
          <w:bCs w:val="0"/>
          <w:sz w:val="24"/>
          <w:szCs w:val="24"/>
        </w:rPr>
        <w:t xml:space="preserve">подведение итогов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242BF">
        <w:fldChar w:fldCharType="begin"/>
      </w:r>
      <w:r w:rsidR="000242BF">
        <w:instrText xml:space="preserve"> REF _Ref303681924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3.8</w:t>
      </w:r>
      <w:r w:rsidR="000242BF">
        <w:fldChar w:fldCharType="end"/>
      </w:r>
      <w:r w:rsidR="00204A89" w:rsidRPr="00E71A48">
        <w:rPr>
          <w:bCs w:val="0"/>
          <w:sz w:val="24"/>
          <w:szCs w:val="24"/>
        </w:rPr>
        <w:fldChar w:fldCharType="begin"/>
      </w:r>
      <w:r w:rsidRPr="00E71A48">
        <w:rPr>
          <w:bCs w:val="0"/>
          <w:sz w:val="24"/>
          <w:szCs w:val="24"/>
        </w:rPr>
        <w:instrText xml:space="preserve"> REF __RefNumPara__836_922829174 \h </w:instrText>
      </w:r>
      <w:r w:rsidR="00C70F61" w:rsidRPr="00E71A48">
        <w:rPr>
          <w:bCs w:val="0"/>
          <w:sz w:val="24"/>
          <w:szCs w:val="24"/>
        </w:rPr>
        <w:instrText xml:space="preserve"> \* MERGEFORMAT </w:instrText>
      </w:r>
      <w:r w:rsidR="00204A89" w:rsidRPr="00E71A48">
        <w:rPr>
          <w:bCs w:val="0"/>
          <w:sz w:val="24"/>
          <w:szCs w:val="24"/>
        </w:rPr>
      </w:r>
      <w:r w:rsidR="00204A89" w:rsidRPr="00E71A48">
        <w:rPr>
          <w:bCs w:val="0"/>
          <w:sz w:val="24"/>
          <w:szCs w:val="24"/>
        </w:rPr>
        <w:fldChar w:fldCharType="end"/>
      </w:r>
      <w:r w:rsidRPr="00E71A48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проведение пред</w:t>
      </w:r>
      <w:r w:rsidR="00CF531D" w:rsidRPr="00E71A48">
        <w:rPr>
          <w:bCs w:val="0"/>
          <w:sz w:val="24"/>
          <w:szCs w:val="24"/>
        </w:rPr>
        <w:t>д</w:t>
      </w:r>
      <w:r w:rsidR="00123C70" w:rsidRPr="00E71A48">
        <w:rPr>
          <w:bCs w:val="0"/>
          <w:sz w:val="24"/>
          <w:szCs w:val="24"/>
        </w:rPr>
        <w:t>оговор</w:t>
      </w:r>
      <w:r w:rsidRPr="00E71A48">
        <w:rPr>
          <w:bCs w:val="0"/>
          <w:sz w:val="24"/>
          <w:szCs w:val="24"/>
        </w:rPr>
        <w:t xml:space="preserve">ных переговоров (при необходимости) и подписание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(подраздел</w:t>
      </w:r>
      <w:r w:rsidR="00096E9D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_Ref303683929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3.10</w:t>
      </w:r>
      <w:r w:rsidR="000242BF">
        <w:fldChar w:fldCharType="end"/>
      </w:r>
      <w:r w:rsidR="00096E9D" w:rsidRPr="00E71A48">
        <w:rPr>
          <w:bCs w:val="0"/>
          <w:sz w:val="24"/>
          <w:szCs w:val="24"/>
        </w:rPr>
        <w:t>)</w:t>
      </w:r>
    </w:p>
    <w:p w:rsidR="00BE7342" w:rsidRPr="00CF39D0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CF39D0">
        <w:rPr>
          <w:bCs w:val="0"/>
          <w:sz w:val="24"/>
          <w:szCs w:val="24"/>
        </w:rPr>
        <w:t xml:space="preserve">обеспечение исполнения обязательств </w:t>
      </w:r>
      <w:r w:rsidR="00B228D4">
        <w:rPr>
          <w:bCs w:val="0"/>
          <w:sz w:val="24"/>
          <w:szCs w:val="24"/>
        </w:rPr>
        <w:t>Участник</w:t>
      </w:r>
      <w:r w:rsidR="00BE7342" w:rsidRPr="00CF39D0">
        <w:rPr>
          <w:bCs w:val="0"/>
          <w:sz w:val="24"/>
          <w:szCs w:val="24"/>
        </w:rPr>
        <w:t>а</w:t>
      </w:r>
      <w:r w:rsidR="00F030B1" w:rsidRPr="00CF39D0">
        <w:rPr>
          <w:bCs w:val="0"/>
          <w:sz w:val="24"/>
          <w:szCs w:val="24"/>
        </w:rPr>
        <w:t xml:space="preserve"> </w:t>
      </w:r>
      <w:r w:rsidR="00CF39D0" w:rsidRPr="00CF39D0">
        <w:rPr>
          <w:bCs w:val="0"/>
          <w:sz w:val="24"/>
          <w:szCs w:val="24"/>
        </w:rPr>
        <w:t>(при необходимости)</w:t>
      </w:r>
      <w:r w:rsidR="00CF39D0">
        <w:rPr>
          <w:bCs w:val="0"/>
          <w:sz w:val="24"/>
          <w:szCs w:val="24"/>
        </w:rPr>
        <w:t xml:space="preserve"> </w:t>
      </w:r>
      <w:r w:rsidRPr="00CF39D0">
        <w:rPr>
          <w:bCs w:val="0"/>
          <w:sz w:val="24"/>
          <w:szCs w:val="24"/>
        </w:rPr>
        <w:t>по </w:t>
      </w:r>
      <w:r w:rsidR="00123C70" w:rsidRPr="00CF39D0">
        <w:rPr>
          <w:bCs w:val="0"/>
          <w:sz w:val="24"/>
          <w:szCs w:val="24"/>
        </w:rPr>
        <w:t>Договор</w:t>
      </w:r>
      <w:r w:rsidRPr="00CF39D0">
        <w:rPr>
          <w:bCs w:val="0"/>
          <w:sz w:val="24"/>
          <w:szCs w:val="24"/>
        </w:rPr>
        <w:t xml:space="preserve">у (подраздел </w:t>
      </w:r>
      <w:r w:rsidR="000242BF">
        <w:fldChar w:fldCharType="begin"/>
      </w:r>
      <w:r w:rsidR="000242BF">
        <w:instrText xml:space="preserve"> REF _Ref306140410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3.11</w:t>
      </w:r>
      <w:r w:rsidR="000242BF">
        <w:fldChar w:fldCharType="end"/>
      </w:r>
      <w:r w:rsidR="00BE7342" w:rsidRPr="00CF39D0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19"/>
        </w:numPr>
        <w:tabs>
          <w:tab w:val="left" w:pos="1134"/>
        </w:tabs>
        <w:autoSpaceDE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уведомление о результатах </w:t>
      </w:r>
      <w:r w:rsidR="00440928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(подраздел </w:t>
      </w:r>
      <w:r w:rsidR="000242BF">
        <w:fldChar w:fldCharType="begin"/>
      </w:r>
      <w:r w:rsidR="000242BF">
        <w:instrText xml:space="preserve"> REF _Ref306140451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3.12</w:t>
      </w:r>
      <w:r w:rsidR="000242BF">
        <w:fldChar w:fldCharType="end"/>
      </w:r>
      <w:r w:rsidRPr="00E71A48">
        <w:rPr>
          <w:bCs w:val="0"/>
          <w:sz w:val="24"/>
          <w:szCs w:val="24"/>
        </w:rPr>
        <w:t>)</w:t>
      </w:r>
      <w:r w:rsidR="0099066F" w:rsidRPr="00E71A48">
        <w:rPr>
          <w:bCs w:val="0"/>
          <w:sz w:val="24"/>
          <w:szCs w:val="24"/>
        </w:rPr>
        <w:t>.</w:t>
      </w:r>
    </w:p>
    <w:p w:rsidR="0099066F" w:rsidRPr="00E71A48" w:rsidRDefault="0099066F" w:rsidP="00953802">
      <w:pPr>
        <w:pStyle w:val="3"/>
        <w:rPr>
          <w:szCs w:val="24"/>
          <w:lang w:eastAsia="ru-RU"/>
        </w:rPr>
      </w:pPr>
      <w:bookmarkStart w:id="144" w:name="_Toc439323689"/>
      <w:bookmarkStart w:id="145" w:name="_Toc440297023"/>
      <w:bookmarkStart w:id="146" w:name="_Toc440356584"/>
      <w:bookmarkStart w:id="147" w:name="_Toc440631719"/>
      <w:bookmarkStart w:id="148" w:name="_Toc440876504"/>
      <w:bookmarkStart w:id="149" w:name="_Toc441130576"/>
      <w:bookmarkStart w:id="150" w:name="_Toc441157080"/>
      <w:bookmarkStart w:id="151" w:name="_Toc447292098"/>
      <w:r w:rsidRPr="00E71A48">
        <w:rPr>
          <w:szCs w:val="24"/>
          <w:lang w:eastAsia="ru-RU"/>
        </w:rPr>
        <w:t xml:space="preserve">В </w:t>
      </w:r>
      <w:r w:rsidRPr="00E71A48">
        <w:rPr>
          <w:bCs w:val="0"/>
          <w:szCs w:val="24"/>
        </w:rPr>
        <w:t>процессе</w:t>
      </w:r>
      <w:r w:rsidRPr="00E71A48">
        <w:rPr>
          <w:szCs w:val="24"/>
          <w:lang w:eastAsia="ru-RU"/>
        </w:rPr>
        <w:t xml:space="preserve"> проведения </w:t>
      </w:r>
      <w:r w:rsidR="00440928" w:rsidRPr="00E71A48">
        <w:rPr>
          <w:szCs w:val="24"/>
          <w:lang w:eastAsia="ru-RU"/>
        </w:rPr>
        <w:t>З</w:t>
      </w:r>
      <w:r w:rsidRPr="00E71A48">
        <w:rPr>
          <w:szCs w:val="24"/>
          <w:lang w:eastAsia="ru-RU"/>
        </w:rPr>
        <w:t>апроса предложений на официальном сайте в установленные сроки подлежат опубликованию сведения/документы, указанные ниже: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изменения, вносимые в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е о проведении запроса предложений, в Документации о </w:t>
      </w:r>
      <w:r w:rsidR="00983F8A" w:rsidRPr="00E71A48">
        <w:rPr>
          <w:sz w:val="24"/>
          <w:szCs w:val="24"/>
          <w:lang w:eastAsia="ru-RU"/>
        </w:rPr>
        <w:t>запросе предложений</w:t>
      </w:r>
      <w:r w:rsidRPr="00E71A48">
        <w:rPr>
          <w:sz w:val="24"/>
          <w:szCs w:val="24"/>
          <w:lang w:eastAsia="ru-RU"/>
        </w:rPr>
        <w:t xml:space="preserve"> – не позднее 3 дней со дня принятия решения о внесении таких изменений;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разъяснения </w:t>
      </w:r>
      <w:r w:rsidR="004B5EB3" w:rsidRPr="00E71A48">
        <w:rPr>
          <w:sz w:val="24"/>
          <w:szCs w:val="24"/>
          <w:lang w:eastAsia="ru-RU"/>
        </w:rPr>
        <w:t>Извещени</w:t>
      </w:r>
      <w:r w:rsidRPr="00E71A48">
        <w:rPr>
          <w:sz w:val="24"/>
          <w:szCs w:val="24"/>
          <w:lang w:eastAsia="ru-RU"/>
        </w:rPr>
        <w:t xml:space="preserve">я о проведении </w:t>
      </w:r>
      <w:r w:rsidR="0089163E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, </w:t>
      </w:r>
      <w:r w:rsidR="0089163E" w:rsidRPr="00E71A48">
        <w:rPr>
          <w:sz w:val="24"/>
          <w:szCs w:val="24"/>
          <w:lang w:eastAsia="ru-RU"/>
        </w:rPr>
        <w:t>Д</w:t>
      </w:r>
      <w:r w:rsidRPr="00E71A48">
        <w:rPr>
          <w:sz w:val="24"/>
          <w:szCs w:val="24"/>
          <w:lang w:eastAsia="ru-RU"/>
        </w:rPr>
        <w:t xml:space="preserve">окументации </w:t>
      </w:r>
      <w:r w:rsidR="0089163E" w:rsidRPr="00E71A48">
        <w:rPr>
          <w:sz w:val="24"/>
          <w:szCs w:val="24"/>
          <w:lang w:eastAsia="ru-RU"/>
        </w:rPr>
        <w:t xml:space="preserve">по запросу предложений </w:t>
      </w:r>
      <w:r w:rsidRPr="00E71A48">
        <w:rPr>
          <w:sz w:val="24"/>
          <w:szCs w:val="24"/>
          <w:lang w:eastAsia="ru-RU"/>
        </w:rPr>
        <w:t>– не позднее 3 дней со дня принятия решения о предоставлении разъяснений;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отказ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Pr="00E71A48">
        <w:rPr>
          <w:sz w:val="24"/>
          <w:szCs w:val="24"/>
          <w:lang w:eastAsia="ru-RU"/>
        </w:rPr>
        <w:t xml:space="preserve">– не позднее 3 дней со дня принятия решения об отказе от проведения </w:t>
      </w:r>
      <w:r w:rsidR="00027C2B"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>апроса предложений</w:t>
      </w:r>
      <w:r w:rsidRPr="00E71A48">
        <w:rPr>
          <w:sz w:val="24"/>
          <w:szCs w:val="24"/>
          <w:lang w:eastAsia="ru-RU"/>
        </w:rPr>
        <w:t>;</w:t>
      </w:r>
    </w:p>
    <w:p w:rsidR="0099066F" w:rsidRPr="00E71A48" w:rsidRDefault="0099066F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уведомление о продлении срока подачи Заявок – не позднее 1 дня со дня принятия решения о таком продлении;</w:t>
      </w:r>
    </w:p>
    <w:p w:rsidR="0099066F" w:rsidRPr="00E71A48" w:rsidRDefault="00027C2B" w:rsidP="00D75CA2">
      <w:pPr>
        <w:numPr>
          <w:ilvl w:val="0"/>
          <w:numId w:val="20"/>
        </w:numPr>
        <w:suppressAutoHyphens w:val="0"/>
        <w:overflowPunct w:val="0"/>
        <w:autoSpaceDE w:val="0"/>
        <w:autoSpaceDN w:val="0"/>
        <w:adjustRightInd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 xml:space="preserve">ротоколы, составляемые в процессе проведения </w:t>
      </w:r>
      <w:r w:rsidRPr="00E71A48">
        <w:rPr>
          <w:sz w:val="24"/>
          <w:szCs w:val="24"/>
          <w:lang w:eastAsia="ru-RU"/>
        </w:rPr>
        <w:t>З</w:t>
      </w:r>
      <w:r w:rsidR="0089163E" w:rsidRPr="00E71A48">
        <w:rPr>
          <w:sz w:val="24"/>
          <w:szCs w:val="24"/>
          <w:lang w:eastAsia="ru-RU"/>
        </w:rPr>
        <w:t xml:space="preserve">апроса предложений </w:t>
      </w:r>
      <w:r w:rsidR="0099066F" w:rsidRPr="00E71A48">
        <w:rPr>
          <w:sz w:val="24"/>
          <w:szCs w:val="24"/>
          <w:lang w:eastAsia="ru-RU"/>
        </w:rPr>
        <w:t>и подписанны</w:t>
      </w:r>
      <w:r w:rsidR="00E60F8E" w:rsidRPr="00E71A48">
        <w:rPr>
          <w:sz w:val="24"/>
          <w:szCs w:val="24"/>
          <w:lang w:eastAsia="ru-RU"/>
        </w:rPr>
        <w:t>е ответственным секретарем</w:t>
      </w:r>
      <w:r w:rsidR="0099066F" w:rsidRPr="00E71A48">
        <w:rPr>
          <w:sz w:val="24"/>
          <w:szCs w:val="24"/>
          <w:lang w:eastAsia="ru-RU"/>
        </w:rPr>
        <w:t xml:space="preserve"> </w:t>
      </w:r>
      <w:r w:rsidR="002946EF" w:rsidRPr="00E71A48">
        <w:rPr>
          <w:sz w:val="24"/>
          <w:szCs w:val="24"/>
          <w:lang w:eastAsia="ru-RU"/>
        </w:rPr>
        <w:t xml:space="preserve">Закупочной </w:t>
      </w:r>
      <w:r w:rsidR="0099066F" w:rsidRPr="00E71A48">
        <w:rPr>
          <w:sz w:val="24"/>
          <w:szCs w:val="24"/>
          <w:lang w:eastAsia="ru-RU"/>
        </w:rPr>
        <w:t xml:space="preserve">комиссии – не позднее 3 дней со дня подписания таких </w:t>
      </w:r>
      <w:r w:rsidRPr="00E71A48">
        <w:rPr>
          <w:sz w:val="24"/>
          <w:szCs w:val="24"/>
          <w:lang w:eastAsia="ru-RU"/>
        </w:rPr>
        <w:t>П</w:t>
      </w:r>
      <w:r w:rsidR="0099066F" w:rsidRPr="00E71A48">
        <w:rPr>
          <w:sz w:val="24"/>
          <w:szCs w:val="24"/>
          <w:lang w:eastAsia="ru-RU"/>
        </w:rPr>
        <w:t>ротоколов.</w:t>
      </w:r>
    </w:p>
    <w:p w:rsidR="00717F60" w:rsidRPr="00E71A48" w:rsidRDefault="00717F60" w:rsidP="00E71A48">
      <w:pPr>
        <w:tabs>
          <w:tab w:val="left" w:pos="1134"/>
        </w:tabs>
        <w:overflowPunct w:val="0"/>
        <w:autoSpaceDE w:val="0"/>
        <w:spacing w:line="264" w:lineRule="auto"/>
        <w:ind w:left="708" w:firstLine="0"/>
        <w:rPr>
          <w:sz w:val="24"/>
          <w:szCs w:val="24"/>
        </w:rPr>
      </w:pPr>
    </w:p>
    <w:p w:rsidR="00717F60" w:rsidRPr="00E71A48" w:rsidRDefault="003B6795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52" w:name="_Ref303250835"/>
      <w:bookmarkStart w:id="153" w:name="_Ref305973033"/>
      <w:bookmarkStart w:id="154" w:name="_Toc439326609"/>
      <w:bookmarkStart w:id="155" w:name="_Toc447292099"/>
      <w:bookmarkStart w:id="156" w:name="_Ref191386178"/>
      <w:r w:rsidRPr="005552A0">
        <w:t>Предоставление Извещения о проведении запроса предложений и Документации</w:t>
      </w:r>
      <w:bookmarkEnd w:id="152"/>
      <w:r w:rsidRPr="005552A0">
        <w:t xml:space="preserve"> по запросу предложений</w:t>
      </w:r>
      <w:bookmarkEnd w:id="153"/>
      <w:bookmarkEnd w:id="154"/>
      <w:bookmarkEnd w:id="155"/>
    </w:p>
    <w:p w:rsidR="00717F60" w:rsidRPr="00E71A48" w:rsidRDefault="004B5EB3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</w:rPr>
        <w:t>Извещени</w:t>
      </w:r>
      <w:r w:rsidR="00717F60" w:rsidRPr="00E71A48">
        <w:rPr>
          <w:sz w:val="24"/>
          <w:szCs w:val="24"/>
        </w:rPr>
        <w:t xml:space="preserve">е о проведении запроса предложений и Документация по запросу предложений </w:t>
      </w:r>
      <w:r w:rsidR="003B6795">
        <w:rPr>
          <w:sz w:val="24"/>
          <w:szCs w:val="24"/>
        </w:rPr>
        <w:t>направлены</w:t>
      </w:r>
      <w:r w:rsidR="003129D4" w:rsidRPr="00E71A48">
        <w:rPr>
          <w:sz w:val="24"/>
          <w:szCs w:val="24"/>
        </w:rPr>
        <w:t xml:space="preserve"> </w:t>
      </w:r>
      <w:r w:rsidR="00717F60" w:rsidRPr="00E71A48">
        <w:rPr>
          <w:sz w:val="24"/>
          <w:szCs w:val="24"/>
        </w:rPr>
        <w:t xml:space="preserve">в порядке, указанном в п. </w:t>
      </w:r>
      <w:r w:rsidR="000242BF">
        <w:fldChar w:fldCharType="begin"/>
      </w:r>
      <w:r w:rsidR="000242BF">
        <w:instrText xml:space="preserve"> REF _Ref302563524 \n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1.1.1</w:t>
      </w:r>
      <w:r w:rsidR="000242BF">
        <w:fldChar w:fldCharType="end"/>
      </w:r>
      <w:r w:rsidR="004C5DD3" w:rsidRPr="00E71A48">
        <w:rPr>
          <w:sz w:val="24"/>
          <w:szCs w:val="24"/>
        </w:rPr>
        <w:t xml:space="preserve"> </w:t>
      </w:r>
      <w:r w:rsidR="004C5DD3" w:rsidRPr="00E71A48">
        <w:rPr>
          <w:sz w:val="24"/>
          <w:szCs w:val="24"/>
          <w:lang w:eastAsia="ru-RU"/>
        </w:rPr>
        <w:t>и любое лицо может получить указанные документы с официального сайта без взимания платы.</w:t>
      </w:r>
    </w:p>
    <w:p w:rsidR="00717F60" w:rsidRPr="00E71A48" w:rsidRDefault="00717F60" w:rsidP="00D75CA2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>Иные публикации не являются официальными и не влекут для Организатора запроса предложений никаких последствий.</w:t>
      </w:r>
    </w:p>
    <w:p w:rsidR="00717F60" w:rsidRPr="00E71A48" w:rsidRDefault="00717F60" w:rsidP="00E71A48">
      <w:pPr>
        <w:overflowPunct w:val="0"/>
        <w:autoSpaceDE w:val="0"/>
        <w:spacing w:line="264" w:lineRule="auto"/>
        <w:jc w:val="center"/>
        <w:rPr>
          <w:b/>
          <w:bCs w:val="0"/>
          <w:sz w:val="24"/>
          <w:szCs w:val="24"/>
        </w:rPr>
      </w:pPr>
    </w:p>
    <w:p w:rsidR="003B6795" w:rsidRPr="005552A0" w:rsidRDefault="003B6795" w:rsidP="003B6795">
      <w:pPr>
        <w:numPr>
          <w:ilvl w:val="2"/>
          <w:numId w:val="10"/>
        </w:numPr>
        <w:tabs>
          <w:tab w:val="left" w:pos="1134"/>
        </w:tabs>
        <w:overflowPunct w:val="0"/>
        <w:autoSpaceDE w:val="0"/>
        <w:spacing w:line="264" w:lineRule="auto"/>
        <w:ind w:left="0" w:firstLine="709"/>
        <w:rPr>
          <w:sz w:val="24"/>
          <w:szCs w:val="24"/>
        </w:rPr>
      </w:pPr>
      <w:bookmarkStart w:id="157" w:name="__RefNumPara__444_922829174"/>
      <w:bookmarkStart w:id="158" w:name="_Ref191386216"/>
      <w:bookmarkStart w:id="159" w:name="_Ref305973147"/>
      <w:bookmarkEnd w:id="156"/>
      <w:bookmarkEnd w:id="157"/>
      <w:r w:rsidRPr="005552A0">
        <w:rPr>
          <w:sz w:val="24"/>
          <w:szCs w:val="24"/>
        </w:rPr>
        <w:lastRenderedPageBreak/>
        <w:t xml:space="preserve">Организатор отвечает за выполнение условий Извещения о проведении закрытого запроса предложений и Документации по запросу предложений только перед теми </w:t>
      </w:r>
      <w:r w:rsidR="00B228D4">
        <w:rPr>
          <w:sz w:val="24"/>
          <w:szCs w:val="24"/>
        </w:rPr>
        <w:t>Участник</w:t>
      </w:r>
      <w:r w:rsidRPr="005552A0">
        <w:rPr>
          <w:sz w:val="24"/>
          <w:szCs w:val="24"/>
        </w:rPr>
        <w:t>ами, которые получили Документацию в порядке, указанном в пункте 3.2.1.</w:t>
      </w:r>
    </w:p>
    <w:p w:rsidR="00717F60" w:rsidRPr="00E71A48" w:rsidRDefault="00717F60" w:rsidP="00E71A48">
      <w:pPr>
        <w:pStyle w:val="2"/>
        <w:tabs>
          <w:tab w:val="clear" w:pos="1700"/>
          <w:tab w:val="left" w:pos="567"/>
        </w:tabs>
        <w:spacing w:line="264" w:lineRule="auto"/>
      </w:pPr>
      <w:bookmarkStart w:id="160" w:name="_Ref440357740"/>
      <w:bookmarkStart w:id="161" w:name="_Toc447292100"/>
      <w:r w:rsidRPr="00E71A48">
        <w:t xml:space="preserve">Подготовка </w:t>
      </w:r>
      <w:bookmarkEnd w:id="158"/>
      <w:r w:rsidRPr="00E71A48">
        <w:t>Заявок</w:t>
      </w:r>
      <w:bookmarkEnd w:id="159"/>
      <w:bookmarkEnd w:id="160"/>
      <w:bookmarkEnd w:id="161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62" w:name="_Ref306114638"/>
      <w:bookmarkStart w:id="163" w:name="_Toc440297026"/>
      <w:bookmarkStart w:id="164" w:name="_Toc440356587"/>
      <w:bookmarkStart w:id="165" w:name="_Toc440631722"/>
      <w:bookmarkStart w:id="166" w:name="_Toc440876507"/>
      <w:bookmarkStart w:id="167" w:name="_Toc441130579"/>
      <w:bookmarkStart w:id="168" w:name="_Toc441157083"/>
      <w:bookmarkStart w:id="169" w:name="_Toc447292101"/>
      <w:r w:rsidRPr="00E71A48">
        <w:rPr>
          <w:szCs w:val="24"/>
        </w:rPr>
        <w:t xml:space="preserve">Общие требования к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е</w:t>
      </w:r>
      <w:bookmarkEnd w:id="162"/>
      <w:bookmarkEnd w:id="163"/>
      <w:bookmarkEnd w:id="164"/>
      <w:bookmarkEnd w:id="165"/>
      <w:bookmarkEnd w:id="166"/>
      <w:bookmarkEnd w:id="167"/>
      <w:bookmarkEnd w:id="168"/>
      <w:bookmarkEnd w:id="169"/>
    </w:p>
    <w:p w:rsidR="00717F60" w:rsidRPr="00E71A48" w:rsidRDefault="009C744E" w:rsidP="00775238">
      <w:pPr>
        <w:widowControl w:val="0"/>
        <w:numPr>
          <w:ilvl w:val="3"/>
          <w:numId w:val="34"/>
        </w:numPr>
        <w:tabs>
          <w:tab w:val="left" w:pos="156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должен подготовить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включающую в себя: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2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Письмо о подаче оферты по форме и в соответствии с инструкциями,</w:t>
      </w:r>
      <w:r w:rsidRPr="00E71A48">
        <w:rPr>
          <w:bCs w:val="0"/>
          <w:sz w:val="24"/>
          <w:szCs w:val="24"/>
        </w:rPr>
        <w:t xml:space="preserve"> приведенными в настоящей документации по запросу предложений </w:t>
      </w:r>
      <w:r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8D2928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D80639">
        <w:rPr>
          <w:bCs w:val="0"/>
          <w:sz w:val="24"/>
          <w:szCs w:val="24"/>
          <w:lang w:eastAsia="ru-RU"/>
        </w:rPr>
        <w:t>)</w:t>
      </w:r>
      <w:r w:rsidR="00B71B9D">
        <w:rPr>
          <w:bCs w:val="0"/>
          <w:sz w:val="24"/>
          <w:szCs w:val="24"/>
          <w:lang w:eastAsia="ru-RU"/>
        </w:rPr>
        <w:t>;</w:t>
      </w:r>
    </w:p>
    <w:p w:rsidR="00B71B9D" w:rsidRDefault="00B71B9D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Сводную таблицу стоимости </w:t>
      </w:r>
      <w:r w:rsidR="002F710E" w:rsidRPr="002F710E">
        <w:rPr>
          <w:bCs w:val="0"/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3E170D">
        <w:rPr>
          <w:bCs w:val="0"/>
          <w:sz w:val="24"/>
          <w:szCs w:val="24"/>
        </w:rPr>
        <w:t xml:space="preserve">по форме и в соответствии с инструкциями, </w:t>
      </w:r>
      <w:r w:rsidRPr="003E170D">
        <w:rPr>
          <w:bCs w:val="0"/>
          <w:spacing w:val="-1"/>
          <w:sz w:val="24"/>
          <w:szCs w:val="24"/>
        </w:rPr>
        <w:t>приведенными в настоящей Документации</w:t>
      </w:r>
      <w:r w:rsidRPr="003E170D">
        <w:rPr>
          <w:bCs w:val="0"/>
          <w:sz w:val="24"/>
          <w:szCs w:val="24"/>
        </w:rPr>
        <w:t xml:space="preserve">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>
        <w:rPr>
          <w:bCs w:val="0"/>
          <w:sz w:val="24"/>
          <w:szCs w:val="24"/>
        </w:rPr>
        <w:instrText xml:space="preserve"> REF _Ref440271072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5.2</w:t>
      </w:r>
      <w:r w:rsidR="00204A89">
        <w:rPr>
          <w:bCs w:val="0"/>
          <w:sz w:val="24"/>
          <w:szCs w:val="24"/>
        </w:rPr>
        <w:fldChar w:fldCharType="end"/>
      </w:r>
      <w:r>
        <w:rPr>
          <w:bCs w:val="0"/>
          <w:sz w:val="24"/>
          <w:szCs w:val="24"/>
        </w:rPr>
        <w:t>);</w:t>
      </w:r>
    </w:p>
    <w:p w:rsidR="00717F60" w:rsidRPr="00F7717A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9" w:firstLine="709"/>
        <w:rPr>
          <w:bCs w:val="0"/>
          <w:spacing w:val="-1"/>
          <w:sz w:val="24"/>
          <w:szCs w:val="24"/>
        </w:rPr>
      </w:pPr>
      <w:r w:rsidRPr="00E71A48">
        <w:rPr>
          <w:bCs w:val="0"/>
          <w:spacing w:val="-1"/>
          <w:sz w:val="24"/>
          <w:szCs w:val="24"/>
        </w:rPr>
        <w:t>Техническое предложение по форме и в соответствии с инструкциями, приведенными в настоящей Документации по запросу предложений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pacing w:val="-1"/>
          <w:sz w:val="24"/>
          <w:szCs w:val="24"/>
        </w:rPr>
        <w:t xml:space="preserve"> </w:t>
      </w:r>
      <w:r w:rsidR="00204A8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204A89">
        <w:rPr>
          <w:bCs w:val="0"/>
          <w:spacing w:val="-1"/>
          <w:sz w:val="24"/>
          <w:szCs w:val="24"/>
        </w:rPr>
      </w:r>
      <w:r w:rsidR="00204A89">
        <w:rPr>
          <w:bCs w:val="0"/>
          <w:spacing w:val="-1"/>
          <w:sz w:val="24"/>
          <w:szCs w:val="24"/>
        </w:rPr>
        <w:fldChar w:fldCharType="separate"/>
      </w:r>
      <w:r w:rsidR="000242BF">
        <w:rPr>
          <w:bCs w:val="0"/>
          <w:spacing w:val="-1"/>
          <w:sz w:val="24"/>
          <w:szCs w:val="24"/>
        </w:rPr>
        <w:t>5.3</w:t>
      </w:r>
      <w:r w:rsidR="00204A89">
        <w:rPr>
          <w:bCs w:val="0"/>
          <w:spacing w:val="-1"/>
          <w:sz w:val="24"/>
          <w:szCs w:val="24"/>
        </w:rPr>
        <w:fldChar w:fldCharType="end"/>
      </w:r>
      <w:r w:rsidRPr="00E71A48">
        <w:rPr>
          <w:bCs w:val="0"/>
          <w:spacing w:val="-1"/>
          <w:sz w:val="24"/>
          <w:szCs w:val="24"/>
        </w:rPr>
        <w:t>)</w:t>
      </w:r>
      <w:r w:rsidR="00E17CEB" w:rsidRPr="00E71A48">
        <w:rPr>
          <w:bCs w:val="0"/>
          <w:spacing w:val="-1"/>
          <w:sz w:val="24"/>
          <w:szCs w:val="24"/>
        </w:rPr>
        <w:t xml:space="preserve">, оригиналы или нотариально заверенные копии документов, подтверждающих наличие у </w:t>
      </w:r>
      <w:r w:rsidR="009C744E" w:rsidRPr="003E170D">
        <w:rPr>
          <w:bCs w:val="0"/>
          <w:spacing w:val="-1"/>
          <w:sz w:val="24"/>
          <w:szCs w:val="24"/>
        </w:rPr>
        <w:t>Участник</w:t>
      </w:r>
      <w:r w:rsidR="00E17CEB" w:rsidRPr="003E170D">
        <w:rPr>
          <w:bCs w:val="0"/>
          <w:spacing w:val="-1"/>
          <w:sz w:val="24"/>
          <w:szCs w:val="24"/>
        </w:rPr>
        <w:t xml:space="preserve">а </w:t>
      </w:r>
      <w:r w:rsidR="00FE1CA6" w:rsidRPr="003E170D">
        <w:rPr>
          <w:bCs w:val="0"/>
          <w:spacing w:val="-1"/>
          <w:sz w:val="24"/>
          <w:szCs w:val="24"/>
        </w:rPr>
        <w:t xml:space="preserve">запроса предложений </w:t>
      </w:r>
      <w:r w:rsidR="00E17CEB" w:rsidRPr="003E170D">
        <w:rPr>
          <w:bCs w:val="0"/>
          <w:spacing w:val="-1"/>
          <w:sz w:val="24"/>
          <w:szCs w:val="24"/>
        </w:rPr>
        <w:t xml:space="preserve"> правомочий от </w:t>
      </w:r>
      <w:proofErr w:type="gramStart"/>
      <w:r w:rsidR="00E17CEB" w:rsidRPr="003E170D">
        <w:rPr>
          <w:bCs w:val="0"/>
          <w:spacing w:val="-1"/>
          <w:sz w:val="24"/>
          <w:szCs w:val="24"/>
        </w:rPr>
        <w:t>производителей</w:t>
      </w:r>
      <w:proofErr w:type="gramEnd"/>
      <w:r w:rsidR="00E17CEB" w:rsidRPr="003E170D">
        <w:rPr>
          <w:bCs w:val="0"/>
          <w:spacing w:val="-1"/>
          <w:sz w:val="24"/>
          <w:szCs w:val="24"/>
        </w:rPr>
        <w:t xml:space="preserve"> предлагаемого им оборудования на предложение в рамках настоящего </w:t>
      </w:r>
      <w:r w:rsidR="00027C2B" w:rsidRPr="003E170D">
        <w:rPr>
          <w:bCs w:val="0"/>
          <w:spacing w:val="-1"/>
          <w:sz w:val="24"/>
          <w:szCs w:val="24"/>
        </w:rPr>
        <w:t>З</w:t>
      </w:r>
      <w:r w:rsidR="00314F66" w:rsidRPr="003E170D">
        <w:rPr>
          <w:bCs w:val="0"/>
          <w:spacing w:val="-1"/>
          <w:sz w:val="24"/>
          <w:szCs w:val="24"/>
        </w:rPr>
        <w:t xml:space="preserve">апроса </w:t>
      </w:r>
      <w:r w:rsidR="00314F66" w:rsidRPr="00F7717A">
        <w:rPr>
          <w:bCs w:val="0"/>
          <w:spacing w:val="-1"/>
          <w:sz w:val="24"/>
          <w:szCs w:val="24"/>
        </w:rPr>
        <w:t>предложений</w:t>
      </w:r>
      <w:r w:rsidR="00E17CEB" w:rsidRPr="00F7717A">
        <w:rPr>
          <w:bCs w:val="0"/>
          <w:spacing w:val="-1"/>
          <w:sz w:val="24"/>
          <w:szCs w:val="24"/>
        </w:rPr>
        <w:t xml:space="preserve"> этого оборудования по форме, установленной в настоящей </w:t>
      </w:r>
      <w:r w:rsidR="00314F66" w:rsidRPr="00F7717A">
        <w:rPr>
          <w:bCs w:val="0"/>
          <w:spacing w:val="-1"/>
          <w:sz w:val="24"/>
          <w:szCs w:val="24"/>
        </w:rPr>
        <w:t>Д</w:t>
      </w:r>
      <w:r w:rsidR="00E17CEB" w:rsidRPr="00F7717A">
        <w:rPr>
          <w:bCs w:val="0"/>
          <w:spacing w:val="-1"/>
          <w:sz w:val="24"/>
          <w:szCs w:val="24"/>
        </w:rPr>
        <w:t>окументации (</w:t>
      </w:r>
      <w:r w:rsidR="003F3A69" w:rsidRPr="00F7717A">
        <w:rPr>
          <w:bCs w:val="0"/>
          <w:spacing w:val="-2"/>
          <w:sz w:val="24"/>
          <w:szCs w:val="24"/>
        </w:rPr>
        <w:t>под</w:t>
      </w:r>
      <w:r w:rsidR="003F3A69" w:rsidRPr="00F7717A">
        <w:rPr>
          <w:bCs w:val="0"/>
          <w:sz w:val="24"/>
          <w:szCs w:val="24"/>
        </w:rPr>
        <w:t>раздел</w:t>
      </w:r>
      <w:r w:rsidR="00E17CEB" w:rsidRPr="00F7717A">
        <w:rPr>
          <w:bCs w:val="0"/>
          <w:spacing w:val="-1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_Ref440270984 \r \h  \* MERGEFORMAT </w:instrText>
      </w:r>
      <w:r w:rsidR="000242BF">
        <w:fldChar w:fldCharType="separate"/>
      </w:r>
      <w:r w:rsidR="000242BF" w:rsidRPr="000242BF">
        <w:rPr>
          <w:bCs w:val="0"/>
          <w:spacing w:val="-1"/>
          <w:sz w:val="24"/>
          <w:szCs w:val="24"/>
        </w:rPr>
        <w:t>5.7</w:t>
      </w:r>
      <w:r w:rsidR="000242BF">
        <w:fldChar w:fldCharType="end"/>
      </w:r>
      <w:r w:rsidR="00E17CEB" w:rsidRPr="00F7717A">
        <w:rPr>
          <w:bCs w:val="0"/>
          <w:spacing w:val="-1"/>
          <w:sz w:val="24"/>
          <w:szCs w:val="24"/>
        </w:rPr>
        <w:t>),</w:t>
      </w:r>
      <w:r w:rsidR="00953802" w:rsidRPr="00F7717A">
        <w:rPr>
          <w:bCs w:val="0"/>
          <w:spacing w:val="-1"/>
          <w:sz w:val="24"/>
          <w:szCs w:val="24"/>
        </w:rPr>
        <w:t xml:space="preserve"> либо копию дилерского договора,</w:t>
      </w:r>
      <w:r w:rsidR="00E17CEB" w:rsidRPr="00F7717A">
        <w:rPr>
          <w:bCs w:val="0"/>
          <w:spacing w:val="-1"/>
          <w:sz w:val="24"/>
          <w:szCs w:val="24"/>
        </w:rPr>
        <w:t xml:space="preserve"> если </w:t>
      </w:r>
      <w:r w:rsidR="009C744E" w:rsidRPr="00F7717A">
        <w:rPr>
          <w:bCs w:val="0"/>
          <w:spacing w:val="-1"/>
          <w:sz w:val="24"/>
          <w:szCs w:val="24"/>
        </w:rPr>
        <w:t>Участник</w:t>
      </w:r>
      <w:r w:rsidR="00E17CEB" w:rsidRPr="00F7717A">
        <w:rPr>
          <w:bCs w:val="0"/>
          <w:spacing w:val="-1"/>
          <w:sz w:val="24"/>
          <w:szCs w:val="24"/>
        </w:rPr>
        <w:t xml:space="preserve"> не является производителем предлагаемого оборудования;</w:t>
      </w:r>
      <w:r w:rsidR="00F030B1" w:rsidRPr="00F7717A">
        <w:rPr>
          <w:bCs w:val="0"/>
          <w:spacing w:val="-1"/>
          <w:sz w:val="24"/>
          <w:szCs w:val="24"/>
        </w:rPr>
        <w:t xml:space="preserve"> </w:t>
      </w:r>
    </w:p>
    <w:p w:rsidR="00717F60" w:rsidRPr="00B71B9D" w:rsidRDefault="00420F24" w:rsidP="00B71B9D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23" w:firstLine="709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График </w:t>
      </w:r>
      <w:r w:rsidR="00F030B1" w:rsidRPr="003E170D">
        <w:rPr>
          <w:bCs w:val="0"/>
          <w:sz w:val="24"/>
          <w:szCs w:val="24"/>
        </w:rPr>
        <w:t xml:space="preserve">выполнения </w:t>
      </w:r>
      <w:r w:rsidR="00360AA5">
        <w:rPr>
          <w:bCs w:val="0"/>
          <w:sz w:val="24"/>
          <w:szCs w:val="24"/>
        </w:rPr>
        <w:t>поставок</w:t>
      </w:r>
      <w:r w:rsidR="006561C2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по</w:t>
      </w:r>
      <w:r w:rsidR="00717F60" w:rsidRPr="003E170D">
        <w:rPr>
          <w:bCs w:val="0"/>
          <w:sz w:val="24"/>
          <w:szCs w:val="24"/>
        </w:rPr>
        <w:t xml:space="preserve"> форме и в соответствии с инструкциями, приведенными в настоящей </w:t>
      </w:r>
      <w:r w:rsidR="00AE0F91" w:rsidRPr="003E170D">
        <w:rPr>
          <w:bCs w:val="0"/>
          <w:sz w:val="24"/>
          <w:szCs w:val="24"/>
        </w:rPr>
        <w:t>Д</w:t>
      </w:r>
      <w:r w:rsidR="00717F60" w:rsidRPr="003E170D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717F60"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5.4</w:t>
      </w:r>
      <w:r w:rsidR="00204A89">
        <w:rPr>
          <w:bCs w:val="0"/>
          <w:sz w:val="24"/>
          <w:szCs w:val="24"/>
        </w:rPr>
        <w:fldChar w:fldCharType="end"/>
      </w:r>
      <w:r w:rsidR="00717F60" w:rsidRPr="003E170D">
        <w:rPr>
          <w:bCs w:val="0"/>
          <w:sz w:val="24"/>
          <w:szCs w:val="24"/>
        </w:rPr>
        <w:t>);</w:t>
      </w:r>
    </w:p>
    <w:p w:rsidR="00420F24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подтверждающие соответствие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требованиям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(подраздел</w:t>
      </w:r>
      <w:r w:rsidR="00420F24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_Ref191386407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</w:t>
      </w:r>
      <w:r w:rsidR="000242BF">
        <w:fldChar w:fldCharType="end"/>
      </w:r>
      <w:r w:rsidR="00FF4BD0" w:rsidRPr="00E71A48">
        <w:rPr>
          <w:bCs w:val="0"/>
          <w:sz w:val="24"/>
          <w:szCs w:val="24"/>
        </w:rPr>
        <w:t>)</w:t>
      </w:r>
      <w:r w:rsidR="00B71B9D">
        <w:rPr>
          <w:bCs w:val="0"/>
          <w:sz w:val="24"/>
          <w:szCs w:val="24"/>
        </w:rPr>
        <w:t>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line="264" w:lineRule="auto"/>
        <w:ind w:left="0" w:right="5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Протокол разногласий к проекту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по форме и в соответствии с инструкциями, приведенными в настоящей </w:t>
      </w:r>
      <w:r w:rsidR="00AE0F91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Pr="00E71A48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_Ref93264992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5.5</w:t>
      </w:r>
      <w:r w:rsidR="00204A8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</w:rPr>
        <w:t>);</w:t>
      </w:r>
    </w:p>
    <w:p w:rsidR="00717F60" w:rsidRPr="00E71A48" w:rsidRDefault="00717F60" w:rsidP="00D75CA2">
      <w:pPr>
        <w:widowControl w:val="0"/>
        <w:numPr>
          <w:ilvl w:val="0"/>
          <w:numId w:val="6"/>
        </w:numPr>
        <w:shd w:val="clear" w:color="auto" w:fill="FFFFFF"/>
        <w:tabs>
          <w:tab w:val="left" w:pos="1276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Иные документы, которые, по мнению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а, подтверждают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717F60" w:rsidRPr="00E71A48" w:rsidRDefault="00717F60" w:rsidP="00775238">
      <w:pPr>
        <w:widowControl w:val="0"/>
        <w:numPr>
          <w:ilvl w:val="3"/>
          <w:numId w:val="34"/>
        </w:numPr>
        <w:tabs>
          <w:tab w:val="left" w:pos="1701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0" w:name="_Ref303683384"/>
      <w:r w:rsidRPr="00E71A48">
        <w:rPr>
          <w:bCs w:val="0"/>
          <w:sz w:val="24"/>
          <w:szCs w:val="24"/>
        </w:rPr>
        <w:t xml:space="preserve">Порядок размещения документов в составе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с обязательным составлением описи всех документов с указанием томов и страниц:</w:t>
      </w:r>
      <w:bookmarkEnd w:id="170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Письмо о подаче оферты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_Ref55336310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5.1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Pr="00E35404">
        <w:rPr>
          <w:bCs w:val="0"/>
          <w:sz w:val="24"/>
          <w:szCs w:val="24"/>
        </w:rPr>
        <w:t>);</w:t>
      </w:r>
    </w:p>
    <w:p w:rsidR="00F463E8" w:rsidRDefault="00F463E8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>
        <w:rPr>
          <w:sz w:val="24"/>
          <w:szCs w:val="24"/>
        </w:rPr>
        <w:t>К</w:t>
      </w:r>
      <w:r w:rsidRPr="00B20653">
        <w:rPr>
          <w:sz w:val="24"/>
          <w:szCs w:val="24"/>
        </w:rPr>
        <w:t>опи</w:t>
      </w:r>
      <w:r>
        <w:rPr>
          <w:sz w:val="24"/>
          <w:szCs w:val="24"/>
        </w:rPr>
        <w:t>я</w:t>
      </w:r>
      <w:r w:rsidRPr="00B20653">
        <w:rPr>
          <w:sz w:val="24"/>
          <w:szCs w:val="24"/>
        </w:rPr>
        <w:t xml:space="preserve"> выписки из Единого государственного реестра юридических лиц (ЕГРЮЛ)</w:t>
      </w:r>
      <w:r>
        <w:rPr>
          <w:sz w:val="24"/>
          <w:szCs w:val="24"/>
        </w:rPr>
        <w:t xml:space="preserve"> (</w:t>
      </w:r>
      <w:proofErr w:type="spellStart"/>
      <w:r>
        <w:rPr>
          <w:sz w:val="24"/>
          <w:szCs w:val="24"/>
        </w:rPr>
        <w:t>пп</w:t>
      </w:r>
      <w:proofErr w:type="spellEnd"/>
      <w:r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_Ref440279062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а)</w:t>
      </w:r>
      <w:r w:rsidR="00204A89"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 п. </w:t>
      </w:r>
      <w:r w:rsidR="00204A8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_Ref306005578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3.3.8.3</w:t>
      </w:r>
      <w:r w:rsidR="00204A89">
        <w:rPr>
          <w:sz w:val="24"/>
          <w:szCs w:val="24"/>
        </w:rPr>
        <w:fldChar w:fldCharType="end"/>
      </w:r>
      <w:r>
        <w:rPr>
          <w:sz w:val="24"/>
          <w:szCs w:val="24"/>
        </w:rPr>
        <w:t>);</w:t>
      </w:r>
    </w:p>
    <w:p w:rsidR="00043152" w:rsidRPr="0071429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714298">
        <w:rPr>
          <w:bCs w:val="0"/>
          <w:sz w:val="24"/>
          <w:szCs w:val="24"/>
        </w:rPr>
        <w:t xml:space="preserve">Анкета </w:t>
      </w:r>
      <w:r w:rsidR="009C744E" w:rsidRPr="00714298">
        <w:rPr>
          <w:bCs w:val="0"/>
          <w:sz w:val="24"/>
          <w:szCs w:val="24"/>
        </w:rPr>
        <w:t>Участник</w:t>
      </w:r>
      <w:r w:rsidRPr="00714298">
        <w:rPr>
          <w:bCs w:val="0"/>
          <w:sz w:val="24"/>
          <w:szCs w:val="24"/>
        </w:rPr>
        <w:t>а запроса предложений (</w:t>
      </w:r>
      <w:r w:rsidR="00A154B7" w:rsidRPr="00714298">
        <w:rPr>
          <w:bCs w:val="0"/>
          <w:spacing w:val="-2"/>
          <w:sz w:val="24"/>
          <w:szCs w:val="24"/>
        </w:rPr>
        <w:t>под</w:t>
      </w:r>
      <w:r w:rsidR="00A154B7" w:rsidRPr="00714298">
        <w:rPr>
          <w:bCs w:val="0"/>
          <w:sz w:val="24"/>
          <w:szCs w:val="24"/>
        </w:rPr>
        <w:t>раздел</w:t>
      </w:r>
      <w:r w:rsidR="00F86B89" w:rsidRPr="00714298">
        <w:rPr>
          <w:bCs w:val="0"/>
          <w:sz w:val="24"/>
          <w:szCs w:val="24"/>
          <w:lang w:eastAsia="ru-RU"/>
        </w:rPr>
        <w:t xml:space="preserve"> </w:t>
      </w:r>
      <w:r w:rsidR="000242BF">
        <w:fldChar w:fldCharType="begin"/>
      </w:r>
      <w:r w:rsidR="000242BF">
        <w:instrText xml:space="preserve"> REF _Ref444162540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eastAsia="ru-RU"/>
        </w:rPr>
        <w:t>5.6.1</w:t>
      </w:r>
      <w:r w:rsidR="000242BF">
        <w:fldChar w:fldCharType="end"/>
      </w:r>
      <w:r w:rsidRPr="00714298">
        <w:rPr>
          <w:bCs w:val="0"/>
          <w:sz w:val="24"/>
          <w:szCs w:val="24"/>
        </w:rPr>
        <w:t>)</w:t>
      </w:r>
      <w:r w:rsidR="00043152" w:rsidRPr="00714298">
        <w:rPr>
          <w:bCs w:val="0"/>
          <w:sz w:val="24"/>
          <w:szCs w:val="24"/>
        </w:rPr>
        <w:t xml:space="preserve">, </w:t>
      </w:r>
    </w:p>
    <w:p w:rsidR="00717F60" w:rsidRPr="00714298" w:rsidRDefault="00043152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proofErr w:type="gramStart"/>
      <w:r w:rsidRPr="00714298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0242BF">
        <w:fldChar w:fldCharType="begin"/>
      </w:r>
      <w:r w:rsidR="000242BF">
        <w:instrText xml:space="preserve"> REF _Ref444161661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5.6.2</w:t>
      </w:r>
      <w:r w:rsidR="000242BF">
        <w:fldChar w:fldCharType="end"/>
      </w:r>
      <w:r w:rsidRPr="00714298">
        <w:rPr>
          <w:sz w:val="24"/>
          <w:szCs w:val="24"/>
        </w:rPr>
        <w:t>) - 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="00717F60" w:rsidRPr="00714298">
        <w:rPr>
          <w:bCs w:val="0"/>
          <w:sz w:val="24"/>
          <w:szCs w:val="24"/>
        </w:rPr>
        <w:t>;</w:t>
      </w:r>
      <w:proofErr w:type="gramEnd"/>
    </w:p>
    <w:p w:rsidR="00717F60" w:rsidRPr="00E71A48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График выполнения </w:t>
      </w:r>
      <w:r w:rsidR="00360AA5">
        <w:rPr>
          <w:bCs w:val="0"/>
          <w:sz w:val="24"/>
          <w:szCs w:val="24"/>
        </w:rPr>
        <w:t>поставок</w:t>
      </w:r>
      <w:r w:rsidR="004F3DEE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_Ref440274902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5.4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Pr="00E71A48">
        <w:rPr>
          <w:bCs w:val="0"/>
          <w:sz w:val="24"/>
          <w:szCs w:val="24"/>
        </w:rPr>
        <w:t>), 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E71A48">
        <w:rPr>
          <w:bCs w:val="0"/>
          <w:sz w:val="24"/>
          <w:szCs w:val="24"/>
        </w:rPr>
        <w:t xml:space="preserve"> 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E71A48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_Ref440274913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5.2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="00D80639">
        <w:rPr>
          <w:bCs w:val="0"/>
          <w:sz w:val="24"/>
          <w:szCs w:val="24"/>
        </w:rPr>
        <w:t>)</w:t>
      </w:r>
      <w:r w:rsidR="00AD3EBC" w:rsidRPr="00E71A48">
        <w:rPr>
          <w:bCs w:val="0"/>
          <w:sz w:val="24"/>
          <w:szCs w:val="24"/>
        </w:rPr>
        <w:t>;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Протокол разногласий </w:t>
      </w:r>
      <w:r w:rsidR="00AE556B" w:rsidRPr="00AE556B">
        <w:rPr>
          <w:bCs w:val="0"/>
          <w:sz w:val="24"/>
          <w:szCs w:val="24"/>
        </w:rPr>
        <w:t>к проекту Договора</w:t>
      </w:r>
      <w:r w:rsidR="00AE556B" w:rsidRPr="003E170D">
        <w:rPr>
          <w:bCs w:val="0"/>
          <w:sz w:val="24"/>
          <w:szCs w:val="24"/>
        </w:rPr>
        <w:t xml:space="preserve"> </w:t>
      </w:r>
      <w:r w:rsidRPr="003E170D">
        <w:rPr>
          <w:bCs w:val="0"/>
          <w:sz w:val="24"/>
          <w:szCs w:val="24"/>
        </w:rPr>
        <w:t>(</w:t>
      </w:r>
      <w:r w:rsidR="00A154B7">
        <w:rPr>
          <w:bCs w:val="0"/>
          <w:spacing w:val="-2"/>
          <w:sz w:val="24"/>
          <w:szCs w:val="24"/>
        </w:rPr>
        <w:t>под</w:t>
      </w:r>
      <w:r w:rsidR="00A154B7" w:rsidRPr="00E71A48">
        <w:rPr>
          <w:bCs w:val="0"/>
          <w:sz w:val="24"/>
          <w:szCs w:val="24"/>
        </w:rPr>
        <w:t>раздел</w:t>
      </w:r>
      <w:r w:rsidR="00F86B89" w:rsidRPr="003E170D">
        <w:rPr>
          <w:bCs w:val="0"/>
          <w:sz w:val="24"/>
          <w:szCs w:val="24"/>
          <w:lang w:eastAsia="ru-RU"/>
        </w:rPr>
        <w:t xml:space="preserve"> </w:t>
      </w:r>
      <w:r w:rsidR="00204A89">
        <w:rPr>
          <w:bCs w:val="0"/>
          <w:sz w:val="24"/>
          <w:szCs w:val="24"/>
          <w:lang w:eastAsia="ru-RU"/>
        </w:rPr>
        <w:fldChar w:fldCharType="begin"/>
      </w:r>
      <w:r w:rsidR="00A154B7">
        <w:rPr>
          <w:bCs w:val="0"/>
          <w:sz w:val="24"/>
          <w:szCs w:val="24"/>
          <w:lang w:eastAsia="ru-RU"/>
        </w:rPr>
        <w:instrText xml:space="preserve"> REF _Ref93264992 \r \h </w:instrText>
      </w:r>
      <w:r w:rsidR="00204A89">
        <w:rPr>
          <w:bCs w:val="0"/>
          <w:sz w:val="24"/>
          <w:szCs w:val="24"/>
          <w:lang w:eastAsia="ru-RU"/>
        </w:rPr>
      </w:r>
      <w:r w:rsidR="00204A89">
        <w:rPr>
          <w:bCs w:val="0"/>
          <w:sz w:val="24"/>
          <w:szCs w:val="24"/>
          <w:lang w:eastAsia="ru-RU"/>
        </w:rPr>
        <w:fldChar w:fldCharType="separate"/>
      </w:r>
      <w:r w:rsidR="000242BF">
        <w:rPr>
          <w:bCs w:val="0"/>
          <w:sz w:val="24"/>
          <w:szCs w:val="24"/>
          <w:lang w:eastAsia="ru-RU"/>
        </w:rPr>
        <w:t>5.5</w:t>
      </w:r>
      <w:r w:rsidR="00204A89">
        <w:rPr>
          <w:bCs w:val="0"/>
          <w:sz w:val="24"/>
          <w:szCs w:val="24"/>
          <w:lang w:eastAsia="ru-RU"/>
        </w:rPr>
        <w:fldChar w:fldCharType="end"/>
      </w:r>
      <w:r w:rsidR="00953802" w:rsidRPr="003E170D">
        <w:rPr>
          <w:bCs w:val="0"/>
          <w:sz w:val="24"/>
          <w:szCs w:val="24"/>
          <w:lang w:eastAsia="ru-RU"/>
        </w:rPr>
        <w:t>)</w:t>
      </w:r>
      <w:r w:rsidRPr="003E170D">
        <w:rPr>
          <w:bCs w:val="0"/>
          <w:sz w:val="24"/>
          <w:szCs w:val="24"/>
        </w:rPr>
        <w:t>.</w:t>
      </w:r>
    </w:p>
    <w:p w:rsidR="00717F60" w:rsidRPr="003E170D" w:rsidRDefault="00AD3EBC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подтверждающие правоспособность, квалификацию </w:t>
      </w:r>
      <w:r w:rsidR="009C744E" w:rsidRPr="003E170D">
        <w:rPr>
          <w:bCs w:val="0"/>
          <w:sz w:val="24"/>
          <w:szCs w:val="24"/>
        </w:rPr>
        <w:t>Участник</w:t>
      </w:r>
      <w:r w:rsidRPr="003E170D">
        <w:rPr>
          <w:bCs w:val="0"/>
          <w:sz w:val="24"/>
          <w:szCs w:val="24"/>
        </w:rPr>
        <w:t>а</w:t>
      </w:r>
      <w:r w:rsidR="00D90031">
        <w:rPr>
          <w:bCs w:val="0"/>
          <w:sz w:val="24"/>
          <w:szCs w:val="24"/>
        </w:rPr>
        <w:t xml:space="preserve"> </w:t>
      </w:r>
      <w:r w:rsidR="00D90031">
        <w:rPr>
          <w:bCs w:val="0"/>
          <w:sz w:val="24"/>
          <w:szCs w:val="24"/>
        </w:rPr>
        <w:lastRenderedPageBreak/>
        <w:t xml:space="preserve">(подраздел </w:t>
      </w:r>
      <w:r w:rsidR="00204A89">
        <w:rPr>
          <w:bCs w:val="0"/>
          <w:sz w:val="24"/>
          <w:szCs w:val="24"/>
        </w:rPr>
        <w:fldChar w:fldCharType="begin"/>
      </w:r>
      <w:r w:rsidR="00D90031">
        <w:rPr>
          <w:bCs w:val="0"/>
          <w:sz w:val="24"/>
          <w:szCs w:val="24"/>
        </w:rPr>
        <w:instrText xml:space="preserve"> REF _Ref306005578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3.3.8.3</w:t>
      </w:r>
      <w:r w:rsidR="00204A89">
        <w:rPr>
          <w:bCs w:val="0"/>
          <w:sz w:val="24"/>
          <w:szCs w:val="24"/>
        </w:rPr>
        <w:fldChar w:fldCharType="end"/>
      </w:r>
      <w:r w:rsidR="00F463E8">
        <w:rPr>
          <w:bCs w:val="0"/>
          <w:sz w:val="24"/>
          <w:szCs w:val="24"/>
        </w:rPr>
        <w:t>, за исключением документ</w:t>
      </w:r>
      <w:r w:rsidR="00EE4285">
        <w:rPr>
          <w:bCs w:val="0"/>
          <w:sz w:val="24"/>
          <w:szCs w:val="24"/>
        </w:rPr>
        <w:t>ов, указанных</w:t>
      </w:r>
      <w:r w:rsidR="00F463E8">
        <w:rPr>
          <w:bCs w:val="0"/>
          <w:sz w:val="24"/>
          <w:szCs w:val="24"/>
        </w:rPr>
        <w:t xml:space="preserve"> в </w:t>
      </w:r>
      <w:proofErr w:type="spellStart"/>
      <w:r w:rsidR="00F463E8">
        <w:rPr>
          <w:sz w:val="24"/>
          <w:szCs w:val="24"/>
        </w:rPr>
        <w:t>пп</w:t>
      </w:r>
      <w:proofErr w:type="spellEnd"/>
      <w:r w:rsidR="00F463E8">
        <w:rPr>
          <w:sz w:val="24"/>
          <w:szCs w:val="24"/>
        </w:rPr>
        <w:t xml:space="preserve">. </w:t>
      </w:r>
      <w:r w:rsidR="00204A89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_Ref440279062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а)</w:t>
      </w:r>
      <w:r w:rsidR="00204A89">
        <w:rPr>
          <w:sz w:val="24"/>
          <w:szCs w:val="24"/>
        </w:rPr>
        <w:fldChar w:fldCharType="end"/>
      </w:r>
      <w:r w:rsidR="00EE4285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D34BD2">
        <w:rPr>
          <w:sz w:val="24"/>
          <w:szCs w:val="24"/>
        </w:rPr>
        <w:instrText xml:space="preserve"> REF _Ref440372317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в)</w:t>
      </w:r>
      <w:r w:rsidR="00204A89">
        <w:rPr>
          <w:sz w:val="24"/>
          <w:szCs w:val="24"/>
        </w:rPr>
        <w:fldChar w:fldCharType="end"/>
      </w:r>
      <w:r w:rsidR="00D34BD2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EE4285">
        <w:rPr>
          <w:sz w:val="24"/>
          <w:szCs w:val="24"/>
        </w:rPr>
        <w:instrText xml:space="preserve"> REF _Ref440371826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е)</w:t>
      </w:r>
      <w:r w:rsidR="00204A89">
        <w:rPr>
          <w:sz w:val="24"/>
          <w:szCs w:val="24"/>
        </w:rPr>
        <w:fldChar w:fldCharType="end"/>
      </w:r>
      <w:r w:rsidR="00EE4285">
        <w:rPr>
          <w:sz w:val="24"/>
          <w:szCs w:val="24"/>
        </w:rPr>
        <w:t xml:space="preserve">, </w:t>
      </w:r>
      <w:r w:rsidR="00204A89">
        <w:rPr>
          <w:sz w:val="24"/>
          <w:szCs w:val="24"/>
        </w:rPr>
        <w:fldChar w:fldCharType="begin"/>
      </w:r>
      <w:r w:rsidR="00EE4285">
        <w:rPr>
          <w:sz w:val="24"/>
          <w:szCs w:val="24"/>
        </w:rPr>
        <w:instrText xml:space="preserve"> REF _Ref440371846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ж)</w:t>
      </w:r>
      <w:r w:rsidR="00204A89">
        <w:rPr>
          <w:sz w:val="24"/>
          <w:szCs w:val="24"/>
        </w:rPr>
        <w:fldChar w:fldCharType="end"/>
      </w:r>
      <w:r w:rsidR="00F463E8">
        <w:rPr>
          <w:sz w:val="24"/>
          <w:szCs w:val="24"/>
        </w:rPr>
        <w:t xml:space="preserve"> п. </w:t>
      </w:r>
      <w:r w:rsidR="00204A89">
        <w:rPr>
          <w:sz w:val="24"/>
          <w:szCs w:val="24"/>
        </w:rPr>
        <w:fldChar w:fldCharType="begin"/>
      </w:r>
      <w:r w:rsidR="00F463E8">
        <w:rPr>
          <w:sz w:val="24"/>
          <w:szCs w:val="24"/>
        </w:rPr>
        <w:instrText xml:space="preserve"> REF _Ref306005578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3.3.8.3</w:t>
      </w:r>
      <w:r w:rsidR="00204A89">
        <w:rPr>
          <w:sz w:val="24"/>
          <w:szCs w:val="24"/>
        </w:rPr>
        <w:fldChar w:fldCharType="end"/>
      </w:r>
      <w:r w:rsidR="00D90031">
        <w:rPr>
          <w:bCs w:val="0"/>
          <w:sz w:val="24"/>
          <w:szCs w:val="24"/>
        </w:rPr>
        <w:t>)</w:t>
      </w:r>
      <w:r w:rsidRPr="003E170D">
        <w:rPr>
          <w:bCs w:val="0"/>
          <w:sz w:val="24"/>
          <w:szCs w:val="24"/>
        </w:rPr>
        <w:t>;</w:t>
      </w:r>
    </w:p>
    <w:p w:rsidR="000E746F" w:rsidRPr="00F7717A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F7717A">
        <w:rPr>
          <w:bCs w:val="0"/>
          <w:sz w:val="24"/>
          <w:szCs w:val="24"/>
        </w:rPr>
        <w:t xml:space="preserve">Если Заявка подается коллективным Участником </w:t>
      </w:r>
      <w:r w:rsidR="0039141F" w:rsidRPr="00F7717A">
        <w:rPr>
          <w:bCs w:val="0"/>
          <w:sz w:val="24"/>
          <w:szCs w:val="24"/>
        </w:rPr>
        <w:t xml:space="preserve"> - Форма </w:t>
      </w:r>
      <w:proofErr w:type="gramStart"/>
      <w:r w:rsidR="0039141F" w:rsidRPr="00F7717A">
        <w:rPr>
          <w:bCs w:val="0"/>
          <w:sz w:val="24"/>
          <w:szCs w:val="24"/>
        </w:rPr>
        <w:t>плана распределения объемов выполнения поставок</w:t>
      </w:r>
      <w:proofErr w:type="gramEnd"/>
      <w:r w:rsidR="0039141F" w:rsidRPr="00F7717A">
        <w:rPr>
          <w:bCs w:val="0"/>
          <w:sz w:val="24"/>
          <w:szCs w:val="24"/>
        </w:rPr>
        <w:t xml:space="preserve"> внутри коллективного Участника </w:t>
      </w:r>
      <w:r w:rsidR="00A154B7" w:rsidRPr="00F7717A">
        <w:rPr>
          <w:bCs w:val="0"/>
          <w:sz w:val="24"/>
          <w:szCs w:val="24"/>
        </w:rPr>
        <w:t>(</w:t>
      </w:r>
      <w:r w:rsidR="00A154B7" w:rsidRPr="00F7717A">
        <w:rPr>
          <w:bCs w:val="0"/>
          <w:spacing w:val="-2"/>
          <w:sz w:val="24"/>
          <w:szCs w:val="24"/>
        </w:rPr>
        <w:t>под</w:t>
      </w:r>
      <w:r w:rsidR="00A154B7" w:rsidRPr="00F7717A">
        <w:rPr>
          <w:bCs w:val="0"/>
          <w:sz w:val="24"/>
          <w:szCs w:val="24"/>
        </w:rPr>
        <w:t xml:space="preserve">раздел </w:t>
      </w:r>
      <w:r w:rsidR="000242BF">
        <w:fldChar w:fldCharType="begin"/>
      </w:r>
      <w:r w:rsidR="000242BF">
        <w:instrText xml:space="preserve"> REF _Ref440274961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5.11</w:t>
      </w:r>
      <w:r w:rsidR="000242BF">
        <w:fldChar w:fldCharType="end"/>
      </w:r>
      <w:r w:rsidR="00A154B7" w:rsidRPr="00F7717A">
        <w:rPr>
          <w:bCs w:val="0"/>
          <w:sz w:val="24"/>
          <w:szCs w:val="24"/>
        </w:rPr>
        <w:t>)</w:t>
      </w:r>
      <w:r w:rsidRPr="00F7717A">
        <w:rPr>
          <w:bCs w:val="0"/>
          <w:sz w:val="24"/>
          <w:szCs w:val="24"/>
        </w:rPr>
        <w:t>;</w:t>
      </w:r>
    </w:p>
    <w:p w:rsidR="00717F60" w:rsidRPr="003E170D" w:rsidRDefault="000E746F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line="264" w:lineRule="auto"/>
        <w:ind w:hanging="540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Если Заявка подается коллективным Участником - </w:t>
      </w:r>
      <w:r w:rsidR="00717F60" w:rsidRPr="003E170D">
        <w:rPr>
          <w:bCs w:val="0"/>
          <w:sz w:val="24"/>
          <w:szCs w:val="24"/>
        </w:rPr>
        <w:t xml:space="preserve">Для каждого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(с оформлением отдельно</w:t>
      </w:r>
      <w:r w:rsidR="003E170D" w:rsidRPr="003E170D">
        <w:rPr>
          <w:bCs w:val="0"/>
          <w:sz w:val="24"/>
          <w:szCs w:val="24"/>
        </w:rPr>
        <w:t>го архива</w:t>
      </w:r>
      <w:r w:rsidR="00717F60" w:rsidRPr="003E170D">
        <w:rPr>
          <w:bCs w:val="0"/>
          <w:sz w:val="24"/>
          <w:szCs w:val="24"/>
        </w:rPr>
        <w:t xml:space="preserve">  «Документы члена коллективного </w:t>
      </w:r>
      <w:r w:rsidR="009C744E" w:rsidRPr="003E170D">
        <w:rPr>
          <w:bCs w:val="0"/>
          <w:sz w:val="24"/>
          <w:szCs w:val="24"/>
        </w:rPr>
        <w:t>Участник</w:t>
      </w:r>
      <w:r w:rsidR="00717F60" w:rsidRPr="003E170D">
        <w:rPr>
          <w:bCs w:val="0"/>
          <w:sz w:val="24"/>
          <w:szCs w:val="24"/>
        </w:rPr>
        <w:t>а _________________»):</w:t>
      </w:r>
    </w:p>
    <w:p w:rsidR="007044CB" w:rsidRPr="00F7717A" w:rsidRDefault="00A154B7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F7717A">
        <w:rPr>
          <w:bCs w:val="0"/>
          <w:sz w:val="24"/>
          <w:szCs w:val="24"/>
        </w:rPr>
        <w:t xml:space="preserve">Формы, указанные в подразделах </w:t>
      </w:r>
      <w:r w:rsidR="000242BF">
        <w:fldChar w:fldCharType="begin"/>
      </w:r>
      <w:r w:rsidR="000242BF">
        <w:instrText xml:space="preserve"> REF _Ref440274733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5.8</w:t>
      </w:r>
      <w:r w:rsidR="000242BF">
        <w:fldChar w:fldCharType="end"/>
      </w:r>
      <w:r w:rsidRPr="00F7717A">
        <w:rPr>
          <w:bCs w:val="0"/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_Ref440274744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5.9</w:t>
      </w:r>
      <w:r w:rsidR="000242BF">
        <w:fldChar w:fldCharType="end"/>
      </w:r>
      <w:r w:rsidRPr="00F7717A">
        <w:rPr>
          <w:bCs w:val="0"/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_Ref440274756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5.10</w:t>
      </w:r>
      <w:r w:rsidR="000242BF">
        <w:fldChar w:fldCharType="end"/>
      </w:r>
      <w:r w:rsidR="007044CB" w:rsidRPr="00F7717A">
        <w:rPr>
          <w:bCs w:val="0"/>
          <w:sz w:val="24"/>
          <w:szCs w:val="24"/>
        </w:rPr>
        <w:t>;</w:t>
      </w:r>
    </w:p>
    <w:p w:rsidR="00717F60" w:rsidRPr="00F7717A" w:rsidRDefault="00717F60" w:rsidP="00D75CA2">
      <w:pPr>
        <w:widowControl w:val="0"/>
        <w:numPr>
          <w:ilvl w:val="1"/>
          <w:numId w:val="5"/>
        </w:numPr>
        <w:tabs>
          <w:tab w:val="left" w:pos="540"/>
        </w:tabs>
        <w:overflowPunct w:val="0"/>
        <w:autoSpaceDE w:val="0"/>
        <w:spacing w:line="264" w:lineRule="auto"/>
        <w:rPr>
          <w:bCs w:val="0"/>
          <w:sz w:val="24"/>
          <w:szCs w:val="24"/>
        </w:rPr>
      </w:pPr>
      <w:r w:rsidRPr="003E170D">
        <w:rPr>
          <w:bCs w:val="0"/>
          <w:sz w:val="24"/>
          <w:szCs w:val="24"/>
        </w:rPr>
        <w:t xml:space="preserve">Документы, </w:t>
      </w:r>
      <w:r w:rsidR="0026070F">
        <w:rPr>
          <w:bCs w:val="0"/>
          <w:sz w:val="24"/>
          <w:szCs w:val="24"/>
        </w:rPr>
        <w:t>подтверждающие правоспособность</w:t>
      </w:r>
      <w:r w:rsidRPr="003E170D">
        <w:rPr>
          <w:bCs w:val="0"/>
          <w:sz w:val="24"/>
          <w:szCs w:val="24"/>
        </w:rPr>
        <w:t xml:space="preserve"> </w:t>
      </w:r>
      <w:r w:rsidRPr="00F7717A">
        <w:rPr>
          <w:bCs w:val="0"/>
          <w:sz w:val="24"/>
          <w:szCs w:val="24"/>
        </w:rPr>
        <w:t>данной организации</w:t>
      </w:r>
      <w:r w:rsidR="00E963D9" w:rsidRPr="00F7717A">
        <w:rPr>
          <w:bCs w:val="0"/>
          <w:sz w:val="24"/>
          <w:szCs w:val="24"/>
        </w:rPr>
        <w:t xml:space="preserve"> (подраздел </w:t>
      </w:r>
      <w:r w:rsidR="000242BF">
        <w:fldChar w:fldCharType="begin"/>
      </w:r>
      <w:r w:rsidR="000242BF">
        <w:instrText xml:space="preserve"> REF _Ref306005578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3.3.8.3</w:t>
      </w:r>
      <w:r w:rsidR="000242BF">
        <w:fldChar w:fldCharType="end"/>
      </w:r>
      <w:r w:rsidR="00E963D9" w:rsidRPr="00F7717A">
        <w:rPr>
          <w:bCs w:val="0"/>
          <w:sz w:val="24"/>
          <w:szCs w:val="24"/>
        </w:rPr>
        <w:t>)</w:t>
      </w:r>
      <w:r w:rsidRPr="00F7717A">
        <w:rPr>
          <w:bCs w:val="0"/>
          <w:sz w:val="24"/>
          <w:szCs w:val="24"/>
        </w:rPr>
        <w:t>;</w:t>
      </w:r>
    </w:p>
    <w:p w:rsidR="00717F60" w:rsidRPr="00F7717A" w:rsidRDefault="00717F60" w:rsidP="00D75CA2">
      <w:pPr>
        <w:widowControl w:val="0"/>
        <w:numPr>
          <w:ilvl w:val="0"/>
          <w:numId w:val="5"/>
        </w:numPr>
        <w:tabs>
          <w:tab w:val="left" w:pos="540"/>
        </w:tabs>
        <w:overflowPunct w:val="0"/>
        <w:autoSpaceDE w:val="0"/>
        <w:spacing w:after="100" w:line="264" w:lineRule="auto"/>
        <w:ind w:left="539" w:hanging="539"/>
        <w:rPr>
          <w:bCs w:val="0"/>
          <w:sz w:val="24"/>
          <w:szCs w:val="24"/>
        </w:rPr>
      </w:pPr>
      <w:r w:rsidRPr="00F7717A">
        <w:rPr>
          <w:bCs w:val="0"/>
          <w:sz w:val="24"/>
          <w:szCs w:val="24"/>
        </w:rPr>
        <w:t>Техническое предложение (</w:t>
      </w:r>
      <w:r w:rsidR="00A154B7" w:rsidRPr="00F7717A">
        <w:rPr>
          <w:bCs w:val="0"/>
          <w:sz w:val="24"/>
          <w:szCs w:val="24"/>
          <w:lang w:eastAsia="ru-RU"/>
        </w:rPr>
        <w:t>подраздел</w:t>
      </w:r>
      <w:r w:rsidR="00A40BDF" w:rsidRPr="00F7717A">
        <w:rPr>
          <w:bCs w:val="0"/>
          <w:sz w:val="24"/>
          <w:szCs w:val="24"/>
          <w:lang w:eastAsia="ru-RU"/>
        </w:rPr>
        <w:t xml:space="preserve"> </w:t>
      </w:r>
      <w:r w:rsidR="000242BF">
        <w:fldChar w:fldCharType="begin"/>
      </w:r>
      <w:r w:rsidR="000242BF">
        <w:instrText xml:space="preserve"> REF _Ref86826666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eastAsia="ru-RU"/>
        </w:rPr>
        <w:t>5.3</w:t>
      </w:r>
      <w:r w:rsidR="000242BF">
        <w:fldChar w:fldCharType="end"/>
      </w:r>
      <w:r w:rsidRPr="00F7717A">
        <w:rPr>
          <w:bCs w:val="0"/>
          <w:sz w:val="24"/>
          <w:szCs w:val="24"/>
        </w:rPr>
        <w:t>)</w:t>
      </w:r>
      <w:r w:rsidR="00BD2FD1" w:rsidRPr="00F7717A">
        <w:rPr>
          <w:bCs w:val="0"/>
          <w:sz w:val="24"/>
          <w:szCs w:val="24"/>
        </w:rPr>
        <w:t xml:space="preserve">, </w:t>
      </w:r>
      <w:r w:rsidR="00BD2FD1" w:rsidRPr="00F7717A">
        <w:rPr>
          <w:sz w:val="24"/>
          <w:szCs w:val="24"/>
        </w:rPr>
        <w:t>свидетельства производителей (</w:t>
      </w:r>
      <w:r w:rsidR="00A154B7" w:rsidRPr="00F7717A">
        <w:rPr>
          <w:bCs w:val="0"/>
          <w:sz w:val="24"/>
          <w:szCs w:val="24"/>
          <w:lang w:eastAsia="ru-RU"/>
        </w:rPr>
        <w:t>подраздел</w:t>
      </w:r>
      <w:r w:rsidR="00A40BDF" w:rsidRPr="00F7717A">
        <w:rPr>
          <w:bCs w:val="0"/>
          <w:sz w:val="24"/>
          <w:szCs w:val="24"/>
          <w:lang w:eastAsia="ru-RU"/>
        </w:rPr>
        <w:t xml:space="preserve"> </w:t>
      </w:r>
      <w:r w:rsidR="000242BF">
        <w:fldChar w:fldCharType="begin"/>
      </w:r>
      <w:r w:rsidR="000242BF">
        <w:instrText xml:space="preserve"> REF _Ref440275030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eastAsia="ru-RU"/>
        </w:rPr>
        <w:t>5.7</w:t>
      </w:r>
      <w:r w:rsidR="000242BF">
        <w:fldChar w:fldCharType="end"/>
      </w:r>
      <w:r w:rsidR="00BD2FD1" w:rsidRPr="00F7717A">
        <w:rPr>
          <w:sz w:val="24"/>
          <w:szCs w:val="24"/>
        </w:rPr>
        <w:t>)</w:t>
      </w:r>
      <w:r w:rsidR="004E26AE" w:rsidRPr="00F7717A">
        <w:rPr>
          <w:sz w:val="24"/>
          <w:szCs w:val="24"/>
        </w:rPr>
        <w:t xml:space="preserve"> </w:t>
      </w:r>
      <w:r w:rsidR="004E26AE" w:rsidRPr="00F7717A">
        <w:rPr>
          <w:bCs w:val="0"/>
          <w:spacing w:val="-1"/>
          <w:sz w:val="24"/>
          <w:szCs w:val="24"/>
        </w:rPr>
        <w:t>либо копии дилерских договоров</w:t>
      </w:r>
      <w:r w:rsidR="00BD2FD1" w:rsidRPr="00F7717A">
        <w:rPr>
          <w:sz w:val="24"/>
          <w:szCs w:val="24"/>
        </w:rPr>
        <w:t xml:space="preserve"> </w:t>
      </w:r>
      <w:r w:rsidRPr="00F7717A">
        <w:rPr>
          <w:bCs w:val="0"/>
          <w:sz w:val="24"/>
          <w:szCs w:val="24"/>
        </w:rPr>
        <w:t xml:space="preserve"> оформля</w:t>
      </w:r>
      <w:r w:rsidR="004E26AE" w:rsidRPr="00F7717A">
        <w:rPr>
          <w:bCs w:val="0"/>
          <w:sz w:val="24"/>
          <w:szCs w:val="24"/>
        </w:rPr>
        <w:t>ю</w:t>
      </w:r>
      <w:r w:rsidRPr="00F7717A">
        <w:rPr>
          <w:bCs w:val="0"/>
          <w:sz w:val="24"/>
          <w:szCs w:val="24"/>
        </w:rPr>
        <w:t xml:space="preserve">тся отдельным </w:t>
      </w:r>
      <w:r w:rsidR="003E170D" w:rsidRPr="00F7717A">
        <w:rPr>
          <w:bCs w:val="0"/>
          <w:sz w:val="24"/>
          <w:szCs w:val="24"/>
        </w:rPr>
        <w:t>архивом</w:t>
      </w:r>
      <w:r w:rsidRPr="00F7717A">
        <w:rPr>
          <w:bCs w:val="0"/>
          <w:sz w:val="24"/>
          <w:szCs w:val="24"/>
        </w:rPr>
        <w:t xml:space="preserve"> «Техническое предложение </w:t>
      </w:r>
      <w:r w:rsidR="009C744E" w:rsidRPr="00F7717A">
        <w:rPr>
          <w:bCs w:val="0"/>
          <w:sz w:val="24"/>
          <w:szCs w:val="24"/>
        </w:rPr>
        <w:t>Участник</w:t>
      </w:r>
      <w:r w:rsidRPr="00F7717A">
        <w:rPr>
          <w:bCs w:val="0"/>
          <w:sz w:val="24"/>
          <w:szCs w:val="24"/>
        </w:rPr>
        <w:t>а __________».</w:t>
      </w:r>
    </w:p>
    <w:p w:rsidR="00717F60" w:rsidRDefault="009C744E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1" w:name="_Ref306004660"/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имеет право подать только одну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у. В случае нарушения этого требования все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такого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 отклоняются без рассмотрения по существу.</w:t>
      </w:r>
      <w:bookmarkEnd w:id="171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0E5AC7">
        <w:rPr>
          <w:bCs w:val="0"/>
          <w:sz w:val="24"/>
          <w:szCs w:val="24"/>
        </w:rPr>
        <w:t xml:space="preserve">Все формы, указанные в разделе </w:t>
      </w:r>
      <w:r w:rsidR="00204A89">
        <w:rPr>
          <w:bCs w:val="0"/>
          <w:sz w:val="24"/>
          <w:szCs w:val="24"/>
        </w:rPr>
        <w:fldChar w:fldCharType="begin"/>
      </w:r>
      <w:r w:rsidR="00A37A10">
        <w:rPr>
          <w:bCs w:val="0"/>
          <w:sz w:val="24"/>
          <w:szCs w:val="24"/>
        </w:rPr>
        <w:instrText xml:space="preserve"> REF _Ref440270602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</w:t>
      </w:r>
      <w:r w:rsidR="00204A89">
        <w:rPr>
          <w:bCs w:val="0"/>
          <w:sz w:val="24"/>
          <w:szCs w:val="24"/>
        </w:rPr>
        <w:fldChar w:fldCharType="end"/>
      </w:r>
      <w:r w:rsidRPr="000E5AC7">
        <w:rPr>
          <w:bCs w:val="0"/>
          <w:sz w:val="24"/>
          <w:szCs w:val="24"/>
        </w:rPr>
        <w:t xml:space="preserve"> настоящей Документации по запросу предложений, подаваемые Участником в составе своей Заявки, должны быть подготовлены по форме и в соответствии с инструкциями, приведенными в настоящей Документации по запросу предложений, в противном случае Заявка Участника может быть отклонена.</w:t>
      </w:r>
      <w:proofErr w:type="gramEnd"/>
    </w:p>
    <w:p w:rsidR="00717F60" w:rsidRDefault="004B5EB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должна быть подготовлена в электронной форме с использованием функционала ЭТП (подраздел </w:t>
      </w:r>
      <w:r w:rsidR="000242BF">
        <w:fldChar w:fldCharType="begin"/>
      </w:r>
      <w:r w:rsidR="000242BF">
        <w:instrText xml:space="preserve"> REF _Ref191386419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3.3.2</w:t>
      </w:r>
      <w:r w:rsidR="000242BF">
        <w:fldChar w:fldCharType="end"/>
      </w:r>
      <w:r w:rsidR="00717F60" w:rsidRPr="00E71A48">
        <w:rPr>
          <w:bCs w:val="0"/>
          <w:sz w:val="24"/>
          <w:szCs w:val="24"/>
        </w:rPr>
        <w:t>).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2" w:name="_Ref55279015"/>
      <w:bookmarkStart w:id="173" w:name="_Ref55279017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424EE0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 xml:space="preserve">, должен быть подписан лицом, имеющим право в соответствии с законодательством Российской Федерации действовать от лица Участника без доверенности, или надлежащим </w:t>
      </w:r>
      <w:proofErr w:type="gramStart"/>
      <w:r w:rsidRPr="000E5AC7">
        <w:rPr>
          <w:bCs w:val="0"/>
          <w:sz w:val="24"/>
          <w:szCs w:val="24"/>
        </w:rPr>
        <w:t>образом</w:t>
      </w:r>
      <w:proofErr w:type="gramEnd"/>
      <w:r w:rsidRPr="000E5AC7">
        <w:rPr>
          <w:bCs w:val="0"/>
          <w:sz w:val="24"/>
          <w:szCs w:val="24"/>
        </w:rPr>
        <w:t xml:space="preserve"> уполномоченным им лицом на основании доверенности (далее — уполномоченного лица). В последнем случае </w:t>
      </w:r>
      <w:r w:rsidR="00646F61">
        <w:rPr>
          <w:bCs w:val="0"/>
          <w:sz w:val="24"/>
          <w:szCs w:val="24"/>
        </w:rPr>
        <w:t>копия</w:t>
      </w:r>
      <w:r w:rsidRPr="000E5AC7">
        <w:rPr>
          <w:bCs w:val="0"/>
          <w:sz w:val="24"/>
          <w:szCs w:val="24"/>
        </w:rPr>
        <w:t xml:space="preserve"> прикладывается к </w:t>
      </w:r>
      <w:r w:rsidR="00424EE0">
        <w:rPr>
          <w:bCs w:val="0"/>
          <w:sz w:val="24"/>
          <w:szCs w:val="24"/>
        </w:rPr>
        <w:t>Заявке</w:t>
      </w:r>
      <w:r w:rsidRPr="000E5AC7">
        <w:rPr>
          <w:bCs w:val="0"/>
          <w:sz w:val="24"/>
          <w:szCs w:val="24"/>
        </w:rPr>
        <w:t>.</w:t>
      </w:r>
      <w:bookmarkEnd w:id="172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74" w:name="_Ref195087786"/>
      <w:r w:rsidRPr="000E5AC7">
        <w:rPr>
          <w:bCs w:val="0"/>
          <w:sz w:val="24"/>
          <w:szCs w:val="24"/>
        </w:rPr>
        <w:t xml:space="preserve">Каждый документ, входящий в </w:t>
      </w:r>
      <w:r w:rsidR="00424EE0">
        <w:rPr>
          <w:bCs w:val="0"/>
          <w:sz w:val="24"/>
          <w:szCs w:val="24"/>
        </w:rPr>
        <w:t>Заявку</w:t>
      </w:r>
      <w:r w:rsidRPr="000E5AC7">
        <w:rPr>
          <w:bCs w:val="0"/>
          <w:sz w:val="24"/>
          <w:szCs w:val="24"/>
        </w:rPr>
        <w:t>, должен быть скреплен печатью Участника.</w:t>
      </w:r>
      <w:bookmarkEnd w:id="173"/>
      <w:bookmarkEnd w:id="174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0E5AC7">
        <w:rPr>
          <w:sz w:val="24"/>
          <w:szCs w:val="24"/>
        </w:rPr>
        <w:t xml:space="preserve">В случае предоставления ложной информации организатор отклонит </w:t>
      </w:r>
      <w:r w:rsidR="00A23A59">
        <w:rPr>
          <w:sz w:val="24"/>
          <w:szCs w:val="24"/>
        </w:rPr>
        <w:t>Заявку</w:t>
      </w:r>
      <w:r w:rsidRPr="000E5AC7">
        <w:rPr>
          <w:sz w:val="24"/>
          <w:szCs w:val="24"/>
        </w:rPr>
        <w:t xml:space="preserve"> </w:t>
      </w:r>
      <w:r w:rsidR="000E5AC7">
        <w:rPr>
          <w:sz w:val="24"/>
          <w:szCs w:val="24"/>
        </w:rPr>
        <w:t>Участника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bookmarkStart w:id="175" w:name="_Ref440271182"/>
      <w:proofErr w:type="gramStart"/>
      <w:r w:rsidRPr="000E5AC7">
        <w:rPr>
          <w:sz w:val="24"/>
          <w:szCs w:val="24"/>
        </w:rPr>
        <w:t xml:space="preserve">В целях подтверждения выполнения требований технического задания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204A8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204A89">
        <w:rPr>
          <w:bCs w:val="0"/>
          <w:spacing w:val="-1"/>
          <w:sz w:val="24"/>
          <w:szCs w:val="24"/>
        </w:rPr>
      </w:r>
      <w:r w:rsidR="00204A89">
        <w:rPr>
          <w:bCs w:val="0"/>
          <w:spacing w:val="-1"/>
          <w:sz w:val="24"/>
          <w:szCs w:val="24"/>
        </w:rPr>
        <w:fldChar w:fldCharType="separate"/>
      </w:r>
      <w:r w:rsidR="000242BF">
        <w:rPr>
          <w:bCs w:val="0"/>
          <w:spacing w:val="-1"/>
          <w:sz w:val="24"/>
          <w:szCs w:val="24"/>
        </w:rPr>
        <w:t>5.3</w:t>
      </w:r>
      <w:r w:rsidR="00204A8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Участника обязательно должны быть указаны: тип и марка предлагаемой к поставке продукции; завод-изготовитель продукции, предлагаемой к поставке; все технические характеристики, указанные в техническом задании; комплектация продукции, предлагаемой к поставке; гарантии на продукцию, предлагаемую к поставке и сроки службы.</w:t>
      </w:r>
      <w:proofErr w:type="gramEnd"/>
      <w:r w:rsidRPr="000E5AC7">
        <w:rPr>
          <w:sz w:val="24"/>
          <w:szCs w:val="24"/>
        </w:rPr>
        <w:t xml:space="preserve"> </w:t>
      </w:r>
      <w:r w:rsidR="00F8027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будет отклонен</w:t>
      </w:r>
      <w:r w:rsidR="00F80279">
        <w:rPr>
          <w:sz w:val="24"/>
          <w:szCs w:val="24"/>
        </w:rPr>
        <w:t>а</w:t>
      </w:r>
      <w:r w:rsidRPr="000E5AC7">
        <w:rPr>
          <w:sz w:val="24"/>
          <w:szCs w:val="24"/>
        </w:rPr>
        <w:t>, если в Техническом предложении не будет отражена вышеуказанная информация.</w:t>
      </w:r>
      <w:bookmarkEnd w:id="175"/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Если в Техническом предложении </w:t>
      </w:r>
      <w:r w:rsidR="00B71B9D" w:rsidRPr="00E71A48">
        <w:rPr>
          <w:bCs w:val="0"/>
          <w:spacing w:val="-1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pacing w:val="-1"/>
          <w:sz w:val="24"/>
          <w:szCs w:val="24"/>
        </w:rPr>
        <w:t xml:space="preserve"> </w:t>
      </w:r>
      <w:r w:rsidR="00204A89">
        <w:rPr>
          <w:bCs w:val="0"/>
          <w:spacing w:val="-1"/>
          <w:sz w:val="24"/>
          <w:szCs w:val="24"/>
        </w:rPr>
        <w:fldChar w:fldCharType="begin"/>
      </w:r>
      <w:r w:rsidR="00B71B9D">
        <w:rPr>
          <w:bCs w:val="0"/>
          <w:spacing w:val="-1"/>
          <w:sz w:val="24"/>
          <w:szCs w:val="24"/>
        </w:rPr>
        <w:instrText xml:space="preserve"> REF _Ref86826666 \r \h </w:instrText>
      </w:r>
      <w:r w:rsidR="00204A89">
        <w:rPr>
          <w:bCs w:val="0"/>
          <w:spacing w:val="-1"/>
          <w:sz w:val="24"/>
          <w:szCs w:val="24"/>
        </w:rPr>
      </w:r>
      <w:r w:rsidR="00204A89">
        <w:rPr>
          <w:bCs w:val="0"/>
          <w:spacing w:val="-1"/>
          <w:sz w:val="24"/>
          <w:szCs w:val="24"/>
        </w:rPr>
        <w:fldChar w:fldCharType="separate"/>
      </w:r>
      <w:r w:rsidR="000242BF">
        <w:rPr>
          <w:bCs w:val="0"/>
          <w:spacing w:val="-1"/>
          <w:sz w:val="24"/>
          <w:szCs w:val="24"/>
        </w:rPr>
        <w:t>5.3</w:t>
      </w:r>
      <w:r w:rsidR="00204A89">
        <w:rPr>
          <w:bCs w:val="0"/>
          <w:spacing w:val="-1"/>
          <w:sz w:val="24"/>
          <w:szCs w:val="24"/>
        </w:rPr>
        <w:fldChar w:fldCharType="end"/>
      </w:r>
      <w:r w:rsidR="00B71B9D" w:rsidRPr="00E71A48">
        <w:rPr>
          <w:bCs w:val="0"/>
          <w:spacing w:val="-1"/>
          <w:sz w:val="24"/>
          <w:szCs w:val="24"/>
        </w:rPr>
        <w:t>)</w:t>
      </w:r>
      <w:r w:rsidRPr="000E5AC7">
        <w:rPr>
          <w:sz w:val="24"/>
          <w:szCs w:val="24"/>
        </w:rPr>
        <w:t xml:space="preserve"> вместо информации, изложенной в п. </w:t>
      </w:r>
      <w:r w:rsidR="00204A89">
        <w:rPr>
          <w:sz w:val="24"/>
          <w:szCs w:val="24"/>
        </w:rPr>
        <w:fldChar w:fldCharType="begin"/>
      </w:r>
      <w:r w:rsidR="00B71B9D">
        <w:rPr>
          <w:sz w:val="24"/>
          <w:szCs w:val="24"/>
        </w:rPr>
        <w:instrText xml:space="preserve"> REF _Ref440271182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3.3.1.9</w:t>
      </w:r>
      <w:r w:rsidR="00204A89">
        <w:rPr>
          <w:sz w:val="24"/>
          <w:szCs w:val="24"/>
        </w:rPr>
        <w:fldChar w:fldCharType="end"/>
      </w:r>
      <w:r w:rsidRPr="000E5AC7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F80279">
        <w:rPr>
          <w:sz w:val="24"/>
          <w:szCs w:val="24"/>
        </w:rPr>
        <w:t>Заявка</w:t>
      </w:r>
      <w:r w:rsidRPr="000E5AC7">
        <w:rPr>
          <w:sz w:val="24"/>
          <w:szCs w:val="24"/>
        </w:rPr>
        <w:t xml:space="preserve"> Участника будет отклонен</w:t>
      </w:r>
      <w:r w:rsidR="00F80279">
        <w:rPr>
          <w:sz w:val="24"/>
          <w:szCs w:val="24"/>
        </w:rPr>
        <w:t>а</w:t>
      </w:r>
      <w:r w:rsidRPr="000E5AC7">
        <w:rPr>
          <w:sz w:val="24"/>
          <w:szCs w:val="24"/>
        </w:rPr>
        <w:t xml:space="preserve"> без рассмотрения по существу.</w:t>
      </w:r>
    </w:p>
    <w:p w:rsidR="00BD40A3" w:rsidRPr="000E5AC7" w:rsidRDefault="00BD40A3" w:rsidP="00775238">
      <w:pPr>
        <w:widowControl w:val="0"/>
        <w:numPr>
          <w:ilvl w:val="3"/>
          <w:numId w:val="3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0E5AC7">
        <w:rPr>
          <w:sz w:val="24"/>
          <w:szCs w:val="24"/>
        </w:rPr>
        <w:t xml:space="preserve">Участник в </w:t>
      </w:r>
      <w:r w:rsidR="00F1041E" w:rsidRPr="000E5AC7">
        <w:rPr>
          <w:bCs w:val="0"/>
          <w:sz w:val="24"/>
          <w:szCs w:val="24"/>
        </w:rPr>
        <w:t>Сводн</w:t>
      </w:r>
      <w:r w:rsidR="000E5AC7">
        <w:rPr>
          <w:bCs w:val="0"/>
          <w:sz w:val="24"/>
          <w:szCs w:val="24"/>
        </w:rPr>
        <w:t>ой</w:t>
      </w:r>
      <w:r w:rsidR="00F1041E" w:rsidRPr="000E5AC7">
        <w:rPr>
          <w:bCs w:val="0"/>
          <w:sz w:val="24"/>
          <w:szCs w:val="24"/>
        </w:rPr>
        <w:t xml:space="preserve"> таблиц</w:t>
      </w:r>
      <w:r w:rsidR="000E5AC7">
        <w:rPr>
          <w:bCs w:val="0"/>
          <w:sz w:val="24"/>
          <w:szCs w:val="24"/>
        </w:rPr>
        <w:t>е</w:t>
      </w:r>
      <w:r w:rsidR="00F1041E" w:rsidRPr="000E5AC7">
        <w:rPr>
          <w:bCs w:val="0"/>
          <w:sz w:val="24"/>
          <w:szCs w:val="24"/>
        </w:rPr>
        <w:t xml:space="preserve">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_Ref440271072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5.2</w:t>
      </w:r>
      <w:r w:rsidR="00204A8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должен </w:t>
      </w:r>
      <w:r w:rsidRPr="000E5AC7">
        <w:rPr>
          <w:sz w:val="24"/>
          <w:szCs w:val="24"/>
        </w:rPr>
        <w:lastRenderedPageBreak/>
        <w:t xml:space="preserve">указать условия оплаты за поставляемую продукцию, а в Графике </w:t>
      </w:r>
      <w:r w:rsidR="00360AA5">
        <w:rPr>
          <w:bCs w:val="0"/>
          <w:sz w:val="24"/>
          <w:szCs w:val="24"/>
        </w:rPr>
        <w:t>выполнения поставок</w:t>
      </w:r>
      <w:r w:rsidRPr="000E5AC7">
        <w:rPr>
          <w:sz w:val="24"/>
          <w:szCs w:val="24"/>
        </w:rPr>
        <w:t xml:space="preserve"> </w:t>
      </w:r>
      <w:r w:rsidR="00B71B9D" w:rsidRPr="003E170D">
        <w:rPr>
          <w:bCs w:val="0"/>
          <w:sz w:val="24"/>
          <w:szCs w:val="24"/>
        </w:rPr>
        <w:t xml:space="preserve">(раздел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_Ref440271036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5.4</w:t>
      </w:r>
      <w:r w:rsidR="00204A89">
        <w:rPr>
          <w:bCs w:val="0"/>
          <w:sz w:val="24"/>
          <w:szCs w:val="24"/>
        </w:rPr>
        <w:fldChar w:fldCharType="end"/>
      </w:r>
      <w:r w:rsidR="00B71B9D" w:rsidRPr="003E170D">
        <w:rPr>
          <w:bCs w:val="0"/>
          <w:sz w:val="24"/>
          <w:szCs w:val="24"/>
        </w:rPr>
        <w:t>)</w:t>
      </w:r>
      <w:r w:rsidRPr="000E5AC7">
        <w:rPr>
          <w:sz w:val="24"/>
          <w:szCs w:val="24"/>
        </w:rPr>
        <w:t xml:space="preserve"> – условия по срокам поставки продукции, не противоречащие условиям, указанным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B71B9D" w:rsidRPr="00E71A48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 xml:space="preserve">. В случае расхождения данных условий, Акцептом для Заказчика, будут считаться данные указанные в Письме о подаче оферты </w:t>
      </w:r>
      <w:r w:rsidR="00B71B9D" w:rsidRPr="00E71A48">
        <w:rPr>
          <w:bCs w:val="0"/>
          <w:spacing w:val="-2"/>
          <w:sz w:val="24"/>
          <w:szCs w:val="24"/>
        </w:rPr>
        <w:t>(</w:t>
      </w:r>
      <w:r w:rsidR="00B71B9D" w:rsidRPr="00E71A48">
        <w:rPr>
          <w:bCs w:val="0"/>
          <w:sz w:val="24"/>
          <w:szCs w:val="24"/>
        </w:rPr>
        <w:t xml:space="preserve">раздел </w:t>
      </w:r>
      <w:r w:rsidR="00204A89">
        <w:rPr>
          <w:bCs w:val="0"/>
          <w:sz w:val="24"/>
          <w:szCs w:val="24"/>
        </w:rPr>
        <w:fldChar w:fldCharType="begin"/>
      </w:r>
      <w:r w:rsidR="00B71B9D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B71B9D">
        <w:rPr>
          <w:bCs w:val="0"/>
          <w:sz w:val="24"/>
          <w:szCs w:val="24"/>
          <w:lang w:eastAsia="ru-RU"/>
        </w:rPr>
        <w:t>)</w:t>
      </w:r>
      <w:r w:rsidRPr="000E5AC7">
        <w:rPr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76" w:name="_Ref115076752"/>
      <w:bookmarkStart w:id="177" w:name="_Ref191386109"/>
      <w:bookmarkStart w:id="178" w:name="_Ref191386419"/>
      <w:bookmarkStart w:id="179" w:name="_Toc440297027"/>
      <w:bookmarkStart w:id="180" w:name="_Toc440356588"/>
      <w:bookmarkStart w:id="181" w:name="_Toc440631723"/>
      <w:bookmarkStart w:id="182" w:name="_Toc440876508"/>
      <w:bookmarkStart w:id="183" w:name="_Toc441130580"/>
      <w:bookmarkStart w:id="184" w:name="_Toc441157084"/>
      <w:bookmarkStart w:id="185" w:name="_Toc447292102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через </w:t>
      </w:r>
      <w:bookmarkEnd w:id="176"/>
      <w:bookmarkEnd w:id="177"/>
      <w:bookmarkEnd w:id="178"/>
      <w:r w:rsidRPr="00E71A48">
        <w:rPr>
          <w:szCs w:val="24"/>
        </w:rPr>
        <w:t>ЭТП</w:t>
      </w:r>
      <w:bookmarkEnd w:id="179"/>
      <w:bookmarkEnd w:id="180"/>
      <w:bookmarkEnd w:id="181"/>
      <w:bookmarkEnd w:id="182"/>
      <w:bookmarkEnd w:id="183"/>
      <w:bookmarkEnd w:id="184"/>
      <w:bookmarkEnd w:id="185"/>
    </w:p>
    <w:p w:rsidR="00717F60" w:rsidRPr="00E71A48" w:rsidRDefault="009C744E" w:rsidP="00775238">
      <w:pPr>
        <w:widowControl w:val="0"/>
        <w:numPr>
          <w:ilvl w:val="3"/>
          <w:numId w:val="35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при оформлении </w:t>
      </w:r>
      <w:r w:rsidR="004B5EB3" w:rsidRPr="00E71A48">
        <w:rPr>
          <w:bCs w:val="0"/>
          <w:sz w:val="24"/>
          <w:szCs w:val="24"/>
        </w:rPr>
        <w:t>Заявк</w:t>
      </w:r>
      <w:r w:rsidR="00FE5731" w:rsidRPr="00E71A48">
        <w:rPr>
          <w:bCs w:val="0"/>
          <w:sz w:val="24"/>
          <w:szCs w:val="24"/>
        </w:rPr>
        <w:t xml:space="preserve">и </w:t>
      </w:r>
      <w:r w:rsidR="00717F60" w:rsidRPr="00E71A48">
        <w:rPr>
          <w:bCs w:val="0"/>
          <w:sz w:val="24"/>
          <w:szCs w:val="24"/>
        </w:rPr>
        <w:t xml:space="preserve">через ЭТП должны использовать формы и инструкции по их заполнению, предусмотренные настоящей </w:t>
      </w:r>
      <w:r w:rsidR="00AE0F91" w:rsidRPr="00E71A48">
        <w:rPr>
          <w:bCs w:val="0"/>
          <w:sz w:val="24"/>
          <w:szCs w:val="24"/>
        </w:rPr>
        <w:t>Д</w:t>
      </w:r>
      <w:r w:rsidR="00717F60" w:rsidRPr="00E71A48">
        <w:rPr>
          <w:bCs w:val="0"/>
          <w:sz w:val="24"/>
          <w:szCs w:val="24"/>
        </w:rPr>
        <w:t>окументацией по запросу предложений.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файлы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и, размещенные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на ЭТП, должны иметь наименование либо комментарий, позволяющие идентифицировать содержание данного файла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и, с указанием наименования документа, представленного данным файлом.</w:t>
      </w:r>
    </w:p>
    <w:p w:rsidR="00717F60" w:rsidRPr="00E71A48" w:rsidRDefault="00717F60" w:rsidP="00775238">
      <w:pPr>
        <w:widowControl w:val="0"/>
        <w:numPr>
          <w:ilvl w:val="3"/>
          <w:numId w:val="35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Правила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через ЭТП определяются правилами данной ЭТП.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86" w:name="_Ref115076807"/>
      <w:bookmarkStart w:id="187" w:name="_Toc440297028"/>
      <w:bookmarkStart w:id="188" w:name="_Toc440356589"/>
      <w:bookmarkStart w:id="189" w:name="_Toc440631724"/>
      <w:bookmarkStart w:id="190" w:name="_Toc440876509"/>
      <w:bookmarkStart w:id="191" w:name="_Toc441130581"/>
      <w:bookmarkStart w:id="192" w:name="_Toc441157085"/>
      <w:bookmarkStart w:id="193" w:name="_Toc447292103"/>
      <w:r w:rsidRPr="00E71A48">
        <w:rPr>
          <w:szCs w:val="24"/>
        </w:rPr>
        <w:t xml:space="preserve">Порядок подготовки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 в письменной</w:t>
      </w:r>
      <w:r w:rsidR="00A64544">
        <w:rPr>
          <w:szCs w:val="24"/>
        </w:rPr>
        <w:t xml:space="preserve"> </w:t>
      </w:r>
      <w:r w:rsidR="00A64544" w:rsidRPr="006803F2">
        <w:rPr>
          <w:szCs w:val="24"/>
        </w:rPr>
        <w:t>(бумажной)</w:t>
      </w:r>
      <w:r w:rsidRPr="00E71A48">
        <w:rPr>
          <w:szCs w:val="24"/>
        </w:rPr>
        <w:t xml:space="preserve"> форме</w:t>
      </w:r>
      <w:bookmarkEnd w:id="186"/>
      <w:bookmarkEnd w:id="187"/>
      <w:bookmarkEnd w:id="188"/>
      <w:bookmarkEnd w:id="189"/>
      <w:bookmarkEnd w:id="190"/>
      <w:bookmarkEnd w:id="191"/>
      <w:bookmarkEnd w:id="192"/>
      <w:bookmarkEnd w:id="193"/>
    </w:p>
    <w:p w:rsidR="00717F60" w:rsidRPr="00E71A48" w:rsidRDefault="00246801" w:rsidP="00775238">
      <w:pPr>
        <w:widowControl w:val="0"/>
        <w:numPr>
          <w:ilvl w:val="3"/>
          <w:numId w:val="36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194" w:name="_Ref191386548"/>
      <w:r>
        <w:rPr>
          <w:bCs w:val="0"/>
          <w:sz w:val="24"/>
          <w:szCs w:val="24"/>
        </w:rPr>
        <w:t>Предоставление Участником Заявки в письменной</w:t>
      </w:r>
      <w:r w:rsidR="00A64544">
        <w:rPr>
          <w:bCs w:val="0"/>
          <w:sz w:val="24"/>
          <w:szCs w:val="24"/>
        </w:rPr>
        <w:t xml:space="preserve"> </w:t>
      </w:r>
      <w:r w:rsidR="00A64544" w:rsidRPr="006803F2">
        <w:rPr>
          <w:sz w:val="24"/>
          <w:szCs w:val="24"/>
        </w:rPr>
        <w:t>(бумажной)</w:t>
      </w:r>
      <w:r w:rsidR="00A64544" w:rsidRPr="00802DB1">
        <w:rPr>
          <w:sz w:val="24"/>
          <w:szCs w:val="24"/>
        </w:rPr>
        <w:t xml:space="preserve"> </w:t>
      </w:r>
      <w:r>
        <w:rPr>
          <w:bCs w:val="0"/>
          <w:sz w:val="24"/>
          <w:szCs w:val="24"/>
        </w:rPr>
        <w:t>форме не предусмотрено.</w:t>
      </w:r>
      <w:bookmarkEnd w:id="194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195" w:name="_Ref306008743"/>
      <w:bookmarkStart w:id="196" w:name="_Toc440297029"/>
      <w:bookmarkStart w:id="197" w:name="_Toc440356590"/>
      <w:bookmarkStart w:id="198" w:name="_Toc440631725"/>
      <w:bookmarkStart w:id="199" w:name="_Toc440876510"/>
      <w:bookmarkStart w:id="200" w:name="_Toc441130582"/>
      <w:bookmarkStart w:id="201" w:name="_Toc441157086"/>
      <w:bookmarkStart w:id="202" w:name="_Toc447292104"/>
      <w:r w:rsidRPr="00E71A48">
        <w:rPr>
          <w:szCs w:val="24"/>
        </w:rPr>
        <w:t xml:space="preserve">Требования к сроку действия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195"/>
      <w:bookmarkEnd w:id="196"/>
      <w:bookmarkEnd w:id="197"/>
      <w:bookmarkEnd w:id="198"/>
      <w:bookmarkEnd w:id="199"/>
      <w:bookmarkEnd w:id="200"/>
      <w:bookmarkEnd w:id="201"/>
      <w:bookmarkEnd w:id="202"/>
    </w:p>
    <w:p w:rsidR="00717F60" w:rsidRPr="00E71A48" w:rsidRDefault="004B5EB3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bookmarkStart w:id="203" w:name="_Ref303683455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а действительна в течение срока, указанного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ом в письме о подаче оферты. В любом случае этот срок не должен быть менее </w:t>
      </w:r>
      <w:r w:rsidR="00246801">
        <w:rPr>
          <w:bCs w:val="0"/>
          <w:sz w:val="24"/>
          <w:szCs w:val="24"/>
        </w:rPr>
        <w:t>90</w:t>
      </w:r>
      <w:r w:rsidR="00717F60" w:rsidRPr="00E71A48">
        <w:rPr>
          <w:bCs w:val="0"/>
          <w:sz w:val="24"/>
          <w:szCs w:val="24"/>
        </w:rPr>
        <w:t xml:space="preserve"> календарных дней со дня, следующего за днем окончания </w:t>
      </w:r>
      <w:r w:rsidR="00C33106" w:rsidRPr="00E71A48">
        <w:rPr>
          <w:bCs w:val="0"/>
          <w:sz w:val="24"/>
          <w:szCs w:val="24"/>
        </w:rPr>
        <w:t xml:space="preserve">подачи </w:t>
      </w:r>
      <w:r w:rsidR="00717F60" w:rsidRPr="00E71A48">
        <w:rPr>
          <w:bCs w:val="0"/>
          <w:sz w:val="24"/>
          <w:szCs w:val="24"/>
        </w:rPr>
        <w:t>Заявок</w:t>
      </w:r>
      <w:r w:rsidR="006F3DF0">
        <w:rPr>
          <w:bCs w:val="0"/>
          <w:sz w:val="24"/>
          <w:szCs w:val="24"/>
        </w:rPr>
        <w:t xml:space="preserve"> (п. </w:t>
      </w:r>
      <w:r w:rsidR="00204A89">
        <w:rPr>
          <w:bCs w:val="0"/>
          <w:sz w:val="24"/>
          <w:szCs w:val="24"/>
        </w:rPr>
        <w:fldChar w:fldCharType="begin"/>
      </w:r>
      <w:r w:rsidR="006F3DF0">
        <w:rPr>
          <w:bCs w:val="0"/>
          <w:sz w:val="24"/>
          <w:szCs w:val="24"/>
        </w:rPr>
        <w:instrText xml:space="preserve"> REF _Ref440289953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3.4.1.3</w:t>
      </w:r>
      <w:r w:rsidR="00204A89">
        <w:rPr>
          <w:bCs w:val="0"/>
          <w:sz w:val="24"/>
          <w:szCs w:val="24"/>
        </w:rPr>
        <w:fldChar w:fldCharType="end"/>
      </w:r>
      <w:r w:rsidR="006F3DF0">
        <w:rPr>
          <w:bCs w:val="0"/>
          <w:sz w:val="24"/>
          <w:szCs w:val="24"/>
        </w:rPr>
        <w:t>)</w:t>
      </w:r>
      <w:r w:rsidR="00717F60" w:rsidRPr="00E71A48">
        <w:rPr>
          <w:bCs w:val="0"/>
          <w:sz w:val="24"/>
          <w:szCs w:val="24"/>
        </w:rPr>
        <w:t>.</w:t>
      </w:r>
      <w:bookmarkEnd w:id="203"/>
    </w:p>
    <w:p w:rsidR="00717F60" w:rsidRPr="00E71A48" w:rsidRDefault="00717F60" w:rsidP="00775238">
      <w:pPr>
        <w:widowControl w:val="0"/>
        <w:numPr>
          <w:ilvl w:val="3"/>
          <w:numId w:val="22"/>
        </w:numPr>
        <w:shd w:val="clear" w:color="auto" w:fill="FFFFFF"/>
        <w:tabs>
          <w:tab w:val="left" w:pos="1700"/>
        </w:tabs>
        <w:autoSpaceDE w:val="0"/>
        <w:spacing w:after="100" w:line="264" w:lineRule="auto"/>
        <w:ind w:left="0" w:right="6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Указание меньшего срока действия </w:t>
      </w:r>
      <w:r w:rsidR="00646F61">
        <w:rPr>
          <w:bCs w:val="0"/>
          <w:sz w:val="24"/>
          <w:szCs w:val="24"/>
        </w:rPr>
        <w:t>служит</w:t>
      </w:r>
      <w:r w:rsidRPr="00E71A48">
        <w:rPr>
          <w:bCs w:val="0"/>
          <w:sz w:val="24"/>
          <w:szCs w:val="24"/>
        </w:rPr>
        <w:t xml:space="preserve"> основанием для отклонения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04" w:name="_Toc440297030"/>
      <w:bookmarkStart w:id="205" w:name="_Toc440356591"/>
      <w:bookmarkStart w:id="206" w:name="_Toc440631726"/>
      <w:bookmarkStart w:id="207" w:name="_Toc440876511"/>
      <w:bookmarkStart w:id="208" w:name="_Toc441130583"/>
      <w:bookmarkStart w:id="209" w:name="_Toc441157087"/>
      <w:bookmarkStart w:id="210" w:name="_Toc447292105"/>
      <w:r w:rsidRPr="00E71A48">
        <w:rPr>
          <w:szCs w:val="24"/>
        </w:rPr>
        <w:t xml:space="preserve">Требования к языку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04"/>
      <w:bookmarkEnd w:id="205"/>
      <w:bookmarkEnd w:id="206"/>
      <w:bookmarkEnd w:id="207"/>
      <w:bookmarkEnd w:id="208"/>
      <w:bookmarkEnd w:id="209"/>
      <w:bookmarkEnd w:id="210"/>
    </w:p>
    <w:p w:rsidR="00717F60" w:rsidRPr="00E71A48" w:rsidRDefault="00B27CCD" w:rsidP="00E71A48">
      <w:pPr>
        <w:widowControl w:val="0"/>
        <w:tabs>
          <w:tab w:val="left" w:pos="1700"/>
        </w:tabs>
        <w:overflowPunct w:val="0"/>
        <w:autoSpaceDE w:val="0"/>
        <w:spacing w:after="100" w:line="264" w:lineRule="auto"/>
        <w:ind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3.3.5.1. </w:t>
      </w:r>
      <w:r w:rsidR="00717F60" w:rsidRPr="00E71A48">
        <w:rPr>
          <w:bCs w:val="0"/>
          <w:sz w:val="24"/>
          <w:szCs w:val="24"/>
        </w:rPr>
        <w:t xml:space="preserve">Все документы, входящие в </w:t>
      </w:r>
      <w:r w:rsidR="004B5EB3"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у, должны быть подготовлены на русском языке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на ином языке, могут быть представлены на языке оригинала при условии, что к ним приложен перевод этих документов на русский язык (в специально оговоренных случаях - </w:t>
      </w:r>
      <w:proofErr w:type="spellStart"/>
      <w:r w:rsidRPr="00E71A48">
        <w:rPr>
          <w:bCs w:val="0"/>
          <w:sz w:val="24"/>
          <w:szCs w:val="24"/>
        </w:rPr>
        <w:t>апостилированный</w:t>
      </w:r>
      <w:proofErr w:type="spellEnd"/>
      <w:r w:rsidRPr="00E71A48">
        <w:rPr>
          <w:bCs w:val="0"/>
          <w:sz w:val="24"/>
          <w:szCs w:val="24"/>
        </w:rPr>
        <w:t>). При выявлении расхождений между русским переводом и оригиналом документа на ином языке Заказчик будет принимать решение на основании перевода.</w:t>
      </w:r>
    </w:p>
    <w:p w:rsidR="00717F60" w:rsidRPr="00E71A48" w:rsidRDefault="00717F60" w:rsidP="00775238">
      <w:pPr>
        <w:widowControl w:val="0"/>
        <w:numPr>
          <w:ilvl w:val="3"/>
          <w:numId w:val="23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Закупочная комиссия вправе не рассматривать документы, не переведенные на русский язык.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11" w:name="_Toc440297031"/>
      <w:bookmarkStart w:id="212" w:name="_Toc440356592"/>
      <w:bookmarkStart w:id="213" w:name="_Toc440631727"/>
      <w:bookmarkStart w:id="214" w:name="_Toc440876512"/>
      <w:bookmarkStart w:id="215" w:name="_Toc441130584"/>
      <w:bookmarkStart w:id="216" w:name="_Toc441157088"/>
      <w:bookmarkStart w:id="217" w:name="_Toc447292106"/>
      <w:r w:rsidRPr="00E71A48">
        <w:rPr>
          <w:szCs w:val="24"/>
        </w:rPr>
        <w:t xml:space="preserve">Требования к валюте </w:t>
      </w:r>
      <w:r w:rsidR="004B5EB3" w:rsidRPr="00E71A48">
        <w:rPr>
          <w:szCs w:val="24"/>
        </w:rPr>
        <w:t>Заявк</w:t>
      </w:r>
      <w:r w:rsidRPr="00E71A48">
        <w:rPr>
          <w:szCs w:val="24"/>
        </w:rPr>
        <w:t>и</w:t>
      </w:r>
      <w:bookmarkEnd w:id="211"/>
      <w:bookmarkEnd w:id="212"/>
      <w:bookmarkEnd w:id="213"/>
      <w:bookmarkEnd w:id="214"/>
      <w:bookmarkEnd w:id="215"/>
      <w:bookmarkEnd w:id="216"/>
      <w:bookmarkEnd w:id="217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Все суммы денежных сре</w:t>
      </w:r>
      <w:proofErr w:type="gramStart"/>
      <w:r w:rsidRPr="00E71A48">
        <w:rPr>
          <w:bCs w:val="0"/>
          <w:sz w:val="24"/>
          <w:szCs w:val="24"/>
        </w:rPr>
        <w:t>дств в д</w:t>
      </w:r>
      <w:proofErr w:type="gramEnd"/>
      <w:r w:rsidRPr="00E71A48">
        <w:rPr>
          <w:bCs w:val="0"/>
          <w:sz w:val="24"/>
          <w:szCs w:val="24"/>
        </w:rPr>
        <w:t xml:space="preserve">окументах, входящих 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должны быть выражены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Pr="00E71A48">
        <w:rPr>
          <w:bCs w:val="0"/>
          <w:sz w:val="24"/>
          <w:szCs w:val="24"/>
        </w:rPr>
        <w:t>, за исключением нижеследующего.</w:t>
      </w:r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418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Документы, оригиналы которых выданы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у третьими лицами с выражением сумм денежных средств в иных валютах, могут быть представлены в валюте оригинала при условии, что к этим документам будут приложены комментарии с переводом этих сумм в </w:t>
      </w:r>
      <w:r w:rsidR="00B81DED">
        <w:rPr>
          <w:bCs w:val="0"/>
          <w:sz w:val="24"/>
          <w:szCs w:val="24"/>
        </w:rPr>
        <w:t>рубли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исходя из официального курса валюты, установленного </w:t>
      </w:r>
      <w:r w:rsidRPr="00E71A48">
        <w:rPr>
          <w:bCs w:val="0"/>
          <w:sz w:val="24"/>
          <w:szCs w:val="24"/>
        </w:rPr>
        <w:lastRenderedPageBreak/>
        <w:t>Центральным банком Российской Федерации, с указанием такового курса и даты его установления.</w:t>
      </w:r>
      <w:proofErr w:type="gramEnd"/>
    </w:p>
    <w:p w:rsidR="00717F60" w:rsidRPr="00E71A48" w:rsidRDefault="00717F60" w:rsidP="00775238">
      <w:pPr>
        <w:widowControl w:val="0"/>
        <w:numPr>
          <w:ilvl w:val="3"/>
          <w:numId w:val="24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8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Цена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фиксируется в </w:t>
      </w:r>
      <w:r w:rsidR="00B81DED" w:rsidRPr="00E71A48">
        <w:rPr>
          <w:bCs w:val="0"/>
          <w:sz w:val="24"/>
          <w:szCs w:val="24"/>
        </w:rPr>
        <w:t>рублях</w:t>
      </w:r>
      <w:r w:rsidR="00B81DED">
        <w:rPr>
          <w:bCs w:val="0"/>
          <w:sz w:val="24"/>
          <w:szCs w:val="24"/>
        </w:rPr>
        <w:t xml:space="preserve"> РФ</w:t>
      </w:r>
      <w:r w:rsidR="00B81DED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 не подлежит изменению при изменении официального курса валюты.</w:t>
      </w:r>
    </w:p>
    <w:p w:rsidR="00717F60" w:rsidRPr="00C12FA4" w:rsidRDefault="00717F60" w:rsidP="00E71A48">
      <w:pPr>
        <w:pStyle w:val="3"/>
        <w:spacing w:line="264" w:lineRule="auto"/>
        <w:rPr>
          <w:szCs w:val="24"/>
        </w:rPr>
      </w:pPr>
      <w:bookmarkStart w:id="218" w:name="_Toc440297032"/>
      <w:bookmarkStart w:id="219" w:name="_Toc440356593"/>
      <w:bookmarkStart w:id="220" w:name="_Toc440631728"/>
      <w:bookmarkStart w:id="221" w:name="_Toc440876513"/>
      <w:bookmarkStart w:id="222" w:name="_Toc441130585"/>
      <w:bookmarkStart w:id="223" w:name="_Toc441157089"/>
      <w:bookmarkStart w:id="224" w:name="_Toc447292107"/>
      <w:r w:rsidRPr="00C12FA4">
        <w:rPr>
          <w:szCs w:val="24"/>
        </w:rPr>
        <w:t xml:space="preserve">Начальная (максимальная) цена </w:t>
      </w:r>
      <w:r w:rsidR="00123C70" w:rsidRPr="00C12FA4">
        <w:rPr>
          <w:szCs w:val="24"/>
        </w:rPr>
        <w:t>Договор</w:t>
      </w:r>
      <w:r w:rsidRPr="00C12FA4">
        <w:rPr>
          <w:szCs w:val="24"/>
        </w:rPr>
        <w:t>а (цена лота)</w:t>
      </w:r>
      <w:bookmarkEnd w:id="218"/>
      <w:bookmarkEnd w:id="219"/>
      <w:bookmarkEnd w:id="220"/>
      <w:bookmarkEnd w:id="221"/>
      <w:bookmarkEnd w:id="222"/>
      <w:bookmarkEnd w:id="223"/>
      <w:bookmarkEnd w:id="224"/>
    </w:p>
    <w:p w:rsidR="00216641" w:rsidRPr="00783C53" w:rsidRDefault="00717F60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83C53">
        <w:rPr>
          <w:bCs w:val="0"/>
          <w:sz w:val="24"/>
          <w:szCs w:val="24"/>
        </w:rPr>
        <w:t xml:space="preserve">Начальная (максимальная) цена </w:t>
      </w:r>
      <w:r w:rsidR="00123C70" w:rsidRPr="00783C53">
        <w:rPr>
          <w:bCs w:val="0"/>
          <w:sz w:val="24"/>
          <w:szCs w:val="24"/>
        </w:rPr>
        <w:t>Договор</w:t>
      </w:r>
      <w:r w:rsidRPr="00783C53">
        <w:rPr>
          <w:bCs w:val="0"/>
          <w:sz w:val="24"/>
          <w:szCs w:val="24"/>
        </w:rPr>
        <w:t>а</w:t>
      </w:r>
      <w:r w:rsidR="00216641" w:rsidRPr="00783C53">
        <w:rPr>
          <w:bCs w:val="0"/>
          <w:sz w:val="24"/>
          <w:szCs w:val="24"/>
        </w:rPr>
        <w:t>:</w:t>
      </w:r>
      <w:r w:rsidR="00B27BCB" w:rsidRPr="00783C53">
        <w:rPr>
          <w:bCs w:val="0"/>
          <w:sz w:val="24"/>
          <w:szCs w:val="24"/>
        </w:rPr>
        <w:t xml:space="preserve"> </w:t>
      </w:r>
      <w:r w:rsidR="00783C53" w:rsidRPr="00783C53">
        <w:rPr>
          <w:b/>
          <w:sz w:val="24"/>
          <w:szCs w:val="24"/>
        </w:rPr>
        <w:t>15 226</w:t>
      </w:r>
      <w:r w:rsidR="00783C53" w:rsidRPr="00783C53">
        <w:rPr>
          <w:sz w:val="24"/>
          <w:szCs w:val="24"/>
        </w:rPr>
        <w:t xml:space="preserve"> (Пятнадцать тысяч двести двадцать шесть) рублей 00 копеек РФ, без учета НДС; НДС составляет </w:t>
      </w:r>
      <w:r w:rsidR="00783C53" w:rsidRPr="00783C53">
        <w:rPr>
          <w:b/>
          <w:sz w:val="24"/>
          <w:szCs w:val="24"/>
        </w:rPr>
        <w:t>2 740</w:t>
      </w:r>
      <w:r w:rsidR="00783C53" w:rsidRPr="00783C53">
        <w:rPr>
          <w:sz w:val="24"/>
          <w:szCs w:val="24"/>
        </w:rPr>
        <w:t xml:space="preserve"> (Две тысячи семьсот сорок) рублей 68 копеек РФ; </w:t>
      </w:r>
      <w:r w:rsidR="00783C53" w:rsidRPr="00783C53">
        <w:rPr>
          <w:b/>
          <w:sz w:val="24"/>
          <w:szCs w:val="24"/>
        </w:rPr>
        <w:t>17 966</w:t>
      </w:r>
      <w:r w:rsidR="00783C53" w:rsidRPr="00783C53">
        <w:rPr>
          <w:sz w:val="24"/>
          <w:szCs w:val="24"/>
        </w:rPr>
        <w:t xml:space="preserve"> (Семнадцать тысяч девятьсот шестьдесят шесть) рублей 68 копеек РФ, с учетом НДС</w:t>
      </w:r>
      <w:r w:rsidR="00B27BCB" w:rsidRPr="00783C53">
        <w:rPr>
          <w:sz w:val="24"/>
          <w:szCs w:val="24"/>
        </w:rPr>
        <w:t>.</w:t>
      </w:r>
    </w:p>
    <w:p w:rsidR="004F657D" w:rsidRDefault="00010A03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7A25C1">
        <w:rPr>
          <w:sz w:val="24"/>
          <w:szCs w:val="24"/>
        </w:rPr>
        <w:t xml:space="preserve">Организатор отклонит </w:t>
      </w:r>
      <w:r w:rsidRPr="001365D6">
        <w:rPr>
          <w:sz w:val="24"/>
          <w:szCs w:val="24"/>
        </w:rPr>
        <w:t>Заявку Участника только на том основании, что предложенная Участником цена превышает установленную начальную (максимальную) цену Лота</w:t>
      </w:r>
      <w:r w:rsidR="004F657D" w:rsidRPr="00546518">
        <w:rPr>
          <w:bCs w:val="0"/>
          <w:sz w:val="24"/>
          <w:szCs w:val="24"/>
        </w:rPr>
        <w:t>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Цена в письме о подаче оферты </w:t>
      </w:r>
      <w:r w:rsidR="003F3A69" w:rsidRPr="00E71A48">
        <w:rPr>
          <w:bCs w:val="0"/>
          <w:spacing w:val="-2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 xml:space="preserve">раздел </w:t>
      </w:r>
      <w:r w:rsidR="00204A8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3F3A69">
        <w:rPr>
          <w:bCs w:val="0"/>
          <w:sz w:val="24"/>
          <w:szCs w:val="24"/>
          <w:lang w:eastAsia="ru-RU"/>
        </w:rPr>
        <w:t>)</w:t>
      </w:r>
      <w:r w:rsidRPr="00546518">
        <w:rPr>
          <w:bCs w:val="0"/>
          <w:sz w:val="24"/>
          <w:szCs w:val="24"/>
        </w:rPr>
        <w:t xml:space="preserve">, поданной Участником, должна соответствовать цене, указанной в </w:t>
      </w:r>
      <w:r w:rsidR="00546518" w:rsidRPr="00546518">
        <w:rPr>
          <w:bCs w:val="0"/>
          <w:sz w:val="24"/>
          <w:szCs w:val="24"/>
        </w:rPr>
        <w:t>Сводной таблице стоимости</w:t>
      </w:r>
      <w:r w:rsidRPr="00546518">
        <w:rPr>
          <w:bCs w:val="0"/>
          <w:sz w:val="24"/>
          <w:szCs w:val="24"/>
        </w:rPr>
        <w:t xml:space="preserve"> </w:t>
      </w:r>
      <w:r w:rsidR="002F710E" w:rsidRPr="002F710E">
        <w:rPr>
          <w:bCs w:val="0"/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3F3A69" w:rsidRPr="003E170D">
        <w:rPr>
          <w:bCs w:val="0"/>
          <w:sz w:val="24"/>
          <w:szCs w:val="24"/>
        </w:rPr>
        <w:t>(</w:t>
      </w:r>
      <w:r w:rsidR="003F3A69">
        <w:rPr>
          <w:bCs w:val="0"/>
          <w:spacing w:val="-2"/>
          <w:sz w:val="24"/>
          <w:szCs w:val="24"/>
        </w:rPr>
        <w:t>под</w:t>
      </w:r>
      <w:r w:rsidR="003F3A69" w:rsidRPr="00E71A48">
        <w:rPr>
          <w:bCs w:val="0"/>
          <w:sz w:val="24"/>
          <w:szCs w:val="24"/>
        </w:rPr>
        <w:t>раздел</w:t>
      </w:r>
      <w:r w:rsidR="003F3A69" w:rsidRPr="003E170D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_Ref440271072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5.2</w:t>
      </w:r>
      <w:r w:rsidR="00204A89">
        <w:rPr>
          <w:bCs w:val="0"/>
          <w:sz w:val="24"/>
          <w:szCs w:val="24"/>
        </w:rPr>
        <w:fldChar w:fldCharType="end"/>
      </w:r>
      <w:r w:rsidR="003F3A69" w:rsidRPr="003E170D">
        <w:rPr>
          <w:bCs w:val="0"/>
          <w:sz w:val="24"/>
          <w:szCs w:val="24"/>
        </w:rPr>
        <w:t>)</w:t>
      </w:r>
      <w:r w:rsidRPr="00546518">
        <w:rPr>
          <w:bCs w:val="0"/>
          <w:sz w:val="24"/>
          <w:szCs w:val="24"/>
        </w:rPr>
        <w:t>. В противном случае Заявк</w:t>
      </w:r>
      <w:r w:rsidR="006F3DF0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Участника будет отклонен</w:t>
      </w:r>
      <w:r w:rsidR="006F3DF0">
        <w:rPr>
          <w:bCs w:val="0"/>
          <w:sz w:val="24"/>
          <w:szCs w:val="24"/>
        </w:rPr>
        <w:t>а</w:t>
      </w:r>
      <w:r w:rsidRPr="00546518">
        <w:rPr>
          <w:bCs w:val="0"/>
          <w:sz w:val="24"/>
          <w:szCs w:val="24"/>
        </w:rPr>
        <w:t xml:space="preserve"> без рассмотрения по существу.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r w:rsidRPr="00546518">
        <w:rPr>
          <w:bCs w:val="0"/>
          <w:sz w:val="24"/>
          <w:szCs w:val="24"/>
        </w:rPr>
        <w:t xml:space="preserve">В рамках оценочной стадии, предусмотренной  пунктом </w:t>
      </w:r>
      <w:r w:rsidR="00204A89">
        <w:rPr>
          <w:bCs w:val="0"/>
          <w:sz w:val="24"/>
          <w:szCs w:val="24"/>
        </w:rPr>
        <w:fldChar w:fldCharType="begin"/>
      </w:r>
      <w:r w:rsidR="003F3A69">
        <w:rPr>
          <w:bCs w:val="0"/>
          <w:sz w:val="24"/>
          <w:szCs w:val="24"/>
        </w:rPr>
        <w:instrText xml:space="preserve"> REF _Ref306138385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3.6.4</w:t>
      </w:r>
      <w:r w:rsidR="00204A89">
        <w:rPr>
          <w:bCs w:val="0"/>
          <w:sz w:val="24"/>
          <w:szCs w:val="24"/>
        </w:rPr>
        <w:fldChar w:fldCharType="end"/>
      </w:r>
      <w:r w:rsidRPr="00546518">
        <w:rPr>
          <w:bCs w:val="0"/>
          <w:sz w:val="24"/>
          <w:szCs w:val="24"/>
        </w:rPr>
        <w:t xml:space="preserve"> настоящей Документации, Закупочная комиссия оценивает и сопоставляет стоимость Заявки без учета НДС.</w:t>
      </w:r>
    </w:p>
    <w:p w:rsidR="004F657D" w:rsidRPr="00546518" w:rsidRDefault="004F657D" w:rsidP="00775238">
      <w:pPr>
        <w:widowControl w:val="0"/>
        <w:numPr>
          <w:ilvl w:val="3"/>
          <w:numId w:val="25"/>
        </w:numPr>
        <w:shd w:val="clear" w:color="auto" w:fill="FFFFFF"/>
        <w:tabs>
          <w:tab w:val="left" w:pos="1701"/>
        </w:tabs>
        <w:autoSpaceDE w:val="0"/>
        <w:spacing w:after="100" w:line="264" w:lineRule="auto"/>
        <w:ind w:left="0" w:right="17" w:firstLine="709"/>
        <w:rPr>
          <w:bCs w:val="0"/>
          <w:sz w:val="24"/>
          <w:szCs w:val="24"/>
        </w:rPr>
      </w:pPr>
      <w:proofErr w:type="gramStart"/>
      <w:r w:rsidRPr="00546518">
        <w:rPr>
          <w:bCs w:val="0"/>
          <w:sz w:val="24"/>
          <w:szCs w:val="24"/>
        </w:rPr>
        <w:t>Начальная (предельная) цена 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</w:t>
      </w:r>
      <w:r w:rsidR="00216641" w:rsidRPr="00546518">
        <w:rPr>
          <w:bCs w:val="0"/>
          <w:sz w:val="24"/>
          <w:szCs w:val="24"/>
        </w:rPr>
        <w:t>.</w:t>
      </w:r>
      <w:proofErr w:type="gramEnd"/>
    </w:p>
    <w:p w:rsidR="002A5B42" w:rsidRPr="00E71A48" w:rsidRDefault="00717F60" w:rsidP="00E71A48">
      <w:pPr>
        <w:pStyle w:val="3"/>
        <w:spacing w:line="264" w:lineRule="auto"/>
        <w:rPr>
          <w:szCs w:val="24"/>
        </w:rPr>
      </w:pPr>
      <w:bookmarkStart w:id="225" w:name="_Ref191386407"/>
      <w:bookmarkStart w:id="226" w:name="_Ref191386526"/>
      <w:bookmarkStart w:id="227" w:name="_Toc440297033"/>
      <w:bookmarkStart w:id="228" w:name="_Toc440356594"/>
      <w:bookmarkStart w:id="229" w:name="_Toc440631729"/>
      <w:bookmarkStart w:id="230" w:name="_Toc440876514"/>
      <w:bookmarkStart w:id="231" w:name="_Toc441130586"/>
      <w:bookmarkStart w:id="232" w:name="_Toc441157090"/>
      <w:bookmarkStart w:id="233" w:name="_Toc447292108"/>
      <w:bookmarkStart w:id="234" w:name="_Ref303624481"/>
      <w:r w:rsidRPr="00E71A48">
        <w:rPr>
          <w:szCs w:val="24"/>
        </w:rPr>
        <w:t xml:space="preserve">Требования к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у. Подтверждение соответствия предъявляемым требованиям</w:t>
      </w:r>
      <w:bookmarkEnd w:id="225"/>
      <w:bookmarkEnd w:id="226"/>
      <w:bookmarkEnd w:id="227"/>
      <w:bookmarkEnd w:id="228"/>
      <w:bookmarkEnd w:id="229"/>
      <w:bookmarkEnd w:id="230"/>
      <w:bookmarkEnd w:id="231"/>
      <w:bookmarkEnd w:id="232"/>
      <w:bookmarkEnd w:id="233"/>
      <w:r w:rsidRPr="00E71A48">
        <w:rPr>
          <w:szCs w:val="24"/>
        </w:rPr>
        <w:t xml:space="preserve"> </w:t>
      </w:r>
    </w:p>
    <w:p w:rsidR="00E71628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5" w:name="_Ref93090116"/>
      <w:bookmarkStart w:id="236" w:name="_Ref191386482"/>
      <w:bookmarkStart w:id="237" w:name="_Ref440291364"/>
      <w:bookmarkEnd w:id="234"/>
      <w:r w:rsidRPr="00E71A48">
        <w:rPr>
          <w:bCs w:val="0"/>
          <w:sz w:val="24"/>
          <w:szCs w:val="24"/>
        </w:rPr>
        <w:t xml:space="preserve">Требования 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</w:t>
      </w:r>
      <w:bookmarkEnd w:id="235"/>
      <w:r w:rsidRPr="00E71A48">
        <w:rPr>
          <w:bCs w:val="0"/>
          <w:sz w:val="24"/>
          <w:szCs w:val="24"/>
        </w:rPr>
        <w:t>:</w:t>
      </w:r>
      <w:bookmarkStart w:id="238" w:name="_Ref306004833"/>
      <w:bookmarkEnd w:id="236"/>
      <w:r w:rsidR="000F4365">
        <w:rPr>
          <w:bCs w:val="0"/>
          <w:sz w:val="24"/>
          <w:szCs w:val="24"/>
        </w:rPr>
        <w:t xml:space="preserve"> у</w:t>
      </w:r>
      <w:r w:rsidRPr="000F4365">
        <w:rPr>
          <w:bCs w:val="0"/>
          <w:sz w:val="24"/>
          <w:szCs w:val="24"/>
        </w:rPr>
        <w:t xml:space="preserve">частвовать в процедуре </w:t>
      </w:r>
      <w:r w:rsidR="009C744E" w:rsidRPr="000F4365">
        <w:rPr>
          <w:bCs w:val="0"/>
          <w:sz w:val="24"/>
          <w:szCs w:val="24"/>
        </w:rPr>
        <w:t>З</w:t>
      </w:r>
      <w:r w:rsidRPr="000F4365">
        <w:rPr>
          <w:bCs w:val="0"/>
          <w:sz w:val="24"/>
          <w:szCs w:val="24"/>
        </w:rPr>
        <w:t xml:space="preserve">апроса предложений может любое юридическое, </w:t>
      </w:r>
      <w:r w:rsidR="003B6795" w:rsidRPr="00E71A48">
        <w:rPr>
          <w:bCs w:val="0"/>
          <w:color w:val="000000"/>
          <w:sz w:val="24"/>
          <w:szCs w:val="24"/>
        </w:rPr>
        <w:t>физическое</w:t>
      </w:r>
      <w:r w:rsidR="003B6795" w:rsidRPr="00E71A48">
        <w:rPr>
          <w:bCs w:val="0"/>
          <w:sz w:val="24"/>
          <w:szCs w:val="24"/>
        </w:rPr>
        <w:t xml:space="preserve"> лицо (в т. ч. индивидуальный </w:t>
      </w:r>
      <w:r w:rsidR="003B6795" w:rsidRPr="00F2312E">
        <w:rPr>
          <w:bCs w:val="0"/>
          <w:sz w:val="24"/>
          <w:szCs w:val="24"/>
        </w:rPr>
        <w:t>предприниматель)</w:t>
      </w:r>
      <w:r w:rsidR="003B6795" w:rsidRPr="00F2312E">
        <w:rPr>
          <w:sz w:val="24"/>
          <w:szCs w:val="24"/>
        </w:rPr>
        <w:t xml:space="preserve">, </w:t>
      </w:r>
      <w:r w:rsidR="0006460D" w:rsidRPr="00711197">
        <w:rPr>
          <w:sz w:val="24"/>
          <w:szCs w:val="24"/>
        </w:rPr>
        <w:t xml:space="preserve">соответствующее требованиям п. </w:t>
      </w:r>
      <w:r w:rsidR="000242BF">
        <w:fldChar w:fldCharType="begin"/>
      </w:r>
      <w:r w:rsidR="000242BF">
        <w:instrText xml:space="preserve"> REF _Ref440357582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1.1.2</w:t>
      </w:r>
      <w:r w:rsidR="000242BF">
        <w:fldChar w:fldCharType="end"/>
      </w:r>
      <w:r w:rsidR="00343106">
        <w:rPr>
          <w:bCs w:val="0"/>
          <w:sz w:val="24"/>
          <w:szCs w:val="24"/>
        </w:rPr>
        <w:t xml:space="preserve">. Привлечение </w:t>
      </w:r>
      <w:proofErr w:type="spellStart"/>
      <w:r w:rsidR="00343106">
        <w:rPr>
          <w:bCs w:val="0"/>
          <w:sz w:val="24"/>
          <w:szCs w:val="24"/>
        </w:rPr>
        <w:t>со</w:t>
      </w:r>
      <w:r w:rsidR="003B6795" w:rsidRPr="00711197">
        <w:rPr>
          <w:bCs w:val="0"/>
          <w:sz w:val="24"/>
          <w:szCs w:val="24"/>
        </w:rPr>
        <w:t>поставщиков</w:t>
      </w:r>
      <w:proofErr w:type="spellEnd"/>
      <w:r w:rsidR="003B6795" w:rsidRPr="00711197">
        <w:rPr>
          <w:bCs w:val="0"/>
          <w:sz w:val="24"/>
          <w:szCs w:val="24"/>
        </w:rPr>
        <w:t xml:space="preserve"> в соответствии с</w:t>
      </w:r>
      <w:r w:rsidR="003B6795" w:rsidRPr="005F65BB">
        <w:rPr>
          <w:bCs w:val="0"/>
          <w:sz w:val="24"/>
          <w:szCs w:val="24"/>
        </w:rPr>
        <w:t xml:space="preserve"> пунктом 3.3.9 не допускается. </w:t>
      </w:r>
      <w:proofErr w:type="gramStart"/>
      <w:r w:rsidR="003B6795" w:rsidRPr="005F65BB">
        <w:rPr>
          <w:bCs w:val="0"/>
          <w:sz w:val="24"/>
          <w:szCs w:val="24"/>
        </w:rPr>
        <w:t xml:space="preserve">Дополнительные требования к коллективным Участникам и порядку подтверждения их соответствия установленным требованиям приведены в пункте </w:t>
      </w:r>
      <w:r w:rsidR="000242BF">
        <w:fldChar w:fldCharType="begin"/>
      </w:r>
      <w:r w:rsidR="000242BF">
        <w:instrText xml:space="preserve"> REF _Ref191386461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3.3.10</w:t>
      </w:r>
      <w:r w:rsidR="000242BF">
        <w:fldChar w:fldCharType="end"/>
      </w:r>
      <w:r w:rsidR="003B6795" w:rsidRPr="005F65BB">
        <w:rPr>
          <w:bCs w:val="0"/>
          <w:sz w:val="24"/>
          <w:szCs w:val="24"/>
        </w:rPr>
        <w:t>. При проведении запроса предложений на ЭТП, такое</w:t>
      </w:r>
      <w:r w:rsidR="003B6795" w:rsidRPr="005F65BB">
        <w:rPr>
          <w:sz w:val="24"/>
          <w:szCs w:val="24"/>
        </w:rPr>
        <w:t xml:space="preserve"> лицо должно быть зарегистрировано на соответствующей ЭТП в качестве Участника</w:t>
      </w:r>
      <w:r w:rsidR="003B6795" w:rsidRPr="00E71A48">
        <w:rPr>
          <w:sz w:val="24"/>
          <w:szCs w:val="24"/>
        </w:rPr>
        <w:t xml:space="preserve"> ЭТП, а также в качестве Участника проводимого запроса предложений</w:t>
      </w:r>
      <w:r w:rsidRPr="000F4365">
        <w:rPr>
          <w:sz w:val="24"/>
          <w:szCs w:val="24"/>
        </w:rPr>
        <w:t>.</w:t>
      </w:r>
      <w:bookmarkEnd w:id="237"/>
      <w:bookmarkEnd w:id="238"/>
      <w:proofErr w:type="gramEnd"/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39" w:name="_Ref303669127"/>
      <w:r w:rsidRPr="00E71A48">
        <w:rPr>
          <w:bCs w:val="0"/>
          <w:sz w:val="24"/>
          <w:szCs w:val="24"/>
        </w:rPr>
        <w:t xml:space="preserve">Чтобы претендовать на победу в данной процедуре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апроса предложений и получить право заключить с Заказчиком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,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должен отвечать следующим требованиям:</w:t>
      </w:r>
      <w:bookmarkEnd w:id="239"/>
    </w:p>
    <w:p w:rsidR="00717F60" w:rsidRPr="00546518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color w:val="000000"/>
          <w:sz w:val="24"/>
          <w:szCs w:val="24"/>
        </w:rPr>
      </w:pPr>
      <w:bookmarkStart w:id="240" w:name="_Ref306032455"/>
      <w:r w:rsidRPr="00E71A48">
        <w:rPr>
          <w:bCs w:val="0"/>
          <w:color w:val="000000"/>
          <w:sz w:val="24"/>
          <w:szCs w:val="24"/>
        </w:rPr>
        <w:t xml:space="preserve">должен </w:t>
      </w:r>
      <w:bookmarkStart w:id="241" w:name="_Ref303669099"/>
      <w:r w:rsidRPr="00E71A48">
        <w:rPr>
          <w:bCs w:val="0"/>
          <w:color w:val="000000"/>
          <w:sz w:val="24"/>
          <w:szCs w:val="24"/>
        </w:rPr>
        <w:t xml:space="preserve">обладать гражданской правоспособностью в полном объеме для заключения и </w:t>
      </w:r>
      <w:r w:rsidRPr="00E71A48">
        <w:rPr>
          <w:sz w:val="24"/>
          <w:szCs w:val="24"/>
          <w:lang w:eastAsia="ru-RU"/>
        </w:rPr>
        <w:t>исполнения</w:t>
      </w:r>
      <w:r w:rsidRPr="00E71A48">
        <w:rPr>
          <w:bCs w:val="0"/>
          <w:color w:val="000000"/>
          <w:sz w:val="24"/>
          <w:szCs w:val="24"/>
        </w:rPr>
        <w:t xml:space="preserve"> </w:t>
      </w:r>
      <w:r w:rsidR="00123C70" w:rsidRPr="00E71A48">
        <w:rPr>
          <w:bCs w:val="0"/>
          <w:color w:val="000000"/>
          <w:sz w:val="24"/>
          <w:szCs w:val="24"/>
        </w:rPr>
        <w:t>Договор</w:t>
      </w:r>
      <w:r w:rsidRPr="00E71A48">
        <w:rPr>
          <w:bCs w:val="0"/>
          <w:color w:val="000000"/>
          <w:sz w:val="24"/>
          <w:szCs w:val="24"/>
        </w:rPr>
        <w:t xml:space="preserve">а </w:t>
      </w:r>
      <w:r w:rsidR="009D7F01" w:rsidRPr="00E71A48">
        <w:rPr>
          <w:color w:val="000000"/>
          <w:sz w:val="24"/>
          <w:szCs w:val="24"/>
        </w:rPr>
        <w:t>(физическое лицо – обладать дееспособностью в полном объеме для заключения и исполнения Договора)</w:t>
      </w:r>
      <w:r w:rsidR="004F657D">
        <w:rPr>
          <w:color w:val="000000"/>
          <w:sz w:val="24"/>
          <w:szCs w:val="24"/>
        </w:rPr>
        <w:t xml:space="preserve"> </w:t>
      </w:r>
      <w:r w:rsidR="004F657D" w:rsidRPr="00546518">
        <w:rPr>
          <w:color w:val="000000"/>
          <w:sz w:val="24"/>
          <w:szCs w:val="24"/>
        </w:rPr>
        <w:t>(должен быть зарегистрирован в установленном порядке)</w:t>
      </w:r>
      <w:r w:rsidR="009D7F01" w:rsidRPr="00546518">
        <w:rPr>
          <w:color w:val="000000"/>
          <w:sz w:val="24"/>
          <w:szCs w:val="24"/>
        </w:rPr>
        <w:t xml:space="preserve">; </w:t>
      </w:r>
      <w:bookmarkEnd w:id="240"/>
      <w:bookmarkEnd w:id="241"/>
    </w:p>
    <w:p w:rsidR="00717F60" w:rsidRDefault="00717F60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lastRenderedPageBreak/>
        <w:t xml:space="preserve">не должен находиться в процессе ликвидации, должно отсутствовать решение арбитражного суда о признании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запроса предложений банкротом и об открытии конкурсного производства, на имущество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а, в части существенной для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не должен быть наложен арест, </w:t>
      </w:r>
      <w:r w:rsidRPr="00E71A48">
        <w:rPr>
          <w:sz w:val="24"/>
          <w:szCs w:val="24"/>
          <w:lang w:eastAsia="ru-RU"/>
        </w:rPr>
        <w:t>экономическая</w:t>
      </w:r>
      <w:r w:rsidRPr="00E71A48">
        <w:rPr>
          <w:bCs w:val="0"/>
          <w:sz w:val="24"/>
          <w:szCs w:val="24"/>
        </w:rPr>
        <w:t xml:space="preserve"> деятельность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не должна быть приостановлена (для юридического лица, индивидуального предпринимателя);</w:t>
      </w:r>
    </w:p>
    <w:p w:rsidR="00E71628" w:rsidRPr="00E71A48" w:rsidRDefault="00E71628" w:rsidP="00D75CA2">
      <w:pPr>
        <w:widowControl w:val="0"/>
        <w:numPr>
          <w:ilvl w:val="0"/>
          <w:numId w:val="21"/>
        </w:numPr>
        <w:tabs>
          <w:tab w:val="left" w:pos="0"/>
          <w:tab w:val="left" w:pos="1080"/>
        </w:tabs>
        <w:suppressAutoHyphens w:val="0"/>
        <w:spacing w:line="264" w:lineRule="auto"/>
        <w:rPr>
          <w:sz w:val="24"/>
          <w:szCs w:val="24"/>
          <w:lang w:eastAsia="ru-RU"/>
        </w:rPr>
      </w:pPr>
      <w:bookmarkStart w:id="242" w:name="_Ref306032457"/>
      <w:proofErr w:type="gramStart"/>
      <w:r w:rsidRPr="00E71A48">
        <w:rPr>
          <w:sz w:val="24"/>
          <w:szCs w:val="24"/>
          <w:lang w:eastAsia="ru-RU"/>
        </w:rPr>
        <w:t xml:space="preserve">не быть включенным в </w:t>
      </w:r>
      <w:r w:rsidRPr="00E71A48">
        <w:rPr>
          <w:rFonts w:eastAsia="Arial Unicode MS"/>
          <w:sz w:val="24"/>
          <w:szCs w:val="24"/>
          <w:lang w:eastAsia="ru-RU"/>
        </w:rPr>
        <w:t>Реестр</w:t>
      </w:r>
      <w:r w:rsidRPr="00E71A48">
        <w:rPr>
          <w:sz w:val="24"/>
          <w:szCs w:val="24"/>
          <w:lang w:eastAsia="ru-RU"/>
        </w:rPr>
        <w:t xml:space="preserve"> недобросовестных поставщиков</w:t>
      </w:r>
      <w:r w:rsidRPr="00E71A48">
        <w:rPr>
          <w:rFonts w:eastAsia="Arial Unicode MS"/>
          <w:sz w:val="24"/>
          <w:szCs w:val="24"/>
          <w:lang w:eastAsia="ru-RU"/>
        </w:rPr>
        <w:t>, который ведется в соответствии с Федеральным законом от 18.07.2011 № 223-ФЗ «О закупках товаров, работ, услуг отдельными видами юридических лиц»</w:t>
      </w:r>
      <w:r w:rsidRPr="00E71A48">
        <w:rPr>
          <w:sz w:val="24"/>
          <w:szCs w:val="24"/>
          <w:lang w:eastAsia="ru-RU"/>
        </w:rPr>
        <w:t xml:space="preserve"> либо в </w:t>
      </w:r>
      <w:r w:rsidRPr="00E71A48">
        <w:rPr>
          <w:rFonts w:eastAsia="Arial Unicode MS"/>
          <w:sz w:val="24"/>
          <w:szCs w:val="24"/>
          <w:lang w:eastAsia="ru-RU"/>
        </w:rPr>
        <w:t xml:space="preserve">Реестр недобросовестных поставщиков, который ведется в соответствии с Федеральным законом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rFonts w:eastAsia="Arial Unicode MS"/>
          <w:sz w:val="24"/>
          <w:szCs w:val="24"/>
          <w:lang w:eastAsia="ru-RU"/>
        </w:rPr>
        <w:t>;</w:t>
      </w:r>
      <w:bookmarkEnd w:id="242"/>
      <w:proofErr w:type="gramEnd"/>
    </w:p>
    <w:p w:rsidR="009D7F01" w:rsidRPr="00E71A48" w:rsidRDefault="009D7F01" w:rsidP="00D75CA2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оборудования, предлагаемого в рамках настоящего запроса предложений. В частности, производитель должен гарантировать поставку в определенные сроки, проведение шеф-монтажа и/или шеф-наладки, распространение всех фирменных гарантий на оборудование в течение гарантийного срока, оговоренного в Документации по запросу предложений;</w:t>
      </w:r>
    </w:p>
    <w:p w:rsidR="00CF39D0" w:rsidRPr="00C12FA4" w:rsidRDefault="0094713A" w:rsidP="00CF39D0">
      <w:pPr>
        <w:numPr>
          <w:ilvl w:val="0"/>
          <w:numId w:val="21"/>
        </w:numPr>
        <w:suppressAutoHyphens w:val="0"/>
        <w:spacing w:line="264" w:lineRule="auto"/>
        <w:rPr>
          <w:sz w:val="24"/>
          <w:szCs w:val="24"/>
          <w:lang w:eastAsia="ru-RU"/>
        </w:rPr>
      </w:pPr>
      <w:r w:rsidRPr="00C12FA4">
        <w:rPr>
          <w:sz w:val="24"/>
          <w:szCs w:val="24"/>
          <w:lang w:eastAsia="ru-RU"/>
        </w:rPr>
        <w:t xml:space="preserve">Дополнительные требования к Участникам, наличию документов, подтверждающих </w:t>
      </w:r>
      <w:r w:rsidRPr="003803A7">
        <w:rPr>
          <w:sz w:val="24"/>
          <w:szCs w:val="24"/>
          <w:lang w:eastAsia="ru-RU"/>
        </w:rPr>
        <w:t>их соответствие требованиям Техническ</w:t>
      </w:r>
      <w:r w:rsidR="003776BB" w:rsidRPr="003803A7">
        <w:rPr>
          <w:sz w:val="24"/>
          <w:szCs w:val="24"/>
          <w:lang w:eastAsia="ru-RU"/>
        </w:rPr>
        <w:t>ог</w:t>
      </w:r>
      <w:proofErr w:type="gramStart"/>
      <w:r w:rsidR="003776BB" w:rsidRPr="003803A7">
        <w:rPr>
          <w:sz w:val="24"/>
          <w:szCs w:val="24"/>
          <w:lang w:eastAsia="ru-RU"/>
        </w:rPr>
        <w:t>о(</w:t>
      </w:r>
      <w:proofErr w:type="gramEnd"/>
      <w:r w:rsidRPr="003803A7">
        <w:rPr>
          <w:sz w:val="24"/>
          <w:szCs w:val="24"/>
          <w:lang w:eastAsia="ru-RU"/>
        </w:rPr>
        <w:t>их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 xml:space="preserve"> задани</w:t>
      </w:r>
      <w:r w:rsidR="003776BB" w:rsidRPr="003803A7">
        <w:rPr>
          <w:sz w:val="24"/>
          <w:szCs w:val="24"/>
          <w:lang w:eastAsia="ru-RU"/>
        </w:rPr>
        <w:t>я(</w:t>
      </w:r>
      <w:r w:rsidRPr="003803A7">
        <w:rPr>
          <w:sz w:val="24"/>
          <w:szCs w:val="24"/>
          <w:lang w:eastAsia="ru-RU"/>
        </w:rPr>
        <w:t>й</w:t>
      </w:r>
      <w:r w:rsidR="003776BB" w:rsidRPr="003803A7">
        <w:rPr>
          <w:sz w:val="24"/>
          <w:szCs w:val="24"/>
          <w:lang w:eastAsia="ru-RU"/>
        </w:rPr>
        <w:t>)</w:t>
      </w:r>
      <w:r w:rsidRPr="003803A7">
        <w:rPr>
          <w:sz w:val="24"/>
          <w:szCs w:val="24"/>
          <w:lang w:eastAsia="ru-RU"/>
        </w:rPr>
        <w:t>, изложены в Приложении №1 (Техническ</w:t>
      </w:r>
      <w:r w:rsidR="003776BB" w:rsidRPr="003803A7">
        <w:rPr>
          <w:sz w:val="24"/>
          <w:szCs w:val="24"/>
          <w:lang w:eastAsia="ru-RU"/>
        </w:rPr>
        <w:t>ом</w:t>
      </w:r>
      <w:r w:rsidR="003776BB" w:rsidRPr="003776BB">
        <w:rPr>
          <w:sz w:val="24"/>
          <w:szCs w:val="24"/>
          <w:lang w:eastAsia="ru-RU"/>
        </w:rPr>
        <w:t>(</w:t>
      </w:r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и(</w:t>
      </w:r>
      <w:proofErr w:type="spellStart"/>
      <w:r w:rsidRPr="003776BB">
        <w:rPr>
          <w:sz w:val="24"/>
          <w:szCs w:val="24"/>
          <w:lang w:eastAsia="ru-RU"/>
        </w:rPr>
        <w:t>ях</w:t>
      </w:r>
      <w:proofErr w:type="spellEnd"/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>) к настоящей Документации. При несоблюдении требований Техническ</w:t>
      </w:r>
      <w:r w:rsidR="003776BB" w:rsidRPr="003776BB">
        <w:rPr>
          <w:sz w:val="24"/>
          <w:szCs w:val="24"/>
          <w:lang w:eastAsia="ru-RU"/>
        </w:rPr>
        <w:t>ог</w:t>
      </w:r>
      <w:proofErr w:type="gramStart"/>
      <w:r w:rsidR="003776BB" w:rsidRPr="003776BB">
        <w:rPr>
          <w:sz w:val="24"/>
          <w:szCs w:val="24"/>
          <w:lang w:eastAsia="ru-RU"/>
        </w:rPr>
        <w:t>о(</w:t>
      </w:r>
      <w:proofErr w:type="gramEnd"/>
      <w:r w:rsidRPr="003776BB">
        <w:rPr>
          <w:sz w:val="24"/>
          <w:szCs w:val="24"/>
          <w:lang w:eastAsia="ru-RU"/>
        </w:rPr>
        <w:t>их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задани</w:t>
      </w:r>
      <w:r w:rsidR="003776BB" w:rsidRPr="003776BB">
        <w:rPr>
          <w:sz w:val="24"/>
          <w:szCs w:val="24"/>
          <w:lang w:eastAsia="ru-RU"/>
        </w:rPr>
        <w:t>я(</w:t>
      </w:r>
      <w:r w:rsidRPr="003776BB">
        <w:rPr>
          <w:sz w:val="24"/>
          <w:szCs w:val="24"/>
          <w:lang w:eastAsia="ru-RU"/>
        </w:rPr>
        <w:t>й</w:t>
      </w:r>
      <w:r w:rsidR="003776BB" w:rsidRPr="003776BB">
        <w:rPr>
          <w:sz w:val="24"/>
          <w:szCs w:val="24"/>
          <w:lang w:eastAsia="ru-RU"/>
        </w:rPr>
        <w:t>)</w:t>
      </w:r>
      <w:r w:rsidRPr="003776BB">
        <w:rPr>
          <w:sz w:val="24"/>
          <w:szCs w:val="24"/>
          <w:lang w:eastAsia="ru-RU"/>
        </w:rPr>
        <w:t xml:space="preserve"> Закупочная комиссия отклонит </w:t>
      </w:r>
      <w:r w:rsidR="00C96484" w:rsidRPr="003776BB">
        <w:rPr>
          <w:sz w:val="24"/>
          <w:szCs w:val="24"/>
          <w:lang w:eastAsia="ru-RU"/>
        </w:rPr>
        <w:t>Заявку</w:t>
      </w:r>
      <w:r w:rsidRPr="003776BB">
        <w:rPr>
          <w:sz w:val="24"/>
          <w:szCs w:val="24"/>
          <w:lang w:eastAsia="ru-RU"/>
        </w:rPr>
        <w:t xml:space="preserve"> Участника</w:t>
      </w:r>
      <w:r w:rsidRPr="00C12FA4">
        <w:rPr>
          <w:sz w:val="24"/>
          <w:szCs w:val="24"/>
          <w:lang w:eastAsia="ru-RU"/>
        </w:rPr>
        <w:t>.</w:t>
      </w:r>
    </w:p>
    <w:p w:rsidR="009D7F01" w:rsidRPr="00CF39D0" w:rsidRDefault="009D7F01" w:rsidP="00CF39D0">
      <w:pPr>
        <w:suppressAutoHyphens w:val="0"/>
        <w:spacing w:line="264" w:lineRule="auto"/>
        <w:ind w:left="927" w:firstLine="0"/>
        <w:rPr>
          <w:sz w:val="24"/>
          <w:szCs w:val="24"/>
          <w:lang w:eastAsia="ru-RU"/>
        </w:rPr>
      </w:pPr>
      <w:proofErr w:type="gramStart"/>
      <w:r w:rsidRPr="00CF39D0">
        <w:rPr>
          <w:color w:val="000000"/>
          <w:sz w:val="24"/>
          <w:szCs w:val="24"/>
        </w:rPr>
        <w:t>Закупочная комиссия рассматривает как равноценные собственным материально-технические и кадровые ресурсы аффилированного с Участником запроса предложений предприятия (дочернего либо предприятия-учредителя, акционера), при условии, что аффилированное с Участником запроса предложений предприятие не участвует в данном запросе предложений самостоятельно,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</w:t>
      </w:r>
      <w:proofErr w:type="gramEnd"/>
      <w:r w:rsidRPr="00CF39D0">
        <w:rPr>
          <w:color w:val="000000"/>
          <w:sz w:val="24"/>
          <w:szCs w:val="24"/>
        </w:rPr>
        <w:t xml:space="preserve"> работ на объекте путем предоставления материально-технических ресурсов и/или персонала, с обязательным указанием необходимых сведений согласно соответствующим формам настоящей документации. Кроме того, в составе Заявки в обязательном порядке </w:t>
      </w:r>
      <w:proofErr w:type="gramStart"/>
      <w:r w:rsidRPr="00CF39D0">
        <w:rPr>
          <w:color w:val="000000"/>
          <w:sz w:val="24"/>
          <w:szCs w:val="24"/>
        </w:rPr>
        <w:t>предоставляются документы</w:t>
      </w:r>
      <w:proofErr w:type="gramEnd"/>
      <w:r w:rsidRPr="00CF39D0">
        <w:rPr>
          <w:color w:val="000000"/>
          <w:sz w:val="24"/>
          <w:szCs w:val="24"/>
        </w:rPr>
        <w:t xml:space="preserve"> (копия Устава, выписка из ЕГРЮЛ/ЕГРИП, учредительный договор), подтверждающие факт аффилированности предприятий.</w:t>
      </w:r>
    </w:p>
    <w:p w:rsidR="00717F60" w:rsidRPr="000F4365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bookmarkStart w:id="243" w:name="_Ref306005578"/>
      <w:r w:rsidRPr="00CF39D0">
        <w:rPr>
          <w:bCs w:val="0"/>
          <w:sz w:val="24"/>
          <w:szCs w:val="24"/>
        </w:rPr>
        <w:t xml:space="preserve">В связи с </w:t>
      </w:r>
      <w:proofErr w:type="gramStart"/>
      <w:r w:rsidRPr="00CF39D0">
        <w:rPr>
          <w:bCs w:val="0"/>
          <w:sz w:val="24"/>
          <w:szCs w:val="24"/>
        </w:rPr>
        <w:t>вышеизложенным</w:t>
      </w:r>
      <w:proofErr w:type="gramEnd"/>
      <w:r w:rsidRPr="00CF39D0">
        <w:rPr>
          <w:bCs w:val="0"/>
          <w:sz w:val="24"/>
          <w:szCs w:val="24"/>
        </w:rPr>
        <w:t xml:space="preserve"> </w:t>
      </w:r>
      <w:r w:rsidR="009C744E" w:rsidRPr="00CF39D0">
        <w:rPr>
          <w:bCs w:val="0"/>
          <w:sz w:val="24"/>
          <w:szCs w:val="24"/>
        </w:rPr>
        <w:t>Участник</w:t>
      </w:r>
      <w:r w:rsidRPr="00CF39D0">
        <w:rPr>
          <w:bCs w:val="0"/>
          <w:sz w:val="24"/>
          <w:szCs w:val="24"/>
        </w:rPr>
        <w:t xml:space="preserve"> должен включить в состав </w:t>
      </w:r>
      <w:r w:rsidR="004B5EB3" w:rsidRPr="00CF39D0">
        <w:rPr>
          <w:bCs w:val="0"/>
          <w:sz w:val="24"/>
          <w:szCs w:val="24"/>
        </w:rPr>
        <w:t>Заявк</w:t>
      </w:r>
      <w:r w:rsidRPr="00CF39D0">
        <w:rPr>
          <w:bCs w:val="0"/>
          <w:sz w:val="24"/>
          <w:szCs w:val="24"/>
        </w:rPr>
        <w:t>и</w:t>
      </w:r>
      <w:r w:rsidRPr="00E71A48">
        <w:rPr>
          <w:bCs w:val="0"/>
          <w:sz w:val="24"/>
          <w:szCs w:val="24"/>
        </w:rPr>
        <w:t xml:space="preserve"> следующие документы, подтверждающие его правоспособность</w:t>
      </w:r>
      <w:r w:rsidR="0023626C">
        <w:rPr>
          <w:bCs w:val="0"/>
          <w:sz w:val="24"/>
          <w:szCs w:val="24"/>
        </w:rPr>
        <w:t xml:space="preserve">, </w:t>
      </w:r>
      <w:r w:rsidR="0023626C" w:rsidRPr="00E71A48">
        <w:rPr>
          <w:bCs w:val="0"/>
          <w:sz w:val="24"/>
          <w:szCs w:val="24"/>
        </w:rPr>
        <w:t>квалификацию</w:t>
      </w:r>
      <w:r w:rsidRPr="00E71A48">
        <w:rPr>
          <w:bCs w:val="0"/>
          <w:sz w:val="24"/>
          <w:szCs w:val="24"/>
        </w:rPr>
        <w:t xml:space="preserve">: </w:t>
      </w:r>
      <w:bookmarkStart w:id="244" w:name="_Ref303587815"/>
      <w:r w:rsidRPr="000F4365">
        <w:rPr>
          <w:bCs w:val="0"/>
          <w:sz w:val="24"/>
          <w:szCs w:val="24"/>
        </w:rPr>
        <w:t>Для юридических,  лиц/ индивидуальных предпринимателей, если в каждом из пунктов не установлено иное:</w:t>
      </w:r>
      <w:bookmarkEnd w:id="243"/>
      <w:bookmarkEnd w:id="244"/>
      <w:r w:rsidR="005B074F" w:rsidRPr="000F4365">
        <w:rPr>
          <w:bCs w:val="0"/>
          <w:sz w:val="24"/>
          <w:szCs w:val="24"/>
        </w:rPr>
        <w:t xml:space="preserve"> </w:t>
      </w:r>
    </w:p>
    <w:p w:rsidR="00553A57" w:rsidRPr="00CF39D0" w:rsidRDefault="00874F29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5" w:name="_Ref440279062"/>
      <w:r>
        <w:rPr>
          <w:sz w:val="24"/>
          <w:szCs w:val="24"/>
        </w:rPr>
        <w:t>Копи</w:t>
      </w:r>
      <w:r w:rsidR="002537CA">
        <w:rPr>
          <w:sz w:val="24"/>
          <w:szCs w:val="24"/>
        </w:rPr>
        <w:t>я</w:t>
      </w:r>
      <w:r w:rsidR="000B71D4" w:rsidRPr="00B20653">
        <w:rPr>
          <w:sz w:val="24"/>
          <w:szCs w:val="24"/>
        </w:rPr>
        <w:t xml:space="preserve"> </w:t>
      </w:r>
      <w:r w:rsidR="00553A57" w:rsidRPr="00B20653">
        <w:rPr>
          <w:sz w:val="24"/>
          <w:szCs w:val="24"/>
        </w:rPr>
        <w:t xml:space="preserve">выписки из Единого государственного реестра юридических лиц (ЕГРЮЛ) с указанием сведений, что Участник не находится в состоянии реорганизации или ликвидации, </w:t>
      </w:r>
      <w:proofErr w:type="gramStart"/>
      <w:r w:rsidR="00553A57" w:rsidRPr="00B20653">
        <w:rPr>
          <w:sz w:val="24"/>
          <w:szCs w:val="24"/>
        </w:rPr>
        <w:t>выданную</w:t>
      </w:r>
      <w:proofErr w:type="gramEnd"/>
      <w:r w:rsidR="00553A57" w:rsidRPr="00B20653">
        <w:rPr>
          <w:sz w:val="24"/>
          <w:szCs w:val="24"/>
        </w:rPr>
        <w:t xml:space="preserve"> соответствующим подразделением Федеральной налоговой службы не ранее чем за 60 (шестьдесят) дней до срока окончания приема Заявок (обязательное требование). Если учредителями </w:t>
      </w:r>
      <w:r w:rsidR="00553A57" w:rsidRPr="00B20653">
        <w:rPr>
          <w:sz w:val="24"/>
          <w:szCs w:val="24"/>
        </w:rPr>
        <w:lastRenderedPageBreak/>
        <w:t xml:space="preserve">Участника являются юридические лица, необходимо представить аналогичные документы (выписки из ЕГРЮЛ, выписки из реестра акционеров и т.п.) также и на них  вплоть до конечных учредителей – физических лиц (для физических лиц – копию паспорта) (обязательное требование). Если Участник или его Учредители является иностранным лицом, необходимо предоставить выписку регистратора юридического лица (или аналогичный документ) с надлежащим образом заверенным переводом на русский язык, в соответствии с законодательством соответствующего государства, выданную не ранее чем за 60 (шестьдесят) дней до срока окончания приема Заявок (обязательное </w:t>
      </w:r>
      <w:r w:rsidR="00553A57" w:rsidRPr="00CF39D0">
        <w:rPr>
          <w:sz w:val="24"/>
          <w:szCs w:val="24"/>
        </w:rPr>
        <w:t>требование);</w:t>
      </w:r>
      <w:bookmarkEnd w:id="245"/>
    </w:p>
    <w:p w:rsidR="00F82225" w:rsidRPr="00F82225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82225">
        <w:rPr>
          <w:sz w:val="24"/>
          <w:szCs w:val="24"/>
        </w:rPr>
        <w:t>Заверенные Участником копии документов (приказов, протоколов собрания учредителей о назначении руководителя, и т.д.), подтверждающие полномочия лица, подписавшего Заявку, а также его право на заключение соответствующего Договора по результатам закупки (для юридических лиц). Если Заявка подписывается по доверенности, предоставляется нотариально заверенная копия доверенности и вышеуказанные документы на лицо, выдавшее доверенность;</w:t>
      </w:r>
    </w:p>
    <w:p w:rsidR="00F82225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6" w:name="_Ref440372317"/>
      <w:r w:rsidRPr="00F82225">
        <w:rPr>
          <w:sz w:val="24"/>
          <w:szCs w:val="24"/>
        </w:rPr>
        <w:t>Антикоррупционные обязательства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A600E3">
        <w:rPr>
          <w:sz w:val="24"/>
          <w:szCs w:val="24"/>
        </w:rPr>
        <w:t xml:space="preserve"> (</w:t>
      </w:r>
      <w:r w:rsidR="003F3A69">
        <w:rPr>
          <w:sz w:val="24"/>
          <w:szCs w:val="24"/>
        </w:rPr>
        <w:t>подраздел</w:t>
      </w:r>
      <w:r w:rsidR="00A600E3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_Ref440271964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5.1.3</w:t>
      </w:r>
      <w:r w:rsidR="00204A89">
        <w:rPr>
          <w:sz w:val="24"/>
          <w:szCs w:val="24"/>
        </w:rPr>
        <w:fldChar w:fldCharType="end"/>
      </w:r>
      <w:r w:rsidR="00A600E3">
        <w:rPr>
          <w:sz w:val="24"/>
          <w:szCs w:val="24"/>
        </w:rPr>
        <w:t>)</w:t>
      </w:r>
      <w:r w:rsidRPr="00F82225">
        <w:rPr>
          <w:sz w:val="24"/>
          <w:szCs w:val="24"/>
        </w:rPr>
        <w:t>;</w:t>
      </w:r>
      <w:bookmarkEnd w:id="246"/>
    </w:p>
    <w:p w:rsidR="009948B4" w:rsidRPr="007705A5" w:rsidRDefault="009948B4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7705A5">
        <w:rPr>
          <w:sz w:val="24"/>
          <w:szCs w:val="24"/>
        </w:rPr>
        <w:t xml:space="preserve">Информация о собственниках </w:t>
      </w:r>
      <w:r w:rsidR="007705A5">
        <w:rPr>
          <w:sz w:val="24"/>
          <w:szCs w:val="24"/>
        </w:rPr>
        <w:t>Участника</w:t>
      </w:r>
      <w:r w:rsidRPr="007705A5">
        <w:rPr>
          <w:sz w:val="24"/>
          <w:szCs w:val="24"/>
        </w:rPr>
        <w:t xml:space="preserve"> (включая конечных бенефициаров) по форме и в соответствии с инструкциями, приведенными в настоящей Документации по запросу предложений (</w:t>
      </w:r>
      <w:r w:rsidR="003F3A69">
        <w:rPr>
          <w:sz w:val="24"/>
          <w:szCs w:val="24"/>
        </w:rPr>
        <w:t>подраздел</w:t>
      </w:r>
      <w:r w:rsidR="007705A5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_Ref440272035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5.8</w:t>
      </w:r>
      <w:r w:rsidR="00204A89">
        <w:rPr>
          <w:sz w:val="24"/>
          <w:szCs w:val="24"/>
        </w:rPr>
        <w:fldChar w:fldCharType="end"/>
      </w:r>
      <w:r w:rsidRPr="007705A5">
        <w:rPr>
          <w:sz w:val="24"/>
          <w:szCs w:val="24"/>
        </w:rPr>
        <w:t>);</w:t>
      </w:r>
    </w:p>
    <w:p w:rsidR="00F82225" w:rsidRPr="00A92723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A92723">
        <w:rPr>
          <w:sz w:val="24"/>
          <w:szCs w:val="24"/>
        </w:rPr>
        <w:t>Согласие на обработку персональных данных</w:t>
      </w:r>
      <w:r w:rsidR="00A600E3" w:rsidRPr="00A92723">
        <w:rPr>
          <w:sz w:val="24"/>
          <w:szCs w:val="24"/>
        </w:rPr>
        <w:t xml:space="preserve"> </w:t>
      </w:r>
      <w:r w:rsidR="00A92723" w:rsidRPr="00A92723">
        <w:rPr>
          <w:sz w:val="24"/>
          <w:szCs w:val="24"/>
        </w:rPr>
        <w:t xml:space="preserve">в адрес ПАО "МРСК Центра" по форме и в соответствии с инструкциями, приведенными в настоящей Документации по запросу предложений </w:t>
      </w:r>
      <w:r w:rsidR="00A600E3" w:rsidRPr="00A92723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A600E3" w:rsidRPr="00A92723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_Ref440272051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5.9</w:t>
      </w:r>
      <w:r w:rsidR="00204A89">
        <w:rPr>
          <w:sz w:val="24"/>
          <w:szCs w:val="24"/>
        </w:rPr>
        <w:fldChar w:fldCharType="end"/>
      </w:r>
      <w:r w:rsidR="00A600E3" w:rsidRPr="00A92723">
        <w:rPr>
          <w:sz w:val="24"/>
          <w:szCs w:val="24"/>
        </w:rPr>
        <w:t>)</w:t>
      </w:r>
      <w:r w:rsidRPr="00A92723">
        <w:rPr>
          <w:sz w:val="24"/>
          <w:szCs w:val="24"/>
        </w:rPr>
        <w:t>;</w:t>
      </w:r>
    </w:p>
    <w:p w:rsidR="00F82225" w:rsidRPr="00920CB0" w:rsidRDefault="007D7C5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7" w:name="_Ref440371826"/>
      <w:r>
        <w:rPr>
          <w:sz w:val="24"/>
          <w:szCs w:val="24"/>
        </w:rPr>
        <w:t>Анкета Участника закупки</w:t>
      </w:r>
      <w:r w:rsidR="00A154B7">
        <w:rPr>
          <w:sz w:val="24"/>
          <w:szCs w:val="24"/>
        </w:rPr>
        <w:t xml:space="preserve"> </w:t>
      </w:r>
      <w:r w:rsidR="00A154B7" w:rsidRPr="00E71A4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F82225" w:rsidRPr="00920CB0">
        <w:rPr>
          <w:sz w:val="24"/>
          <w:szCs w:val="24"/>
        </w:rPr>
        <w:t xml:space="preserve"> </w:t>
      </w:r>
      <w:r w:rsidR="009948B4">
        <w:rPr>
          <w:sz w:val="24"/>
          <w:szCs w:val="24"/>
        </w:rPr>
        <w:t>(</w:t>
      </w:r>
      <w:r w:rsidR="003F3A69">
        <w:rPr>
          <w:sz w:val="24"/>
          <w:szCs w:val="24"/>
        </w:rPr>
        <w:t>подраздел</w:t>
      </w:r>
      <w:r w:rsidR="009948B4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3F3A69">
        <w:rPr>
          <w:sz w:val="24"/>
          <w:szCs w:val="24"/>
        </w:rPr>
        <w:instrText xml:space="preserve"> REF _Ref440272119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5.6.1</w:t>
      </w:r>
      <w:r w:rsidR="00204A89">
        <w:rPr>
          <w:sz w:val="24"/>
          <w:szCs w:val="24"/>
        </w:rPr>
        <w:fldChar w:fldCharType="end"/>
      </w:r>
      <w:r w:rsidR="009948B4">
        <w:rPr>
          <w:sz w:val="24"/>
          <w:szCs w:val="24"/>
        </w:rPr>
        <w:t>)</w:t>
      </w:r>
      <w:r w:rsidR="00F82225" w:rsidRPr="00920CB0">
        <w:rPr>
          <w:sz w:val="24"/>
          <w:szCs w:val="24"/>
        </w:rPr>
        <w:t>;</w:t>
      </w:r>
      <w:bookmarkEnd w:id="247"/>
    </w:p>
    <w:p w:rsidR="00F82225" w:rsidRPr="00714298" w:rsidRDefault="00F8222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bookmarkStart w:id="248" w:name="_Ref440371846"/>
      <w:proofErr w:type="gramStart"/>
      <w:r w:rsidRPr="00714298">
        <w:rPr>
          <w:sz w:val="24"/>
          <w:szCs w:val="24"/>
        </w:rPr>
        <w:t xml:space="preserve">Декларация о соответствии </w:t>
      </w:r>
      <w:r w:rsidR="009948B4" w:rsidRPr="00714298">
        <w:rPr>
          <w:sz w:val="24"/>
          <w:szCs w:val="24"/>
        </w:rPr>
        <w:t>Участника</w:t>
      </w:r>
      <w:r w:rsidRPr="00714298">
        <w:rPr>
          <w:sz w:val="24"/>
          <w:szCs w:val="24"/>
        </w:rPr>
        <w:t xml:space="preserve"> критериям отнесения к субъектам малого и среднего предпринимательства</w:t>
      </w:r>
      <w:r w:rsidR="00A154B7" w:rsidRPr="00714298">
        <w:rPr>
          <w:sz w:val="24"/>
          <w:szCs w:val="24"/>
        </w:rPr>
        <w:t xml:space="preserve"> </w:t>
      </w:r>
      <w:r w:rsidR="00A154B7" w:rsidRPr="00714298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="003F3A69" w:rsidRPr="00714298">
        <w:rPr>
          <w:sz w:val="24"/>
          <w:szCs w:val="24"/>
        </w:rPr>
        <w:t xml:space="preserve"> (подраздел </w:t>
      </w:r>
      <w:r w:rsidR="000242BF">
        <w:fldChar w:fldCharType="begin"/>
      </w:r>
      <w:r w:rsidR="000242BF">
        <w:instrText xml:space="preserve"> REF _Ref440272147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5.6.2</w:t>
      </w:r>
      <w:r w:rsidR="000242BF">
        <w:fldChar w:fldCharType="end"/>
      </w:r>
      <w:r w:rsidR="003F3A69" w:rsidRPr="00714298">
        <w:rPr>
          <w:sz w:val="24"/>
          <w:szCs w:val="24"/>
        </w:rPr>
        <w:t>)</w:t>
      </w:r>
      <w:r w:rsidR="00043152" w:rsidRPr="00714298">
        <w:rPr>
          <w:sz w:val="24"/>
          <w:szCs w:val="24"/>
        </w:rPr>
        <w:t xml:space="preserve"> </w:t>
      </w:r>
      <w:r w:rsidR="00EF6942" w:rsidRPr="00714298">
        <w:rPr>
          <w:sz w:val="24"/>
          <w:szCs w:val="24"/>
        </w:rPr>
        <w:t>–</w:t>
      </w:r>
      <w:r w:rsidR="00043152" w:rsidRPr="00714298">
        <w:rPr>
          <w:sz w:val="24"/>
          <w:szCs w:val="24"/>
        </w:rPr>
        <w:t xml:space="preserve"> предоставляется только теми Участниками/членами Коллективного участника,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</w:t>
      </w:r>
      <w:proofErr w:type="gramEnd"/>
      <w:r w:rsidR="00043152" w:rsidRPr="00714298">
        <w:rPr>
          <w:sz w:val="24"/>
          <w:szCs w:val="24"/>
        </w:rPr>
        <w:t xml:space="preserve"> в Российской Федерации»)</w:t>
      </w:r>
      <w:r w:rsidRPr="00714298">
        <w:rPr>
          <w:sz w:val="24"/>
          <w:szCs w:val="24"/>
        </w:rPr>
        <w:t>;</w:t>
      </w:r>
      <w:bookmarkEnd w:id="248"/>
    </w:p>
    <w:p w:rsidR="00F82225" w:rsidRPr="00920CB0" w:rsidRDefault="00BF6D6A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>
        <w:rPr>
          <w:sz w:val="24"/>
          <w:szCs w:val="24"/>
        </w:rPr>
        <w:t>К</w:t>
      </w:r>
      <w:r w:rsidRPr="00920CB0">
        <w:rPr>
          <w:sz w:val="24"/>
          <w:szCs w:val="24"/>
        </w:rPr>
        <w:t>опии документов, подтверждающие наличие у Участника закупки полномочий от производителей оборудования на предложение оборудования в рамках участия в закупке</w:t>
      </w:r>
      <w:r w:rsidR="00920CB0" w:rsidRPr="00920CB0">
        <w:rPr>
          <w:sz w:val="24"/>
          <w:szCs w:val="24"/>
        </w:rPr>
        <w:t>;</w:t>
      </w:r>
    </w:p>
    <w:p w:rsidR="007705A5" w:rsidRPr="0026070F" w:rsidRDefault="007705A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F7717A">
        <w:rPr>
          <w:sz w:val="24"/>
          <w:szCs w:val="24"/>
        </w:rPr>
        <w:t xml:space="preserve">Согласие Участника закупочной процедуры налоговым органам на разглашение </w:t>
      </w:r>
      <w:r w:rsidRPr="0026070F">
        <w:rPr>
          <w:sz w:val="24"/>
          <w:szCs w:val="24"/>
        </w:rPr>
        <w:t>сведений, составляющих налоговую тайну</w:t>
      </w:r>
      <w:r w:rsidR="00A154B7" w:rsidRPr="0026070F">
        <w:rPr>
          <w:sz w:val="24"/>
          <w:szCs w:val="24"/>
        </w:rPr>
        <w:t xml:space="preserve">, </w:t>
      </w:r>
      <w:r w:rsidR="00A154B7" w:rsidRPr="0026070F">
        <w:rPr>
          <w:bCs w:val="0"/>
          <w:sz w:val="24"/>
          <w:szCs w:val="24"/>
        </w:rPr>
        <w:t>по форме и в соответствии с инструкциями, приведенными в настоящей Документации</w:t>
      </w:r>
      <w:r w:rsidRPr="0026070F">
        <w:rPr>
          <w:sz w:val="24"/>
          <w:szCs w:val="24"/>
        </w:rPr>
        <w:t xml:space="preserve"> (</w:t>
      </w:r>
      <w:r w:rsidR="003C2207" w:rsidRPr="0026070F">
        <w:rPr>
          <w:sz w:val="24"/>
          <w:szCs w:val="24"/>
        </w:rPr>
        <w:t>подраздел</w:t>
      </w:r>
      <w:r w:rsidRPr="0026070F">
        <w:rPr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_Ref440272274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5.10</w:t>
      </w:r>
      <w:r w:rsidR="000242BF">
        <w:fldChar w:fldCharType="end"/>
      </w:r>
      <w:r w:rsidRPr="0026070F">
        <w:rPr>
          <w:sz w:val="24"/>
          <w:szCs w:val="24"/>
        </w:rPr>
        <w:t>)</w:t>
      </w:r>
      <w:r w:rsidR="0026070F" w:rsidRPr="0026070F">
        <w:rPr>
          <w:sz w:val="24"/>
          <w:szCs w:val="24"/>
        </w:rPr>
        <w:t xml:space="preserve"> (желательное требование)</w:t>
      </w:r>
      <w:r w:rsidRPr="0026070F">
        <w:rPr>
          <w:sz w:val="24"/>
          <w:szCs w:val="24"/>
        </w:rPr>
        <w:t>;</w:t>
      </w:r>
    </w:p>
    <w:p w:rsidR="003B6795" w:rsidRPr="0026070F" w:rsidRDefault="003B6795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26070F">
        <w:rPr>
          <w:sz w:val="24"/>
          <w:szCs w:val="24"/>
        </w:rPr>
        <w:t>отсканированные копии сертификатов качества (соответствия) продукции (на продукцию, подлежащую обязательной сертификации) (желательное условие Заказчика);</w:t>
      </w:r>
    </w:p>
    <w:p w:rsidR="00BD40A3" w:rsidRPr="007D7C50" w:rsidRDefault="00BD40A3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proofErr w:type="gramStart"/>
      <w:r w:rsidRPr="0026070F">
        <w:rPr>
          <w:sz w:val="24"/>
          <w:szCs w:val="24"/>
        </w:rPr>
        <w:t xml:space="preserve">Копия (выписка из) распорядительного документа Участника, утвердившего </w:t>
      </w:r>
      <w:r w:rsidRPr="0026070F">
        <w:rPr>
          <w:sz w:val="24"/>
          <w:szCs w:val="24"/>
        </w:rPr>
        <w:lastRenderedPageBreak/>
        <w:t>форму первичного учетного документа для факта хозяйственной</w:t>
      </w:r>
      <w:r w:rsidRPr="007D7C50">
        <w:rPr>
          <w:sz w:val="24"/>
          <w:szCs w:val="24"/>
        </w:rPr>
        <w:t xml:space="preserve"> жизни, совершаемого по заключаемому с Победителем настоящей закупочной процедуры Договору, а также утвержденная форма первичного учетного документа;</w:t>
      </w:r>
      <w:proofErr w:type="gramEnd"/>
    </w:p>
    <w:p w:rsidR="00920CB0" w:rsidRPr="00920CB0" w:rsidRDefault="00920CB0" w:rsidP="00775238">
      <w:pPr>
        <w:widowControl w:val="0"/>
        <w:numPr>
          <w:ilvl w:val="0"/>
          <w:numId w:val="48"/>
        </w:numPr>
        <w:tabs>
          <w:tab w:val="left" w:pos="1260"/>
        </w:tabs>
        <w:autoSpaceDE w:val="0"/>
        <w:spacing w:line="264" w:lineRule="auto"/>
        <w:ind w:left="1276"/>
        <w:rPr>
          <w:sz w:val="24"/>
          <w:szCs w:val="24"/>
        </w:rPr>
      </w:pPr>
      <w:r w:rsidRPr="00920CB0">
        <w:rPr>
          <w:sz w:val="24"/>
          <w:szCs w:val="24"/>
        </w:rPr>
        <w:t>Иные документы, которые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 мнению Участника</w:t>
      </w:r>
      <w:r w:rsidR="007705A5">
        <w:rPr>
          <w:sz w:val="24"/>
          <w:szCs w:val="24"/>
        </w:rPr>
        <w:t>,</w:t>
      </w:r>
      <w:r w:rsidRPr="00920CB0">
        <w:rPr>
          <w:sz w:val="24"/>
          <w:szCs w:val="24"/>
        </w:rPr>
        <w:t xml:space="preserve"> подтверждают его соответствие установленным требованиям, с соответствующими комментариями, разъясняющими цель предоставления этих документов.</w:t>
      </w:r>
    </w:p>
    <w:p w:rsidR="00680B79" w:rsidRPr="00B20653" w:rsidRDefault="00680B79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B20653">
        <w:rPr>
          <w:bCs w:val="0"/>
          <w:sz w:val="24"/>
          <w:szCs w:val="24"/>
        </w:rPr>
        <w:t xml:space="preserve">Организатор Запроса предложений вправе отклонить </w:t>
      </w:r>
      <w:r w:rsidR="009C45FB">
        <w:rPr>
          <w:bCs w:val="0"/>
          <w:sz w:val="24"/>
          <w:szCs w:val="24"/>
        </w:rPr>
        <w:t>Заявку</w:t>
      </w:r>
      <w:r w:rsidRPr="00B20653">
        <w:rPr>
          <w:bCs w:val="0"/>
          <w:sz w:val="24"/>
          <w:szCs w:val="24"/>
        </w:rPr>
        <w:t xml:space="preserve"> </w:t>
      </w:r>
      <w:r w:rsidR="00B20653" w:rsidRPr="00B20653">
        <w:rPr>
          <w:bCs w:val="0"/>
          <w:sz w:val="24"/>
          <w:szCs w:val="24"/>
        </w:rPr>
        <w:t>Участника</w:t>
      </w:r>
      <w:r w:rsidRPr="00B20653">
        <w:rPr>
          <w:bCs w:val="0"/>
          <w:sz w:val="24"/>
          <w:szCs w:val="24"/>
        </w:rPr>
        <w:t xml:space="preserve"> в случае наличия отрицательных отзывов и рекламаций (отрицательного опыта) по исполнению ранее заключенных договоров с ПАО «МРСК Центра», его филиалов и ДЗО, а также по заключенным договорам с иными Заказчиками. Под отрицательным опытом понимается: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наличие существенных замечаний Заказчика по составу и качеству поставки, задержка устранения дефектов в поставленных товарах и/или  задержка возмещения расходов Заказчика на устранение указанных дефектов;</w:t>
      </w:r>
    </w:p>
    <w:p w:rsidR="00680B79" w:rsidRPr="00B20653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несоблюдение сроков окончания поставки, предусмотренных договором поставки;</w:t>
      </w:r>
    </w:p>
    <w:p w:rsidR="00680B79" w:rsidRPr="00680B79" w:rsidRDefault="00680B79" w:rsidP="00680B79">
      <w:pPr>
        <w:pStyle w:val="aff6"/>
        <w:numPr>
          <w:ilvl w:val="0"/>
          <w:numId w:val="0"/>
        </w:numPr>
        <w:spacing w:line="240" w:lineRule="auto"/>
        <w:ind w:left="1134"/>
        <w:rPr>
          <w:sz w:val="24"/>
          <w:szCs w:val="24"/>
        </w:rPr>
      </w:pPr>
      <w:r w:rsidRPr="00B20653">
        <w:rPr>
          <w:sz w:val="24"/>
          <w:szCs w:val="24"/>
        </w:rPr>
        <w:t>- иные существенные нарушения условий заключенных договоров поставок.</w:t>
      </w:r>
    </w:p>
    <w:p w:rsidR="005B074F" w:rsidRPr="00920CB0" w:rsidRDefault="005B074F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920CB0">
        <w:rPr>
          <w:bCs w:val="0"/>
          <w:sz w:val="24"/>
          <w:szCs w:val="24"/>
        </w:rPr>
        <w:t>Если Участник запроса предложений подает заявки одновременно по нескольким лотам, то он может предоставить один комплект</w:t>
      </w:r>
      <w:r w:rsidR="0026070F">
        <w:rPr>
          <w:bCs w:val="0"/>
          <w:sz w:val="24"/>
          <w:szCs w:val="24"/>
        </w:rPr>
        <w:t xml:space="preserve"> документов по правоспособности</w:t>
      </w:r>
      <w:r w:rsidRPr="00920CB0">
        <w:rPr>
          <w:bCs w:val="0"/>
          <w:sz w:val="24"/>
          <w:szCs w:val="24"/>
        </w:rPr>
        <w:t xml:space="preserve"> </w:t>
      </w:r>
      <w:r w:rsidR="00A44B30" w:rsidRPr="00920CB0">
        <w:rPr>
          <w:bCs w:val="0"/>
          <w:sz w:val="24"/>
          <w:szCs w:val="24"/>
        </w:rPr>
        <w:t>и квалификации.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указанные документы прилагаются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к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е.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случае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если по каким-либо причинам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 может предоставить требуемый документ, он должен приложить составленную в произвольной форме справку, объясняющую причину отсутствия требуемого документа, а также содержащую заверения Организатору запроса предложений о соответствии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данному требованию.</w:t>
      </w:r>
    </w:p>
    <w:p w:rsidR="00717F60" w:rsidRPr="00E71A48" w:rsidRDefault="00717F60" w:rsidP="00775238">
      <w:pPr>
        <w:widowControl w:val="0"/>
        <w:numPr>
          <w:ilvl w:val="3"/>
          <w:numId w:val="26"/>
        </w:numPr>
        <w:tabs>
          <w:tab w:val="left" w:pos="1700"/>
        </w:tabs>
        <w:autoSpaceDE w:val="0"/>
        <w:spacing w:after="100" w:line="264" w:lineRule="auto"/>
        <w:ind w:left="0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участия в запросе предложений иностранной организации, такой </w:t>
      </w:r>
      <w:r w:rsidR="00553A57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 </w:t>
      </w:r>
      <w:proofErr w:type="gramStart"/>
      <w:r w:rsidRPr="00E71A48">
        <w:rPr>
          <w:sz w:val="24"/>
          <w:szCs w:val="24"/>
        </w:rPr>
        <w:t>предоставляет аналогичные документы</w:t>
      </w:r>
      <w:proofErr w:type="gramEnd"/>
      <w:r w:rsidRPr="00E71A48">
        <w:rPr>
          <w:sz w:val="24"/>
          <w:szCs w:val="24"/>
        </w:rPr>
        <w:t xml:space="preserve">. Такие документы должны быть переведены на русский язык и </w:t>
      </w:r>
      <w:proofErr w:type="spellStart"/>
      <w:r w:rsidRPr="00E71A48">
        <w:rPr>
          <w:sz w:val="24"/>
          <w:szCs w:val="24"/>
        </w:rPr>
        <w:t>апостилированы</w:t>
      </w:r>
      <w:proofErr w:type="spellEnd"/>
      <w:r w:rsidRPr="00E71A48">
        <w:rPr>
          <w:sz w:val="24"/>
          <w:szCs w:val="24"/>
        </w:rPr>
        <w:t xml:space="preserve">, в противном случае </w:t>
      </w:r>
      <w:r w:rsidR="00F85CCF" w:rsidRPr="00E71A48">
        <w:rPr>
          <w:sz w:val="24"/>
          <w:szCs w:val="24"/>
        </w:rPr>
        <w:t>З</w:t>
      </w:r>
      <w:r w:rsidR="00F81E4D" w:rsidRPr="00E71A48">
        <w:rPr>
          <w:sz w:val="24"/>
          <w:szCs w:val="24"/>
        </w:rPr>
        <w:t xml:space="preserve">акупочная </w:t>
      </w:r>
      <w:r w:rsidRPr="00E71A48">
        <w:rPr>
          <w:sz w:val="24"/>
          <w:szCs w:val="24"/>
        </w:rPr>
        <w:t xml:space="preserve">комиссия вправе не рассматривать документы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49" w:name="_Ref191386451"/>
      <w:bookmarkStart w:id="250" w:name="_Ref440271628"/>
      <w:bookmarkStart w:id="251" w:name="_Toc440297034"/>
      <w:bookmarkStart w:id="252" w:name="_Toc440356595"/>
      <w:bookmarkStart w:id="253" w:name="_Toc440631730"/>
      <w:bookmarkStart w:id="254" w:name="_Toc440876515"/>
      <w:bookmarkStart w:id="255" w:name="_Toc441130587"/>
      <w:bookmarkStart w:id="256" w:name="_Toc441157091"/>
      <w:bookmarkStart w:id="257" w:name="_Toc447292109"/>
      <w:r w:rsidRPr="00E71A48">
        <w:rPr>
          <w:szCs w:val="24"/>
        </w:rPr>
        <w:t xml:space="preserve">Привлечение </w:t>
      </w:r>
      <w:bookmarkEnd w:id="249"/>
      <w:proofErr w:type="spellStart"/>
      <w:r w:rsidR="005B074F" w:rsidRPr="00E71A48">
        <w:rPr>
          <w:szCs w:val="24"/>
        </w:rPr>
        <w:t>сопоставщиков</w:t>
      </w:r>
      <w:bookmarkEnd w:id="250"/>
      <w:bookmarkEnd w:id="251"/>
      <w:bookmarkEnd w:id="252"/>
      <w:bookmarkEnd w:id="253"/>
      <w:bookmarkEnd w:id="254"/>
      <w:bookmarkEnd w:id="255"/>
      <w:bookmarkEnd w:id="256"/>
      <w:bookmarkEnd w:id="257"/>
      <w:proofErr w:type="spellEnd"/>
    </w:p>
    <w:p w:rsidR="005B074F" w:rsidRPr="00E71A48" w:rsidRDefault="00A44B30" w:rsidP="00775238">
      <w:pPr>
        <w:widowControl w:val="0"/>
        <w:numPr>
          <w:ilvl w:val="3"/>
          <w:numId w:val="37"/>
        </w:numPr>
        <w:tabs>
          <w:tab w:val="left" w:pos="1843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Привлечение </w:t>
      </w:r>
      <w:r w:rsidR="009C744E" w:rsidRPr="00E71A48">
        <w:rPr>
          <w:bCs w:val="0"/>
          <w:sz w:val="24"/>
          <w:szCs w:val="24"/>
        </w:rPr>
        <w:t>Участник</w:t>
      </w:r>
      <w:r>
        <w:rPr>
          <w:bCs w:val="0"/>
          <w:sz w:val="24"/>
          <w:szCs w:val="24"/>
        </w:rPr>
        <w:t>ами</w:t>
      </w:r>
      <w:r w:rsidR="00717F60" w:rsidRPr="00E71A48">
        <w:rPr>
          <w:bCs w:val="0"/>
          <w:sz w:val="24"/>
          <w:szCs w:val="24"/>
        </w:rPr>
        <w:t xml:space="preserve"> запроса предложений </w:t>
      </w:r>
      <w:proofErr w:type="spellStart"/>
      <w:r w:rsidR="005B074F" w:rsidRPr="00E71A48">
        <w:rPr>
          <w:bCs w:val="0"/>
          <w:sz w:val="24"/>
          <w:szCs w:val="24"/>
        </w:rPr>
        <w:t>сопоставщиков</w:t>
      </w:r>
      <w:proofErr w:type="spellEnd"/>
      <w:r>
        <w:rPr>
          <w:bCs w:val="0"/>
          <w:sz w:val="24"/>
          <w:szCs w:val="24"/>
        </w:rPr>
        <w:t xml:space="preserve"> не допускается.</w:t>
      </w:r>
      <w:r w:rsidR="003F6889" w:rsidRPr="00E71A48">
        <w:rPr>
          <w:bCs w:val="0"/>
          <w:sz w:val="24"/>
          <w:szCs w:val="24"/>
        </w:rPr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58" w:name="_Ref191386461"/>
      <w:bookmarkStart w:id="259" w:name="_Toc440297035"/>
      <w:bookmarkStart w:id="260" w:name="_Toc440356596"/>
      <w:bookmarkStart w:id="261" w:name="_Toc440631731"/>
      <w:bookmarkStart w:id="262" w:name="_Toc440876516"/>
      <w:bookmarkStart w:id="263" w:name="_Toc441130588"/>
      <w:bookmarkStart w:id="264" w:name="_Toc441157092"/>
      <w:bookmarkStart w:id="265" w:name="_Toc447292110"/>
      <w:r w:rsidRPr="00E71A48">
        <w:rPr>
          <w:szCs w:val="24"/>
        </w:rPr>
        <w:t xml:space="preserve">Участие в запросе предложений коллективных </w:t>
      </w:r>
      <w:r w:rsidR="009C744E" w:rsidRPr="00E71A48">
        <w:rPr>
          <w:szCs w:val="24"/>
        </w:rPr>
        <w:t>Участник</w:t>
      </w:r>
      <w:r w:rsidRPr="00E71A48">
        <w:rPr>
          <w:szCs w:val="24"/>
        </w:rPr>
        <w:t>ов</w:t>
      </w:r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запросе предложений могут участвовать не только юридические лица или индивидуальные предприниматели самостоятельно (п.</w:t>
      </w:r>
      <w:r w:rsidR="009C744E" w:rsidRPr="00E71A48" w:rsidDel="009C744E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_Ref191386482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3.3.8.1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), но и их объединения (группы лиц), способные на законных основаниях выполнить требуемые </w:t>
      </w:r>
      <w:r w:rsidR="0007043F" w:rsidRPr="00E71A48">
        <w:rPr>
          <w:bCs w:val="0"/>
          <w:sz w:val="24"/>
          <w:szCs w:val="24"/>
        </w:rPr>
        <w:t xml:space="preserve">поставки, </w:t>
      </w:r>
      <w:r w:rsidR="0007043F" w:rsidRPr="00E71A48">
        <w:rPr>
          <w:sz w:val="24"/>
          <w:szCs w:val="24"/>
        </w:rPr>
        <w:t>работы</w:t>
      </w:r>
      <w:r w:rsidR="0091430E" w:rsidRPr="00E71A48">
        <w:rPr>
          <w:sz w:val="24"/>
          <w:szCs w:val="24"/>
        </w:rPr>
        <w:t xml:space="preserve">, </w:t>
      </w:r>
      <w:r w:rsidR="0007043F" w:rsidRPr="00E71A48">
        <w:rPr>
          <w:sz w:val="24"/>
          <w:szCs w:val="24"/>
        </w:rPr>
        <w:t>услуги</w:t>
      </w:r>
      <w:r w:rsidRPr="00E71A48">
        <w:rPr>
          <w:bCs w:val="0"/>
          <w:sz w:val="24"/>
          <w:szCs w:val="24"/>
        </w:rPr>
        <w:t>.</w:t>
      </w:r>
    </w:p>
    <w:p w:rsidR="00717F60" w:rsidRPr="00D52133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851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подается коллективным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ом (группой лиц), дополнительно к требованиям, указанным в п. </w:t>
      </w:r>
      <w:r w:rsidR="000242BF">
        <w:fldChar w:fldCharType="begin"/>
      </w:r>
      <w:r w:rsidR="000242BF">
        <w:instrText xml:space="preserve"> REF _Ref191386407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3.3.8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, должны быть выполнены </w:t>
      </w:r>
      <w:r w:rsidRPr="00D52133">
        <w:rPr>
          <w:bCs w:val="0"/>
          <w:sz w:val="24"/>
          <w:szCs w:val="24"/>
        </w:rPr>
        <w:t>нижеприведенные требования.</w:t>
      </w:r>
    </w:p>
    <w:p w:rsidR="00717F60" w:rsidRPr="00D52133" w:rsidRDefault="001F0956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D52133">
        <w:rPr>
          <w:bCs w:val="0"/>
          <w:sz w:val="24"/>
          <w:szCs w:val="24"/>
        </w:rPr>
        <w:t xml:space="preserve">Каждое юридическое лицо (индивидуальный предприниматель), входящее в состав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 xml:space="preserve">а или физическое лицо, входящее в состав коллективного </w:t>
      </w:r>
      <w:r w:rsidR="009C744E" w:rsidRPr="00D52133">
        <w:rPr>
          <w:bCs w:val="0"/>
          <w:sz w:val="24"/>
          <w:szCs w:val="24"/>
        </w:rPr>
        <w:lastRenderedPageBreak/>
        <w:t>Участник</w:t>
      </w:r>
      <w:r w:rsidRPr="00D52133">
        <w:rPr>
          <w:bCs w:val="0"/>
          <w:sz w:val="24"/>
          <w:szCs w:val="24"/>
        </w:rPr>
        <w:t xml:space="preserve">а, должно отвечать требованиям настоящей </w:t>
      </w:r>
      <w:r w:rsidR="007D07A7" w:rsidRPr="00D52133">
        <w:rPr>
          <w:bCs w:val="0"/>
          <w:sz w:val="24"/>
          <w:szCs w:val="24"/>
        </w:rPr>
        <w:t>Д</w:t>
      </w:r>
      <w:r w:rsidRPr="00D52133">
        <w:rPr>
          <w:bCs w:val="0"/>
          <w:sz w:val="24"/>
          <w:szCs w:val="24"/>
        </w:rPr>
        <w:t xml:space="preserve">окументации, изложенным в п. </w:t>
      </w:r>
      <w:r w:rsidR="00204A8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3.3.8.1</w:t>
      </w:r>
      <w:r w:rsidR="00204A89">
        <w:rPr>
          <w:bCs w:val="0"/>
          <w:sz w:val="24"/>
          <w:szCs w:val="24"/>
        </w:rPr>
        <w:fldChar w:fldCharType="end"/>
      </w:r>
      <w:r w:rsidRPr="00D52133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bookmarkStart w:id="266" w:name="_Ref306032591"/>
      <w:r w:rsidRPr="00D52133">
        <w:rPr>
          <w:bCs w:val="0"/>
          <w:sz w:val="24"/>
          <w:szCs w:val="24"/>
        </w:rPr>
        <w:t>Юридические лица</w:t>
      </w:r>
      <w:r w:rsidR="001F0956" w:rsidRPr="00D52133">
        <w:rPr>
          <w:bCs w:val="0"/>
          <w:sz w:val="24"/>
          <w:szCs w:val="24"/>
        </w:rPr>
        <w:t>, физические лица</w:t>
      </w:r>
      <w:r w:rsidR="00A15A79" w:rsidRPr="00D52133">
        <w:rPr>
          <w:bCs w:val="0"/>
          <w:sz w:val="24"/>
          <w:szCs w:val="24"/>
        </w:rPr>
        <w:t>,</w:t>
      </w:r>
      <w:r w:rsidRPr="00D52133">
        <w:rPr>
          <w:bCs w:val="0"/>
          <w:sz w:val="24"/>
          <w:szCs w:val="24"/>
        </w:rPr>
        <w:t xml:space="preserve"> </w:t>
      </w:r>
      <w:r w:rsidR="001F0956" w:rsidRPr="00D52133">
        <w:rPr>
          <w:bCs w:val="0"/>
          <w:sz w:val="24"/>
          <w:szCs w:val="24"/>
        </w:rPr>
        <w:t xml:space="preserve">в том числе </w:t>
      </w:r>
      <w:r w:rsidRPr="00D52133">
        <w:rPr>
          <w:bCs w:val="0"/>
          <w:sz w:val="24"/>
          <w:szCs w:val="24"/>
        </w:rPr>
        <w:t xml:space="preserve">индивидуальные предприниматели, представляющие коллективного </w:t>
      </w:r>
      <w:r w:rsidR="009C744E" w:rsidRPr="00D52133">
        <w:rPr>
          <w:bCs w:val="0"/>
          <w:sz w:val="24"/>
          <w:szCs w:val="24"/>
        </w:rPr>
        <w:t>Участник</w:t>
      </w:r>
      <w:r w:rsidRPr="00D52133">
        <w:rPr>
          <w:bCs w:val="0"/>
          <w:sz w:val="24"/>
          <w:szCs w:val="24"/>
        </w:rPr>
        <w:t>а, заключают между собой</w:t>
      </w:r>
      <w:r w:rsidRPr="00E71A48">
        <w:rPr>
          <w:bCs w:val="0"/>
          <w:sz w:val="24"/>
          <w:szCs w:val="24"/>
        </w:rPr>
        <w:t xml:space="preserve"> соглашение, соответствующее нормам Гражданского кодекса Р</w:t>
      </w:r>
      <w:r w:rsidR="007F3FB7" w:rsidRPr="00E71A48">
        <w:rPr>
          <w:bCs w:val="0"/>
          <w:sz w:val="24"/>
          <w:szCs w:val="24"/>
        </w:rPr>
        <w:t xml:space="preserve">оссийской </w:t>
      </w:r>
      <w:r w:rsidRPr="00E71A48">
        <w:rPr>
          <w:bCs w:val="0"/>
          <w:sz w:val="24"/>
          <w:szCs w:val="24"/>
        </w:rPr>
        <w:t>Ф</w:t>
      </w:r>
      <w:r w:rsidR="007F3FB7" w:rsidRPr="00E71A48">
        <w:rPr>
          <w:bCs w:val="0"/>
          <w:sz w:val="24"/>
          <w:szCs w:val="24"/>
        </w:rPr>
        <w:t>едерации</w:t>
      </w:r>
      <w:r w:rsidRPr="00E71A48">
        <w:rPr>
          <w:bCs w:val="0"/>
          <w:sz w:val="24"/>
          <w:szCs w:val="24"/>
        </w:rPr>
        <w:t>, и отвечающее следующим требованиям:</w:t>
      </w:r>
      <w:bookmarkEnd w:id="266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77"/>
        <w:textAlignment w:val="baseline"/>
        <w:rPr>
          <w:bCs w:val="0"/>
          <w:sz w:val="24"/>
          <w:szCs w:val="24"/>
        </w:rPr>
      </w:pPr>
      <w:bookmarkStart w:id="267" w:name="_Ref307563248"/>
      <w:r w:rsidRPr="00E71A48">
        <w:rPr>
          <w:bCs w:val="0"/>
          <w:sz w:val="24"/>
          <w:szCs w:val="24"/>
        </w:rPr>
        <w:t xml:space="preserve">в соглашении должны быть четко определены права и обязанности сторон как в рамках участия в </w:t>
      </w:r>
      <w:r w:rsidR="009C744E" w:rsidRPr="00E71A48">
        <w:rPr>
          <w:bCs w:val="0"/>
          <w:sz w:val="24"/>
          <w:szCs w:val="24"/>
        </w:rPr>
        <w:t>З</w:t>
      </w:r>
      <w:r w:rsidRPr="00E71A48">
        <w:rPr>
          <w:bCs w:val="0"/>
          <w:sz w:val="24"/>
          <w:szCs w:val="24"/>
        </w:rPr>
        <w:t xml:space="preserve">апросе предложений, так и в рамках исполнения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  <w:bookmarkEnd w:id="267"/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должно быть приведено четкое распределение объемов, стоимости и сроков выполнения </w:t>
      </w:r>
      <w:r w:rsidR="0007043F" w:rsidRPr="00E71A48">
        <w:rPr>
          <w:bCs w:val="0"/>
          <w:sz w:val="24"/>
          <w:szCs w:val="24"/>
        </w:rPr>
        <w:t xml:space="preserve">поставок, </w:t>
      </w:r>
      <w:r w:rsidR="0007043F" w:rsidRPr="00E71A48">
        <w:rPr>
          <w:sz w:val="24"/>
          <w:szCs w:val="24"/>
        </w:rPr>
        <w:t>работ</w:t>
      </w:r>
      <w:r w:rsidR="0091430E" w:rsidRPr="00E71A48">
        <w:rPr>
          <w:sz w:val="24"/>
          <w:szCs w:val="24"/>
        </w:rPr>
        <w:t>,</w:t>
      </w:r>
      <w:r w:rsidR="009C744E" w:rsidRPr="00E71A48">
        <w:rPr>
          <w:sz w:val="24"/>
          <w:szCs w:val="24"/>
        </w:rPr>
        <w:t xml:space="preserve"> </w:t>
      </w:r>
      <w:r w:rsidR="0091430E" w:rsidRPr="00E71A48">
        <w:rPr>
          <w:sz w:val="24"/>
          <w:szCs w:val="24"/>
        </w:rPr>
        <w:t>услуг</w:t>
      </w:r>
      <w:r w:rsidR="000E024A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</w:t>
      </w:r>
      <w:r w:rsidRPr="00E71A48">
        <w:rPr>
          <w:bCs w:val="0"/>
          <w:sz w:val="24"/>
          <w:szCs w:val="24"/>
        </w:rPr>
        <w:t>частника;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должен быть определен лидер, который в дальнейшем представляет интересы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 во взаимоотношениях с Организатором и Заказчиком;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соглашении должна быть установлена субсидиарная ответственность каждого члена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по обязательствам, связанным с участием в запросе предложений, и солидарная ответственность за своевременное и полное исполнение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соглашением должно быть предусмотрено, что все операции по выполнению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в целом, включая платежи, совершаются исключительно с лидером, однако, по желанию Заказчика или по его инициативе, данная схема может быть изменена;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срок действия соглашения должен быть не менее</w:t>
      </w:r>
      <w:proofErr w:type="gramStart"/>
      <w:r w:rsidRPr="00E71A48">
        <w:rPr>
          <w:bCs w:val="0"/>
          <w:sz w:val="24"/>
          <w:szCs w:val="24"/>
        </w:rPr>
        <w:t>,</w:t>
      </w:r>
      <w:proofErr w:type="gramEnd"/>
      <w:r w:rsidRPr="00E71A48">
        <w:rPr>
          <w:bCs w:val="0"/>
          <w:sz w:val="24"/>
          <w:szCs w:val="24"/>
        </w:rPr>
        <w:t xml:space="preserve"> чем срок действия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а;</w:t>
      </w:r>
    </w:p>
    <w:p w:rsidR="00717F60" w:rsidRPr="00E71A48" w:rsidRDefault="00717F60" w:rsidP="00E6083F">
      <w:pPr>
        <w:widowControl w:val="0"/>
        <w:numPr>
          <w:ilvl w:val="4"/>
          <w:numId w:val="3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bookmarkStart w:id="268" w:name="_Ref307563262"/>
      <w:r w:rsidRPr="00E71A48">
        <w:rPr>
          <w:bCs w:val="0"/>
          <w:sz w:val="24"/>
          <w:szCs w:val="24"/>
        </w:rPr>
        <w:t>соглашение не должно изменяться без одобрения Организатора запроса предложений и Заказчика.</w:t>
      </w:r>
      <w:bookmarkEnd w:id="268"/>
      <w:r w:rsidRPr="00E71A48">
        <w:rPr>
          <w:bCs w:val="0"/>
          <w:sz w:val="24"/>
          <w:szCs w:val="24"/>
        </w:rPr>
        <w:t xml:space="preserve"> </w:t>
      </w:r>
    </w:p>
    <w:p w:rsidR="00DB109A" w:rsidRPr="00E71A48" w:rsidRDefault="00DB109A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Физические лица, выступающие на стороне одного Участника (группа лиц), должны подписать соответствующее соглашение, в котором должн</w:t>
      </w:r>
      <w:r w:rsidR="008134FA">
        <w:rPr>
          <w:bCs w:val="0"/>
          <w:sz w:val="24"/>
          <w:szCs w:val="24"/>
        </w:rPr>
        <w:t>а</w:t>
      </w:r>
      <w:r w:rsidRPr="00E71A48">
        <w:rPr>
          <w:bCs w:val="0"/>
          <w:sz w:val="24"/>
          <w:szCs w:val="24"/>
        </w:rPr>
        <w:t xml:space="preserve"> быть отражена их воля на участие в Запросе предложений на стороне одного Участника. Такое соглашение должно содержать сведения, указанные в подп. </w:t>
      </w:r>
      <w:r w:rsidR="000242BF">
        <w:fldChar w:fldCharType="begin"/>
      </w:r>
      <w:r w:rsidR="000242BF">
        <w:instrText xml:space="preserve"> REF _Ref307563248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val="en-US"/>
        </w:rPr>
        <w:t>a</w:t>
      </w:r>
      <w:r w:rsidR="000242BF" w:rsidRPr="000242BF">
        <w:rPr>
          <w:bCs w:val="0"/>
          <w:sz w:val="24"/>
          <w:szCs w:val="24"/>
        </w:rPr>
        <w:t>)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- </w:t>
      </w:r>
      <w:r w:rsidR="000242BF">
        <w:fldChar w:fldCharType="begin"/>
      </w:r>
      <w:r w:rsidR="000242BF">
        <w:instrText xml:space="preserve"> REF _Ref307563262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  <w:lang w:val="en-US"/>
        </w:rPr>
        <w:t>g</w:t>
      </w:r>
      <w:r w:rsidR="000242BF" w:rsidRPr="000242BF">
        <w:rPr>
          <w:bCs w:val="0"/>
          <w:sz w:val="24"/>
          <w:szCs w:val="24"/>
        </w:rPr>
        <w:t>)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п. </w:t>
      </w:r>
      <w:r w:rsidR="000242BF">
        <w:fldChar w:fldCharType="begin"/>
      </w:r>
      <w:r w:rsidR="000242BF">
        <w:instrText xml:space="preserve"> REF _Ref306032591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3.3.10.4</w:t>
      </w:r>
      <w:r w:rsidR="000242BF">
        <w:fldChar w:fldCharType="end"/>
      </w:r>
      <w:r w:rsidRPr="00E71A48">
        <w:rPr>
          <w:bCs w:val="0"/>
          <w:sz w:val="24"/>
          <w:szCs w:val="24"/>
        </w:rPr>
        <w:t>,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09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Любое юридическое лицо</w:t>
      </w:r>
      <w:r w:rsidR="00D77DCB" w:rsidRPr="00E71A48">
        <w:rPr>
          <w:bCs w:val="0"/>
          <w:sz w:val="24"/>
          <w:szCs w:val="24"/>
        </w:rPr>
        <w:t xml:space="preserve"> или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>физическое лицо</w:t>
      </w:r>
      <w:r w:rsidR="00DB109A" w:rsidRPr="00E71A48">
        <w:rPr>
          <w:bCs w:val="0"/>
          <w:sz w:val="24"/>
          <w:szCs w:val="24"/>
        </w:rPr>
        <w:t xml:space="preserve">, </w:t>
      </w:r>
      <w:r w:rsidR="00D77DCB" w:rsidRPr="00E71A48">
        <w:rPr>
          <w:bCs w:val="0"/>
          <w:sz w:val="24"/>
          <w:szCs w:val="24"/>
        </w:rPr>
        <w:t>в т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ч</w:t>
      </w:r>
      <w:r w:rsidR="00DB109A" w:rsidRPr="00E71A48">
        <w:rPr>
          <w:bCs w:val="0"/>
          <w:sz w:val="24"/>
          <w:szCs w:val="24"/>
        </w:rPr>
        <w:t>.</w:t>
      </w:r>
      <w:r w:rsidR="00D77DCB" w:rsidRPr="00E71A48">
        <w:rPr>
          <w:bCs w:val="0"/>
          <w:sz w:val="24"/>
          <w:szCs w:val="24"/>
        </w:rPr>
        <w:t xml:space="preserve"> </w:t>
      </w:r>
      <w:r w:rsidRPr="00E71A48">
        <w:rPr>
          <w:bCs w:val="0"/>
          <w:sz w:val="24"/>
          <w:szCs w:val="24"/>
        </w:rPr>
        <w:t>индивидуальный предприниматель, может участвовать только в одном объединении и не имеет права принимать участие в данном запросе предложений самостоятельно</w:t>
      </w:r>
      <w:r w:rsidR="00A44B30">
        <w:rPr>
          <w:bCs w:val="0"/>
          <w:sz w:val="24"/>
          <w:szCs w:val="24"/>
        </w:rPr>
        <w:t>.</w:t>
      </w:r>
      <w:r w:rsidRPr="00E71A48">
        <w:rPr>
          <w:bCs w:val="0"/>
          <w:sz w:val="24"/>
          <w:szCs w:val="24"/>
        </w:rPr>
        <w:t xml:space="preserve"> </w:t>
      </w:r>
      <w:r w:rsidR="00D77DCB" w:rsidRPr="00E71A48">
        <w:rPr>
          <w:bCs w:val="0"/>
          <w:sz w:val="24"/>
          <w:szCs w:val="24"/>
        </w:rPr>
        <w:t xml:space="preserve">В случае невыполнения этих требований </w:t>
      </w:r>
      <w:r w:rsidR="00E10439">
        <w:rPr>
          <w:bCs w:val="0"/>
          <w:sz w:val="24"/>
          <w:szCs w:val="24"/>
        </w:rPr>
        <w:t>Заявки</w:t>
      </w:r>
      <w:r w:rsidR="00D77DCB" w:rsidRPr="00E71A48">
        <w:rPr>
          <w:bCs w:val="0"/>
          <w:sz w:val="24"/>
          <w:szCs w:val="24"/>
        </w:rPr>
        <w:t xml:space="preserve"> с участием таких лиц будут отклонены без рассмотрения по существу.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proofErr w:type="gramStart"/>
      <w:r w:rsidRPr="00E71A48">
        <w:rPr>
          <w:bCs w:val="0"/>
          <w:sz w:val="24"/>
          <w:szCs w:val="24"/>
        </w:rPr>
        <w:t xml:space="preserve">В связи с вышеизложенным коллективный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готовит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 с учетом следующих дополнительных требований:</w:t>
      </w:r>
      <w:proofErr w:type="gramEnd"/>
    </w:p>
    <w:p w:rsidR="00717F60" w:rsidRPr="00D52133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/>
          <w:bCs w:val="0"/>
          <w:i/>
          <w:sz w:val="24"/>
          <w:szCs w:val="24"/>
          <w:shd w:val="clear" w:color="auto" w:fill="FFFF99"/>
        </w:rPr>
      </w:pPr>
      <w:r w:rsidRPr="00D52133">
        <w:rPr>
          <w:bCs w:val="0"/>
          <w:sz w:val="24"/>
          <w:szCs w:val="24"/>
        </w:rPr>
        <w:t>Заявк</w:t>
      </w:r>
      <w:r w:rsidR="00717F60" w:rsidRPr="00D52133">
        <w:rPr>
          <w:bCs w:val="0"/>
          <w:sz w:val="24"/>
          <w:szCs w:val="24"/>
        </w:rPr>
        <w:t>а должна включать документы, подтверждающие соответствие каждого члена объединения установленным требованиям (п.</w:t>
      </w:r>
      <w:r w:rsidR="00EE2EFB" w:rsidRPr="00D52133">
        <w:rPr>
          <w:bCs w:val="0"/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_Ref303669127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3.3.8.2</w:t>
      </w:r>
      <w:r w:rsidR="00204A89">
        <w:rPr>
          <w:sz w:val="24"/>
          <w:szCs w:val="24"/>
        </w:rPr>
        <w:fldChar w:fldCharType="end"/>
      </w:r>
      <w:r w:rsidR="00717F60" w:rsidRPr="00D52133">
        <w:rPr>
          <w:bCs w:val="0"/>
          <w:sz w:val="24"/>
          <w:szCs w:val="24"/>
        </w:rPr>
        <w:t>);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AD3EBC" w:rsidRPr="00E71A48">
        <w:rPr>
          <w:bCs w:val="0"/>
          <w:sz w:val="24"/>
          <w:szCs w:val="24"/>
        </w:rPr>
        <w:t xml:space="preserve">а подготавливается и подается лидером от своего имени со ссылкой на то, что он представляет интересы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AD3EBC" w:rsidRPr="00E71A48">
        <w:rPr>
          <w:bCs w:val="0"/>
          <w:sz w:val="24"/>
          <w:szCs w:val="24"/>
        </w:rPr>
        <w:t>а;</w:t>
      </w:r>
    </w:p>
    <w:p w:rsidR="00717F60" w:rsidRPr="00E71A48" w:rsidRDefault="00AD3EBC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состав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 дополнительн</w:t>
      </w:r>
      <w:r w:rsidR="00717F60" w:rsidRPr="00E71A48">
        <w:rPr>
          <w:bCs w:val="0"/>
          <w:sz w:val="24"/>
          <w:szCs w:val="24"/>
        </w:rPr>
        <w:t xml:space="preserve">о включается нотариально заверенная копия соглашения 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а;</w:t>
      </w:r>
    </w:p>
    <w:p w:rsidR="00717F60" w:rsidRPr="00E71A48" w:rsidRDefault="004B5EB3" w:rsidP="00D75CA2">
      <w:pPr>
        <w:widowControl w:val="0"/>
        <w:numPr>
          <w:ilvl w:val="4"/>
          <w:numId w:val="9"/>
        </w:numPr>
        <w:tabs>
          <w:tab w:val="left" w:pos="1620"/>
        </w:tabs>
        <w:autoSpaceDE w:val="0"/>
        <w:spacing w:line="264" w:lineRule="auto"/>
        <w:ind w:left="0" w:firstLine="108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>а дополнительно должна включать сведения о распределени</w:t>
      </w:r>
      <w:r w:rsidR="00AE556B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lastRenderedPageBreak/>
        <w:t xml:space="preserve">объемов, стоимости и сроков </w:t>
      </w:r>
      <w:proofErr w:type="gramStart"/>
      <w:r w:rsidR="00717F60" w:rsidRPr="00E71A48">
        <w:rPr>
          <w:bCs w:val="0"/>
          <w:sz w:val="24"/>
          <w:szCs w:val="24"/>
        </w:rPr>
        <w:t xml:space="preserve">выполнения </w:t>
      </w:r>
      <w:r w:rsidR="005B074F" w:rsidRPr="00E71A48">
        <w:rPr>
          <w:bCs w:val="0"/>
          <w:sz w:val="24"/>
          <w:szCs w:val="24"/>
        </w:rPr>
        <w:t>работ/оказания услуг/</w:t>
      </w:r>
      <w:r w:rsidR="0007043F" w:rsidRPr="00E71A48">
        <w:rPr>
          <w:bCs w:val="0"/>
          <w:sz w:val="24"/>
          <w:szCs w:val="24"/>
        </w:rPr>
        <w:t>поставок</w:t>
      </w:r>
      <w:r w:rsidR="005B074F" w:rsidRPr="00E71A48">
        <w:rPr>
          <w:bCs w:val="0"/>
          <w:sz w:val="24"/>
          <w:szCs w:val="24"/>
        </w:rPr>
        <w:t xml:space="preserve"> товаров</w:t>
      </w:r>
      <w:proofErr w:type="gramEnd"/>
      <w:r w:rsidR="0007043F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между членами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а по установленной в настоящей Документации форме </w:t>
      </w:r>
      <w:r w:rsidR="00717F60" w:rsidRPr="00F7717A">
        <w:rPr>
          <w:bCs w:val="0"/>
          <w:sz w:val="24"/>
          <w:szCs w:val="24"/>
        </w:rPr>
        <w:t>(</w:t>
      </w:r>
      <w:r w:rsidR="003C2207" w:rsidRPr="00F7717A">
        <w:rPr>
          <w:bCs w:val="0"/>
          <w:sz w:val="24"/>
          <w:szCs w:val="24"/>
        </w:rPr>
        <w:t>под</w:t>
      </w:r>
      <w:r w:rsidR="00717F60" w:rsidRPr="00F7717A">
        <w:rPr>
          <w:bCs w:val="0"/>
          <w:sz w:val="24"/>
          <w:szCs w:val="24"/>
        </w:rPr>
        <w:t>раздел</w:t>
      </w:r>
      <w:r w:rsidR="003C2207" w:rsidRPr="00F7717A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_Ref440272510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5.11</w:t>
      </w:r>
      <w:r w:rsidR="000242BF">
        <w:fldChar w:fldCharType="end"/>
      </w:r>
      <w:r w:rsidR="00717F60" w:rsidRPr="00F7717A">
        <w:rPr>
          <w:bCs w:val="0"/>
          <w:sz w:val="24"/>
          <w:szCs w:val="24"/>
        </w:rPr>
        <w:t>)</w:t>
      </w:r>
      <w:r w:rsidR="00AE556B" w:rsidRPr="00F7717A">
        <w:rPr>
          <w:bCs w:val="0"/>
          <w:sz w:val="24"/>
          <w:szCs w:val="24"/>
        </w:rPr>
        <w:t xml:space="preserve">. Указанная форма </w:t>
      </w:r>
      <w:r w:rsidR="00AE556B" w:rsidRPr="00F7717A">
        <w:rPr>
          <w:sz w:val="24"/>
          <w:szCs w:val="24"/>
        </w:rPr>
        <w:t>должна быть подготовлена отдельно по каждому из</w:t>
      </w:r>
      <w:r w:rsidR="00AE556B" w:rsidRPr="00AE556B">
        <w:rPr>
          <w:sz w:val="24"/>
          <w:szCs w:val="24"/>
        </w:rPr>
        <w:t xml:space="preserve"> лотов с указанием номера и названия лота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332B6A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332B6A">
        <w:rPr>
          <w:bCs w:val="0"/>
          <w:sz w:val="24"/>
          <w:szCs w:val="24"/>
        </w:rPr>
        <w:t xml:space="preserve">При оценке количественных параметров деятельности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 xml:space="preserve">а, количественные параметры членов объединения суммируются в соответствии с распределением </w:t>
      </w:r>
      <w:r w:rsidR="00BE62BA" w:rsidRPr="00332B6A">
        <w:rPr>
          <w:sz w:val="24"/>
          <w:szCs w:val="24"/>
        </w:rPr>
        <w:t xml:space="preserve">объемов выполняемых </w:t>
      </w:r>
      <w:r w:rsidR="0007043F" w:rsidRPr="00332B6A">
        <w:rPr>
          <w:bCs w:val="0"/>
          <w:sz w:val="24"/>
          <w:szCs w:val="24"/>
        </w:rPr>
        <w:t xml:space="preserve">поставок, </w:t>
      </w:r>
      <w:r w:rsidR="0007043F" w:rsidRPr="00332B6A">
        <w:rPr>
          <w:sz w:val="24"/>
          <w:szCs w:val="24"/>
        </w:rPr>
        <w:t>работ</w:t>
      </w:r>
      <w:r w:rsidR="0091430E" w:rsidRPr="00332B6A">
        <w:rPr>
          <w:sz w:val="24"/>
          <w:szCs w:val="24"/>
        </w:rPr>
        <w:t>,</w:t>
      </w:r>
      <w:r w:rsidR="00F85CCF" w:rsidRPr="00332B6A">
        <w:rPr>
          <w:sz w:val="24"/>
          <w:szCs w:val="24"/>
        </w:rPr>
        <w:t xml:space="preserve"> </w:t>
      </w:r>
      <w:r w:rsidR="0007043F" w:rsidRPr="00332B6A">
        <w:rPr>
          <w:sz w:val="24"/>
          <w:szCs w:val="24"/>
        </w:rPr>
        <w:t>услуг</w:t>
      </w:r>
      <w:r w:rsidR="00BE62BA" w:rsidRPr="00332B6A">
        <w:rPr>
          <w:sz w:val="24"/>
          <w:szCs w:val="24"/>
        </w:rPr>
        <w:t xml:space="preserve"> </w:t>
      </w:r>
      <w:r w:rsidRPr="00332B6A">
        <w:rPr>
          <w:bCs w:val="0"/>
          <w:sz w:val="24"/>
          <w:szCs w:val="24"/>
        </w:rPr>
        <w:t xml:space="preserve">между членами коллективного </w:t>
      </w:r>
      <w:r w:rsidR="009C744E" w:rsidRPr="00332B6A">
        <w:rPr>
          <w:bCs w:val="0"/>
          <w:sz w:val="24"/>
          <w:szCs w:val="24"/>
        </w:rPr>
        <w:t>Участник</w:t>
      </w:r>
      <w:r w:rsidRPr="00332B6A">
        <w:rPr>
          <w:bCs w:val="0"/>
          <w:sz w:val="24"/>
          <w:szCs w:val="24"/>
        </w:rPr>
        <w:t>а. Не подлежащие суммированию показатели</w:t>
      </w:r>
      <w:r w:rsidR="00EE2EFB" w:rsidRPr="00332B6A">
        <w:rPr>
          <w:bCs w:val="0"/>
          <w:sz w:val="24"/>
          <w:szCs w:val="24"/>
        </w:rPr>
        <w:t xml:space="preserve"> (за исключением </w:t>
      </w:r>
      <w:proofErr w:type="gramStart"/>
      <w:r w:rsidR="00EE2EFB" w:rsidRPr="00332B6A">
        <w:rPr>
          <w:bCs w:val="0"/>
          <w:sz w:val="24"/>
          <w:szCs w:val="24"/>
        </w:rPr>
        <w:t>указанных</w:t>
      </w:r>
      <w:proofErr w:type="gramEnd"/>
      <w:r w:rsidR="00EE2EFB" w:rsidRPr="00332B6A">
        <w:rPr>
          <w:bCs w:val="0"/>
          <w:sz w:val="24"/>
          <w:szCs w:val="24"/>
        </w:rPr>
        <w:t xml:space="preserve"> </w:t>
      </w:r>
      <w:r w:rsidR="00D77DCB" w:rsidRPr="00332B6A">
        <w:rPr>
          <w:bCs w:val="0"/>
          <w:sz w:val="24"/>
          <w:szCs w:val="24"/>
        </w:rPr>
        <w:t>п.</w:t>
      </w:r>
      <w:r w:rsidR="009C744E" w:rsidRPr="00332B6A">
        <w:rPr>
          <w:bCs w:val="0"/>
          <w:sz w:val="24"/>
          <w:szCs w:val="24"/>
        </w:rPr>
        <w:t xml:space="preserve"> </w:t>
      </w:r>
      <w:r w:rsidR="00204A89">
        <w:rPr>
          <w:bCs w:val="0"/>
          <w:sz w:val="24"/>
          <w:szCs w:val="24"/>
        </w:rPr>
        <w:fldChar w:fldCharType="begin"/>
      </w:r>
      <w:r w:rsidR="000F4365">
        <w:rPr>
          <w:bCs w:val="0"/>
          <w:sz w:val="24"/>
          <w:szCs w:val="24"/>
        </w:rPr>
        <w:instrText xml:space="preserve"> REF _Ref440291364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3.3.8.1</w:t>
      </w:r>
      <w:r w:rsidR="00204A89">
        <w:rPr>
          <w:bCs w:val="0"/>
          <w:sz w:val="24"/>
          <w:szCs w:val="24"/>
        </w:rPr>
        <w:fldChar w:fldCharType="end"/>
      </w:r>
      <w:r w:rsidR="00D77DCB" w:rsidRPr="00332B6A">
        <w:rPr>
          <w:bCs w:val="0"/>
          <w:sz w:val="24"/>
          <w:szCs w:val="24"/>
        </w:rPr>
        <w:t xml:space="preserve">) </w:t>
      </w:r>
      <w:r w:rsidRPr="00332B6A">
        <w:rPr>
          <w:bCs w:val="0"/>
          <w:sz w:val="24"/>
          <w:szCs w:val="24"/>
        </w:rPr>
        <w:t>должны быть в наличии хотя бы у одного члена объединения.</w:t>
      </w:r>
    </w:p>
    <w:p w:rsidR="00717F60" w:rsidRPr="00E71A48" w:rsidRDefault="00717F60" w:rsidP="00775238">
      <w:pPr>
        <w:widowControl w:val="0"/>
        <w:numPr>
          <w:ilvl w:val="3"/>
          <w:numId w:val="39"/>
        </w:numPr>
        <w:tabs>
          <w:tab w:val="left" w:pos="1700"/>
        </w:tabs>
        <w:autoSpaceDE w:val="0"/>
        <w:spacing w:before="60" w:after="100" w:line="264" w:lineRule="auto"/>
        <w:ind w:left="0" w:firstLine="720"/>
        <w:textAlignment w:val="baseline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Закупочная комиссия может отклонить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у, а Заказчик имеет право на одностороннее расторжение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а, если выяснится, что из состава коллективного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вышла одна или несколько организаций, а оставшиеся члены объединения, с точки зрения Заказчика, не способны самостоятельно выполнить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69" w:name="_Ref306114966"/>
      <w:bookmarkStart w:id="270" w:name="_Toc440297036"/>
      <w:bookmarkStart w:id="271" w:name="_Toc440356597"/>
      <w:bookmarkStart w:id="272" w:name="_Toc440631732"/>
      <w:bookmarkStart w:id="273" w:name="_Toc440876517"/>
      <w:bookmarkStart w:id="274" w:name="_Toc441130589"/>
      <w:bookmarkStart w:id="275" w:name="_Toc441157093"/>
      <w:bookmarkStart w:id="276" w:name="_Toc447292111"/>
      <w:r w:rsidRPr="00E71A48">
        <w:rPr>
          <w:szCs w:val="24"/>
        </w:rPr>
        <w:t>Разъяснение Документации по запросу предложений</w:t>
      </w:r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 xml:space="preserve">В процессе подготовки </w:t>
      </w:r>
      <w:r w:rsidR="004B5EB3" w:rsidRPr="00E71A48">
        <w:rPr>
          <w:bCs w:val="0"/>
          <w:iCs/>
          <w:sz w:val="24"/>
          <w:szCs w:val="24"/>
        </w:rPr>
        <w:t>Заявк</w:t>
      </w:r>
      <w:r w:rsidRPr="00E71A48">
        <w:rPr>
          <w:bCs w:val="0"/>
          <w:iCs/>
          <w:sz w:val="24"/>
          <w:szCs w:val="24"/>
        </w:rPr>
        <w:t xml:space="preserve">и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и вправе обратиться к Организатору запроса предложений за разъяснениями настоящей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. Запросы на разъяснение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 должны быть направлены через ЭТП или в письменной</w:t>
      </w:r>
      <w:r w:rsidR="00A64544" w:rsidRPr="00802DB1">
        <w:rPr>
          <w:sz w:val="24"/>
          <w:szCs w:val="24"/>
        </w:rPr>
        <w:t xml:space="preserve"> </w:t>
      </w:r>
      <w:r w:rsidRPr="00E71A48">
        <w:rPr>
          <w:bCs w:val="0"/>
          <w:iCs/>
          <w:sz w:val="24"/>
          <w:szCs w:val="24"/>
        </w:rPr>
        <w:t xml:space="preserve">форме на имя секретаря Закупочной комиссии за подписью руководителя организации или иного ответственного лица </w:t>
      </w:r>
      <w:r w:rsidR="009C744E" w:rsidRPr="00E71A48">
        <w:rPr>
          <w:bCs w:val="0"/>
          <w:iCs/>
          <w:sz w:val="24"/>
          <w:szCs w:val="24"/>
        </w:rPr>
        <w:t>Участник</w:t>
      </w:r>
      <w:r w:rsidRPr="00E71A48">
        <w:rPr>
          <w:bCs w:val="0"/>
          <w:iCs/>
          <w:sz w:val="24"/>
          <w:szCs w:val="24"/>
        </w:rPr>
        <w:t>а.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 обязуется в разумный срок ответить на любой вопрос, который он получит не позднее, чем за 3 дня до истечения срока приема Заявок. Организатор запроса предложений оставляет за собой право (но не обязанность) ответа на вопрос, полученный в более поздний срок, если обстоятельства позволят Организатору запроса предложений ответить на него в разумное время до установленного срока подачи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40"/>
        </w:numPr>
        <w:tabs>
          <w:tab w:val="left" w:pos="1700"/>
        </w:tabs>
        <w:autoSpaceDE w:val="0"/>
        <w:spacing w:after="100" w:line="264" w:lineRule="auto"/>
        <w:ind w:left="0" w:firstLine="709"/>
        <w:rPr>
          <w:bCs w:val="0"/>
          <w:iCs/>
          <w:sz w:val="24"/>
          <w:szCs w:val="24"/>
        </w:rPr>
      </w:pPr>
      <w:r w:rsidRPr="00E71A48">
        <w:rPr>
          <w:bCs w:val="0"/>
          <w:iCs/>
          <w:sz w:val="24"/>
          <w:szCs w:val="24"/>
        </w:rPr>
        <w:t>При этом копия ответа будет размещена Организатором запроса предложений на официальном сайте, на сайте ЭТП. Такой ответ Организатора имеет силу неотъемлемых дополнений к Д</w:t>
      </w:r>
      <w:r w:rsidRPr="00E71A48">
        <w:rPr>
          <w:bCs w:val="0"/>
          <w:sz w:val="24"/>
          <w:szCs w:val="24"/>
        </w:rPr>
        <w:t>окументации по запросу предложений</w:t>
      </w:r>
      <w:r w:rsidRPr="00E71A48">
        <w:rPr>
          <w:bCs w:val="0"/>
          <w:iCs/>
          <w:sz w:val="24"/>
          <w:szCs w:val="24"/>
        </w:rPr>
        <w:t xml:space="preserve">, если в тексте ответа не будет указано </w:t>
      </w:r>
      <w:r w:rsidRPr="00B92BD6">
        <w:rPr>
          <w:bCs w:val="0"/>
          <w:iCs/>
          <w:sz w:val="24"/>
          <w:szCs w:val="24"/>
        </w:rPr>
        <w:t>иное. В случае</w:t>
      </w:r>
      <w:proofErr w:type="gramStart"/>
      <w:r w:rsidRPr="00B92BD6">
        <w:rPr>
          <w:bCs w:val="0"/>
          <w:iCs/>
          <w:sz w:val="24"/>
          <w:szCs w:val="24"/>
        </w:rPr>
        <w:t>,</w:t>
      </w:r>
      <w:proofErr w:type="gramEnd"/>
      <w:r w:rsidRPr="00B92BD6">
        <w:rPr>
          <w:bCs w:val="0"/>
          <w:iCs/>
          <w:sz w:val="24"/>
          <w:szCs w:val="24"/>
        </w:rPr>
        <w:t xml:space="preserve"> если разъяснения изменяют </w:t>
      </w:r>
      <w:r w:rsidR="007D07A7" w:rsidRPr="00B92BD6">
        <w:rPr>
          <w:bCs w:val="0"/>
          <w:iCs/>
          <w:sz w:val="24"/>
          <w:szCs w:val="24"/>
        </w:rPr>
        <w:t>Д</w:t>
      </w:r>
      <w:r w:rsidRPr="00B92BD6">
        <w:rPr>
          <w:bCs w:val="0"/>
          <w:iCs/>
          <w:sz w:val="24"/>
          <w:szCs w:val="24"/>
        </w:rPr>
        <w:t xml:space="preserve">окументацию, Организатором осуществляется </w:t>
      </w:r>
      <w:r w:rsidR="00B92BD6" w:rsidRPr="00B92BD6">
        <w:rPr>
          <w:bCs w:val="0"/>
          <w:iCs/>
          <w:sz w:val="24"/>
          <w:szCs w:val="24"/>
        </w:rPr>
        <w:t>внесение изменений в Д</w:t>
      </w:r>
      <w:r w:rsidR="00B92BD6" w:rsidRPr="00B92BD6">
        <w:rPr>
          <w:bCs w:val="0"/>
          <w:sz w:val="24"/>
          <w:szCs w:val="24"/>
        </w:rPr>
        <w:t>окументацию по запросу предложений</w:t>
      </w:r>
      <w:r w:rsidR="00B92BD6" w:rsidRPr="00B92BD6">
        <w:rPr>
          <w:bCs w:val="0"/>
          <w:iCs/>
          <w:sz w:val="24"/>
          <w:szCs w:val="24"/>
        </w:rPr>
        <w:t xml:space="preserve"> (п. </w:t>
      </w:r>
      <w:r w:rsidR="00204A89">
        <w:rPr>
          <w:bCs w:val="0"/>
          <w:iCs/>
          <w:sz w:val="24"/>
          <w:szCs w:val="24"/>
        </w:rPr>
        <w:fldChar w:fldCharType="begin"/>
      </w:r>
      <w:r w:rsidR="00AB62F6">
        <w:rPr>
          <w:bCs w:val="0"/>
          <w:iCs/>
          <w:sz w:val="24"/>
          <w:szCs w:val="24"/>
        </w:rPr>
        <w:instrText xml:space="preserve"> REF _Ref440969644 \r \h </w:instrText>
      </w:r>
      <w:r w:rsidR="00204A89">
        <w:rPr>
          <w:bCs w:val="0"/>
          <w:iCs/>
          <w:sz w:val="24"/>
          <w:szCs w:val="24"/>
        </w:rPr>
      </w:r>
      <w:r w:rsidR="00204A89">
        <w:rPr>
          <w:bCs w:val="0"/>
          <w:iCs/>
          <w:sz w:val="24"/>
          <w:szCs w:val="24"/>
        </w:rPr>
        <w:fldChar w:fldCharType="separate"/>
      </w:r>
      <w:r w:rsidR="000242BF">
        <w:rPr>
          <w:bCs w:val="0"/>
          <w:iCs/>
          <w:sz w:val="24"/>
          <w:szCs w:val="24"/>
        </w:rPr>
        <w:t>3.3.12</w:t>
      </w:r>
      <w:r w:rsidR="00204A89">
        <w:rPr>
          <w:bCs w:val="0"/>
          <w:iCs/>
          <w:sz w:val="24"/>
          <w:szCs w:val="24"/>
        </w:rPr>
        <w:fldChar w:fldCharType="end"/>
      </w:r>
      <w:r w:rsidR="00B92BD6" w:rsidRPr="00AB62F6">
        <w:rPr>
          <w:bCs w:val="0"/>
          <w:iCs/>
          <w:sz w:val="24"/>
          <w:szCs w:val="24"/>
        </w:rPr>
        <w:t xml:space="preserve">) и, при необходимости, </w:t>
      </w:r>
      <w:r w:rsidRPr="00AB62F6">
        <w:rPr>
          <w:bCs w:val="0"/>
          <w:iCs/>
          <w:sz w:val="24"/>
          <w:szCs w:val="24"/>
        </w:rPr>
        <w:t>продление подачи</w:t>
      </w:r>
      <w:r w:rsidRPr="00E71A48">
        <w:rPr>
          <w:bCs w:val="0"/>
          <w:iCs/>
          <w:sz w:val="24"/>
          <w:szCs w:val="24"/>
        </w:rPr>
        <w:t xml:space="preserve"> заявок в соответствии с п. </w:t>
      </w:r>
      <w:r w:rsidR="00204A89">
        <w:rPr>
          <w:bCs w:val="0"/>
          <w:iCs/>
          <w:sz w:val="24"/>
          <w:szCs w:val="24"/>
        </w:rPr>
        <w:fldChar w:fldCharType="begin"/>
      </w:r>
      <w:r w:rsidR="00A77A16">
        <w:rPr>
          <w:bCs w:val="0"/>
          <w:iCs/>
          <w:sz w:val="24"/>
          <w:szCs w:val="24"/>
        </w:rPr>
        <w:instrText xml:space="preserve"> REF _Ref440289401 \r \h </w:instrText>
      </w:r>
      <w:r w:rsidR="00204A89">
        <w:rPr>
          <w:bCs w:val="0"/>
          <w:iCs/>
          <w:sz w:val="24"/>
          <w:szCs w:val="24"/>
        </w:rPr>
      </w:r>
      <w:r w:rsidR="00204A89">
        <w:rPr>
          <w:bCs w:val="0"/>
          <w:iCs/>
          <w:sz w:val="24"/>
          <w:szCs w:val="24"/>
        </w:rPr>
        <w:fldChar w:fldCharType="separate"/>
      </w:r>
      <w:r w:rsidR="000242BF">
        <w:rPr>
          <w:bCs w:val="0"/>
          <w:iCs/>
          <w:sz w:val="24"/>
          <w:szCs w:val="24"/>
        </w:rPr>
        <w:t>3.3.13</w:t>
      </w:r>
      <w:r w:rsidR="00204A89">
        <w:rPr>
          <w:bCs w:val="0"/>
          <w:iCs/>
          <w:sz w:val="24"/>
          <w:szCs w:val="24"/>
        </w:rPr>
        <w:fldChar w:fldCharType="end"/>
      </w:r>
      <w:r w:rsidR="00400D7D" w:rsidRPr="00E71A48">
        <w:rPr>
          <w:bCs w:val="0"/>
          <w:iCs/>
          <w:sz w:val="24"/>
          <w:szCs w:val="24"/>
        </w:rPr>
        <w:t xml:space="preserve"> </w:t>
      </w:r>
      <w:r w:rsidR="007D07A7"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iCs/>
          <w:sz w:val="24"/>
          <w:szCs w:val="24"/>
        </w:rPr>
        <w:t>окументации</w:t>
      </w:r>
      <w:r w:rsidR="007D07A7" w:rsidRPr="00E71A48">
        <w:rPr>
          <w:bCs w:val="0"/>
          <w:iCs/>
          <w:sz w:val="24"/>
          <w:szCs w:val="24"/>
        </w:rPr>
        <w:t xml:space="preserve"> по запросу предложений</w:t>
      </w:r>
      <w:r w:rsidRPr="00E71A48">
        <w:rPr>
          <w:bCs w:val="0"/>
          <w:iCs/>
          <w:sz w:val="24"/>
          <w:szCs w:val="24"/>
        </w:rPr>
        <w:t>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77" w:name="_Toc440297037"/>
      <w:bookmarkStart w:id="278" w:name="_Toc440356598"/>
      <w:bookmarkStart w:id="279" w:name="_Toc440631733"/>
      <w:bookmarkStart w:id="280" w:name="_Toc440876518"/>
      <w:bookmarkStart w:id="281" w:name="_Ref440969599"/>
      <w:bookmarkStart w:id="282" w:name="_Ref440969644"/>
      <w:bookmarkStart w:id="283" w:name="_Toc441130590"/>
      <w:bookmarkStart w:id="284" w:name="_Toc441157094"/>
      <w:bookmarkStart w:id="285" w:name="_Toc447292112"/>
      <w:r w:rsidRPr="00E71A48">
        <w:rPr>
          <w:szCs w:val="24"/>
        </w:rPr>
        <w:t>Внесение изменений в Документацию по запросу предложений.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</w:p>
    <w:p w:rsidR="00DE287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Организатор запроса предложений, по решению Закупочной комиссии, в любой момент до истечения срока приема заявок вправе внести изменения в настоящую </w:t>
      </w:r>
      <w:r w:rsidRPr="00E71A48">
        <w:rPr>
          <w:bCs w:val="0"/>
          <w:iCs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 xml:space="preserve">окументацию по запросу предложений. </w:t>
      </w:r>
    </w:p>
    <w:p w:rsidR="00717F60" w:rsidRPr="00E71A48" w:rsidRDefault="00717F60" w:rsidP="00775238">
      <w:pPr>
        <w:widowControl w:val="0"/>
        <w:numPr>
          <w:ilvl w:val="3"/>
          <w:numId w:val="41"/>
        </w:numPr>
        <w:tabs>
          <w:tab w:val="left" w:pos="1701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и запроса предложений, оформившие свое участие в запросе предложений через ЭТП, получат соответствующие уведомления в порядке, установленными правилами данной системы.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286" w:name="_Ref440289401"/>
      <w:bookmarkStart w:id="287" w:name="_Toc440297038"/>
      <w:bookmarkStart w:id="288" w:name="_Toc440356599"/>
      <w:bookmarkStart w:id="289" w:name="_Toc440631734"/>
      <w:bookmarkStart w:id="290" w:name="_Toc440876519"/>
      <w:bookmarkStart w:id="291" w:name="_Toc441130591"/>
      <w:bookmarkStart w:id="292" w:name="_Toc441157095"/>
      <w:bookmarkStart w:id="293" w:name="_Toc447292113"/>
      <w:r w:rsidRPr="00E71A48">
        <w:rPr>
          <w:szCs w:val="24"/>
        </w:rPr>
        <w:t>Продление срока окончания приема Заявок</w:t>
      </w:r>
      <w:bookmarkEnd w:id="286"/>
      <w:bookmarkEnd w:id="287"/>
      <w:bookmarkEnd w:id="288"/>
      <w:bookmarkEnd w:id="289"/>
      <w:bookmarkEnd w:id="290"/>
      <w:bookmarkEnd w:id="291"/>
      <w:bookmarkEnd w:id="292"/>
      <w:bookmarkEnd w:id="293"/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При необходимости Организатор запроса предложений, по решению Закупочной комиссии, в том числе и по обращению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запроса предложений, </w:t>
      </w:r>
      <w:r w:rsidRPr="00E71A48">
        <w:rPr>
          <w:bCs w:val="0"/>
          <w:sz w:val="24"/>
          <w:szCs w:val="24"/>
        </w:rPr>
        <w:lastRenderedPageBreak/>
        <w:t>имеет право продлевать срок окончания приема Заявок.</w:t>
      </w:r>
    </w:p>
    <w:p w:rsidR="00717F60" w:rsidRPr="00E71A48" w:rsidRDefault="00717F60" w:rsidP="00775238">
      <w:pPr>
        <w:widowControl w:val="0"/>
        <w:numPr>
          <w:ilvl w:val="3"/>
          <w:numId w:val="42"/>
        </w:numPr>
        <w:tabs>
          <w:tab w:val="left" w:pos="1700"/>
        </w:tabs>
        <w:overflowPunct w:val="0"/>
        <w:autoSpaceDE w:val="0"/>
        <w:spacing w:after="100" w:line="264" w:lineRule="auto"/>
        <w:ind w:left="0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и, оформившие свое участие в запросе </w:t>
      </w:r>
      <w:r w:rsidRPr="00E71A48">
        <w:rPr>
          <w:sz w:val="24"/>
          <w:szCs w:val="24"/>
        </w:rPr>
        <w:t xml:space="preserve">предложений </w:t>
      </w:r>
      <w:r w:rsidRPr="00E71A48">
        <w:rPr>
          <w:bCs w:val="0"/>
          <w:sz w:val="24"/>
          <w:szCs w:val="24"/>
        </w:rPr>
        <w:t>через ЭТП, получат соответствующие уведомления в порядке, установленными правилами ЭТП.</w:t>
      </w:r>
      <w:bookmarkStart w:id="294" w:name="_Ref191386249"/>
    </w:p>
    <w:p w:rsidR="0027690B" w:rsidRPr="00E71A48" w:rsidRDefault="0027690B" w:rsidP="0027690B">
      <w:pPr>
        <w:pStyle w:val="3"/>
        <w:spacing w:line="264" w:lineRule="auto"/>
        <w:rPr>
          <w:szCs w:val="24"/>
          <w:lang w:eastAsia="ru-RU"/>
        </w:rPr>
      </w:pPr>
      <w:bookmarkStart w:id="295" w:name="_Toc299701566"/>
      <w:bookmarkStart w:id="296" w:name="_Ref306176386"/>
      <w:bookmarkStart w:id="297" w:name="_Ref440285128"/>
      <w:bookmarkStart w:id="298" w:name="_Toc440357103"/>
      <w:bookmarkStart w:id="299" w:name="_Toc440359658"/>
      <w:bookmarkStart w:id="300" w:name="_Toc440632121"/>
      <w:bookmarkStart w:id="301" w:name="_Toc440875942"/>
      <w:bookmarkStart w:id="302" w:name="_Toc441130970"/>
      <w:bookmarkStart w:id="303" w:name="_Toc447292114"/>
      <w:bookmarkStart w:id="304" w:name="_Ref305973214"/>
      <w:r w:rsidRPr="00E71A48">
        <w:rPr>
          <w:bCs w:val="0"/>
          <w:szCs w:val="24"/>
          <w:lang w:eastAsia="ru-RU"/>
        </w:rPr>
        <w:t xml:space="preserve">Обеспечение </w:t>
      </w:r>
      <w:proofErr w:type="gramStart"/>
      <w:r w:rsidRPr="00E71A48">
        <w:rPr>
          <w:szCs w:val="24"/>
        </w:rPr>
        <w:t>исполнения</w:t>
      </w:r>
      <w:r w:rsidRPr="00E71A48">
        <w:rPr>
          <w:bCs w:val="0"/>
          <w:szCs w:val="24"/>
          <w:lang w:eastAsia="ru-RU"/>
        </w:rPr>
        <w:t xml:space="preserve"> </w:t>
      </w:r>
      <w:r>
        <w:rPr>
          <w:bCs w:val="0"/>
          <w:szCs w:val="24"/>
          <w:lang w:eastAsia="ru-RU"/>
        </w:rPr>
        <w:t xml:space="preserve">обязательств </w:t>
      </w:r>
      <w:r w:rsidRPr="00E71A48">
        <w:rPr>
          <w:bCs w:val="0"/>
          <w:szCs w:val="24"/>
          <w:lang w:eastAsia="ru-RU"/>
        </w:rPr>
        <w:t>Участника запроса предложений</w:t>
      </w:r>
      <w:bookmarkEnd w:id="295"/>
      <w:bookmarkEnd w:id="296"/>
      <w:bookmarkEnd w:id="297"/>
      <w:bookmarkEnd w:id="298"/>
      <w:bookmarkEnd w:id="299"/>
      <w:bookmarkEnd w:id="300"/>
      <w:bookmarkEnd w:id="301"/>
      <w:bookmarkEnd w:id="302"/>
      <w:bookmarkEnd w:id="303"/>
      <w:proofErr w:type="gramEnd"/>
    </w:p>
    <w:p w:rsidR="0027690B" w:rsidRPr="00E71A48" w:rsidRDefault="0027690B" w:rsidP="0027690B">
      <w:pPr>
        <w:widowControl w:val="0"/>
        <w:numPr>
          <w:ilvl w:val="3"/>
          <w:numId w:val="38"/>
        </w:numPr>
        <w:tabs>
          <w:tab w:val="left" w:pos="1620"/>
        </w:tabs>
        <w:suppressAutoHyphens w:val="0"/>
        <w:spacing w:line="264" w:lineRule="auto"/>
        <w:ind w:left="0" w:firstLine="709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 xml:space="preserve">Обеспечение </w:t>
      </w:r>
      <w:proofErr w:type="gramStart"/>
      <w:r>
        <w:rPr>
          <w:bCs w:val="0"/>
          <w:sz w:val="24"/>
          <w:szCs w:val="24"/>
        </w:rPr>
        <w:t>исполнения обязательств Участника запроса предложений</w:t>
      </w:r>
      <w:proofErr w:type="gramEnd"/>
      <w:r>
        <w:rPr>
          <w:bCs w:val="0"/>
          <w:sz w:val="24"/>
          <w:szCs w:val="24"/>
        </w:rPr>
        <w:t xml:space="preserve"> не предусмотрено</w:t>
      </w:r>
      <w:r w:rsidRPr="00E71A48">
        <w:rPr>
          <w:bCs w:val="0"/>
          <w:sz w:val="24"/>
          <w:szCs w:val="24"/>
        </w:rPr>
        <w:t xml:space="preserve">. </w:t>
      </w:r>
    </w:p>
    <w:p w:rsidR="00717F60" w:rsidRPr="00E71A48" w:rsidRDefault="00717F60" w:rsidP="00E71A48">
      <w:pPr>
        <w:pStyle w:val="2"/>
        <w:tabs>
          <w:tab w:val="clear" w:pos="0"/>
          <w:tab w:val="clear" w:pos="1700"/>
          <w:tab w:val="num" w:pos="709"/>
        </w:tabs>
        <w:spacing w:line="264" w:lineRule="auto"/>
      </w:pPr>
      <w:bookmarkStart w:id="305" w:name="_Toc447292115"/>
      <w:r w:rsidRPr="00E71A48">
        <w:t>Подача Заявок и их прием</w:t>
      </w:r>
      <w:bookmarkStart w:id="306" w:name="_Ref56229451"/>
      <w:bookmarkEnd w:id="294"/>
      <w:bookmarkEnd w:id="304"/>
      <w:bookmarkEnd w:id="30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07" w:name="_Toc439323707"/>
      <w:bookmarkStart w:id="308" w:name="_Toc440297041"/>
      <w:bookmarkStart w:id="309" w:name="_Toc440356602"/>
      <w:bookmarkStart w:id="310" w:name="_Toc440631737"/>
      <w:bookmarkStart w:id="311" w:name="_Toc440876522"/>
      <w:bookmarkStart w:id="312" w:name="_Toc441130594"/>
      <w:bookmarkStart w:id="313" w:name="_Toc441157097"/>
      <w:bookmarkStart w:id="314" w:name="_Toc447292116"/>
      <w:r w:rsidRPr="00E71A48">
        <w:rPr>
          <w:szCs w:val="24"/>
        </w:rPr>
        <w:t>Подача Заявок через ЭТП</w:t>
      </w:r>
      <w:bookmarkEnd w:id="307"/>
      <w:bookmarkEnd w:id="308"/>
      <w:bookmarkEnd w:id="309"/>
      <w:bookmarkEnd w:id="310"/>
      <w:bookmarkEnd w:id="311"/>
      <w:bookmarkEnd w:id="312"/>
      <w:bookmarkEnd w:id="313"/>
      <w:bookmarkEnd w:id="314"/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Порядок подачи Заявок на ЭТП определяется правилами и инструкциями данной ЭТП.</w:t>
      </w:r>
    </w:p>
    <w:p w:rsidR="00717F60" w:rsidRPr="00E71A48" w:rsidRDefault="00717F60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Все требуемые документы в соответствии условиями настоящей Документации по запросу предложений должны быть предоставлены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ом через ЭТП в отсканированном виде в доступном для прочтения формате (предпочтительнее формат *.</w:t>
      </w:r>
      <w:proofErr w:type="spellStart"/>
      <w:r w:rsidRPr="00E71A48">
        <w:rPr>
          <w:bCs w:val="0"/>
          <w:sz w:val="24"/>
          <w:szCs w:val="24"/>
        </w:rPr>
        <w:t>pdf</w:t>
      </w:r>
      <w:proofErr w:type="spellEnd"/>
      <w:r w:rsidRPr="00E71A48">
        <w:rPr>
          <w:bCs w:val="0"/>
          <w:sz w:val="24"/>
          <w:szCs w:val="24"/>
        </w:rPr>
        <w:t xml:space="preserve">, формат: </w:t>
      </w:r>
      <w:r w:rsidR="00B27BCB">
        <w:rPr>
          <w:bCs w:val="0"/>
          <w:sz w:val="24"/>
          <w:szCs w:val="24"/>
        </w:rPr>
        <w:t xml:space="preserve">все формы сканируются в </w:t>
      </w:r>
      <w:r w:rsidRPr="00E71A48">
        <w:rPr>
          <w:bCs w:val="0"/>
          <w:sz w:val="24"/>
          <w:szCs w:val="24"/>
        </w:rPr>
        <w:t xml:space="preserve">один файл). При этом сканироваться документы должны после того, как они будут оформлены в соответствии с требованиями, указанными в настоящей Документации по запросу предложений. Размещение </w:t>
      </w:r>
      <w:r w:rsidR="00D77DCB" w:rsidRPr="00E71A48">
        <w:rPr>
          <w:bCs w:val="0"/>
          <w:sz w:val="24"/>
          <w:szCs w:val="24"/>
        </w:rPr>
        <w:t xml:space="preserve">электронных </w:t>
      </w:r>
      <w:r w:rsidRPr="00E71A48">
        <w:rPr>
          <w:bCs w:val="0"/>
          <w:sz w:val="24"/>
          <w:szCs w:val="24"/>
        </w:rPr>
        <w:t>архивов, состоящих из нескольких частей (томов) на ЭТП не допускается.</w:t>
      </w:r>
    </w:p>
    <w:p w:rsidR="00717F60" w:rsidRPr="00E71A48" w:rsidRDefault="004B5EB3" w:rsidP="00775238">
      <w:pPr>
        <w:widowControl w:val="0"/>
        <w:numPr>
          <w:ilvl w:val="3"/>
          <w:numId w:val="27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bookmarkStart w:id="315" w:name="_Ref440289953"/>
      <w:r w:rsidRPr="00E71A48">
        <w:rPr>
          <w:bCs w:val="0"/>
          <w:sz w:val="24"/>
          <w:szCs w:val="24"/>
        </w:rPr>
        <w:t>Заявк</w:t>
      </w:r>
      <w:r w:rsidR="00717F60" w:rsidRPr="00E71A48">
        <w:rPr>
          <w:bCs w:val="0"/>
          <w:sz w:val="24"/>
          <w:szCs w:val="24"/>
        </w:rPr>
        <w:t xml:space="preserve">и на ЭТП могут быть поданы до </w:t>
      </w:r>
      <w:r w:rsidR="002B5044" w:rsidRPr="002B5044">
        <w:rPr>
          <w:b/>
          <w:bCs w:val="0"/>
          <w:sz w:val="24"/>
          <w:szCs w:val="24"/>
        </w:rPr>
        <w:t xml:space="preserve">12 часов 00 минут </w:t>
      </w:r>
      <w:r w:rsidR="00E1064E">
        <w:rPr>
          <w:b/>
          <w:bCs w:val="0"/>
          <w:sz w:val="24"/>
          <w:szCs w:val="24"/>
        </w:rPr>
        <w:t>2</w:t>
      </w:r>
      <w:r w:rsidR="00783C53">
        <w:rPr>
          <w:b/>
          <w:bCs w:val="0"/>
          <w:sz w:val="24"/>
          <w:szCs w:val="24"/>
        </w:rPr>
        <w:t>4</w:t>
      </w:r>
      <w:bookmarkStart w:id="316" w:name="_GoBack"/>
      <w:bookmarkEnd w:id="316"/>
      <w:r w:rsidR="00E1064E">
        <w:rPr>
          <w:b/>
          <w:bCs w:val="0"/>
          <w:sz w:val="24"/>
          <w:szCs w:val="24"/>
        </w:rPr>
        <w:t xml:space="preserve"> </w:t>
      </w:r>
      <w:r w:rsidR="00E1064E" w:rsidRPr="00E1064E">
        <w:rPr>
          <w:b/>
          <w:bCs w:val="0"/>
          <w:sz w:val="24"/>
          <w:szCs w:val="24"/>
        </w:rPr>
        <w:t>июня</w:t>
      </w:r>
      <w:r w:rsidR="002B5044" w:rsidRPr="00E1064E">
        <w:rPr>
          <w:b/>
          <w:bCs w:val="0"/>
          <w:sz w:val="24"/>
          <w:szCs w:val="24"/>
        </w:rPr>
        <w:t xml:space="preserve"> 2016</w:t>
      </w:r>
      <w:r w:rsidR="002B5044" w:rsidRPr="002B5044">
        <w:rPr>
          <w:b/>
          <w:bCs w:val="0"/>
          <w:sz w:val="24"/>
          <w:szCs w:val="24"/>
        </w:rPr>
        <w:t xml:space="preserve"> года</w:t>
      </w:r>
      <w:r w:rsidR="009E28D8">
        <w:rPr>
          <w:b/>
          <w:bCs w:val="0"/>
          <w:sz w:val="24"/>
          <w:szCs w:val="24"/>
        </w:rPr>
        <w:t xml:space="preserve">, </w:t>
      </w:r>
      <w:r w:rsidR="009E28D8" w:rsidRPr="00BB27D7">
        <w:rPr>
          <w:bCs w:val="0"/>
          <w:sz w:val="24"/>
          <w:szCs w:val="24"/>
        </w:rPr>
        <w:t xml:space="preserve">при этом предложенная Участником в </w:t>
      </w:r>
      <w:r w:rsidR="009E28D8">
        <w:rPr>
          <w:bCs w:val="0"/>
          <w:sz w:val="24"/>
          <w:szCs w:val="24"/>
        </w:rPr>
        <w:t>Письме о подаче оферты</w:t>
      </w:r>
      <w:r w:rsidR="009E28D8" w:rsidRPr="00BB27D7">
        <w:rPr>
          <w:bCs w:val="0"/>
          <w:sz w:val="24"/>
          <w:szCs w:val="24"/>
        </w:rPr>
        <w:t xml:space="preserve"> </w:t>
      </w:r>
      <w:r w:rsidR="009E28D8" w:rsidRPr="00E71A48">
        <w:rPr>
          <w:bCs w:val="0"/>
          <w:spacing w:val="-2"/>
          <w:sz w:val="24"/>
          <w:szCs w:val="24"/>
        </w:rPr>
        <w:t>(</w:t>
      </w:r>
      <w:r w:rsidR="009E28D8">
        <w:rPr>
          <w:bCs w:val="0"/>
          <w:spacing w:val="-2"/>
          <w:sz w:val="24"/>
          <w:szCs w:val="24"/>
        </w:rPr>
        <w:t>под</w:t>
      </w:r>
      <w:r w:rsidR="009E28D8" w:rsidRPr="00E71A48">
        <w:rPr>
          <w:bCs w:val="0"/>
          <w:sz w:val="24"/>
          <w:szCs w:val="24"/>
        </w:rPr>
        <w:t xml:space="preserve">раздел </w:t>
      </w:r>
      <w:r w:rsidR="00204A89">
        <w:rPr>
          <w:bCs w:val="0"/>
          <w:sz w:val="24"/>
          <w:szCs w:val="24"/>
        </w:rPr>
        <w:fldChar w:fldCharType="begin"/>
      </w:r>
      <w:r w:rsidR="009E28D8">
        <w:rPr>
          <w:bCs w:val="0"/>
          <w:sz w:val="24"/>
          <w:szCs w:val="24"/>
        </w:rPr>
        <w:instrText xml:space="preserve"> REF _Ref55336310 \r \h </w:instrText>
      </w:r>
      <w:r w:rsidR="00204A89">
        <w:rPr>
          <w:bCs w:val="0"/>
          <w:sz w:val="24"/>
          <w:szCs w:val="24"/>
        </w:rPr>
      </w:r>
      <w:r w:rsidR="00204A89">
        <w:rPr>
          <w:bCs w:val="0"/>
          <w:sz w:val="24"/>
          <w:szCs w:val="24"/>
        </w:rPr>
        <w:fldChar w:fldCharType="separate"/>
      </w:r>
      <w:r w:rsidR="000242BF">
        <w:rPr>
          <w:bCs w:val="0"/>
          <w:sz w:val="24"/>
          <w:szCs w:val="24"/>
        </w:rPr>
        <w:t>5.1</w:t>
      </w:r>
      <w:r w:rsidR="00204A89">
        <w:rPr>
          <w:bCs w:val="0"/>
          <w:sz w:val="24"/>
          <w:szCs w:val="24"/>
        </w:rPr>
        <w:fldChar w:fldCharType="end"/>
      </w:r>
      <w:r w:rsidR="009E28D8">
        <w:rPr>
          <w:bCs w:val="0"/>
          <w:sz w:val="24"/>
          <w:szCs w:val="24"/>
          <w:lang w:eastAsia="ru-RU"/>
        </w:rPr>
        <w:t>)</w:t>
      </w:r>
      <w:r w:rsidR="009E28D8" w:rsidRPr="00BB27D7">
        <w:rPr>
          <w:bCs w:val="0"/>
          <w:sz w:val="24"/>
          <w:szCs w:val="24"/>
        </w:rPr>
        <w:t xml:space="preserve"> цена должна соответствовать цене, указанной Участником на «котировочной доске» ЭТП</w:t>
      </w:r>
      <w:r w:rsidR="00717F60" w:rsidRPr="00DF68B5">
        <w:rPr>
          <w:bCs w:val="0"/>
          <w:sz w:val="24"/>
          <w:szCs w:val="24"/>
        </w:rPr>
        <w:t>.</w:t>
      </w:r>
      <w:bookmarkEnd w:id="315"/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17" w:name="_Ref115077798"/>
      <w:bookmarkStart w:id="318" w:name="_Toc439323708"/>
      <w:bookmarkStart w:id="319" w:name="_Toc440297042"/>
      <w:bookmarkStart w:id="320" w:name="_Toc440356603"/>
      <w:bookmarkStart w:id="321" w:name="_Toc440631738"/>
      <w:bookmarkStart w:id="322" w:name="_Toc440876523"/>
      <w:bookmarkStart w:id="323" w:name="_Toc441130595"/>
      <w:bookmarkStart w:id="324" w:name="_Toc441157098"/>
      <w:bookmarkStart w:id="325" w:name="_Toc447292117"/>
      <w:r w:rsidRPr="00E71A48">
        <w:rPr>
          <w:szCs w:val="24"/>
        </w:rPr>
        <w:t xml:space="preserve">Подача Заявок в письменной </w:t>
      </w:r>
      <w:r w:rsidR="00F13A66" w:rsidRPr="006803F2">
        <w:rPr>
          <w:szCs w:val="24"/>
        </w:rPr>
        <w:t>(бумажной)</w:t>
      </w:r>
      <w:r w:rsidR="00F13A66">
        <w:rPr>
          <w:szCs w:val="24"/>
        </w:rPr>
        <w:t xml:space="preserve"> </w:t>
      </w:r>
      <w:r w:rsidRPr="00E71A48">
        <w:rPr>
          <w:szCs w:val="24"/>
        </w:rPr>
        <w:t>форме</w:t>
      </w:r>
      <w:bookmarkEnd w:id="317"/>
      <w:bookmarkEnd w:id="318"/>
      <w:bookmarkEnd w:id="319"/>
      <w:bookmarkEnd w:id="320"/>
      <w:bookmarkEnd w:id="321"/>
      <w:bookmarkEnd w:id="322"/>
      <w:bookmarkEnd w:id="323"/>
      <w:bookmarkEnd w:id="324"/>
      <w:bookmarkEnd w:id="325"/>
    </w:p>
    <w:bookmarkEnd w:id="306"/>
    <w:p w:rsidR="00717F60" w:rsidRPr="00E71A48" w:rsidRDefault="001A3C31" w:rsidP="00775238">
      <w:pPr>
        <w:widowControl w:val="0"/>
        <w:numPr>
          <w:ilvl w:val="3"/>
          <w:numId w:val="28"/>
        </w:numPr>
        <w:overflowPunct w:val="0"/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>
        <w:rPr>
          <w:bCs w:val="0"/>
          <w:sz w:val="24"/>
          <w:szCs w:val="24"/>
        </w:rPr>
        <w:t>Подача Участником Заявки в письменной</w:t>
      </w:r>
      <w:r w:rsidR="00F13A66">
        <w:rPr>
          <w:bCs w:val="0"/>
          <w:sz w:val="24"/>
          <w:szCs w:val="24"/>
        </w:rPr>
        <w:t xml:space="preserve"> </w:t>
      </w:r>
      <w:r w:rsidR="00F13A66" w:rsidRPr="006803F2">
        <w:rPr>
          <w:sz w:val="24"/>
          <w:szCs w:val="24"/>
        </w:rPr>
        <w:t>(бумажной)</w:t>
      </w:r>
      <w:r>
        <w:rPr>
          <w:bCs w:val="0"/>
          <w:sz w:val="24"/>
          <w:szCs w:val="24"/>
        </w:rPr>
        <w:t xml:space="preserve"> форме не предусмотрена.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26" w:name="_Ref303683883"/>
      <w:bookmarkStart w:id="327" w:name="_Toc447292118"/>
      <w:r w:rsidRPr="00E71A48">
        <w:t xml:space="preserve">Изменение и отзыв </w:t>
      </w:r>
      <w:r w:rsidR="004B5EB3" w:rsidRPr="00E71A48">
        <w:t>Заявк</w:t>
      </w:r>
      <w:r w:rsidRPr="00E71A48">
        <w:t>и</w:t>
      </w:r>
      <w:bookmarkEnd w:id="326"/>
      <w:bookmarkEnd w:id="327"/>
    </w:p>
    <w:p w:rsidR="00717F60" w:rsidRPr="00E71A48" w:rsidRDefault="00717F60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До окончания </w:t>
      </w:r>
      <w:r w:rsidRPr="00223D18">
        <w:rPr>
          <w:bCs w:val="0"/>
          <w:sz w:val="24"/>
          <w:szCs w:val="24"/>
        </w:rPr>
        <w:t xml:space="preserve">срока подачи </w:t>
      </w:r>
      <w:r w:rsidR="00FE5731" w:rsidRPr="00223D18">
        <w:rPr>
          <w:bCs w:val="0"/>
          <w:sz w:val="24"/>
          <w:szCs w:val="24"/>
        </w:rPr>
        <w:t>заявок</w:t>
      </w:r>
      <w:r w:rsidR="00223D18" w:rsidRPr="00223D18">
        <w:rPr>
          <w:bCs w:val="0"/>
          <w:sz w:val="24"/>
          <w:szCs w:val="24"/>
        </w:rPr>
        <w:t xml:space="preserve"> (п. </w:t>
      </w:r>
      <w:r w:rsidR="000242BF">
        <w:fldChar w:fldCharType="begin"/>
      </w:r>
      <w:r w:rsidR="000242BF">
        <w:instrText xml:space="preserve"> REF _Ref440289953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3.4.1.3</w:t>
      </w:r>
      <w:r w:rsidR="000242BF">
        <w:fldChar w:fldCharType="end"/>
      </w:r>
      <w:r w:rsidR="00223D18" w:rsidRPr="00223D18">
        <w:rPr>
          <w:bCs w:val="0"/>
          <w:sz w:val="24"/>
          <w:szCs w:val="24"/>
        </w:rPr>
        <w:t>)</w:t>
      </w:r>
      <w:r w:rsidR="00FE5731"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вправе изменить или отозвать поданную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у</w:t>
      </w:r>
      <w:r w:rsidR="00223D18">
        <w:rPr>
          <w:sz w:val="24"/>
          <w:szCs w:val="24"/>
        </w:rPr>
        <w:t>, после окончания срока подачи заявок Участник может только отозвать свою поданную Заявку</w:t>
      </w:r>
      <w:r w:rsidRPr="00E71A48">
        <w:rPr>
          <w:bCs w:val="0"/>
          <w:sz w:val="24"/>
          <w:szCs w:val="24"/>
        </w:rPr>
        <w:t>.</w:t>
      </w:r>
    </w:p>
    <w:p w:rsidR="00717F60" w:rsidRPr="00E71A4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567"/>
        <w:rPr>
          <w:bCs w:val="0"/>
          <w:sz w:val="24"/>
          <w:szCs w:val="24"/>
        </w:rPr>
      </w:pPr>
      <w:r w:rsidRPr="00EA087B">
        <w:rPr>
          <w:sz w:val="24"/>
          <w:szCs w:val="24"/>
        </w:rPr>
        <w:t xml:space="preserve">Порядок изменения или отзыва Заявок </w:t>
      </w:r>
      <w:r>
        <w:rPr>
          <w:sz w:val="24"/>
          <w:szCs w:val="24"/>
        </w:rPr>
        <w:t>д</w:t>
      </w:r>
      <w:r w:rsidRPr="00EA087B">
        <w:rPr>
          <w:sz w:val="24"/>
          <w:szCs w:val="24"/>
        </w:rPr>
        <w:t xml:space="preserve">о окончания срока 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242BF">
        <w:fldChar w:fldCharType="begin"/>
      </w:r>
      <w:r w:rsidR="000242BF">
        <w:instrText xml:space="preserve"> REF _Ref440289953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3.4.1.3</w:t>
      </w:r>
      <w:r w:rsidR="000242BF">
        <w:fldChar w:fldCharType="end"/>
      </w:r>
      <w:r w:rsidRPr="00223D18">
        <w:rPr>
          <w:bCs w:val="0"/>
          <w:sz w:val="24"/>
          <w:szCs w:val="24"/>
        </w:rPr>
        <w:t>)</w:t>
      </w:r>
      <w:r w:rsidRPr="00EA087B">
        <w:rPr>
          <w:sz w:val="24"/>
          <w:szCs w:val="24"/>
        </w:rPr>
        <w:t xml:space="preserve"> через ЭТП</w:t>
      </w:r>
      <w:r w:rsidRPr="00EA087B">
        <w:rPr>
          <w:color w:val="000000"/>
          <w:sz w:val="24"/>
          <w:szCs w:val="24"/>
        </w:rPr>
        <w:t xml:space="preserve"> </w:t>
      </w:r>
      <w:r w:rsidRPr="00EA087B">
        <w:rPr>
          <w:sz w:val="24"/>
          <w:szCs w:val="24"/>
        </w:rPr>
        <w:t>определяется правилами данной системы</w:t>
      </w:r>
      <w:r w:rsidR="00717F60" w:rsidRPr="00E71A48">
        <w:rPr>
          <w:bCs w:val="0"/>
          <w:sz w:val="24"/>
          <w:szCs w:val="24"/>
        </w:rPr>
        <w:t>.</w:t>
      </w:r>
    </w:p>
    <w:p w:rsidR="00717F60" w:rsidRPr="00223D18" w:rsidRDefault="00223D18" w:rsidP="00775238">
      <w:pPr>
        <w:widowControl w:val="0"/>
        <w:numPr>
          <w:ilvl w:val="2"/>
          <w:numId w:val="29"/>
        </w:numPr>
        <w:autoSpaceDE w:val="0"/>
        <w:spacing w:after="100" w:line="264" w:lineRule="auto"/>
        <w:ind w:left="0" w:firstLine="709"/>
        <w:rPr>
          <w:sz w:val="24"/>
          <w:szCs w:val="24"/>
        </w:rPr>
      </w:pPr>
      <w:r>
        <w:rPr>
          <w:sz w:val="24"/>
          <w:szCs w:val="24"/>
        </w:rPr>
        <w:t xml:space="preserve">После </w:t>
      </w:r>
      <w:r w:rsidRPr="00EA087B">
        <w:rPr>
          <w:sz w:val="24"/>
          <w:szCs w:val="24"/>
        </w:rPr>
        <w:t xml:space="preserve">окончания срока </w:t>
      </w:r>
      <w:r w:rsidRPr="00223D18">
        <w:rPr>
          <w:sz w:val="24"/>
          <w:szCs w:val="24"/>
        </w:rPr>
        <w:t xml:space="preserve">подачи Заявок </w:t>
      </w:r>
      <w:r w:rsidRPr="00223D18">
        <w:rPr>
          <w:bCs w:val="0"/>
          <w:sz w:val="24"/>
          <w:szCs w:val="24"/>
        </w:rPr>
        <w:t xml:space="preserve">(п. </w:t>
      </w:r>
      <w:r w:rsidR="000242BF">
        <w:fldChar w:fldCharType="begin"/>
      </w:r>
      <w:r w:rsidR="000242BF">
        <w:instrText xml:space="preserve"> REF _Ref440289953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3.4.1.3</w:t>
      </w:r>
      <w:r w:rsidR="000242BF">
        <w:fldChar w:fldCharType="end"/>
      </w:r>
      <w:r w:rsidRPr="00223D18">
        <w:rPr>
          <w:bCs w:val="0"/>
          <w:sz w:val="24"/>
          <w:szCs w:val="24"/>
        </w:rPr>
        <w:t>)</w:t>
      </w:r>
      <w:r w:rsidRPr="00223D18">
        <w:rPr>
          <w:sz w:val="24"/>
          <w:szCs w:val="24"/>
        </w:rPr>
        <w:t xml:space="preserve">, в случае отзыва Заявки, Участники готовят обращение к Организатору на бланке Участника, подписанное и скрепленное печатью в порядке, указанном в пунктах </w:t>
      </w:r>
      <w:r w:rsidR="000242BF">
        <w:fldChar w:fldCharType="begin"/>
      </w:r>
      <w:r w:rsidR="000242BF">
        <w:instrText xml:space="preserve"> REF _Ref55279015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3.3.1.6</w:t>
      </w:r>
      <w:r w:rsidR="000242BF">
        <w:fldChar w:fldCharType="end"/>
      </w:r>
      <w:r w:rsidRPr="00223D18">
        <w:rPr>
          <w:sz w:val="24"/>
          <w:szCs w:val="24"/>
        </w:rPr>
        <w:t xml:space="preserve">, </w:t>
      </w:r>
      <w:r w:rsidR="000242BF">
        <w:fldChar w:fldCharType="begin"/>
      </w:r>
      <w:r w:rsidR="000242BF">
        <w:instrText xml:space="preserve"> REF _Ref195087786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3.3.1.7</w:t>
      </w:r>
      <w:r w:rsidR="000242BF">
        <w:fldChar w:fldCharType="end"/>
      </w:r>
      <w:r>
        <w:rPr>
          <w:sz w:val="24"/>
          <w:szCs w:val="24"/>
        </w:rPr>
        <w:t>,</w:t>
      </w:r>
      <w:r w:rsidRPr="00223D18">
        <w:rPr>
          <w:sz w:val="24"/>
          <w:szCs w:val="24"/>
        </w:rPr>
        <w:t xml:space="preserve"> в письменной форме</w:t>
      </w:r>
      <w:r w:rsidR="00717F60" w:rsidRPr="00223D18">
        <w:rPr>
          <w:sz w:val="24"/>
          <w:szCs w:val="24"/>
        </w:rPr>
        <w:t>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28" w:name="_Ref305973250"/>
      <w:bookmarkStart w:id="329" w:name="_Toc447292119"/>
      <w:r w:rsidRPr="00E71A48">
        <w:t>Оценка Заявок и проведение переговоров</w:t>
      </w:r>
      <w:bookmarkEnd w:id="328"/>
      <w:bookmarkEnd w:id="329"/>
      <w:r w:rsidRPr="00E71A48">
        <w:t xml:space="preserve"> 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0" w:name="_Toc439323711"/>
      <w:bookmarkStart w:id="331" w:name="_Toc440297045"/>
      <w:bookmarkStart w:id="332" w:name="_Toc440356606"/>
      <w:bookmarkStart w:id="333" w:name="_Toc440631741"/>
      <w:bookmarkStart w:id="334" w:name="_Toc440876526"/>
      <w:bookmarkStart w:id="335" w:name="_Toc441130598"/>
      <w:bookmarkStart w:id="336" w:name="_Toc441157101"/>
      <w:bookmarkStart w:id="337" w:name="_Toc447292120"/>
      <w:r w:rsidRPr="00E71A48">
        <w:rPr>
          <w:szCs w:val="24"/>
        </w:rPr>
        <w:t>Общие положения</w:t>
      </w:r>
      <w:bookmarkEnd w:id="330"/>
      <w:bookmarkEnd w:id="331"/>
      <w:bookmarkEnd w:id="332"/>
      <w:bookmarkEnd w:id="333"/>
      <w:bookmarkEnd w:id="334"/>
      <w:bookmarkEnd w:id="335"/>
      <w:bookmarkEnd w:id="336"/>
      <w:bookmarkEnd w:id="337"/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осуществляется Закупочной комиссией </w:t>
      </w:r>
      <w:r w:rsidRPr="00E71A48">
        <w:rPr>
          <w:bCs w:val="0"/>
          <w:spacing w:val="-1"/>
          <w:sz w:val="24"/>
          <w:szCs w:val="24"/>
        </w:rPr>
        <w:t xml:space="preserve">и иными лицами (экспертами и специалистами), привлеченными </w:t>
      </w:r>
      <w:r w:rsidRPr="00E71A48">
        <w:rPr>
          <w:bCs w:val="0"/>
          <w:sz w:val="24"/>
          <w:szCs w:val="24"/>
        </w:rPr>
        <w:t>Организатором.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Оценка Заявок будет осуществляться, исходя из электронных версий документов Заявок.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Рассмотрение и оценка заявок осуществляется в соответствии с условиями </w:t>
      </w:r>
      <w:r w:rsidRPr="00E71A48">
        <w:rPr>
          <w:bCs w:val="0"/>
          <w:sz w:val="24"/>
          <w:szCs w:val="24"/>
        </w:rPr>
        <w:lastRenderedPageBreak/>
        <w:t xml:space="preserve">настоящей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Информация относительно разъяснения, предварительного рассмотрения, оценки и сопоставления Заявок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ов, а также рекомендации по присуждению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а является строго конфиденциальной и не подлежит разглашению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>ам или иным лицам, которые официально не имеют к этому отношения</w:t>
      </w:r>
      <w:r w:rsidR="008F7BD0" w:rsidRPr="00E71A48">
        <w:rPr>
          <w:bCs w:val="0"/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за исключением сведений, размещаемых на официальном сайте, сайте </w:t>
      </w:r>
      <w:r w:rsidR="001A3C31" w:rsidRPr="00702B2C">
        <w:rPr>
          <w:iCs/>
          <w:sz w:val="24"/>
          <w:szCs w:val="24"/>
        </w:rPr>
        <w:t>ПАО «МРСК Центра»</w:t>
      </w:r>
      <w:r w:rsidR="001A3C31">
        <w:rPr>
          <w:sz w:val="24"/>
          <w:szCs w:val="24"/>
        </w:rPr>
        <w:t>,</w:t>
      </w:r>
      <w:r w:rsidR="008F7BD0" w:rsidRPr="00E71A48">
        <w:rPr>
          <w:sz w:val="24"/>
          <w:szCs w:val="24"/>
        </w:rPr>
        <w:t xml:space="preserve"> ЭТП</w:t>
      </w:r>
      <w:r w:rsidR="001A3C31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и не вправе каким-либо способом влиять, участвовать или присутствовать при оценке заявок, а также вступать в контакты с экспертами, выполняющими экспертизу Заявок. Любые попытки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ов повлиять на Закупочную комиссию при экспертизе Заявок или на присуждение </w:t>
      </w:r>
      <w:r w:rsidR="00123C70"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а, а также оказать давление на любое лицо, привлеченное Организатором, служат основанием для отклонения Заявок таких </w:t>
      </w:r>
      <w:r w:rsidRPr="00E71A48">
        <w:rPr>
          <w:bCs w:val="0"/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>ов.</w:t>
      </w:r>
    </w:p>
    <w:p w:rsidR="00717F60" w:rsidRPr="00E71A48" w:rsidRDefault="00717F60" w:rsidP="00775238">
      <w:pPr>
        <w:widowControl w:val="0"/>
        <w:numPr>
          <w:ilvl w:val="3"/>
          <w:numId w:val="30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Оценка Заявок может включать отборочную стадию (пункт </w:t>
      </w:r>
      <w:r w:rsidR="000242BF">
        <w:fldChar w:fldCharType="begin"/>
      </w:r>
      <w:r w:rsidR="000242BF">
        <w:instrText xml:space="preserve"> REF _Ref93089454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3.6.2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), проведение (при необходимости) переговоров (пункт </w:t>
      </w:r>
      <w:r w:rsidR="000242BF">
        <w:fldChar w:fldCharType="begin"/>
      </w:r>
      <w:r w:rsidR="000242BF">
        <w:instrText xml:space="preserve"> REF _Ref303670674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3.6.3</w:t>
      </w:r>
      <w:r w:rsidR="000242BF">
        <w:fldChar w:fldCharType="end"/>
      </w:r>
      <w:r w:rsidRPr="00E71A48">
        <w:rPr>
          <w:bCs w:val="0"/>
          <w:sz w:val="24"/>
          <w:szCs w:val="24"/>
        </w:rPr>
        <w:t>) и оценочную стадию (пункт</w:t>
      </w:r>
      <w:r w:rsidR="007F3FB7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_Ref306138385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3.6.4</w:t>
      </w:r>
      <w:r w:rsidR="000242BF">
        <w:fldChar w:fldCharType="end"/>
      </w:r>
      <w:r w:rsidRPr="00E71A48">
        <w:rPr>
          <w:bCs w:val="0"/>
          <w:sz w:val="24"/>
          <w:szCs w:val="24"/>
        </w:rPr>
        <w:t>).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38" w:name="_Ref93089454"/>
      <w:bookmarkStart w:id="339" w:name="_Toc439323712"/>
      <w:bookmarkStart w:id="340" w:name="_Toc440297046"/>
      <w:bookmarkStart w:id="341" w:name="_Toc440356607"/>
      <w:bookmarkStart w:id="342" w:name="_Toc440631742"/>
      <w:bookmarkStart w:id="343" w:name="_Toc440876527"/>
      <w:bookmarkStart w:id="344" w:name="_Toc441130599"/>
      <w:bookmarkStart w:id="345" w:name="_Toc441157102"/>
      <w:bookmarkStart w:id="346" w:name="_Toc447292121"/>
      <w:r w:rsidRPr="00E71A48">
        <w:rPr>
          <w:szCs w:val="24"/>
        </w:rPr>
        <w:t>Отборочная стадия</w:t>
      </w:r>
      <w:bookmarkEnd w:id="338"/>
      <w:bookmarkEnd w:id="339"/>
      <w:bookmarkEnd w:id="340"/>
      <w:bookmarkEnd w:id="341"/>
      <w:bookmarkEnd w:id="342"/>
      <w:bookmarkEnd w:id="343"/>
      <w:bookmarkEnd w:id="344"/>
      <w:bookmarkEnd w:id="345"/>
      <w:bookmarkEnd w:id="346"/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В рамках отборочной стадии Закупочная комиссия проверяет: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правильность оформления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и и </w:t>
      </w:r>
      <w:r w:rsidR="00EC7797">
        <w:rPr>
          <w:bCs w:val="0"/>
          <w:sz w:val="24"/>
          <w:szCs w:val="24"/>
        </w:rPr>
        <w:t>ее</w:t>
      </w:r>
      <w:r w:rsidRPr="00E71A48">
        <w:rPr>
          <w:bCs w:val="0"/>
          <w:sz w:val="24"/>
          <w:szCs w:val="24"/>
        </w:rPr>
        <w:t xml:space="preserve"> соответствие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 по запросу предложений по существу;</w:t>
      </w:r>
    </w:p>
    <w:p w:rsidR="00717F60" w:rsidRPr="006563A7" w:rsidRDefault="00717F60" w:rsidP="00D75CA2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proofErr w:type="gramStart"/>
      <w:r w:rsidRPr="006563A7">
        <w:rPr>
          <w:bCs w:val="0"/>
          <w:sz w:val="24"/>
          <w:szCs w:val="24"/>
        </w:rPr>
        <w:t xml:space="preserve">соответствие </w:t>
      </w:r>
      <w:r w:rsidR="006563A7" w:rsidRPr="006563A7">
        <w:rPr>
          <w:bCs w:val="0"/>
          <w:sz w:val="24"/>
          <w:szCs w:val="24"/>
        </w:rPr>
        <w:t xml:space="preserve">заявки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 запроса предложений требованиям настоящей </w:t>
      </w:r>
      <w:r w:rsidR="007D07A7" w:rsidRPr="006563A7">
        <w:rPr>
          <w:bCs w:val="0"/>
          <w:sz w:val="24"/>
          <w:szCs w:val="24"/>
        </w:rPr>
        <w:t>Д</w:t>
      </w:r>
      <w:r w:rsidRPr="006563A7">
        <w:rPr>
          <w:bCs w:val="0"/>
          <w:sz w:val="24"/>
          <w:szCs w:val="24"/>
        </w:rPr>
        <w:t>окументации, в том числе отсутствие</w:t>
      </w:r>
      <w:r w:rsidRPr="00E71A48">
        <w:rPr>
          <w:bCs w:val="0"/>
          <w:sz w:val="24"/>
          <w:szCs w:val="24"/>
        </w:rPr>
        <w:t xml:space="preserve">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а в Реестрах недобросовестных поставщиков, которые ведутся в соответствии с положениями Федерального закона от </w:t>
      </w:r>
      <w:r w:rsidR="00BD22D2" w:rsidRPr="00C94DE4">
        <w:rPr>
          <w:rFonts w:eastAsia="Arial Unicode MS"/>
          <w:sz w:val="24"/>
          <w:szCs w:val="24"/>
        </w:rPr>
        <w:t>05.04.2013 № 44-ФЗ «О контрактной системе в сфере закупок товаров, работ, услуг для обеспечения государственных и муниципальных нужд»</w:t>
      </w:r>
      <w:r w:rsidRPr="00E71A48">
        <w:rPr>
          <w:bCs w:val="0"/>
          <w:sz w:val="24"/>
          <w:szCs w:val="24"/>
        </w:rPr>
        <w:t xml:space="preserve">, Федерального закона от 18.07.2011 № 223-ФЗ «О закупках товаров, работ, услуг отдельными видами юридических </w:t>
      </w:r>
      <w:r w:rsidRPr="006563A7">
        <w:rPr>
          <w:bCs w:val="0"/>
          <w:sz w:val="24"/>
          <w:szCs w:val="24"/>
        </w:rPr>
        <w:t>лиц»;</w:t>
      </w:r>
      <w:proofErr w:type="gramEnd"/>
      <w:r w:rsidRPr="006563A7">
        <w:rPr>
          <w:bCs w:val="0"/>
          <w:sz w:val="24"/>
          <w:szCs w:val="24"/>
        </w:rPr>
        <w:t xml:space="preserve"> отсутствие отрицательных отзывов о работе </w:t>
      </w:r>
      <w:r w:rsidR="009C744E" w:rsidRPr="006563A7">
        <w:rPr>
          <w:bCs w:val="0"/>
          <w:sz w:val="24"/>
          <w:szCs w:val="24"/>
        </w:rPr>
        <w:t>Участник</w:t>
      </w:r>
      <w:r w:rsidRPr="006563A7">
        <w:rPr>
          <w:bCs w:val="0"/>
          <w:sz w:val="24"/>
          <w:szCs w:val="24"/>
        </w:rPr>
        <w:t xml:space="preserve">а; </w:t>
      </w:r>
    </w:p>
    <w:p w:rsidR="006563A7" w:rsidRPr="006563A7" w:rsidRDefault="006563A7" w:rsidP="006563A7">
      <w:pPr>
        <w:widowControl w:val="0"/>
        <w:numPr>
          <w:ilvl w:val="0"/>
          <w:numId w:val="8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bookmarkStart w:id="347" w:name="_Ref55304419"/>
      <w:r w:rsidRPr="006563A7">
        <w:rPr>
          <w:bCs w:val="0"/>
          <w:sz w:val="24"/>
          <w:szCs w:val="24"/>
        </w:rPr>
        <w:t>соответствие Заявки требованиям настоящей Документации, в том числе соответствие цены Заявки установленной начальной (максимальной) цене Договора (цене лота), коммерческой и технической составляющих</w:t>
      </w:r>
      <w:r w:rsidRPr="006563A7">
        <w:rPr>
          <w:b/>
          <w:bCs w:val="0"/>
          <w:i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В рамках отборочной стадии Закупочная комиссия может запросить у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ов разъя</w:t>
      </w:r>
      <w:r w:rsidR="0026070F">
        <w:rPr>
          <w:sz w:val="24"/>
          <w:szCs w:val="24"/>
        </w:rPr>
        <w:t>снения или дополнения их Заявок</w:t>
      </w:r>
      <w:r w:rsidRPr="00E71A48">
        <w:rPr>
          <w:sz w:val="24"/>
          <w:szCs w:val="24"/>
        </w:rPr>
        <w:t xml:space="preserve">. При этом Закупочная комиссия не вправе запрашивать разъяснения или требовать документы, меняющие суть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</w:t>
      </w:r>
      <w:r w:rsidR="00076D8B" w:rsidRPr="00E71A48">
        <w:rPr>
          <w:sz w:val="24"/>
          <w:szCs w:val="24"/>
        </w:rPr>
        <w:t>, а также документы, перечень которых отсутствует в настоящей Документации</w:t>
      </w:r>
      <w:r w:rsidRPr="00E71A48">
        <w:rPr>
          <w:sz w:val="24"/>
          <w:szCs w:val="24"/>
        </w:rPr>
        <w:t xml:space="preserve">. Допускаются уточняющие запросы по техническим условиям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(перечня предлагаемой продукции, ее технических характеристик, иных технических условий), при этом данные уточнения не должны изменять предмет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>апроса предложений.</w:t>
      </w:r>
    </w:p>
    <w:p w:rsidR="00717F60" w:rsidRPr="0026070F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При проверке правильности оформления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Закупочная комиссия вправе не обращать внимания на мелкие недочеты и погрешности, которые не влияют на существо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и. </w:t>
      </w:r>
      <w:r w:rsidRPr="0026070F">
        <w:rPr>
          <w:sz w:val="24"/>
          <w:szCs w:val="24"/>
        </w:rPr>
        <w:t xml:space="preserve">Закупочная комиссия с письменного согласия </w:t>
      </w:r>
      <w:r w:rsidR="009C744E" w:rsidRPr="0026070F">
        <w:rPr>
          <w:sz w:val="24"/>
          <w:szCs w:val="24"/>
        </w:rPr>
        <w:t>Участник</w:t>
      </w:r>
      <w:r w:rsidRPr="0026070F">
        <w:rPr>
          <w:sz w:val="24"/>
          <w:szCs w:val="24"/>
        </w:rPr>
        <w:t>а также может исправлять очевидные арифметические и грамматические ошибки.</w:t>
      </w:r>
    </w:p>
    <w:p w:rsidR="00717F60" w:rsidRPr="006563A7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bookmarkStart w:id="348" w:name="_Ref55307002"/>
      <w:r w:rsidRPr="0026070F">
        <w:rPr>
          <w:sz w:val="24"/>
          <w:szCs w:val="24"/>
        </w:rPr>
        <w:t xml:space="preserve">По результатам проведения отборочной стадии Закупочная комиссия </w:t>
      </w:r>
      <w:r w:rsidR="0026070F" w:rsidRPr="006563A7">
        <w:rPr>
          <w:sz w:val="24"/>
          <w:szCs w:val="24"/>
        </w:rPr>
        <w:t>отклонит</w:t>
      </w:r>
      <w:r w:rsidRPr="006563A7">
        <w:rPr>
          <w:sz w:val="24"/>
          <w:szCs w:val="24"/>
        </w:rPr>
        <w:t xml:space="preserve"> </w:t>
      </w:r>
      <w:r w:rsidR="004B5EB3" w:rsidRPr="006563A7">
        <w:rPr>
          <w:sz w:val="24"/>
          <w:szCs w:val="24"/>
        </w:rPr>
        <w:t>Заявк</w:t>
      </w:r>
      <w:r w:rsidRPr="006563A7">
        <w:rPr>
          <w:sz w:val="24"/>
          <w:szCs w:val="24"/>
        </w:rPr>
        <w:t>и, которые:</w:t>
      </w:r>
      <w:bookmarkEnd w:id="347"/>
      <w:bookmarkEnd w:id="348"/>
    </w:p>
    <w:p w:rsidR="00775238" w:rsidRPr="006563A7" w:rsidRDefault="006563A7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в существенной мере не отвечают требованиям, предъявленным к оформлению </w:t>
      </w:r>
      <w:r w:rsidRPr="006563A7">
        <w:rPr>
          <w:sz w:val="24"/>
          <w:szCs w:val="24"/>
        </w:rPr>
        <w:lastRenderedPageBreak/>
        <w:t>Заявки, изложенным в настоящей Документации по запросу предложений</w:t>
      </w:r>
      <w:r w:rsidR="00AE57F2" w:rsidRPr="006563A7">
        <w:rPr>
          <w:sz w:val="24"/>
          <w:szCs w:val="24"/>
        </w:rPr>
        <w:t>;</w:t>
      </w:r>
    </w:p>
    <w:p w:rsidR="00775238" w:rsidRPr="006563A7" w:rsidRDefault="00AE57F2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не отвечают установленным в настоящей Документации требованиям к оформлению, составу документов и сведений, подаваемым в Заявке;</w:t>
      </w:r>
      <w:r w:rsidR="00775238" w:rsidRPr="006563A7">
        <w:rPr>
          <w:sz w:val="24"/>
          <w:szCs w:val="24"/>
        </w:rPr>
        <w:t xml:space="preserve"> </w:t>
      </w:r>
    </w:p>
    <w:p w:rsidR="00775238" w:rsidRPr="006563A7" w:rsidRDefault="00AE57F2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поданы Участниками, которые не соответствуют  установленным в настоящей Документации одному либо нескольким отборочным критериям;</w:t>
      </w:r>
    </w:p>
    <w:p w:rsidR="00AE57F2" w:rsidRPr="006563A7" w:rsidRDefault="006563A7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 xml:space="preserve">поданы Участниками, но не содержат всех </w:t>
      </w:r>
      <w:proofErr w:type="gramStart"/>
      <w:r w:rsidRPr="006563A7">
        <w:rPr>
          <w:sz w:val="24"/>
          <w:szCs w:val="24"/>
        </w:rPr>
        <w:t>документов</w:t>
      </w:r>
      <w:proofErr w:type="gramEnd"/>
      <w:r w:rsidRPr="006563A7">
        <w:rPr>
          <w:sz w:val="24"/>
          <w:szCs w:val="24"/>
        </w:rPr>
        <w:t xml:space="preserve"> требуемых настоящей Документацией по запросу предложений</w:t>
      </w:r>
      <w:r w:rsidR="00AE57F2" w:rsidRPr="006563A7">
        <w:rPr>
          <w:sz w:val="24"/>
          <w:szCs w:val="24"/>
        </w:rPr>
        <w:t>;</w:t>
      </w:r>
    </w:p>
    <w:p w:rsidR="00AE57F2" w:rsidRPr="006563A7" w:rsidRDefault="00AE57F2" w:rsidP="00775238">
      <w:pPr>
        <w:pStyle w:val="affffff0"/>
        <w:widowControl w:val="0"/>
        <w:numPr>
          <w:ilvl w:val="0"/>
          <w:numId w:val="76"/>
        </w:numPr>
        <w:tabs>
          <w:tab w:val="left" w:pos="426"/>
        </w:tabs>
        <w:autoSpaceDE w:val="0"/>
        <w:spacing w:after="100" w:line="264" w:lineRule="auto"/>
        <w:rPr>
          <w:sz w:val="24"/>
          <w:szCs w:val="24"/>
        </w:rPr>
      </w:pPr>
      <w:r w:rsidRPr="006563A7">
        <w:rPr>
          <w:sz w:val="24"/>
          <w:szCs w:val="24"/>
        </w:rPr>
        <w:t>поданы Участниками, которые содержат очевидные арифметические или грамматические ошибки, с исправлением которых не согласился Участник.</w:t>
      </w:r>
    </w:p>
    <w:p w:rsidR="00717F60" w:rsidRPr="00E71A48" w:rsidRDefault="00717F60" w:rsidP="00775238">
      <w:pPr>
        <w:widowControl w:val="0"/>
        <w:numPr>
          <w:ilvl w:val="3"/>
          <w:numId w:val="31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6563A7">
        <w:rPr>
          <w:sz w:val="24"/>
          <w:szCs w:val="24"/>
        </w:rPr>
        <w:t>При проведении отборочной стадии Организатор</w:t>
      </w:r>
      <w:r w:rsidRPr="00E71A48">
        <w:rPr>
          <w:sz w:val="24"/>
          <w:szCs w:val="24"/>
        </w:rPr>
        <w:t xml:space="preserve"> запроса предложений вправе проверять соответствие предоставленных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ом заявлений, документов и информации действительности, в том числе путем направления запросов в государственные органы, лицам, указанным в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е, а также проводить выездные проверки.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49" w:name="_Ref303670674"/>
      <w:bookmarkStart w:id="350" w:name="_Toc439323713"/>
      <w:bookmarkStart w:id="351" w:name="_Toc440297047"/>
      <w:bookmarkStart w:id="352" w:name="_Toc440356608"/>
      <w:bookmarkStart w:id="353" w:name="_Toc440631743"/>
      <w:bookmarkStart w:id="354" w:name="_Toc440876528"/>
      <w:bookmarkStart w:id="355" w:name="_Toc441130600"/>
      <w:bookmarkStart w:id="356" w:name="_Toc441157103"/>
      <w:bookmarkStart w:id="357" w:name="_Toc447292122"/>
      <w:r w:rsidRPr="00E71A48">
        <w:rPr>
          <w:szCs w:val="24"/>
        </w:rPr>
        <w:t>Проведение переговоров</w:t>
      </w:r>
      <w:bookmarkEnd w:id="349"/>
      <w:bookmarkEnd w:id="350"/>
      <w:bookmarkEnd w:id="351"/>
      <w:bookmarkEnd w:id="352"/>
      <w:bookmarkEnd w:id="353"/>
      <w:bookmarkEnd w:id="354"/>
      <w:bookmarkEnd w:id="355"/>
      <w:bookmarkEnd w:id="356"/>
      <w:bookmarkEnd w:id="357"/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После предварительного рассмотрения и оценки </w:t>
      </w:r>
      <w:r w:rsidR="00FE5731" w:rsidRPr="00E71A48">
        <w:rPr>
          <w:sz w:val="24"/>
          <w:szCs w:val="24"/>
        </w:rPr>
        <w:t xml:space="preserve">Заявок </w:t>
      </w:r>
      <w:r w:rsidRPr="00E71A48">
        <w:rPr>
          <w:sz w:val="24"/>
          <w:szCs w:val="24"/>
        </w:rPr>
        <w:t xml:space="preserve">Организатор, в случае необходимости, по решению Закупочной комиссии, вправе провести переговоры с любым из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ов,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которых не были отклонены, по любому положению его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>и.</w:t>
      </w:r>
    </w:p>
    <w:p w:rsidR="00717F60" w:rsidRPr="00E71A48" w:rsidRDefault="00717F60" w:rsidP="00775238">
      <w:pPr>
        <w:widowControl w:val="0"/>
        <w:numPr>
          <w:ilvl w:val="3"/>
          <w:numId w:val="32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="00FE5731" w:rsidRPr="00E71A48">
        <w:rPr>
          <w:sz w:val="24"/>
          <w:szCs w:val="24"/>
        </w:rPr>
        <w:t xml:space="preserve">и </w:t>
      </w:r>
      <w:r w:rsidRPr="00E71A48">
        <w:rPr>
          <w:sz w:val="24"/>
          <w:szCs w:val="24"/>
        </w:rPr>
        <w:t xml:space="preserve">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717F60" w:rsidRPr="00E71A48" w:rsidRDefault="00717F60" w:rsidP="00E71A48">
      <w:pPr>
        <w:pStyle w:val="3"/>
        <w:spacing w:line="264" w:lineRule="auto"/>
        <w:rPr>
          <w:szCs w:val="24"/>
        </w:rPr>
      </w:pPr>
      <w:bookmarkStart w:id="358" w:name="_Ref306138385"/>
      <w:bookmarkStart w:id="359" w:name="_Toc439323714"/>
      <w:bookmarkStart w:id="360" w:name="_Toc440297048"/>
      <w:bookmarkStart w:id="361" w:name="_Toc440356609"/>
      <w:bookmarkStart w:id="362" w:name="_Toc440631744"/>
      <w:bookmarkStart w:id="363" w:name="_Toc440876529"/>
      <w:bookmarkStart w:id="364" w:name="_Toc441130601"/>
      <w:bookmarkStart w:id="365" w:name="_Toc441157104"/>
      <w:bookmarkStart w:id="366" w:name="_Toc447292123"/>
      <w:r w:rsidRPr="00E71A48">
        <w:rPr>
          <w:szCs w:val="24"/>
        </w:rPr>
        <w:t>Оценочная стадия</w:t>
      </w:r>
      <w:bookmarkEnd w:id="358"/>
      <w:bookmarkEnd w:id="359"/>
      <w:bookmarkEnd w:id="360"/>
      <w:bookmarkEnd w:id="361"/>
      <w:bookmarkEnd w:id="362"/>
      <w:bookmarkEnd w:id="363"/>
      <w:bookmarkEnd w:id="364"/>
      <w:bookmarkEnd w:id="365"/>
      <w:bookmarkEnd w:id="366"/>
    </w:p>
    <w:p w:rsidR="007D0EA7" w:rsidRPr="00E71A48" w:rsidRDefault="007D0EA7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В</w:t>
      </w:r>
      <w:r w:rsidR="00D275BB">
        <w:rPr>
          <w:sz w:val="24"/>
          <w:szCs w:val="24"/>
        </w:rPr>
        <w:t xml:space="preserve"> </w:t>
      </w:r>
      <w:r w:rsidRPr="00E71A48">
        <w:rPr>
          <w:sz w:val="24"/>
          <w:szCs w:val="24"/>
        </w:rPr>
        <w:t>рамках оценочной стадии Закупочная комиссия оценивает и сопоставляет Заявки и проводит их ранжирование по степени предпочтительности для Заказчика</w:t>
      </w:r>
      <w:r w:rsidR="00D275BB">
        <w:rPr>
          <w:sz w:val="24"/>
          <w:szCs w:val="24"/>
        </w:rPr>
        <w:t xml:space="preserve">. </w:t>
      </w:r>
      <w:r w:rsidR="00D275BB" w:rsidRPr="00D275BB">
        <w:rPr>
          <w:sz w:val="24"/>
          <w:szCs w:val="24"/>
        </w:rPr>
        <w:t xml:space="preserve">Порядок </w:t>
      </w:r>
      <w:r w:rsidR="00D275BB" w:rsidRPr="003803A7">
        <w:rPr>
          <w:sz w:val="24"/>
          <w:szCs w:val="24"/>
        </w:rPr>
        <w:t xml:space="preserve">проведения оценочной стадии, </w:t>
      </w:r>
      <w:r w:rsidRPr="003803A7">
        <w:rPr>
          <w:sz w:val="24"/>
          <w:szCs w:val="24"/>
        </w:rPr>
        <w:t>критери</w:t>
      </w:r>
      <w:r w:rsidR="00D275BB" w:rsidRPr="003803A7">
        <w:rPr>
          <w:sz w:val="24"/>
          <w:szCs w:val="24"/>
        </w:rPr>
        <w:t>и</w:t>
      </w:r>
      <w:r w:rsidRPr="003803A7">
        <w:rPr>
          <w:sz w:val="24"/>
          <w:szCs w:val="24"/>
        </w:rPr>
        <w:t xml:space="preserve"> и их весов</w:t>
      </w:r>
      <w:r w:rsidR="00D275BB" w:rsidRPr="003803A7">
        <w:rPr>
          <w:sz w:val="24"/>
          <w:szCs w:val="24"/>
        </w:rPr>
        <w:t>ые</w:t>
      </w:r>
      <w:r w:rsidRPr="003803A7">
        <w:rPr>
          <w:sz w:val="24"/>
          <w:szCs w:val="24"/>
        </w:rPr>
        <w:t xml:space="preserve"> коэффициент</w:t>
      </w:r>
      <w:r w:rsidR="00D275BB" w:rsidRPr="003803A7">
        <w:rPr>
          <w:sz w:val="24"/>
          <w:szCs w:val="24"/>
        </w:rPr>
        <w:t>ы изложены в Приложении №3 к настоящей</w:t>
      </w:r>
      <w:r w:rsidR="00D275BB" w:rsidRPr="00D275BB">
        <w:rPr>
          <w:sz w:val="24"/>
          <w:szCs w:val="24"/>
        </w:rPr>
        <w:t xml:space="preserve"> Документации.</w:t>
      </w:r>
      <w:r w:rsidRPr="00D275BB">
        <w:rPr>
          <w:sz w:val="24"/>
          <w:szCs w:val="24"/>
        </w:rPr>
        <w:t xml:space="preserve">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Закупочная комиссия ранжирует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ов по степени предпочтительности условий, предложенных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 xml:space="preserve">ами. </w:t>
      </w:r>
    </w:p>
    <w:p w:rsidR="00717F60" w:rsidRPr="00E71A48" w:rsidRDefault="00717F60" w:rsidP="00775238">
      <w:pPr>
        <w:widowControl w:val="0"/>
        <w:numPr>
          <w:ilvl w:val="3"/>
          <w:numId w:val="33"/>
        </w:numPr>
        <w:shd w:val="clear" w:color="auto" w:fill="FFFFFF"/>
        <w:autoSpaceDE w:val="0"/>
        <w:spacing w:before="60" w:after="100" w:line="264" w:lineRule="auto"/>
        <w:ind w:left="0" w:right="159" w:firstLine="709"/>
        <w:rPr>
          <w:sz w:val="24"/>
          <w:szCs w:val="24"/>
        </w:rPr>
      </w:pPr>
      <w:r w:rsidRPr="00E71A48">
        <w:rPr>
          <w:sz w:val="24"/>
          <w:szCs w:val="24"/>
        </w:rPr>
        <w:t xml:space="preserve">Результаты решения Закупочной комиссии об отклонении </w:t>
      </w:r>
      <w:r w:rsidR="004B5EB3" w:rsidRPr="00E71A48">
        <w:rPr>
          <w:sz w:val="24"/>
          <w:szCs w:val="24"/>
        </w:rPr>
        <w:t>Заявк</w:t>
      </w:r>
      <w:r w:rsidRPr="00E71A48">
        <w:rPr>
          <w:sz w:val="24"/>
          <w:szCs w:val="24"/>
        </w:rPr>
        <w:t xml:space="preserve">и не подлежат обсуждению с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ом.</w:t>
      </w:r>
    </w:p>
    <w:p w:rsidR="00F15392" w:rsidRPr="00E71A48" w:rsidRDefault="00F15392" w:rsidP="00E71A48">
      <w:pPr>
        <w:pStyle w:val="2"/>
        <w:spacing w:line="264" w:lineRule="auto"/>
      </w:pPr>
      <w:bookmarkStart w:id="367" w:name="_Ref303250967"/>
      <w:bookmarkStart w:id="368" w:name="_Toc305697378"/>
      <w:bookmarkStart w:id="369" w:name="_Toc447292124"/>
      <w:bookmarkStart w:id="370" w:name="_Toc255985696"/>
      <w:r w:rsidRPr="00E71A48">
        <w:t>Аукционная процедура понижени</w:t>
      </w:r>
      <w:r w:rsidR="00E60F8E" w:rsidRPr="00E71A48">
        <w:t>я</w:t>
      </w:r>
      <w:r w:rsidRPr="00E71A48">
        <w:t xml:space="preserve"> цены (переторжка)</w:t>
      </w:r>
      <w:bookmarkEnd w:id="367"/>
      <w:bookmarkEnd w:id="368"/>
      <w:bookmarkEnd w:id="369"/>
      <w:r w:rsidRPr="00E71A48">
        <w:t xml:space="preserve"> </w:t>
      </w:r>
    </w:p>
    <w:bookmarkEnd w:id="370"/>
    <w:p w:rsidR="00F15392" w:rsidRPr="00E71A48" w:rsidRDefault="00F15392" w:rsidP="00775238">
      <w:pPr>
        <w:widowControl w:val="0"/>
        <w:numPr>
          <w:ilvl w:val="2"/>
          <w:numId w:val="43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Организатором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предусмотрена возможность проведения </w:t>
      </w:r>
      <w:r w:rsidR="003417F7" w:rsidRPr="00E71A48">
        <w:rPr>
          <w:sz w:val="24"/>
          <w:szCs w:val="24"/>
          <w:lang w:eastAsia="ru-RU"/>
        </w:rPr>
        <w:t xml:space="preserve">аукционной </w:t>
      </w:r>
      <w:r w:rsidRPr="00E71A48">
        <w:rPr>
          <w:sz w:val="24"/>
          <w:szCs w:val="24"/>
          <w:lang w:eastAsia="ru-RU"/>
        </w:rPr>
        <w:t>процедуры</w:t>
      </w:r>
      <w:r w:rsidR="003417F7" w:rsidRPr="00E71A48">
        <w:rPr>
          <w:sz w:val="24"/>
          <w:szCs w:val="24"/>
          <w:lang w:eastAsia="ru-RU"/>
        </w:rPr>
        <w:t xml:space="preserve"> понижения цены -</w:t>
      </w:r>
      <w:r w:rsidRPr="00E71A48">
        <w:rPr>
          <w:sz w:val="24"/>
          <w:szCs w:val="24"/>
          <w:lang w:eastAsia="ru-RU"/>
        </w:rPr>
        <w:t xml:space="preserve"> переторжки, т.е. предоставление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 </w:t>
      </w:r>
      <w:r w:rsidR="00C05EF6" w:rsidRPr="00E71A48">
        <w:rPr>
          <w:sz w:val="24"/>
          <w:szCs w:val="24"/>
          <w:lang w:eastAsia="ru-RU"/>
        </w:rPr>
        <w:t>запроса предложений</w:t>
      </w:r>
      <w:r w:rsidRPr="00E71A48">
        <w:rPr>
          <w:sz w:val="24"/>
          <w:szCs w:val="24"/>
          <w:lang w:eastAsia="ru-RU"/>
        </w:rPr>
        <w:t xml:space="preserve"> возможности добровольно повысить предпочтительность их </w:t>
      </w:r>
      <w:r w:rsidR="00D275BB">
        <w:rPr>
          <w:sz w:val="24"/>
          <w:szCs w:val="24"/>
          <w:lang w:eastAsia="ru-RU"/>
        </w:rPr>
        <w:t>Заявок</w:t>
      </w:r>
      <w:r w:rsidRPr="00E71A48">
        <w:rPr>
          <w:sz w:val="24"/>
          <w:szCs w:val="24"/>
          <w:lang w:eastAsia="ru-RU"/>
        </w:rPr>
        <w:t xml:space="preserve"> путем снижения первоначальной, указанной в 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е, цены.</w:t>
      </w:r>
    </w:p>
    <w:p w:rsidR="00F15392" w:rsidRPr="00C70BA3" w:rsidRDefault="00091A03" w:rsidP="00C70BA3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091A03">
        <w:rPr>
          <w:sz w:val="24"/>
          <w:szCs w:val="24"/>
          <w:lang w:eastAsia="ru-RU"/>
        </w:rPr>
        <w:t>Организатор может воспользоваться объявленным правом на проведение процедуры переторжки, если Закупочная комиссия полагает, что цены, заявленные Участниками в Заявках</w:t>
      </w:r>
      <w:r w:rsidRPr="00C70BA3">
        <w:rPr>
          <w:sz w:val="24"/>
          <w:szCs w:val="24"/>
          <w:lang w:eastAsia="ru-RU"/>
        </w:rPr>
        <w:t>, могут быть снижены. Решение о проведении процедуры переторжки принимает Закупочная комиссия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C70BA3" w:rsidRDefault="009C744E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1" w:name="_Ref306352987"/>
      <w:r w:rsidRPr="00C70BA3">
        <w:rPr>
          <w:sz w:val="24"/>
          <w:szCs w:val="24"/>
          <w:lang w:eastAsia="ru-RU"/>
        </w:rPr>
        <w:t>Участник</w:t>
      </w:r>
      <w:r w:rsidR="00F15392" w:rsidRPr="00C70BA3">
        <w:rPr>
          <w:sz w:val="24"/>
          <w:szCs w:val="24"/>
          <w:lang w:eastAsia="ru-RU"/>
        </w:rPr>
        <w:t xml:space="preserve"> </w:t>
      </w:r>
      <w:r w:rsidR="00C05EF6" w:rsidRPr="00C70BA3">
        <w:rPr>
          <w:sz w:val="24"/>
          <w:szCs w:val="24"/>
          <w:lang w:eastAsia="ru-RU"/>
        </w:rPr>
        <w:t>запроса предложений</w:t>
      </w:r>
      <w:r w:rsidR="00F15392" w:rsidRPr="00C70BA3">
        <w:rPr>
          <w:sz w:val="24"/>
          <w:szCs w:val="24"/>
          <w:lang w:eastAsia="ru-RU"/>
        </w:rPr>
        <w:t xml:space="preserve">, приглашенный на переторжку, вправе не участвовать в ней, тогда его </w:t>
      </w:r>
      <w:r w:rsidR="004B5EB3" w:rsidRPr="00C70BA3">
        <w:rPr>
          <w:sz w:val="24"/>
          <w:szCs w:val="24"/>
          <w:lang w:eastAsia="ru-RU"/>
        </w:rPr>
        <w:t>Заявк</w:t>
      </w:r>
      <w:r w:rsidR="00BD05FA" w:rsidRPr="00C70BA3">
        <w:rPr>
          <w:sz w:val="24"/>
          <w:szCs w:val="24"/>
          <w:lang w:eastAsia="ru-RU"/>
        </w:rPr>
        <w:t>а</w:t>
      </w:r>
      <w:r w:rsidR="00F15392" w:rsidRPr="00C70BA3">
        <w:rPr>
          <w:sz w:val="24"/>
          <w:szCs w:val="24"/>
          <w:lang w:eastAsia="ru-RU"/>
        </w:rPr>
        <w:t xml:space="preserve">, </w:t>
      </w:r>
      <w:r w:rsidR="00F15392" w:rsidRPr="00C70BA3">
        <w:rPr>
          <w:i/>
          <w:sz w:val="24"/>
          <w:szCs w:val="24"/>
          <w:lang w:eastAsia="ru-RU"/>
        </w:rPr>
        <w:t>по которо</w:t>
      </w:r>
      <w:r w:rsidR="00BD05FA" w:rsidRPr="00C70BA3">
        <w:rPr>
          <w:i/>
          <w:sz w:val="24"/>
          <w:szCs w:val="24"/>
          <w:lang w:eastAsia="ru-RU"/>
        </w:rPr>
        <w:t>й</w:t>
      </w:r>
      <w:r w:rsidR="00F15392" w:rsidRPr="00C70BA3">
        <w:rPr>
          <w:i/>
          <w:sz w:val="24"/>
          <w:szCs w:val="24"/>
          <w:lang w:eastAsia="ru-RU"/>
        </w:rPr>
        <w:t xml:space="preserve"> он не участвовал в переторжке, </w:t>
      </w:r>
      <w:r w:rsidR="00F15392" w:rsidRPr="00C70BA3">
        <w:rPr>
          <w:sz w:val="24"/>
          <w:szCs w:val="24"/>
          <w:lang w:eastAsia="ru-RU"/>
        </w:rPr>
        <w:t xml:space="preserve">остается </w:t>
      </w:r>
      <w:r w:rsidR="00686B88" w:rsidRPr="00C70BA3">
        <w:rPr>
          <w:sz w:val="24"/>
          <w:szCs w:val="24"/>
          <w:lang w:eastAsia="ru-RU"/>
        </w:rPr>
        <w:lastRenderedPageBreak/>
        <w:t xml:space="preserve">действующей </w:t>
      </w:r>
      <w:r w:rsidR="00F15392" w:rsidRPr="00C70BA3">
        <w:rPr>
          <w:sz w:val="24"/>
          <w:szCs w:val="24"/>
          <w:lang w:eastAsia="ru-RU"/>
        </w:rPr>
        <w:t>с ранее объявленной ценой.</w:t>
      </w:r>
      <w:bookmarkEnd w:id="371"/>
    </w:p>
    <w:p w:rsidR="00F15392" w:rsidRPr="00C70BA3" w:rsidRDefault="00C70BA3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C70BA3">
        <w:rPr>
          <w:iCs/>
          <w:sz w:val="24"/>
          <w:szCs w:val="24"/>
          <w:lang w:eastAsia="ru-RU"/>
        </w:rPr>
        <w:t xml:space="preserve">Предложения Участника по повышению цены не рассматриваются, такой Участник считается не участвовавшим в процедуре переторжки, </w:t>
      </w:r>
      <w:r w:rsidRPr="00C70BA3">
        <w:rPr>
          <w:sz w:val="24"/>
          <w:szCs w:val="24"/>
          <w:lang w:eastAsia="ru-RU"/>
        </w:rPr>
        <w:t>его Заявка остается действующей с ранее объявленной ценой</w:t>
      </w:r>
      <w:r w:rsidR="00F15392" w:rsidRPr="00C70BA3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bookmarkStart w:id="372" w:name="_Ref306353005"/>
      <w:r w:rsidRPr="00C70BA3">
        <w:rPr>
          <w:sz w:val="24"/>
          <w:szCs w:val="24"/>
          <w:lang w:eastAsia="ru-RU"/>
        </w:rPr>
        <w:t>Процедура переторжки проводится с использованием ЭТП</w:t>
      </w:r>
      <w:r w:rsidRPr="00C70BA3">
        <w:rPr>
          <w:iCs/>
          <w:sz w:val="24"/>
          <w:szCs w:val="24"/>
          <w:lang w:eastAsia="ru-RU"/>
        </w:rPr>
        <w:t xml:space="preserve">. </w:t>
      </w:r>
      <w:r w:rsidRPr="00C70BA3">
        <w:rPr>
          <w:sz w:val="24"/>
          <w:szCs w:val="24"/>
          <w:lang w:eastAsia="ru-RU"/>
        </w:rPr>
        <w:t>Порядок проведения процедуры переторжки на ЭТП определяется правилами</w:t>
      </w:r>
      <w:r w:rsidRPr="00E71A48">
        <w:rPr>
          <w:sz w:val="24"/>
          <w:szCs w:val="24"/>
          <w:lang w:eastAsia="ru-RU"/>
        </w:rPr>
        <w:t xml:space="preserve"> данной системы.</w:t>
      </w:r>
      <w:bookmarkEnd w:id="372"/>
    </w:p>
    <w:p w:rsidR="00F15392" w:rsidRPr="00E71A48" w:rsidRDefault="00F15392" w:rsidP="00E71A48">
      <w:pPr>
        <w:suppressAutoHyphens w:val="0"/>
        <w:overflowPunct w:val="0"/>
        <w:autoSpaceDE w:val="0"/>
        <w:autoSpaceDN w:val="0"/>
        <w:adjustRightInd w:val="0"/>
        <w:spacing w:line="264" w:lineRule="auto"/>
        <w:ind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В период с момента начала переторжки на ЭТП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, приглашенный к участию в процедуре переторжки и желающий повысить предпочтительность своей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 путем снижения ее цены, должен заявить в режиме реального времени на ЭТП «окончательную</w:t>
      </w:r>
      <w:r w:rsidR="00076D8B" w:rsidRPr="00E71A48">
        <w:rPr>
          <w:iCs/>
          <w:sz w:val="24"/>
          <w:szCs w:val="24"/>
          <w:lang w:eastAsia="ru-RU"/>
        </w:rPr>
        <w:t>»</w:t>
      </w:r>
      <w:r w:rsidRPr="00E71A48">
        <w:rPr>
          <w:iCs/>
          <w:sz w:val="24"/>
          <w:szCs w:val="24"/>
          <w:lang w:eastAsia="ru-RU"/>
        </w:rPr>
        <w:t xml:space="preserve"> цену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и. Снижение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может производиться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ом поэтапно до момента окончания переторжки неограниченное количество раз</w:t>
      </w:r>
      <w:r w:rsidR="00076D8B" w:rsidRPr="00E71A48">
        <w:rPr>
          <w:iCs/>
          <w:sz w:val="24"/>
          <w:szCs w:val="24"/>
          <w:lang w:eastAsia="ru-RU"/>
        </w:rPr>
        <w:t>.</w:t>
      </w:r>
      <w:r w:rsidRPr="00E71A48">
        <w:rPr>
          <w:iCs/>
          <w:sz w:val="24"/>
          <w:szCs w:val="24"/>
          <w:lang w:eastAsia="ru-RU"/>
        </w:rPr>
        <w:t xml:space="preserve"> </w:t>
      </w:r>
      <w:r w:rsidR="00076D8B" w:rsidRPr="00E71A48">
        <w:rPr>
          <w:iCs/>
          <w:sz w:val="24"/>
          <w:szCs w:val="24"/>
          <w:lang w:eastAsia="ru-RU"/>
        </w:rPr>
        <w:t>И</w:t>
      </w:r>
      <w:r w:rsidRPr="00E71A48">
        <w:rPr>
          <w:iCs/>
          <w:sz w:val="24"/>
          <w:szCs w:val="24"/>
          <w:lang w:eastAsia="ru-RU"/>
        </w:rPr>
        <w:t xml:space="preserve">зменение цены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 xml:space="preserve">и не должно повлечь за собой изменение иных условий </w:t>
      </w:r>
      <w:r w:rsidR="004B5EB3" w:rsidRPr="00E71A48">
        <w:rPr>
          <w:iCs/>
          <w:sz w:val="24"/>
          <w:szCs w:val="24"/>
          <w:lang w:eastAsia="ru-RU"/>
        </w:rPr>
        <w:t>Заявк</w:t>
      </w:r>
      <w:r w:rsidRPr="00E71A48">
        <w:rPr>
          <w:iCs/>
          <w:sz w:val="24"/>
          <w:szCs w:val="24"/>
          <w:lang w:eastAsia="ru-RU"/>
        </w:rPr>
        <w:t>и</w:t>
      </w:r>
      <w:r w:rsidR="00076D8B" w:rsidRPr="00E71A48">
        <w:rPr>
          <w:iCs/>
          <w:sz w:val="24"/>
          <w:szCs w:val="24"/>
          <w:lang w:eastAsia="ru-RU"/>
        </w:rPr>
        <w:t>, за исключением документов, обосновывающие определение цены</w:t>
      </w:r>
      <w:r w:rsidRPr="00E71A48">
        <w:rPr>
          <w:iCs/>
          <w:sz w:val="24"/>
          <w:szCs w:val="24"/>
          <w:lang w:eastAsia="ru-RU"/>
        </w:rPr>
        <w:t>. Прием предложений по снижению цен заявок прекращается на ЭТП</w:t>
      </w:r>
      <w:r w:rsidRPr="00E71A48">
        <w:rPr>
          <w:sz w:val="24"/>
          <w:szCs w:val="24"/>
          <w:lang w:eastAsia="ru-RU"/>
        </w:rPr>
        <w:t xml:space="preserve"> в </w:t>
      </w:r>
      <w:r w:rsidRPr="00E71A48">
        <w:rPr>
          <w:iCs/>
          <w:sz w:val="24"/>
          <w:szCs w:val="24"/>
          <w:lang w:eastAsia="ru-RU"/>
        </w:rPr>
        <w:t xml:space="preserve">момент окончания переторжки. </w:t>
      </w:r>
    </w:p>
    <w:p w:rsidR="00076D8B" w:rsidRPr="00E71A48" w:rsidRDefault="00076D8B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Приглашенные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 принимают в ней участия без внесения платы. После проведения переторжки в первый раз по просьбе любого из приглашенных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ов переторжка может быть проведена повторно, третий раз и т.п. (далее — повторная переторжка). При этом организатор запроса предложений может потребовать от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а возмещения расходов, связанных с организацией такой переторжки на основании </w:t>
      </w:r>
      <w:r w:rsidR="00123C70" w:rsidRPr="00E71A48">
        <w:rPr>
          <w:iCs/>
          <w:sz w:val="24"/>
          <w:szCs w:val="24"/>
          <w:lang w:eastAsia="ru-RU"/>
        </w:rPr>
        <w:t>Договор</w:t>
      </w:r>
      <w:r w:rsidRPr="00E71A48">
        <w:rPr>
          <w:iCs/>
          <w:sz w:val="24"/>
          <w:szCs w:val="24"/>
          <w:lang w:eastAsia="ru-RU"/>
        </w:rPr>
        <w:t>а, заключаемого с организатором запроса предложений. Максимальная сумма расходов, подлежащая возмещению, составляет 1 млн. рублей (с НДС); точная сумма расходов рассчитывается организатором запроса предложений в каждом конкретном случае исходя из размера вознаграждения организатора, но не более 50%</w:t>
      </w:r>
      <w:r w:rsidR="008F7BD0" w:rsidRPr="00E71A48">
        <w:rPr>
          <w:iCs/>
          <w:sz w:val="24"/>
          <w:szCs w:val="24"/>
          <w:lang w:eastAsia="ru-RU"/>
        </w:rPr>
        <w:t xml:space="preserve"> такого вознаграждения</w:t>
      </w:r>
      <w:r w:rsidRPr="00E71A48">
        <w:rPr>
          <w:iCs/>
          <w:sz w:val="24"/>
          <w:szCs w:val="24"/>
          <w:lang w:eastAsia="ru-RU"/>
        </w:rPr>
        <w:t xml:space="preserve">. 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В случае</w:t>
      </w:r>
      <w:proofErr w:type="gramStart"/>
      <w:r w:rsidRPr="00E71A48">
        <w:rPr>
          <w:iCs/>
          <w:sz w:val="24"/>
          <w:szCs w:val="24"/>
          <w:lang w:eastAsia="ru-RU"/>
        </w:rPr>
        <w:t>,</w:t>
      </w:r>
      <w:proofErr w:type="gramEnd"/>
      <w:r w:rsidRPr="00E71A48">
        <w:rPr>
          <w:iCs/>
          <w:sz w:val="24"/>
          <w:szCs w:val="24"/>
          <w:lang w:eastAsia="ru-RU"/>
        </w:rPr>
        <w:t xml:space="preserve"> если последующая переторжка проводится по инициативе Организатора запроса предложений, закупочной комиссии, то плата с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>ов запроса предложений за проведение таких переторжек не взимается.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 xml:space="preserve">На каждую последующую переторжку приглашаются </w:t>
      </w:r>
      <w:r w:rsidR="009C744E" w:rsidRPr="00E71A48">
        <w:rPr>
          <w:iCs/>
          <w:sz w:val="24"/>
          <w:szCs w:val="24"/>
          <w:lang w:eastAsia="ru-RU"/>
        </w:rPr>
        <w:t>Участник</w:t>
      </w:r>
      <w:r w:rsidRPr="00E71A48">
        <w:rPr>
          <w:iCs/>
          <w:sz w:val="24"/>
          <w:szCs w:val="24"/>
          <w:lang w:eastAsia="ru-RU"/>
        </w:rPr>
        <w:t xml:space="preserve">и запроса предложений, участвующие в предыдущей переторжке. </w:t>
      </w:r>
    </w:p>
    <w:p w:rsidR="00685336" w:rsidRPr="00E71A48" w:rsidRDefault="00685336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iCs/>
          <w:sz w:val="24"/>
          <w:szCs w:val="24"/>
          <w:lang w:eastAsia="ru-RU"/>
        </w:rPr>
      </w:pPr>
      <w:r w:rsidRPr="00E71A48">
        <w:rPr>
          <w:iCs/>
          <w:sz w:val="24"/>
          <w:szCs w:val="24"/>
          <w:lang w:eastAsia="ru-RU"/>
        </w:rPr>
        <w:t>Проведение каждой последующей переторжки осуществляется по правилам, предусмотренным в п.п.</w:t>
      </w:r>
      <w:r w:rsidR="000242BF">
        <w:fldChar w:fldCharType="begin"/>
      </w:r>
      <w:r w:rsidR="000242BF">
        <w:instrText xml:space="preserve"> REF _Ref306352987 \r \h  \* MERGEFORMAT </w:instrText>
      </w:r>
      <w:r w:rsidR="000242BF">
        <w:fldChar w:fldCharType="separate"/>
      </w:r>
      <w:r w:rsidR="000242BF" w:rsidRPr="000242BF">
        <w:rPr>
          <w:iCs/>
          <w:sz w:val="24"/>
          <w:szCs w:val="24"/>
          <w:lang w:eastAsia="ru-RU"/>
        </w:rPr>
        <w:t>3.7.3</w:t>
      </w:r>
      <w:r w:rsidR="000242BF">
        <w:fldChar w:fldCharType="end"/>
      </w:r>
      <w:r w:rsidRPr="00E71A48">
        <w:rPr>
          <w:iCs/>
          <w:sz w:val="24"/>
          <w:szCs w:val="24"/>
          <w:lang w:eastAsia="ru-RU"/>
        </w:rPr>
        <w:t xml:space="preserve"> - </w:t>
      </w:r>
      <w:r w:rsidR="000242BF">
        <w:fldChar w:fldCharType="begin"/>
      </w:r>
      <w:r w:rsidR="000242BF">
        <w:instrText xml:space="preserve"> REF _Ref306353005 \r \h  \* MERGEFORMAT </w:instrText>
      </w:r>
      <w:r w:rsidR="000242BF">
        <w:fldChar w:fldCharType="separate"/>
      </w:r>
      <w:r w:rsidR="000242BF" w:rsidRPr="000242BF">
        <w:rPr>
          <w:iCs/>
          <w:sz w:val="24"/>
          <w:szCs w:val="24"/>
          <w:lang w:eastAsia="ru-RU"/>
        </w:rPr>
        <w:t>3.7.5</w:t>
      </w:r>
      <w:r w:rsidR="000242BF">
        <w:fldChar w:fldCharType="end"/>
      </w:r>
      <w:r w:rsidRPr="00E71A48">
        <w:rPr>
          <w:iCs/>
          <w:sz w:val="24"/>
          <w:szCs w:val="24"/>
          <w:lang w:eastAsia="ru-RU"/>
        </w:rPr>
        <w:t>.</w:t>
      </w:r>
    </w:p>
    <w:p w:rsidR="00F15392" w:rsidRPr="00E71A48" w:rsidRDefault="009C744E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>Участник</w:t>
      </w:r>
      <w:r w:rsidR="00F15392" w:rsidRPr="00E71A48">
        <w:rPr>
          <w:sz w:val="24"/>
          <w:szCs w:val="24"/>
          <w:lang w:eastAsia="ru-RU"/>
        </w:rPr>
        <w:t xml:space="preserve"> </w:t>
      </w:r>
      <w:r w:rsidR="00C86793" w:rsidRPr="00E71A48">
        <w:rPr>
          <w:sz w:val="24"/>
          <w:szCs w:val="24"/>
          <w:lang w:eastAsia="ru-RU"/>
        </w:rPr>
        <w:t>запроса предложений</w:t>
      </w:r>
      <w:r w:rsidR="00F15392" w:rsidRPr="00E71A48">
        <w:rPr>
          <w:sz w:val="24"/>
          <w:szCs w:val="24"/>
          <w:lang w:eastAsia="ru-RU"/>
        </w:rPr>
        <w:t xml:space="preserve">, участвовавший в переторжке и снизивший свою цену, обязан представить </w:t>
      </w:r>
      <w:r w:rsidR="00F15392" w:rsidRPr="00775238">
        <w:rPr>
          <w:sz w:val="24"/>
          <w:szCs w:val="24"/>
          <w:lang w:eastAsia="ru-RU"/>
        </w:rPr>
        <w:t>откорректированные с учетом новой, полученной после переторжки цены, документы, определяющие его коммерческое предложение с приложением соответствующих файлов</w:t>
      </w:r>
      <w:r w:rsidR="00775238" w:rsidRPr="00775238">
        <w:rPr>
          <w:sz w:val="24"/>
          <w:szCs w:val="24"/>
          <w:lang w:eastAsia="ru-RU"/>
        </w:rPr>
        <w:t xml:space="preserve"> </w:t>
      </w:r>
      <w:r w:rsidR="00775238" w:rsidRPr="00775238">
        <w:rPr>
          <w:sz w:val="24"/>
          <w:szCs w:val="24"/>
        </w:rPr>
        <w:t>(все документы, входящие в Заявку, которые содержат информацию о предложенной цене)</w:t>
      </w:r>
      <w:r w:rsidR="00F15392" w:rsidRPr="00775238">
        <w:rPr>
          <w:sz w:val="24"/>
          <w:szCs w:val="24"/>
          <w:lang w:eastAsia="ru-RU"/>
        </w:rPr>
        <w:t xml:space="preserve">. Изменение цены в сторону снижения не должно повлечь за собой изменение иных условий </w:t>
      </w:r>
      <w:r w:rsidR="004B5EB3" w:rsidRPr="00775238">
        <w:rPr>
          <w:sz w:val="24"/>
          <w:szCs w:val="24"/>
          <w:lang w:eastAsia="ru-RU"/>
        </w:rPr>
        <w:t>Заявк</w:t>
      </w:r>
      <w:r w:rsidR="00F15392" w:rsidRPr="00775238">
        <w:rPr>
          <w:sz w:val="24"/>
          <w:szCs w:val="24"/>
          <w:lang w:eastAsia="ru-RU"/>
        </w:rPr>
        <w:t>и</w:t>
      </w:r>
      <w:r w:rsidR="00F15392" w:rsidRPr="00E71A48">
        <w:rPr>
          <w:sz w:val="24"/>
          <w:szCs w:val="24"/>
          <w:lang w:eastAsia="ru-RU"/>
        </w:rPr>
        <w:t>.</w:t>
      </w:r>
    </w:p>
    <w:p w:rsidR="00F15392" w:rsidRPr="00E71A48" w:rsidRDefault="00F15392" w:rsidP="00775238">
      <w:pPr>
        <w:widowControl w:val="0"/>
        <w:numPr>
          <w:ilvl w:val="2"/>
          <w:numId w:val="43"/>
        </w:numPr>
        <w:tabs>
          <w:tab w:val="num" w:pos="1440"/>
          <w:tab w:val="num" w:pos="1620"/>
        </w:tabs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40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По решению </w:t>
      </w:r>
      <w:r w:rsidR="00685336" w:rsidRPr="00E71A48">
        <w:rPr>
          <w:sz w:val="24"/>
          <w:szCs w:val="24"/>
          <w:lang w:eastAsia="ru-RU"/>
        </w:rPr>
        <w:t xml:space="preserve">Закупочной </w:t>
      </w:r>
      <w:r w:rsidRPr="00E71A48">
        <w:rPr>
          <w:sz w:val="24"/>
          <w:szCs w:val="24"/>
          <w:lang w:eastAsia="ru-RU"/>
        </w:rPr>
        <w:t xml:space="preserve">комиссии порядок проведения переторжки может быть уточнен. 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3" w:name="_Ref303681924"/>
      <w:bookmarkStart w:id="374" w:name="_Ref303683914"/>
      <w:bookmarkStart w:id="375" w:name="_Toc447292125"/>
      <w:r w:rsidRPr="00E71A48">
        <w:t xml:space="preserve">Подведение итогов </w:t>
      </w:r>
      <w:r w:rsidR="00DF639D" w:rsidRPr="00E71A48">
        <w:t>З</w:t>
      </w:r>
      <w:r w:rsidRPr="00E71A48">
        <w:t>апроса предложений</w:t>
      </w:r>
      <w:bookmarkEnd w:id="373"/>
      <w:bookmarkEnd w:id="374"/>
      <w:bookmarkEnd w:id="375"/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76" w:name="_Ref440290296"/>
      <w:r w:rsidRPr="00E71A48">
        <w:rPr>
          <w:sz w:val="24"/>
          <w:szCs w:val="24"/>
        </w:rPr>
        <w:t xml:space="preserve">По результатам оценочной стадии Закупочная комиссия принимает решение либо по </w:t>
      </w:r>
      <w:r w:rsidRPr="00E71A48">
        <w:rPr>
          <w:sz w:val="24"/>
          <w:szCs w:val="24"/>
          <w:lang w:eastAsia="ru-RU"/>
        </w:rPr>
        <w:t>определению</w:t>
      </w:r>
      <w:r w:rsidRPr="00E71A48">
        <w:rPr>
          <w:sz w:val="24"/>
          <w:szCs w:val="24"/>
        </w:rPr>
        <w:t xml:space="preserve"> </w:t>
      </w:r>
      <w:r w:rsidR="004D431C" w:rsidRPr="00E71A48">
        <w:rPr>
          <w:sz w:val="24"/>
          <w:szCs w:val="24"/>
        </w:rPr>
        <w:t xml:space="preserve">лучшей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>и запроса предложений</w:t>
      </w:r>
      <w:r w:rsidRPr="00E71A48">
        <w:rPr>
          <w:sz w:val="24"/>
          <w:szCs w:val="24"/>
        </w:rPr>
        <w:t xml:space="preserve">, либо по завершению данной процедуры </w:t>
      </w:r>
      <w:r w:rsidR="00DF639D" w:rsidRPr="00E71A48">
        <w:rPr>
          <w:sz w:val="24"/>
          <w:szCs w:val="24"/>
        </w:rPr>
        <w:t>З</w:t>
      </w:r>
      <w:r w:rsidRPr="00E71A48">
        <w:rPr>
          <w:sz w:val="24"/>
          <w:szCs w:val="24"/>
        </w:rPr>
        <w:t xml:space="preserve">апроса предложений без определения </w:t>
      </w:r>
      <w:r w:rsidR="009C744E" w:rsidRPr="00E71A48">
        <w:rPr>
          <w:sz w:val="24"/>
          <w:szCs w:val="24"/>
        </w:rPr>
        <w:t>Участник</w:t>
      </w:r>
      <w:r w:rsidR="004D431C" w:rsidRPr="00E71A48">
        <w:rPr>
          <w:sz w:val="24"/>
          <w:szCs w:val="24"/>
        </w:rPr>
        <w:t xml:space="preserve">а, чья </w:t>
      </w:r>
      <w:r w:rsidR="004B5EB3" w:rsidRPr="00E71A48">
        <w:rPr>
          <w:sz w:val="24"/>
          <w:szCs w:val="24"/>
        </w:rPr>
        <w:t>Заявк</w:t>
      </w:r>
      <w:r w:rsidR="004D431C" w:rsidRPr="00E71A48">
        <w:rPr>
          <w:sz w:val="24"/>
          <w:szCs w:val="24"/>
        </w:rPr>
        <w:t xml:space="preserve">а признана лучшей, </w:t>
      </w:r>
      <w:r w:rsidRPr="00E71A48">
        <w:rPr>
          <w:sz w:val="24"/>
          <w:szCs w:val="24"/>
        </w:rPr>
        <w:t xml:space="preserve">и заключения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>а:</w:t>
      </w:r>
      <w:bookmarkEnd w:id="376"/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а какого-либо из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ов полностью удовлетворит </w:t>
      </w:r>
      <w:r w:rsidRPr="00E71A48">
        <w:rPr>
          <w:bCs w:val="0"/>
          <w:sz w:val="24"/>
          <w:szCs w:val="24"/>
        </w:rPr>
        <w:lastRenderedPageBreak/>
        <w:t>Закупочную комиссию</w:t>
      </w:r>
      <w:r w:rsidR="0087407B" w:rsidRPr="00E71A48">
        <w:rPr>
          <w:bCs w:val="0"/>
          <w:sz w:val="24"/>
          <w:szCs w:val="24"/>
        </w:rPr>
        <w:t xml:space="preserve"> и признается </w:t>
      </w:r>
      <w:proofErr w:type="gramStart"/>
      <w:r w:rsidR="0087407B" w:rsidRPr="00E71A48">
        <w:rPr>
          <w:bCs w:val="0"/>
          <w:sz w:val="24"/>
          <w:szCs w:val="24"/>
        </w:rPr>
        <w:t>наилучшей</w:t>
      </w:r>
      <w:proofErr w:type="gramEnd"/>
      <w:r w:rsidRPr="00E71A48">
        <w:rPr>
          <w:bCs w:val="0"/>
          <w:sz w:val="24"/>
          <w:szCs w:val="24"/>
        </w:rPr>
        <w:t xml:space="preserve">. </w:t>
      </w:r>
      <w:r w:rsidR="009C744E" w:rsidRPr="00E71A48">
        <w:rPr>
          <w:bCs w:val="0"/>
          <w:sz w:val="24"/>
          <w:szCs w:val="24"/>
        </w:rPr>
        <w:t>Участник</w:t>
      </w:r>
      <w:r w:rsidRPr="00E71A48">
        <w:rPr>
          <w:bCs w:val="0"/>
          <w:sz w:val="24"/>
          <w:szCs w:val="24"/>
        </w:rPr>
        <w:t xml:space="preserve"> незамедлительно уведомляется о признании его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 лучшей</w:t>
      </w:r>
      <w:r w:rsidRPr="00E71A48">
        <w:rPr>
          <w:bCs w:val="0"/>
          <w:sz w:val="24"/>
          <w:szCs w:val="24"/>
        </w:rPr>
        <w:t>; процедура запроса предложений на этом будет завершена;</w:t>
      </w:r>
    </w:p>
    <w:p w:rsidR="00717F60" w:rsidRPr="00E71A48" w:rsidRDefault="00717F60" w:rsidP="00E6083F">
      <w:pPr>
        <w:widowControl w:val="0"/>
        <w:numPr>
          <w:ilvl w:val="0"/>
          <w:numId w:val="2"/>
        </w:numPr>
        <w:tabs>
          <w:tab w:val="left" w:pos="426"/>
        </w:tabs>
        <w:autoSpaceDE w:val="0"/>
        <w:spacing w:line="264" w:lineRule="auto"/>
        <w:ind w:left="0" w:firstLine="426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в случае если </w:t>
      </w:r>
      <w:r w:rsidR="001716DB" w:rsidRPr="00E71A48">
        <w:rPr>
          <w:bCs w:val="0"/>
          <w:sz w:val="24"/>
          <w:szCs w:val="24"/>
        </w:rPr>
        <w:t xml:space="preserve">ни одна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>а не удовлетворит Закупочную комиссию полностью, Комиссия вправе принять решение о прекращении процедуры запроса предложений.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>Решение Закупочной комиссии оформляется протоколом заседания Закупочной комиссии</w:t>
      </w:r>
      <w:r w:rsidR="00E60F8E" w:rsidRPr="00E71A48">
        <w:rPr>
          <w:sz w:val="24"/>
          <w:szCs w:val="24"/>
        </w:rPr>
        <w:t>, который подписывается ответственным секретарем Закупочной комиссии</w:t>
      </w:r>
      <w:r w:rsidRPr="00E71A48">
        <w:rPr>
          <w:sz w:val="24"/>
          <w:szCs w:val="24"/>
        </w:rPr>
        <w:t>.</w:t>
      </w:r>
    </w:p>
    <w:p w:rsidR="00717F60" w:rsidRPr="00E71A48" w:rsidRDefault="009C744E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</w:rPr>
      </w:pPr>
      <w:r w:rsidRPr="00E71A48">
        <w:rPr>
          <w:sz w:val="24"/>
          <w:szCs w:val="24"/>
        </w:rPr>
        <w:t>Участник</w:t>
      </w:r>
      <w:r w:rsidR="00717F60" w:rsidRPr="00E71A48">
        <w:rPr>
          <w:bCs w:val="0"/>
          <w:sz w:val="24"/>
          <w:szCs w:val="24"/>
        </w:rPr>
        <w:t xml:space="preserve"> </w:t>
      </w:r>
      <w:r w:rsidR="0087407B" w:rsidRPr="00E71A48">
        <w:rPr>
          <w:bCs w:val="0"/>
          <w:sz w:val="24"/>
          <w:szCs w:val="24"/>
        </w:rPr>
        <w:t xml:space="preserve">запроса предложений </w:t>
      </w:r>
      <w:r w:rsidR="00717F60" w:rsidRPr="00E71A48">
        <w:rPr>
          <w:bCs w:val="0"/>
          <w:sz w:val="24"/>
          <w:szCs w:val="24"/>
        </w:rPr>
        <w:t xml:space="preserve">незамедлительно уведомляется о признании его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и лучшей</w:t>
      </w:r>
      <w:r w:rsidR="0087407B" w:rsidRPr="00E71A48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функционалом ЭТП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>согласно правилам данной ЭТП.</w:t>
      </w:r>
    </w:p>
    <w:p w:rsidR="00717F60" w:rsidRPr="00E71A48" w:rsidRDefault="00717F60" w:rsidP="00775238">
      <w:pPr>
        <w:widowControl w:val="0"/>
        <w:numPr>
          <w:ilvl w:val="2"/>
          <w:numId w:val="49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</w:t>
      </w:r>
      <w:r w:rsidR="001716DB" w:rsidRPr="00E71A48">
        <w:rPr>
          <w:sz w:val="24"/>
          <w:szCs w:val="24"/>
        </w:rPr>
        <w:t xml:space="preserve">завершения или </w:t>
      </w:r>
      <w:r w:rsidRPr="00E71A48">
        <w:rPr>
          <w:sz w:val="24"/>
          <w:szCs w:val="24"/>
        </w:rPr>
        <w:t>прекращени</w:t>
      </w:r>
      <w:r w:rsidR="001716DB" w:rsidRPr="00E71A48">
        <w:rPr>
          <w:sz w:val="24"/>
          <w:szCs w:val="24"/>
        </w:rPr>
        <w:t>я</w:t>
      </w:r>
      <w:r w:rsidRPr="00E71A48">
        <w:rPr>
          <w:sz w:val="24"/>
          <w:szCs w:val="24"/>
        </w:rPr>
        <w:t xml:space="preserve"> процедуры запроса предложений </w:t>
      </w:r>
      <w:r w:rsidR="009C744E" w:rsidRPr="00E71A48">
        <w:rPr>
          <w:sz w:val="24"/>
          <w:szCs w:val="24"/>
        </w:rPr>
        <w:t>Участник</w:t>
      </w:r>
      <w:r w:rsidRPr="00E71A48">
        <w:rPr>
          <w:sz w:val="24"/>
          <w:szCs w:val="24"/>
        </w:rPr>
        <w:t>ам направляются уведомления о результатах запроса предложений согласно правилам ЭТП.</w:t>
      </w:r>
    </w:p>
    <w:p w:rsidR="0075787E" w:rsidRPr="00E71A48" w:rsidRDefault="0075787E" w:rsidP="00E71A48">
      <w:pPr>
        <w:widowControl w:val="0"/>
        <w:overflowPunct w:val="0"/>
        <w:autoSpaceDE w:val="0"/>
        <w:spacing w:line="264" w:lineRule="auto"/>
        <w:ind w:firstLine="700"/>
        <w:rPr>
          <w:sz w:val="24"/>
          <w:szCs w:val="24"/>
        </w:rPr>
      </w:pP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77" w:name="_Ref303251044"/>
      <w:bookmarkStart w:id="378" w:name="_Toc447292126"/>
      <w:bookmarkStart w:id="379" w:name="_Ref191386295"/>
      <w:r w:rsidRPr="00E71A48">
        <w:t xml:space="preserve">Признание запроса предложений </w:t>
      </w:r>
      <w:proofErr w:type="gramStart"/>
      <w:r w:rsidRPr="00E71A48">
        <w:t>несостоявшимся</w:t>
      </w:r>
      <w:bookmarkEnd w:id="377"/>
      <w:bookmarkEnd w:id="378"/>
      <w:proofErr w:type="gramEnd"/>
    </w:p>
    <w:p w:rsidR="00717F60" w:rsidRPr="00E71A48" w:rsidRDefault="00717F60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sz w:val="24"/>
          <w:szCs w:val="24"/>
        </w:rPr>
      </w:pPr>
      <w:bookmarkStart w:id="380" w:name="_Ref303277595"/>
      <w:r w:rsidRPr="00E71A48">
        <w:rPr>
          <w:bCs w:val="0"/>
          <w:sz w:val="24"/>
          <w:szCs w:val="24"/>
        </w:rPr>
        <w:t>Запрос предложений</w:t>
      </w:r>
      <w:r w:rsidRPr="00E71A48">
        <w:rPr>
          <w:sz w:val="24"/>
          <w:szCs w:val="24"/>
        </w:rPr>
        <w:t xml:space="preserve"> признается несостоявшимся в случаях:</w:t>
      </w:r>
      <w:bookmarkEnd w:id="380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bookmarkStart w:id="381" w:name="_Ref298429652"/>
      <w:r w:rsidRPr="00E71A48">
        <w:rPr>
          <w:bCs/>
          <w:sz w:val="24"/>
          <w:szCs w:val="24"/>
        </w:rPr>
        <w:t xml:space="preserve">подана </w:t>
      </w:r>
      <w:r w:rsidRPr="00E71A48">
        <w:rPr>
          <w:sz w:val="24"/>
          <w:szCs w:val="24"/>
          <w:lang w:eastAsia="ru-RU"/>
        </w:rPr>
        <w:t xml:space="preserve">только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  <w:bookmarkEnd w:id="381"/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не подана ни одна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а;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E71A48">
        <w:rPr>
          <w:sz w:val="24"/>
          <w:szCs w:val="24"/>
          <w:lang w:eastAsia="ru-RU"/>
        </w:rPr>
        <w:t xml:space="preserve">принято решение об отказе в допуске всем </w:t>
      </w:r>
      <w:r w:rsidR="009C744E" w:rsidRPr="00E71A48">
        <w:rPr>
          <w:sz w:val="24"/>
          <w:szCs w:val="24"/>
          <w:lang w:eastAsia="ru-RU"/>
        </w:rPr>
        <w:t>Участник</w:t>
      </w:r>
      <w:r w:rsidRPr="00E71A48">
        <w:rPr>
          <w:sz w:val="24"/>
          <w:szCs w:val="24"/>
          <w:lang w:eastAsia="ru-RU"/>
        </w:rPr>
        <w:t xml:space="preserve">ам, подавшим </w:t>
      </w:r>
      <w:r w:rsidR="004B5EB3" w:rsidRPr="00E71A48">
        <w:rPr>
          <w:sz w:val="24"/>
          <w:szCs w:val="24"/>
          <w:lang w:eastAsia="ru-RU"/>
        </w:rPr>
        <w:t>Заявк</w:t>
      </w:r>
      <w:r w:rsidRPr="00E71A48">
        <w:rPr>
          <w:sz w:val="24"/>
          <w:szCs w:val="24"/>
          <w:lang w:eastAsia="ru-RU"/>
        </w:rPr>
        <w:t>и;</w:t>
      </w:r>
    </w:p>
    <w:p w:rsidR="00717F60" w:rsidRPr="00E71A48" w:rsidRDefault="00717F60" w:rsidP="00D75CA2">
      <w:pPr>
        <w:pStyle w:val="35"/>
        <w:numPr>
          <w:ilvl w:val="0"/>
          <w:numId w:val="12"/>
        </w:numPr>
        <w:suppressAutoHyphens w:val="0"/>
        <w:spacing w:line="264" w:lineRule="auto"/>
        <w:ind w:left="0" w:firstLine="709"/>
        <w:rPr>
          <w:bCs/>
          <w:sz w:val="24"/>
          <w:szCs w:val="24"/>
        </w:rPr>
      </w:pPr>
      <w:r w:rsidRPr="00E71A48">
        <w:rPr>
          <w:sz w:val="24"/>
          <w:szCs w:val="24"/>
          <w:lang w:eastAsia="ru-RU"/>
        </w:rPr>
        <w:t>принято решение о допуске</w:t>
      </w:r>
      <w:r w:rsidRPr="00E71A48">
        <w:rPr>
          <w:bCs/>
          <w:sz w:val="24"/>
          <w:szCs w:val="24"/>
        </w:rPr>
        <w:t xml:space="preserve"> только одного </w:t>
      </w:r>
      <w:r w:rsidR="009C744E" w:rsidRPr="00E71A48">
        <w:rPr>
          <w:bCs/>
          <w:sz w:val="24"/>
          <w:szCs w:val="24"/>
        </w:rPr>
        <w:t>Участник</w:t>
      </w:r>
      <w:r w:rsidRPr="00E71A48">
        <w:rPr>
          <w:bCs/>
          <w:sz w:val="24"/>
          <w:szCs w:val="24"/>
        </w:rPr>
        <w:t>а.</w:t>
      </w:r>
    </w:p>
    <w:p w:rsidR="00F20C7B" w:rsidRPr="00E71A48" w:rsidRDefault="00F20C7B" w:rsidP="00775238">
      <w:pPr>
        <w:widowControl w:val="0"/>
        <w:numPr>
          <w:ilvl w:val="2"/>
          <w:numId w:val="50"/>
        </w:numPr>
        <w:suppressAutoHyphens w:val="0"/>
        <w:overflowPunct w:val="0"/>
        <w:autoSpaceDE w:val="0"/>
        <w:autoSpaceDN w:val="0"/>
        <w:adjustRightInd w:val="0"/>
        <w:spacing w:line="264" w:lineRule="auto"/>
        <w:ind w:left="0" w:firstLine="567"/>
        <w:rPr>
          <w:bCs w:val="0"/>
          <w:sz w:val="24"/>
          <w:szCs w:val="24"/>
          <w:lang w:eastAsia="ru-RU"/>
        </w:rPr>
      </w:pPr>
      <w:bookmarkStart w:id="382" w:name="_Ref311220495"/>
      <w:r w:rsidRPr="00E71A48">
        <w:rPr>
          <w:bCs w:val="0"/>
          <w:sz w:val="24"/>
          <w:szCs w:val="24"/>
          <w:lang w:eastAsia="ru-RU"/>
        </w:rPr>
        <w:t xml:space="preserve">В </w:t>
      </w:r>
      <w:r w:rsidRPr="00E71A48">
        <w:rPr>
          <w:bCs w:val="0"/>
          <w:sz w:val="24"/>
          <w:szCs w:val="24"/>
        </w:rPr>
        <w:t>случае</w:t>
      </w:r>
      <w:proofErr w:type="gramStart"/>
      <w:r w:rsidRPr="00E71A48">
        <w:rPr>
          <w:bCs w:val="0"/>
          <w:sz w:val="24"/>
          <w:szCs w:val="24"/>
          <w:lang w:eastAsia="ru-RU"/>
        </w:rPr>
        <w:t>,</w:t>
      </w:r>
      <w:proofErr w:type="gramEnd"/>
      <w:r w:rsidRPr="00E71A48">
        <w:rPr>
          <w:bCs w:val="0"/>
          <w:sz w:val="24"/>
          <w:szCs w:val="24"/>
          <w:lang w:eastAsia="ru-RU"/>
        </w:rPr>
        <w:t xml:space="preserve"> если при проведении запроса предложений: </w:t>
      </w:r>
      <w:bookmarkEnd w:id="382"/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>представлена одна Заявка – Заказчик вправе заключить Договор с единственным Участником, представившим Заявку, при условии, что такая Заявка соответствует требованиям Документации по запросу предложений;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  <w:lang w:eastAsia="ru-RU"/>
        </w:rPr>
      </w:pPr>
      <w:r w:rsidRPr="00E71A48">
        <w:rPr>
          <w:bCs w:val="0"/>
          <w:sz w:val="24"/>
          <w:szCs w:val="24"/>
          <w:lang w:eastAsia="ru-RU"/>
        </w:rPr>
        <w:t xml:space="preserve">на этап выбора наилучшей заявки допущена одна Заявка - Заказчик вправе заключить договор с таким участником, Заявка которого соответствует требованиям Документации </w:t>
      </w:r>
      <w:r w:rsidR="00DA4ADE" w:rsidRPr="00E71A48">
        <w:rPr>
          <w:bCs w:val="0"/>
          <w:sz w:val="24"/>
          <w:szCs w:val="24"/>
          <w:lang w:eastAsia="ru-RU"/>
        </w:rPr>
        <w:t>по запросу предложений и при условии получения сог</w:t>
      </w:r>
      <w:r w:rsidRPr="00E71A48">
        <w:rPr>
          <w:bCs w:val="0"/>
          <w:sz w:val="24"/>
          <w:szCs w:val="24"/>
          <w:lang w:eastAsia="ru-RU"/>
        </w:rPr>
        <w:t>ласия ЦКК Общества;</w:t>
      </w:r>
    </w:p>
    <w:p w:rsidR="00F20C7B" w:rsidRPr="00E71A48" w:rsidRDefault="00F20C7B" w:rsidP="00775238">
      <w:pPr>
        <w:numPr>
          <w:ilvl w:val="0"/>
          <w:numId w:val="51"/>
        </w:numPr>
        <w:suppressAutoHyphens w:val="0"/>
        <w:spacing w:line="264" w:lineRule="auto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  <w:lang w:eastAsia="ru-RU"/>
        </w:rPr>
        <w:t xml:space="preserve">признать </w:t>
      </w:r>
      <w:r w:rsidR="002514DE">
        <w:rPr>
          <w:bCs w:val="0"/>
          <w:sz w:val="24"/>
          <w:szCs w:val="24"/>
          <w:lang w:eastAsia="ru-RU"/>
        </w:rPr>
        <w:t>запрос предложений</w:t>
      </w:r>
      <w:r w:rsidR="00DA4ADE" w:rsidRPr="00E71A48">
        <w:rPr>
          <w:bCs w:val="0"/>
          <w:sz w:val="24"/>
          <w:szCs w:val="24"/>
          <w:lang w:eastAsia="ru-RU"/>
        </w:rPr>
        <w:t xml:space="preserve"> несостоявшим</w:t>
      </w:r>
      <w:r w:rsidRPr="00E71A48">
        <w:rPr>
          <w:bCs w:val="0"/>
          <w:sz w:val="24"/>
          <w:szCs w:val="24"/>
          <w:lang w:eastAsia="ru-RU"/>
        </w:rPr>
        <w:t xml:space="preserve">ся и назначить повторную процедуру </w:t>
      </w:r>
      <w:r w:rsidR="00DA4ADE" w:rsidRPr="00E71A48">
        <w:rPr>
          <w:bCs w:val="0"/>
          <w:sz w:val="24"/>
          <w:szCs w:val="24"/>
          <w:lang w:eastAsia="ru-RU"/>
        </w:rPr>
        <w:t xml:space="preserve">запроса предложений </w:t>
      </w:r>
      <w:r w:rsidRPr="00E71A48">
        <w:rPr>
          <w:bCs w:val="0"/>
          <w:sz w:val="24"/>
          <w:szCs w:val="24"/>
          <w:lang w:eastAsia="ru-RU"/>
        </w:rPr>
        <w:t>либо провести закупки иным способом, предусмотренным Положением о закупках Общества.</w:t>
      </w:r>
    </w:p>
    <w:p w:rsidR="00717F60" w:rsidRPr="00E71A48" w:rsidRDefault="00717F60" w:rsidP="00E71A48">
      <w:pPr>
        <w:pStyle w:val="2"/>
        <w:tabs>
          <w:tab w:val="clear" w:pos="1700"/>
          <w:tab w:val="left" w:pos="709"/>
        </w:tabs>
        <w:spacing w:line="264" w:lineRule="auto"/>
      </w:pPr>
      <w:bookmarkStart w:id="383" w:name="_Ref303683929"/>
      <w:bookmarkStart w:id="384" w:name="_Toc447292127"/>
      <w:r w:rsidRPr="00E71A48">
        <w:t>Проведение пред</w:t>
      </w:r>
      <w:r w:rsidR="006353B1" w:rsidRPr="00E71A48">
        <w:t>д</w:t>
      </w:r>
      <w:r w:rsidR="00123C70" w:rsidRPr="00E71A48">
        <w:t>оговор</w:t>
      </w:r>
      <w:r w:rsidRPr="00E71A48">
        <w:t xml:space="preserve">ных переговоров (по необходимости) и подписание </w:t>
      </w:r>
      <w:r w:rsidR="00123C70" w:rsidRPr="00E71A48">
        <w:t>Договор</w:t>
      </w:r>
      <w:r w:rsidRPr="00E71A48">
        <w:t>а</w:t>
      </w:r>
      <w:bookmarkEnd w:id="379"/>
      <w:bookmarkEnd w:id="383"/>
      <w:bookmarkEnd w:id="384"/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9"/>
        <w:rPr>
          <w:bCs w:val="0"/>
          <w:sz w:val="24"/>
          <w:szCs w:val="24"/>
        </w:rPr>
      </w:pPr>
      <w:proofErr w:type="gramStart"/>
      <w:r w:rsidRPr="00E71A48">
        <w:rPr>
          <w:bCs w:val="0"/>
          <w:i/>
          <w:sz w:val="24"/>
          <w:szCs w:val="24"/>
        </w:rPr>
        <w:t xml:space="preserve">По всем вопросам, не нашедшим отражение в </w:t>
      </w:r>
      <w:r w:rsidR="004B5EB3" w:rsidRPr="00E71A48">
        <w:rPr>
          <w:bCs w:val="0"/>
          <w:i/>
          <w:sz w:val="24"/>
          <w:szCs w:val="24"/>
        </w:rPr>
        <w:t>Извещени</w:t>
      </w:r>
      <w:r w:rsidRPr="00E71A48">
        <w:rPr>
          <w:bCs w:val="0"/>
          <w:i/>
          <w:sz w:val="24"/>
          <w:szCs w:val="24"/>
        </w:rPr>
        <w:t xml:space="preserve">и о проведении запроса предложений, настоящей Документации и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лучшей,</w:t>
      </w:r>
      <w:r w:rsidRPr="00E71A48">
        <w:rPr>
          <w:bCs w:val="0"/>
          <w:i/>
          <w:sz w:val="24"/>
          <w:szCs w:val="24"/>
        </w:rPr>
        <w:t xml:space="preserve"> стороны имеют право вступить в пред</w:t>
      </w:r>
      <w:r w:rsidR="006353B1" w:rsidRPr="00E71A48">
        <w:rPr>
          <w:bCs w:val="0"/>
          <w:i/>
          <w:sz w:val="24"/>
          <w:szCs w:val="24"/>
        </w:rPr>
        <w:t>д</w:t>
      </w:r>
      <w:r w:rsidR="00123C70" w:rsidRPr="00E71A48">
        <w:rPr>
          <w:bCs w:val="0"/>
          <w:i/>
          <w:sz w:val="24"/>
          <w:szCs w:val="24"/>
        </w:rPr>
        <w:t>оговор</w:t>
      </w:r>
      <w:r w:rsidRPr="00E71A48">
        <w:rPr>
          <w:bCs w:val="0"/>
          <w:i/>
          <w:sz w:val="24"/>
          <w:szCs w:val="24"/>
        </w:rPr>
        <w:t>ные переговоры, направленные на уточнение любых условий технико-коммерческо</w:t>
      </w:r>
      <w:r w:rsidR="00841A6F">
        <w:rPr>
          <w:bCs w:val="0"/>
          <w:i/>
          <w:sz w:val="24"/>
          <w:szCs w:val="24"/>
        </w:rPr>
        <w:t>й части</w:t>
      </w:r>
      <w:r w:rsidRPr="00E71A48">
        <w:rPr>
          <w:bCs w:val="0"/>
          <w:i/>
          <w:sz w:val="24"/>
          <w:szCs w:val="24"/>
        </w:rPr>
        <w:t xml:space="preserve"> </w:t>
      </w:r>
      <w:r w:rsidR="004B5EB3" w:rsidRPr="00E71A48">
        <w:rPr>
          <w:bCs w:val="0"/>
          <w:i/>
          <w:sz w:val="24"/>
          <w:szCs w:val="24"/>
        </w:rPr>
        <w:t>Заявк</w:t>
      </w:r>
      <w:r w:rsidRPr="00E71A48">
        <w:rPr>
          <w:bCs w:val="0"/>
          <w:i/>
          <w:sz w:val="24"/>
          <w:szCs w:val="24"/>
        </w:rPr>
        <w:t>и</w:t>
      </w:r>
      <w:r w:rsidR="0087407B" w:rsidRPr="00E71A48">
        <w:rPr>
          <w:bCs w:val="0"/>
          <w:i/>
          <w:sz w:val="24"/>
          <w:szCs w:val="24"/>
        </w:rPr>
        <w:t>, признанной лучшей</w:t>
      </w:r>
      <w:r w:rsidRPr="00E71A48">
        <w:rPr>
          <w:bCs w:val="0"/>
          <w:i/>
          <w:sz w:val="24"/>
          <w:szCs w:val="24"/>
        </w:rPr>
        <w:t xml:space="preserve">, однако при этом не допускается создание </w:t>
      </w:r>
      <w:r w:rsidR="009C744E" w:rsidRPr="00E71A48">
        <w:rPr>
          <w:bCs w:val="0"/>
          <w:i/>
          <w:sz w:val="24"/>
          <w:szCs w:val="24"/>
        </w:rPr>
        <w:t>Участник</w:t>
      </w:r>
      <w:r w:rsidR="0087407B" w:rsidRPr="00E71A48">
        <w:rPr>
          <w:bCs w:val="0"/>
          <w:i/>
          <w:sz w:val="24"/>
          <w:szCs w:val="24"/>
        </w:rPr>
        <w:t xml:space="preserve">у </w:t>
      </w:r>
      <w:r w:rsidRPr="00E71A48">
        <w:rPr>
          <w:bCs w:val="0"/>
          <w:i/>
          <w:sz w:val="24"/>
          <w:szCs w:val="24"/>
        </w:rPr>
        <w:t>запроса предложений</w:t>
      </w:r>
      <w:r w:rsidR="0087407B" w:rsidRPr="00E71A48">
        <w:rPr>
          <w:bCs w:val="0"/>
          <w:i/>
          <w:sz w:val="24"/>
          <w:szCs w:val="24"/>
        </w:rPr>
        <w:t xml:space="preserve">, </w:t>
      </w:r>
      <w:r w:rsidR="0087407B" w:rsidRPr="00E71A48">
        <w:rPr>
          <w:i/>
          <w:sz w:val="24"/>
          <w:szCs w:val="24"/>
        </w:rPr>
        <w:t xml:space="preserve">чья </w:t>
      </w:r>
      <w:r w:rsidR="004B5EB3" w:rsidRPr="00E71A48">
        <w:rPr>
          <w:i/>
          <w:sz w:val="24"/>
          <w:szCs w:val="24"/>
        </w:rPr>
        <w:t>Заявк</w:t>
      </w:r>
      <w:r w:rsidR="0087407B" w:rsidRPr="00E71A48">
        <w:rPr>
          <w:i/>
          <w:sz w:val="24"/>
          <w:szCs w:val="24"/>
        </w:rPr>
        <w:t>а признана лучшей,</w:t>
      </w:r>
      <w:r w:rsidRPr="00E71A48">
        <w:rPr>
          <w:bCs w:val="0"/>
          <w:i/>
          <w:sz w:val="24"/>
          <w:szCs w:val="24"/>
        </w:rPr>
        <w:t xml:space="preserve"> преимущественных условий участия в запросе предложений</w:t>
      </w:r>
      <w:r w:rsidRPr="00E71A48">
        <w:rPr>
          <w:bCs w:val="0"/>
          <w:sz w:val="24"/>
          <w:szCs w:val="24"/>
        </w:rPr>
        <w:t>.</w:t>
      </w:r>
      <w:proofErr w:type="gramEnd"/>
    </w:p>
    <w:p w:rsidR="00717F60" w:rsidRPr="00E71A48" w:rsidRDefault="00AD3EBC" w:rsidP="00775238">
      <w:pPr>
        <w:pStyle w:val="affffff0"/>
        <w:numPr>
          <w:ilvl w:val="2"/>
          <w:numId w:val="44"/>
        </w:numPr>
        <w:spacing w:line="264" w:lineRule="auto"/>
        <w:ind w:left="0" w:firstLine="709"/>
        <w:rPr>
          <w:rStyle w:val="adskobk"/>
          <w:i/>
          <w:sz w:val="24"/>
          <w:szCs w:val="24"/>
        </w:rPr>
      </w:pPr>
      <w:r w:rsidRPr="00E71A48">
        <w:rPr>
          <w:rStyle w:val="adskobk"/>
          <w:i/>
          <w:sz w:val="24"/>
          <w:szCs w:val="24"/>
        </w:rPr>
        <w:t>Ход переговоров и достигнутые результаты фиксируются в Протоколе пред</w:t>
      </w:r>
      <w:r w:rsidR="006353B1" w:rsidRPr="00E71A48">
        <w:rPr>
          <w:rStyle w:val="adskobk"/>
          <w:i/>
          <w:sz w:val="24"/>
          <w:szCs w:val="24"/>
        </w:rPr>
        <w:t>д</w:t>
      </w:r>
      <w:r w:rsidR="00123C70" w:rsidRPr="00E71A48">
        <w:rPr>
          <w:rStyle w:val="adskobk"/>
          <w:i/>
          <w:sz w:val="24"/>
          <w:szCs w:val="24"/>
        </w:rPr>
        <w:t>оговор</w:t>
      </w:r>
      <w:r w:rsidRPr="00E71A48">
        <w:rPr>
          <w:rStyle w:val="adskobk"/>
          <w:i/>
          <w:sz w:val="24"/>
          <w:szCs w:val="24"/>
        </w:rPr>
        <w:t>ных переговоров</w:t>
      </w:r>
      <w:r w:rsidR="00E60F8E" w:rsidRPr="00E71A48">
        <w:rPr>
          <w:rStyle w:val="adskobk"/>
          <w:i/>
          <w:sz w:val="24"/>
          <w:szCs w:val="24"/>
        </w:rPr>
        <w:t>,</w:t>
      </w:r>
      <w:r w:rsidR="00E60F8E" w:rsidRPr="00E71A48">
        <w:rPr>
          <w:bCs/>
          <w:i/>
          <w:sz w:val="24"/>
          <w:szCs w:val="24"/>
        </w:rPr>
        <w:t xml:space="preserve"> который подписывается уполномоченными представителями Заказчика/Организатора</w:t>
      </w:r>
      <w:r w:rsidRPr="00E71A48">
        <w:rPr>
          <w:rStyle w:val="adskobk"/>
          <w:i/>
          <w:sz w:val="24"/>
          <w:szCs w:val="24"/>
        </w:rPr>
        <w:t>.</w:t>
      </w:r>
    </w:p>
    <w:p w:rsidR="00717F60" w:rsidRPr="00E71A48" w:rsidRDefault="00123C7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26"/>
        <w:rPr>
          <w:bCs w:val="0"/>
          <w:color w:val="000000"/>
          <w:sz w:val="24"/>
          <w:szCs w:val="24"/>
        </w:rPr>
      </w:pPr>
      <w:bookmarkStart w:id="385" w:name="_Ref294695403"/>
      <w:bookmarkStart w:id="386" w:name="_Ref306320315"/>
      <w:r w:rsidRPr="00E71A48">
        <w:rPr>
          <w:bCs w:val="0"/>
          <w:sz w:val="24"/>
          <w:szCs w:val="24"/>
        </w:rPr>
        <w:t>Договор</w:t>
      </w:r>
      <w:r w:rsidR="00717F60" w:rsidRPr="00E71A48">
        <w:rPr>
          <w:bCs w:val="0"/>
          <w:sz w:val="24"/>
          <w:szCs w:val="24"/>
        </w:rPr>
        <w:t xml:space="preserve"> между Заказчиком и </w:t>
      </w:r>
      <w:r w:rsidR="009C744E" w:rsidRPr="00E71A48">
        <w:rPr>
          <w:bCs w:val="0"/>
          <w:sz w:val="24"/>
          <w:szCs w:val="24"/>
        </w:rPr>
        <w:t>Участник</w:t>
      </w:r>
      <w:r w:rsidR="0087407B" w:rsidRPr="00E71A48">
        <w:rPr>
          <w:bCs w:val="0"/>
          <w:sz w:val="24"/>
          <w:szCs w:val="24"/>
        </w:rPr>
        <w:t xml:space="preserve">ом, чья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 xml:space="preserve">а признана лучшей, </w:t>
      </w:r>
      <w:r w:rsidR="00717F60" w:rsidRPr="00E71A48">
        <w:rPr>
          <w:bCs w:val="0"/>
          <w:sz w:val="24"/>
          <w:szCs w:val="24"/>
        </w:rPr>
        <w:t xml:space="preserve">подписывается в </w:t>
      </w:r>
      <w:r w:rsidR="00717F60" w:rsidRPr="006F758C">
        <w:rPr>
          <w:bCs w:val="0"/>
          <w:sz w:val="24"/>
          <w:szCs w:val="24"/>
        </w:rPr>
        <w:t>течение 20 дней</w:t>
      </w:r>
      <w:r w:rsidR="006F758C">
        <w:rPr>
          <w:bCs w:val="0"/>
          <w:sz w:val="24"/>
          <w:szCs w:val="24"/>
        </w:rPr>
        <w:t xml:space="preserve"> </w:t>
      </w:r>
      <w:r w:rsidR="00717F60" w:rsidRPr="00E71A48">
        <w:rPr>
          <w:bCs w:val="0"/>
          <w:sz w:val="24"/>
          <w:szCs w:val="24"/>
        </w:rPr>
        <w:t xml:space="preserve">с момента определения </w:t>
      </w:r>
      <w:r w:rsidR="0087407B" w:rsidRPr="00E71A48">
        <w:rPr>
          <w:bCs w:val="0"/>
          <w:sz w:val="24"/>
          <w:szCs w:val="24"/>
        </w:rPr>
        <w:t xml:space="preserve">лучшей </w:t>
      </w:r>
      <w:r w:rsidR="004B5EB3" w:rsidRPr="00E71A48">
        <w:rPr>
          <w:bCs w:val="0"/>
          <w:sz w:val="24"/>
          <w:szCs w:val="24"/>
        </w:rPr>
        <w:t>Заявк</w:t>
      </w:r>
      <w:r w:rsidR="0087407B" w:rsidRPr="00E71A48">
        <w:rPr>
          <w:bCs w:val="0"/>
          <w:sz w:val="24"/>
          <w:szCs w:val="24"/>
        </w:rPr>
        <w:t>и</w:t>
      </w:r>
      <w:r w:rsidR="00717F60" w:rsidRPr="00E71A48">
        <w:rPr>
          <w:bCs w:val="0"/>
          <w:sz w:val="24"/>
          <w:szCs w:val="24"/>
        </w:rPr>
        <w:t>.</w:t>
      </w:r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Start"/>
      <w:r w:rsidR="00717F60" w:rsidRPr="00E71A48">
        <w:rPr>
          <w:bCs w:val="0"/>
          <w:color w:val="000000"/>
          <w:sz w:val="24"/>
          <w:szCs w:val="24"/>
        </w:rPr>
        <w:t xml:space="preserve">Для </w:t>
      </w:r>
      <w:r w:rsidR="009C744E" w:rsidRPr="00E71A48">
        <w:rPr>
          <w:bCs w:val="0"/>
          <w:color w:val="000000"/>
          <w:sz w:val="24"/>
          <w:szCs w:val="24"/>
        </w:rPr>
        <w:t>Участник</w:t>
      </w:r>
      <w:r w:rsidR="0087407B" w:rsidRPr="00E71A48">
        <w:rPr>
          <w:bCs w:val="0"/>
          <w:color w:val="000000"/>
          <w:sz w:val="24"/>
          <w:szCs w:val="24"/>
        </w:rPr>
        <w:t xml:space="preserve">а, </w:t>
      </w:r>
      <w:r w:rsidR="0087407B" w:rsidRPr="00E71A48">
        <w:rPr>
          <w:sz w:val="24"/>
          <w:szCs w:val="24"/>
        </w:rPr>
        <w:t xml:space="preserve">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>а признана лучшей,</w:t>
      </w:r>
      <w:r w:rsidR="0087407B" w:rsidRPr="00E71A48">
        <w:rPr>
          <w:bCs w:val="0"/>
          <w:color w:val="000000"/>
          <w:sz w:val="24"/>
          <w:szCs w:val="24"/>
        </w:rPr>
        <w:t xml:space="preserve"> </w:t>
      </w:r>
      <w:r w:rsidR="00717F60" w:rsidRPr="00E71A48">
        <w:rPr>
          <w:bCs w:val="0"/>
          <w:color w:val="000000"/>
          <w:sz w:val="24"/>
          <w:szCs w:val="24"/>
        </w:rPr>
        <w:t xml:space="preserve">срок для подписания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– не позднее 5 рабочих дней с </w:t>
      </w:r>
      <w:r w:rsidR="00717F60" w:rsidRPr="00E71A48">
        <w:rPr>
          <w:bCs w:val="0"/>
          <w:color w:val="000000"/>
          <w:sz w:val="24"/>
          <w:szCs w:val="24"/>
        </w:rPr>
        <w:lastRenderedPageBreak/>
        <w:t xml:space="preserve">момента получения от Заказчика конечной редакции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 для подписания,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</w:t>
      </w:r>
      <w:r w:rsidRPr="00E71A48">
        <w:rPr>
          <w:bCs w:val="0"/>
          <w:color w:val="000000"/>
          <w:sz w:val="24"/>
          <w:szCs w:val="24"/>
        </w:rPr>
        <w:t>Договор</w:t>
      </w:r>
      <w:r w:rsidR="00717F60" w:rsidRPr="00E71A48">
        <w:rPr>
          <w:bCs w:val="0"/>
          <w:color w:val="000000"/>
          <w:sz w:val="24"/>
          <w:szCs w:val="24"/>
        </w:rPr>
        <w:t xml:space="preserve">а, соответствующие требованиям </w:t>
      </w:r>
      <w:r w:rsidR="007D07A7" w:rsidRPr="00E71A48">
        <w:rPr>
          <w:bCs w:val="0"/>
          <w:color w:val="000000"/>
          <w:sz w:val="24"/>
          <w:szCs w:val="24"/>
        </w:rPr>
        <w:t>Д</w:t>
      </w:r>
      <w:r w:rsidR="00717F60" w:rsidRPr="00E71A48">
        <w:rPr>
          <w:bCs w:val="0"/>
          <w:color w:val="000000"/>
          <w:sz w:val="24"/>
          <w:szCs w:val="24"/>
        </w:rPr>
        <w:t>окументации</w:t>
      </w:r>
      <w:r w:rsidR="00DF639D" w:rsidRPr="00E71A48">
        <w:rPr>
          <w:bCs w:val="0"/>
          <w:color w:val="000000"/>
          <w:sz w:val="24"/>
          <w:szCs w:val="24"/>
        </w:rPr>
        <w:t>.</w:t>
      </w:r>
      <w:bookmarkEnd w:id="385"/>
      <w:bookmarkEnd w:id="386"/>
      <w:r w:rsidR="00717F60" w:rsidRPr="00E71A48">
        <w:rPr>
          <w:bCs w:val="0"/>
          <w:color w:val="000000"/>
          <w:sz w:val="24"/>
          <w:szCs w:val="24"/>
        </w:rPr>
        <w:t xml:space="preserve"> </w:t>
      </w:r>
      <w:proofErr w:type="gramEnd"/>
    </w:p>
    <w:p w:rsidR="00717F60" w:rsidRPr="00E71A48" w:rsidRDefault="009C744E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bookmarkStart w:id="387" w:name="_Ref305979053"/>
      <w:r w:rsidRPr="00E71A48">
        <w:rPr>
          <w:sz w:val="24"/>
          <w:szCs w:val="24"/>
        </w:rPr>
        <w:t>Участник</w:t>
      </w:r>
      <w:r w:rsidR="00717F60" w:rsidRPr="00E71A48">
        <w:rPr>
          <w:sz w:val="24"/>
          <w:szCs w:val="24"/>
        </w:rPr>
        <w:t xml:space="preserve"> запроса предложений</w:t>
      </w:r>
      <w:r w:rsidR="0087407B" w:rsidRPr="00E71A48">
        <w:rPr>
          <w:sz w:val="24"/>
          <w:szCs w:val="24"/>
        </w:rPr>
        <w:t xml:space="preserve">, чья </w:t>
      </w:r>
      <w:r w:rsidR="004B5EB3" w:rsidRPr="00E71A48">
        <w:rPr>
          <w:sz w:val="24"/>
          <w:szCs w:val="24"/>
        </w:rPr>
        <w:t>Заявк</w:t>
      </w:r>
      <w:r w:rsidR="0087407B" w:rsidRPr="00E71A48">
        <w:rPr>
          <w:sz w:val="24"/>
          <w:szCs w:val="24"/>
        </w:rPr>
        <w:t xml:space="preserve">а </w:t>
      </w:r>
      <w:r w:rsidR="00717F60" w:rsidRPr="00E71A48">
        <w:rPr>
          <w:sz w:val="24"/>
          <w:szCs w:val="24"/>
        </w:rPr>
        <w:t xml:space="preserve">утрачивает статус </w:t>
      </w:r>
      <w:proofErr w:type="gramStart"/>
      <w:r w:rsidR="00696966" w:rsidRPr="00E71A48">
        <w:rPr>
          <w:sz w:val="24"/>
          <w:szCs w:val="24"/>
        </w:rPr>
        <w:t>наилучшей</w:t>
      </w:r>
      <w:proofErr w:type="gramEnd"/>
      <w:r w:rsidR="00717F60" w:rsidRPr="00E71A48">
        <w:rPr>
          <w:sz w:val="24"/>
          <w:szCs w:val="24"/>
        </w:rPr>
        <w:t xml:space="preserve">, и его действия (бездействия) означают отказ от заключения </w:t>
      </w:r>
      <w:r w:rsidR="00123C70" w:rsidRPr="00E71A48">
        <w:rPr>
          <w:sz w:val="24"/>
          <w:szCs w:val="24"/>
        </w:rPr>
        <w:t>Договор</w:t>
      </w:r>
      <w:r w:rsidR="00717F60" w:rsidRPr="00E71A48">
        <w:rPr>
          <w:sz w:val="24"/>
          <w:szCs w:val="24"/>
        </w:rPr>
        <w:t>а в следующих случаях:</w:t>
      </w:r>
      <w:bookmarkEnd w:id="387"/>
    </w:p>
    <w:p w:rsidR="00717F60" w:rsidRPr="00E71A48" w:rsidRDefault="00717F60" w:rsidP="00E1064E">
      <w:pPr>
        <w:widowControl w:val="0"/>
        <w:numPr>
          <w:ilvl w:val="2"/>
          <w:numId w:val="14"/>
        </w:numPr>
        <w:tabs>
          <w:tab w:val="clear" w:pos="1072"/>
          <w:tab w:val="num" w:pos="0"/>
          <w:tab w:val="left" w:pos="709"/>
        </w:tabs>
        <w:overflowPunct w:val="0"/>
        <w:autoSpaceDE w:val="0"/>
        <w:spacing w:line="264" w:lineRule="auto"/>
        <w:ind w:left="0"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подписал по итогам проведения запроса предложений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 на условиях, определяемых в п.</w:t>
      </w:r>
      <w:r w:rsidR="000242BF">
        <w:fldChar w:fldCharType="begin"/>
      </w:r>
      <w:r w:rsidR="000242BF">
        <w:instrText xml:space="preserve"> REF _Ref294695546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 xml:space="preserve"> 1.2.6 </w:t>
      </w:r>
      <w:r w:rsidR="000242BF">
        <w:fldChar w:fldCharType="end"/>
      </w:r>
      <w:r w:rsidRPr="00E71A48">
        <w:rPr>
          <w:bCs w:val="0"/>
          <w:sz w:val="24"/>
          <w:szCs w:val="24"/>
        </w:rPr>
        <w:t>и/или в срок, определенный в п.</w:t>
      </w:r>
      <w:r w:rsidR="001716DB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_Ref294695403 \n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3.10.3</w:t>
      </w:r>
      <w:r w:rsidR="000242BF">
        <w:fldChar w:fldCharType="end"/>
      </w:r>
      <w:r w:rsidRPr="00E71A48">
        <w:rPr>
          <w:bCs w:val="0"/>
          <w:sz w:val="24"/>
          <w:szCs w:val="24"/>
        </w:rPr>
        <w:t>;</w:t>
      </w:r>
    </w:p>
    <w:p w:rsidR="00717F60" w:rsidRPr="00E71A48" w:rsidRDefault="00717F60" w:rsidP="00E1064E">
      <w:pPr>
        <w:widowControl w:val="0"/>
        <w:numPr>
          <w:ilvl w:val="2"/>
          <w:numId w:val="14"/>
        </w:numPr>
        <w:tabs>
          <w:tab w:val="clear" w:pos="1072"/>
          <w:tab w:val="num" w:pos="0"/>
          <w:tab w:val="left" w:pos="709"/>
        </w:tabs>
        <w:overflowPunct w:val="0"/>
        <w:autoSpaceDE w:val="0"/>
        <w:spacing w:line="264" w:lineRule="auto"/>
        <w:ind w:left="0"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не предоставил обеспечения исполнения обязательств по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 xml:space="preserve">у в течение установленного в </w:t>
      </w:r>
      <w:r w:rsidR="007D07A7" w:rsidRPr="00E71A48">
        <w:rPr>
          <w:bCs w:val="0"/>
          <w:sz w:val="24"/>
          <w:szCs w:val="24"/>
        </w:rPr>
        <w:t>Д</w:t>
      </w:r>
      <w:r w:rsidRPr="00E71A48">
        <w:rPr>
          <w:bCs w:val="0"/>
          <w:sz w:val="24"/>
          <w:szCs w:val="24"/>
        </w:rPr>
        <w:t>окументации по запросу предложений срока;</w:t>
      </w:r>
    </w:p>
    <w:p w:rsidR="00717F60" w:rsidRPr="00E71A48" w:rsidRDefault="00717F60" w:rsidP="00E1064E">
      <w:pPr>
        <w:widowControl w:val="0"/>
        <w:numPr>
          <w:ilvl w:val="2"/>
          <w:numId w:val="14"/>
        </w:numPr>
        <w:tabs>
          <w:tab w:val="clear" w:pos="1072"/>
          <w:tab w:val="num" w:pos="0"/>
          <w:tab w:val="left" w:pos="709"/>
        </w:tabs>
        <w:overflowPunct w:val="0"/>
        <w:autoSpaceDE w:val="0"/>
        <w:spacing w:line="264" w:lineRule="auto"/>
        <w:ind w:left="0" w:firstLine="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 xml:space="preserve">предложил Заказчику внести изменения в условия </w:t>
      </w:r>
      <w:r w:rsidR="00123C70" w:rsidRPr="00E71A48">
        <w:rPr>
          <w:bCs w:val="0"/>
          <w:sz w:val="24"/>
          <w:szCs w:val="24"/>
        </w:rPr>
        <w:t>Договор</w:t>
      </w:r>
      <w:r w:rsidRPr="00E71A48">
        <w:rPr>
          <w:bCs w:val="0"/>
          <w:sz w:val="24"/>
          <w:szCs w:val="24"/>
        </w:rPr>
        <w:t>а путем проведения переговоров (за исключением случаев, когда такие переговоры проводятся по инициативе Заказчика в соответствии с решением закупочной комиссии)</w:t>
      </w:r>
      <w:r w:rsidR="00E1064E">
        <w:rPr>
          <w:bCs w:val="0"/>
          <w:sz w:val="24"/>
          <w:szCs w:val="24"/>
        </w:rPr>
        <w:t>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sz w:val="24"/>
          <w:szCs w:val="24"/>
        </w:rPr>
      </w:pPr>
      <w:r w:rsidRPr="00E71A48">
        <w:rPr>
          <w:bCs w:val="0"/>
          <w:sz w:val="24"/>
          <w:szCs w:val="24"/>
        </w:rPr>
        <w:t>При наступ</w:t>
      </w:r>
      <w:r w:rsidR="00CF6A0E" w:rsidRPr="00E71A48">
        <w:rPr>
          <w:bCs w:val="0"/>
          <w:sz w:val="24"/>
          <w:szCs w:val="24"/>
        </w:rPr>
        <w:t>лении случаев, определенных в п.</w:t>
      </w:r>
      <w:r w:rsidR="001716DB" w:rsidRPr="00E71A48">
        <w:rPr>
          <w:bCs w:val="0"/>
          <w:sz w:val="24"/>
          <w:szCs w:val="24"/>
        </w:rPr>
        <w:t xml:space="preserve"> </w:t>
      </w:r>
      <w:r w:rsidR="000242BF">
        <w:fldChar w:fldCharType="begin"/>
      </w:r>
      <w:r w:rsidR="000242BF">
        <w:instrText xml:space="preserve"> REF _Ref305979053 \r \h  \* MERGEFORMAT </w:instrText>
      </w:r>
      <w:r w:rsidR="000242BF">
        <w:fldChar w:fldCharType="separate"/>
      </w:r>
      <w:r w:rsidR="000242BF" w:rsidRPr="000242BF">
        <w:rPr>
          <w:bCs w:val="0"/>
          <w:sz w:val="24"/>
          <w:szCs w:val="24"/>
        </w:rPr>
        <w:t>3.10.4</w:t>
      </w:r>
      <w:r w:rsidR="000242BF">
        <w:fldChar w:fldCharType="end"/>
      </w:r>
      <w:r w:rsidRPr="00E71A48">
        <w:rPr>
          <w:bCs w:val="0"/>
          <w:sz w:val="24"/>
          <w:szCs w:val="24"/>
        </w:rPr>
        <w:t xml:space="preserve">, Организатор запроса предложений имеет право выбрать новую выигравшую </w:t>
      </w:r>
      <w:r w:rsidR="004B5EB3" w:rsidRPr="00E71A48">
        <w:rPr>
          <w:bCs w:val="0"/>
          <w:sz w:val="24"/>
          <w:szCs w:val="24"/>
        </w:rPr>
        <w:t>Заявк</w:t>
      </w:r>
      <w:r w:rsidRPr="00E71A48">
        <w:rPr>
          <w:bCs w:val="0"/>
          <w:sz w:val="24"/>
          <w:szCs w:val="24"/>
        </w:rPr>
        <w:t xml:space="preserve">у из числа остальных действующих либо предложить Заказчику рассмотреть вопрос </w:t>
      </w:r>
      <w:r w:rsidR="00A342A7">
        <w:rPr>
          <w:bCs w:val="0"/>
          <w:sz w:val="24"/>
          <w:szCs w:val="24"/>
        </w:rPr>
        <w:t>о повторном проведении закупки.</w:t>
      </w:r>
    </w:p>
    <w:p w:rsidR="00717F60" w:rsidRPr="00E71A48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sz w:val="24"/>
          <w:szCs w:val="24"/>
        </w:rPr>
      </w:pPr>
      <w:r w:rsidRPr="00E71A48">
        <w:rPr>
          <w:sz w:val="24"/>
          <w:szCs w:val="24"/>
        </w:rPr>
        <w:t xml:space="preserve">В случае признания </w:t>
      </w:r>
      <w:r w:rsidR="004B5EB3" w:rsidRPr="00E71A48">
        <w:rPr>
          <w:sz w:val="24"/>
          <w:szCs w:val="24"/>
        </w:rPr>
        <w:t>Заявк</w:t>
      </w:r>
      <w:r w:rsidR="00EB1E5E" w:rsidRPr="00E71A48">
        <w:rPr>
          <w:sz w:val="24"/>
          <w:szCs w:val="24"/>
        </w:rPr>
        <w:t xml:space="preserve">и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а лучшей</w:t>
      </w:r>
      <w:r w:rsidRPr="00E71A48">
        <w:rPr>
          <w:sz w:val="24"/>
          <w:szCs w:val="24"/>
        </w:rPr>
        <w:t xml:space="preserve">, заключение </w:t>
      </w:r>
      <w:r w:rsidR="00DF639D" w:rsidRPr="00E71A48">
        <w:rPr>
          <w:sz w:val="24"/>
          <w:szCs w:val="24"/>
        </w:rPr>
        <w:t>Д</w:t>
      </w:r>
      <w:r w:rsidRPr="00E71A48">
        <w:rPr>
          <w:sz w:val="24"/>
          <w:szCs w:val="24"/>
        </w:rPr>
        <w:t>оговора с</w:t>
      </w:r>
      <w:r w:rsidR="00EB1E5E" w:rsidRPr="00E71A48">
        <w:rPr>
          <w:sz w:val="24"/>
          <w:szCs w:val="24"/>
        </w:rPr>
        <w:t xml:space="preserve"> данным </w:t>
      </w:r>
      <w:r w:rsidR="009C744E" w:rsidRPr="00E71A48">
        <w:rPr>
          <w:sz w:val="24"/>
          <w:szCs w:val="24"/>
        </w:rPr>
        <w:t>Участник</w:t>
      </w:r>
      <w:r w:rsidR="00EB1E5E" w:rsidRPr="00E71A48">
        <w:rPr>
          <w:sz w:val="24"/>
          <w:szCs w:val="24"/>
        </w:rPr>
        <w:t>ом</w:t>
      </w:r>
      <w:r w:rsidRPr="00E71A48">
        <w:rPr>
          <w:sz w:val="24"/>
          <w:szCs w:val="24"/>
        </w:rPr>
        <w:t xml:space="preserve"> требует предварительного одобрения Советом директоров </w:t>
      </w:r>
      <w:r w:rsidR="00C12FA4">
        <w:rPr>
          <w:sz w:val="24"/>
          <w:szCs w:val="24"/>
        </w:rPr>
        <w:t>ПАО</w:t>
      </w:r>
      <w:r w:rsidR="00C12FA4"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="00C12FA4" w:rsidRPr="00E71A48">
        <w:rPr>
          <w:sz w:val="24"/>
          <w:szCs w:val="24"/>
        </w:rPr>
        <w:t>»</w:t>
      </w:r>
      <w:r w:rsidRPr="00E71A48">
        <w:rPr>
          <w:sz w:val="24"/>
          <w:szCs w:val="24"/>
        </w:rPr>
        <w:t xml:space="preserve"> как сделки, в совершении которой имеется заинтересованность, </w:t>
      </w:r>
      <w:r w:rsidR="00123C70" w:rsidRPr="00E71A48">
        <w:rPr>
          <w:sz w:val="24"/>
          <w:szCs w:val="24"/>
        </w:rPr>
        <w:t>Договор</w:t>
      </w:r>
      <w:r w:rsidRPr="00E71A48">
        <w:rPr>
          <w:sz w:val="24"/>
          <w:szCs w:val="24"/>
        </w:rPr>
        <w:t xml:space="preserve"> заключается после одобрения Советом директоров </w:t>
      </w:r>
      <w:r w:rsidR="00E74632">
        <w:rPr>
          <w:sz w:val="24"/>
          <w:szCs w:val="24"/>
        </w:rPr>
        <w:t>ПАО</w:t>
      </w:r>
      <w:r w:rsidRPr="00E71A48">
        <w:rPr>
          <w:sz w:val="24"/>
          <w:szCs w:val="24"/>
        </w:rPr>
        <w:t xml:space="preserve"> «</w:t>
      </w:r>
      <w:r w:rsidR="00C12FA4">
        <w:rPr>
          <w:sz w:val="24"/>
          <w:szCs w:val="24"/>
        </w:rPr>
        <w:t>МРСК Центра</w:t>
      </w:r>
      <w:r w:rsidRPr="00E71A48">
        <w:rPr>
          <w:sz w:val="24"/>
          <w:szCs w:val="24"/>
        </w:rPr>
        <w:t>».</w:t>
      </w:r>
    </w:p>
    <w:p w:rsidR="00717F60" w:rsidRPr="00414CAF" w:rsidRDefault="00717F60" w:rsidP="00775238">
      <w:pPr>
        <w:widowControl w:val="0"/>
        <w:numPr>
          <w:ilvl w:val="2"/>
          <w:numId w:val="44"/>
        </w:numPr>
        <w:overflowPunct w:val="0"/>
        <w:autoSpaceDE w:val="0"/>
        <w:spacing w:line="264" w:lineRule="auto"/>
        <w:ind w:left="0" w:firstLine="700"/>
        <w:rPr>
          <w:bCs w:val="0"/>
          <w:color w:val="000000"/>
          <w:sz w:val="24"/>
          <w:szCs w:val="24"/>
        </w:rPr>
      </w:pPr>
      <w:bookmarkStart w:id="388" w:name="_Ref191386314"/>
      <w:r w:rsidRPr="00414CAF">
        <w:rPr>
          <w:bCs w:val="0"/>
          <w:sz w:val="24"/>
          <w:szCs w:val="24"/>
        </w:rPr>
        <w:t xml:space="preserve">Заказчик оставляет за собой право при присуждении и заключении </w:t>
      </w:r>
      <w:r w:rsidR="00DF639D" w:rsidRPr="00414CAF">
        <w:rPr>
          <w:bCs w:val="0"/>
          <w:sz w:val="24"/>
          <w:szCs w:val="24"/>
        </w:rPr>
        <w:t>Д</w:t>
      </w:r>
      <w:r w:rsidRPr="00414CAF">
        <w:rPr>
          <w:bCs w:val="0"/>
          <w:sz w:val="24"/>
          <w:szCs w:val="24"/>
        </w:rPr>
        <w:t xml:space="preserve">оговора увеличивать или уменьшать изначальный объем </w:t>
      </w:r>
      <w:r w:rsidRPr="00414CAF">
        <w:rPr>
          <w:bCs w:val="0"/>
          <w:color w:val="000000"/>
          <w:sz w:val="24"/>
          <w:szCs w:val="24"/>
        </w:rPr>
        <w:t>закупаемой продукции в пределах</w:t>
      </w:r>
      <w:r w:rsidR="006F758C" w:rsidRPr="00414CAF">
        <w:rPr>
          <w:bCs w:val="0"/>
          <w:color w:val="000000"/>
          <w:sz w:val="24"/>
          <w:szCs w:val="24"/>
        </w:rPr>
        <w:t xml:space="preserve"> 10%, </w:t>
      </w:r>
      <w:r w:rsidRPr="00414CAF">
        <w:rPr>
          <w:bCs w:val="0"/>
          <w:sz w:val="24"/>
          <w:szCs w:val="24"/>
        </w:rPr>
        <w:t xml:space="preserve">не меняя при этом цену единицы </w:t>
      </w:r>
      <w:r w:rsidRPr="00414CAF">
        <w:rPr>
          <w:bCs w:val="0"/>
          <w:color w:val="000000"/>
          <w:sz w:val="24"/>
          <w:szCs w:val="24"/>
        </w:rPr>
        <w:t>поставляемой продукции и другие условия.</w:t>
      </w:r>
    </w:p>
    <w:p w:rsidR="00667F31" w:rsidRPr="00414CAF" w:rsidRDefault="00932C0A" w:rsidP="00667F31">
      <w:pPr>
        <w:pStyle w:val="2"/>
        <w:tabs>
          <w:tab w:val="clear" w:pos="1700"/>
          <w:tab w:val="left" w:pos="709"/>
        </w:tabs>
        <w:spacing w:line="264" w:lineRule="auto"/>
      </w:pPr>
      <w:bookmarkStart w:id="389" w:name="_Toc181693189"/>
      <w:bookmarkStart w:id="390" w:name="_Ref190680463"/>
      <w:bookmarkStart w:id="391" w:name="_Ref306140410"/>
      <w:bookmarkStart w:id="392" w:name="_Ref306142159"/>
      <w:bookmarkStart w:id="393" w:name="_Toc447292128"/>
      <w:bookmarkStart w:id="394" w:name="_Ref303102866"/>
      <w:bookmarkStart w:id="395" w:name="_Toc305835589"/>
      <w:bookmarkStart w:id="396" w:name="_Ref303683952"/>
      <w:bookmarkStart w:id="397" w:name="__RefNumPara__840_922829174"/>
      <w:bookmarkEnd w:id="388"/>
      <w:r w:rsidRPr="00414CAF">
        <w:t xml:space="preserve">Обеспечение исполнения обязательств </w:t>
      </w:r>
      <w:r w:rsidR="0088633C" w:rsidRPr="00414CAF">
        <w:t>Поставщика</w:t>
      </w:r>
      <w:r w:rsidR="00972AAA" w:rsidRPr="00414CAF">
        <w:t xml:space="preserve"> </w:t>
      </w:r>
      <w:r w:rsidRPr="00414CAF">
        <w:t>по </w:t>
      </w:r>
      <w:r w:rsidR="00123C70" w:rsidRPr="00414CAF">
        <w:t>Договор</w:t>
      </w:r>
      <w:r w:rsidRPr="00414CAF">
        <w:t>у</w:t>
      </w:r>
      <w:bookmarkEnd w:id="389"/>
      <w:bookmarkEnd w:id="390"/>
      <w:bookmarkEnd w:id="391"/>
      <w:bookmarkEnd w:id="392"/>
      <w:bookmarkEnd w:id="393"/>
      <w:r w:rsidRPr="00414CAF">
        <w:t xml:space="preserve"> </w:t>
      </w:r>
      <w:bookmarkEnd w:id="394"/>
      <w:bookmarkEnd w:id="395"/>
    </w:p>
    <w:p w:rsidR="00932C0A" w:rsidRPr="00C12FA4" w:rsidRDefault="00414CAF" w:rsidP="00775238">
      <w:pPr>
        <w:widowControl w:val="0"/>
        <w:numPr>
          <w:ilvl w:val="2"/>
          <w:numId w:val="45"/>
        </w:numPr>
        <w:tabs>
          <w:tab w:val="left" w:pos="1620"/>
        </w:tabs>
        <w:suppressAutoHyphens w:val="0"/>
        <w:spacing w:line="264" w:lineRule="auto"/>
        <w:ind w:left="0" w:firstLine="709"/>
        <w:rPr>
          <w:sz w:val="24"/>
          <w:szCs w:val="24"/>
          <w:lang w:eastAsia="ru-RU"/>
        </w:rPr>
      </w:pPr>
      <w:r w:rsidRPr="00C12FA4">
        <w:rPr>
          <w:sz w:val="24"/>
          <w:szCs w:val="24"/>
        </w:rPr>
        <w:t xml:space="preserve">Дополнительного обеспечения исполнения обязательств Поставщика по Договору, помимо указанного в </w:t>
      </w:r>
      <w:r w:rsidR="005818B2">
        <w:rPr>
          <w:sz w:val="24"/>
          <w:szCs w:val="24"/>
        </w:rPr>
        <w:t>проекте Договора</w:t>
      </w:r>
      <w:r w:rsidRPr="00C12FA4">
        <w:rPr>
          <w:sz w:val="24"/>
          <w:szCs w:val="24"/>
        </w:rPr>
        <w:t xml:space="preserve"> (</w:t>
      </w:r>
      <w:r w:rsidR="005818B2">
        <w:rPr>
          <w:sz w:val="24"/>
          <w:szCs w:val="24"/>
        </w:rPr>
        <w:t xml:space="preserve">раздел </w:t>
      </w:r>
      <w:r w:rsidR="00204A89">
        <w:rPr>
          <w:sz w:val="24"/>
          <w:szCs w:val="24"/>
        </w:rPr>
        <w:fldChar w:fldCharType="begin"/>
      </w:r>
      <w:r w:rsidR="005818B2">
        <w:rPr>
          <w:sz w:val="24"/>
          <w:szCs w:val="24"/>
        </w:rPr>
        <w:instrText xml:space="preserve"> REF _Ref440272931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2</w:t>
      </w:r>
      <w:r w:rsidR="00204A89">
        <w:rPr>
          <w:sz w:val="24"/>
          <w:szCs w:val="24"/>
        </w:rPr>
        <w:fldChar w:fldCharType="end"/>
      </w:r>
      <w:r w:rsidRPr="00C12FA4">
        <w:rPr>
          <w:sz w:val="24"/>
          <w:szCs w:val="24"/>
        </w:rPr>
        <w:t>), не требуется.</w:t>
      </w:r>
    </w:p>
    <w:p w:rsidR="00932C0A" w:rsidRPr="00297C3B" w:rsidRDefault="00932C0A" w:rsidP="00297C3B">
      <w:pPr>
        <w:pStyle w:val="2"/>
        <w:tabs>
          <w:tab w:val="clear" w:pos="1700"/>
          <w:tab w:val="left" w:pos="709"/>
        </w:tabs>
        <w:spacing w:line="264" w:lineRule="auto"/>
      </w:pPr>
      <w:bookmarkStart w:id="398" w:name="_Ref303694483"/>
      <w:bookmarkStart w:id="399" w:name="_Toc305835590"/>
      <w:bookmarkStart w:id="400" w:name="_Ref306140451"/>
      <w:bookmarkStart w:id="401" w:name="_Toc447292129"/>
      <w:r w:rsidRPr="00297C3B">
        <w:t xml:space="preserve">Уведомление о результатах </w:t>
      </w:r>
      <w:bookmarkEnd w:id="398"/>
      <w:bookmarkEnd w:id="399"/>
      <w:r w:rsidRPr="00297C3B">
        <w:t>запроса предложений</w:t>
      </w:r>
      <w:bookmarkEnd w:id="400"/>
      <w:bookmarkEnd w:id="401"/>
    </w:p>
    <w:bookmarkEnd w:id="396"/>
    <w:p w:rsidR="00ED5C7C" w:rsidRPr="00E963D9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3.12.1</w:t>
      </w:r>
      <w:r>
        <w:rPr>
          <w:bCs w:val="0"/>
          <w:sz w:val="24"/>
          <w:szCs w:val="24"/>
          <w:lang w:eastAsia="ru-RU"/>
        </w:rPr>
        <w:tab/>
      </w:r>
      <w:r w:rsidR="00ED5C7C" w:rsidRPr="00E963D9">
        <w:rPr>
          <w:bCs w:val="0"/>
          <w:sz w:val="24"/>
          <w:szCs w:val="24"/>
          <w:lang w:eastAsia="ru-RU"/>
        </w:rPr>
        <w:t xml:space="preserve">Организатор </w:t>
      </w:r>
      <w:r w:rsidR="003B6795">
        <w:rPr>
          <w:bCs w:val="0"/>
          <w:sz w:val="24"/>
          <w:szCs w:val="24"/>
          <w:lang w:eastAsia="ru-RU"/>
        </w:rPr>
        <w:t>закрыт</w:t>
      </w:r>
      <w:r w:rsidR="00ED5C7C" w:rsidRPr="00E963D9">
        <w:rPr>
          <w:bCs w:val="0"/>
          <w:sz w:val="24"/>
          <w:szCs w:val="24"/>
          <w:lang w:eastAsia="ru-RU"/>
        </w:rPr>
        <w:t xml:space="preserve">ого запроса предложений не позднее 3 рабочих дней с момента подписания Протокола о выборе победителя </w:t>
      </w:r>
      <w:r w:rsidR="003B6795">
        <w:rPr>
          <w:bCs w:val="0"/>
          <w:sz w:val="24"/>
          <w:szCs w:val="24"/>
          <w:lang w:eastAsia="ru-RU"/>
        </w:rPr>
        <w:t>закрыт</w:t>
      </w:r>
      <w:r w:rsidR="00ED5C7C" w:rsidRPr="00E963D9">
        <w:rPr>
          <w:bCs w:val="0"/>
          <w:sz w:val="24"/>
          <w:szCs w:val="24"/>
          <w:lang w:eastAsia="ru-RU"/>
        </w:rPr>
        <w:t xml:space="preserve">ого запроса предложений разместит </w:t>
      </w:r>
      <w:r w:rsidR="00D56F8C" w:rsidRPr="00E963D9">
        <w:rPr>
          <w:bCs w:val="0"/>
          <w:sz w:val="24"/>
          <w:szCs w:val="24"/>
          <w:lang w:eastAsia="ru-RU"/>
        </w:rPr>
        <w:t xml:space="preserve">на интернет-сайтах, на которых было опубликовано </w:t>
      </w:r>
      <w:r w:rsidR="00D56F8C" w:rsidRPr="00E963D9">
        <w:rPr>
          <w:iCs/>
          <w:sz w:val="24"/>
          <w:szCs w:val="24"/>
        </w:rPr>
        <w:t>Извещение</w:t>
      </w:r>
      <w:r w:rsidR="00D56F8C" w:rsidRPr="00E963D9">
        <w:rPr>
          <w:sz w:val="24"/>
          <w:szCs w:val="24"/>
        </w:rPr>
        <w:t xml:space="preserve"> о проведении </w:t>
      </w:r>
      <w:r w:rsidR="003B6795">
        <w:rPr>
          <w:sz w:val="24"/>
          <w:szCs w:val="24"/>
        </w:rPr>
        <w:t>закрыт</w:t>
      </w:r>
      <w:r w:rsidR="00D56F8C" w:rsidRPr="00E963D9">
        <w:rPr>
          <w:sz w:val="24"/>
          <w:szCs w:val="24"/>
        </w:rPr>
        <w:t xml:space="preserve">ого </w:t>
      </w:r>
      <w:r w:rsidR="00D56F8C" w:rsidRPr="00E963D9">
        <w:rPr>
          <w:iCs/>
          <w:sz w:val="24"/>
          <w:szCs w:val="24"/>
        </w:rPr>
        <w:t xml:space="preserve">запроса предложений (подраздел </w:t>
      </w:r>
      <w:r w:rsidR="000242BF">
        <w:fldChar w:fldCharType="begin"/>
      </w:r>
      <w:r w:rsidR="000242BF">
        <w:instrText xml:space="preserve"> REF _Ref191386085 \r \h  \* MERGEFORMAT </w:instrText>
      </w:r>
      <w:r w:rsidR="000242BF">
        <w:fldChar w:fldCharType="separate"/>
      </w:r>
      <w:r w:rsidR="000242BF" w:rsidRPr="000242BF">
        <w:rPr>
          <w:iCs/>
          <w:sz w:val="24"/>
          <w:szCs w:val="24"/>
        </w:rPr>
        <w:t>1.1.1</w:t>
      </w:r>
      <w:r w:rsidR="000242BF">
        <w:fldChar w:fldCharType="end"/>
      </w:r>
      <w:r w:rsidR="00D56F8C" w:rsidRPr="00E963D9">
        <w:rPr>
          <w:iCs/>
          <w:sz w:val="24"/>
          <w:szCs w:val="24"/>
        </w:rPr>
        <w:t>)</w:t>
      </w:r>
      <w:r w:rsidR="00D56F8C" w:rsidRPr="00E963D9">
        <w:rPr>
          <w:sz w:val="24"/>
          <w:szCs w:val="24"/>
        </w:rPr>
        <w:t>,</w:t>
      </w:r>
      <w:r w:rsidR="00B228D4">
        <w:rPr>
          <w:bCs w:val="0"/>
          <w:sz w:val="24"/>
          <w:szCs w:val="24"/>
          <w:lang w:eastAsia="ru-RU"/>
        </w:rPr>
        <w:t xml:space="preserve"> </w:t>
      </w:r>
      <w:r w:rsidR="00ED5C7C" w:rsidRPr="00E963D9">
        <w:rPr>
          <w:bCs w:val="0"/>
          <w:sz w:val="24"/>
          <w:szCs w:val="24"/>
          <w:lang w:eastAsia="ru-RU"/>
        </w:rPr>
        <w:t xml:space="preserve">для всех </w:t>
      </w:r>
      <w:r w:rsidR="00B228D4">
        <w:rPr>
          <w:bCs w:val="0"/>
          <w:sz w:val="24"/>
          <w:szCs w:val="24"/>
          <w:lang w:eastAsia="ru-RU"/>
        </w:rPr>
        <w:t>Участник</w:t>
      </w:r>
      <w:r w:rsidR="00ED5C7C" w:rsidRPr="00E963D9">
        <w:rPr>
          <w:bCs w:val="0"/>
          <w:sz w:val="24"/>
          <w:szCs w:val="24"/>
          <w:lang w:eastAsia="ru-RU"/>
        </w:rPr>
        <w:t xml:space="preserve">ов Протокол о выборе победителя </w:t>
      </w:r>
      <w:r w:rsidR="003B6795">
        <w:rPr>
          <w:bCs w:val="0"/>
          <w:sz w:val="24"/>
          <w:szCs w:val="24"/>
          <w:lang w:eastAsia="ru-RU"/>
        </w:rPr>
        <w:t>закрыт</w:t>
      </w:r>
      <w:r w:rsidR="00ED5C7C" w:rsidRPr="00E963D9">
        <w:rPr>
          <w:bCs w:val="0"/>
          <w:sz w:val="24"/>
          <w:szCs w:val="24"/>
          <w:lang w:eastAsia="ru-RU"/>
        </w:rPr>
        <w:t>ого запроса предложений, в котором указывает: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>Наименование и адрес Победителя;</w:t>
      </w:r>
    </w:p>
    <w:p w:rsidR="00ED5C7C" w:rsidRPr="00ED5C7C" w:rsidRDefault="00ED5C7C" w:rsidP="00775238">
      <w:pPr>
        <w:pStyle w:val="a0"/>
        <w:numPr>
          <w:ilvl w:val="4"/>
          <w:numId w:val="73"/>
        </w:numPr>
        <w:tabs>
          <w:tab w:val="num" w:pos="1134"/>
        </w:tabs>
        <w:suppressAutoHyphens w:val="0"/>
        <w:spacing w:before="60" w:line="240" w:lineRule="auto"/>
        <w:ind w:left="1134" w:right="-142" w:firstLine="641"/>
        <w:rPr>
          <w:bCs w:val="0"/>
          <w:sz w:val="24"/>
          <w:szCs w:val="24"/>
          <w:lang w:eastAsia="ru-RU"/>
        </w:rPr>
      </w:pPr>
      <w:r w:rsidRPr="00ED5C7C">
        <w:rPr>
          <w:bCs w:val="0"/>
          <w:sz w:val="24"/>
          <w:szCs w:val="24"/>
          <w:lang w:eastAsia="ru-RU"/>
        </w:rPr>
        <w:t xml:space="preserve">Краткое изложение предмета и общей цены </w:t>
      </w:r>
      <w:r w:rsidR="00297C3B">
        <w:rPr>
          <w:bCs w:val="0"/>
          <w:sz w:val="24"/>
          <w:szCs w:val="24"/>
          <w:lang w:eastAsia="ru-RU"/>
        </w:rPr>
        <w:t>Заявки</w:t>
      </w:r>
      <w:r w:rsidRPr="00ED5C7C">
        <w:rPr>
          <w:bCs w:val="0"/>
          <w:sz w:val="24"/>
          <w:szCs w:val="24"/>
          <w:lang w:eastAsia="ru-RU"/>
        </w:rPr>
        <w:t xml:space="preserve"> Победителя.</w:t>
      </w:r>
    </w:p>
    <w:p w:rsidR="00ED5C7C" w:rsidRDefault="004E62B9" w:rsidP="004E62B9">
      <w:pPr>
        <w:widowControl w:val="0"/>
        <w:suppressAutoHyphens w:val="0"/>
        <w:adjustRightInd w:val="0"/>
        <w:spacing w:line="264" w:lineRule="auto"/>
        <w:ind w:firstLine="720"/>
        <w:textAlignment w:val="baseline"/>
        <w:rPr>
          <w:bCs w:val="0"/>
          <w:sz w:val="24"/>
          <w:szCs w:val="24"/>
          <w:lang w:eastAsia="ru-RU"/>
        </w:rPr>
      </w:pPr>
      <w:r>
        <w:rPr>
          <w:bCs w:val="0"/>
          <w:sz w:val="24"/>
          <w:szCs w:val="24"/>
          <w:lang w:eastAsia="ru-RU"/>
        </w:rPr>
        <w:t>3.12.2</w:t>
      </w:r>
      <w:r>
        <w:rPr>
          <w:bCs w:val="0"/>
          <w:sz w:val="24"/>
          <w:szCs w:val="24"/>
          <w:lang w:eastAsia="ru-RU"/>
        </w:rPr>
        <w:tab/>
      </w:r>
      <w:r w:rsidR="00ED5C7C" w:rsidRPr="00ED5C7C">
        <w:rPr>
          <w:bCs w:val="0"/>
          <w:sz w:val="24"/>
          <w:szCs w:val="24"/>
          <w:lang w:eastAsia="ru-RU"/>
        </w:rPr>
        <w:t>Организатор вправе опубликовать в других средствах массовой информации вышеприведенные сведения о результатах запроса предложений или о том, что запрос предложений не состоялся.</w:t>
      </w: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4E62B9" w:rsidRDefault="004E62B9" w:rsidP="004E62B9">
      <w:pPr>
        <w:widowControl w:val="0"/>
        <w:suppressAutoHyphens w:val="0"/>
        <w:adjustRightInd w:val="0"/>
        <w:spacing w:line="264" w:lineRule="auto"/>
        <w:textAlignment w:val="baseline"/>
        <w:rPr>
          <w:bCs w:val="0"/>
          <w:sz w:val="24"/>
          <w:szCs w:val="24"/>
          <w:lang w:eastAsia="ru-RU"/>
        </w:rPr>
      </w:pPr>
    </w:p>
    <w:p w:rsidR="00C12FA4" w:rsidRPr="00ED5C7C" w:rsidRDefault="00C12FA4" w:rsidP="00775238">
      <w:pPr>
        <w:widowControl w:val="0"/>
        <w:numPr>
          <w:ilvl w:val="2"/>
          <w:numId w:val="75"/>
        </w:numPr>
        <w:suppressAutoHyphens w:val="0"/>
        <w:adjustRightInd w:val="0"/>
        <w:spacing w:line="264" w:lineRule="auto"/>
        <w:ind w:left="0" w:firstLine="720"/>
        <w:textAlignment w:val="baseline"/>
        <w:rPr>
          <w:bCs w:val="0"/>
          <w:sz w:val="24"/>
          <w:szCs w:val="24"/>
          <w:lang w:eastAsia="ru-RU"/>
        </w:rPr>
        <w:sectPr w:rsidR="00C12FA4" w:rsidRPr="00ED5C7C" w:rsidSect="002B0606">
          <w:headerReference w:type="even" r:id="rId30"/>
          <w:headerReference w:type="default" r:id="rId31"/>
          <w:footerReference w:type="even" r:id="rId32"/>
          <w:headerReference w:type="first" r:id="rId33"/>
          <w:footerReference w:type="first" r:id="rId34"/>
          <w:pgSz w:w="11907" w:h="16840" w:code="9"/>
          <w:pgMar w:top="1440" w:right="851" w:bottom="776" w:left="1609" w:header="720" w:footer="720" w:gutter="0"/>
          <w:cols w:space="720"/>
          <w:docGrid w:linePitch="360"/>
        </w:sectPr>
      </w:pPr>
    </w:p>
    <w:p w:rsidR="00717F60" w:rsidRDefault="002B5044" w:rsidP="00E71A48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b w:val="0"/>
          <w:snapToGrid w:val="0"/>
          <w:kern w:val="0"/>
          <w:szCs w:val="24"/>
          <w:lang w:eastAsia="ru-RU"/>
        </w:rPr>
      </w:pPr>
      <w:bookmarkStart w:id="402" w:name="_Ref440270568"/>
      <w:bookmarkStart w:id="403" w:name="_Ref440274159"/>
      <w:bookmarkStart w:id="404" w:name="_Ref440292555"/>
      <w:bookmarkStart w:id="405" w:name="_Ref440292779"/>
      <w:bookmarkStart w:id="406" w:name="_Toc447292130"/>
      <w:r>
        <w:rPr>
          <w:szCs w:val="24"/>
        </w:rPr>
        <w:lastRenderedPageBreak/>
        <w:t>Техническая часть</w:t>
      </w:r>
      <w:bookmarkEnd w:id="402"/>
      <w:bookmarkEnd w:id="403"/>
      <w:bookmarkEnd w:id="404"/>
      <w:bookmarkEnd w:id="405"/>
      <w:bookmarkEnd w:id="406"/>
      <w:r w:rsidRPr="00E71A48">
        <w:rPr>
          <w:szCs w:val="24"/>
        </w:rPr>
        <w:t xml:space="preserve"> </w:t>
      </w:r>
    </w:p>
    <w:p w:rsidR="002B5044" w:rsidRPr="002A47D1" w:rsidRDefault="002B5044" w:rsidP="002A47D1">
      <w:pPr>
        <w:pStyle w:val="2"/>
        <w:ind w:left="1701" w:hanging="1134"/>
      </w:pPr>
      <w:bookmarkStart w:id="407" w:name="_Toc176064096"/>
      <w:bookmarkStart w:id="408" w:name="_Toc176338524"/>
      <w:bookmarkStart w:id="409" w:name="_Toc180399752"/>
      <w:bookmarkStart w:id="410" w:name="_Toc191205941"/>
      <w:bookmarkStart w:id="411" w:name="_Toc194315544"/>
      <w:bookmarkStart w:id="412" w:name="_Toc423421725"/>
      <w:bookmarkStart w:id="413" w:name="_Toc447292131"/>
      <w:r w:rsidRPr="002B5044">
        <w:t>Общие требования к условиям поставки продукции</w:t>
      </w:r>
      <w:bookmarkStart w:id="414" w:name="_Toc176064097"/>
      <w:bookmarkStart w:id="415" w:name="_Toc176338525"/>
      <w:bookmarkStart w:id="416" w:name="_Toc180399753"/>
      <w:bookmarkStart w:id="417" w:name="_Toc189457101"/>
      <w:bookmarkStart w:id="418" w:name="_Toc189461737"/>
      <w:bookmarkStart w:id="419" w:name="_Toc189462011"/>
      <w:bookmarkStart w:id="420" w:name="_Toc191273610"/>
      <w:bookmarkStart w:id="421" w:name="_Toc167189319"/>
      <w:bookmarkStart w:id="422" w:name="_Toc168725254"/>
      <w:bookmarkEnd w:id="407"/>
      <w:bookmarkEnd w:id="408"/>
      <w:bookmarkEnd w:id="409"/>
      <w:bookmarkEnd w:id="410"/>
      <w:bookmarkEnd w:id="411"/>
      <w:bookmarkEnd w:id="412"/>
      <w:bookmarkEnd w:id="413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23" w:name="_Toc439166308"/>
      <w:bookmarkStart w:id="424" w:name="_Toc439170656"/>
      <w:bookmarkStart w:id="425" w:name="_Toc439172758"/>
      <w:bookmarkStart w:id="426" w:name="_Toc439173202"/>
      <w:bookmarkStart w:id="427" w:name="_Toc439238196"/>
      <w:bookmarkStart w:id="428" w:name="_Toc439252748"/>
      <w:bookmarkStart w:id="429" w:name="_Toc439323606"/>
      <w:bookmarkStart w:id="430" w:name="_Toc439323722"/>
      <w:bookmarkStart w:id="431" w:name="_Toc440297056"/>
      <w:bookmarkStart w:id="432" w:name="_Toc440356617"/>
      <w:bookmarkStart w:id="433" w:name="_Toc440631753"/>
      <w:bookmarkStart w:id="434" w:name="_Toc440876538"/>
      <w:bookmarkStart w:id="435" w:name="_Toc441130610"/>
      <w:bookmarkStart w:id="436" w:name="_Toc441157113"/>
      <w:bookmarkStart w:id="437" w:name="_Toc447292132"/>
      <w:r w:rsidRPr="002B5044">
        <w:rPr>
          <w:b w:val="0"/>
          <w:szCs w:val="24"/>
        </w:rPr>
        <w:t>Продукция должна быть новой и ранее неиспользованной.</w:t>
      </w:r>
      <w:bookmarkEnd w:id="423"/>
      <w:bookmarkEnd w:id="424"/>
      <w:bookmarkEnd w:id="425"/>
      <w:bookmarkEnd w:id="426"/>
      <w:bookmarkEnd w:id="427"/>
      <w:bookmarkEnd w:id="428"/>
      <w:bookmarkEnd w:id="429"/>
      <w:bookmarkEnd w:id="430"/>
      <w:bookmarkEnd w:id="431"/>
      <w:bookmarkEnd w:id="432"/>
      <w:bookmarkEnd w:id="433"/>
      <w:bookmarkEnd w:id="434"/>
      <w:bookmarkEnd w:id="435"/>
      <w:bookmarkEnd w:id="436"/>
      <w:bookmarkEnd w:id="437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38" w:name="_Toc439166309"/>
      <w:bookmarkStart w:id="439" w:name="_Toc439170657"/>
      <w:bookmarkStart w:id="440" w:name="_Toc439172759"/>
      <w:bookmarkStart w:id="441" w:name="_Toc439173203"/>
      <w:bookmarkStart w:id="442" w:name="_Toc439238197"/>
      <w:bookmarkStart w:id="443" w:name="_Toc439252749"/>
      <w:bookmarkStart w:id="444" w:name="_Toc439323607"/>
      <w:bookmarkStart w:id="445" w:name="_Toc439323723"/>
      <w:bookmarkStart w:id="446" w:name="_Toc440297057"/>
      <w:bookmarkStart w:id="447" w:name="_Toc440356618"/>
      <w:bookmarkStart w:id="448" w:name="_Toc440631754"/>
      <w:bookmarkStart w:id="449" w:name="_Toc440876539"/>
      <w:bookmarkStart w:id="450" w:name="_Toc441130611"/>
      <w:bookmarkStart w:id="451" w:name="_Toc441157114"/>
      <w:bookmarkStart w:id="452" w:name="_Toc447292133"/>
      <w:r w:rsidRPr="002B5044">
        <w:rPr>
          <w:b w:val="0"/>
          <w:szCs w:val="24"/>
        </w:rPr>
        <w:t>Продукция должна соответствовать ГОСТ, ТУ и Технической политике ПАО «МРСК Центра».</w:t>
      </w:r>
      <w:bookmarkEnd w:id="438"/>
      <w:bookmarkEnd w:id="439"/>
      <w:bookmarkEnd w:id="440"/>
      <w:bookmarkEnd w:id="441"/>
      <w:bookmarkEnd w:id="442"/>
      <w:bookmarkEnd w:id="443"/>
      <w:bookmarkEnd w:id="444"/>
      <w:bookmarkEnd w:id="445"/>
      <w:bookmarkEnd w:id="446"/>
      <w:bookmarkEnd w:id="447"/>
      <w:bookmarkEnd w:id="448"/>
      <w:bookmarkEnd w:id="449"/>
      <w:bookmarkEnd w:id="450"/>
      <w:bookmarkEnd w:id="451"/>
      <w:bookmarkEnd w:id="452"/>
    </w:p>
    <w:p w:rsidR="002B5044" w:rsidRPr="00C12FA4" w:rsidRDefault="002B5044" w:rsidP="0021751A">
      <w:pPr>
        <w:pStyle w:val="2"/>
        <w:ind w:left="1701" w:hanging="1134"/>
      </w:pPr>
      <w:bookmarkStart w:id="453" w:name="_Toc423421726"/>
      <w:bookmarkStart w:id="454" w:name="_Toc447292134"/>
      <w:bookmarkStart w:id="455" w:name="_Ref450652998"/>
      <w:r w:rsidRPr="00C12FA4">
        <w:t>Перечень, объемы и характеристики закупаемой продукции</w:t>
      </w:r>
      <w:bookmarkEnd w:id="414"/>
      <w:bookmarkEnd w:id="415"/>
      <w:bookmarkEnd w:id="416"/>
      <w:bookmarkEnd w:id="417"/>
      <w:bookmarkEnd w:id="418"/>
      <w:bookmarkEnd w:id="419"/>
      <w:bookmarkEnd w:id="420"/>
      <w:bookmarkEnd w:id="453"/>
      <w:bookmarkEnd w:id="454"/>
      <w:bookmarkEnd w:id="455"/>
    </w:p>
    <w:p w:rsidR="002B5044" w:rsidRPr="003803A7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56" w:name="_Toc439166311"/>
      <w:bookmarkStart w:id="457" w:name="_Toc439170659"/>
      <w:bookmarkStart w:id="458" w:name="_Toc439172761"/>
      <w:bookmarkStart w:id="459" w:name="_Toc439173205"/>
      <w:bookmarkStart w:id="460" w:name="_Toc439238199"/>
      <w:bookmarkStart w:id="461" w:name="_Toc439252751"/>
      <w:bookmarkStart w:id="462" w:name="_Toc439323609"/>
      <w:bookmarkStart w:id="463" w:name="_Toc439323725"/>
      <w:bookmarkStart w:id="464" w:name="_Toc440297059"/>
      <w:bookmarkStart w:id="465" w:name="_Toc440356620"/>
      <w:bookmarkStart w:id="466" w:name="_Toc440631756"/>
      <w:bookmarkStart w:id="467" w:name="_Toc440876541"/>
      <w:bookmarkStart w:id="468" w:name="_Toc441130613"/>
      <w:bookmarkStart w:id="469" w:name="_Toc441157116"/>
      <w:bookmarkStart w:id="470" w:name="_Toc447292135"/>
      <w:r w:rsidRPr="003776BB">
        <w:rPr>
          <w:b w:val="0"/>
          <w:szCs w:val="24"/>
        </w:rPr>
        <w:t>Техническ</w:t>
      </w:r>
      <w:r w:rsidR="003776BB" w:rsidRPr="003776BB">
        <w:rPr>
          <w:b w:val="0"/>
          <w:szCs w:val="24"/>
        </w:rPr>
        <w:t>ое</w:t>
      </w:r>
      <w:r w:rsidRPr="003776BB">
        <w:rPr>
          <w:b w:val="0"/>
          <w:szCs w:val="24"/>
        </w:rPr>
        <w:t xml:space="preserve"> задани</w:t>
      </w:r>
      <w:r w:rsidR="003776BB" w:rsidRPr="003776BB">
        <w:rPr>
          <w:b w:val="0"/>
          <w:szCs w:val="24"/>
        </w:rPr>
        <w:t>е</w:t>
      </w:r>
      <w:r w:rsidRPr="003776BB">
        <w:rPr>
          <w:b w:val="0"/>
          <w:szCs w:val="24"/>
        </w:rPr>
        <w:t xml:space="preserve"> </w:t>
      </w:r>
      <w:r w:rsidR="00A154B7" w:rsidRPr="003776BB">
        <w:rPr>
          <w:b w:val="0"/>
          <w:szCs w:val="24"/>
        </w:rPr>
        <w:t xml:space="preserve">по </w:t>
      </w:r>
      <w:r w:rsidR="00A154B7" w:rsidRPr="00E1064E">
        <w:rPr>
          <w:b w:val="0"/>
          <w:szCs w:val="24"/>
        </w:rPr>
        <w:t>Лоту №1</w:t>
      </w:r>
      <w:r w:rsidR="00A154B7">
        <w:rPr>
          <w:b w:val="0"/>
          <w:szCs w:val="24"/>
        </w:rPr>
        <w:t xml:space="preserve"> (подраздел </w:t>
      </w:r>
      <w:r w:rsidR="00204A89">
        <w:rPr>
          <w:b w:val="0"/>
          <w:szCs w:val="24"/>
        </w:rPr>
        <w:fldChar w:fldCharType="begin"/>
      </w:r>
      <w:r w:rsidR="00A154B7">
        <w:rPr>
          <w:b w:val="0"/>
          <w:szCs w:val="24"/>
        </w:rPr>
        <w:instrText xml:space="preserve"> REF _Ref440275279 \r \h </w:instrText>
      </w:r>
      <w:r w:rsidR="00204A89">
        <w:rPr>
          <w:b w:val="0"/>
          <w:szCs w:val="24"/>
        </w:rPr>
      </w:r>
      <w:r w:rsidR="00204A89">
        <w:rPr>
          <w:b w:val="0"/>
          <w:szCs w:val="24"/>
        </w:rPr>
        <w:fldChar w:fldCharType="separate"/>
      </w:r>
      <w:r w:rsidR="000242BF">
        <w:rPr>
          <w:b w:val="0"/>
          <w:szCs w:val="24"/>
        </w:rPr>
        <w:t>1.1.5</w:t>
      </w:r>
      <w:r w:rsidR="00204A89">
        <w:rPr>
          <w:b w:val="0"/>
          <w:szCs w:val="24"/>
        </w:rPr>
        <w:fldChar w:fldCharType="end"/>
      </w:r>
      <w:r w:rsidR="00A154B7">
        <w:rPr>
          <w:b w:val="0"/>
          <w:szCs w:val="24"/>
        </w:rPr>
        <w:t>)</w:t>
      </w:r>
      <w:r w:rsidRPr="00C12FA4">
        <w:rPr>
          <w:b w:val="0"/>
          <w:szCs w:val="24"/>
        </w:rPr>
        <w:t xml:space="preserve"> изложен</w:t>
      </w:r>
      <w:r w:rsidR="00F463E8">
        <w:rPr>
          <w:b w:val="0"/>
          <w:szCs w:val="24"/>
        </w:rPr>
        <w:t>о</w:t>
      </w:r>
      <w:r w:rsidRPr="00C12FA4">
        <w:rPr>
          <w:b w:val="0"/>
          <w:szCs w:val="24"/>
        </w:rPr>
        <w:t xml:space="preserve"> в </w:t>
      </w:r>
      <w:r w:rsidRPr="003803A7">
        <w:rPr>
          <w:b w:val="0"/>
          <w:szCs w:val="24"/>
        </w:rPr>
        <w:t xml:space="preserve">Приложении №1, которое является неотъемлемым приложением к настоящей документации и предоставляется </w:t>
      </w:r>
      <w:r w:rsidR="0021751A" w:rsidRPr="003803A7">
        <w:rPr>
          <w:b w:val="0"/>
          <w:szCs w:val="24"/>
        </w:rPr>
        <w:t>Участник</w:t>
      </w:r>
      <w:r w:rsidRPr="003803A7">
        <w:rPr>
          <w:b w:val="0"/>
          <w:szCs w:val="24"/>
        </w:rPr>
        <w:t>ам вместе с ней в качестве отдельного документа.</w:t>
      </w:r>
      <w:bookmarkEnd w:id="456"/>
      <w:bookmarkEnd w:id="457"/>
      <w:bookmarkEnd w:id="458"/>
      <w:bookmarkEnd w:id="459"/>
      <w:bookmarkEnd w:id="460"/>
      <w:bookmarkEnd w:id="461"/>
      <w:bookmarkEnd w:id="462"/>
      <w:bookmarkEnd w:id="463"/>
      <w:bookmarkEnd w:id="464"/>
      <w:bookmarkEnd w:id="465"/>
      <w:bookmarkEnd w:id="466"/>
      <w:bookmarkEnd w:id="467"/>
      <w:bookmarkEnd w:id="468"/>
      <w:bookmarkEnd w:id="469"/>
      <w:bookmarkEnd w:id="470"/>
    </w:p>
    <w:p w:rsidR="002B5044" w:rsidRPr="003803A7" w:rsidRDefault="002B5044" w:rsidP="0021751A">
      <w:pPr>
        <w:pStyle w:val="2"/>
        <w:ind w:left="1701" w:hanging="1134"/>
      </w:pPr>
      <w:bookmarkStart w:id="471" w:name="_Ref194832984"/>
      <w:bookmarkStart w:id="472" w:name="_Ref197686508"/>
      <w:bookmarkStart w:id="473" w:name="_Toc423421727"/>
      <w:bookmarkStart w:id="474" w:name="_Toc447292136"/>
      <w:r w:rsidRPr="003803A7">
        <w:t>Требование к поставляемой продукции</w:t>
      </w:r>
      <w:bookmarkEnd w:id="471"/>
      <w:bookmarkEnd w:id="472"/>
      <w:bookmarkEnd w:id="473"/>
      <w:bookmarkEnd w:id="474"/>
    </w:p>
    <w:p w:rsidR="002B5044" w:rsidRPr="003803A7" w:rsidRDefault="0021751A" w:rsidP="002B5044">
      <w:pPr>
        <w:pStyle w:val="3"/>
        <w:ind w:left="0" w:firstLine="851"/>
        <w:jc w:val="both"/>
        <w:rPr>
          <w:b w:val="0"/>
          <w:szCs w:val="24"/>
        </w:rPr>
      </w:pPr>
      <w:bookmarkStart w:id="475" w:name="_Toc439166313"/>
      <w:bookmarkStart w:id="476" w:name="_Toc439170661"/>
      <w:bookmarkStart w:id="477" w:name="_Toc439172763"/>
      <w:bookmarkStart w:id="478" w:name="_Toc439173207"/>
      <w:bookmarkStart w:id="479" w:name="_Toc439238201"/>
      <w:bookmarkStart w:id="480" w:name="_Toc439252753"/>
      <w:bookmarkStart w:id="481" w:name="_Toc439323611"/>
      <w:bookmarkStart w:id="482" w:name="_Toc439323727"/>
      <w:bookmarkStart w:id="483" w:name="_Toc440297061"/>
      <w:bookmarkStart w:id="484" w:name="_Toc440356622"/>
      <w:bookmarkStart w:id="485" w:name="_Toc440631758"/>
      <w:bookmarkStart w:id="486" w:name="_Toc440876543"/>
      <w:bookmarkStart w:id="487" w:name="_Toc441130615"/>
      <w:bookmarkStart w:id="488" w:name="_Toc441157118"/>
      <w:bookmarkStart w:id="489" w:name="_Toc447292137"/>
      <w:bookmarkStart w:id="490" w:name="_Ref194833053"/>
      <w:bookmarkStart w:id="491" w:name="_Ref223496951"/>
      <w:bookmarkStart w:id="492" w:name="_Ref223496970"/>
      <w:r w:rsidRPr="003803A7">
        <w:rPr>
          <w:b w:val="0"/>
          <w:szCs w:val="24"/>
        </w:rPr>
        <w:t>Участник</w:t>
      </w:r>
      <w:r w:rsidR="002B5044" w:rsidRPr="003803A7">
        <w:rPr>
          <w:b w:val="0"/>
          <w:szCs w:val="24"/>
        </w:rPr>
        <w:t xml:space="preserve"> в составе свое</w:t>
      </w:r>
      <w:r w:rsidR="00841A6F" w:rsidRPr="003803A7">
        <w:rPr>
          <w:b w:val="0"/>
          <w:szCs w:val="24"/>
        </w:rPr>
        <w:t>й</w:t>
      </w:r>
      <w:r w:rsidR="002B5044" w:rsidRPr="003803A7">
        <w:rPr>
          <w:b w:val="0"/>
          <w:szCs w:val="24"/>
        </w:rPr>
        <w:t xml:space="preserve"> </w:t>
      </w:r>
      <w:r w:rsidR="00841A6F" w:rsidRPr="003803A7">
        <w:rPr>
          <w:b w:val="0"/>
          <w:szCs w:val="24"/>
        </w:rPr>
        <w:t>Заявки</w:t>
      </w:r>
      <w:r w:rsidR="002B5044" w:rsidRPr="003803A7">
        <w:rPr>
          <w:b w:val="0"/>
          <w:szCs w:val="24"/>
        </w:rPr>
        <w:t xml:space="preserve"> должен представить отсканированные копии сертификатов качества (соответствия) продукции (на продукцию, подлежащую обязательной сертификации), (желательное условие Заказчика).</w:t>
      </w:r>
      <w:bookmarkEnd w:id="475"/>
      <w:bookmarkEnd w:id="476"/>
      <w:bookmarkEnd w:id="477"/>
      <w:bookmarkEnd w:id="478"/>
      <w:bookmarkEnd w:id="479"/>
      <w:bookmarkEnd w:id="480"/>
      <w:bookmarkEnd w:id="481"/>
      <w:bookmarkEnd w:id="482"/>
      <w:bookmarkEnd w:id="483"/>
      <w:bookmarkEnd w:id="484"/>
      <w:bookmarkEnd w:id="485"/>
      <w:bookmarkEnd w:id="486"/>
      <w:bookmarkEnd w:id="487"/>
      <w:bookmarkEnd w:id="488"/>
      <w:bookmarkEnd w:id="489"/>
    </w:p>
    <w:p w:rsidR="002B5044" w:rsidRPr="003776BB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493" w:name="_Toc439166314"/>
      <w:bookmarkStart w:id="494" w:name="_Toc439170662"/>
      <w:bookmarkStart w:id="495" w:name="_Toc439172764"/>
      <w:bookmarkStart w:id="496" w:name="_Toc439173208"/>
      <w:bookmarkStart w:id="497" w:name="_Toc439238202"/>
      <w:bookmarkStart w:id="498" w:name="_Toc439252754"/>
      <w:bookmarkStart w:id="499" w:name="_Toc439323612"/>
      <w:bookmarkStart w:id="500" w:name="_Toc439323728"/>
      <w:bookmarkStart w:id="501" w:name="_Toc440297062"/>
      <w:bookmarkStart w:id="502" w:name="_Toc440356623"/>
      <w:bookmarkStart w:id="503" w:name="_Toc440631759"/>
      <w:bookmarkStart w:id="504" w:name="_Toc440876544"/>
      <w:bookmarkStart w:id="505" w:name="_Toc441130616"/>
      <w:bookmarkStart w:id="506" w:name="_Toc441157119"/>
      <w:bookmarkStart w:id="507" w:name="_Toc447292138"/>
      <w:r w:rsidRPr="003803A7">
        <w:rPr>
          <w:b w:val="0"/>
          <w:szCs w:val="24"/>
        </w:rPr>
        <w:t xml:space="preserve">Дополнительные требования к поставляемой продукции, наличию документов, подтверждающих ее соответствие требованиям </w:t>
      </w:r>
      <w:r w:rsidR="003776BB" w:rsidRPr="003803A7">
        <w:rPr>
          <w:b w:val="0"/>
          <w:szCs w:val="24"/>
          <w:lang w:eastAsia="ru-RU"/>
        </w:rPr>
        <w:t>Технического задания, изложены в Приложении №1 (Техническом задании) к настоящей Документации. При несоблюдении требований Техническог</w:t>
      </w:r>
      <w:proofErr w:type="gramStart"/>
      <w:r w:rsidR="003776BB" w:rsidRPr="003803A7">
        <w:rPr>
          <w:b w:val="0"/>
          <w:szCs w:val="24"/>
          <w:lang w:eastAsia="ru-RU"/>
        </w:rPr>
        <w:t>о(</w:t>
      </w:r>
      <w:proofErr w:type="gramEnd"/>
      <w:r w:rsidR="003776BB" w:rsidRPr="003803A7">
        <w:rPr>
          <w:b w:val="0"/>
          <w:szCs w:val="24"/>
          <w:lang w:eastAsia="ru-RU"/>
        </w:rPr>
        <w:t>их</w:t>
      </w:r>
      <w:r w:rsidR="003776BB" w:rsidRPr="003776BB">
        <w:rPr>
          <w:b w:val="0"/>
          <w:szCs w:val="24"/>
          <w:lang w:eastAsia="ru-RU"/>
        </w:rPr>
        <w:t>) задания(й) Закупочная комиссия отклонит Заявку Участника</w:t>
      </w:r>
      <w:r w:rsidRPr="003776BB">
        <w:rPr>
          <w:b w:val="0"/>
          <w:szCs w:val="24"/>
        </w:rPr>
        <w:t>.</w:t>
      </w:r>
      <w:bookmarkEnd w:id="493"/>
      <w:bookmarkEnd w:id="494"/>
      <w:bookmarkEnd w:id="495"/>
      <w:bookmarkEnd w:id="496"/>
      <w:bookmarkEnd w:id="497"/>
      <w:bookmarkEnd w:id="498"/>
      <w:bookmarkEnd w:id="499"/>
      <w:bookmarkEnd w:id="500"/>
      <w:bookmarkEnd w:id="501"/>
      <w:bookmarkEnd w:id="502"/>
      <w:bookmarkEnd w:id="503"/>
      <w:bookmarkEnd w:id="504"/>
      <w:bookmarkEnd w:id="505"/>
      <w:bookmarkEnd w:id="506"/>
      <w:bookmarkEnd w:id="507"/>
    </w:p>
    <w:p w:rsidR="002B5044" w:rsidRPr="002B5044" w:rsidRDefault="002B5044" w:rsidP="0021751A">
      <w:pPr>
        <w:pStyle w:val="2"/>
        <w:ind w:left="1701" w:hanging="1134"/>
      </w:pPr>
      <w:bookmarkStart w:id="508" w:name="_Ref247513861"/>
      <w:bookmarkStart w:id="509" w:name="_Toc423421728"/>
      <w:bookmarkStart w:id="510" w:name="_Toc447292139"/>
      <w:r w:rsidRPr="002B5044">
        <w:t xml:space="preserve">Требование к </w:t>
      </w:r>
      <w:r w:rsidR="0021751A">
        <w:t>Участник</w:t>
      </w:r>
      <w:r w:rsidRPr="002B5044">
        <w:t>у</w:t>
      </w:r>
      <w:bookmarkEnd w:id="490"/>
      <w:bookmarkEnd w:id="491"/>
      <w:bookmarkEnd w:id="492"/>
      <w:r w:rsidRPr="002B5044">
        <w:t>.</w:t>
      </w:r>
      <w:bookmarkEnd w:id="508"/>
      <w:bookmarkEnd w:id="509"/>
      <w:bookmarkEnd w:id="510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11" w:name="_Toc439166317"/>
      <w:bookmarkStart w:id="512" w:name="_Toc439170665"/>
      <w:bookmarkStart w:id="513" w:name="_Toc439172767"/>
      <w:bookmarkStart w:id="514" w:name="_Toc439173211"/>
      <w:bookmarkStart w:id="515" w:name="_Toc439238205"/>
      <w:bookmarkStart w:id="516" w:name="_Toc439252756"/>
      <w:bookmarkStart w:id="517" w:name="_Toc439323614"/>
      <w:bookmarkStart w:id="518" w:name="_Toc439323730"/>
      <w:bookmarkStart w:id="519" w:name="_Ref440292618"/>
      <w:bookmarkStart w:id="520" w:name="_Toc440297064"/>
      <w:bookmarkStart w:id="521" w:name="_Toc440356625"/>
      <w:bookmarkStart w:id="522" w:name="_Toc440631761"/>
      <w:bookmarkStart w:id="523" w:name="_Toc440876546"/>
      <w:bookmarkStart w:id="524" w:name="_Toc441130618"/>
      <w:bookmarkStart w:id="525" w:name="_Toc441157121"/>
      <w:bookmarkStart w:id="526" w:name="_Toc447292140"/>
      <w:r w:rsidRPr="002B5044">
        <w:rPr>
          <w:b w:val="0"/>
          <w:szCs w:val="24"/>
        </w:rPr>
        <w:t xml:space="preserve">В составе </w:t>
      </w:r>
      <w:r w:rsidR="0094713A">
        <w:rPr>
          <w:b w:val="0"/>
          <w:szCs w:val="24"/>
        </w:rPr>
        <w:t>своей Заявки</w:t>
      </w:r>
      <w:r w:rsidRPr="002B5044">
        <w:rPr>
          <w:b w:val="0"/>
          <w:szCs w:val="24"/>
        </w:rPr>
        <w:t xml:space="preserve">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 xml:space="preserve"> должен предоставить руководств</w:t>
      </w:r>
      <w:proofErr w:type="gramStart"/>
      <w:r w:rsidRPr="002B5044">
        <w:rPr>
          <w:b w:val="0"/>
          <w:szCs w:val="24"/>
        </w:rPr>
        <w:t>о(</w:t>
      </w:r>
      <w:proofErr w:type="gramEnd"/>
      <w:r w:rsidRPr="002B5044">
        <w:rPr>
          <w:b w:val="0"/>
          <w:szCs w:val="24"/>
        </w:rPr>
        <w:t xml:space="preserve">а) по эксплуатации, или инструкцию(и) по эксплуатации, или другую документацию (технические условия на изготовление конкретного вида продукции, утвержденную техническую информацию и т.п.), заверенную производителем (на каждый тип предлагаемого оборудования). Данный документ должен содержать подтверждение технических характеристик, заявленных </w:t>
      </w:r>
      <w:r w:rsidR="0021751A">
        <w:rPr>
          <w:b w:val="0"/>
          <w:szCs w:val="24"/>
        </w:rPr>
        <w:t>Участник</w:t>
      </w:r>
      <w:r w:rsidR="0094713A">
        <w:rPr>
          <w:b w:val="0"/>
          <w:szCs w:val="24"/>
        </w:rPr>
        <w:t>ом оборудования в Т</w:t>
      </w:r>
      <w:r w:rsidRPr="002B5044">
        <w:rPr>
          <w:b w:val="0"/>
          <w:szCs w:val="24"/>
        </w:rPr>
        <w:t>ехническом предложении (</w:t>
      </w:r>
      <w:r w:rsidR="00D56F8C">
        <w:rPr>
          <w:b w:val="0"/>
          <w:szCs w:val="24"/>
        </w:rPr>
        <w:t>подраздел</w:t>
      </w:r>
      <w:r w:rsidR="0094713A">
        <w:rPr>
          <w:b w:val="0"/>
          <w:szCs w:val="24"/>
        </w:rPr>
        <w:t xml:space="preserve"> </w:t>
      </w:r>
      <w:r w:rsidR="00204A8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204A89">
        <w:rPr>
          <w:b w:val="0"/>
          <w:szCs w:val="24"/>
        </w:rPr>
      </w:r>
      <w:r w:rsidR="00204A89">
        <w:rPr>
          <w:b w:val="0"/>
          <w:szCs w:val="24"/>
        </w:rPr>
        <w:fldChar w:fldCharType="separate"/>
      </w:r>
      <w:r w:rsidR="000242BF">
        <w:rPr>
          <w:b w:val="0"/>
          <w:szCs w:val="24"/>
        </w:rPr>
        <w:t>5.3</w:t>
      </w:r>
      <w:r w:rsidR="00204A89">
        <w:rPr>
          <w:b w:val="0"/>
          <w:szCs w:val="24"/>
        </w:rPr>
        <w:fldChar w:fldCharType="end"/>
      </w:r>
      <w:r w:rsidRPr="002B5044">
        <w:rPr>
          <w:b w:val="0"/>
          <w:szCs w:val="24"/>
        </w:rPr>
        <w:t>).</w:t>
      </w:r>
      <w:bookmarkEnd w:id="511"/>
      <w:bookmarkEnd w:id="512"/>
      <w:bookmarkEnd w:id="513"/>
      <w:bookmarkEnd w:id="514"/>
      <w:bookmarkEnd w:id="515"/>
      <w:bookmarkEnd w:id="516"/>
      <w:bookmarkEnd w:id="517"/>
      <w:bookmarkEnd w:id="518"/>
      <w:bookmarkEnd w:id="519"/>
      <w:bookmarkEnd w:id="520"/>
      <w:bookmarkEnd w:id="521"/>
      <w:bookmarkEnd w:id="522"/>
      <w:bookmarkEnd w:id="523"/>
      <w:bookmarkEnd w:id="524"/>
      <w:bookmarkEnd w:id="525"/>
      <w:bookmarkEnd w:id="526"/>
    </w:p>
    <w:p w:rsidR="002B5044" w:rsidRPr="002B5044" w:rsidRDefault="002B5044" w:rsidP="002B5044">
      <w:pPr>
        <w:pStyle w:val="3"/>
        <w:ind w:left="0" w:firstLine="851"/>
        <w:jc w:val="both"/>
        <w:rPr>
          <w:b w:val="0"/>
          <w:szCs w:val="24"/>
        </w:rPr>
      </w:pPr>
      <w:bookmarkStart w:id="527" w:name="_Toc439166318"/>
      <w:bookmarkStart w:id="528" w:name="_Toc439170666"/>
      <w:bookmarkStart w:id="529" w:name="_Toc439172768"/>
      <w:bookmarkStart w:id="530" w:name="_Toc439173212"/>
      <w:bookmarkStart w:id="531" w:name="_Toc439238206"/>
      <w:bookmarkStart w:id="532" w:name="_Toc439252757"/>
      <w:bookmarkStart w:id="533" w:name="_Toc439323615"/>
      <w:bookmarkStart w:id="534" w:name="_Toc439323731"/>
      <w:bookmarkStart w:id="535" w:name="_Toc440297065"/>
      <w:bookmarkStart w:id="536" w:name="_Toc440356626"/>
      <w:bookmarkStart w:id="537" w:name="_Toc440631762"/>
      <w:bookmarkStart w:id="538" w:name="_Toc440876547"/>
      <w:bookmarkStart w:id="539" w:name="_Toc441130619"/>
      <w:bookmarkStart w:id="540" w:name="_Toc441157122"/>
      <w:bookmarkStart w:id="541" w:name="_Toc447292141"/>
      <w:r w:rsidRPr="002B5044">
        <w:rPr>
          <w:b w:val="0"/>
          <w:szCs w:val="24"/>
        </w:rPr>
        <w:t xml:space="preserve">Непредставление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ом технических параметров на предлагаемую к поставке продукцию в Техническ</w:t>
      </w:r>
      <w:r w:rsidR="0094713A">
        <w:rPr>
          <w:b w:val="0"/>
          <w:szCs w:val="24"/>
        </w:rPr>
        <w:t>ом</w:t>
      </w:r>
      <w:r w:rsidRPr="002B5044">
        <w:rPr>
          <w:b w:val="0"/>
          <w:szCs w:val="24"/>
        </w:rPr>
        <w:t xml:space="preserve"> предложени</w:t>
      </w:r>
      <w:r w:rsidR="0094713A">
        <w:rPr>
          <w:b w:val="0"/>
          <w:szCs w:val="24"/>
        </w:rPr>
        <w:t>и</w:t>
      </w:r>
      <w:r w:rsidRPr="002B5044">
        <w:rPr>
          <w:b w:val="0"/>
          <w:szCs w:val="24"/>
        </w:rPr>
        <w:t xml:space="preserve"> </w:t>
      </w:r>
      <w:r w:rsidR="00D56F8C" w:rsidRPr="002B5044">
        <w:rPr>
          <w:b w:val="0"/>
          <w:szCs w:val="24"/>
        </w:rPr>
        <w:t>(</w:t>
      </w:r>
      <w:r w:rsidR="00D56F8C">
        <w:rPr>
          <w:b w:val="0"/>
          <w:szCs w:val="24"/>
        </w:rPr>
        <w:t xml:space="preserve">подраздел </w:t>
      </w:r>
      <w:r w:rsidR="00204A89">
        <w:rPr>
          <w:b w:val="0"/>
          <w:szCs w:val="24"/>
        </w:rPr>
        <w:fldChar w:fldCharType="begin"/>
      </w:r>
      <w:r w:rsidR="00D56F8C">
        <w:rPr>
          <w:b w:val="0"/>
          <w:szCs w:val="24"/>
        </w:rPr>
        <w:instrText xml:space="preserve"> REF _Ref86826666 \r \h </w:instrText>
      </w:r>
      <w:r w:rsidR="00204A89">
        <w:rPr>
          <w:b w:val="0"/>
          <w:szCs w:val="24"/>
        </w:rPr>
      </w:r>
      <w:r w:rsidR="00204A89">
        <w:rPr>
          <w:b w:val="0"/>
          <w:szCs w:val="24"/>
        </w:rPr>
        <w:fldChar w:fldCharType="separate"/>
      </w:r>
      <w:r w:rsidR="000242BF">
        <w:rPr>
          <w:b w:val="0"/>
          <w:szCs w:val="24"/>
        </w:rPr>
        <w:t>5.3</w:t>
      </w:r>
      <w:r w:rsidR="00204A89">
        <w:rPr>
          <w:b w:val="0"/>
          <w:szCs w:val="24"/>
        </w:rPr>
        <w:fldChar w:fldCharType="end"/>
      </w:r>
      <w:r w:rsidR="00D56F8C" w:rsidRPr="002B5044">
        <w:rPr>
          <w:b w:val="0"/>
          <w:szCs w:val="24"/>
        </w:rPr>
        <w:t>)</w:t>
      </w:r>
      <w:r w:rsidRPr="002B5044">
        <w:rPr>
          <w:b w:val="0"/>
          <w:szCs w:val="24"/>
        </w:rPr>
        <w:t xml:space="preserve"> будет являться причиной для отклонения предложения </w:t>
      </w:r>
      <w:r w:rsidR="0021751A">
        <w:rPr>
          <w:b w:val="0"/>
          <w:szCs w:val="24"/>
        </w:rPr>
        <w:t>Участник</w:t>
      </w:r>
      <w:r w:rsidRPr="002B5044">
        <w:rPr>
          <w:b w:val="0"/>
          <w:szCs w:val="24"/>
        </w:rPr>
        <w:t>а.</w:t>
      </w:r>
      <w:bookmarkEnd w:id="527"/>
      <w:bookmarkEnd w:id="528"/>
      <w:bookmarkEnd w:id="529"/>
      <w:bookmarkEnd w:id="530"/>
      <w:bookmarkEnd w:id="531"/>
      <w:bookmarkEnd w:id="532"/>
      <w:bookmarkEnd w:id="533"/>
      <w:bookmarkEnd w:id="534"/>
      <w:bookmarkEnd w:id="535"/>
      <w:bookmarkEnd w:id="536"/>
      <w:bookmarkEnd w:id="537"/>
      <w:bookmarkEnd w:id="538"/>
      <w:bookmarkEnd w:id="539"/>
      <w:bookmarkEnd w:id="540"/>
      <w:bookmarkEnd w:id="541"/>
    </w:p>
    <w:p w:rsidR="00A549DD" w:rsidRPr="008F28AA" w:rsidRDefault="00A549DD" w:rsidP="00A549DD">
      <w:pPr>
        <w:pStyle w:val="2"/>
        <w:ind w:left="1701" w:hanging="1134"/>
      </w:pPr>
      <w:bookmarkStart w:id="542" w:name="_Toc248219573"/>
      <w:bookmarkStart w:id="543" w:name="_Toc256099315"/>
      <w:bookmarkStart w:id="544" w:name="_Toc423421664"/>
      <w:bookmarkStart w:id="545" w:name="_Toc447269813"/>
      <w:bookmarkStart w:id="546" w:name="_Toc447292142"/>
      <w:bookmarkEnd w:id="421"/>
      <w:bookmarkEnd w:id="422"/>
      <w:r w:rsidRPr="008F28AA">
        <w:t>Иные требования</w:t>
      </w:r>
      <w:bookmarkEnd w:id="542"/>
      <w:bookmarkEnd w:id="543"/>
      <w:bookmarkEnd w:id="544"/>
      <w:bookmarkEnd w:id="545"/>
      <w:bookmarkEnd w:id="546"/>
    </w:p>
    <w:p w:rsidR="008F28AA" w:rsidRPr="003B638D" w:rsidRDefault="008F28AA" w:rsidP="008F28AA">
      <w:pPr>
        <w:pStyle w:val="3"/>
        <w:ind w:left="0" w:firstLine="851"/>
        <w:jc w:val="both"/>
        <w:rPr>
          <w:b w:val="0"/>
          <w:szCs w:val="24"/>
        </w:rPr>
      </w:pPr>
      <w:bookmarkStart w:id="547" w:name="_Toc447292143"/>
      <w:bookmarkStart w:id="548" w:name="_Toc447269814"/>
      <w:r w:rsidRPr="008F28AA">
        <w:rPr>
          <w:b w:val="0"/>
          <w:szCs w:val="24"/>
        </w:rPr>
        <w:t>Участник должен принять во внимание, что ссылка на тип (марку) продукции, носит описательный, а не обязательный характер. В случае</w:t>
      </w:r>
      <w:proofErr w:type="gramStart"/>
      <w:r w:rsidRPr="008F28AA">
        <w:rPr>
          <w:b w:val="0"/>
          <w:szCs w:val="24"/>
        </w:rPr>
        <w:t>,</w:t>
      </w:r>
      <w:proofErr w:type="gramEnd"/>
      <w:r w:rsidRPr="008F28AA">
        <w:rPr>
          <w:b w:val="0"/>
          <w:szCs w:val="24"/>
        </w:rPr>
        <w:t xml:space="preserve"> если Участником предлагаются аналоги требуемой Заказчику продукции в составе своей Заявки, он должен в обязательном порядке предоставить подробное техническое описание предлагаемого к поставке аналога. Отсутствие в </w:t>
      </w:r>
      <w:r w:rsidRPr="003B638D">
        <w:rPr>
          <w:b w:val="0"/>
          <w:szCs w:val="24"/>
        </w:rPr>
        <w:t>составе предложения подробного технического описания аналогов продукции будет являться причиной отклонения Заявки Участника.</w:t>
      </w:r>
      <w:bookmarkEnd w:id="547"/>
    </w:p>
    <w:p w:rsidR="00A549DD" w:rsidRPr="003B638D" w:rsidRDefault="00A549DD" w:rsidP="00A549DD">
      <w:pPr>
        <w:pStyle w:val="3"/>
        <w:ind w:left="0" w:firstLine="851"/>
        <w:jc w:val="both"/>
        <w:rPr>
          <w:b w:val="0"/>
          <w:szCs w:val="24"/>
        </w:rPr>
      </w:pPr>
      <w:bookmarkStart w:id="549" w:name="_Toc447292144"/>
      <w:r w:rsidRPr="003B638D">
        <w:rPr>
          <w:b w:val="0"/>
          <w:szCs w:val="24"/>
        </w:rPr>
        <w:t>В случае</w:t>
      </w:r>
      <w:proofErr w:type="gramStart"/>
      <w:r w:rsidRPr="003B638D">
        <w:rPr>
          <w:b w:val="0"/>
          <w:szCs w:val="24"/>
        </w:rPr>
        <w:t>,</w:t>
      </w:r>
      <w:proofErr w:type="gramEnd"/>
      <w:r w:rsidRPr="003B638D">
        <w:rPr>
          <w:b w:val="0"/>
          <w:szCs w:val="24"/>
        </w:rPr>
        <w:t xml:space="preserve"> если Участником предлагается аналог (альтернатива) требуемой Заказчику продукции, Участник выполняет корректировку и согласование проектной документации с проектной организацией и другими заинтересованными сторонами, за свой счет без изменения стоимости поставляемого оборудования, в согласованные с Заказчиком сроки.</w:t>
      </w:r>
      <w:bookmarkEnd w:id="548"/>
      <w:bookmarkEnd w:id="549"/>
    </w:p>
    <w:p w:rsidR="002B5044" w:rsidRPr="004D0F20" w:rsidRDefault="002B5044" w:rsidP="002B5044">
      <w:pPr>
        <w:spacing w:before="100" w:beforeAutospacing="1" w:after="100" w:afterAutospacing="1" w:line="240" w:lineRule="auto"/>
      </w:pPr>
    </w:p>
    <w:p w:rsidR="002B5044" w:rsidRPr="002B5044" w:rsidRDefault="002B5044" w:rsidP="002B5044">
      <w:pPr>
        <w:pStyle w:val="11"/>
        <w:rPr>
          <w:lang w:eastAsia="ru-RU"/>
        </w:rPr>
      </w:pPr>
    </w:p>
    <w:p w:rsidR="00E35404" w:rsidRDefault="002B5044" w:rsidP="00E35404">
      <w:pPr>
        <w:pStyle w:val="1"/>
        <w:tabs>
          <w:tab w:val="clear" w:pos="568"/>
          <w:tab w:val="num" w:pos="0"/>
          <w:tab w:val="left" w:pos="426"/>
        </w:tabs>
        <w:spacing w:before="0" w:after="0" w:line="264" w:lineRule="auto"/>
        <w:ind w:left="0" w:hanging="11"/>
        <w:jc w:val="center"/>
        <w:rPr>
          <w:lang w:eastAsia="ru-RU"/>
        </w:rPr>
      </w:pPr>
      <w:bookmarkStart w:id="550" w:name="_Ref440270602"/>
      <w:bookmarkStart w:id="551" w:name="_Toc447292145"/>
      <w:bookmarkEnd w:id="5"/>
      <w:bookmarkEnd w:id="397"/>
      <w:r w:rsidRPr="00E71A48">
        <w:rPr>
          <w:szCs w:val="24"/>
        </w:rPr>
        <w:lastRenderedPageBreak/>
        <w:t>Образцы основных форм документов, включаемых в Заявку</w:t>
      </w:r>
      <w:bookmarkEnd w:id="550"/>
      <w:bookmarkEnd w:id="551"/>
      <w:r w:rsidRPr="00E71A48">
        <w:rPr>
          <w:szCs w:val="24"/>
        </w:rPr>
        <w:t xml:space="preserve"> </w:t>
      </w:r>
    </w:p>
    <w:p w:rsidR="004F4D80" w:rsidRPr="00F647F7" w:rsidRDefault="004F4D80" w:rsidP="004F4D80">
      <w:pPr>
        <w:pStyle w:val="2"/>
      </w:pPr>
      <w:bookmarkStart w:id="552" w:name="_Ref55336310"/>
      <w:bookmarkStart w:id="553" w:name="_Toc57314672"/>
      <w:bookmarkStart w:id="554" w:name="_Toc69728986"/>
      <w:bookmarkStart w:id="555" w:name="_Toc98253919"/>
      <w:bookmarkStart w:id="556" w:name="_Toc165173847"/>
      <w:bookmarkStart w:id="557" w:name="_Toc423423667"/>
      <w:bookmarkStart w:id="558" w:name="_Toc447292146"/>
      <w:r w:rsidRPr="00F647F7">
        <w:t xml:space="preserve">Письмо о подаче оферты </w:t>
      </w:r>
      <w:bookmarkStart w:id="559" w:name="_Ref22846535"/>
      <w:r w:rsidRPr="00F647F7">
        <w:t>(</w:t>
      </w:r>
      <w:bookmarkEnd w:id="559"/>
      <w:r w:rsidRPr="00F647F7">
        <w:t xml:space="preserve">форма </w:t>
      </w:r>
      <w:r w:rsidRPr="00F647F7">
        <w:rPr>
          <w:noProof/>
        </w:rPr>
        <w:t>1</w:t>
      </w:r>
      <w:r w:rsidRPr="00F647F7">
        <w:t>)</w:t>
      </w:r>
      <w:bookmarkEnd w:id="552"/>
      <w:bookmarkEnd w:id="553"/>
      <w:bookmarkEnd w:id="554"/>
      <w:bookmarkEnd w:id="555"/>
      <w:bookmarkEnd w:id="556"/>
      <w:bookmarkEnd w:id="557"/>
      <w:bookmarkEnd w:id="558"/>
    </w:p>
    <w:p w:rsidR="004F4D80" w:rsidRPr="00C236C0" w:rsidRDefault="004F4D80" w:rsidP="004F4D80">
      <w:pPr>
        <w:pStyle w:val="3"/>
        <w:rPr>
          <w:szCs w:val="24"/>
        </w:rPr>
      </w:pPr>
      <w:bookmarkStart w:id="560" w:name="_Toc98253920"/>
      <w:bookmarkStart w:id="561" w:name="_Toc157248174"/>
      <w:bookmarkStart w:id="562" w:name="_Toc157496543"/>
      <w:bookmarkStart w:id="563" w:name="_Toc158206082"/>
      <w:bookmarkStart w:id="564" w:name="_Toc164057767"/>
      <w:bookmarkStart w:id="565" w:name="_Toc164137117"/>
      <w:bookmarkStart w:id="566" w:name="_Toc164161277"/>
      <w:bookmarkStart w:id="567" w:name="_Toc165173848"/>
      <w:bookmarkStart w:id="568" w:name="_Toc439170673"/>
      <w:bookmarkStart w:id="569" w:name="_Toc439172775"/>
      <w:bookmarkStart w:id="570" w:name="_Toc439173219"/>
      <w:bookmarkStart w:id="571" w:name="_Toc439238213"/>
      <w:bookmarkStart w:id="572" w:name="_Toc440297069"/>
      <w:bookmarkStart w:id="573" w:name="_Toc440356630"/>
      <w:bookmarkStart w:id="574" w:name="_Toc447292147"/>
      <w:r w:rsidRPr="00C236C0">
        <w:rPr>
          <w:szCs w:val="24"/>
        </w:rPr>
        <w:t>Форма письма о подаче оферты</w:t>
      </w:r>
      <w:bookmarkEnd w:id="560"/>
      <w:bookmarkEnd w:id="561"/>
      <w:bookmarkEnd w:id="562"/>
      <w:bookmarkEnd w:id="563"/>
      <w:bookmarkEnd w:id="564"/>
      <w:bookmarkEnd w:id="565"/>
      <w:bookmarkEnd w:id="566"/>
      <w:bookmarkEnd w:id="567"/>
      <w:bookmarkEnd w:id="568"/>
      <w:bookmarkEnd w:id="569"/>
      <w:bookmarkEnd w:id="570"/>
      <w:bookmarkEnd w:id="571"/>
      <w:bookmarkEnd w:id="572"/>
      <w:bookmarkEnd w:id="573"/>
      <w:bookmarkEnd w:id="57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«_____»_______________ года</w:t>
      </w:r>
    </w:p>
    <w:p w:rsidR="004F4D80" w:rsidRPr="00F647F7" w:rsidRDefault="004F4D80" w:rsidP="004F4D80">
      <w:pPr>
        <w:spacing w:before="100" w:beforeAutospacing="1" w:line="240" w:lineRule="auto"/>
        <w:ind w:right="5243" w:firstLine="0"/>
        <w:rPr>
          <w:sz w:val="24"/>
          <w:szCs w:val="24"/>
        </w:rPr>
      </w:pPr>
      <w:r w:rsidRPr="00F647F7">
        <w:rPr>
          <w:sz w:val="24"/>
          <w:szCs w:val="24"/>
        </w:rPr>
        <w:t>№________________________</w:t>
      </w:r>
    </w:p>
    <w:p w:rsidR="004F4D80" w:rsidRPr="00F647F7" w:rsidRDefault="004F4D80" w:rsidP="004F4D80">
      <w:pPr>
        <w:spacing w:before="480" w:after="120" w:line="240" w:lineRule="auto"/>
        <w:jc w:val="center"/>
        <w:rPr>
          <w:sz w:val="24"/>
          <w:szCs w:val="24"/>
        </w:rPr>
      </w:pPr>
      <w:bookmarkStart w:id="575" w:name="_Ref34763774"/>
      <w:r w:rsidRPr="00F647F7">
        <w:rPr>
          <w:sz w:val="24"/>
          <w:szCs w:val="24"/>
        </w:rPr>
        <w:t>Уважаемые господа!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Изучив Извещение о проведении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 xml:space="preserve">, опубликованное </w:t>
      </w:r>
      <w:proofErr w:type="gramStart"/>
      <w:r w:rsidRPr="00F647F7">
        <w:rPr>
          <w:sz w:val="24"/>
          <w:szCs w:val="24"/>
        </w:rPr>
        <w:t>в</w:t>
      </w:r>
      <w:proofErr w:type="gramEnd"/>
      <w:r w:rsidRPr="00F647F7">
        <w:rPr>
          <w:sz w:val="24"/>
          <w:szCs w:val="24"/>
        </w:rPr>
        <w:t xml:space="preserve"> [</w:t>
      </w:r>
      <w:r w:rsidRPr="00F647F7">
        <w:rPr>
          <w:rStyle w:val="aa"/>
          <w:sz w:val="24"/>
          <w:szCs w:val="24"/>
        </w:rPr>
        <w:t xml:space="preserve">указывается </w:t>
      </w:r>
      <w:proofErr w:type="gramStart"/>
      <w:r w:rsidRPr="00F647F7">
        <w:rPr>
          <w:rStyle w:val="aa"/>
          <w:sz w:val="24"/>
          <w:szCs w:val="24"/>
        </w:rPr>
        <w:t>дата</w:t>
      </w:r>
      <w:proofErr w:type="gramEnd"/>
      <w:r w:rsidRPr="00F647F7">
        <w:rPr>
          <w:rStyle w:val="aa"/>
          <w:sz w:val="24"/>
          <w:szCs w:val="24"/>
        </w:rPr>
        <w:t xml:space="preserve"> публикации Извещения о проведении </w:t>
      </w:r>
      <w:r w:rsidR="00C236C0">
        <w:rPr>
          <w:rStyle w:val="aa"/>
          <w:sz w:val="24"/>
          <w:szCs w:val="24"/>
        </w:rPr>
        <w:t>запроса предложений</w:t>
      </w:r>
      <w:r w:rsidRPr="00F647F7">
        <w:rPr>
          <w:rStyle w:val="aa"/>
          <w:sz w:val="24"/>
          <w:szCs w:val="24"/>
        </w:rPr>
        <w:t xml:space="preserve"> и издание, в котором оно было опубликовано</w:t>
      </w:r>
      <w:r w:rsidRPr="00F647F7">
        <w:rPr>
          <w:sz w:val="24"/>
          <w:szCs w:val="24"/>
        </w:rPr>
        <w:t xml:space="preserve">], и </w:t>
      </w:r>
      <w:r w:rsidR="00C236C0" w:rsidRPr="00E71A48">
        <w:rPr>
          <w:sz w:val="24"/>
          <w:szCs w:val="24"/>
        </w:rPr>
        <w:t>Документаци</w:t>
      </w:r>
      <w:r w:rsidR="00C236C0">
        <w:rPr>
          <w:sz w:val="24"/>
          <w:szCs w:val="24"/>
        </w:rPr>
        <w:t>ю</w:t>
      </w:r>
      <w:r w:rsidR="00C236C0" w:rsidRPr="00E71A48">
        <w:rPr>
          <w:sz w:val="24"/>
          <w:szCs w:val="24"/>
        </w:rPr>
        <w:t xml:space="preserve"> по запросу предложений</w:t>
      </w:r>
      <w:r w:rsidRPr="00F647F7">
        <w:rPr>
          <w:sz w:val="24"/>
          <w:szCs w:val="24"/>
        </w:rPr>
        <w:t xml:space="preserve">, и принимая установленные в них требования и условия </w:t>
      </w:r>
      <w:r w:rsidR="00C236C0">
        <w:rPr>
          <w:sz w:val="24"/>
          <w:szCs w:val="24"/>
        </w:rPr>
        <w:t>запроса предложений</w:t>
      </w:r>
      <w:r w:rsidRPr="00F647F7">
        <w:rPr>
          <w:sz w:val="24"/>
          <w:szCs w:val="24"/>
        </w:rPr>
        <w:t>,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(полное наименование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 xml:space="preserve"> с указанием организационно-правовой формы)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proofErr w:type="gramStart"/>
      <w:r w:rsidRPr="00F647F7">
        <w:rPr>
          <w:sz w:val="24"/>
          <w:szCs w:val="24"/>
        </w:rPr>
        <w:t>зарегистрированное</w:t>
      </w:r>
      <w:proofErr w:type="gramEnd"/>
      <w:r w:rsidRPr="00F647F7">
        <w:rPr>
          <w:sz w:val="24"/>
          <w:szCs w:val="24"/>
        </w:rPr>
        <w:t xml:space="preserve"> по адресу ___________________________________________________,</w:t>
      </w:r>
    </w:p>
    <w:p w:rsidR="004F4D80" w:rsidRPr="00F647F7" w:rsidRDefault="004F4D80" w:rsidP="004F4D80">
      <w:pPr>
        <w:spacing w:line="240" w:lineRule="auto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(юридический адрес </w:t>
      </w:r>
      <w:r w:rsidR="00C236C0">
        <w:rPr>
          <w:sz w:val="24"/>
          <w:szCs w:val="24"/>
          <w:vertAlign w:val="superscript"/>
        </w:rPr>
        <w:t>Участник</w:t>
      </w:r>
      <w:r>
        <w:rPr>
          <w:sz w:val="24"/>
          <w:szCs w:val="24"/>
          <w:vertAlign w:val="superscript"/>
        </w:rPr>
        <w:t>а</w:t>
      </w:r>
      <w:r w:rsidRPr="00F647F7">
        <w:rPr>
          <w:sz w:val="24"/>
          <w:szCs w:val="24"/>
          <w:vertAlign w:val="superscript"/>
        </w:rPr>
        <w:t>)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предлагает заключить Договор на поставку следующей продукции:</w:t>
      </w:r>
    </w:p>
    <w:p w:rsidR="004F4D80" w:rsidRPr="00F647F7" w:rsidRDefault="004F4D80" w:rsidP="004F4D80">
      <w:pPr>
        <w:spacing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_______________________________________________________________________________</w:t>
      </w:r>
    </w:p>
    <w:p w:rsidR="004F4D80" w:rsidRPr="00F647F7" w:rsidRDefault="004F4D80" w:rsidP="004F4D80">
      <w:pPr>
        <w:spacing w:line="240" w:lineRule="auto"/>
        <w:ind w:firstLine="0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(краткое описание предлагаемой продукции)</w:t>
      </w:r>
    </w:p>
    <w:p w:rsidR="004F4D80" w:rsidRPr="00ED3D2A" w:rsidRDefault="004F4D80" w:rsidP="004F4D80">
      <w:pPr>
        <w:spacing w:after="120" w:line="240" w:lineRule="auto"/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на условиях и в соответствии с </w:t>
      </w:r>
      <w:r w:rsidR="00975C64" w:rsidRPr="00975C64">
        <w:rPr>
          <w:sz w:val="24"/>
          <w:szCs w:val="24"/>
        </w:rPr>
        <w:t>Техническим предложение</w:t>
      </w:r>
      <w:r w:rsidR="00360AA5">
        <w:rPr>
          <w:sz w:val="24"/>
          <w:szCs w:val="24"/>
        </w:rPr>
        <w:t>м, Графиком выполнения поставок</w:t>
      </w:r>
      <w:r w:rsidR="00975C64" w:rsidRPr="00975C64">
        <w:rPr>
          <w:sz w:val="24"/>
          <w:szCs w:val="24"/>
        </w:rPr>
        <w:t xml:space="preserve">, Сводной таблицей стоимости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975C64" w:rsidRPr="00975C64">
        <w:rPr>
          <w:sz w:val="24"/>
          <w:szCs w:val="24"/>
        </w:rPr>
        <w:t>и другими документами, являющимися неотъемлемыми приложениями к настоящему письму и составляющими вместе с настоящим письмом Заявку</w:t>
      </w:r>
      <w:r w:rsidRPr="00F647F7">
        <w:rPr>
          <w:sz w:val="24"/>
          <w:szCs w:val="24"/>
        </w:rPr>
        <w:t>, на общую сумму:</w:t>
      </w:r>
      <w:r w:rsidRPr="001361CC">
        <w:rPr>
          <w:sz w:val="24"/>
          <w:szCs w:val="24"/>
        </w:rPr>
        <w:t xml:space="preserve"> </w:t>
      </w:r>
    </w:p>
    <w:tbl>
      <w:tblPr>
        <w:tblW w:w="1026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366"/>
        <w:gridCol w:w="4895"/>
      </w:tblGrid>
      <w:tr w:rsidR="004F4D80" w:rsidRPr="00ED3D2A" w:rsidTr="004F4D80">
        <w:trPr>
          <w:trHeight w:val="789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</w:pPr>
            <w:r w:rsidRPr="001361CC">
              <w:t xml:space="preserve">Итоговая стоимость </w:t>
            </w:r>
            <w:r w:rsidR="00C236C0">
              <w:t>Заявки</w:t>
            </w:r>
            <w:r w:rsidR="00E1064E">
              <w:t xml:space="preserve"> без НДС, </w:t>
            </w:r>
            <w:proofErr w:type="spellStart"/>
            <w:r w:rsidR="00E1064E">
              <w:t>руб.РФ</w:t>
            </w:r>
            <w:proofErr w:type="spellEnd"/>
            <w:r w:rsidR="00E1064E">
              <w:t>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(итоговая стоимость, рублей</w:t>
            </w:r>
            <w:r w:rsidRPr="001361CC">
              <w:rPr>
                <w:rStyle w:val="aa"/>
                <w:b w:val="0"/>
                <w:i w:val="0"/>
              </w:rPr>
              <w:t xml:space="preserve"> РФ</w:t>
            </w:r>
            <w:r w:rsidRPr="001361CC">
              <w:t>, без НДС)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кроме того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(НДС по итоговой стоимости, рублей)</w:t>
            </w:r>
          </w:p>
        </w:tc>
      </w:tr>
      <w:tr w:rsidR="004F4D80" w:rsidRPr="00ED3D2A" w:rsidTr="004F4D80">
        <w:trPr>
          <w:trHeight w:val="20"/>
        </w:trPr>
        <w:tc>
          <w:tcPr>
            <w:tcW w:w="5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firstLine="0"/>
            </w:pPr>
            <w:r w:rsidRPr="001361CC">
              <w:t>итого с НДС, руб.</w:t>
            </w:r>
          </w:p>
        </w:tc>
        <w:tc>
          <w:tcPr>
            <w:tcW w:w="4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  <w:rPr>
                <w:rStyle w:val="aa"/>
                <w:b w:val="0"/>
                <w:i w:val="0"/>
              </w:rPr>
            </w:pPr>
            <w:r w:rsidRPr="001361CC">
              <w:rPr>
                <w:rStyle w:val="aa"/>
                <w:b w:val="0"/>
                <w:i w:val="0"/>
              </w:rPr>
              <w:t>_________________________________</w:t>
            </w:r>
          </w:p>
          <w:p w:rsidR="004F4D80" w:rsidRPr="001361CC" w:rsidRDefault="004F4D80" w:rsidP="004F4D80">
            <w:pPr>
              <w:spacing w:line="240" w:lineRule="auto"/>
              <w:ind w:right="-45" w:firstLine="0"/>
              <w:jc w:val="center"/>
            </w:pPr>
            <w:r w:rsidRPr="001361CC">
              <w:t>(полная итоговая стоимость, рублей, с НДС)</w:t>
            </w:r>
          </w:p>
        </w:tc>
      </w:tr>
    </w:tbl>
    <w:p w:rsidR="004F4D80" w:rsidRPr="00572945" w:rsidRDefault="004F4D80" w:rsidP="004F4D80">
      <w:pPr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>Стоимость является окончательной и содержит все расходы, связанные с исполнением Договора.</w:t>
      </w:r>
    </w:p>
    <w:p w:rsidR="004F4D80" w:rsidRPr="00F647F7" w:rsidRDefault="004F4D80" w:rsidP="004F4D80">
      <w:pPr>
        <w:pStyle w:val="Times120"/>
        <w:widowControl w:val="0"/>
        <w:spacing w:before="120"/>
        <w:rPr>
          <w:b/>
          <w:szCs w:val="24"/>
        </w:rPr>
      </w:pPr>
      <w:r w:rsidRPr="00F647F7">
        <w:rPr>
          <w:b/>
          <w:szCs w:val="24"/>
        </w:rPr>
        <w:t xml:space="preserve">Срок выполнения поставок: 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Начало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rPr>
          <w:szCs w:val="24"/>
        </w:rPr>
      </w:pPr>
      <w:r w:rsidRPr="00F647F7">
        <w:rPr>
          <w:szCs w:val="24"/>
        </w:rPr>
        <w:t xml:space="preserve">Окончание выполнения поставок: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________________________________________________</w:t>
      </w:r>
      <w:r w:rsidRPr="00F647F7">
        <w:rPr>
          <w:szCs w:val="24"/>
        </w:rPr>
        <w:t>.</w:t>
      </w:r>
    </w:p>
    <w:p w:rsidR="004F4D80" w:rsidRPr="00F647F7" w:rsidRDefault="004F4D80" w:rsidP="004F4D80">
      <w:pPr>
        <w:pStyle w:val="Times120"/>
        <w:widowControl w:val="0"/>
        <w:spacing w:after="120"/>
        <w:rPr>
          <w:iCs/>
          <w:szCs w:val="24"/>
        </w:rPr>
      </w:pPr>
      <w:r w:rsidRPr="006559BC">
        <w:rPr>
          <w:b/>
          <w:szCs w:val="24"/>
        </w:rPr>
        <w:t>Условия оплаты выполнения поставок</w:t>
      </w:r>
      <w:r w:rsidRPr="006559BC">
        <w:rPr>
          <w:b/>
          <w:iCs/>
          <w:szCs w:val="24"/>
        </w:rPr>
        <w:t>:</w:t>
      </w:r>
      <w:r w:rsidRPr="00F647F7">
        <w:rPr>
          <w:iCs/>
          <w:szCs w:val="24"/>
        </w:rPr>
        <w:t xml:space="preserve"> </w:t>
      </w:r>
      <w:r w:rsidRPr="00F647F7">
        <w:rPr>
          <w:rStyle w:val="aa"/>
          <w:bCs w:val="0"/>
          <w:snapToGrid w:val="0"/>
          <w:sz w:val="16"/>
          <w:szCs w:val="16"/>
        </w:rPr>
        <w:t>________________________________</w:t>
      </w:r>
      <w:r w:rsidRPr="00F647F7">
        <w:rPr>
          <w:rStyle w:val="aa"/>
          <w:b w:val="0"/>
          <w:bCs w:val="0"/>
          <w:snapToGrid w:val="0"/>
          <w:sz w:val="16"/>
          <w:szCs w:val="16"/>
        </w:rPr>
        <w:t>_______</w:t>
      </w:r>
      <w:r w:rsidRPr="00F647F7">
        <w:rPr>
          <w:rStyle w:val="aa"/>
          <w:bCs w:val="0"/>
          <w:snapToGrid w:val="0"/>
          <w:sz w:val="16"/>
          <w:szCs w:val="16"/>
        </w:rPr>
        <w:t>__</w:t>
      </w:r>
      <w:r w:rsidRPr="00F647F7">
        <w:rPr>
          <w:iCs/>
          <w:szCs w:val="24"/>
        </w:rPr>
        <w:t>.</w:t>
      </w:r>
    </w:p>
    <w:p w:rsidR="004F4D80" w:rsidRPr="00F647F7" w:rsidRDefault="004F4D80" w:rsidP="004F4D80">
      <w:pPr>
        <w:spacing w:after="60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Настоящая </w:t>
      </w:r>
      <w:r w:rsidR="00C236C0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имеет правовой статус оферты и действует до «____»_______________ 200_ года.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Данная Заявка подается с пониманием того, что: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не отвечаете и не имеете обязательств по нашим расходам, связанным с подготовкой и подачей данной Заявки, за исключением случаев, прямо оговоренных в законодательстве Российской Федерации;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вы оставляете за собой право:</w:t>
      </w:r>
    </w:p>
    <w:p w:rsidR="00975C64" w:rsidRPr="00414CA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заявки с ценами, превышающими начальную (максимальную) цену договора (цену лота);</w:t>
      </w:r>
    </w:p>
    <w:p w:rsidR="00975C64" w:rsidRPr="00414CA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lastRenderedPageBreak/>
        <w:t>принять или отклонить любую Заявку в соответствии с условиями документации о закупке;</w:t>
      </w:r>
    </w:p>
    <w:p w:rsidR="00975C64" w:rsidRPr="00414CAF" w:rsidRDefault="00975C64" w:rsidP="00775238">
      <w:pPr>
        <w:widowControl w:val="0"/>
        <w:numPr>
          <w:ilvl w:val="0"/>
          <w:numId w:val="71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отклонить все заявки.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 xml:space="preserve">) при подаче настоящей оферты принимает на себя следующие обязательства, связанные с подачей Заявки на участие в закупке: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не изменять (не вносить изменения) и/или не отзывать свою Заявку в течение срока ее действия после истечения срока окончания подачи Заявок;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 xml:space="preserve">предоставлять достоверные и неискаженные документы, сведения и/или информацию, приведенные в составе Заявки; </w:t>
      </w:r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заключить договор в установленном в документации о закупке порядке,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 наилучшую заявку, либо единственным Участником, соответствующим требованиям документации о закупке;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2"/>
        </w:numPr>
        <w:tabs>
          <w:tab w:val="left" w:pos="1080"/>
        </w:tabs>
        <w:suppressAutoHyphens w:val="0"/>
        <w:spacing w:line="240" w:lineRule="auto"/>
        <w:rPr>
          <w:sz w:val="24"/>
          <w:szCs w:val="24"/>
        </w:rPr>
      </w:pPr>
      <w:r w:rsidRPr="00CD3D1B">
        <w:rPr>
          <w:sz w:val="24"/>
          <w:szCs w:val="24"/>
        </w:rPr>
        <w:t>предоставить финансовое обеспечение по Договору</w:t>
      </w:r>
      <w:r w:rsidRPr="00414CAF">
        <w:rPr>
          <w:sz w:val="24"/>
          <w:szCs w:val="24"/>
        </w:rPr>
        <w:t>, заключенному по итогам проведения закупки, в случае признания ____________________(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Победителем/участником, предложившим наилучшую заявку.</w:t>
      </w: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</w:p>
    <w:p w:rsidR="00975C64" w:rsidRPr="00414CAF" w:rsidRDefault="00975C64" w:rsidP="00975C64">
      <w:pPr>
        <w:tabs>
          <w:tab w:val="left" w:pos="1080"/>
        </w:tabs>
        <w:spacing w:line="240" w:lineRule="auto"/>
        <w:ind w:firstLine="540"/>
        <w:rPr>
          <w:sz w:val="24"/>
          <w:szCs w:val="24"/>
        </w:rPr>
      </w:pPr>
      <w:r w:rsidRPr="00414CAF">
        <w:rPr>
          <w:sz w:val="24"/>
          <w:szCs w:val="24"/>
        </w:rPr>
        <w:t>Я, нижеподписавшийся, настоящим удостоверяю, что на момент подписания настоящей заявки ______________ (</w:t>
      </w:r>
      <w:r w:rsidRPr="00414CAF">
        <w:rPr>
          <w:i/>
          <w:sz w:val="24"/>
          <w:szCs w:val="24"/>
        </w:rPr>
        <w:t>Наименование Участника, 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полностью удовлетворяет требованиям к Участникам закупки и в частности: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является полностью правоспособным;</w:t>
      </w:r>
    </w:p>
    <w:p w:rsidR="00975C64" w:rsidRPr="00975C64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975C64">
        <w:rPr>
          <w:sz w:val="24"/>
          <w:szCs w:val="24"/>
        </w:rPr>
        <w:t>является полностью дееспособным [</w:t>
      </w:r>
      <w:r w:rsidRPr="00975C64">
        <w:rPr>
          <w:rStyle w:val="FTN-"/>
          <w:sz w:val="24"/>
          <w:szCs w:val="24"/>
        </w:rPr>
        <w:t>заполняется физическим лицом, подающим Заявку на участие в закупочной процедуре.</w:t>
      </w:r>
      <w:proofErr w:type="gramEnd"/>
      <w:r w:rsidRPr="00975C64">
        <w:rPr>
          <w:rStyle w:val="FTN-"/>
          <w:sz w:val="24"/>
          <w:szCs w:val="24"/>
        </w:rPr>
        <w:t xml:space="preserve"> </w:t>
      </w:r>
      <w:proofErr w:type="gramStart"/>
      <w:r w:rsidRPr="00975C64">
        <w:rPr>
          <w:rStyle w:val="FTN-"/>
          <w:sz w:val="24"/>
          <w:szCs w:val="24"/>
        </w:rPr>
        <w:t>При подготовке Заявки юридическим лицом – данная формулировка подлежит удалению]</w:t>
      </w:r>
      <w:r w:rsidRPr="00975C64">
        <w:rPr>
          <w:sz w:val="24"/>
          <w:szCs w:val="24"/>
        </w:rPr>
        <w:t>;</w:t>
      </w:r>
      <w:proofErr w:type="gramEnd"/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обладает необходимыми профессиональными и техническими квалификационными данными, финансовыми ресурсами, управленческой компетентностью, опытом и репутацией, а также необходимыми трудовыми ресурсами;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line="288" w:lineRule="auto"/>
        <w:ind w:left="0" w:firstLine="709"/>
        <w:textAlignment w:val="baseline"/>
        <w:rPr>
          <w:sz w:val="24"/>
          <w:szCs w:val="24"/>
        </w:rPr>
      </w:pPr>
      <w:r w:rsidRPr="00414CAF">
        <w:rPr>
          <w:sz w:val="24"/>
          <w:szCs w:val="24"/>
        </w:rPr>
        <w:t>соглашается на обработку персональных данных, представленных в Заявке в соответствии в соответствии с Федеральным законом от 27.07.2006 № 152-ФЗ «О персональных данных»;</w:t>
      </w:r>
    </w:p>
    <w:p w:rsidR="00975C64" w:rsidRPr="00414CAF" w:rsidRDefault="00975C64" w:rsidP="00775238">
      <w:pPr>
        <w:widowControl w:val="0"/>
        <w:numPr>
          <w:ilvl w:val="0"/>
          <w:numId w:val="70"/>
        </w:numPr>
        <w:tabs>
          <w:tab w:val="num" w:pos="1080"/>
          <w:tab w:val="num" w:pos="1620"/>
        </w:tabs>
        <w:suppressAutoHyphens w:val="0"/>
        <w:autoSpaceDE w:val="0"/>
        <w:autoSpaceDN w:val="0"/>
        <w:adjustRightInd w:val="0"/>
        <w:spacing w:after="120" w:line="240" w:lineRule="auto"/>
        <w:ind w:left="0" w:firstLine="709"/>
        <w:textAlignment w:val="baseline"/>
        <w:rPr>
          <w:sz w:val="24"/>
          <w:szCs w:val="24"/>
        </w:rPr>
      </w:pPr>
      <w:proofErr w:type="gramStart"/>
      <w:r w:rsidRPr="00414CAF">
        <w:rPr>
          <w:sz w:val="24"/>
          <w:szCs w:val="24"/>
        </w:rPr>
        <w:t>не находится  в процессе ликвидации, не имеет вступившего в силу решения арбитражного суда о признании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банкротом и об открытии конкурсного производства, на имущество ________________________(</w:t>
      </w:r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), в части существенной для исполнения договора, не наложен арест, экономическая деятельность</w:t>
      </w:r>
      <w:proofErr w:type="gramEnd"/>
      <w:r w:rsidRPr="00414CAF">
        <w:rPr>
          <w:sz w:val="24"/>
          <w:szCs w:val="24"/>
        </w:rPr>
        <w:t xml:space="preserve">  ________________________(</w:t>
      </w:r>
      <w:proofErr w:type="gramStart"/>
      <w:r w:rsidRPr="00414CAF">
        <w:rPr>
          <w:i/>
          <w:iCs/>
          <w:sz w:val="24"/>
          <w:szCs w:val="24"/>
        </w:rPr>
        <w:t xml:space="preserve">Наименование Участника, </w:t>
      </w:r>
      <w:r w:rsidRPr="00414CAF">
        <w:rPr>
          <w:i/>
          <w:sz w:val="24"/>
          <w:szCs w:val="24"/>
        </w:rPr>
        <w:t>при подаче заявки коллективным участником указывается лидер и состав коллективного участника</w:t>
      </w:r>
      <w:r w:rsidRPr="00414CAF">
        <w:rPr>
          <w:sz w:val="24"/>
          <w:szCs w:val="24"/>
        </w:rPr>
        <w:t>)  не приостановлена.</w:t>
      </w:r>
      <w:proofErr w:type="gramEnd"/>
    </w:p>
    <w:p w:rsidR="00975C64" w:rsidRPr="00414CAF" w:rsidRDefault="00975C64" w:rsidP="00975C64">
      <w:pPr>
        <w:spacing w:after="120" w:line="240" w:lineRule="auto"/>
        <w:rPr>
          <w:sz w:val="24"/>
          <w:szCs w:val="24"/>
        </w:rPr>
      </w:pPr>
      <w:r w:rsidRPr="00414CAF">
        <w:rPr>
          <w:sz w:val="24"/>
          <w:szCs w:val="24"/>
        </w:rPr>
        <w:t>В соответствии с инструкциями, полученными от Вас в документации о закупке, информация по сути наших предложений в данной закупке представлена в следующих документах, которые являются неотъемлемой частью нашей Заявки</w:t>
      </w:r>
      <w:r w:rsidR="00DF4A13" w:rsidRPr="00414CAF">
        <w:rPr>
          <w:sz w:val="24"/>
          <w:szCs w:val="24"/>
        </w:rPr>
        <w:t>: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60"/>
        <w:gridCol w:w="6120"/>
        <w:gridCol w:w="1080"/>
        <w:gridCol w:w="1080"/>
      </w:tblGrid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414CAF">
              <w:rPr>
                <w:sz w:val="24"/>
                <w:szCs w:val="24"/>
              </w:rPr>
              <w:t>прило-жения</w:t>
            </w:r>
            <w:proofErr w:type="spellEnd"/>
            <w:proofErr w:type="gramEnd"/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Наименование приложения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№ страницы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F4A13" w:rsidRPr="00414CAF" w:rsidRDefault="00DF4A13" w:rsidP="009146DD">
            <w:pPr>
              <w:pStyle w:val="afd"/>
              <w:ind w:left="-108" w:right="-108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Число    страниц</w:t>
            </w: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1.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2.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lastRenderedPageBreak/>
              <w:t>3.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4.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5.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14CAF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6.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  <w:tr w:rsidR="00DF4A13" w:rsidRPr="004D0F20" w:rsidTr="009146DD"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414CAF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rPr>
                <w:sz w:val="24"/>
                <w:szCs w:val="24"/>
              </w:rPr>
            </w:pPr>
            <w:r w:rsidRPr="00414CAF">
              <w:rPr>
                <w:sz w:val="24"/>
                <w:szCs w:val="24"/>
              </w:rPr>
              <w:t>…….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A13" w:rsidRPr="00DF4A13" w:rsidRDefault="00DF4A13" w:rsidP="009146DD">
            <w:pPr>
              <w:pStyle w:val="afd"/>
              <w:jc w:val="center"/>
              <w:rPr>
                <w:sz w:val="24"/>
                <w:szCs w:val="24"/>
              </w:rPr>
            </w:pPr>
          </w:p>
        </w:tc>
      </w:tr>
    </w:tbl>
    <w:p w:rsidR="00DF4A13" w:rsidRPr="00975C64" w:rsidRDefault="00DF4A13" w:rsidP="00975C64">
      <w:pPr>
        <w:spacing w:after="120" w:line="240" w:lineRule="auto"/>
        <w:rPr>
          <w:sz w:val="24"/>
          <w:szCs w:val="24"/>
        </w:rPr>
      </w:pPr>
    </w:p>
    <w:p w:rsidR="00DF4A13" w:rsidRDefault="00DF4A13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C236C0" w:rsidRDefault="00C236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576" w:name="_Toc98253921"/>
      <w:bookmarkStart w:id="577" w:name="_Toc157248175"/>
      <w:bookmarkStart w:id="578" w:name="_Toc157496544"/>
      <w:bookmarkStart w:id="579" w:name="_Toc158206083"/>
      <w:bookmarkStart w:id="580" w:name="_Toc164057768"/>
      <w:bookmarkStart w:id="581" w:name="_Toc164137118"/>
      <w:bookmarkStart w:id="582" w:name="_Toc164161278"/>
      <w:bookmarkStart w:id="583" w:name="_Toc165173849"/>
      <w:r>
        <w:rPr>
          <w:b/>
          <w:szCs w:val="24"/>
        </w:rPr>
        <w:br w:type="page"/>
      </w:r>
    </w:p>
    <w:p w:rsidR="004F4D80" w:rsidRPr="00C236C0" w:rsidRDefault="004F4D80" w:rsidP="004F4D80">
      <w:pPr>
        <w:pStyle w:val="3"/>
        <w:rPr>
          <w:szCs w:val="24"/>
        </w:rPr>
      </w:pPr>
      <w:bookmarkStart w:id="584" w:name="_Toc439170674"/>
      <w:bookmarkStart w:id="585" w:name="_Toc439172776"/>
      <w:bookmarkStart w:id="586" w:name="_Toc439173220"/>
      <w:bookmarkStart w:id="587" w:name="_Toc439238214"/>
      <w:bookmarkStart w:id="588" w:name="_Toc439252762"/>
      <w:bookmarkStart w:id="589" w:name="_Toc439323736"/>
      <w:bookmarkStart w:id="590" w:name="_Toc440297070"/>
      <w:bookmarkStart w:id="591" w:name="_Toc440356631"/>
      <w:bookmarkStart w:id="592" w:name="_Toc440631767"/>
      <w:bookmarkStart w:id="593" w:name="_Toc440876551"/>
      <w:bookmarkStart w:id="594" w:name="_Toc441130623"/>
      <w:bookmarkStart w:id="595" w:name="_Toc441157126"/>
      <w:bookmarkStart w:id="596" w:name="_Toc447292148"/>
      <w:r w:rsidRPr="00C236C0">
        <w:rPr>
          <w:szCs w:val="24"/>
        </w:rPr>
        <w:lastRenderedPageBreak/>
        <w:t>Инструкции по заполнению</w:t>
      </w:r>
      <w:bookmarkEnd w:id="576"/>
      <w:bookmarkEnd w:id="577"/>
      <w:bookmarkEnd w:id="578"/>
      <w:bookmarkEnd w:id="579"/>
      <w:bookmarkEnd w:id="580"/>
      <w:bookmarkEnd w:id="581"/>
      <w:bookmarkEnd w:id="582"/>
      <w:bookmarkEnd w:id="583"/>
      <w:bookmarkEnd w:id="584"/>
      <w:bookmarkEnd w:id="585"/>
      <w:bookmarkEnd w:id="586"/>
      <w:bookmarkEnd w:id="587"/>
      <w:bookmarkEnd w:id="588"/>
      <w:bookmarkEnd w:id="589"/>
      <w:bookmarkEnd w:id="590"/>
      <w:bookmarkEnd w:id="591"/>
      <w:bookmarkEnd w:id="592"/>
      <w:bookmarkEnd w:id="593"/>
      <w:bookmarkEnd w:id="594"/>
      <w:bookmarkEnd w:id="595"/>
      <w:bookmarkEnd w:id="596"/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Письмо следует оформить на официальном бланке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.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присваивает письму дату и номер в соответствии с принятыми у него правилами документооборота.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свое полное наименование (с указанием организационно-правовой формы) и юридический адрес.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должен указать стоимость поставки продукции цифрами и словами, в рублях, раздельно без НДС, величину НДС и вместе с НДС. Цену следует указывать в формате ХХХ </w:t>
      </w:r>
      <w:proofErr w:type="spellStart"/>
      <w:r w:rsidR="004F4D80" w:rsidRPr="00F647F7">
        <w:rPr>
          <w:sz w:val="24"/>
          <w:szCs w:val="24"/>
        </w:rPr>
        <w:t>ХХХ</w:t>
      </w:r>
      <w:proofErr w:type="spellEnd"/>
      <w:r w:rsidR="004F4D80" w:rsidRPr="00F647F7">
        <w:rPr>
          <w:sz w:val="24"/>
          <w:szCs w:val="24"/>
        </w:rPr>
        <w:t> ХХХ</w:t>
      </w:r>
      <w:proofErr w:type="gramStart"/>
      <w:r w:rsidR="004F4D80" w:rsidRPr="00F647F7">
        <w:rPr>
          <w:sz w:val="24"/>
          <w:szCs w:val="24"/>
        </w:rPr>
        <w:t>,Х</w:t>
      </w:r>
      <w:proofErr w:type="gramEnd"/>
      <w:r w:rsidR="004F4D80" w:rsidRPr="00F647F7">
        <w:rPr>
          <w:sz w:val="24"/>
          <w:szCs w:val="24"/>
        </w:rPr>
        <w:t xml:space="preserve">Х руб., например: «1 234 567,89 руб. (Один миллион двести тридцать </w:t>
      </w:r>
      <w:r w:rsidR="004F4D80" w:rsidRPr="00572945">
        <w:rPr>
          <w:sz w:val="24"/>
          <w:szCs w:val="24"/>
        </w:rPr>
        <w:t>четыре тысячи пятьсот шестьдесят семь руб. восемьдесят девять коп.)».</w:t>
      </w:r>
    </w:p>
    <w:p w:rsidR="004F4D80" w:rsidRPr="00572945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572945">
        <w:rPr>
          <w:sz w:val="24"/>
          <w:szCs w:val="24"/>
        </w:rPr>
        <w:t xml:space="preserve">В итоговую стоимость продукции должны быть включены все налоги, обязательные платежи; стоимость тары, страхование груза, доставка продукции до склада грузополучателя, </w:t>
      </w:r>
      <w:r w:rsidRPr="002D554D">
        <w:rPr>
          <w:sz w:val="24"/>
          <w:szCs w:val="24"/>
        </w:rPr>
        <w:t>а также</w:t>
      </w:r>
      <w:r>
        <w:t xml:space="preserve"> </w:t>
      </w:r>
      <w:proofErr w:type="gramStart"/>
      <w:r w:rsidRPr="00572945">
        <w:rPr>
          <w:sz w:val="24"/>
          <w:szCs w:val="24"/>
        </w:rPr>
        <w:t>шеф-монтажа</w:t>
      </w:r>
      <w:proofErr w:type="gramEnd"/>
      <w:r w:rsidRPr="00572945">
        <w:rPr>
          <w:sz w:val="24"/>
          <w:szCs w:val="24"/>
        </w:rPr>
        <w:t xml:space="preserve"> оборудования и пусконаладочные работы (если эти требования предусмотрены настоящей Документацией, включая Техническое задание).</w:t>
      </w:r>
    </w:p>
    <w:p w:rsidR="004F4D80" w:rsidRPr="00572945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указать срок действия Заявки согласно требованиям подпункта </w:t>
      </w:r>
      <w:r w:rsidR="00204A89">
        <w:rPr>
          <w:sz w:val="24"/>
          <w:szCs w:val="24"/>
        </w:rPr>
        <w:fldChar w:fldCharType="begin"/>
      </w:r>
      <w:r w:rsidR="008854AF">
        <w:rPr>
          <w:sz w:val="24"/>
          <w:szCs w:val="24"/>
        </w:rPr>
        <w:instrText xml:space="preserve"> REF _Ref306008743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3.3.4</w:t>
      </w:r>
      <w:r w:rsidR="00204A89">
        <w:rPr>
          <w:sz w:val="24"/>
          <w:szCs w:val="24"/>
        </w:rPr>
        <w:fldChar w:fldCharType="end"/>
      </w:r>
      <w:r w:rsidR="004F4D80" w:rsidRPr="00572945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572945">
        <w:rPr>
          <w:sz w:val="24"/>
          <w:szCs w:val="24"/>
        </w:rPr>
        <w:t xml:space="preserve"> должен перечислить и указать объем каждого из прилагаемых к письму о подаче оферты документов, определяющих суть технико-коммерческого предложения</w:t>
      </w:r>
      <w:r w:rsidR="004F4D80" w:rsidRPr="00F647F7">
        <w:rPr>
          <w:sz w:val="24"/>
          <w:szCs w:val="24"/>
        </w:rPr>
        <w:t xml:space="preserve"> </w:t>
      </w:r>
      <w:r>
        <w:rPr>
          <w:sz w:val="24"/>
          <w:szCs w:val="24"/>
        </w:rPr>
        <w:t>Участник</w:t>
      </w:r>
      <w:r w:rsidR="004F4D80">
        <w:rPr>
          <w:sz w:val="24"/>
          <w:szCs w:val="24"/>
        </w:rPr>
        <w:t>а</w:t>
      </w:r>
      <w:r w:rsidR="004F4D80" w:rsidRPr="00F647F7">
        <w:rPr>
          <w:sz w:val="24"/>
          <w:szCs w:val="24"/>
        </w:rPr>
        <w:t>.</w:t>
      </w:r>
    </w:p>
    <w:p w:rsidR="004F4D80" w:rsidRPr="00492C8B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492C8B">
        <w:rPr>
          <w:sz w:val="24"/>
          <w:szCs w:val="24"/>
        </w:rPr>
        <w:t xml:space="preserve">Письмо должно быть подписано и скреплено печатью в соответствии с требованиями подпунктов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_Ref55279015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3.3.1.6</w:t>
      </w:r>
      <w:r w:rsidR="00204A8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 xml:space="preserve"> и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_Ref195087786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3.3.1.7</w:t>
      </w:r>
      <w:r w:rsidR="00204A89">
        <w:rPr>
          <w:sz w:val="24"/>
          <w:szCs w:val="24"/>
        </w:rPr>
        <w:fldChar w:fldCharType="end"/>
      </w:r>
      <w:r w:rsidRPr="00492C8B">
        <w:rPr>
          <w:sz w:val="24"/>
          <w:szCs w:val="24"/>
        </w:rPr>
        <w:t>.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bookmarkStart w:id="597" w:name="_Ref55335821"/>
      <w:bookmarkStart w:id="598" w:name="_Ref55336345"/>
      <w:bookmarkStart w:id="599" w:name="_Toc57314674"/>
      <w:bookmarkStart w:id="600" w:name="_Toc69728988"/>
      <w:bookmarkStart w:id="601" w:name="_Toc98253922"/>
      <w:bookmarkStart w:id="602" w:name="_Toc165173850"/>
      <w:r>
        <w:br w:type="page"/>
      </w:r>
    </w:p>
    <w:p w:rsidR="00920CB0" w:rsidRDefault="00920CB0" w:rsidP="00920CB0">
      <w:pPr>
        <w:pStyle w:val="3"/>
        <w:rPr>
          <w:szCs w:val="24"/>
        </w:rPr>
      </w:pPr>
      <w:bookmarkStart w:id="603" w:name="_Ref440271964"/>
      <w:bookmarkStart w:id="604" w:name="_Toc440297071"/>
      <w:bookmarkStart w:id="605" w:name="_Toc440356632"/>
      <w:bookmarkStart w:id="606" w:name="_Toc447292149"/>
      <w:r>
        <w:rPr>
          <w:szCs w:val="24"/>
        </w:rPr>
        <w:lastRenderedPageBreak/>
        <w:t>Антикоррупционные обязательства (Форма 1.1).</w:t>
      </w:r>
      <w:bookmarkEnd w:id="603"/>
      <w:bookmarkEnd w:id="604"/>
      <w:bookmarkEnd w:id="605"/>
      <w:bookmarkEnd w:id="606"/>
    </w:p>
    <w:p w:rsidR="00920CB0" w:rsidRPr="00920CB0" w:rsidRDefault="00920CB0" w:rsidP="00775238">
      <w:pPr>
        <w:pStyle w:val="3"/>
        <w:numPr>
          <w:ilvl w:val="3"/>
          <w:numId w:val="69"/>
        </w:numPr>
        <w:rPr>
          <w:b w:val="0"/>
          <w:szCs w:val="24"/>
        </w:rPr>
      </w:pPr>
      <w:bookmarkStart w:id="607" w:name="_Toc439238216"/>
      <w:bookmarkStart w:id="608" w:name="_Toc439252764"/>
      <w:bookmarkStart w:id="609" w:name="_Toc439323738"/>
      <w:bookmarkStart w:id="610" w:name="_Toc440297072"/>
      <w:bookmarkStart w:id="611" w:name="_Toc440356633"/>
      <w:bookmarkStart w:id="612" w:name="_Toc440631769"/>
      <w:bookmarkStart w:id="613" w:name="_Toc440876553"/>
      <w:bookmarkStart w:id="614" w:name="_Toc441130625"/>
      <w:bookmarkStart w:id="615" w:name="_Toc441157128"/>
      <w:bookmarkStart w:id="616" w:name="_Toc447292150"/>
      <w:r w:rsidRPr="00920CB0">
        <w:rPr>
          <w:b w:val="0"/>
          <w:szCs w:val="24"/>
        </w:rPr>
        <w:t xml:space="preserve">Форма </w:t>
      </w:r>
      <w:r>
        <w:rPr>
          <w:b w:val="0"/>
          <w:szCs w:val="24"/>
        </w:rPr>
        <w:t>Антикоррупционных обязательств</w:t>
      </w:r>
      <w:bookmarkEnd w:id="607"/>
      <w:bookmarkEnd w:id="608"/>
      <w:bookmarkEnd w:id="609"/>
      <w:bookmarkEnd w:id="610"/>
      <w:bookmarkEnd w:id="611"/>
      <w:bookmarkEnd w:id="612"/>
      <w:bookmarkEnd w:id="613"/>
      <w:bookmarkEnd w:id="614"/>
      <w:bookmarkEnd w:id="615"/>
      <w:bookmarkEnd w:id="616"/>
    </w:p>
    <w:p w:rsidR="00920CB0" w:rsidRPr="00F647F7" w:rsidRDefault="00920CB0" w:rsidP="00920CB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>
        <w:rPr>
          <w:sz w:val="24"/>
          <w:szCs w:val="24"/>
        </w:rPr>
        <w:t xml:space="preserve">1 </w:t>
      </w:r>
      <w:r w:rsidRPr="00F647F7">
        <w:rPr>
          <w:sz w:val="24"/>
          <w:szCs w:val="24"/>
        </w:rPr>
        <w:t>к письму о подаче оферты</w:t>
      </w:r>
    </w:p>
    <w:p w:rsidR="00920CB0" w:rsidRPr="00F647F7" w:rsidRDefault="00920CB0" w:rsidP="00920CB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920CB0" w:rsidRDefault="00920CB0" w:rsidP="00920CB0">
      <w:pPr>
        <w:keepNext/>
        <w:tabs>
          <w:tab w:val="num" w:pos="1134"/>
        </w:tabs>
        <w:spacing w:line="240" w:lineRule="auto"/>
        <w:jc w:val="right"/>
        <w:outlineLvl w:val="1"/>
        <w:rPr>
          <w:b/>
        </w:rPr>
      </w:pP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</w:rPr>
      </w:pPr>
      <w:r w:rsidRPr="00160223">
        <w:rPr>
          <w:b/>
          <w:bCs w:val="0"/>
          <w:color w:val="000000"/>
        </w:rPr>
        <w:t>Антикоррупционн</w:t>
      </w:r>
      <w:r>
        <w:rPr>
          <w:b/>
          <w:bCs w:val="0"/>
          <w:color w:val="000000"/>
        </w:rPr>
        <w:t>ые</w:t>
      </w:r>
      <w:r w:rsidRPr="00160223">
        <w:rPr>
          <w:b/>
          <w:bCs w:val="0"/>
          <w:color w:val="000000"/>
        </w:rPr>
        <w:t xml:space="preserve"> обязательств</w:t>
      </w:r>
      <w:r>
        <w:rPr>
          <w:b/>
          <w:bCs w:val="0"/>
          <w:color w:val="000000"/>
        </w:rPr>
        <w:t>а</w:t>
      </w:r>
    </w:p>
    <w:p w:rsidR="00920CB0" w:rsidRPr="00160223" w:rsidRDefault="00920CB0" w:rsidP="00920CB0">
      <w:pPr>
        <w:spacing w:line="240" w:lineRule="auto"/>
        <w:ind w:firstLine="709"/>
        <w:jc w:val="center"/>
        <w:rPr>
          <w:b/>
          <w:bCs w:val="0"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Антикоррупционные обязательства разработаны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 по разработке и принятию мер по предупреждению и противодействию коррупции.</w:t>
      </w:r>
    </w:p>
    <w:p w:rsidR="00920CB0" w:rsidRPr="00160223" w:rsidRDefault="00920CB0" w:rsidP="00775238">
      <w:pPr>
        <w:numPr>
          <w:ilvl w:val="0"/>
          <w:numId w:val="64"/>
        </w:numPr>
        <w:tabs>
          <w:tab w:val="num" w:pos="0"/>
        </w:tabs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Потенциальный участник (юридическое/физическое лицо, индивидуальный предприниматель) ______, именуемый в дальнейшем «Участник», в лице______, действующего на основании ________, привлеченный в качестве участника ________________ (наименование закупочных процедур) для нужд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»/ДЗО ПАО «</w:t>
      </w:r>
      <w:proofErr w:type="spellStart"/>
      <w:r w:rsidRPr="00160223">
        <w:rPr>
          <w:color w:val="000000"/>
        </w:rPr>
        <w:t>Россети</w:t>
      </w:r>
      <w:proofErr w:type="spellEnd"/>
      <w:r w:rsidRPr="00160223">
        <w:rPr>
          <w:color w:val="000000"/>
        </w:rPr>
        <w:t>», именуемое в дальнейшем «Заказчик», после ознакомления с закупочной документацией гарантирует и заверяет Заказчика/Организатора закупки, что он:</w:t>
      </w:r>
    </w:p>
    <w:p w:rsidR="00920CB0" w:rsidRPr="00160223" w:rsidRDefault="00920CB0" w:rsidP="00920CB0">
      <w:pPr>
        <w:widowControl w:val="0"/>
        <w:spacing w:line="240" w:lineRule="auto"/>
        <w:ind w:firstLine="709"/>
        <w:contextualSpacing/>
      </w:pPr>
      <w:r w:rsidRPr="00160223">
        <w:t>1.1</w:t>
      </w:r>
      <w:r w:rsidRPr="00160223">
        <w:tab/>
        <w:t>Ознакомлен с Антикоррупционной политикой ПАО «</w:t>
      </w:r>
      <w:proofErr w:type="spellStart"/>
      <w:r w:rsidRPr="00160223">
        <w:t>Россети</w:t>
      </w:r>
      <w:proofErr w:type="spellEnd"/>
      <w:r w:rsidRPr="00160223">
        <w:t>» и его ДЗО, утвержденной решением Совета директоров ПАО «</w:t>
      </w:r>
      <w:proofErr w:type="spellStart"/>
      <w:r w:rsidRPr="00160223">
        <w:t>Россети</w:t>
      </w:r>
      <w:proofErr w:type="spellEnd"/>
      <w:r w:rsidRPr="00160223">
        <w:t>»/</w:t>
      </w:r>
      <w:r w:rsidRPr="00160223">
        <w:rPr>
          <w:rFonts w:ascii="Calibri" w:hAnsi="Calibri"/>
        </w:rPr>
        <w:t xml:space="preserve"> </w:t>
      </w:r>
      <w:r w:rsidRPr="00160223">
        <w:t>ДЗО ПАО «</w:t>
      </w:r>
      <w:proofErr w:type="spellStart"/>
      <w:r w:rsidRPr="00160223">
        <w:t>Россети</w:t>
      </w:r>
      <w:proofErr w:type="spellEnd"/>
      <w:r w:rsidRPr="00160223">
        <w:t>» (протокол от 28.11.2014 №171) (далее - Антикоррупционная политика).</w:t>
      </w:r>
    </w:p>
    <w:p w:rsidR="00920CB0" w:rsidRPr="00160223" w:rsidRDefault="00920CB0" w:rsidP="00775238">
      <w:pPr>
        <w:widowControl w:val="0"/>
        <w:numPr>
          <w:ilvl w:val="1"/>
          <w:numId w:val="68"/>
        </w:numPr>
        <w:suppressAutoHyphens w:val="0"/>
        <w:spacing w:line="240" w:lineRule="auto"/>
        <w:ind w:left="0" w:firstLine="709"/>
        <w:contextualSpacing/>
      </w:pPr>
      <w:proofErr w:type="gramStart"/>
      <w:r w:rsidRPr="00160223">
        <w:t>Согласен с принимаемыми в ПАО «</w:t>
      </w:r>
      <w:proofErr w:type="spellStart"/>
      <w:r w:rsidRPr="00160223">
        <w:t>Россети</w:t>
      </w:r>
      <w:proofErr w:type="spellEnd"/>
      <w:r w:rsidRPr="00160223">
        <w:t>»/ДЗО ПАО «</w:t>
      </w:r>
      <w:proofErr w:type="spellStart"/>
      <w:r w:rsidRPr="00160223">
        <w:t>Россети</w:t>
      </w:r>
      <w:proofErr w:type="spellEnd"/>
      <w:r w:rsidRPr="00160223">
        <w:t>» мерами, направленными на предупреждение и противодействие коррупции, включая Антикоррупционную политику, и готов представить справку о цепочке собственников, содержащую полную и достоверную информацию о структуре собственников Участника, включая бенефициаров, в том числе, конечных (то есть, до данных о физических лицах), а также информацию об исполнительных органах с приложением подтверждающих документов.</w:t>
      </w:r>
      <w:proofErr w:type="gramEnd"/>
      <w:r w:rsidRPr="00160223">
        <w:t xml:space="preserve"> В их числе: выписка из реестра акционеров, заверенная подписью уполномоченного лица и печатью (срок действия выписки не должен превышать 60 дней), копия решения о назначении руководителя, заверенная подписью уполномоченного лица и печатью. </w:t>
      </w:r>
      <w:proofErr w:type="gramStart"/>
      <w:r w:rsidRPr="00160223">
        <w:t>Надлежащим образом заверенный перевод на русский язык документов</w:t>
      </w:r>
      <w:r w:rsidR="00C12FA4">
        <w:t xml:space="preserve"> </w:t>
      </w:r>
      <w:r w:rsidRPr="00160223">
        <w:t xml:space="preserve">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(для иностранных лиц), полученных не ранее чем за 60 дней до срока окончания приема </w:t>
      </w:r>
      <w:r w:rsidR="008766EC">
        <w:t>Заявок</w:t>
      </w:r>
      <w:r w:rsidRPr="00160223">
        <w:t>, справка о кадровых ресурсах, информацию о наличии аффилированных и иных связей, пред/конфликта интересов с работниками Заказчика/Организатора закупки</w:t>
      </w:r>
      <w:proofErr w:type="gramEnd"/>
      <w:r w:rsidRPr="00160223">
        <w:t xml:space="preserve"> (либо их родственниками), а так же с иными участниками закупочной процедуры и/или их бенефициарами, согласие на обработку и передачу персональных данных.</w:t>
      </w:r>
    </w:p>
    <w:p w:rsidR="00920CB0" w:rsidRPr="00160223" w:rsidRDefault="00920CB0" w:rsidP="00775238">
      <w:pPr>
        <w:numPr>
          <w:ilvl w:val="0"/>
          <w:numId w:val="64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Участник, а также его аффилированные лица, бенефициары, работники, посредники и/или иные лица, действующие в интересах работников Заказчика/Организатора закупки (либо их родственников), его аффилированных лиц или бенефициаров, не совершали, и не будут совершать противоправных действий (далее – «</w:t>
      </w:r>
      <w:r w:rsidRPr="00160223">
        <w:rPr>
          <w:bCs w:val="0"/>
          <w:color w:val="000000"/>
        </w:rPr>
        <w:t>Запрещённые действия</w:t>
      </w:r>
      <w:r w:rsidRPr="00160223">
        <w:rPr>
          <w:color w:val="000000"/>
        </w:rPr>
        <w:t>»).</w:t>
      </w: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color w:val="000000"/>
        </w:rPr>
        <w:t>2. 1. К Запрещ</w:t>
      </w:r>
      <w:r w:rsidRPr="00160223">
        <w:rPr>
          <w:bCs w:val="0"/>
          <w:color w:val="000000"/>
        </w:rPr>
        <w:t>ё</w:t>
      </w:r>
      <w:r w:rsidRPr="00160223">
        <w:rPr>
          <w:color w:val="000000"/>
        </w:rPr>
        <w:t>нным действиям, способным вызвать коррупционные риски при осуществлении закупочной деятельности, относятся: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неполных, заведомо ложных, недостоверных сведений о структуре собственников;</w:t>
      </w:r>
    </w:p>
    <w:p w:rsidR="00920CB0" w:rsidRPr="00160223" w:rsidRDefault="00920CB0" w:rsidP="00775238">
      <w:pPr>
        <w:numPr>
          <w:ilvl w:val="0"/>
          <w:numId w:val="67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непредставление информации о наличии аффилированных и иных связей, </w:t>
      </w:r>
      <w:proofErr w:type="gramStart"/>
      <w:r w:rsidRPr="00160223">
        <w:rPr>
          <w:color w:val="000000"/>
        </w:rPr>
        <w:t>пред</w:t>
      </w:r>
      <w:proofErr w:type="gramEnd"/>
      <w:r w:rsidRPr="00160223">
        <w:rPr>
          <w:color w:val="000000"/>
        </w:rPr>
        <w:t>/</w:t>
      </w:r>
      <w:proofErr w:type="gramStart"/>
      <w:r w:rsidRPr="00160223">
        <w:rPr>
          <w:color w:val="000000"/>
        </w:rPr>
        <w:t>конфликта</w:t>
      </w:r>
      <w:proofErr w:type="gramEnd"/>
      <w:r w:rsidRPr="00160223">
        <w:rPr>
          <w:color w:val="000000"/>
        </w:rPr>
        <w:t xml:space="preserve"> интересов с работниками Заказчика/Организатора закупки (либо их родственниками), а так же с иными участниками закупочной процедуры/их бенефициарами;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освобождение, предложение или обещание освободить от исполнения обязательства или обязанности;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оказание, предложение или обещание оказать услуги;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передача, предложение или обещание передать денежные средства, материальные ценности, ценные бумаги, иное имущество или имущественные права;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предоставление, предложение или обещание предоставить иные выгоды; 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</w:pPr>
      <w:r w:rsidRPr="00160223">
        <w:t xml:space="preserve">действия, квалифицируемые российским законодательством как дача или получение взятки, коммерческий подкуп, незаконное вознаграждение от имени юридического лица, злоупотребление полномочиями, а также иные действия в нарушение требований применимого законодательства, а также </w:t>
      </w:r>
      <w:r w:rsidRPr="00160223">
        <w:lastRenderedPageBreak/>
        <w:t>международных актов о противодействии легализации (отмыванию) доходов, полученных преступным путем.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rPr>
          <w:lang w:val="en-US"/>
        </w:rPr>
        <w:t>C</w:t>
      </w:r>
      <w:proofErr w:type="spellStart"/>
      <w:r w:rsidRPr="00160223">
        <w:t>тимулирование</w:t>
      </w:r>
      <w:proofErr w:type="spellEnd"/>
      <w:r w:rsidRPr="00160223">
        <w:t xml:space="preserve"> каким-либо образом работников Заказчика/Организатора закупки, в том числе путем предоставления денежных сумм, подарков, безвозмездного выполнения в их интересах работ (услуг) и другими, не поименованными здесь способами, ставящего работника в определенную зависимость и направленного на обеспечение выполнения этим работником каких-либо действий в пользу Участника. </w:t>
      </w:r>
    </w:p>
    <w:p w:rsidR="00920CB0" w:rsidRPr="00160223" w:rsidRDefault="00920CB0" w:rsidP="00775238">
      <w:pPr>
        <w:numPr>
          <w:ilvl w:val="1"/>
          <w:numId w:val="66"/>
        </w:numPr>
        <w:suppressAutoHyphens w:val="0"/>
        <w:spacing w:line="240" w:lineRule="auto"/>
        <w:ind w:left="0" w:firstLine="709"/>
      </w:pPr>
      <w:r w:rsidRPr="00160223">
        <w:t>Под действиями работника Заказчика/Организатора закупки, осуществляемыми в пользу Участника, понимаются: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неоправданных преимуществ по сравнению с другими участниками закупочных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предоставление каких-либо гарантий;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ускорение существующих процедур;</w:t>
      </w:r>
    </w:p>
    <w:p w:rsidR="00920CB0" w:rsidRPr="00160223" w:rsidRDefault="00920CB0" w:rsidP="00775238">
      <w:pPr>
        <w:numPr>
          <w:ilvl w:val="0"/>
          <w:numId w:val="65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иные действия, выполняемые работником в рамках своих должностных обязанностей, но идущие в разрез с принципами прозрачности и открытости взаимоотношений между Участником и Заказчиком/Организатором закупки.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В случае возникновения у Участника оснований полагать, что произошли или могут произойти Запрещенные действия, указанные в п. 2 </w:t>
      </w:r>
      <w:r w:rsidRPr="00A64544">
        <w:rPr>
          <w:color w:val="000000"/>
        </w:rPr>
        <w:t>Антикоррупционных обязательств, Участник обязуется незамедлительно уведомить</w:t>
      </w:r>
      <w:r w:rsidR="00F13A66">
        <w:rPr>
          <w:color w:val="000000"/>
        </w:rPr>
        <w:t xml:space="preserve"> об этом Заказчика в письменной</w:t>
      </w:r>
      <w:r w:rsidR="00A64544" w:rsidRPr="00A64544">
        <w:t xml:space="preserve"> </w:t>
      </w:r>
      <w:r w:rsidRPr="00A64544">
        <w:rPr>
          <w:color w:val="000000"/>
        </w:rPr>
        <w:t>форме. В таком уведомлении Участник обязан сослаться на факты и/или предоставить материалы, достоверно подтверждающие или дающие основание полагать, что произошли или могут</w:t>
      </w:r>
      <w:r w:rsidRPr="00160223">
        <w:rPr>
          <w:color w:val="000000"/>
        </w:rPr>
        <w:t xml:space="preserve"> произойти Запрещенные действия.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>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Участника.</w:t>
      </w:r>
    </w:p>
    <w:p w:rsidR="00920CB0" w:rsidRPr="00160223" w:rsidRDefault="00920CB0" w:rsidP="00775238">
      <w:pPr>
        <w:numPr>
          <w:ilvl w:val="0"/>
          <w:numId w:val="66"/>
        </w:numPr>
        <w:suppressAutoHyphens w:val="0"/>
        <w:spacing w:line="240" w:lineRule="auto"/>
        <w:ind w:left="0" w:firstLine="709"/>
        <w:rPr>
          <w:color w:val="000000"/>
        </w:rPr>
      </w:pPr>
      <w:r w:rsidRPr="00160223">
        <w:rPr>
          <w:color w:val="000000"/>
        </w:rPr>
        <w:t xml:space="preserve">Участник обязуется соблюдать и исполнять требования настоящих Антикоррупционных обязательств на всех этапах закупочных процедур, а Заказчик имеет право требовать соблюдения таких обязанностей. 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color w:val="000000"/>
        </w:rPr>
      </w:pPr>
      <w:r w:rsidRPr="00160223">
        <w:rPr>
          <w:b/>
          <w:bCs w:val="0"/>
          <w:color w:val="000000"/>
        </w:rPr>
        <w:t xml:space="preserve">Участник: </w:t>
      </w:r>
      <w:r w:rsidRPr="00160223">
        <w:rPr>
          <w:color w:val="000000"/>
        </w:rPr>
        <w:t>_______________/</w:t>
      </w: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bCs w:val="0"/>
          <w:i/>
          <w:iCs/>
          <w:color w:val="000000"/>
          <w:sz w:val="28"/>
          <w:szCs w:val="28"/>
        </w:rPr>
      </w:pPr>
    </w:p>
    <w:p w:rsidR="00920CB0" w:rsidRPr="00160223" w:rsidRDefault="00920CB0" w:rsidP="00920CB0">
      <w:pPr>
        <w:spacing w:line="240" w:lineRule="auto"/>
        <w:ind w:firstLine="709"/>
        <w:rPr>
          <w:b/>
          <w:i/>
          <w:color w:val="000000"/>
        </w:rPr>
      </w:pPr>
      <w:r w:rsidRPr="00160223">
        <w:rPr>
          <w:b/>
          <w:bCs w:val="0"/>
          <w:i/>
          <w:iCs/>
          <w:color w:val="000000"/>
        </w:rPr>
        <w:t>Информация о формах обратной связи ПАО «_______» в рамках системы предупреждения и профилактики коррупции:</w:t>
      </w:r>
    </w:p>
    <w:p w:rsidR="00920CB0" w:rsidRPr="00920CB0" w:rsidRDefault="00920CB0" w:rsidP="00920CB0">
      <w:r w:rsidRPr="00160223">
        <w:rPr>
          <w:i/>
        </w:rPr>
        <w:t xml:space="preserve">В ПАО «_______» действует система </w:t>
      </w:r>
      <w:r w:rsidRPr="00160223">
        <w:rPr>
          <w:bCs w:val="0"/>
          <w:i/>
          <w:iCs/>
        </w:rPr>
        <w:t>предупреждения и профилактики коррупции.</w:t>
      </w:r>
      <w:r w:rsidRPr="00160223">
        <w:rPr>
          <w:i/>
        </w:rPr>
        <w:t xml:space="preserve"> </w:t>
      </w:r>
      <w:r w:rsidRPr="00160223">
        <w:rPr>
          <w:i/>
          <w:color w:val="2F2C2D"/>
          <w:shd w:val="clear" w:color="auto" w:fill="FFFFFF"/>
        </w:rPr>
        <w:t>Информацию о возможных фактах коррупции в ПАО «______», а также дочерних зависимых обществах и их филиалах можно сообщить, заполнив </w:t>
      </w:r>
      <w:hyperlink r:id="rId35" w:history="1">
        <w:r w:rsidRPr="00160223">
          <w:rPr>
            <w:i/>
            <w:color w:val="262626"/>
            <w:u w:val="single"/>
            <w:shd w:val="clear" w:color="auto" w:fill="FFFFFF"/>
          </w:rPr>
          <w:t>форму обратной связи</w:t>
        </w:r>
      </w:hyperlink>
      <w:r w:rsidRPr="00160223">
        <w:rPr>
          <w:i/>
        </w:rPr>
        <w:t xml:space="preserve"> на корпоративном веб-сайте</w:t>
      </w:r>
      <w:r w:rsidRPr="00160223">
        <w:rPr>
          <w:i/>
          <w:color w:val="2F2C2D"/>
          <w:shd w:val="clear" w:color="auto" w:fill="FFFFFF"/>
        </w:rPr>
        <w:t xml:space="preserve">, позвонив по телефону «Горячей линии» </w:t>
      </w:r>
      <w:r w:rsidRPr="00160223">
        <w:rPr>
          <w:bCs w:val="0"/>
          <w:i/>
          <w:color w:val="2F2C2D"/>
          <w:shd w:val="clear" w:color="auto" w:fill="FFFFFF"/>
        </w:rPr>
        <w:t>________ (указывается номер «горячей» линии заказчика)</w:t>
      </w:r>
      <w:r w:rsidRPr="00160223">
        <w:rPr>
          <w:i/>
          <w:color w:val="2F2C2D"/>
          <w:shd w:val="clear" w:color="auto" w:fill="FFFFFF"/>
        </w:rPr>
        <w:t xml:space="preserve">, </w:t>
      </w:r>
      <w:proofErr w:type="gramStart"/>
      <w:r w:rsidRPr="00160223">
        <w:rPr>
          <w:i/>
          <w:color w:val="2F2C2D"/>
          <w:shd w:val="clear" w:color="auto" w:fill="FFFFFF"/>
        </w:rPr>
        <w:t>или</w:t>
      </w:r>
      <w:proofErr w:type="gramEnd"/>
      <w:r w:rsidRPr="00160223">
        <w:rPr>
          <w:i/>
          <w:color w:val="2F2C2D"/>
          <w:shd w:val="clear" w:color="auto" w:fill="FFFFFF"/>
        </w:rPr>
        <w:t xml:space="preserve"> направив письменное обращение по адресу: </w:t>
      </w:r>
      <w:r w:rsidRPr="00160223">
        <w:rPr>
          <w:iCs/>
          <w:color w:val="2F2C2D"/>
          <w:shd w:val="clear" w:color="auto" w:fill="FFFFFF"/>
        </w:rPr>
        <w:t xml:space="preserve">___________ </w:t>
      </w:r>
      <w:r w:rsidRPr="00160223">
        <w:rPr>
          <w:i/>
          <w:iCs/>
          <w:color w:val="2F2C2D"/>
          <w:shd w:val="clear" w:color="auto" w:fill="FFFFFF"/>
        </w:rPr>
        <w:t>(указывается адрес заказчика)</w:t>
      </w:r>
      <w:r w:rsidRPr="00160223">
        <w:rPr>
          <w:iCs/>
          <w:color w:val="2F2C2D"/>
          <w:shd w:val="clear" w:color="auto" w:fill="FFFFFF"/>
        </w:rPr>
        <w:t>.</w:t>
      </w:r>
    </w:p>
    <w:p w:rsidR="00920CB0" w:rsidRPr="00F647F7" w:rsidRDefault="00920CB0" w:rsidP="00920CB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920CB0" w:rsidRDefault="00920CB0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br w:type="page"/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footerReference w:type="even" r:id="rId36"/>
          <w:pgSz w:w="11906" w:h="16838" w:code="9"/>
          <w:pgMar w:top="680" w:right="566" w:bottom="539" w:left="1134" w:header="680" w:footer="278" w:gutter="0"/>
          <w:cols w:space="708"/>
          <w:titlePg/>
          <w:docGrid w:linePitch="360"/>
        </w:sectPr>
      </w:pPr>
    </w:p>
    <w:p w:rsidR="004F4D80" w:rsidRPr="00F647F7" w:rsidRDefault="00492C8B" w:rsidP="004F4D80">
      <w:pPr>
        <w:pStyle w:val="2"/>
        <w:pageBreakBefore/>
        <w:tabs>
          <w:tab w:val="clear" w:pos="0"/>
          <w:tab w:val="clear" w:pos="1700"/>
          <w:tab w:val="left" w:pos="1134"/>
          <w:tab w:val="num" w:pos="5104"/>
        </w:tabs>
        <w:spacing w:before="100" w:beforeAutospacing="1" w:after="100" w:afterAutospacing="1" w:line="240" w:lineRule="auto"/>
      </w:pPr>
      <w:bookmarkStart w:id="617" w:name="_Toc423423668"/>
      <w:bookmarkStart w:id="618" w:name="_Ref440271072"/>
      <w:bookmarkStart w:id="619" w:name="_Ref440273986"/>
      <w:bookmarkStart w:id="620" w:name="_Ref440274337"/>
      <w:bookmarkStart w:id="621" w:name="_Ref440274913"/>
      <w:bookmarkStart w:id="622" w:name="_Ref440284918"/>
      <w:bookmarkStart w:id="623" w:name="_Toc447292151"/>
      <w:r>
        <w:lastRenderedPageBreak/>
        <w:t>Сводная таблица стоимости</w:t>
      </w:r>
      <w:r w:rsidR="002F710E" w:rsidRPr="002F710E">
        <w:rPr>
          <w:b w:val="0"/>
        </w:rPr>
        <w:t xml:space="preserve"> </w:t>
      </w:r>
      <w:r w:rsidR="002F710E" w:rsidRPr="002F710E">
        <w:t>поставок</w:t>
      </w:r>
      <w:r w:rsidR="004F4D80" w:rsidRPr="00F647F7">
        <w:t xml:space="preserve"> (форма </w:t>
      </w:r>
      <w:r w:rsidR="004F4D80" w:rsidRPr="00F647F7">
        <w:rPr>
          <w:noProof/>
        </w:rPr>
        <w:t>2</w:t>
      </w:r>
      <w:r w:rsidR="004F4D80" w:rsidRPr="00F647F7">
        <w:t>)</w:t>
      </w:r>
      <w:bookmarkEnd w:id="597"/>
      <w:bookmarkEnd w:id="598"/>
      <w:bookmarkEnd w:id="599"/>
      <w:bookmarkEnd w:id="600"/>
      <w:bookmarkEnd w:id="601"/>
      <w:bookmarkEnd w:id="602"/>
      <w:bookmarkEnd w:id="617"/>
      <w:bookmarkEnd w:id="618"/>
      <w:bookmarkEnd w:id="619"/>
      <w:bookmarkEnd w:id="620"/>
      <w:bookmarkEnd w:id="621"/>
      <w:bookmarkEnd w:id="622"/>
      <w:bookmarkEnd w:id="623"/>
    </w:p>
    <w:p w:rsidR="004F4D80" w:rsidRPr="00C236C0" w:rsidRDefault="004F4D80" w:rsidP="004F4D80">
      <w:pPr>
        <w:pStyle w:val="3"/>
        <w:rPr>
          <w:szCs w:val="24"/>
        </w:rPr>
      </w:pPr>
      <w:bookmarkStart w:id="624" w:name="_Toc98253923"/>
      <w:bookmarkStart w:id="625" w:name="_Toc157248177"/>
      <w:bookmarkStart w:id="626" w:name="_Toc157496546"/>
      <w:bookmarkStart w:id="627" w:name="_Toc158206085"/>
      <w:bookmarkStart w:id="628" w:name="_Toc164057770"/>
      <w:bookmarkStart w:id="629" w:name="_Toc164137120"/>
      <w:bookmarkStart w:id="630" w:name="_Toc164161280"/>
      <w:bookmarkStart w:id="631" w:name="_Toc165173851"/>
      <w:bookmarkStart w:id="632" w:name="_Ref264038986"/>
      <w:bookmarkStart w:id="633" w:name="_Ref264359294"/>
      <w:bookmarkStart w:id="634" w:name="_Toc439170676"/>
      <w:bookmarkStart w:id="635" w:name="_Toc439172778"/>
      <w:bookmarkStart w:id="636" w:name="_Toc439173222"/>
      <w:bookmarkStart w:id="637" w:name="_Toc439238218"/>
      <w:bookmarkStart w:id="638" w:name="_Toc439252766"/>
      <w:bookmarkStart w:id="639" w:name="_Toc439323740"/>
      <w:bookmarkStart w:id="640" w:name="_Toc440297074"/>
      <w:bookmarkStart w:id="641" w:name="_Toc440356635"/>
      <w:bookmarkStart w:id="642" w:name="_Toc440631771"/>
      <w:bookmarkStart w:id="643" w:name="_Toc440876555"/>
      <w:bookmarkStart w:id="644" w:name="_Toc441130627"/>
      <w:bookmarkStart w:id="645" w:name="_Toc441157130"/>
      <w:bookmarkStart w:id="646" w:name="_Toc447292152"/>
      <w:r w:rsidRPr="00C236C0">
        <w:rPr>
          <w:szCs w:val="24"/>
        </w:rPr>
        <w:t xml:space="preserve">Форма </w:t>
      </w:r>
      <w:bookmarkEnd w:id="624"/>
      <w:bookmarkEnd w:id="625"/>
      <w:bookmarkEnd w:id="626"/>
      <w:bookmarkEnd w:id="627"/>
      <w:bookmarkEnd w:id="628"/>
      <w:bookmarkEnd w:id="629"/>
      <w:bookmarkEnd w:id="630"/>
      <w:bookmarkEnd w:id="631"/>
      <w:bookmarkEnd w:id="632"/>
      <w:bookmarkEnd w:id="633"/>
      <w:bookmarkEnd w:id="634"/>
      <w:bookmarkEnd w:id="635"/>
      <w:bookmarkEnd w:id="636"/>
      <w:bookmarkEnd w:id="637"/>
      <w:r w:rsidR="00492C8B">
        <w:rPr>
          <w:szCs w:val="24"/>
        </w:rPr>
        <w:t>Сводной таблицы стоимости</w:t>
      </w:r>
      <w:bookmarkEnd w:id="638"/>
      <w:bookmarkEnd w:id="639"/>
      <w:bookmarkEnd w:id="640"/>
      <w:bookmarkEnd w:id="641"/>
      <w:bookmarkEnd w:id="642"/>
      <w:bookmarkEnd w:id="643"/>
      <w:r w:rsidR="002F710E" w:rsidRPr="002F710E">
        <w:rPr>
          <w:b w:val="0"/>
          <w:szCs w:val="24"/>
        </w:rPr>
        <w:t xml:space="preserve"> </w:t>
      </w:r>
      <w:r w:rsidR="002F710E" w:rsidRPr="002F710E">
        <w:rPr>
          <w:szCs w:val="24"/>
        </w:rPr>
        <w:t>поставок</w:t>
      </w:r>
      <w:bookmarkEnd w:id="644"/>
      <w:bookmarkEnd w:id="645"/>
      <w:bookmarkEnd w:id="64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F647F7">
        <w:rPr>
          <w:b/>
          <w:color w:val="000000"/>
          <w:spacing w:val="36"/>
        </w:rPr>
        <w:t>начало формы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920CB0">
        <w:rPr>
          <w:sz w:val="24"/>
          <w:szCs w:val="24"/>
        </w:rPr>
        <w:t>2</w:t>
      </w:r>
      <w:r w:rsidRPr="00F647F7">
        <w:rPr>
          <w:sz w:val="24"/>
          <w:szCs w:val="24"/>
        </w:rPr>
        <w:t xml:space="preserve"> к письму о подаче оферты</w:t>
      </w:r>
    </w:p>
    <w:p w:rsidR="004F4D80" w:rsidRPr="00F647F7" w:rsidRDefault="004F4D80" w:rsidP="004F4D80">
      <w:pPr>
        <w:ind w:firstLine="0"/>
        <w:rPr>
          <w:sz w:val="24"/>
          <w:szCs w:val="24"/>
        </w:rPr>
      </w:pPr>
      <w:r w:rsidRPr="00F647F7">
        <w:rPr>
          <w:sz w:val="24"/>
          <w:szCs w:val="24"/>
        </w:rPr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92C8B" w:rsidP="004F4D80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b/>
          <w:sz w:val="24"/>
          <w:szCs w:val="24"/>
        </w:rPr>
        <w:t>поставок</w:t>
      </w:r>
    </w:p>
    <w:p w:rsidR="004F4D80" w:rsidRPr="00F647F7" w:rsidRDefault="004F4D80" w:rsidP="004F4D80">
      <w:pPr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Default="004F4D80" w:rsidP="004F4D80">
      <w:pPr>
        <w:spacing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Таблица-1. Расчет стоимости поставляемой продукции</w:t>
      </w:r>
    </w:p>
    <w:tbl>
      <w:tblPr>
        <w:tblW w:w="14014" w:type="dxa"/>
        <w:tblInd w:w="93" w:type="dxa"/>
        <w:tblLook w:val="04A0" w:firstRow="1" w:lastRow="0" w:firstColumn="1" w:lastColumn="0" w:noHBand="0" w:noVBand="1"/>
      </w:tblPr>
      <w:tblGrid>
        <w:gridCol w:w="618"/>
        <w:gridCol w:w="1768"/>
        <w:gridCol w:w="2705"/>
        <w:gridCol w:w="1435"/>
        <w:gridCol w:w="1480"/>
        <w:gridCol w:w="515"/>
        <w:gridCol w:w="1179"/>
        <w:gridCol w:w="1133"/>
        <w:gridCol w:w="943"/>
        <w:gridCol w:w="1105"/>
        <w:gridCol w:w="1133"/>
      </w:tblGrid>
      <w:tr w:rsidR="004F4D80" w:rsidRPr="00B50B01" w:rsidTr="004F4D80">
        <w:trPr>
          <w:trHeight w:val="1785"/>
        </w:trPr>
        <w:tc>
          <w:tcPr>
            <w:tcW w:w="6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№ </w:t>
            </w:r>
            <w:proofErr w:type="gramStart"/>
            <w:r w:rsidRPr="00B50B01">
              <w:rPr>
                <w:b/>
                <w:bCs w:val="0"/>
                <w:color w:val="000000"/>
                <w:sz w:val="18"/>
                <w:szCs w:val="18"/>
              </w:rPr>
              <w:t>п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>/п</w:t>
            </w:r>
          </w:p>
        </w:tc>
        <w:tc>
          <w:tcPr>
            <w:tcW w:w="17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продукции, Тип, марка</w:t>
            </w:r>
          </w:p>
        </w:tc>
        <w:tc>
          <w:tcPr>
            <w:tcW w:w="27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АНАЛОГ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br/>
              <w:t xml:space="preserve">(заполняется </w:t>
            </w:r>
            <w:proofErr w:type="gramStart"/>
            <w:r w:rsidR="00C236C0">
              <w:rPr>
                <w:b/>
                <w:bCs w:val="0"/>
                <w:color w:val="000000"/>
                <w:sz w:val="18"/>
                <w:szCs w:val="18"/>
              </w:rPr>
              <w:t>Участник</w:t>
            </w:r>
            <w:r w:rsidRPr="00B50B01">
              <w:rPr>
                <w:b/>
                <w:bCs w:val="0"/>
                <w:color w:val="000000"/>
                <w:sz w:val="18"/>
                <w:szCs w:val="18"/>
              </w:rPr>
              <w:t>ом</w:t>
            </w:r>
            <w:proofErr w:type="gramEnd"/>
            <w:r w:rsidRPr="00B50B01">
              <w:rPr>
                <w:b/>
                <w:bCs w:val="0"/>
                <w:color w:val="000000"/>
                <w:sz w:val="18"/>
                <w:szCs w:val="18"/>
              </w:rPr>
              <w:t xml:space="preserve"> в случае если предлагаемая продукция отличается от заявленной Заказчиком) Наименование, тип, марка, ГОСТ, ТУ и прочие сведения об эквиваленте</w:t>
            </w:r>
          </w:p>
        </w:tc>
        <w:tc>
          <w:tcPr>
            <w:tcW w:w="14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Наименование производителя</w:t>
            </w:r>
          </w:p>
        </w:tc>
        <w:tc>
          <w:tcPr>
            <w:tcW w:w="1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Страна происхождения</w:t>
            </w:r>
          </w:p>
        </w:tc>
        <w:tc>
          <w:tcPr>
            <w:tcW w:w="5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ЕИ</w:t>
            </w:r>
          </w:p>
        </w:tc>
        <w:tc>
          <w:tcPr>
            <w:tcW w:w="117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Количество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без НДС, руб.</w:t>
            </w: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</w:p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Цена единицы с НДС, руб</w:t>
            </w:r>
            <w:r>
              <w:rPr>
                <w:b/>
                <w:bCs w:val="0"/>
                <w:color w:val="000000"/>
                <w:sz w:val="18"/>
                <w:szCs w:val="18"/>
              </w:rPr>
              <w:t>.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без НДС, руб.</w:t>
            </w:r>
          </w:p>
        </w:tc>
        <w:tc>
          <w:tcPr>
            <w:tcW w:w="11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4D80" w:rsidRPr="00B50B01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8"/>
                <w:szCs w:val="18"/>
              </w:rPr>
            </w:pPr>
            <w:r w:rsidRPr="00B50B01">
              <w:rPr>
                <w:b/>
                <w:bCs w:val="0"/>
                <w:color w:val="000000"/>
                <w:sz w:val="18"/>
                <w:szCs w:val="18"/>
              </w:rPr>
              <w:t>Стоимость с НДС, руб.</w:t>
            </w:r>
          </w:p>
        </w:tc>
      </w:tr>
      <w:tr w:rsidR="004F4D80" w:rsidRPr="00B50B01" w:rsidTr="004F4D80">
        <w:trPr>
          <w:trHeight w:val="255"/>
        </w:trPr>
        <w:tc>
          <w:tcPr>
            <w:tcW w:w="14014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775238">
            <w:pPr>
              <w:numPr>
                <w:ilvl w:val="0"/>
                <w:numId w:val="61"/>
              </w:numPr>
              <w:suppressAutoHyphens w:val="0"/>
              <w:spacing w:line="240" w:lineRule="auto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> </w:t>
            </w:r>
            <w:r w:rsidRPr="00027E2F">
              <w:rPr>
                <w:b/>
                <w:bCs w:val="0"/>
                <w:sz w:val="18"/>
                <w:szCs w:val="18"/>
              </w:rPr>
              <w:t xml:space="preserve">Филиал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>»</w:t>
            </w: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1.1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1.2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1.3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6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7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27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14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8"/>
                <w:szCs w:val="18"/>
              </w:rPr>
            </w:pPr>
          </w:p>
        </w:tc>
        <w:tc>
          <w:tcPr>
            <w:tcW w:w="5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righ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ИТОГО без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bCs w:val="0"/>
                <w:color w:val="000000"/>
                <w:sz w:val="18"/>
                <w:szCs w:val="18"/>
              </w:rPr>
              <w:t>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  <w:tr w:rsidR="004F4D80" w:rsidRPr="00B50B01" w:rsidTr="004F4D80">
        <w:trPr>
          <w:trHeight w:val="255"/>
        </w:trPr>
        <w:tc>
          <w:tcPr>
            <w:tcW w:w="11776" w:type="dxa"/>
            <w:gridSpan w:val="9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b/>
                <w:sz w:val="18"/>
                <w:szCs w:val="18"/>
              </w:rPr>
              <w:t xml:space="preserve">Итого по филиалу </w:t>
            </w:r>
            <w:r>
              <w:rPr>
                <w:b/>
                <w:bCs w:val="0"/>
                <w:sz w:val="18"/>
                <w:szCs w:val="18"/>
              </w:rPr>
              <w:t>ПАО «МРСК Центра»</w:t>
            </w:r>
            <w:r w:rsidRPr="00027E2F">
              <w:rPr>
                <w:b/>
                <w:sz w:val="18"/>
                <w:szCs w:val="18"/>
              </w:rPr>
              <w:t xml:space="preserve"> «</w:t>
            </w:r>
            <w:r w:rsidRPr="00027E2F">
              <w:rPr>
                <w:rStyle w:val="aa"/>
                <w:b w:val="0"/>
                <w:sz w:val="18"/>
                <w:szCs w:val="18"/>
              </w:rPr>
              <w:t xml:space="preserve">____ </w:t>
            </w:r>
            <w:proofErr w:type="spellStart"/>
            <w:r w:rsidRPr="00027E2F">
              <w:rPr>
                <w:b/>
                <w:sz w:val="18"/>
                <w:szCs w:val="18"/>
              </w:rPr>
              <w:t>энерго</w:t>
            </w:r>
            <w:proofErr w:type="spellEnd"/>
            <w:r w:rsidRPr="00027E2F">
              <w:rPr>
                <w:b/>
                <w:sz w:val="18"/>
                <w:szCs w:val="18"/>
              </w:rPr>
              <w:t xml:space="preserve">» </w:t>
            </w:r>
            <w:r w:rsidRPr="00027E2F">
              <w:rPr>
                <w:b/>
                <w:bCs w:val="0"/>
                <w:color w:val="000000"/>
                <w:sz w:val="18"/>
                <w:szCs w:val="18"/>
              </w:rPr>
              <w:t>с НДС, руб.</w:t>
            </w:r>
          </w:p>
        </w:tc>
        <w:tc>
          <w:tcPr>
            <w:tcW w:w="11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center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х</w:t>
            </w:r>
          </w:p>
        </w:tc>
        <w:tc>
          <w:tcPr>
            <w:tcW w:w="11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F4D80" w:rsidRPr="00027E2F" w:rsidRDefault="004F4D80" w:rsidP="004F4D80">
            <w:pPr>
              <w:spacing w:line="240" w:lineRule="auto"/>
              <w:ind w:firstLine="0"/>
              <w:jc w:val="left"/>
              <w:rPr>
                <w:sz w:val="18"/>
                <w:szCs w:val="18"/>
              </w:rPr>
            </w:pPr>
            <w:r w:rsidRPr="00027E2F">
              <w:rPr>
                <w:sz w:val="18"/>
                <w:szCs w:val="18"/>
              </w:rPr>
              <w:t> </w:t>
            </w:r>
          </w:p>
        </w:tc>
      </w:tr>
    </w:tbl>
    <w:p w:rsidR="004F4D80" w:rsidRDefault="004F4D80" w:rsidP="004F4D80">
      <w:pPr>
        <w:spacing w:line="240" w:lineRule="auto"/>
        <w:rPr>
          <w:b/>
          <w:sz w:val="24"/>
          <w:szCs w:val="24"/>
        </w:rPr>
      </w:pPr>
    </w:p>
    <w:p w:rsidR="004F4D80" w:rsidRPr="00711D9B" w:rsidRDefault="004F4D80" w:rsidP="004F4D80">
      <w:pPr>
        <w:spacing w:line="240" w:lineRule="auto"/>
        <w:rPr>
          <w:sz w:val="24"/>
          <w:szCs w:val="24"/>
        </w:rPr>
      </w:pPr>
      <w:proofErr w:type="gramStart"/>
      <w:r w:rsidRPr="00711D9B">
        <w:rPr>
          <w:sz w:val="24"/>
          <w:szCs w:val="24"/>
        </w:rPr>
        <w:t>Цена единицы с НДС, а также общая итоговая стоимость продукции с НДС включает все налоги, обязательные платежи, стоимость её доставки до склада Получателя, стоимость тары, стоимость погрузочных 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объеме, предусмотренном требованиями Технического задания.</w:t>
      </w:r>
      <w:proofErr w:type="gramEnd"/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</w:p>
    <w:p w:rsidR="004F4D80" w:rsidRDefault="004F4D80" w:rsidP="004F4D80">
      <w:pPr>
        <w:spacing w:before="60" w:line="240" w:lineRule="auto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Таблица-</w:t>
      </w:r>
      <w:r>
        <w:rPr>
          <w:b/>
          <w:sz w:val="24"/>
          <w:szCs w:val="24"/>
        </w:rPr>
        <w:t>2</w:t>
      </w:r>
      <w:r w:rsidRPr="00F647F7">
        <w:rPr>
          <w:b/>
          <w:sz w:val="24"/>
          <w:szCs w:val="24"/>
        </w:rPr>
        <w:t>. Прочие коммерческие условия поставки продукции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48"/>
        <w:gridCol w:w="4860"/>
        <w:gridCol w:w="4860"/>
      </w:tblGrid>
      <w:tr w:rsidR="004F4D80" w:rsidRPr="00F647F7" w:rsidTr="004F4D80">
        <w:tc>
          <w:tcPr>
            <w:tcW w:w="648" w:type="dxa"/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Наименование</w:t>
            </w:r>
          </w:p>
        </w:tc>
        <w:tc>
          <w:tcPr>
            <w:tcW w:w="4860" w:type="dxa"/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Значение</w:t>
            </w: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tabs>
                <w:tab w:val="num" w:pos="360"/>
              </w:tabs>
              <w:spacing w:line="240" w:lineRule="auto"/>
              <w:ind w:firstLine="0"/>
              <w:jc w:val="center"/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Гарантийный срок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92116E">
              <w:rPr>
                <w:sz w:val="22"/>
              </w:rPr>
              <w:t>Условия оплаты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  <w:r w:rsidRPr="00F647F7">
              <w:rPr>
                <w:sz w:val="22"/>
              </w:rPr>
              <w:lastRenderedPageBreak/>
              <w:t>…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  <w:r w:rsidRPr="00F647F7">
              <w:rPr>
                <w:sz w:val="22"/>
              </w:rPr>
              <w:t>и т.д.</w:t>
            </w: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648" w:type="dxa"/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  <w:tc>
          <w:tcPr>
            <w:tcW w:w="4860" w:type="dxa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sz w:val="22"/>
              </w:rPr>
            </w:pPr>
          </w:p>
        </w:tc>
      </w:tr>
    </w:tbl>
    <w:p w:rsidR="004F4D80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236C0" w:rsidRDefault="004F4D80" w:rsidP="004F4D80">
      <w:pPr>
        <w:pStyle w:val="3"/>
        <w:rPr>
          <w:szCs w:val="24"/>
        </w:rPr>
      </w:pPr>
      <w:bookmarkStart w:id="647" w:name="_Toc176765534"/>
      <w:bookmarkStart w:id="648" w:name="_Toc198979983"/>
      <w:bookmarkStart w:id="649" w:name="_Toc217466315"/>
      <w:bookmarkStart w:id="650" w:name="_Toc217702856"/>
      <w:bookmarkStart w:id="651" w:name="_Toc233601974"/>
      <w:bookmarkStart w:id="652" w:name="_Toc263343460"/>
      <w:r w:rsidRPr="00F647F7">
        <w:rPr>
          <w:b w:val="0"/>
          <w:szCs w:val="24"/>
        </w:rPr>
        <w:br w:type="page"/>
      </w:r>
      <w:bookmarkStart w:id="653" w:name="_Toc439170677"/>
      <w:bookmarkStart w:id="654" w:name="_Toc439172779"/>
      <w:bookmarkStart w:id="655" w:name="_Toc439173223"/>
      <w:bookmarkStart w:id="656" w:name="_Toc439238219"/>
      <w:bookmarkStart w:id="657" w:name="_Toc439252767"/>
      <w:bookmarkStart w:id="658" w:name="_Toc439323741"/>
      <w:bookmarkStart w:id="659" w:name="_Toc440297075"/>
      <w:bookmarkStart w:id="660" w:name="_Toc440356636"/>
      <w:bookmarkStart w:id="661" w:name="_Toc440631772"/>
      <w:bookmarkStart w:id="662" w:name="_Toc440876556"/>
      <w:bookmarkStart w:id="663" w:name="_Toc441130628"/>
      <w:bookmarkStart w:id="664" w:name="_Toc441157131"/>
      <w:bookmarkStart w:id="665" w:name="_Toc447292153"/>
      <w:r w:rsidRPr="00C236C0">
        <w:rPr>
          <w:szCs w:val="24"/>
        </w:rPr>
        <w:lastRenderedPageBreak/>
        <w:t>Инструкции по заполнению</w:t>
      </w:r>
      <w:bookmarkEnd w:id="647"/>
      <w:bookmarkEnd w:id="648"/>
      <w:bookmarkEnd w:id="649"/>
      <w:bookmarkEnd w:id="650"/>
      <w:bookmarkEnd w:id="651"/>
      <w:bookmarkEnd w:id="652"/>
      <w:bookmarkEnd w:id="653"/>
      <w:bookmarkEnd w:id="654"/>
      <w:bookmarkEnd w:id="655"/>
      <w:bookmarkEnd w:id="656"/>
      <w:bookmarkEnd w:id="657"/>
      <w:bookmarkEnd w:id="658"/>
      <w:bookmarkEnd w:id="659"/>
      <w:bookmarkEnd w:id="660"/>
      <w:bookmarkEnd w:id="661"/>
      <w:bookmarkEnd w:id="662"/>
      <w:bookmarkEnd w:id="663"/>
      <w:bookmarkEnd w:id="664"/>
      <w:bookmarkEnd w:id="665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</w:t>
      </w:r>
      <w:r w:rsidR="00841A6F">
        <w:rPr>
          <w:sz w:val="24"/>
          <w:szCs w:val="24"/>
        </w:rPr>
        <w:t>ая</w:t>
      </w:r>
      <w:r w:rsidR="004F4D80"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Сводная таблица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4F4D80" w:rsidRPr="00F647F7">
        <w:rPr>
          <w:sz w:val="24"/>
          <w:szCs w:val="24"/>
        </w:rPr>
        <w:t>.</w:t>
      </w:r>
    </w:p>
    <w:p w:rsidR="004F4D80" w:rsidRPr="00C83252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C83252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C83252">
        <w:rPr>
          <w:sz w:val="24"/>
          <w:szCs w:val="24"/>
        </w:rPr>
        <w:t>т.ч</w:t>
      </w:r>
      <w:proofErr w:type="spellEnd"/>
      <w:r w:rsidR="004F4D80" w:rsidRPr="00C83252">
        <w:rPr>
          <w:sz w:val="24"/>
          <w:szCs w:val="24"/>
        </w:rPr>
        <w:t>. организационно-правовую форму) и свой адрес.</w:t>
      </w:r>
    </w:p>
    <w:p w:rsidR="004F4D80" w:rsidRPr="00C83252" w:rsidRDefault="000242BF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Сводная таблица стоимости</w:t>
      </w:r>
      <w:r w:rsidRPr="00C83252">
        <w:rPr>
          <w:sz w:val="24"/>
          <w:szCs w:val="24"/>
        </w:rPr>
        <w:t xml:space="preserve"> </w:t>
      </w:r>
      <w:r w:rsidRPr="009A70A4">
        <w:rPr>
          <w:bCs w:val="0"/>
          <w:sz w:val="24"/>
          <w:szCs w:val="24"/>
        </w:rPr>
        <w:t>поставок</w:t>
      </w:r>
      <w:r w:rsidRPr="003E170D">
        <w:rPr>
          <w:bCs w:val="0"/>
          <w:sz w:val="24"/>
          <w:szCs w:val="24"/>
        </w:rPr>
        <w:t xml:space="preserve"> </w:t>
      </w:r>
      <w:r w:rsidRPr="00C83252">
        <w:rPr>
          <w:sz w:val="24"/>
          <w:szCs w:val="24"/>
        </w:rPr>
        <w:t xml:space="preserve">подготавливается на основании </w:t>
      </w:r>
      <w:r>
        <w:rPr>
          <w:sz w:val="24"/>
          <w:szCs w:val="24"/>
        </w:rPr>
        <w:t>Техническог</w:t>
      </w:r>
      <w:proofErr w:type="gramStart"/>
      <w:r>
        <w:rPr>
          <w:sz w:val="24"/>
          <w:szCs w:val="24"/>
        </w:rPr>
        <w:t>о(</w:t>
      </w:r>
      <w:proofErr w:type="gramEnd"/>
      <w:r>
        <w:rPr>
          <w:sz w:val="24"/>
          <w:szCs w:val="24"/>
        </w:rPr>
        <w:t xml:space="preserve">их) задания(й) (п.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_Ref450652998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4.2</w:t>
      </w:r>
      <w:r>
        <w:rPr>
          <w:sz w:val="24"/>
          <w:szCs w:val="24"/>
        </w:rPr>
        <w:fldChar w:fldCharType="end"/>
      </w:r>
      <w:r>
        <w:rPr>
          <w:sz w:val="24"/>
          <w:szCs w:val="24"/>
        </w:rPr>
        <w:t xml:space="preserve">) и </w:t>
      </w:r>
      <w:r w:rsidRPr="00C83252">
        <w:rPr>
          <w:sz w:val="24"/>
          <w:szCs w:val="24"/>
        </w:rPr>
        <w:t xml:space="preserve">Технического предложения (подраздел </w:t>
      </w:r>
      <w:r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_Ref86826666 \r \h </w:instrText>
      </w:r>
      <w:r>
        <w:rPr>
          <w:sz w:val="24"/>
          <w:szCs w:val="24"/>
        </w:rPr>
      </w:r>
      <w:r>
        <w:rPr>
          <w:sz w:val="24"/>
          <w:szCs w:val="24"/>
        </w:rPr>
        <w:fldChar w:fldCharType="separate"/>
      </w:r>
      <w:r>
        <w:rPr>
          <w:sz w:val="24"/>
          <w:szCs w:val="24"/>
        </w:rPr>
        <w:t>5.3</w:t>
      </w:r>
      <w:r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).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</w:t>
      </w:r>
      <w:r w:rsidR="00492C8B">
        <w:rPr>
          <w:sz w:val="24"/>
          <w:szCs w:val="24"/>
        </w:rPr>
        <w:t xml:space="preserve">предложении </w:t>
      </w:r>
      <w:r w:rsidRPr="00B86686">
        <w:rPr>
          <w:sz w:val="24"/>
          <w:szCs w:val="24"/>
        </w:rPr>
        <w:t xml:space="preserve">и </w:t>
      </w:r>
      <w:r w:rsidR="00492C8B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B86686">
        <w:rPr>
          <w:sz w:val="24"/>
          <w:szCs w:val="24"/>
        </w:rPr>
        <w:t>указана различная продукция (тип-марка предлагаемой к поставке</w:t>
      </w:r>
      <w:r w:rsidR="002A517B">
        <w:rPr>
          <w:sz w:val="24"/>
          <w:szCs w:val="24"/>
        </w:rPr>
        <w:t xml:space="preserve"> </w:t>
      </w:r>
      <w:r w:rsidR="002A517B">
        <w:rPr>
          <w:szCs w:val="24"/>
        </w:rPr>
        <w:t>продукции</w:t>
      </w:r>
      <w:r w:rsidRPr="00B86686">
        <w:rPr>
          <w:sz w:val="24"/>
          <w:szCs w:val="24"/>
        </w:rPr>
        <w:t xml:space="preserve">, завод-изготовитель, иные параметры) – такая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отклонена.</w:t>
      </w:r>
    </w:p>
    <w:p w:rsidR="004F4D80" w:rsidRPr="003B638D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В таблице-1 приводится расчет стоимости продукции. </w:t>
      </w:r>
      <w:proofErr w:type="gramStart"/>
      <w:r w:rsidRPr="00B86686">
        <w:rPr>
          <w:sz w:val="24"/>
          <w:szCs w:val="24"/>
        </w:rPr>
        <w:t xml:space="preserve">Цена единицы  с НДС, а так же общая итоговая стоимость продукции с НДС в таблице-1 должны включать все налоги, обязательные платежи, стоимость её доставки до склада Получателя, стоимость тары, стоимость </w:t>
      </w:r>
      <w:r w:rsidRPr="00C6461A">
        <w:rPr>
          <w:sz w:val="24"/>
          <w:szCs w:val="24"/>
        </w:rPr>
        <w:t>погрузочных</w:t>
      </w:r>
      <w:r w:rsidRPr="005B7882">
        <w:t xml:space="preserve"> </w:t>
      </w:r>
      <w:r w:rsidRPr="00B86686">
        <w:rPr>
          <w:sz w:val="24"/>
          <w:szCs w:val="24"/>
        </w:rPr>
        <w:t>работ, запорных устройств, защитной упаковки, необоротной тары и прочие расходы, связанные с доставкой продукции в адрес Получателей, включая расходы, связанные с шеф-монтажом и шеф-наладкой в объеме согласно требованиям разделов</w:t>
      </w:r>
      <w:proofErr w:type="gramEnd"/>
      <w:r w:rsidRPr="00B86686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_Ref440292752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2</w:t>
      </w:r>
      <w:r w:rsidR="00204A8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и </w:t>
      </w:r>
      <w:r w:rsidR="00204A89">
        <w:rPr>
          <w:sz w:val="24"/>
          <w:szCs w:val="24"/>
        </w:rPr>
        <w:fldChar w:fldCharType="begin"/>
      </w:r>
      <w:r w:rsidR="004E7FE3">
        <w:rPr>
          <w:sz w:val="24"/>
          <w:szCs w:val="24"/>
        </w:rPr>
        <w:instrText xml:space="preserve"> REF _Ref440292779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1594E">
        <w:rPr>
          <w:sz w:val="24"/>
          <w:szCs w:val="24"/>
        </w:rPr>
        <w:t xml:space="preserve">Поля «Наименование производителя», «Страна происхождения», «ЕИ», «Количество», «Цена единицы без НДС, руб.», «Цена единицы с НДС, руб.», «Стоимость без НДС, руб.» и «Стоимость с НДС, руб.» должны быть полностью заполнены по всей предлагаемой </w:t>
      </w:r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 xml:space="preserve">ом продукции, указанной в поле «Наименование продукции, Тип, марка» либо «АНАЛОГ (заполняется </w:t>
      </w:r>
      <w:proofErr w:type="gramStart"/>
      <w:r w:rsidR="00C236C0">
        <w:rPr>
          <w:sz w:val="24"/>
          <w:szCs w:val="24"/>
        </w:rPr>
        <w:t>Участник</w:t>
      </w:r>
      <w:r w:rsidRPr="00C1594E">
        <w:rPr>
          <w:sz w:val="24"/>
          <w:szCs w:val="24"/>
        </w:rPr>
        <w:t>ом</w:t>
      </w:r>
      <w:proofErr w:type="gramEnd"/>
      <w:r w:rsidRPr="00C1594E">
        <w:rPr>
          <w:sz w:val="24"/>
          <w:szCs w:val="24"/>
        </w:rPr>
        <w:t xml:space="preserve"> в случае если предлагаемая продукция отличается от заявленной Заказчиком) Наименование, тип, марка, ГОСТ, ТУ и прочие </w:t>
      </w:r>
      <w:r w:rsidRPr="003B638D">
        <w:rPr>
          <w:sz w:val="24"/>
          <w:szCs w:val="24"/>
        </w:rPr>
        <w:t xml:space="preserve">сведения об эквиваленте». В противном случае Заявка </w:t>
      </w:r>
      <w:r w:rsidR="00C236C0" w:rsidRPr="003B638D">
        <w:rPr>
          <w:sz w:val="24"/>
          <w:szCs w:val="24"/>
        </w:rPr>
        <w:t>Участник</w:t>
      </w:r>
      <w:r w:rsidRPr="003B638D">
        <w:rPr>
          <w:sz w:val="24"/>
          <w:szCs w:val="24"/>
        </w:rPr>
        <w:t>а будет отклонена.</w:t>
      </w:r>
    </w:p>
    <w:p w:rsidR="00A549DD" w:rsidRPr="003B638D" w:rsidRDefault="00A549DD" w:rsidP="00A549DD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B638D">
        <w:rPr>
          <w:sz w:val="24"/>
          <w:szCs w:val="24"/>
        </w:rPr>
        <w:t>В таблице-2 приводятся иные параметры коммерческих условий Участника. В случае альтернативного (аналог требуемой продукции) предложения по поставляемому оборудованию, Участник должен указать в таблице-2 условие по корректировке и согласованию проектной документации с проектными организациями и другими заинтересованными сторонами, за свой счет без изменения стоимости поставляемого оборудования.</w:t>
      </w:r>
    </w:p>
    <w:p w:rsidR="004F4D80" w:rsidRPr="008E5EA3" w:rsidRDefault="00492C8B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3B638D">
        <w:rPr>
          <w:sz w:val="24"/>
          <w:szCs w:val="24"/>
        </w:rPr>
        <w:t>Сводная таблица стоимости</w:t>
      </w:r>
      <w:r w:rsidR="004F4D80" w:rsidRPr="003B638D">
        <w:rPr>
          <w:sz w:val="24"/>
          <w:szCs w:val="24"/>
        </w:rPr>
        <w:t xml:space="preserve"> </w:t>
      </w:r>
      <w:r w:rsidR="002F710E" w:rsidRPr="003B638D">
        <w:rPr>
          <w:sz w:val="24"/>
          <w:szCs w:val="24"/>
        </w:rPr>
        <w:t>поставок</w:t>
      </w:r>
      <w:r w:rsidR="002F710E" w:rsidRPr="003B638D">
        <w:rPr>
          <w:szCs w:val="24"/>
        </w:rPr>
        <w:t xml:space="preserve"> </w:t>
      </w:r>
      <w:r w:rsidR="004F4D80" w:rsidRPr="003B638D">
        <w:rPr>
          <w:sz w:val="24"/>
          <w:szCs w:val="24"/>
        </w:rPr>
        <w:t>будет служить основой для подготовки приложения</w:t>
      </w:r>
      <w:r w:rsidR="004F4D80" w:rsidRPr="008E5EA3">
        <w:rPr>
          <w:sz w:val="24"/>
          <w:szCs w:val="24"/>
        </w:rPr>
        <w:t xml:space="preserve"> №1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>а на подготовку Договора данн</w:t>
      </w:r>
      <w:r>
        <w:rPr>
          <w:sz w:val="24"/>
          <w:szCs w:val="24"/>
        </w:rPr>
        <w:t>ую</w:t>
      </w:r>
      <w:r w:rsidR="004F4D80" w:rsidRPr="008E5EA3">
        <w:rPr>
          <w:sz w:val="24"/>
          <w:szCs w:val="24"/>
        </w:rPr>
        <w:t xml:space="preserve"> </w:t>
      </w:r>
      <w:r>
        <w:rPr>
          <w:sz w:val="24"/>
          <w:szCs w:val="24"/>
        </w:rPr>
        <w:t>Сводную таблицу стоимости</w:t>
      </w:r>
      <w:r w:rsidR="004F4D80"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="004F4D80" w:rsidRPr="008E5EA3">
        <w:rPr>
          <w:sz w:val="24"/>
          <w:szCs w:val="24"/>
        </w:rPr>
        <w:t>следует подготовить так, чтобы ее можно было с минимальными изменениями включить в Договор.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Арифметические ошибки в </w:t>
      </w:r>
      <w:r w:rsidR="00492C8B">
        <w:rPr>
          <w:sz w:val="24"/>
          <w:szCs w:val="24"/>
        </w:rPr>
        <w:t>Сводной таблице стоимости</w:t>
      </w:r>
      <w:r w:rsidR="00492C8B"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 xml:space="preserve">могут быть причиной отклонения </w:t>
      </w:r>
      <w:r w:rsidR="00C236C0">
        <w:rPr>
          <w:sz w:val="24"/>
          <w:szCs w:val="24"/>
        </w:rPr>
        <w:t>Заявки</w:t>
      </w:r>
      <w:r w:rsidRPr="008E5EA3">
        <w:rPr>
          <w:sz w:val="24"/>
          <w:szCs w:val="24"/>
        </w:rPr>
        <w:t xml:space="preserve"> </w:t>
      </w:r>
      <w:r w:rsidR="00C236C0">
        <w:rPr>
          <w:sz w:val="24"/>
          <w:szCs w:val="24"/>
        </w:rPr>
        <w:t>Участник</w:t>
      </w:r>
      <w:r w:rsidRPr="008E5EA3">
        <w:rPr>
          <w:sz w:val="24"/>
          <w:szCs w:val="24"/>
        </w:rPr>
        <w:t>а</w:t>
      </w:r>
      <w:r w:rsidRPr="00B86686">
        <w:rPr>
          <w:sz w:val="24"/>
          <w:szCs w:val="24"/>
        </w:rPr>
        <w:t>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Сумма поставки с НДС рассчитывается следующим образом: цена без НДС округленная до двух знаков после запятой умножается на количество, полученное значение округляется до двух знаков после запятой и умножается на ставку НДС. Полученное значение – сумма поставки с НДС округляется до двух знаков после запятой.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B86686">
        <w:rPr>
          <w:sz w:val="24"/>
          <w:szCs w:val="24"/>
        </w:rPr>
        <w:t xml:space="preserve"> предлагается продукция, «Наименование продукции, тип, марка» которой соответствуют заявленной к закупке Заказчиком, поле «ГОСТ, ТУ и прочие сведения об эквиваленте» не заполняется.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>В случае</w:t>
      </w:r>
      <w:proofErr w:type="gramStart"/>
      <w:r w:rsidRPr="00B86686">
        <w:rPr>
          <w:sz w:val="24"/>
          <w:szCs w:val="24"/>
        </w:rPr>
        <w:t>,</w:t>
      </w:r>
      <w:proofErr w:type="gramEnd"/>
      <w:r w:rsidRPr="00B86686">
        <w:rPr>
          <w:sz w:val="24"/>
          <w:szCs w:val="24"/>
        </w:rPr>
        <w:t xml:space="preserve"> если претендент предлагает к поставке эквивалентную замену продукции (аналог), требующейся в соответствии с техническим заданием, в свое</w:t>
      </w:r>
      <w:r w:rsidR="00841A6F">
        <w:rPr>
          <w:sz w:val="24"/>
          <w:szCs w:val="24"/>
        </w:rPr>
        <w:t>й</w:t>
      </w:r>
      <w:r w:rsidRPr="00B86686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 стоимости</w:t>
      </w:r>
      <w:r w:rsidRPr="00B86686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B86686">
        <w:rPr>
          <w:sz w:val="24"/>
          <w:szCs w:val="24"/>
        </w:rPr>
        <w:t>следует заполнить поле АНАЛОГ «Наименование продукции, тип, марка» предлагаемым эквивалентом и указать ГОСТ, ТУ и прочие сведения об эквиваленте в поле «ГОСТ, ТУ и прочие сведения об эквиваленте». Все приложения необходимо заполнять с указанием «Наименование продукции, тип, марка» аналога.</w:t>
      </w:r>
    </w:p>
    <w:p w:rsidR="004F4D80" w:rsidRPr="00B86686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lastRenderedPageBreak/>
        <w:t xml:space="preserve">Все суммы </w:t>
      </w:r>
      <w:r w:rsidR="00492C8B">
        <w:rPr>
          <w:sz w:val="24"/>
          <w:szCs w:val="24"/>
        </w:rPr>
        <w:t>Сводной таблицы стоимости</w:t>
      </w:r>
      <w:r w:rsidRPr="00B86686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B86686">
        <w:rPr>
          <w:sz w:val="24"/>
          <w:szCs w:val="24"/>
        </w:rPr>
        <w:t xml:space="preserve">должны быть представлены в формате XXX </w:t>
      </w:r>
      <w:proofErr w:type="spellStart"/>
      <w:r w:rsidRPr="00B86686">
        <w:rPr>
          <w:sz w:val="24"/>
          <w:szCs w:val="24"/>
        </w:rPr>
        <w:t>XXX</w:t>
      </w:r>
      <w:proofErr w:type="spellEnd"/>
      <w:r w:rsidRPr="00B86686">
        <w:rPr>
          <w:sz w:val="24"/>
          <w:szCs w:val="24"/>
        </w:rPr>
        <w:t xml:space="preserve"> XXX,XX руб. например: «1 234 567,89 руб.».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666" w:name="_Ref86826666"/>
      <w:bookmarkStart w:id="667" w:name="_Toc90385112"/>
      <w:bookmarkStart w:id="668" w:name="_Toc98253925"/>
      <w:bookmarkStart w:id="669" w:name="_Toc165173853"/>
      <w:bookmarkStart w:id="670" w:name="_Toc423423669"/>
      <w:bookmarkStart w:id="671" w:name="_Toc447292154"/>
      <w:r w:rsidRPr="00F647F7">
        <w:rPr>
          <w:color w:val="000000"/>
        </w:rPr>
        <w:lastRenderedPageBreak/>
        <w:t xml:space="preserve">Техническое предложение (форма </w:t>
      </w:r>
      <w:r w:rsidRPr="00F647F7">
        <w:rPr>
          <w:noProof/>
          <w:color w:val="000000"/>
        </w:rPr>
        <w:t>3</w:t>
      </w:r>
      <w:r w:rsidRPr="00F647F7">
        <w:rPr>
          <w:color w:val="000000"/>
        </w:rPr>
        <w:t>)</w:t>
      </w:r>
      <w:bookmarkEnd w:id="666"/>
      <w:bookmarkEnd w:id="667"/>
      <w:bookmarkEnd w:id="668"/>
      <w:bookmarkEnd w:id="669"/>
      <w:bookmarkEnd w:id="670"/>
      <w:bookmarkEnd w:id="671"/>
    </w:p>
    <w:p w:rsidR="004F4D80" w:rsidRPr="00C236C0" w:rsidRDefault="004F4D80" w:rsidP="004F4D80">
      <w:pPr>
        <w:pStyle w:val="3"/>
        <w:rPr>
          <w:szCs w:val="24"/>
        </w:rPr>
      </w:pPr>
      <w:bookmarkStart w:id="672" w:name="_Toc90385113"/>
      <w:bookmarkStart w:id="673" w:name="_Toc98253926"/>
      <w:bookmarkStart w:id="674" w:name="_Toc157248180"/>
      <w:bookmarkStart w:id="675" w:name="_Toc157496549"/>
      <w:bookmarkStart w:id="676" w:name="_Toc158206088"/>
      <w:bookmarkStart w:id="677" w:name="_Toc164057773"/>
      <w:bookmarkStart w:id="678" w:name="_Toc164137123"/>
      <w:bookmarkStart w:id="679" w:name="_Toc164161283"/>
      <w:bookmarkStart w:id="680" w:name="_Toc165173854"/>
      <w:bookmarkStart w:id="681" w:name="_Ref193690005"/>
      <w:bookmarkStart w:id="682" w:name="_Toc439170679"/>
      <w:bookmarkStart w:id="683" w:name="_Toc439172781"/>
      <w:bookmarkStart w:id="684" w:name="_Toc439173225"/>
      <w:bookmarkStart w:id="685" w:name="_Toc439238221"/>
      <w:bookmarkStart w:id="686" w:name="_Toc439252769"/>
      <w:bookmarkStart w:id="687" w:name="_Toc439323743"/>
      <w:bookmarkStart w:id="688" w:name="_Toc440297077"/>
      <w:bookmarkStart w:id="689" w:name="_Toc440356638"/>
      <w:bookmarkStart w:id="690" w:name="_Toc440631774"/>
      <w:bookmarkStart w:id="691" w:name="_Toc440876558"/>
      <w:bookmarkStart w:id="692" w:name="_Toc441130630"/>
      <w:bookmarkStart w:id="693" w:name="_Toc441157133"/>
      <w:bookmarkStart w:id="694" w:name="_Toc447292155"/>
      <w:r w:rsidRPr="00C236C0">
        <w:rPr>
          <w:szCs w:val="24"/>
        </w:rPr>
        <w:t xml:space="preserve">Форма </w:t>
      </w:r>
      <w:bookmarkEnd w:id="672"/>
      <w:bookmarkEnd w:id="673"/>
      <w:bookmarkEnd w:id="674"/>
      <w:bookmarkEnd w:id="675"/>
      <w:bookmarkEnd w:id="676"/>
      <w:bookmarkEnd w:id="677"/>
      <w:bookmarkEnd w:id="678"/>
      <w:bookmarkEnd w:id="679"/>
      <w:bookmarkEnd w:id="680"/>
      <w:bookmarkEnd w:id="681"/>
      <w:r w:rsidRPr="00C236C0">
        <w:rPr>
          <w:szCs w:val="24"/>
        </w:rPr>
        <w:t>технического предложения</w:t>
      </w:r>
      <w:bookmarkEnd w:id="682"/>
      <w:bookmarkEnd w:id="683"/>
      <w:bookmarkEnd w:id="684"/>
      <w:bookmarkEnd w:id="685"/>
      <w:bookmarkEnd w:id="686"/>
      <w:bookmarkEnd w:id="687"/>
      <w:bookmarkEnd w:id="688"/>
      <w:bookmarkEnd w:id="689"/>
      <w:bookmarkEnd w:id="690"/>
      <w:bookmarkEnd w:id="691"/>
      <w:bookmarkEnd w:id="692"/>
      <w:bookmarkEnd w:id="693"/>
      <w:bookmarkEnd w:id="69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3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center"/>
        <w:rPr>
          <w:b/>
          <w:sz w:val="24"/>
          <w:szCs w:val="24"/>
        </w:rPr>
      </w:pPr>
      <w:bookmarkStart w:id="695" w:name="_Ref55335818"/>
      <w:bookmarkStart w:id="696" w:name="_Ref55336334"/>
      <w:bookmarkStart w:id="697" w:name="_Toc57314673"/>
      <w:bookmarkStart w:id="698" w:name="_Toc69728987"/>
      <w:bookmarkStart w:id="699" w:name="_Toc98253928"/>
      <w:bookmarkStart w:id="700" w:name="_Toc165173856"/>
      <w:bookmarkStart w:id="701" w:name="_Ref194749150"/>
      <w:bookmarkStart w:id="702" w:name="_Ref194750368"/>
      <w:bookmarkStart w:id="703" w:name="_Ref89649494"/>
      <w:bookmarkStart w:id="704" w:name="_Toc90385115"/>
      <w:r w:rsidRPr="00F647F7">
        <w:rPr>
          <w:b/>
          <w:sz w:val="24"/>
          <w:szCs w:val="24"/>
        </w:rPr>
        <w:t>Техническое предложение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4877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7"/>
        <w:gridCol w:w="4077"/>
        <w:gridCol w:w="3015"/>
        <w:gridCol w:w="3877"/>
        <w:gridCol w:w="3599"/>
      </w:tblGrid>
      <w:tr w:rsidR="004F4D80" w:rsidRPr="00652D5B" w:rsidTr="004F4D80">
        <w:tc>
          <w:tcPr>
            <w:tcW w:w="284" w:type="pct"/>
            <w:vMerge w:val="restar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№ </w:t>
            </w:r>
            <w:proofErr w:type="gramStart"/>
            <w:r w:rsidRPr="00652D5B">
              <w:rPr>
                <w:b/>
              </w:rPr>
              <w:t>п</w:t>
            </w:r>
            <w:proofErr w:type="gramEnd"/>
            <w:r w:rsidRPr="00652D5B">
              <w:rPr>
                <w:b/>
              </w:rPr>
              <w:t>/п</w:t>
            </w:r>
          </w:p>
        </w:tc>
        <w:tc>
          <w:tcPr>
            <w:tcW w:w="2296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Требуемая Заказчику продукция</w:t>
            </w:r>
          </w:p>
        </w:tc>
        <w:tc>
          <w:tcPr>
            <w:tcW w:w="2420" w:type="pct"/>
            <w:gridSpan w:val="2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 xml:space="preserve">Предлагаемая </w:t>
            </w:r>
            <w:r w:rsidR="00C236C0">
              <w:rPr>
                <w:b/>
              </w:rPr>
              <w:t>Участник</w:t>
            </w:r>
            <w:r w:rsidRPr="00652D5B">
              <w:rPr>
                <w:b/>
              </w:rPr>
              <w:t>ом продукция</w:t>
            </w:r>
          </w:p>
        </w:tc>
      </w:tr>
      <w:tr w:rsidR="004F4D80" w:rsidRPr="00652D5B" w:rsidTr="004F4D80">
        <w:tc>
          <w:tcPr>
            <w:tcW w:w="284" w:type="pct"/>
            <w:vMerge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характеристики/комплектация продукции</w:t>
            </w: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  <w:bCs w:val="0"/>
              </w:rPr>
              <w:t>Наименование продукции, тип, марка</w:t>
            </w: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b/>
              </w:rPr>
            </w:pPr>
            <w:r w:rsidRPr="00652D5B">
              <w:rPr>
                <w:b/>
              </w:rPr>
              <w:t>Технические характеристики/</w:t>
            </w:r>
            <w:r w:rsidRPr="00652D5B">
              <w:rPr>
                <w:b/>
              </w:rPr>
              <w:br/>
              <w:t>комплектация предлагаемой продукции</w:t>
            </w: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b/>
              </w:rPr>
            </w:pPr>
            <w:r w:rsidRPr="002069B8">
              <w:t xml:space="preserve">Филиал </w:t>
            </w:r>
            <w:r>
              <w:t>ПАО «МРСК Центра»</w:t>
            </w:r>
            <w:r w:rsidRPr="00970ECD">
              <w:t xml:space="preserve"> «</w:t>
            </w:r>
            <w:r w:rsidRPr="002C542E">
              <w:rPr>
                <w:i/>
                <w:highlight w:val="yellow"/>
              </w:rPr>
              <w:t>____</w:t>
            </w:r>
            <w:r w:rsidRPr="002069B8">
              <w:rPr>
                <w:b/>
                <w:i/>
              </w:rPr>
              <w:t xml:space="preserve"> </w:t>
            </w:r>
            <w:proofErr w:type="spellStart"/>
            <w:r w:rsidRPr="00970ECD">
              <w:t>энерго</w:t>
            </w:r>
            <w:proofErr w:type="spellEnd"/>
            <w:r w:rsidRPr="00970ECD">
              <w:t>»</w:t>
            </w: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5000" w:type="pct"/>
            <w:gridSpan w:val="5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  <w:tr w:rsidR="004F4D80" w:rsidRPr="00652D5B" w:rsidTr="004F4D80">
        <w:tc>
          <w:tcPr>
            <w:tcW w:w="284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320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976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25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  <w:tc>
          <w:tcPr>
            <w:tcW w:w="1165" w:type="pct"/>
            <w:vAlign w:val="center"/>
          </w:tcPr>
          <w:p w:rsidR="004F4D80" w:rsidRPr="00652D5B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b/>
          <w:bCs w:val="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Гарантии на предлагаемое к поставке оборудование: _____________________________________________.</w:t>
      </w: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jc w:val="left"/>
        <w:rPr>
          <w:sz w:val="24"/>
          <w:szCs w:val="24"/>
        </w:rPr>
      </w:pPr>
      <w:r w:rsidRPr="00F647F7">
        <w:rPr>
          <w:sz w:val="24"/>
          <w:szCs w:val="24"/>
        </w:rPr>
        <w:t>Срок службы: _____________________________________________________________________.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 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sz w:val="24"/>
          <w:szCs w:val="24"/>
          <w:vertAlign w:val="superscript"/>
        </w:rPr>
      </w:pPr>
      <w:r w:rsidRPr="00F647F7">
        <w:rPr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br w:type="page"/>
      </w:r>
    </w:p>
    <w:p w:rsidR="004F4D80" w:rsidRPr="00C236C0" w:rsidRDefault="004F4D80" w:rsidP="00C236C0">
      <w:pPr>
        <w:pStyle w:val="3"/>
        <w:rPr>
          <w:szCs w:val="24"/>
        </w:rPr>
      </w:pPr>
      <w:bookmarkStart w:id="705" w:name="_Toc176765537"/>
      <w:bookmarkStart w:id="706" w:name="_Toc198979986"/>
      <w:bookmarkStart w:id="707" w:name="_Toc217466321"/>
      <w:bookmarkStart w:id="708" w:name="_Toc217702859"/>
      <w:bookmarkStart w:id="709" w:name="_Toc233601977"/>
      <w:bookmarkStart w:id="710" w:name="_Toc263343463"/>
      <w:bookmarkStart w:id="711" w:name="_Toc439170680"/>
      <w:bookmarkStart w:id="712" w:name="_Toc439172782"/>
      <w:bookmarkStart w:id="713" w:name="_Toc439173226"/>
      <w:bookmarkStart w:id="714" w:name="_Toc439238222"/>
      <w:bookmarkStart w:id="715" w:name="_Toc439252770"/>
      <w:bookmarkStart w:id="716" w:name="_Toc439323744"/>
      <w:bookmarkStart w:id="717" w:name="_Toc440297078"/>
      <w:bookmarkStart w:id="718" w:name="_Toc440356639"/>
      <w:bookmarkStart w:id="719" w:name="_Toc440631775"/>
      <w:bookmarkStart w:id="720" w:name="_Toc440876559"/>
      <w:bookmarkStart w:id="721" w:name="_Toc441130631"/>
      <w:bookmarkStart w:id="722" w:name="_Toc441157134"/>
      <w:bookmarkStart w:id="723" w:name="_Toc447292156"/>
      <w:r w:rsidRPr="00C236C0">
        <w:rPr>
          <w:szCs w:val="24"/>
        </w:rPr>
        <w:lastRenderedPageBreak/>
        <w:t>Инструкции по заполнению</w:t>
      </w:r>
      <w:bookmarkEnd w:id="705"/>
      <w:bookmarkEnd w:id="706"/>
      <w:bookmarkEnd w:id="707"/>
      <w:bookmarkEnd w:id="708"/>
      <w:bookmarkEnd w:id="709"/>
      <w:bookmarkEnd w:id="710"/>
      <w:bookmarkEnd w:id="711"/>
      <w:bookmarkEnd w:id="712"/>
      <w:bookmarkEnd w:id="713"/>
      <w:bookmarkEnd w:id="714"/>
      <w:bookmarkEnd w:id="715"/>
      <w:bookmarkEnd w:id="716"/>
      <w:bookmarkEnd w:id="717"/>
      <w:bookmarkEnd w:id="718"/>
      <w:bookmarkEnd w:id="719"/>
      <w:bookmarkEnd w:id="720"/>
      <w:bookmarkEnd w:id="721"/>
      <w:bookmarkEnd w:id="722"/>
      <w:bookmarkEnd w:id="723"/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приводит номер и дату письма о подаче оферты, приложением к которому является данное техническое предложение.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техническом предложении описываются все позиции таблицы-1 </w:t>
      </w:r>
      <w:r w:rsidR="00841A6F">
        <w:rPr>
          <w:sz w:val="24"/>
          <w:szCs w:val="24"/>
        </w:rPr>
        <w:t>Сводной таблицы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Pr="00F647F7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колонке «Требования Заказчика» отдельно приводится каждое отдельное требование, указанное в </w:t>
      </w:r>
      <w:r w:rsidRPr="00C83252">
        <w:rPr>
          <w:sz w:val="24"/>
          <w:szCs w:val="24"/>
        </w:rPr>
        <w:t xml:space="preserve">разделе </w:t>
      </w:r>
      <w:r w:rsidR="00204A8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_Ref440292555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</w:t>
      </w:r>
      <w:r w:rsidR="00204A8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>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 колонке «Предложение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а» указывается конкретное описание соответствующих характеристик предлагаемой продукции, значения технических и иных показателей качества продукции.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B86686">
        <w:rPr>
          <w:sz w:val="24"/>
          <w:szCs w:val="24"/>
        </w:rPr>
        <w:t xml:space="preserve">В техническом предложении обязательно должны быть указаны: тип и марка поставляемой к поставке продукции; завод-изготовитель предлагаемой к поставке продукции; все технические характеристики, указанные в техническом задании; комплектация предлагаемой к поставке продукции; </w:t>
      </w:r>
      <w:r w:rsidRPr="008E5EA3">
        <w:rPr>
          <w:sz w:val="24"/>
          <w:szCs w:val="24"/>
        </w:rPr>
        <w:t>гарантии на предлагаем</w:t>
      </w:r>
      <w:r w:rsidRPr="00B86686">
        <w:rPr>
          <w:sz w:val="24"/>
          <w:szCs w:val="24"/>
        </w:rPr>
        <w:t>ую</w:t>
      </w:r>
      <w:r w:rsidRPr="008E5EA3">
        <w:rPr>
          <w:sz w:val="24"/>
          <w:szCs w:val="24"/>
        </w:rPr>
        <w:t xml:space="preserve"> к поставке </w:t>
      </w:r>
      <w:r w:rsidRPr="00B86686">
        <w:rPr>
          <w:sz w:val="24"/>
          <w:szCs w:val="24"/>
        </w:rPr>
        <w:t>продукцию и сроки службы, иная информация.</w:t>
      </w:r>
      <w:proofErr w:type="gramEnd"/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B86686">
        <w:rPr>
          <w:sz w:val="24"/>
          <w:szCs w:val="24"/>
        </w:rPr>
        <w:t xml:space="preserve">Если в техническом предложении вместо информации, изложенной в п.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_Ref440271182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3.3.1.9</w:t>
      </w:r>
      <w:r w:rsidR="00204A89">
        <w:rPr>
          <w:sz w:val="24"/>
          <w:szCs w:val="24"/>
        </w:rPr>
        <w:fldChar w:fldCharType="end"/>
      </w:r>
      <w:r w:rsidRPr="00B86686">
        <w:rPr>
          <w:sz w:val="24"/>
          <w:szCs w:val="24"/>
        </w:rPr>
        <w:t xml:space="preserve"> настоящей документации, будет указано «в соответствии с требованиями технического задания» или аналогичное утверждение, то такое предложение будет считаться нераскрытым, и </w:t>
      </w:r>
      <w:r w:rsidR="00C236C0">
        <w:rPr>
          <w:sz w:val="24"/>
          <w:szCs w:val="24"/>
        </w:rPr>
        <w:t>Заявка</w:t>
      </w:r>
      <w:r w:rsidRPr="00B86686">
        <w:rPr>
          <w:sz w:val="24"/>
          <w:szCs w:val="24"/>
        </w:rPr>
        <w:t xml:space="preserve"> будет отклонена</w:t>
      </w:r>
      <w:r w:rsidRPr="00C83252">
        <w:rPr>
          <w:sz w:val="24"/>
          <w:szCs w:val="24"/>
        </w:rPr>
        <w:t xml:space="preserve"> без рассмотрения по существу.</w:t>
      </w:r>
    </w:p>
    <w:p w:rsidR="004F4D80" w:rsidRPr="00C83252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C83252">
        <w:rPr>
          <w:sz w:val="24"/>
          <w:szCs w:val="24"/>
        </w:rPr>
        <w:t xml:space="preserve">Все технические параметры, указанные в техническом предложении должны быть подтверждены документами, указанными в п. </w:t>
      </w:r>
      <w:r w:rsidR="00204A89">
        <w:rPr>
          <w:sz w:val="24"/>
          <w:szCs w:val="24"/>
        </w:rPr>
        <w:fldChar w:fldCharType="begin"/>
      </w:r>
      <w:r w:rsidR="0019725C">
        <w:rPr>
          <w:sz w:val="24"/>
          <w:szCs w:val="24"/>
        </w:rPr>
        <w:instrText xml:space="preserve"> REF _Ref440292618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4.4.1</w:t>
      </w:r>
      <w:r w:rsidR="00204A89">
        <w:rPr>
          <w:sz w:val="24"/>
          <w:szCs w:val="24"/>
        </w:rPr>
        <w:fldChar w:fldCharType="end"/>
      </w:r>
      <w:r w:rsidRPr="00C83252">
        <w:rPr>
          <w:sz w:val="24"/>
          <w:szCs w:val="24"/>
        </w:rPr>
        <w:t xml:space="preserve"> настоящей документации.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after="100" w:afterAutospacing="1" w:line="240" w:lineRule="auto"/>
      </w:pPr>
      <w:r w:rsidRPr="00C83252">
        <w:rPr>
          <w:sz w:val="24"/>
          <w:szCs w:val="24"/>
        </w:rPr>
        <w:t xml:space="preserve">Техническое предложение будет служить основой для подготовки приложения №2 к Договору. В этой связи в целях снижения общих затрат сил и времени Заказчика и </w:t>
      </w:r>
      <w:r w:rsidR="00C236C0">
        <w:rPr>
          <w:sz w:val="24"/>
          <w:szCs w:val="24"/>
        </w:rPr>
        <w:t>Участник</w:t>
      </w:r>
      <w:r w:rsidRPr="00C83252">
        <w:rPr>
          <w:sz w:val="24"/>
          <w:szCs w:val="24"/>
        </w:rPr>
        <w:t>а на подготовку Договора данное</w:t>
      </w:r>
      <w:r w:rsidRPr="00F647F7">
        <w:rPr>
          <w:sz w:val="24"/>
          <w:szCs w:val="24"/>
        </w:rPr>
        <w:t xml:space="preserve"> предложение (правая колонка таблиц) следует подготовить так, чтобы ее можно было с минимальными изменениями включить в Договор.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  <w:bookmarkStart w:id="724" w:name="_Ref194807296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725" w:name="_Toc423423670"/>
      <w:bookmarkStart w:id="726" w:name="_Ref440271036"/>
      <w:bookmarkStart w:id="727" w:name="_Ref440274366"/>
      <w:bookmarkStart w:id="728" w:name="_Ref440274902"/>
      <w:bookmarkStart w:id="729" w:name="_Ref440284947"/>
      <w:bookmarkStart w:id="730" w:name="_Toc447292157"/>
      <w:r w:rsidRPr="00F647F7">
        <w:lastRenderedPageBreak/>
        <w:t xml:space="preserve">График </w:t>
      </w:r>
      <w:r w:rsidR="00360AA5">
        <w:t xml:space="preserve">выполнения </w:t>
      </w:r>
      <w:r w:rsidRPr="00F647F7">
        <w:t>постав</w:t>
      </w:r>
      <w:r w:rsidR="00360AA5">
        <w:t>о</w:t>
      </w:r>
      <w:r w:rsidRPr="00F647F7">
        <w:t xml:space="preserve">к (форма </w:t>
      </w:r>
      <w:r w:rsidRPr="00F647F7">
        <w:rPr>
          <w:noProof/>
        </w:rPr>
        <w:t>4</w:t>
      </w:r>
      <w:r w:rsidRPr="00F647F7">
        <w:t>)</w:t>
      </w:r>
      <w:bookmarkEnd w:id="695"/>
      <w:bookmarkEnd w:id="696"/>
      <w:bookmarkEnd w:id="697"/>
      <w:bookmarkEnd w:id="698"/>
      <w:bookmarkEnd w:id="699"/>
      <w:bookmarkEnd w:id="700"/>
      <w:bookmarkEnd w:id="701"/>
      <w:bookmarkEnd w:id="702"/>
      <w:bookmarkEnd w:id="724"/>
      <w:bookmarkEnd w:id="725"/>
      <w:bookmarkEnd w:id="726"/>
      <w:bookmarkEnd w:id="727"/>
      <w:bookmarkEnd w:id="728"/>
      <w:bookmarkEnd w:id="729"/>
      <w:bookmarkEnd w:id="730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31" w:name="_Toc98253929"/>
      <w:bookmarkStart w:id="732" w:name="_Toc157248183"/>
      <w:bookmarkStart w:id="733" w:name="_Toc157496552"/>
      <w:bookmarkStart w:id="734" w:name="_Toc158206091"/>
      <w:bookmarkStart w:id="735" w:name="_Toc164057776"/>
      <w:bookmarkStart w:id="736" w:name="_Toc164137126"/>
      <w:bookmarkStart w:id="737" w:name="_Toc164161286"/>
      <w:bookmarkStart w:id="738" w:name="_Toc165173857"/>
      <w:bookmarkStart w:id="739" w:name="_Toc439170682"/>
      <w:bookmarkStart w:id="740" w:name="_Toc439172784"/>
      <w:bookmarkStart w:id="741" w:name="_Toc439173228"/>
      <w:bookmarkStart w:id="742" w:name="_Toc439238224"/>
      <w:bookmarkStart w:id="743" w:name="_Toc439252772"/>
      <w:bookmarkStart w:id="744" w:name="_Toc439323746"/>
      <w:bookmarkStart w:id="745" w:name="_Toc440297080"/>
      <w:bookmarkStart w:id="746" w:name="_Toc440356641"/>
      <w:bookmarkStart w:id="747" w:name="_Toc440631777"/>
      <w:bookmarkStart w:id="748" w:name="_Toc440876561"/>
      <w:bookmarkStart w:id="749" w:name="_Toc441130633"/>
      <w:bookmarkStart w:id="750" w:name="_Toc441157136"/>
      <w:bookmarkStart w:id="751" w:name="_Toc447292158"/>
      <w:r w:rsidRPr="00F647F7">
        <w:rPr>
          <w:b w:val="0"/>
          <w:szCs w:val="24"/>
        </w:rPr>
        <w:t xml:space="preserve">Форма </w:t>
      </w:r>
      <w:bookmarkEnd w:id="731"/>
      <w:r w:rsidRPr="00F647F7">
        <w:rPr>
          <w:b w:val="0"/>
          <w:szCs w:val="24"/>
        </w:rPr>
        <w:t xml:space="preserve">графика </w:t>
      </w:r>
      <w:bookmarkEnd w:id="732"/>
      <w:bookmarkEnd w:id="733"/>
      <w:bookmarkEnd w:id="734"/>
      <w:bookmarkEnd w:id="735"/>
      <w:bookmarkEnd w:id="736"/>
      <w:bookmarkEnd w:id="737"/>
      <w:bookmarkEnd w:id="738"/>
      <w:bookmarkEnd w:id="739"/>
      <w:bookmarkEnd w:id="740"/>
      <w:bookmarkEnd w:id="741"/>
      <w:bookmarkEnd w:id="742"/>
      <w:bookmarkEnd w:id="743"/>
      <w:bookmarkEnd w:id="744"/>
      <w:bookmarkEnd w:id="745"/>
      <w:r w:rsidR="00360AA5">
        <w:rPr>
          <w:b w:val="0"/>
          <w:szCs w:val="24"/>
        </w:rPr>
        <w:t>выполнения поставок</w:t>
      </w:r>
      <w:bookmarkEnd w:id="746"/>
      <w:bookmarkEnd w:id="747"/>
      <w:bookmarkEnd w:id="748"/>
      <w:bookmarkEnd w:id="749"/>
      <w:bookmarkEnd w:id="750"/>
      <w:bookmarkEnd w:id="751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B21EC0">
        <w:rPr>
          <w:sz w:val="24"/>
          <w:szCs w:val="24"/>
        </w:rPr>
        <w:t>4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before="240" w:line="240" w:lineRule="auto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График </w:t>
      </w:r>
      <w:r w:rsidR="00360AA5">
        <w:rPr>
          <w:b/>
          <w:color w:val="000000"/>
          <w:sz w:val="24"/>
          <w:szCs w:val="24"/>
        </w:rPr>
        <w:t>выполнения поставок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tbl>
      <w:tblPr>
        <w:tblW w:w="993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10"/>
        <w:gridCol w:w="3543"/>
        <w:gridCol w:w="2835"/>
        <w:gridCol w:w="2842"/>
      </w:tblGrid>
      <w:tr w:rsidR="004F4D80" w:rsidRPr="00D84EFD" w:rsidTr="004F4D80">
        <w:trPr>
          <w:trHeight w:val="58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5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567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 поставки продукции</w:t>
            </w:r>
          </w:p>
        </w:tc>
      </w:tr>
      <w:tr w:rsidR="004F4D80" w:rsidRPr="00D84EFD" w:rsidTr="004F4D80">
        <w:trPr>
          <w:trHeight w:val="143"/>
        </w:trPr>
        <w:tc>
          <w:tcPr>
            <w:tcW w:w="7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35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spacing w:line="240" w:lineRule="auto"/>
              <w:ind w:firstLine="0"/>
              <w:jc w:val="left"/>
              <w:rPr>
                <w:color w:val="000000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>Требования Заказчика</w:t>
            </w: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F4D80" w:rsidRPr="008E5EA3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b/>
                <w:color w:val="000000"/>
              </w:rPr>
            </w:pPr>
            <w:r w:rsidRPr="008E5EA3">
              <w:rPr>
                <w:b/>
                <w:color w:val="000000"/>
              </w:rPr>
              <w:t xml:space="preserve">Предложение </w:t>
            </w:r>
            <w:r w:rsidR="00C236C0">
              <w:rPr>
                <w:b/>
                <w:color w:val="000000"/>
              </w:rPr>
              <w:t>Участник</w:t>
            </w:r>
            <w:r w:rsidRPr="008E5EA3">
              <w:rPr>
                <w:b/>
                <w:color w:val="000000"/>
              </w:rPr>
              <w:t>а</w:t>
            </w:r>
          </w:p>
        </w:tc>
      </w:tr>
      <w:tr w:rsidR="004F4D80" w:rsidRPr="00D84EFD" w:rsidTr="004F4D80">
        <w:trPr>
          <w:trHeight w:val="336"/>
        </w:trPr>
        <w:tc>
          <w:tcPr>
            <w:tcW w:w="993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D84EFD">
              <w:t xml:space="preserve"> «</w:t>
            </w:r>
            <w:r w:rsidRPr="00D84EFD">
              <w:rPr>
                <w:rStyle w:val="aa"/>
                <w:b w:val="0"/>
              </w:rPr>
              <w:t>____</w:t>
            </w:r>
            <w:r w:rsidRPr="00D84EFD">
              <w:rPr>
                <w:rStyle w:val="aa"/>
              </w:rPr>
              <w:t xml:space="preserve"> </w:t>
            </w:r>
            <w:proofErr w:type="spellStart"/>
            <w:r w:rsidRPr="00D84EFD">
              <w:t>энерго</w:t>
            </w:r>
            <w:proofErr w:type="spellEnd"/>
            <w:r w:rsidRPr="00D84EFD">
              <w:t>»</w:t>
            </w: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2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D84EFD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775238">
            <w:pPr>
              <w:pStyle w:val="aff1"/>
              <w:numPr>
                <w:ilvl w:val="0"/>
                <w:numId w:val="60"/>
              </w:numPr>
              <w:suppressAutoHyphens w:val="0"/>
              <w:snapToGrid w:val="0"/>
              <w:spacing w:before="0" w:after="0"/>
              <w:ind w:right="0"/>
              <w:rPr>
                <w:color w:val="000000"/>
                <w:sz w:val="22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D84EFD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Tr="004F4D80">
        <w:trPr>
          <w:trHeight w:val="336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D84EFD">
              <w:rPr>
                <w:color w:val="000000"/>
                <w:sz w:val="22"/>
              </w:rPr>
              <w:t>…</w:t>
            </w:r>
          </w:p>
        </w:tc>
        <w:tc>
          <w:tcPr>
            <w:tcW w:w="35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52" w:name="_Toc171070556"/>
      <w:bookmarkStart w:id="753" w:name="_Toc98253927"/>
      <w:bookmarkStart w:id="754" w:name="_Toc176605808"/>
      <w:bookmarkStart w:id="755" w:name="_Toc176611017"/>
      <w:bookmarkStart w:id="756" w:name="_Toc176611073"/>
      <w:bookmarkStart w:id="757" w:name="_Toc176668676"/>
      <w:bookmarkStart w:id="758" w:name="_Toc176684336"/>
      <w:bookmarkStart w:id="759" w:name="_Toc176746279"/>
      <w:bookmarkStart w:id="760" w:name="_Toc176747346"/>
      <w:bookmarkStart w:id="761" w:name="_Toc198979988"/>
      <w:bookmarkStart w:id="762" w:name="_Toc217466324"/>
      <w:bookmarkStart w:id="763" w:name="_Toc217702862"/>
      <w:bookmarkStart w:id="764" w:name="_Toc233601980"/>
      <w:bookmarkStart w:id="765" w:name="_Toc263343466"/>
      <w:r w:rsidRPr="00F647F7">
        <w:rPr>
          <w:b w:val="0"/>
          <w:szCs w:val="24"/>
        </w:rPr>
        <w:br w:type="page"/>
      </w:r>
      <w:bookmarkStart w:id="766" w:name="_Toc439170683"/>
      <w:bookmarkStart w:id="767" w:name="_Toc439172785"/>
      <w:bookmarkStart w:id="768" w:name="_Toc439173229"/>
      <w:bookmarkStart w:id="769" w:name="_Toc439238225"/>
      <w:bookmarkStart w:id="770" w:name="_Toc439252773"/>
      <w:bookmarkStart w:id="771" w:name="_Toc439323747"/>
      <w:bookmarkStart w:id="772" w:name="_Toc440297081"/>
      <w:bookmarkStart w:id="773" w:name="_Toc440356642"/>
      <w:bookmarkStart w:id="774" w:name="_Toc440631778"/>
      <w:bookmarkStart w:id="775" w:name="_Toc440876562"/>
      <w:bookmarkStart w:id="776" w:name="_Toc441130634"/>
      <w:bookmarkStart w:id="777" w:name="_Toc441157137"/>
      <w:bookmarkStart w:id="778" w:name="_Toc447292159"/>
      <w:r w:rsidRPr="00F647F7">
        <w:rPr>
          <w:b w:val="0"/>
          <w:szCs w:val="24"/>
        </w:rPr>
        <w:lastRenderedPageBreak/>
        <w:t>Инструкции по заполнению</w:t>
      </w:r>
      <w:bookmarkEnd w:id="752"/>
      <w:bookmarkEnd w:id="753"/>
      <w:bookmarkEnd w:id="754"/>
      <w:bookmarkEnd w:id="755"/>
      <w:bookmarkEnd w:id="756"/>
      <w:bookmarkEnd w:id="757"/>
      <w:bookmarkEnd w:id="758"/>
      <w:bookmarkEnd w:id="759"/>
      <w:bookmarkEnd w:id="760"/>
      <w:bookmarkEnd w:id="761"/>
      <w:bookmarkEnd w:id="762"/>
      <w:bookmarkEnd w:id="763"/>
      <w:bookmarkEnd w:id="764"/>
      <w:bookmarkEnd w:id="765"/>
      <w:bookmarkEnd w:id="766"/>
      <w:bookmarkEnd w:id="767"/>
      <w:bookmarkEnd w:id="768"/>
      <w:bookmarkEnd w:id="769"/>
      <w:bookmarkEnd w:id="770"/>
      <w:bookmarkEnd w:id="771"/>
      <w:bookmarkEnd w:id="772"/>
      <w:bookmarkEnd w:id="773"/>
      <w:bookmarkEnd w:id="774"/>
      <w:bookmarkEnd w:id="775"/>
      <w:bookmarkEnd w:id="776"/>
      <w:bookmarkEnd w:id="777"/>
      <w:bookmarkEnd w:id="778"/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F647F7">
        <w:rPr>
          <w:sz w:val="24"/>
          <w:szCs w:val="24"/>
        </w:rPr>
        <w:t xml:space="preserve"> в соответствии с письмом о подаче </w:t>
      </w:r>
      <w:r w:rsidR="004F4D80" w:rsidRPr="008E5EA3">
        <w:rPr>
          <w:sz w:val="24"/>
          <w:szCs w:val="24"/>
        </w:rPr>
        <w:t xml:space="preserve">оферты (подраздел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4F4D80" w:rsidRPr="008E5EA3">
        <w:rPr>
          <w:sz w:val="24"/>
          <w:szCs w:val="24"/>
        </w:rPr>
        <w:t>).</w:t>
      </w:r>
    </w:p>
    <w:p w:rsidR="004F4D80" w:rsidRPr="008E5EA3" w:rsidRDefault="00C236C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8E5EA3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8E5EA3">
        <w:rPr>
          <w:sz w:val="24"/>
          <w:szCs w:val="24"/>
        </w:rPr>
        <w:t>т.ч</w:t>
      </w:r>
      <w:proofErr w:type="spellEnd"/>
      <w:r w:rsidR="004F4D80" w:rsidRPr="008E5EA3">
        <w:rPr>
          <w:sz w:val="24"/>
          <w:szCs w:val="24"/>
        </w:rPr>
        <w:t>. организационно-правовую форму) и свой адрес.</w:t>
      </w:r>
    </w:p>
    <w:p w:rsidR="004F4D80" w:rsidRPr="008E5EA3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8E5EA3">
        <w:rPr>
          <w:sz w:val="24"/>
          <w:szCs w:val="24"/>
        </w:rPr>
        <w:t xml:space="preserve">В данном Графике </w:t>
      </w:r>
      <w:r w:rsidR="00360AA5">
        <w:rPr>
          <w:sz w:val="24"/>
          <w:szCs w:val="24"/>
        </w:rPr>
        <w:t>выполнения поставок</w:t>
      </w:r>
      <w:r w:rsidRPr="008E5EA3">
        <w:rPr>
          <w:sz w:val="24"/>
          <w:szCs w:val="24"/>
        </w:rPr>
        <w:t xml:space="preserve"> приводятся расчетные сроки поставки </w:t>
      </w:r>
      <w:r w:rsidR="00841A6F">
        <w:rPr>
          <w:sz w:val="24"/>
          <w:szCs w:val="24"/>
        </w:rPr>
        <w:t xml:space="preserve">продукции </w:t>
      </w:r>
      <w:r w:rsidRPr="008E5EA3">
        <w:rPr>
          <w:sz w:val="24"/>
          <w:szCs w:val="24"/>
        </w:rPr>
        <w:t>в рамках Договора, перечисленн</w:t>
      </w:r>
      <w:r w:rsidR="00841A6F">
        <w:rPr>
          <w:sz w:val="24"/>
          <w:szCs w:val="24"/>
        </w:rPr>
        <w:t>ой</w:t>
      </w:r>
      <w:r w:rsidRPr="008E5EA3">
        <w:rPr>
          <w:sz w:val="24"/>
          <w:szCs w:val="24"/>
        </w:rPr>
        <w:t xml:space="preserve"> в </w:t>
      </w:r>
      <w:r w:rsidR="00841A6F">
        <w:rPr>
          <w:sz w:val="24"/>
          <w:szCs w:val="24"/>
        </w:rPr>
        <w:t>Сводной таблице стоимости</w:t>
      </w:r>
      <w:r w:rsidRPr="008E5EA3">
        <w:rPr>
          <w:sz w:val="24"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2F710E" w:rsidRPr="002D4BC6">
        <w:rPr>
          <w:szCs w:val="24"/>
        </w:rPr>
        <w:t xml:space="preserve"> </w:t>
      </w:r>
      <w:r w:rsidRPr="008E5EA3">
        <w:rPr>
          <w:sz w:val="24"/>
          <w:szCs w:val="24"/>
        </w:rPr>
        <w:t>(</w:t>
      </w:r>
      <w:r w:rsidR="00D56F8C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_Ref440273986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5.2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Для указания сроков против каждого этапа / </w:t>
      </w:r>
      <w:proofErr w:type="spellStart"/>
      <w:r w:rsidRPr="00F647F7">
        <w:rPr>
          <w:sz w:val="24"/>
          <w:szCs w:val="24"/>
        </w:rPr>
        <w:t>подэтапа</w:t>
      </w:r>
      <w:proofErr w:type="spellEnd"/>
      <w:r w:rsidRPr="00F647F7">
        <w:rPr>
          <w:sz w:val="24"/>
          <w:szCs w:val="24"/>
        </w:rPr>
        <w:t xml:space="preserve"> следует указать какой-либо знак или затемнить соответствующее число граф, например:</w:t>
      </w:r>
    </w:p>
    <w:tbl>
      <w:tblPr>
        <w:tblW w:w="1062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20"/>
        <w:gridCol w:w="3960"/>
        <w:gridCol w:w="845"/>
        <w:gridCol w:w="840"/>
        <w:gridCol w:w="6"/>
        <w:gridCol w:w="849"/>
        <w:gridCol w:w="433"/>
        <w:gridCol w:w="407"/>
        <w:gridCol w:w="6"/>
        <w:gridCol w:w="849"/>
        <w:gridCol w:w="667"/>
        <w:gridCol w:w="478"/>
        <w:gridCol w:w="284"/>
        <w:gridCol w:w="283"/>
      </w:tblGrid>
      <w:tr w:rsidR="004F4D80" w:rsidRPr="00F647F7" w:rsidTr="004F4D80">
        <w:trPr>
          <w:cantSplit/>
          <w:trHeight w:val="366"/>
        </w:trPr>
        <w:tc>
          <w:tcPr>
            <w:tcW w:w="7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F647F7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F647F7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Default="004F4D80" w:rsidP="004F4D80">
            <w:pPr>
              <w:pStyle w:val="aff0"/>
              <w:spacing w:before="0" w:after="0"/>
              <w:ind w:left="0" w:right="0"/>
              <w:jc w:val="center"/>
            </w:pPr>
          </w:p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A35E1B">
              <w:t>Наименование продукции, тип, марка</w:t>
            </w:r>
          </w:p>
        </w:tc>
        <w:tc>
          <w:tcPr>
            <w:tcW w:w="297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>Требования Заказчика</w:t>
            </w:r>
          </w:p>
        </w:tc>
        <w:tc>
          <w:tcPr>
            <w:tcW w:w="297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A35E1B">
              <w:rPr>
                <w:color w:val="000000"/>
              </w:rPr>
              <w:t xml:space="preserve">Предложение </w:t>
            </w:r>
            <w:r w:rsidR="00C236C0">
              <w:rPr>
                <w:color w:val="000000"/>
              </w:rPr>
              <w:t>Участник</w:t>
            </w:r>
            <w:r w:rsidRPr="00A35E1B">
              <w:rPr>
                <w:color w:val="000000"/>
              </w:rPr>
              <w:t>а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F4D80" w:rsidRPr="00A35E1B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947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360AA5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 xml:space="preserve">График </w:t>
            </w:r>
            <w:r w:rsidR="00360AA5">
              <w:rPr>
                <w:color w:val="000000"/>
                <w:sz w:val="24"/>
                <w:szCs w:val="24"/>
              </w:rPr>
              <w:t>выполнения поставок</w:t>
            </w:r>
            <w:r w:rsidRPr="00F647F7">
              <w:rPr>
                <w:color w:val="000000"/>
                <w:sz w:val="24"/>
                <w:szCs w:val="24"/>
              </w:rPr>
              <w:t>, в неделях ________  (</w:t>
            </w:r>
            <w:r w:rsidRPr="00F647F7">
              <w:rPr>
                <w:i/>
                <w:color w:val="000000"/>
                <w:sz w:val="24"/>
                <w:szCs w:val="24"/>
              </w:rPr>
              <w:t>с момента подписания Договора</w:t>
            </w:r>
            <w:r w:rsidRPr="00F647F7">
              <w:rPr>
                <w:color w:val="000000"/>
                <w:sz w:val="24"/>
                <w:szCs w:val="24"/>
              </w:rPr>
              <w:t>)</w:t>
            </w:r>
          </w:p>
        </w:tc>
      </w:tr>
      <w:tr w:rsidR="004F4D80" w:rsidRPr="00F647F7" w:rsidTr="004F4D80">
        <w:trPr>
          <w:cantSplit/>
          <w:trHeight w:val="374"/>
        </w:trPr>
        <w:tc>
          <w:tcPr>
            <w:tcW w:w="7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39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2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3</w:t>
            </w: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5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6</w:t>
            </w: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color w:val="000000"/>
                <w:sz w:val="24"/>
                <w:szCs w:val="24"/>
              </w:rPr>
            </w:pPr>
            <w:r w:rsidRPr="00F647F7">
              <w:rPr>
                <w:color w:val="000000"/>
                <w:sz w:val="24"/>
                <w:szCs w:val="24"/>
              </w:rPr>
              <w:t>…</w:t>
            </w:r>
          </w:p>
        </w:tc>
      </w:tr>
      <w:tr w:rsidR="004F4D80" w:rsidRPr="00F647F7" w:rsidTr="004F4D80">
        <w:trPr>
          <w:cantSplit/>
        </w:trPr>
        <w:tc>
          <w:tcPr>
            <w:tcW w:w="1062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  <w:r w:rsidRPr="000E702E">
              <w:rPr>
                <w:bCs w:val="0"/>
              </w:rPr>
              <w:t xml:space="preserve">Филиал </w:t>
            </w:r>
            <w:r>
              <w:rPr>
                <w:bCs w:val="0"/>
              </w:rPr>
              <w:t>ПАО «МРСК Центра»</w:t>
            </w:r>
            <w:r w:rsidRPr="000E702E">
              <w:t xml:space="preserve"> «</w:t>
            </w:r>
            <w:r w:rsidRPr="000E702E">
              <w:rPr>
                <w:rStyle w:val="aa"/>
                <w:b w:val="0"/>
              </w:rPr>
              <w:t>____</w:t>
            </w:r>
            <w:r w:rsidRPr="000E702E">
              <w:rPr>
                <w:rStyle w:val="aa"/>
              </w:rPr>
              <w:t xml:space="preserve"> </w:t>
            </w:r>
            <w:proofErr w:type="spellStart"/>
            <w:r w:rsidRPr="000E702E">
              <w:t>энерго</w:t>
            </w:r>
            <w:proofErr w:type="spellEnd"/>
            <w:r w:rsidRPr="000E702E">
              <w:t>»</w:t>
            </w: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pStyle w:val="aff1"/>
              <w:numPr>
                <w:ilvl w:val="0"/>
                <w:numId w:val="59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0A0A0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pStyle w:val="aff1"/>
              <w:numPr>
                <w:ilvl w:val="0"/>
                <w:numId w:val="59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  <w:tr w:rsidR="004F4D80" w:rsidRPr="00F647F7" w:rsidTr="004F4D80">
        <w:trPr>
          <w:cantSplit/>
        </w:trPr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pStyle w:val="aff1"/>
              <w:numPr>
                <w:ilvl w:val="0"/>
                <w:numId w:val="59"/>
              </w:numPr>
              <w:suppressAutoHyphens w:val="0"/>
              <w:snapToGrid w:val="0"/>
              <w:spacing w:before="0" w:after="0"/>
              <w:ind w:right="0"/>
              <w:jc w:val="center"/>
              <w:rPr>
                <w:color w:val="000000"/>
                <w:szCs w:val="24"/>
              </w:rPr>
            </w:pPr>
          </w:p>
        </w:tc>
        <w:tc>
          <w:tcPr>
            <w:tcW w:w="3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spacing w:line="240" w:lineRule="auto"/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65" w:color="auto" w:fill="auto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  <w:tc>
          <w:tcPr>
            <w:tcW w:w="2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rPr>
                <w:color w:val="000000"/>
                <w:sz w:val="24"/>
                <w:szCs w:val="24"/>
              </w:rPr>
            </w:pPr>
          </w:p>
        </w:tc>
      </w:tr>
    </w:tbl>
    <w:p w:rsidR="004F4D80" w:rsidRPr="0035371F" w:rsidRDefault="004F4D80" w:rsidP="004F4D80">
      <w:pPr>
        <w:pStyle w:val="aff6"/>
        <w:numPr>
          <w:ilvl w:val="0"/>
          <w:numId w:val="0"/>
        </w:numPr>
        <w:tabs>
          <w:tab w:val="left" w:pos="708"/>
        </w:tabs>
        <w:spacing w:line="240" w:lineRule="auto"/>
        <w:ind w:left="1134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График может быть также подготовлен с использованием программного обеспечения управления проектами (типа </w:t>
      </w:r>
      <w:proofErr w:type="spellStart"/>
      <w:r w:rsidRPr="00F647F7">
        <w:rPr>
          <w:sz w:val="24"/>
          <w:szCs w:val="24"/>
        </w:rPr>
        <w:t>Microsoft</w:t>
      </w:r>
      <w:proofErr w:type="spellEnd"/>
      <w:r w:rsidRPr="00F647F7">
        <w:rPr>
          <w:sz w:val="24"/>
          <w:szCs w:val="24"/>
        </w:rPr>
        <w:t xml:space="preserve"> </w:t>
      </w:r>
      <w:proofErr w:type="spellStart"/>
      <w:r w:rsidRPr="00F647F7">
        <w:rPr>
          <w:sz w:val="24"/>
          <w:szCs w:val="24"/>
        </w:rPr>
        <w:t>Project</w:t>
      </w:r>
      <w:proofErr w:type="spellEnd"/>
      <w:r w:rsidRPr="00F647F7">
        <w:rPr>
          <w:sz w:val="24"/>
          <w:szCs w:val="24"/>
        </w:rPr>
        <w:t xml:space="preserve"> и т.п.).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779" w:name="_Hlt22846931"/>
      <w:bookmarkStart w:id="780" w:name="_Ref93264992"/>
      <w:bookmarkStart w:id="781" w:name="_Ref93265116"/>
      <w:bookmarkStart w:id="782" w:name="_Toc98253933"/>
      <w:bookmarkStart w:id="783" w:name="_Toc165173859"/>
      <w:bookmarkStart w:id="784" w:name="_Toc423423671"/>
      <w:bookmarkStart w:id="785" w:name="_Toc447292160"/>
      <w:bookmarkEnd w:id="779"/>
      <w:r w:rsidRPr="00F647F7">
        <w:rPr>
          <w:color w:val="000000"/>
        </w:rPr>
        <w:lastRenderedPageBreak/>
        <w:t xml:space="preserve">Протокол разногласий </w:t>
      </w:r>
      <w:r>
        <w:rPr>
          <w:color w:val="000000"/>
        </w:rPr>
        <w:t>к</w:t>
      </w:r>
      <w:r w:rsidRPr="00F647F7">
        <w:rPr>
          <w:color w:val="000000"/>
        </w:rPr>
        <w:t xml:space="preserve"> проекту Договора (форма </w:t>
      </w:r>
      <w:r w:rsidRPr="00F647F7">
        <w:rPr>
          <w:noProof/>
          <w:color w:val="000000"/>
        </w:rPr>
        <w:t>5</w:t>
      </w:r>
      <w:r w:rsidRPr="00F647F7">
        <w:rPr>
          <w:color w:val="000000"/>
        </w:rPr>
        <w:t>)</w:t>
      </w:r>
      <w:bookmarkEnd w:id="703"/>
      <w:bookmarkEnd w:id="704"/>
      <w:bookmarkEnd w:id="780"/>
      <w:bookmarkEnd w:id="781"/>
      <w:bookmarkEnd w:id="782"/>
      <w:bookmarkEnd w:id="783"/>
      <w:bookmarkEnd w:id="784"/>
      <w:bookmarkEnd w:id="785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786" w:name="_Toc439170685"/>
      <w:bookmarkStart w:id="787" w:name="_Toc439172787"/>
      <w:bookmarkStart w:id="788" w:name="_Toc439173231"/>
      <w:bookmarkStart w:id="789" w:name="_Toc439238227"/>
      <w:bookmarkStart w:id="790" w:name="_Toc439252775"/>
      <w:bookmarkStart w:id="791" w:name="_Toc439323749"/>
      <w:bookmarkStart w:id="792" w:name="_Toc440297083"/>
      <w:bookmarkStart w:id="793" w:name="_Toc440356644"/>
      <w:bookmarkStart w:id="794" w:name="_Toc440631780"/>
      <w:bookmarkStart w:id="795" w:name="_Toc440876564"/>
      <w:bookmarkStart w:id="796" w:name="_Toc441130636"/>
      <w:bookmarkStart w:id="797" w:name="_Toc441157139"/>
      <w:bookmarkStart w:id="798" w:name="_Toc447292161"/>
      <w:bookmarkStart w:id="799" w:name="_Toc157248186"/>
      <w:bookmarkStart w:id="800" w:name="_Toc157496555"/>
      <w:bookmarkStart w:id="801" w:name="_Toc158206094"/>
      <w:bookmarkStart w:id="802" w:name="_Toc164057779"/>
      <w:bookmarkStart w:id="803" w:name="_Toc164137129"/>
      <w:bookmarkStart w:id="804" w:name="_Toc164161289"/>
      <w:bookmarkStart w:id="805" w:name="_Toc165173860"/>
      <w:r w:rsidRPr="00F647F7">
        <w:rPr>
          <w:b w:val="0"/>
          <w:szCs w:val="24"/>
        </w:rPr>
        <w:t xml:space="preserve">Форма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786"/>
      <w:bookmarkEnd w:id="787"/>
      <w:bookmarkEnd w:id="788"/>
      <w:bookmarkEnd w:id="789"/>
      <w:bookmarkEnd w:id="790"/>
      <w:bookmarkEnd w:id="791"/>
      <w:bookmarkEnd w:id="792"/>
      <w:bookmarkEnd w:id="793"/>
      <w:bookmarkEnd w:id="794"/>
      <w:bookmarkEnd w:id="795"/>
      <w:bookmarkEnd w:id="796"/>
      <w:bookmarkEnd w:id="797"/>
      <w:bookmarkEnd w:id="798"/>
      <w:r w:rsidRPr="00F647F7">
        <w:rPr>
          <w:b w:val="0"/>
          <w:szCs w:val="24"/>
        </w:rPr>
        <w:t xml:space="preserve"> </w:t>
      </w:r>
      <w:bookmarkEnd w:id="799"/>
      <w:bookmarkEnd w:id="800"/>
      <w:bookmarkEnd w:id="801"/>
      <w:bookmarkEnd w:id="802"/>
      <w:bookmarkEnd w:id="803"/>
      <w:bookmarkEnd w:id="804"/>
      <w:bookmarkEnd w:id="805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="00B21EC0">
        <w:rPr>
          <w:color w:val="000000"/>
          <w:sz w:val="24"/>
          <w:szCs w:val="24"/>
        </w:rPr>
        <w:t>5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>Протокол разногласий к проекту Договора</w:t>
      </w:r>
    </w:p>
    <w:p w:rsidR="004F4D80" w:rsidRPr="00F647F7" w:rsidRDefault="004F4D80" w:rsidP="004F4D80">
      <w:pPr>
        <w:rPr>
          <w:sz w:val="24"/>
          <w:szCs w:val="24"/>
        </w:rPr>
      </w:pPr>
    </w:p>
    <w:p w:rsidR="004F4D80" w:rsidRPr="00F647F7" w:rsidRDefault="004F4D80" w:rsidP="004F4D80">
      <w:pPr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«Обязательные»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204A89">
              <w:fldChar w:fldCharType="begin"/>
            </w:r>
            <w:r w:rsidR="000E2CF7">
              <w:instrText xml:space="preserve"> REF _Ref440272931 \r \h </w:instrText>
            </w:r>
            <w:r w:rsidR="00204A89">
              <w:fldChar w:fldCharType="separate"/>
            </w:r>
            <w:r w:rsidR="000242BF">
              <w:t>2</w:t>
            </w:r>
            <w:r w:rsidR="00204A8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4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jc w:val="center"/>
        <w:rPr>
          <w:b/>
          <w:bCs w:val="0"/>
          <w:color w:val="000000"/>
        </w:rPr>
      </w:pPr>
    </w:p>
    <w:p w:rsidR="004F4D80" w:rsidRPr="00F647F7" w:rsidRDefault="004F4D80" w:rsidP="004F4D80">
      <w:pPr>
        <w:jc w:val="center"/>
        <w:rPr>
          <w:b/>
          <w:bCs w:val="0"/>
          <w:color w:val="000000"/>
          <w:sz w:val="24"/>
          <w:szCs w:val="24"/>
        </w:rPr>
      </w:pPr>
      <w:r w:rsidRPr="00F647F7">
        <w:rPr>
          <w:b/>
          <w:bCs w:val="0"/>
          <w:color w:val="000000"/>
          <w:sz w:val="24"/>
          <w:szCs w:val="24"/>
        </w:rPr>
        <w:t>«Желательные» условия Договора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648"/>
        <w:gridCol w:w="2443"/>
        <w:gridCol w:w="2443"/>
        <w:gridCol w:w="2443"/>
        <w:gridCol w:w="2444"/>
      </w:tblGrid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spacing w:line="240" w:lineRule="auto"/>
              <w:ind w:firstLine="0"/>
              <w:jc w:val="center"/>
            </w:pPr>
            <w:r w:rsidRPr="00F647F7">
              <w:t xml:space="preserve">№ </w:t>
            </w:r>
            <w:proofErr w:type="gramStart"/>
            <w:r w:rsidRPr="00F647F7">
              <w:t>п</w:t>
            </w:r>
            <w:proofErr w:type="gramEnd"/>
            <w:r w:rsidRPr="00F647F7">
              <w:t>/п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№ пункта проекта Договора (</w:t>
            </w:r>
            <w:r w:rsidR="000E2CF7" w:rsidRPr="00F647F7">
              <w:t xml:space="preserve">раздел </w:t>
            </w:r>
            <w:r w:rsidR="00204A89">
              <w:fldChar w:fldCharType="begin"/>
            </w:r>
            <w:r w:rsidR="000E2CF7">
              <w:instrText xml:space="preserve"> REF _Ref440272931 \r \h </w:instrText>
            </w:r>
            <w:r w:rsidR="00204A89">
              <w:fldChar w:fldCharType="separate"/>
            </w:r>
            <w:r w:rsidR="000242BF">
              <w:t>2</w:t>
            </w:r>
            <w:r w:rsidR="00204A89">
              <w:fldChar w:fldCharType="end"/>
            </w:r>
            <w:r w:rsidRPr="00F647F7">
              <w:t>)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Исходные формулировки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 xml:space="preserve">Предложения </w:t>
            </w:r>
            <w:r w:rsidR="00C236C0">
              <w:t>Участник</w:t>
            </w:r>
            <w:r>
              <w:t>а</w:t>
            </w: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4F4D80">
            <w:pPr>
              <w:pStyle w:val="aff0"/>
              <w:spacing w:before="0" w:after="0"/>
              <w:ind w:left="0" w:right="0"/>
              <w:jc w:val="center"/>
            </w:pPr>
            <w:r w:rsidRPr="00F647F7">
              <w:t>Примечания, обоснование</w:t>
            </w: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F647F7" w:rsidRDefault="004F4D80" w:rsidP="00775238">
            <w:pPr>
              <w:numPr>
                <w:ilvl w:val="0"/>
                <w:numId w:val="55"/>
              </w:numPr>
              <w:suppressAutoHyphens w:val="0"/>
              <w:spacing w:line="240" w:lineRule="auto"/>
              <w:ind w:left="0" w:firstLine="0"/>
              <w:jc w:val="center"/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  <w:tr w:rsidR="004F4D80" w:rsidRPr="00F647F7" w:rsidTr="004F4D8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  <w:r w:rsidRPr="00F647F7">
              <w:rPr>
                <w:color w:val="000000"/>
                <w:sz w:val="22"/>
              </w:rPr>
              <w:t>…</w:t>
            </w: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  <w:tc>
          <w:tcPr>
            <w:tcW w:w="24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4D80" w:rsidRPr="00F647F7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 w:val="22"/>
              </w:rPr>
            </w:pPr>
          </w:p>
        </w:tc>
      </w:tr>
    </w:tbl>
    <w:p w:rsidR="004F4D80" w:rsidRPr="00F647F7" w:rsidRDefault="004F4D80" w:rsidP="004F4D80">
      <w:pPr>
        <w:rPr>
          <w:color w:val="000000"/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4F4D80" w:rsidRPr="00F647F7" w:rsidRDefault="004F4D80" w:rsidP="004F4D80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4F4D80" w:rsidRPr="00F647F7" w:rsidRDefault="004F4D80" w:rsidP="004F4D80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4F4D80" w:rsidRPr="00F647F7" w:rsidRDefault="004F4D80" w:rsidP="004F4D80">
      <w:pPr>
        <w:keepNext/>
        <w:rPr>
          <w:b/>
          <w:bCs w:val="0"/>
          <w:color w:val="000000"/>
          <w:sz w:val="24"/>
          <w:szCs w:val="24"/>
        </w:rPr>
      </w:pPr>
    </w:p>
    <w:p w:rsidR="004F4D80" w:rsidRPr="00F647F7" w:rsidRDefault="004F4D80" w:rsidP="004F4D80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ind w:right="21" w:firstLine="0"/>
        <w:jc w:val="left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ab/>
        <w:t>конец формы</w:t>
      </w:r>
      <w:r w:rsidRPr="00F647F7">
        <w:rPr>
          <w:b/>
          <w:color w:val="000000"/>
          <w:spacing w:val="36"/>
          <w:sz w:val="24"/>
          <w:szCs w:val="24"/>
        </w:rPr>
        <w:tab/>
      </w:r>
    </w:p>
    <w:p w:rsidR="00D56F8C" w:rsidRDefault="00D56F8C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b/>
          <w:sz w:val="24"/>
          <w:szCs w:val="24"/>
        </w:rPr>
        <w:br w:type="page"/>
      </w:r>
    </w:p>
    <w:p w:rsidR="004F4D80" w:rsidRPr="00F647F7" w:rsidRDefault="004F4D80" w:rsidP="004F4D80">
      <w:pPr>
        <w:pStyle w:val="a1"/>
        <w:numPr>
          <w:ilvl w:val="0"/>
          <w:numId w:val="0"/>
        </w:numPr>
        <w:ind w:left="1134"/>
        <w:rPr>
          <w:b/>
          <w:sz w:val="24"/>
          <w:szCs w:val="24"/>
        </w:rPr>
      </w:pPr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06" w:name="_Toc439170686"/>
      <w:bookmarkStart w:id="807" w:name="_Toc439172788"/>
      <w:bookmarkStart w:id="808" w:name="_Toc439173232"/>
      <w:bookmarkStart w:id="809" w:name="_Toc439238228"/>
      <w:bookmarkStart w:id="810" w:name="_Toc439252776"/>
      <w:bookmarkStart w:id="811" w:name="_Toc439323750"/>
      <w:bookmarkStart w:id="812" w:name="_Toc440297084"/>
      <w:bookmarkStart w:id="813" w:name="_Toc440356645"/>
      <w:bookmarkStart w:id="814" w:name="_Toc440631781"/>
      <w:bookmarkStart w:id="815" w:name="_Toc440876565"/>
      <w:bookmarkStart w:id="816" w:name="_Toc441130637"/>
      <w:bookmarkStart w:id="817" w:name="_Toc441157140"/>
      <w:bookmarkStart w:id="818" w:name="_Toc447292162"/>
      <w:r w:rsidRPr="00F647F7">
        <w:rPr>
          <w:b w:val="0"/>
          <w:szCs w:val="24"/>
        </w:rPr>
        <w:t xml:space="preserve">Инструкции по заполнению Протокола разногласий </w:t>
      </w:r>
      <w:r>
        <w:rPr>
          <w:b w:val="0"/>
          <w:szCs w:val="24"/>
        </w:rPr>
        <w:t>к</w:t>
      </w:r>
      <w:r w:rsidRPr="00F647F7">
        <w:rPr>
          <w:b w:val="0"/>
          <w:szCs w:val="24"/>
        </w:rPr>
        <w:t xml:space="preserve"> проекту Договора</w:t>
      </w:r>
      <w:bookmarkEnd w:id="806"/>
      <w:bookmarkEnd w:id="807"/>
      <w:bookmarkEnd w:id="808"/>
      <w:bookmarkEnd w:id="809"/>
      <w:bookmarkEnd w:id="810"/>
      <w:bookmarkEnd w:id="811"/>
      <w:bookmarkEnd w:id="812"/>
      <w:bookmarkEnd w:id="813"/>
      <w:bookmarkEnd w:id="814"/>
      <w:bookmarkEnd w:id="815"/>
      <w:bookmarkEnd w:id="816"/>
      <w:bookmarkEnd w:id="817"/>
      <w:bookmarkEnd w:id="818"/>
    </w:p>
    <w:p w:rsidR="004F4D80" w:rsidRPr="00F647F7" w:rsidRDefault="005C7A18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(подраздел </w:t>
      </w:r>
      <w:r w:rsidR="00204A89">
        <w:rPr>
          <w:sz w:val="24"/>
          <w:szCs w:val="24"/>
        </w:rPr>
        <w:fldChar w:fldCharType="begin"/>
      </w:r>
      <w:r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</w:t>
      </w:r>
      <w:r w:rsidR="004F4D80" w:rsidRPr="00F647F7">
        <w:rPr>
          <w:sz w:val="24"/>
          <w:szCs w:val="24"/>
        </w:rPr>
        <w:t>.</w:t>
      </w:r>
    </w:p>
    <w:p w:rsidR="004F4D80" w:rsidRPr="00F647F7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F647F7">
        <w:rPr>
          <w:sz w:val="24"/>
          <w:szCs w:val="24"/>
        </w:rPr>
        <w:t>т.ч</w:t>
      </w:r>
      <w:proofErr w:type="spellEnd"/>
      <w:r w:rsidR="004F4D80" w:rsidRPr="00F647F7">
        <w:rPr>
          <w:sz w:val="24"/>
          <w:szCs w:val="24"/>
        </w:rPr>
        <w:t>. организационно-правовую форму) и свой адрес.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как 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требований или предложений по изменению проекта Договора (раздел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_Ref440274025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2</w:t>
      </w:r>
      <w:r w:rsidR="00204A8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), так и в случае отсутствия таких требований или предложений; в последнем случае в таблицах приводятся слова «Согласны с предложенным проектом Договора».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случае наличия у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предложений по внесению изменений в проект Договора,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представить в составе своей </w:t>
      </w:r>
      <w:r w:rsidR="00D904EF"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данный протокол разногласий. В подготовленном протоколе разногласий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четко разделить обязательные и желательные для него условия Договора. «Обязательными» здесь считаются предложения и условия, в случае непринятия которых он откажется подписать Договор. «Желательными» здесь считаются предложения по условиям Договора, которые он предлагает на рассмотрение Организатора, но </w:t>
      </w:r>
      <w:proofErr w:type="gramStart"/>
      <w:r w:rsidRPr="00F647F7">
        <w:rPr>
          <w:sz w:val="24"/>
          <w:szCs w:val="24"/>
        </w:rPr>
        <w:t>отклонение</w:t>
      </w:r>
      <w:proofErr w:type="gramEnd"/>
      <w:r w:rsidRPr="00F647F7">
        <w:rPr>
          <w:sz w:val="24"/>
          <w:szCs w:val="24"/>
        </w:rPr>
        <w:t xml:space="preserve"> которых Организатором не повлечет отказа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от подписания Договора в случае признания его Победителем.</w:t>
      </w:r>
    </w:p>
    <w:p w:rsidR="004F4D80" w:rsidRPr="001C646B" w:rsidRDefault="001C646B" w:rsidP="001C646B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Условия Договора будут определять</w:t>
      </w:r>
      <w:r w:rsidR="004F4D80" w:rsidRPr="001C646B">
        <w:rPr>
          <w:sz w:val="24"/>
          <w:szCs w:val="24"/>
        </w:rPr>
        <w:t xml:space="preserve">ся в соответствии с пунктом </w:t>
      </w:r>
      <w:r w:rsidR="00204A89" w:rsidRPr="001C646B">
        <w:rPr>
          <w:sz w:val="24"/>
          <w:szCs w:val="24"/>
        </w:rPr>
        <w:fldChar w:fldCharType="begin"/>
      </w:r>
      <w:r w:rsidR="00D56F8C" w:rsidRPr="001C646B">
        <w:rPr>
          <w:sz w:val="24"/>
          <w:szCs w:val="24"/>
        </w:rPr>
        <w:instrText xml:space="preserve"> REF _Ref294695546 \r \h </w:instrText>
      </w:r>
      <w:r w:rsidR="00204A89" w:rsidRPr="001C646B">
        <w:rPr>
          <w:sz w:val="24"/>
          <w:szCs w:val="24"/>
        </w:rPr>
      </w:r>
      <w:r w:rsidR="00204A89" w:rsidRPr="001C646B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 xml:space="preserve"> 1.2.6 </w:t>
      </w:r>
      <w:r w:rsidR="00204A89" w:rsidRPr="001C646B">
        <w:rPr>
          <w:sz w:val="24"/>
          <w:szCs w:val="24"/>
        </w:rPr>
        <w:fldChar w:fldCharType="end"/>
      </w:r>
      <w:r w:rsidR="004F4D80" w:rsidRPr="001C646B">
        <w:rPr>
          <w:sz w:val="24"/>
          <w:szCs w:val="24"/>
        </w:rPr>
        <w:t>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Заказчик оставляет за собой право рассмотреть и принять перед подписанием Договора предложения и дополнительные (не носящие принципиального характера) изменения к Договору. В случае</w:t>
      </w:r>
      <w:proofErr w:type="gramStart"/>
      <w:r w:rsidRPr="00F647F7">
        <w:rPr>
          <w:sz w:val="24"/>
          <w:szCs w:val="24"/>
        </w:rPr>
        <w:t>,</w:t>
      </w:r>
      <w:proofErr w:type="gramEnd"/>
      <w:r w:rsidRPr="00F647F7">
        <w:rPr>
          <w:sz w:val="24"/>
          <w:szCs w:val="24"/>
        </w:rPr>
        <w:t xml:space="preserve"> если стороны не придут к соглашению об этих изменениях, стороны будут обязаны подписать Договор на условиях, изложенных в настоящей </w:t>
      </w:r>
      <w:r w:rsidR="00D904EF">
        <w:rPr>
          <w:sz w:val="24"/>
          <w:szCs w:val="24"/>
        </w:rPr>
        <w:t>Документации</w:t>
      </w:r>
      <w:r w:rsidRPr="00F647F7">
        <w:rPr>
          <w:sz w:val="24"/>
          <w:szCs w:val="24"/>
        </w:rPr>
        <w:t xml:space="preserve"> и </w:t>
      </w:r>
      <w:r w:rsidR="00D904EF">
        <w:rPr>
          <w:sz w:val="24"/>
          <w:szCs w:val="24"/>
        </w:rPr>
        <w:t>Заявке</w:t>
      </w:r>
      <w:r w:rsidRPr="00F647F7">
        <w:rPr>
          <w:sz w:val="24"/>
          <w:szCs w:val="24"/>
        </w:rPr>
        <w:t xml:space="preserve"> Победителя.</w:t>
      </w:r>
    </w:p>
    <w:p w:rsidR="004F4D80" w:rsidRPr="00F647F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должен иметь в виду что: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если какое-либо из обязательных Договорных предложений и условий, выдвинутых </w:t>
      </w:r>
      <w:r w:rsidR="00C236C0"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ом, будет неприемлемо для Организатора, такая </w:t>
      </w:r>
      <w:r w:rsidR="00D904EF"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будет отклонена независимо от содержания технико-коммерческих предложений;</w:t>
      </w:r>
    </w:p>
    <w:p w:rsidR="004F4D80" w:rsidRPr="00F647F7" w:rsidRDefault="004F4D80" w:rsidP="004F4D80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любом случае, предоставление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F647F7">
        <w:rPr>
          <w:sz w:val="24"/>
          <w:szCs w:val="24"/>
        </w:rPr>
        <w:t xml:space="preserve"> протокола разногласий </w:t>
      </w:r>
      <w:r>
        <w:rPr>
          <w:sz w:val="24"/>
          <w:szCs w:val="24"/>
        </w:rPr>
        <w:t>к</w:t>
      </w:r>
      <w:r w:rsidRPr="00F647F7">
        <w:rPr>
          <w:sz w:val="24"/>
          <w:szCs w:val="24"/>
        </w:rPr>
        <w:t xml:space="preserve"> подготовленному Заказчиком исходному проекту Договора не лишает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а</w:t>
      </w:r>
      <w:r w:rsidRPr="00F647F7">
        <w:rPr>
          <w:sz w:val="24"/>
          <w:szCs w:val="24"/>
        </w:rPr>
        <w:t xml:space="preserve">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условий.</w:t>
      </w:r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19" w:name="_Ref55335823"/>
      <w:bookmarkStart w:id="820" w:name="_Ref55336359"/>
      <w:bookmarkStart w:id="821" w:name="_Toc57314675"/>
      <w:bookmarkStart w:id="822" w:name="_Toc69728989"/>
      <w:bookmarkStart w:id="823" w:name="_Toc98253939"/>
      <w:bookmarkStart w:id="824" w:name="_Toc165173865"/>
      <w:bookmarkStart w:id="825" w:name="_Toc423423672"/>
      <w:bookmarkStart w:id="826" w:name="_Toc447292163"/>
      <w:bookmarkEnd w:id="575"/>
      <w:r w:rsidRPr="00F647F7">
        <w:lastRenderedPageBreak/>
        <w:t>Анкета (форма 6)</w:t>
      </w:r>
      <w:bookmarkEnd w:id="819"/>
      <w:bookmarkEnd w:id="820"/>
      <w:bookmarkEnd w:id="821"/>
      <w:bookmarkEnd w:id="822"/>
      <w:bookmarkEnd w:id="823"/>
      <w:bookmarkEnd w:id="824"/>
      <w:bookmarkEnd w:id="825"/>
      <w:bookmarkEnd w:id="826"/>
    </w:p>
    <w:p w:rsidR="004F4D80" w:rsidRPr="00F647F7" w:rsidRDefault="004F4D80" w:rsidP="004F4D80">
      <w:pPr>
        <w:pStyle w:val="3"/>
        <w:rPr>
          <w:b w:val="0"/>
          <w:szCs w:val="24"/>
        </w:rPr>
      </w:pPr>
      <w:bookmarkStart w:id="827" w:name="_Toc98253940"/>
      <w:bookmarkStart w:id="828" w:name="_Toc157248192"/>
      <w:bookmarkStart w:id="829" w:name="_Toc157496561"/>
      <w:bookmarkStart w:id="830" w:name="_Toc158206100"/>
      <w:bookmarkStart w:id="831" w:name="_Toc164057785"/>
      <w:bookmarkStart w:id="832" w:name="_Toc164137135"/>
      <w:bookmarkStart w:id="833" w:name="_Toc164161295"/>
      <w:bookmarkStart w:id="834" w:name="_Toc165173866"/>
      <w:bookmarkStart w:id="835" w:name="_Toc439170688"/>
      <w:bookmarkStart w:id="836" w:name="_Toc439172790"/>
      <w:bookmarkStart w:id="837" w:name="_Toc439173234"/>
      <w:bookmarkStart w:id="838" w:name="_Toc439238230"/>
      <w:bookmarkStart w:id="839" w:name="_Toc439252778"/>
      <w:bookmarkStart w:id="840" w:name="_Ref440272119"/>
      <w:bookmarkStart w:id="841" w:name="_Toc440297086"/>
      <w:bookmarkStart w:id="842" w:name="_Toc440356647"/>
      <w:bookmarkStart w:id="843" w:name="_Ref444162540"/>
      <w:bookmarkStart w:id="844" w:name="_Toc447292164"/>
      <w:r w:rsidRPr="00F647F7">
        <w:rPr>
          <w:b w:val="0"/>
          <w:szCs w:val="24"/>
        </w:rPr>
        <w:t xml:space="preserve">Форма Анкеты </w:t>
      </w:r>
      <w:r w:rsidR="00C236C0">
        <w:rPr>
          <w:b w:val="0"/>
          <w:szCs w:val="24"/>
        </w:rPr>
        <w:t>Участник</w:t>
      </w:r>
      <w:r>
        <w:rPr>
          <w:b w:val="0"/>
          <w:szCs w:val="24"/>
        </w:rPr>
        <w:t>а</w:t>
      </w:r>
      <w:bookmarkEnd w:id="827"/>
      <w:bookmarkEnd w:id="828"/>
      <w:bookmarkEnd w:id="829"/>
      <w:bookmarkEnd w:id="830"/>
      <w:bookmarkEnd w:id="831"/>
      <w:bookmarkEnd w:id="832"/>
      <w:bookmarkEnd w:id="833"/>
      <w:bookmarkEnd w:id="834"/>
      <w:bookmarkEnd w:id="835"/>
      <w:bookmarkEnd w:id="836"/>
      <w:bookmarkEnd w:id="837"/>
      <w:bookmarkEnd w:id="838"/>
      <w:bookmarkEnd w:id="839"/>
      <w:bookmarkEnd w:id="840"/>
      <w:bookmarkEnd w:id="841"/>
      <w:bookmarkEnd w:id="842"/>
      <w:bookmarkEnd w:id="843"/>
      <w:bookmarkEnd w:id="844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553A57">
        <w:rPr>
          <w:sz w:val="24"/>
          <w:szCs w:val="24"/>
        </w:rPr>
        <w:t>6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Анкета </w:t>
      </w:r>
      <w:r w:rsidR="00C236C0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>а</w:t>
      </w: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</w:t>
      </w:r>
      <w:r w:rsidR="00C236C0">
        <w:rPr>
          <w:color w:val="000000"/>
          <w:sz w:val="24"/>
          <w:szCs w:val="24"/>
        </w:rPr>
        <w:t>Участник</w:t>
      </w:r>
      <w:r>
        <w:rPr>
          <w:color w:val="000000"/>
          <w:sz w:val="24"/>
          <w:szCs w:val="24"/>
        </w:rPr>
        <w:t>а</w:t>
      </w:r>
      <w:r w:rsidRPr="00F647F7">
        <w:rPr>
          <w:color w:val="000000"/>
          <w:sz w:val="24"/>
          <w:szCs w:val="24"/>
        </w:rPr>
        <w:t>: _________________________________</w:t>
      </w:r>
    </w:p>
    <w:p w:rsidR="004F4D80" w:rsidRPr="00F647F7" w:rsidRDefault="004F4D80" w:rsidP="004F4D80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Ind w:w="108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93"/>
        <w:gridCol w:w="5775"/>
        <w:gridCol w:w="2995"/>
      </w:tblGrid>
      <w:tr w:rsidR="004F4D80" w:rsidTr="004F4D80">
        <w:trPr>
          <w:cantSplit/>
          <w:trHeight w:val="240"/>
          <w:tblHeader/>
        </w:trPr>
        <w:tc>
          <w:tcPr>
            <w:tcW w:w="6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spacing w:line="240" w:lineRule="auto"/>
              <w:ind w:firstLine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№ </w:t>
            </w:r>
            <w:proofErr w:type="gramStart"/>
            <w:r w:rsidRPr="00A55F54">
              <w:rPr>
                <w:sz w:val="24"/>
                <w:szCs w:val="24"/>
              </w:rPr>
              <w:t>п</w:t>
            </w:r>
            <w:proofErr w:type="gramEnd"/>
            <w:r w:rsidRPr="00A55F54">
              <w:rPr>
                <w:sz w:val="24"/>
                <w:szCs w:val="24"/>
              </w:rPr>
              <w:t>/п</w:t>
            </w:r>
          </w:p>
        </w:tc>
        <w:tc>
          <w:tcPr>
            <w:tcW w:w="577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>Наименование</w:t>
            </w:r>
          </w:p>
        </w:tc>
        <w:tc>
          <w:tcPr>
            <w:tcW w:w="29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0"/>
              <w:spacing w:before="0" w:after="0"/>
              <w:ind w:left="0" w:right="0"/>
              <w:jc w:val="center"/>
              <w:rPr>
                <w:sz w:val="24"/>
                <w:szCs w:val="24"/>
              </w:rPr>
            </w:pPr>
            <w:r w:rsidRPr="00A55F54">
              <w:rPr>
                <w:sz w:val="24"/>
                <w:szCs w:val="24"/>
              </w:rPr>
              <w:t xml:space="preserve">Сведения </w:t>
            </w:r>
            <w:proofErr w:type="gramStart"/>
            <w:r w:rsidRPr="00A55F54">
              <w:rPr>
                <w:sz w:val="24"/>
                <w:szCs w:val="24"/>
              </w:rPr>
              <w:t>о</w:t>
            </w:r>
            <w:proofErr w:type="gramEnd"/>
            <w:r w:rsidRPr="00A55F54">
              <w:rPr>
                <w:sz w:val="24"/>
                <w:szCs w:val="24"/>
              </w:rPr>
              <w:t xml:space="preserve"> </w:t>
            </w:r>
            <w:r w:rsidR="00C236C0">
              <w:rPr>
                <w:sz w:val="24"/>
                <w:szCs w:val="24"/>
              </w:rPr>
              <w:t>Участник</w:t>
            </w:r>
            <w:r w:rsidRPr="00A55F54">
              <w:rPr>
                <w:sz w:val="24"/>
                <w:szCs w:val="24"/>
              </w:rPr>
              <w:t>е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Организационно-правовая форма и фирменное наименование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Учредители и размер вклада (перечислить наименования и организационно-правовую форму или Ф.И.О. всех учредителей, чья доля в уставном капитале превышает 10% с указанием размера вклада в процентном и денежном выражении)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6D58F3">
              <w:rPr>
                <w:szCs w:val="24"/>
              </w:rPr>
              <w:t>Стоимость основных фондов (по балансу последнего завершенного периода)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Свидетельство о внесении в Единый государственный реестр юридических лиц (дата и номер, кем выдано)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ОКПО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ОКВЭД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 xml:space="preserve">ИНН/КПП </w:t>
            </w:r>
            <w:r w:rsidR="00C236C0">
              <w:rPr>
                <w:szCs w:val="24"/>
              </w:rPr>
              <w:t>Участник</w:t>
            </w:r>
            <w:r w:rsidRPr="00A55F54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A55F54">
              <w:rPr>
                <w:szCs w:val="24"/>
              </w:rPr>
              <w:t>Юридический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Почтовый адрес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6D58F3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D58F3" w:rsidRPr="00A55F54" w:rsidRDefault="006D58F3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5A2CAE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Фактическое местоположение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D58F3" w:rsidRPr="00A55F54" w:rsidRDefault="006D58F3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Филиалы: перечислить наименования и почтовые адреса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Банковские реквизиты (наименование и адрес банка, номер расчетного счета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в банке, телефоны банка, прочие банковские реквизиты)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Принадлежность к субъектам малого и среднего предпринимательства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Телефоны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 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  <w:trHeight w:val="116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Факс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 (с указанием кода города)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Адрес электронной почты </w:t>
            </w:r>
            <w:r w:rsidR="00C236C0" w:rsidRPr="005A2CAE">
              <w:rPr>
                <w:szCs w:val="24"/>
              </w:rPr>
              <w:t>Участник</w:t>
            </w:r>
            <w:r w:rsidRPr="005A2CAE">
              <w:rPr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руководителя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 xml:space="preserve">а, имеющего право подписи согласно учредительным документам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а,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color w:val="000000"/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  <w:r w:rsidRPr="005A2CAE">
              <w:rPr>
                <w:color w:val="000000"/>
                <w:szCs w:val="24"/>
              </w:rPr>
              <w:t xml:space="preserve">Фамилия, Имя и Отчество главного бухгалтера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color w:val="000000"/>
                <w:szCs w:val="24"/>
              </w:rPr>
            </w:pP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4F4D8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 xml:space="preserve">Фамилия, Имя и Отчество ответственного лица </w:t>
            </w:r>
            <w:r w:rsidR="00C236C0" w:rsidRPr="005A2CAE">
              <w:rPr>
                <w:color w:val="000000"/>
                <w:szCs w:val="24"/>
              </w:rPr>
              <w:t>Участник</w:t>
            </w:r>
            <w:r w:rsidRPr="005A2CAE">
              <w:rPr>
                <w:color w:val="000000"/>
                <w:szCs w:val="24"/>
              </w:rPr>
              <w:t>а</w:t>
            </w:r>
            <w:r w:rsidRPr="005A2CAE">
              <w:rPr>
                <w:szCs w:val="24"/>
              </w:rPr>
              <w:t xml:space="preserve"> с указанием должности и контактного телефона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A55F54" w:rsidRDefault="004F4D80" w:rsidP="004F4D80">
            <w:pPr>
              <w:pStyle w:val="aff1"/>
              <w:spacing w:before="0" w:after="0"/>
              <w:ind w:left="0" w:right="0"/>
              <w:rPr>
                <w:szCs w:val="24"/>
                <w:highlight w:val="yellow"/>
              </w:rPr>
            </w:pPr>
          </w:p>
        </w:tc>
      </w:tr>
      <w:tr w:rsidR="004F4D80" w:rsidTr="004F4D80">
        <w:trPr>
          <w:cantSplit/>
          <w:trHeight w:val="601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tabs>
                <w:tab w:val="clear" w:pos="360"/>
                <w:tab w:val="num" w:pos="-3227"/>
              </w:tabs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tabs>
                <w:tab w:val="num" w:pos="360"/>
              </w:tabs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особая экономическая зона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b/>
                <w:iCs/>
                <w:color w:val="1F497D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особой экономической зоны)</w:t>
            </w:r>
          </w:p>
        </w:tc>
      </w:tr>
      <w:tr w:rsidR="004F4D80" w:rsidTr="004F4D80">
        <w:trPr>
          <w:cantSplit/>
          <w:trHeight w:val="649"/>
        </w:trPr>
        <w:tc>
          <w:tcPr>
            <w:tcW w:w="693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pStyle w:val="affffff0"/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contextualSpacing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4F4D80" w:rsidP="004F4D80">
            <w:pPr>
              <w:spacing w:line="276" w:lineRule="auto"/>
              <w:ind w:firstLine="0"/>
              <w:jc w:val="left"/>
              <w:rPr>
                <w:sz w:val="24"/>
                <w:szCs w:val="24"/>
              </w:rPr>
            </w:pPr>
            <w:r w:rsidRPr="005A2CAE">
              <w:rPr>
                <w:sz w:val="24"/>
                <w:szCs w:val="24"/>
              </w:rPr>
              <w:t xml:space="preserve">Местом регистрации (местом налогового </w:t>
            </w:r>
            <w:proofErr w:type="spellStart"/>
            <w:r w:rsidRPr="005A2CAE">
              <w:rPr>
                <w:sz w:val="24"/>
                <w:szCs w:val="24"/>
              </w:rPr>
              <w:t>резидентства</w:t>
            </w:r>
            <w:proofErr w:type="spellEnd"/>
            <w:r w:rsidRPr="005A2CAE">
              <w:rPr>
                <w:sz w:val="24"/>
                <w:szCs w:val="24"/>
              </w:rPr>
              <w:t xml:space="preserve">) </w:t>
            </w:r>
            <w:r w:rsidR="00C236C0" w:rsidRPr="005A2CAE">
              <w:rPr>
                <w:sz w:val="24"/>
                <w:szCs w:val="24"/>
              </w:rPr>
              <w:t>Участник</w:t>
            </w:r>
            <w:r w:rsidRPr="005A2CAE">
              <w:rPr>
                <w:sz w:val="24"/>
                <w:szCs w:val="24"/>
              </w:rPr>
              <w:t>а является оффшорная зона</w:t>
            </w:r>
          </w:p>
        </w:tc>
        <w:tc>
          <w:tcPr>
            <w:tcW w:w="299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</w:trPr>
        <w:tc>
          <w:tcPr>
            <w:tcW w:w="693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имеет постоянное представительство в оффшорной зоне</w:t>
            </w:r>
          </w:p>
        </w:tc>
        <w:tc>
          <w:tcPr>
            <w:tcW w:w="2995" w:type="dxa"/>
            <w:tcBorders>
              <w:top w:val="nil"/>
              <w:left w:val="nil"/>
              <w:bottom w:val="nil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(если да, то укажите наименование оффшорной зоны)</w:t>
            </w:r>
          </w:p>
        </w:tc>
      </w:tr>
      <w:tr w:rsidR="004F4D80" w:rsidTr="004F4D80">
        <w:trPr>
          <w:cantSplit/>
          <w:trHeight w:val="409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применяет один из спец. режимов налогообложения (ЕСХН, ЕНВД)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какой)</w:t>
            </w:r>
          </w:p>
        </w:tc>
      </w:tr>
      <w:tr w:rsidR="004F4D80" w:rsidTr="004F4D80">
        <w:trPr>
          <w:cantSplit/>
          <w:trHeight w:val="730"/>
        </w:trPr>
        <w:tc>
          <w:tcPr>
            <w:tcW w:w="693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965713" w:rsidRDefault="004F4D80" w:rsidP="00775238">
            <w:pPr>
              <w:numPr>
                <w:ilvl w:val="0"/>
                <w:numId w:val="62"/>
              </w:numPr>
              <w:suppressAutoHyphens w:val="0"/>
              <w:snapToGrid w:val="0"/>
              <w:spacing w:line="240" w:lineRule="auto"/>
              <w:ind w:left="0" w:firstLine="0"/>
              <w:jc w:val="center"/>
              <w:rPr>
                <w:sz w:val="24"/>
                <w:szCs w:val="24"/>
              </w:rPr>
            </w:pPr>
          </w:p>
        </w:tc>
        <w:tc>
          <w:tcPr>
            <w:tcW w:w="577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F4D80" w:rsidRPr="005A2CAE" w:rsidRDefault="00C236C0" w:rsidP="004F4D80">
            <w:pPr>
              <w:pStyle w:val="aff1"/>
              <w:spacing w:before="0" w:after="0"/>
              <w:ind w:left="0" w:right="0"/>
              <w:rPr>
                <w:szCs w:val="24"/>
              </w:rPr>
            </w:pPr>
            <w:r w:rsidRPr="005A2CAE">
              <w:rPr>
                <w:szCs w:val="24"/>
              </w:rPr>
              <w:t>Участник</w:t>
            </w:r>
            <w:r w:rsidR="004F4D80" w:rsidRPr="005A2CAE">
              <w:rPr>
                <w:szCs w:val="24"/>
              </w:rPr>
              <w:t xml:space="preserve"> освобожден от обязанности уплаты налога на прибыль или применяет ставку 0%  (в соответствии с п. 5,1 ст. 284 НК РФ)</w:t>
            </w:r>
          </w:p>
        </w:tc>
        <w:tc>
          <w:tcPr>
            <w:tcW w:w="2995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F4D80" w:rsidRPr="00A55F54" w:rsidRDefault="004F4D80" w:rsidP="004F4D80">
            <w:pPr>
              <w:pStyle w:val="aff1"/>
              <w:spacing w:after="0"/>
              <w:ind w:left="0" w:right="0"/>
              <w:jc w:val="center"/>
              <w:rPr>
                <w:rStyle w:val="aa"/>
                <w:b w:val="0"/>
                <w:szCs w:val="24"/>
              </w:rPr>
            </w:pPr>
            <w:r w:rsidRPr="00A55F54">
              <w:rPr>
                <w:rStyle w:val="aa"/>
                <w:szCs w:val="24"/>
              </w:rPr>
              <w:t>(нет/указать что именно)</w:t>
            </w:r>
          </w:p>
        </w:tc>
      </w:tr>
    </w:tbl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right="5527"/>
        <w:rPr>
          <w:color w:val="000000"/>
        </w:rPr>
      </w:pPr>
      <w:r w:rsidRPr="007417E6"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 w:rsidRPr="007417E6">
        <w:rPr>
          <w:color w:val="000000"/>
          <w:vertAlign w:val="superscript"/>
        </w:rPr>
        <w:t xml:space="preserve">(фамилия, имя, отчество </w:t>
      </w:r>
      <w:proofErr w:type="gramStart"/>
      <w:r w:rsidRPr="007417E6">
        <w:rPr>
          <w:color w:val="000000"/>
          <w:vertAlign w:val="superscript"/>
        </w:rPr>
        <w:t>подписавшего</w:t>
      </w:r>
      <w:proofErr w:type="gramEnd"/>
      <w:r w:rsidRPr="007417E6"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</w:p>
    <w:p w:rsidR="004F4D80" w:rsidRPr="00D73790" w:rsidRDefault="004F4D80" w:rsidP="004F4D80">
      <w:pPr>
        <w:pStyle w:val="3"/>
        <w:rPr>
          <w:b w:val="0"/>
          <w:szCs w:val="24"/>
        </w:rPr>
      </w:pPr>
      <w:bookmarkStart w:id="845" w:name="_Toc439170689"/>
      <w:bookmarkStart w:id="846" w:name="_Toc439172791"/>
      <w:bookmarkStart w:id="847" w:name="_Toc439173235"/>
      <w:bookmarkStart w:id="848" w:name="_Toc439238231"/>
      <w:bookmarkStart w:id="849" w:name="_Toc439252779"/>
      <w:bookmarkStart w:id="850" w:name="_Ref440272147"/>
      <w:bookmarkStart w:id="851" w:name="_Toc440297087"/>
      <w:bookmarkStart w:id="852" w:name="_Toc440356648"/>
      <w:bookmarkStart w:id="853" w:name="_Ref444161661"/>
      <w:bookmarkStart w:id="854" w:name="_Toc447292165"/>
      <w:r w:rsidRPr="00D73790">
        <w:rPr>
          <w:b w:val="0"/>
          <w:szCs w:val="24"/>
        </w:rPr>
        <w:lastRenderedPageBreak/>
        <w:t xml:space="preserve">Форма </w:t>
      </w:r>
      <w:bookmarkEnd w:id="845"/>
      <w:bookmarkEnd w:id="846"/>
      <w:bookmarkEnd w:id="847"/>
      <w:bookmarkEnd w:id="848"/>
      <w:r w:rsidR="00FB00C0" w:rsidRPr="00FB00C0">
        <w:rPr>
          <w:b w:val="0"/>
          <w:szCs w:val="24"/>
        </w:rPr>
        <w:t>Деклараци</w:t>
      </w:r>
      <w:r w:rsidR="00FB00C0">
        <w:rPr>
          <w:b w:val="0"/>
          <w:szCs w:val="24"/>
        </w:rPr>
        <w:t>и</w:t>
      </w:r>
      <w:r w:rsidR="00FB00C0" w:rsidRPr="00FB00C0">
        <w:rPr>
          <w:b w:val="0"/>
          <w:szCs w:val="24"/>
        </w:rPr>
        <w:t xml:space="preserve"> о соответствии </w:t>
      </w:r>
      <w:r w:rsidR="00FB00C0">
        <w:rPr>
          <w:b w:val="0"/>
          <w:szCs w:val="24"/>
        </w:rPr>
        <w:t>Участника/члена Коллективного участника</w:t>
      </w:r>
      <w:r w:rsidR="00FB00C0" w:rsidRPr="00FB00C0">
        <w:rPr>
          <w:b w:val="0"/>
          <w:szCs w:val="24"/>
        </w:rPr>
        <w:t xml:space="preserve"> критериям отнесения к субъектам малого и среднего предпринимательства</w:t>
      </w:r>
      <w:r w:rsidR="00FB00C0">
        <w:rPr>
          <w:b w:val="0"/>
          <w:szCs w:val="24"/>
        </w:rPr>
        <w:t xml:space="preserve"> (форма 6.1)</w:t>
      </w:r>
      <w:bookmarkEnd w:id="849"/>
      <w:bookmarkEnd w:id="850"/>
      <w:bookmarkEnd w:id="851"/>
      <w:bookmarkEnd w:id="852"/>
      <w:bookmarkEnd w:id="853"/>
      <w:bookmarkEnd w:id="854"/>
    </w:p>
    <w:p w:rsidR="004F4D80" w:rsidRDefault="004F4D80" w:rsidP="004F4D80">
      <w:pPr>
        <w:spacing w:line="240" w:lineRule="auto"/>
        <w:ind w:left="540" w:firstLine="0"/>
        <w:jc w:val="left"/>
      </w:pPr>
      <w:r>
        <w:t>Приложение</w:t>
      </w:r>
      <w:r w:rsidR="00553A57">
        <w:t xml:space="preserve"> 6</w:t>
      </w:r>
      <w:r>
        <w:rPr>
          <w:noProof/>
        </w:rPr>
        <w:t>.1</w:t>
      </w:r>
      <w:r>
        <w:t xml:space="preserve"> к письму о подаче оферты</w:t>
      </w:r>
      <w:r>
        <w:br/>
        <w:t>от «____»_____________ </w:t>
      </w:r>
      <w:proofErr w:type="gramStart"/>
      <w:r>
        <w:t>г</w:t>
      </w:r>
      <w:proofErr w:type="gramEnd"/>
      <w:r>
        <w:t>. №__________</w:t>
      </w:r>
    </w:p>
    <w:p w:rsidR="004F4D80" w:rsidRDefault="004F4D80" w:rsidP="004F4D80">
      <w:pPr>
        <w:ind w:firstLine="709"/>
        <w:jc w:val="right"/>
        <w:rPr>
          <w:b/>
          <w:szCs w:val="24"/>
        </w:rPr>
      </w:pPr>
    </w:p>
    <w:p w:rsidR="00FB00C0" w:rsidRPr="00116BE6" w:rsidRDefault="00FB00C0" w:rsidP="00FB00C0">
      <w:pPr>
        <w:autoSpaceDE w:val="0"/>
        <w:autoSpaceDN w:val="0"/>
        <w:adjustRightInd w:val="0"/>
        <w:spacing w:line="240" w:lineRule="auto"/>
        <w:ind w:firstLine="540"/>
        <w:jc w:val="center"/>
        <w:outlineLvl w:val="3"/>
        <w:rPr>
          <w:b/>
          <w:sz w:val="26"/>
          <w:szCs w:val="26"/>
        </w:rPr>
      </w:pPr>
      <w:r w:rsidRPr="00116BE6">
        <w:rPr>
          <w:b/>
          <w:sz w:val="26"/>
          <w:szCs w:val="26"/>
        </w:rPr>
        <w:t xml:space="preserve">Декларация о соответствии </w:t>
      </w:r>
      <w:r>
        <w:rPr>
          <w:b/>
          <w:sz w:val="26"/>
          <w:szCs w:val="26"/>
        </w:rPr>
        <w:t>Участника</w:t>
      </w:r>
      <w:r w:rsidR="00B618BA" w:rsidRPr="00B618BA">
        <w:rPr>
          <w:b/>
          <w:sz w:val="26"/>
          <w:szCs w:val="26"/>
        </w:rPr>
        <w:t>/члена Коллективного участника</w:t>
      </w:r>
      <w:r w:rsidRPr="00116BE6">
        <w:rPr>
          <w:b/>
          <w:sz w:val="26"/>
          <w:szCs w:val="26"/>
        </w:rPr>
        <w:t xml:space="preserve"> критериям отнесения к субъектам малого и среднего предпринимательства </w:t>
      </w: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Pr="00DB6009" w:rsidRDefault="00FB00C0" w:rsidP="00FB00C0">
      <w:pPr>
        <w:autoSpaceDE w:val="0"/>
        <w:autoSpaceDN w:val="0"/>
        <w:adjustRightInd w:val="0"/>
        <w:spacing w:line="240" w:lineRule="auto"/>
        <w:ind w:firstLine="540"/>
        <w:outlineLvl w:val="3"/>
      </w:pPr>
    </w:p>
    <w:p w:rsidR="00FB00C0" w:rsidRDefault="00197CB9" w:rsidP="00197CB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197CB9">
        <w:rPr>
          <w:rFonts w:ascii="Times New Roman" w:hAnsi="Times New Roman" w:cs="Times New Roman"/>
          <w:sz w:val="22"/>
          <w:szCs w:val="22"/>
        </w:rPr>
        <w:t>Подтверждаем, что</w:t>
      </w:r>
      <w:r w:rsidR="00FB00C0" w:rsidRPr="00197CB9">
        <w:rPr>
          <w:rFonts w:ascii="Times New Roman" w:hAnsi="Times New Roman" w:cs="Times New Roman"/>
          <w:sz w:val="22"/>
          <w:szCs w:val="22"/>
        </w:rPr>
        <w:t xml:space="preserve"> </w:t>
      </w:r>
      <w:r w:rsidR="00FB00C0"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="00FB00C0"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наименование субъекта малого/ среднего предпринимательства</w:t>
      </w:r>
      <w:r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 </w:t>
      </w:r>
      <w:r w:rsidR="00FB00C0" w:rsidRPr="00197CB9">
        <w:rPr>
          <w:rFonts w:ascii="Times New Roman" w:hAnsi="Times New Roman" w:cs="Times New Roman"/>
          <w:sz w:val="22"/>
          <w:szCs w:val="22"/>
        </w:rPr>
        <w:t xml:space="preserve">в соответствии с законодательством Российской Федерации (статья 4 Федерального закона Российской Федерации «О развитии малого и среднего предпринимательства в Российской Федерации») </w:t>
      </w:r>
      <w:r w:rsidRPr="00197CB9">
        <w:rPr>
          <w:rFonts w:ascii="Times New Roman" w:hAnsi="Times New Roman" w:cs="Times New Roman"/>
          <w:sz w:val="22"/>
          <w:szCs w:val="22"/>
        </w:rPr>
        <w:t>удовлетворяет критериям отнесения организации к субъектам</w:t>
      </w:r>
      <w:r w:rsidR="00FB00C0" w:rsidRPr="00197CB9">
        <w:rPr>
          <w:rFonts w:ascii="Times New Roman" w:hAnsi="Times New Roman" w:cs="Times New Roman"/>
          <w:sz w:val="22"/>
          <w:szCs w:val="22"/>
        </w:rPr>
        <w:t xml:space="preserve"> </w:t>
      </w:r>
      <w:r w:rsidR="00FB00C0" w:rsidRPr="00197CB9"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>[</w:t>
      </w:r>
      <w:r w:rsidRPr="00197CB9">
        <w:rPr>
          <w:rFonts w:ascii="Times New Roman" w:hAnsi="Times New Roman" w:cs="Times New Roman"/>
          <w:b/>
          <w:i/>
          <w:sz w:val="22"/>
          <w:szCs w:val="22"/>
          <w:shd w:val="clear" w:color="auto" w:fill="FFFF99"/>
        </w:rPr>
        <w:t>указывается субъект малого или среднего предпринимательства в зависимости от критериев отнесения</w:t>
      </w:r>
      <w:r>
        <w:rPr>
          <w:rFonts w:ascii="Times New Roman" w:hAnsi="Times New Roman" w:cs="Times New Roman"/>
          <w:sz w:val="22"/>
          <w:szCs w:val="22"/>
          <w:bdr w:val="none" w:sz="0" w:space="0" w:color="auto" w:frame="1"/>
        </w:rPr>
        <w:t xml:space="preserve">], </w:t>
      </w:r>
      <w:r w:rsidRPr="00197CB9">
        <w:rPr>
          <w:rFonts w:ascii="Times New Roman" w:hAnsi="Times New Roman" w:cs="Times New Roman"/>
          <w:sz w:val="22"/>
          <w:szCs w:val="22"/>
        </w:rPr>
        <w:t>и сообщаем следующую информацию: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1. Адрес местонахождения (юридический адрес): 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</w:t>
      </w:r>
      <w:r>
        <w:rPr>
          <w:rFonts w:ascii="Times New Roman" w:hAnsi="Times New Roman" w:cs="Times New Roman"/>
          <w:sz w:val="22"/>
          <w:szCs w:val="22"/>
        </w:rPr>
        <w:t>________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</w:t>
      </w:r>
      <w:r>
        <w:rPr>
          <w:rFonts w:ascii="Times New Roman" w:hAnsi="Times New Roman" w:cs="Times New Roman"/>
          <w:sz w:val="22"/>
          <w:szCs w:val="22"/>
        </w:rPr>
        <w:t>_</w:t>
      </w:r>
      <w:r w:rsidRPr="00B14F64">
        <w:rPr>
          <w:rFonts w:ascii="Times New Roman" w:hAnsi="Times New Roman" w:cs="Times New Roman"/>
          <w:sz w:val="22"/>
          <w:szCs w:val="22"/>
        </w:rPr>
        <w:t>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_______________________.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2. ИНН/КПП: _______________________________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B14F64">
        <w:rPr>
          <w:rFonts w:ascii="Times New Roman" w:hAnsi="Times New Roman" w:cs="Times New Roman"/>
          <w:sz w:val="22"/>
          <w:szCs w:val="22"/>
        </w:rPr>
        <w:t>______________</w:t>
      </w:r>
      <w:r>
        <w:rPr>
          <w:rFonts w:ascii="Times New Roman" w:hAnsi="Times New Roman" w:cs="Times New Roman"/>
          <w:sz w:val="22"/>
          <w:szCs w:val="22"/>
        </w:rPr>
        <w:t>__</w:t>
      </w:r>
      <w:r w:rsidRPr="00B14F64">
        <w:rPr>
          <w:rFonts w:ascii="Times New Roman" w:hAnsi="Times New Roman" w:cs="Times New Roman"/>
          <w:sz w:val="22"/>
          <w:szCs w:val="22"/>
        </w:rPr>
        <w:t>_________.</w:t>
      </w: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 xml:space="preserve">             </w:t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>
        <w:rPr>
          <w:rFonts w:ascii="Times New Roman" w:hAnsi="Times New Roman" w:cs="Times New Roman"/>
          <w:sz w:val="16"/>
          <w:szCs w:val="16"/>
        </w:rPr>
        <w:tab/>
      </w:r>
      <w:r w:rsidRPr="00B14F64">
        <w:rPr>
          <w:rFonts w:ascii="Times New Roman" w:hAnsi="Times New Roman" w:cs="Times New Roman"/>
          <w:sz w:val="16"/>
          <w:szCs w:val="16"/>
        </w:rPr>
        <w:t xml:space="preserve">                (N, сведения о дате выдачи документа и выдавшем его органе)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3. ОГРН: _____________________________________________________________.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4.  Сведения  о  наличии  (об  отсутствии) сведений в реестре субъектов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малого  и  среднего  предпринимательства  субъекта  Российской Федерации (в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случае  ведения  такого  реестра  органом  государственной  власти субъекта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Российской Федерации)</w:t>
      </w:r>
      <w:r>
        <w:rPr>
          <w:rFonts w:ascii="Times New Roman" w:hAnsi="Times New Roman" w:cs="Times New Roman"/>
          <w:sz w:val="22"/>
          <w:szCs w:val="22"/>
        </w:rPr>
        <w:t xml:space="preserve"> ____________________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</w:t>
      </w: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____</w:t>
      </w:r>
      <w:r>
        <w:rPr>
          <w:rFonts w:ascii="Times New Roman" w:hAnsi="Times New Roman" w:cs="Times New Roman"/>
          <w:sz w:val="22"/>
          <w:szCs w:val="22"/>
        </w:rPr>
        <w:t>_________________________</w:t>
      </w:r>
      <w:r w:rsidRPr="00B14F64">
        <w:rPr>
          <w:rFonts w:ascii="Times New Roman" w:hAnsi="Times New Roman" w:cs="Times New Roman"/>
          <w:sz w:val="22"/>
          <w:szCs w:val="22"/>
        </w:rPr>
        <w:t>________________________________________________.</w:t>
      </w:r>
    </w:p>
    <w:p w:rsidR="00B14F64" w:rsidRPr="00B14F64" w:rsidRDefault="00B14F64" w:rsidP="00B14F64">
      <w:pPr>
        <w:pStyle w:val="ConsPlusNonformat"/>
        <w:jc w:val="center"/>
        <w:rPr>
          <w:rFonts w:ascii="Times New Roman" w:hAnsi="Times New Roman" w:cs="Times New Roman"/>
          <w:sz w:val="16"/>
          <w:szCs w:val="16"/>
        </w:rPr>
      </w:pPr>
      <w:r w:rsidRPr="00B14F64">
        <w:rPr>
          <w:rFonts w:ascii="Times New Roman" w:hAnsi="Times New Roman" w:cs="Times New Roman"/>
          <w:sz w:val="16"/>
          <w:szCs w:val="16"/>
        </w:rPr>
        <w:t>(наименование уполномоченного органа, дата внесения в реестр и номер в реестре)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 xml:space="preserve">    </w:t>
      </w:r>
    </w:p>
    <w:p w:rsid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B14F64" w:rsidRDefault="00B14F64" w:rsidP="00B14F64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B14F64">
        <w:rPr>
          <w:rFonts w:ascii="Times New Roman" w:hAnsi="Times New Roman" w:cs="Times New Roman"/>
          <w:sz w:val="22"/>
          <w:szCs w:val="22"/>
        </w:rPr>
        <w:t>5.  Сведения  о  соответствии  критериям отнесения к субъектам малого и</w:t>
      </w:r>
      <w:r w:rsidR="00035BE2"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среднего  предпринимательства,  а  также  сведения  о производимых товарах,</w:t>
      </w:r>
      <w:r w:rsidR="00035BE2">
        <w:rPr>
          <w:rFonts w:ascii="Times New Roman" w:hAnsi="Times New Roman" w:cs="Times New Roman"/>
          <w:sz w:val="22"/>
          <w:szCs w:val="22"/>
        </w:rPr>
        <w:t xml:space="preserve"> </w:t>
      </w:r>
      <w:r w:rsidRPr="00B14F64">
        <w:rPr>
          <w:rFonts w:ascii="Times New Roman" w:hAnsi="Times New Roman" w:cs="Times New Roman"/>
          <w:sz w:val="22"/>
          <w:szCs w:val="22"/>
        </w:rPr>
        <w:t>работах, услугах и видах деятельности:</w:t>
      </w:r>
    </w:p>
    <w:p w:rsidR="00B14F64" w:rsidRPr="00B14F64" w:rsidRDefault="00B14F64" w:rsidP="00B14F64">
      <w:pPr>
        <w:sectPr w:rsidR="00B14F64" w:rsidRPr="00B14F64" w:rsidSect="00B27BCB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Ind w:w="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57"/>
        <w:gridCol w:w="4109"/>
        <w:gridCol w:w="1799"/>
        <w:gridCol w:w="1817"/>
        <w:gridCol w:w="1417"/>
      </w:tblGrid>
      <w:tr w:rsidR="00B14F64" w:rsidRP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п</w:t>
            </w:r>
            <w:proofErr w:type="gramEnd"/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/п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Наименование сведений</w:t>
            </w:r>
          </w:p>
        </w:tc>
        <w:tc>
          <w:tcPr>
            <w:tcW w:w="179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Малые предприятия</w:t>
            </w:r>
          </w:p>
        </w:tc>
        <w:tc>
          <w:tcPr>
            <w:tcW w:w="18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Средние предприятия</w:t>
            </w:r>
          </w:p>
        </w:tc>
        <w:tc>
          <w:tcPr>
            <w:tcW w:w="14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Показатель</w:t>
            </w:r>
          </w:p>
        </w:tc>
      </w:tr>
      <w:tr w:rsidR="00B14F64" w:rsidRP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1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2</w:t>
            </w:r>
          </w:p>
        </w:tc>
        <w:tc>
          <w:tcPr>
            <w:tcW w:w="1799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3</w:t>
            </w:r>
          </w:p>
        </w:tc>
        <w:tc>
          <w:tcPr>
            <w:tcW w:w="18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4</w:t>
            </w:r>
          </w:p>
        </w:tc>
        <w:tc>
          <w:tcPr>
            <w:tcW w:w="1417" w:type="dxa"/>
          </w:tcPr>
          <w:p w:rsidR="00B14F64" w:rsidRPr="00316742" w:rsidRDefault="00B14F64" w:rsidP="00B14F64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b/>
                <w:sz w:val="22"/>
                <w:szCs w:val="22"/>
              </w:rPr>
              <w:t>5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55" w:name="P230"/>
            <w:bookmarkEnd w:id="855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09" w:type="dxa"/>
          </w:tcPr>
          <w:p w:rsidR="00B14F64" w:rsidRPr="00316742" w:rsidRDefault="00B14F64" w:rsidP="003167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Российской Федерации, субъекта Российской Федерации, муниципальных образований, общественных и религиозных организаций (объединений), благотворительных и иных фондов в уставном (складочном) капитале (паевом фонде) указанных юридических лиц не должна превышать двадцать пять процентов (за исключением суммарной доли участия, входящей в состав активов акционерных инвестиционных фондов, состав имущества закрытых паевых инвестиционных фондов, состав общего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имущества инвестиционных товариществ), процентов</w:t>
            </w:r>
          </w:p>
        </w:tc>
        <w:tc>
          <w:tcPr>
            <w:tcW w:w="3616" w:type="dxa"/>
            <w:gridSpan w:val="2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25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4109" w:type="dxa"/>
          </w:tcPr>
          <w:p w:rsidR="00B14F64" w:rsidRPr="00316742" w:rsidRDefault="00B14F64" w:rsidP="003167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 в уставном (складочном) капитале (паевом фонде) иностранных юридических лиц, процентов</w:t>
            </w:r>
          </w:p>
        </w:tc>
        <w:tc>
          <w:tcPr>
            <w:tcW w:w="3616" w:type="dxa"/>
            <w:gridSpan w:val="2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4109" w:type="dxa"/>
          </w:tcPr>
          <w:p w:rsidR="00B14F64" w:rsidRPr="00316742" w:rsidRDefault="00B14F64" w:rsidP="00316742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Суммарная доля участия, принадлежащая одному или нескольким юридическим лицам, не являющимся субъектами малого и среднего предпринимательства, процентов</w:t>
            </w:r>
          </w:p>
        </w:tc>
        <w:tc>
          <w:tcPr>
            <w:tcW w:w="3616" w:type="dxa"/>
            <w:gridSpan w:val="2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не более 49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56" w:name="P242"/>
            <w:bookmarkEnd w:id="856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4.</w:t>
            </w:r>
          </w:p>
        </w:tc>
        <w:tc>
          <w:tcPr>
            <w:tcW w:w="4109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Средняя численность работников за предшествующий календарный год (определяется с учетом всех работников, в том числе работающих по договорам гражданско-правового характера или по совместительству с учетом реально отработанного времени, работников представительств, филиалов и других обособленных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подразделений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указанных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микропредприятия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, малого предприятия или среднего предприятия) за последние 3 года, человек</w:t>
            </w:r>
          </w:p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до 100 включительно</w:t>
            </w:r>
          </w:p>
        </w:tc>
        <w:tc>
          <w:tcPr>
            <w:tcW w:w="1817" w:type="dxa"/>
            <w:vMerge w:val="restart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от 101 до 250 включительно</w:t>
            </w:r>
          </w:p>
        </w:tc>
        <w:tc>
          <w:tcPr>
            <w:tcW w:w="1417" w:type="dxa"/>
            <w:vMerge w:val="restart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количество человек (за каждый год)</w:t>
            </w:r>
          </w:p>
        </w:tc>
      </w:tr>
      <w:tr w:rsidR="00B14F64" w:rsidTr="00B27BCB">
        <w:tc>
          <w:tcPr>
            <w:tcW w:w="557" w:type="dxa"/>
            <w:vMerge/>
          </w:tcPr>
          <w:p w:rsidR="00B14F64" w:rsidRPr="00316742" w:rsidRDefault="00B14F64" w:rsidP="00B27BCB"/>
        </w:tc>
        <w:tc>
          <w:tcPr>
            <w:tcW w:w="4109" w:type="dxa"/>
            <w:vMerge/>
          </w:tcPr>
          <w:p w:rsidR="00B14F64" w:rsidRPr="00316742" w:rsidRDefault="00B14F64" w:rsidP="00B27BCB"/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до 15 -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14F64" w:rsidRPr="00316742" w:rsidRDefault="00B14F64" w:rsidP="00316742">
            <w:pPr>
              <w:jc w:val="center"/>
            </w:pPr>
          </w:p>
        </w:tc>
        <w:tc>
          <w:tcPr>
            <w:tcW w:w="1417" w:type="dxa"/>
            <w:vMerge/>
          </w:tcPr>
          <w:p w:rsidR="00B14F64" w:rsidRPr="00316742" w:rsidRDefault="00B14F64" w:rsidP="00316742">
            <w:pPr>
              <w:jc w:val="center"/>
            </w:pPr>
          </w:p>
        </w:tc>
      </w:tr>
      <w:tr w:rsidR="00B14F64" w:rsidTr="00B27BCB">
        <w:tc>
          <w:tcPr>
            <w:tcW w:w="557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5.</w:t>
            </w:r>
          </w:p>
        </w:tc>
        <w:tc>
          <w:tcPr>
            <w:tcW w:w="4109" w:type="dxa"/>
            <w:vMerge w:val="restart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Выручка от реализации товаров, работ, услуг без учета налога на добавленную стоимость или балансовая стоимость активов (остаточная стоимость основных средств и нематериальных активов) 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за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последние 3 года, млн. рублей</w:t>
            </w:r>
          </w:p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800</w:t>
            </w:r>
          </w:p>
        </w:tc>
        <w:tc>
          <w:tcPr>
            <w:tcW w:w="1817" w:type="dxa"/>
            <w:vMerge w:val="restart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2000</w:t>
            </w: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указывается в млн. рублей (за каждый год)</w:t>
            </w:r>
          </w:p>
        </w:tc>
      </w:tr>
      <w:tr w:rsidR="00B14F64" w:rsidTr="00B27BCB">
        <w:tc>
          <w:tcPr>
            <w:tcW w:w="557" w:type="dxa"/>
            <w:vMerge/>
          </w:tcPr>
          <w:p w:rsidR="00B14F64" w:rsidRPr="00316742" w:rsidRDefault="00B14F64" w:rsidP="00B27BCB"/>
        </w:tc>
        <w:tc>
          <w:tcPr>
            <w:tcW w:w="4109" w:type="dxa"/>
            <w:vMerge/>
          </w:tcPr>
          <w:p w:rsidR="00B14F64" w:rsidRPr="00316742" w:rsidRDefault="00B14F64" w:rsidP="00B27BCB"/>
        </w:tc>
        <w:tc>
          <w:tcPr>
            <w:tcW w:w="1799" w:type="dxa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120 в год - 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микропредприятие</w:t>
            </w:r>
            <w:proofErr w:type="spellEnd"/>
          </w:p>
        </w:tc>
        <w:tc>
          <w:tcPr>
            <w:tcW w:w="1817" w:type="dxa"/>
            <w:vMerge/>
          </w:tcPr>
          <w:p w:rsidR="00B14F64" w:rsidRPr="00316742" w:rsidRDefault="00B14F64" w:rsidP="00316742">
            <w:pPr>
              <w:jc w:val="center"/>
            </w:pPr>
          </w:p>
        </w:tc>
        <w:tc>
          <w:tcPr>
            <w:tcW w:w="1417" w:type="dxa"/>
          </w:tcPr>
          <w:p w:rsidR="00B14F64" w:rsidRPr="00316742" w:rsidRDefault="00B14F64" w:rsidP="00316742">
            <w:pPr>
              <w:pStyle w:val="ConsPlusNorma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6.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Сведения о видах деятельности юридического лица согласно учредительным документам или о видах деятельности физического лица,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лица,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bookmarkStart w:id="857" w:name="P258"/>
            <w:bookmarkEnd w:id="857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7.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производимых субъектами малого и среднего предпринимательства товарах, работах, услугах с указанием кодов ОКВЭД</w:t>
            </w: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и ОКПД2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8.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об участии в утвержденных программах партнерства отдельных заказчиков с субъектами малого и среднего предпринимательства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(в случае участия - наименование заказчика, реализующего программу партнерства)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9.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сведений о субъекте малого и среднего предпринимательства в реестре участников программ партнерства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наименование заказчика - держателя реестра участников программ партнерства)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10.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Наличие опыта исполнения государственных, муниципальных контрактов, гражданско-правовых договоров бюджетных учреждений либо договоров, заключенных с юридическими лицами, подпадающими под действие Федерального закона "О закупках товаров, работ, услуг отдельными видами юридических лиц"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(при наличии - количество исполненных контрактов и общая сумма)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11.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опыта производства и поставки продукции, включенной в реестр инновационной продукции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12.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наличии у субъекта малого и среднего предпринимательства статуса лица, участвующего в реализации проекта создания и обеспечения функционирования территориально обособленного комплекса (инновационного центра "</w:t>
            </w:r>
            <w:proofErr w:type="spell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Сколково</w:t>
            </w:r>
            <w:proofErr w:type="spell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")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-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13.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proofErr w:type="gramStart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Сведения о том, что руководитель, члены коллегиального исполнительного органа, главный бухгалтер субъекта малого и среднего предпринимательства не имеют судимости за преступления в сфере экономики (за исключением лиц, у которых такая судимость погашена или снята), а также о том,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деятельностью, связанной с</w:t>
            </w:r>
            <w:proofErr w:type="gramEnd"/>
            <w:r w:rsidRPr="00316742">
              <w:rPr>
                <w:rFonts w:ascii="Times New Roman" w:hAnsi="Times New Roman" w:cs="Times New Roman"/>
                <w:sz w:val="22"/>
                <w:szCs w:val="22"/>
              </w:rPr>
              <w:t xml:space="preserve"> деятельностью субъекта малого и среднего предпринимательства, и административное наказание в виде </w:t>
            </w: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дисквалификации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да (нет)</w:t>
            </w:r>
          </w:p>
        </w:tc>
      </w:tr>
      <w:tr w:rsidR="00B14F64" w:rsidTr="00B27BCB">
        <w:tc>
          <w:tcPr>
            <w:tcW w:w="557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14.</w:t>
            </w:r>
          </w:p>
        </w:tc>
        <w:tc>
          <w:tcPr>
            <w:tcW w:w="4109" w:type="dxa"/>
          </w:tcPr>
          <w:p w:rsidR="00B14F64" w:rsidRPr="00316742" w:rsidRDefault="00B14F64" w:rsidP="00B14F64">
            <w:pPr>
              <w:pStyle w:val="ConsPlusNormal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Информация о наличии сведений о субъекте малого и среднего предпринимательства в реестрах недобросовестных поставщиков, предусмотренных Федеральным законом "О закупках товаров, работ, услуг отдельными видами юридических лиц" и Федеральным законом "О контрактной системе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5033" w:type="dxa"/>
            <w:gridSpan w:val="3"/>
          </w:tcPr>
          <w:p w:rsidR="00B14F64" w:rsidRPr="00316742" w:rsidRDefault="00B14F64" w:rsidP="0031674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16742">
              <w:rPr>
                <w:rFonts w:ascii="Times New Roman" w:hAnsi="Times New Roman" w:cs="Times New Roman"/>
                <w:sz w:val="22"/>
                <w:szCs w:val="22"/>
              </w:rPr>
              <w:t>да (нет)</w:t>
            </w:r>
          </w:p>
        </w:tc>
      </w:tr>
    </w:tbl>
    <w:p w:rsidR="00B14F64" w:rsidRDefault="00B14F64" w:rsidP="00197CB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B14F64" w:rsidRPr="00197CB9" w:rsidRDefault="00B14F64" w:rsidP="00197CB9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</w:p>
    <w:p w:rsidR="00EF596B" w:rsidRPr="00DB6009" w:rsidRDefault="00EF596B" w:rsidP="00EF596B">
      <w:pPr>
        <w:autoSpaceDE w:val="0"/>
        <w:autoSpaceDN w:val="0"/>
        <w:adjustRightInd w:val="0"/>
        <w:spacing w:line="240" w:lineRule="auto"/>
        <w:ind w:firstLine="540"/>
        <w:outlineLvl w:val="3"/>
        <w:rPr>
          <w:bdr w:val="none" w:sz="0" w:space="0" w:color="auto" w:frame="1"/>
        </w:rPr>
      </w:pPr>
    </w:p>
    <w:p w:rsidR="00EF596B" w:rsidRPr="00DB6009" w:rsidRDefault="00EF596B" w:rsidP="00EF596B">
      <w:pPr>
        <w:autoSpaceDE w:val="0"/>
        <w:autoSpaceDN w:val="0"/>
        <w:adjustRightInd w:val="0"/>
        <w:spacing w:line="240" w:lineRule="auto"/>
        <w:outlineLvl w:val="3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firstLine="708"/>
      </w:pPr>
    </w:p>
    <w:p w:rsidR="00FB00C0" w:rsidRPr="00DB6009" w:rsidRDefault="00FB00C0" w:rsidP="00FB00C0">
      <w:pPr>
        <w:spacing w:line="240" w:lineRule="auto"/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p w:rsidR="00FB00C0" w:rsidRPr="00DB6009" w:rsidRDefault="00FB00C0" w:rsidP="00FB00C0">
      <w:pPr>
        <w:spacing w:line="240" w:lineRule="auto"/>
        <w:ind w:right="423"/>
        <w:rPr>
          <w:sz w:val="28"/>
        </w:rPr>
      </w:pPr>
    </w:p>
    <w:tbl>
      <w:tblPr>
        <w:tblW w:w="0" w:type="auto"/>
        <w:tblInd w:w="108" w:type="dxa"/>
        <w:tblLook w:val="01E0" w:firstRow="1" w:lastRow="1" w:firstColumn="1" w:lastColumn="1" w:noHBand="0" w:noVBand="0"/>
      </w:tblPr>
      <w:tblGrid>
        <w:gridCol w:w="3960"/>
        <w:gridCol w:w="1002"/>
        <w:gridCol w:w="4677"/>
      </w:tblGrid>
      <w:tr w:rsidR="00FB00C0" w:rsidRPr="00DB6009" w:rsidTr="009146DD">
        <w:tc>
          <w:tcPr>
            <w:tcW w:w="3960" w:type="dxa"/>
            <w:tcBorders>
              <w:top w:val="single" w:sz="4" w:space="0" w:color="auto"/>
            </w:tcBorders>
          </w:tcPr>
          <w:p w:rsidR="00FB00C0" w:rsidRPr="00DB6009" w:rsidRDefault="00FB00C0" w:rsidP="0031674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>(подпись уполномоченного представителя)</w:t>
            </w:r>
          </w:p>
        </w:tc>
        <w:tc>
          <w:tcPr>
            <w:tcW w:w="1002" w:type="dxa"/>
          </w:tcPr>
          <w:p w:rsidR="00FB00C0" w:rsidRPr="00DB6009" w:rsidRDefault="00FB00C0" w:rsidP="009146DD">
            <w:pPr>
              <w:tabs>
                <w:tab w:val="left" w:pos="1080"/>
              </w:tabs>
              <w:spacing w:line="240" w:lineRule="auto"/>
              <w:ind w:firstLine="540"/>
              <w:rPr>
                <w:sz w:val="20"/>
                <w:szCs w:val="20"/>
              </w:rPr>
            </w:pPr>
          </w:p>
        </w:tc>
        <w:tc>
          <w:tcPr>
            <w:tcW w:w="4677" w:type="dxa"/>
            <w:tcBorders>
              <w:top w:val="single" w:sz="4" w:space="0" w:color="auto"/>
            </w:tcBorders>
          </w:tcPr>
          <w:p w:rsidR="00FB00C0" w:rsidRPr="00DB6009" w:rsidRDefault="00FB00C0" w:rsidP="00316742">
            <w:pPr>
              <w:tabs>
                <w:tab w:val="left" w:pos="1080"/>
              </w:tabs>
              <w:spacing w:line="240" w:lineRule="auto"/>
              <w:ind w:firstLine="0"/>
              <w:rPr>
                <w:sz w:val="20"/>
                <w:szCs w:val="20"/>
              </w:rPr>
            </w:pPr>
            <w:r w:rsidRPr="00DB6009">
              <w:rPr>
                <w:sz w:val="20"/>
                <w:szCs w:val="20"/>
              </w:rPr>
              <w:t xml:space="preserve">(фамилия, имя, отчество </w:t>
            </w:r>
            <w:proofErr w:type="gramStart"/>
            <w:r w:rsidRPr="00DB6009">
              <w:rPr>
                <w:sz w:val="20"/>
                <w:szCs w:val="20"/>
              </w:rPr>
              <w:t>подписавшего</w:t>
            </w:r>
            <w:proofErr w:type="gramEnd"/>
            <w:r w:rsidRPr="00DB6009">
              <w:rPr>
                <w:sz w:val="20"/>
                <w:szCs w:val="20"/>
              </w:rPr>
              <w:t>, должность)</w:t>
            </w:r>
          </w:p>
        </w:tc>
      </w:tr>
    </w:tbl>
    <w:p w:rsidR="00FB00C0" w:rsidRPr="00DB6009" w:rsidRDefault="00FB00C0" w:rsidP="00FB00C0">
      <w:pPr>
        <w:tabs>
          <w:tab w:val="left" w:pos="1080"/>
        </w:tabs>
        <w:spacing w:line="240" w:lineRule="auto"/>
        <w:ind w:firstLine="540"/>
        <w:rPr>
          <w:b/>
        </w:rPr>
      </w:pPr>
      <w:r w:rsidRPr="00DB6009">
        <w:rPr>
          <w:b/>
        </w:rPr>
        <w:t>М.П.</w:t>
      </w:r>
    </w:p>
    <w:p w:rsidR="004F4D80" w:rsidRDefault="004F4D80" w:rsidP="004F4D80">
      <w:pPr>
        <w:ind w:firstLine="0"/>
      </w:pPr>
    </w:p>
    <w:p w:rsidR="004F4D80" w:rsidRDefault="004F4D80" w:rsidP="004F4D80">
      <w:pPr>
        <w:ind w:right="-1"/>
        <w:rPr>
          <w:color w:val="000000"/>
        </w:rPr>
      </w:pP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>(подпись, М.П.)</w:t>
      </w:r>
    </w:p>
    <w:p w:rsidR="004F4D80" w:rsidRDefault="004F4D80" w:rsidP="004F4D80">
      <w:pPr>
        <w:spacing w:line="240" w:lineRule="auto"/>
        <w:ind w:right="-1"/>
        <w:rPr>
          <w:color w:val="000000"/>
        </w:rPr>
      </w:pPr>
      <w:r>
        <w:rPr>
          <w:color w:val="000000"/>
        </w:rPr>
        <w:t>____________________________________</w:t>
      </w:r>
    </w:p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  <w:r>
        <w:rPr>
          <w:color w:val="000000"/>
          <w:vertAlign w:val="superscript"/>
        </w:rPr>
        <w:t xml:space="preserve">(фамилия, имя, отчество </w:t>
      </w:r>
      <w:proofErr w:type="gramStart"/>
      <w:r>
        <w:rPr>
          <w:color w:val="000000"/>
          <w:vertAlign w:val="superscript"/>
        </w:rPr>
        <w:t>подписавшего</w:t>
      </w:r>
      <w:proofErr w:type="gramEnd"/>
      <w:r>
        <w:rPr>
          <w:color w:val="000000"/>
          <w:vertAlign w:val="superscript"/>
        </w:rPr>
        <w:t>, должность)</w:t>
      </w:r>
    </w:p>
    <w:p w:rsidR="004F4D80" w:rsidRDefault="004F4D80" w:rsidP="004F4D80">
      <w:pPr>
        <w:jc w:val="right"/>
        <w:outlineLvl w:val="0"/>
      </w:pPr>
    </w:p>
    <w:p w:rsidR="00FB00C0" w:rsidRDefault="00FB00C0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858" w:name="_Toc439170690"/>
      <w:bookmarkStart w:id="859" w:name="_Toc439172792"/>
      <w:bookmarkStart w:id="860" w:name="_Toc439173236"/>
      <w:bookmarkStart w:id="861" w:name="_Toc439238232"/>
    </w:p>
    <w:bookmarkEnd w:id="858"/>
    <w:bookmarkEnd w:id="859"/>
    <w:bookmarkEnd w:id="860"/>
    <w:bookmarkEnd w:id="861"/>
    <w:p w:rsidR="004F4D80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spacing w:line="240" w:lineRule="auto"/>
        <w:ind w:right="5527"/>
        <w:jc w:val="center"/>
        <w:rPr>
          <w:color w:val="000000"/>
          <w:vertAlign w:val="superscript"/>
        </w:rPr>
      </w:pPr>
    </w:p>
    <w:p w:rsidR="004F4D80" w:rsidRPr="007417E6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</w:rPr>
      </w:pPr>
      <w:r w:rsidRPr="007417E6">
        <w:rPr>
          <w:b/>
          <w:color w:val="000000"/>
          <w:spacing w:val="36"/>
        </w:rPr>
        <w:t>конец формы</w:t>
      </w:r>
    </w:p>
    <w:p w:rsidR="004F4D80" w:rsidRDefault="004F4D80">
      <w:pPr>
        <w:suppressAutoHyphens w:val="0"/>
        <w:spacing w:line="240" w:lineRule="auto"/>
        <w:ind w:firstLine="0"/>
        <w:jc w:val="left"/>
        <w:rPr>
          <w:b/>
        </w:rPr>
      </w:pPr>
      <w:bookmarkStart w:id="862" w:name="_Toc125426243"/>
      <w:bookmarkStart w:id="863" w:name="_Toc396984070"/>
      <w:bookmarkStart w:id="864" w:name="_Toc423423673"/>
      <w:r>
        <w:br w:type="page"/>
      </w:r>
    </w:p>
    <w:p w:rsidR="004F4D80" w:rsidRPr="007417E6" w:rsidRDefault="004F4D80" w:rsidP="004F4D80">
      <w:pPr>
        <w:pStyle w:val="3"/>
        <w:rPr>
          <w:sz w:val="22"/>
        </w:rPr>
      </w:pPr>
      <w:bookmarkStart w:id="865" w:name="_Toc439170691"/>
      <w:bookmarkStart w:id="866" w:name="_Toc439172793"/>
      <w:bookmarkStart w:id="867" w:name="_Toc439173237"/>
      <w:bookmarkStart w:id="868" w:name="_Toc439238233"/>
      <w:bookmarkStart w:id="869" w:name="_Toc439252780"/>
      <w:bookmarkStart w:id="870" w:name="_Toc439323754"/>
      <w:bookmarkStart w:id="871" w:name="_Toc440297088"/>
      <w:bookmarkStart w:id="872" w:name="_Toc440356649"/>
      <w:bookmarkStart w:id="873" w:name="_Toc440631785"/>
      <w:bookmarkStart w:id="874" w:name="_Toc440876569"/>
      <w:bookmarkStart w:id="875" w:name="_Toc441130641"/>
      <w:bookmarkStart w:id="876" w:name="_Toc441157144"/>
      <w:bookmarkStart w:id="877" w:name="_Toc447292166"/>
      <w:r>
        <w:rPr>
          <w:szCs w:val="24"/>
        </w:rPr>
        <w:lastRenderedPageBreak/>
        <w:t>Инструкции по заполнению</w:t>
      </w:r>
      <w:bookmarkEnd w:id="862"/>
      <w:r>
        <w:rPr>
          <w:szCs w:val="24"/>
        </w:rPr>
        <w:t xml:space="preserve"> Анкеты </w:t>
      </w:r>
      <w:r w:rsidR="00C236C0">
        <w:rPr>
          <w:szCs w:val="24"/>
        </w:rPr>
        <w:t>Участник</w:t>
      </w:r>
      <w:r>
        <w:rPr>
          <w:szCs w:val="24"/>
        </w:rPr>
        <w:t>а</w:t>
      </w:r>
      <w:bookmarkEnd w:id="863"/>
      <w:bookmarkEnd w:id="864"/>
      <w:bookmarkEnd w:id="865"/>
      <w:bookmarkEnd w:id="866"/>
      <w:bookmarkEnd w:id="867"/>
      <w:bookmarkEnd w:id="868"/>
      <w:bookmarkEnd w:id="869"/>
      <w:bookmarkEnd w:id="870"/>
      <w:bookmarkEnd w:id="871"/>
      <w:bookmarkEnd w:id="872"/>
      <w:bookmarkEnd w:id="873"/>
      <w:bookmarkEnd w:id="874"/>
      <w:bookmarkEnd w:id="875"/>
      <w:bookmarkEnd w:id="876"/>
      <w:bookmarkEnd w:id="877"/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A55F54">
        <w:rPr>
          <w:sz w:val="24"/>
          <w:szCs w:val="24"/>
        </w:rPr>
        <w:t xml:space="preserve"> в соответствии с письмом о подаче оферты (подраздел </w:t>
      </w:r>
      <w:r w:rsidR="00204A89">
        <w:rPr>
          <w:sz w:val="24"/>
          <w:szCs w:val="24"/>
        </w:rPr>
        <w:fldChar w:fldCharType="begin"/>
      </w:r>
      <w:r w:rsidR="00D56F8C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4F4D80" w:rsidRPr="00A55F54">
        <w:rPr>
          <w:sz w:val="24"/>
          <w:szCs w:val="24"/>
        </w:rPr>
        <w:t>).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A55F54">
        <w:rPr>
          <w:sz w:val="24"/>
          <w:szCs w:val="24"/>
        </w:rPr>
        <w:t>т.ч</w:t>
      </w:r>
      <w:proofErr w:type="spellEnd"/>
      <w:r w:rsidR="004F4D80" w:rsidRPr="00A55F54">
        <w:rPr>
          <w:sz w:val="24"/>
          <w:szCs w:val="24"/>
        </w:rPr>
        <w:t>. организационно-правовую форму) и свой юридический адрес.</w:t>
      </w:r>
    </w:p>
    <w:p w:rsidR="004F4D80" w:rsidRPr="00A55F54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A55F54">
        <w:rPr>
          <w:sz w:val="24"/>
          <w:szCs w:val="24"/>
        </w:rPr>
        <w:t>и должны заполнить приведенную выше таблицу по всем позициям. В случае отсутствия каких-либо данных указать слово «нет».</w:t>
      </w:r>
    </w:p>
    <w:p w:rsidR="004F4D80" w:rsidRPr="00A55F54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A55F54">
        <w:rPr>
          <w:sz w:val="24"/>
          <w:szCs w:val="24"/>
        </w:rPr>
        <w:t>В графе 1</w:t>
      </w:r>
      <w:r w:rsidR="006D58F3">
        <w:rPr>
          <w:sz w:val="24"/>
          <w:szCs w:val="24"/>
        </w:rPr>
        <w:t>2</w:t>
      </w:r>
      <w:r w:rsidRPr="00A55F54">
        <w:rPr>
          <w:sz w:val="24"/>
          <w:szCs w:val="24"/>
        </w:rPr>
        <w:t xml:space="preserve"> «Банковские реквизиты…» указываются реквизиты, которые будут использованы при заключении Договора.</w:t>
      </w:r>
    </w:p>
    <w:p w:rsidR="004F4D80" w:rsidRPr="0027690B" w:rsidRDefault="004F4D80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r w:rsidRPr="0027690B">
        <w:rPr>
          <w:sz w:val="24"/>
          <w:szCs w:val="24"/>
        </w:rPr>
        <w:t>В графе 1</w:t>
      </w:r>
      <w:r w:rsidR="006D58F3" w:rsidRPr="0027690B">
        <w:rPr>
          <w:sz w:val="24"/>
          <w:szCs w:val="24"/>
        </w:rPr>
        <w:t>3</w:t>
      </w:r>
      <w:r w:rsidRPr="0027690B">
        <w:rPr>
          <w:sz w:val="24"/>
          <w:szCs w:val="24"/>
        </w:rPr>
        <w:t xml:space="preserve"> «Принадлежность к малому или среднему бизнесу» указывается субъект: малый либо средний бизнес, либо «Без определения». Отнесение </w:t>
      </w:r>
      <w:r w:rsidR="00C236C0" w:rsidRPr="0027690B">
        <w:rPr>
          <w:sz w:val="24"/>
          <w:szCs w:val="24"/>
        </w:rPr>
        <w:t>Участник</w:t>
      </w:r>
      <w:r w:rsidRPr="0027690B">
        <w:rPr>
          <w:sz w:val="24"/>
          <w:szCs w:val="24"/>
        </w:rPr>
        <w:t xml:space="preserve">а к малому либо среднему бизнесу должно производиться на основании </w:t>
      </w:r>
      <w:r w:rsidR="00651F3E" w:rsidRPr="0027690B">
        <w:rPr>
          <w:sz w:val="24"/>
          <w:szCs w:val="24"/>
        </w:rPr>
        <w:t>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</w:t>
      </w:r>
      <w:r w:rsidRPr="0027690B">
        <w:rPr>
          <w:sz w:val="24"/>
          <w:szCs w:val="24"/>
        </w:rPr>
        <w:t xml:space="preserve"> в редакции, действующей на дату заполнения Анкеты.</w:t>
      </w:r>
    </w:p>
    <w:p w:rsidR="00651F3E" w:rsidRPr="0027690B" w:rsidRDefault="00651F3E" w:rsidP="006D58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napToGrid w:val="0"/>
        <w:spacing w:before="100" w:beforeAutospacing="1" w:line="240" w:lineRule="auto"/>
        <w:rPr>
          <w:sz w:val="24"/>
          <w:szCs w:val="24"/>
        </w:rPr>
      </w:pPr>
      <w:proofErr w:type="gramStart"/>
      <w:r w:rsidRPr="0027690B">
        <w:rPr>
          <w:sz w:val="24"/>
          <w:szCs w:val="24"/>
        </w:rPr>
        <w:t xml:space="preserve">Декларация о соответствии Участника/члена Коллективного участника критериям отнесения к субъектам малого и среднего предпринимательства (подраздел </w:t>
      </w:r>
      <w:r w:rsidR="000242BF">
        <w:fldChar w:fldCharType="begin"/>
      </w:r>
      <w:r w:rsidR="000242BF">
        <w:instrText xml:space="preserve"> REF _Ref444161661 \r \h  \* MERGEFORMAT </w:instrText>
      </w:r>
      <w:r w:rsidR="000242BF">
        <w:fldChar w:fldCharType="separate"/>
      </w:r>
      <w:r w:rsidR="000242BF" w:rsidRPr="000242BF">
        <w:rPr>
          <w:sz w:val="24"/>
          <w:szCs w:val="24"/>
        </w:rPr>
        <w:t>5.6.2</w:t>
      </w:r>
      <w:r w:rsidR="000242BF">
        <w:fldChar w:fldCharType="end"/>
      </w:r>
      <w:r w:rsidRPr="0027690B">
        <w:rPr>
          <w:sz w:val="24"/>
          <w:szCs w:val="24"/>
        </w:rPr>
        <w:t xml:space="preserve">) предоставляется только теми Участниками/членами Коллективного участника, которые </w:t>
      </w:r>
      <w:r w:rsidRPr="0027690B">
        <w:t xml:space="preserve">удовлетворяют критериям отнесения организации к субъектам </w:t>
      </w:r>
      <w:r w:rsidRPr="0027690B">
        <w:rPr>
          <w:sz w:val="24"/>
          <w:szCs w:val="24"/>
        </w:rPr>
        <w:t>малого и среднего предпринимательства на основании законодательства Российской Федерации (статья 4 Федерального закона Российской Федерации «О развитии малого и среднего предпринимательства в Российской Федерации»).</w:t>
      </w:r>
      <w:proofErr w:type="gramEnd"/>
    </w:p>
    <w:p w:rsidR="004F4D80" w:rsidRPr="00F647F7" w:rsidRDefault="004F4D80" w:rsidP="004F4D80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</w:pPr>
      <w:bookmarkStart w:id="878" w:name="_Ref257131475"/>
      <w:bookmarkStart w:id="879" w:name="_Toc351552284"/>
      <w:bookmarkStart w:id="880" w:name="_Toc396983131"/>
      <w:bookmarkStart w:id="881" w:name="_Toc423423679"/>
      <w:bookmarkStart w:id="882" w:name="_Ref440270984"/>
      <w:bookmarkStart w:id="883" w:name="_Ref440275030"/>
      <w:bookmarkStart w:id="884" w:name="_Toc447292167"/>
      <w:r>
        <w:rPr>
          <w:sz w:val="22"/>
          <w:szCs w:val="22"/>
        </w:rPr>
        <w:lastRenderedPageBreak/>
        <w:t>Письмо</w:t>
      </w:r>
      <w:r w:rsidRPr="007417E6">
        <w:rPr>
          <w:sz w:val="22"/>
          <w:szCs w:val="22"/>
        </w:rPr>
        <w:t xml:space="preserve"> </w:t>
      </w:r>
      <w:bookmarkEnd w:id="878"/>
      <w:r>
        <w:rPr>
          <w:sz w:val="22"/>
          <w:szCs w:val="22"/>
        </w:rPr>
        <w:t xml:space="preserve">производителя продукции (форма </w:t>
      </w:r>
      <w:r w:rsidR="003B6795">
        <w:rPr>
          <w:sz w:val="22"/>
          <w:szCs w:val="22"/>
        </w:rPr>
        <w:t>7</w:t>
      </w:r>
      <w:r>
        <w:rPr>
          <w:sz w:val="22"/>
          <w:szCs w:val="22"/>
        </w:rPr>
        <w:t>)</w:t>
      </w:r>
      <w:bookmarkEnd w:id="879"/>
      <w:bookmarkEnd w:id="880"/>
      <w:bookmarkEnd w:id="881"/>
      <w:bookmarkEnd w:id="882"/>
      <w:bookmarkEnd w:id="883"/>
      <w:bookmarkEnd w:id="884"/>
    </w:p>
    <w:p w:rsidR="004F4D80" w:rsidRPr="00F647F7" w:rsidRDefault="004F4D80" w:rsidP="004F4D80">
      <w:pPr>
        <w:pStyle w:val="3"/>
        <w:rPr>
          <w:szCs w:val="24"/>
        </w:rPr>
      </w:pPr>
      <w:bookmarkStart w:id="885" w:name="_Toc439170708"/>
      <w:bookmarkStart w:id="886" w:name="_Toc439172810"/>
      <w:bookmarkStart w:id="887" w:name="_Toc439173251"/>
      <w:bookmarkStart w:id="888" w:name="_Toc439252794"/>
      <w:bookmarkStart w:id="889" w:name="_Toc439323768"/>
      <w:bookmarkStart w:id="890" w:name="_Toc440297090"/>
      <w:bookmarkStart w:id="891" w:name="_Toc440356651"/>
      <w:bookmarkStart w:id="892" w:name="_Toc440631787"/>
      <w:bookmarkStart w:id="893" w:name="_Toc440876571"/>
      <w:bookmarkStart w:id="894" w:name="_Toc441130643"/>
      <w:bookmarkStart w:id="895" w:name="_Toc441157146"/>
      <w:bookmarkStart w:id="896" w:name="_Toc447292168"/>
      <w:r w:rsidRPr="00F647F7">
        <w:rPr>
          <w:szCs w:val="24"/>
        </w:rPr>
        <w:t>Форма письма производителя продукции</w:t>
      </w:r>
      <w:bookmarkEnd w:id="885"/>
      <w:bookmarkEnd w:id="886"/>
      <w:bookmarkEnd w:id="887"/>
      <w:bookmarkEnd w:id="888"/>
      <w:bookmarkEnd w:id="889"/>
      <w:bookmarkEnd w:id="890"/>
      <w:bookmarkEnd w:id="891"/>
      <w:bookmarkEnd w:id="892"/>
      <w:bookmarkEnd w:id="893"/>
      <w:bookmarkEnd w:id="894"/>
      <w:bookmarkEnd w:id="895"/>
      <w:bookmarkEnd w:id="896"/>
    </w:p>
    <w:p w:rsidR="004F4D80" w:rsidRPr="00F647F7" w:rsidRDefault="004F4D80" w:rsidP="004F4D80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  <w:r w:rsidRPr="00F647F7">
        <w:rPr>
          <w:sz w:val="24"/>
          <w:szCs w:val="24"/>
        </w:rPr>
        <w:t xml:space="preserve">Приложение </w:t>
      </w:r>
      <w:r w:rsidR="003B6795">
        <w:rPr>
          <w:sz w:val="24"/>
          <w:szCs w:val="24"/>
        </w:rPr>
        <w:t>7</w:t>
      </w:r>
      <w:r w:rsidRPr="00F647F7">
        <w:rPr>
          <w:sz w:val="24"/>
          <w:szCs w:val="24"/>
        </w:rPr>
        <w:t xml:space="preserve"> к письму о подаче оферты</w:t>
      </w:r>
      <w:r w:rsidRPr="00F647F7">
        <w:rPr>
          <w:sz w:val="24"/>
          <w:szCs w:val="24"/>
        </w:rPr>
        <w:br/>
        <w:t>от «____»_____________ </w:t>
      </w:r>
      <w:proofErr w:type="gramStart"/>
      <w:r w:rsidRPr="00F647F7">
        <w:rPr>
          <w:sz w:val="24"/>
          <w:szCs w:val="24"/>
        </w:rPr>
        <w:t>г</w:t>
      </w:r>
      <w:proofErr w:type="gramEnd"/>
      <w:r w:rsidRPr="00F647F7">
        <w:rPr>
          <w:sz w:val="24"/>
          <w:szCs w:val="24"/>
        </w:rPr>
        <w:t>. №__________</w:t>
      </w:r>
    </w:p>
    <w:p w:rsidR="004F4D80" w:rsidRPr="00F647F7" w:rsidRDefault="004F4D80" w:rsidP="004F4D80">
      <w:pPr>
        <w:spacing w:line="240" w:lineRule="auto"/>
        <w:ind w:firstLine="0"/>
        <w:jc w:val="left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F647F7" w:rsidRDefault="004F4D80" w:rsidP="004F4D80">
      <w:pPr>
        <w:spacing w:line="240" w:lineRule="auto"/>
        <w:rPr>
          <w:sz w:val="24"/>
          <w:szCs w:val="24"/>
        </w:rPr>
      </w:pPr>
    </w:p>
    <w:p w:rsidR="004F4D80" w:rsidRPr="007417E6" w:rsidRDefault="004F4D80" w:rsidP="004F4D80">
      <w:pPr>
        <w:spacing w:line="240" w:lineRule="auto"/>
        <w:jc w:val="center"/>
      </w:pPr>
      <w:r w:rsidRPr="007417E6">
        <w:t>Уважаемые господа!</w:t>
      </w: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  <w:r w:rsidRPr="007417E6">
        <w:t>Настоящим _____________________________________________</w:t>
      </w:r>
      <w:r>
        <w:t>,</w:t>
      </w:r>
      <w:r w:rsidRPr="007417E6">
        <w:t xml:space="preserve"> </w:t>
      </w:r>
      <w:proofErr w:type="gramStart"/>
      <w:r w:rsidRPr="007417E6">
        <w:t>являющийся</w:t>
      </w:r>
      <w:proofErr w:type="gramEnd"/>
      <w:r w:rsidRPr="007417E6">
        <w:t xml:space="preserve"> производителем</w:t>
      </w:r>
    </w:p>
    <w:p w:rsidR="004F4D80" w:rsidRPr="007417E6" w:rsidRDefault="004F4D80" w:rsidP="004F4D80">
      <w:pPr>
        <w:spacing w:line="240" w:lineRule="auto"/>
        <w:ind w:left="2410"/>
      </w:pPr>
      <w:r w:rsidRPr="007417E6">
        <w:rPr>
          <w:i/>
          <w:vertAlign w:val="subscript"/>
        </w:rPr>
        <w:t>указать наименование производителя продукции</w:t>
      </w:r>
    </w:p>
    <w:p w:rsidR="004F4D80" w:rsidRPr="007417E6" w:rsidRDefault="004F4D80" w:rsidP="004F4D80">
      <w:pPr>
        <w:spacing w:before="120" w:line="240" w:lineRule="auto"/>
      </w:pPr>
      <w:r w:rsidRPr="007417E6">
        <w:t>________________________________ удостоверяет, что _____________________________________</w:t>
      </w:r>
    </w:p>
    <w:p w:rsidR="004F4D80" w:rsidRPr="007417E6" w:rsidRDefault="004F4D80" w:rsidP="004F4D80">
      <w:pPr>
        <w:tabs>
          <w:tab w:val="left" w:pos="5670"/>
        </w:tabs>
        <w:spacing w:line="240" w:lineRule="auto"/>
        <w:ind w:left="284"/>
        <w:rPr>
          <w:vertAlign w:val="subscript"/>
        </w:rPr>
      </w:pPr>
      <w:r w:rsidRPr="007417E6">
        <w:rPr>
          <w:vertAlign w:val="subscript"/>
        </w:rPr>
        <w:t>указывается наименование закупаемой продукции</w:t>
      </w:r>
      <w:r w:rsidRPr="007417E6">
        <w:rPr>
          <w:vertAlign w:val="subscript"/>
        </w:rPr>
        <w:tab/>
      </w:r>
      <w:r>
        <w:rPr>
          <w:vertAlign w:val="subscript"/>
        </w:rPr>
        <w:t xml:space="preserve">                                       </w:t>
      </w:r>
      <w:r w:rsidRPr="007417E6">
        <w:rPr>
          <w:i/>
          <w:vertAlign w:val="subscript"/>
        </w:rPr>
        <w:t xml:space="preserve">указать наименование </w:t>
      </w:r>
      <w:r w:rsidR="00C236C0">
        <w:rPr>
          <w:i/>
          <w:vertAlign w:val="subscript"/>
        </w:rPr>
        <w:t>Участник</w:t>
      </w:r>
      <w:r w:rsidRPr="007417E6">
        <w:rPr>
          <w:i/>
          <w:vertAlign w:val="subscript"/>
        </w:rPr>
        <w:t>а</w:t>
      </w:r>
    </w:p>
    <w:p w:rsidR="004F4D80" w:rsidRPr="007417E6" w:rsidRDefault="004F4D80" w:rsidP="004F4D80">
      <w:pPr>
        <w:spacing w:before="120" w:line="240" w:lineRule="auto"/>
      </w:pPr>
      <w:r w:rsidRPr="007417E6">
        <w:t>имеет все необходимые полномочия на предложение</w:t>
      </w:r>
      <w:r w:rsidRPr="00F13FDC">
        <w:t xml:space="preserve">, поставку и последующее гарантийное </w:t>
      </w:r>
      <w:r w:rsidRPr="00AC283D">
        <w:t xml:space="preserve">обслуживание выпускаемой нашим предприятием продукции и гарантирует исполнение заказа </w:t>
      </w:r>
      <w:r>
        <w:t>ПАО «МРСК Центра»</w:t>
      </w:r>
      <w:r w:rsidRPr="00AC283D">
        <w:t xml:space="preserve"> в объемах и сроки, указанные в Техническом задании – неотъемлемом приложении к </w:t>
      </w:r>
      <w:r w:rsidR="00D904EF">
        <w:t>Документации по запросу предложений</w:t>
      </w:r>
      <w:r w:rsidRPr="00AC283D">
        <w:rPr>
          <w:iCs/>
        </w:rPr>
        <w:t xml:space="preserve"> на право заключения Договора</w:t>
      </w:r>
      <w:r>
        <w:rPr>
          <w:iCs/>
          <w:sz w:val="24"/>
          <w:szCs w:val="24"/>
        </w:rPr>
        <w:t xml:space="preserve"> </w:t>
      </w:r>
      <w:r w:rsidRPr="007417E6">
        <w:t>_____</w:t>
      </w:r>
      <w:r>
        <w:t>______________________ ______________________</w:t>
      </w:r>
      <w:r w:rsidRPr="007417E6">
        <w:t>________________________________</w:t>
      </w:r>
      <w:r>
        <w:t>.</w:t>
      </w:r>
    </w:p>
    <w:p w:rsidR="004F4D80" w:rsidRPr="007417E6" w:rsidRDefault="004F4D80" w:rsidP="00D904EF">
      <w:pPr>
        <w:tabs>
          <w:tab w:val="left" w:pos="5670"/>
        </w:tabs>
        <w:spacing w:line="240" w:lineRule="auto"/>
        <w:ind w:firstLine="0"/>
        <w:jc w:val="left"/>
        <w:rPr>
          <w:vertAlign w:val="subscript"/>
        </w:rPr>
      </w:pPr>
      <w:r w:rsidRPr="007417E6">
        <w:rPr>
          <w:vertAlign w:val="subscript"/>
        </w:rPr>
        <w:t xml:space="preserve">указывается </w:t>
      </w:r>
      <w:r>
        <w:rPr>
          <w:vertAlign w:val="subscript"/>
        </w:rPr>
        <w:t xml:space="preserve">предмет </w:t>
      </w:r>
      <w:r w:rsidR="00D904EF">
        <w:rPr>
          <w:vertAlign w:val="subscript"/>
        </w:rPr>
        <w:t>запроса предложений</w:t>
      </w:r>
      <w:r>
        <w:rPr>
          <w:vertAlign w:val="subscript"/>
        </w:rPr>
        <w:t xml:space="preserve"> в соответствии с п.1.1.1 </w:t>
      </w:r>
      <w:r w:rsidR="00D904EF" w:rsidRPr="00D904EF">
        <w:rPr>
          <w:vertAlign w:val="subscript"/>
        </w:rPr>
        <w:t>Документации по запросу предложений</w:t>
      </w:r>
    </w:p>
    <w:p w:rsidR="004F4D80" w:rsidRPr="007417E6" w:rsidRDefault="004F4D80" w:rsidP="004F4D80">
      <w:pPr>
        <w:spacing w:before="120"/>
        <w:ind w:left="567" w:firstLine="0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</w:pPr>
    </w:p>
    <w:p w:rsidR="004F4D80" w:rsidRPr="007417E6" w:rsidRDefault="004F4D80" w:rsidP="004F4D80">
      <w:pPr>
        <w:spacing w:line="240" w:lineRule="auto"/>
        <w:jc w:val="center"/>
      </w:pP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>(подпись, М.П.)</w:t>
      </w:r>
    </w:p>
    <w:p w:rsidR="004F4D80" w:rsidRPr="007417E6" w:rsidRDefault="004F4D80" w:rsidP="004F4D80">
      <w:pPr>
        <w:spacing w:line="240" w:lineRule="auto"/>
        <w:ind w:left="5103" w:firstLine="0"/>
        <w:jc w:val="center"/>
      </w:pPr>
      <w:r w:rsidRPr="007417E6">
        <w:t>____________________________________</w:t>
      </w:r>
    </w:p>
    <w:p w:rsidR="004F4D80" w:rsidRPr="007417E6" w:rsidRDefault="004F4D80" w:rsidP="004F4D80">
      <w:pPr>
        <w:spacing w:line="240" w:lineRule="auto"/>
        <w:ind w:left="5103" w:right="-1"/>
        <w:jc w:val="center"/>
        <w:rPr>
          <w:vertAlign w:val="superscript"/>
        </w:rPr>
      </w:pPr>
      <w:r w:rsidRPr="007417E6">
        <w:rPr>
          <w:vertAlign w:val="superscript"/>
        </w:rPr>
        <w:t xml:space="preserve">(фамилия, имя, отчество </w:t>
      </w:r>
      <w:proofErr w:type="gramStart"/>
      <w:r w:rsidRPr="007417E6">
        <w:rPr>
          <w:vertAlign w:val="superscript"/>
        </w:rPr>
        <w:t>подписавшего</w:t>
      </w:r>
      <w:proofErr w:type="gramEnd"/>
      <w:r w:rsidRPr="007417E6">
        <w:rPr>
          <w:vertAlign w:val="superscript"/>
        </w:rPr>
        <w:t>)</w:t>
      </w: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Pr="007417E6" w:rsidRDefault="004F4D80" w:rsidP="004F4D80">
      <w:pPr>
        <w:spacing w:line="240" w:lineRule="auto"/>
        <w:ind w:right="-1"/>
      </w:pPr>
    </w:p>
    <w:p w:rsidR="004F4D80" w:rsidRDefault="004F4D80" w:rsidP="004F4D80">
      <w:pPr>
        <w:spacing w:line="240" w:lineRule="auto"/>
        <w:ind w:right="-1"/>
        <w:rPr>
          <w:b/>
        </w:rPr>
      </w:pPr>
      <w:r w:rsidRPr="007417E6">
        <w:rPr>
          <w:b/>
        </w:rPr>
        <w:t>Письмо должно быть подписано генеральным директором предприятия-</w:t>
      </w:r>
      <w:r>
        <w:rPr>
          <w:b/>
        </w:rPr>
        <w:t>производителя</w:t>
      </w:r>
      <w:r w:rsidRPr="007417E6">
        <w:rPr>
          <w:b/>
        </w:rPr>
        <w:t xml:space="preserve"> продукции</w:t>
      </w:r>
    </w:p>
    <w:p w:rsidR="004F4D80" w:rsidRPr="007417E6" w:rsidRDefault="004F4D80" w:rsidP="004F4D80">
      <w:pPr>
        <w:spacing w:line="240" w:lineRule="auto"/>
        <w:ind w:right="-1"/>
        <w:rPr>
          <w:b/>
        </w:rPr>
      </w:pPr>
    </w:p>
    <w:p w:rsidR="004F4D80" w:rsidRPr="00CD6C7D" w:rsidRDefault="004F4D80" w:rsidP="004F4D80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4F4D80" w:rsidRPr="00CD6C7D" w:rsidRDefault="004F4D80" w:rsidP="004F4D80">
      <w:pPr>
        <w:rPr>
          <w:sz w:val="24"/>
          <w:szCs w:val="24"/>
        </w:rPr>
      </w:pPr>
    </w:p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/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1906" w:h="16838" w:code="9"/>
          <w:pgMar w:top="680" w:right="567" w:bottom="539" w:left="1134" w:header="680" w:footer="278" w:gutter="0"/>
          <w:cols w:space="708"/>
          <w:titlePg/>
          <w:docGrid w:linePitch="360"/>
        </w:sectPr>
      </w:pPr>
      <w:bookmarkStart w:id="897" w:name="_Toc318208007"/>
    </w:p>
    <w:p w:rsidR="004F4D80" w:rsidRPr="00E87023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</w:pPr>
      <w:bookmarkStart w:id="898" w:name="_Toc423423680"/>
      <w:bookmarkStart w:id="899" w:name="_Ref440272035"/>
      <w:bookmarkStart w:id="900" w:name="_Ref440274733"/>
      <w:bookmarkStart w:id="901" w:name="_Toc447292169"/>
      <w:r w:rsidRPr="00E87023">
        <w:rPr>
          <w:sz w:val="22"/>
          <w:szCs w:val="22"/>
        </w:rPr>
        <w:lastRenderedPageBreak/>
        <w:t xml:space="preserve">Информация о собственниках </w:t>
      </w:r>
      <w:r w:rsidR="00C236C0">
        <w:rPr>
          <w:sz w:val="22"/>
          <w:szCs w:val="22"/>
        </w:rPr>
        <w:t>Участник</w:t>
      </w:r>
      <w:r w:rsidRPr="00E87023">
        <w:rPr>
          <w:sz w:val="22"/>
          <w:szCs w:val="22"/>
        </w:rPr>
        <w:t>а (включая</w:t>
      </w:r>
      <w:r w:rsidR="003B6795">
        <w:rPr>
          <w:sz w:val="22"/>
          <w:szCs w:val="22"/>
        </w:rPr>
        <w:t xml:space="preserve"> конечных бенефициаров) (форма 8</w:t>
      </w:r>
      <w:r w:rsidRPr="00E87023">
        <w:rPr>
          <w:sz w:val="22"/>
          <w:szCs w:val="22"/>
        </w:rPr>
        <w:t>)</w:t>
      </w:r>
      <w:bookmarkEnd w:id="897"/>
      <w:bookmarkEnd w:id="898"/>
      <w:bookmarkEnd w:id="899"/>
      <w:bookmarkEnd w:id="900"/>
      <w:bookmarkEnd w:id="901"/>
    </w:p>
    <w:p w:rsidR="004F4D80" w:rsidRPr="00E87023" w:rsidRDefault="004F4D80" w:rsidP="004F4D80">
      <w:pPr>
        <w:pStyle w:val="3"/>
        <w:rPr>
          <w:sz w:val="22"/>
        </w:rPr>
      </w:pPr>
      <w:bookmarkStart w:id="902" w:name="_Toc343690584"/>
      <w:bookmarkStart w:id="903" w:name="_Toc372294428"/>
      <w:bookmarkStart w:id="904" w:name="_Toc379288896"/>
      <w:bookmarkStart w:id="905" w:name="_Toc384734780"/>
      <w:bookmarkStart w:id="906" w:name="_Toc396984078"/>
      <w:bookmarkStart w:id="907" w:name="_Toc423423681"/>
      <w:bookmarkStart w:id="908" w:name="_Toc439170710"/>
      <w:bookmarkStart w:id="909" w:name="_Toc439172812"/>
      <w:bookmarkStart w:id="910" w:name="_Toc439173253"/>
      <w:bookmarkStart w:id="911" w:name="_Toc439238249"/>
      <w:bookmarkStart w:id="912" w:name="_Toc439252796"/>
      <w:bookmarkStart w:id="913" w:name="_Toc439323770"/>
      <w:bookmarkStart w:id="914" w:name="_Toc440297092"/>
      <w:bookmarkStart w:id="915" w:name="_Toc440356653"/>
      <w:bookmarkStart w:id="916" w:name="_Toc440631789"/>
      <w:bookmarkStart w:id="917" w:name="_Toc440876573"/>
      <w:bookmarkStart w:id="918" w:name="_Toc441130645"/>
      <w:bookmarkStart w:id="919" w:name="_Toc441157148"/>
      <w:bookmarkStart w:id="920" w:name="_Toc447292170"/>
      <w:r w:rsidRPr="00E87023">
        <w:rPr>
          <w:sz w:val="22"/>
        </w:rPr>
        <w:t xml:space="preserve">Форма информации о собственниках </w:t>
      </w:r>
      <w:r w:rsidR="00C236C0">
        <w:rPr>
          <w:sz w:val="22"/>
        </w:rPr>
        <w:t>Участник</w:t>
      </w:r>
      <w:r w:rsidRPr="00E87023">
        <w:rPr>
          <w:sz w:val="22"/>
        </w:rPr>
        <w:t>а (включая конечных бенефициаров)</w:t>
      </w:r>
      <w:bookmarkEnd w:id="902"/>
      <w:bookmarkEnd w:id="903"/>
      <w:bookmarkEnd w:id="904"/>
      <w:bookmarkEnd w:id="905"/>
      <w:bookmarkEnd w:id="906"/>
      <w:bookmarkEnd w:id="907"/>
      <w:bookmarkEnd w:id="908"/>
      <w:bookmarkEnd w:id="909"/>
      <w:bookmarkEnd w:id="910"/>
      <w:bookmarkEnd w:id="911"/>
      <w:bookmarkEnd w:id="912"/>
      <w:bookmarkEnd w:id="913"/>
      <w:bookmarkEnd w:id="914"/>
      <w:bookmarkEnd w:id="915"/>
      <w:bookmarkEnd w:id="916"/>
      <w:bookmarkEnd w:id="917"/>
      <w:bookmarkEnd w:id="918"/>
      <w:bookmarkEnd w:id="919"/>
      <w:bookmarkEnd w:id="920"/>
    </w:p>
    <w:p w:rsidR="004F4D80" w:rsidRPr="00E87023" w:rsidRDefault="004F4D80" w:rsidP="004F4D80">
      <w:pPr>
        <w:tabs>
          <w:tab w:val="left" w:pos="4757"/>
        </w:tabs>
        <w:spacing w:line="240" w:lineRule="auto"/>
        <w:ind w:left="567" w:firstLine="0"/>
        <w:jc w:val="left"/>
      </w:pPr>
      <w:r w:rsidRPr="00E87023">
        <w:t xml:space="preserve">Приложение </w:t>
      </w:r>
      <w:r w:rsidR="003B6795">
        <w:t>8</w:t>
      </w:r>
      <w:r w:rsidRPr="00E87023">
        <w:t xml:space="preserve"> к письму о подаче оферты</w:t>
      </w:r>
      <w:r w:rsidRPr="00E87023">
        <w:br/>
        <w:t>от «____»_____________ </w:t>
      </w:r>
      <w:proofErr w:type="gramStart"/>
      <w:r w:rsidRPr="00E87023">
        <w:t>г</w:t>
      </w:r>
      <w:proofErr w:type="gramEnd"/>
      <w:r w:rsidRPr="00E87023">
        <w:t>. №__________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jc w:val="center"/>
        <w:rPr>
          <w:b/>
        </w:rPr>
      </w:pPr>
      <w:r w:rsidRPr="00E87023">
        <w:rPr>
          <w:b/>
        </w:rPr>
        <w:t xml:space="preserve">Информация о собственниках </w:t>
      </w:r>
      <w:r w:rsidR="00C236C0">
        <w:rPr>
          <w:b/>
        </w:rPr>
        <w:t>Участник</w:t>
      </w:r>
      <w:r w:rsidRPr="00E87023">
        <w:rPr>
          <w:b/>
        </w:rPr>
        <w:t>а (включая конечных бенефициаров)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  <w:r w:rsidRPr="00E87023">
        <w:rPr>
          <w:color w:val="000000"/>
        </w:rPr>
        <w:t xml:space="preserve">Наименование и адрес </w:t>
      </w:r>
      <w:r w:rsidR="00C236C0">
        <w:rPr>
          <w:color w:val="000000"/>
        </w:rPr>
        <w:t>Участник</w:t>
      </w:r>
      <w:r w:rsidRPr="00E87023">
        <w:rPr>
          <w:color w:val="000000"/>
        </w:rPr>
        <w:t>а: __________________________________________</w:t>
      </w:r>
    </w:p>
    <w:p w:rsidR="004F4D80" w:rsidRPr="00E87023" w:rsidRDefault="004F4D80" w:rsidP="004F4D80">
      <w:pPr>
        <w:spacing w:line="240" w:lineRule="auto"/>
        <w:ind w:firstLine="0"/>
        <w:rPr>
          <w:color w:val="000000"/>
        </w:rPr>
      </w:pPr>
    </w:p>
    <w:tbl>
      <w:tblPr>
        <w:tblW w:w="0" w:type="auto"/>
        <w:tblInd w:w="93" w:type="dxa"/>
        <w:tblLook w:val="04A0" w:firstRow="1" w:lastRow="0" w:firstColumn="1" w:lastColumn="0" w:noHBand="0" w:noVBand="1"/>
      </w:tblPr>
      <w:tblGrid>
        <w:gridCol w:w="485"/>
        <w:gridCol w:w="590"/>
        <w:gridCol w:w="665"/>
        <w:gridCol w:w="1264"/>
        <w:gridCol w:w="786"/>
        <w:gridCol w:w="1229"/>
        <w:gridCol w:w="1555"/>
        <w:gridCol w:w="377"/>
        <w:gridCol w:w="590"/>
        <w:gridCol w:w="665"/>
        <w:gridCol w:w="1332"/>
        <w:gridCol w:w="1142"/>
        <w:gridCol w:w="1554"/>
        <w:gridCol w:w="1942"/>
        <w:gridCol w:w="1566"/>
      </w:tblGrid>
      <w:tr w:rsidR="004F4D80" w:rsidRPr="00E87023" w:rsidTr="004F4D80">
        <w:trPr>
          <w:trHeight w:val="300"/>
        </w:trPr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 xml:space="preserve">наименование  </w:t>
            </w:r>
            <w:r w:rsidR="00C236C0">
              <w:rPr>
                <w:b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color w:val="000000"/>
                <w:sz w:val="16"/>
                <w:szCs w:val="16"/>
              </w:rPr>
              <w:t>а</w:t>
            </w:r>
          </w:p>
        </w:tc>
        <w:tc>
          <w:tcPr>
            <w:tcW w:w="0" w:type="auto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информация о цепочке собственников </w:t>
            </w:r>
            <w:r w:rsidR="00C236C0">
              <w:rPr>
                <w:b/>
                <w:bCs w:val="0"/>
                <w:color w:val="000000"/>
                <w:sz w:val="16"/>
                <w:szCs w:val="16"/>
              </w:rPr>
              <w:t>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а, включая бенефициаров (в том числе конечных)</w:t>
            </w:r>
          </w:p>
        </w:tc>
      </w:tr>
      <w:tr w:rsidR="004F4D80" w:rsidRPr="00E87023" w:rsidTr="004F4D80">
        <w:trPr>
          <w:trHeight w:val="870"/>
        </w:trPr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№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п.п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 краткое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код ОКВЭД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ФИО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Серия и номер документа, удостоверяющего личность руководителя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№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ИНН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ОГРН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Наименование/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ФИО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адрес регистрации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 xml:space="preserve">серия и номер документа, удостоверяющего личность (для </w:t>
            </w:r>
            <w:proofErr w:type="spell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физ</w:t>
            </w:r>
            <w:proofErr w:type="gramStart"/>
            <w:r w:rsidRPr="00E87023">
              <w:rPr>
                <w:b/>
                <w:bCs w:val="0"/>
                <w:color w:val="000000"/>
                <w:sz w:val="16"/>
                <w:szCs w:val="16"/>
              </w:rPr>
              <w:t>.л</w:t>
            </w:r>
            <w:proofErr w:type="gram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иц</w:t>
            </w:r>
            <w:proofErr w:type="spellEnd"/>
            <w:r w:rsidRPr="00E87023">
              <w:rPr>
                <w:b/>
                <w:bCs w:val="0"/>
                <w:color w:val="000000"/>
                <w:sz w:val="16"/>
                <w:szCs w:val="16"/>
              </w:rPr>
              <w:t>)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руководитель/участник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/акционер</w:t>
            </w:r>
            <w:r w:rsidRPr="00E87023">
              <w:rPr>
                <w:b/>
                <w:bCs w:val="0"/>
                <w:color w:val="000000"/>
                <w:sz w:val="16"/>
                <w:szCs w:val="16"/>
              </w:rPr>
              <w:br/>
              <w:t>/бенефициар</w:t>
            </w:r>
          </w:p>
        </w:tc>
        <w:tc>
          <w:tcPr>
            <w:tcW w:w="0" w:type="auto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информация о подтверждающих документах (наименование, реквизиты и т.д.)</w:t>
            </w:r>
          </w:p>
        </w:tc>
      </w:tr>
      <w:tr w:rsidR="004F4D80" w:rsidRPr="00E87023" w:rsidTr="004F4D80">
        <w:trPr>
          <w:trHeight w:val="31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159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b/>
                <w:bCs w:val="0"/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</w:tr>
      <w:tr w:rsidR="004F4D80" w:rsidRPr="00E87023" w:rsidTr="004F4D80">
        <w:trPr>
          <w:trHeight w:val="22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5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6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7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8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9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10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11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12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13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bCs w:val="0"/>
                <w:color w:val="000000"/>
                <w:sz w:val="16"/>
                <w:szCs w:val="16"/>
              </w:rPr>
            </w:pPr>
            <w:r w:rsidRPr="00E87023">
              <w:rPr>
                <w:b/>
                <w:bCs w:val="0"/>
                <w:color w:val="000000"/>
                <w:sz w:val="16"/>
                <w:szCs w:val="16"/>
              </w:rPr>
              <w:t>14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center"/>
              <w:rPr>
                <w:b/>
                <w:color w:val="000000"/>
                <w:sz w:val="16"/>
                <w:szCs w:val="16"/>
              </w:rPr>
            </w:pPr>
            <w:r w:rsidRPr="00E87023">
              <w:rPr>
                <w:b/>
                <w:color w:val="000000"/>
                <w:sz w:val="16"/>
                <w:szCs w:val="16"/>
              </w:rPr>
              <w:t>15</w:t>
            </w:r>
          </w:p>
        </w:tc>
      </w:tr>
      <w:tr w:rsidR="004F4D80" w:rsidRPr="00E87023" w:rsidTr="004F4D80">
        <w:trPr>
          <w:trHeight w:val="49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435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27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</w:tr>
      <w:tr w:rsidR="004F4D80" w:rsidRPr="00E87023" w:rsidTr="004F4D80">
        <w:trPr>
          <w:trHeight w:val="300"/>
        </w:trPr>
        <w:tc>
          <w:tcPr>
            <w:tcW w:w="0" w:type="auto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color w:val="000000"/>
                <w:sz w:val="16"/>
                <w:szCs w:val="16"/>
              </w:rPr>
            </w:pPr>
            <w:r w:rsidRPr="00E87023">
              <w:rPr>
                <w:color w:val="000000"/>
                <w:sz w:val="16"/>
                <w:szCs w:val="16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0" w:type="auto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F4D80" w:rsidRPr="00E87023" w:rsidRDefault="004F4D80" w:rsidP="004F4D80">
            <w:pPr>
              <w:spacing w:line="240" w:lineRule="auto"/>
              <w:ind w:firstLine="0"/>
              <w:jc w:val="left"/>
              <w:rPr>
                <w:rFonts w:ascii="Calibri" w:hAnsi="Calibri" w:cs="Calibri"/>
                <w:color w:val="000000"/>
              </w:rPr>
            </w:pPr>
            <w:r w:rsidRPr="00E87023">
              <w:rPr>
                <w:rFonts w:ascii="Calibri" w:hAnsi="Calibri" w:cs="Calibri"/>
                <w:color w:val="000000"/>
              </w:rPr>
              <w:t> </w:t>
            </w:r>
          </w:p>
        </w:tc>
      </w:tr>
    </w:tbl>
    <w:p w:rsidR="004F4D80" w:rsidRPr="00E87023" w:rsidRDefault="004F4D80" w:rsidP="004F4D80">
      <w:pPr>
        <w:tabs>
          <w:tab w:val="left" w:pos="4757"/>
        </w:tabs>
      </w:pP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>(подпись, М.П.)</w:t>
      </w:r>
    </w:p>
    <w:p w:rsidR="004F4D80" w:rsidRPr="00E87023" w:rsidRDefault="004F4D80" w:rsidP="004F4D80">
      <w:pPr>
        <w:spacing w:line="240" w:lineRule="auto"/>
        <w:rPr>
          <w:color w:val="000000"/>
        </w:rPr>
      </w:pPr>
      <w:r w:rsidRPr="00E87023">
        <w:rPr>
          <w:color w:val="000000"/>
        </w:rPr>
        <w:t>____________________________________</w:t>
      </w:r>
    </w:p>
    <w:p w:rsidR="004F4D80" w:rsidRPr="00E87023" w:rsidRDefault="004F4D80" w:rsidP="004F4D80">
      <w:pPr>
        <w:spacing w:line="240" w:lineRule="auto"/>
        <w:ind w:right="3684"/>
        <w:jc w:val="center"/>
        <w:rPr>
          <w:color w:val="000000"/>
          <w:vertAlign w:val="superscript"/>
        </w:rPr>
      </w:pPr>
      <w:r w:rsidRPr="00E87023">
        <w:rPr>
          <w:color w:val="000000"/>
          <w:vertAlign w:val="superscript"/>
        </w:rPr>
        <w:t xml:space="preserve">(фамилия, имя, отчество </w:t>
      </w:r>
      <w:proofErr w:type="gramStart"/>
      <w:r w:rsidRPr="00E87023">
        <w:rPr>
          <w:color w:val="000000"/>
          <w:vertAlign w:val="superscript"/>
        </w:rPr>
        <w:t>подписавшего</w:t>
      </w:r>
      <w:proofErr w:type="gramEnd"/>
      <w:r w:rsidRPr="00E87023">
        <w:rPr>
          <w:color w:val="000000"/>
          <w:vertAlign w:val="superscript"/>
        </w:rPr>
        <w:t>, должность)</w:t>
      </w:r>
    </w:p>
    <w:p w:rsidR="004F4D80" w:rsidRPr="00E87023" w:rsidRDefault="004F4D80" w:rsidP="004F4D80"/>
    <w:p w:rsidR="004F4D80" w:rsidRPr="00E87023" w:rsidRDefault="004F4D80" w:rsidP="004F4D80">
      <w:pPr>
        <w:pBdr>
          <w:bottom w:val="single" w:sz="4" w:space="1" w:color="auto"/>
        </w:pBdr>
        <w:shd w:val="clear" w:color="auto" w:fill="E0E0E0"/>
        <w:ind w:right="21" w:firstLine="0"/>
        <w:jc w:val="center"/>
        <w:rPr>
          <w:b/>
          <w:color w:val="000000"/>
          <w:spacing w:val="36"/>
        </w:rPr>
      </w:pPr>
      <w:r w:rsidRPr="00E87023">
        <w:rPr>
          <w:b/>
          <w:color w:val="000000"/>
          <w:spacing w:val="36"/>
        </w:rPr>
        <w:t>конец формы</w:t>
      </w:r>
    </w:p>
    <w:p w:rsidR="004F4D80" w:rsidRDefault="004F4D80" w:rsidP="004F4D80">
      <w:pPr>
        <w:pStyle w:val="3"/>
        <w:rPr>
          <w:sz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D27071" w:rsidRDefault="004F4D80" w:rsidP="004F4D80">
      <w:pPr>
        <w:pStyle w:val="3"/>
        <w:rPr>
          <w:szCs w:val="24"/>
        </w:rPr>
      </w:pPr>
      <w:bookmarkStart w:id="921" w:name="_Toc343690585"/>
      <w:bookmarkStart w:id="922" w:name="_Toc372294429"/>
      <w:bookmarkStart w:id="923" w:name="_Toc379288897"/>
      <w:bookmarkStart w:id="924" w:name="_Toc384734781"/>
      <w:bookmarkStart w:id="925" w:name="_Toc396984079"/>
      <w:bookmarkStart w:id="926" w:name="_Toc423423682"/>
      <w:bookmarkStart w:id="927" w:name="_Toc439170711"/>
      <w:bookmarkStart w:id="928" w:name="_Toc439172813"/>
      <w:bookmarkStart w:id="929" w:name="_Toc439173254"/>
      <w:bookmarkStart w:id="930" w:name="_Toc439238250"/>
      <w:bookmarkStart w:id="931" w:name="_Toc439252797"/>
      <w:bookmarkStart w:id="932" w:name="_Toc439323771"/>
      <w:bookmarkStart w:id="933" w:name="_Toc440297093"/>
      <w:bookmarkStart w:id="934" w:name="_Toc440356654"/>
      <w:bookmarkStart w:id="935" w:name="_Toc440631790"/>
      <w:bookmarkStart w:id="936" w:name="_Toc440876574"/>
      <w:bookmarkStart w:id="937" w:name="_Toc441130646"/>
      <w:bookmarkStart w:id="938" w:name="_Toc441157149"/>
      <w:bookmarkStart w:id="939" w:name="_Toc447292171"/>
      <w:r w:rsidRPr="00D27071">
        <w:rPr>
          <w:szCs w:val="24"/>
        </w:rPr>
        <w:lastRenderedPageBreak/>
        <w:t>Инструкции по заполнению</w:t>
      </w:r>
      <w:bookmarkEnd w:id="921"/>
      <w:bookmarkEnd w:id="922"/>
      <w:bookmarkEnd w:id="923"/>
      <w:bookmarkEnd w:id="924"/>
      <w:bookmarkEnd w:id="925"/>
      <w:bookmarkEnd w:id="926"/>
      <w:bookmarkEnd w:id="927"/>
      <w:bookmarkEnd w:id="928"/>
      <w:bookmarkEnd w:id="929"/>
      <w:bookmarkEnd w:id="930"/>
      <w:bookmarkEnd w:id="931"/>
      <w:bookmarkEnd w:id="932"/>
      <w:bookmarkEnd w:id="933"/>
      <w:bookmarkEnd w:id="934"/>
      <w:bookmarkEnd w:id="935"/>
      <w:bookmarkEnd w:id="936"/>
      <w:bookmarkEnd w:id="937"/>
      <w:bookmarkEnd w:id="938"/>
      <w:bookmarkEnd w:id="939"/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дату и номер </w:t>
      </w:r>
      <w:r w:rsidR="004F4D80">
        <w:rPr>
          <w:sz w:val="24"/>
          <w:szCs w:val="24"/>
        </w:rPr>
        <w:t>заявки</w:t>
      </w:r>
      <w:r w:rsidR="004F4D80" w:rsidRPr="00D27071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="004F4D80" w:rsidRPr="00D27071">
        <w:rPr>
          <w:sz w:val="24"/>
          <w:szCs w:val="24"/>
        </w:rPr>
        <w:t>.</w:t>
      </w:r>
    </w:p>
    <w:p w:rsidR="004F4D80" w:rsidRPr="00D27071" w:rsidRDefault="00C236C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="004F4D80" w:rsidRPr="00D27071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="004F4D80" w:rsidRPr="00D27071">
        <w:rPr>
          <w:sz w:val="24"/>
          <w:szCs w:val="24"/>
        </w:rPr>
        <w:t>т.ч</w:t>
      </w:r>
      <w:proofErr w:type="spellEnd"/>
      <w:r w:rsidR="004F4D80" w:rsidRPr="00D27071">
        <w:rPr>
          <w:sz w:val="24"/>
          <w:szCs w:val="24"/>
        </w:rPr>
        <w:t>. организационно-правовую форму) и свой адрес.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Форма заполняется на все предприятия группы, включая дочерние и зависимые общества, совокупная доля прямого и (или) косвенного участия которых составляет более 50%.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При заполнении формы в отношении участников, являющихся зарубежными компаниями, также необходимо раскрытие информации об акционерах, владеющих более 5 процентами акций.</w:t>
      </w:r>
    </w:p>
    <w:p w:rsidR="004F4D80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(№2) и «ОГРН» (№3) - указываются регистрационные данные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а.</w:t>
      </w:r>
    </w:p>
    <w:p w:rsidR="004F4D80" w:rsidRPr="00DC5CAC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646A17">
        <w:rPr>
          <w:sz w:val="24"/>
          <w:szCs w:val="24"/>
        </w:rPr>
        <w:t xml:space="preserve">Разделы «ИНН» (№9) и «ОГРН» (№10) - указываются регистрационные данные собственников </w:t>
      </w:r>
      <w:r w:rsidR="00C236C0">
        <w:rPr>
          <w:sz w:val="24"/>
          <w:szCs w:val="24"/>
        </w:rPr>
        <w:t>Участник</w:t>
      </w:r>
      <w:r w:rsidRPr="00DC5CAC">
        <w:rPr>
          <w:sz w:val="24"/>
          <w:szCs w:val="24"/>
        </w:rPr>
        <w:t>а</w:t>
      </w:r>
      <w:r w:rsidRPr="00646A17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«Наименование краткое» (№4) - указывается краткое наименование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 xml:space="preserve">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«Код ОКВЭД» (№5) - указывается код (основные коды) ОКВЭД.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«ФИО руководителя» (№6) - фамилия, отчество и имя указываются полностью.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руководителя» (№7)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«Серия и номер документа, удостоверяющего личность (для физ. лиц)» (№13) - паспортные данные указываются</w:t>
      </w:r>
      <w:r w:rsidRPr="00D27071">
        <w:rPr>
          <w:b/>
          <w:sz w:val="24"/>
          <w:szCs w:val="24"/>
        </w:rPr>
        <w:t xml:space="preserve"> </w:t>
      </w:r>
      <w:r w:rsidRPr="00D27071">
        <w:rPr>
          <w:sz w:val="24"/>
          <w:szCs w:val="24"/>
        </w:rPr>
        <w:t xml:space="preserve">в формате: </w:t>
      </w:r>
      <w:r w:rsidRPr="00D27071">
        <w:rPr>
          <w:b/>
          <w:sz w:val="24"/>
          <w:szCs w:val="24"/>
        </w:rPr>
        <w:t>ХХХХХХХХХХ</w:t>
      </w:r>
      <w:r w:rsidRPr="00D27071">
        <w:rPr>
          <w:sz w:val="24"/>
          <w:szCs w:val="24"/>
        </w:rPr>
        <w:t xml:space="preserve"> (10 знаков), то есть без слов «серия», «номер» и т.п.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«№» (№8) – заполняется в следующем формате: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 собственник </w:t>
      </w:r>
      <w:r w:rsidR="00C236C0">
        <w:rPr>
          <w:sz w:val="24"/>
          <w:szCs w:val="24"/>
        </w:rPr>
        <w:t>Участник</w:t>
      </w:r>
      <w:r w:rsidRPr="00D27071">
        <w:rPr>
          <w:sz w:val="24"/>
          <w:szCs w:val="24"/>
        </w:rPr>
        <w:t>а.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 собственник собственника №1.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1.1.1. собственник собственника №1.1.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1.2.1. собственник собственника №1.2.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 xml:space="preserve">1.2.1.1. собственник собственника 1.2.1 и так далее. </w:t>
      </w:r>
    </w:p>
    <w:p w:rsidR="004F4D80" w:rsidRPr="00D27071" w:rsidRDefault="004F4D80" w:rsidP="004F4D80">
      <w:pPr>
        <w:spacing w:line="240" w:lineRule="auto"/>
        <w:ind w:firstLine="1134"/>
        <w:rPr>
          <w:sz w:val="24"/>
          <w:szCs w:val="24"/>
        </w:rPr>
      </w:pPr>
      <w:r w:rsidRPr="00D27071">
        <w:rPr>
          <w:sz w:val="24"/>
          <w:szCs w:val="24"/>
        </w:rPr>
        <w:t>Каждый собственник указывается в отдельной строке Формы.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proofErr w:type="gramStart"/>
      <w:r w:rsidRPr="005E27C2">
        <w:rPr>
          <w:sz w:val="24"/>
          <w:szCs w:val="24"/>
        </w:rPr>
        <w:t>Раздел «Наименование/ФИО» (№11) –для юридических лиц указывается краткое наименование собственника в соответствии с документами, подтверждающими наличие и состав собственников  (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5E27C2">
        <w:rPr>
          <w:sz w:val="24"/>
          <w:szCs w:val="24"/>
        </w:rPr>
        <w:t>, выпиской из реестра акционеров и т.п.);</w:t>
      </w:r>
      <w:proofErr w:type="gramEnd"/>
      <w:r w:rsidRPr="005E27C2">
        <w:rPr>
          <w:sz w:val="24"/>
          <w:szCs w:val="24"/>
        </w:rPr>
        <w:t xml:space="preserve"> для физических лиц - фамилия, имя и отчество (указываются полностью)</w:t>
      </w:r>
      <w:r w:rsidRPr="00D27071">
        <w:rPr>
          <w:sz w:val="24"/>
          <w:szCs w:val="24"/>
        </w:rPr>
        <w:t>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 xml:space="preserve">Раздел «Адрес регистрации» (№12) – для юридических лиц указывается адрес регистрации собственника в соответствии с </w:t>
      </w:r>
      <w:r w:rsidRPr="00B36655">
        <w:rPr>
          <w:sz w:val="24"/>
          <w:szCs w:val="24"/>
        </w:rPr>
        <w:t>выпиской из Единого государственного реестра юридических лиц, выданной соответствующим подразделением Федеральной налоговой службы не ранее чем за 60 (шестьдесят) дней до срока окончания приема заявок</w:t>
      </w:r>
      <w:r w:rsidRPr="00D27071">
        <w:rPr>
          <w:sz w:val="24"/>
          <w:szCs w:val="24"/>
        </w:rPr>
        <w:t>; для физического лица - адрес регистрации физического лица.</w:t>
      </w:r>
    </w:p>
    <w:p w:rsidR="004F4D80" w:rsidRPr="00D27071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D27071">
        <w:rPr>
          <w:sz w:val="24"/>
          <w:szCs w:val="24"/>
        </w:rPr>
        <w:t>Раздел «руководитель/участник/акционер/бенефициар» (№14) – указывается, кем является  лицо или организация, отраженные в «Наименование/ФИО» (№11) - руководителем; участником (для собственников ООО); акционером (для собственников ЗАО</w:t>
      </w:r>
      <w:r w:rsidR="000D70B6">
        <w:rPr>
          <w:sz w:val="24"/>
          <w:szCs w:val="24"/>
        </w:rPr>
        <w:t>, АО</w:t>
      </w:r>
      <w:r w:rsidRPr="00D27071">
        <w:rPr>
          <w:sz w:val="24"/>
          <w:szCs w:val="24"/>
        </w:rPr>
        <w:t xml:space="preserve"> и </w:t>
      </w:r>
      <w:r w:rsidR="000D70B6">
        <w:rPr>
          <w:sz w:val="24"/>
          <w:szCs w:val="24"/>
        </w:rPr>
        <w:t>П</w:t>
      </w:r>
      <w:r w:rsidRPr="00D27071">
        <w:rPr>
          <w:sz w:val="24"/>
          <w:szCs w:val="24"/>
        </w:rPr>
        <w:t xml:space="preserve">АО); </w:t>
      </w:r>
      <w:r w:rsidRPr="00D27071">
        <w:rPr>
          <w:sz w:val="24"/>
          <w:szCs w:val="24"/>
        </w:rPr>
        <w:lastRenderedPageBreak/>
        <w:t xml:space="preserve">бенефициаром (иностранные компании, по которым не известны конечные бенефициары); конечным бенефициаром (Российская Федерация, </w:t>
      </w:r>
      <w:proofErr w:type="gramStart"/>
      <w:r w:rsidRPr="00D27071">
        <w:rPr>
          <w:sz w:val="24"/>
          <w:szCs w:val="24"/>
        </w:rPr>
        <w:t>гос. учреждения</w:t>
      </w:r>
      <w:proofErr w:type="gramEnd"/>
      <w:r w:rsidRPr="00D27071">
        <w:rPr>
          <w:sz w:val="24"/>
          <w:szCs w:val="24"/>
        </w:rPr>
        <w:t xml:space="preserve"> РФ, физические лица, кроме руководителей).</w:t>
      </w:r>
    </w:p>
    <w:p w:rsidR="004F4D80" w:rsidRPr="00646A17" w:rsidRDefault="004F4D80" w:rsidP="004F4D80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bookmarkStart w:id="940" w:name="_Toc329588495"/>
      <w:r w:rsidRPr="00646A17">
        <w:rPr>
          <w:sz w:val="24"/>
          <w:szCs w:val="24"/>
        </w:rPr>
        <w:t>Раздел «Информация о подтверждающих документах (наименование, реквизиты и т.д.)» (№15) – указываются документы, на основании которых вносились данные в разделы №</w:t>
      </w:r>
      <w:r>
        <w:rPr>
          <w:sz w:val="24"/>
          <w:szCs w:val="24"/>
        </w:rPr>
        <w:t>№</w:t>
      </w:r>
      <w:r w:rsidRPr="00646A17">
        <w:rPr>
          <w:sz w:val="24"/>
          <w:szCs w:val="24"/>
        </w:rPr>
        <w:t>9-13, а также документ</w:t>
      </w:r>
      <w:r>
        <w:rPr>
          <w:sz w:val="24"/>
          <w:szCs w:val="24"/>
        </w:rPr>
        <w:t>,</w:t>
      </w:r>
      <w:r w:rsidRPr="00646A17">
        <w:rPr>
          <w:sz w:val="24"/>
          <w:szCs w:val="24"/>
        </w:rPr>
        <w:t xml:space="preserve"> подтверждающий статус участник</w:t>
      </w:r>
      <w:proofErr w:type="gramStart"/>
      <w:r w:rsidRPr="00646A17">
        <w:rPr>
          <w:sz w:val="24"/>
          <w:szCs w:val="24"/>
        </w:rPr>
        <w:t>а(</w:t>
      </w:r>
      <w:proofErr w:type="spellStart"/>
      <w:proofErr w:type="gramEnd"/>
      <w:r w:rsidRPr="00646A17">
        <w:rPr>
          <w:sz w:val="24"/>
          <w:szCs w:val="24"/>
        </w:rPr>
        <w:t>ов</w:t>
      </w:r>
      <w:proofErr w:type="spellEnd"/>
      <w:r w:rsidRPr="00646A17">
        <w:rPr>
          <w:sz w:val="24"/>
          <w:szCs w:val="24"/>
        </w:rPr>
        <w:t>) общества (выписка из реестра акционеров либо решение учредителя участника общества и т</w:t>
      </w:r>
      <w:r>
        <w:rPr>
          <w:sz w:val="24"/>
          <w:szCs w:val="24"/>
        </w:rPr>
        <w:t>.</w:t>
      </w:r>
      <w:r w:rsidRPr="00646A17">
        <w:rPr>
          <w:sz w:val="24"/>
          <w:szCs w:val="24"/>
        </w:rPr>
        <w:t xml:space="preserve">д.). </w:t>
      </w:r>
      <w:proofErr w:type="gramStart"/>
      <w:r w:rsidRPr="00646A17">
        <w:rPr>
          <w:sz w:val="24"/>
          <w:szCs w:val="24"/>
        </w:rPr>
        <w:t>Скан-копии</w:t>
      </w:r>
      <w:proofErr w:type="gramEnd"/>
      <w:r w:rsidRPr="00646A17">
        <w:rPr>
          <w:sz w:val="24"/>
          <w:szCs w:val="24"/>
        </w:rPr>
        <w:t xml:space="preserve"> документов, указанных в данном разделе, должны быть приложены </w:t>
      </w:r>
      <w:r w:rsidR="00C236C0">
        <w:rPr>
          <w:sz w:val="24"/>
          <w:szCs w:val="24"/>
        </w:rPr>
        <w:t>Участник</w:t>
      </w:r>
      <w:r>
        <w:rPr>
          <w:sz w:val="24"/>
          <w:szCs w:val="24"/>
        </w:rPr>
        <w:t>ом</w:t>
      </w:r>
      <w:r w:rsidRPr="00646A17">
        <w:rPr>
          <w:sz w:val="24"/>
          <w:szCs w:val="24"/>
        </w:rPr>
        <w:t xml:space="preserve"> к </w:t>
      </w:r>
      <w:r w:rsidR="00D90031">
        <w:rPr>
          <w:sz w:val="24"/>
          <w:szCs w:val="24"/>
        </w:rPr>
        <w:t xml:space="preserve">настоящей Форме </w:t>
      </w:r>
      <w:r w:rsidR="00D90031" w:rsidRPr="00D90031">
        <w:rPr>
          <w:sz w:val="24"/>
          <w:szCs w:val="24"/>
        </w:rPr>
        <w:t>информации о собственниках Участника (включая конечных бенефициаров)</w:t>
      </w:r>
      <w:r w:rsidRPr="00646A17">
        <w:rPr>
          <w:sz w:val="24"/>
          <w:szCs w:val="24"/>
        </w:rPr>
        <w:t xml:space="preserve"> и войти в состав </w:t>
      </w:r>
      <w:r w:rsidR="00D904EF">
        <w:rPr>
          <w:sz w:val="24"/>
          <w:szCs w:val="24"/>
        </w:rPr>
        <w:t>Заявки</w:t>
      </w:r>
      <w:r w:rsidRPr="00646A17">
        <w:rPr>
          <w:sz w:val="24"/>
          <w:szCs w:val="24"/>
        </w:rPr>
        <w:t>.</w:t>
      </w:r>
    </w:p>
    <w:p w:rsidR="004F4D80" w:rsidRDefault="004F4D80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rPr>
          <w:sz w:val="22"/>
          <w:szCs w:val="22"/>
        </w:rPr>
        <w:sectPr w:rsidR="004F4D80" w:rsidSect="004F4D80">
          <w:pgSz w:w="16838" w:h="11906" w:orient="landscape" w:code="9"/>
          <w:pgMar w:top="1134" w:right="680" w:bottom="567" w:left="539" w:header="680" w:footer="278" w:gutter="0"/>
          <w:cols w:space="708"/>
          <w:titlePg/>
          <w:docGrid w:linePitch="360"/>
        </w:sectPr>
      </w:pPr>
    </w:p>
    <w:p w:rsidR="004F4D80" w:rsidRPr="008C4223" w:rsidRDefault="000D70B6" w:rsidP="004F4D80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941" w:name="_Toc423423683"/>
      <w:bookmarkStart w:id="942" w:name="_Ref440272051"/>
      <w:bookmarkStart w:id="943" w:name="_Ref440274744"/>
      <w:bookmarkStart w:id="944" w:name="_Toc447292172"/>
      <w:r w:rsidRPr="000D70B6">
        <w:lastRenderedPageBreak/>
        <w:t>Согласие на обработку персональных данных</w:t>
      </w:r>
      <w:r w:rsidR="004F4D80" w:rsidRPr="008C4223">
        <w:t xml:space="preserve"> (форма </w:t>
      </w:r>
      <w:r w:rsidR="003B6795">
        <w:t>9</w:t>
      </w:r>
      <w:r w:rsidR="004F4D80" w:rsidRPr="008C4223">
        <w:t>)</w:t>
      </w:r>
      <w:bookmarkEnd w:id="940"/>
      <w:bookmarkEnd w:id="941"/>
      <w:bookmarkEnd w:id="942"/>
      <w:bookmarkEnd w:id="943"/>
      <w:bookmarkEnd w:id="944"/>
    </w:p>
    <w:p w:rsidR="004F4D80" w:rsidRPr="008C4223" w:rsidRDefault="004F4D80" w:rsidP="004F4D80">
      <w:pPr>
        <w:pStyle w:val="3"/>
        <w:rPr>
          <w:szCs w:val="24"/>
        </w:rPr>
      </w:pPr>
      <w:bookmarkStart w:id="945" w:name="_Toc343690587"/>
      <w:bookmarkStart w:id="946" w:name="_Toc372294431"/>
      <w:bookmarkStart w:id="947" w:name="_Toc379288899"/>
      <w:bookmarkStart w:id="948" w:name="_Toc384734783"/>
      <w:bookmarkStart w:id="949" w:name="_Toc396984081"/>
      <w:bookmarkStart w:id="950" w:name="_Toc423423684"/>
      <w:bookmarkStart w:id="951" w:name="_Toc439170713"/>
      <w:bookmarkStart w:id="952" w:name="_Toc439172815"/>
      <w:bookmarkStart w:id="953" w:name="_Toc439173256"/>
      <w:bookmarkStart w:id="954" w:name="_Toc439238252"/>
      <w:bookmarkStart w:id="955" w:name="_Toc439252799"/>
      <w:bookmarkStart w:id="956" w:name="_Toc439323773"/>
      <w:bookmarkStart w:id="957" w:name="_Toc440297095"/>
      <w:bookmarkStart w:id="958" w:name="_Toc440356656"/>
      <w:bookmarkStart w:id="959" w:name="_Toc440631792"/>
      <w:bookmarkStart w:id="960" w:name="_Toc440876576"/>
      <w:bookmarkStart w:id="961" w:name="_Toc441130648"/>
      <w:bookmarkStart w:id="962" w:name="_Toc441157151"/>
      <w:bookmarkStart w:id="963" w:name="_Toc447292173"/>
      <w:r w:rsidRPr="008C4223">
        <w:rPr>
          <w:szCs w:val="24"/>
        </w:rPr>
        <w:t xml:space="preserve">Форма </w:t>
      </w:r>
      <w:bookmarkEnd w:id="945"/>
      <w:bookmarkEnd w:id="946"/>
      <w:bookmarkEnd w:id="947"/>
      <w:bookmarkEnd w:id="948"/>
      <w:bookmarkEnd w:id="949"/>
      <w:bookmarkEnd w:id="950"/>
      <w:bookmarkEnd w:id="951"/>
      <w:bookmarkEnd w:id="952"/>
      <w:bookmarkEnd w:id="953"/>
      <w:bookmarkEnd w:id="954"/>
      <w:bookmarkEnd w:id="955"/>
      <w:r w:rsidR="000D70B6" w:rsidRPr="000D70B6">
        <w:rPr>
          <w:szCs w:val="24"/>
        </w:rPr>
        <w:t>Согласия на обработку персональных данных</w:t>
      </w:r>
      <w:bookmarkEnd w:id="956"/>
      <w:bookmarkEnd w:id="957"/>
      <w:bookmarkEnd w:id="958"/>
      <w:bookmarkEnd w:id="959"/>
      <w:bookmarkEnd w:id="960"/>
      <w:bookmarkEnd w:id="961"/>
      <w:bookmarkEnd w:id="962"/>
      <w:bookmarkEnd w:id="963"/>
    </w:p>
    <w:p w:rsidR="004F4D80" w:rsidRPr="00FB1D53" w:rsidRDefault="004F4D80" w:rsidP="004F4D80">
      <w:pPr>
        <w:tabs>
          <w:tab w:val="left" w:pos="4757"/>
        </w:tabs>
        <w:spacing w:line="240" w:lineRule="auto"/>
        <w:ind w:left="1134" w:firstLine="0"/>
        <w:jc w:val="left"/>
      </w:pPr>
      <w:r w:rsidRPr="00FB1D53">
        <w:t xml:space="preserve">Приложение </w:t>
      </w:r>
      <w:r w:rsidR="003B6795">
        <w:t>9</w:t>
      </w:r>
      <w:r w:rsidRPr="00FB1D53">
        <w:t xml:space="preserve"> к письму о подаче оферты</w:t>
      </w:r>
      <w:r w:rsidRPr="00FB1D53">
        <w:br/>
        <w:t>от «____»_____________ </w:t>
      </w:r>
      <w:proofErr w:type="gramStart"/>
      <w:r w:rsidRPr="00FB1D53">
        <w:t>г</w:t>
      </w:r>
      <w:proofErr w:type="gramEnd"/>
      <w:r w:rsidRPr="00FB1D53">
        <w:t>. №__________</w:t>
      </w:r>
    </w:p>
    <w:p w:rsidR="004F4D80" w:rsidRPr="006C02AB" w:rsidRDefault="004F4D80" w:rsidP="004F4D80">
      <w:pPr>
        <w:contextualSpacing/>
        <w:jc w:val="right"/>
        <w:rPr>
          <w:sz w:val="24"/>
          <w:szCs w:val="24"/>
        </w:rPr>
      </w:pPr>
    </w:p>
    <w:p w:rsidR="002B5044" w:rsidRDefault="002B5044" w:rsidP="002B5044">
      <w:pPr>
        <w:rPr>
          <w:lang w:eastAsia="ru-RU"/>
        </w:rPr>
      </w:pPr>
    </w:p>
    <w:p w:rsidR="003311F3" w:rsidRPr="005A2CAE" w:rsidRDefault="003311F3" w:rsidP="003311F3">
      <w:pPr>
        <w:widowControl w:val="0"/>
        <w:tabs>
          <w:tab w:val="left" w:pos="0"/>
          <w:tab w:val="num" w:pos="1134"/>
        </w:tabs>
        <w:spacing w:line="240" w:lineRule="auto"/>
        <w:jc w:val="center"/>
        <w:outlineLvl w:val="1"/>
        <w:rPr>
          <w:b/>
          <w:sz w:val="26"/>
          <w:szCs w:val="26"/>
        </w:rPr>
      </w:pPr>
      <w:r w:rsidRPr="005A2CAE">
        <w:rPr>
          <w:b/>
          <w:sz w:val="26"/>
          <w:szCs w:val="26"/>
        </w:rPr>
        <w:t xml:space="preserve">Согласие на обработку персональных данных </w:t>
      </w:r>
    </w:p>
    <w:p w:rsidR="003311F3" w:rsidRPr="005A2CAE" w:rsidRDefault="003311F3" w:rsidP="003311F3">
      <w:pPr>
        <w:widowControl w:val="0"/>
        <w:tabs>
          <w:tab w:val="left" w:pos="0"/>
        </w:tabs>
        <w:spacing w:line="240" w:lineRule="auto"/>
        <w:jc w:val="center"/>
        <w:rPr>
          <w:b/>
          <w:snapToGrid w:val="0"/>
          <w:sz w:val="26"/>
          <w:szCs w:val="26"/>
        </w:rPr>
      </w:pPr>
      <w:r w:rsidRPr="005A2CAE">
        <w:rPr>
          <w:b/>
          <w:snapToGrid w:val="0"/>
          <w:sz w:val="26"/>
          <w:szCs w:val="26"/>
        </w:rPr>
        <w:t xml:space="preserve">от «_____» ____________ 201____ г. </w:t>
      </w:r>
    </w:p>
    <w:p w:rsidR="003311F3" w:rsidRPr="005A2CAE" w:rsidRDefault="003311F3" w:rsidP="003311F3">
      <w:pPr>
        <w:widowControl w:val="0"/>
        <w:spacing w:line="240" w:lineRule="auto"/>
        <w:jc w:val="center"/>
        <w:rPr>
          <w:sz w:val="26"/>
          <w:szCs w:val="26"/>
        </w:rPr>
      </w:pPr>
    </w:p>
    <w:p w:rsidR="003311F3" w:rsidRPr="00263B47" w:rsidRDefault="003311F3" w:rsidP="003311F3">
      <w:pPr>
        <w:widowControl w:val="0"/>
        <w:autoSpaceDE w:val="0"/>
        <w:autoSpaceDN w:val="0"/>
        <w:adjustRightInd w:val="0"/>
        <w:spacing w:line="240" w:lineRule="auto"/>
        <w:ind w:firstLine="709"/>
        <w:rPr>
          <w:sz w:val="24"/>
          <w:szCs w:val="24"/>
        </w:rPr>
      </w:pPr>
      <w:proofErr w:type="gramStart"/>
      <w:r w:rsidRPr="00263B47">
        <w:rPr>
          <w:sz w:val="24"/>
          <w:szCs w:val="24"/>
        </w:rPr>
        <w:t xml:space="preserve">Настоящим </w:t>
      </w:r>
      <w:r w:rsidRPr="00263B47">
        <w:rPr>
          <w:b/>
          <w:i/>
          <w:sz w:val="24"/>
          <w:szCs w:val="24"/>
        </w:rPr>
        <w:t>{указывается полное наименование участника закупочной процедуры (потенциального контрагента), контрагента, его место нахождения, ИНН, КПП и ОГРН}, в лице __________</w:t>
      </w:r>
      <w:r w:rsidRPr="00263B47">
        <w:rPr>
          <w:sz w:val="24"/>
          <w:szCs w:val="24"/>
        </w:rPr>
        <w:t>,</w:t>
      </w:r>
      <w:r w:rsidRPr="00263B47">
        <w:rPr>
          <w:b/>
          <w:i/>
          <w:sz w:val="24"/>
          <w:szCs w:val="24"/>
        </w:rPr>
        <w:t xml:space="preserve"> действующего на основании _________</w:t>
      </w:r>
      <w:r w:rsidRPr="00263B47">
        <w:rPr>
          <w:i/>
          <w:sz w:val="24"/>
          <w:szCs w:val="24"/>
        </w:rPr>
        <w:t>_,</w:t>
      </w:r>
      <w:r w:rsidRPr="00263B47">
        <w:rPr>
          <w:b/>
          <w:i/>
          <w:sz w:val="24"/>
          <w:szCs w:val="24"/>
        </w:rPr>
        <w:t xml:space="preserve"> </w:t>
      </w:r>
      <w:r w:rsidRPr="00263B47">
        <w:rPr>
          <w:sz w:val="24"/>
          <w:szCs w:val="24"/>
        </w:rPr>
        <w:t xml:space="preserve">дает свое согласие на </w:t>
      </w:r>
      <w:r w:rsidRPr="00263B47">
        <w:rPr>
          <w:snapToGrid w:val="0"/>
          <w:sz w:val="24"/>
          <w:szCs w:val="24"/>
        </w:rPr>
        <w:t>совершение ПАО «МРСК Центра», и ПАО «</w:t>
      </w:r>
      <w:proofErr w:type="spellStart"/>
      <w:r w:rsidRPr="00263B47">
        <w:rPr>
          <w:snapToGrid w:val="0"/>
          <w:sz w:val="24"/>
          <w:szCs w:val="24"/>
        </w:rPr>
        <w:t>Россети</w:t>
      </w:r>
      <w:proofErr w:type="spellEnd"/>
      <w:r w:rsidRPr="00263B47">
        <w:rPr>
          <w:snapToGrid w:val="0"/>
          <w:sz w:val="24"/>
          <w:szCs w:val="24"/>
        </w:rPr>
        <w:t>» действий, предусмотренных п. 3 ст. 3 ФЗ «О персональных данных» от 27.07.2006 № 152-ФЗ, в отношении</w:t>
      </w:r>
      <w:r w:rsidRPr="00263B47">
        <w:rPr>
          <w:sz w:val="24"/>
          <w:szCs w:val="24"/>
        </w:rPr>
        <w:t xml:space="preserve"> персональных данных участника закупки (потенциального контрагента)/ контрагента/планируемых к привлечению </w:t>
      </w:r>
      <w:proofErr w:type="spellStart"/>
      <w:r w:rsidRPr="00263B47">
        <w:rPr>
          <w:sz w:val="24"/>
          <w:szCs w:val="24"/>
        </w:rPr>
        <w:t>субконтрагентов</w:t>
      </w:r>
      <w:proofErr w:type="spellEnd"/>
      <w:r w:rsidRPr="00263B47">
        <w:rPr>
          <w:sz w:val="24"/>
          <w:szCs w:val="24"/>
        </w:rPr>
        <w:t xml:space="preserve"> и</w:t>
      </w:r>
      <w:proofErr w:type="gramEnd"/>
      <w:r w:rsidRPr="00263B47">
        <w:rPr>
          <w:sz w:val="24"/>
          <w:szCs w:val="24"/>
        </w:rPr>
        <w:t xml:space="preserve"> </w:t>
      </w:r>
      <w:proofErr w:type="gramStart"/>
      <w:r w:rsidRPr="00263B47">
        <w:rPr>
          <w:sz w:val="24"/>
          <w:szCs w:val="24"/>
        </w:rPr>
        <w:t>их собственников (участников, учредителей, акционеров), в том числе конечных бенефициаров (</w:t>
      </w:r>
      <w:r w:rsidRPr="00263B47">
        <w:rPr>
          <w:snapToGrid w:val="0"/>
          <w:sz w:val="24"/>
          <w:szCs w:val="24"/>
        </w:rPr>
        <w:t>фамилия, имя, отчество; серия и номер документа, сведения о дате выдаче документа, удостоверяющего личность; и выдавшем его органе, адрес регистрации/место жительства;</w:t>
      </w:r>
      <w:proofErr w:type="gramEnd"/>
      <w:r w:rsidRPr="00263B47">
        <w:rPr>
          <w:snapToGrid w:val="0"/>
          <w:sz w:val="24"/>
          <w:szCs w:val="24"/>
        </w:rPr>
        <w:t xml:space="preserve"> ИНН </w:t>
      </w:r>
      <w:r w:rsidRPr="00263B47">
        <w:rPr>
          <w:sz w:val="24"/>
          <w:szCs w:val="24"/>
        </w:rPr>
        <w:t xml:space="preserve">(участников, учредителей, акционеров) в том числе с использованием информационных систем, а также на представление указанной информации в уполномоченные государственные органы (Минэнерго России, </w:t>
      </w:r>
      <w:proofErr w:type="spellStart"/>
      <w:r w:rsidRPr="00263B47">
        <w:rPr>
          <w:sz w:val="24"/>
          <w:szCs w:val="24"/>
        </w:rPr>
        <w:t>Росфинмониторинг</w:t>
      </w:r>
      <w:proofErr w:type="spellEnd"/>
      <w:r w:rsidRPr="00263B47">
        <w:rPr>
          <w:sz w:val="24"/>
          <w:szCs w:val="24"/>
        </w:rPr>
        <w:t xml:space="preserve"> России, ФНС России) и подтверждает, что получил согласие на обработку персональных данных от всех своих собственников (участников, учредителей, акционеров) и бенефициаров.**</w:t>
      </w:r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proofErr w:type="gramStart"/>
      <w:r w:rsidRPr="00263B47">
        <w:rPr>
          <w:snapToGrid w:val="0"/>
          <w:sz w:val="24"/>
          <w:szCs w:val="24"/>
        </w:rPr>
        <w:t>Цель обработки персональных данных: выполнение поручений Правительства Российской Федерации от 28.12.2011 № ВП-П13-9308, протокольного решения Комиссии при Президенте Российской Федерации по вопросам стратегии развития топливно-энергетического комплекса и экологической безопасности (протокол от 10.07.2012 № А-60-26-8),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безопасности.</w:t>
      </w:r>
      <w:proofErr w:type="gramEnd"/>
    </w:p>
    <w:p w:rsidR="003311F3" w:rsidRPr="00263B47" w:rsidRDefault="003311F3" w:rsidP="003311F3">
      <w:pPr>
        <w:widowControl w:val="0"/>
        <w:spacing w:line="240" w:lineRule="auto"/>
        <w:ind w:firstLine="709"/>
        <w:rPr>
          <w:snapToGrid w:val="0"/>
          <w:sz w:val="24"/>
          <w:szCs w:val="24"/>
        </w:rPr>
      </w:pPr>
      <w:r w:rsidRPr="00263B47">
        <w:rPr>
          <w:snapToGrid w:val="0"/>
          <w:sz w:val="24"/>
          <w:szCs w:val="24"/>
        </w:rPr>
        <w:t xml:space="preserve">Срок, в течение которого действует настоящее согласие субъекта персональных данных: со дня его подписания до момента фактического </w:t>
      </w:r>
      <w:proofErr w:type="gramStart"/>
      <w:r w:rsidRPr="00263B47">
        <w:rPr>
          <w:snapToGrid w:val="0"/>
          <w:sz w:val="24"/>
          <w:szCs w:val="24"/>
        </w:rPr>
        <w:t>выполнения / отмены действия поручений Правительства Российской</w:t>
      </w:r>
      <w:proofErr w:type="gramEnd"/>
      <w:r w:rsidRPr="00263B47">
        <w:rPr>
          <w:snapToGrid w:val="0"/>
          <w:sz w:val="24"/>
          <w:szCs w:val="24"/>
        </w:rPr>
        <w:t xml:space="preserve"> Федерации, решений Комиссии при Президенте Российской Федерации по вопросам стратегии развития топливно-энергетического комплекса и экологической безопасности, либо отзыва настоящего согласия.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color w:val="000000"/>
          <w:sz w:val="26"/>
          <w:szCs w:val="26"/>
        </w:rPr>
      </w:pPr>
      <w:r w:rsidRPr="005A2CAE">
        <w:rPr>
          <w:color w:val="000000"/>
          <w:sz w:val="26"/>
          <w:szCs w:val="26"/>
        </w:rPr>
        <w:t>_______________________                                                   ______________________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sz w:val="20"/>
          <w:szCs w:val="20"/>
        </w:rPr>
      </w:pPr>
      <w:r w:rsidRPr="005A2CAE">
        <w:rPr>
          <w:sz w:val="20"/>
          <w:szCs w:val="20"/>
        </w:rPr>
        <w:t>(Подпись уполномоченного представителя</w:t>
      </w:r>
      <w:r w:rsidRPr="005A2CAE">
        <w:rPr>
          <w:sz w:val="26"/>
          <w:szCs w:val="26"/>
        </w:rPr>
        <w:t xml:space="preserve">)                                   </w:t>
      </w:r>
      <w:r w:rsidRPr="005A2CAE">
        <w:rPr>
          <w:sz w:val="20"/>
          <w:szCs w:val="20"/>
        </w:rPr>
        <w:t>(Ф.И.О. и должность подписавшего***)</w:t>
      </w:r>
    </w:p>
    <w:p w:rsidR="003311F3" w:rsidRPr="005A2CAE" w:rsidRDefault="003311F3" w:rsidP="003311F3">
      <w:pPr>
        <w:widowControl w:val="0"/>
        <w:spacing w:line="240" w:lineRule="auto"/>
        <w:jc w:val="left"/>
        <w:rPr>
          <w:b/>
          <w:bCs w:val="0"/>
        </w:rPr>
      </w:pPr>
      <w:r w:rsidRPr="005A2CAE">
        <w:rPr>
          <w:b/>
          <w:bCs w:val="0"/>
        </w:rPr>
        <w:t>М.П.</w:t>
      </w:r>
    </w:p>
    <w:p w:rsidR="003311F3" w:rsidRPr="005A2CAE" w:rsidRDefault="003311F3">
      <w:pPr>
        <w:suppressAutoHyphens w:val="0"/>
        <w:spacing w:line="240" w:lineRule="auto"/>
        <w:ind w:firstLine="0"/>
        <w:jc w:val="left"/>
        <w:rPr>
          <w:lang w:eastAsia="ru-RU"/>
        </w:rPr>
      </w:pPr>
    </w:p>
    <w:p w:rsidR="003311F3" w:rsidRPr="005A2CAE" w:rsidRDefault="003311F3" w:rsidP="003311F3">
      <w:pPr>
        <w:pStyle w:val="3"/>
        <w:rPr>
          <w:szCs w:val="24"/>
        </w:rPr>
      </w:pPr>
      <w:bookmarkStart w:id="964" w:name="_Toc439252801"/>
      <w:bookmarkStart w:id="965" w:name="_Toc439323774"/>
      <w:bookmarkStart w:id="966" w:name="_Toc440297096"/>
      <w:bookmarkStart w:id="967" w:name="_Toc440356657"/>
      <w:bookmarkStart w:id="968" w:name="_Toc440631793"/>
      <w:bookmarkStart w:id="969" w:name="_Toc440876577"/>
      <w:bookmarkStart w:id="970" w:name="_Toc441130649"/>
      <w:bookmarkStart w:id="971" w:name="_Toc441157152"/>
      <w:bookmarkStart w:id="972" w:name="_Toc447292174"/>
      <w:r w:rsidRPr="005A2CAE">
        <w:rPr>
          <w:szCs w:val="24"/>
        </w:rPr>
        <w:t>Инструкции по заполнению</w:t>
      </w:r>
      <w:bookmarkEnd w:id="964"/>
      <w:bookmarkEnd w:id="965"/>
      <w:bookmarkEnd w:id="966"/>
      <w:bookmarkEnd w:id="967"/>
      <w:bookmarkEnd w:id="968"/>
      <w:bookmarkEnd w:id="969"/>
      <w:bookmarkEnd w:id="970"/>
      <w:bookmarkEnd w:id="971"/>
      <w:bookmarkEnd w:id="972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t xml:space="preserve">* При заключении договоров </w:t>
      </w:r>
      <w:r w:rsidRPr="005A2CAE">
        <w:rPr>
          <w:snapToGrid w:val="0"/>
          <w:sz w:val="26"/>
          <w:szCs w:val="26"/>
        </w:rPr>
        <w:t>ПАО «МРСК Центра»</w:t>
      </w:r>
      <w:r w:rsidRPr="005A2CAE">
        <w:rPr>
          <w:sz w:val="24"/>
          <w:szCs w:val="24"/>
        </w:rPr>
        <w:t xml:space="preserve"> обязаны получить согласие на обработку персональных данных участника закупки (потенциального контрагента/ контрагента/ планируемых к привлечению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и их собственников (участников, учредителей, акционеров), в том числе конечных бенефициаров (</w:t>
      </w:r>
      <w:r w:rsidRPr="005A2CAE">
        <w:rPr>
          <w:snapToGrid w:val="0"/>
          <w:sz w:val="24"/>
          <w:szCs w:val="24"/>
        </w:rPr>
        <w:t xml:space="preserve">фамилия, имя, отчество; серия и номер документа, удостоверяющего личность; ИНН </w:t>
      </w:r>
      <w:r w:rsidRPr="005A2CAE">
        <w:rPr>
          <w:sz w:val="24"/>
          <w:szCs w:val="24"/>
        </w:rPr>
        <w:t>(участников, учредителей, акционеров).</w:t>
      </w:r>
      <w:proofErr w:type="gramEnd"/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proofErr w:type="gramStart"/>
      <w:r w:rsidRPr="005A2CAE">
        <w:rPr>
          <w:sz w:val="24"/>
          <w:szCs w:val="24"/>
        </w:rPr>
        <w:lastRenderedPageBreak/>
        <w:t xml:space="preserve">** Заполнение участником закупки (потенциальным контрагентом) / контрагентом на сайте электронной торговой площадки / на бумажном носителе согласия на обработку его данных и информации о его собственниках (участниках, учредителях, акционерах) и бенефициарах исключает ответственность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перед собственником (участником, учредителем, акционером), а также бенефициаром участника закупки / контрагента / 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за предоставление Обществу данных о своих собственниках (участниках, учредителях, акционерах</w:t>
      </w:r>
      <w:proofErr w:type="gramEnd"/>
      <w:r w:rsidRPr="005A2CAE">
        <w:rPr>
          <w:sz w:val="24"/>
          <w:szCs w:val="24"/>
        </w:rPr>
        <w:t xml:space="preserve">), в том числе бенефициарах и бенефициарах своего </w:t>
      </w:r>
      <w:proofErr w:type="spellStart"/>
      <w:r w:rsidRPr="005A2CAE">
        <w:rPr>
          <w:sz w:val="24"/>
          <w:szCs w:val="24"/>
        </w:rPr>
        <w:t>субконтрагента</w:t>
      </w:r>
      <w:proofErr w:type="spellEnd"/>
      <w:r w:rsidRPr="005A2CAE">
        <w:rPr>
          <w:sz w:val="24"/>
          <w:szCs w:val="24"/>
        </w:rPr>
        <w:t xml:space="preserve">, и предполагает, что участник закупки (потенциальный контрагент) / контрагент получил у своих бенефициаров и бенефициаров своих </w:t>
      </w:r>
      <w:proofErr w:type="spellStart"/>
      <w:r w:rsidRPr="005A2CAE">
        <w:rPr>
          <w:sz w:val="24"/>
          <w:szCs w:val="24"/>
        </w:rPr>
        <w:t>субконтрагентов</w:t>
      </w:r>
      <w:proofErr w:type="spellEnd"/>
      <w:r w:rsidRPr="005A2CAE">
        <w:rPr>
          <w:sz w:val="24"/>
          <w:szCs w:val="24"/>
        </w:rPr>
        <w:t xml:space="preserve"> согласие на представление (обработку) </w:t>
      </w:r>
      <w:r w:rsidRPr="005A2CAE">
        <w:rPr>
          <w:snapToGrid w:val="0"/>
          <w:sz w:val="26"/>
          <w:szCs w:val="26"/>
        </w:rPr>
        <w:t>ПАО «МРСК Центра», и ПАО «</w:t>
      </w:r>
      <w:proofErr w:type="spellStart"/>
      <w:r w:rsidRPr="005A2CAE">
        <w:rPr>
          <w:snapToGrid w:val="0"/>
          <w:sz w:val="26"/>
          <w:szCs w:val="26"/>
        </w:rPr>
        <w:t>Россети</w:t>
      </w:r>
      <w:proofErr w:type="spellEnd"/>
      <w:r w:rsidRPr="005A2CAE">
        <w:rPr>
          <w:snapToGrid w:val="0"/>
          <w:sz w:val="26"/>
          <w:szCs w:val="26"/>
        </w:rPr>
        <w:t>»</w:t>
      </w:r>
      <w:r w:rsidRPr="005A2CAE">
        <w:rPr>
          <w:sz w:val="24"/>
          <w:szCs w:val="24"/>
        </w:rPr>
        <w:t xml:space="preserve"> и в уполномоченные государственные органы указанных сведений</w:t>
      </w:r>
    </w:p>
    <w:p w:rsidR="003311F3" w:rsidRPr="005A2CAE" w:rsidRDefault="003311F3" w:rsidP="003311F3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ind w:left="0" w:firstLine="0"/>
        <w:rPr>
          <w:sz w:val="24"/>
          <w:szCs w:val="24"/>
        </w:rPr>
      </w:pPr>
      <w:r w:rsidRPr="005A2CAE">
        <w:rPr>
          <w:sz w:val="24"/>
          <w:szCs w:val="24"/>
        </w:rPr>
        <w:t xml:space="preserve"> *** Указывается фамилия, имя, отчество, адрес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органе; фамилия, имя, отчество, адрес представителя субъекта персональных данных, номер основного документа, удостоверяющего его личность, сведения о дате выдачи указанного документа и выдавшем его органе, реквизиты доверенности или иного документа, подтверждающего полномочия этого представителя (при получении согласия от представителя субъекта персональных данных)».</w:t>
      </w:r>
    </w:p>
    <w:p w:rsidR="007A6A39" w:rsidRDefault="007A6A39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7857E5" w:rsidRPr="007A6A39" w:rsidRDefault="00E47073" w:rsidP="007857E5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</w:pPr>
      <w:bookmarkStart w:id="973" w:name="_Ref440272274"/>
      <w:bookmarkStart w:id="974" w:name="_Ref440274756"/>
      <w:bookmarkStart w:id="975" w:name="_Toc447292175"/>
      <w:r w:rsidRPr="00E47073">
        <w:lastRenderedPageBreak/>
        <w:t>Согласие Участника налоговым органам на разглашение сведений, составляющих налоговую тайну</w:t>
      </w:r>
      <w:r w:rsidR="007857E5" w:rsidRPr="007A6A39">
        <w:t xml:space="preserve"> (форма 1</w:t>
      </w:r>
      <w:r w:rsidR="00CD3D1B">
        <w:t>0</w:t>
      </w:r>
      <w:r w:rsidR="007857E5" w:rsidRPr="007A6A39">
        <w:t>)</w:t>
      </w:r>
      <w:bookmarkEnd w:id="973"/>
      <w:bookmarkEnd w:id="974"/>
      <w:bookmarkEnd w:id="975"/>
    </w:p>
    <w:p w:rsidR="007857E5" w:rsidRPr="00E47073" w:rsidRDefault="007857E5" w:rsidP="007857E5">
      <w:pPr>
        <w:pStyle w:val="3"/>
        <w:rPr>
          <w:szCs w:val="24"/>
        </w:rPr>
      </w:pPr>
      <w:bookmarkStart w:id="976" w:name="_Toc439170718"/>
      <w:bookmarkStart w:id="977" w:name="_Toc439172820"/>
      <w:bookmarkStart w:id="978" w:name="_Toc439173262"/>
      <w:bookmarkStart w:id="979" w:name="_Toc439238258"/>
      <w:bookmarkStart w:id="980" w:name="_Toc439252806"/>
      <w:bookmarkStart w:id="981" w:name="_Toc439323779"/>
      <w:bookmarkStart w:id="982" w:name="_Toc440297101"/>
      <w:bookmarkStart w:id="983" w:name="_Toc440356662"/>
      <w:bookmarkStart w:id="984" w:name="_Toc440631798"/>
      <w:bookmarkStart w:id="985" w:name="_Toc440876582"/>
      <w:bookmarkStart w:id="986" w:name="_Toc441130654"/>
      <w:bookmarkStart w:id="987" w:name="_Toc441157154"/>
      <w:bookmarkStart w:id="988" w:name="_Toc447292176"/>
      <w:r w:rsidRPr="00E47073">
        <w:rPr>
          <w:szCs w:val="24"/>
        </w:rPr>
        <w:t xml:space="preserve">Форма </w:t>
      </w:r>
      <w:bookmarkEnd w:id="976"/>
      <w:r w:rsidR="00E47073" w:rsidRPr="00E47073">
        <w:rPr>
          <w:szCs w:val="24"/>
        </w:rPr>
        <w:t>согласия Участника налоговым органам на разглашение сведений, составляющих налоговую тайну</w:t>
      </w:r>
      <w:bookmarkEnd w:id="977"/>
      <w:bookmarkEnd w:id="978"/>
      <w:bookmarkEnd w:id="979"/>
      <w:bookmarkEnd w:id="980"/>
      <w:bookmarkEnd w:id="981"/>
      <w:bookmarkEnd w:id="982"/>
      <w:bookmarkEnd w:id="983"/>
      <w:bookmarkEnd w:id="984"/>
      <w:bookmarkEnd w:id="985"/>
      <w:bookmarkEnd w:id="986"/>
      <w:bookmarkEnd w:id="987"/>
      <w:bookmarkEnd w:id="988"/>
    </w:p>
    <w:p w:rsidR="007857E5" w:rsidRPr="00F647F7" w:rsidRDefault="007857E5" w:rsidP="007857E5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7857E5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</w:p>
    <w:p w:rsidR="007857E5" w:rsidRPr="007A6A39" w:rsidRDefault="007857E5" w:rsidP="007857E5">
      <w:pPr>
        <w:tabs>
          <w:tab w:val="left" w:pos="4757"/>
        </w:tabs>
        <w:spacing w:line="240" w:lineRule="auto"/>
        <w:ind w:left="1134" w:firstLine="0"/>
        <w:jc w:val="left"/>
        <w:rPr>
          <w:sz w:val="24"/>
          <w:szCs w:val="24"/>
        </w:rPr>
      </w:pPr>
      <w:r w:rsidRPr="007A6A39">
        <w:rPr>
          <w:sz w:val="24"/>
          <w:szCs w:val="24"/>
        </w:rPr>
        <w:t>Приложение 1</w:t>
      </w:r>
      <w:r w:rsidR="00CD3D1B">
        <w:rPr>
          <w:sz w:val="24"/>
          <w:szCs w:val="24"/>
        </w:rPr>
        <w:t>0</w:t>
      </w:r>
      <w:r w:rsidRPr="007A6A39">
        <w:rPr>
          <w:sz w:val="24"/>
          <w:szCs w:val="24"/>
        </w:rPr>
        <w:t xml:space="preserve"> к письму о подаче оферты</w:t>
      </w:r>
      <w:r w:rsidRPr="007A6A39">
        <w:rPr>
          <w:sz w:val="24"/>
          <w:szCs w:val="24"/>
        </w:rPr>
        <w:br/>
        <w:t>от «____»_____________ </w:t>
      </w:r>
      <w:proofErr w:type="gramStart"/>
      <w:r w:rsidRPr="007A6A39">
        <w:rPr>
          <w:sz w:val="24"/>
          <w:szCs w:val="24"/>
        </w:rPr>
        <w:t>г</w:t>
      </w:r>
      <w:proofErr w:type="gramEnd"/>
      <w:r w:rsidRPr="007A6A39">
        <w:rPr>
          <w:sz w:val="24"/>
          <w:szCs w:val="24"/>
        </w:rPr>
        <w:t>. №__________</w:t>
      </w:r>
    </w:p>
    <w:p w:rsidR="007857E5" w:rsidRPr="007857E5" w:rsidRDefault="007857E5" w:rsidP="007857E5">
      <w:pPr>
        <w:contextualSpacing/>
        <w:jc w:val="right"/>
        <w:rPr>
          <w:sz w:val="24"/>
          <w:szCs w:val="24"/>
        </w:rPr>
      </w:pPr>
    </w:p>
    <w:p w:rsidR="007857E5" w:rsidRPr="007857E5" w:rsidRDefault="007857E5" w:rsidP="007857E5">
      <w:pPr>
        <w:keepNext/>
        <w:spacing w:line="240" w:lineRule="auto"/>
        <w:jc w:val="center"/>
        <w:outlineLvl w:val="1"/>
        <w:rPr>
          <w:b/>
          <w:bCs w:val="0"/>
          <w:snapToGrid w:val="0"/>
          <w:sz w:val="24"/>
          <w:szCs w:val="24"/>
        </w:rPr>
      </w:pPr>
      <w:bookmarkStart w:id="989" w:name="_Toc300142269"/>
      <w:bookmarkStart w:id="990" w:name="_Toc309735391"/>
      <w:bookmarkStart w:id="991" w:name="_Toc309985625"/>
      <w:r w:rsidRPr="007857E5">
        <w:rPr>
          <w:b/>
          <w:bCs w:val="0"/>
          <w:snapToGrid w:val="0"/>
          <w:sz w:val="24"/>
          <w:szCs w:val="24"/>
        </w:rPr>
        <w:t>Согласие Участника налоговым органам на разглашение сведений, составляющих налоговую тайну</w:t>
      </w:r>
      <w:bookmarkEnd w:id="989"/>
      <w:r w:rsidRPr="007857E5">
        <w:rPr>
          <w:b/>
          <w:bCs w:val="0"/>
          <w:snapToGrid w:val="0"/>
          <w:sz w:val="24"/>
          <w:szCs w:val="24"/>
        </w:rPr>
        <w:t xml:space="preserve"> </w:t>
      </w:r>
      <w:bookmarkEnd w:id="990"/>
      <w:bookmarkEnd w:id="991"/>
    </w:p>
    <w:p w:rsidR="007857E5" w:rsidRPr="007857E5" w:rsidRDefault="007857E5" w:rsidP="007857E5">
      <w:pPr>
        <w:jc w:val="center"/>
        <w:rPr>
          <w:b/>
          <w:bCs w:val="0"/>
          <w:snapToGrid w:val="0"/>
          <w:sz w:val="24"/>
          <w:szCs w:val="24"/>
        </w:rPr>
      </w:pPr>
      <w:r w:rsidRPr="007857E5">
        <w:rPr>
          <w:b/>
          <w:bCs w:val="0"/>
          <w:snapToGrid w:val="0"/>
          <w:sz w:val="24"/>
          <w:szCs w:val="24"/>
        </w:rPr>
        <w:t>от «_____» ____________ 201____ г.</w:t>
      </w:r>
    </w:p>
    <w:p w:rsidR="007857E5" w:rsidRPr="007857E5" w:rsidRDefault="007857E5" w:rsidP="007857E5">
      <w:pPr>
        <w:spacing w:line="240" w:lineRule="auto"/>
        <w:jc w:val="center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Настоящим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его место нахождения, ИНН, КПП и ОГРН (ОГРНИП – для индивидуальных предпринимателей)}</w:t>
      </w:r>
      <w:r w:rsidRPr="007857E5">
        <w:rPr>
          <w:sz w:val="24"/>
          <w:szCs w:val="24"/>
        </w:rPr>
        <w:t xml:space="preserve"> в соответствии с положениями статьи 102 Налогового кодекса Российской Федерации дает свое  согласие  на   признание бухгалтерской (налоговой – для индивидуальных </w:t>
      </w:r>
      <w:proofErr w:type="gramStart"/>
      <w:r w:rsidRPr="007857E5">
        <w:rPr>
          <w:sz w:val="24"/>
          <w:szCs w:val="24"/>
        </w:rPr>
        <w:t xml:space="preserve">предпринимателей) </w:t>
      </w:r>
      <w:proofErr w:type="gramEnd"/>
      <w:r w:rsidRPr="007857E5">
        <w:rPr>
          <w:sz w:val="24"/>
          <w:szCs w:val="24"/>
        </w:rPr>
        <w:t xml:space="preserve">отчётности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за </w:t>
      </w:r>
      <w:r w:rsidRPr="007857E5">
        <w:rPr>
          <w:sz w:val="24"/>
          <w:szCs w:val="24"/>
          <w:shd w:val="clear" w:color="auto" w:fill="FFFF99"/>
        </w:rPr>
        <w:t>{указываются налоговые периоды}</w:t>
      </w:r>
      <w:r w:rsidRPr="007857E5">
        <w:rPr>
          <w:sz w:val="24"/>
          <w:szCs w:val="24"/>
        </w:rPr>
        <w:t xml:space="preserve"> общедоступными.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sz w:val="24"/>
          <w:szCs w:val="24"/>
        </w:rPr>
        <w:t xml:space="preserve">Одновременно соглашаемся на представление налоговыми органами указанных сведений о </w:t>
      </w:r>
      <w:r w:rsidRPr="007857E5">
        <w:rPr>
          <w:sz w:val="24"/>
          <w:szCs w:val="24"/>
          <w:shd w:val="clear" w:color="auto" w:fill="FFFF99"/>
        </w:rPr>
        <w:t>{указывается полное наименование Участника закупочной процедуры, ИНН}</w:t>
      </w:r>
      <w:r w:rsidRPr="007857E5">
        <w:rPr>
          <w:sz w:val="24"/>
          <w:szCs w:val="24"/>
        </w:rPr>
        <w:t xml:space="preserve"> в адрес ____________________ (ИНН __________, ОГРН ___________________).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>____________________________________                 ______________________</w:t>
      </w:r>
    </w:p>
    <w:p w:rsidR="007857E5" w:rsidRPr="007857E5" w:rsidRDefault="007857E5" w:rsidP="007857E5">
      <w:pPr>
        <w:spacing w:line="240" w:lineRule="auto"/>
        <w:rPr>
          <w:bCs w:val="0"/>
          <w:snapToGrid w:val="0"/>
          <w:sz w:val="24"/>
          <w:szCs w:val="24"/>
        </w:rPr>
      </w:pPr>
      <w:r w:rsidRPr="007857E5">
        <w:rPr>
          <w:bCs w:val="0"/>
          <w:snapToGrid w:val="0"/>
          <w:sz w:val="24"/>
          <w:szCs w:val="24"/>
        </w:rPr>
        <w:t xml:space="preserve">       (Подпись уполномоченного представителя)                                     (Ф.И.О. и должность подписавшего)</w:t>
      </w: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snapToGrid w:val="0"/>
          <w:sz w:val="24"/>
          <w:szCs w:val="24"/>
        </w:rPr>
      </w:pPr>
      <w:r w:rsidRPr="007857E5">
        <w:rPr>
          <w:b/>
          <w:snapToGrid w:val="0"/>
          <w:sz w:val="24"/>
          <w:szCs w:val="24"/>
        </w:rPr>
        <w:t>М.П.</w:t>
      </w: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spacing w:line="240" w:lineRule="auto"/>
        <w:rPr>
          <w:b/>
          <w:bCs w:val="0"/>
          <w:snapToGrid w:val="0"/>
          <w:sz w:val="24"/>
          <w:szCs w:val="24"/>
        </w:rPr>
      </w:pPr>
    </w:p>
    <w:p w:rsidR="007857E5" w:rsidRPr="007857E5" w:rsidRDefault="007857E5" w:rsidP="007857E5">
      <w:pPr>
        <w:autoSpaceDE w:val="0"/>
        <w:autoSpaceDN w:val="0"/>
        <w:adjustRightInd w:val="0"/>
        <w:spacing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 xml:space="preserve">Полномочия на право подписания от имени Участника закупочной процедуры настоящего документа подтверждены (нужное подчеркнуть): доверенностью, иным документом </w:t>
      </w:r>
      <w:r>
        <w:rPr>
          <w:sz w:val="24"/>
          <w:szCs w:val="24"/>
        </w:rPr>
        <w:t>(</w:t>
      </w:r>
      <w:r w:rsidRPr="007857E5">
        <w:rPr>
          <w:b/>
          <w:bCs w:val="0"/>
          <w:sz w:val="24"/>
          <w:szCs w:val="24"/>
          <w:shd w:val="clear" w:color="auto" w:fill="FFFF99"/>
        </w:rPr>
        <w:t>указывается конкретно каким</w:t>
      </w:r>
      <w:r>
        <w:rPr>
          <w:b/>
          <w:bCs w:val="0"/>
          <w:sz w:val="24"/>
          <w:szCs w:val="24"/>
          <w:shd w:val="clear" w:color="auto" w:fill="FFFF99"/>
        </w:rPr>
        <w:t>).</w:t>
      </w:r>
    </w:p>
    <w:tbl>
      <w:tblPr>
        <w:tblW w:w="0" w:type="auto"/>
        <w:tblInd w:w="709" w:type="dxa"/>
        <w:tblLook w:val="04A0" w:firstRow="1" w:lastRow="0" w:firstColumn="1" w:lastColumn="0" w:noHBand="0" w:noVBand="1"/>
      </w:tblPr>
      <w:tblGrid>
        <w:gridCol w:w="4431"/>
        <w:gridCol w:w="4431"/>
      </w:tblGrid>
      <w:tr w:rsidR="007857E5" w:rsidRPr="007857E5" w:rsidTr="007857E5"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857E5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  <w:tr w:rsidR="007857E5" w:rsidRPr="007A6A39" w:rsidTr="007857E5"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  <w:tc>
          <w:tcPr>
            <w:tcW w:w="4431" w:type="dxa"/>
          </w:tcPr>
          <w:p w:rsidR="007857E5" w:rsidRPr="007A6A39" w:rsidRDefault="007857E5" w:rsidP="007857E5">
            <w:pPr>
              <w:pStyle w:val="afd"/>
              <w:rPr>
                <w:sz w:val="24"/>
                <w:szCs w:val="24"/>
              </w:rPr>
            </w:pPr>
          </w:p>
        </w:tc>
      </w:tr>
    </w:tbl>
    <w:p w:rsidR="007857E5" w:rsidRPr="00CD6C7D" w:rsidRDefault="007857E5" w:rsidP="007857E5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7857E5" w:rsidRPr="00613A01" w:rsidRDefault="007857E5" w:rsidP="007857E5">
      <w:pPr>
        <w:tabs>
          <w:tab w:val="left" w:pos="4757"/>
        </w:tabs>
        <w:ind w:firstLine="0"/>
        <w:rPr>
          <w:i/>
          <w:sz w:val="24"/>
          <w:szCs w:val="24"/>
        </w:rPr>
      </w:pPr>
    </w:p>
    <w:p w:rsidR="007857E5" w:rsidRDefault="007857E5" w:rsidP="007857E5">
      <w:pPr>
        <w:suppressAutoHyphens w:val="0"/>
        <w:spacing w:line="240" w:lineRule="auto"/>
        <w:ind w:firstLine="0"/>
        <w:jc w:val="left"/>
        <w:rPr>
          <w:b/>
          <w:sz w:val="24"/>
          <w:szCs w:val="24"/>
        </w:rPr>
      </w:pPr>
      <w:r>
        <w:rPr>
          <w:szCs w:val="24"/>
        </w:rPr>
        <w:br w:type="page"/>
      </w:r>
    </w:p>
    <w:p w:rsidR="007857E5" w:rsidRPr="007857E5" w:rsidRDefault="007857E5" w:rsidP="007857E5">
      <w:pPr>
        <w:pStyle w:val="3"/>
        <w:rPr>
          <w:szCs w:val="24"/>
        </w:rPr>
      </w:pPr>
      <w:bookmarkStart w:id="992" w:name="_Toc439170719"/>
      <w:bookmarkStart w:id="993" w:name="_Toc439172821"/>
      <w:bookmarkStart w:id="994" w:name="_Toc439173263"/>
      <w:bookmarkStart w:id="995" w:name="_Toc439238259"/>
      <w:bookmarkStart w:id="996" w:name="_Toc439252807"/>
      <w:bookmarkStart w:id="997" w:name="_Toc439323780"/>
      <w:bookmarkStart w:id="998" w:name="_Toc440297102"/>
      <w:bookmarkStart w:id="999" w:name="_Toc440356663"/>
      <w:bookmarkStart w:id="1000" w:name="_Toc440631799"/>
      <w:bookmarkStart w:id="1001" w:name="_Toc440876583"/>
      <w:bookmarkStart w:id="1002" w:name="_Toc441130655"/>
      <w:bookmarkStart w:id="1003" w:name="_Toc441157155"/>
      <w:bookmarkStart w:id="1004" w:name="_Toc447292177"/>
      <w:r w:rsidRPr="007857E5">
        <w:rPr>
          <w:szCs w:val="24"/>
        </w:rPr>
        <w:lastRenderedPageBreak/>
        <w:t>Инструкции по заполнению</w:t>
      </w:r>
      <w:bookmarkEnd w:id="992"/>
      <w:bookmarkEnd w:id="993"/>
      <w:bookmarkEnd w:id="994"/>
      <w:bookmarkEnd w:id="995"/>
      <w:bookmarkEnd w:id="996"/>
      <w:bookmarkEnd w:id="997"/>
      <w:bookmarkEnd w:id="998"/>
      <w:bookmarkEnd w:id="999"/>
      <w:bookmarkEnd w:id="1000"/>
      <w:bookmarkEnd w:id="1001"/>
      <w:bookmarkEnd w:id="1002"/>
      <w:bookmarkEnd w:id="1003"/>
      <w:bookmarkEnd w:id="1004"/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</w:t>
      </w:r>
      <w:r w:rsidRPr="008E5EA3">
        <w:rPr>
          <w:sz w:val="24"/>
          <w:szCs w:val="24"/>
        </w:rPr>
        <w:t xml:space="preserve">оферты </w:t>
      </w:r>
      <w:r w:rsidR="00D90031" w:rsidRPr="00A55F54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8E5EA3">
        <w:rPr>
          <w:sz w:val="24"/>
          <w:szCs w:val="24"/>
        </w:rPr>
        <w:t>.</w:t>
      </w:r>
    </w:p>
    <w:p w:rsidR="007857E5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Полное наименование Участника закупочной процедуры указывается в соответствии с уставными документами</w:t>
      </w:r>
      <w:r w:rsidRPr="008E5EA3">
        <w:rPr>
          <w:sz w:val="24"/>
          <w:szCs w:val="24"/>
        </w:rPr>
        <w:t>.</w:t>
      </w:r>
    </w:p>
    <w:p w:rsidR="007857E5" w:rsidRPr="008E5EA3" w:rsidRDefault="007857E5" w:rsidP="007857E5">
      <w:pPr>
        <w:pStyle w:val="aff6"/>
        <w:numPr>
          <w:ilvl w:val="3"/>
          <w:numId w:val="1"/>
        </w:numPr>
        <w:tabs>
          <w:tab w:val="num" w:pos="1134"/>
          <w:tab w:val="num" w:pos="1276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7857E5">
        <w:rPr>
          <w:sz w:val="24"/>
          <w:szCs w:val="24"/>
        </w:rPr>
        <w:t>При участии коллективных участников данная форма заполняется каждым Участником.</w:t>
      </w:r>
    </w:p>
    <w:p w:rsidR="00E47073" w:rsidRDefault="00E47073">
      <w:pPr>
        <w:suppressAutoHyphens w:val="0"/>
        <w:spacing w:line="240" w:lineRule="auto"/>
        <w:ind w:firstLine="0"/>
        <w:jc w:val="left"/>
        <w:rPr>
          <w:lang w:eastAsia="ru-RU"/>
        </w:rPr>
      </w:pPr>
      <w:r>
        <w:rPr>
          <w:lang w:eastAsia="ru-RU"/>
        </w:rPr>
        <w:br w:type="page"/>
      </w:r>
    </w:p>
    <w:p w:rsidR="00E47073" w:rsidRDefault="00E47073" w:rsidP="00E47073">
      <w:pPr>
        <w:pStyle w:val="2"/>
        <w:pageBreakBefore/>
        <w:tabs>
          <w:tab w:val="clear" w:pos="0"/>
          <w:tab w:val="clear" w:pos="1700"/>
          <w:tab w:val="num" w:pos="1134"/>
        </w:tabs>
        <w:spacing w:before="100" w:beforeAutospacing="1" w:after="100" w:afterAutospacing="1" w:line="240" w:lineRule="auto"/>
        <w:sectPr w:rsidR="00E47073" w:rsidSect="002B0606">
          <w:headerReference w:type="even" r:id="rId37"/>
          <w:headerReference w:type="default" r:id="rId38"/>
          <w:footerReference w:type="even" r:id="rId39"/>
          <w:headerReference w:type="first" r:id="rId40"/>
          <w:footerReference w:type="first" r:id="rId41"/>
          <w:pgSz w:w="11907" w:h="16840" w:code="9"/>
          <w:pgMar w:top="765" w:right="851" w:bottom="765" w:left="1701" w:header="709" w:footer="709" w:gutter="0"/>
          <w:cols w:space="720"/>
          <w:docGrid w:linePitch="360"/>
        </w:sectPr>
      </w:pPr>
    </w:p>
    <w:p w:rsidR="00635719" w:rsidRPr="00F647F7" w:rsidRDefault="00635719" w:rsidP="00635719">
      <w:pPr>
        <w:pStyle w:val="2"/>
        <w:pageBreakBefore/>
        <w:tabs>
          <w:tab w:val="clear" w:pos="0"/>
          <w:tab w:val="clear" w:pos="1700"/>
          <w:tab w:val="num" w:pos="1134"/>
          <w:tab w:val="num" w:pos="5104"/>
        </w:tabs>
        <w:spacing w:before="100" w:beforeAutospacing="1" w:after="100" w:afterAutospacing="1" w:line="240" w:lineRule="auto"/>
        <w:rPr>
          <w:color w:val="000000"/>
        </w:rPr>
      </w:pPr>
      <w:bookmarkStart w:id="1005" w:name="_Ref93268095"/>
      <w:bookmarkStart w:id="1006" w:name="_Ref93268099"/>
      <w:bookmarkStart w:id="1007" w:name="_Toc98253958"/>
      <w:bookmarkStart w:id="1008" w:name="_Toc165173884"/>
      <w:bookmarkStart w:id="1009" w:name="_Toc423423678"/>
      <w:bookmarkStart w:id="1010" w:name="_Ref440272510"/>
      <w:bookmarkStart w:id="1011" w:name="_Ref440274961"/>
      <w:bookmarkStart w:id="1012" w:name="_Toc447292178"/>
      <w:r w:rsidRPr="00F647F7">
        <w:lastRenderedPageBreak/>
        <w:t xml:space="preserve">План распределения объемов выполнения поставок внутри коллективного </w:t>
      </w:r>
      <w:r>
        <w:t>Участник</w:t>
      </w:r>
      <w:r w:rsidRPr="00F647F7">
        <w:t xml:space="preserve">а </w:t>
      </w:r>
      <w:r w:rsidRPr="00F647F7">
        <w:rPr>
          <w:color w:val="000000"/>
        </w:rPr>
        <w:t>(форма 1</w:t>
      </w:r>
      <w:r w:rsidR="00CD3D1B">
        <w:rPr>
          <w:color w:val="000000"/>
        </w:rPr>
        <w:t>1</w:t>
      </w:r>
      <w:r w:rsidRPr="00F647F7">
        <w:rPr>
          <w:color w:val="000000"/>
        </w:rPr>
        <w:t>)</w:t>
      </w:r>
      <w:bookmarkEnd w:id="1005"/>
      <w:bookmarkEnd w:id="1006"/>
      <w:bookmarkEnd w:id="1007"/>
      <w:bookmarkEnd w:id="1008"/>
      <w:bookmarkEnd w:id="1009"/>
      <w:bookmarkEnd w:id="1010"/>
      <w:bookmarkEnd w:id="1011"/>
      <w:bookmarkEnd w:id="1012"/>
    </w:p>
    <w:p w:rsidR="00635719" w:rsidRPr="00D904EF" w:rsidRDefault="00635719" w:rsidP="00635719">
      <w:pPr>
        <w:pStyle w:val="3"/>
        <w:rPr>
          <w:szCs w:val="24"/>
        </w:rPr>
      </w:pPr>
      <w:bookmarkStart w:id="1013" w:name="_Toc90385125"/>
      <w:bookmarkStart w:id="1014" w:name="_Toc439170705"/>
      <w:bookmarkStart w:id="1015" w:name="_Toc439172807"/>
      <w:bookmarkStart w:id="1016" w:name="_Toc439173268"/>
      <w:bookmarkStart w:id="1017" w:name="_Toc439238264"/>
      <w:bookmarkStart w:id="1018" w:name="_Toc439252812"/>
      <w:bookmarkStart w:id="1019" w:name="_Toc439323785"/>
      <w:bookmarkStart w:id="1020" w:name="_Toc440297104"/>
      <w:bookmarkStart w:id="1021" w:name="_Toc440356665"/>
      <w:bookmarkStart w:id="1022" w:name="_Toc440631801"/>
      <w:bookmarkStart w:id="1023" w:name="_Toc440876585"/>
      <w:bookmarkStart w:id="1024" w:name="_Toc441130657"/>
      <w:bookmarkStart w:id="1025" w:name="_Toc441157157"/>
      <w:bookmarkStart w:id="1026" w:name="_Toc447292179"/>
      <w:r w:rsidRPr="00D904EF">
        <w:rPr>
          <w:szCs w:val="24"/>
        </w:rPr>
        <w:t>Форма плана распределения объемов выполнения поставок внутри коллективного Участника</w:t>
      </w:r>
      <w:bookmarkEnd w:id="1013"/>
      <w:bookmarkEnd w:id="1014"/>
      <w:bookmarkEnd w:id="1015"/>
      <w:bookmarkEnd w:id="1016"/>
      <w:bookmarkEnd w:id="1017"/>
      <w:bookmarkEnd w:id="1018"/>
      <w:bookmarkEnd w:id="1019"/>
      <w:bookmarkEnd w:id="1020"/>
      <w:bookmarkEnd w:id="1021"/>
      <w:bookmarkEnd w:id="1022"/>
      <w:bookmarkEnd w:id="1023"/>
      <w:bookmarkEnd w:id="1024"/>
      <w:bookmarkEnd w:id="1025"/>
      <w:bookmarkEnd w:id="1026"/>
    </w:p>
    <w:p w:rsidR="00635719" w:rsidRPr="00F647F7" w:rsidRDefault="00635719" w:rsidP="00635719">
      <w:pPr>
        <w:pBdr>
          <w:top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начало формы</w:t>
      </w:r>
    </w:p>
    <w:p w:rsidR="00635719" w:rsidRPr="00F647F7" w:rsidRDefault="00635719" w:rsidP="00635719">
      <w:pPr>
        <w:spacing w:line="240" w:lineRule="auto"/>
        <w:ind w:firstLine="0"/>
        <w:jc w:val="left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Приложение </w:t>
      </w:r>
      <w:r w:rsidRPr="00F647F7">
        <w:rPr>
          <w:noProof/>
          <w:color w:val="000000"/>
          <w:sz w:val="24"/>
          <w:szCs w:val="24"/>
        </w:rPr>
        <w:t>1</w:t>
      </w:r>
      <w:r w:rsidR="00CD3D1B">
        <w:rPr>
          <w:noProof/>
          <w:color w:val="000000"/>
          <w:sz w:val="24"/>
          <w:szCs w:val="24"/>
        </w:rPr>
        <w:t>1</w:t>
      </w:r>
      <w:r w:rsidRPr="00F647F7">
        <w:rPr>
          <w:color w:val="000000"/>
          <w:sz w:val="24"/>
          <w:szCs w:val="24"/>
        </w:rPr>
        <w:t xml:space="preserve"> к письму о подаче оферты</w:t>
      </w:r>
      <w:r w:rsidRPr="00F647F7">
        <w:rPr>
          <w:color w:val="000000"/>
          <w:sz w:val="24"/>
          <w:szCs w:val="24"/>
        </w:rPr>
        <w:br/>
        <w:t>от «____»_____________ </w:t>
      </w:r>
      <w:proofErr w:type="gramStart"/>
      <w:r w:rsidRPr="00F647F7">
        <w:rPr>
          <w:color w:val="000000"/>
          <w:sz w:val="24"/>
          <w:szCs w:val="24"/>
        </w:rPr>
        <w:t>г</w:t>
      </w:r>
      <w:proofErr w:type="gramEnd"/>
      <w:r w:rsidRPr="00F647F7">
        <w:rPr>
          <w:color w:val="000000"/>
          <w:sz w:val="24"/>
          <w:szCs w:val="24"/>
        </w:rPr>
        <w:t>. №__________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jc w:val="center"/>
        <w:rPr>
          <w:b/>
          <w:sz w:val="24"/>
          <w:szCs w:val="24"/>
        </w:rPr>
      </w:pPr>
      <w:r w:rsidRPr="00F647F7">
        <w:rPr>
          <w:b/>
          <w:sz w:val="24"/>
          <w:szCs w:val="24"/>
        </w:rPr>
        <w:t xml:space="preserve">План </w:t>
      </w:r>
      <w:proofErr w:type="gramStart"/>
      <w:r w:rsidRPr="00F647F7">
        <w:rPr>
          <w:b/>
          <w:sz w:val="24"/>
          <w:szCs w:val="24"/>
        </w:rPr>
        <w:t>распределения объемов выполнения поставок продукции</w:t>
      </w:r>
      <w:proofErr w:type="gramEnd"/>
      <w:r w:rsidRPr="00F647F7">
        <w:rPr>
          <w:b/>
          <w:sz w:val="24"/>
          <w:szCs w:val="24"/>
        </w:rPr>
        <w:t xml:space="preserve"> внутри коллективного </w:t>
      </w:r>
      <w:r>
        <w:rPr>
          <w:b/>
          <w:sz w:val="24"/>
          <w:szCs w:val="24"/>
        </w:rPr>
        <w:t>Участник</w:t>
      </w:r>
      <w:r w:rsidRPr="00F647F7">
        <w:rPr>
          <w:b/>
          <w:sz w:val="24"/>
          <w:szCs w:val="24"/>
        </w:rPr>
        <w:t>а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 xml:space="preserve">Наименование и адрес лидера коллективного </w:t>
      </w:r>
      <w:r>
        <w:rPr>
          <w:color w:val="000000"/>
          <w:sz w:val="24"/>
          <w:szCs w:val="24"/>
        </w:rPr>
        <w:t>Участник</w:t>
      </w:r>
      <w:r w:rsidRPr="00F647F7">
        <w:rPr>
          <w:color w:val="000000"/>
          <w:sz w:val="24"/>
          <w:szCs w:val="24"/>
        </w:rPr>
        <w:t>а: _______________________</w:t>
      </w:r>
    </w:p>
    <w:p w:rsidR="00635719" w:rsidRPr="00F647F7" w:rsidRDefault="00635719" w:rsidP="00635719">
      <w:pPr>
        <w:spacing w:line="240" w:lineRule="auto"/>
        <w:ind w:firstLine="0"/>
        <w:rPr>
          <w:color w:val="000000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33"/>
        <w:gridCol w:w="3193"/>
        <w:gridCol w:w="1689"/>
        <w:gridCol w:w="1432"/>
        <w:gridCol w:w="1275"/>
        <w:gridCol w:w="1349"/>
      </w:tblGrid>
      <w:tr w:rsidR="00635719" w:rsidRPr="00E0250C" w:rsidTr="00635719">
        <w:trPr>
          <w:trHeight w:val="256"/>
        </w:trPr>
        <w:tc>
          <w:tcPr>
            <w:tcW w:w="640" w:type="dxa"/>
            <w:vMerge w:val="restart"/>
            <w:vAlign w:val="center"/>
          </w:tcPr>
          <w:p w:rsidR="00635719" w:rsidRPr="008E5EA3" w:rsidRDefault="00635719" w:rsidP="00635719">
            <w:pPr>
              <w:spacing w:line="240" w:lineRule="auto"/>
              <w:ind w:firstLine="0"/>
              <w:jc w:val="center"/>
              <w:rPr>
                <w:b/>
              </w:rPr>
            </w:pPr>
            <w:r w:rsidRPr="008E5EA3">
              <w:rPr>
                <w:b/>
              </w:rPr>
              <w:t xml:space="preserve">№ </w:t>
            </w:r>
            <w:proofErr w:type="gramStart"/>
            <w:r w:rsidRPr="008E5EA3">
              <w:rPr>
                <w:b/>
              </w:rPr>
              <w:t>п</w:t>
            </w:r>
            <w:proofErr w:type="gramEnd"/>
            <w:r w:rsidRPr="008E5EA3">
              <w:rPr>
                <w:b/>
              </w:rPr>
              <w:t>/п</w:t>
            </w:r>
          </w:p>
        </w:tc>
        <w:tc>
          <w:tcPr>
            <w:tcW w:w="3284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продукции, тип, марка</w:t>
            </w:r>
          </w:p>
        </w:tc>
        <w:tc>
          <w:tcPr>
            <w:tcW w:w="1689" w:type="dxa"/>
            <w:vMerge w:val="restart"/>
            <w:vAlign w:val="center"/>
          </w:tcPr>
          <w:p w:rsidR="00635719" w:rsidRPr="008E5EA3" w:rsidRDefault="00635719" w:rsidP="00E9613A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Наименование организации</w:t>
            </w:r>
          </w:p>
        </w:tc>
        <w:tc>
          <w:tcPr>
            <w:tcW w:w="2708" w:type="dxa"/>
            <w:gridSpan w:val="2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Стоимость продукции</w:t>
            </w:r>
          </w:p>
        </w:tc>
        <w:tc>
          <w:tcPr>
            <w:tcW w:w="1349" w:type="dxa"/>
            <w:vMerge w:val="restart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Сроки поставки (начало и окончание)</w:t>
            </w:r>
          </w:p>
        </w:tc>
      </w:tr>
      <w:tr w:rsidR="00635719" w:rsidRPr="00E0250C" w:rsidTr="00635719">
        <w:trPr>
          <w:trHeight w:val="147"/>
        </w:trPr>
        <w:tc>
          <w:tcPr>
            <w:tcW w:w="640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3284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68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r w:rsidRPr="008E5EA3">
              <w:rPr>
                <w:b/>
              </w:rPr>
              <w:t>в денежном выражении, руб. (без НДС)</w:t>
            </w: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  <w:rPr>
                <w:b/>
              </w:rPr>
            </w:pPr>
            <w:proofErr w:type="gramStart"/>
            <w:r w:rsidRPr="008E5EA3">
              <w:rPr>
                <w:b/>
              </w:rPr>
              <w:t>в</w:t>
            </w:r>
            <w:proofErr w:type="gramEnd"/>
            <w:r w:rsidRPr="008E5EA3">
              <w:rPr>
                <w:b/>
              </w:rPr>
              <w:t xml:space="preserve"> % от общей стоимости</w:t>
            </w:r>
          </w:p>
        </w:tc>
        <w:tc>
          <w:tcPr>
            <w:tcW w:w="1349" w:type="dxa"/>
            <w:vMerge/>
            <w:vAlign w:val="center"/>
          </w:tcPr>
          <w:p w:rsidR="00635719" w:rsidRPr="008E5EA3" w:rsidRDefault="00635719" w:rsidP="00635719">
            <w:pPr>
              <w:pStyle w:val="aff0"/>
              <w:spacing w:before="0" w:after="0"/>
              <w:ind w:left="0" w:right="0"/>
              <w:jc w:val="center"/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775238">
            <w:pPr>
              <w:pStyle w:val="aff1"/>
              <w:numPr>
                <w:ilvl w:val="0"/>
                <w:numId w:val="56"/>
              </w:numPr>
              <w:suppressAutoHyphens w:val="0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E0250C" w:rsidTr="00635719">
        <w:trPr>
          <w:trHeight w:val="256"/>
        </w:trPr>
        <w:tc>
          <w:tcPr>
            <w:tcW w:w="640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color w:val="000000"/>
                <w:sz w:val="22"/>
              </w:rPr>
            </w:pPr>
            <w:r w:rsidRPr="008E5EA3">
              <w:rPr>
                <w:color w:val="000000"/>
                <w:sz w:val="22"/>
              </w:rPr>
              <w:t>…</w:t>
            </w:r>
          </w:p>
        </w:tc>
        <w:tc>
          <w:tcPr>
            <w:tcW w:w="3284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68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sz w:val="22"/>
              </w:rPr>
            </w:pPr>
          </w:p>
        </w:tc>
      </w:tr>
      <w:tr w:rsidR="00635719" w:rsidRPr="000A7DB0" w:rsidTr="00635719">
        <w:trPr>
          <w:trHeight w:val="269"/>
        </w:trPr>
        <w:tc>
          <w:tcPr>
            <w:tcW w:w="5613" w:type="dxa"/>
            <w:gridSpan w:val="3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ИТОГО</w:t>
            </w:r>
          </w:p>
        </w:tc>
        <w:tc>
          <w:tcPr>
            <w:tcW w:w="1432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</w:p>
        </w:tc>
        <w:tc>
          <w:tcPr>
            <w:tcW w:w="1276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100%</w:t>
            </w:r>
          </w:p>
        </w:tc>
        <w:tc>
          <w:tcPr>
            <w:tcW w:w="1349" w:type="dxa"/>
            <w:vAlign w:val="center"/>
          </w:tcPr>
          <w:p w:rsidR="00635719" w:rsidRPr="008E5EA3" w:rsidRDefault="00635719" w:rsidP="00635719">
            <w:pPr>
              <w:pStyle w:val="aff1"/>
              <w:spacing w:before="0" w:after="0"/>
              <w:ind w:left="0" w:right="0"/>
              <w:jc w:val="center"/>
              <w:rPr>
                <w:b/>
                <w:sz w:val="22"/>
              </w:rPr>
            </w:pPr>
            <w:r w:rsidRPr="008E5EA3">
              <w:rPr>
                <w:b/>
                <w:sz w:val="22"/>
              </w:rPr>
              <w:t>Х</w:t>
            </w:r>
          </w:p>
        </w:tc>
      </w:tr>
    </w:tbl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>(подпись, М.П.)</w:t>
      </w:r>
    </w:p>
    <w:p w:rsidR="00635719" w:rsidRPr="00F647F7" w:rsidRDefault="00635719" w:rsidP="00635719">
      <w:pPr>
        <w:spacing w:line="240" w:lineRule="auto"/>
        <w:rPr>
          <w:color w:val="000000"/>
          <w:sz w:val="24"/>
          <w:szCs w:val="24"/>
        </w:rPr>
      </w:pPr>
      <w:r w:rsidRPr="00F647F7">
        <w:rPr>
          <w:color w:val="000000"/>
          <w:sz w:val="24"/>
          <w:szCs w:val="24"/>
        </w:rPr>
        <w:t>____________________________________</w:t>
      </w:r>
    </w:p>
    <w:p w:rsidR="00635719" w:rsidRPr="00F647F7" w:rsidRDefault="00635719" w:rsidP="00635719">
      <w:pPr>
        <w:spacing w:line="240" w:lineRule="auto"/>
        <w:ind w:right="3684"/>
        <w:jc w:val="center"/>
        <w:rPr>
          <w:color w:val="000000"/>
          <w:sz w:val="24"/>
          <w:szCs w:val="24"/>
          <w:vertAlign w:val="superscript"/>
        </w:rPr>
      </w:pPr>
      <w:r w:rsidRPr="00F647F7">
        <w:rPr>
          <w:color w:val="000000"/>
          <w:sz w:val="24"/>
          <w:szCs w:val="24"/>
          <w:vertAlign w:val="superscript"/>
        </w:rPr>
        <w:t xml:space="preserve">(фамилия, имя, отчество </w:t>
      </w:r>
      <w:proofErr w:type="gramStart"/>
      <w:r w:rsidRPr="00F647F7">
        <w:rPr>
          <w:color w:val="000000"/>
          <w:sz w:val="24"/>
          <w:szCs w:val="24"/>
          <w:vertAlign w:val="superscript"/>
        </w:rPr>
        <w:t>подписавшего</w:t>
      </w:r>
      <w:proofErr w:type="gramEnd"/>
      <w:r w:rsidRPr="00F647F7">
        <w:rPr>
          <w:color w:val="000000"/>
          <w:sz w:val="24"/>
          <w:szCs w:val="24"/>
          <w:vertAlign w:val="superscript"/>
        </w:rPr>
        <w:t>, должность)</w:t>
      </w:r>
    </w:p>
    <w:p w:rsidR="00635719" w:rsidRPr="00F647F7" w:rsidRDefault="00635719" w:rsidP="00635719">
      <w:pPr>
        <w:pBdr>
          <w:bottom w:val="single" w:sz="4" w:space="1" w:color="auto"/>
        </w:pBdr>
        <w:shd w:val="clear" w:color="auto" w:fill="E0E0E0"/>
        <w:spacing w:line="240" w:lineRule="auto"/>
        <w:ind w:right="21" w:firstLine="0"/>
        <w:jc w:val="center"/>
        <w:rPr>
          <w:b/>
          <w:color w:val="000000"/>
          <w:spacing w:val="36"/>
          <w:sz w:val="24"/>
          <w:szCs w:val="24"/>
        </w:rPr>
      </w:pPr>
      <w:r w:rsidRPr="00F647F7">
        <w:rPr>
          <w:b/>
          <w:color w:val="000000"/>
          <w:spacing w:val="36"/>
          <w:sz w:val="24"/>
          <w:szCs w:val="24"/>
        </w:rPr>
        <w:t>конец формы</w:t>
      </w:r>
    </w:p>
    <w:p w:rsidR="00635719" w:rsidRDefault="00635719" w:rsidP="00635719">
      <w:pPr>
        <w:suppressAutoHyphens w:val="0"/>
        <w:spacing w:line="240" w:lineRule="auto"/>
        <w:ind w:firstLine="0"/>
        <w:jc w:val="left"/>
        <w:rPr>
          <w:sz w:val="24"/>
          <w:szCs w:val="24"/>
        </w:rPr>
      </w:pPr>
      <w:bookmarkStart w:id="1027" w:name="_Toc90385126"/>
      <w:bookmarkStart w:id="1028" w:name="_Toc98253959"/>
      <w:bookmarkStart w:id="1029" w:name="_Toc157248211"/>
      <w:bookmarkStart w:id="1030" w:name="_Toc157496580"/>
      <w:bookmarkStart w:id="1031" w:name="_Toc158206119"/>
      <w:bookmarkStart w:id="1032" w:name="_Toc164057804"/>
      <w:bookmarkStart w:id="1033" w:name="_Toc164137154"/>
      <w:bookmarkStart w:id="1034" w:name="_Toc164161314"/>
      <w:bookmarkStart w:id="1035" w:name="_Toc165173885"/>
      <w:r>
        <w:rPr>
          <w:b/>
          <w:szCs w:val="24"/>
        </w:rPr>
        <w:br w:type="page"/>
      </w:r>
    </w:p>
    <w:p w:rsidR="00635719" w:rsidRPr="00D904EF" w:rsidRDefault="00635719" w:rsidP="00635719">
      <w:pPr>
        <w:pStyle w:val="3"/>
        <w:rPr>
          <w:szCs w:val="24"/>
        </w:rPr>
      </w:pPr>
      <w:bookmarkStart w:id="1036" w:name="_Toc439170706"/>
      <w:bookmarkStart w:id="1037" w:name="_Toc439172808"/>
      <w:bookmarkStart w:id="1038" w:name="_Toc439173269"/>
      <w:bookmarkStart w:id="1039" w:name="_Toc439238265"/>
      <w:bookmarkStart w:id="1040" w:name="_Toc439252813"/>
      <w:bookmarkStart w:id="1041" w:name="_Toc439323786"/>
      <w:bookmarkStart w:id="1042" w:name="_Toc440297105"/>
      <w:bookmarkStart w:id="1043" w:name="_Toc440356666"/>
      <w:bookmarkStart w:id="1044" w:name="_Toc440631802"/>
      <w:bookmarkStart w:id="1045" w:name="_Toc440876586"/>
      <w:bookmarkStart w:id="1046" w:name="_Toc441130658"/>
      <w:bookmarkStart w:id="1047" w:name="_Toc441157158"/>
      <w:bookmarkStart w:id="1048" w:name="_Toc447292180"/>
      <w:r w:rsidRPr="00D904EF">
        <w:rPr>
          <w:szCs w:val="24"/>
        </w:rPr>
        <w:lastRenderedPageBreak/>
        <w:t>Инструкции по заполнению</w:t>
      </w:r>
      <w:bookmarkEnd w:id="1027"/>
      <w:bookmarkEnd w:id="1028"/>
      <w:bookmarkEnd w:id="1029"/>
      <w:bookmarkEnd w:id="1030"/>
      <w:bookmarkEnd w:id="1031"/>
      <w:bookmarkEnd w:id="1032"/>
      <w:bookmarkEnd w:id="1033"/>
      <w:bookmarkEnd w:id="1034"/>
      <w:bookmarkEnd w:id="1035"/>
      <w:bookmarkEnd w:id="1036"/>
      <w:bookmarkEnd w:id="1037"/>
      <w:bookmarkEnd w:id="1038"/>
      <w:bookmarkEnd w:id="1039"/>
      <w:bookmarkEnd w:id="1040"/>
      <w:bookmarkEnd w:id="1041"/>
      <w:bookmarkEnd w:id="1042"/>
      <w:bookmarkEnd w:id="1043"/>
      <w:bookmarkEnd w:id="1044"/>
      <w:bookmarkEnd w:id="1045"/>
      <w:bookmarkEnd w:id="1046"/>
      <w:bookmarkEnd w:id="1047"/>
      <w:bookmarkEnd w:id="1048"/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Данная форма заполняется только в том случае, если </w:t>
      </w:r>
      <w:r>
        <w:rPr>
          <w:sz w:val="24"/>
          <w:szCs w:val="24"/>
        </w:rPr>
        <w:t>Заявка</w:t>
      </w:r>
      <w:r w:rsidRPr="00F647F7">
        <w:rPr>
          <w:sz w:val="24"/>
          <w:szCs w:val="24"/>
        </w:rPr>
        <w:t xml:space="preserve"> подается коллективным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ом 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_Ref191386461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3.3.10</w:t>
      </w:r>
      <w:r w:rsidR="00204A8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дату и номер </w:t>
      </w:r>
      <w:r>
        <w:rPr>
          <w:sz w:val="24"/>
          <w:szCs w:val="24"/>
        </w:rPr>
        <w:t>Заявки</w:t>
      </w:r>
      <w:r w:rsidRPr="00F647F7">
        <w:rPr>
          <w:sz w:val="24"/>
          <w:szCs w:val="24"/>
        </w:rPr>
        <w:t xml:space="preserve"> в соответствии с письмом о подаче оферты </w:t>
      </w:r>
      <w:r w:rsidR="00D90031" w:rsidRPr="00A55F54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_Ref55336310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5.1</w:t>
      </w:r>
      <w:r w:rsidR="00204A89">
        <w:rPr>
          <w:sz w:val="24"/>
          <w:szCs w:val="24"/>
        </w:rPr>
        <w:fldChar w:fldCharType="end"/>
      </w:r>
      <w:r w:rsidR="00D90031" w:rsidRPr="00A55F54">
        <w:rPr>
          <w:sz w:val="24"/>
          <w:szCs w:val="24"/>
        </w:rPr>
        <w:t>)</w:t>
      </w:r>
      <w:r w:rsidRPr="00F647F7">
        <w:rPr>
          <w:sz w:val="24"/>
          <w:szCs w:val="24"/>
        </w:rPr>
        <w:t>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 xml:space="preserve"> указывает свое фирменное наименование (в </w:t>
      </w:r>
      <w:proofErr w:type="spellStart"/>
      <w:r w:rsidRPr="00F647F7">
        <w:rPr>
          <w:sz w:val="24"/>
          <w:szCs w:val="24"/>
        </w:rPr>
        <w:t>т.ч</w:t>
      </w:r>
      <w:proofErr w:type="spellEnd"/>
      <w:r w:rsidRPr="00F647F7">
        <w:rPr>
          <w:sz w:val="24"/>
          <w:szCs w:val="24"/>
        </w:rPr>
        <w:t>. организационно-правовую форму) и свой адрес.</w:t>
      </w:r>
    </w:p>
    <w:p w:rsidR="00635719" w:rsidRPr="00F647F7" w:rsidRDefault="00635719" w:rsidP="00635719">
      <w:pPr>
        <w:pStyle w:val="aff6"/>
        <w:numPr>
          <w:ilvl w:val="3"/>
          <w:numId w:val="1"/>
        </w:numPr>
        <w:tabs>
          <w:tab w:val="num" w:pos="1134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В данной форме лидер коллективного </w:t>
      </w:r>
      <w:r>
        <w:rPr>
          <w:sz w:val="24"/>
          <w:szCs w:val="24"/>
        </w:rPr>
        <w:t>Участник</w:t>
      </w:r>
      <w:r w:rsidRPr="00F647F7">
        <w:rPr>
          <w:sz w:val="24"/>
          <w:szCs w:val="24"/>
        </w:rPr>
        <w:t>а указывает: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>перечень поставляемой продукции;</w:t>
      </w:r>
    </w:p>
    <w:p w:rsidR="00635719" w:rsidRPr="00F647F7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стоимость продукции в денежном и процентном выражении в соответствии </w:t>
      </w:r>
      <w:proofErr w:type="gramStart"/>
      <w:r w:rsidRPr="00F647F7">
        <w:rPr>
          <w:sz w:val="24"/>
          <w:szCs w:val="24"/>
        </w:rPr>
        <w:t>с</w:t>
      </w:r>
      <w:proofErr w:type="gramEnd"/>
      <w:r w:rsidRPr="00F647F7">
        <w:rPr>
          <w:sz w:val="24"/>
          <w:szCs w:val="24"/>
        </w:rPr>
        <w:t xml:space="preserve"> </w:t>
      </w:r>
      <w:r w:rsidR="00841A6F">
        <w:rPr>
          <w:sz w:val="24"/>
          <w:szCs w:val="24"/>
        </w:rPr>
        <w:t>Сводной таблицей стоимости</w:t>
      </w:r>
      <w:r w:rsidR="002F710E" w:rsidRPr="002F710E">
        <w:rPr>
          <w:b/>
          <w:szCs w:val="24"/>
        </w:rPr>
        <w:t xml:space="preserve"> </w:t>
      </w:r>
      <w:r w:rsidR="002F710E" w:rsidRPr="002F710E">
        <w:rPr>
          <w:sz w:val="24"/>
          <w:szCs w:val="24"/>
        </w:rPr>
        <w:t>поставок</w:t>
      </w:r>
      <w:r w:rsidR="00841A6F" w:rsidRPr="00F647F7">
        <w:rPr>
          <w:sz w:val="24"/>
          <w:szCs w:val="24"/>
        </w:rPr>
        <w:t xml:space="preserve"> </w:t>
      </w:r>
      <w:r w:rsidRPr="00F647F7">
        <w:rPr>
          <w:sz w:val="24"/>
          <w:szCs w:val="24"/>
        </w:rPr>
        <w:t>(</w:t>
      </w:r>
      <w:r w:rsidR="00D90031">
        <w:rPr>
          <w:sz w:val="24"/>
          <w:szCs w:val="24"/>
        </w:rPr>
        <w:t>подраздел</w:t>
      </w:r>
      <w:r w:rsidR="00841A6F">
        <w:rPr>
          <w:sz w:val="24"/>
          <w:szCs w:val="24"/>
        </w:rPr>
        <w:t xml:space="preserve">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_Ref440274337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5.2</w:t>
      </w:r>
      <w:r w:rsidR="00204A89">
        <w:rPr>
          <w:sz w:val="24"/>
          <w:szCs w:val="24"/>
        </w:rPr>
        <w:fldChar w:fldCharType="end"/>
      </w:r>
      <w:r w:rsidRPr="00F647F7">
        <w:rPr>
          <w:sz w:val="24"/>
          <w:szCs w:val="24"/>
        </w:rPr>
        <w:t>);</w:t>
      </w:r>
    </w:p>
    <w:p w:rsidR="00635719" w:rsidRPr="008E5EA3" w:rsidRDefault="00635719" w:rsidP="00635719">
      <w:pPr>
        <w:pStyle w:val="a0"/>
        <w:numPr>
          <w:ilvl w:val="4"/>
          <w:numId w:val="1"/>
        </w:numPr>
        <w:tabs>
          <w:tab w:val="num" w:pos="1701"/>
        </w:tabs>
        <w:suppressAutoHyphens w:val="0"/>
        <w:spacing w:before="100" w:beforeAutospacing="1" w:line="240" w:lineRule="auto"/>
        <w:rPr>
          <w:sz w:val="24"/>
          <w:szCs w:val="24"/>
        </w:rPr>
      </w:pPr>
      <w:r w:rsidRPr="00F647F7">
        <w:rPr>
          <w:sz w:val="24"/>
          <w:szCs w:val="24"/>
        </w:rPr>
        <w:t xml:space="preserve">сроки поставки продукции в соответствии с Графиком </w:t>
      </w:r>
      <w:r w:rsidR="00360AA5">
        <w:rPr>
          <w:sz w:val="24"/>
          <w:szCs w:val="24"/>
        </w:rPr>
        <w:t>выполнения поставок</w:t>
      </w:r>
      <w:r w:rsidRPr="00F647F7">
        <w:rPr>
          <w:sz w:val="24"/>
          <w:szCs w:val="24"/>
        </w:rPr>
        <w:t xml:space="preserve"> </w:t>
      </w:r>
      <w:r w:rsidRPr="008E5EA3">
        <w:rPr>
          <w:sz w:val="24"/>
          <w:szCs w:val="24"/>
        </w:rPr>
        <w:t xml:space="preserve">(подраздел </w:t>
      </w:r>
      <w:r w:rsidR="00204A89">
        <w:rPr>
          <w:sz w:val="24"/>
          <w:szCs w:val="24"/>
        </w:rPr>
        <w:fldChar w:fldCharType="begin"/>
      </w:r>
      <w:r w:rsidR="00D90031">
        <w:rPr>
          <w:sz w:val="24"/>
          <w:szCs w:val="24"/>
        </w:rPr>
        <w:instrText xml:space="preserve"> REF _Ref440274366 \r \h </w:instrText>
      </w:r>
      <w:r w:rsidR="00204A89">
        <w:rPr>
          <w:sz w:val="24"/>
          <w:szCs w:val="24"/>
        </w:rPr>
      </w:r>
      <w:r w:rsidR="00204A89">
        <w:rPr>
          <w:sz w:val="24"/>
          <w:szCs w:val="24"/>
        </w:rPr>
        <w:fldChar w:fldCharType="separate"/>
      </w:r>
      <w:r w:rsidR="000242BF">
        <w:rPr>
          <w:sz w:val="24"/>
          <w:szCs w:val="24"/>
        </w:rPr>
        <w:t>5.4</w:t>
      </w:r>
      <w:r w:rsidR="00204A89">
        <w:rPr>
          <w:sz w:val="24"/>
          <w:szCs w:val="24"/>
        </w:rPr>
        <w:fldChar w:fldCharType="end"/>
      </w:r>
      <w:r w:rsidRPr="008E5EA3">
        <w:rPr>
          <w:sz w:val="24"/>
          <w:szCs w:val="24"/>
        </w:rPr>
        <w:t>).</w:t>
      </w:r>
    </w:p>
    <w:p w:rsidR="00635719" w:rsidRPr="00B86686" w:rsidRDefault="00635719" w:rsidP="00635719">
      <w:pPr>
        <w:rPr>
          <w:sz w:val="24"/>
          <w:szCs w:val="24"/>
        </w:rPr>
      </w:pPr>
    </w:p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635719" w:rsidRPr="00F647F7" w:rsidRDefault="00635719" w:rsidP="00635719"/>
    <w:p w:rsidR="002B5044" w:rsidRPr="002B5044" w:rsidRDefault="002B5044" w:rsidP="002B5044">
      <w:pPr>
        <w:rPr>
          <w:lang w:eastAsia="ru-RU"/>
        </w:rPr>
      </w:pPr>
    </w:p>
    <w:sectPr w:rsidR="002B5044" w:rsidRPr="002B5044" w:rsidSect="00635719">
      <w:pgSz w:w="11907" w:h="16840" w:code="9"/>
      <w:pgMar w:top="765" w:right="851" w:bottom="765" w:left="1701" w:header="709" w:footer="709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27BCB" w:rsidRDefault="00B27BCB">
      <w:pPr>
        <w:spacing w:line="240" w:lineRule="auto"/>
      </w:pPr>
      <w:r>
        <w:separator/>
      </w:r>
    </w:p>
  </w:endnote>
  <w:endnote w:type="continuationSeparator" w:id="0">
    <w:p w:rsidR="00B27BCB" w:rsidRDefault="00B27BC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(WT)">
    <w:altName w:val="Arial"/>
    <w:panose1 w:val="00000000000000000000"/>
    <w:charset w:val="A2"/>
    <w:family w:val="swiss"/>
    <w:notTrueType/>
    <w:pitch w:val="variable"/>
    <w:sig w:usb0="00000005" w:usb1="00000000" w:usb2="00000000" w:usb3="00000000" w:csb0="0000001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OpenSymbol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tarSymbol">
    <w:altName w:val="Arial Unicode MS"/>
    <w:panose1 w:val="00000000000000000000"/>
    <w:charset w:val="00"/>
    <w:family w:val="auto"/>
    <w:notTrueType/>
    <w:pitch w:val="variable"/>
    <w:sig w:usb0="00000203" w:usb1="00000000" w:usb2="00000000" w:usb3="00000000" w:csb0="00000005" w:csb1="00000000"/>
  </w:font>
  <w:font w:name="Pragmatic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Gelvetsky 12pt">
    <w:altName w:val="Times New Roman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ISOCPEUR">
    <w:charset w:val="CC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School Book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ios"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Helios-Regular">
    <w:altName w:val="Times New Roman"/>
    <w:panose1 w:val="020B0504020202020204"/>
    <w:charset w:val="4D"/>
    <w:family w:val="auto"/>
    <w:notTrueType/>
    <w:pitch w:val="default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10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2"/>
      <w:framePr w:wrap="around" w:vAnchor="text" w:hAnchor="margin" w:xAlign="right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B27BCB" w:rsidRDefault="00B27BCB">
    <w:pPr>
      <w:pStyle w:val="aff2"/>
      <w:ind w:right="360"/>
    </w:pPr>
  </w:p>
</w:ftr>
</file>

<file path=word/footer1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1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Pr="00FA0376" w:rsidRDefault="00B27BCB" w:rsidP="00FA0376">
    <w:pPr>
      <w:widowControl w:val="0"/>
      <w:suppressAutoHyphens w:val="0"/>
      <w:autoSpaceDE w:val="0"/>
      <w:autoSpaceDN w:val="0"/>
      <w:adjustRightInd w:val="0"/>
      <w:spacing w:line="240" w:lineRule="auto"/>
      <w:jc w:val="center"/>
      <w:rPr>
        <w:sz w:val="16"/>
        <w:szCs w:val="16"/>
        <w:lang w:eastAsia="ru-RU"/>
      </w:rPr>
    </w:pPr>
    <w:r w:rsidRPr="00FA0376">
      <w:rPr>
        <w:sz w:val="16"/>
        <w:szCs w:val="16"/>
        <w:lang w:eastAsia="ru-RU"/>
      </w:rPr>
      <w:t>Стр.</w:t>
    </w:r>
    <w:r w:rsidRPr="00FA0376">
      <w:rPr>
        <w:sz w:val="16"/>
        <w:szCs w:val="16"/>
        <w:lang w:eastAsia="ru-RU"/>
      </w:rPr>
      <w:fldChar w:fldCharType="begin"/>
    </w:r>
    <w:r w:rsidRPr="00FA0376">
      <w:rPr>
        <w:sz w:val="16"/>
        <w:szCs w:val="16"/>
        <w:lang w:eastAsia="ru-RU"/>
      </w:rPr>
      <w:instrText xml:space="preserve"> PAGE </w:instrText>
    </w:r>
    <w:r w:rsidRPr="00FA0376">
      <w:rPr>
        <w:sz w:val="16"/>
        <w:szCs w:val="16"/>
        <w:lang w:eastAsia="ru-RU"/>
      </w:rPr>
      <w:fldChar w:fldCharType="separate"/>
    </w:r>
    <w:r w:rsidR="00783C53">
      <w:rPr>
        <w:noProof/>
        <w:sz w:val="16"/>
        <w:szCs w:val="16"/>
        <w:lang w:eastAsia="ru-RU"/>
      </w:rPr>
      <w:t>28</w:t>
    </w:r>
    <w:r w:rsidRPr="00FA0376">
      <w:rPr>
        <w:sz w:val="16"/>
        <w:szCs w:val="16"/>
        <w:lang w:eastAsia="ru-RU"/>
      </w:rPr>
      <w:fldChar w:fldCharType="end"/>
    </w:r>
  </w:p>
  <w:p w:rsidR="00B27BCB" w:rsidRDefault="00B27BCB" w:rsidP="00832D0A">
    <w:pPr>
      <w:pStyle w:val="aff2"/>
      <w:jc w:val="center"/>
      <w:rPr>
        <w:sz w:val="18"/>
        <w:szCs w:val="18"/>
      </w:rPr>
    </w:pPr>
    <w:r>
      <w:rPr>
        <w:sz w:val="18"/>
        <w:szCs w:val="18"/>
      </w:rPr>
      <w:t xml:space="preserve">Закрытый запрос предложений на </w:t>
    </w:r>
    <w:r w:rsidRPr="00C12FA4">
      <w:rPr>
        <w:sz w:val="18"/>
        <w:szCs w:val="18"/>
      </w:rPr>
      <w:t xml:space="preserve">право </w:t>
    </w:r>
    <w:r w:rsidRPr="004260CA">
      <w:rPr>
        <w:sz w:val="18"/>
        <w:szCs w:val="18"/>
      </w:rPr>
      <w:t xml:space="preserve">заключения Договора поставки </w:t>
    </w:r>
    <w:r w:rsidR="00783C53" w:rsidRPr="00783C53">
      <w:rPr>
        <w:sz w:val="18"/>
        <w:szCs w:val="18"/>
      </w:rPr>
      <w:t>кабельных муфт</w:t>
    </w:r>
    <w:r w:rsidRPr="004260CA">
      <w:rPr>
        <w:sz w:val="18"/>
        <w:szCs w:val="18"/>
      </w:rPr>
      <w:t xml:space="preserve"> для нужд </w:t>
    </w:r>
  </w:p>
  <w:p w:rsidR="00B27BCB" w:rsidRPr="00EE0539" w:rsidRDefault="00B27BCB" w:rsidP="00832D0A">
    <w:pPr>
      <w:pStyle w:val="aff2"/>
      <w:jc w:val="center"/>
      <w:rPr>
        <w:sz w:val="18"/>
        <w:szCs w:val="18"/>
      </w:rPr>
    </w:pPr>
    <w:r w:rsidRPr="004260CA">
      <w:rPr>
        <w:sz w:val="18"/>
        <w:szCs w:val="18"/>
      </w:rPr>
      <w:t>ПАО «МРСК Центра» (филиала «Брянскэнерго»)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7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8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er9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27BCB" w:rsidRDefault="00B27BCB">
      <w:pPr>
        <w:spacing w:line="240" w:lineRule="auto"/>
      </w:pPr>
      <w:r>
        <w:separator/>
      </w:r>
    </w:p>
  </w:footnote>
  <w:footnote w:type="continuationSeparator" w:id="0">
    <w:p w:rsidR="00B27BCB" w:rsidRDefault="00B27BCB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0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1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1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Pr="00930031" w:rsidRDefault="00B27BCB" w:rsidP="00930031">
    <w:pPr>
      <w:pStyle w:val="aff5"/>
    </w:pPr>
  </w:p>
</w:hdr>
</file>

<file path=word/header1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5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6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7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header8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>
    <w:pPr>
      <w:pStyle w:val="aff5"/>
    </w:pPr>
  </w:p>
</w:hdr>
</file>

<file path=word/header9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27BCB" w:rsidRDefault="00B27BCB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A7E0A54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0000001"/>
    <w:multiLevelType w:val="multilevel"/>
    <w:tmpl w:val="986038A2"/>
    <w:lvl w:ilvl="0">
      <w:start w:val="1"/>
      <w:numFmt w:val="decimal"/>
      <w:pStyle w:val="1"/>
      <w:lvlText w:val="%1"/>
      <w:lvlJc w:val="left"/>
      <w:pPr>
        <w:tabs>
          <w:tab w:val="num" w:pos="568"/>
        </w:tabs>
        <w:ind w:left="1000" w:hanging="432"/>
      </w:pPr>
      <w:rPr>
        <w:b/>
      </w:rPr>
    </w:lvl>
    <w:lvl w:ilvl="1">
      <w:start w:val="1"/>
      <w:numFmt w:val="decimal"/>
      <w:pStyle w:val="2"/>
      <w:lvlText w:val="%1.%2"/>
      <w:lvlJc w:val="left"/>
      <w:pPr>
        <w:tabs>
          <w:tab w:val="num" w:pos="0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1584" w:hanging="1584"/>
      </w:pPr>
    </w:lvl>
  </w:abstractNum>
  <w:abstractNum w:abstractNumId="2">
    <w:nsid w:val="00000004"/>
    <w:multiLevelType w:val="multilevel"/>
    <w:tmpl w:val="00000004"/>
    <w:name w:val="WW8Num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">
    <w:nsid w:val="00000005"/>
    <w:multiLevelType w:val="multilevel"/>
    <w:tmpl w:val="00000005"/>
    <w:name w:val="WW8Num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4">
    <w:nsid w:val="00000006"/>
    <w:multiLevelType w:val="singleLevel"/>
    <w:tmpl w:val="00000006"/>
    <w:name w:val="WW8Num4"/>
    <w:lvl w:ilvl="0">
      <w:start w:val="1"/>
      <w:numFmt w:val="bullet"/>
      <w:lvlText w:val="-"/>
      <w:lvlJc w:val="left"/>
      <w:pPr>
        <w:tabs>
          <w:tab w:val="num" w:pos="2290"/>
        </w:tabs>
        <w:ind w:left="2290" w:hanging="360"/>
      </w:pPr>
      <w:rPr>
        <w:rFonts w:ascii="Times New Roman" w:hAnsi="Times New Roman" w:cs="Times New Roman"/>
      </w:rPr>
    </w:lvl>
  </w:abstractNum>
  <w:abstractNum w:abstractNumId="5">
    <w:nsid w:val="00000007"/>
    <w:multiLevelType w:val="multilevel"/>
    <w:tmpl w:val="00000007"/>
    <w:name w:val="WW8Num5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none"/>
      <w:suff w:val="nothing"/>
      <w:lvlText w:val="3.4.6.2.3."/>
      <w:lvlJc w:val="left"/>
      <w:pPr>
        <w:tabs>
          <w:tab w:val="num" w:pos="0"/>
        </w:tabs>
        <w:ind w:left="3600" w:hanging="360"/>
      </w:pPr>
    </w:lvl>
    <w:lvl w:ilvl="5">
      <w:start w:val="1"/>
      <w:numFmt w:val="lowerLetter"/>
      <w:lvlText w:val="%6)"/>
      <w:lvlJc w:val="left"/>
      <w:pPr>
        <w:tabs>
          <w:tab w:val="num" w:pos="1260"/>
        </w:tabs>
        <w:ind w:left="126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6">
    <w:nsid w:val="00000008"/>
    <w:multiLevelType w:val="multilevel"/>
    <w:tmpl w:val="00000008"/>
    <w:name w:val="WW8Num6"/>
    <w:lvl w:ilvl="0">
      <w:start w:val="2"/>
      <w:numFmt w:val="decimal"/>
      <w:lvlText w:val="%1."/>
      <w:lvlJc w:val="left"/>
      <w:pPr>
        <w:tabs>
          <w:tab w:val="num" w:pos="840"/>
        </w:tabs>
        <w:ind w:left="840" w:hanging="840"/>
      </w:pPr>
    </w:lvl>
    <w:lvl w:ilvl="1">
      <w:start w:val="5"/>
      <w:numFmt w:val="decimal"/>
      <w:lvlText w:val="%1.%2."/>
      <w:lvlJc w:val="left"/>
      <w:pPr>
        <w:tabs>
          <w:tab w:val="num" w:pos="840"/>
        </w:tabs>
        <w:ind w:left="840" w:hanging="840"/>
      </w:pPr>
    </w:lvl>
    <w:lvl w:ilvl="2">
      <w:start w:val="2"/>
      <w:numFmt w:val="decimal"/>
      <w:lvlText w:val="%1.%2.%3."/>
      <w:lvlJc w:val="left"/>
      <w:pPr>
        <w:tabs>
          <w:tab w:val="num" w:pos="840"/>
        </w:tabs>
        <w:ind w:left="840" w:hanging="84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lowerLetter"/>
      <w:lvlText w:val="%5)"/>
      <w:lvlJc w:val="left"/>
      <w:pPr>
        <w:tabs>
          <w:tab w:val="num" w:pos="360"/>
        </w:tabs>
        <w:ind w:left="360" w:hanging="36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7">
    <w:nsid w:val="00000009"/>
    <w:multiLevelType w:val="singleLevel"/>
    <w:tmpl w:val="A48AAB76"/>
    <w:name w:val="WW8Num7"/>
    <w:lvl w:ilvl="0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</w:abstractNum>
  <w:abstractNum w:abstractNumId="8">
    <w:nsid w:val="0000000A"/>
    <w:multiLevelType w:val="singleLevel"/>
    <w:tmpl w:val="0000000A"/>
    <w:name w:val="WW8Num8"/>
    <w:lvl w:ilvl="0">
      <w:start w:val="1984"/>
      <w:numFmt w:val="bullet"/>
      <w:lvlText w:val="–"/>
      <w:lvlJc w:val="left"/>
      <w:pPr>
        <w:tabs>
          <w:tab w:val="num" w:pos="417"/>
        </w:tabs>
        <w:ind w:left="227" w:hanging="170"/>
      </w:pPr>
      <w:rPr>
        <w:rFonts w:ascii="Times New Roman" w:hAnsi="Times New Roman"/>
      </w:rPr>
    </w:lvl>
  </w:abstractNum>
  <w:abstractNum w:abstractNumId="9">
    <w:nsid w:val="0000000B"/>
    <w:multiLevelType w:val="singleLevel"/>
    <w:tmpl w:val="0000000B"/>
    <w:name w:val="WW8Num9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</w:abstractNum>
  <w:abstractNum w:abstractNumId="10">
    <w:nsid w:val="0000000C"/>
    <w:multiLevelType w:val="multilevel"/>
    <w:tmpl w:val="0000000C"/>
    <w:name w:val="WW8Num10"/>
    <w:lvl w:ilvl="0">
      <w:start w:val="1"/>
      <w:numFmt w:val="decimal"/>
      <w:lvlText w:val="%1."/>
      <w:lvlJc w:val="left"/>
      <w:pPr>
        <w:tabs>
          <w:tab w:val="num" w:pos="0"/>
        </w:tabs>
        <w:ind w:left="0" w:firstLine="709"/>
      </w:pPr>
      <w:rPr>
        <w:rFonts w:ascii="Times New Roman" w:hAnsi="Times New Roman" w:cs="Times New Roman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09" w:firstLine="709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4.."/>
      <w:lvlJc w:val="left"/>
      <w:pPr>
        <w:tabs>
          <w:tab w:val="num" w:pos="-146"/>
        </w:tabs>
        <w:ind w:left="146" w:firstLine="0"/>
      </w:pPr>
    </w:lvl>
    <w:lvl w:ilvl="4">
      <w:start w:val="1"/>
      <w:numFmt w:val="decimal"/>
      <w:lvlText w:val="%4.%5.."/>
      <w:lvlJc w:val="left"/>
      <w:pPr>
        <w:tabs>
          <w:tab w:val="num" w:pos="-146"/>
        </w:tabs>
        <w:ind w:left="146" w:firstLine="0"/>
      </w:pPr>
    </w:lvl>
    <w:lvl w:ilvl="5">
      <w:start w:val="1"/>
      <w:numFmt w:val="decimal"/>
      <w:lvlText w:val="%5.%6.."/>
      <w:lvlJc w:val="left"/>
      <w:pPr>
        <w:tabs>
          <w:tab w:val="num" w:pos="-146"/>
        </w:tabs>
        <w:ind w:left="146" w:firstLine="0"/>
      </w:pPr>
    </w:lvl>
    <w:lvl w:ilvl="6">
      <w:start w:val="1"/>
      <w:numFmt w:val="decimal"/>
      <w:lvlText w:val="%4.%5.%6.%7."/>
      <w:lvlJc w:val="left"/>
      <w:pPr>
        <w:tabs>
          <w:tab w:val="num" w:pos="-146"/>
        </w:tabs>
        <w:ind w:left="146" w:firstLine="0"/>
      </w:pPr>
    </w:lvl>
    <w:lvl w:ilvl="7">
      <w:start w:val="1"/>
      <w:numFmt w:val="decimal"/>
      <w:lvlText w:val="%4.%5.%6.%7.%8."/>
      <w:lvlJc w:val="left"/>
      <w:pPr>
        <w:tabs>
          <w:tab w:val="num" w:pos="-146"/>
        </w:tabs>
        <w:ind w:left="146" w:firstLine="0"/>
      </w:pPr>
    </w:lvl>
    <w:lvl w:ilvl="8">
      <w:start w:val="1"/>
      <w:numFmt w:val="decimal"/>
      <w:lvlText w:val="%4.%5.%6.%7.%8.%9."/>
      <w:lvlJc w:val="left"/>
      <w:pPr>
        <w:tabs>
          <w:tab w:val="num" w:pos="-146"/>
        </w:tabs>
        <w:ind w:left="146" w:firstLine="0"/>
      </w:pPr>
    </w:lvl>
  </w:abstractNum>
  <w:abstractNum w:abstractNumId="11">
    <w:nsid w:val="0000000D"/>
    <w:multiLevelType w:val="multilevel"/>
    <w:tmpl w:val="0000000D"/>
    <w:name w:val="WW8Num1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12">
    <w:nsid w:val="0000000E"/>
    <w:multiLevelType w:val="multilevel"/>
    <w:tmpl w:val="0000000E"/>
    <w:name w:val="WW8Num12"/>
    <w:lvl w:ilvl="0">
      <w:start w:val="1"/>
      <w:numFmt w:val="bullet"/>
      <w:lvlText w:val="-"/>
      <w:lvlJc w:val="left"/>
      <w:pPr>
        <w:tabs>
          <w:tab w:val="num" w:pos="1559"/>
        </w:tabs>
        <w:ind w:left="1559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1"/>
      <w:numFmt w:val="bullet"/>
      <w:lvlText w:val="­"/>
      <w:lvlJc w:val="left"/>
      <w:pPr>
        <w:tabs>
          <w:tab w:val="num" w:pos="2007"/>
        </w:tabs>
        <w:ind w:left="200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2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5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1"/>
        <w:position w:val="0"/>
        <w:sz w:val="26"/>
        <w:szCs w:val="24"/>
        <w:u w:val="none"/>
        <w:vertAlign w:val="baseline"/>
        <w:em w:val="none"/>
      </w:rPr>
    </w:lvl>
    <w:lvl w:ilvl="8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/>
      </w:rPr>
    </w:lvl>
  </w:abstractNum>
  <w:abstractNum w:abstractNumId="13">
    <w:nsid w:val="00000010"/>
    <w:multiLevelType w:val="singleLevel"/>
    <w:tmpl w:val="00000010"/>
    <w:name w:val="WW8Num14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</w:abstractNum>
  <w:abstractNum w:abstractNumId="14">
    <w:nsid w:val="00000011"/>
    <w:multiLevelType w:val="singleLevel"/>
    <w:tmpl w:val="00000011"/>
    <w:name w:val="WW8Num15"/>
    <w:lvl w:ilvl="0">
      <w:start w:val="1"/>
      <w:numFmt w:val="bullet"/>
      <w:lvlText w:val=""/>
      <w:lvlJc w:val="left"/>
      <w:pPr>
        <w:tabs>
          <w:tab w:val="num" w:pos="1571"/>
        </w:tabs>
        <w:ind w:left="1571" w:hanging="360"/>
      </w:pPr>
      <w:rPr>
        <w:rFonts w:ascii="Symbol" w:hAnsi="Symbol"/>
      </w:rPr>
    </w:lvl>
  </w:abstractNum>
  <w:abstractNum w:abstractNumId="15">
    <w:nsid w:val="00000012"/>
    <w:multiLevelType w:val="multilevel"/>
    <w:tmpl w:val="00000012"/>
    <w:name w:val="WW8Num1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6">
    <w:nsid w:val="00000013"/>
    <w:multiLevelType w:val="multilevel"/>
    <w:tmpl w:val="00000013"/>
    <w:name w:val="WW8Num17"/>
    <w:lvl w:ilvl="0">
      <w:start w:val="1"/>
      <w:numFmt w:val="decimal"/>
      <w:pStyle w:val="a0"/>
      <w:lvlText w:val="%1."/>
      <w:lvlJc w:val="left"/>
      <w:pPr>
        <w:tabs>
          <w:tab w:val="num" w:pos="1134"/>
        </w:tabs>
        <w:ind w:left="0" w:firstLine="567"/>
      </w:p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</w:lvl>
    <w:lvl w:ilvl="5"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decimal"/>
      <w:lvlText w:val="%7.."/>
      <w:lvlJc w:val="left"/>
      <w:pPr>
        <w:tabs>
          <w:tab w:val="num" w:pos="708"/>
        </w:tabs>
        <w:ind w:left="5664" w:hanging="708"/>
      </w:pPr>
    </w:lvl>
    <w:lvl w:ilvl="7">
      <w:start w:val="1"/>
      <w:numFmt w:val="decimal"/>
      <w:lvlText w:val="%7.%8.."/>
      <w:lvlJc w:val="left"/>
      <w:pPr>
        <w:tabs>
          <w:tab w:val="num" w:pos="708"/>
        </w:tabs>
        <w:ind w:left="6372" w:hanging="708"/>
      </w:pPr>
    </w:lvl>
    <w:lvl w:ilvl="8">
      <w:start w:val="1"/>
      <w:numFmt w:val="decimal"/>
      <w:lvlText w:val="%7.%8.%9.."/>
      <w:lvlJc w:val="left"/>
      <w:pPr>
        <w:tabs>
          <w:tab w:val="num" w:pos="708"/>
        </w:tabs>
        <w:ind w:left="7080" w:hanging="708"/>
      </w:pPr>
    </w:lvl>
  </w:abstractNum>
  <w:abstractNum w:abstractNumId="17">
    <w:nsid w:val="00000014"/>
    <w:multiLevelType w:val="multilevel"/>
    <w:tmpl w:val="00000014"/>
    <w:name w:val="WW8Num18"/>
    <w:lvl w:ilvl="0">
      <w:start w:val="1"/>
      <w:numFmt w:val="decimal"/>
      <w:lvlText w:val="%1)"/>
      <w:lvlJc w:val="left"/>
      <w:pPr>
        <w:tabs>
          <w:tab w:val="num" w:pos="0"/>
        </w:tabs>
        <w:ind w:left="540" w:hanging="360"/>
      </w:pPr>
    </w:lvl>
    <w:lvl w:ilvl="1">
      <w:start w:val="1"/>
      <w:numFmt w:val="bullet"/>
      <w:lvlText w:val="­"/>
      <w:lvlJc w:val="left"/>
      <w:pPr>
        <w:tabs>
          <w:tab w:val="num" w:pos="1457"/>
        </w:tabs>
        <w:ind w:left="1440" w:hanging="360"/>
      </w:pPr>
      <w:rPr>
        <w:rFonts w:ascii="Arial (WT)" w:hAnsi="Arial (WT)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8">
    <w:nsid w:val="00000015"/>
    <w:multiLevelType w:val="multilevel"/>
    <w:tmpl w:val="00000015"/>
    <w:name w:val="WW8Num19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224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19">
    <w:nsid w:val="00000016"/>
    <w:multiLevelType w:val="singleLevel"/>
    <w:tmpl w:val="00000016"/>
    <w:name w:val="WW8Num20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20">
    <w:nsid w:val="00000017"/>
    <w:multiLevelType w:val="singleLevel"/>
    <w:tmpl w:val="00000017"/>
    <w:name w:val="WW8Num21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</w:abstractNum>
  <w:abstractNum w:abstractNumId="21">
    <w:nsid w:val="00000018"/>
    <w:multiLevelType w:val="multilevel"/>
    <w:tmpl w:val="00000018"/>
    <w:name w:val="WW8Num22"/>
    <w:lvl w:ilvl="0">
      <w:start w:val="1"/>
      <w:numFmt w:val="decimal"/>
      <w:pStyle w:val="a1"/>
      <w:lvlText w:val="%1."/>
      <w:lvlJc w:val="left"/>
      <w:pPr>
        <w:tabs>
          <w:tab w:val="num" w:pos="4536"/>
        </w:tabs>
        <w:ind w:left="4536" w:hanging="1134"/>
      </w:pPr>
      <w:rPr>
        <w:rFonts w:ascii="Symbol" w:hAnsi="Symbol" w:cs="Symbol"/>
      </w:rPr>
    </w:lvl>
    <w:lvl w:ilvl="1">
      <w:start w:val="1"/>
      <w:numFmt w:val="decimal"/>
      <w:lvlText w:val="1.%2"/>
      <w:lvlJc w:val="left"/>
      <w:pPr>
        <w:tabs>
          <w:tab w:val="num" w:pos="4536"/>
        </w:tabs>
        <w:ind w:left="4536" w:hanging="1134"/>
      </w:pPr>
      <w:rPr>
        <w:rFonts w:ascii="Arial (WT)" w:hAnsi="Arial (WT)"/>
      </w:rPr>
    </w:lvl>
    <w:lvl w:ilvl="2">
      <w:start w:val="1"/>
      <w:numFmt w:val="decimal"/>
      <w:lvlText w:val="1.%2.%3"/>
      <w:lvlJc w:val="left"/>
      <w:pPr>
        <w:tabs>
          <w:tab w:val="num" w:pos="4536"/>
        </w:tabs>
        <w:ind w:left="4536" w:hanging="1134"/>
      </w:pPr>
      <w:rPr>
        <w:rFonts w:ascii="Wingdings" w:hAnsi="Wingdings" w:cs="Wingdings"/>
      </w:rPr>
    </w:lvl>
    <w:lvl w:ilvl="3">
      <w:start w:val="1"/>
      <w:numFmt w:val="decimal"/>
      <w:lvlText w:val="%1.%2.%3.%4"/>
      <w:lvlJc w:val="left"/>
      <w:pPr>
        <w:tabs>
          <w:tab w:val="num" w:pos="4536"/>
        </w:tabs>
        <w:ind w:left="4536" w:hanging="1134"/>
      </w:pPr>
      <w:rPr>
        <w:b w:val="0"/>
        <w:i w:val="0"/>
      </w:rPr>
    </w:lvl>
    <w:lvl w:ilvl="4">
      <w:start w:val="1"/>
      <w:numFmt w:val="lowerLetter"/>
      <w:lvlText w:val="%5)"/>
      <w:lvlJc w:val="left"/>
      <w:pPr>
        <w:tabs>
          <w:tab w:val="num" w:pos="5103"/>
        </w:tabs>
        <w:ind w:left="5103" w:hanging="567"/>
      </w:pPr>
    </w:lvl>
    <w:lvl w:ilvl="5">
      <w:start w:val="1"/>
      <w:numFmt w:val="decimal"/>
      <w:lvlText w:val="%1.%2.%3.%4.%5.%6."/>
      <w:lvlJc w:val="left"/>
      <w:pPr>
        <w:tabs>
          <w:tab w:val="num" w:pos="7362"/>
        </w:tabs>
        <w:ind w:left="6138" w:hanging="936"/>
      </w:pPr>
    </w:lvl>
    <w:lvl w:ilvl="6">
      <w:start w:val="1"/>
      <w:numFmt w:val="decimal"/>
      <w:lvlText w:val="%1.%2.%3.%4.%5.%6.%7."/>
      <w:lvlJc w:val="left"/>
      <w:pPr>
        <w:tabs>
          <w:tab w:val="num" w:pos="8082"/>
        </w:tabs>
        <w:ind w:left="6642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8802"/>
        </w:tabs>
        <w:ind w:left="7146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9522"/>
        </w:tabs>
        <w:ind w:left="7722" w:hanging="1440"/>
      </w:pPr>
    </w:lvl>
  </w:abstractNum>
  <w:abstractNum w:abstractNumId="22">
    <w:nsid w:val="00000019"/>
    <w:multiLevelType w:val="singleLevel"/>
    <w:tmpl w:val="00000019"/>
    <w:name w:val="WW8Num23"/>
    <w:lvl w:ilvl="0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</w:abstractNum>
  <w:abstractNum w:abstractNumId="23">
    <w:nsid w:val="0000001A"/>
    <w:multiLevelType w:val="multilevel"/>
    <w:tmpl w:val="0000001A"/>
    <w:name w:val="WW8Num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24">
    <w:nsid w:val="0000001B"/>
    <w:multiLevelType w:val="singleLevel"/>
    <w:tmpl w:val="0000001B"/>
    <w:name w:val="WW8Num25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25">
    <w:nsid w:val="0000001C"/>
    <w:multiLevelType w:val="multilevel"/>
    <w:tmpl w:val="0000001C"/>
    <w:name w:val="WW8Num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b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26">
    <w:nsid w:val="0000001D"/>
    <w:multiLevelType w:val="multilevel"/>
    <w:tmpl w:val="7D78EFCA"/>
    <w:name w:val="WW8Num27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3.%2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7">
    <w:nsid w:val="0000001E"/>
    <w:multiLevelType w:val="multilevel"/>
    <w:tmpl w:val="0000001E"/>
    <w:name w:val="WW8Num28"/>
    <w:lvl w:ilvl="0">
      <w:start w:val="1"/>
      <w:numFmt w:val="decimal"/>
      <w:lvlText w:val="%1)"/>
      <w:lvlJc w:val="left"/>
      <w:pPr>
        <w:tabs>
          <w:tab w:val="num" w:pos="1571"/>
        </w:tabs>
        <w:ind w:left="1571" w:hanging="360"/>
      </w:pPr>
    </w:lvl>
    <w:lvl w:ilvl="1">
      <w:start w:val="1"/>
      <w:numFmt w:val="decimal"/>
      <w:lvlText w:val="%2)"/>
      <w:lvlJc w:val="left"/>
      <w:pPr>
        <w:tabs>
          <w:tab w:val="num" w:pos="2291"/>
        </w:tabs>
        <w:ind w:left="2291" w:hanging="360"/>
      </w:pPr>
    </w:lvl>
    <w:lvl w:ilvl="2">
      <w:start w:val="1"/>
      <w:numFmt w:val="lowerRoman"/>
      <w:lvlText w:val="%3."/>
      <w:lvlJc w:val="left"/>
      <w:pPr>
        <w:tabs>
          <w:tab w:val="num" w:pos="3011"/>
        </w:tabs>
        <w:ind w:left="3011" w:hanging="180"/>
      </w:pPr>
    </w:lvl>
    <w:lvl w:ilvl="3">
      <w:start w:val="1"/>
      <w:numFmt w:val="decimal"/>
      <w:lvlText w:val="%4."/>
      <w:lvlJc w:val="left"/>
      <w:pPr>
        <w:tabs>
          <w:tab w:val="num" w:pos="3731"/>
        </w:tabs>
        <w:ind w:left="3731" w:hanging="360"/>
      </w:pPr>
    </w:lvl>
    <w:lvl w:ilvl="4">
      <w:start w:val="1"/>
      <w:numFmt w:val="lowerLetter"/>
      <w:lvlText w:val="%5."/>
      <w:lvlJc w:val="left"/>
      <w:pPr>
        <w:tabs>
          <w:tab w:val="num" w:pos="4451"/>
        </w:tabs>
        <w:ind w:left="4451" w:hanging="360"/>
      </w:pPr>
    </w:lvl>
    <w:lvl w:ilvl="5">
      <w:start w:val="1"/>
      <w:numFmt w:val="lowerRoman"/>
      <w:lvlText w:val="%6."/>
      <w:lvlJc w:val="left"/>
      <w:pPr>
        <w:tabs>
          <w:tab w:val="num" w:pos="5171"/>
        </w:tabs>
        <w:ind w:left="5171" w:hanging="180"/>
      </w:pPr>
    </w:lvl>
    <w:lvl w:ilvl="6">
      <w:start w:val="1"/>
      <w:numFmt w:val="decimal"/>
      <w:lvlText w:val="%7."/>
      <w:lvlJc w:val="left"/>
      <w:pPr>
        <w:tabs>
          <w:tab w:val="num" w:pos="5891"/>
        </w:tabs>
        <w:ind w:left="5891" w:hanging="360"/>
      </w:pPr>
    </w:lvl>
    <w:lvl w:ilvl="7">
      <w:start w:val="1"/>
      <w:numFmt w:val="lowerLetter"/>
      <w:lvlText w:val="%8."/>
      <w:lvlJc w:val="left"/>
      <w:pPr>
        <w:tabs>
          <w:tab w:val="num" w:pos="6611"/>
        </w:tabs>
        <w:ind w:left="6611" w:hanging="360"/>
      </w:pPr>
    </w:lvl>
    <w:lvl w:ilvl="8">
      <w:start w:val="1"/>
      <w:numFmt w:val="lowerRoman"/>
      <w:lvlText w:val="%9."/>
      <w:lvlJc w:val="left"/>
      <w:pPr>
        <w:tabs>
          <w:tab w:val="num" w:pos="7331"/>
        </w:tabs>
        <w:ind w:left="7331" w:hanging="180"/>
      </w:pPr>
    </w:lvl>
  </w:abstractNum>
  <w:abstractNum w:abstractNumId="28">
    <w:nsid w:val="00000020"/>
    <w:multiLevelType w:val="singleLevel"/>
    <w:tmpl w:val="00000020"/>
    <w:name w:val="WW8Num30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/>
      </w:rPr>
    </w:lvl>
  </w:abstractNum>
  <w:abstractNum w:abstractNumId="29">
    <w:nsid w:val="00000021"/>
    <w:multiLevelType w:val="singleLevel"/>
    <w:tmpl w:val="00000021"/>
    <w:name w:val="WW8Num31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</w:abstractNum>
  <w:abstractNum w:abstractNumId="30">
    <w:nsid w:val="00000022"/>
    <w:multiLevelType w:val="singleLevel"/>
    <w:tmpl w:val="00000022"/>
    <w:name w:val="WW8Num32"/>
    <w:lvl w:ilvl="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</w:lvl>
  </w:abstractNum>
  <w:abstractNum w:abstractNumId="31">
    <w:nsid w:val="00000023"/>
    <w:multiLevelType w:val="multilevel"/>
    <w:tmpl w:val="00000023"/>
    <w:name w:val="WW8Num33"/>
    <w:lvl w:ilvl="0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cs="Times New Roman"/>
        <w:b/>
        <w:i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4"/>
        <w:szCs w:val="24"/>
        <w:u w:val="none"/>
        <w:vertAlign w:val="baseline"/>
      </w:rPr>
    </w:lvl>
    <w:lvl w:ilvl="1">
      <w:start w:val="6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32">
    <w:nsid w:val="00000024"/>
    <w:multiLevelType w:val="multilevel"/>
    <w:tmpl w:val="00000024"/>
    <w:name w:val="WW8Num34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33">
    <w:nsid w:val="00000025"/>
    <w:multiLevelType w:val="singleLevel"/>
    <w:tmpl w:val="00000025"/>
    <w:name w:val="WW8Num35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34">
    <w:nsid w:val="00000026"/>
    <w:multiLevelType w:val="singleLevel"/>
    <w:tmpl w:val="00000026"/>
    <w:name w:val="WW8Num36"/>
    <w:lvl w:ilvl="0">
      <w:start w:val="1"/>
      <w:numFmt w:val="lowerLetter"/>
      <w:lvlText w:val="%1)"/>
      <w:lvlJc w:val="left"/>
      <w:pPr>
        <w:tabs>
          <w:tab w:val="num" w:pos="0"/>
        </w:tabs>
        <w:ind w:left="0" w:firstLine="0"/>
      </w:pPr>
      <w:rPr>
        <w:rFonts w:ascii="Courier New" w:hAnsi="Courier New"/>
      </w:rPr>
    </w:lvl>
  </w:abstractNum>
  <w:abstractNum w:abstractNumId="35">
    <w:nsid w:val="00000027"/>
    <w:multiLevelType w:val="multilevel"/>
    <w:tmpl w:val="F1027E1E"/>
    <w:name w:val="WW8Num37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-311"/>
        </w:tabs>
        <w:ind w:left="311" w:hanging="360"/>
      </w:pPr>
    </w:lvl>
    <w:lvl w:ilvl="2">
      <w:start w:val="1"/>
      <w:numFmt w:val="lowerRoman"/>
      <w:lvlText w:val="%3."/>
      <w:lvlJc w:val="left"/>
      <w:pPr>
        <w:tabs>
          <w:tab w:val="num" w:pos="409"/>
        </w:tabs>
        <w:ind w:left="409" w:hanging="180"/>
      </w:pPr>
    </w:lvl>
    <w:lvl w:ilvl="3">
      <w:start w:val="1"/>
      <w:numFmt w:val="decimal"/>
      <w:lvlText w:val="%4."/>
      <w:lvlJc w:val="left"/>
      <w:pPr>
        <w:tabs>
          <w:tab w:val="num" w:pos="1129"/>
        </w:tabs>
        <w:ind w:left="1129" w:hanging="360"/>
      </w:pPr>
    </w:lvl>
    <w:lvl w:ilvl="4">
      <w:start w:val="1"/>
      <w:numFmt w:val="lowerLetter"/>
      <w:lvlText w:val="%5)"/>
      <w:lvlJc w:val="left"/>
      <w:pPr>
        <w:tabs>
          <w:tab w:val="num" w:pos="1849"/>
        </w:tabs>
        <w:ind w:left="1849" w:hanging="360"/>
      </w:pPr>
      <w:rPr>
        <w:b w:val="0"/>
        <w:i w:val="0"/>
      </w:rPr>
    </w:lvl>
    <w:lvl w:ilvl="5">
      <w:start w:val="1"/>
      <w:numFmt w:val="lowerRoman"/>
      <w:lvlText w:val="%6."/>
      <w:lvlJc w:val="left"/>
      <w:pPr>
        <w:tabs>
          <w:tab w:val="num" w:pos="2569"/>
        </w:tabs>
        <w:ind w:left="2569" w:hanging="180"/>
      </w:pPr>
    </w:lvl>
    <w:lvl w:ilvl="6">
      <w:start w:val="1"/>
      <w:numFmt w:val="decimal"/>
      <w:lvlText w:val="%7."/>
      <w:lvlJc w:val="left"/>
      <w:pPr>
        <w:tabs>
          <w:tab w:val="num" w:pos="3289"/>
        </w:tabs>
        <w:ind w:left="3289" w:hanging="360"/>
      </w:pPr>
    </w:lvl>
    <w:lvl w:ilvl="7">
      <w:start w:val="1"/>
      <w:numFmt w:val="lowerLetter"/>
      <w:lvlText w:val="%8."/>
      <w:lvlJc w:val="left"/>
      <w:pPr>
        <w:tabs>
          <w:tab w:val="num" w:pos="4009"/>
        </w:tabs>
        <w:ind w:left="4009" w:hanging="360"/>
      </w:pPr>
    </w:lvl>
    <w:lvl w:ilvl="8">
      <w:start w:val="1"/>
      <w:numFmt w:val="lowerRoman"/>
      <w:lvlText w:val="%9."/>
      <w:lvlJc w:val="left"/>
      <w:pPr>
        <w:tabs>
          <w:tab w:val="num" w:pos="4729"/>
        </w:tabs>
        <w:ind w:left="4729" w:hanging="180"/>
      </w:pPr>
    </w:lvl>
  </w:abstractNum>
  <w:abstractNum w:abstractNumId="36">
    <w:nsid w:val="00000028"/>
    <w:multiLevelType w:val="multilevel"/>
    <w:tmpl w:val="00000028"/>
    <w:name w:val="WW8Num3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sz w:val="24"/>
        <w:szCs w:val="24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7">
    <w:nsid w:val="00000029"/>
    <w:multiLevelType w:val="multilevel"/>
    <w:tmpl w:val="00000029"/>
    <w:name w:val="WW8Num39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38">
    <w:nsid w:val="0000002A"/>
    <w:multiLevelType w:val="multilevel"/>
    <w:tmpl w:val="0000002A"/>
    <w:name w:val="WW8Num4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9">
    <w:nsid w:val="0000002B"/>
    <w:multiLevelType w:val="multilevel"/>
    <w:tmpl w:val="D60C27C4"/>
    <w:name w:val="WW8Num41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hint="default"/>
      </w:rPr>
    </w:lvl>
    <w:lvl w:ilvl="1">
      <w:start w:val="1"/>
      <w:numFmt w:val="decimal"/>
      <w:lvlText w:val="2.%2."/>
      <w:lvlJc w:val="left"/>
      <w:pPr>
        <w:tabs>
          <w:tab w:val="num" w:pos="0"/>
        </w:tabs>
        <w:ind w:left="792" w:hanging="432"/>
      </w:pPr>
      <w:rPr>
        <w:rFonts w:hint="default"/>
      </w:rPr>
    </w:lvl>
    <w:lvl w:ilvl="2">
      <w:start w:val="1"/>
      <w:numFmt w:val="decimal"/>
      <w:lvlText w:val="3.2.%3."/>
      <w:lvlJc w:val="left"/>
      <w:pPr>
        <w:tabs>
          <w:tab w:val="num" w:pos="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hint="default"/>
      </w:rPr>
    </w:lvl>
  </w:abstractNum>
  <w:abstractNum w:abstractNumId="40">
    <w:nsid w:val="0000002C"/>
    <w:multiLevelType w:val="multilevel"/>
    <w:tmpl w:val="BF8628D4"/>
    <w:name w:val="WW8Num42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3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>
    <w:nsid w:val="0000002D"/>
    <w:multiLevelType w:val="multilevel"/>
    <w:tmpl w:val="0000002D"/>
    <w:name w:val="WW8Num5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2">
    <w:nsid w:val="0000002E"/>
    <w:multiLevelType w:val="multilevel"/>
    <w:tmpl w:val="0000002E"/>
    <w:name w:val="WW8Num4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3">
    <w:nsid w:val="0000002F"/>
    <w:multiLevelType w:val="singleLevel"/>
    <w:tmpl w:val="0000002F"/>
    <w:name w:val="WW8Num45"/>
    <w:lvl w:ilvl="0">
      <w:start w:val="1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</w:rPr>
    </w:lvl>
  </w:abstractNum>
  <w:abstractNum w:abstractNumId="44">
    <w:nsid w:val="00000030"/>
    <w:multiLevelType w:val="multilevel"/>
    <w:tmpl w:val="00000030"/>
    <w:name w:val="WW8Num46"/>
    <w:lvl w:ilvl="0">
      <w:start w:val="3"/>
      <w:numFmt w:val="decimal"/>
      <w:lvlText w:val=" %1 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 %1.%2.%3 "/>
      <w:lvlJc w:val="left"/>
      <w:pPr>
        <w:tabs>
          <w:tab w:val="num" w:pos="1704"/>
        </w:tabs>
        <w:ind w:left="1704" w:hanging="504"/>
      </w:pPr>
    </w:lvl>
    <w:lvl w:ilvl="3">
      <w:start w:val="1"/>
      <w:numFmt w:val="decimal"/>
      <w:lvlText w:val=" %1.%2.%3.%4 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</w:lvl>
  </w:abstractNum>
  <w:abstractNum w:abstractNumId="45">
    <w:nsid w:val="00000031"/>
    <w:multiLevelType w:val="singleLevel"/>
    <w:tmpl w:val="4174928A"/>
    <w:name w:val="WW8Num47"/>
    <w:lvl w:ilvl="0">
      <w:start w:val="1"/>
      <w:numFmt w:val="russianLower"/>
      <w:lvlText w:val="%1)"/>
      <w:lvlJc w:val="left"/>
      <w:pPr>
        <w:ind w:left="1996" w:hanging="360"/>
      </w:pPr>
      <w:rPr>
        <w:rFonts w:hint="default"/>
      </w:rPr>
    </w:lvl>
  </w:abstractNum>
  <w:abstractNum w:abstractNumId="46">
    <w:nsid w:val="00000032"/>
    <w:multiLevelType w:val="multilevel"/>
    <w:tmpl w:val="00000032"/>
    <w:name w:val="WW8Num4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7">
    <w:nsid w:val="00000033"/>
    <w:multiLevelType w:val="multilevel"/>
    <w:tmpl w:val="00000033"/>
    <w:name w:val="WW8Num49"/>
    <w:lvl w:ilvl="0">
      <w:start w:val="3"/>
      <w:numFmt w:val="decimal"/>
      <w:lvlText w:val="%1."/>
      <w:lvlJc w:val="left"/>
      <w:pPr>
        <w:tabs>
          <w:tab w:val="num" w:pos="0"/>
        </w:tabs>
        <w:ind w:left="540" w:hanging="540"/>
      </w:pPr>
    </w:lvl>
    <w:lvl w:ilvl="1">
      <w:start w:val="5"/>
      <w:numFmt w:val="decimal"/>
      <w:lvlText w:val="%1.%2."/>
      <w:lvlJc w:val="left"/>
      <w:pPr>
        <w:tabs>
          <w:tab w:val="num" w:pos="0"/>
        </w:tabs>
        <w:ind w:left="1390" w:hanging="540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2420" w:hanging="72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70" w:hanging="720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44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533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65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739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8600" w:hanging="1800"/>
      </w:pPr>
    </w:lvl>
  </w:abstractNum>
  <w:abstractNum w:abstractNumId="48">
    <w:nsid w:val="00000034"/>
    <w:multiLevelType w:val="multilevel"/>
    <w:tmpl w:val="00000034"/>
    <w:name w:val="WW8Num50"/>
    <w:lvl w:ilvl="0">
      <w:start w:val="1"/>
      <w:numFmt w:val="decimal"/>
      <w:lvlText w:val="%1)"/>
      <w:lvlJc w:val="left"/>
      <w:pPr>
        <w:tabs>
          <w:tab w:val="num" w:pos="1287"/>
        </w:tabs>
        <w:ind w:left="1287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9">
    <w:nsid w:val="00000035"/>
    <w:multiLevelType w:val="multilevel"/>
    <w:tmpl w:val="E3140378"/>
    <w:name w:val="WW8Num51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5.%3 "/>
      <w:lvlJc w:val="left"/>
      <w:pPr>
        <w:tabs>
          <w:tab w:val="num" w:pos="1224"/>
        </w:tabs>
        <w:ind w:left="1224" w:hanging="504"/>
      </w:pPr>
      <w:rPr>
        <w:rFonts w:cs="Times New Roman" w:hint="default"/>
        <w:i w:val="0"/>
      </w:rPr>
    </w:lvl>
    <w:lvl w:ilvl="3">
      <w:start w:val="1"/>
      <w:numFmt w:val="decimal"/>
      <w:lvlText w:val=" %1.5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50">
    <w:nsid w:val="00000036"/>
    <w:multiLevelType w:val="multilevel"/>
    <w:tmpl w:val="00000036"/>
    <w:name w:val="WW8Num52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1">
    <w:nsid w:val="00000037"/>
    <w:multiLevelType w:val="multilevel"/>
    <w:tmpl w:val="00000037"/>
    <w:name w:val="WW8Num53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52">
    <w:nsid w:val="00000038"/>
    <w:multiLevelType w:val="multilevel"/>
    <w:tmpl w:val="00000038"/>
    <w:name w:val="WW8Num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3">
    <w:nsid w:val="00000039"/>
    <w:multiLevelType w:val="multilevel"/>
    <w:tmpl w:val="00000039"/>
    <w:name w:val="WW8Num5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bullet"/>
      <w:lvlText w:val="-"/>
      <w:lvlJc w:val="left"/>
      <w:pPr>
        <w:tabs>
          <w:tab w:val="num" w:pos="1072"/>
        </w:tabs>
        <w:ind w:left="1072" w:hanging="504"/>
      </w:pPr>
      <w:rPr>
        <w:rFonts w:ascii="Times New Roman" w:hAnsi="Times New Roman"/>
      </w:rPr>
    </w:lvl>
    <w:lvl w:ilvl="3">
      <w:start w:val="1"/>
      <w:numFmt w:val="decimal"/>
      <w:lvlText w:val="%1.%2.%3.%4."/>
      <w:lvlJc w:val="left"/>
      <w:pPr>
        <w:tabs>
          <w:tab w:val="num" w:pos="2020"/>
        </w:tabs>
        <w:ind w:left="19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4">
    <w:nsid w:val="0000003A"/>
    <w:multiLevelType w:val="multilevel"/>
    <w:tmpl w:val="0000003A"/>
    <w:name w:val="WW8Num56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2.%3."/>
      <w:lvlJc w:val="left"/>
      <w:pPr>
        <w:tabs>
          <w:tab w:val="num" w:pos="0"/>
        </w:tabs>
        <w:ind w:left="1224" w:hanging="504"/>
      </w:pPr>
      <w:rPr>
        <w:b w:val="0"/>
        <w:i w:val="0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5">
    <w:nsid w:val="0000003B"/>
    <w:multiLevelType w:val="multilevel"/>
    <w:tmpl w:val="0000003B"/>
    <w:name w:val="WW8Num5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6">
    <w:nsid w:val="0000003C"/>
    <w:multiLevelType w:val="multilevel"/>
    <w:tmpl w:val="0000003C"/>
    <w:name w:val="WW8Num58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7">
    <w:nsid w:val="0000003D"/>
    <w:multiLevelType w:val="multilevel"/>
    <w:tmpl w:val="0000003D"/>
    <w:name w:val="WW8Num59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3.13.%3."/>
      <w:lvlJc w:val="left"/>
      <w:pPr>
        <w:tabs>
          <w:tab w:val="num" w:pos="0"/>
        </w:tabs>
        <w:ind w:left="1224" w:hanging="504"/>
      </w:pPr>
      <w:rPr>
        <w:rFonts w:ascii="Times New Roman" w:eastAsia="Times New Roman" w:hAnsi="Times New Roman" w:cs="Times New Roman"/>
      </w:rPr>
    </w:lvl>
    <w:lvl w:ilvl="3">
      <w:start w:val="1"/>
      <w:numFmt w:val="decimal"/>
      <w:lvlText w:val="3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abstractNum w:abstractNumId="58">
    <w:nsid w:val="0000003E"/>
    <w:multiLevelType w:val="multilevel"/>
    <w:tmpl w:val="0000003E"/>
    <w:name w:val="WW8Num6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Wingdings" w:hAnsi="Wingdings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59">
    <w:nsid w:val="0000003F"/>
    <w:multiLevelType w:val="multilevel"/>
    <w:tmpl w:val="0000003F"/>
    <w:name w:val="WW8Num61"/>
    <w:lvl w:ilvl="0">
      <w:start w:val="1"/>
      <w:numFmt w:val="bullet"/>
      <w:lvlText w:val="­"/>
      <w:lvlJc w:val="left"/>
      <w:pPr>
        <w:tabs>
          <w:tab w:val="num" w:pos="737"/>
        </w:tabs>
        <w:ind w:left="720" w:hanging="360"/>
      </w:pPr>
      <w:rPr>
        <w:rFonts w:ascii="Courier New" w:hAnsi="Courier New" w:cs="Times New Roman"/>
      </w:r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bCs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8"/>
        <w:szCs w:val="28"/>
        <w:u w:val="none"/>
        <w:vertAlign w:val="baseline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1"/>
        <w:position w:val="0"/>
        <w:sz w:val="20"/>
        <w:u w:val="none"/>
        <w:vertAlign w:val="baseline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Times New Roman"/>
        <w:b w:val="0"/>
        <w:bCs w:val="0"/>
        <w:i w:val="0"/>
        <w:iCs w:val="0"/>
        <w:color w:val="auto"/>
      </w:rPr>
    </w:lvl>
  </w:abstractNum>
  <w:abstractNum w:abstractNumId="60">
    <w:nsid w:val="00000040"/>
    <w:multiLevelType w:val="multilevel"/>
    <w:tmpl w:val="00000040"/>
    <w:name w:val="WW8Num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1">
    <w:nsid w:val="00000041"/>
    <w:multiLevelType w:val="multilevel"/>
    <w:tmpl w:val="00000041"/>
    <w:name w:val="WW8Num63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2">
    <w:nsid w:val="00000042"/>
    <w:multiLevelType w:val="multilevel"/>
    <w:tmpl w:val="00000042"/>
    <w:name w:val="WW8Num64"/>
    <w:lvl w:ilvl="0">
      <w:start w:val="3"/>
      <w:numFmt w:val="decimal"/>
      <w:lvlText w:val="%1."/>
      <w:lvlJc w:val="left"/>
      <w:pPr>
        <w:tabs>
          <w:tab w:val="num" w:pos="0"/>
        </w:tabs>
        <w:ind w:left="1080" w:hanging="1080"/>
      </w:pPr>
    </w:lvl>
    <w:lvl w:ilvl="1">
      <w:start w:val="4"/>
      <w:numFmt w:val="decimal"/>
      <w:lvlText w:val="%1.%2."/>
      <w:lvlJc w:val="left"/>
      <w:pPr>
        <w:tabs>
          <w:tab w:val="num" w:pos="0"/>
        </w:tabs>
        <w:ind w:left="1655" w:hanging="1080"/>
      </w:pPr>
    </w:lvl>
    <w:lvl w:ilvl="2">
      <w:start w:val="8"/>
      <w:numFmt w:val="decimal"/>
      <w:lvlText w:val="%1.%2.%3."/>
      <w:lvlJc w:val="left"/>
      <w:pPr>
        <w:tabs>
          <w:tab w:val="num" w:pos="0"/>
        </w:tabs>
        <w:ind w:left="2230" w:hanging="10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05" w:hanging="1080"/>
      </w:pPr>
    </w:lvl>
    <w:lvl w:ilvl="4">
      <w:start w:val="3"/>
      <w:numFmt w:val="decimal"/>
      <w:lvlText w:val="%1.%2.%3.%4.%5."/>
      <w:lvlJc w:val="left"/>
      <w:pPr>
        <w:tabs>
          <w:tab w:val="num" w:pos="0"/>
        </w:tabs>
        <w:ind w:left="3380" w:hanging="1080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3955" w:hanging="1080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489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5465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6400" w:hanging="1800"/>
      </w:pPr>
    </w:lvl>
  </w:abstractNum>
  <w:abstractNum w:abstractNumId="63">
    <w:nsid w:val="00000043"/>
    <w:multiLevelType w:val="multilevel"/>
    <w:tmpl w:val="00000043"/>
    <w:name w:val="WW8Num65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4">
    <w:nsid w:val="00000044"/>
    <w:multiLevelType w:val="multilevel"/>
    <w:tmpl w:val="99C8379E"/>
    <w:name w:val="WW8Num66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4.%3 "/>
      <w:lvlJc w:val="left"/>
      <w:pPr>
        <w:tabs>
          <w:tab w:val="num" w:pos="1224"/>
        </w:tabs>
        <w:ind w:left="1224" w:hanging="504"/>
      </w:pPr>
      <w:rPr>
        <w:rFonts w:hint="default"/>
        <w:b w:val="0"/>
        <w:i w:val="0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5">
    <w:nsid w:val="00000045"/>
    <w:multiLevelType w:val="multilevel"/>
    <w:tmpl w:val="00000045"/>
    <w:name w:val="WW8Num67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rFonts w:ascii="Times New Roman" w:hAnsi="Times New Roman" w:cs="Times New Roman"/>
        <w:i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6">
    <w:nsid w:val="00000046"/>
    <w:multiLevelType w:val="multilevel"/>
    <w:tmpl w:val="F2BE1846"/>
    <w:name w:val="WW8Num68"/>
    <w:lvl w:ilvl="0">
      <w:start w:val="1"/>
      <w:numFmt w:val="decimal"/>
      <w:lvlText w:val=" %1 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 %1.%2 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 %2.2.%3 "/>
      <w:lvlJc w:val="left"/>
      <w:pPr>
        <w:tabs>
          <w:tab w:val="num" w:pos="1355"/>
        </w:tabs>
        <w:ind w:left="1355" w:hanging="504"/>
      </w:pPr>
      <w:rPr>
        <w:rFonts w:hint="default"/>
        <w:sz w:val="24"/>
        <w:szCs w:val="24"/>
      </w:rPr>
    </w:lvl>
    <w:lvl w:ilvl="3">
      <w:start w:val="1"/>
      <w:numFmt w:val="decimal"/>
      <w:lvlText w:val=" %1.%2.%3.%4 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 %1.%2.%3.%4.%5 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 %1.%2.%3.%4.%5.%6 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 %1.%2.%3.%4.%5.%6.%7 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 %1.%2.%3.%4.%5.%6.%7.%8 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 %1.%2.%3.%4.%5.%6.%7.%8.%9 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67">
    <w:nsid w:val="00000047"/>
    <w:multiLevelType w:val="multilevel"/>
    <w:tmpl w:val="00000047"/>
    <w:name w:val="WW8Num69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2.%3."/>
      <w:lvlJc w:val="left"/>
      <w:pPr>
        <w:tabs>
          <w:tab w:val="num" w:pos="1704"/>
        </w:tabs>
        <w:ind w:left="1704" w:hanging="504"/>
      </w:pPr>
      <w:rPr>
        <w:b w:val="0"/>
      </w:rPr>
    </w:lvl>
    <w:lvl w:ilvl="3">
      <w:start w:val="1"/>
      <w:numFmt w:val="decimal"/>
      <w:lvlText w:val="%3.%4."/>
      <w:lvlJc w:val="left"/>
      <w:pPr>
        <w:tabs>
          <w:tab w:val="num" w:pos="720"/>
        </w:tabs>
        <w:ind w:left="648" w:hanging="648"/>
      </w:pPr>
    </w:lvl>
    <w:lvl w:ilvl="4">
      <w:start w:val="1"/>
      <w:numFmt w:val="decimal"/>
      <w:lvlText w:val="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8">
    <w:nsid w:val="00000048"/>
    <w:multiLevelType w:val="multilevel"/>
    <w:tmpl w:val="00000048"/>
    <w:name w:val="WW8Num70"/>
    <w:lvl w:ilvl="0">
      <w:start w:val="1"/>
      <w:numFmt w:val="lowerLetter"/>
      <w:lvlText w:val="%1)"/>
      <w:lvlJc w:val="left"/>
      <w:pPr>
        <w:tabs>
          <w:tab w:val="num" w:pos="1435"/>
        </w:tabs>
        <w:ind w:left="1435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9">
    <w:nsid w:val="00421F82"/>
    <w:multiLevelType w:val="multilevel"/>
    <w:tmpl w:val="FC04DCC0"/>
    <w:name w:val="WW8Num71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95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1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2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5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09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688" w:hanging="1800"/>
      </w:pPr>
      <w:rPr>
        <w:rFonts w:hint="default"/>
      </w:rPr>
    </w:lvl>
  </w:abstractNum>
  <w:abstractNum w:abstractNumId="70">
    <w:nsid w:val="00503C23"/>
    <w:multiLevelType w:val="multilevel"/>
    <w:tmpl w:val="6130F168"/>
    <w:name w:val="WW8Num72"/>
    <w:lvl w:ilvl="0">
      <w:start w:val="2"/>
      <w:numFmt w:val="decimal"/>
      <w:lvlText w:val="%1."/>
      <w:lvlJc w:val="left"/>
      <w:pPr>
        <w:tabs>
          <w:tab w:val="num" w:pos="1620"/>
        </w:tabs>
        <w:ind w:left="1620" w:hanging="1620"/>
      </w:pPr>
      <w:rPr>
        <w:rFonts w:hint="default"/>
      </w:rPr>
    </w:lvl>
    <w:lvl w:ilvl="1">
      <w:start w:val="15"/>
      <w:numFmt w:val="decimal"/>
      <w:lvlText w:val="%1.%2."/>
      <w:lvlJc w:val="left"/>
      <w:pPr>
        <w:tabs>
          <w:tab w:val="num" w:pos="1860"/>
        </w:tabs>
        <w:ind w:left="1860" w:hanging="1620"/>
      </w:pPr>
      <w:rPr>
        <w:rFonts w:ascii="Times New Roman" w:hAnsi="Times New Roman" w:hint="default"/>
        <w:b/>
        <w:i w:val="0"/>
        <w:sz w:val="24"/>
      </w:rPr>
    </w:lvl>
    <w:lvl w:ilvl="2">
      <w:start w:val="1"/>
      <w:numFmt w:val="decimal"/>
      <w:lvlText w:val="%1.%2.%3."/>
      <w:lvlJc w:val="left"/>
      <w:pPr>
        <w:tabs>
          <w:tab w:val="num" w:pos="2100"/>
        </w:tabs>
        <w:ind w:left="2100" w:hanging="1620"/>
      </w:pPr>
      <w:rPr>
        <w:rFonts w:hint="default"/>
        <w:sz w:val="24"/>
        <w:szCs w:val="24"/>
      </w:rPr>
    </w:lvl>
    <w:lvl w:ilvl="3">
      <w:start w:val="5"/>
      <w:numFmt w:val="decimal"/>
      <w:lvlText w:val="%1.%2.%3.%4."/>
      <w:lvlJc w:val="left"/>
      <w:pPr>
        <w:tabs>
          <w:tab w:val="num" w:pos="2340"/>
        </w:tabs>
        <w:ind w:left="2340" w:hanging="16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80"/>
        </w:tabs>
        <w:ind w:left="2580" w:hanging="162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20"/>
        </w:tabs>
        <w:ind w:left="2820" w:hanging="162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060"/>
        </w:tabs>
        <w:ind w:left="3060" w:hanging="162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300"/>
        </w:tabs>
        <w:ind w:left="3300" w:hanging="162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abstractNum w:abstractNumId="71">
    <w:nsid w:val="02B5782E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72">
    <w:nsid w:val="02F35FB4"/>
    <w:multiLevelType w:val="hybridMultilevel"/>
    <w:tmpl w:val="92C8B0EA"/>
    <w:lvl w:ilvl="0" w:tplc="3A4CF848">
      <w:start w:val="1"/>
      <w:numFmt w:val="bullet"/>
      <w:pStyle w:val="tztxtlist"/>
      <w:lvlText w:val=""/>
      <w:lvlJc w:val="left"/>
      <w:pPr>
        <w:tabs>
          <w:tab w:val="num" w:pos="1985"/>
        </w:tabs>
        <w:ind w:left="1985" w:hanging="397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3">
    <w:nsid w:val="038F36A4"/>
    <w:multiLevelType w:val="hybridMultilevel"/>
    <w:tmpl w:val="DF009CD6"/>
    <w:lvl w:ilvl="0" w:tplc="04190017">
      <w:start w:val="1"/>
      <w:numFmt w:val="lowerLetter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>
    <w:nsid w:val="046D6C31"/>
    <w:multiLevelType w:val="hybridMultilevel"/>
    <w:tmpl w:val="B01E1712"/>
    <w:lvl w:ilvl="0" w:tplc="245094F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81DA06B0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EA96030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FC2E856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43A9B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5F3CFB4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8BCBE3E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132420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C99AA75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5">
    <w:nsid w:val="06575A37"/>
    <w:multiLevelType w:val="multilevel"/>
    <w:tmpl w:val="6612311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6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25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9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2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1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480" w:hanging="1800"/>
      </w:pPr>
      <w:rPr>
        <w:rFonts w:hint="default"/>
      </w:rPr>
    </w:lvl>
  </w:abstractNum>
  <w:abstractNum w:abstractNumId="76">
    <w:nsid w:val="07810939"/>
    <w:multiLevelType w:val="hybridMultilevel"/>
    <w:tmpl w:val="CD5E46EA"/>
    <w:lvl w:ilvl="0" w:tplc="ECAC2D16">
      <w:start w:val="1"/>
      <w:numFmt w:val="decimal"/>
      <w:lvlText w:val="%1."/>
      <w:lvlJc w:val="left"/>
      <w:pPr>
        <w:ind w:left="928" w:hanging="360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7">
    <w:nsid w:val="087D42C4"/>
    <w:multiLevelType w:val="multilevel"/>
    <w:tmpl w:val="4426E8F6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3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8">
    <w:nsid w:val="0A6B626A"/>
    <w:multiLevelType w:val="multilevel"/>
    <w:tmpl w:val="7F5EA0F0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1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79">
    <w:nsid w:val="0AFF1673"/>
    <w:multiLevelType w:val="multilevel"/>
    <w:tmpl w:val="EA60235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36" w:hanging="720"/>
      </w:pPr>
      <w:rPr>
        <w:rFonts w:hint="default"/>
      </w:rPr>
    </w:lvl>
    <w:lvl w:ilvl="2">
      <w:start w:val="9"/>
      <w:numFmt w:val="decimal"/>
      <w:lvlText w:val="%1.%2.%3."/>
      <w:lvlJc w:val="left"/>
      <w:pPr>
        <w:ind w:left="19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16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1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5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8" w:hanging="1800"/>
      </w:pPr>
      <w:rPr>
        <w:rFonts w:hint="default"/>
      </w:rPr>
    </w:lvl>
  </w:abstractNum>
  <w:abstractNum w:abstractNumId="80">
    <w:nsid w:val="10B766D5"/>
    <w:multiLevelType w:val="multilevel"/>
    <w:tmpl w:val="8CE6E1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2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81">
    <w:nsid w:val="16865122"/>
    <w:multiLevelType w:val="hybridMultilevel"/>
    <w:tmpl w:val="89D89E8C"/>
    <w:lvl w:ilvl="0" w:tplc="71183F1E">
      <w:start w:val="1"/>
      <w:numFmt w:val="lowerLetter"/>
      <w:lvlText w:val="%1)"/>
      <w:lvlJc w:val="left"/>
      <w:pPr>
        <w:ind w:left="720" w:hanging="360"/>
      </w:pPr>
    </w:lvl>
    <w:lvl w:ilvl="1" w:tplc="B0D0A09C" w:tentative="1">
      <w:start w:val="1"/>
      <w:numFmt w:val="lowerLetter"/>
      <w:lvlText w:val="%2."/>
      <w:lvlJc w:val="left"/>
      <w:pPr>
        <w:ind w:left="1440" w:hanging="360"/>
      </w:pPr>
    </w:lvl>
    <w:lvl w:ilvl="2" w:tplc="2FA8B640" w:tentative="1">
      <w:start w:val="1"/>
      <w:numFmt w:val="lowerRoman"/>
      <w:lvlText w:val="%3."/>
      <w:lvlJc w:val="right"/>
      <w:pPr>
        <w:ind w:left="2160" w:hanging="180"/>
      </w:pPr>
    </w:lvl>
    <w:lvl w:ilvl="3" w:tplc="3F5AB100" w:tentative="1">
      <w:start w:val="1"/>
      <w:numFmt w:val="decimal"/>
      <w:lvlText w:val="%4."/>
      <w:lvlJc w:val="left"/>
      <w:pPr>
        <w:ind w:left="2880" w:hanging="360"/>
      </w:pPr>
    </w:lvl>
    <w:lvl w:ilvl="4" w:tplc="D76CEDAC" w:tentative="1">
      <w:start w:val="1"/>
      <w:numFmt w:val="lowerLetter"/>
      <w:lvlText w:val="%5."/>
      <w:lvlJc w:val="left"/>
      <w:pPr>
        <w:ind w:left="3600" w:hanging="360"/>
      </w:pPr>
    </w:lvl>
    <w:lvl w:ilvl="5" w:tplc="746480AC" w:tentative="1">
      <w:start w:val="1"/>
      <w:numFmt w:val="lowerRoman"/>
      <w:lvlText w:val="%6."/>
      <w:lvlJc w:val="right"/>
      <w:pPr>
        <w:ind w:left="4320" w:hanging="180"/>
      </w:pPr>
    </w:lvl>
    <w:lvl w:ilvl="6" w:tplc="D9620CAE" w:tentative="1">
      <w:start w:val="1"/>
      <w:numFmt w:val="decimal"/>
      <w:lvlText w:val="%7."/>
      <w:lvlJc w:val="left"/>
      <w:pPr>
        <w:ind w:left="5040" w:hanging="360"/>
      </w:pPr>
    </w:lvl>
    <w:lvl w:ilvl="7" w:tplc="F3A82EFE" w:tentative="1">
      <w:start w:val="1"/>
      <w:numFmt w:val="lowerLetter"/>
      <w:lvlText w:val="%8."/>
      <w:lvlJc w:val="left"/>
      <w:pPr>
        <w:ind w:left="5760" w:hanging="360"/>
      </w:pPr>
    </w:lvl>
    <w:lvl w:ilvl="8" w:tplc="29E0B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>
    <w:nsid w:val="17610F06"/>
    <w:multiLevelType w:val="hybridMultilevel"/>
    <w:tmpl w:val="711E019C"/>
    <w:lvl w:ilvl="0" w:tplc="B81CBA1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3">
    <w:nsid w:val="17710F02"/>
    <w:multiLevelType w:val="hybridMultilevel"/>
    <w:tmpl w:val="E03C1DFC"/>
    <w:lvl w:ilvl="0" w:tplc="1CA8E2B2">
      <w:start w:val="1"/>
      <w:numFmt w:val="russianLower"/>
      <w:lvlText w:val="%1)"/>
      <w:lvlJc w:val="left"/>
      <w:pPr>
        <w:tabs>
          <w:tab w:val="num" w:pos="1287"/>
        </w:tabs>
        <w:ind w:left="1287" w:hanging="360"/>
      </w:pPr>
    </w:lvl>
    <w:lvl w:ilvl="1" w:tplc="58EE1F0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EC9276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25F0E2D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5747B6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6B2441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9D46B42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FB696C4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450BF06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4">
    <w:nsid w:val="1A487C0F"/>
    <w:multiLevelType w:val="multilevel"/>
    <w:tmpl w:val="2BE0BC8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80" w:hanging="840"/>
      </w:pPr>
      <w:rPr>
        <w:rFonts w:hint="default"/>
      </w:rPr>
    </w:lvl>
    <w:lvl w:ilvl="2">
      <w:start w:val="14"/>
      <w:numFmt w:val="decimal"/>
      <w:lvlText w:val="%1.%2.%3."/>
      <w:lvlJc w:val="left"/>
      <w:pPr>
        <w:ind w:left="1920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60" w:hanging="840"/>
      </w:pPr>
      <w:rPr>
        <w:rFonts w:hint="default"/>
      </w:rPr>
    </w:lvl>
    <w:lvl w:ilvl="4">
      <w:start w:val="1"/>
      <w:numFmt w:val="bullet"/>
      <w:lvlText w:val="-"/>
      <w:lvlJc w:val="left"/>
      <w:pPr>
        <w:ind w:left="3240" w:hanging="1080"/>
      </w:pPr>
      <w:rPr>
        <w:rFonts w:ascii="Times New Roman" w:hAnsi="Times New Roman"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85">
    <w:nsid w:val="1A9755A7"/>
    <w:multiLevelType w:val="hybridMultilevel"/>
    <w:tmpl w:val="7B500EF4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86">
    <w:nsid w:val="22F7103C"/>
    <w:multiLevelType w:val="multilevel"/>
    <w:tmpl w:val="5E762D9C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87">
    <w:nsid w:val="23B76C89"/>
    <w:multiLevelType w:val="hybridMultilevel"/>
    <w:tmpl w:val="2EACD12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8">
    <w:nsid w:val="24E64619"/>
    <w:multiLevelType w:val="multilevel"/>
    <w:tmpl w:val="C0B6AAB6"/>
    <w:lvl w:ilvl="0">
      <w:start w:val="1"/>
      <w:numFmt w:val="decimal"/>
      <w:lvlText w:val="%1.1.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2%1.3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9">
    <w:nsid w:val="26F00E49"/>
    <w:multiLevelType w:val="multilevel"/>
    <w:tmpl w:val="8F9E1872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0">
    <w:nsid w:val="2796550A"/>
    <w:multiLevelType w:val="multilevel"/>
    <w:tmpl w:val="6C8247D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1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8" w:hanging="1800"/>
      </w:pPr>
      <w:rPr>
        <w:rFonts w:hint="default"/>
      </w:rPr>
    </w:lvl>
  </w:abstractNum>
  <w:abstractNum w:abstractNumId="91">
    <w:nsid w:val="27BD4847"/>
    <w:multiLevelType w:val="multilevel"/>
    <w:tmpl w:val="3E6C1BCE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0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92">
    <w:nsid w:val="27D5482D"/>
    <w:multiLevelType w:val="hybridMultilevel"/>
    <w:tmpl w:val="52E46B64"/>
    <w:lvl w:ilvl="0" w:tplc="B81CBA1A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3">
    <w:nsid w:val="2958593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4">
    <w:nsid w:val="2E495140"/>
    <w:multiLevelType w:val="multilevel"/>
    <w:tmpl w:val="A2BA39B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95">
    <w:nsid w:val="2E733442"/>
    <w:multiLevelType w:val="multilevel"/>
    <w:tmpl w:val="E918DD8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4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848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241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2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38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12" w:hanging="1800"/>
      </w:pPr>
      <w:rPr>
        <w:rFonts w:hint="default"/>
      </w:rPr>
    </w:lvl>
  </w:abstractNum>
  <w:abstractNum w:abstractNumId="96">
    <w:nsid w:val="318D3771"/>
    <w:multiLevelType w:val="multilevel"/>
    <w:tmpl w:val="6CD458C0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i/>
      </w:rPr>
    </w:lvl>
    <w:lvl w:ilvl="1">
      <w:start w:val="10"/>
      <w:numFmt w:val="decimal"/>
      <w:lvlText w:val="%1.%2."/>
      <w:lvlJc w:val="left"/>
      <w:pPr>
        <w:ind w:left="1383" w:hanging="660"/>
      </w:pPr>
      <w:rPr>
        <w:rFonts w:hint="default"/>
        <w:i/>
      </w:rPr>
    </w:lvl>
    <w:lvl w:ilvl="2">
      <w:start w:val="1"/>
      <w:numFmt w:val="decimal"/>
      <w:lvlText w:val="%1.%2.%3."/>
      <w:lvlJc w:val="left"/>
      <w:pPr>
        <w:ind w:left="2166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ind w:left="2889" w:hanging="720"/>
      </w:pPr>
      <w:rPr>
        <w:rFonts w:hint="default"/>
        <w:i/>
      </w:rPr>
    </w:lvl>
    <w:lvl w:ilvl="4">
      <w:start w:val="1"/>
      <w:numFmt w:val="decimal"/>
      <w:lvlText w:val="%1.%2.%3.%4.%5."/>
      <w:lvlJc w:val="left"/>
      <w:pPr>
        <w:ind w:left="3972" w:hanging="1080"/>
      </w:pPr>
      <w:rPr>
        <w:rFonts w:hint="default"/>
        <w:i/>
      </w:rPr>
    </w:lvl>
    <w:lvl w:ilvl="5">
      <w:start w:val="1"/>
      <w:numFmt w:val="decimal"/>
      <w:lvlText w:val="%1.%2.%3.%4.%5.%6."/>
      <w:lvlJc w:val="left"/>
      <w:pPr>
        <w:ind w:left="4695" w:hanging="1080"/>
      </w:pPr>
      <w:rPr>
        <w:rFonts w:hint="default"/>
        <w:i/>
      </w:rPr>
    </w:lvl>
    <w:lvl w:ilvl="6">
      <w:start w:val="1"/>
      <w:numFmt w:val="decimal"/>
      <w:lvlText w:val="%1.%2.%3.%4.%5.%6.%7."/>
      <w:lvlJc w:val="left"/>
      <w:pPr>
        <w:ind w:left="5778" w:hanging="1440"/>
      </w:pPr>
      <w:rPr>
        <w:rFonts w:hint="default"/>
        <w:i/>
      </w:rPr>
    </w:lvl>
    <w:lvl w:ilvl="7">
      <w:start w:val="1"/>
      <w:numFmt w:val="decimal"/>
      <w:lvlText w:val="%1.%2.%3.%4.%5.%6.%7.%8."/>
      <w:lvlJc w:val="left"/>
      <w:pPr>
        <w:ind w:left="6501" w:hanging="1440"/>
      </w:pPr>
      <w:rPr>
        <w:rFonts w:hint="default"/>
        <w:i/>
      </w:rPr>
    </w:lvl>
    <w:lvl w:ilvl="8">
      <w:start w:val="1"/>
      <w:numFmt w:val="decimal"/>
      <w:lvlText w:val="%1.%2.%3.%4.%5.%6.%7.%8.%9."/>
      <w:lvlJc w:val="left"/>
      <w:pPr>
        <w:ind w:left="7584" w:hanging="1800"/>
      </w:pPr>
      <w:rPr>
        <w:rFonts w:hint="default"/>
        <w:i/>
      </w:rPr>
    </w:lvl>
  </w:abstractNum>
  <w:abstractNum w:abstractNumId="97">
    <w:nsid w:val="341D681F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0" w:firstLine="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0" w:firstLine="0"/>
      </w:p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</w:lvl>
  </w:abstractNum>
  <w:abstractNum w:abstractNumId="98">
    <w:nsid w:val="345C727F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9">
    <w:nsid w:val="3A97746C"/>
    <w:multiLevelType w:val="multilevel"/>
    <w:tmpl w:val="352AED02"/>
    <w:lvl w:ilvl="0">
      <w:start w:val="3"/>
      <w:numFmt w:val="decimal"/>
      <w:lvlText w:val="%1."/>
      <w:lvlJc w:val="left"/>
      <w:pPr>
        <w:ind w:left="840" w:hanging="8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06" w:hanging="840"/>
      </w:pPr>
      <w:rPr>
        <w:rFonts w:hint="default"/>
      </w:rPr>
    </w:lvl>
    <w:lvl w:ilvl="2">
      <w:start w:val="11"/>
      <w:numFmt w:val="decimal"/>
      <w:lvlText w:val="%1.%2.%3."/>
      <w:lvlJc w:val="left"/>
      <w:pPr>
        <w:ind w:left="1972" w:hanging="84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38" w:hanging="84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0">
    <w:nsid w:val="3D2F74A2"/>
    <w:multiLevelType w:val="multilevel"/>
    <w:tmpl w:val="6C464A7E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01">
    <w:nsid w:val="3F305847"/>
    <w:multiLevelType w:val="multilevel"/>
    <w:tmpl w:val="D07CBEAA"/>
    <w:lvl w:ilvl="0">
      <w:start w:val="3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24" w:hanging="900"/>
      </w:pPr>
      <w:rPr>
        <w:rFonts w:hint="default"/>
      </w:rPr>
    </w:lvl>
    <w:lvl w:ilvl="2">
      <w:start w:val="8"/>
      <w:numFmt w:val="decimal"/>
      <w:lvlText w:val="%1.%2.%3."/>
      <w:lvlJc w:val="left"/>
      <w:pPr>
        <w:ind w:left="1748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53" w:hanging="90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7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8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0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192" w:hanging="1800"/>
      </w:pPr>
      <w:rPr>
        <w:rFonts w:hint="default"/>
      </w:rPr>
    </w:lvl>
  </w:abstractNum>
  <w:abstractNum w:abstractNumId="102">
    <w:nsid w:val="405C4A03"/>
    <w:multiLevelType w:val="hybridMultilevel"/>
    <w:tmpl w:val="7F461FC4"/>
    <w:lvl w:ilvl="0" w:tplc="F10CFEAA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D59200E0">
      <w:start w:val="1"/>
      <w:numFmt w:val="bullet"/>
      <w:lvlText w:val="-"/>
      <w:lvlJc w:val="left"/>
      <w:pPr>
        <w:tabs>
          <w:tab w:val="num" w:pos="2520"/>
        </w:tabs>
        <w:ind w:left="2520" w:hanging="360"/>
      </w:pPr>
      <w:rPr>
        <w:rFonts w:ascii="Times New Roman" w:eastAsia="Times New Roman" w:hAnsi="Times New Roman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Arial (WT)" w:hAnsi="Arial (WT)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Symbol" w:hAnsi="Symbol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Arial (WT)" w:hAnsi="Arial (WT)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Symbol" w:hAnsi="Symbol" w:hint="default"/>
      </w:rPr>
    </w:lvl>
  </w:abstractNum>
  <w:abstractNum w:abstractNumId="103">
    <w:nsid w:val="42D768CD"/>
    <w:multiLevelType w:val="multilevel"/>
    <w:tmpl w:val="857C4A86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04">
    <w:nsid w:val="478A395C"/>
    <w:multiLevelType w:val="multilevel"/>
    <w:tmpl w:val="CBDC709E"/>
    <w:lvl w:ilvl="0">
      <w:start w:val="1"/>
      <w:numFmt w:val="decimal"/>
      <w:lvlText w:val="%1.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2694"/>
        </w:tabs>
        <w:ind w:left="2694" w:hanging="1134"/>
      </w:pPr>
      <w:rPr>
        <w:rFonts w:hint="default"/>
        <w:b w:val="0"/>
        <w:i w:val="0"/>
        <w:sz w:val="22"/>
        <w:szCs w:val="22"/>
      </w:rPr>
    </w:lvl>
    <w:lvl w:ilvl="3">
      <w:start w:val="1"/>
      <w:numFmt w:val="decimal"/>
      <w:lvlText w:val="%1.%2.%3.%4"/>
      <w:lvlJc w:val="left"/>
      <w:pPr>
        <w:tabs>
          <w:tab w:val="num" w:pos="1134"/>
        </w:tabs>
        <w:ind w:left="1134" w:hanging="1134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Letter"/>
      <w:lvlText w:val="%5)"/>
      <w:lvlJc w:val="left"/>
      <w:pPr>
        <w:tabs>
          <w:tab w:val="num" w:pos="1701"/>
        </w:tabs>
        <w:ind w:left="1701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105">
    <w:nsid w:val="47B23E1F"/>
    <w:multiLevelType w:val="multilevel"/>
    <w:tmpl w:val="C46A973E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800" w:hanging="180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520" w:hanging="2520"/>
      </w:pPr>
      <w:rPr>
        <w:rFonts w:hint="default"/>
      </w:rPr>
    </w:lvl>
  </w:abstractNum>
  <w:abstractNum w:abstractNumId="106">
    <w:nsid w:val="4E025CFE"/>
    <w:multiLevelType w:val="multilevel"/>
    <w:tmpl w:val="E3EEB3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7">
    <w:nsid w:val="4E1D7DAA"/>
    <w:multiLevelType w:val="multilevel"/>
    <w:tmpl w:val="503449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8">
    <w:nsid w:val="51D51CA7"/>
    <w:multiLevelType w:val="multilevel"/>
    <w:tmpl w:val="C9E6F6DA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09">
    <w:nsid w:val="52CD3B65"/>
    <w:multiLevelType w:val="multilevel"/>
    <w:tmpl w:val="968E4C7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0">
    <w:nsid w:val="575812CA"/>
    <w:multiLevelType w:val="multilevel"/>
    <w:tmpl w:val="0AACC67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1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5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0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960" w:hanging="1800"/>
      </w:pPr>
      <w:rPr>
        <w:rFonts w:hint="default"/>
      </w:rPr>
    </w:lvl>
  </w:abstractNum>
  <w:abstractNum w:abstractNumId="111">
    <w:nsid w:val="5DCB0E0C"/>
    <w:multiLevelType w:val="hybridMultilevel"/>
    <w:tmpl w:val="18EC66A2"/>
    <w:lvl w:ilvl="0" w:tplc="6B2CDDF0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</w:rPr>
    </w:lvl>
    <w:lvl w:ilvl="1" w:tplc="CD967FEC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E8A8F75E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820C8FF4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FECDFC8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9774B040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D5A2BB0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66B23312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B8228CDA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2">
    <w:nsid w:val="5E1A4E93"/>
    <w:multiLevelType w:val="hybridMultilevel"/>
    <w:tmpl w:val="37704B6E"/>
    <w:lvl w:ilvl="0" w:tplc="06E600F8">
      <w:start w:val="1"/>
      <w:numFmt w:val="bullet"/>
      <w:lvlText w:val="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6E600F8">
      <w:start w:val="1"/>
      <w:numFmt w:val="bullet"/>
      <w:lvlText w:val=""/>
      <w:lvlJc w:val="left"/>
      <w:pPr>
        <w:tabs>
          <w:tab w:val="num" w:pos="1620"/>
        </w:tabs>
        <w:ind w:left="162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3">
    <w:nsid w:val="5F306EC2"/>
    <w:multiLevelType w:val="hybridMultilevel"/>
    <w:tmpl w:val="CD7813EA"/>
    <w:name w:val="WW8Num73"/>
    <w:lvl w:ilvl="0" w:tplc="A48AAB76">
      <w:start w:val="1"/>
      <w:numFmt w:val="russianLower"/>
      <w:lvlText w:val="%1)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41" w:hanging="360"/>
      </w:pPr>
    </w:lvl>
    <w:lvl w:ilvl="2" w:tplc="0419001B" w:tentative="1">
      <w:start w:val="1"/>
      <w:numFmt w:val="lowerRoman"/>
      <w:lvlText w:val="%3."/>
      <w:lvlJc w:val="right"/>
      <w:pPr>
        <w:ind w:left="2661" w:hanging="180"/>
      </w:pPr>
    </w:lvl>
    <w:lvl w:ilvl="3" w:tplc="0419000F">
      <w:start w:val="1"/>
      <w:numFmt w:val="decimal"/>
      <w:lvlText w:val="%4."/>
      <w:lvlJc w:val="left"/>
      <w:pPr>
        <w:ind w:left="3381" w:hanging="360"/>
      </w:pPr>
    </w:lvl>
    <w:lvl w:ilvl="4" w:tplc="04190019">
      <w:start w:val="1"/>
      <w:numFmt w:val="lowerLetter"/>
      <w:lvlText w:val="%5."/>
      <w:lvlJc w:val="left"/>
      <w:pPr>
        <w:ind w:left="4101" w:hanging="360"/>
      </w:pPr>
    </w:lvl>
    <w:lvl w:ilvl="5" w:tplc="0419001B" w:tentative="1">
      <w:start w:val="1"/>
      <w:numFmt w:val="lowerRoman"/>
      <w:lvlText w:val="%6."/>
      <w:lvlJc w:val="right"/>
      <w:pPr>
        <w:ind w:left="4821" w:hanging="180"/>
      </w:pPr>
    </w:lvl>
    <w:lvl w:ilvl="6" w:tplc="0419000F" w:tentative="1">
      <w:start w:val="1"/>
      <w:numFmt w:val="decimal"/>
      <w:lvlText w:val="%7."/>
      <w:lvlJc w:val="left"/>
      <w:pPr>
        <w:ind w:left="5541" w:hanging="360"/>
      </w:pPr>
    </w:lvl>
    <w:lvl w:ilvl="7" w:tplc="04190019" w:tentative="1">
      <w:start w:val="1"/>
      <w:numFmt w:val="lowerLetter"/>
      <w:lvlText w:val="%8."/>
      <w:lvlJc w:val="left"/>
      <w:pPr>
        <w:ind w:left="6261" w:hanging="360"/>
      </w:pPr>
    </w:lvl>
    <w:lvl w:ilvl="8" w:tplc="0419001B" w:tentative="1">
      <w:start w:val="1"/>
      <w:numFmt w:val="lowerRoman"/>
      <w:lvlText w:val="%9."/>
      <w:lvlJc w:val="right"/>
      <w:pPr>
        <w:ind w:left="6981" w:hanging="180"/>
      </w:pPr>
    </w:lvl>
  </w:abstractNum>
  <w:abstractNum w:abstractNumId="114">
    <w:nsid w:val="5F3E0E38"/>
    <w:multiLevelType w:val="hybridMultilevel"/>
    <w:tmpl w:val="5F16534E"/>
    <w:lvl w:ilvl="0" w:tplc="C2D02E24">
      <w:start w:val="1"/>
      <w:numFmt w:val="bullet"/>
      <w:lvlText w:val="-"/>
      <w:lvlJc w:val="left"/>
      <w:pPr>
        <w:tabs>
          <w:tab w:val="num" w:pos="453"/>
        </w:tabs>
        <w:ind w:left="453" w:hanging="453"/>
      </w:pPr>
      <w:rPr>
        <w:rFonts w:ascii="Times New Roman" w:hAnsi="Times New Roman" w:hint="default"/>
      </w:rPr>
    </w:lvl>
    <w:lvl w:ilvl="1" w:tplc="04190019">
      <w:start w:val="1"/>
      <w:numFmt w:val="bullet"/>
      <w:lvlText w:val="o"/>
      <w:lvlJc w:val="left"/>
      <w:pPr>
        <w:tabs>
          <w:tab w:val="num" w:pos="901"/>
        </w:tabs>
        <w:ind w:left="901" w:hanging="360"/>
      </w:pPr>
      <w:rPr>
        <w:rFonts w:ascii="Courier New" w:hAnsi="Courier New" w:hint="default"/>
      </w:rPr>
    </w:lvl>
    <w:lvl w:ilvl="2" w:tplc="0419001B" w:tentative="1">
      <w:start w:val="1"/>
      <w:numFmt w:val="bullet"/>
      <w:lvlText w:val=""/>
      <w:lvlJc w:val="left"/>
      <w:pPr>
        <w:tabs>
          <w:tab w:val="num" w:pos="1621"/>
        </w:tabs>
        <w:ind w:left="1621" w:hanging="360"/>
      </w:pPr>
      <w:rPr>
        <w:rFonts w:ascii="Wingdings" w:hAnsi="Wingdings" w:hint="default"/>
      </w:rPr>
    </w:lvl>
    <w:lvl w:ilvl="3" w:tplc="0419000F" w:tentative="1">
      <w:start w:val="1"/>
      <w:numFmt w:val="bullet"/>
      <w:lvlText w:val=""/>
      <w:lvlJc w:val="left"/>
      <w:pPr>
        <w:tabs>
          <w:tab w:val="num" w:pos="2341"/>
        </w:tabs>
        <w:ind w:left="2341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3061"/>
        </w:tabs>
        <w:ind w:left="3061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3781"/>
        </w:tabs>
        <w:ind w:left="3781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4501"/>
        </w:tabs>
        <w:ind w:left="4501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5221"/>
        </w:tabs>
        <w:ind w:left="5221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5941"/>
        </w:tabs>
        <w:ind w:left="5941" w:hanging="360"/>
      </w:pPr>
      <w:rPr>
        <w:rFonts w:ascii="Wingdings" w:hAnsi="Wingdings" w:hint="default"/>
      </w:rPr>
    </w:lvl>
  </w:abstractNum>
  <w:abstractNum w:abstractNumId="115">
    <w:nsid w:val="5F7A28EE"/>
    <w:multiLevelType w:val="hybridMultilevel"/>
    <w:tmpl w:val="9AB493AC"/>
    <w:lvl w:ilvl="0" w:tplc="208AC148">
      <w:start w:val="1"/>
      <w:numFmt w:val="decimal"/>
      <w:lvlText w:val="%1."/>
      <w:lvlJc w:val="left"/>
      <w:pPr>
        <w:ind w:left="39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110" w:hanging="360"/>
      </w:pPr>
    </w:lvl>
    <w:lvl w:ilvl="2" w:tplc="0419001B" w:tentative="1">
      <w:start w:val="1"/>
      <w:numFmt w:val="lowerRoman"/>
      <w:lvlText w:val="%3."/>
      <w:lvlJc w:val="right"/>
      <w:pPr>
        <w:ind w:left="1830" w:hanging="180"/>
      </w:pPr>
    </w:lvl>
    <w:lvl w:ilvl="3" w:tplc="0419000F" w:tentative="1">
      <w:start w:val="1"/>
      <w:numFmt w:val="decimal"/>
      <w:lvlText w:val="%4."/>
      <w:lvlJc w:val="left"/>
      <w:pPr>
        <w:ind w:left="2550" w:hanging="360"/>
      </w:pPr>
    </w:lvl>
    <w:lvl w:ilvl="4" w:tplc="04190019" w:tentative="1">
      <w:start w:val="1"/>
      <w:numFmt w:val="lowerLetter"/>
      <w:lvlText w:val="%5."/>
      <w:lvlJc w:val="left"/>
      <w:pPr>
        <w:ind w:left="3270" w:hanging="360"/>
      </w:pPr>
    </w:lvl>
    <w:lvl w:ilvl="5" w:tplc="0419001B" w:tentative="1">
      <w:start w:val="1"/>
      <w:numFmt w:val="lowerRoman"/>
      <w:lvlText w:val="%6."/>
      <w:lvlJc w:val="right"/>
      <w:pPr>
        <w:ind w:left="3990" w:hanging="180"/>
      </w:pPr>
    </w:lvl>
    <w:lvl w:ilvl="6" w:tplc="0419000F" w:tentative="1">
      <w:start w:val="1"/>
      <w:numFmt w:val="decimal"/>
      <w:lvlText w:val="%7."/>
      <w:lvlJc w:val="left"/>
      <w:pPr>
        <w:ind w:left="4710" w:hanging="360"/>
      </w:pPr>
    </w:lvl>
    <w:lvl w:ilvl="7" w:tplc="04190019" w:tentative="1">
      <w:start w:val="1"/>
      <w:numFmt w:val="lowerLetter"/>
      <w:lvlText w:val="%8."/>
      <w:lvlJc w:val="left"/>
      <w:pPr>
        <w:ind w:left="5430" w:hanging="360"/>
      </w:pPr>
    </w:lvl>
    <w:lvl w:ilvl="8" w:tplc="041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16">
    <w:nsid w:val="619605C4"/>
    <w:multiLevelType w:val="multilevel"/>
    <w:tmpl w:val="B4A49D8E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47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17">
    <w:nsid w:val="61BB1411"/>
    <w:multiLevelType w:val="multilevel"/>
    <w:tmpl w:val="2D9AC930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8">
    <w:nsid w:val="61FD7B42"/>
    <w:multiLevelType w:val="multilevel"/>
    <w:tmpl w:val="B6567B24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19">
    <w:nsid w:val="62B631A4"/>
    <w:multiLevelType w:val="multilevel"/>
    <w:tmpl w:val="4A2E48F8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286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85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1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3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28" w:hanging="1800"/>
      </w:pPr>
      <w:rPr>
        <w:rFonts w:hint="default"/>
      </w:rPr>
    </w:lvl>
  </w:abstractNum>
  <w:abstractNum w:abstractNumId="120">
    <w:nsid w:val="640733AD"/>
    <w:multiLevelType w:val="multilevel"/>
    <w:tmpl w:val="3E40A172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903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9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1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8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704" w:hanging="1800"/>
      </w:pPr>
      <w:rPr>
        <w:rFonts w:hint="default"/>
      </w:rPr>
    </w:lvl>
  </w:abstractNum>
  <w:abstractNum w:abstractNumId="121">
    <w:nsid w:val="64CB140F"/>
    <w:multiLevelType w:val="singleLevel"/>
    <w:tmpl w:val="CECE71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</w:abstractNum>
  <w:abstractNum w:abstractNumId="122">
    <w:nsid w:val="681C5687"/>
    <w:multiLevelType w:val="multilevel"/>
    <w:tmpl w:val="8D92C48C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35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5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1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11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280" w:hanging="1800"/>
      </w:pPr>
      <w:rPr>
        <w:rFonts w:hint="default"/>
      </w:rPr>
    </w:lvl>
  </w:abstractNum>
  <w:abstractNum w:abstractNumId="123">
    <w:nsid w:val="6F183B34"/>
    <w:multiLevelType w:val="multilevel"/>
    <w:tmpl w:val="F5BCDFCC"/>
    <w:lvl w:ilvl="0">
      <w:start w:val="3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200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6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8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640" w:hanging="1800"/>
      </w:pPr>
      <w:rPr>
        <w:rFonts w:hint="default"/>
      </w:rPr>
    </w:lvl>
  </w:abstractNum>
  <w:abstractNum w:abstractNumId="124">
    <w:nsid w:val="709F4AA7"/>
    <w:multiLevelType w:val="multilevel"/>
    <w:tmpl w:val="6148A0FC"/>
    <w:lvl w:ilvl="0">
      <w:start w:val="1"/>
      <w:numFmt w:val="upperRoman"/>
      <w:pStyle w:val="10"/>
      <w:lvlText w:val="Раздел %1."/>
      <w:lvlJc w:val="left"/>
      <w:pPr>
        <w:tabs>
          <w:tab w:val="num" w:pos="2268"/>
        </w:tabs>
        <w:ind w:left="2268" w:hanging="2268"/>
      </w:pPr>
      <w:rPr>
        <w:rFonts w:hint="default"/>
        <w:sz w:val="28"/>
        <w:szCs w:val="28"/>
      </w:rPr>
    </w:lvl>
    <w:lvl w:ilvl="1">
      <w:start w:val="1"/>
      <w:numFmt w:val="decimal"/>
      <w:pStyle w:val="10"/>
      <w:lvlText w:val="Статья %2."/>
      <w:lvlJc w:val="left"/>
      <w:pPr>
        <w:tabs>
          <w:tab w:val="num" w:pos="2268"/>
        </w:tabs>
        <w:ind w:left="2268" w:hanging="2268"/>
      </w:pPr>
      <w:rPr>
        <w:rFonts w:ascii="Times New Roman" w:hAnsi="Times New Roman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2">
      <w:start w:val="1"/>
      <w:numFmt w:val="decimal"/>
      <w:lvlText w:val="%2.%3."/>
      <w:lvlJc w:val="left"/>
      <w:pPr>
        <w:tabs>
          <w:tab w:val="num" w:pos="1134"/>
        </w:tabs>
        <w:ind w:left="1134" w:hanging="1134"/>
      </w:pPr>
      <w:rPr>
        <w:rFonts w:hint="default"/>
        <w:b/>
      </w:rPr>
    </w:lvl>
    <w:lvl w:ilvl="3">
      <w:start w:val="1"/>
      <w:numFmt w:val="decimal"/>
      <w:lvlText w:val="%2.%3.%4."/>
      <w:lvlJc w:val="left"/>
      <w:pPr>
        <w:tabs>
          <w:tab w:val="num" w:pos="2394"/>
        </w:tabs>
        <w:ind w:left="2394" w:hanging="1134"/>
      </w:pPr>
      <w:rPr>
        <w:rFonts w:hint="default"/>
        <w:b w:val="0"/>
        <w:i w:val="0"/>
        <w:dstrike w:val="0"/>
        <w:color w:val="auto"/>
      </w:rPr>
    </w:lvl>
    <w:lvl w:ilvl="4">
      <w:start w:val="1"/>
      <w:numFmt w:val="russianLower"/>
      <w:lvlText w:val="(%5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5">
      <w:start w:val="1"/>
      <w:numFmt w:val="decimal"/>
      <w:lvlText w:val="(%6)"/>
      <w:lvlJc w:val="left"/>
      <w:pPr>
        <w:tabs>
          <w:tab w:val="num" w:pos="2835"/>
        </w:tabs>
        <w:ind w:left="2835" w:hanging="567"/>
      </w:pPr>
      <w:rPr>
        <w:rFonts w:hint="default"/>
        <w:b w:val="0"/>
        <w:dstrike w:val="0"/>
        <w:color w:val="auto"/>
      </w:rPr>
    </w:lvl>
    <w:lvl w:ilvl="6">
      <w:start w:val="1"/>
      <w:numFmt w:val="decimal"/>
      <w:lvlRestart w:val="0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125">
    <w:nsid w:val="71A0521F"/>
    <w:multiLevelType w:val="hybridMultilevel"/>
    <w:tmpl w:val="30B86986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62AF01E">
      <w:start w:val="1"/>
      <w:numFmt w:val="decimal"/>
      <w:lvlText w:val="%2."/>
      <w:lvlJc w:val="left"/>
      <w:pPr>
        <w:tabs>
          <w:tab w:val="num" w:pos="2160"/>
        </w:tabs>
        <w:ind w:left="2160" w:hanging="540"/>
      </w:pPr>
      <w:rPr>
        <w:rFonts w:hint="default"/>
      </w:rPr>
    </w:lvl>
    <w:lvl w:ilvl="2" w:tplc="7F10FAB2">
      <w:start w:val="1"/>
      <w:numFmt w:val="decimal"/>
      <w:lvlText w:val="%3)."/>
      <w:lvlJc w:val="left"/>
      <w:pPr>
        <w:tabs>
          <w:tab w:val="num" w:pos="1134"/>
        </w:tabs>
        <w:ind w:left="851" w:firstLine="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26">
    <w:nsid w:val="71F40053"/>
    <w:multiLevelType w:val="multilevel"/>
    <w:tmpl w:val="4B86B90A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entative="1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</w:lvl>
    <w:lvl w:ilvl="2" w:tentative="1">
      <w:start w:val="1"/>
      <w:numFmt w:val="decimal"/>
      <w:lvlText w:val="%3."/>
      <w:lvlJc w:val="left"/>
      <w:pPr>
        <w:tabs>
          <w:tab w:val="num" w:pos="2868"/>
        </w:tabs>
        <w:ind w:left="2868" w:hanging="360"/>
      </w:pPr>
    </w:lvl>
    <w:lvl w:ilvl="3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entative="1">
      <w:start w:val="1"/>
      <w:numFmt w:val="decimal"/>
      <w:lvlText w:val="%5."/>
      <w:lvlJc w:val="left"/>
      <w:pPr>
        <w:tabs>
          <w:tab w:val="num" w:pos="4308"/>
        </w:tabs>
        <w:ind w:left="4308" w:hanging="360"/>
      </w:pPr>
    </w:lvl>
    <w:lvl w:ilvl="5" w:tentative="1">
      <w:start w:val="1"/>
      <w:numFmt w:val="decimal"/>
      <w:lvlText w:val="%6."/>
      <w:lvlJc w:val="left"/>
      <w:pPr>
        <w:tabs>
          <w:tab w:val="num" w:pos="5028"/>
        </w:tabs>
        <w:ind w:left="5028" w:hanging="360"/>
      </w:pPr>
    </w:lvl>
    <w:lvl w:ilvl="6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entative="1">
      <w:start w:val="1"/>
      <w:numFmt w:val="decimal"/>
      <w:lvlText w:val="%8."/>
      <w:lvlJc w:val="left"/>
      <w:pPr>
        <w:tabs>
          <w:tab w:val="num" w:pos="6468"/>
        </w:tabs>
        <w:ind w:left="6468" w:hanging="360"/>
      </w:pPr>
    </w:lvl>
    <w:lvl w:ilvl="8" w:tentative="1">
      <w:start w:val="1"/>
      <w:numFmt w:val="decimal"/>
      <w:lvlText w:val="%9."/>
      <w:lvlJc w:val="left"/>
      <w:pPr>
        <w:tabs>
          <w:tab w:val="num" w:pos="7188"/>
        </w:tabs>
        <w:ind w:left="7188" w:hanging="360"/>
      </w:pPr>
    </w:lvl>
  </w:abstractNum>
  <w:abstractNum w:abstractNumId="127">
    <w:nsid w:val="75120C77"/>
    <w:multiLevelType w:val="hybridMultilevel"/>
    <w:tmpl w:val="AC7A5296"/>
    <w:lvl w:ilvl="0" w:tplc="9528A684">
      <w:start w:val="2"/>
      <w:numFmt w:val="bullet"/>
      <w:lvlText w:val="-"/>
      <w:lvlJc w:val="left"/>
      <w:pPr>
        <w:ind w:left="1152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7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9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1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3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5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7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9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12" w:hanging="360"/>
      </w:pPr>
      <w:rPr>
        <w:rFonts w:ascii="Wingdings" w:hAnsi="Wingdings" w:hint="default"/>
      </w:rPr>
    </w:lvl>
  </w:abstractNum>
  <w:abstractNum w:abstractNumId="128">
    <w:nsid w:val="76F60E9E"/>
    <w:multiLevelType w:val="hybridMultilevel"/>
    <w:tmpl w:val="C046B2CE"/>
    <w:lvl w:ilvl="0" w:tplc="819A86EA">
      <w:start w:val="1"/>
      <w:numFmt w:val="russianLower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6"/>
  </w:num>
  <w:num w:numId="4">
    <w:abstractNumId w:val="16"/>
  </w:num>
  <w:num w:numId="5">
    <w:abstractNumId w:val="17"/>
  </w:num>
  <w:num w:numId="6">
    <w:abstractNumId w:val="20"/>
  </w:num>
  <w:num w:numId="7">
    <w:abstractNumId w:val="21"/>
  </w:num>
  <w:num w:numId="8">
    <w:abstractNumId w:val="31"/>
  </w:num>
  <w:num w:numId="9">
    <w:abstractNumId w:val="35"/>
  </w:num>
  <w:num w:numId="10">
    <w:abstractNumId w:val="39"/>
  </w:num>
  <w:num w:numId="11">
    <w:abstractNumId w:val="40"/>
  </w:num>
  <w:num w:numId="12">
    <w:abstractNumId w:val="45"/>
  </w:num>
  <w:num w:numId="13">
    <w:abstractNumId w:val="49"/>
  </w:num>
  <w:num w:numId="14">
    <w:abstractNumId w:val="53"/>
  </w:num>
  <w:num w:numId="15">
    <w:abstractNumId w:val="64"/>
  </w:num>
  <w:num w:numId="16">
    <w:abstractNumId w:val="66"/>
  </w:num>
  <w:num w:numId="17">
    <w:abstractNumId w:val="81"/>
  </w:num>
  <w:num w:numId="18">
    <w:abstractNumId w:val="88"/>
  </w:num>
  <w:num w:numId="19">
    <w:abstractNumId w:val="74"/>
  </w:num>
  <w:num w:numId="20">
    <w:abstractNumId w:val="8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11"/>
  </w:num>
  <w:num w:numId="22">
    <w:abstractNumId w:val="118"/>
  </w:num>
  <w:num w:numId="23">
    <w:abstractNumId w:val="95"/>
  </w:num>
  <w:num w:numId="24">
    <w:abstractNumId w:val="119"/>
  </w:num>
  <w:num w:numId="25">
    <w:abstractNumId w:val="108"/>
  </w:num>
  <w:num w:numId="26">
    <w:abstractNumId w:val="101"/>
  </w:num>
  <w:num w:numId="27">
    <w:abstractNumId w:val="75"/>
  </w:num>
  <w:num w:numId="28">
    <w:abstractNumId w:val="94"/>
  </w:num>
  <w:num w:numId="29">
    <w:abstractNumId w:val="120"/>
  </w:num>
  <w:num w:numId="30">
    <w:abstractNumId w:val="89"/>
  </w:num>
  <w:num w:numId="31">
    <w:abstractNumId w:val="90"/>
  </w:num>
  <w:num w:numId="32">
    <w:abstractNumId w:val="107"/>
  </w:num>
  <w:num w:numId="33">
    <w:abstractNumId w:val="123"/>
  </w:num>
  <w:num w:numId="34">
    <w:abstractNumId w:val="110"/>
  </w:num>
  <w:num w:numId="35">
    <w:abstractNumId w:val="100"/>
  </w:num>
  <w:num w:numId="36">
    <w:abstractNumId w:val="78"/>
  </w:num>
  <w:num w:numId="37">
    <w:abstractNumId w:val="79"/>
  </w:num>
  <w:num w:numId="38">
    <w:abstractNumId w:val="84"/>
  </w:num>
  <w:num w:numId="39">
    <w:abstractNumId w:val="91"/>
  </w:num>
  <w:num w:numId="40">
    <w:abstractNumId w:val="99"/>
  </w:num>
  <w:num w:numId="41">
    <w:abstractNumId w:val="80"/>
  </w:num>
  <w:num w:numId="42">
    <w:abstractNumId w:val="77"/>
  </w:num>
  <w:num w:numId="43">
    <w:abstractNumId w:val="122"/>
  </w:num>
  <w:num w:numId="44">
    <w:abstractNumId w:val="96"/>
  </w:num>
  <w:num w:numId="45">
    <w:abstractNumId w:val="116"/>
  </w:num>
  <w:num w:numId="46">
    <w:abstractNumId w:val="0"/>
  </w:num>
  <w:num w:numId="47">
    <w:abstractNumId w:val="102"/>
  </w:num>
  <w:num w:numId="48">
    <w:abstractNumId w:val="113"/>
  </w:num>
  <w:num w:numId="49">
    <w:abstractNumId w:val="117"/>
  </w:num>
  <w:num w:numId="50">
    <w:abstractNumId w:val="109"/>
  </w:num>
  <w:num w:numId="51">
    <w:abstractNumId w:val="128"/>
  </w:num>
  <w:num w:numId="52">
    <w:abstractNumId w:val="112"/>
  </w:num>
  <w:num w:numId="53">
    <w:abstractNumId w:val="87"/>
  </w:num>
  <w:num w:numId="54">
    <w:abstractNumId w:val="98"/>
  </w:num>
  <w:num w:numId="55">
    <w:abstractNumId w:val="106"/>
  </w:num>
  <w:num w:numId="56">
    <w:abstractNumId w:val="71"/>
  </w:num>
  <w:num w:numId="57">
    <w:abstractNumId w:val="72"/>
  </w:num>
  <w:num w:numId="58">
    <w:abstractNumId w:val="124"/>
  </w:num>
  <w:num w:numId="59">
    <w:abstractNumId w:val="93"/>
  </w:num>
  <w:num w:numId="60">
    <w:abstractNumId w:val="9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1">
    <w:abstractNumId w:val="115"/>
  </w:num>
  <w:num w:numId="62">
    <w:abstractNumId w:val="121"/>
    <w:lvlOverride w:ilvl="0">
      <w:startOverride w:val="1"/>
    </w:lvlOverride>
  </w:num>
  <w:num w:numId="63">
    <w:abstractNumId w:val="76"/>
  </w:num>
  <w:num w:numId="64">
    <w:abstractNumId w:val="126"/>
  </w:num>
  <w:num w:numId="65">
    <w:abstractNumId w:val="82"/>
  </w:num>
  <w:num w:numId="66">
    <w:abstractNumId w:val="103"/>
  </w:num>
  <w:num w:numId="67">
    <w:abstractNumId w:val="92"/>
  </w:num>
  <w:num w:numId="68">
    <w:abstractNumId w:val="105"/>
  </w:num>
  <w:num w:numId="69">
    <w:abstractNumId w:val="1"/>
    <w:lvlOverride w:ilvl="0">
      <w:startOverride w:val="6"/>
    </w:lvlOverride>
    <w:lvlOverride w:ilvl="1">
      <w:startOverride w:val="4"/>
    </w:lvlOverride>
    <w:lvlOverride w:ilvl="2">
      <w:startOverride w:val="3"/>
    </w:lvlOverride>
    <w:lvlOverride w:ilvl="3">
      <w:startOverride w:val="1"/>
    </w:lvlOverride>
  </w:num>
  <w:num w:numId="70">
    <w:abstractNumId w:val="114"/>
  </w:num>
  <w:num w:numId="71">
    <w:abstractNumId w:val="125"/>
  </w:num>
  <w:num w:numId="72">
    <w:abstractNumId w:val="85"/>
  </w:num>
  <w:num w:numId="73">
    <w:abstractNumId w:val="104"/>
  </w:num>
  <w:num w:numId="74">
    <w:abstractNumId w:val="127"/>
  </w:num>
  <w:num w:numId="75">
    <w:abstractNumId w:val="86"/>
  </w:num>
  <w:num w:numId="76">
    <w:abstractNumId w:val="73"/>
  </w:num>
  <w:num w:numId="77">
    <w:abstractNumId w:val="1"/>
  </w:num>
  <w:numIdMacAtCleanup w:val="7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2"/>
  <w:drawingGridHorizontalSpacing w:val="110"/>
  <w:drawingGridVerticalSpacing w:val="0"/>
  <w:displayHorizontalDrawingGridEvery w:val="0"/>
  <w:displayVerticalDrawingGridEvery w:val="0"/>
  <w:characterSpacingControl w:val="compressPunctuation"/>
  <w:hdrShapeDefaults>
    <o:shapedefaults v:ext="edit" spidmax="15667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753D3"/>
    <w:rsid w:val="0000573D"/>
    <w:rsid w:val="00006EAA"/>
    <w:rsid w:val="00010A03"/>
    <w:rsid w:val="000118FB"/>
    <w:rsid w:val="00014C70"/>
    <w:rsid w:val="00016C74"/>
    <w:rsid w:val="000172FE"/>
    <w:rsid w:val="00022797"/>
    <w:rsid w:val="0002413C"/>
    <w:rsid w:val="000242BF"/>
    <w:rsid w:val="00027446"/>
    <w:rsid w:val="00027C2B"/>
    <w:rsid w:val="00032368"/>
    <w:rsid w:val="000326CF"/>
    <w:rsid w:val="000333D4"/>
    <w:rsid w:val="00033D13"/>
    <w:rsid w:val="00035287"/>
    <w:rsid w:val="00035BE2"/>
    <w:rsid w:val="00036006"/>
    <w:rsid w:val="000364DC"/>
    <w:rsid w:val="00037B8B"/>
    <w:rsid w:val="00040EC0"/>
    <w:rsid w:val="00040EC3"/>
    <w:rsid w:val="000417CE"/>
    <w:rsid w:val="00043152"/>
    <w:rsid w:val="00043768"/>
    <w:rsid w:val="000443F3"/>
    <w:rsid w:val="00046356"/>
    <w:rsid w:val="00046691"/>
    <w:rsid w:val="00047253"/>
    <w:rsid w:val="000506A1"/>
    <w:rsid w:val="00055C84"/>
    <w:rsid w:val="0006460D"/>
    <w:rsid w:val="00065ED6"/>
    <w:rsid w:val="00066E18"/>
    <w:rsid w:val="0007043F"/>
    <w:rsid w:val="00076D8B"/>
    <w:rsid w:val="00077FB6"/>
    <w:rsid w:val="0009087F"/>
    <w:rsid w:val="00090CBD"/>
    <w:rsid w:val="00091A03"/>
    <w:rsid w:val="00092967"/>
    <w:rsid w:val="00093734"/>
    <w:rsid w:val="00096E9D"/>
    <w:rsid w:val="000A5636"/>
    <w:rsid w:val="000A6857"/>
    <w:rsid w:val="000A7A8E"/>
    <w:rsid w:val="000B19F3"/>
    <w:rsid w:val="000B291A"/>
    <w:rsid w:val="000B2C06"/>
    <w:rsid w:val="000B71D4"/>
    <w:rsid w:val="000C1107"/>
    <w:rsid w:val="000C14F5"/>
    <w:rsid w:val="000C60B4"/>
    <w:rsid w:val="000C6DCF"/>
    <w:rsid w:val="000D29CF"/>
    <w:rsid w:val="000D4ABD"/>
    <w:rsid w:val="000D62FB"/>
    <w:rsid w:val="000D67B1"/>
    <w:rsid w:val="000D70B6"/>
    <w:rsid w:val="000E024A"/>
    <w:rsid w:val="000E2758"/>
    <w:rsid w:val="000E2CF7"/>
    <w:rsid w:val="000E37A8"/>
    <w:rsid w:val="000E41FA"/>
    <w:rsid w:val="000E5AC7"/>
    <w:rsid w:val="000E746F"/>
    <w:rsid w:val="000E7FA5"/>
    <w:rsid w:val="000F0CD3"/>
    <w:rsid w:val="000F1F86"/>
    <w:rsid w:val="000F4365"/>
    <w:rsid w:val="00104B1E"/>
    <w:rsid w:val="00111C79"/>
    <w:rsid w:val="001124F8"/>
    <w:rsid w:val="0011547D"/>
    <w:rsid w:val="00123C70"/>
    <w:rsid w:val="0012590A"/>
    <w:rsid w:val="001324A1"/>
    <w:rsid w:val="0013328C"/>
    <w:rsid w:val="00134962"/>
    <w:rsid w:val="001429CF"/>
    <w:rsid w:val="001519E9"/>
    <w:rsid w:val="00155DAF"/>
    <w:rsid w:val="00157A6B"/>
    <w:rsid w:val="0016246B"/>
    <w:rsid w:val="00162A8F"/>
    <w:rsid w:val="00166CFA"/>
    <w:rsid w:val="00170C72"/>
    <w:rsid w:val="001716DB"/>
    <w:rsid w:val="0017493B"/>
    <w:rsid w:val="0018103F"/>
    <w:rsid w:val="00185F8B"/>
    <w:rsid w:val="00192F71"/>
    <w:rsid w:val="00193067"/>
    <w:rsid w:val="0019725C"/>
    <w:rsid w:val="00197CB9"/>
    <w:rsid w:val="001A07C8"/>
    <w:rsid w:val="001A1D23"/>
    <w:rsid w:val="001A3C31"/>
    <w:rsid w:val="001A6511"/>
    <w:rsid w:val="001C01F9"/>
    <w:rsid w:val="001C1021"/>
    <w:rsid w:val="001C2F0C"/>
    <w:rsid w:val="001C325A"/>
    <w:rsid w:val="001C3B0C"/>
    <w:rsid w:val="001C3F34"/>
    <w:rsid w:val="001C53D9"/>
    <w:rsid w:val="001C646B"/>
    <w:rsid w:val="001D231F"/>
    <w:rsid w:val="001E0693"/>
    <w:rsid w:val="001E200B"/>
    <w:rsid w:val="001E3577"/>
    <w:rsid w:val="001E4152"/>
    <w:rsid w:val="001F0956"/>
    <w:rsid w:val="001F15DE"/>
    <w:rsid w:val="001F34BB"/>
    <w:rsid w:val="001F3569"/>
    <w:rsid w:val="001F5A31"/>
    <w:rsid w:val="001F7317"/>
    <w:rsid w:val="00203D2A"/>
    <w:rsid w:val="00204A89"/>
    <w:rsid w:val="00205559"/>
    <w:rsid w:val="00206836"/>
    <w:rsid w:val="0021113E"/>
    <w:rsid w:val="002136D6"/>
    <w:rsid w:val="00216641"/>
    <w:rsid w:val="0021751A"/>
    <w:rsid w:val="00222B6E"/>
    <w:rsid w:val="0022360B"/>
    <w:rsid w:val="00223D18"/>
    <w:rsid w:val="0023118A"/>
    <w:rsid w:val="00231479"/>
    <w:rsid w:val="00232E7C"/>
    <w:rsid w:val="00232FD8"/>
    <w:rsid w:val="002350E5"/>
    <w:rsid w:val="0023626C"/>
    <w:rsid w:val="00236A91"/>
    <w:rsid w:val="0023759A"/>
    <w:rsid w:val="0023778A"/>
    <w:rsid w:val="00241F9A"/>
    <w:rsid w:val="00242D62"/>
    <w:rsid w:val="00243AE6"/>
    <w:rsid w:val="00243D8F"/>
    <w:rsid w:val="00246801"/>
    <w:rsid w:val="00251220"/>
    <w:rsid w:val="002514DE"/>
    <w:rsid w:val="00251B75"/>
    <w:rsid w:val="002537CA"/>
    <w:rsid w:val="0026070F"/>
    <w:rsid w:val="00260F79"/>
    <w:rsid w:val="00263B47"/>
    <w:rsid w:val="002652D9"/>
    <w:rsid w:val="00265CFB"/>
    <w:rsid w:val="00273EB7"/>
    <w:rsid w:val="00274F25"/>
    <w:rsid w:val="002762F8"/>
    <w:rsid w:val="0027690B"/>
    <w:rsid w:val="00280464"/>
    <w:rsid w:val="002848CF"/>
    <w:rsid w:val="0028736E"/>
    <w:rsid w:val="0029211F"/>
    <w:rsid w:val="00292252"/>
    <w:rsid w:val="002946EF"/>
    <w:rsid w:val="002961A1"/>
    <w:rsid w:val="00296B5B"/>
    <w:rsid w:val="00297C3B"/>
    <w:rsid w:val="00297FA1"/>
    <w:rsid w:val="002A08A6"/>
    <w:rsid w:val="002A0DBC"/>
    <w:rsid w:val="002A47D1"/>
    <w:rsid w:val="002A517B"/>
    <w:rsid w:val="002A5B42"/>
    <w:rsid w:val="002B0606"/>
    <w:rsid w:val="002B456C"/>
    <w:rsid w:val="002B5044"/>
    <w:rsid w:val="002B76A5"/>
    <w:rsid w:val="002C589F"/>
    <w:rsid w:val="002D41BC"/>
    <w:rsid w:val="002D4BC6"/>
    <w:rsid w:val="002E2CF2"/>
    <w:rsid w:val="002E6387"/>
    <w:rsid w:val="002F3EB0"/>
    <w:rsid w:val="002F710E"/>
    <w:rsid w:val="003032B6"/>
    <w:rsid w:val="00304CD0"/>
    <w:rsid w:val="0031026C"/>
    <w:rsid w:val="00311F48"/>
    <w:rsid w:val="003129D4"/>
    <w:rsid w:val="00312D09"/>
    <w:rsid w:val="00314F66"/>
    <w:rsid w:val="00316742"/>
    <w:rsid w:val="003169E4"/>
    <w:rsid w:val="00317667"/>
    <w:rsid w:val="00321E72"/>
    <w:rsid w:val="00322BB8"/>
    <w:rsid w:val="00325A4E"/>
    <w:rsid w:val="003260D1"/>
    <w:rsid w:val="003303E9"/>
    <w:rsid w:val="00330669"/>
    <w:rsid w:val="003311F3"/>
    <w:rsid w:val="00332B6A"/>
    <w:rsid w:val="00334232"/>
    <w:rsid w:val="003345FE"/>
    <w:rsid w:val="00337A60"/>
    <w:rsid w:val="003417F7"/>
    <w:rsid w:val="00343106"/>
    <w:rsid w:val="0034341A"/>
    <w:rsid w:val="00344FCF"/>
    <w:rsid w:val="00345CCA"/>
    <w:rsid w:val="00355099"/>
    <w:rsid w:val="00356DC7"/>
    <w:rsid w:val="0035708A"/>
    <w:rsid w:val="00357BE8"/>
    <w:rsid w:val="00360AA5"/>
    <w:rsid w:val="00365234"/>
    <w:rsid w:val="0037230F"/>
    <w:rsid w:val="00375A91"/>
    <w:rsid w:val="003776BB"/>
    <w:rsid w:val="00377C3C"/>
    <w:rsid w:val="00380105"/>
    <w:rsid w:val="003803A7"/>
    <w:rsid w:val="003832F6"/>
    <w:rsid w:val="0039141F"/>
    <w:rsid w:val="00395BC1"/>
    <w:rsid w:val="003A31F0"/>
    <w:rsid w:val="003A3E35"/>
    <w:rsid w:val="003A7B62"/>
    <w:rsid w:val="003B0905"/>
    <w:rsid w:val="003B23E0"/>
    <w:rsid w:val="003B2BFB"/>
    <w:rsid w:val="003B3362"/>
    <w:rsid w:val="003B638D"/>
    <w:rsid w:val="003B6795"/>
    <w:rsid w:val="003C090C"/>
    <w:rsid w:val="003C164F"/>
    <w:rsid w:val="003C2207"/>
    <w:rsid w:val="003C3CB6"/>
    <w:rsid w:val="003C4CB7"/>
    <w:rsid w:val="003D3D44"/>
    <w:rsid w:val="003D4D5E"/>
    <w:rsid w:val="003D726B"/>
    <w:rsid w:val="003D7C16"/>
    <w:rsid w:val="003E170D"/>
    <w:rsid w:val="003E63F6"/>
    <w:rsid w:val="003F1F5E"/>
    <w:rsid w:val="003F22D7"/>
    <w:rsid w:val="003F3A69"/>
    <w:rsid w:val="003F44A9"/>
    <w:rsid w:val="003F513C"/>
    <w:rsid w:val="003F6889"/>
    <w:rsid w:val="004008AD"/>
    <w:rsid w:val="00400C79"/>
    <w:rsid w:val="00400D7D"/>
    <w:rsid w:val="00403042"/>
    <w:rsid w:val="00404BF4"/>
    <w:rsid w:val="00412590"/>
    <w:rsid w:val="00414AB1"/>
    <w:rsid w:val="00414CAF"/>
    <w:rsid w:val="00415007"/>
    <w:rsid w:val="00415D77"/>
    <w:rsid w:val="00416F2A"/>
    <w:rsid w:val="00420F24"/>
    <w:rsid w:val="00421F58"/>
    <w:rsid w:val="00424EE0"/>
    <w:rsid w:val="004260CA"/>
    <w:rsid w:val="0042632C"/>
    <w:rsid w:val="00426B53"/>
    <w:rsid w:val="004360F5"/>
    <w:rsid w:val="004406A6"/>
    <w:rsid w:val="00440928"/>
    <w:rsid w:val="00443E0B"/>
    <w:rsid w:val="00461F58"/>
    <w:rsid w:val="00470423"/>
    <w:rsid w:val="00473053"/>
    <w:rsid w:val="0047380C"/>
    <w:rsid w:val="00473DEB"/>
    <w:rsid w:val="00474F01"/>
    <w:rsid w:val="004753D3"/>
    <w:rsid w:val="0048021C"/>
    <w:rsid w:val="004816F5"/>
    <w:rsid w:val="004834EF"/>
    <w:rsid w:val="00485506"/>
    <w:rsid w:val="004858DD"/>
    <w:rsid w:val="00487FFC"/>
    <w:rsid w:val="004925B9"/>
    <w:rsid w:val="00492C8B"/>
    <w:rsid w:val="00492CA3"/>
    <w:rsid w:val="00496CB3"/>
    <w:rsid w:val="004A3882"/>
    <w:rsid w:val="004A3A59"/>
    <w:rsid w:val="004B027C"/>
    <w:rsid w:val="004B4126"/>
    <w:rsid w:val="004B5EB3"/>
    <w:rsid w:val="004C0F1F"/>
    <w:rsid w:val="004C0FFB"/>
    <w:rsid w:val="004C2695"/>
    <w:rsid w:val="004C347E"/>
    <w:rsid w:val="004C5164"/>
    <w:rsid w:val="004C5DD3"/>
    <w:rsid w:val="004C7D00"/>
    <w:rsid w:val="004D17BD"/>
    <w:rsid w:val="004D19A8"/>
    <w:rsid w:val="004D431C"/>
    <w:rsid w:val="004D49AB"/>
    <w:rsid w:val="004E1D0C"/>
    <w:rsid w:val="004E26AE"/>
    <w:rsid w:val="004E3ED2"/>
    <w:rsid w:val="004E4D11"/>
    <w:rsid w:val="004E62B9"/>
    <w:rsid w:val="004E7491"/>
    <w:rsid w:val="004E7EA4"/>
    <w:rsid w:val="004E7FE3"/>
    <w:rsid w:val="004F3DEE"/>
    <w:rsid w:val="004F4D80"/>
    <w:rsid w:val="004F577B"/>
    <w:rsid w:val="004F5D95"/>
    <w:rsid w:val="004F657D"/>
    <w:rsid w:val="004F67C9"/>
    <w:rsid w:val="005031D0"/>
    <w:rsid w:val="00512AD5"/>
    <w:rsid w:val="0051704E"/>
    <w:rsid w:val="00517D87"/>
    <w:rsid w:val="0052048F"/>
    <w:rsid w:val="00520586"/>
    <w:rsid w:val="005213B6"/>
    <w:rsid w:val="0052231C"/>
    <w:rsid w:val="00523C23"/>
    <w:rsid w:val="00524B92"/>
    <w:rsid w:val="005335FE"/>
    <w:rsid w:val="00534967"/>
    <w:rsid w:val="00534CB8"/>
    <w:rsid w:val="00534DFA"/>
    <w:rsid w:val="00535237"/>
    <w:rsid w:val="00546518"/>
    <w:rsid w:val="00546583"/>
    <w:rsid w:val="00553A57"/>
    <w:rsid w:val="00553B6E"/>
    <w:rsid w:val="00556C74"/>
    <w:rsid w:val="005631D9"/>
    <w:rsid w:val="00570124"/>
    <w:rsid w:val="00572EA1"/>
    <w:rsid w:val="005818B2"/>
    <w:rsid w:val="00584DFA"/>
    <w:rsid w:val="00585ADB"/>
    <w:rsid w:val="005878D5"/>
    <w:rsid w:val="00595528"/>
    <w:rsid w:val="00596921"/>
    <w:rsid w:val="005A2CAE"/>
    <w:rsid w:val="005A3827"/>
    <w:rsid w:val="005A3F4B"/>
    <w:rsid w:val="005A708D"/>
    <w:rsid w:val="005B074F"/>
    <w:rsid w:val="005B75A6"/>
    <w:rsid w:val="005C10C6"/>
    <w:rsid w:val="005C22A4"/>
    <w:rsid w:val="005C6F5D"/>
    <w:rsid w:val="005C7A18"/>
    <w:rsid w:val="005D16BC"/>
    <w:rsid w:val="005D4A00"/>
    <w:rsid w:val="005D7AA7"/>
    <w:rsid w:val="005E12FD"/>
    <w:rsid w:val="005E3DD2"/>
    <w:rsid w:val="005E428B"/>
    <w:rsid w:val="005E7B4E"/>
    <w:rsid w:val="005F2732"/>
    <w:rsid w:val="005F2CCE"/>
    <w:rsid w:val="005F3722"/>
    <w:rsid w:val="005F514D"/>
    <w:rsid w:val="005F566D"/>
    <w:rsid w:val="005F6D91"/>
    <w:rsid w:val="005F7167"/>
    <w:rsid w:val="006008A2"/>
    <w:rsid w:val="00603444"/>
    <w:rsid w:val="00606E52"/>
    <w:rsid w:val="0060721D"/>
    <w:rsid w:val="006149F1"/>
    <w:rsid w:val="00620D7C"/>
    <w:rsid w:val="00623429"/>
    <w:rsid w:val="006238AF"/>
    <w:rsid w:val="00630B39"/>
    <w:rsid w:val="006318E6"/>
    <w:rsid w:val="00631F54"/>
    <w:rsid w:val="00632F4B"/>
    <w:rsid w:val="00634B85"/>
    <w:rsid w:val="0063514A"/>
    <w:rsid w:val="006353B1"/>
    <w:rsid w:val="00635719"/>
    <w:rsid w:val="00636BE4"/>
    <w:rsid w:val="006373F6"/>
    <w:rsid w:val="00641C20"/>
    <w:rsid w:val="00643C66"/>
    <w:rsid w:val="0064580D"/>
    <w:rsid w:val="00646F61"/>
    <w:rsid w:val="0064770F"/>
    <w:rsid w:val="00651B7D"/>
    <w:rsid w:val="00651F3E"/>
    <w:rsid w:val="00652223"/>
    <w:rsid w:val="006561C2"/>
    <w:rsid w:val="006563A7"/>
    <w:rsid w:val="00661C17"/>
    <w:rsid w:val="006625DF"/>
    <w:rsid w:val="0066755B"/>
    <w:rsid w:val="00667DA0"/>
    <w:rsid w:val="00667F31"/>
    <w:rsid w:val="0067090F"/>
    <w:rsid w:val="00670FC1"/>
    <w:rsid w:val="00673C22"/>
    <w:rsid w:val="0067458D"/>
    <w:rsid w:val="00680B79"/>
    <w:rsid w:val="00684527"/>
    <w:rsid w:val="00685336"/>
    <w:rsid w:val="00685381"/>
    <w:rsid w:val="00686B88"/>
    <w:rsid w:val="00696966"/>
    <w:rsid w:val="006B08E2"/>
    <w:rsid w:val="006B3CF3"/>
    <w:rsid w:val="006B43A1"/>
    <w:rsid w:val="006B4487"/>
    <w:rsid w:val="006B4939"/>
    <w:rsid w:val="006B7986"/>
    <w:rsid w:val="006C6116"/>
    <w:rsid w:val="006C6F82"/>
    <w:rsid w:val="006D58F3"/>
    <w:rsid w:val="006E39B9"/>
    <w:rsid w:val="006F3DF0"/>
    <w:rsid w:val="006F457F"/>
    <w:rsid w:val="006F5FD5"/>
    <w:rsid w:val="006F758C"/>
    <w:rsid w:val="0070025A"/>
    <w:rsid w:val="007011E2"/>
    <w:rsid w:val="00702B2C"/>
    <w:rsid w:val="007044CB"/>
    <w:rsid w:val="00705286"/>
    <w:rsid w:val="0070668D"/>
    <w:rsid w:val="00711197"/>
    <w:rsid w:val="00711BC4"/>
    <w:rsid w:val="00714298"/>
    <w:rsid w:val="00717D9C"/>
    <w:rsid w:val="00717F60"/>
    <w:rsid w:val="00721B30"/>
    <w:rsid w:val="00725F9C"/>
    <w:rsid w:val="00726465"/>
    <w:rsid w:val="00726DAC"/>
    <w:rsid w:val="00727CA1"/>
    <w:rsid w:val="007321D4"/>
    <w:rsid w:val="00751AF7"/>
    <w:rsid w:val="007529F0"/>
    <w:rsid w:val="00752B37"/>
    <w:rsid w:val="007556FF"/>
    <w:rsid w:val="0075787E"/>
    <w:rsid w:val="00761011"/>
    <w:rsid w:val="007628EE"/>
    <w:rsid w:val="00766900"/>
    <w:rsid w:val="007705A5"/>
    <w:rsid w:val="00771E29"/>
    <w:rsid w:val="007738A8"/>
    <w:rsid w:val="00775238"/>
    <w:rsid w:val="00776541"/>
    <w:rsid w:val="007773F3"/>
    <w:rsid w:val="00777ABE"/>
    <w:rsid w:val="00777E5B"/>
    <w:rsid w:val="00781AF1"/>
    <w:rsid w:val="00783ABE"/>
    <w:rsid w:val="00783C53"/>
    <w:rsid w:val="0078409D"/>
    <w:rsid w:val="00785555"/>
    <w:rsid w:val="007857E5"/>
    <w:rsid w:val="00786C63"/>
    <w:rsid w:val="00790920"/>
    <w:rsid w:val="007A0938"/>
    <w:rsid w:val="007A439E"/>
    <w:rsid w:val="007A5BD1"/>
    <w:rsid w:val="007A681C"/>
    <w:rsid w:val="007A6A39"/>
    <w:rsid w:val="007A6BF1"/>
    <w:rsid w:val="007A7CFF"/>
    <w:rsid w:val="007B29BE"/>
    <w:rsid w:val="007C01A9"/>
    <w:rsid w:val="007C18F1"/>
    <w:rsid w:val="007C2C39"/>
    <w:rsid w:val="007C476B"/>
    <w:rsid w:val="007D07A7"/>
    <w:rsid w:val="007D0EA7"/>
    <w:rsid w:val="007D1DD9"/>
    <w:rsid w:val="007D61B9"/>
    <w:rsid w:val="007D7C50"/>
    <w:rsid w:val="007E216D"/>
    <w:rsid w:val="007E4290"/>
    <w:rsid w:val="007E756B"/>
    <w:rsid w:val="007F3FB7"/>
    <w:rsid w:val="007F7125"/>
    <w:rsid w:val="0080108A"/>
    <w:rsid w:val="00804801"/>
    <w:rsid w:val="008134FA"/>
    <w:rsid w:val="00813F81"/>
    <w:rsid w:val="00832D0A"/>
    <w:rsid w:val="00841A6F"/>
    <w:rsid w:val="00845803"/>
    <w:rsid w:val="00847BAA"/>
    <w:rsid w:val="008515B6"/>
    <w:rsid w:val="008533D6"/>
    <w:rsid w:val="00855B41"/>
    <w:rsid w:val="00857518"/>
    <w:rsid w:val="00861499"/>
    <w:rsid w:val="00862664"/>
    <w:rsid w:val="00863188"/>
    <w:rsid w:val="00864850"/>
    <w:rsid w:val="00864CBF"/>
    <w:rsid w:val="0087274F"/>
    <w:rsid w:val="0087407B"/>
    <w:rsid w:val="008749DE"/>
    <w:rsid w:val="00874F29"/>
    <w:rsid w:val="008766EC"/>
    <w:rsid w:val="00877F4E"/>
    <w:rsid w:val="008843D2"/>
    <w:rsid w:val="00884D4A"/>
    <w:rsid w:val="008854AF"/>
    <w:rsid w:val="0088633C"/>
    <w:rsid w:val="00886684"/>
    <w:rsid w:val="0089003C"/>
    <w:rsid w:val="008907A8"/>
    <w:rsid w:val="00890D00"/>
    <w:rsid w:val="0089163E"/>
    <w:rsid w:val="00892301"/>
    <w:rsid w:val="00895540"/>
    <w:rsid w:val="00897894"/>
    <w:rsid w:val="008A2F24"/>
    <w:rsid w:val="008A38B3"/>
    <w:rsid w:val="008A61E3"/>
    <w:rsid w:val="008B09A4"/>
    <w:rsid w:val="008B0CEB"/>
    <w:rsid w:val="008B15FF"/>
    <w:rsid w:val="008B3329"/>
    <w:rsid w:val="008B3DF0"/>
    <w:rsid w:val="008B5A00"/>
    <w:rsid w:val="008B5C43"/>
    <w:rsid w:val="008B61E7"/>
    <w:rsid w:val="008C0FB2"/>
    <w:rsid w:val="008C1016"/>
    <w:rsid w:val="008C4223"/>
    <w:rsid w:val="008C5B09"/>
    <w:rsid w:val="008C6979"/>
    <w:rsid w:val="008C7536"/>
    <w:rsid w:val="008D121B"/>
    <w:rsid w:val="008D2928"/>
    <w:rsid w:val="008D3021"/>
    <w:rsid w:val="008D6280"/>
    <w:rsid w:val="008E56BC"/>
    <w:rsid w:val="008E6130"/>
    <w:rsid w:val="008E6AA9"/>
    <w:rsid w:val="008F28AA"/>
    <w:rsid w:val="008F389C"/>
    <w:rsid w:val="008F7BD0"/>
    <w:rsid w:val="00900494"/>
    <w:rsid w:val="009027A3"/>
    <w:rsid w:val="0090331E"/>
    <w:rsid w:val="00905DFC"/>
    <w:rsid w:val="0091017C"/>
    <w:rsid w:val="009108F5"/>
    <w:rsid w:val="0091430E"/>
    <w:rsid w:val="009146DD"/>
    <w:rsid w:val="00920CB0"/>
    <w:rsid w:val="009268AD"/>
    <w:rsid w:val="009270B7"/>
    <w:rsid w:val="00930031"/>
    <w:rsid w:val="00932C0A"/>
    <w:rsid w:val="00936252"/>
    <w:rsid w:val="009411D6"/>
    <w:rsid w:val="00945E91"/>
    <w:rsid w:val="0094713A"/>
    <w:rsid w:val="00953802"/>
    <w:rsid w:val="00962A7A"/>
    <w:rsid w:val="00963295"/>
    <w:rsid w:val="00965713"/>
    <w:rsid w:val="00965F6F"/>
    <w:rsid w:val="00972AAA"/>
    <w:rsid w:val="00975C64"/>
    <w:rsid w:val="009820FB"/>
    <w:rsid w:val="00982A81"/>
    <w:rsid w:val="00983F8A"/>
    <w:rsid w:val="0098480C"/>
    <w:rsid w:val="0098672B"/>
    <w:rsid w:val="0099066F"/>
    <w:rsid w:val="00992089"/>
    <w:rsid w:val="009948B4"/>
    <w:rsid w:val="00995AD8"/>
    <w:rsid w:val="00995D58"/>
    <w:rsid w:val="0099627D"/>
    <w:rsid w:val="009A7166"/>
    <w:rsid w:val="009A7733"/>
    <w:rsid w:val="009B21B2"/>
    <w:rsid w:val="009B23DA"/>
    <w:rsid w:val="009B33B6"/>
    <w:rsid w:val="009B380E"/>
    <w:rsid w:val="009B5731"/>
    <w:rsid w:val="009B7767"/>
    <w:rsid w:val="009B77D1"/>
    <w:rsid w:val="009C08E6"/>
    <w:rsid w:val="009C45FB"/>
    <w:rsid w:val="009C744E"/>
    <w:rsid w:val="009C7620"/>
    <w:rsid w:val="009D0CBE"/>
    <w:rsid w:val="009D4440"/>
    <w:rsid w:val="009D532D"/>
    <w:rsid w:val="009D59A4"/>
    <w:rsid w:val="009D7F01"/>
    <w:rsid w:val="009E049A"/>
    <w:rsid w:val="009E24FD"/>
    <w:rsid w:val="009E28D8"/>
    <w:rsid w:val="009E319E"/>
    <w:rsid w:val="009E3750"/>
    <w:rsid w:val="009E5AF9"/>
    <w:rsid w:val="009E7216"/>
    <w:rsid w:val="009F03AB"/>
    <w:rsid w:val="009F4858"/>
    <w:rsid w:val="009F4DA0"/>
    <w:rsid w:val="009F593B"/>
    <w:rsid w:val="009F7119"/>
    <w:rsid w:val="00A01EBE"/>
    <w:rsid w:val="00A0315F"/>
    <w:rsid w:val="00A04BBC"/>
    <w:rsid w:val="00A1227A"/>
    <w:rsid w:val="00A140F7"/>
    <w:rsid w:val="00A154B7"/>
    <w:rsid w:val="00A15A79"/>
    <w:rsid w:val="00A23A59"/>
    <w:rsid w:val="00A2572E"/>
    <w:rsid w:val="00A30040"/>
    <w:rsid w:val="00A33B7C"/>
    <w:rsid w:val="00A342A7"/>
    <w:rsid w:val="00A37A10"/>
    <w:rsid w:val="00A4059F"/>
    <w:rsid w:val="00A40714"/>
    <w:rsid w:val="00A40BDF"/>
    <w:rsid w:val="00A41B88"/>
    <w:rsid w:val="00A4381B"/>
    <w:rsid w:val="00A44B30"/>
    <w:rsid w:val="00A549DD"/>
    <w:rsid w:val="00A5705A"/>
    <w:rsid w:val="00A600E3"/>
    <w:rsid w:val="00A639E3"/>
    <w:rsid w:val="00A64544"/>
    <w:rsid w:val="00A72612"/>
    <w:rsid w:val="00A73BFA"/>
    <w:rsid w:val="00A7661A"/>
    <w:rsid w:val="00A773C9"/>
    <w:rsid w:val="00A77A16"/>
    <w:rsid w:val="00A805FF"/>
    <w:rsid w:val="00A8505C"/>
    <w:rsid w:val="00A900CC"/>
    <w:rsid w:val="00A905C3"/>
    <w:rsid w:val="00A92723"/>
    <w:rsid w:val="00A94355"/>
    <w:rsid w:val="00A95FEE"/>
    <w:rsid w:val="00A96E27"/>
    <w:rsid w:val="00AA02AB"/>
    <w:rsid w:val="00AA1D72"/>
    <w:rsid w:val="00AB54F8"/>
    <w:rsid w:val="00AB62F6"/>
    <w:rsid w:val="00AB79A3"/>
    <w:rsid w:val="00AC1995"/>
    <w:rsid w:val="00AC2737"/>
    <w:rsid w:val="00AD3EBC"/>
    <w:rsid w:val="00AD4A9B"/>
    <w:rsid w:val="00AD4F60"/>
    <w:rsid w:val="00AD553C"/>
    <w:rsid w:val="00AE0F91"/>
    <w:rsid w:val="00AE107C"/>
    <w:rsid w:val="00AE1136"/>
    <w:rsid w:val="00AE54F9"/>
    <w:rsid w:val="00AE556B"/>
    <w:rsid w:val="00AE57F2"/>
    <w:rsid w:val="00AE6158"/>
    <w:rsid w:val="00AF70A9"/>
    <w:rsid w:val="00B012FE"/>
    <w:rsid w:val="00B016D1"/>
    <w:rsid w:val="00B01A77"/>
    <w:rsid w:val="00B033E2"/>
    <w:rsid w:val="00B05B83"/>
    <w:rsid w:val="00B068E7"/>
    <w:rsid w:val="00B07087"/>
    <w:rsid w:val="00B14F64"/>
    <w:rsid w:val="00B20653"/>
    <w:rsid w:val="00B21EC0"/>
    <w:rsid w:val="00B228D4"/>
    <w:rsid w:val="00B22B2F"/>
    <w:rsid w:val="00B236E4"/>
    <w:rsid w:val="00B24E19"/>
    <w:rsid w:val="00B26A26"/>
    <w:rsid w:val="00B27BCB"/>
    <w:rsid w:val="00B27CCD"/>
    <w:rsid w:val="00B32859"/>
    <w:rsid w:val="00B37046"/>
    <w:rsid w:val="00B42DA0"/>
    <w:rsid w:val="00B47890"/>
    <w:rsid w:val="00B51A18"/>
    <w:rsid w:val="00B5307E"/>
    <w:rsid w:val="00B5344A"/>
    <w:rsid w:val="00B56312"/>
    <w:rsid w:val="00B57A82"/>
    <w:rsid w:val="00B618BA"/>
    <w:rsid w:val="00B71B9D"/>
    <w:rsid w:val="00B81DED"/>
    <w:rsid w:val="00B91F40"/>
    <w:rsid w:val="00B924FC"/>
    <w:rsid w:val="00B92BD6"/>
    <w:rsid w:val="00B93617"/>
    <w:rsid w:val="00BA5DEA"/>
    <w:rsid w:val="00BA7D87"/>
    <w:rsid w:val="00BB0961"/>
    <w:rsid w:val="00BB6F06"/>
    <w:rsid w:val="00BC11B7"/>
    <w:rsid w:val="00BC2E05"/>
    <w:rsid w:val="00BC30A1"/>
    <w:rsid w:val="00BC3DAC"/>
    <w:rsid w:val="00BD05FA"/>
    <w:rsid w:val="00BD21D7"/>
    <w:rsid w:val="00BD22D2"/>
    <w:rsid w:val="00BD2FD1"/>
    <w:rsid w:val="00BD40A3"/>
    <w:rsid w:val="00BD51DF"/>
    <w:rsid w:val="00BD5A0D"/>
    <w:rsid w:val="00BD5CF3"/>
    <w:rsid w:val="00BD6D03"/>
    <w:rsid w:val="00BD7161"/>
    <w:rsid w:val="00BD7AD3"/>
    <w:rsid w:val="00BE2DFB"/>
    <w:rsid w:val="00BE3CE1"/>
    <w:rsid w:val="00BE408A"/>
    <w:rsid w:val="00BE62BA"/>
    <w:rsid w:val="00BE6319"/>
    <w:rsid w:val="00BE6AD1"/>
    <w:rsid w:val="00BE7342"/>
    <w:rsid w:val="00BE7D79"/>
    <w:rsid w:val="00BF0EA6"/>
    <w:rsid w:val="00BF4CA0"/>
    <w:rsid w:val="00BF6D6A"/>
    <w:rsid w:val="00C00B95"/>
    <w:rsid w:val="00C02837"/>
    <w:rsid w:val="00C04FF9"/>
    <w:rsid w:val="00C05396"/>
    <w:rsid w:val="00C05EF6"/>
    <w:rsid w:val="00C12145"/>
    <w:rsid w:val="00C12B9A"/>
    <w:rsid w:val="00C12FA4"/>
    <w:rsid w:val="00C21FA7"/>
    <w:rsid w:val="00C236C0"/>
    <w:rsid w:val="00C2544E"/>
    <w:rsid w:val="00C2573C"/>
    <w:rsid w:val="00C30AF4"/>
    <w:rsid w:val="00C33106"/>
    <w:rsid w:val="00C36FF6"/>
    <w:rsid w:val="00C41228"/>
    <w:rsid w:val="00C421E1"/>
    <w:rsid w:val="00C431F6"/>
    <w:rsid w:val="00C43789"/>
    <w:rsid w:val="00C47845"/>
    <w:rsid w:val="00C521DF"/>
    <w:rsid w:val="00C55B59"/>
    <w:rsid w:val="00C606DE"/>
    <w:rsid w:val="00C6609A"/>
    <w:rsid w:val="00C70BA3"/>
    <w:rsid w:val="00C70F61"/>
    <w:rsid w:val="00C74146"/>
    <w:rsid w:val="00C83EB1"/>
    <w:rsid w:val="00C84FF2"/>
    <w:rsid w:val="00C85C4D"/>
    <w:rsid w:val="00C865CB"/>
    <w:rsid w:val="00C86793"/>
    <w:rsid w:val="00C87A34"/>
    <w:rsid w:val="00C94B16"/>
    <w:rsid w:val="00C95F76"/>
    <w:rsid w:val="00C96484"/>
    <w:rsid w:val="00C97FDB"/>
    <w:rsid w:val="00CA2539"/>
    <w:rsid w:val="00CA64E5"/>
    <w:rsid w:val="00CA7861"/>
    <w:rsid w:val="00CB6141"/>
    <w:rsid w:val="00CC3810"/>
    <w:rsid w:val="00CC4C3A"/>
    <w:rsid w:val="00CC6D7C"/>
    <w:rsid w:val="00CD0A76"/>
    <w:rsid w:val="00CD3D1B"/>
    <w:rsid w:val="00CD4105"/>
    <w:rsid w:val="00CD50EF"/>
    <w:rsid w:val="00CE3C78"/>
    <w:rsid w:val="00CF3523"/>
    <w:rsid w:val="00CF39D0"/>
    <w:rsid w:val="00CF531D"/>
    <w:rsid w:val="00CF6A0E"/>
    <w:rsid w:val="00D0215E"/>
    <w:rsid w:val="00D04CCE"/>
    <w:rsid w:val="00D05065"/>
    <w:rsid w:val="00D139C3"/>
    <w:rsid w:val="00D168A4"/>
    <w:rsid w:val="00D20928"/>
    <w:rsid w:val="00D2154A"/>
    <w:rsid w:val="00D273DE"/>
    <w:rsid w:val="00D275BB"/>
    <w:rsid w:val="00D34BD2"/>
    <w:rsid w:val="00D34C63"/>
    <w:rsid w:val="00D36977"/>
    <w:rsid w:val="00D421AA"/>
    <w:rsid w:val="00D51A0B"/>
    <w:rsid w:val="00D52133"/>
    <w:rsid w:val="00D536DC"/>
    <w:rsid w:val="00D5461D"/>
    <w:rsid w:val="00D560EA"/>
    <w:rsid w:val="00D562AE"/>
    <w:rsid w:val="00D56F8C"/>
    <w:rsid w:val="00D60982"/>
    <w:rsid w:val="00D63966"/>
    <w:rsid w:val="00D642DF"/>
    <w:rsid w:val="00D663E3"/>
    <w:rsid w:val="00D700BA"/>
    <w:rsid w:val="00D75CA2"/>
    <w:rsid w:val="00D77DCB"/>
    <w:rsid w:val="00D80639"/>
    <w:rsid w:val="00D82D37"/>
    <w:rsid w:val="00D84AC7"/>
    <w:rsid w:val="00D90031"/>
    <w:rsid w:val="00D904EF"/>
    <w:rsid w:val="00D90731"/>
    <w:rsid w:val="00D92448"/>
    <w:rsid w:val="00DA4ADE"/>
    <w:rsid w:val="00DA5845"/>
    <w:rsid w:val="00DA5A22"/>
    <w:rsid w:val="00DA5FAE"/>
    <w:rsid w:val="00DB109A"/>
    <w:rsid w:val="00DB3F27"/>
    <w:rsid w:val="00DB49A1"/>
    <w:rsid w:val="00DC0DB5"/>
    <w:rsid w:val="00DC141A"/>
    <w:rsid w:val="00DC15DC"/>
    <w:rsid w:val="00DC2470"/>
    <w:rsid w:val="00DE2870"/>
    <w:rsid w:val="00DE4CCA"/>
    <w:rsid w:val="00DE5F20"/>
    <w:rsid w:val="00DF1F1F"/>
    <w:rsid w:val="00DF3778"/>
    <w:rsid w:val="00DF4A13"/>
    <w:rsid w:val="00DF639D"/>
    <w:rsid w:val="00DF68B5"/>
    <w:rsid w:val="00E01D9B"/>
    <w:rsid w:val="00E02350"/>
    <w:rsid w:val="00E03690"/>
    <w:rsid w:val="00E06C31"/>
    <w:rsid w:val="00E10439"/>
    <w:rsid w:val="00E1064E"/>
    <w:rsid w:val="00E10AB1"/>
    <w:rsid w:val="00E1124E"/>
    <w:rsid w:val="00E11A58"/>
    <w:rsid w:val="00E1357C"/>
    <w:rsid w:val="00E15F4F"/>
    <w:rsid w:val="00E16062"/>
    <w:rsid w:val="00E17CEB"/>
    <w:rsid w:val="00E250E3"/>
    <w:rsid w:val="00E26DA0"/>
    <w:rsid w:val="00E30916"/>
    <w:rsid w:val="00E30B66"/>
    <w:rsid w:val="00E328F2"/>
    <w:rsid w:val="00E334F8"/>
    <w:rsid w:val="00E335C6"/>
    <w:rsid w:val="00E33F4F"/>
    <w:rsid w:val="00E33FCD"/>
    <w:rsid w:val="00E35404"/>
    <w:rsid w:val="00E35BB7"/>
    <w:rsid w:val="00E35E44"/>
    <w:rsid w:val="00E372AD"/>
    <w:rsid w:val="00E420A2"/>
    <w:rsid w:val="00E44300"/>
    <w:rsid w:val="00E45FB8"/>
    <w:rsid w:val="00E47073"/>
    <w:rsid w:val="00E52245"/>
    <w:rsid w:val="00E523D9"/>
    <w:rsid w:val="00E539E3"/>
    <w:rsid w:val="00E56332"/>
    <w:rsid w:val="00E57C24"/>
    <w:rsid w:val="00E6083F"/>
    <w:rsid w:val="00E60F8E"/>
    <w:rsid w:val="00E61708"/>
    <w:rsid w:val="00E63F0A"/>
    <w:rsid w:val="00E64AEC"/>
    <w:rsid w:val="00E6743A"/>
    <w:rsid w:val="00E71628"/>
    <w:rsid w:val="00E71A48"/>
    <w:rsid w:val="00E74632"/>
    <w:rsid w:val="00E749E5"/>
    <w:rsid w:val="00E832A4"/>
    <w:rsid w:val="00E837F8"/>
    <w:rsid w:val="00E84ECF"/>
    <w:rsid w:val="00E860E4"/>
    <w:rsid w:val="00E91F3E"/>
    <w:rsid w:val="00E922BA"/>
    <w:rsid w:val="00E9409A"/>
    <w:rsid w:val="00E95717"/>
    <w:rsid w:val="00E9613A"/>
    <w:rsid w:val="00E963D9"/>
    <w:rsid w:val="00EB1D0B"/>
    <w:rsid w:val="00EB1E5E"/>
    <w:rsid w:val="00EB5268"/>
    <w:rsid w:val="00EC043C"/>
    <w:rsid w:val="00EC1043"/>
    <w:rsid w:val="00EC2E49"/>
    <w:rsid w:val="00EC4791"/>
    <w:rsid w:val="00EC73BD"/>
    <w:rsid w:val="00EC7797"/>
    <w:rsid w:val="00ED01BF"/>
    <w:rsid w:val="00ED30BB"/>
    <w:rsid w:val="00ED5414"/>
    <w:rsid w:val="00ED5C7C"/>
    <w:rsid w:val="00ED6E97"/>
    <w:rsid w:val="00EE0539"/>
    <w:rsid w:val="00EE2EFB"/>
    <w:rsid w:val="00EE4285"/>
    <w:rsid w:val="00EF05C8"/>
    <w:rsid w:val="00EF1049"/>
    <w:rsid w:val="00EF1559"/>
    <w:rsid w:val="00EF596B"/>
    <w:rsid w:val="00EF5BD1"/>
    <w:rsid w:val="00EF675E"/>
    <w:rsid w:val="00EF6942"/>
    <w:rsid w:val="00F00D29"/>
    <w:rsid w:val="00F017EB"/>
    <w:rsid w:val="00F030B1"/>
    <w:rsid w:val="00F1041E"/>
    <w:rsid w:val="00F11F8A"/>
    <w:rsid w:val="00F12F62"/>
    <w:rsid w:val="00F13A66"/>
    <w:rsid w:val="00F15392"/>
    <w:rsid w:val="00F17AEF"/>
    <w:rsid w:val="00F17CD8"/>
    <w:rsid w:val="00F20C7B"/>
    <w:rsid w:val="00F20DBB"/>
    <w:rsid w:val="00F25BEA"/>
    <w:rsid w:val="00F27064"/>
    <w:rsid w:val="00F279F9"/>
    <w:rsid w:val="00F27D39"/>
    <w:rsid w:val="00F3215A"/>
    <w:rsid w:val="00F34AFC"/>
    <w:rsid w:val="00F40058"/>
    <w:rsid w:val="00F42D9E"/>
    <w:rsid w:val="00F4488D"/>
    <w:rsid w:val="00F44B29"/>
    <w:rsid w:val="00F463E8"/>
    <w:rsid w:val="00F50823"/>
    <w:rsid w:val="00F5198B"/>
    <w:rsid w:val="00F62C5C"/>
    <w:rsid w:val="00F76429"/>
    <w:rsid w:val="00F76FAB"/>
    <w:rsid w:val="00F7717A"/>
    <w:rsid w:val="00F80279"/>
    <w:rsid w:val="00F80910"/>
    <w:rsid w:val="00F80C03"/>
    <w:rsid w:val="00F81E4D"/>
    <w:rsid w:val="00F82225"/>
    <w:rsid w:val="00F82FF8"/>
    <w:rsid w:val="00F83832"/>
    <w:rsid w:val="00F85A96"/>
    <w:rsid w:val="00F85CCF"/>
    <w:rsid w:val="00F86B89"/>
    <w:rsid w:val="00F901DE"/>
    <w:rsid w:val="00F92373"/>
    <w:rsid w:val="00F93610"/>
    <w:rsid w:val="00F974F9"/>
    <w:rsid w:val="00FA0376"/>
    <w:rsid w:val="00FA2656"/>
    <w:rsid w:val="00FB00C0"/>
    <w:rsid w:val="00FB1839"/>
    <w:rsid w:val="00FB34FA"/>
    <w:rsid w:val="00FB666F"/>
    <w:rsid w:val="00FB7C04"/>
    <w:rsid w:val="00FC1D5F"/>
    <w:rsid w:val="00FD0E28"/>
    <w:rsid w:val="00FD6876"/>
    <w:rsid w:val="00FE0052"/>
    <w:rsid w:val="00FE1CA6"/>
    <w:rsid w:val="00FE239E"/>
    <w:rsid w:val="00FE5731"/>
    <w:rsid w:val="00FE630F"/>
    <w:rsid w:val="00FF1DEA"/>
    <w:rsid w:val="00FF447A"/>
    <w:rsid w:val="00FF4BD0"/>
    <w:rsid w:val="00FF4DAF"/>
    <w:rsid w:val="00FF6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6673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 w:qFormat="1"/>
    <w:lsdException w:name="toc 2" w:uiPriority="39" w:qFormat="1"/>
    <w:lsdException w:name="toc 3" w:uiPriority="39" w:qFormat="1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link w:val="afe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qFormat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qFormat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qFormat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uiPriority w:val="39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6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5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5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  <w:style w:type="character" w:customStyle="1" w:styleId="afe">
    <w:name w:val="Основной текст Знак"/>
    <w:basedOn w:val="a3"/>
    <w:link w:val="afd"/>
    <w:rsid w:val="00A4381B"/>
    <w:rPr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semiHidden="0" w:uiPriority="0" w:unhideWhenUsed="0" w:qFormat="1"/>
    <w:lsdException w:name="heading 9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page number" w:uiPriority="0"/>
    <w:lsdException w:name="List Bullet" w:uiPriority="0"/>
    <w:lsdException w:name="List Number" w:uiPriority="0"/>
    <w:lsdException w:name="List 2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FollowedHyperlink" w:uiPriority="0"/>
    <w:lsdException w:name="Strong" w:semiHidden="0" w:uiPriority="22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Preformatted" w:uiPriority="0"/>
    <w:lsdException w:name="annotation subject" w:uiPriority="0"/>
    <w:lsdException w:name="No Lis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a2">
    <w:name w:val="Normal"/>
    <w:qFormat/>
    <w:rsid w:val="00AD3EBC"/>
    <w:pPr>
      <w:suppressAutoHyphens/>
      <w:spacing w:line="360" w:lineRule="auto"/>
      <w:ind w:firstLine="567"/>
      <w:jc w:val="both"/>
    </w:pPr>
    <w:rPr>
      <w:bCs/>
      <w:sz w:val="22"/>
      <w:szCs w:val="22"/>
      <w:lang w:eastAsia="ar-SA"/>
    </w:rPr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11"/>
    <w:qFormat/>
    <w:rsid w:val="006C6116"/>
    <w:pPr>
      <w:keepNext/>
      <w:keepLines/>
      <w:pageBreakBefore/>
      <w:numPr>
        <w:numId w:val="1"/>
      </w:numPr>
      <w:spacing w:before="480" w:after="240" w:line="240" w:lineRule="auto"/>
      <w:jc w:val="left"/>
      <w:outlineLvl w:val="0"/>
    </w:pPr>
    <w:rPr>
      <w:b/>
      <w:kern w:val="1"/>
      <w:sz w:val="24"/>
    </w:rPr>
  </w:style>
  <w:style w:type="paragraph" w:styleId="2">
    <w:name w:val="heading 2"/>
    <w:aliases w:val="Заголовок 2 Знак,2,H2,h2,Б2,RTC,iz2,H2 Знак,Заголовок 21,Numbered text 3,HD2,heading 2,Heading 2 Hidden,Раздел Знак,Level 2 Topic Heading,H21,Major,CHS,H2-Heading 2,l2,Header2,22,heading2,list2,A,Заголовок 2 Знак Знак"/>
    <w:basedOn w:val="a2"/>
    <w:next w:val="a2"/>
    <w:qFormat/>
    <w:rsid w:val="00AD3EBC"/>
    <w:pPr>
      <w:keepNext/>
      <w:numPr>
        <w:ilvl w:val="1"/>
        <w:numId w:val="1"/>
      </w:numPr>
      <w:tabs>
        <w:tab w:val="left" w:pos="1700"/>
      </w:tabs>
      <w:spacing w:before="160" w:after="120" w:line="288" w:lineRule="auto"/>
      <w:jc w:val="left"/>
      <w:outlineLvl w:val="1"/>
    </w:pPr>
    <w:rPr>
      <w:b/>
      <w:sz w:val="24"/>
      <w:szCs w:val="24"/>
    </w:rPr>
  </w:style>
  <w:style w:type="paragraph" w:styleId="3">
    <w:name w:val="heading 3"/>
    <w:basedOn w:val="a2"/>
    <w:next w:val="a2"/>
    <w:qFormat/>
    <w:rsid w:val="00AD3EBC"/>
    <w:pPr>
      <w:keepNext/>
      <w:numPr>
        <w:ilvl w:val="2"/>
        <w:numId w:val="1"/>
      </w:numPr>
      <w:spacing w:before="120" w:after="120" w:line="240" w:lineRule="auto"/>
      <w:jc w:val="left"/>
      <w:outlineLvl w:val="2"/>
    </w:pPr>
    <w:rPr>
      <w:b/>
      <w:sz w:val="24"/>
    </w:rPr>
  </w:style>
  <w:style w:type="paragraph" w:styleId="4">
    <w:name w:val="heading 4"/>
    <w:basedOn w:val="a2"/>
    <w:next w:val="a2"/>
    <w:qFormat/>
    <w:rsid w:val="00AD3EBC"/>
    <w:pPr>
      <w:keepNext/>
      <w:tabs>
        <w:tab w:val="num" w:pos="0"/>
        <w:tab w:val="left" w:pos="1134"/>
      </w:tabs>
      <w:spacing w:before="240" w:after="120" w:line="240" w:lineRule="auto"/>
      <w:ind w:left="864" w:hanging="864"/>
      <w:outlineLvl w:val="3"/>
    </w:pPr>
    <w:rPr>
      <w:b/>
      <w:i/>
    </w:rPr>
  </w:style>
  <w:style w:type="paragraph" w:styleId="5">
    <w:name w:val="heading 5"/>
    <w:basedOn w:val="a2"/>
    <w:next w:val="a2"/>
    <w:qFormat/>
    <w:rsid w:val="00AD3EBC"/>
    <w:pPr>
      <w:keepNext/>
      <w:tabs>
        <w:tab w:val="num" w:pos="0"/>
        <w:tab w:val="left" w:pos="360"/>
      </w:tabs>
      <w:spacing w:before="60"/>
      <w:ind w:left="1008" w:hanging="1008"/>
      <w:outlineLvl w:val="4"/>
    </w:pPr>
    <w:rPr>
      <w:b/>
      <w:sz w:val="26"/>
    </w:rPr>
  </w:style>
  <w:style w:type="paragraph" w:styleId="6">
    <w:name w:val="heading 6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152" w:hanging="1152"/>
      <w:outlineLvl w:val="5"/>
    </w:pPr>
    <w:rPr>
      <w:b/>
    </w:rPr>
  </w:style>
  <w:style w:type="paragraph" w:styleId="7">
    <w:name w:val="heading 7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296" w:hanging="1296"/>
      <w:outlineLvl w:val="6"/>
    </w:pPr>
    <w:rPr>
      <w:sz w:val="26"/>
    </w:rPr>
  </w:style>
  <w:style w:type="paragraph" w:styleId="8">
    <w:name w:val="heading 8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440" w:hanging="1440"/>
      <w:outlineLvl w:val="7"/>
    </w:pPr>
    <w:rPr>
      <w:i/>
      <w:sz w:val="26"/>
    </w:rPr>
  </w:style>
  <w:style w:type="paragraph" w:styleId="9">
    <w:name w:val="heading 9"/>
    <w:basedOn w:val="a2"/>
    <w:next w:val="a2"/>
    <w:qFormat/>
    <w:rsid w:val="00AD3EBC"/>
    <w:pPr>
      <w:widowControl w:val="0"/>
      <w:tabs>
        <w:tab w:val="num" w:pos="0"/>
        <w:tab w:val="left" w:pos="360"/>
      </w:tabs>
      <w:spacing w:before="240" w:after="60"/>
      <w:ind w:left="1584" w:hanging="1584"/>
      <w:outlineLvl w:val="8"/>
    </w:pPr>
    <w:rPr>
      <w:rFonts w:ascii="Arial" w:hAnsi="Arial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paragraph" w:customStyle="1" w:styleId="11">
    <w:name w:val="заголовок 11"/>
    <w:basedOn w:val="a2"/>
    <w:next w:val="a2"/>
    <w:rsid w:val="00AD3EBC"/>
    <w:pPr>
      <w:keepNext/>
      <w:autoSpaceDE w:val="0"/>
      <w:spacing w:line="240" w:lineRule="auto"/>
      <w:ind w:firstLine="0"/>
      <w:jc w:val="center"/>
    </w:pPr>
    <w:rPr>
      <w:bCs w:val="0"/>
      <w:sz w:val="20"/>
      <w:szCs w:val="24"/>
    </w:rPr>
  </w:style>
  <w:style w:type="character" w:customStyle="1" w:styleId="WW8Num2z0">
    <w:name w:val="WW8Num2z0"/>
    <w:rsid w:val="00AD3EBC"/>
    <w:rPr>
      <w:rFonts w:ascii="Symbol" w:hAnsi="Symbol"/>
    </w:rPr>
  </w:style>
  <w:style w:type="character" w:customStyle="1" w:styleId="WW8Num2z1">
    <w:name w:val="WW8Num2z1"/>
    <w:rsid w:val="00AD3EBC"/>
    <w:rPr>
      <w:color w:val="FF0000"/>
    </w:rPr>
  </w:style>
  <w:style w:type="character" w:customStyle="1" w:styleId="WW8Num2z2">
    <w:name w:val="WW8Num2z2"/>
    <w:rsid w:val="00AD3EBC"/>
    <w:rPr>
      <w:b w:val="0"/>
      <w:i w:val="0"/>
      <w:color w:val="FF0000"/>
    </w:rPr>
  </w:style>
  <w:style w:type="character" w:customStyle="1" w:styleId="WW8Num2z3">
    <w:name w:val="WW8Num2z3"/>
    <w:rsid w:val="00AD3EBC"/>
    <w:rPr>
      <w:b w:val="0"/>
      <w:i w:val="0"/>
    </w:rPr>
  </w:style>
  <w:style w:type="character" w:customStyle="1" w:styleId="WW8Num3z0">
    <w:name w:val="WW8Num3z0"/>
    <w:rsid w:val="00AD3EBC"/>
    <w:rPr>
      <w:rFonts w:ascii="Times New Roman" w:hAnsi="Times New Roman" w:cs="Times New Roman"/>
    </w:rPr>
  </w:style>
  <w:style w:type="character" w:customStyle="1" w:styleId="WW8Num5z0">
    <w:name w:val="WW8Num5z0"/>
    <w:rsid w:val="00AD3EBC"/>
    <w:rPr>
      <w:rFonts w:ascii="Times New Roman" w:eastAsia="Times New Roman" w:hAnsi="Times New Roman" w:cs="Times New Roman"/>
    </w:rPr>
  </w:style>
  <w:style w:type="character" w:customStyle="1" w:styleId="WW8Num6z0">
    <w:name w:val="WW8Num6z0"/>
    <w:rsid w:val="00AD3EBC"/>
    <w:rPr>
      <w:rFonts w:ascii="Times New Roman" w:hAnsi="Times New Roman" w:cs="Times New Roman"/>
    </w:rPr>
  </w:style>
  <w:style w:type="character" w:customStyle="1" w:styleId="WW8Num10z0">
    <w:name w:val="WW8Num10z0"/>
    <w:rsid w:val="00AD3EBC"/>
    <w:rPr>
      <w:rFonts w:ascii="Symbol" w:hAnsi="Symbol"/>
    </w:rPr>
  </w:style>
  <w:style w:type="character" w:customStyle="1" w:styleId="WW8Num11z0">
    <w:name w:val="WW8Num11z0"/>
    <w:rsid w:val="00AD3EBC"/>
    <w:rPr>
      <w:rFonts w:ascii="Symbol" w:hAnsi="Symbol"/>
    </w:rPr>
  </w:style>
  <w:style w:type="character" w:customStyle="1" w:styleId="WW8Num12z0">
    <w:name w:val="WW8Num12z0"/>
    <w:rsid w:val="00AD3EBC"/>
    <w:rPr>
      <w:rFonts w:ascii="Times New Roman" w:hAnsi="Times New Roman" w:cs="Times New Roman"/>
    </w:rPr>
  </w:style>
  <w:style w:type="character" w:customStyle="1" w:styleId="WW8Num12z1">
    <w:name w:val="WW8Num12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0">
    <w:name w:val="WW8Num14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1">
    <w:name w:val="WW8Num14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4z2">
    <w:name w:val="WW8Num14z2"/>
    <w:rsid w:val="00AD3EBC"/>
    <w:rPr>
      <w:rFonts w:ascii="Wingdings" w:hAnsi="Wingdings"/>
    </w:rPr>
  </w:style>
  <w:style w:type="character" w:customStyle="1" w:styleId="WW8Num14z3">
    <w:name w:val="WW8Num14z3"/>
    <w:rsid w:val="00AD3EBC"/>
    <w:rPr>
      <w:rFonts w:ascii="Symbol" w:hAnsi="Symbol"/>
    </w:rPr>
  </w:style>
  <w:style w:type="character" w:customStyle="1" w:styleId="WW8Num17z0">
    <w:name w:val="WW8Num17z0"/>
    <w:rsid w:val="00AD3EBC"/>
    <w:rPr>
      <w:rFonts w:ascii="Symbol" w:hAnsi="Symbol"/>
    </w:rPr>
  </w:style>
  <w:style w:type="character" w:customStyle="1" w:styleId="WW8Num20z1">
    <w:name w:val="WW8Num20z1"/>
    <w:rsid w:val="00AD3EBC"/>
    <w:rPr>
      <w:rFonts w:ascii="Courier New" w:hAnsi="Courier New"/>
    </w:rPr>
  </w:style>
  <w:style w:type="character" w:customStyle="1" w:styleId="WW8Num21z2">
    <w:name w:val="WW8Num21z2"/>
    <w:rsid w:val="00AD3EBC"/>
    <w:rPr>
      <w:b w:val="0"/>
      <w:i w:val="0"/>
    </w:rPr>
  </w:style>
  <w:style w:type="character" w:customStyle="1" w:styleId="WW8Num24z0">
    <w:name w:val="WW8Num24z0"/>
    <w:rsid w:val="00AD3EBC"/>
    <w:rPr>
      <w:rFonts w:ascii="Symbol" w:hAnsi="Symbol" w:cs="Symbol"/>
    </w:rPr>
  </w:style>
  <w:style w:type="character" w:customStyle="1" w:styleId="WW8Num24z1">
    <w:name w:val="WW8Num24z1"/>
    <w:rsid w:val="00AD3EBC"/>
    <w:rPr>
      <w:rFonts w:ascii="Arial (WT)" w:hAnsi="Arial (WT)"/>
    </w:rPr>
  </w:style>
  <w:style w:type="character" w:customStyle="1" w:styleId="WW8Num24z2">
    <w:name w:val="WW8Num24z2"/>
    <w:rsid w:val="00AD3EBC"/>
    <w:rPr>
      <w:rFonts w:ascii="Wingdings" w:hAnsi="Wingdings" w:cs="Wingdings"/>
    </w:rPr>
  </w:style>
  <w:style w:type="character" w:customStyle="1" w:styleId="WW8Num24z3">
    <w:name w:val="WW8Num24z3"/>
    <w:rsid w:val="00AD3EBC"/>
    <w:rPr>
      <w:b w:val="0"/>
      <w:i w:val="0"/>
    </w:rPr>
  </w:style>
  <w:style w:type="character" w:customStyle="1" w:styleId="WW8Num28z2">
    <w:name w:val="WW8Num28z2"/>
    <w:rsid w:val="00AD3EBC"/>
    <w:rPr>
      <w:b w:val="0"/>
    </w:rPr>
  </w:style>
  <w:style w:type="character" w:customStyle="1" w:styleId="WW8Num29z2">
    <w:name w:val="WW8Num29z2"/>
    <w:rsid w:val="00AD3EBC"/>
    <w:rPr>
      <w:rFonts w:ascii="Wingdings" w:hAnsi="Wingdings" w:cs="Wingdings"/>
    </w:rPr>
  </w:style>
  <w:style w:type="character" w:customStyle="1" w:styleId="WW8Num32z0">
    <w:name w:val="WW8Num32z0"/>
    <w:rsid w:val="00AD3EBC"/>
    <w:rPr>
      <w:rFonts w:ascii="Symbol" w:hAnsi="Symbol"/>
    </w:rPr>
  </w:style>
  <w:style w:type="character" w:customStyle="1" w:styleId="WW8Num35z0">
    <w:name w:val="WW8Num35z0"/>
    <w:rsid w:val="00AD3EBC"/>
    <w:rPr>
      <w:rFonts w:ascii="Times New Roman" w:eastAsia="Times New Roman" w:hAnsi="Times New Roman" w:cs="Times New Roman"/>
      <w:b/>
      <w:i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4"/>
      <w:szCs w:val="24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38z0">
    <w:name w:val="WW8Num38z0"/>
    <w:rsid w:val="00AD3EBC"/>
    <w:rPr>
      <w:rFonts w:ascii="Courier New" w:hAnsi="Courier New"/>
    </w:rPr>
  </w:style>
  <w:style w:type="character" w:customStyle="1" w:styleId="WW8Num40z2">
    <w:name w:val="WW8Num40z2"/>
    <w:rsid w:val="00AD3EBC"/>
    <w:rPr>
      <w:sz w:val="24"/>
      <w:szCs w:val="24"/>
    </w:rPr>
  </w:style>
  <w:style w:type="character" w:customStyle="1" w:styleId="WW8Num42z2">
    <w:name w:val="WW8Num42z2"/>
    <w:rsid w:val="00AD3EBC"/>
    <w:rPr>
      <w:b w:val="0"/>
    </w:rPr>
  </w:style>
  <w:style w:type="character" w:customStyle="1" w:styleId="WW8Num43z2">
    <w:name w:val="WW8Num43z2"/>
    <w:rsid w:val="00AD3EBC"/>
    <w:rPr>
      <w:rFonts w:ascii="Wingdings" w:hAnsi="Wingdings"/>
    </w:rPr>
  </w:style>
  <w:style w:type="character" w:customStyle="1" w:styleId="WW8Num44z2">
    <w:name w:val="WW8Num44z2"/>
    <w:rsid w:val="00AD3EBC"/>
    <w:rPr>
      <w:b w:val="0"/>
      <w:i w:val="0"/>
    </w:rPr>
  </w:style>
  <w:style w:type="character" w:customStyle="1" w:styleId="WW8Num45z2">
    <w:name w:val="WW8Num45z2"/>
    <w:rsid w:val="00AD3EBC"/>
    <w:rPr>
      <w:b w:val="0"/>
    </w:rPr>
  </w:style>
  <w:style w:type="character" w:customStyle="1" w:styleId="WW8Num46z2">
    <w:name w:val="WW8Num46z2"/>
    <w:rsid w:val="00AD3EBC"/>
    <w:rPr>
      <w:rFonts w:ascii="Wingdings" w:hAnsi="Wingdings"/>
    </w:rPr>
  </w:style>
  <w:style w:type="character" w:customStyle="1" w:styleId="WW8Num47z0">
    <w:name w:val="WW8Num47z0"/>
    <w:rsid w:val="00AD3EBC"/>
    <w:rPr>
      <w:rFonts w:ascii="Times New Roman" w:hAnsi="Times New Roman" w:cs="Times New Roman"/>
    </w:rPr>
  </w:style>
  <w:style w:type="character" w:customStyle="1" w:styleId="WW8Num49z0">
    <w:name w:val="WW8Num49z0"/>
    <w:rsid w:val="00AD3EBC"/>
    <w:rPr>
      <w:rFonts w:ascii="Times New Roman" w:hAnsi="Times New Roman" w:cs="Times New Roman"/>
    </w:rPr>
  </w:style>
  <w:style w:type="character" w:customStyle="1" w:styleId="WW8Num50z2">
    <w:name w:val="WW8Num50z2"/>
    <w:rsid w:val="00AD3EBC"/>
    <w:rPr>
      <w:b w:val="0"/>
    </w:rPr>
  </w:style>
  <w:style w:type="character" w:customStyle="1" w:styleId="WW8Num53z2">
    <w:name w:val="WW8Num53z2"/>
    <w:rsid w:val="00AD3EBC"/>
    <w:rPr>
      <w:rFonts w:cs="Times New Roman"/>
      <w:i w:val="0"/>
    </w:rPr>
  </w:style>
  <w:style w:type="character" w:customStyle="1" w:styleId="WW8Num56z2">
    <w:name w:val="WW8Num56z2"/>
    <w:rsid w:val="00AD3EBC"/>
    <w:rPr>
      <w:b w:val="0"/>
    </w:rPr>
  </w:style>
  <w:style w:type="character" w:customStyle="1" w:styleId="WW8Num57z2">
    <w:name w:val="WW8Num57z2"/>
    <w:rsid w:val="00AD3EBC"/>
    <w:rPr>
      <w:rFonts w:ascii="Wingdings" w:hAnsi="Wingdings"/>
    </w:rPr>
  </w:style>
  <w:style w:type="character" w:customStyle="1" w:styleId="WW8Num58z2">
    <w:name w:val="WW8Num58z2"/>
    <w:rsid w:val="00AD3EBC"/>
    <w:rPr>
      <w:b w:val="0"/>
      <w:i w:val="0"/>
    </w:rPr>
  </w:style>
  <w:style w:type="character" w:customStyle="1" w:styleId="WW8Num59z2">
    <w:name w:val="WW8Num59z2"/>
    <w:rsid w:val="00AD3EBC"/>
    <w:rPr>
      <w:b w:val="0"/>
    </w:rPr>
  </w:style>
  <w:style w:type="character" w:customStyle="1" w:styleId="WW8Num60z2">
    <w:name w:val="WW8Num60z2"/>
    <w:rsid w:val="00AD3EBC"/>
    <w:rPr>
      <w:b w:val="0"/>
    </w:rPr>
  </w:style>
  <w:style w:type="character" w:customStyle="1" w:styleId="WW8Num61z2">
    <w:name w:val="WW8Num61z2"/>
    <w:rsid w:val="00AD3EBC"/>
    <w:rPr>
      <w:rFonts w:ascii="Times New Roman" w:eastAsia="Times New Roman" w:hAnsi="Times New Roman" w:cs="Times New Roman"/>
    </w:rPr>
  </w:style>
  <w:style w:type="character" w:customStyle="1" w:styleId="WW8Num62z2">
    <w:name w:val="WW8Num62z2"/>
    <w:rsid w:val="00AD3EBC"/>
    <w:rPr>
      <w:rFonts w:ascii="Wingdings" w:hAnsi="Wingdings"/>
    </w:rPr>
  </w:style>
  <w:style w:type="character" w:customStyle="1" w:styleId="WW8Num63z0">
    <w:name w:val="WW8Num63z0"/>
    <w:rsid w:val="00AD3EBC"/>
    <w:rPr>
      <w:rFonts w:cs="Times New Roman"/>
    </w:rPr>
  </w:style>
  <w:style w:type="character" w:customStyle="1" w:styleId="WW8Num63z1">
    <w:name w:val="WW8Num63z1"/>
    <w:rsid w:val="00AD3EBC"/>
    <w:rPr>
      <w:rFonts w:ascii="Times New Roman" w:hAnsi="Times New Roman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3z2">
    <w:name w:val="WW8Num63z2"/>
    <w:rsid w:val="00AD3EBC"/>
    <w:rPr>
      <w:rFonts w:ascii="Wingdings" w:hAnsi="Wingdings" w:cs="Times New Roman"/>
      <w:b w:val="0"/>
      <w:bCs w:val="0"/>
      <w:i w:val="0"/>
      <w:iCs w:val="0"/>
      <w:color w:val="auto"/>
    </w:rPr>
  </w:style>
  <w:style w:type="character" w:customStyle="1" w:styleId="WW8Num63z3">
    <w:name w:val="WW8Num63z3"/>
    <w:rsid w:val="00AD3EBC"/>
    <w:rPr>
      <w:rFonts w:ascii="Symbol" w:hAnsi="Symbol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64z2">
    <w:name w:val="WW8Num64z2"/>
    <w:rsid w:val="00AD3EBC"/>
    <w:rPr>
      <w:b w:val="0"/>
      <w:i w:val="0"/>
    </w:rPr>
  </w:style>
  <w:style w:type="character" w:customStyle="1" w:styleId="WW8Num65z2">
    <w:name w:val="WW8Num65z2"/>
    <w:rsid w:val="00AD3EBC"/>
    <w:rPr>
      <w:b w:val="0"/>
    </w:rPr>
  </w:style>
  <w:style w:type="character" w:customStyle="1" w:styleId="WW8Num67z2">
    <w:name w:val="WW8Num67z2"/>
    <w:rsid w:val="00AD3EBC"/>
    <w:rPr>
      <w:b w:val="0"/>
    </w:rPr>
  </w:style>
  <w:style w:type="character" w:customStyle="1" w:styleId="WW8Num68z2">
    <w:name w:val="WW8Num68z2"/>
    <w:rsid w:val="00AD3EBC"/>
    <w:rPr>
      <w:b w:val="0"/>
      <w:i w:val="0"/>
    </w:rPr>
  </w:style>
  <w:style w:type="character" w:customStyle="1" w:styleId="WW8Num69z2">
    <w:name w:val="WW8Num69z2"/>
    <w:rsid w:val="00AD3EBC"/>
    <w:rPr>
      <w:rFonts w:ascii="Times New Roman" w:hAnsi="Times New Roman" w:cs="Times New Roman"/>
      <w:i w:val="0"/>
    </w:rPr>
  </w:style>
  <w:style w:type="character" w:customStyle="1" w:styleId="WW8Num70z2">
    <w:name w:val="WW8Num70z2"/>
    <w:rsid w:val="00AD3EBC"/>
    <w:rPr>
      <w:sz w:val="24"/>
      <w:szCs w:val="24"/>
    </w:rPr>
  </w:style>
  <w:style w:type="character" w:customStyle="1" w:styleId="WW8Num71z2">
    <w:name w:val="WW8Num71z2"/>
    <w:rsid w:val="00AD3EBC"/>
    <w:rPr>
      <w:b w:val="0"/>
    </w:rPr>
  </w:style>
  <w:style w:type="character" w:customStyle="1" w:styleId="Absatz-Standardschriftart">
    <w:name w:val="Absatz-Standardschriftart"/>
    <w:rsid w:val="00AD3EBC"/>
  </w:style>
  <w:style w:type="character" w:customStyle="1" w:styleId="WW8Num1z0">
    <w:name w:val="WW8Num1z0"/>
    <w:rsid w:val="00AD3EBC"/>
    <w:rPr>
      <w:rFonts w:cs="Times New Roman"/>
    </w:rPr>
  </w:style>
  <w:style w:type="character" w:customStyle="1" w:styleId="WW8Num1z1">
    <w:name w:val="WW8Num1z1"/>
    <w:rsid w:val="00AD3EBC"/>
    <w:rPr>
      <w:color w:val="FF0000"/>
    </w:rPr>
  </w:style>
  <w:style w:type="character" w:customStyle="1" w:styleId="WW8Num1z2">
    <w:name w:val="WW8Num1z2"/>
    <w:rsid w:val="00AD3EBC"/>
    <w:rPr>
      <w:b w:val="0"/>
      <w:i w:val="0"/>
      <w:color w:val="FF0000"/>
    </w:rPr>
  </w:style>
  <w:style w:type="character" w:customStyle="1" w:styleId="WW8Num1z3">
    <w:name w:val="WW8Num1z3"/>
    <w:rsid w:val="00AD3EBC"/>
    <w:rPr>
      <w:b w:val="0"/>
      <w:i w:val="0"/>
    </w:rPr>
  </w:style>
  <w:style w:type="character" w:customStyle="1" w:styleId="WW8Num7z0">
    <w:name w:val="WW8Num7z0"/>
    <w:rsid w:val="00AD3EBC"/>
    <w:rPr>
      <w:rFonts w:ascii="Times New Roman" w:hAnsi="Times New Roman" w:cs="Times New Roman"/>
    </w:rPr>
  </w:style>
  <w:style w:type="character" w:customStyle="1" w:styleId="WW8Num13z0">
    <w:name w:val="WW8Num13z0"/>
    <w:rsid w:val="00AD3EBC"/>
    <w:rPr>
      <w:rFonts w:ascii="Symbol" w:hAnsi="Symbol"/>
    </w:rPr>
  </w:style>
  <w:style w:type="character" w:customStyle="1" w:styleId="WW8Num13z1">
    <w:name w:val="WW8Num13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15z0">
    <w:name w:val="WW8Num15z0"/>
    <w:rsid w:val="00AD3EBC"/>
    <w:rPr>
      <w:rFonts w:ascii="Times New Roman" w:hAnsi="Times New Roman" w:cs="Times New Roman"/>
    </w:rPr>
  </w:style>
  <w:style w:type="character" w:customStyle="1" w:styleId="WW8Num16z2">
    <w:name w:val="WW8Num16z2"/>
    <w:rsid w:val="00AD3EBC"/>
    <w:rPr>
      <w:rFonts w:ascii="Wingdings 2" w:hAnsi="Wingdings 2" w:cs="OpenSymbol"/>
    </w:rPr>
  </w:style>
  <w:style w:type="character" w:customStyle="1" w:styleId="WW8Num18z0">
    <w:name w:val="WW8Num18z0"/>
    <w:rsid w:val="00AD3EBC"/>
    <w:rPr>
      <w:rFonts w:ascii="Courier New" w:hAnsi="Courier New"/>
    </w:rPr>
  </w:style>
  <w:style w:type="character" w:customStyle="1" w:styleId="WW8Num18z1">
    <w:name w:val="WW8Num18z1"/>
    <w:rsid w:val="00AD3EBC"/>
    <w:rPr>
      <w:rFonts w:ascii="Courier New" w:hAnsi="Courier New"/>
      <w:color w:val="auto"/>
      <w:sz w:val="24"/>
      <w:szCs w:val="24"/>
    </w:rPr>
  </w:style>
  <w:style w:type="character" w:customStyle="1" w:styleId="WW8Num18z2">
    <w:name w:val="WW8Num18z2"/>
    <w:rsid w:val="00AD3EBC"/>
    <w:rPr>
      <w:rFonts w:ascii="Wingdings" w:hAnsi="Wingdings"/>
    </w:rPr>
  </w:style>
  <w:style w:type="character" w:customStyle="1" w:styleId="WW8Num18z3">
    <w:name w:val="WW8Num18z3"/>
    <w:rsid w:val="00AD3EBC"/>
    <w:rPr>
      <w:rFonts w:ascii="Symbol" w:hAnsi="Symbol"/>
    </w:rPr>
  </w:style>
  <w:style w:type="character" w:customStyle="1" w:styleId="WW8Num21z0">
    <w:name w:val="WW8Num21z0"/>
    <w:rsid w:val="00AD3EBC"/>
    <w:rPr>
      <w:rFonts w:ascii="Symbol" w:hAnsi="Symbol"/>
    </w:rPr>
  </w:style>
  <w:style w:type="character" w:customStyle="1" w:styleId="WW8Num25z2">
    <w:name w:val="WW8Num25z2"/>
    <w:rsid w:val="00AD3EBC"/>
    <w:rPr>
      <w:b w:val="0"/>
      <w:i w:val="0"/>
    </w:rPr>
  </w:style>
  <w:style w:type="character" w:customStyle="1" w:styleId="WW8Num29z0">
    <w:name w:val="WW8Num29z0"/>
    <w:rsid w:val="00AD3EBC"/>
    <w:rPr>
      <w:rFonts w:ascii="Symbol" w:hAnsi="Symbol" w:cs="Symbol"/>
    </w:rPr>
  </w:style>
  <w:style w:type="character" w:customStyle="1" w:styleId="WW8Num29z1">
    <w:name w:val="WW8Num29z1"/>
    <w:rsid w:val="00AD3EBC"/>
    <w:rPr>
      <w:rFonts w:ascii="Courier New" w:hAnsi="Courier New" w:cs="Courier New"/>
    </w:rPr>
  </w:style>
  <w:style w:type="character" w:customStyle="1" w:styleId="WW8Num29z3">
    <w:name w:val="WW8Num29z3"/>
    <w:rsid w:val="00AD3EBC"/>
    <w:rPr>
      <w:b w:val="0"/>
      <w:i w:val="0"/>
    </w:rPr>
  </w:style>
  <w:style w:type="character" w:customStyle="1" w:styleId="WW8Num34z2">
    <w:name w:val="WW8Num34z2"/>
    <w:rsid w:val="00AD3EBC"/>
    <w:rPr>
      <w:b w:val="0"/>
    </w:rPr>
  </w:style>
  <w:style w:type="character" w:customStyle="1" w:styleId="WW8Num35z2">
    <w:name w:val="WW8Num35z2"/>
    <w:rsid w:val="00AD3EBC"/>
    <w:rPr>
      <w:b w:val="0"/>
    </w:rPr>
  </w:style>
  <w:style w:type="character" w:customStyle="1" w:styleId="WW8Num36z0">
    <w:name w:val="WW8Num36z0"/>
    <w:rsid w:val="00AD3EBC"/>
    <w:rPr>
      <w:rFonts w:ascii="Courier New" w:hAnsi="Courier New"/>
    </w:rPr>
  </w:style>
  <w:style w:type="character" w:customStyle="1" w:styleId="WW8Num36z1">
    <w:name w:val="WW8Num36z1"/>
    <w:rsid w:val="00AD3EBC"/>
    <w:rPr>
      <w:rFonts w:ascii="Symbol" w:hAnsi="Symbol"/>
      <w:b/>
      <w:i w:val="0"/>
      <w:sz w:val="24"/>
    </w:rPr>
  </w:style>
  <w:style w:type="character" w:customStyle="1" w:styleId="WW8Num36z2">
    <w:name w:val="WW8Num36z2"/>
    <w:rsid w:val="00AD3EBC"/>
    <w:rPr>
      <w:b w:val="0"/>
    </w:rPr>
  </w:style>
  <w:style w:type="character" w:customStyle="1" w:styleId="WW8Num36z4">
    <w:name w:val="WW8Num36z4"/>
    <w:rsid w:val="00AD3EBC"/>
    <w:rPr>
      <w:rFonts w:ascii="Courier New" w:hAnsi="Courier New" w:cs="Courier New"/>
    </w:rPr>
  </w:style>
  <w:style w:type="character" w:customStyle="1" w:styleId="WW8Num40z0">
    <w:name w:val="WW8Num40z0"/>
    <w:rsid w:val="00AD3EBC"/>
    <w:rPr>
      <w:rFonts w:ascii="Times New Roman" w:hAnsi="Times New Roman" w:cs="Times New Roman"/>
    </w:rPr>
  </w:style>
  <w:style w:type="character" w:customStyle="1" w:styleId="WW8Num43z0">
    <w:name w:val="WW8Num43z0"/>
    <w:rsid w:val="00AD3EBC"/>
    <w:rPr>
      <w:rFonts w:ascii="Times New Roman" w:hAnsi="Times New Roman" w:cs="Times New Roman"/>
    </w:rPr>
  </w:style>
  <w:style w:type="character" w:customStyle="1" w:styleId="WW8Num45z0">
    <w:name w:val="WW8Num45z0"/>
    <w:rsid w:val="00AD3EBC"/>
    <w:rPr>
      <w:rFonts w:ascii="Symbol" w:hAnsi="Symbol"/>
    </w:rPr>
  </w:style>
  <w:style w:type="character" w:customStyle="1" w:styleId="WW8Num49z1">
    <w:name w:val="WW8Num49z1"/>
    <w:rsid w:val="00AD3EBC"/>
    <w:rPr>
      <w:rFonts w:ascii="Courier New" w:hAnsi="Courier New"/>
    </w:rPr>
  </w:style>
  <w:style w:type="character" w:customStyle="1" w:styleId="WW8Num50z0">
    <w:name w:val="WW8Num50z0"/>
    <w:rsid w:val="00AD3EBC"/>
    <w:rPr>
      <w:rFonts w:cs="Times New Roman"/>
    </w:rPr>
  </w:style>
  <w:style w:type="character" w:customStyle="1" w:styleId="WW8Num50z1">
    <w:name w:val="WW8Num50z1"/>
    <w:rsid w:val="00AD3EBC"/>
    <w:rPr>
      <w:rFonts w:ascii="OpenSymbol" w:hAnsi="OpenSymbol"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0">
    <w:name w:val="WW8Num51z0"/>
    <w:rsid w:val="00AD3EBC"/>
    <w:rPr>
      <w:rFonts w:ascii="Symbol" w:hAnsi="Symbol"/>
    </w:rPr>
  </w:style>
  <w:style w:type="character" w:customStyle="1" w:styleId="WW8Num52z0">
    <w:name w:val="WW8Num52z0"/>
    <w:rsid w:val="00AD3EBC"/>
    <w:rPr>
      <w:rFonts w:ascii="StarSymbol" w:hAnsi="StarSymbol"/>
    </w:rPr>
  </w:style>
  <w:style w:type="character" w:customStyle="1" w:styleId="WW8Num52z2">
    <w:name w:val="WW8Num52z2"/>
    <w:rsid w:val="00AD3EBC"/>
    <w:rPr>
      <w:rFonts w:ascii="Wingdings" w:hAnsi="Wingdings"/>
    </w:rPr>
  </w:style>
  <w:style w:type="character" w:customStyle="1" w:styleId="WW8Num52z3">
    <w:name w:val="WW8Num52z3"/>
    <w:rsid w:val="00AD3EBC"/>
    <w:rPr>
      <w:rFonts w:ascii="Symbol" w:hAnsi="Symbol"/>
    </w:rPr>
  </w:style>
  <w:style w:type="character" w:customStyle="1" w:styleId="WW8Num53z0">
    <w:name w:val="WW8Num53z0"/>
    <w:rsid w:val="00AD3EBC"/>
    <w:rPr>
      <w:rFonts w:cs="Times New Roman"/>
    </w:rPr>
  </w:style>
  <w:style w:type="character" w:customStyle="1" w:styleId="WW8Num54z2">
    <w:name w:val="WW8Num54z2"/>
    <w:rsid w:val="00AD3EBC"/>
    <w:rPr>
      <w:sz w:val="24"/>
      <w:szCs w:val="24"/>
    </w:rPr>
  </w:style>
  <w:style w:type="character" w:customStyle="1" w:styleId="WW8Num61z0">
    <w:name w:val="WW8Num61z0"/>
    <w:rsid w:val="00AD3EBC"/>
    <w:rPr>
      <w:rFonts w:ascii="Times New Roman" w:hAnsi="Times New Roman" w:cs="Times New Roman"/>
    </w:rPr>
  </w:style>
  <w:style w:type="character" w:customStyle="1" w:styleId="WW8Num61z1">
    <w:name w:val="WW8Num61z1"/>
    <w:rsid w:val="00AD3EBC"/>
    <w:rPr>
      <w:rFonts w:ascii="Courier New" w:hAnsi="Courier New" w:cs="Courier New"/>
    </w:rPr>
  </w:style>
  <w:style w:type="character" w:customStyle="1" w:styleId="WW8Num61z3">
    <w:name w:val="WW8Num61z3"/>
    <w:rsid w:val="00AD3EBC"/>
    <w:rPr>
      <w:rFonts w:ascii="Symbol" w:hAnsi="Symbol"/>
    </w:rPr>
  </w:style>
  <w:style w:type="character" w:customStyle="1" w:styleId="WW8Num72z2">
    <w:name w:val="WW8Num72z2"/>
    <w:rsid w:val="00AD3EBC"/>
    <w:rPr>
      <w:rFonts w:ascii="Times New Roman" w:hAnsi="Times New Roman" w:cs="Times New Roman"/>
    </w:rPr>
  </w:style>
  <w:style w:type="character" w:customStyle="1" w:styleId="WW8Num73z2">
    <w:name w:val="WW8Num73z2"/>
    <w:rsid w:val="00AD3EBC"/>
    <w:rPr>
      <w:b w:val="0"/>
    </w:rPr>
  </w:style>
  <w:style w:type="character" w:customStyle="1" w:styleId="WW8Num74z2">
    <w:name w:val="WW8Num74z2"/>
    <w:rsid w:val="00AD3EBC"/>
    <w:rPr>
      <w:b w:val="0"/>
    </w:rPr>
  </w:style>
  <w:style w:type="character" w:customStyle="1" w:styleId="WW8Num75z2">
    <w:name w:val="WW8Num75z2"/>
    <w:rsid w:val="00AD3EBC"/>
    <w:rPr>
      <w:rFonts w:ascii="Wingdings" w:hAnsi="Wingdings"/>
    </w:rPr>
  </w:style>
  <w:style w:type="character" w:customStyle="1" w:styleId="WW8Num76z2">
    <w:name w:val="WW8Num76z2"/>
    <w:rsid w:val="00AD3EBC"/>
    <w:rPr>
      <w:b w:val="0"/>
    </w:rPr>
  </w:style>
  <w:style w:type="character" w:customStyle="1" w:styleId="WW8Num77z2">
    <w:name w:val="WW8Num77z2"/>
    <w:rsid w:val="00AD3EBC"/>
    <w:rPr>
      <w:b w:val="0"/>
    </w:rPr>
  </w:style>
  <w:style w:type="character" w:customStyle="1" w:styleId="WW8Num79z0">
    <w:name w:val="WW8Num79z0"/>
    <w:rsid w:val="00AD3EBC"/>
    <w:rPr>
      <w:rFonts w:cs="Times New Roman"/>
      <w:bCs w:val="0"/>
      <w:iCs w:val="0"/>
      <w:caps w:val="0"/>
      <w:smallCaps w:val="0"/>
      <w:strike w:val="0"/>
      <w:dstrike w:val="0"/>
      <w:vanish w:val="0"/>
      <w:color w:val="000000"/>
      <w:spacing w:val="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1">
    <w:name w:val="WW8Num79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79z2">
    <w:name w:val="WW8Num79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79z3">
    <w:name w:val="WW8Num79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80z2">
    <w:name w:val="WW8Num80z2"/>
    <w:rsid w:val="00AD3EBC"/>
    <w:rPr>
      <w:b w:val="0"/>
    </w:rPr>
  </w:style>
  <w:style w:type="character" w:customStyle="1" w:styleId="WW8Num81z2">
    <w:name w:val="WW8Num81z2"/>
    <w:rsid w:val="00AD3EBC"/>
    <w:rPr>
      <w:rFonts w:ascii="Wingdings" w:hAnsi="Wingdings"/>
    </w:rPr>
  </w:style>
  <w:style w:type="character" w:customStyle="1" w:styleId="WW8Num83z2">
    <w:name w:val="WW8Num83z2"/>
    <w:rsid w:val="00AD3EBC"/>
    <w:rPr>
      <w:b w:val="0"/>
    </w:rPr>
  </w:style>
  <w:style w:type="character" w:customStyle="1" w:styleId="WW8Num84z2">
    <w:name w:val="WW8Num84z2"/>
    <w:rsid w:val="00AD3EBC"/>
    <w:rPr>
      <w:b w:val="0"/>
      <w:i w:val="0"/>
    </w:rPr>
  </w:style>
  <w:style w:type="character" w:customStyle="1" w:styleId="WW8Num85z2">
    <w:name w:val="WW8Num85z2"/>
    <w:rsid w:val="00AD3EBC"/>
    <w:rPr>
      <w:rFonts w:ascii="Wingdings" w:hAnsi="Wingdings"/>
    </w:rPr>
  </w:style>
  <w:style w:type="character" w:customStyle="1" w:styleId="WW8Num86z2">
    <w:name w:val="WW8Num86z2"/>
    <w:rsid w:val="00AD3EBC"/>
    <w:rPr>
      <w:b w:val="0"/>
      <w:i w:val="0"/>
    </w:rPr>
  </w:style>
  <w:style w:type="character" w:customStyle="1" w:styleId="WW8Num87z2">
    <w:name w:val="WW8Num87z2"/>
    <w:rsid w:val="00AD3EBC"/>
    <w:rPr>
      <w:b w:val="0"/>
    </w:rPr>
  </w:style>
  <w:style w:type="character" w:customStyle="1" w:styleId="20">
    <w:name w:val="Основной шрифт абзаца2"/>
    <w:rsid w:val="00AD3EBC"/>
  </w:style>
  <w:style w:type="character" w:customStyle="1" w:styleId="WW8Num46z0">
    <w:name w:val="WW8Num46z0"/>
    <w:rsid w:val="00AD3EBC"/>
    <w:rPr>
      <w:rFonts w:ascii="Symbol" w:hAnsi="Symbol"/>
    </w:rPr>
  </w:style>
  <w:style w:type="character" w:customStyle="1" w:styleId="WW8Num48z0">
    <w:name w:val="WW8Num48z0"/>
    <w:rsid w:val="00AD3EBC"/>
    <w:rPr>
      <w:rFonts w:ascii="Times New Roman" w:hAnsi="Times New Roman" w:cs="Times New Roman"/>
    </w:rPr>
  </w:style>
  <w:style w:type="character" w:customStyle="1" w:styleId="WW8Num51z1">
    <w:name w:val="WW8Num51z1"/>
    <w:rsid w:val="00AD3EBC"/>
    <w:rPr>
      <w:rFonts w:cs="Times New Roman"/>
      <w:bCs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8"/>
      <w:szCs w:val="28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-Absatz-Standardschriftart">
    <w:name w:val="WW-Absatz-Standardschriftart"/>
    <w:rsid w:val="00AD3EBC"/>
  </w:style>
  <w:style w:type="character" w:customStyle="1" w:styleId="WW-Absatz-Standardschriftart1">
    <w:name w:val="WW-Absatz-Standardschriftart1"/>
    <w:rsid w:val="00AD3EBC"/>
  </w:style>
  <w:style w:type="character" w:customStyle="1" w:styleId="WW8Num22z2">
    <w:name w:val="WW8Num22z2"/>
    <w:rsid w:val="00AD3EBC"/>
    <w:rPr>
      <w:b w:val="0"/>
      <w:i w:val="0"/>
    </w:rPr>
  </w:style>
  <w:style w:type="character" w:customStyle="1" w:styleId="WW8Num22z4">
    <w:name w:val="WW8Num22z4"/>
    <w:rsid w:val="00AD3EBC"/>
    <w:rPr>
      <w:rFonts w:ascii="Courier New" w:hAnsi="Courier New"/>
    </w:rPr>
  </w:style>
  <w:style w:type="character" w:customStyle="1" w:styleId="WW8Num25z1">
    <w:name w:val="WW8Num25z1"/>
    <w:rsid w:val="00AD3EBC"/>
    <w:rPr>
      <w:rFonts w:ascii="Arial (WT)" w:hAnsi="Arial (WT)"/>
    </w:rPr>
  </w:style>
  <w:style w:type="character" w:customStyle="1" w:styleId="WW8Num30z0">
    <w:name w:val="WW8Num30z0"/>
    <w:rsid w:val="00AD3EBC"/>
    <w:rPr>
      <w:rFonts w:ascii="Times New Roman" w:eastAsia="Times New Roman" w:hAnsi="Times New Roman" w:cs="Times New Roman"/>
    </w:rPr>
  </w:style>
  <w:style w:type="character" w:customStyle="1" w:styleId="WW8Num30z1">
    <w:name w:val="WW8Num30z1"/>
    <w:rsid w:val="00AD3EBC"/>
    <w:rPr>
      <w:color w:val="FF0000"/>
    </w:rPr>
  </w:style>
  <w:style w:type="character" w:customStyle="1" w:styleId="WW8Num30z2">
    <w:name w:val="WW8Num30z2"/>
    <w:rsid w:val="00AD3EBC"/>
    <w:rPr>
      <w:b w:val="0"/>
      <w:i w:val="0"/>
      <w:color w:val="FF0000"/>
    </w:rPr>
  </w:style>
  <w:style w:type="character" w:customStyle="1" w:styleId="WW8Num30z3">
    <w:name w:val="WW8Num30z3"/>
    <w:rsid w:val="00AD3EBC"/>
    <w:rPr>
      <w:b w:val="0"/>
      <w:i w:val="0"/>
    </w:rPr>
  </w:style>
  <w:style w:type="character" w:customStyle="1" w:styleId="WW8Num33z0">
    <w:name w:val="WW8Num33z0"/>
    <w:rsid w:val="00AD3EBC"/>
    <w:rPr>
      <w:rFonts w:cs="Times New Roman"/>
    </w:rPr>
  </w:style>
  <w:style w:type="character" w:customStyle="1" w:styleId="WW8Num37z0">
    <w:name w:val="WW8Num37z0"/>
    <w:rsid w:val="00AD3EBC"/>
    <w:rPr>
      <w:rFonts w:ascii="Courier New" w:hAnsi="Courier New"/>
    </w:rPr>
  </w:style>
  <w:style w:type="character" w:customStyle="1" w:styleId="WW8Num37z1">
    <w:name w:val="WW8Num37z1"/>
    <w:rsid w:val="00AD3EBC"/>
    <w:rPr>
      <w:rFonts w:ascii="Symbol" w:hAnsi="Symbol"/>
      <w:b/>
      <w:i w:val="0"/>
      <w:sz w:val="24"/>
    </w:rPr>
  </w:style>
  <w:style w:type="character" w:customStyle="1" w:styleId="WW8Num37z2">
    <w:name w:val="WW8Num37z2"/>
    <w:rsid w:val="00AD3EBC"/>
    <w:rPr>
      <w:rFonts w:ascii="Times New Roman" w:hAnsi="Times New Roman" w:cs="Times New Roman"/>
      <w:b/>
      <w:bCs/>
      <w:i w:val="0"/>
    </w:rPr>
  </w:style>
  <w:style w:type="character" w:customStyle="1" w:styleId="WW8Num37z4">
    <w:name w:val="WW8Num37z4"/>
    <w:rsid w:val="00AD3EBC"/>
    <w:rPr>
      <w:rFonts w:ascii="Courier New" w:hAnsi="Courier New" w:cs="Courier New"/>
    </w:rPr>
  </w:style>
  <w:style w:type="character" w:customStyle="1" w:styleId="WW8Num41z0">
    <w:name w:val="WW8Num41z0"/>
    <w:rsid w:val="00AD3EBC"/>
    <w:rPr>
      <w:rFonts w:ascii="Times New Roman" w:hAnsi="Times New Roman" w:cs="Times New Roman"/>
    </w:rPr>
  </w:style>
  <w:style w:type="character" w:customStyle="1" w:styleId="WW8Num44z0">
    <w:name w:val="WW8Num44z0"/>
    <w:rsid w:val="00AD3EBC"/>
    <w:rPr>
      <w:rFonts w:ascii="Wingdings" w:hAnsi="Wingdings"/>
    </w:rPr>
  </w:style>
  <w:style w:type="character" w:customStyle="1" w:styleId="WW-Absatz-Standardschriftart11">
    <w:name w:val="WW-Absatz-Standardschriftart11"/>
    <w:rsid w:val="00AD3EBC"/>
  </w:style>
  <w:style w:type="character" w:customStyle="1" w:styleId="WW-Absatz-Standardschriftart111">
    <w:name w:val="WW-Absatz-Standardschriftart111"/>
    <w:rsid w:val="00AD3EBC"/>
  </w:style>
  <w:style w:type="character" w:customStyle="1" w:styleId="WW8Num9z0">
    <w:name w:val="WW8Num9z0"/>
    <w:rsid w:val="00AD3EBC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AD3EBC"/>
    <w:rPr>
      <w:rFonts w:ascii="Times New Roman" w:eastAsia="Times New Roman" w:hAnsi="Times New Roman" w:cs="Times New Roman"/>
    </w:rPr>
  </w:style>
  <w:style w:type="character" w:customStyle="1" w:styleId="WW8Num17z2">
    <w:name w:val="WW8Num17z2"/>
    <w:rsid w:val="00AD3EBC"/>
    <w:rPr>
      <w:rFonts w:ascii="Wingdings" w:hAnsi="Wingdings"/>
    </w:rPr>
  </w:style>
  <w:style w:type="character" w:customStyle="1" w:styleId="WW8Num19z0">
    <w:name w:val="WW8Num19z0"/>
    <w:rsid w:val="00AD3EBC"/>
    <w:rPr>
      <w:rFonts w:ascii="Times New Roman" w:hAnsi="Times New Roman" w:cs="Times New Roman"/>
    </w:rPr>
  </w:style>
  <w:style w:type="character" w:customStyle="1" w:styleId="WW8Num19z1">
    <w:name w:val="WW8Num19z1"/>
    <w:rsid w:val="00AD3EBC"/>
    <w:rPr>
      <w:color w:val="auto"/>
      <w:sz w:val="24"/>
      <w:szCs w:val="24"/>
    </w:rPr>
  </w:style>
  <w:style w:type="character" w:customStyle="1" w:styleId="WW8Num19z2">
    <w:name w:val="WW8Num19z2"/>
    <w:rsid w:val="00AD3EBC"/>
    <w:rPr>
      <w:rFonts w:ascii="Wingdings" w:hAnsi="Wingdings"/>
    </w:rPr>
  </w:style>
  <w:style w:type="character" w:customStyle="1" w:styleId="WW8Num19z3">
    <w:name w:val="WW8Num19z3"/>
    <w:rsid w:val="00AD3EBC"/>
    <w:rPr>
      <w:rFonts w:ascii="Symbol" w:hAnsi="Symbol"/>
    </w:rPr>
  </w:style>
  <w:style w:type="character" w:customStyle="1" w:styleId="WW8Num22z0">
    <w:name w:val="WW8Num22z0"/>
    <w:rsid w:val="00AD3EBC"/>
    <w:rPr>
      <w:rFonts w:ascii="Symbol" w:hAnsi="Symbol"/>
    </w:rPr>
  </w:style>
  <w:style w:type="character" w:customStyle="1" w:styleId="WW8Num23z2">
    <w:name w:val="WW8Num23z2"/>
    <w:rsid w:val="00AD3EBC"/>
    <w:rPr>
      <w:b w:val="0"/>
      <w:i w:val="0"/>
    </w:rPr>
  </w:style>
  <w:style w:type="character" w:customStyle="1" w:styleId="WW8Num23z4">
    <w:name w:val="WW8Num23z4"/>
    <w:rsid w:val="00AD3EBC"/>
    <w:rPr>
      <w:rFonts w:ascii="Courier New" w:hAnsi="Courier New"/>
    </w:rPr>
  </w:style>
  <w:style w:type="character" w:customStyle="1" w:styleId="WW8Num26z1">
    <w:name w:val="WW8Num26z1"/>
    <w:rsid w:val="00AD3EBC"/>
    <w:rPr>
      <w:rFonts w:ascii="Arial (WT)" w:hAnsi="Arial (WT)"/>
    </w:rPr>
  </w:style>
  <w:style w:type="character" w:customStyle="1" w:styleId="WW8Num31z0">
    <w:name w:val="WW8Num31z0"/>
    <w:rsid w:val="00AD3EBC"/>
    <w:rPr>
      <w:sz w:val="22"/>
      <w:szCs w:val="22"/>
    </w:rPr>
  </w:style>
  <w:style w:type="character" w:customStyle="1" w:styleId="WW8Num31z1">
    <w:name w:val="WW8Num31z1"/>
    <w:rsid w:val="00AD3EBC"/>
    <w:rPr>
      <w:color w:val="FF0000"/>
    </w:rPr>
  </w:style>
  <w:style w:type="character" w:customStyle="1" w:styleId="WW8Num31z2">
    <w:name w:val="WW8Num31z2"/>
    <w:rsid w:val="00AD3EBC"/>
    <w:rPr>
      <w:b w:val="0"/>
      <w:i w:val="0"/>
      <w:color w:val="FF0000"/>
    </w:rPr>
  </w:style>
  <w:style w:type="character" w:customStyle="1" w:styleId="WW8Num31z3">
    <w:name w:val="WW8Num31z3"/>
    <w:rsid w:val="00AD3EBC"/>
    <w:rPr>
      <w:b w:val="0"/>
      <w:i w:val="0"/>
    </w:rPr>
  </w:style>
  <w:style w:type="character" w:customStyle="1" w:styleId="WW8Num34z0">
    <w:name w:val="WW8Num34z0"/>
    <w:rsid w:val="00AD3EBC"/>
    <w:rPr>
      <w:rFonts w:cs="Times New Roman"/>
    </w:rPr>
  </w:style>
  <w:style w:type="character" w:customStyle="1" w:styleId="WW8Num38z1">
    <w:name w:val="WW8Num38z1"/>
    <w:rsid w:val="00AD3EBC"/>
    <w:rPr>
      <w:rFonts w:ascii="Times New Roman" w:hAnsi="Times New Roman"/>
      <w:b/>
      <w:i w:val="0"/>
      <w:sz w:val="24"/>
    </w:rPr>
  </w:style>
  <w:style w:type="character" w:customStyle="1" w:styleId="WW8Num38z2">
    <w:name w:val="WW8Num38z2"/>
    <w:rsid w:val="00AD3EBC"/>
    <w:rPr>
      <w:sz w:val="24"/>
      <w:szCs w:val="24"/>
    </w:rPr>
  </w:style>
  <w:style w:type="character" w:customStyle="1" w:styleId="WW8Num38z4">
    <w:name w:val="WW8Num38z4"/>
    <w:rsid w:val="00AD3EBC"/>
    <w:rPr>
      <w:rFonts w:ascii="Courier New" w:hAnsi="Courier New" w:cs="Courier New"/>
    </w:rPr>
  </w:style>
  <w:style w:type="character" w:customStyle="1" w:styleId="WW8Num42z0">
    <w:name w:val="WW8Num42z0"/>
    <w:rsid w:val="00AD3EBC"/>
    <w:rPr>
      <w:rFonts w:ascii="Times New Roman" w:hAnsi="Times New Roman" w:cs="Times New Roman"/>
    </w:rPr>
  </w:style>
  <w:style w:type="character" w:customStyle="1" w:styleId="WW-Absatz-Standardschriftart1111">
    <w:name w:val="WW-Absatz-Standardschriftart1111"/>
    <w:rsid w:val="00AD3EBC"/>
  </w:style>
  <w:style w:type="character" w:customStyle="1" w:styleId="WW-Absatz-Standardschriftart11111">
    <w:name w:val="WW-Absatz-Standardschriftart11111"/>
    <w:rsid w:val="00AD3EBC"/>
  </w:style>
  <w:style w:type="character" w:customStyle="1" w:styleId="WW-Absatz-Standardschriftart111111">
    <w:name w:val="WW-Absatz-Standardschriftart111111"/>
    <w:rsid w:val="00AD3EBC"/>
  </w:style>
  <w:style w:type="character" w:customStyle="1" w:styleId="WW8Num27z2">
    <w:name w:val="WW8Num27z2"/>
    <w:rsid w:val="00AD3EBC"/>
    <w:rPr>
      <w:rFonts w:ascii="Wingdings" w:hAnsi="Wingdings"/>
    </w:rPr>
  </w:style>
  <w:style w:type="character" w:customStyle="1" w:styleId="WW8Num45z1">
    <w:name w:val="WW8Num45z1"/>
    <w:rsid w:val="00AD3EBC"/>
    <w:rPr>
      <w:rFonts w:ascii="Times New Roman" w:eastAsia="Times New Roman" w:hAnsi="Times New Roman" w:cs="Times New Roman"/>
    </w:rPr>
  </w:style>
  <w:style w:type="character" w:customStyle="1" w:styleId="WW-Absatz-Standardschriftart1111111">
    <w:name w:val="WW-Absatz-Standardschriftart1111111"/>
    <w:rsid w:val="00AD3EBC"/>
  </w:style>
  <w:style w:type="character" w:customStyle="1" w:styleId="WW-Absatz-Standardschriftart11111111">
    <w:name w:val="WW-Absatz-Standardschriftart11111111"/>
    <w:rsid w:val="00AD3EBC"/>
  </w:style>
  <w:style w:type="character" w:customStyle="1" w:styleId="WW8Num4z1">
    <w:name w:val="WW8Num4z1"/>
    <w:rsid w:val="00AD3EBC"/>
    <w:rPr>
      <w:rFonts w:ascii="Times New Roman" w:hAnsi="Times New Roman"/>
      <w:b/>
      <w:i w:val="0"/>
      <w:sz w:val="24"/>
    </w:rPr>
  </w:style>
  <w:style w:type="character" w:customStyle="1" w:styleId="WW8Num4z2">
    <w:name w:val="WW8Num4z2"/>
    <w:rsid w:val="00AD3EBC"/>
    <w:rPr>
      <w:sz w:val="24"/>
      <w:szCs w:val="24"/>
    </w:rPr>
  </w:style>
  <w:style w:type="character" w:customStyle="1" w:styleId="WW8Num9z1">
    <w:name w:val="WW8Num9z1"/>
    <w:rsid w:val="00AD3EBC"/>
    <w:rPr>
      <w:rFonts w:ascii="Courier New" w:hAnsi="Courier New" w:cs="Courier New"/>
    </w:rPr>
  </w:style>
  <w:style w:type="character" w:customStyle="1" w:styleId="WW8Num9z2">
    <w:name w:val="WW8Num9z2"/>
    <w:rsid w:val="00AD3EBC"/>
    <w:rPr>
      <w:rFonts w:ascii="Wingdings" w:hAnsi="Wingdings"/>
    </w:rPr>
  </w:style>
  <w:style w:type="character" w:customStyle="1" w:styleId="WW8Num9z3">
    <w:name w:val="WW8Num9z3"/>
    <w:rsid w:val="00AD3EBC"/>
    <w:rPr>
      <w:rFonts w:ascii="Symbol" w:hAnsi="Symbol"/>
    </w:rPr>
  </w:style>
  <w:style w:type="character" w:customStyle="1" w:styleId="WW8Num10z1">
    <w:name w:val="WW8Num10z1"/>
    <w:rsid w:val="00AD3EBC"/>
    <w:rPr>
      <w:rFonts w:ascii="Courier New" w:hAnsi="Courier New"/>
    </w:rPr>
  </w:style>
  <w:style w:type="character" w:customStyle="1" w:styleId="WW8Num10z2">
    <w:name w:val="WW8Num10z2"/>
    <w:rsid w:val="00AD3EBC"/>
    <w:rPr>
      <w:rFonts w:ascii="Wingdings" w:hAnsi="Wingdings"/>
    </w:rPr>
  </w:style>
  <w:style w:type="character" w:customStyle="1" w:styleId="WW8Num17z1">
    <w:name w:val="WW8Num17z1"/>
    <w:rsid w:val="00AD3EBC"/>
    <w:rPr>
      <w:rFonts w:ascii="Courier New" w:hAnsi="Courier New"/>
    </w:rPr>
  </w:style>
  <w:style w:type="character" w:customStyle="1" w:styleId="WW8Num20z0">
    <w:name w:val="WW8Num20z0"/>
    <w:rsid w:val="00AD3EBC"/>
    <w:rPr>
      <w:rFonts w:ascii="Times New Roman" w:hAnsi="Times New Roman" w:cs="Times New Roman"/>
    </w:rPr>
  </w:style>
  <w:style w:type="character" w:customStyle="1" w:styleId="WW8Num20z2">
    <w:name w:val="WW8Num20z2"/>
    <w:rsid w:val="00AD3EBC"/>
    <w:rPr>
      <w:rFonts w:ascii="Wingdings" w:hAnsi="Wingdings"/>
    </w:rPr>
  </w:style>
  <w:style w:type="character" w:customStyle="1" w:styleId="WW8Num20z3">
    <w:name w:val="WW8Num20z3"/>
    <w:rsid w:val="00AD3EBC"/>
    <w:rPr>
      <w:rFonts w:ascii="Symbol" w:hAnsi="Symbol"/>
    </w:rPr>
  </w:style>
  <w:style w:type="character" w:customStyle="1" w:styleId="WW8Num23z0">
    <w:name w:val="WW8Num23z0"/>
    <w:rsid w:val="00AD3EBC"/>
    <w:rPr>
      <w:rFonts w:ascii="Courier New" w:hAnsi="Courier New"/>
    </w:rPr>
  </w:style>
  <w:style w:type="character" w:customStyle="1" w:styleId="WW8Num25z0">
    <w:name w:val="WW8Num25z0"/>
    <w:rsid w:val="00AD3EBC"/>
    <w:rPr>
      <w:rFonts w:cs="Times New Roman"/>
    </w:rPr>
  </w:style>
  <w:style w:type="character" w:customStyle="1" w:styleId="WW8Num27z0">
    <w:name w:val="WW8Num27z0"/>
    <w:rsid w:val="00AD3EBC"/>
    <w:rPr>
      <w:rFonts w:ascii="Symbol" w:hAnsi="Symbol"/>
    </w:rPr>
  </w:style>
  <w:style w:type="character" w:customStyle="1" w:styleId="WW8Num27z1">
    <w:name w:val="WW8Num27z1"/>
    <w:rsid w:val="00AD3EBC"/>
    <w:rPr>
      <w:rFonts w:ascii="Courier New" w:hAnsi="Courier New" w:cs="Courier New"/>
    </w:rPr>
  </w:style>
  <w:style w:type="character" w:customStyle="1" w:styleId="WW8Num32z1">
    <w:name w:val="WW8Num32z1"/>
    <w:rsid w:val="00AD3EBC"/>
    <w:rPr>
      <w:rFonts w:ascii="Courier New" w:hAnsi="Courier New"/>
    </w:rPr>
  </w:style>
  <w:style w:type="character" w:customStyle="1" w:styleId="WW8Num32z2">
    <w:name w:val="WW8Num32z2"/>
    <w:rsid w:val="00AD3EBC"/>
    <w:rPr>
      <w:rFonts w:ascii="Wingdings" w:hAnsi="Wingdings"/>
    </w:rPr>
  </w:style>
  <w:style w:type="character" w:customStyle="1" w:styleId="WW8Num35z1">
    <w:name w:val="WW8Num35z1"/>
    <w:rsid w:val="00AD3EBC"/>
    <w:rPr>
      <w:rFonts w:ascii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000000"/>
      <w:spacing w:val="0"/>
      <w:w w:val="100"/>
      <w:kern w:val="1"/>
      <w:position w:val="0"/>
      <w:sz w:val="26"/>
      <w:szCs w:val="24"/>
      <w:u w:val="none"/>
      <w:vertAlign w:val="baseline"/>
      <w:em w:val="no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41z1">
    <w:name w:val="WW8Num41z1"/>
    <w:rsid w:val="00AD3EBC"/>
    <w:rPr>
      <w:rFonts w:ascii="Courier New" w:hAnsi="Courier New"/>
    </w:rPr>
  </w:style>
  <w:style w:type="character" w:customStyle="1" w:styleId="WW8Num41z2">
    <w:name w:val="WW8Num41z2"/>
    <w:rsid w:val="00AD3EBC"/>
    <w:rPr>
      <w:rFonts w:ascii="Wingdings" w:hAnsi="Wingdings"/>
    </w:rPr>
  </w:style>
  <w:style w:type="character" w:customStyle="1" w:styleId="WW8Num41z3">
    <w:name w:val="WW8Num41z3"/>
    <w:rsid w:val="00AD3EBC"/>
    <w:rPr>
      <w:rFonts w:ascii="Symbol" w:hAnsi="Symbol"/>
    </w:rPr>
  </w:style>
  <w:style w:type="character" w:customStyle="1" w:styleId="WW8Num44z1">
    <w:name w:val="WW8Num44z1"/>
    <w:rsid w:val="00AD3EBC"/>
    <w:rPr>
      <w:rFonts w:ascii="Courier New" w:hAnsi="Courier New" w:cs="Courier New"/>
    </w:rPr>
  </w:style>
  <w:style w:type="character" w:customStyle="1" w:styleId="WW8Num44z3">
    <w:name w:val="WW8Num44z3"/>
    <w:rsid w:val="00AD3EBC"/>
    <w:rPr>
      <w:rFonts w:ascii="Symbol" w:hAnsi="Symbol"/>
    </w:rPr>
  </w:style>
  <w:style w:type="character" w:customStyle="1" w:styleId="WW8Num45z3">
    <w:name w:val="WW8Num45z3"/>
    <w:rsid w:val="00AD3EBC"/>
    <w:rPr>
      <w:rFonts w:ascii="Courier New" w:hAnsi="Courier New"/>
    </w:rPr>
  </w:style>
  <w:style w:type="character" w:customStyle="1" w:styleId="WW8Num46z1">
    <w:name w:val="WW8Num46z1"/>
    <w:rsid w:val="00AD3EBC"/>
    <w:rPr>
      <w:rFonts w:ascii="Courier New" w:hAnsi="Courier New" w:cs="Courier New"/>
    </w:rPr>
  </w:style>
  <w:style w:type="character" w:customStyle="1" w:styleId="WW8Num49z2">
    <w:name w:val="WW8Num49z2"/>
    <w:rsid w:val="00AD3EBC"/>
    <w:rPr>
      <w:rFonts w:ascii="Wingdings" w:hAnsi="Wingdings"/>
    </w:rPr>
  </w:style>
  <w:style w:type="character" w:customStyle="1" w:styleId="WW8Num49z3">
    <w:name w:val="WW8Num49z3"/>
    <w:rsid w:val="00AD3EBC"/>
    <w:rPr>
      <w:rFonts w:ascii="Symbol" w:hAnsi="Symbol"/>
    </w:rPr>
  </w:style>
  <w:style w:type="character" w:customStyle="1" w:styleId="WW8Num51z2">
    <w:name w:val="WW8Num51z2"/>
    <w:rsid w:val="00AD3EBC"/>
    <w:rPr>
      <w:rFonts w:cs="Times New Roman"/>
      <w:b w:val="0"/>
      <w:bCs w:val="0"/>
      <w:i w:val="0"/>
      <w:iCs w:val="0"/>
      <w:color w:val="auto"/>
    </w:rPr>
  </w:style>
  <w:style w:type="character" w:customStyle="1" w:styleId="WW8Num51z3">
    <w:name w:val="WW8Num51z3"/>
    <w:rsid w:val="00AD3EBC"/>
    <w:rPr>
      <w:rFonts w:cs="Times New Roman"/>
      <w:b w:val="0"/>
      <w:bCs w:val="0"/>
      <w:i w:val="0"/>
      <w:iCs w:val="0"/>
      <w:caps w:val="0"/>
      <w:smallCaps w:val="0"/>
      <w:strike w:val="0"/>
      <w:dstrike w:val="0"/>
      <w:vanish w:val="0"/>
      <w:color w:val="auto"/>
      <w:spacing w:val="0"/>
      <w:w w:val="100"/>
      <w:kern w:val="1"/>
      <w:position w:val="0"/>
      <w:sz w:val="20"/>
      <w:u w:val="none"/>
      <w:vertAlign w:val="baseline"/>
      <w14:shadow w14:blurRad="0" w14:dist="0" w14:dir="0" w14:sx="0" w14:sy="0" w14:kx="0" w14:ky="0" w14:algn="none">
        <w14:srgbClr w14:val="000000"/>
      </w14:shadow>
      <w14:textOutline w14:w="0" w14:cap="rnd" w14:cmpd="sng" w14:algn="ctr">
        <w14:noFill/>
        <w14:prstDash w14:val="solid"/>
        <w14:bevel/>
      </w14:textOutline>
    </w:rPr>
  </w:style>
  <w:style w:type="character" w:customStyle="1" w:styleId="WW8Num51z4">
    <w:name w:val="WW8Num51z4"/>
    <w:rsid w:val="00AD3EBC"/>
    <w:rPr>
      <w:rFonts w:cs="Times New Roman"/>
      <w:b w:val="0"/>
      <w:bCs w:val="0"/>
      <w:i w:val="0"/>
      <w:iCs w:val="0"/>
    </w:rPr>
  </w:style>
  <w:style w:type="character" w:customStyle="1" w:styleId="WW8Num51z5">
    <w:name w:val="WW8Num51z5"/>
    <w:rsid w:val="00AD3EBC"/>
    <w:rPr>
      <w:rFonts w:cs="Times New Roman"/>
    </w:rPr>
  </w:style>
  <w:style w:type="character" w:customStyle="1" w:styleId="WW8Num56z0">
    <w:name w:val="WW8Num56z0"/>
    <w:rsid w:val="00AD3EBC"/>
    <w:rPr>
      <w:rFonts w:cs="Times New Roman"/>
    </w:rPr>
  </w:style>
  <w:style w:type="character" w:customStyle="1" w:styleId="WW8Num57z0">
    <w:name w:val="WW8Num57z0"/>
    <w:rsid w:val="00AD3EBC"/>
    <w:rPr>
      <w:rFonts w:ascii="Times New Roman" w:hAnsi="Times New Roman" w:cs="Times New Roman"/>
    </w:rPr>
  </w:style>
  <w:style w:type="character" w:customStyle="1" w:styleId="WW8Num57z1">
    <w:name w:val="WW8Num57z1"/>
    <w:rsid w:val="00AD3EBC"/>
    <w:rPr>
      <w:rFonts w:ascii="Courier New" w:hAnsi="Courier New"/>
    </w:rPr>
  </w:style>
  <w:style w:type="character" w:customStyle="1" w:styleId="WW8Num57z3">
    <w:name w:val="WW8Num57z3"/>
    <w:rsid w:val="00AD3EBC"/>
    <w:rPr>
      <w:rFonts w:ascii="Symbol" w:hAnsi="Symbol"/>
    </w:rPr>
  </w:style>
  <w:style w:type="character" w:customStyle="1" w:styleId="WW8Num61z4">
    <w:name w:val="WW8Num61z4"/>
    <w:rsid w:val="00AD3EBC"/>
    <w:rPr>
      <w:rFonts w:ascii="Symbol" w:hAnsi="Symbol"/>
    </w:rPr>
  </w:style>
  <w:style w:type="character" w:customStyle="1" w:styleId="WW8Num62z0">
    <w:name w:val="WW8Num62z0"/>
    <w:rsid w:val="00AD3EBC"/>
    <w:rPr>
      <w:rFonts w:ascii="Symbol" w:hAnsi="Symbol"/>
    </w:rPr>
  </w:style>
  <w:style w:type="character" w:customStyle="1" w:styleId="WW8Num62z1">
    <w:name w:val="WW8Num62z1"/>
    <w:rsid w:val="00AD3EBC"/>
    <w:rPr>
      <w:rFonts w:ascii="Courier New" w:hAnsi="Courier New" w:cs="Courier New"/>
    </w:rPr>
  </w:style>
  <w:style w:type="character" w:customStyle="1" w:styleId="WW8Num64z4">
    <w:name w:val="WW8Num64z4"/>
    <w:rsid w:val="00AD3EBC"/>
    <w:rPr>
      <w:rFonts w:ascii="Courier New" w:hAnsi="Courier New"/>
    </w:rPr>
  </w:style>
  <w:style w:type="character" w:customStyle="1" w:styleId="WW8Num68z1">
    <w:name w:val="WW8Num68z1"/>
    <w:rsid w:val="00AD3EBC"/>
    <w:rPr>
      <w:rFonts w:ascii="Arial (WT)" w:hAnsi="Arial (WT)"/>
    </w:rPr>
  </w:style>
  <w:style w:type="character" w:customStyle="1" w:styleId="WW8Num70z1">
    <w:name w:val="WW8Num70z1"/>
    <w:rsid w:val="00AD3EBC"/>
    <w:rPr>
      <w:rFonts w:ascii="Times New Roman" w:hAnsi="Times New Roman"/>
      <w:b/>
      <w:i w:val="0"/>
      <w:sz w:val="24"/>
    </w:rPr>
  </w:style>
  <w:style w:type="character" w:customStyle="1" w:styleId="WW8Num79z4">
    <w:name w:val="WW8Num79z4"/>
    <w:rsid w:val="00AD3EBC"/>
    <w:rPr>
      <w:rFonts w:cs="Times New Roman"/>
      <w:b w:val="0"/>
      <w:bCs w:val="0"/>
      <w:i w:val="0"/>
      <w:iCs w:val="0"/>
    </w:rPr>
  </w:style>
  <w:style w:type="character" w:customStyle="1" w:styleId="WW8Num79z5">
    <w:name w:val="WW8Num79z5"/>
    <w:rsid w:val="00AD3EBC"/>
    <w:rPr>
      <w:rFonts w:cs="Times New Roman"/>
    </w:rPr>
  </w:style>
  <w:style w:type="character" w:customStyle="1" w:styleId="WW8Num81z0">
    <w:name w:val="WW8Num81z0"/>
    <w:rsid w:val="00AD3EBC"/>
    <w:rPr>
      <w:rFonts w:ascii="Symbol" w:hAnsi="Symbol"/>
    </w:rPr>
  </w:style>
  <w:style w:type="character" w:customStyle="1" w:styleId="WW8Num81z1">
    <w:name w:val="WW8Num81z1"/>
    <w:rsid w:val="00AD3EBC"/>
    <w:rPr>
      <w:rFonts w:ascii="Courier New" w:hAnsi="Courier New"/>
    </w:rPr>
  </w:style>
  <w:style w:type="character" w:customStyle="1" w:styleId="WW8Num85z0">
    <w:name w:val="WW8Num85z0"/>
    <w:rsid w:val="00AD3EBC"/>
    <w:rPr>
      <w:rFonts w:ascii="Courier New" w:hAnsi="Courier New"/>
    </w:rPr>
  </w:style>
  <w:style w:type="character" w:customStyle="1" w:styleId="WW8Num85z1">
    <w:name w:val="WW8Num85z1"/>
    <w:rsid w:val="00AD3EBC"/>
    <w:rPr>
      <w:rFonts w:ascii="Courier New" w:hAnsi="Courier New" w:cs="Courier New"/>
    </w:rPr>
  </w:style>
  <w:style w:type="character" w:customStyle="1" w:styleId="WW8Num85z3">
    <w:name w:val="WW8Num85z3"/>
    <w:rsid w:val="00AD3EBC"/>
    <w:rPr>
      <w:rFonts w:ascii="Symbol" w:hAnsi="Symbol"/>
    </w:rPr>
  </w:style>
  <w:style w:type="character" w:customStyle="1" w:styleId="WW8Num88z0">
    <w:name w:val="WW8Num88z0"/>
    <w:rsid w:val="00AD3EBC"/>
    <w:rPr>
      <w:sz w:val="22"/>
      <w:szCs w:val="22"/>
    </w:rPr>
  </w:style>
  <w:style w:type="character" w:customStyle="1" w:styleId="WW8Num88z1">
    <w:name w:val="WW8Num88z1"/>
    <w:rsid w:val="00AD3EBC"/>
    <w:rPr>
      <w:color w:val="FF0000"/>
    </w:rPr>
  </w:style>
  <w:style w:type="character" w:customStyle="1" w:styleId="WW8Num88z2">
    <w:name w:val="WW8Num88z2"/>
    <w:rsid w:val="00AD3EBC"/>
    <w:rPr>
      <w:b w:val="0"/>
      <w:i w:val="0"/>
      <w:color w:val="FF0000"/>
    </w:rPr>
  </w:style>
  <w:style w:type="character" w:customStyle="1" w:styleId="WW8Num88z3">
    <w:name w:val="WW8Num88z3"/>
    <w:rsid w:val="00AD3EBC"/>
    <w:rPr>
      <w:b w:val="0"/>
      <w:i w:val="0"/>
    </w:rPr>
  </w:style>
  <w:style w:type="character" w:customStyle="1" w:styleId="WW8Num90z0">
    <w:name w:val="WW8Num90z0"/>
    <w:rsid w:val="00AD3EBC"/>
    <w:rPr>
      <w:rFonts w:ascii="Symbol" w:hAnsi="Symbol" w:cs="Symbol"/>
    </w:rPr>
  </w:style>
  <w:style w:type="character" w:customStyle="1" w:styleId="WW8Num90z1">
    <w:name w:val="WW8Num90z1"/>
    <w:rsid w:val="00AD3EBC"/>
    <w:rPr>
      <w:rFonts w:ascii="Courier New" w:hAnsi="Courier New" w:cs="Courier New"/>
    </w:rPr>
  </w:style>
  <w:style w:type="character" w:customStyle="1" w:styleId="WW8Num90z2">
    <w:name w:val="WW8Num90z2"/>
    <w:rsid w:val="00AD3EBC"/>
    <w:rPr>
      <w:rFonts w:ascii="Wingdings" w:hAnsi="Wingdings" w:cs="Wingdings"/>
    </w:rPr>
  </w:style>
  <w:style w:type="character" w:customStyle="1" w:styleId="WW8Num92z0">
    <w:name w:val="WW8Num92z0"/>
    <w:rsid w:val="00AD3EBC"/>
    <w:rPr>
      <w:rFonts w:cs="Times New Roman"/>
    </w:rPr>
  </w:style>
  <w:style w:type="character" w:customStyle="1" w:styleId="WW8Num96z0">
    <w:name w:val="WW8Num96z0"/>
    <w:rsid w:val="00AD3EBC"/>
    <w:rPr>
      <w:rFonts w:cs="Times New Roman"/>
    </w:rPr>
  </w:style>
  <w:style w:type="character" w:customStyle="1" w:styleId="WW8Num99z2">
    <w:name w:val="WW8Num99z2"/>
    <w:rsid w:val="00AD3EBC"/>
    <w:rPr>
      <w:b w:val="0"/>
    </w:rPr>
  </w:style>
  <w:style w:type="character" w:customStyle="1" w:styleId="WW8Num100z2">
    <w:name w:val="WW8Num100z2"/>
    <w:rsid w:val="00AD3EBC"/>
    <w:rPr>
      <w:rFonts w:ascii="Times New Roman" w:hAnsi="Times New Roman" w:cs="Times New Roman"/>
      <w:i w:val="0"/>
    </w:rPr>
  </w:style>
  <w:style w:type="character" w:customStyle="1" w:styleId="WW8Num101z0">
    <w:name w:val="WW8Num101z0"/>
    <w:rsid w:val="00AD3EBC"/>
    <w:rPr>
      <w:rFonts w:ascii="Courier New" w:hAnsi="Courier New"/>
    </w:rPr>
  </w:style>
  <w:style w:type="character" w:customStyle="1" w:styleId="WW8Num101z1">
    <w:name w:val="WW8Num101z1"/>
    <w:rsid w:val="00AD3EBC"/>
    <w:rPr>
      <w:rFonts w:ascii="Symbol" w:hAnsi="Symbol"/>
    </w:rPr>
  </w:style>
  <w:style w:type="character" w:customStyle="1" w:styleId="WW8Num101z2">
    <w:name w:val="WW8Num101z2"/>
    <w:rsid w:val="00AD3EBC"/>
    <w:rPr>
      <w:rFonts w:ascii="Wingdings" w:hAnsi="Wingdings"/>
    </w:rPr>
  </w:style>
  <w:style w:type="character" w:customStyle="1" w:styleId="WW8Num101z4">
    <w:name w:val="WW8Num101z4"/>
    <w:rsid w:val="00AD3EBC"/>
    <w:rPr>
      <w:rFonts w:ascii="Courier New" w:hAnsi="Courier New" w:cs="Courier New"/>
    </w:rPr>
  </w:style>
  <w:style w:type="character" w:customStyle="1" w:styleId="WW8Num105z0">
    <w:name w:val="WW8Num105z0"/>
    <w:rsid w:val="00AD3EBC"/>
    <w:rPr>
      <w:rFonts w:cs="Times New Roman"/>
    </w:rPr>
  </w:style>
  <w:style w:type="character" w:customStyle="1" w:styleId="WW8Num107z0">
    <w:name w:val="WW8Num107z0"/>
    <w:rsid w:val="00AD3EBC"/>
    <w:rPr>
      <w:rFonts w:ascii="Courier New" w:hAnsi="Courier New"/>
    </w:rPr>
  </w:style>
  <w:style w:type="character" w:customStyle="1" w:styleId="WW8Num107z1">
    <w:name w:val="WW8Num107z1"/>
    <w:rsid w:val="00AD3EBC"/>
    <w:rPr>
      <w:rFonts w:ascii="Courier New" w:hAnsi="Courier New" w:cs="Courier New"/>
    </w:rPr>
  </w:style>
  <w:style w:type="character" w:customStyle="1" w:styleId="WW8Num107z2">
    <w:name w:val="WW8Num107z2"/>
    <w:rsid w:val="00AD3EBC"/>
    <w:rPr>
      <w:rFonts w:ascii="Wingdings" w:hAnsi="Wingdings"/>
    </w:rPr>
  </w:style>
  <w:style w:type="character" w:customStyle="1" w:styleId="WW8Num107z3">
    <w:name w:val="WW8Num107z3"/>
    <w:rsid w:val="00AD3EBC"/>
    <w:rPr>
      <w:rFonts w:ascii="Symbol" w:hAnsi="Symbol"/>
    </w:rPr>
  </w:style>
  <w:style w:type="character" w:customStyle="1" w:styleId="WW8Num108z0">
    <w:name w:val="WW8Num108z0"/>
    <w:rsid w:val="00AD3EBC"/>
    <w:rPr>
      <w:rFonts w:ascii="Times New Roman" w:hAnsi="Times New Roman" w:cs="Times New Roman"/>
    </w:rPr>
  </w:style>
  <w:style w:type="character" w:customStyle="1" w:styleId="WW8Num108z1">
    <w:name w:val="WW8Num108z1"/>
    <w:rsid w:val="00AD3EBC"/>
    <w:rPr>
      <w:rFonts w:ascii="Courier New" w:hAnsi="Courier New"/>
    </w:rPr>
  </w:style>
  <w:style w:type="character" w:customStyle="1" w:styleId="WW8Num108z2">
    <w:name w:val="WW8Num108z2"/>
    <w:rsid w:val="00AD3EBC"/>
    <w:rPr>
      <w:rFonts w:ascii="Wingdings" w:hAnsi="Wingdings"/>
    </w:rPr>
  </w:style>
  <w:style w:type="character" w:customStyle="1" w:styleId="WW8Num108z3">
    <w:name w:val="WW8Num108z3"/>
    <w:rsid w:val="00AD3EBC"/>
    <w:rPr>
      <w:rFonts w:ascii="Symbol" w:hAnsi="Symbol"/>
    </w:rPr>
  </w:style>
  <w:style w:type="character" w:customStyle="1" w:styleId="WW8Num110z0">
    <w:name w:val="WW8Num110z0"/>
    <w:rsid w:val="00AD3EBC"/>
    <w:rPr>
      <w:rFonts w:cs="Times New Roman"/>
    </w:rPr>
  </w:style>
  <w:style w:type="character" w:customStyle="1" w:styleId="WW8Num114z1">
    <w:name w:val="WW8Num114z1"/>
    <w:rsid w:val="00AD3EBC"/>
    <w:rPr>
      <w:rFonts w:ascii="Courier New" w:hAnsi="Courier New" w:cs="Courier New"/>
    </w:rPr>
  </w:style>
  <w:style w:type="character" w:customStyle="1" w:styleId="WW8Num114z2">
    <w:name w:val="WW8Num114z2"/>
    <w:rsid w:val="00AD3EBC"/>
    <w:rPr>
      <w:rFonts w:ascii="Wingdings" w:hAnsi="Wingdings"/>
    </w:rPr>
  </w:style>
  <w:style w:type="character" w:customStyle="1" w:styleId="WW8Num114z3">
    <w:name w:val="WW8Num114z3"/>
    <w:rsid w:val="00AD3EBC"/>
    <w:rPr>
      <w:rFonts w:ascii="Symbol" w:hAnsi="Symbol"/>
    </w:rPr>
  </w:style>
  <w:style w:type="character" w:customStyle="1" w:styleId="WW8Num116z2">
    <w:name w:val="WW8Num116z2"/>
    <w:rsid w:val="00AD3EBC"/>
    <w:rPr>
      <w:rFonts w:cs="Times New Roman"/>
    </w:rPr>
  </w:style>
  <w:style w:type="character" w:customStyle="1" w:styleId="WW8Num117z0">
    <w:name w:val="WW8Num117z0"/>
    <w:rsid w:val="00AD3EBC"/>
    <w:rPr>
      <w:rFonts w:ascii="Courier New" w:hAnsi="Courier New"/>
    </w:rPr>
  </w:style>
  <w:style w:type="character" w:customStyle="1" w:styleId="WW8Num117z1">
    <w:name w:val="WW8Num117z1"/>
    <w:rsid w:val="00AD3EBC"/>
    <w:rPr>
      <w:rFonts w:ascii="Courier New" w:hAnsi="Courier New" w:cs="Courier New"/>
    </w:rPr>
  </w:style>
  <w:style w:type="character" w:customStyle="1" w:styleId="WW8Num117z2">
    <w:name w:val="WW8Num117z2"/>
    <w:rsid w:val="00AD3EBC"/>
    <w:rPr>
      <w:rFonts w:ascii="Wingdings" w:hAnsi="Wingdings"/>
    </w:rPr>
  </w:style>
  <w:style w:type="character" w:customStyle="1" w:styleId="WW8Num117z3">
    <w:name w:val="WW8Num117z3"/>
    <w:rsid w:val="00AD3EBC"/>
    <w:rPr>
      <w:rFonts w:ascii="Symbol" w:hAnsi="Symbol"/>
    </w:rPr>
  </w:style>
  <w:style w:type="character" w:customStyle="1" w:styleId="WW8Num118z0">
    <w:name w:val="WW8Num118z0"/>
    <w:rsid w:val="00AD3EBC"/>
    <w:rPr>
      <w:rFonts w:ascii="Times New Roman" w:eastAsia="Times New Roman" w:hAnsi="Times New Roman" w:cs="Times New Roman"/>
    </w:rPr>
  </w:style>
  <w:style w:type="character" w:customStyle="1" w:styleId="WW8Num122z1">
    <w:name w:val="WW8Num122z1"/>
    <w:rsid w:val="00AD3EBC"/>
    <w:rPr>
      <w:rFonts w:ascii="Times New Roman" w:eastAsia="Times New Roman" w:hAnsi="Times New Roman" w:cs="Times New Roman"/>
    </w:rPr>
  </w:style>
  <w:style w:type="character" w:customStyle="1" w:styleId="WW8Num123z0">
    <w:name w:val="WW8Num123z0"/>
    <w:rsid w:val="00AD3EBC"/>
    <w:rPr>
      <w:rFonts w:ascii="Symbol" w:hAnsi="Symbol"/>
      <w:sz w:val="16"/>
    </w:rPr>
  </w:style>
  <w:style w:type="character" w:customStyle="1" w:styleId="WW8Num123z1">
    <w:name w:val="WW8Num123z1"/>
    <w:rsid w:val="00AD3EBC"/>
    <w:rPr>
      <w:rFonts w:ascii="Courier New" w:hAnsi="Courier New" w:cs="Courier New"/>
    </w:rPr>
  </w:style>
  <w:style w:type="character" w:customStyle="1" w:styleId="WW8Num123z2">
    <w:name w:val="WW8Num123z2"/>
    <w:rsid w:val="00AD3EBC"/>
    <w:rPr>
      <w:rFonts w:ascii="Wingdings" w:hAnsi="Wingdings"/>
    </w:rPr>
  </w:style>
  <w:style w:type="character" w:customStyle="1" w:styleId="WW8Num123z3">
    <w:name w:val="WW8Num123z3"/>
    <w:rsid w:val="00AD3EBC"/>
    <w:rPr>
      <w:rFonts w:ascii="Symbol" w:hAnsi="Symbol"/>
    </w:rPr>
  </w:style>
  <w:style w:type="character" w:customStyle="1" w:styleId="WW8Num125z0">
    <w:name w:val="WW8Num125z0"/>
    <w:rsid w:val="00AD3EBC"/>
    <w:rPr>
      <w:color w:val="auto"/>
    </w:rPr>
  </w:style>
  <w:style w:type="character" w:customStyle="1" w:styleId="WW8Num132z2">
    <w:name w:val="WW8Num132z2"/>
    <w:rsid w:val="00AD3EBC"/>
    <w:rPr>
      <w:rFonts w:ascii="Times New Roman" w:eastAsia="Times New Roman" w:hAnsi="Times New Roman" w:cs="Times New Roman"/>
    </w:rPr>
  </w:style>
  <w:style w:type="character" w:customStyle="1" w:styleId="WW8Num134z0">
    <w:name w:val="WW8Num134z0"/>
    <w:rsid w:val="00AD3EBC"/>
    <w:rPr>
      <w:rFonts w:ascii="Times New Roman" w:hAnsi="Times New Roman" w:cs="Times New Roman"/>
    </w:rPr>
  </w:style>
  <w:style w:type="character" w:customStyle="1" w:styleId="WW8Num136z0">
    <w:name w:val="WW8Num136z0"/>
    <w:rsid w:val="00AD3EBC"/>
    <w:rPr>
      <w:rFonts w:cs="Times New Roman"/>
    </w:rPr>
  </w:style>
  <w:style w:type="character" w:customStyle="1" w:styleId="WW8Num136z1">
    <w:name w:val="WW8Num136z1"/>
    <w:rsid w:val="00AD3EBC"/>
    <w:rPr>
      <w:rFonts w:ascii="Courier New" w:hAnsi="Courier New" w:cs="Courier New"/>
    </w:rPr>
  </w:style>
  <w:style w:type="character" w:customStyle="1" w:styleId="WW8Num136z2">
    <w:name w:val="WW8Num136z2"/>
    <w:rsid w:val="00AD3EBC"/>
    <w:rPr>
      <w:rFonts w:ascii="Wingdings" w:hAnsi="Wingdings"/>
    </w:rPr>
  </w:style>
  <w:style w:type="character" w:customStyle="1" w:styleId="WW8Num136z3">
    <w:name w:val="WW8Num136z3"/>
    <w:rsid w:val="00AD3EBC"/>
    <w:rPr>
      <w:rFonts w:ascii="Symbol" w:hAnsi="Symbol"/>
    </w:rPr>
  </w:style>
  <w:style w:type="character" w:customStyle="1" w:styleId="WW8Num139z0">
    <w:name w:val="WW8Num139z0"/>
    <w:rsid w:val="00AD3EBC"/>
    <w:rPr>
      <w:rFonts w:ascii="Arial (WT)" w:hAnsi="Arial (WT)"/>
    </w:rPr>
  </w:style>
  <w:style w:type="character" w:customStyle="1" w:styleId="WW8Num139z1">
    <w:name w:val="WW8Num139z1"/>
    <w:rsid w:val="00AD3EBC"/>
    <w:rPr>
      <w:rFonts w:ascii="Symbol" w:hAnsi="Symbol"/>
    </w:rPr>
  </w:style>
  <w:style w:type="character" w:customStyle="1" w:styleId="WW8Num139z4">
    <w:name w:val="WW8Num139z4"/>
    <w:rsid w:val="00AD3EBC"/>
    <w:rPr>
      <w:rFonts w:ascii="Arial (WT)" w:hAnsi="Arial (WT)" w:cs="Arial (WT)"/>
    </w:rPr>
  </w:style>
  <w:style w:type="character" w:customStyle="1" w:styleId="WW8Num140z2">
    <w:name w:val="WW8Num140z2"/>
    <w:rsid w:val="00AD3EBC"/>
    <w:rPr>
      <w:rFonts w:ascii="Times New Roman" w:eastAsia="Times New Roman" w:hAnsi="Times New Roman" w:cs="Times New Roman"/>
    </w:rPr>
  </w:style>
  <w:style w:type="character" w:customStyle="1" w:styleId="WW8Num142z0">
    <w:name w:val="WW8Num142z0"/>
    <w:rsid w:val="00AD3EBC"/>
    <w:rPr>
      <w:sz w:val="24"/>
      <w:szCs w:val="24"/>
    </w:rPr>
  </w:style>
  <w:style w:type="character" w:customStyle="1" w:styleId="WW8Num143z0">
    <w:name w:val="WW8Num143z0"/>
    <w:rsid w:val="00AD3EBC"/>
    <w:rPr>
      <w:rFonts w:ascii="Times New Roman" w:eastAsia="Times New Roman" w:hAnsi="Times New Roman" w:cs="Times New Roman"/>
    </w:rPr>
  </w:style>
  <w:style w:type="character" w:customStyle="1" w:styleId="WW8Num143z1">
    <w:name w:val="WW8Num143z1"/>
    <w:rsid w:val="00AD3EBC"/>
    <w:rPr>
      <w:rFonts w:ascii="Courier New" w:hAnsi="Courier New" w:cs="Courier New"/>
    </w:rPr>
  </w:style>
  <w:style w:type="character" w:customStyle="1" w:styleId="WW8Num143z2">
    <w:name w:val="WW8Num143z2"/>
    <w:rsid w:val="00AD3EBC"/>
    <w:rPr>
      <w:rFonts w:ascii="Wingdings" w:hAnsi="Wingdings"/>
    </w:rPr>
  </w:style>
  <w:style w:type="character" w:customStyle="1" w:styleId="WW8Num143z3">
    <w:name w:val="WW8Num143z3"/>
    <w:rsid w:val="00AD3EBC"/>
    <w:rPr>
      <w:rFonts w:ascii="Symbol" w:hAnsi="Symbol"/>
    </w:rPr>
  </w:style>
  <w:style w:type="character" w:customStyle="1" w:styleId="WW8Num145z0">
    <w:name w:val="WW8Num145z0"/>
    <w:rsid w:val="00AD3EBC"/>
    <w:rPr>
      <w:rFonts w:cs="Times New Roman"/>
    </w:rPr>
  </w:style>
  <w:style w:type="character" w:customStyle="1" w:styleId="WW8Num148z0">
    <w:name w:val="WW8Num148z0"/>
    <w:rsid w:val="00AD3EBC"/>
    <w:rPr>
      <w:rFonts w:ascii="Courier New" w:hAnsi="Courier New"/>
    </w:rPr>
  </w:style>
  <w:style w:type="character" w:customStyle="1" w:styleId="WW8Num148z1">
    <w:name w:val="WW8Num148z1"/>
    <w:rsid w:val="00AD3EBC"/>
    <w:rPr>
      <w:rFonts w:ascii="Courier New" w:hAnsi="Courier New" w:cs="Courier New"/>
    </w:rPr>
  </w:style>
  <w:style w:type="character" w:customStyle="1" w:styleId="WW8Num148z2">
    <w:name w:val="WW8Num148z2"/>
    <w:rsid w:val="00AD3EBC"/>
    <w:rPr>
      <w:rFonts w:ascii="Wingdings" w:hAnsi="Wingdings"/>
    </w:rPr>
  </w:style>
  <w:style w:type="character" w:customStyle="1" w:styleId="WW8Num148z3">
    <w:name w:val="WW8Num148z3"/>
    <w:rsid w:val="00AD3EBC"/>
    <w:rPr>
      <w:rFonts w:ascii="Symbol" w:hAnsi="Symbol"/>
    </w:rPr>
  </w:style>
  <w:style w:type="character" w:customStyle="1" w:styleId="WW8Num149z1">
    <w:name w:val="WW8Num149z1"/>
    <w:rsid w:val="00AD3EBC"/>
    <w:rPr>
      <w:rFonts w:ascii="Courier New" w:hAnsi="Courier New"/>
    </w:rPr>
  </w:style>
  <w:style w:type="character" w:customStyle="1" w:styleId="WW8Num149z2">
    <w:name w:val="WW8Num149z2"/>
    <w:rsid w:val="00AD3EBC"/>
    <w:rPr>
      <w:rFonts w:ascii="Wingdings" w:hAnsi="Wingdings"/>
    </w:rPr>
  </w:style>
  <w:style w:type="character" w:customStyle="1" w:styleId="WW8Num149z3">
    <w:name w:val="WW8Num149z3"/>
    <w:rsid w:val="00AD3EBC"/>
    <w:rPr>
      <w:rFonts w:ascii="Symbol" w:hAnsi="Symbol"/>
    </w:rPr>
  </w:style>
  <w:style w:type="character" w:customStyle="1" w:styleId="WW8Num153z0">
    <w:name w:val="WW8Num153z0"/>
    <w:rsid w:val="00AD3EBC"/>
    <w:rPr>
      <w:rFonts w:ascii="Times New Roman" w:hAnsi="Times New Roman" w:cs="Times New Roman"/>
    </w:rPr>
  </w:style>
  <w:style w:type="character" w:customStyle="1" w:styleId="WW8Num155z2">
    <w:name w:val="WW8Num155z2"/>
    <w:rsid w:val="00AD3EBC"/>
    <w:rPr>
      <w:rFonts w:ascii="Times New Roman" w:eastAsia="Times New Roman" w:hAnsi="Times New Roman" w:cs="Times New Roman"/>
    </w:rPr>
  </w:style>
  <w:style w:type="character" w:customStyle="1" w:styleId="WW8Num156z0">
    <w:name w:val="WW8Num156z0"/>
    <w:rsid w:val="00AD3EBC"/>
    <w:rPr>
      <w:rFonts w:ascii="Symbol" w:hAnsi="Symbol"/>
    </w:rPr>
  </w:style>
  <w:style w:type="character" w:customStyle="1" w:styleId="WW8Num156z1">
    <w:name w:val="WW8Num156z1"/>
    <w:rsid w:val="00AD3EBC"/>
    <w:rPr>
      <w:rFonts w:ascii="Courier New" w:hAnsi="Courier New"/>
    </w:rPr>
  </w:style>
  <w:style w:type="character" w:customStyle="1" w:styleId="WW8Num156z2">
    <w:name w:val="WW8Num156z2"/>
    <w:rsid w:val="00AD3EBC"/>
    <w:rPr>
      <w:rFonts w:ascii="Wingdings" w:hAnsi="Wingdings"/>
    </w:rPr>
  </w:style>
  <w:style w:type="character" w:customStyle="1" w:styleId="WW8NumSt45z0">
    <w:name w:val="WW8NumSt45z0"/>
    <w:rsid w:val="00AD3EBC"/>
    <w:rPr>
      <w:rFonts w:ascii="Times New Roman" w:hAnsi="Times New Roman" w:cs="Times New Roman"/>
    </w:rPr>
  </w:style>
  <w:style w:type="character" w:customStyle="1" w:styleId="12">
    <w:name w:val="Основной шрифт абзаца1"/>
    <w:rsid w:val="00AD3EBC"/>
  </w:style>
  <w:style w:type="character" w:customStyle="1" w:styleId="DocumentHeader1">
    <w:name w:val="Document Header1 Знак"/>
    <w:aliases w:val="Заголовок 1 Знак,H1 Знак,Введение... Знак,Б1 Знак,Heading 1iz Знак,Б11 Знак,Заголовок параграфа (1.) Знак,Ариал11 Знак,Заголовок 1 абб Знак,Заголовок 1 Знак2 Знак Знак,Заголовок 1 Знак1 Знак Знак Знак,Заголовок 1 Знак Знак2 Зн Знак"/>
    <w:rsid w:val="00AD3EBC"/>
    <w:rPr>
      <w:rFonts w:ascii="Arial" w:hAnsi="Arial"/>
      <w:b/>
      <w:bCs/>
      <w:kern w:val="1"/>
      <w:sz w:val="40"/>
      <w:szCs w:val="22"/>
    </w:rPr>
  </w:style>
  <w:style w:type="character" w:customStyle="1" w:styleId="90">
    <w:name w:val="Знак Знак9"/>
    <w:rsid w:val="00AD3EBC"/>
    <w:rPr>
      <w:bCs/>
      <w:szCs w:val="22"/>
    </w:rPr>
  </w:style>
  <w:style w:type="character" w:customStyle="1" w:styleId="70">
    <w:name w:val="Знак Знак7"/>
    <w:rsid w:val="00AD3EBC"/>
    <w:rPr>
      <w:bCs/>
      <w:i/>
      <w:szCs w:val="22"/>
    </w:rPr>
  </w:style>
  <w:style w:type="character" w:styleId="a6">
    <w:name w:val="page number"/>
    <w:basedOn w:val="12"/>
    <w:rsid w:val="00AD3EBC"/>
  </w:style>
  <w:style w:type="character" w:styleId="a7">
    <w:name w:val="Hyperlink"/>
    <w:uiPriority w:val="99"/>
    <w:rsid w:val="00AD3EBC"/>
    <w:rPr>
      <w:color w:val="0000FF"/>
      <w:u w:val="single"/>
    </w:rPr>
  </w:style>
  <w:style w:type="character" w:customStyle="1" w:styleId="a8">
    <w:name w:val="Основной текст таблиц Знак"/>
    <w:rsid w:val="00AD3EBC"/>
    <w:rPr>
      <w:sz w:val="28"/>
      <w:szCs w:val="28"/>
    </w:rPr>
  </w:style>
  <w:style w:type="character" w:customStyle="1" w:styleId="a9">
    <w:name w:val="Подпункт Знак"/>
    <w:rsid w:val="00AD3EBC"/>
    <w:rPr>
      <w:sz w:val="28"/>
      <w:szCs w:val="28"/>
      <w:lang w:val="ru-RU"/>
    </w:rPr>
  </w:style>
  <w:style w:type="character" w:customStyle="1" w:styleId="13">
    <w:name w:val="Ариал Знак1"/>
    <w:rsid w:val="00AD3EBC"/>
    <w:rPr>
      <w:rFonts w:ascii="Arial" w:hAnsi="Arial" w:cs="Arial"/>
      <w:sz w:val="24"/>
      <w:szCs w:val="24"/>
    </w:rPr>
  </w:style>
  <w:style w:type="character" w:customStyle="1" w:styleId="aa">
    <w:name w:val="комментарий"/>
    <w:rsid w:val="00AD3EBC"/>
    <w:rPr>
      <w:b/>
      <w:i/>
      <w:shd w:val="clear" w:color="auto" w:fill="FFFF99"/>
    </w:rPr>
  </w:style>
  <w:style w:type="character" w:customStyle="1" w:styleId="Body">
    <w:name w:val="Body Знак"/>
    <w:rsid w:val="00AD3EBC"/>
    <w:rPr>
      <w:rFonts w:ascii="Pragmatica" w:hAnsi="Pragmatica"/>
      <w:bCs/>
      <w:sz w:val="24"/>
      <w:szCs w:val="22"/>
    </w:rPr>
  </w:style>
  <w:style w:type="character" w:customStyle="1" w:styleId="14">
    <w:name w:val="Обычный1 Знак"/>
    <w:rsid w:val="00AD3EBC"/>
    <w:rPr>
      <w:szCs w:val="24"/>
      <w:lang w:val="ru-RU" w:eastAsia="ar-SA" w:bidi="ar-SA"/>
    </w:rPr>
  </w:style>
  <w:style w:type="character" w:customStyle="1" w:styleId="ab">
    <w:name w:val="текст Знак Знак"/>
    <w:rsid w:val="00AD3EBC"/>
    <w:rPr>
      <w:bCs/>
      <w:i/>
      <w:color w:val="000000"/>
      <w:sz w:val="22"/>
      <w:szCs w:val="28"/>
    </w:rPr>
  </w:style>
  <w:style w:type="character" w:customStyle="1" w:styleId="21">
    <w:name w:val="Заголовок 2 Знак1"/>
    <w:rsid w:val="00AD3EBC"/>
    <w:rPr>
      <w:b/>
      <w:sz w:val="28"/>
      <w:lang w:val="ru-RU" w:eastAsia="ar-SA" w:bidi="ar-SA"/>
    </w:rPr>
  </w:style>
  <w:style w:type="character" w:customStyle="1" w:styleId="ac">
    <w:name w:val="Ариал Знак"/>
    <w:rsid w:val="00AD3EBC"/>
    <w:rPr>
      <w:rFonts w:ascii="Arial" w:hAnsi="Arial" w:cs="Arial"/>
      <w:sz w:val="24"/>
      <w:szCs w:val="24"/>
      <w:lang w:val="ru-RU" w:eastAsia="ar-SA" w:bidi="ar-SA"/>
    </w:rPr>
  </w:style>
  <w:style w:type="character" w:customStyle="1" w:styleId="15">
    <w:name w:val="Знак1 Знак Знак"/>
    <w:rsid w:val="00AD3EBC"/>
    <w:rPr>
      <w:rFonts w:ascii="Arial" w:hAnsi="Arial" w:cs="Arial"/>
      <w:bCs/>
      <w:sz w:val="24"/>
      <w:szCs w:val="24"/>
    </w:rPr>
  </w:style>
  <w:style w:type="character" w:customStyle="1" w:styleId="ad">
    <w:name w:val="Символ сноски"/>
    <w:rsid w:val="00AD3EBC"/>
    <w:rPr>
      <w:vertAlign w:val="superscript"/>
    </w:rPr>
  </w:style>
  <w:style w:type="character" w:customStyle="1" w:styleId="50">
    <w:name w:val="Знак Знак5"/>
    <w:rsid w:val="00AD3EBC"/>
    <w:rPr>
      <w:bCs/>
      <w:szCs w:val="22"/>
    </w:rPr>
  </w:style>
  <w:style w:type="character" w:customStyle="1" w:styleId="ae">
    <w:name w:val="Пункт Знак"/>
    <w:rsid w:val="00AD3EBC"/>
    <w:rPr>
      <w:sz w:val="28"/>
      <w:szCs w:val="28"/>
      <w:lang w:val="ru-RU"/>
    </w:rPr>
  </w:style>
  <w:style w:type="character" w:styleId="af">
    <w:name w:val="FollowedHyperlink"/>
    <w:rsid w:val="00AD3EBC"/>
    <w:rPr>
      <w:color w:val="800080"/>
      <w:u w:val="single"/>
    </w:rPr>
  </w:style>
  <w:style w:type="character" w:customStyle="1" w:styleId="af0">
    <w:name w:val="Ариал Таблица Знак"/>
    <w:rsid w:val="00AD3EBC"/>
    <w:rPr>
      <w:rFonts w:ascii="Arial" w:hAnsi="Arial" w:cs="Arial"/>
      <w:sz w:val="24"/>
      <w:lang w:val="ru-RU" w:eastAsia="ar-SA" w:bidi="ar-SA"/>
    </w:rPr>
  </w:style>
  <w:style w:type="character" w:customStyle="1" w:styleId="30">
    <w:name w:val="Знак Знак3"/>
    <w:rsid w:val="00AD3EBC"/>
    <w:rPr>
      <w:bCs/>
      <w:szCs w:val="22"/>
    </w:rPr>
  </w:style>
  <w:style w:type="character" w:customStyle="1" w:styleId="22">
    <w:name w:val="Знак Знак2"/>
    <w:rsid w:val="00AD3EBC"/>
    <w:rPr>
      <w:b/>
      <w:szCs w:val="22"/>
    </w:rPr>
  </w:style>
  <w:style w:type="character" w:customStyle="1" w:styleId="af1">
    <w:name w:val="Пункт Знак Знак"/>
    <w:rsid w:val="00AD3EBC"/>
    <w:rPr>
      <w:sz w:val="28"/>
      <w:lang w:val="ru-RU" w:eastAsia="ar-SA" w:bidi="ar-SA"/>
    </w:rPr>
  </w:style>
  <w:style w:type="character" w:styleId="af2">
    <w:name w:val="Strong"/>
    <w:qFormat/>
    <w:rsid w:val="00AD3EBC"/>
    <w:rPr>
      <w:b/>
      <w:bCs/>
    </w:rPr>
  </w:style>
  <w:style w:type="character" w:customStyle="1" w:styleId="16">
    <w:name w:val="Знак Знак1"/>
    <w:rsid w:val="00AD3EBC"/>
    <w:rPr>
      <w:i/>
      <w:iCs/>
      <w:sz w:val="24"/>
      <w:szCs w:val="24"/>
    </w:rPr>
  </w:style>
  <w:style w:type="character" w:customStyle="1" w:styleId="af3">
    <w:name w:val="замена"/>
    <w:rsid w:val="00AD3EBC"/>
    <w:rPr>
      <w:b/>
      <w:bCs/>
      <w:i/>
      <w:iCs/>
      <w:shd w:val="clear" w:color="auto" w:fill="FFCC99"/>
    </w:rPr>
  </w:style>
  <w:style w:type="character" w:styleId="af4">
    <w:name w:val="Emphasis"/>
    <w:qFormat/>
    <w:rsid w:val="00AD3EBC"/>
    <w:rPr>
      <w:i/>
      <w:iCs/>
    </w:rPr>
  </w:style>
  <w:style w:type="character" w:customStyle="1" w:styleId="af5">
    <w:name w:val="Знак Знак"/>
    <w:rsid w:val="00AD3EBC"/>
    <w:rPr>
      <w:b/>
      <w:sz w:val="24"/>
    </w:rPr>
  </w:style>
  <w:style w:type="character" w:customStyle="1" w:styleId="WW8Num23z3">
    <w:name w:val="WW8Num23z3"/>
    <w:rsid w:val="00AD3EBC"/>
    <w:rPr>
      <w:rFonts w:ascii="Symbol" w:hAnsi="Symbol" w:cs="Times New Roman"/>
    </w:rPr>
  </w:style>
  <w:style w:type="character" w:customStyle="1" w:styleId="big1">
    <w:name w:val="big1"/>
    <w:rsid w:val="00AD3EBC"/>
    <w:rPr>
      <w:rFonts w:ascii="Arial" w:hAnsi="Arial" w:cs="Arial"/>
      <w:sz w:val="23"/>
      <w:szCs w:val="23"/>
    </w:rPr>
  </w:style>
  <w:style w:type="character" w:customStyle="1" w:styleId="af6">
    <w:name w:val="Основной шрифт"/>
    <w:rsid w:val="00AD3EBC"/>
  </w:style>
  <w:style w:type="character" w:customStyle="1" w:styleId="af7">
    <w:name w:val="номер страницы"/>
    <w:basedOn w:val="af6"/>
    <w:rsid w:val="00AD3EBC"/>
  </w:style>
  <w:style w:type="character" w:customStyle="1" w:styleId="Sp1">
    <w:name w:val="Sp1 Знак Знак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Sp3">
    <w:name w:val="Sp3 Знак"/>
    <w:basedOn w:val="Sp1"/>
    <w:rsid w:val="00AD3EBC"/>
    <w:rPr>
      <w:b/>
      <w:bCs/>
      <w:kern w:val="1"/>
      <w:sz w:val="24"/>
      <w:szCs w:val="24"/>
      <w:lang w:val="ru-RU" w:eastAsia="ar-SA" w:bidi="ar-SA"/>
    </w:rPr>
  </w:style>
  <w:style w:type="character" w:customStyle="1" w:styleId="17">
    <w:name w:val="Гиперссылка1"/>
    <w:rsid w:val="00AD3EBC"/>
    <w:rPr>
      <w:color w:val="0000FF"/>
      <w:u w:val="single"/>
    </w:rPr>
  </w:style>
  <w:style w:type="character" w:customStyle="1" w:styleId="18">
    <w:name w:val="Просмотренная гиперссылка1"/>
    <w:rsid w:val="00AD3EBC"/>
    <w:rPr>
      <w:color w:val="800080"/>
      <w:u w:val="single"/>
    </w:rPr>
  </w:style>
  <w:style w:type="character" w:customStyle="1" w:styleId="a30b1">
    <w:name w:val="a30b1"/>
    <w:rsid w:val="00AD3EBC"/>
    <w:rPr>
      <w:rFonts w:ascii="Arial" w:hAnsi="Arial" w:cs="Arial"/>
      <w:b/>
      <w:bCs w:val="0"/>
      <w:color w:val="auto"/>
      <w:sz w:val="45"/>
    </w:rPr>
  </w:style>
  <w:style w:type="character" w:customStyle="1" w:styleId="Hyperlink1">
    <w:name w:val="Hyperlink1"/>
    <w:rsid w:val="00AD3EBC"/>
    <w:rPr>
      <w:color w:val="0000FF"/>
      <w:u w:val="single"/>
    </w:rPr>
  </w:style>
  <w:style w:type="character" w:customStyle="1" w:styleId="Char">
    <w:name w:val="ТекстОбычный Char"/>
    <w:rsid w:val="00AD3EBC"/>
    <w:rPr>
      <w:sz w:val="24"/>
      <w:lang w:val="ru-RU" w:eastAsia="ar-SA" w:bidi="ar-SA"/>
    </w:rPr>
  </w:style>
  <w:style w:type="character" w:customStyle="1" w:styleId="Times12">
    <w:name w:val="Times 12 Знак"/>
    <w:rsid w:val="00AD3EBC"/>
    <w:rPr>
      <w:sz w:val="24"/>
      <w:lang w:val="ru-RU" w:eastAsia="ar-SA" w:bidi="ar-SA"/>
    </w:rPr>
  </w:style>
  <w:style w:type="character" w:customStyle="1" w:styleId="40">
    <w:name w:val="заголовок 4 Знак"/>
    <w:rsid w:val="00AD3EBC"/>
    <w:rPr>
      <w:rFonts w:ascii="Arial" w:hAnsi="Arial"/>
      <w:b/>
      <w:sz w:val="24"/>
      <w:lang w:val="ru-RU" w:eastAsia="ar-SA" w:bidi="ar-SA"/>
    </w:rPr>
  </w:style>
  <w:style w:type="character" w:customStyle="1" w:styleId="af8">
    <w:name w:val="Подраздел Знак Знак"/>
    <w:rsid w:val="00AD3EBC"/>
    <w:rPr>
      <w:rFonts w:ascii="Arial" w:hAnsi="Arial" w:cs="Arial"/>
      <w:b/>
      <w:sz w:val="28"/>
      <w:szCs w:val="24"/>
      <w:lang w:val="ru-RU" w:eastAsia="ar-SA" w:bidi="ar-SA"/>
    </w:rPr>
  </w:style>
  <w:style w:type="character" w:customStyle="1" w:styleId="23">
    <w:name w:val="2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19">
    <w:name w:val="Стиль1 Знак"/>
    <w:rsid w:val="00AD3EBC"/>
    <w:rPr>
      <w:rFonts w:ascii="Arial" w:hAnsi="Arial" w:cs="Arial"/>
      <w:b/>
      <w:sz w:val="22"/>
      <w:szCs w:val="22"/>
      <w:lang w:val="ru-RU" w:eastAsia="ar-SA" w:bidi="ar-SA"/>
    </w:rPr>
  </w:style>
  <w:style w:type="character" w:customStyle="1" w:styleId="af9">
    <w:name w:val="Пояснительная записка(ТЕКСТ) Знак Знак"/>
    <w:rsid w:val="00AD3EBC"/>
    <w:rPr>
      <w:sz w:val="28"/>
      <w:szCs w:val="28"/>
      <w:lang w:val="ru-RU" w:eastAsia="ar-SA" w:bidi="ar-SA"/>
    </w:rPr>
  </w:style>
  <w:style w:type="character" w:customStyle="1" w:styleId="60">
    <w:name w:val="Знак Знак6"/>
    <w:rsid w:val="00AD3EBC"/>
    <w:rPr>
      <w:bCs/>
      <w:szCs w:val="22"/>
      <w:lang w:val="ru-RU" w:eastAsia="ar-SA" w:bidi="ar-SA"/>
    </w:rPr>
  </w:style>
  <w:style w:type="character" w:customStyle="1" w:styleId="1a">
    <w:name w:val="Знак примечания1"/>
    <w:rsid w:val="00AD3EBC"/>
    <w:rPr>
      <w:sz w:val="16"/>
      <w:szCs w:val="16"/>
    </w:rPr>
  </w:style>
  <w:style w:type="character" w:customStyle="1" w:styleId="41">
    <w:name w:val="Пункт_4 Знак"/>
    <w:uiPriority w:val="99"/>
    <w:rsid w:val="00AD3EBC"/>
    <w:rPr>
      <w:sz w:val="28"/>
      <w:szCs w:val="28"/>
    </w:rPr>
  </w:style>
  <w:style w:type="character" w:customStyle="1" w:styleId="80">
    <w:name w:val="Знак Знак8"/>
    <w:rsid w:val="00AD3EBC"/>
    <w:rPr>
      <w:rFonts w:ascii="Tahoma" w:hAnsi="Tahoma" w:cs="Tahoma"/>
      <w:sz w:val="16"/>
      <w:szCs w:val="16"/>
    </w:rPr>
  </w:style>
  <w:style w:type="character" w:customStyle="1" w:styleId="webofficeattributevalue1">
    <w:name w:val="webofficeattributevalue1"/>
    <w:rsid w:val="00AD3EBC"/>
    <w:rPr>
      <w:rFonts w:ascii="Arial (WT)" w:hAnsi="Arial (WT)"/>
      <w:strike w:val="0"/>
      <w:dstrike w:val="0"/>
      <w:color w:val="000000"/>
      <w:sz w:val="18"/>
      <w:szCs w:val="18"/>
      <w:u w:val="none"/>
    </w:rPr>
  </w:style>
  <w:style w:type="character" w:customStyle="1" w:styleId="42">
    <w:name w:val="Знак Знак4"/>
    <w:rsid w:val="00AD3EBC"/>
    <w:rPr>
      <w:rFonts w:ascii="Courier New" w:hAnsi="Courier New"/>
    </w:rPr>
  </w:style>
  <w:style w:type="character" w:customStyle="1" w:styleId="afa">
    <w:name w:val="Символ нумерации"/>
    <w:rsid w:val="00AD3EBC"/>
  </w:style>
  <w:style w:type="character" w:customStyle="1" w:styleId="afb">
    <w:name w:val="Маркеры списка"/>
    <w:rsid w:val="00AD3EBC"/>
    <w:rPr>
      <w:rFonts w:ascii="OpenSymbol" w:eastAsia="OpenSymbol" w:hAnsi="OpenSymbol" w:cs="OpenSymbol"/>
    </w:rPr>
  </w:style>
  <w:style w:type="character" w:customStyle="1" w:styleId="WW8Num75z3">
    <w:name w:val="WW8Num75z3"/>
    <w:rsid w:val="00AD3EBC"/>
    <w:rPr>
      <w:i w:val="0"/>
    </w:rPr>
  </w:style>
  <w:style w:type="character" w:customStyle="1" w:styleId="WW8Num54z0">
    <w:name w:val="WW8Num54z0"/>
    <w:rsid w:val="00AD3EBC"/>
    <w:rPr>
      <w:rFonts w:cs="Times New Roman"/>
    </w:rPr>
  </w:style>
  <w:style w:type="character" w:customStyle="1" w:styleId="WW8Num59z0">
    <w:name w:val="WW8Num59z0"/>
    <w:rsid w:val="00AD3EBC"/>
    <w:rPr>
      <w:rFonts w:cs="Times New Roman"/>
    </w:rPr>
  </w:style>
  <w:style w:type="paragraph" w:customStyle="1" w:styleId="afc">
    <w:name w:val="Заголовок"/>
    <w:basedOn w:val="a2"/>
    <w:next w:val="afd"/>
    <w:rsid w:val="00AD3EBC"/>
    <w:pPr>
      <w:keepNext/>
      <w:spacing w:before="240" w:after="120"/>
    </w:pPr>
    <w:rPr>
      <w:rFonts w:ascii="Arial" w:eastAsia="SimSun" w:hAnsi="Arial" w:cs="Mangal"/>
      <w:sz w:val="28"/>
      <w:szCs w:val="28"/>
    </w:rPr>
  </w:style>
  <w:style w:type="paragraph" w:styleId="afd">
    <w:name w:val="Body Text"/>
    <w:basedOn w:val="a2"/>
    <w:rsid w:val="00AD3EBC"/>
    <w:pPr>
      <w:tabs>
        <w:tab w:val="right" w:pos="9360"/>
      </w:tabs>
      <w:spacing w:line="240" w:lineRule="auto"/>
      <w:ind w:firstLine="0"/>
      <w:jc w:val="left"/>
    </w:pPr>
    <w:rPr>
      <w:bCs w:val="0"/>
      <w:sz w:val="28"/>
      <w:szCs w:val="28"/>
    </w:rPr>
  </w:style>
  <w:style w:type="paragraph" w:styleId="aff">
    <w:name w:val="List"/>
    <w:basedOn w:val="afd"/>
    <w:rsid w:val="00AD3EBC"/>
    <w:rPr>
      <w:rFonts w:ascii="Arial" w:hAnsi="Arial" w:cs="Mangal"/>
    </w:rPr>
  </w:style>
  <w:style w:type="paragraph" w:customStyle="1" w:styleId="24">
    <w:name w:val="Название2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25">
    <w:name w:val="Указатель2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1b">
    <w:name w:val="Название1"/>
    <w:basedOn w:val="a2"/>
    <w:rsid w:val="00AD3EBC"/>
    <w:pPr>
      <w:suppressLineNumbers/>
      <w:spacing w:before="120" w:after="120"/>
    </w:pPr>
    <w:rPr>
      <w:rFonts w:ascii="Arial" w:hAnsi="Arial" w:cs="Mangal"/>
      <w:i/>
      <w:iCs/>
      <w:sz w:val="20"/>
      <w:szCs w:val="24"/>
    </w:rPr>
  </w:style>
  <w:style w:type="paragraph" w:customStyle="1" w:styleId="1c">
    <w:name w:val="Указатель1"/>
    <w:basedOn w:val="a2"/>
    <w:rsid w:val="00AD3EBC"/>
    <w:pPr>
      <w:suppressLineNumbers/>
    </w:pPr>
    <w:rPr>
      <w:rFonts w:ascii="Arial" w:hAnsi="Arial" w:cs="Mangal"/>
    </w:rPr>
  </w:style>
  <w:style w:type="paragraph" w:customStyle="1" w:styleId="aff0">
    <w:name w:val="Таблица шапка"/>
    <w:basedOn w:val="a2"/>
    <w:rsid w:val="00AD3EBC"/>
    <w:pPr>
      <w:keepNext/>
      <w:spacing w:before="40" w:after="40" w:line="240" w:lineRule="auto"/>
      <w:ind w:left="57" w:right="57" w:firstLine="0"/>
      <w:jc w:val="left"/>
    </w:pPr>
  </w:style>
  <w:style w:type="paragraph" w:customStyle="1" w:styleId="aff1">
    <w:name w:val="Таблица текст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</w:rPr>
  </w:style>
  <w:style w:type="paragraph" w:customStyle="1" w:styleId="1d">
    <w:name w:val="Знак Знак Знак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aff2">
    <w:name w:val="footer"/>
    <w:basedOn w:val="a2"/>
    <w:link w:val="aff3"/>
    <w:rsid w:val="00AD3EBC"/>
    <w:pPr>
      <w:tabs>
        <w:tab w:val="center" w:pos="4253"/>
        <w:tab w:val="right" w:pos="9356"/>
      </w:tabs>
      <w:spacing w:line="240" w:lineRule="auto"/>
      <w:ind w:firstLine="0"/>
    </w:pPr>
    <w:rPr>
      <w:sz w:val="20"/>
      <w:lang w:val="x-none"/>
    </w:rPr>
  </w:style>
  <w:style w:type="character" w:customStyle="1" w:styleId="aff3">
    <w:name w:val="Нижний колонтитул Знак"/>
    <w:link w:val="aff2"/>
    <w:uiPriority w:val="99"/>
    <w:locked/>
    <w:rsid w:val="009F03AB"/>
    <w:rPr>
      <w:bCs/>
      <w:szCs w:val="22"/>
      <w:lang w:eastAsia="ar-SA"/>
    </w:rPr>
  </w:style>
  <w:style w:type="paragraph" w:styleId="aff4">
    <w:name w:val="Balloon Text"/>
    <w:basedOn w:val="a2"/>
    <w:rsid w:val="00AD3EBC"/>
    <w:rPr>
      <w:rFonts w:ascii="Tahoma" w:hAnsi="Tahoma" w:cs="Tahoma"/>
      <w:sz w:val="16"/>
      <w:szCs w:val="16"/>
    </w:rPr>
  </w:style>
  <w:style w:type="paragraph" w:styleId="aff5">
    <w:name w:val="header"/>
    <w:basedOn w:val="a2"/>
    <w:rsid w:val="00AD3EBC"/>
    <w:pPr>
      <w:pBdr>
        <w:bottom w:val="single" w:sz="4" w:space="1" w:color="000000"/>
      </w:pBdr>
      <w:tabs>
        <w:tab w:val="center" w:pos="4153"/>
        <w:tab w:val="right" w:pos="8306"/>
      </w:tabs>
      <w:spacing w:line="240" w:lineRule="auto"/>
      <w:ind w:firstLine="0"/>
      <w:jc w:val="center"/>
    </w:pPr>
    <w:rPr>
      <w:i/>
      <w:sz w:val="20"/>
    </w:rPr>
  </w:style>
  <w:style w:type="paragraph" w:customStyle="1" w:styleId="1e">
    <w:name w:val="Схема документа1"/>
    <w:basedOn w:val="a2"/>
    <w:rsid w:val="00AD3EBC"/>
    <w:pPr>
      <w:shd w:val="clear" w:color="auto" w:fill="000080"/>
    </w:pPr>
    <w:rPr>
      <w:rFonts w:ascii="Tahoma" w:hAnsi="Tahoma"/>
      <w:sz w:val="20"/>
    </w:rPr>
  </w:style>
  <w:style w:type="paragraph" w:customStyle="1" w:styleId="1f">
    <w:name w:val="Обычный1"/>
    <w:rsid w:val="00AD3EBC"/>
    <w:pPr>
      <w:widowControl w:val="0"/>
      <w:suppressAutoHyphens/>
      <w:ind w:firstLine="400"/>
      <w:jc w:val="both"/>
    </w:pPr>
    <w:rPr>
      <w:rFonts w:eastAsia="Arial"/>
      <w:sz w:val="24"/>
      <w:lang w:eastAsia="ar-SA"/>
    </w:rPr>
  </w:style>
  <w:style w:type="paragraph" w:customStyle="1" w:styleId="xl48">
    <w:name w:val="xl48"/>
    <w:basedOn w:val="a2"/>
    <w:rsid w:val="00AD3EBC"/>
    <w:pPr>
      <w:spacing w:before="100" w:after="100" w:line="240" w:lineRule="auto"/>
      <w:ind w:firstLine="0"/>
      <w:jc w:val="center"/>
    </w:pPr>
    <w:rPr>
      <w:rFonts w:ascii="Arial CYR" w:eastAsia="Arial Unicode MS" w:hAnsi="Arial CYR" w:cs="Arial CYR"/>
      <w:b/>
      <w:sz w:val="24"/>
      <w:szCs w:val="24"/>
    </w:rPr>
  </w:style>
  <w:style w:type="paragraph" w:customStyle="1" w:styleId="31">
    <w:name w:val="Основной текст 31"/>
    <w:basedOn w:val="a2"/>
    <w:rsid w:val="00AD3EBC"/>
    <w:pPr>
      <w:spacing w:after="120"/>
    </w:pPr>
    <w:rPr>
      <w:sz w:val="16"/>
      <w:szCs w:val="16"/>
    </w:rPr>
  </w:style>
  <w:style w:type="paragraph" w:customStyle="1" w:styleId="a1">
    <w:name w:val="Пункт"/>
    <w:basedOn w:val="a2"/>
    <w:link w:val="1f0"/>
    <w:rsid w:val="00AD3EBC"/>
    <w:pPr>
      <w:numPr>
        <w:numId w:val="7"/>
      </w:numPr>
      <w:tabs>
        <w:tab w:val="left" w:pos="1134"/>
      </w:tabs>
    </w:pPr>
  </w:style>
  <w:style w:type="character" w:customStyle="1" w:styleId="1f0">
    <w:name w:val="Пункт Знак1"/>
    <w:link w:val="a1"/>
    <w:rsid w:val="002B5044"/>
    <w:rPr>
      <w:bCs/>
      <w:sz w:val="22"/>
      <w:szCs w:val="22"/>
      <w:lang w:eastAsia="ar-SA"/>
    </w:rPr>
  </w:style>
  <w:style w:type="paragraph" w:customStyle="1" w:styleId="aff6">
    <w:name w:val="Подпункт"/>
    <w:basedOn w:val="a1"/>
    <w:rsid w:val="00AD3EBC"/>
  </w:style>
  <w:style w:type="paragraph" w:customStyle="1" w:styleId="a0">
    <w:name w:val="Подподпункт"/>
    <w:basedOn w:val="aff6"/>
    <w:rsid w:val="00AD3EBC"/>
    <w:pPr>
      <w:numPr>
        <w:numId w:val="4"/>
      </w:numPr>
    </w:pPr>
  </w:style>
  <w:style w:type="paragraph" w:customStyle="1" w:styleId="1f1">
    <w:name w:val="Нумерованный список1"/>
    <w:basedOn w:val="a2"/>
    <w:rsid w:val="00AD3EBC"/>
    <w:pPr>
      <w:tabs>
        <w:tab w:val="left" w:pos="1134"/>
      </w:tabs>
      <w:autoSpaceDE w:val="0"/>
      <w:spacing w:before="60"/>
    </w:pPr>
    <w:rPr>
      <w:szCs w:val="24"/>
    </w:rPr>
  </w:style>
  <w:style w:type="paragraph" w:customStyle="1" w:styleId="1f2">
    <w:name w:val="Знак Знак Знак1 Знак Знак Знак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32">
    <w:name w:val="toc 3"/>
    <w:basedOn w:val="a2"/>
    <w:next w:val="a2"/>
    <w:uiPriority w:val="39"/>
    <w:rsid w:val="00AD3EBC"/>
    <w:pPr>
      <w:tabs>
        <w:tab w:val="left" w:pos="2420"/>
        <w:tab w:val="right" w:leader="dot" w:pos="9498"/>
      </w:tabs>
      <w:spacing w:line="240" w:lineRule="auto"/>
      <w:ind w:left="2420" w:right="68" w:hanging="770"/>
      <w:jc w:val="left"/>
    </w:pPr>
    <w:rPr>
      <w:iCs/>
      <w:sz w:val="24"/>
      <w:szCs w:val="24"/>
    </w:rPr>
  </w:style>
  <w:style w:type="paragraph" w:customStyle="1" w:styleId="aff7">
    <w:name w:val="Ариал"/>
    <w:basedOn w:val="a2"/>
    <w:rsid w:val="00AD3EBC"/>
    <w:pPr>
      <w:spacing w:before="120" w:after="120"/>
      <w:ind w:firstLine="851"/>
    </w:pPr>
    <w:rPr>
      <w:rFonts w:ascii="Arial" w:hAnsi="Arial" w:cs="Arial"/>
      <w:bCs w:val="0"/>
      <w:sz w:val="24"/>
      <w:szCs w:val="24"/>
    </w:rPr>
  </w:style>
  <w:style w:type="paragraph" w:customStyle="1" w:styleId="aff8">
    <w:name w:val="АриалТабл"/>
    <w:basedOn w:val="aff7"/>
    <w:uiPriority w:val="99"/>
    <w:rsid w:val="00AD3EBC"/>
    <w:pPr>
      <w:widowControl w:val="0"/>
      <w:spacing w:before="0" w:after="0" w:line="240" w:lineRule="auto"/>
      <w:ind w:firstLine="0"/>
      <w:textAlignment w:val="baseline"/>
    </w:pPr>
  </w:style>
  <w:style w:type="paragraph" w:customStyle="1" w:styleId="210">
    <w:name w:val="Основной текст с отступом 21"/>
    <w:basedOn w:val="a2"/>
    <w:rsid w:val="00AD3EBC"/>
    <w:pPr>
      <w:overflowPunct w:val="0"/>
      <w:autoSpaceDE w:val="0"/>
      <w:spacing w:line="240" w:lineRule="auto"/>
      <w:ind w:left="2977" w:hanging="2257"/>
      <w:jc w:val="left"/>
      <w:textAlignment w:val="baseline"/>
    </w:pPr>
    <w:rPr>
      <w:rFonts w:ascii="Arial" w:hAnsi="Arial"/>
      <w:bCs w:val="0"/>
      <w:szCs w:val="20"/>
    </w:rPr>
  </w:style>
  <w:style w:type="paragraph" w:customStyle="1" w:styleId="26">
    <w:name w:val="Пункт2"/>
    <w:basedOn w:val="a1"/>
    <w:link w:val="27"/>
    <w:rsid w:val="00AD3EBC"/>
    <w:pPr>
      <w:keepNext/>
      <w:numPr>
        <w:numId w:val="0"/>
      </w:numPr>
      <w:tabs>
        <w:tab w:val="num" w:pos="4536"/>
      </w:tabs>
      <w:spacing w:before="240" w:after="120" w:line="240" w:lineRule="auto"/>
      <w:ind w:left="1134" w:firstLine="567"/>
      <w:jc w:val="left"/>
    </w:pPr>
    <w:rPr>
      <w:b/>
    </w:rPr>
  </w:style>
  <w:style w:type="character" w:customStyle="1" w:styleId="27">
    <w:name w:val="Пункт2 Знак"/>
    <w:link w:val="26"/>
    <w:rsid w:val="004F4D80"/>
    <w:rPr>
      <w:b/>
      <w:bCs/>
      <w:sz w:val="22"/>
      <w:szCs w:val="22"/>
      <w:lang w:eastAsia="ar-SA"/>
    </w:rPr>
  </w:style>
  <w:style w:type="paragraph" w:styleId="51">
    <w:name w:val="toc 5"/>
    <w:basedOn w:val="a2"/>
    <w:next w:val="a2"/>
    <w:rsid w:val="00AD3EBC"/>
    <w:pPr>
      <w:ind w:left="1120"/>
      <w:jc w:val="left"/>
    </w:pPr>
    <w:rPr>
      <w:sz w:val="18"/>
      <w:szCs w:val="18"/>
    </w:rPr>
  </w:style>
  <w:style w:type="paragraph" w:customStyle="1" w:styleId="Times120">
    <w:name w:val="Times 12"/>
    <w:basedOn w:val="a2"/>
    <w:rsid w:val="00AD3EBC"/>
    <w:pPr>
      <w:overflowPunct w:val="0"/>
      <w:autoSpaceDE w:val="0"/>
      <w:spacing w:line="240" w:lineRule="auto"/>
    </w:pPr>
    <w:rPr>
      <w:sz w:val="24"/>
    </w:rPr>
  </w:style>
  <w:style w:type="paragraph" w:customStyle="1" w:styleId="211">
    <w:name w:val="Основной текст с отступом 211"/>
    <w:basedOn w:val="a2"/>
    <w:rsid w:val="00AD3EBC"/>
    <w:pPr>
      <w:shd w:val="clear" w:color="auto" w:fill="FFFFFF"/>
      <w:spacing w:line="240" w:lineRule="auto"/>
    </w:pPr>
    <w:rPr>
      <w:sz w:val="24"/>
    </w:rPr>
  </w:style>
  <w:style w:type="paragraph" w:customStyle="1" w:styleId="aff9">
    <w:name w:val="Пункт б/н"/>
    <w:basedOn w:val="a2"/>
    <w:rsid w:val="00AD3EBC"/>
    <w:pPr>
      <w:tabs>
        <w:tab w:val="left" w:pos="1134"/>
      </w:tabs>
    </w:pPr>
  </w:style>
  <w:style w:type="paragraph" w:customStyle="1" w:styleId="Default">
    <w:name w:val="Default"/>
    <w:rsid w:val="00AD3EBC"/>
    <w:pPr>
      <w:suppressAutoHyphens/>
      <w:autoSpaceDE w:val="0"/>
    </w:pPr>
    <w:rPr>
      <w:rFonts w:ascii="Arial" w:eastAsia="Arial" w:hAnsi="Arial" w:cs="Arial"/>
      <w:color w:val="000000"/>
      <w:sz w:val="24"/>
      <w:szCs w:val="24"/>
      <w:lang w:eastAsia="ar-SA"/>
    </w:rPr>
  </w:style>
  <w:style w:type="paragraph" w:customStyle="1" w:styleId="Body0">
    <w:name w:val="Body"/>
    <w:basedOn w:val="a2"/>
    <w:rsid w:val="00AD3EBC"/>
    <w:pPr>
      <w:overflowPunct w:val="0"/>
      <w:autoSpaceDE w:val="0"/>
      <w:spacing w:line="360" w:lineRule="atLeast"/>
      <w:ind w:left="284" w:firstLine="851"/>
      <w:textAlignment w:val="baseline"/>
    </w:pPr>
    <w:rPr>
      <w:rFonts w:ascii="Pragmatica" w:hAnsi="Pragmatica"/>
      <w:sz w:val="24"/>
    </w:rPr>
  </w:style>
  <w:style w:type="paragraph" w:customStyle="1" w:styleId="320">
    <w:name w:val="Основной текст 32"/>
    <w:basedOn w:val="a2"/>
    <w:rsid w:val="00AD3EBC"/>
    <w:pPr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110">
    <w:name w:val="Обычный11"/>
    <w:rsid w:val="00AD3EBC"/>
    <w:pPr>
      <w:widowControl w:val="0"/>
      <w:suppressAutoHyphens/>
      <w:autoSpaceDE w:val="0"/>
      <w:spacing w:before="120" w:after="120"/>
      <w:ind w:firstLine="567"/>
      <w:jc w:val="both"/>
    </w:pPr>
    <w:rPr>
      <w:rFonts w:eastAsia="Arial"/>
      <w:szCs w:val="24"/>
      <w:lang w:eastAsia="ar-SA"/>
    </w:rPr>
  </w:style>
  <w:style w:type="paragraph" w:styleId="affa">
    <w:name w:val="Body Text Indent"/>
    <w:basedOn w:val="a2"/>
    <w:rsid w:val="00AD3EBC"/>
    <w:pPr>
      <w:autoSpaceDE w:val="0"/>
      <w:ind w:firstLine="485"/>
    </w:pPr>
    <w:rPr>
      <w:i/>
      <w:color w:val="000000"/>
      <w:szCs w:val="28"/>
    </w:rPr>
  </w:style>
  <w:style w:type="paragraph" w:customStyle="1" w:styleId="BodyText22">
    <w:name w:val="Body Text 22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styleId="1f3">
    <w:name w:val="toc 1"/>
    <w:basedOn w:val="a2"/>
    <w:next w:val="a2"/>
    <w:uiPriority w:val="39"/>
    <w:rsid w:val="00AD3EBC"/>
    <w:pPr>
      <w:tabs>
        <w:tab w:val="left" w:pos="1100"/>
        <w:tab w:val="right" w:leader="dot" w:pos="9498"/>
      </w:tabs>
      <w:spacing w:line="240" w:lineRule="auto"/>
      <w:ind w:left="1100" w:right="1134" w:hanging="560"/>
      <w:jc w:val="left"/>
    </w:pPr>
    <w:rPr>
      <w:b/>
      <w:bCs w:val="0"/>
      <w:caps/>
      <w:szCs w:val="28"/>
    </w:rPr>
  </w:style>
  <w:style w:type="paragraph" w:styleId="28">
    <w:name w:val="toc 2"/>
    <w:basedOn w:val="a2"/>
    <w:next w:val="a2"/>
    <w:uiPriority w:val="39"/>
    <w:rsid w:val="00AD3EBC"/>
    <w:pPr>
      <w:tabs>
        <w:tab w:val="left" w:pos="1701"/>
        <w:tab w:val="right" w:leader="dot" w:pos="9498"/>
      </w:tabs>
      <w:spacing w:line="240" w:lineRule="auto"/>
      <w:ind w:left="1134" w:right="177" w:firstLine="0"/>
      <w:jc w:val="left"/>
    </w:pPr>
    <w:rPr>
      <w:b/>
      <w:sz w:val="24"/>
      <w:szCs w:val="24"/>
    </w:rPr>
  </w:style>
  <w:style w:type="paragraph" w:customStyle="1" w:styleId="1f4">
    <w:name w:val="Цитата1"/>
    <w:basedOn w:val="a2"/>
    <w:rsid w:val="00AD3EBC"/>
    <w:pPr>
      <w:overflowPunct w:val="0"/>
      <w:autoSpaceDE w:val="0"/>
      <w:spacing w:line="240" w:lineRule="auto"/>
      <w:ind w:left="720" w:right="-285" w:firstLine="0"/>
      <w:textAlignment w:val="baseline"/>
    </w:pPr>
    <w:rPr>
      <w:rFonts w:ascii="Times New Roman CYR" w:hAnsi="Times New Roman CYR"/>
      <w:iCs/>
      <w:sz w:val="28"/>
      <w:szCs w:val="20"/>
    </w:rPr>
  </w:style>
  <w:style w:type="paragraph" w:customStyle="1" w:styleId="212">
    <w:name w:val="Основной текст 21"/>
    <w:basedOn w:val="a2"/>
    <w:rsid w:val="00AD3EBC"/>
    <w:pPr>
      <w:overflowPunct w:val="0"/>
      <w:autoSpaceDE w:val="0"/>
      <w:spacing w:line="240" w:lineRule="auto"/>
      <w:ind w:firstLine="459"/>
      <w:textAlignment w:val="baseline"/>
    </w:pPr>
    <w:rPr>
      <w:rFonts w:ascii="Arial" w:hAnsi="Arial"/>
      <w:color w:val="000000"/>
      <w:sz w:val="24"/>
    </w:rPr>
  </w:style>
  <w:style w:type="paragraph" w:customStyle="1" w:styleId="1f5">
    <w:name w:val="Название объекта1"/>
    <w:basedOn w:val="a2"/>
    <w:next w:val="a2"/>
    <w:rsid w:val="00AD3EBC"/>
    <w:pPr>
      <w:pageBreakBefore/>
      <w:spacing w:before="120" w:after="120" w:line="240" w:lineRule="auto"/>
      <w:ind w:firstLine="0"/>
    </w:pPr>
    <w:rPr>
      <w:bCs w:val="0"/>
      <w:i/>
      <w:sz w:val="24"/>
    </w:rPr>
  </w:style>
  <w:style w:type="paragraph" w:customStyle="1" w:styleId="2110">
    <w:name w:val="Основной текст 211"/>
    <w:basedOn w:val="a2"/>
    <w:rsid w:val="00AD3EBC"/>
    <w:pPr>
      <w:shd w:val="clear" w:color="auto" w:fill="FFFFFF"/>
      <w:overflowPunct w:val="0"/>
      <w:autoSpaceDE w:val="0"/>
      <w:spacing w:line="240" w:lineRule="auto"/>
      <w:ind w:firstLine="0"/>
      <w:jc w:val="left"/>
      <w:textAlignment w:val="baseline"/>
    </w:pPr>
  </w:style>
  <w:style w:type="paragraph" w:customStyle="1" w:styleId="Aieoiaio">
    <w:name w:val="Aieoiaio"/>
    <w:basedOn w:val="a2"/>
    <w:rsid w:val="00AD3EBC"/>
    <w:pPr>
      <w:overflowPunct w:val="0"/>
      <w:autoSpaceDE w:val="0"/>
      <w:spacing w:line="240" w:lineRule="auto"/>
      <w:ind w:firstLine="720"/>
      <w:textAlignment w:val="baseline"/>
    </w:pPr>
    <w:rPr>
      <w:sz w:val="24"/>
    </w:rPr>
  </w:style>
  <w:style w:type="paragraph" w:customStyle="1" w:styleId="310">
    <w:name w:val="Основной текст с отступом 31"/>
    <w:basedOn w:val="a2"/>
    <w:rsid w:val="00AD3EBC"/>
    <w:pPr>
      <w:overflowPunct w:val="0"/>
      <w:autoSpaceDE w:val="0"/>
      <w:spacing w:line="240" w:lineRule="auto"/>
      <w:ind w:firstLine="708"/>
      <w:textAlignment w:val="baseline"/>
    </w:pPr>
    <w:rPr>
      <w:rFonts w:ascii="Arial" w:hAnsi="Arial" w:cs="Arial"/>
      <w:sz w:val="24"/>
      <w:szCs w:val="24"/>
    </w:rPr>
  </w:style>
  <w:style w:type="paragraph" w:styleId="affb">
    <w:name w:val="Title"/>
    <w:basedOn w:val="a2"/>
    <w:next w:val="affc"/>
    <w:link w:val="affd"/>
    <w:qFormat/>
    <w:rsid w:val="00AD3EBC"/>
    <w:pPr>
      <w:overflowPunct w:val="0"/>
      <w:autoSpaceDE w:val="0"/>
      <w:spacing w:line="240" w:lineRule="auto"/>
      <w:ind w:firstLine="0"/>
      <w:jc w:val="center"/>
      <w:textAlignment w:val="baseline"/>
    </w:pPr>
    <w:rPr>
      <w:rFonts w:ascii="Arial" w:hAnsi="Arial"/>
      <w:b/>
      <w:sz w:val="24"/>
    </w:rPr>
  </w:style>
  <w:style w:type="paragraph" w:styleId="affc">
    <w:name w:val="Subtitle"/>
    <w:basedOn w:val="a2"/>
    <w:next w:val="afd"/>
    <w:qFormat/>
    <w:rsid w:val="00AD3EBC"/>
    <w:pPr>
      <w:spacing w:line="240" w:lineRule="auto"/>
      <w:ind w:firstLine="0"/>
      <w:jc w:val="center"/>
    </w:pPr>
    <w:rPr>
      <w:b/>
      <w:bCs w:val="0"/>
      <w:sz w:val="24"/>
      <w:szCs w:val="20"/>
    </w:rPr>
  </w:style>
  <w:style w:type="character" w:customStyle="1" w:styleId="affd">
    <w:name w:val="Название Знак"/>
    <w:link w:val="affb"/>
    <w:rsid w:val="004F4D80"/>
    <w:rPr>
      <w:rFonts w:ascii="Arial" w:hAnsi="Arial"/>
      <w:b/>
      <w:bCs/>
      <w:sz w:val="24"/>
      <w:szCs w:val="22"/>
      <w:lang w:eastAsia="ar-SA"/>
    </w:rPr>
  </w:style>
  <w:style w:type="paragraph" w:customStyle="1" w:styleId="affe">
    <w:name w:val="АриалНум"/>
    <w:basedOn w:val="a2"/>
    <w:rsid w:val="00AD3EBC"/>
    <w:pPr>
      <w:tabs>
        <w:tab w:val="left" w:pos="720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afff">
    <w:name w:val="АриалСписок"/>
    <w:basedOn w:val="a2"/>
    <w:rsid w:val="00AD3EBC"/>
    <w:pPr>
      <w:tabs>
        <w:tab w:val="left" w:pos="1571"/>
      </w:tabs>
      <w:spacing w:line="240" w:lineRule="auto"/>
    </w:pPr>
    <w:rPr>
      <w:rFonts w:ascii="Arial" w:hAnsi="Arial" w:cs="Arial"/>
      <w:bCs w:val="0"/>
      <w:sz w:val="24"/>
      <w:szCs w:val="24"/>
    </w:rPr>
  </w:style>
  <w:style w:type="paragraph" w:customStyle="1" w:styleId="311">
    <w:name w:val="Маркированный список 31"/>
    <w:basedOn w:val="a2"/>
    <w:rsid w:val="00AD3EBC"/>
    <w:pPr>
      <w:tabs>
        <w:tab w:val="left" w:pos="1080"/>
        <w:tab w:val="num" w:pos="1800"/>
      </w:tabs>
      <w:autoSpaceDE w:val="0"/>
      <w:spacing w:line="240" w:lineRule="auto"/>
      <w:ind w:left="1080" w:hanging="720"/>
    </w:pPr>
    <w:rPr>
      <w:bCs w:val="0"/>
      <w:i/>
      <w:iCs/>
      <w:sz w:val="24"/>
      <w:szCs w:val="24"/>
    </w:rPr>
  </w:style>
  <w:style w:type="paragraph" w:customStyle="1" w:styleId="FR1">
    <w:name w:val="FR1"/>
    <w:rsid w:val="00AD3EBC"/>
    <w:pPr>
      <w:widowControl w:val="0"/>
      <w:suppressAutoHyphens/>
      <w:spacing w:before="160" w:line="300" w:lineRule="auto"/>
      <w:jc w:val="center"/>
    </w:pPr>
    <w:rPr>
      <w:rFonts w:ascii="Arial" w:eastAsia="Arial" w:hAnsi="Arial"/>
      <w:sz w:val="16"/>
      <w:lang w:eastAsia="ar-SA"/>
    </w:rPr>
  </w:style>
  <w:style w:type="paragraph" w:styleId="afff0">
    <w:name w:val="footnote text"/>
    <w:basedOn w:val="a2"/>
    <w:link w:val="afff1"/>
    <w:uiPriority w:val="99"/>
    <w:rsid w:val="00AD3EBC"/>
    <w:pPr>
      <w:spacing w:line="240" w:lineRule="auto"/>
    </w:pPr>
    <w:rPr>
      <w:sz w:val="20"/>
    </w:rPr>
  </w:style>
  <w:style w:type="character" w:customStyle="1" w:styleId="afff1">
    <w:name w:val="Текст сноски Знак"/>
    <w:link w:val="afff0"/>
    <w:uiPriority w:val="99"/>
    <w:rsid w:val="004F4D80"/>
    <w:rPr>
      <w:bCs/>
      <w:szCs w:val="22"/>
      <w:lang w:eastAsia="ar-SA"/>
    </w:rPr>
  </w:style>
  <w:style w:type="paragraph" w:customStyle="1" w:styleId="1f6">
    <w:name w:val="Приветствие1"/>
    <w:basedOn w:val="a2"/>
    <w:next w:val="a2"/>
    <w:rsid w:val="00AD3EBC"/>
    <w:pPr>
      <w:spacing w:line="240" w:lineRule="auto"/>
      <w:ind w:firstLine="0"/>
      <w:jc w:val="left"/>
    </w:pPr>
    <w:rPr>
      <w:bCs w:val="0"/>
      <w:sz w:val="24"/>
      <w:szCs w:val="24"/>
    </w:rPr>
  </w:style>
  <w:style w:type="paragraph" w:customStyle="1" w:styleId="afff2">
    <w:name w:val="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1f7">
    <w:name w:val="Маркированный список1"/>
    <w:basedOn w:val="a2"/>
    <w:rsid w:val="00AD3EBC"/>
    <w:pPr>
      <w:tabs>
        <w:tab w:val="num" w:pos="360"/>
      </w:tabs>
      <w:ind w:left="360" w:hanging="360"/>
    </w:pPr>
    <w:rPr>
      <w:bCs w:val="0"/>
    </w:rPr>
  </w:style>
  <w:style w:type="paragraph" w:styleId="91">
    <w:name w:val="toc 9"/>
    <w:basedOn w:val="a2"/>
    <w:next w:val="a2"/>
    <w:rsid w:val="00AD3EBC"/>
    <w:pPr>
      <w:ind w:left="2240"/>
      <w:jc w:val="left"/>
    </w:pPr>
    <w:rPr>
      <w:sz w:val="18"/>
      <w:szCs w:val="18"/>
    </w:rPr>
  </w:style>
  <w:style w:type="paragraph" w:customStyle="1" w:styleId="Normal1">
    <w:name w:val="Normal1"/>
    <w:rsid w:val="00AD3EBC"/>
    <w:pPr>
      <w:widowControl w:val="0"/>
      <w:suppressAutoHyphens/>
      <w:overflowPunct w:val="0"/>
      <w:autoSpaceDE w:val="0"/>
      <w:textAlignment w:val="baseline"/>
    </w:pPr>
    <w:rPr>
      <w:rFonts w:eastAsia="Arial"/>
      <w:sz w:val="24"/>
      <w:lang w:eastAsia="ar-SA"/>
    </w:rPr>
  </w:style>
  <w:style w:type="paragraph" w:customStyle="1" w:styleId="DefaultParagraphFontParaCharChar">
    <w:name w:val="Default Paragraph Font Para Char Char 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afff3">
    <w:name w:val="Знак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styleId="HTML">
    <w:name w:val="HTML Preformatted"/>
    <w:basedOn w:val="a2"/>
    <w:link w:val="HTML0"/>
    <w:rsid w:val="00AD3EB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</w:rPr>
  </w:style>
  <w:style w:type="character" w:customStyle="1" w:styleId="HTML0">
    <w:name w:val="Стандартный HTML Знак"/>
    <w:link w:val="HTML"/>
    <w:rsid w:val="004F4D80"/>
    <w:rPr>
      <w:rFonts w:ascii="Courier New" w:hAnsi="Courier New" w:cs="Courier New"/>
      <w:bCs/>
      <w:sz w:val="22"/>
      <w:szCs w:val="22"/>
      <w:lang w:eastAsia="ar-SA"/>
    </w:rPr>
  </w:style>
  <w:style w:type="paragraph" w:customStyle="1" w:styleId="1f8">
    <w:name w:val="Текст1"/>
    <w:basedOn w:val="a2"/>
    <w:rsid w:val="00AD3EBC"/>
    <w:pPr>
      <w:spacing w:line="240" w:lineRule="auto"/>
      <w:ind w:left="567" w:right="397"/>
    </w:pPr>
    <w:rPr>
      <w:rFonts w:ascii="Courier New" w:hAnsi="Courier New"/>
      <w:bCs w:val="0"/>
      <w:sz w:val="20"/>
      <w:szCs w:val="20"/>
    </w:rPr>
  </w:style>
  <w:style w:type="paragraph" w:customStyle="1" w:styleId="111">
    <w:name w:val="Знак Знак Знак1 Знак Знак Знак Знак Знак Знак Знак1"/>
    <w:basedOn w:val="a2"/>
    <w:rsid w:val="00AD3EBC"/>
    <w:pPr>
      <w:spacing w:after="160" w:line="240" w:lineRule="exact"/>
    </w:pPr>
    <w:rPr>
      <w:rFonts w:ascii="Verdana" w:hAnsi="Verdana" w:cs="Verdana"/>
      <w:lang w:val="en-US"/>
    </w:rPr>
  </w:style>
  <w:style w:type="paragraph" w:customStyle="1" w:styleId="BodyText31">
    <w:name w:val="Body Text 31"/>
    <w:basedOn w:val="a2"/>
    <w:rsid w:val="00AD3EBC"/>
    <w:pPr>
      <w:widowControl w:val="0"/>
      <w:overflowPunct w:val="0"/>
      <w:autoSpaceDE w:val="0"/>
      <w:ind w:firstLine="0"/>
      <w:jc w:val="left"/>
      <w:textAlignment w:val="baseline"/>
    </w:pPr>
    <w:rPr>
      <w:rFonts w:ascii="Arial" w:hAnsi="Arial"/>
    </w:rPr>
  </w:style>
  <w:style w:type="paragraph" w:customStyle="1" w:styleId="afff4">
    <w:name w:val="маркированный"/>
    <w:basedOn w:val="a2"/>
    <w:rsid w:val="00AD3EBC"/>
    <w:pPr>
      <w:tabs>
        <w:tab w:val="left" w:pos="1701"/>
      </w:tabs>
      <w:ind w:left="1701" w:hanging="567"/>
    </w:pPr>
    <w:rPr>
      <w:bCs w:val="0"/>
    </w:rPr>
  </w:style>
  <w:style w:type="paragraph" w:customStyle="1" w:styleId="afff5">
    <w:name w:val="Ариал Таблица"/>
    <w:basedOn w:val="aff7"/>
    <w:rsid w:val="00AD3EBC"/>
    <w:pPr>
      <w:widowControl w:val="0"/>
      <w:spacing w:before="0" w:after="0" w:line="240" w:lineRule="auto"/>
      <w:ind w:firstLine="0"/>
      <w:textAlignment w:val="baseline"/>
    </w:pPr>
    <w:rPr>
      <w:szCs w:val="20"/>
    </w:rPr>
  </w:style>
  <w:style w:type="paragraph" w:customStyle="1" w:styleId="afff6">
    <w:name w:val="Текст таблицы"/>
    <w:basedOn w:val="a2"/>
    <w:rsid w:val="00AD3EBC"/>
    <w:pPr>
      <w:spacing w:before="40" w:after="40" w:line="240" w:lineRule="auto"/>
      <w:ind w:left="57" w:right="57" w:firstLine="0"/>
      <w:jc w:val="left"/>
    </w:pPr>
    <w:rPr>
      <w:sz w:val="24"/>
      <w:szCs w:val="24"/>
    </w:rPr>
  </w:style>
  <w:style w:type="paragraph" w:styleId="43">
    <w:name w:val="toc 4"/>
    <w:basedOn w:val="a2"/>
    <w:next w:val="a2"/>
    <w:rsid w:val="00AD3EBC"/>
    <w:pPr>
      <w:tabs>
        <w:tab w:val="left" w:pos="2268"/>
        <w:tab w:val="right" w:leader="dot" w:pos="10195"/>
      </w:tabs>
      <w:spacing w:after="60" w:line="240" w:lineRule="auto"/>
      <w:ind w:left="2268" w:right="1134" w:hanging="567"/>
      <w:jc w:val="left"/>
    </w:pPr>
    <w:rPr>
      <w:sz w:val="24"/>
      <w:szCs w:val="24"/>
    </w:rPr>
  </w:style>
  <w:style w:type="paragraph" w:styleId="61">
    <w:name w:val="toc 6"/>
    <w:basedOn w:val="a2"/>
    <w:next w:val="a2"/>
    <w:rsid w:val="00AD3EBC"/>
    <w:pPr>
      <w:ind w:left="1400"/>
      <w:jc w:val="left"/>
    </w:pPr>
    <w:rPr>
      <w:sz w:val="18"/>
      <w:szCs w:val="18"/>
    </w:rPr>
  </w:style>
  <w:style w:type="paragraph" w:styleId="71">
    <w:name w:val="toc 7"/>
    <w:basedOn w:val="a2"/>
    <w:next w:val="a2"/>
    <w:rsid w:val="00AD3EBC"/>
    <w:pPr>
      <w:ind w:left="1680"/>
      <w:jc w:val="left"/>
    </w:pPr>
    <w:rPr>
      <w:sz w:val="18"/>
      <w:szCs w:val="18"/>
    </w:rPr>
  </w:style>
  <w:style w:type="paragraph" w:styleId="81">
    <w:name w:val="toc 8"/>
    <w:basedOn w:val="a2"/>
    <w:next w:val="a2"/>
    <w:rsid w:val="00AD3EBC"/>
    <w:pPr>
      <w:ind w:left="1960"/>
      <w:jc w:val="left"/>
    </w:pPr>
    <w:rPr>
      <w:sz w:val="18"/>
      <w:szCs w:val="18"/>
    </w:rPr>
  </w:style>
  <w:style w:type="paragraph" w:customStyle="1" w:styleId="afff7">
    <w:name w:val="Структура"/>
    <w:basedOn w:val="a2"/>
    <w:rsid w:val="00AD3EBC"/>
    <w:pPr>
      <w:pageBreakBefore/>
      <w:pBdr>
        <w:bottom w:val="double" w:sz="40" w:space="1" w:color="000000"/>
      </w:pBdr>
      <w:tabs>
        <w:tab w:val="left" w:pos="567"/>
        <w:tab w:val="left" w:pos="851"/>
      </w:tabs>
      <w:spacing w:before="480" w:after="240" w:line="240" w:lineRule="auto"/>
      <w:ind w:left="567" w:right="2835" w:hanging="567"/>
      <w:jc w:val="left"/>
    </w:pPr>
    <w:rPr>
      <w:rFonts w:ascii="Arial" w:hAnsi="Arial" w:cs="Arial"/>
      <w:b/>
      <w:caps/>
      <w:sz w:val="36"/>
      <w:szCs w:val="36"/>
    </w:rPr>
  </w:style>
  <w:style w:type="paragraph" w:customStyle="1" w:styleId="afff8">
    <w:name w:val="Главы"/>
    <w:basedOn w:val="afff7"/>
    <w:next w:val="a2"/>
    <w:rsid w:val="00AD3EBC"/>
    <w:pPr>
      <w:pBdr>
        <w:bottom w:val="none" w:sz="0" w:space="0" w:color="auto"/>
      </w:pBdr>
      <w:tabs>
        <w:tab w:val="clear" w:pos="567"/>
      </w:tabs>
      <w:spacing w:before="1440" w:after="720"/>
      <w:ind w:left="0" w:right="0" w:firstLine="0"/>
      <w:jc w:val="center"/>
    </w:pPr>
    <w:rPr>
      <w:bCs w:val="0"/>
      <w:spacing w:val="40"/>
      <w:sz w:val="44"/>
      <w:szCs w:val="44"/>
    </w:rPr>
  </w:style>
  <w:style w:type="paragraph" w:customStyle="1" w:styleId="afff9">
    <w:name w:val="Служебный"/>
    <w:basedOn w:val="afff8"/>
    <w:rsid w:val="00AD3EBC"/>
    <w:rPr>
      <w:bCs/>
    </w:rPr>
  </w:style>
  <w:style w:type="paragraph" w:customStyle="1" w:styleId="1f9">
    <w:name w:val="Текст примечания1"/>
    <w:basedOn w:val="a2"/>
    <w:rsid w:val="00AD3EBC"/>
    <w:rPr>
      <w:sz w:val="20"/>
    </w:rPr>
  </w:style>
  <w:style w:type="paragraph" w:styleId="afffa">
    <w:name w:val="annotation subject"/>
    <w:basedOn w:val="1f9"/>
    <w:next w:val="1f9"/>
    <w:rsid w:val="00AD3EBC"/>
    <w:rPr>
      <w:b/>
      <w:bCs w:val="0"/>
    </w:rPr>
  </w:style>
  <w:style w:type="paragraph" w:customStyle="1" w:styleId="afffb">
    <w:name w:val="Подподподподпункт"/>
    <w:basedOn w:val="a2"/>
    <w:rsid w:val="00AD3EBC"/>
    <w:pPr>
      <w:tabs>
        <w:tab w:val="left" w:pos="2835"/>
      </w:tabs>
      <w:ind w:left="2835" w:hanging="567"/>
    </w:pPr>
    <w:rPr>
      <w:bCs w:val="0"/>
    </w:rPr>
  </w:style>
  <w:style w:type="paragraph" w:customStyle="1" w:styleId="afffc">
    <w:name w:val="Подподподпункт"/>
    <w:basedOn w:val="a2"/>
    <w:rsid w:val="00AD3EBC"/>
    <w:pPr>
      <w:tabs>
        <w:tab w:val="left" w:pos="2268"/>
      </w:tabs>
      <w:ind w:left="2268" w:hanging="567"/>
    </w:pPr>
    <w:rPr>
      <w:bCs w:val="0"/>
    </w:rPr>
  </w:style>
  <w:style w:type="paragraph" w:customStyle="1" w:styleId="-2">
    <w:name w:val="Пункт-2"/>
    <w:basedOn w:val="a1"/>
    <w:rsid w:val="00AD3EBC"/>
    <w:pPr>
      <w:keepNext/>
      <w:numPr>
        <w:numId w:val="0"/>
      </w:numPr>
      <w:tabs>
        <w:tab w:val="left" w:pos="360"/>
      </w:tabs>
      <w:ind w:left="360" w:hanging="360"/>
    </w:pPr>
    <w:rPr>
      <w:b/>
      <w:bCs w:val="0"/>
    </w:rPr>
  </w:style>
  <w:style w:type="paragraph" w:customStyle="1" w:styleId="ConsNormal">
    <w:name w:val="ConsNormal"/>
    <w:rsid w:val="00AD3EBC"/>
    <w:pPr>
      <w:widowControl w:val="0"/>
      <w:suppressAutoHyphens/>
      <w:ind w:firstLine="720"/>
    </w:pPr>
    <w:rPr>
      <w:rFonts w:ascii="Arial" w:eastAsia="Arial" w:hAnsi="Arial"/>
      <w:lang w:eastAsia="ar-SA"/>
    </w:rPr>
  </w:style>
  <w:style w:type="paragraph" w:customStyle="1" w:styleId="213">
    <w:name w:val="Маркированный список 21"/>
    <w:basedOn w:val="a2"/>
    <w:rsid w:val="00AD3EBC"/>
    <w:pPr>
      <w:tabs>
        <w:tab w:val="left" w:pos="0"/>
        <w:tab w:val="left" w:pos="624"/>
      </w:tabs>
      <w:spacing w:line="240" w:lineRule="auto"/>
      <w:ind w:firstLine="360"/>
    </w:pPr>
    <w:rPr>
      <w:sz w:val="24"/>
      <w:szCs w:val="24"/>
    </w:rPr>
  </w:style>
  <w:style w:type="paragraph" w:customStyle="1" w:styleId="220">
    <w:name w:val="Заголовок 2.Б2"/>
    <w:basedOn w:val="a2"/>
    <w:next w:val="a2"/>
    <w:rsid w:val="00AD3EBC"/>
    <w:pPr>
      <w:keepNext/>
      <w:keepLines/>
      <w:widowControl w:val="0"/>
      <w:tabs>
        <w:tab w:val="left" w:pos="709"/>
      </w:tabs>
      <w:spacing w:before="240" w:after="120" w:line="240" w:lineRule="auto"/>
      <w:ind w:firstLine="0"/>
      <w:jc w:val="left"/>
    </w:pPr>
    <w:rPr>
      <w:b/>
      <w:smallCaps/>
      <w:sz w:val="24"/>
    </w:rPr>
  </w:style>
  <w:style w:type="paragraph" w:customStyle="1" w:styleId="BodyText24">
    <w:name w:val="Body Text 24"/>
    <w:basedOn w:val="a2"/>
    <w:rsid w:val="00AD3EBC"/>
    <w:pPr>
      <w:spacing w:before="80" w:line="240" w:lineRule="auto"/>
      <w:ind w:left="113" w:firstLine="0"/>
      <w:jc w:val="left"/>
    </w:pPr>
    <w:rPr>
      <w:bCs w:val="0"/>
      <w:sz w:val="28"/>
      <w:szCs w:val="20"/>
    </w:rPr>
  </w:style>
  <w:style w:type="paragraph" w:customStyle="1" w:styleId="BodyText25">
    <w:name w:val="Body Text 25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BodyText213">
    <w:name w:val="Body Text 213"/>
    <w:basedOn w:val="a2"/>
    <w:rsid w:val="00AD3EBC"/>
    <w:pPr>
      <w:spacing w:line="240" w:lineRule="auto"/>
      <w:ind w:firstLine="0"/>
    </w:pPr>
    <w:rPr>
      <w:bCs w:val="0"/>
      <w:sz w:val="24"/>
      <w:szCs w:val="20"/>
    </w:rPr>
  </w:style>
  <w:style w:type="paragraph" w:customStyle="1" w:styleId="ConsNonformat">
    <w:name w:val="ConsNonformat"/>
    <w:rsid w:val="00AD3EBC"/>
    <w:pPr>
      <w:widowControl w:val="0"/>
      <w:suppressAutoHyphens/>
    </w:pPr>
    <w:rPr>
      <w:rFonts w:ascii="Courier New" w:eastAsia="Arial" w:hAnsi="Courier New"/>
      <w:lang w:eastAsia="ar-SA"/>
    </w:rPr>
  </w:style>
  <w:style w:type="paragraph" w:customStyle="1" w:styleId="BodyText28">
    <w:name w:val="Body Text 28"/>
    <w:basedOn w:val="a2"/>
    <w:rsid w:val="00AD3EBC"/>
    <w:pPr>
      <w:spacing w:line="240" w:lineRule="auto"/>
      <w:ind w:firstLine="0"/>
      <w:jc w:val="left"/>
    </w:pPr>
    <w:rPr>
      <w:bCs w:val="0"/>
      <w:sz w:val="24"/>
      <w:szCs w:val="20"/>
    </w:rPr>
  </w:style>
  <w:style w:type="paragraph" w:customStyle="1" w:styleId="caaieiaie51">
    <w:name w:val="caaieiaie 51"/>
    <w:basedOn w:val="a2"/>
    <w:next w:val="a2"/>
    <w:rsid w:val="00AD3EBC"/>
    <w:pPr>
      <w:keepNext/>
      <w:spacing w:line="240" w:lineRule="auto"/>
      <w:ind w:firstLine="0"/>
      <w:jc w:val="center"/>
    </w:pPr>
    <w:rPr>
      <w:b/>
      <w:bCs w:val="0"/>
      <w:sz w:val="28"/>
      <w:szCs w:val="20"/>
    </w:rPr>
  </w:style>
  <w:style w:type="paragraph" w:customStyle="1" w:styleId="214">
    <w:name w:val="Нумерованный список 21"/>
    <w:basedOn w:val="1f1"/>
    <w:rsid w:val="00AD3EBC"/>
    <w:pPr>
      <w:widowControl w:val="0"/>
      <w:tabs>
        <w:tab w:val="left" w:pos="1080"/>
        <w:tab w:val="left" w:pos="1620"/>
        <w:tab w:val="left" w:pos="1800"/>
        <w:tab w:val="left" w:pos="2214"/>
      </w:tabs>
      <w:spacing w:before="120" w:line="240" w:lineRule="auto"/>
      <w:ind w:firstLine="720"/>
    </w:pPr>
    <w:rPr>
      <w:sz w:val="20"/>
    </w:rPr>
  </w:style>
  <w:style w:type="paragraph" w:customStyle="1" w:styleId="afffd">
    <w:name w:val="текст сноски"/>
    <w:basedOn w:val="a2"/>
    <w:rsid w:val="00AD3EBC"/>
    <w:pPr>
      <w:widowControl w:val="0"/>
      <w:spacing w:line="240" w:lineRule="auto"/>
      <w:ind w:firstLine="0"/>
      <w:jc w:val="left"/>
    </w:pPr>
    <w:rPr>
      <w:rFonts w:ascii="Gelvetsky 12pt" w:hAnsi="Gelvetsky 12pt"/>
      <w:bCs w:val="0"/>
      <w:sz w:val="24"/>
      <w:szCs w:val="20"/>
      <w:lang w:val="en-US"/>
    </w:rPr>
  </w:style>
  <w:style w:type="paragraph" w:customStyle="1" w:styleId="xl39">
    <w:name w:val="xl39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after="100" w:line="240" w:lineRule="auto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Normal-dog">
    <w:name w:val="Normal-dog"/>
    <w:rsid w:val="00AD3EBC"/>
    <w:pPr>
      <w:suppressAutoHyphens/>
      <w:spacing w:before="60"/>
      <w:ind w:left="567" w:hanging="567"/>
      <w:jc w:val="both"/>
    </w:pPr>
    <w:rPr>
      <w:rFonts w:ascii="Courier" w:eastAsia="Arial" w:hAnsi="Courier"/>
      <w:sz w:val="24"/>
      <w:lang w:val="en-US" w:eastAsia="ar-SA"/>
    </w:rPr>
  </w:style>
  <w:style w:type="paragraph" w:customStyle="1" w:styleId="xl25">
    <w:name w:val="xl25"/>
    <w:basedOn w:val="a2"/>
    <w:rsid w:val="00AD3EBC"/>
    <w:pPr>
      <w:spacing w:before="100" w:after="100" w:line="240" w:lineRule="auto"/>
      <w:ind w:firstLine="0"/>
      <w:jc w:val="center"/>
      <w:textAlignment w:val="center"/>
    </w:pPr>
    <w:rPr>
      <w:rFonts w:ascii="Times New Roman CYR" w:eastAsia="Arial Unicode MS" w:hAnsi="Times New Roman CYR" w:cs="Times New Roman CYR"/>
      <w:bCs w:val="0"/>
      <w:sz w:val="26"/>
      <w:szCs w:val="26"/>
    </w:rPr>
  </w:style>
  <w:style w:type="paragraph" w:customStyle="1" w:styleId="xl29">
    <w:name w:val="xl29"/>
    <w:basedOn w:val="a2"/>
    <w:rsid w:val="00AD3EBC"/>
    <w:pPr>
      <w:spacing w:before="100" w:after="100" w:line="240" w:lineRule="auto"/>
      <w:ind w:firstLine="0"/>
      <w:jc w:val="center"/>
    </w:pPr>
    <w:rPr>
      <w:rFonts w:ascii="Times New Roman CYR" w:eastAsia="Arial Unicode MS" w:hAnsi="Times New Roman CYR" w:cs="Times New Roman CYR"/>
      <w:bCs w:val="0"/>
      <w:sz w:val="28"/>
      <w:szCs w:val="28"/>
    </w:rPr>
  </w:style>
  <w:style w:type="paragraph" w:customStyle="1" w:styleId="xl47">
    <w:name w:val="xl47"/>
    <w:basedOn w:val="a2"/>
    <w:rsid w:val="00AD3EBC"/>
    <w:pPr>
      <w:spacing w:before="100" w:after="100" w:line="240" w:lineRule="auto"/>
      <w:ind w:firstLine="0"/>
      <w:jc w:val="center"/>
    </w:pPr>
    <w:rPr>
      <w:rFonts w:eastAsia="Arial Unicode MS"/>
      <w:bCs w:val="0"/>
      <w:sz w:val="32"/>
      <w:szCs w:val="32"/>
    </w:rPr>
  </w:style>
  <w:style w:type="paragraph" w:customStyle="1" w:styleId="321">
    <w:name w:val="Основной текст с отступом 32"/>
    <w:basedOn w:val="1f"/>
    <w:rsid w:val="00AD3EBC"/>
    <w:pPr>
      <w:widowControl/>
      <w:spacing w:line="216" w:lineRule="auto"/>
      <w:ind w:firstLine="426"/>
    </w:pPr>
    <w:rPr>
      <w:sz w:val="20"/>
    </w:rPr>
  </w:style>
  <w:style w:type="paragraph" w:customStyle="1" w:styleId="29">
    <w:name w:val="Текст2"/>
    <w:basedOn w:val="a2"/>
    <w:rsid w:val="00AD3EBC"/>
    <w:pPr>
      <w:overflowPunct w:val="0"/>
      <w:autoSpaceDE w:val="0"/>
      <w:spacing w:line="240" w:lineRule="auto"/>
      <w:ind w:right="-851" w:firstLine="0"/>
      <w:textAlignment w:val="baseline"/>
    </w:pPr>
    <w:rPr>
      <w:rFonts w:ascii="Courier New" w:hAnsi="Courier New"/>
      <w:bCs w:val="0"/>
      <w:sz w:val="20"/>
      <w:szCs w:val="20"/>
    </w:rPr>
  </w:style>
  <w:style w:type="paragraph" w:customStyle="1" w:styleId="doc">
    <w:name w:val="doc"/>
    <w:basedOn w:val="a2"/>
    <w:rsid w:val="00AD3EBC"/>
    <w:pPr>
      <w:spacing w:before="100" w:after="100" w:line="240" w:lineRule="auto"/>
      <w:ind w:firstLine="0"/>
    </w:pPr>
    <w:rPr>
      <w:bCs w:val="0"/>
      <w:sz w:val="24"/>
      <w:szCs w:val="24"/>
    </w:rPr>
  </w:style>
  <w:style w:type="paragraph" w:customStyle="1" w:styleId="xl35">
    <w:name w:val="xl35"/>
    <w:basedOn w:val="a2"/>
    <w:rsid w:val="00AD3EBC"/>
    <w:pPr>
      <w:pBdr>
        <w:left w:val="single" w:sz="8" w:space="0" w:color="000000"/>
      </w:pBdr>
      <w:spacing w:before="100" w:after="100" w:line="240" w:lineRule="auto"/>
      <w:ind w:firstLine="0"/>
      <w:jc w:val="left"/>
    </w:pPr>
    <w:rPr>
      <w:bCs w:val="0"/>
      <w:sz w:val="24"/>
      <w:szCs w:val="24"/>
    </w:rPr>
  </w:style>
  <w:style w:type="paragraph" w:customStyle="1" w:styleId="xl41">
    <w:name w:val="xl41"/>
    <w:basedOn w:val="a2"/>
    <w:rsid w:val="00AD3EBC"/>
    <w:pPr>
      <w:pBdr>
        <w:left w:val="single" w:sz="8" w:space="0" w:color="000000"/>
        <w:bottom w:val="single" w:sz="8" w:space="0" w:color="000000"/>
        <w:right w:val="single" w:sz="8" w:space="0" w:color="000000"/>
      </w:pBdr>
      <w:spacing w:before="100" w:after="100" w:line="240" w:lineRule="auto"/>
      <w:ind w:firstLine="0"/>
      <w:jc w:val="center"/>
    </w:pPr>
    <w:rPr>
      <w:rFonts w:ascii="Arial" w:hAnsi="Arial" w:cs="Arial"/>
      <w:b/>
      <w:sz w:val="24"/>
      <w:szCs w:val="24"/>
    </w:rPr>
  </w:style>
  <w:style w:type="paragraph" w:customStyle="1" w:styleId="xl44">
    <w:name w:val="xl44"/>
    <w:basedOn w:val="a2"/>
    <w:rsid w:val="00AD3EBC"/>
    <w:pPr>
      <w:spacing w:before="100" w:after="100" w:line="240" w:lineRule="auto"/>
      <w:ind w:firstLine="0"/>
      <w:jc w:val="right"/>
    </w:pPr>
    <w:rPr>
      <w:rFonts w:ascii="Arial Unicode MS" w:eastAsia="Arial Unicode MS" w:hAnsi="Arial Unicode MS" w:cs="Arial Unicode MS"/>
      <w:bCs w:val="0"/>
      <w:sz w:val="24"/>
      <w:szCs w:val="24"/>
    </w:rPr>
  </w:style>
  <w:style w:type="paragraph" w:customStyle="1" w:styleId="afffe">
    <w:name w:val="a"/>
    <w:basedOn w:val="a2"/>
    <w:rsid w:val="00AD3EBC"/>
    <w:pPr>
      <w:spacing w:before="120" w:after="120"/>
      <w:ind w:firstLine="851"/>
    </w:pPr>
    <w:rPr>
      <w:rFonts w:ascii="Arial" w:eastAsia="Arial Unicode MS" w:hAnsi="Arial" w:cs="Arial"/>
      <w:bCs w:val="0"/>
      <w:sz w:val="24"/>
      <w:szCs w:val="24"/>
    </w:rPr>
  </w:style>
  <w:style w:type="paragraph" w:customStyle="1" w:styleId="1fa">
    <w:name w:val="Знак1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-3">
    <w:name w:val="пункт-3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6">
    <w:name w:val="пункт-6"/>
    <w:basedOn w:val="a2"/>
    <w:rsid w:val="00AD3EBC"/>
    <w:pPr>
      <w:tabs>
        <w:tab w:val="left" w:pos="1985"/>
      </w:tabs>
      <w:ind w:left="1985" w:hanging="567"/>
    </w:pPr>
    <w:rPr>
      <w:sz w:val="24"/>
      <w:szCs w:val="28"/>
    </w:rPr>
  </w:style>
  <w:style w:type="paragraph" w:customStyle="1" w:styleId="p4">
    <w:name w:val="p4"/>
    <w:basedOn w:val="a2"/>
    <w:rsid w:val="00AD3EBC"/>
    <w:pPr>
      <w:widowControl w:val="0"/>
      <w:tabs>
        <w:tab w:val="left" w:pos="2386"/>
        <w:tab w:val="left" w:pos="2613"/>
      </w:tabs>
      <w:spacing w:line="277" w:lineRule="atLeast"/>
      <w:ind w:left="1173" w:hanging="2612"/>
    </w:pPr>
    <w:rPr>
      <w:bCs w:val="0"/>
      <w:sz w:val="24"/>
      <w:szCs w:val="20"/>
    </w:rPr>
  </w:style>
  <w:style w:type="paragraph" w:customStyle="1" w:styleId="affff">
    <w:name w:val="Заголовок формы"/>
    <w:basedOn w:val="a2"/>
    <w:rsid w:val="00AD3EBC"/>
    <w:pPr>
      <w:keepNext/>
      <w:spacing w:before="360" w:after="240" w:line="240" w:lineRule="auto"/>
      <w:ind w:firstLine="0"/>
      <w:jc w:val="center"/>
    </w:pPr>
    <w:rPr>
      <w:b/>
      <w:bCs w:val="0"/>
      <w:caps/>
      <w:sz w:val="24"/>
      <w:szCs w:val="28"/>
    </w:rPr>
  </w:style>
  <w:style w:type="paragraph" w:styleId="1fb">
    <w:name w:val="index 1"/>
    <w:basedOn w:val="a2"/>
    <w:next w:val="a2"/>
    <w:rsid w:val="00AD3EBC"/>
    <w:pPr>
      <w:spacing w:line="240" w:lineRule="auto"/>
      <w:ind w:left="240" w:hanging="240"/>
      <w:jc w:val="left"/>
    </w:pPr>
    <w:rPr>
      <w:bCs w:val="0"/>
      <w:sz w:val="24"/>
      <w:szCs w:val="24"/>
      <w:lang w:val="en-US"/>
    </w:rPr>
  </w:style>
  <w:style w:type="paragraph" w:customStyle="1" w:styleId="-">
    <w:name w:val="Контракт-раздел"/>
    <w:basedOn w:val="a2"/>
    <w:rsid w:val="00AD3EBC"/>
    <w:pPr>
      <w:keepNext/>
      <w:keepLines/>
      <w:tabs>
        <w:tab w:val="left" w:pos="0"/>
        <w:tab w:val="left" w:pos="567"/>
      </w:tabs>
      <w:autoSpaceDE w:val="0"/>
      <w:spacing w:before="360" w:after="240" w:line="240" w:lineRule="auto"/>
      <w:ind w:firstLine="0"/>
      <w:jc w:val="center"/>
      <w:textAlignment w:val="baseline"/>
    </w:pPr>
    <w:rPr>
      <w:b/>
      <w:caps/>
      <w:sz w:val="24"/>
      <w:szCs w:val="28"/>
    </w:rPr>
  </w:style>
  <w:style w:type="paragraph" w:customStyle="1" w:styleId="-0">
    <w:name w:val="Контракт-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customStyle="1" w:styleId="-1">
    <w:name w:val="Контракт-подпункт"/>
    <w:basedOn w:val="a2"/>
    <w:rsid w:val="00AD3EBC"/>
    <w:pPr>
      <w:tabs>
        <w:tab w:val="left" w:pos="851"/>
        <w:tab w:val="left" w:pos="1134"/>
      </w:tabs>
      <w:ind w:left="851" w:hanging="851"/>
    </w:pPr>
    <w:rPr>
      <w:sz w:val="24"/>
      <w:szCs w:val="28"/>
    </w:rPr>
  </w:style>
  <w:style w:type="paragraph" w:styleId="affff0">
    <w:name w:val="Normal (Web)"/>
    <w:basedOn w:val="a2"/>
    <w:rsid w:val="00AD3EBC"/>
    <w:pPr>
      <w:spacing w:line="240" w:lineRule="auto"/>
    </w:pPr>
    <w:rPr>
      <w:bCs w:val="0"/>
      <w:sz w:val="24"/>
      <w:szCs w:val="24"/>
    </w:rPr>
  </w:style>
  <w:style w:type="paragraph" w:customStyle="1" w:styleId="-4">
    <w:name w:val="пункт-4"/>
    <w:basedOn w:val="a2"/>
    <w:rsid w:val="00AD3EBC"/>
    <w:pPr>
      <w:ind w:firstLine="0"/>
    </w:pPr>
    <w:rPr>
      <w:bCs w:val="0"/>
      <w:sz w:val="24"/>
      <w:szCs w:val="28"/>
    </w:rPr>
  </w:style>
  <w:style w:type="paragraph" w:customStyle="1" w:styleId="-5">
    <w:name w:val="пункт-5"/>
    <w:basedOn w:val="a2"/>
    <w:rsid w:val="00AD3EBC"/>
    <w:pPr>
      <w:tabs>
        <w:tab w:val="left" w:pos="1418"/>
      </w:tabs>
      <w:ind w:left="1418" w:hanging="1418"/>
    </w:pPr>
    <w:rPr>
      <w:sz w:val="24"/>
      <w:szCs w:val="28"/>
    </w:rPr>
  </w:style>
  <w:style w:type="paragraph" w:customStyle="1" w:styleId="-30">
    <w:name w:val="подзаголовок-3"/>
    <w:basedOn w:val="-3"/>
    <w:rsid w:val="00AD3EBC"/>
    <w:pPr>
      <w:keepNext/>
      <w:tabs>
        <w:tab w:val="left" w:pos="1134"/>
      </w:tabs>
      <w:spacing w:before="240" w:after="120" w:line="240" w:lineRule="auto"/>
      <w:ind w:left="1134" w:hanging="1134"/>
    </w:pPr>
    <w:rPr>
      <w:b/>
    </w:rPr>
  </w:style>
  <w:style w:type="paragraph" w:customStyle="1" w:styleId="-7">
    <w:name w:val="Контракт-подраздел"/>
    <w:basedOn w:val="-0"/>
    <w:rsid w:val="00AD3EBC"/>
    <w:pPr>
      <w:keepNext/>
      <w:spacing w:before="240" w:after="120"/>
    </w:pPr>
    <w:rPr>
      <w:b/>
    </w:rPr>
  </w:style>
  <w:style w:type="paragraph" w:styleId="HTML1">
    <w:name w:val="HTML Address"/>
    <w:basedOn w:val="a2"/>
    <w:rsid w:val="00AD3EBC"/>
    <w:pPr>
      <w:spacing w:line="240" w:lineRule="auto"/>
      <w:ind w:firstLine="0"/>
      <w:jc w:val="left"/>
    </w:pPr>
    <w:rPr>
      <w:bCs w:val="0"/>
      <w:i/>
      <w:iCs/>
      <w:sz w:val="24"/>
      <w:szCs w:val="24"/>
    </w:rPr>
  </w:style>
  <w:style w:type="paragraph" w:customStyle="1" w:styleId="-40">
    <w:name w:val="подзаголовок-4"/>
    <w:basedOn w:val="-4"/>
    <w:rsid w:val="00AD3EBC"/>
    <w:pPr>
      <w:keepNext/>
      <w:spacing w:before="240" w:after="120" w:line="240" w:lineRule="auto"/>
    </w:pPr>
    <w:rPr>
      <w:b/>
      <w:kern w:val="1"/>
    </w:rPr>
  </w:style>
  <w:style w:type="paragraph" w:customStyle="1" w:styleId="-70">
    <w:name w:val="пункт-7"/>
    <w:basedOn w:val="a2"/>
    <w:rsid w:val="00AD3EBC"/>
    <w:pPr>
      <w:tabs>
        <w:tab w:val="left" w:pos="2552"/>
      </w:tabs>
      <w:ind w:left="2552" w:hanging="567"/>
    </w:pPr>
    <w:rPr>
      <w:sz w:val="24"/>
      <w:szCs w:val="28"/>
    </w:rPr>
  </w:style>
  <w:style w:type="paragraph" w:customStyle="1" w:styleId="215">
    <w:name w:val="Список 21"/>
    <w:basedOn w:val="a2"/>
    <w:rsid w:val="00AD3EBC"/>
    <w:pPr>
      <w:ind w:left="566" w:hanging="283"/>
    </w:pPr>
    <w:rPr>
      <w:sz w:val="24"/>
      <w:szCs w:val="28"/>
    </w:rPr>
  </w:style>
  <w:style w:type="paragraph" w:customStyle="1" w:styleId="-8">
    <w:name w:val="Контракт-подподпункт"/>
    <w:basedOn w:val="a2"/>
    <w:rsid w:val="00AD3EBC"/>
    <w:pPr>
      <w:tabs>
        <w:tab w:val="left" w:pos="1418"/>
      </w:tabs>
      <w:ind w:left="1418" w:hanging="567"/>
    </w:pPr>
    <w:rPr>
      <w:sz w:val="24"/>
      <w:szCs w:val="28"/>
    </w:rPr>
  </w:style>
  <w:style w:type="paragraph" w:customStyle="1" w:styleId="affff1">
    <w:name w:val="Знак Знак Знак Знак Знак Знак"/>
    <w:basedOn w:val="a2"/>
    <w:next w:val="1"/>
    <w:rsid w:val="00AD3EBC"/>
    <w:pPr>
      <w:spacing w:after="160" w:line="240" w:lineRule="exact"/>
      <w:ind w:firstLine="0"/>
    </w:pPr>
    <w:rPr>
      <w:rFonts w:ascii="Verdana" w:hAnsi="Verdana"/>
      <w:bCs w:val="0"/>
      <w:sz w:val="20"/>
      <w:szCs w:val="20"/>
      <w:lang w:val="en-US"/>
    </w:rPr>
  </w:style>
  <w:style w:type="paragraph" w:customStyle="1" w:styleId="TimesNewRoman">
    <w:name w:val="Ариал + Times New Roman"/>
    <w:basedOn w:val="aff7"/>
    <w:rsid w:val="00AD3EBC"/>
    <w:pPr>
      <w:widowControl w:val="0"/>
      <w:tabs>
        <w:tab w:val="left" w:pos="1620"/>
        <w:tab w:val="left" w:pos="2700"/>
      </w:tabs>
      <w:spacing w:before="0" w:after="0" w:line="240" w:lineRule="auto"/>
      <w:ind w:firstLine="720"/>
      <w:textAlignment w:val="baseline"/>
    </w:pPr>
    <w:rPr>
      <w:rFonts w:ascii="Times New Roman" w:hAnsi="Times New Roman" w:cs="Times New Roman"/>
    </w:rPr>
  </w:style>
  <w:style w:type="paragraph" w:customStyle="1" w:styleId="affff2">
    <w:name w:val="Марк список"/>
    <w:basedOn w:val="a2"/>
    <w:rsid w:val="00AD3EBC"/>
    <w:pPr>
      <w:tabs>
        <w:tab w:val="left" w:pos="360"/>
      </w:tabs>
      <w:spacing w:after="140" w:line="240" w:lineRule="auto"/>
      <w:ind w:left="360" w:hanging="360"/>
    </w:pPr>
    <w:rPr>
      <w:bCs w:val="0"/>
      <w:szCs w:val="20"/>
    </w:rPr>
  </w:style>
  <w:style w:type="paragraph" w:customStyle="1" w:styleId="2a">
    <w:name w:val="Стиль2"/>
    <w:basedOn w:val="a2"/>
    <w:rsid w:val="00AD3EBC"/>
    <w:pPr>
      <w:tabs>
        <w:tab w:val="left" w:pos="1080"/>
      </w:tabs>
      <w:spacing w:line="240" w:lineRule="auto"/>
      <w:ind w:left="1080" w:hanging="360"/>
      <w:jc w:val="left"/>
    </w:pPr>
    <w:rPr>
      <w:bCs w:val="0"/>
      <w:sz w:val="28"/>
      <w:szCs w:val="24"/>
    </w:rPr>
  </w:style>
  <w:style w:type="paragraph" w:customStyle="1" w:styleId="33">
    <w:name w:val="заголовок 3"/>
    <w:basedOn w:val="a2"/>
    <w:next w:val="a2"/>
    <w:rsid w:val="00AD3EBC"/>
    <w:pPr>
      <w:keepNext/>
      <w:widowControl w:val="0"/>
      <w:overflowPunct w:val="0"/>
      <w:autoSpaceDE w:val="0"/>
      <w:spacing w:before="240" w:after="60" w:line="240" w:lineRule="auto"/>
      <w:ind w:left="1388" w:hanging="708"/>
      <w:textAlignment w:val="baseline"/>
    </w:pPr>
    <w:rPr>
      <w:rFonts w:ascii="Arial" w:hAnsi="Arial"/>
      <w:bCs w:val="0"/>
      <w:sz w:val="20"/>
      <w:szCs w:val="20"/>
    </w:rPr>
  </w:style>
  <w:style w:type="paragraph" w:customStyle="1" w:styleId="affff3">
    <w:name w:val="текст примечания"/>
    <w:basedOn w:val="a2"/>
    <w:rsid w:val="00AD3EBC"/>
    <w:pPr>
      <w:widowControl w:val="0"/>
      <w:overflowPunct w:val="0"/>
      <w:autoSpaceDE w:val="0"/>
      <w:spacing w:line="240" w:lineRule="auto"/>
      <w:ind w:firstLine="284"/>
      <w:textAlignment w:val="baseline"/>
    </w:pPr>
    <w:rPr>
      <w:bCs w:val="0"/>
      <w:sz w:val="20"/>
      <w:szCs w:val="20"/>
    </w:rPr>
  </w:style>
  <w:style w:type="paragraph" w:customStyle="1" w:styleId="1fc">
    <w:name w:val="Стиль1"/>
    <w:basedOn w:val="a2"/>
    <w:rsid w:val="00AD3EBC"/>
    <w:pPr>
      <w:spacing w:before="120" w:line="240" w:lineRule="auto"/>
      <w:ind w:firstLine="0"/>
    </w:pPr>
    <w:rPr>
      <w:bCs w:val="0"/>
      <w:sz w:val="24"/>
      <w:szCs w:val="24"/>
    </w:rPr>
  </w:style>
  <w:style w:type="paragraph" w:customStyle="1" w:styleId="affff4">
    <w:name w:val="Подподпункт Знак"/>
    <w:basedOn w:val="a2"/>
    <w:rsid w:val="00AD3EBC"/>
    <w:pPr>
      <w:tabs>
        <w:tab w:val="left" w:pos="1134"/>
        <w:tab w:val="left" w:pos="3119"/>
      </w:tabs>
      <w:ind w:left="360" w:hanging="567"/>
    </w:pPr>
    <w:rPr>
      <w:sz w:val="28"/>
      <w:szCs w:val="28"/>
    </w:rPr>
  </w:style>
  <w:style w:type="paragraph" w:customStyle="1" w:styleId="affff5">
    <w:name w:val="Маркирование"/>
    <w:basedOn w:val="1f7"/>
    <w:rsid w:val="00AD3EBC"/>
    <w:pPr>
      <w:tabs>
        <w:tab w:val="clear" w:pos="360"/>
        <w:tab w:val="left" w:pos="660"/>
      </w:tabs>
      <w:ind w:left="660" w:hanging="660"/>
    </w:pPr>
    <w:rPr>
      <w:bCs/>
      <w:sz w:val="24"/>
      <w:szCs w:val="24"/>
    </w:rPr>
  </w:style>
  <w:style w:type="paragraph" w:customStyle="1" w:styleId="affff6">
    <w:name w:val="Стиль начало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7">
    <w:name w:val="Ñòèëü íà÷àëî"/>
    <w:basedOn w:val="a2"/>
    <w:rsid w:val="00AD3EBC"/>
    <w:pPr>
      <w:spacing w:line="264" w:lineRule="auto"/>
      <w:ind w:firstLine="0"/>
      <w:jc w:val="left"/>
    </w:pPr>
    <w:rPr>
      <w:bCs w:val="0"/>
      <w:sz w:val="28"/>
      <w:szCs w:val="20"/>
    </w:rPr>
  </w:style>
  <w:style w:type="paragraph" w:customStyle="1" w:styleId="affff8">
    <w:name w:val="Стиль"/>
    <w:rsid w:val="00AD3EBC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customStyle="1" w:styleId="affff9">
    <w:name w:val="Дашков"/>
    <w:basedOn w:val="a2"/>
    <w:rsid w:val="00AD3EBC"/>
    <w:pPr>
      <w:keepNext/>
      <w:keepLines/>
      <w:tabs>
        <w:tab w:val="left" w:pos="-720"/>
      </w:tabs>
      <w:spacing w:line="240" w:lineRule="auto"/>
      <w:ind w:firstLine="720"/>
    </w:pPr>
    <w:rPr>
      <w:bCs w:val="0"/>
      <w:sz w:val="24"/>
      <w:szCs w:val="20"/>
      <w:lang w:val="en-US"/>
    </w:rPr>
  </w:style>
  <w:style w:type="paragraph" w:customStyle="1" w:styleId="affffa">
    <w:name w:val="Абзац нумеров"/>
    <w:basedOn w:val="a2"/>
    <w:rsid w:val="00AD3EBC"/>
    <w:pPr>
      <w:tabs>
        <w:tab w:val="left" w:pos="576"/>
      </w:tabs>
      <w:spacing w:after="120" w:line="288" w:lineRule="auto"/>
      <w:ind w:left="576" w:hanging="576"/>
    </w:pPr>
    <w:rPr>
      <w:sz w:val="28"/>
      <w:szCs w:val="28"/>
    </w:rPr>
  </w:style>
  <w:style w:type="paragraph" w:customStyle="1" w:styleId="Iniiaiieoaeno">
    <w:name w:val="!Iniiaiie oaeno"/>
    <w:basedOn w:val="a2"/>
    <w:rsid w:val="00AD3EBC"/>
    <w:pPr>
      <w:spacing w:line="240" w:lineRule="auto"/>
      <w:ind w:firstLine="709"/>
    </w:pPr>
    <w:rPr>
      <w:bCs w:val="0"/>
      <w:sz w:val="24"/>
      <w:szCs w:val="20"/>
    </w:rPr>
  </w:style>
  <w:style w:type="paragraph" w:customStyle="1" w:styleId="affffb">
    <w:name w:val="буквы"/>
    <w:basedOn w:val="a2"/>
    <w:uiPriority w:val="99"/>
    <w:rsid w:val="00AD3EBC"/>
    <w:pPr>
      <w:tabs>
        <w:tab w:val="num" w:pos="1080"/>
      </w:tabs>
      <w:ind w:left="1080" w:hanging="360"/>
    </w:pPr>
    <w:rPr>
      <w:sz w:val="28"/>
    </w:rPr>
  </w:style>
  <w:style w:type="paragraph" w:customStyle="1" w:styleId="affffc">
    <w:name w:val="Стадия_кр"/>
    <w:basedOn w:val="a2"/>
    <w:next w:val="a2"/>
    <w:rsid w:val="00AD3EBC"/>
    <w:pPr>
      <w:spacing w:line="240" w:lineRule="auto"/>
      <w:ind w:firstLine="0"/>
      <w:jc w:val="center"/>
    </w:pPr>
    <w:rPr>
      <w:bCs w:val="0"/>
      <w:sz w:val="24"/>
      <w:szCs w:val="20"/>
    </w:rPr>
  </w:style>
  <w:style w:type="paragraph" w:customStyle="1" w:styleId="affffd">
    <w:name w:val="перечень"/>
    <w:basedOn w:val="a2"/>
    <w:rsid w:val="00AD3EBC"/>
    <w:pPr>
      <w:tabs>
        <w:tab w:val="left" w:pos="417"/>
        <w:tab w:val="left" w:pos="619"/>
        <w:tab w:val="left" w:pos="1276"/>
      </w:tabs>
      <w:spacing w:line="240" w:lineRule="auto"/>
      <w:ind w:left="619" w:right="57" w:hanging="238"/>
      <w:jc w:val="left"/>
    </w:pPr>
    <w:rPr>
      <w:bCs w:val="0"/>
      <w:sz w:val="24"/>
      <w:szCs w:val="24"/>
    </w:rPr>
  </w:style>
  <w:style w:type="paragraph" w:customStyle="1" w:styleId="Arial11pt095">
    <w:name w:val="Стиль Arial 11 pt по ширине Первая строка:  095 см Междустр.ин..."/>
    <w:basedOn w:val="a2"/>
    <w:rsid w:val="00AD3EBC"/>
    <w:pPr>
      <w:spacing w:line="240" w:lineRule="auto"/>
      <w:ind w:firstLine="539"/>
    </w:pPr>
    <w:rPr>
      <w:rFonts w:ascii="Arial" w:hAnsi="Arial" w:cs="Arial"/>
      <w:b/>
      <w:i/>
      <w:iCs/>
      <w:color w:val="000000"/>
      <w:szCs w:val="24"/>
    </w:rPr>
  </w:style>
  <w:style w:type="paragraph" w:customStyle="1" w:styleId="caaieiaie4">
    <w:name w:val="caaieiaie 4"/>
    <w:basedOn w:val="a2"/>
    <w:next w:val="a2"/>
    <w:rsid w:val="00AD3EBC"/>
    <w:pPr>
      <w:keepNext/>
      <w:spacing w:line="240" w:lineRule="auto"/>
      <w:ind w:firstLine="0"/>
      <w:jc w:val="center"/>
    </w:pPr>
    <w:rPr>
      <w:b/>
      <w:sz w:val="24"/>
      <w:szCs w:val="24"/>
    </w:rPr>
  </w:style>
  <w:style w:type="paragraph" w:customStyle="1" w:styleId="216">
    <w:name w:val="заголовок 21"/>
    <w:basedOn w:val="a2"/>
    <w:next w:val="a2"/>
    <w:rsid w:val="00AD3EBC"/>
    <w:pPr>
      <w:keepNext/>
      <w:widowControl w:val="0"/>
      <w:spacing w:line="240" w:lineRule="auto"/>
      <w:ind w:firstLine="709"/>
    </w:pPr>
    <w:rPr>
      <w:bCs w:val="0"/>
      <w:sz w:val="24"/>
      <w:szCs w:val="24"/>
    </w:rPr>
  </w:style>
  <w:style w:type="paragraph" w:customStyle="1" w:styleId="Textkorper">
    <w:name w:val="Textkorper"/>
    <w:basedOn w:val="a2"/>
    <w:rsid w:val="00AD3EBC"/>
    <w:pPr>
      <w:spacing w:line="240" w:lineRule="auto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27">
    <w:name w:val="Body Text 27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222">
    <w:name w:val="Body Text 222"/>
    <w:basedOn w:val="a2"/>
    <w:rsid w:val="00AD3EBC"/>
    <w:pPr>
      <w:overflowPunct w:val="0"/>
      <w:autoSpaceDE w:val="0"/>
      <w:spacing w:line="240" w:lineRule="auto"/>
      <w:ind w:firstLine="709"/>
      <w:textAlignment w:val="baseline"/>
    </w:pPr>
    <w:rPr>
      <w:rFonts w:ascii="Arial" w:hAnsi="Arial"/>
      <w:bCs w:val="0"/>
      <w:sz w:val="24"/>
      <w:szCs w:val="20"/>
    </w:rPr>
  </w:style>
  <w:style w:type="paragraph" w:customStyle="1" w:styleId="BodyText221">
    <w:name w:val="Body Text 221"/>
    <w:basedOn w:val="a2"/>
    <w:rsid w:val="00AD3EBC"/>
    <w:pPr>
      <w:overflowPunct w:val="0"/>
      <w:autoSpaceDE w:val="0"/>
      <w:spacing w:line="240" w:lineRule="auto"/>
      <w:ind w:firstLine="0"/>
      <w:textAlignment w:val="baseline"/>
    </w:pPr>
    <w:rPr>
      <w:bCs w:val="0"/>
      <w:sz w:val="24"/>
      <w:szCs w:val="20"/>
    </w:rPr>
  </w:style>
  <w:style w:type="paragraph" w:customStyle="1" w:styleId="BodyTextIndent38">
    <w:name w:val="Body Text Indent 38"/>
    <w:basedOn w:val="a2"/>
    <w:rsid w:val="00AD3EBC"/>
    <w:pPr>
      <w:overflowPunct w:val="0"/>
      <w:autoSpaceDE w:val="0"/>
      <w:spacing w:line="240" w:lineRule="auto"/>
      <w:ind w:left="576" w:firstLine="0"/>
      <w:textAlignment w:val="baseline"/>
    </w:pPr>
    <w:rPr>
      <w:bCs w:val="0"/>
      <w:sz w:val="24"/>
      <w:szCs w:val="20"/>
    </w:rPr>
  </w:style>
  <w:style w:type="paragraph" w:customStyle="1" w:styleId="caaieiaie21">
    <w:name w:val="caaieiaie 21"/>
    <w:basedOn w:val="a2"/>
    <w:next w:val="a2"/>
    <w:rsid w:val="00AD3EBC"/>
    <w:pPr>
      <w:keepNext/>
      <w:widowControl w:val="0"/>
      <w:overflowPunct w:val="0"/>
      <w:autoSpaceDE w:val="0"/>
      <w:spacing w:line="240" w:lineRule="auto"/>
      <w:ind w:firstLine="709"/>
      <w:textAlignment w:val="baseline"/>
    </w:pPr>
    <w:rPr>
      <w:bCs w:val="0"/>
      <w:sz w:val="24"/>
      <w:szCs w:val="20"/>
    </w:rPr>
  </w:style>
  <w:style w:type="paragraph" w:customStyle="1" w:styleId="affffe">
    <w:name w:val="Переменные"/>
    <w:basedOn w:val="afd"/>
    <w:rsid w:val="00AD3EBC"/>
    <w:pPr>
      <w:widowControl w:val="0"/>
      <w:tabs>
        <w:tab w:val="clear" w:pos="9360"/>
        <w:tab w:val="left" w:pos="482"/>
      </w:tabs>
      <w:spacing w:line="336" w:lineRule="auto"/>
      <w:ind w:left="482" w:hanging="482"/>
      <w:jc w:val="both"/>
      <w:textAlignment w:val="baseline"/>
    </w:pPr>
    <w:rPr>
      <w:bCs/>
      <w:sz w:val="22"/>
      <w:szCs w:val="22"/>
    </w:rPr>
  </w:style>
  <w:style w:type="paragraph" w:customStyle="1" w:styleId="afffff">
    <w:name w:val="Формула"/>
    <w:basedOn w:val="afd"/>
    <w:rsid w:val="00AD3EBC"/>
    <w:pPr>
      <w:widowControl w:val="0"/>
      <w:tabs>
        <w:tab w:val="clear" w:pos="9360"/>
        <w:tab w:val="center" w:pos="4536"/>
        <w:tab w:val="right" w:pos="9356"/>
      </w:tabs>
      <w:spacing w:line="336" w:lineRule="auto"/>
      <w:jc w:val="both"/>
      <w:textAlignment w:val="baseline"/>
    </w:pPr>
    <w:rPr>
      <w:bCs/>
      <w:sz w:val="22"/>
      <w:szCs w:val="22"/>
    </w:rPr>
  </w:style>
  <w:style w:type="paragraph" w:customStyle="1" w:styleId="afffff0">
    <w:name w:val="Чертежный"/>
    <w:rsid w:val="00AD3EBC"/>
    <w:pPr>
      <w:suppressAutoHyphens/>
      <w:jc w:val="both"/>
    </w:pPr>
    <w:rPr>
      <w:rFonts w:ascii="ISOCPEUR" w:eastAsia="Arial" w:hAnsi="ISOCPEUR"/>
      <w:i/>
      <w:sz w:val="28"/>
      <w:lang w:val="uk-UA" w:eastAsia="ar-SA"/>
    </w:rPr>
  </w:style>
  <w:style w:type="paragraph" w:customStyle="1" w:styleId="afffff1">
    <w:name w:val="Листинг программы"/>
    <w:rsid w:val="00AD3EBC"/>
    <w:pPr>
      <w:suppressAutoHyphens/>
    </w:pPr>
    <w:rPr>
      <w:rFonts w:eastAsia="Arial"/>
      <w:lang w:eastAsia="ar-SA"/>
    </w:rPr>
  </w:style>
  <w:style w:type="paragraph" w:customStyle="1" w:styleId="34">
    <w:name w:val="Стиль3"/>
    <w:basedOn w:val="a2"/>
    <w:rsid w:val="00AD3EBC"/>
    <w:pPr>
      <w:keepLines/>
    </w:pPr>
    <w:rPr>
      <w:rFonts w:ascii="Arial" w:hAnsi="Arial" w:cs="Arial"/>
      <w:bCs w:val="0"/>
    </w:rPr>
  </w:style>
  <w:style w:type="paragraph" w:customStyle="1" w:styleId="afffff2">
    <w:name w:val="Раздел"/>
    <w:basedOn w:val="a2"/>
    <w:next w:val="a1"/>
    <w:rsid w:val="00AD3EBC"/>
    <w:pPr>
      <w:keepNext/>
      <w:tabs>
        <w:tab w:val="left" w:pos="1776"/>
      </w:tabs>
      <w:spacing w:before="240" w:after="240" w:line="240" w:lineRule="auto"/>
      <w:ind w:left="1776" w:hanging="360"/>
      <w:jc w:val="center"/>
    </w:pPr>
    <w:rPr>
      <w:b/>
      <w:bCs w:val="0"/>
      <w:sz w:val="20"/>
      <w:szCs w:val="24"/>
    </w:rPr>
  </w:style>
  <w:style w:type="paragraph" w:customStyle="1" w:styleId="140">
    <w:name w:val="Таблица 14(моя)"/>
    <w:basedOn w:val="a2"/>
    <w:rsid w:val="00AD3EBC"/>
    <w:pPr>
      <w:spacing w:line="240" w:lineRule="auto"/>
      <w:ind w:left="57" w:right="113" w:firstLine="0"/>
    </w:pPr>
    <w:rPr>
      <w:rFonts w:ascii="Arial" w:hAnsi="Arial"/>
      <w:bCs w:val="0"/>
      <w:color w:val="000000"/>
      <w:szCs w:val="28"/>
    </w:rPr>
  </w:style>
  <w:style w:type="paragraph" w:customStyle="1" w:styleId="TR1">
    <w:name w:val="TR1"/>
    <w:basedOn w:val="a2"/>
    <w:rsid w:val="00AD3EBC"/>
    <w:pPr>
      <w:tabs>
        <w:tab w:val="left" w:pos="1304"/>
      </w:tabs>
      <w:spacing w:before="120" w:after="120"/>
      <w:ind w:left="284" w:right="284" w:firstLine="720"/>
      <w:jc w:val="left"/>
    </w:pPr>
    <w:rPr>
      <w:rFonts w:eastAsia="MS Mincho"/>
      <w:b/>
      <w:bCs w:val="0"/>
      <w:sz w:val="24"/>
      <w:szCs w:val="24"/>
    </w:rPr>
  </w:style>
  <w:style w:type="paragraph" w:customStyle="1" w:styleId="text">
    <w:name w:val="text"/>
    <w:basedOn w:val="a2"/>
    <w:rsid w:val="00AD3EBC"/>
    <w:pPr>
      <w:spacing w:before="100" w:after="100" w:line="175" w:lineRule="atLeast"/>
      <w:ind w:firstLine="0"/>
      <w:jc w:val="left"/>
    </w:pPr>
    <w:rPr>
      <w:rFonts w:ascii="Arial" w:hAnsi="Arial" w:cs="Arial"/>
      <w:bCs w:val="0"/>
      <w:color w:val="000000"/>
      <w:sz w:val="15"/>
      <w:szCs w:val="15"/>
    </w:rPr>
  </w:style>
  <w:style w:type="paragraph" w:customStyle="1" w:styleId="112">
    <w:name w:val="Знак Знак Знак11"/>
    <w:basedOn w:val="a2"/>
    <w:rsid w:val="00AD3EBC"/>
    <w:pPr>
      <w:tabs>
        <w:tab w:val="left" w:pos="360"/>
      </w:tabs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Title">
    <w:name w:val="ConsTitle"/>
    <w:rsid w:val="00AD3EBC"/>
    <w:pPr>
      <w:suppressAutoHyphens/>
      <w:autoSpaceDE w:val="0"/>
      <w:ind w:right="19772"/>
    </w:pPr>
    <w:rPr>
      <w:rFonts w:ascii="Arial" w:eastAsia="Arial" w:hAnsi="Arial" w:cs="Arial"/>
      <w:b/>
      <w:bCs/>
      <w:sz w:val="16"/>
      <w:szCs w:val="16"/>
      <w:lang w:eastAsia="ar-SA"/>
    </w:rPr>
  </w:style>
  <w:style w:type="paragraph" w:customStyle="1" w:styleId="1fd">
    <w:name w:val="заголовок 1"/>
    <w:basedOn w:val="a2"/>
    <w:next w:val="a2"/>
    <w:rsid w:val="00AD3EBC"/>
    <w:pPr>
      <w:keepNext/>
      <w:widowControl w:val="0"/>
      <w:tabs>
        <w:tab w:val="left" w:pos="530"/>
      </w:tabs>
      <w:spacing w:after="120" w:line="240" w:lineRule="auto"/>
      <w:ind w:left="432" w:hanging="262"/>
      <w:jc w:val="center"/>
    </w:pPr>
    <w:rPr>
      <w:rFonts w:ascii="School Book" w:hAnsi="School Book"/>
      <w:bCs w:val="0"/>
      <w:kern w:val="1"/>
      <w:sz w:val="20"/>
      <w:szCs w:val="20"/>
    </w:rPr>
  </w:style>
  <w:style w:type="paragraph" w:customStyle="1" w:styleId="n6b9d9e8">
    <w:name w:val="n6ъb9d9e8тата"/>
    <w:basedOn w:val="a2"/>
    <w:rsid w:val="00AD3EBC"/>
    <w:pPr>
      <w:keepNext/>
      <w:widowControl w:val="0"/>
      <w:ind w:left="1134" w:right="1134" w:firstLine="0"/>
    </w:pPr>
    <w:rPr>
      <w:bCs w:val="0"/>
      <w:sz w:val="36"/>
      <w:szCs w:val="20"/>
    </w:rPr>
  </w:style>
  <w:style w:type="paragraph" w:customStyle="1" w:styleId="2b">
    <w:name w:val="заголовок 2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b/>
      <w:bCs w:val="0"/>
      <w:sz w:val="28"/>
      <w:szCs w:val="20"/>
    </w:rPr>
  </w:style>
  <w:style w:type="paragraph" w:customStyle="1" w:styleId="44">
    <w:name w:val="заголовок 4"/>
    <w:basedOn w:val="a2"/>
    <w:next w:val="a2"/>
    <w:rsid w:val="00AD3EBC"/>
    <w:pPr>
      <w:keepNext/>
      <w:widowControl w:val="0"/>
      <w:spacing w:before="240" w:after="60"/>
      <w:ind w:firstLine="0"/>
      <w:jc w:val="left"/>
    </w:pPr>
    <w:rPr>
      <w:rFonts w:ascii="Arial" w:hAnsi="Arial"/>
      <w:b/>
      <w:bCs w:val="0"/>
      <w:sz w:val="28"/>
      <w:szCs w:val="20"/>
    </w:rPr>
  </w:style>
  <w:style w:type="paragraph" w:customStyle="1" w:styleId="52">
    <w:name w:val="заголовок 5"/>
    <w:basedOn w:val="a2"/>
    <w:next w:val="a2"/>
    <w:rsid w:val="00AD3EBC"/>
    <w:pPr>
      <w:widowControl w:val="0"/>
      <w:spacing w:before="240" w:after="60"/>
      <w:ind w:firstLine="0"/>
      <w:jc w:val="left"/>
    </w:pPr>
    <w:rPr>
      <w:rFonts w:ascii="Arial" w:hAnsi="Arial"/>
      <w:bCs w:val="0"/>
      <w:szCs w:val="20"/>
    </w:rPr>
  </w:style>
  <w:style w:type="paragraph" w:customStyle="1" w:styleId="font5">
    <w:name w:val="font5"/>
    <w:basedOn w:val="a2"/>
    <w:rsid w:val="00AD3EBC"/>
    <w:pPr>
      <w:spacing w:before="100" w:after="100"/>
      <w:ind w:firstLine="0"/>
      <w:jc w:val="left"/>
    </w:pPr>
    <w:rPr>
      <w:rFonts w:ascii="Tahoma" w:eastAsia="Arial Unicode MS" w:hAnsi="Tahoma" w:cs="Tahoma"/>
      <w:bCs w:val="0"/>
      <w:color w:val="000000"/>
      <w:sz w:val="28"/>
      <w:szCs w:val="24"/>
    </w:rPr>
  </w:style>
  <w:style w:type="paragraph" w:customStyle="1" w:styleId="font6">
    <w:name w:val="font6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7">
    <w:name w:val="font7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8">
    <w:name w:val="font8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9">
    <w:name w:val="font9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0">
    <w:name w:val="font1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font11">
    <w:name w:val="font11"/>
    <w:basedOn w:val="a2"/>
    <w:rsid w:val="00AD3EBC"/>
    <w:pPr>
      <w:spacing w:before="100" w:after="100"/>
      <w:ind w:firstLine="0"/>
      <w:jc w:val="left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font12">
    <w:name w:val="font12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color w:val="000000"/>
      <w:sz w:val="20"/>
      <w:szCs w:val="20"/>
    </w:rPr>
  </w:style>
  <w:style w:type="paragraph" w:customStyle="1" w:styleId="xl24">
    <w:name w:val="xl2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6">
    <w:name w:val="xl2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Symbol" w:eastAsia="Arial Unicode MS" w:hAnsi="Symbol" w:cs="Arial Unicode MS"/>
      <w:bCs w:val="0"/>
      <w:sz w:val="28"/>
      <w:szCs w:val="24"/>
    </w:rPr>
  </w:style>
  <w:style w:type="paragraph" w:customStyle="1" w:styleId="xl27">
    <w:name w:val="xl27"/>
    <w:basedOn w:val="a2"/>
    <w:rsid w:val="00AD3EBC"/>
    <w:pP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28">
    <w:name w:val="xl2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0">
    <w:name w:val="xl30"/>
    <w:basedOn w:val="a2"/>
    <w:rsid w:val="00AD3EBC"/>
    <w:pPr>
      <w:pBdr>
        <w:top w:val="single" w:sz="4" w:space="0" w:color="000000"/>
        <w:left w:val="single" w:sz="4" w:space="31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1">
    <w:name w:val="xl3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2">
    <w:name w:val="xl32"/>
    <w:basedOn w:val="a2"/>
    <w:rsid w:val="00AD3EBC"/>
    <w:pPr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33">
    <w:name w:val="xl33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4">
    <w:name w:val="xl3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6">
    <w:name w:val="xl3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7">
    <w:name w:val="xl3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38">
    <w:name w:val="xl38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0">
    <w:name w:val="xl40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0C0C0"/>
      <w:spacing w:before="100" w:after="100"/>
      <w:ind w:firstLine="0"/>
      <w:jc w:val="center"/>
      <w:textAlignment w:val="center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42">
    <w:name w:val="xl4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3">
    <w:name w:val="xl4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0C0C0"/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5">
    <w:name w:val="xl45"/>
    <w:basedOn w:val="a2"/>
    <w:rsid w:val="00AD3EBC"/>
    <w:pPr>
      <w:pBdr>
        <w:bottom w:val="single" w:sz="4" w:space="0" w:color="000000"/>
      </w:pBdr>
      <w:spacing w:before="100" w:after="100"/>
      <w:ind w:firstLine="0"/>
      <w:jc w:val="left"/>
      <w:textAlignment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font0">
    <w:name w:val="font0"/>
    <w:basedOn w:val="a2"/>
    <w:rsid w:val="00AD3EBC"/>
    <w:pPr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0"/>
      <w:szCs w:val="20"/>
    </w:rPr>
  </w:style>
  <w:style w:type="paragraph" w:customStyle="1" w:styleId="xl46">
    <w:name w:val="xl46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49">
    <w:name w:val="xl49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0">
    <w:name w:val="xl50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1">
    <w:name w:val="xl5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2">
    <w:name w:val="xl52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3">
    <w:name w:val="xl53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4">
    <w:name w:val="xl54"/>
    <w:basedOn w:val="a2"/>
    <w:rsid w:val="00AD3EBC"/>
    <w:pPr>
      <w:pBdr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5">
    <w:name w:val="xl55"/>
    <w:basedOn w:val="a2"/>
    <w:rsid w:val="00AD3EBC"/>
    <w:pPr>
      <w:pBdr>
        <w:top w:val="single" w:sz="4" w:space="0" w:color="000000"/>
        <w:left w:val="single" w:sz="4" w:space="9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Cs w:val="0"/>
      <w:sz w:val="28"/>
      <w:szCs w:val="24"/>
    </w:rPr>
  </w:style>
  <w:style w:type="paragraph" w:customStyle="1" w:styleId="xl56">
    <w:name w:val="xl56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7">
    <w:name w:val="xl57"/>
    <w:basedOn w:val="a2"/>
    <w:rsid w:val="00AD3EBC"/>
    <w:pPr>
      <w:pBdr>
        <w:top w:val="single" w:sz="4" w:space="0" w:color="000000"/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58">
    <w:name w:val="xl5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59">
    <w:name w:val="xl59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0">
    <w:name w:val="xl60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61">
    <w:name w:val="xl61"/>
    <w:basedOn w:val="a2"/>
    <w:rsid w:val="00AD3EBC"/>
    <w:pPr>
      <w:pBdr>
        <w:left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2">
    <w:name w:val="xl6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3">
    <w:name w:val="xl6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4">
    <w:name w:val="xl6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5">
    <w:name w:val="xl65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6">
    <w:name w:val="xl66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7">
    <w:name w:val="xl67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8">
    <w:name w:val="xl68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69">
    <w:name w:val="xl69"/>
    <w:basedOn w:val="a2"/>
    <w:rsid w:val="00AD3EBC"/>
    <w:pPr>
      <w:pBdr>
        <w:top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0">
    <w:name w:val="xl70"/>
    <w:basedOn w:val="a2"/>
    <w:rsid w:val="00AD3EBC"/>
    <w:pPr>
      <w:pBdr>
        <w:top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1">
    <w:name w:val="xl71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" w:eastAsia="Arial Unicode MS" w:hAnsi="Arial" w:cs="Arial Unicode MS"/>
      <w:b/>
      <w:sz w:val="28"/>
      <w:szCs w:val="24"/>
    </w:rPr>
  </w:style>
  <w:style w:type="paragraph" w:customStyle="1" w:styleId="xl72">
    <w:name w:val="xl72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3">
    <w:name w:val="xl73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auto" w:fill="CCFFCC"/>
      <w:spacing w:before="100" w:after="100"/>
      <w:ind w:firstLine="0"/>
      <w:jc w:val="center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xl74">
    <w:name w:val="xl74"/>
    <w:basedOn w:val="a2"/>
    <w:rsid w:val="00AD3EBC"/>
    <w:pPr>
      <w:pBdr>
        <w:top w:val="single" w:sz="4" w:space="0" w:color="000000"/>
        <w:left w:val="single" w:sz="4" w:space="0" w:color="000000"/>
        <w:bottom w:val="single" w:sz="4" w:space="0" w:color="000000"/>
      </w:pBdr>
      <w:shd w:val="clear" w:color="auto" w:fill="CCFFCC"/>
      <w:spacing w:before="100" w:after="100"/>
      <w:ind w:firstLine="0"/>
      <w:jc w:val="left"/>
    </w:pPr>
    <w:rPr>
      <w:rFonts w:ascii="Arial Unicode MS" w:eastAsia="Arial Unicode MS" w:hAnsi="Arial Unicode MS" w:cs="Arial Unicode MS"/>
      <w:bCs w:val="0"/>
      <w:sz w:val="28"/>
      <w:szCs w:val="24"/>
    </w:rPr>
  </w:style>
  <w:style w:type="paragraph" w:customStyle="1" w:styleId="Iaenienie">
    <w:name w:val="Ia?e nienie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Sp10">
    <w:name w:val="Sp1"/>
    <w:basedOn w:val="a2"/>
    <w:rsid w:val="00AD3EBC"/>
    <w:pPr>
      <w:tabs>
        <w:tab w:val="left" w:pos="0"/>
      </w:tabs>
      <w:ind w:firstLine="709"/>
    </w:pPr>
    <w:rPr>
      <w:b/>
      <w:bCs w:val="0"/>
      <w:kern w:val="1"/>
      <w:sz w:val="28"/>
      <w:szCs w:val="24"/>
    </w:rPr>
  </w:style>
  <w:style w:type="paragraph" w:customStyle="1" w:styleId="Sp2">
    <w:name w:val="Sp2"/>
    <w:basedOn w:val="Sp10"/>
    <w:rsid w:val="00AD3EBC"/>
    <w:pPr>
      <w:tabs>
        <w:tab w:val="clear" w:pos="0"/>
        <w:tab w:val="left" w:pos="1790"/>
      </w:tabs>
      <w:ind w:left="1790" w:hanging="360"/>
    </w:pPr>
    <w:rPr>
      <w:b w:val="0"/>
      <w:bCs/>
    </w:rPr>
  </w:style>
  <w:style w:type="paragraph" w:customStyle="1" w:styleId="Sp30">
    <w:name w:val="Sp3"/>
    <w:basedOn w:val="Sp10"/>
    <w:rsid w:val="00AD3EBC"/>
    <w:pPr>
      <w:tabs>
        <w:tab w:val="clear" w:pos="0"/>
        <w:tab w:val="left" w:pos="2007"/>
      </w:tabs>
      <w:ind w:hanging="360"/>
    </w:pPr>
    <w:rPr>
      <w:b w:val="0"/>
    </w:rPr>
  </w:style>
  <w:style w:type="paragraph" w:customStyle="1" w:styleId="afffff3">
    <w:name w:val="Дефис"/>
    <w:basedOn w:val="a2"/>
    <w:rsid w:val="00AD3EBC"/>
    <w:pPr>
      <w:tabs>
        <w:tab w:val="num" w:pos="0"/>
        <w:tab w:val="left" w:pos="360"/>
      </w:tabs>
    </w:pPr>
    <w:rPr>
      <w:kern w:val="1"/>
      <w:sz w:val="28"/>
      <w:szCs w:val="24"/>
    </w:rPr>
  </w:style>
  <w:style w:type="paragraph" w:customStyle="1" w:styleId="afffff4">
    <w:name w:val="Справка"/>
    <w:basedOn w:val="a2"/>
    <w:next w:val="a2"/>
    <w:rsid w:val="00AD3EBC"/>
    <w:pPr>
      <w:spacing w:before="2400" w:after="240"/>
      <w:ind w:firstLine="0"/>
      <w:jc w:val="center"/>
    </w:pPr>
    <w:rPr>
      <w:b/>
      <w:bCs w:val="0"/>
      <w:sz w:val="28"/>
      <w:szCs w:val="20"/>
    </w:rPr>
  </w:style>
  <w:style w:type="paragraph" w:customStyle="1" w:styleId="afffff5">
    <w:name w:val="ТекстОбычный"/>
    <w:rsid w:val="00AD3EBC"/>
    <w:pPr>
      <w:suppressAutoHyphens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11pt">
    <w:name w:val="Обычный + 11 pt"/>
    <w:basedOn w:val="a2"/>
    <w:rsid w:val="00AD3EBC"/>
    <w:pPr>
      <w:ind w:firstLine="0"/>
      <w:jc w:val="center"/>
    </w:pPr>
    <w:rPr>
      <w:bCs w:val="0"/>
      <w:szCs w:val="24"/>
    </w:rPr>
  </w:style>
  <w:style w:type="paragraph" w:customStyle="1" w:styleId="afffff6">
    <w:name w:val="ФИО"/>
    <w:basedOn w:val="a2"/>
    <w:next w:val="a2"/>
    <w:rsid w:val="00AD3EBC"/>
    <w:pPr>
      <w:spacing w:before="480"/>
      <w:ind w:firstLine="0"/>
      <w:jc w:val="left"/>
    </w:pPr>
    <w:rPr>
      <w:b/>
      <w:bCs w:val="0"/>
      <w:sz w:val="28"/>
      <w:szCs w:val="20"/>
    </w:rPr>
  </w:style>
  <w:style w:type="paragraph" w:customStyle="1" w:styleId="Iniiaiieoaeno21">
    <w:name w:val="Iniiaiie oaeno 21"/>
    <w:basedOn w:val="a2"/>
    <w:rsid w:val="00AD3EBC"/>
    <w:pPr>
      <w:widowControl w:val="0"/>
      <w:overflowPunct w:val="0"/>
      <w:autoSpaceDE w:val="0"/>
      <w:ind w:firstLine="720"/>
    </w:pPr>
    <w:rPr>
      <w:bCs w:val="0"/>
      <w:sz w:val="28"/>
      <w:szCs w:val="20"/>
    </w:rPr>
  </w:style>
  <w:style w:type="paragraph" w:customStyle="1" w:styleId="BodyTextIndent21">
    <w:name w:val="Body Text Indent 21"/>
    <w:basedOn w:val="a2"/>
    <w:rsid w:val="00AD3EBC"/>
    <w:pPr>
      <w:overflowPunct w:val="0"/>
      <w:autoSpaceDE w:val="0"/>
      <w:ind w:firstLine="720"/>
    </w:pPr>
    <w:rPr>
      <w:bCs w:val="0"/>
      <w:i/>
      <w:sz w:val="28"/>
      <w:szCs w:val="20"/>
    </w:rPr>
  </w:style>
  <w:style w:type="paragraph" w:customStyle="1" w:styleId="OaenoIauiue">
    <w:name w:val="OaenoIau?iue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2c">
    <w:name w:val="Цитата2"/>
    <w:basedOn w:val="a2"/>
    <w:rsid w:val="00AD3EBC"/>
    <w:pPr>
      <w:shd w:val="clear" w:color="auto" w:fill="FFFFFF"/>
      <w:overflowPunct w:val="0"/>
      <w:autoSpaceDE w:val="0"/>
      <w:ind w:left="34" w:right="32" w:firstLine="595"/>
    </w:pPr>
    <w:rPr>
      <w:rFonts w:ascii="Arial" w:hAnsi="Arial"/>
      <w:bCs w:val="0"/>
      <w:color w:val="000000"/>
      <w:szCs w:val="20"/>
    </w:rPr>
  </w:style>
  <w:style w:type="paragraph" w:customStyle="1" w:styleId="caaieiaie2">
    <w:name w:val="caaieiaie 2"/>
    <w:basedOn w:val="a2"/>
    <w:next w:val="a2"/>
    <w:rsid w:val="00AD3EBC"/>
    <w:pPr>
      <w:keepNext/>
      <w:widowControl w:val="0"/>
      <w:overflowPunct w:val="0"/>
      <w:autoSpaceDE w:val="0"/>
      <w:ind w:firstLine="709"/>
    </w:pPr>
    <w:rPr>
      <w:bCs w:val="0"/>
      <w:sz w:val="28"/>
      <w:szCs w:val="20"/>
    </w:rPr>
  </w:style>
  <w:style w:type="paragraph" w:customStyle="1" w:styleId="Iniiaiieoaeno0">
    <w:name w:val="Iniiaiie oaeno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afffff7">
    <w:name w:val="Таблица"/>
    <w:basedOn w:val="a2"/>
    <w:rsid w:val="00AD3EBC"/>
    <w:pPr>
      <w:spacing w:before="60" w:after="60"/>
      <w:ind w:firstLine="0"/>
      <w:jc w:val="center"/>
    </w:pPr>
    <w:rPr>
      <w:bCs w:val="0"/>
      <w:sz w:val="28"/>
      <w:szCs w:val="24"/>
    </w:rPr>
  </w:style>
  <w:style w:type="paragraph" w:customStyle="1" w:styleId="afffff8">
    <w:name w:val="список_з"/>
    <w:basedOn w:val="a2"/>
    <w:rsid w:val="00AD3EBC"/>
    <w:pPr>
      <w:tabs>
        <w:tab w:val="left" w:pos="388"/>
        <w:tab w:val="left" w:pos="720"/>
      </w:tabs>
      <w:ind w:left="392" w:hanging="364"/>
      <w:jc w:val="left"/>
    </w:pPr>
    <w:rPr>
      <w:bCs w:val="0"/>
      <w:sz w:val="28"/>
      <w:szCs w:val="20"/>
    </w:rPr>
  </w:style>
  <w:style w:type="paragraph" w:customStyle="1" w:styleId="caaieiaie31">
    <w:name w:val="caaieiaie 31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caaieiaie41">
    <w:name w:val="caaieiaie 41"/>
    <w:basedOn w:val="a2"/>
    <w:next w:val="a2"/>
    <w:rsid w:val="00AD3EBC"/>
    <w:pPr>
      <w:keepNext/>
      <w:tabs>
        <w:tab w:val="left" w:pos="720"/>
      </w:tabs>
      <w:ind w:firstLine="0"/>
      <w:jc w:val="center"/>
    </w:pPr>
    <w:rPr>
      <w:b/>
      <w:sz w:val="28"/>
      <w:szCs w:val="24"/>
    </w:rPr>
  </w:style>
  <w:style w:type="paragraph" w:customStyle="1" w:styleId="caaieiaie5">
    <w:name w:val="caaieiaie 5"/>
    <w:basedOn w:val="a2"/>
    <w:next w:val="a2"/>
    <w:rsid w:val="00AD3EBC"/>
    <w:pPr>
      <w:keepNext/>
      <w:tabs>
        <w:tab w:val="num" w:pos="417"/>
      </w:tabs>
      <w:ind w:firstLine="0"/>
      <w:jc w:val="center"/>
    </w:pPr>
    <w:rPr>
      <w:b/>
      <w:bCs w:val="0"/>
      <w:lang w:val="en-US"/>
    </w:rPr>
  </w:style>
  <w:style w:type="paragraph" w:customStyle="1" w:styleId="BodyText21">
    <w:name w:val="Body Text 21"/>
    <w:basedOn w:val="a2"/>
    <w:rsid w:val="00AD3EBC"/>
    <w:pPr>
      <w:widowControl w:val="0"/>
      <w:ind w:firstLine="0"/>
      <w:jc w:val="left"/>
    </w:pPr>
    <w:rPr>
      <w:bCs w:val="0"/>
      <w:sz w:val="28"/>
      <w:szCs w:val="24"/>
    </w:rPr>
  </w:style>
  <w:style w:type="paragraph" w:customStyle="1" w:styleId="Iniiaiieoaeno2">
    <w:name w:val="Iniiaiie oaeno 2"/>
    <w:basedOn w:val="a2"/>
    <w:rsid w:val="00AD3EBC"/>
    <w:pPr>
      <w:widowControl w:val="0"/>
      <w:ind w:firstLine="720"/>
    </w:pPr>
    <w:rPr>
      <w:bCs w:val="0"/>
      <w:sz w:val="28"/>
      <w:szCs w:val="24"/>
    </w:rPr>
  </w:style>
  <w:style w:type="paragraph" w:customStyle="1" w:styleId="Iniiaiieoaeno1">
    <w:name w:val="Iniiaiie oaeno1"/>
    <w:basedOn w:val="a2"/>
    <w:rsid w:val="00AD3EBC"/>
    <w:pPr>
      <w:widowControl w:val="0"/>
      <w:ind w:firstLine="0"/>
    </w:pPr>
    <w:rPr>
      <w:bCs w:val="0"/>
      <w:sz w:val="28"/>
      <w:szCs w:val="24"/>
    </w:rPr>
  </w:style>
  <w:style w:type="paragraph" w:customStyle="1" w:styleId="BodyText23">
    <w:name w:val="Body Text 23"/>
    <w:basedOn w:val="a2"/>
    <w:rsid w:val="00AD3EBC"/>
    <w:pPr>
      <w:ind w:firstLine="709"/>
      <w:jc w:val="left"/>
    </w:pPr>
    <w:rPr>
      <w:bCs w:val="0"/>
      <w:sz w:val="28"/>
      <w:szCs w:val="24"/>
    </w:rPr>
  </w:style>
  <w:style w:type="paragraph" w:customStyle="1" w:styleId="caaieiaie3">
    <w:name w:val="caaieiaie 3"/>
    <w:basedOn w:val="a2"/>
    <w:next w:val="a2"/>
    <w:rsid w:val="00AD3EBC"/>
    <w:pPr>
      <w:keepNext/>
      <w:spacing w:before="240" w:after="60"/>
      <w:ind w:firstLine="720"/>
    </w:pPr>
    <w:rPr>
      <w:b/>
      <w:bCs w:val="0"/>
      <w:sz w:val="28"/>
      <w:szCs w:val="24"/>
      <w:lang w:val="en-US"/>
    </w:rPr>
  </w:style>
  <w:style w:type="paragraph" w:customStyle="1" w:styleId="afffff9">
    <w:name w:val="Îñíîâíîé òåêñò"/>
    <w:basedOn w:val="a2"/>
    <w:rsid w:val="00AD3EBC"/>
    <w:pPr>
      <w:widowControl w:val="0"/>
      <w:overflowPunct w:val="0"/>
      <w:autoSpaceDE w:val="0"/>
      <w:ind w:firstLine="0"/>
    </w:pPr>
    <w:rPr>
      <w:bCs w:val="0"/>
      <w:sz w:val="28"/>
      <w:szCs w:val="24"/>
    </w:rPr>
  </w:style>
  <w:style w:type="paragraph" w:customStyle="1" w:styleId="afffffa">
    <w:name w:val="Перечисление"/>
    <w:basedOn w:val="a2"/>
    <w:rsid w:val="00AD3EBC"/>
    <w:pPr>
      <w:widowControl w:val="0"/>
      <w:tabs>
        <w:tab w:val="left" w:pos="814"/>
      </w:tabs>
      <w:ind w:firstLine="454"/>
    </w:pPr>
    <w:rPr>
      <w:bCs w:val="0"/>
      <w:color w:val="000000"/>
      <w:sz w:val="28"/>
      <w:szCs w:val="24"/>
    </w:rPr>
  </w:style>
  <w:style w:type="paragraph" w:customStyle="1" w:styleId="afffffb">
    <w:name w:val="абзац"/>
    <w:basedOn w:val="Body0"/>
    <w:rsid w:val="00AD3EBC"/>
    <w:pPr>
      <w:overflowPunct/>
      <w:autoSpaceDE/>
      <w:spacing w:before="120"/>
      <w:textAlignment w:val="auto"/>
    </w:pPr>
    <w:rPr>
      <w:bCs w:val="0"/>
      <w:sz w:val="28"/>
      <w:szCs w:val="24"/>
    </w:rPr>
  </w:style>
  <w:style w:type="paragraph" w:customStyle="1" w:styleId="1fe">
    <w:name w:val="?????1"/>
    <w:basedOn w:val="a2"/>
    <w:rsid w:val="00AD3EBC"/>
    <w:pPr>
      <w:overflowPunct w:val="0"/>
      <w:autoSpaceDE w:val="0"/>
      <w:ind w:firstLine="0"/>
      <w:jc w:val="left"/>
    </w:pPr>
    <w:rPr>
      <w:bCs w:val="0"/>
      <w:sz w:val="28"/>
      <w:szCs w:val="20"/>
    </w:rPr>
  </w:style>
  <w:style w:type="paragraph" w:customStyle="1" w:styleId="Iauiue">
    <w:name w:val="Iau?iue"/>
    <w:rsid w:val="00AD3EBC"/>
    <w:pPr>
      <w:suppressAutoHyphens/>
    </w:pPr>
    <w:rPr>
      <w:rFonts w:eastAsia="Arial"/>
      <w:lang w:val="en-US" w:eastAsia="ar-SA"/>
    </w:rPr>
  </w:style>
  <w:style w:type="paragraph" w:customStyle="1" w:styleId="1ff">
    <w:name w:val="Основной текст1"/>
    <w:basedOn w:val="a2"/>
    <w:rsid w:val="00AD3EBC"/>
    <w:pPr>
      <w:ind w:right="2323" w:firstLine="0"/>
    </w:pPr>
    <w:rPr>
      <w:bCs w:val="0"/>
      <w:sz w:val="28"/>
      <w:szCs w:val="20"/>
    </w:rPr>
  </w:style>
  <w:style w:type="paragraph" w:customStyle="1" w:styleId="1ff0">
    <w:name w:val="Подзаголовок1"/>
    <w:basedOn w:val="a2"/>
    <w:rsid w:val="00AD3EBC"/>
    <w:pPr>
      <w:ind w:firstLine="0"/>
      <w:jc w:val="center"/>
    </w:pPr>
    <w:rPr>
      <w:bCs w:val="0"/>
      <w:sz w:val="28"/>
      <w:szCs w:val="20"/>
    </w:rPr>
  </w:style>
  <w:style w:type="paragraph" w:customStyle="1" w:styleId="aacao">
    <w:name w:val="aacao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BodyText38">
    <w:name w:val="Body Text 38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20">
    <w:name w:val="Body Text 220"/>
    <w:basedOn w:val="a2"/>
    <w:rsid w:val="00AD3EBC"/>
    <w:pPr>
      <w:overflowPunct w:val="0"/>
      <w:autoSpaceDE w:val="0"/>
      <w:spacing w:line="288" w:lineRule="auto"/>
      <w:ind w:firstLine="539"/>
    </w:pPr>
    <w:rPr>
      <w:rFonts w:ascii="Arial" w:hAnsi="Arial"/>
      <w:bCs w:val="0"/>
      <w:szCs w:val="20"/>
    </w:rPr>
  </w:style>
  <w:style w:type="paragraph" w:customStyle="1" w:styleId="BodyText219">
    <w:name w:val="Body Text 219"/>
    <w:basedOn w:val="a2"/>
    <w:rsid w:val="00AD3EBC"/>
    <w:pPr>
      <w:overflowPunct w:val="0"/>
      <w:autoSpaceDE w:val="0"/>
      <w:spacing w:line="324" w:lineRule="auto"/>
      <w:ind w:firstLine="540"/>
    </w:pPr>
    <w:rPr>
      <w:rFonts w:ascii="Arial" w:hAnsi="Arial"/>
      <w:bCs w:val="0"/>
      <w:color w:val="000000"/>
      <w:szCs w:val="20"/>
    </w:rPr>
  </w:style>
  <w:style w:type="paragraph" w:customStyle="1" w:styleId="BodyText218">
    <w:name w:val="Body Text 218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7">
    <w:name w:val="Body Text 217"/>
    <w:basedOn w:val="a2"/>
    <w:rsid w:val="00AD3EBC"/>
    <w:pPr>
      <w:overflowPunct w:val="0"/>
      <w:autoSpaceDE w:val="0"/>
      <w:ind w:firstLine="0"/>
    </w:pPr>
    <w:rPr>
      <w:bCs w:val="0"/>
      <w:sz w:val="28"/>
      <w:szCs w:val="20"/>
    </w:rPr>
  </w:style>
  <w:style w:type="paragraph" w:customStyle="1" w:styleId="BodyText216">
    <w:name w:val="Body Text 216"/>
    <w:basedOn w:val="a2"/>
    <w:rsid w:val="00AD3EBC"/>
    <w:pPr>
      <w:overflowPunct w:val="0"/>
      <w:autoSpaceDE w:val="0"/>
      <w:spacing w:after="120"/>
      <w:ind w:left="113" w:firstLine="0"/>
    </w:pPr>
    <w:rPr>
      <w:bCs w:val="0"/>
      <w:sz w:val="28"/>
      <w:szCs w:val="20"/>
    </w:rPr>
  </w:style>
  <w:style w:type="paragraph" w:customStyle="1" w:styleId="BodyText215">
    <w:name w:val="Body Text 21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1ff1">
    <w:name w:val="Текст выноски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Indent210">
    <w:name w:val="Body Text Indent 210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14">
    <w:name w:val="Body Text 214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37">
    <w:name w:val="Body Text 37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BodyText212">
    <w:name w:val="Body Text 212"/>
    <w:basedOn w:val="a2"/>
    <w:rsid w:val="00AD3EBC"/>
    <w:pPr>
      <w:overflowPunct w:val="0"/>
      <w:autoSpaceDE w:val="0"/>
      <w:spacing w:after="120" w:line="480" w:lineRule="auto"/>
      <w:ind w:firstLine="0"/>
      <w:jc w:val="left"/>
    </w:pPr>
    <w:rPr>
      <w:bCs w:val="0"/>
      <w:sz w:val="28"/>
      <w:szCs w:val="20"/>
    </w:rPr>
  </w:style>
  <w:style w:type="paragraph" w:customStyle="1" w:styleId="BodyTextIndent29">
    <w:name w:val="Body Text Indent 29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36">
    <w:name w:val="Body Text 36"/>
    <w:basedOn w:val="a2"/>
    <w:rsid w:val="00AD3EBC"/>
    <w:pPr>
      <w:overflowPunct w:val="0"/>
      <w:autoSpaceDE w:val="0"/>
      <w:ind w:firstLine="0"/>
      <w:jc w:val="left"/>
    </w:pPr>
    <w:rPr>
      <w:rFonts w:ascii="Arial" w:hAnsi="Arial"/>
      <w:bCs w:val="0"/>
      <w:szCs w:val="20"/>
    </w:rPr>
  </w:style>
  <w:style w:type="paragraph" w:customStyle="1" w:styleId="BodyTextIndent37">
    <w:name w:val="Body Text Indent 37"/>
    <w:basedOn w:val="a2"/>
    <w:uiPriority w:val="99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1">
    <w:name w:val="Noeeu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Noeeu2">
    <w:name w:val="Noeeu2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Iaenienie3">
    <w:name w:val="Ia?e nienie3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alloonText2">
    <w:name w:val="Balloon Text2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211">
    <w:name w:val="Body Text 211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8">
    <w:name w:val="Body Text Indent 28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6">
    <w:name w:val="Body Text Indent 3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4">
    <w:name w:val="Block Text4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Noeeu22">
    <w:name w:val="Noeeu22"/>
    <w:basedOn w:val="a2"/>
    <w:rsid w:val="00AD3EBC"/>
    <w:pPr>
      <w:tabs>
        <w:tab w:val="left" w:pos="644"/>
      </w:tabs>
      <w:overflowPunct w:val="0"/>
      <w:autoSpaceDE w:val="0"/>
      <w:ind w:left="644" w:hanging="360"/>
      <w:jc w:val="left"/>
    </w:pPr>
    <w:rPr>
      <w:bCs w:val="0"/>
      <w:sz w:val="28"/>
      <w:szCs w:val="20"/>
    </w:rPr>
  </w:style>
  <w:style w:type="paragraph" w:customStyle="1" w:styleId="BodyText210">
    <w:name w:val="Body Text 210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7">
    <w:name w:val="Body Text Indent 27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5">
    <w:name w:val="Body Text Indent 35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3">
    <w:name w:val="Block Text3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odyText29">
    <w:name w:val="Body Text 29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Indent26">
    <w:name w:val="Body Text Indent 26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Indent34">
    <w:name w:val="Body Text Indent 34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16"/>
      <w:szCs w:val="20"/>
    </w:rPr>
  </w:style>
  <w:style w:type="paragraph" w:customStyle="1" w:styleId="BlockText2">
    <w:name w:val="Block Text2"/>
    <w:basedOn w:val="a2"/>
    <w:rsid w:val="00AD3EBC"/>
    <w:pPr>
      <w:overflowPunct w:val="0"/>
      <w:autoSpaceDE w:val="0"/>
      <w:ind w:left="1418" w:right="567" w:firstLine="0"/>
      <w:jc w:val="left"/>
    </w:pPr>
    <w:rPr>
      <w:rFonts w:ascii="Arial (WT)" w:hAnsi="Arial (WT)"/>
      <w:bCs w:val="0"/>
      <w:color w:val="000000"/>
      <w:szCs w:val="20"/>
    </w:rPr>
  </w:style>
  <w:style w:type="paragraph" w:customStyle="1" w:styleId="BalloonText1">
    <w:name w:val="Balloon Text1"/>
    <w:basedOn w:val="a2"/>
    <w:rsid w:val="00AD3EBC"/>
    <w:pPr>
      <w:overflowPunct w:val="0"/>
      <w:autoSpaceDE w:val="0"/>
      <w:ind w:firstLine="0"/>
      <w:jc w:val="left"/>
    </w:pPr>
    <w:rPr>
      <w:rFonts w:ascii="Tahoma" w:hAnsi="Tahoma"/>
      <w:bCs w:val="0"/>
      <w:sz w:val="16"/>
      <w:szCs w:val="20"/>
    </w:rPr>
  </w:style>
  <w:style w:type="paragraph" w:customStyle="1" w:styleId="BodyText35">
    <w:name w:val="Body Text 35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Indent25">
    <w:name w:val="Body Text Indent 25"/>
    <w:basedOn w:val="a2"/>
    <w:rsid w:val="00AD3EBC"/>
    <w:pPr>
      <w:overflowPunct w:val="0"/>
      <w:autoSpaceDE w:val="0"/>
      <w:ind w:left="993" w:hanging="284"/>
    </w:pPr>
    <w:rPr>
      <w:rFonts w:ascii="Arial" w:hAnsi="Arial"/>
      <w:bCs w:val="0"/>
      <w:sz w:val="28"/>
      <w:szCs w:val="20"/>
    </w:rPr>
  </w:style>
  <w:style w:type="paragraph" w:customStyle="1" w:styleId="BodyTextIndent33">
    <w:name w:val="Body Text Indent 33"/>
    <w:basedOn w:val="a2"/>
    <w:rsid w:val="00AD3EBC"/>
    <w:pPr>
      <w:overflowPunct w:val="0"/>
      <w:autoSpaceDE w:val="0"/>
      <w:ind w:left="576" w:firstLine="0"/>
    </w:pPr>
    <w:rPr>
      <w:bCs w:val="0"/>
      <w:sz w:val="28"/>
      <w:szCs w:val="20"/>
    </w:rPr>
  </w:style>
  <w:style w:type="paragraph" w:customStyle="1" w:styleId="2d">
    <w:name w:val="Схема документа2"/>
    <w:basedOn w:val="a2"/>
    <w:rsid w:val="00AD3EBC"/>
    <w:pPr>
      <w:shd w:val="clear" w:color="auto" w:fill="000080"/>
      <w:overflowPunct w:val="0"/>
      <w:autoSpaceDE w:val="0"/>
      <w:ind w:firstLine="0"/>
      <w:jc w:val="left"/>
    </w:pPr>
    <w:rPr>
      <w:rFonts w:ascii="Tahoma" w:hAnsi="Tahoma"/>
      <w:bCs w:val="0"/>
      <w:sz w:val="20"/>
      <w:szCs w:val="20"/>
    </w:rPr>
  </w:style>
  <w:style w:type="paragraph" w:customStyle="1" w:styleId="aacao2">
    <w:name w:val="aacao2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Niaaaiea">
    <w:name w:val="Niaa??aiea"/>
    <w:basedOn w:val="aacao2"/>
    <w:rsid w:val="00AD3EBC"/>
    <w:pPr>
      <w:keepNext/>
      <w:keepLines/>
      <w:pageBreakBefore/>
      <w:spacing w:before="240" w:after="360"/>
      <w:ind w:left="0" w:firstLine="0"/>
      <w:jc w:val="center"/>
    </w:pPr>
    <w:rPr>
      <w:b/>
    </w:rPr>
  </w:style>
  <w:style w:type="paragraph" w:customStyle="1" w:styleId="ooaii">
    <w:name w:val="ooaii_"/>
    <w:basedOn w:val="a2"/>
    <w:rsid w:val="00AD3EBC"/>
    <w:pPr>
      <w:overflowPunct w:val="0"/>
      <w:autoSpaceDE w:val="0"/>
      <w:ind w:left="-57" w:right="-57" w:firstLine="0"/>
      <w:jc w:val="center"/>
    </w:pPr>
    <w:rPr>
      <w:rFonts w:ascii="Arial" w:hAnsi="Arial"/>
      <w:bCs w:val="0"/>
      <w:sz w:val="16"/>
      <w:szCs w:val="20"/>
    </w:rPr>
  </w:style>
  <w:style w:type="paragraph" w:customStyle="1" w:styleId="OaenoIauiue1">
    <w:name w:val="OaenoIau?iue1"/>
    <w:rsid w:val="00AD3EBC"/>
    <w:pPr>
      <w:suppressAutoHyphens/>
      <w:overflowPunct w:val="0"/>
      <w:autoSpaceDE w:val="0"/>
      <w:spacing w:line="360" w:lineRule="auto"/>
      <w:ind w:firstLine="851"/>
      <w:jc w:val="both"/>
    </w:pPr>
    <w:rPr>
      <w:rFonts w:eastAsia="Arial"/>
      <w:sz w:val="24"/>
      <w:lang w:eastAsia="ar-SA"/>
    </w:rPr>
  </w:style>
  <w:style w:type="paragraph" w:customStyle="1" w:styleId="Iaenienie2">
    <w:name w:val="Ia?e nienie2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Indent24">
    <w:name w:val="Body Text Indent 24"/>
    <w:basedOn w:val="a2"/>
    <w:rsid w:val="00AD3EBC"/>
    <w:pPr>
      <w:overflowPunct w:val="0"/>
      <w:autoSpaceDE w:val="0"/>
      <w:spacing w:after="120" w:line="480" w:lineRule="auto"/>
      <w:ind w:left="283" w:firstLine="0"/>
      <w:jc w:val="left"/>
    </w:pPr>
    <w:rPr>
      <w:bCs w:val="0"/>
      <w:sz w:val="28"/>
      <w:szCs w:val="20"/>
    </w:rPr>
  </w:style>
  <w:style w:type="paragraph" w:customStyle="1" w:styleId="BodyText26">
    <w:name w:val="Body Text 26"/>
    <w:basedOn w:val="a2"/>
    <w:rsid w:val="00AD3EBC"/>
    <w:pPr>
      <w:overflowPunct w:val="0"/>
      <w:autoSpaceDE w:val="0"/>
      <w:spacing w:after="120"/>
      <w:ind w:left="283" w:firstLine="0"/>
      <w:jc w:val="left"/>
    </w:pPr>
    <w:rPr>
      <w:bCs w:val="0"/>
      <w:sz w:val="28"/>
      <w:szCs w:val="20"/>
    </w:rPr>
  </w:style>
  <w:style w:type="paragraph" w:customStyle="1" w:styleId="BodyText34">
    <w:name w:val="Body Text 34"/>
    <w:basedOn w:val="a2"/>
    <w:rsid w:val="00AD3EBC"/>
    <w:pPr>
      <w:overflowPunct w:val="0"/>
      <w:autoSpaceDE w:val="0"/>
      <w:spacing w:after="120"/>
      <w:ind w:firstLine="0"/>
      <w:jc w:val="left"/>
    </w:pPr>
    <w:rPr>
      <w:bCs w:val="0"/>
      <w:sz w:val="16"/>
      <w:szCs w:val="20"/>
    </w:rPr>
  </w:style>
  <w:style w:type="paragraph" w:customStyle="1" w:styleId="Noeeu11">
    <w:name w:val="Noeeu11"/>
    <w:basedOn w:val="2"/>
    <w:rsid w:val="00AD3EBC"/>
    <w:pPr>
      <w:numPr>
        <w:ilvl w:val="0"/>
        <w:numId w:val="0"/>
      </w:numPr>
      <w:suppressAutoHyphens w:val="0"/>
      <w:overflowPunct w:val="0"/>
      <w:autoSpaceDE w:val="0"/>
      <w:spacing w:before="240" w:after="60"/>
    </w:pPr>
    <w:rPr>
      <w:bCs w:val="0"/>
      <w:szCs w:val="20"/>
    </w:rPr>
  </w:style>
  <w:style w:type="paragraph" w:customStyle="1" w:styleId="BodyTextIndent23">
    <w:name w:val="Body Text Indent 23"/>
    <w:basedOn w:val="a2"/>
    <w:rsid w:val="00AD3EBC"/>
    <w:pPr>
      <w:keepLines/>
      <w:overflowPunct w:val="0"/>
      <w:autoSpaceDE w:val="0"/>
      <w:spacing w:after="120"/>
      <w:ind w:left="283" w:firstLine="0"/>
    </w:pPr>
    <w:rPr>
      <w:bCs w:val="0"/>
      <w:sz w:val="28"/>
      <w:szCs w:val="20"/>
    </w:rPr>
  </w:style>
  <w:style w:type="paragraph" w:customStyle="1" w:styleId="BodyTextIndent32">
    <w:name w:val="Body Text Indent 32"/>
    <w:basedOn w:val="a2"/>
    <w:rsid w:val="00AD3EBC"/>
    <w:pPr>
      <w:keepLines/>
      <w:overflowPunct w:val="0"/>
      <w:autoSpaceDE w:val="0"/>
      <w:spacing w:after="120"/>
      <w:ind w:left="284" w:firstLine="0"/>
    </w:pPr>
    <w:rPr>
      <w:bCs w:val="0"/>
      <w:sz w:val="28"/>
      <w:szCs w:val="20"/>
    </w:rPr>
  </w:style>
  <w:style w:type="paragraph" w:customStyle="1" w:styleId="Noeeu21">
    <w:name w:val="Noeeu21"/>
    <w:basedOn w:val="a2"/>
    <w:rsid w:val="00AD3EBC"/>
    <w:pPr>
      <w:tabs>
        <w:tab w:val="left" w:pos="1069"/>
      </w:tabs>
      <w:overflowPunct w:val="0"/>
      <w:autoSpaceDE w:val="0"/>
      <w:ind w:left="1069" w:hanging="360"/>
      <w:jc w:val="left"/>
    </w:pPr>
    <w:rPr>
      <w:bCs w:val="0"/>
      <w:sz w:val="28"/>
      <w:szCs w:val="20"/>
    </w:rPr>
  </w:style>
  <w:style w:type="paragraph" w:customStyle="1" w:styleId="BlockText1">
    <w:name w:val="Block Text1"/>
    <w:basedOn w:val="a2"/>
    <w:rsid w:val="00AD3EBC"/>
    <w:pPr>
      <w:overflowPunct w:val="0"/>
      <w:autoSpaceDE w:val="0"/>
      <w:ind w:left="467" w:right="-28" w:hanging="371"/>
      <w:jc w:val="left"/>
    </w:pPr>
    <w:rPr>
      <w:rFonts w:ascii="Arial" w:hAnsi="Arial"/>
      <w:bCs w:val="0"/>
      <w:szCs w:val="20"/>
    </w:rPr>
  </w:style>
  <w:style w:type="paragraph" w:customStyle="1" w:styleId="aacao1">
    <w:name w:val="aacao1"/>
    <w:basedOn w:val="Body0"/>
    <w:rsid w:val="00AD3EBC"/>
    <w:pPr>
      <w:spacing w:before="120"/>
      <w:textAlignment w:val="auto"/>
    </w:pPr>
    <w:rPr>
      <w:bCs w:val="0"/>
      <w:sz w:val="28"/>
      <w:szCs w:val="20"/>
    </w:rPr>
  </w:style>
  <w:style w:type="paragraph" w:customStyle="1" w:styleId="caaieiaie11">
    <w:name w:val="caaieiaie 11"/>
    <w:basedOn w:val="a2"/>
    <w:next w:val="a2"/>
    <w:rsid w:val="00AD3EBC"/>
    <w:pPr>
      <w:keepNext/>
      <w:overflowPunct w:val="0"/>
      <w:autoSpaceDE w:val="0"/>
      <w:ind w:firstLine="0"/>
      <w:jc w:val="center"/>
    </w:pPr>
    <w:rPr>
      <w:bCs w:val="0"/>
      <w:sz w:val="20"/>
      <w:szCs w:val="20"/>
    </w:rPr>
  </w:style>
  <w:style w:type="paragraph" w:customStyle="1" w:styleId="BodyTextIndent22">
    <w:name w:val="Body Text Indent 22"/>
    <w:basedOn w:val="a2"/>
    <w:rsid w:val="00AD3EBC"/>
    <w:pPr>
      <w:tabs>
        <w:tab w:val="left" w:pos="1440"/>
        <w:tab w:val="left" w:pos="1608"/>
      </w:tabs>
      <w:overflowPunct w:val="0"/>
      <w:autoSpaceDE w:val="0"/>
      <w:ind w:firstLine="851"/>
    </w:pPr>
    <w:rPr>
      <w:rFonts w:ascii="Arial" w:hAnsi="Arial"/>
      <w:bCs w:val="0"/>
      <w:kern w:val="1"/>
      <w:szCs w:val="20"/>
    </w:rPr>
  </w:style>
  <w:style w:type="paragraph" w:customStyle="1" w:styleId="BodyTextIndent31">
    <w:name w:val="Body Text Indent 31"/>
    <w:basedOn w:val="a2"/>
    <w:rsid w:val="00AD3EBC"/>
    <w:pPr>
      <w:overflowPunct w:val="0"/>
      <w:autoSpaceDE w:val="0"/>
      <w:ind w:firstLine="708"/>
      <w:jc w:val="left"/>
    </w:pPr>
    <w:rPr>
      <w:rFonts w:ascii="Arial" w:hAnsi="Arial"/>
      <w:bCs w:val="0"/>
      <w:kern w:val="1"/>
      <w:szCs w:val="20"/>
    </w:rPr>
  </w:style>
  <w:style w:type="paragraph" w:customStyle="1" w:styleId="Iaenienie1">
    <w:name w:val="Ia?e nienie1"/>
    <w:basedOn w:val="a2"/>
    <w:rsid w:val="00AD3EBC"/>
    <w:pPr>
      <w:tabs>
        <w:tab w:val="left" w:pos="360"/>
      </w:tabs>
      <w:overflowPunct w:val="0"/>
      <w:autoSpaceDE w:val="0"/>
      <w:spacing w:after="140"/>
      <w:ind w:left="360" w:hanging="360"/>
    </w:pPr>
    <w:rPr>
      <w:bCs w:val="0"/>
      <w:szCs w:val="20"/>
    </w:rPr>
  </w:style>
  <w:style w:type="paragraph" w:customStyle="1" w:styleId="BodyText33">
    <w:name w:val="Body Text 33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BodyText32">
    <w:name w:val="Body Text 32"/>
    <w:basedOn w:val="a2"/>
    <w:rsid w:val="00AD3EBC"/>
    <w:pPr>
      <w:overflowPunct w:val="0"/>
      <w:autoSpaceDE w:val="0"/>
      <w:ind w:firstLine="0"/>
      <w:jc w:val="center"/>
    </w:pPr>
    <w:rPr>
      <w:rFonts w:ascii="Arial" w:hAnsi="Arial"/>
      <w:b/>
      <w:bCs w:val="0"/>
      <w:sz w:val="48"/>
      <w:szCs w:val="20"/>
    </w:rPr>
  </w:style>
  <w:style w:type="paragraph" w:customStyle="1" w:styleId="FR3">
    <w:name w:val="FR3"/>
    <w:rsid w:val="00AD3EBC"/>
    <w:pPr>
      <w:widowControl w:val="0"/>
      <w:suppressAutoHyphens/>
      <w:spacing w:before="120" w:line="336" w:lineRule="auto"/>
      <w:ind w:left="160" w:right="800"/>
      <w:jc w:val="both"/>
    </w:pPr>
    <w:rPr>
      <w:rFonts w:ascii="Arial" w:eastAsia="Arial" w:hAnsi="Arial"/>
      <w:lang w:eastAsia="ar-SA"/>
    </w:rPr>
  </w:style>
  <w:style w:type="paragraph" w:customStyle="1" w:styleId="FR2">
    <w:name w:val="FR2"/>
    <w:rsid w:val="00AD3EBC"/>
    <w:pPr>
      <w:widowControl w:val="0"/>
      <w:suppressAutoHyphens/>
      <w:spacing w:line="300" w:lineRule="auto"/>
      <w:ind w:left="920" w:right="200"/>
    </w:pPr>
    <w:rPr>
      <w:rFonts w:ascii="Arial" w:eastAsia="Arial" w:hAnsi="Arial"/>
      <w:sz w:val="28"/>
      <w:lang w:eastAsia="ar-SA"/>
    </w:rPr>
  </w:style>
  <w:style w:type="paragraph" w:customStyle="1" w:styleId="Oeooeuiueeeno">
    <w:name w:val="Oeooeuiue eeno"/>
    <w:basedOn w:val="a2"/>
    <w:rsid w:val="00AD3EBC"/>
    <w:pPr>
      <w:keepLines/>
      <w:overflowPunct w:val="0"/>
      <w:autoSpaceDE w:val="0"/>
      <w:ind w:firstLine="0"/>
      <w:jc w:val="center"/>
      <w:textAlignment w:val="baseline"/>
    </w:pPr>
    <w:rPr>
      <w:b/>
      <w:bCs w:val="0"/>
      <w:sz w:val="28"/>
      <w:szCs w:val="20"/>
    </w:rPr>
  </w:style>
  <w:style w:type="paragraph" w:customStyle="1" w:styleId="Text0">
    <w:name w:val="Text"/>
    <w:basedOn w:val="a2"/>
    <w:rsid w:val="00AD3EBC"/>
    <w:pPr>
      <w:spacing w:after="120"/>
      <w:ind w:left="1418" w:firstLine="0"/>
    </w:pPr>
    <w:rPr>
      <w:rFonts w:ascii="Arial" w:hAnsi="Arial"/>
      <w:bCs w:val="0"/>
      <w:sz w:val="20"/>
      <w:szCs w:val="24"/>
    </w:rPr>
  </w:style>
  <w:style w:type="paragraph" w:customStyle="1" w:styleId="afffffc">
    <w:name w:val="Пояснительная записка(ТЕКСТ) Знак"/>
    <w:basedOn w:val="a2"/>
    <w:rsid w:val="00AD3EBC"/>
    <w:pPr>
      <w:ind w:left="1026" w:right="285" w:firstLine="0"/>
    </w:pPr>
    <w:rPr>
      <w:bCs w:val="0"/>
      <w:sz w:val="28"/>
      <w:szCs w:val="28"/>
    </w:rPr>
  </w:style>
  <w:style w:type="paragraph" w:customStyle="1" w:styleId="afffffd">
    <w:name w:val="Пояснительная записка(ТЕКСТ)"/>
    <w:basedOn w:val="a2"/>
    <w:rsid w:val="00AD3EBC"/>
    <w:pPr>
      <w:ind w:left="57" w:right="113" w:firstLine="851"/>
    </w:pPr>
    <w:rPr>
      <w:sz w:val="28"/>
      <w:szCs w:val="28"/>
    </w:rPr>
  </w:style>
  <w:style w:type="paragraph" w:customStyle="1" w:styleId="afffffe">
    <w:name w:val="Стиль по ИЦЭУ"/>
    <w:basedOn w:val="a2"/>
    <w:rsid w:val="00AD3EBC"/>
    <w:pPr>
      <w:shd w:val="clear" w:color="auto" w:fill="FFFFFF"/>
      <w:spacing w:line="240" w:lineRule="auto"/>
      <w:ind w:left="2563" w:firstLine="0"/>
      <w:jc w:val="left"/>
    </w:pPr>
    <w:rPr>
      <w:rFonts w:ascii="Arial" w:hAnsi="Arial" w:cs="Arial"/>
      <w:bCs w:val="0"/>
      <w:color w:val="000000"/>
      <w:spacing w:val="-3"/>
      <w:sz w:val="24"/>
    </w:rPr>
  </w:style>
  <w:style w:type="paragraph" w:customStyle="1" w:styleId="affffff">
    <w:name w:val="Табл_заг"/>
    <w:basedOn w:val="a2"/>
    <w:rsid w:val="00AD3EBC"/>
    <w:pPr>
      <w:ind w:firstLine="0"/>
      <w:jc w:val="center"/>
    </w:pPr>
    <w:rPr>
      <w:rFonts w:ascii="Pragmatica" w:hAnsi="Pragmatica"/>
      <w:b/>
      <w:bCs w:val="0"/>
      <w:sz w:val="24"/>
      <w:szCs w:val="20"/>
    </w:rPr>
  </w:style>
  <w:style w:type="paragraph" w:customStyle="1" w:styleId="2e">
    <w:name w:val="Знак2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ConsPlusNormal">
    <w:name w:val="ConsPlusNormal"/>
    <w:rsid w:val="00AD3EBC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paragraph" w:customStyle="1" w:styleId="1ff2">
    <w:name w:val="Знак Знак Знак1 Знак Знак Знак"/>
    <w:basedOn w:val="a2"/>
    <w:rsid w:val="00AD3EBC"/>
    <w:pPr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/>
    </w:rPr>
  </w:style>
  <w:style w:type="paragraph" w:customStyle="1" w:styleId="45">
    <w:name w:val="Пункт_4"/>
    <w:basedOn w:val="a2"/>
    <w:uiPriority w:val="99"/>
    <w:rsid w:val="00AD3EBC"/>
    <w:pPr>
      <w:tabs>
        <w:tab w:val="left" w:pos="1134"/>
        <w:tab w:val="left" w:pos="1701"/>
        <w:tab w:val="num" w:pos="4536"/>
      </w:tabs>
      <w:spacing w:line="240" w:lineRule="auto"/>
      <w:ind w:left="4536" w:hanging="1134"/>
    </w:pPr>
    <w:rPr>
      <w:bCs w:val="0"/>
      <w:sz w:val="28"/>
      <w:szCs w:val="28"/>
    </w:rPr>
  </w:style>
  <w:style w:type="paragraph" w:customStyle="1" w:styleId="times121">
    <w:name w:val="times12"/>
    <w:basedOn w:val="a2"/>
    <w:rsid w:val="00AD3EBC"/>
    <w:pPr>
      <w:overflowPunct w:val="0"/>
      <w:autoSpaceDE w:val="0"/>
      <w:spacing w:line="240" w:lineRule="auto"/>
    </w:pPr>
    <w:rPr>
      <w:rFonts w:eastAsia="Gulim"/>
      <w:bCs w:val="0"/>
      <w:sz w:val="24"/>
      <w:szCs w:val="24"/>
    </w:rPr>
  </w:style>
  <w:style w:type="paragraph" w:styleId="affffff0">
    <w:name w:val="List Paragraph"/>
    <w:basedOn w:val="a2"/>
    <w:uiPriority w:val="34"/>
    <w:qFormat/>
    <w:rsid w:val="00AD3EBC"/>
    <w:pPr>
      <w:ind w:left="708"/>
    </w:pPr>
    <w:rPr>
      <w:bCs w:val="0"/>
    </w:rPr>
  </w:style>
  <w:style w:type="paragraph" w:customStyle="1" w:styleId="affffff1">
    <w:name w:val="Готовый"/>
    <w:basedOn w:val="a2"/>
    <w:rsid w:val="00AD3EBC"/>
    <w:pPr>
      <w:tabs>
        <w:tab w:val="left" w:pos="0"/>
        <w:tab w:val="left" w:pos="959"/>
        <w:tab w:val="left" w:pos="1918"/>
        <w:tab w:val="left" w:pos="2877"/>
        <w:tab w:val="left" w:pos="3836"/>
        <w:tab w:val="left" w:pos="4795"/>
        <w:tab w:val="left" w:pos="5754"/>
        <w:tab w:val="left" w:pos="6713"/>
        <w:tab w:val="left" w:pos="7672"/>
        <w:tab w:val="left" w:pos="8631"/>
        <w:tab w:val="left" w:pos="9590"/>
      </w:tabs>
    </w:pPr>
    <w:rPr>
      <w:rFonts w:ascii="Courier New" w:hAnsi="Courier New"/>
    </w:rPr>
  </w:style>
  <w:style w:type="paragraph" w:customStyle="1" w:styleId="CommentSubject">
    <w:name w:val="Comment Subject"/>
    <w:basedOn w:val="1f9"/>
    <w:next w:val="1f9"/>
    <w:rsid w:val="00AD3EBC"/>
    <w:pPr>
      <w:spacing w:line="240" w:lineRule="auto"/>
      <w:ind w:firstLine="0"/>
      <w:jc w:val="left"/>
    </w:pPr>
    <w:rPr>
      <w:b/>
      <w:szCs w:val="20"/>
    </w:rPr>
  </w:style>
  <w:style w:type="paragraph" w:customStyle="1" w:styleId="affffff2">
    <w:name w:val="Р"/>
    <w:basedOn w:val="a2"/>
    <w:rsid w:val="00AD3EBC"/>
    <w:pPr>
      <w:spacing w:line="240" w:lineRule="auto"/>
      <w:ind w:firstLine="0"/>
      <w:jc w:val="left"/>
    </w:pPr>
    <w:rPr>
      <w:rFonts w:ascii="Arial" w:hAnsi="Arial"/>
      <w:b/>
      <w:bCs w:val="0"/>
      <w:sz w:val="24"/>
      <w:szCs w:val="20"/>
    </w:rPr>
  </w:style>
  <w:style w:type="paragraph" w:styleId="affffff3">
    <w:name w:val="Revision"/>
    <w:rsid w:val="00AD3EBC"/>
    <w:pPr>
      <w:suppressAutoHyphens/>
    </w:pPr>
    <w:rPr>
      <w:rFonts w:eastAsia="Arial"/>
      <w:bCs/>
      <w:sz w:val="22"/>
      <w:szCs w:val="22"/>
      <w:lang w:eastAsia="ar-SA"/>
    </w:rPr>
  </w:style>
  <w:style w:type="paragraph" w:customStyle="1" w:styleId="35">
    <w:name w:val="Пункт_3"/>
    <w:basedOn w:val="a2"/>
    <w:uiPriority w:val="99"/>
    <w:rsid w:val="00AD3EBC"/>
    <w:pPr>
      <w:spacing w:line="240" w:lineRule="auto"/>
      <w:ind w:firstLine="0"/>
    </w:pPr>
    <w:rPr>
      <w:bCs w:val="0"/>
      <w:sz w:val="28"/>
      <w:szCs w:val="28"/>
    </w:rPr>
  </w:style>
  <w:style w:type="paragraph" w:customStyle="1" w:styleId="53">
    <w:name w:val="Пункт_5"/>
    <w:basedOn w:val="a2"/>
    <w:rsid w:val="00AD3EBC"/>
    <w:pPr>
      <w:tabs>
        <w:tab w:val="left" w:pos="1701"/>
        <w:tab w:val="num" w:pos="4536"/>
      </w:tabs>
      <w:spacing w:line="240" w:lineRule="auto"/>
      <w:ind w:left="1701" w:hanging="567"/>
    </w:pPr>
    <w:rPr>
      <w:bCs w:val="0"/>
      <w:sz w:val="28"/>
      <w:szCs w:val="24"/>
    </w:rPr>
  </w:style>
  <w:style w:type="paragraph" w:customStyle="1" w:styleId="100">
    <w:name w:val="Оглавление 10"/>
    <w:basedOn w:val="1c"/>
    <w:rsid w:val="00AD3EBC"/>
    <w:pPr>
      <w:tabs>
        <w:tab w:val="right" w:leader="dot" w:pos="7091"/>
      </w:tabs>
      <w:ind w:left="2547" w:firstLine="0"/>
    </w:pPr>
  </w:style>
  <w:style w:type="paragraph" w:customStyle="1" w:styleId="affffff4">
    <w:name w:val="Содержимое таблицы"/>
    <w:basedOn w:val="a2"/>
    <w:rsid w:val="00AD3EBC"/>
    <w:pPr>
      <w:suppressLineNumbers/>
    </w:pPr>
  </w:style>
  <w:style w:type="paragraph" w:customStyle="1" w:styleId="affffff5">
    <w:name w:val="Заголовок таблицы"/>
    <w:basedOn w:val="affffff4"/>
    <w:rsid w:val="00AD3EBC"/>
    <w:pPr>
      <w:jc w:val="center"/>
    </w:pPr>
    <w:rPr>
      <w:b/>
    </w:rPr>
  </w:style>
  <w:style w:type="paragraph" w:styleId="affffff6">
    <w:name w:val="TOC Heading"/>
    <w:basedOn w:val="afc"/>
    <w:qFormat/>
    <w:rsid w:val="00AD3EBC"/>
    <w:pPr>
      <w:suppressLineNumbers/>
      <w:ind w:firstLine="0"/>
    </w:pPr>
    <w:rPr>
      <w:b/>
      <w:sz w:val="32"/>
      <w:szCs w:val="32"/>
    </w:rPr>
  </w:style>
  <w:style w:type="paragraph" w:styleId="affffff7">
    <w:name w:val="Document Map"/>
    <w:basedOn w:val="a2"/>
    <w:link w:val="affffff8"/>
    <w:semiHidden/>
    <w:unhideWhenUsed/>
    <w:rsid w:val="00CD4105"/>
    <w:rPr>
      <w:rFonts w:ascii="Tahoma" w:hAnsi="Tahoma"/>
      <w:sz w:val="16"/>
      <w:szCs w:val="16"/>
      <w:lang w:val="x-none"/>
    </w:rPr>
  </w:style>
  <w:style w:type="character" w:customStyle="1" w:styleId="affffff8">
    <w:name w:val="Схема документа Знак"/>
    <w:link w:val="affffff7"/>
    <w:uiPriority w:val="99"/>
    <w:semiHidden/>
    <w:rsid w:val="00CD4105"/>
    <w:rPr>
      <w:rFonts w:ascii="Tahoma" w:hAnsi="Tahoma" w:cs="Tahoma"/>
      <w:bCs/>
      <w:sz w:val="16"/>
      <w:szCs w:val="16"/>
      <w:lang w:eastAsia="ar-SA"/>
    </w:rPr>
  </w:style>
  <w:style w:type="character" w:styleId="affffff9">
    <w:name w:val="annotation reference"/>
    <w:uiPriority w:val="99"/>
    <w:unhideWhenUsed/>
    <w:rsid w:val="005B75A6"/>
    <w:rPr>
      <w:sz w:val="16"/>
      <w:szCs w:val="16"/>
    </w:rPr>
  </w:style>
  <w:style w:type="paragraph" w:styleId="affffffa">
    <w:name w:val="annotation text"/>
    <w:basedOn w:val="a2"/>
    <w:link w:val="affffffb"/>
    <w:unhideWhenUsed/>
    <w:rsid w:val="005B75A6"/>
    <w:rPr>
      <w:sz w:val="20"/>
      <w:szCs w:val="20"/>
      <w:lang w:val="x-none"/>
    </w:rPr>
  </w:style>
  <w:style w:type="character" w:customStyle="1" w:styleId="affffffb">
    <w:name w:val="Текст примечания Знак"/>
    <w:link w:val="affffffa"/>
    <w:uiPriority w:val="99"/>
    <w:rsid w:val="005B75A6"/>
    <w:rPr>
      <w:bCs/>
      <w:lang w:eastAsia="ar-SA"/>
    </w:rPr>
  </w:style>
  <w:style w:type="character" w:customStyle="1" w:styleId="adskobk">
    <w:name w:val="ad_skobk"/>
    <w:qFormat/>
    <w:rsid w:val="005B75A6"/>
    <w:rPr>
      <w:bdr w:val="none" w:sz="0" w:space="0" w:color="auto"/>
      <w:lang w:val="ru-RU"/>
    </w:rPr>
  </w:style>
  <w:style w:type="paragraph" w:styleId="a">
    <w:name w:val="List Number"/>
    <w:basedOn w:val="a2"/>
    <w:unhideWhenUsed/>
    <w:rsid w:val="00A40714"/>
    <w:pPr>
      <w:numPr>
        <w:numId w:val="47"/>
      </w:numPr>
      <w:contextualSpacing/>
    </w:pPr>
  </w:style>
  <w:style w:type="paragraph" w:styleId="36">
    <w:name w:val="Body Text 3"/>
    <w:basedOn w:val="a2"/>
    <w:link w:val="37"/>
    <w:unhideWhenUsed/>
    <w:rsid w:val="00E539E3"/>
    <w:pPr>
      <w:spacing w:after="120"/>
    </w:pPr>
    <w:rPr>
      <w:sz w:val="16"/>
      <w:szCs w:val="16"/>
      <w:lang w:val="x-none"/>
    </w:rPr>
  </w:style>
  <w:style w:type="character" w:customStyle="1" w:styleId="37">
    <w:name w:val="Основной текст 3 Знак"/>
    <w:link w:val="36"/>
    <w:uiPriority w:val="99"/>
    <w:semiHidden/>
    <w:rsid w:val="00E539E3"/>
    <w:rPr>
      <w:bCs/>
      <w:sz w:val="16"/>
      <w:szCs w:val="16"/>
      <w:lang w:eastAsia="ar-SA"/>
    </w:rPr>
  </w:style>
  <w:style w:type="paragraph" w:styleId="2f">
    <w:name w:val="Body Text 2"/>
    <w:basedOn w:val="a2"/>
    <w:link w:val="2f0"/>
    <w:unhideWhenUsed/>
    <w:rsid w:val="00E539E3"/>
    <w:pPr>
      <w:spacing w:after="120" w:line="480" w:lineRule="auto"/>
    </w:pPr>
    <w:rPr>
      <w:lang w:val="x-none"/>
    </w:rPr>
  </w:style>
  <w:style w:type="character" w:customStyle="1" w:styleId="2f0">
    <w:name w:val="Основной текст 2 Знак"/>
    <w:link w:val="2f"/>
    <w:uiPriority w:val="99"/>
    <w:semiHidden/>
    <w:rsid w:val="00E539E3"/>
    <w:rPr>
      <w:bCs/>
      <w:sz w:val="22"/>
      <w:szCs w:val="22"/>
      <w:lang w:eastAsia="ar-SA"/>
    </w:rPr>
  </w:style>
  <w:style w:type="paragraph" w:styleId="38">
    <w:name w:val="Body Text Indent 3"/>
    <w:basedOn w:val="a2"/>
    <w:link w:val="39"/>
    <w:unhideWhenUsed/>
    <w:rsid w:val="00E539E3"/>
    <w:pPr>
      <w:spacing w:after="120"/>
      <w:ind w:left="283"/>
    </w:pPr>
    <w:rPr>
      <w:sz w:val="16"/>
      <w:szCs w:val="16"/>
      <w:lang w:val="x-none"/>
    </w:rPr>
  </w:style>
  <w:style w:type="character" w:customStyle="1" w:styleId="39">
    <w:name w:val="Основной текст с отступом 3 Знак"/>
    <w:link w:val="38"/>
    <w:rsid w:val="00E539E3"/>
    <w:rPr>
      <w:bCs/>
      <w:sz w:val="16"/>
      <w:szCs w:val="16"/>
      <w:lang w:eastAsia="ar-SA"/>
    </w:rPr>
  </w:style>
  <w:style w:type="paragraph" w:styleId="affffffc">
    <w:name w:val="Block Text"/>
    <w:basedOn w:val="a2"/>
    <w:rsid w:val="00E539E3"/>
    <w:pPr>
      <w:shd w:val="clear" w:color="auto" w:fill="FFFFFF"/>
      <w:suppressAutoHyphens w:val="0"/>
      <w:overflowPunct w:val="0"/>
      <w:autoSpaceDE w:val="0"/>
      <w:autoSpaceDN w:val="0"/>
      <w:adjustRightInd w:val="0"/>
      <w:ind w:left="34" w:right="32" w:firstLine="595"/>
    </w:pPr>
    <w:rPr>
      <w:rFonts w:ascii="Arial" w:hAnsi="Arial"/>
      <w:bCs w:val="0"/>
      <w:color w:val="000000"/>
      <w:szCs w:val="20"/>
      <w:lang w:eastAsia="ru-RU"/>
    </w:rPr>
  </w:style>
  <w:style w:type="character" w:styleId="affffffd">
    <w:name w:val="Subtle Emphasis"/>
    <w:uiPriority w:val="19"/>
    <w:qFormat/>
    <w:rsid w:val="009F03AB"/>
    <w:rPr>
      <w:i/>
      <w:iCs/>
      <w:color w:val="808080"/>
    </w:rPr>
  </w:style>
  <w:style w:type="paragraph" w:customStyle="1" w:styleId="affffffe">
    <w:name w:val="[Основной абзац]"/>
    <w:basedOn w:val="a2"/>
    <w:uiPriority w:val="99"/>
    <w:rsid w:val="007556FF"/>
    <w:pPr>
      <w:widowControl w:val="0"/>
      <w:suppressAutoHyphens w:val="0"/>
      <w:autoSpaceDE w:val="0"/>
      <w:autoSpaceDN w:val="0"/>
      <w:adjustRightInd w:val="0"/>
      <w:spacing w:line="288" w:lineRule="auto"/>
      <w:ind w:firstLine="0"/>
      <w:jc w:val="left"/>
      <w:textAlignment w:val="center"/>
    </w:pPr>
    <w:rPr>
      <w:rFonts w:ascii="MinionPro-Regular" w:eastAsia="Cambria" w:hAnsi="MinionPro-Regular" w:cs="MinionPro-Regular"/>
      <w:bCs w:val="0"/>
      <w:color w:val="000000"/>
      <w:sz w:val="24"/>
      <w:szCs w:val="24"/>
      <w:lang w:eastAsia="en-US"/>
    </w:rPr>
  </w:style>
  <w:style w:type="character" w:styleId="afffffff">
    <w:name w:val="footnote reference"/>
    <w:uiPriority w:val="99"/>
    <w:rsid w:val="004F4D80"/>
    <w:rPr>
      <w:vertAlign w:val="superscript"/>
    </w:rPr>
  </w:style>
  <w:style w:type="paragraph" w:styleId="afffffff0">
    <w:name w:val="caption"/>
    <w:basedOn w:val="a2"/>
    <w:next w:val="a2"/>
    <w:qFormat/>
    <w:rsid w:val="004F4D80"/>
    <w:pPr>
      <w:pageBreakBefore/>
      <w:spacing w:before="120" w:after="120" w:line="240" w:lineRule="auto"/>
      <w:ind w:firstLine="0"/>
    </w:pPr>
    <w:rPr>
      <w:i/>
      <w:snapToGrid w:val="0"/>
      <w:sz w:val="24"/>
      <w:szCs w:val="20"/>
      <w:lang w:eastAsia="ru-RU"/>
    </w:rPr>
  </w:style>
  <w:style w:type="paragraph" w:styleId="afffffff1">
    <w:name w:val="List Bullet"/>
    <w:basedOn w:val="a2"/>
    <w:autoRedefine/>
    <w:rsid w:val="004F4D80"/>
    <w:pPr>
      <w:tabs>
        <w:tab w:val="num" w:pos="360"/>
      </w:tabs>
      <w:suppressAutoHyphens w:val="0"/>
      <w:ind w:left="360" w:hanging="360"/>
    </w:pPr>
    <w:rPr>
      <w:bCs w:val="0"/>
      <w:snapToGrid w:val="0"/>
      <w:sz w:val="28"/>
      <w:szCs w:val="20"/>
      <w:lang w:eastAsia="ru-RU"/>
    </w:rPr>
  </w:style>
  <w:style w:type="paragraph" w:styleId="afffffff2">
    <w:name w:val="Plain Text"/>
    <w:basedOn w:val="a2"/>
    <w:link w:val="afffffff3"/>
    <w:rsid w:val="004F4D80"/>
    <w:pPr>
      <w:suppressAutoHyphens w:val="0"/>
    </w:pPr>
    <w:rPr>
      <w:rFonts w:ascii="Courier New" w:hAnsi="Courier New" w:cs="Courier New"/>
      <w:bCs w:val="0"/>
      <w:snapToGrid w:val="0"/>
      <w:sz w:val="20"/>
      <w:szCs w:val="20"/>
      <w:lang w:eastAsia="ru-RU"/>
    </w:rPr>
  </w:style>
  <w:style w:type="character" w:customStyle="1" w:styleId="afffffff3">
    <w:name w:val="Текст Знак"/>
    <w:basedOn w:val="a3"/>
    <w:link w:val="afffffff2"/>
    <w:rsid w:val="004F4D80"/>
    <w:rPr>
      <w:rFonts w:ascii="Courier New" w:hAnsi="Courier New" w:cs="Courier New"/>
      <w:snapToGrid w:val="0"/>
    </w:rPr>
  </w:style>
  <w:style w:type="paragraph" w:customStyle="1" w:styleId="Punkt">
    <w:name w:val="Punkt"/>
    <w:basedOn w:val="afffffff2"/>
    <w:rsid w:val="004F4D80"/>
    <w:pPr>
      <w:autoSpaceDE w:val="0"/>
      <w:autoSpaceDN w:val="0"/>
      <w:spacing w:before="80" w:after="40" w:line="240" w:lineRule="auto"/>
      <w:ind w:left="567" w:hanging="567"/>
    </w:pPr>
    <w:rPr>
      <w:rFonts w:ascii="Verdana" w:hAnsi="Verdana" w:cs="Times New Roman"/>
      <w:snapToGrid/>
      <w:sz w:val="18"/>
      <w:szCs w:val="18"/>
    </w:rPr>
  </w:style>
  <w:style w:type="paragraph" w:styleId="2f1">
    <w:name w:val="Body Text Indent 2"/>
    <w:basedOn w:val="a2"/>
    <w:link w:val="2f2"/>
    <w:rsid w:val="004F4D80"/>
    <w:pPr>
      <w:suppressAutoHyphens w:val="0"/>
      <w:spacing w:after="120" w:line="480" w:lineRule="auto"/>
      <w:ind w:left="283"/>
    </w:pPr>
    <w:rPr>
      <w:bCs w:val="0"/>
      <w:snapToGrid w:val="0"/>
      <w:sz w:val="28"/>
      <w:szCs w:val="20"/>
      <w:lang w:eastAsia="ru-RU"/>
    </w:rPr>
  </w:style>
  <w:style w:type="character" w:customStyle="1" w:styleId="2f2">
    <w:name w:val="Основной текст с отступом 2 Знак"/>
    <w:basedOn w:val="a3"/>
    <w:link w:val="2f1"/>
    <w:rsid w:val="004F4D80"/>
    <w:rPr>
      <w:snapToGrid w:val="0"/>
      <w:sz w:val="28"/>
    </w:rPr>
  </w:style>
  <w:style w:type="paragraph" w:customStyle="1" w:styleId="330">
    <w:name w:val="Основной текст 33"/>
    <w:basedOn w:val="a2"/>
    <w:rsid w:val="004F4D80"/>
    <w:pPr>
      <w:widowControl w:val="0"/>
      <w:suppressAutoHyphens w:val="0"/>
      <w:spacing w:line="240" w:lineRule="auto"/>
      <w:ind w:firstLine="0"/>
    </w:pPr>
    <w:rPr>
      <w:rFonts w:cs="Arial"/>
      <w:bCs w:val="0"/>
      <w:sz w:val="20"/>
      <w:szCs w:val="20"/>
      <w:lang w:eastAsia="ru-RU"/>
    </w:rPr>
  </w:style>
  <w:style w:type="paragraph" w:customStyle="1" w:styleId="consnormal0">
    <w:name w:val="consnormal"/>
    <w:basedOn w:val="a2"/>
    <w:rsid w:val="004F4D80"/>
    <w:pPr>
      <w:suppressAutoHyphens w:val="0"/>
      <w:autoSpaceDE w:val="0"/>
      <w:autoSpaceDN w:val="0"/>
      <w:spacing w:line="240" w:lineRule="auto"/>
      <w:ind w:right="19772" w:firstLine="720"/>
      <w:jc w:val="left"/>
    </w:pPr>
    <w:rPr>
      <w:rFonts w:ascii="Arial" w:hAnsi="Arial" w:cs="Arial"/>
      <w:bCs w:val="0"/>
      <w:sz w:val="20"/>
      <w:szCs w:val="20"/>
      <w:lang w:eastAsia="ru-RU"/>
    </w:rPr>
  </w:style>
  <w:style w:type="paragraph" w:customStyle="1" w:styleId="1ff3">
    <w:name w:val="1"/>
    <w:basedOn w:val="a2"/>
    <w:rsid w:val="004F4D80"/>
    <w:pPr>
      <w:tabs>
        <w:tab w:val="num" w:pos="360"/>
      </w:tabs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221">
    <w:name w:val="Заголовок 2.Заголовок 2 Знак"/>
    <w:basedOn w:val="a2"/>
    <w:next w:val="a2"/>
    <w:rsid w:val="004F4D80"/>
    <w:pPr>
      <w:keepNext/>
      <w:tabs>
        <w:tab w:val="num" w:pos="1440"/>
      </w:tabs>
      <w:spacing w:before="240" w:after="120" w:line="240" w:lineRule="auto"/>
      <w:ind w:left="1440" w:hanging="360"/>
      <w:jc w:val="left"/>
      <w:outlineLvl w:val="1"/>
    </w:pPr>
    <w:rPr>
      <w:b/>
      <w:bCs w:val="0"/>
      <w:snapToGrid w:val="0"/>
      <w:sz w:val="28"/>
      <w:szCs w:val="20"/>
      <w:lang w:eastAsia="ru-RU"/>
    </w:rPr>
  </w:style>
  <w:style w:type="paragraph" w:customStyle="1" w:styleId="DefaultParagraphFontParaCharChar0">
    <w:name w:val="Default Paragraph Font Para Char Char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4">
    <w:name w:val="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CharChar">
    <w:name w:val="Char Char Знак Знак Знак 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paragraph" w:customStyle="1" w:styleId="afffffff5">
    <w:name w:val="Знак"/>
    <w:basedOn w:val="a2"/>
    <w:rsid w:val="004F4D80"/>
    <w:pPr>
      <w:suppressAutoHyphens w:val="0"/>
      <w:spacing w:after="160" w:line="240" w:lineRule="exact"/>
      <w:ind w:firstLine="0"/>
      <w:jc w:val="left"/>
    </w:pPr>
    <w:rPr>
      <w:rFonts w:ascii="Verdana" w:hAnsi="Verdana" w:cs="Verdana"/>
      <w:bCs w:val="0"/>
      <w:sz w:val="20"/>
      <w:szCs w:val="20"/>
      <w:lang w:val="en-US" w:eastAsia="en-US"/>
    </w:rPr>
  </w:style>
  <w:style w:type="character" w:customStyle="1" w:styleId="link-mailto">
    <w:name w:val="link-mailto"/>
    <w:basedOn w:val="a3"/>
    <w:rsid w:val="004F4D80"/>
  </w:style>
  <w:style w:type="paragraph" w:customStyle="1" w:styleId="tztxtlist">
    <w:name w:val="tz_txt_list"/>
    <w:basedOn w:val="a2"/>
    <w:rsid w:val="004F4D80"/>
    <w:pPr>
      <w:numPr>
        <w:numId w:val="67"/>
      </w:numPr>
      <w:suppressAutoHyphens w:val="0"/>
    </w:pPr>
    <w:rPr>
      <w:bCs w:val="0"/>
      <w:snapToGrid w:val="0"/>
      <w:sz w:val="28"/>
      <w:szCs w:val="20"/>
      <w:lang w:eastAsia="ru-RU"/>
    </w:rPr>
  </w:style>
  <w:style w:type="paragraph" w:customStyle="1" w:styleId="ConsPlusNonformat">
    <w:name w:val="ConsPlusNonformat"/>
    <w:uiPriority w:val="99"/>
    <w:rsid w:val="004F4D80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2f3">
    <w:name w:val="List 2"/>
    <w:basedOn w:val="a2"/>
    <w:rsid w:val="004F4D80"/>
    <w:pPr>
      <w:suppressAutoHyphens w:val="0"/>
      <w:ind w:left="566" w:hanging="283"/>
      <w:contextualSpacing/>
    </w:pPr>
    <w:rPr>
      <w:bCs w:val="0"/>
      <w:snapToGrid w:val="0"/>
      <w:sz w:val="28"/>
      <w:szCs w:val="20"/>
      <w:lang w:eastAsia="ru-RU"/>
    </w:rPr>
  </w:style>
  <w:style w:type="paragraph" w:customStyle="1" w:styleId="10">
    <w:name w:val="1_раздел"/>
    <w:basedOn w:val="a2"/>
    <w:rsid w:val="004F4D80"/>
    <w:pPr>
      <w:keepNext/>
      <w:numPr>
        <w:numId w:val="68"/>
      </w:numPr>
      <w:spacing w:before="480" w:after="360" w:line="240" w:lineRule="auto"/>
      <w:jc w:val="left"/>
      <w:outlineLvl w:val="0"/>
    </w:pPr>
    <w:rPr>
      <w:rFonts w:ascii="Verdana" w:hAnsi="Verdana"/>
      <w:b/>
      <w:bCs w:val="0"/>
      <w:sz w:val="36"/>
      <w:szCs w:val="20"/>
      <w:lang w:eastAsia="ru-RU"/>
    </w:rPr>
  </w:style>
  <w:style w:type="paragraph" w:customStyle="1" w:styleId="2f4">
    <w:name w:val="2_Статья"/>
    <w:basedOn w:val="a2"/>
    <w:rsid w:val="004F4D80"/>
    <w:pPr>
      <w:keepNext/>
      <w:tabs>
        <w:tab w:val="num" w:pos="2268"/>
      </w:tabs>
      <w:spacing w:before="240" w:after="120" w:line="240" w:lineRule="auto"/>
      <w:ind w:left="2268" w:hanging="2268"/>
      <w:jc w:val="left"/>
      <w:outlineLvl w:val="1"/>
    </w:pPr>
    <w:rPr>
      <w:rFonts w:ascii="Verdana" w:hAnsi="Verdana"/>
      <w:b/>
      <w:bCs w:val="0"/>
      <w:sz w:val="28"/>
      <w:szCs w:val="20"/>
      <w:lang w:eastAsia="ru-RU"/>
    </w:rPr>
  </w:style>
  <w:style w:type="paragraph" w:customStyle="1" w:styleId="3a">
    <w:name w:val="3_Пункт"/>
    <w:basedOn w:val="a2"/>
    <w:rsid w:val="004F4D80"/>
    <w:pPr>
      <w:keepNext/>
      <w:tabs>
        <w:tab w:val="num" w:pos="1134"/>
      </w:tabs>
      <w:suppressAutoHyphens w:val="0"/>
      <w:spacing w:before="240" w:after="120" w:line="240" w:lineRule="auto"/>
      <w:ind w:left="1134" w:hanging="1134"/>
      <w:jc w:val="left"/>
    </w:pPr>
    <w:rPr>
      <w:rFonts w:ascii="Verdana" w:hAnsi="Verdana"/>
      <w:b/>
      <w:bCs w:val="0"/>
      <w:sz w:val="24"/>
      <w:szCs w:val="20"/>
      <w:lang w:eastAsia="ru-RU"/>
    </w:rPr>
  </w:style>
  <w:style w:type="paragraph" w:customStyle="1" w:styleId="46">
    <w:name w:val="4_Подпункт"/>
    <w:basedOn w:val="a2"/>
    <w:rsid w:val="004F4D80"/>
    <w:pPr>
      <w:tabs>
        <w:tab w:val="num" w:pos="2394"/>
      </w:tabs>
      <w:suppressAutoHyphens w:val="0"/>
      <w:spacing w:after="120" w:line="240" w:lineRule="auto"/>
      <w:ind w:left="2394" w:hanging="1134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54">
    <w:name w:val="5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62">
    <w:name w:val="6_часть"/>
    <w:basedOn w:val="a2"/>
    <w:rsid w:val="004F4D80"/>
    <w:pPr>
      <w:tabs>
        <w:tab w:val="num" w:pos="2835"/>
      </w:tabs>
      <w:suppressAutoHyphens w:val="0"/>
      <w:spacing w:after="120" w:line="240" w:lineRule="auto"/>
      <w:ind w:left="2835" w:hanging="567"/>
      <w:jc w:val="left"/>
    </w:pPr>
    <w:rPr>
      <w:rFonts w:ascii="Verdana" w:hAnsi="Verdana"/>
      <w:bCs w:val="0"/>
      <w:sz w:val="20"/>
      <w:szCs w:val="20"/>
      <w:lang w:eastAsia="ru-RU"/>
    </w:rPr>
  </w:style>
  <w:style w:type="paragraph" w:customStyle="1" w:styleId="CoverAuthor">
    <w:name w:val="Cover Author"/>
    <w:basedOn w:val="a2"/>
    <w:rsid w:val="004F4D80"/>
    <w:pPr>
      <w:keepNext/>
      <w:spacing w:after="120" w:line="240" w:lineRule="atLeast"/>
      <w:ind w:firstLine="0"/>
      <w:jc w:val="left"/>
    </w:pPr>
    <w:rPr>
      <w:rFonts w:ascii="Arial" w:hAnsi="Arial" w:cs="Arial"/>
      <w:bCs w:val="0"/>
      <w:spacing w:val="-5"/>
      <w:sz w:val="28"/>
      <w:szCs w:val="28"/>
      <w:lang w:eastAsia="en-US"/>
    </w:rPr>
  </w:style>
  <w:style w:type="paragraph" w:customStyle="1" w:styleId="afffffff6">
    <w:name w:val="Таблицы (моноширинный)"/>
    <w:basedOn w:val="a2"/>
    <w:next w:val="a2"/>
    <w:rsid w:val="004F4D80"/>
    <w:pPr>
      <w:widowControl w:val="0"/>
      <w:suppressAutoHyphens w:val="0"/>
      <w:autoSpaceDE w:val="0"/>
      <w:autoSpaceDN w:val="0"/>
      <w:adjustRightInd w:val="0"/>
      <w:spacing w:line="240" w:lineRule="auto"/>
      <w:ind w:firstLine="0"/>
    </w:pPr>
    <w:rPr>
      <w:rFonts w:ascii="Courier New" w:hAnsi="Courier New" w:cs="Courier New"/>
      <w:bCs w:val="0"/>
      <w:sz w:val="20"/>
      <w:szCs w:val="20"/>
      <w:lang w:eastAsia="ru-RU"/>
    </w:rPr>
  </w:style>
  <w:style w:type="paragraph" w:customStyle="1" w:styleId="2f5">
    <w:name w:val="Обычный2"/>
    <w:rsid w:val="004F4D80"/>
    <w:rPr>
      <w:sz w:val="24"/>
    </w:rPr>
  </w:style>
  <w:style w:type="character" w:customStyle="1" w:styleId="FTN-">
    <w:name w:val="FTN _коммСтиль полужирный курсив Узор: Нет (Светло-желтый)"/>
    <w:rsid w:val="00E47073"/>
    <w:rPr>
      <w:rFonts w:ascii="Times New Roman" w:hAnsi="Times New Roman"/>
      <w:b/>
      <w:bCs/>
      <w:i/>
      <w:iCs/>
      <w:sz w:val="22"/>
      <w:shd w:val="clear" w:color="auto" w:fill="FFFF99"/>
    </w:rPr>
  </w:style>
  <w:style w:type="paragraph" w:customStyle="1" w:styleId="FTN">
    <w:name w:val="FTN_таб"/>
    <w:basedOn w:val="a2"/>
    <w:rsid w:val="00F82225"/>
    <w:pPr>
      <w:widowControl w:val="0"/>
      <w:tabs>
        <w:tab w:val="left" w:pos="709"/>
      </w:tabs>
      <w:suppressAutoHyphens w:val="0"/>
      <w:spacing w:line="240" w:lineRule="auto"/>
      <w:ind w:firstLine="0"/>
    </w:pPr>
    <w:rPr>
      <w:rFonts w:eastAsia="Arial Unicode MS"/>
      <w:bCs w:val="0"/>
      <w:szCs w:val="24"/>
      <w:lang w:eastAsia="ru-RU"/>
    </w:rPr>
  </w:style>
  <w:style w:type="character" w:customStyle="1" w:styleId="blk3">
    <w:name w:val="blk3"/>
    <w:rsid w:val="00F82225"/>
    <w:rPr>
      <w:vanish/>
      <w:webHidden w:val="0"/>
      <w:specVanish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4272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86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18" Type="http://schemas.openxmlformats.org/officeDocument/2006/relationships/hyperlink" Target="http://www.mrsk-1.ru" TargetMode="External"/><Relationship Id="rId26" Type="http://schemas.openxmlformats.org/officeDocument/2006/relationships/header" Target="header8.xml"/><Relationship Id="rId39" Type="http://schemas.openxmlformats.org/officeDocument/2006/relationships/footer" Target="footer11.xml"/><Relationship Id="rId3" Type="http://schemas.openxmlformats.org/officeDocument/2006/relationships/styles" Target="styles.xml"/><Relationship Id="rId21" Type="http://schemas.openxmlformats.org/officeDocument/2006/relationships/header" Target="header5.xml"/><Relationship Id="rId34" Type="http://schemas.openxmlformats.org/officeDocument/2006/relationships/footer" Target="footer9.xml"/><Relationship Id="rId42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hyperlink" Target="http://www.zakupki.gov.ru" TargetMode="External"/><Relationship Id="rId25" Type="http://schemas.openxmlformats.org/officeDocument/2006/relationships/header" Target="header7.xml"/><Relationship Id="rId33" Type="http://schemas.openxmlformats.org/officeDocument/2006/relationships/header" Target="header12.xml"/><Relationship Id="rId38" Type="http://schemas.openxmlformats.org/officeDocument/2006/relationships/header" Target="header14.xml"/><Relationship Id="rId2" Type="http://schemas.openxmlformats.org/officeDocument/2006/relationships/numbering" Target="numbering.xml"/><Relationship Id="rId16" Type="http://schemas.openxmlformats.org/officeDocument/2006/relationships/hyperlink" Target="mailto:Kuznetsov.PN@mrsk-1.ru" TargetMode="External"/><Relationship Id="rId20" Type="http://schemas.openxmlformats.org/officeDocument/2006/relationships/header" Target="header4.xml"/><Relationship Id="rId29" Type="http://schemas.openxmlformats.org/officeDocument/2006/relationships/footer" Target="footer7.xml"/><Relationship Id="rId41" Type="http://schemas.openxmlformats.org/officeDocument/2006/relationships/footer" Target="footer1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24" Type="http://schemas.openxmlformats.org/officeDocument/2006/relationships/footer" Target="footer5.xml"/><Relationship Id="rId32" Type="http://schemas.openxmlformats.org/officeDocument/2006/relationships/footer" Target="footer8.xml"/><Relationship Id="rId37" Type="http://schemas.openxmlformats.org/officeDocument/2006/relationships/header" Target="header13.xml"/><Relationship Id="rId40" Type="http://schemas.openxmlformats.org/officeDocument/2006/relationships/header" Target="header15.xml"/><Relationship Id="rId5" Type="http://schemas.openxmlformats.org/officeDocument/2006/relationships/settings" Target="settings.xml"/><Relationship Id="rId15" Type="http://schemas.openxmlformats.org/officeDocument/2006/relationships/footer" Target="footer3.xml"/><Relationship Id="rId23" Type="http://schemas.openxmlformats.org/officeDocument/2006/relationships/header" Target="header6.xml"/><Relationship Id="rId28" Type="http://schemas.openxmlformats.org/officeDocument/2006/relationships/header" Target="header9.xml"/><Relationship Id="rId36" Type="http://schemas.openxmlformats.org/officeDocument/2006/relationships/footer" Target="footer10.xml"/><Relationship Id="rId10" Type="http://schemas.openxmlformats.org/officeDocument/2006/relationships/header" Target="header1.xml"/><Relationship Id="rId19" Type="http://schemas.openxmlformats.org/officeDocument/2006/relationships/hyperlink" Target="http://www.b2b-mrsk.ru/" TargetMode="External"/><Relationship Id="rId31" Type="http://schemas.openxmlformats.org/officeDocument/2006/relationships/header" Target="header1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header" Target="header3.xml"/><Relationship Id="rId22" Type="http://schemas.openxmlformats.org/officeDocument/2006/relationships/footer" Target="footer4.xml"/><Relationship Id="rId27" Type="http://schemas.openxmlformats.org/officeDocument/2006/relationships/footer" Target="footer6.xml"/><Relationship Id="rId30" Type="http://schemas.openxmlformats.org/officeDocument/2006/relationships/header" Target="header10.xml"/><Relationship Id="rId35" Type="http://schemas.openxmlformats.org/officeDocument/2006/relationships/hyperlink" Target="http://www.rosseti.ru/about/contacts/opinion/" TargetMode="External"/><Relationship Id="rId43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>
  <b:Source>
    <b:Tag>112</b:Tag>
    <b:SourceType>Book</b:SourceType>
    <b:Guid>{D2CE64C3-AA78-4B3C-B533-097A3A87118F}</b:Guid>
    <b:Title>1.1.2</b:Title>
    <b:RefOrder>1</b:RefOrder>
  </b:Source>
</b:Sources>
</file>

<file path=customXml/itemProps1.xml><?xml version="1.0" encoding="utf-8"?>
<ds:datastoreItem xmlns:ds="http://schemas.openxmlformats.org/officeDocument/2006/customXml" ds:itemID="{48290E19-1EC4-440B-9368-52CFDC9CF8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205</TotalTime>
  <Pages>60</Pages>
  <Words>18905</Words>
  <Characters>107761</Characters>
  <Application>Microsoft Office Word</Application>
  <DocSecurity>0</DocSecurity>
  <Lines>898</Lines>
  <Paragraphs>252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</vt:lpstr>
    </vt:vector>
  </TitlesOfParts>
  <Company>ОАО "Энергостройснабкомплект ЕЭС"</Company>
  <LinksUpToDate>false</LinksUpToDate>
  <CharactersWithSpaces>126414</CharactersWithSpaces>
  <SharedDoc>false</SharedDoc>
  <HLinks>
    <vt:vector size="12" baseType="variant">
      <vt:variant>
        <vt:i4>7930983</vt:i4>
      </vt:variant>
      <vt:variant>
        <vt:i4>244</vt:i4>
      </vt:variant>
      <vt:variant>
        <vt:i4>0</vt:i4>
      </vt:variant>
      <vt:variant>
        <vt:i4>5</vt:i4>
      </vt:variant>
      <vt:variant>
        <vt:lpwstr/>
      </vt:variant>
      <vt:variant>
        <vt:lpwstr>_ПИСЬМО_О_ПОДАЧЕ</vt:lpwstr>
      </vt:variant>
      <vt:variant>
        <vt:i4>7274549</vt:i4>
      </vt:variant>
      <vt:variant>
        <vt:i4>126</vt:i4>
      </vt:variant>
      <vt:variant>
        <vt:i4>0</vt:i4>
      </vt:variant>
      <vt:variant>
        <vt:i4>5</vt:i4>
      </vt:variant>
      <vt:variant>
        <vt:lpwstr>http://www.zakupki.gov.ru/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</dc:title>
  <dc:creator>ZAVLIEV</dc:creator>
  <cp:lastModifiedBy>Kuznetsov</cp:lastModifiedBy>
  <cp:revision>95</cp:revision>
  <cp:lastPrinted>2015-12-29T14:27:00Z</cp:lastPrinted>
  <dcterms:created xsi:type="dcterms:W3CDTF">2016-01-12T09:22:00Z</dcterms:created>
  <dcterms:modified xsi:type="dcterms:W3CDTF">2016-06-08T11:48:00Z</dcterms:modified>
</cp:coreProperties>
</file>