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1506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B76B1" w:rsidRPr="000D67AD" w:rsidRDefault="00BB76B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B76B1" w:rsidRPr="000D67AD" w:rsidRDefault="00BB76B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B76B1" w:rsidRPr="000D67AD" w:rsidRDefault="00BB76B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B76B1" w:rsidRPr="000D67AD" w:rsidRDefault="00BB76B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B76B1" w:rsidRPr="000D67AD" w:rsidRDefault="00BB76B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B76B1" w:rsidRPr="000D67AD" w:rsidRDefault="00BB76B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B76B1" w:rsidRPr="000D67AD" w:rsidRDefault="00BB76B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B76B1" w:rsidRPr="000D67AD" w:rsidRDefault="00BB76B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B76B1" w:rsidRPr="000D67AD" w:rsidRDefault="00BB76B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B76B1" w:rsidRPr="000C0912" w:rsidRDefault="00BB76B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C091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C091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E1506C">
                    <w:fldChar w:fldCharType="begin"/>
                  </w:r>
                  <w:r w:rsidR="00E1506C" w:rsidRPr="000C0912">
                    <w:rPr>
                      <w:lang w:val="en-US"/>
                    </w:rPr>
                    <w:instrText xml:space="preserve"> HYPERLINK "mailto:posta@mrsk-1.ru" </w:instrText>
                  </w:r>
                  <w:r w:rsidR="00E1506C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0C091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C091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E150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0C091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E1506C">
                    <w:fldChar w:fldCharType="begin"/>
                  </w:r>
                  <w:r w:rsidR="00E1506C" w:rsidRPr="000C0912">
                    <w:rPr>
                      <w:lang w:val="en-US"/>
                    </w:rPr>
                    <w:instrText xml:space="preserve"> HYPERLINK "http://www.mrsk-1.ru" </w:instrText>
                  </w:r>
                  <w:r w:rsidR="00E1506C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C091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C091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E150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97632" w:rsidRPr="007417E6" w:rsidRDefault="00C97632" w:rsidP="00C97632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97632" w:rsidRPr="00BF3D41" w:rsidRDefault="00C97632" w:rsidP="00C97632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Председатель закупочной комиссии -</w:t>
      </w:r>
    </w:p>
    <w:p w:rsidR="00C97632" w:rsidRPr="00BF3D41" w:rsidRDefault="00C97632" w:rsidP="00C97632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начальник Управления логистики и</w:t>
      </w:r>
    </w:p>
    <w:p w:rsidR="00C97632" w:rsidRPr="00BF3D41" w:rsidRDefault="00C97632" w:rsidP="00C97632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материально-технического обеспечения</w:t>
      </w:r>
    </w:p>
    <w:p w:rsidR="00C97632" w:rsidRPr="00BF3D41" w:rsidRDefault="00C97632" w:rsidP="00C97632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филиала ПАО «МРСК Центра» -</w:t>
      </w:r>
    </w:p>
    <w:p w:rsidR="00C97632" w:rsidRPr="00BF3D41" w:rsidRDefault="00C97632" w:rsidP="00C97632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«Смоленскэнерго»</w:t>
      </w:r>
    </w:p>
    <w:p w:rsidR="00C97632" w:rsidRPr="00BF3D41" w:rsidRDefault="00C97632" w:rsidP="00C97632">
      <w:pPr>
        <w:spacing w:line="240" w:lineRule="auto"/>
        <w:jc w:val="right"/>
      </w:pPr>
    </w:p>
    <w:p w:rsidR="00C97632" w:rsidRPr="00BF3D41" w:rsidRDefault="00C97632" w:rsidP="00C97632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____________________ Д.М. Ковалев</w:t>
      </w:r>
    </w:p>
    <w:p w:rsidR="00C97632" w:rsidRPr="00C12FA4" w:rsidRDefault="00C97632" w:rsidP="00C97632">
      <w:pPr>
        <w:spacing w:line="240" w:lineRule="auto"/>
        <w:jc w:val="right"/>
        <w:rPr>
          <w:sz w:val="24"/>
          <w:szCs w:val="24"/>
        </w:rPr>
      </w:pPr>
    </w:p>
    <w:p w:rsidR="00C97632" w:rsidRPr="00C12FA4" w:rsidRDefault="00C97632" w:rsidP="00C97632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97632" w:rsidRPr="00C97632" w:rsidRDefault="00717F60" w:rsidP="00C9763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97632" w:rsidRPr="00C97632">
        <w:rPr>
          <w:b/>
          <w:sz w:val="24"/>
          <w:szCs w:val="24"/>
        </w:rPr>
        <w:t xml:space="preserve">Договора на оказание услуг по обрезке крон деревьев в охранной зоне ПС, </w:t>
      </w:r>
      <w:proofErr w:type="gramStart"/>
      <w:r w:rsidR="00C97632" w:rsidRPr="00C97632">
        <w:rPr>
          <w:b/>
          <w:sz w:val="24"/>
          <w:szCs w:val="24"/>
        </w:rPr>
        <w:t>ВЛ</w:t>
      </w:r>
      <w:proofErr w:type="gramEnd"/>
      <w:r w:rsidR="00C97632" w:rsidRPr="00C97632">
        <w:rPr>
          <w:b/>
          <w:sz w:val="24"/>
          <w:szCs w:val="24"/>
        </w:rPr>
        <w:t xml:space="preserve">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97632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CA3D8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4937CA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8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35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41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48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54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54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81</w:t>
      </w:r>
      <w:r w:rsidR="00CA3D88">
        <w:rPr>
          <w:noProof/>
        </w:rPr>
        <w:fldChar w:fldCharType="end"/>
      </w:r>
    </w:p>
    <w:p w:rsidR="00717F60" w:rsidRPr="00E71A48" w:rsidRDefault="00CA3D8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3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36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</w:t>
      </w:r>
      <w:r w:rsidR="00BB76B1" w:rsidRPr="00702B2C">
        <w:rPr>
          <w:iCs/>
          <w:sz w:val="24"/>
          <w:szCs w:val="24"/>
        </w:rPr>
        <w:t xml:space="preserve">– </w:t>
      </w:r>
      <w:r w:rsidR="00BB76B1" w:rsidRPr="002E64AB">
        <w:rPr>
          <w:iCs/>
          <w:sz w:val="24"/>
          <w:szCs w:val="24"/>
        </w:rPr>
        <w:t xml:space="preserve">ведущий специалист </w:t>
      </w:r>
      <w:r w:rsidR="00BB76B1" w:rsidRPr="002E64AB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BB76B1" w:rsidRPr="002E64AB">
        <w:rPr>
          <w:iCs/>
          <w:sz w:val="24"/>
          <w:szCs w:val="24"/>
        </w:rPr>
        <w:t xml:space="preserve"> Леб</w:t>
      </w:r>
      <w:r w:rsidR="00BB76B1" w:rsidRPr="00BB76B1">
        <w:rPr>
          <w:iCs/>
          <w:sz w:val="24"/>
          <w:szCs w:val="24"/>
        </w:rPr>
        <w:t xml:space="preserve">едев А.А., контактный телефон (4812) 42-95-08, </w:t>
      </w:r>
      <w:r w:rsidR="00BB76B1" w:rsidRPr="00BB76B1">
        <w:rPr>
          <w:sz w:val="24"/>
          <w:szCs w:val="24"/>
        </w:rPr>
        <w:t>адрес электронной почты:</w:t>
      </w:r>
      <w:r w:rsidR="00BB76B1" w:rsidRPr="00BB76B1">
        <w:rPr>
          <w:iCs/>
          <w:sz w:val="24"/>
          <w:szCs w:val="24"/>
        </w:rPr>
        <w:t xml:space="preserve"> </w:t>
      </w:r>
      <w:hyperlink r:id="rId16" w:history="1">
        <w:r w:rsidR="00BB76B1" w:rsidRPr="00BB76B1">
          <w:rPr>
            <w:sz w:val="24"/>
            <w:szCs w:val="24"/>
          </w:rPr>
          <w:t>Lebedev.AAL@mrsk-1.ru</w:t>
        </w:r>
      </w:hyperlink>
      <w:r w:rsidR="00BB76B1" w:rsidRPr="00BB76B1">
        <w:rPr>
          <w:iCs/>
          <w:sz w:val="24"/>
          <w:szCs w:val="24"/>
        </w:rPr>
        <w:t>, ответственное лицо –</w:t>
      </w:r>
      <w:r w:rsidR="00BB76B1" w:rsidRPr="00BB76B1">
        <w:rPr>
          <w:sz w:val="24"/>
          <w:szCs w:val="24"/>
        </w:rPr>
        <w:t xml:space="preserve"> </w:t>
      </w:r>
      <w:r w:rsidR="00BB76B1" w:rsidRPr="00BB76B1">
        <w:rPr>
          <w:iCs/>
          <w:sz w:val="24"/>
          <w:szCs w:val="24"/>
        </w:rPr>
        <w:t xml:space="preserve">Лебедев А.А., контактный телефон (4812) 42-95-08, </w:t>
      </w:r>
      <w:r w:rsidR="00BB76B1" w:rsidRPr="00BB76B1">
        <w:rPr>
          <w:sz w:val="24"/>
          <w:szCs w:val="24"/>
        </w:rPr>
        <w:t>адрес электронной почты:</w:t>
      </w:r>
      <w:r w:rsidR="00BB76B1" w:rsidRPr="00BB76B1">
        <w:rPr>
          <w:iCs/>
          <w:sz w:val="24"/>
          <w:szCs w:val="24"/>
        </w:rPr>
        <w:t xml:space="preserve"> </w:t>
      </w:r>
      <w:hyperlink r:id="rId17" w:history="1">
        <w:proofErr w:type="gramStart"/>
        <w:r w:rsidR="00BB76B1" w:rsidRPr="00BB76B1">
          <w:rPr>
            <w:sz w:val="24"/>
            <w:szCs w:val="24"/>
          </w:rPr>
          <w:t>Lebedev.AAL@mrsk-1.ru</w:t>
        </w:r>
      </w:hyperlink>
      <w:r w:rsidR="00BB76B1" w:rsidRPr="00BB76B1">
        <w:rPr>
          <w:sz w:val="24"/>
          <w:szCs w:val="24"/>
        </w:rPr>
        <w:t>.</w:t>
      </w:r>
      <w:r w:rsidR="00862664" w:rsidRPr="00BB76B1">
        <w:rPr>
          <w:sz w:val="24"/>
          <w:szCs w:val="24"/>
        </w:rPr>
        <w:t xml:space="preserve"> </w:t>
      </w:r>
      <w:r w:rsidR="004B5EB3" w:rsidRPr="00BB76B1">
        <w:rPr>
          <w:iCs/>
          <w:sz w:val="24"/>
          <w:szCs w:val="24"/>
        </w:rPr>
        <w:t>Извещени</w:t>
      </w:r>
      <w:r w:rsidRPr="00BB76B1">
        <w:rPr>
          <w:iCs/>
          <w:sz w:val="24"/>
          <w:szCs w:val="24"/>
        </w:rPr>
        <w:t>ем</w:t>
      </w:r>
      <w:r w:rsidRPr="00BB76B1">
        <w:rPr>
          <w:sz w:val="24"/>
          <w:szCs w:val="24"/>
        </w:rPr>
        <w:t xml:space="preserve"> о проведении открытого </w:t>
      </w:r>
      <w:r w:rsidRPr="00BB76B1">
        <w:rPr>
          <w:iCs/>
          <w:sz w:val="24"/>
          <w:szCs w:val="24"/>
        </w:rPr>
        <w:t>запроса предложений</w:t>
      </w:r>
      <w:r w:rsidRPr="00BB76B1">
        <w:rPr>
          <w:sz w:val="24"/>
          <w:szCs w:val="24"/>
        </w:rPr>
        <w:t xml:space="preserve">, опубликованным </w:t>
      </w:r>
      <w:r w:rsidRPr="00BB76B1">
        <w:rPr>
          <w:b/>
          <w:sz w:val="24"/>
          <w:szCs w:val="24"/>
        </w:rPr>
        <w:t>«</w:t>
      </w:r>
      <w:r w:rsidR="00BB76B1" w:rsidRPr="00BB76B1">
        <w:rPr>
          <w:b/>
          <w:sz w:val="24"/>
          <w:szCs w:val="24"/>
        </w:rPr>
        <w:t>27</w:t>
      </w:r>
      <w:r w:rsidRPr="00BB76B1">
        <w:rPr>
          <w:b/>
          <w:sz w:val="24"/>
          <w:szCs w:val="24"/>
        </w:rPr>
        <w:t xml:space="preserve">» </w:t>
      </w:r>
      <w:r w:rsidR="00BB76B1" w:rsidRPr="00BB76B1">
        <w:rPr>
          <w:b/>
          <w:sz w:val="24"/>
          <w:szCs w:val="24"/>
        </w:rPr>
        <w:t>октяб</w:t>
      </w:r>
      <w:r w:rsidR="00862664" w:rsidRPr="00BB76B1">
        <w:rPr>
          <w:b/>
          <w:sz w:val="24"/>
          <w:szCs w:val="24"/>
        </w:rPr>
        <w:t>ря</w:t>
      </w:r>
      <w:r w:rsidRPr="00BB76B1">
        <w:rPr>
          <w:b/>
          <w:sz w:val="24"/>
          <w:szCs w:val="24"/>
        </w:rPr>
        <w:t xml:space="preserve"> 20</w:t>
      </w:r>
      <w:r w:rsidR="00C12FA4" w:rsidRPr="00BB76B1">
        <w:rPr>
          <w:b/>
          <w:sz w:val="24"/>
          <w:szCs w:val="24"/>
        </w:rPr>
        <w:t>1</w:t>
      </w:r>
      <w:r w:rsidR="00862664" w:rsidRPr="00BB76B1">
        <w:rPr>
          <w:b/>
          <w:sz w:val="24"/>
          <w:szCs w:val="24"/>
        </w:rPr>
        <w:t>6</w:t>
      </w:r>
      <w:r w:rsidRPr="00BB76B1">
        <w:rPr>
          <w:b/>
          <w:sz w:val="24"/>
          <w:szCs w:val="24"/>
        </w:rPr>
        <w:t xml:space="preserve"> г.</w:t>
      </w:r>
      <w:r w:rsidRPr="00BB76B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BB76B1">
        <w:fldChar w:fldCharType="begin"/>
      </w:r>
      <w:r w:rsidR="00BB76B1">
        <w:instrText xml:space="preserve"> REF _Ref440269836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1.1.2</w:t>
      </w:r>
      <w:r w:rsidR="00BB76B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 xml:space="preserve">ласило </w:t>
      </w:r>
      <w:r w:rsidRPr="000C0912">
        <w:rPr>
          <w:sz w:val="24"/>
          <w:szCs w:val="24"/>
        </w:rPr>
        <w:t>юридических лиц</w:t>
      </w:r>
      <w:r w:rsidR="005B75A6" w:rsidRPr="000C0912">
        <w:rPr>
          <w:sz w:val="24"/>
          <w:szCs w:val="24"/>
        </w:rPr>
        <w:t xml:space="preserve"> и физических лиц (в т.</w:t>
      </w:r>
      <w:r w:rsidR="003129D4" w:rsidRPr="000C0912">
        <w:rPr>
          <w:sz w:val="24"/>
          <w:szCs w:val="24"/>
        </w:rPr>
        <w:t xml:space="preserve"> </w:t>
      </w:r>
      <w:r w:rsidR="005B75A6" w:rsidRPr="000C0912">
        <w:rPr>
          <w:sz w:val="24"/>
          <w:szCs w:val="24"/>
        </w:rPr>
        <w:t>ч. индивидуальных предпринимателей)</w:t>
      </w:r>
      <w:r w:rsidR="00DC6125" w:rsidRPr="000C0912">
        <w:rPr>
          <w:sz w:val="24"/>
          <w:szCs w:val="24"/>
        </w:rPr>
        <w:t xml:space="preserve"> </w:t>
      </w:r>
      <w:r w:rsidR="000C0912" w:rsidRPr="000C0912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0C0912" w:rsidRPr="000C0912">
        <w:rPr>
          <w:sz w:val="24"/>
          <w:szCs w:val="24"/>
        </w:rPr>
        <w:t xml:space="preserve">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C0912" w:rsidRPr="000C0912">
        <w:rPr>
          <w:sz w:val="24"/>
          <w:szCs w:val="24"/>
        </w:rPr>
        <w:t xml:space="preserve"> </w:t>
      </w:r>
      <w:r w:rsidR="00DC6125" w:rsidRPr="000C0912">
        <w:rPr>
          <w:sz w:val="24"/>
          <w:szCs w:val="24"/>
        </w:rPr>
        <w:t>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</w:t>
      </w:r>
      <w:r w:rsidRPr="00BB76B1">
        <w:rPr>
          <w:sz w:val="24"/>
          <w:szCs w:val="24"/>
        </w:rPr>
        <w:t xml:space="preserve">предложений (далее – запрос предложений) </w:t>
      </w:r>
      <w:bookmarkEnd w:id="10"/>
      <w:r w:rsidR="004B5EB3" w:rsidRPr="00BB76B1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BB76B1" w:rsidRPr="00BB76B1">
        <w:rPr>
          <w:sz w:val="24"/>
          <w:szCs w:val="24"/>
        </w:rPr>
        <w:t xml:space="preserve">Договора на </w:t>
      </w:r>
      <w:r w:rsidR="00BB76B1" w:rsidRPr="00BB76B1">
        <w:rPr>
          <w:iCs/>
          <w:sz w:val="24"/>
        </w:rPr>
        <w:t xml:space="preserve">оказание услуг </w:t>
      </w:r>
      <w:r w:rsidR="00BB76B1" w:rsidRPr="00BB76B1">
        <w:rPr>
          <w:iCs/>
          <w:sz w:val="24"/>
          <w:szCs w:val="24"/>
          <w:lang w:eastAsia="ru-RU"/>
        </w:rPr>
        <w:t xml:space="preserve">по обрезке крон деревьев в охранной зоне ПС, </w:t>
      </w:r>
      <w:proofErr w:type="gramStart"/>
      <w:r w:rsidR="00BB76B1" w:rsidRPr="00BB76B1">
        <w:rPr>
          <w:iCs/>
          <w:sz w:val="24"/>
          <w:szCs w:val="24"/>
          <w:lang w:eastAsia="ru-RU"/>
        </w:rPr>
        <w:t>ВЛ</w:t>
      </w:r>
      <w:proofErr w:type="gramEnd"/>
      <w:r w:rsidR="00BB76B1" w:rsidRPr="00BB76B1">
        <w:rPr>
          <w:sz w:val="24"/>
          <w:szCs w:val="24"/>
        </w:rPr>
        <w:t xml:space="preserve"> для нужд ПАО «МРСК </w:t>
      </w:r>
      <w:proofErr w:type="gramStart"/>
      <w:r w:rsidR="00BB76B1" w:rsidRPr="00BB76B1">
        <w:rPr>
          <w:sz w:val="24"/>
          <w:szCs w:val="24"/>
        </w:rPr>
        <w:t>Центра» (филиала «Смоленскэнерго», расположенного по адресу:</w:t>
      </w:r>
      <w:proofErr w:type="gramEnd"/>
      <w:r w:rsidR="00BB76B1" w:rsidRPr="00BB76B1">
        <w:rPr>
          <w:sz w:val="24"/>
          <w:szCs w:val="24"/>
        </w:rPr>
        <w:t xml:space="preserve"> </w:t>
      </w:r>
      <w:proofErr w:type="gramStart"/>
      <w:r w:rsidR="00BB76B1" w:rsidRPr="00BB76B1">
        <w:rPr>
          <w:sz w:val="24"/>
          <w:szCs w:val="24"/>
        </w:rPr>
        <w:t xml:space="preserve">РФ, 214019, г. Смоленск, ул. </w:t>
      </w:r>
      <w:proofErr w:type="spellStart"/>
      <w:r w:rsidR="00BB76B1" w:rsidRPr="00BB76B1">
        <w:rPr>
          <w:sz w:val="24"/>
          <w:szCs w:val="24"/>
        </w:rPr>
        <w:t>Тенишевой</w:t>
      </w:r>
      <w:proofErr w:type="spellEnd"/>
      <w:r w:rsidR="00BB76B1" w:rsidRPr="00BB76B1">
        <w:rPr>
          <w:sz w:val="24"/>
          <w:szCs w:val="24"/>
        </w:rPr>
        <w:t>, д. 33).</w:t>
      </w:r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proofErr w:type="gramStart"/>
      <w:r w:rsidRPr="00C12FA4">
        <w:rPr>
          <w:sz w:val="24"/>
          <w:szCs w:val="24"/>
        </w:rPr>
        <w:t>соответствии</w:t>
      </w:r>
      <w:proofErr w:type="gramEnd"/>
      <w:r w:rsidRPr="00C12FA4">
        <w:rPr>
          <w:sz w:val="24"/>
          <w:szCs w:val="24"/>
        </w:rPr>
        <w:t xml:space="preserve"> с правилами и с </w:t>
      </w:r>
      <w:r w:rsidRPr="00BB76B1">
        <w:rPr>
          <w:sz w:val="24"/>
          <w:szCs w:val="24"/>
        </w:rPr>
        <w:t xml:space="preserve">использованием функционала </w:t>
      </w:r>
      <w:r w:rsidR="00702B2C" w:rsidRPr="00BB76B1">
        <w:rPr>
          <w:sz w:val="24"/>
          <w:szCs w:val="24"/>
        </w:rPr>
        <w:t>электронной торговой площадк</w:t>
      </w:r>
      <w:r w:rsidR="00414AB1" w:rsidRPr="00BB76B1">
        <w:rPr>
          <w:sz w:val="24"/>
          <w:szCs w:val="24"/>
        </w:rPr>
        <w:t>и</w:t>
      </w:r>
      <w:r w:rsidR="00702B2C" w:rsidRPr="00BB76B1">
        <w:rPr>
          <w:sz w:val="24"/>
          <w:szCs w:val="24"/>
        </w:rPr>
        <w:t xml:space="preserve"> </w:t>
      </w:r>
      <w:r w:rsidR="000D70B6" w:rsidRPr="00BB76B1">
        <w:rPr>
          <w:sz w:val="24"/>
          <w:szCs w:val="24"/>
        </w:rPr>
        <w:t>П</w:t>
      </w:r>
      <w:r w:rsidR="00702B2C" w:rsidRPr="00BB76B1">
        <w:rPr>
          <w:sz w:val="24"/>
          <w:szCs w:val="24"/>
        </w:rPr>
        <w:t>АО «</w:t>
      </w:r>
      <w:proofErr w:type="spellStart"/>
      <w:r w:rsidR="00702B2C" w:rsidRPr="00BB76B1">
        <w:rPr>
          <w:sz w:val="24"/>
          <w:szCs w:val="24"/>
        </w:rPr>
        <w:t>Россети</w:t>
      </w:r>
      <w:proofErr w:type="spellEnd"/>
      <w:r w:rsidR="00702B2C" w:rsidRPr="00BB76B1">
        <w:rPr>
          <w:sz w:val="24"/>
          <w:szCs w:val="24"/>
        </w:rPr>
        <w:t xml:space="preserve">» </w:t>
      </w:r>
      <w:hyperlink r:id="rId20" w:history="1">
        <w:r w:rsidR="00862664" w:rsidRPr="00BB76B1">
          <w:rPr>
            <w:rStyle w:val="a7"/>
            <w:sz w:val="24"/>
            <w:szCs w:val="24"/>
          </w:rPr>
          <w:t>etp.rosseti.ru</w:t>
        </w:r>
      </w:hyperlink>
      <w:r w:rsidR="00862664" w:rsidRPr="00BB76B1">
        <w:rPr>
          <w:sz w:val="24"/>
          <w:szCs w:val="24"/>
        </w:rPr>
        <w:t xml:space="preserve"> </w:t>
      </w:r>
      <w:r w:rsidR="00702B2C" w:rsidRPr="00BB76B1">
        <w:rPr>
          <w:sz w:val="24"/>
          <w:szCs w:val="24"/>
        </w:rPr>
        <w:t>(далее — ЭТП)</w:t>
      </w:r>
      <w:r w:rsidR="005B75A6" w:rsidRPr="00BB76B1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BB76B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B76B1">
        <w:rPr>
          <w:sz w:val="24"/>
          <w:szCs w:val="24"/>
        </w:rPr>
        <w:t>Предмет З</w:t>
      </w:r>
      <w:r w:rsidR="00717F60" w:rsidRPr="00BB76B1">
        <w:rPr>
          <w:sz w:val="24"/>
          <w:szCs w:val="24"/>
        </w:rPr>
        <w:t>апроса предложений</w:t>
      </w:r>
      <w:r w:rsidR="00702B2C" w:rsidRPr="00BB76B1">
        <w:rPr>
          <w:sz w:val="24"/>
          <w:szCs w:val="24"/>
        </w:rPr>
        <w:t>:</w:t>
      </w:r>
      <w:bookmarkEnd w:id="16"/>
    </w:p>
    <w:p w:rsidR="00A40714" w:rsidRPr="00BB76B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B76B1">
        <w:rPr>
          <w:b/>
          <w:sz w:val="24"/>
          <w:szCs w:val="24"/>
          <w:u w:val="single"/>
        </w:rPr>
        <w:t>Лот №1:</w:t>
      </w:r>
      <w:r w:rsidR="00717F60" w:rsidRPr="00BB76B1">
        <w:rPr>
          <w:sz w:val="24"/>
          <w:szCs w:val="24"/>
        </w:rPr>
        <w:t xml:space="preserve"> право заключения </w:t>
      </w:r>
      <w:bookmarkEnd w:id="17"/>
      <w:r w:rsidR="00BB76B1" w:rsidRPr="00BB76B1">
        <w:rPr>
          <w:sz w:val="24"/>
          <w:szCs w:val="24"/>
        </w:rPr>
        <w:t xml:space="preserve">Договора </w:t>
      </w:r>
      <w:r w:rsidR="00BB76B1" w:rsidRPr="00BB76B1">
        <w:rPr>
          <w:iCs/>
          <w:sz w:val="24"/>
          <w:szCs w:val="24"/>
        </w:rPr>
        <w:t xml:space="preserve">на оказание услуг по обрезке крон деревьев в охранной зоне ПС, </w:t>
      </w:r>
      <w:proofErr w:type="gramStart"/>
      <w:r w:rsidR="00BB76B1" w:rsidRPr="00BB76B1">
        <w:rPr>
          <w:iCs/>
          <w:sz w:val="24"/>
          <w:szCs w:val="24"/>
        </w:rPr>
        <w:t>ВЛ</w:t>
      </w:r>
      <w:proofErr w:type="gramEnd"/>
      <w:r w:rsidR="00BB76B1" w:rsidRPr="00BB76B1">
        <w:rPr>
          <w:iCs/>
          <w:sz w:val="24"/>
          <w:szCs w:val="24"/>
        </w:rPr>
        <w:t xml:space="preserve"> </w:t>
      </w:r>
      <w:r w:rsidR="00BB76B1" w:rsidRPr="00BB76B1">
        <w:rPr>
          <w:sz w:val="24"/>
          <w:szCs w:val="24"/>
        </w:rPr>
        <w:t>для нужд ПАО «МРСК Центра» (филиала «Смоленскэнерго»).</w:t>
      </w:r>
    </w:p>
    <w:p w:rsidR="008C4223" w:rsidRPr="00BB76B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B76B1">
        <w:rPr>
          <w:sz w:val="24"/>
          <w:szCs w:val="24"/>
        </w:rPr>
        <w:t xml:space="preserve">Количество лотов: </w:t>
      </w:r>
      <w:r w:rsidRPr="00BB76B1">
        <w:rPr>
          <w:b/>
          <w:sz w:val="24"/>
          <w:szCs w:val="24"/>
        </w:rPr>
        <w:t>1 (один)</w:t>
      </w:r>
      <w:r w:rsidRPr="00BB76B1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B76B1">
        <w:rPr>
          <w:sz w:val="24"/>
          <w:szCs w:val="24"/>
        </w:rPr>
        <w:t xml:space="preserve">Частичное </w:t>
      </w:r>
      <w:r w:rsidR="00366652" w:rsidRPr="00BB76B1">
        <w:rPr>
          <w:sz w:val="24"/>
          <w:szCs w:val="24"/>
        </w:rPr>
        <w:t xml:space="preserve">оказание </w:t>
      </w:r>
      <w:r w:rsidR="00AD3EBC" w:rsidRPr="00BB76B1">
        <w:rPr>
          <w:sz w:val="24"/>
          <w:szCs w:val="24"/>
        </w:rPr>
        <w:t>услуг</w:t>
      </w:r>
      <w:r w:rsidRPr="00BB76B1">
        <w:rPr>
          <w:sz w:val="24"/>
          <w:szCs w:val="24"/>
        </w:rPr>
        <w:t xml:space="preserve"> не допускается.</w:t>
      </w:r>
    </w:p>
    <w:p w:rsidR="00717F60" w:rsidRPr="00BB76B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B76B1">
        <w:rPr>
          <w:sz w:val="24"/>
          <w:szCs w:val="24"/>
        </w:rPr>
        <w:t>Сроки</w:t>
      </w:r>
      <w:r w:rsidR="00717F60" w:rsidRPr="00BB76B1">
        <w:rPr>
          <w:sz w:val="24"/>
          <w:szCs w:val="24"/>
        </w:rPr>
        <w:t xml:space="preserve"> </w:t>
      </w:r>
      <w:r w:rsidR="00366652" w:rsidRPr="00BB76B1">
        <w:rPr>
          <w:sz w:val="24"/>
          <w:szCs w:val="24"/>
        </w:rPr>
        <w:t>оказания услуг</w:t>
      </w:r>
      <w:r w:rsidR="00717F60" w:rsidRPr="00BB76B1">
        <w:rPr>
          <w:sz w:val="24"/>
          <w:szCs w:val="24"/>
        </w:rPr>
        <w:t xml:space="preserve">: </w:t>
      </w:r>
      <w:bookmarkEnd w:id="19"/>
      <w:r w:rsidR="00BB76B1" w:rsidRPr="00BB76B1">
        <w:rPr>
          <w:sz w:val="24"/>
          <w:szCs w:val="24"/>
        </w:rPr>
        <w:t>февраль-ноябрь 2017 года.</w:t>
      </w:r>
    </w:p>
    <w:p w:rsidR="008D2928" w:rsidRPr="00BB76B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B76B1">
        <w:rPr>
          <w:sz w:val="24"/>
          <w:szCs w:val="24"/>
        </w:rPr>
        <w:t xml:space="preserve">Оказание услуг Участником будет осуществляться </w:t>
      </w:r>
      <w:r w:rsidR="00BB76B1" w:rsidRPr="00BB76B1">
        <w:rPr>
          <w:sz w:val="24"/>
          <w:szCs w:val="24"/>
        </w:rPr>
        <w:t>на территории г. Смоленска</w:t>
      </w:r>
      <w:r w:rsidRPr="00BB76B1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BB76B1" w:rsidRPr="00BB76B1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CA3D8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CA3D88">
        <w:rPr>
          <w:iCs/>
          <w:sz w:val="24"/>
          <w:szCs w:val="24"/>
        </w:rPr>
      </w:r>
      <w:r w:rsidR="00CA3D88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3</w:t>
      </w:r>
      <w:r w:rsidR="00CA3D8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CA3D8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B76B1">
        <w:fldChar w:fldCharType="begin"/>
      </w:r>
      <w:r w:rsidR="00BB76B1">
        <w:instrText xml:space="preserve"> REF _Ref305973574 \r \h  \* MERGEFORMAT </w:instrText>
      </w:r>
      <w:r w:rsidR="00BB76B1">
        <w:fldChar w:fldCharType="separate"/>
      </w:r>
      <w:r w:rsidR="00552FBF">
        <w:t>2</w:t>
      </w:r>
      <w:r w:rsidR="00BB76B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CA3D8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CA3D88">
        <w:rPr>
          <w:iCs/>
          <w:sz w:val="24"/>
          <w:szCs w:val="24"/>
        </w:rPr>
      </w:r>
      <w:r w:rsidR="00CA3D88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5</w:t>
      </w:r>
      <w:r w:rsidR="00CA3D8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B76B1">
        <w:fldChar w:fldCharType="begin"/>
      </w:r>
      <w:r w:rsidR="00BB76B1">
        <w:instrText xml:space="preserve"> REF _Ref440270637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1.1.5</w:t>
      </w:r>
      <w:r w:rsidR="00BB76B1">
        <w:fldChar w:fldCharType="end"/>
      </w:r>
      <w:r w:rsidRPr="00366652">
        <w:rPr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_Ref440270663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1.1.7</w:t>
      </w:r>
      <w:r w:rsidR="00BB76B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№2 (проекте Договора)</w:t>
      </w:r>
      <w:r w:rsidR="00254926">
        <w:rPr>
          <w:bCs w:val="0"/>
          <w:iCs/>
          <w:szCs w:val="24"/>
        </w:rPr>
        <w:t xml:space="preserve"> </w:t>
      </w:r>
      <w:r w:rsidRPr="0036665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B76B1">
        <w:fldChar w:fldCharType="begin"/>
      </w:r>
      <w:r w:rsidR="00BB76B1">
        <w:instrText xml:space="preserve"> REF _Ref440270637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1.1.5</w:t>
      </w:r>
      <w:r w:rsidR="00BB76B1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_Ref440270663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1.1.7</w:t>
      </w:r>
      <w:r w:rsidR="00BB76B1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</w:t>
      </w:r>
      <w:proofErr w:type="gramStart"/>
      <w:r w:rsidRPr="0022360B">
        <w:rPr>
          <w:sz w:val="24"/>
          <w:szCs w:val="24"/>
        </w:rPr>
        <w:t>составе</w:t>
      </w:r>
      <w:proofErr w:type="gramEnd"/>
      <w:r w:rsidRPr="0022360B">
        <w:rPr>
          <w:sz w:val="24"/>
          <w:szCs w:val="24"/>
        </w:rPr>
        <w:t xml:space="preserve"> своей Заявки конкретные условия оплаты, не хуже условий указанных в п. </w:t>
      </w:r>
      <w:r w:rsidR="00CA3D8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1.1.7</w:t>
      </w:r>
      <w:r w:rsidR="00CA3D8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037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_Ref305973033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3.2</w:t>
      </w:r>
      <w:r w:rsidR="00BB76B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038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</w:t>
      </w:r>
      <w:proofErr w:type="gramStart"/>
      <w:r w:rsidR="00717F60" w:rsidRPr="00E71A48">
        <w:rPr>
          <w:color w:val="000000"/>
          <w:sz w:val="24"/>
          <w:szCs w:val="24"/>
        </w:rPr>
        <w:t>виде</w:t>
      </w:r>
      <w:proofErr w:type="gramEnd"/>
      <w:r w:rsidR="00717F60" w:rsidRPr="00E71A48">
        <w:rPr>
          <w:color w:val="000000"/>
          <w:sz w:val="24"/>
          <w:szCs w:val="24"/>
        </w:rPr>
        <w:t xml:space="preserve"> на ЭТП (подраздел </w:t>
      </w:r>
      <w:r w:rsidR="00BB76B1">
        <w:fldChar w:fldCharType="begin"/>
      </w:r>
      <w:r w:rsidR="00BB76B1">
        <w:instrText xml:space="preserve"> REF _Ref191386109 \n \h  \* MERGEFORMAT </w:instrText>
      </w:r>
      <w:r w:rsidR="00BB76B1">
        <w:fldChar w:fldCharType="separate"/>
      </w:r>
      <w:r w:rsidR="00552FBF" w:rsidRPr="00552FBF">
        <w:rPr>
          <w:color w:val="000000"/>
          <w:sz w:val="24"/>
          <w:szCs w:val="24"/>
        </w:rPr>
        <w:t>3.3.2</w:t>
      </w:r>
      <w:r w:rsidR="00BB76B1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BB76B1">
        <w:fldChar w:fldCharType="begin"/>
      </w:r>
      <w:r w:rsidR="00BB76B1">
        <w:instrText xml:space="preserve"> REF _Ref306005578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3.3.8.3</w:t>
      </w:r>
      <w:r w:rsidR="00BB76B1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BB76B1">
        <w:fldChar w:fldCharType="begin"/>
      </w:r>
      <w:r w:rsidR="00BB76B1">
        <w:instrText xml:space="preserve"> REF _Ref441574649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5.18</w:t>
      </w:r>
      <w:r w:rsidR="00BB76B1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039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B76B1">
        <w:fldChar w:fldCharType="begin"/>
      </w:r>
      <w:r w:rsidR="00BB76B1">
        <w:instrText xml:space="preserve"> REF _Ref191386164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 xml:space="preserve"> 1.4.1 </w:t>
      </w:r>
      <w:r w:rsidR="00BB76B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B76B1">
        <w:fldChar w:fldCharType="begin"/>
      </w:r>
      <w:r w:rsidR="00BB76B1">
        <w:instrText xml:space="preserve"> REF _Ref306978606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 xml:space="preserve"> 1.4.2 </w:t>
      </w:r>
      <w:r w:rsidR="00BB76B1">
        <w:lastRenderedPageBreak/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040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_Ref306114966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3.3.11</w:t>
      </w:r>
      <w:r w:rsidR="00BB76B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041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CA3D8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1.1.4</w:t>
      </w:r>
      <w:r w:rsidR="00CA3D8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2283"/>
      <w:bookmarkStart w:id="67" w:name="_Toc440875056"/>
      <w:bookmarkStart w:id="68" w:name="_Toc44113104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BB76B1">
        <w:fldChar w:fldCharType="begin"/>
      </w:r>
      <w:r w:rsidR="00BB76B1">
        <w:instrText xml:space="preserve"> REF _Ref305973147 \r \h  \* MERGEFORMAT </w:instrText>
      </w:r>
      <w:r w:rsidR="00BB76B1">
        <w:fldChar w:fldCharType="separate"/>
      </w:r>
      <w:r w:rsidR="00552FBF" w:rsidRPr="00552FBF">
        <w:rPr>
          <w:b w:val="0"/>
          <w:szCs w:val="24"/>
        </w:rPr>
        <w:t>3.3</w:t>
      </w:r>
      <w:r w:rsidR="00BB76B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2284"/>
      <w:bookmarkStart w:id="75" w:name="_Toc440875057"/>
      <w:bookmarkStart w:id="76" w:name="_Toc441131044"/>
      <w:r w:rsidRPr="002D4BC6">
        <w:rPr>
          <w:b w:val="0"/>
          <w:szCs w:val="24"/>
        </w:rPr>
        <w:t xml:space="preserve">Письмо о подаче оферты (подраздел </w:t>
      </w:r>
      <w:r w:rsidR="00BB76B1">
        <w:fldChar w:fldCharType="begin"/>
      </w:r>
      <w:r w:rsidR="00BB76B1">
        <w:instrText xml:space="preserve"> REF _Ref55336310 \r \h  \* MERGEFORMAT </w:instrText>
      </w:r>
      <w:r w:rsidR="00BB76B1">
        <w:fldChar w:fldCharType="separate"/>
      </w:r>
      <w:r w:rsidR="00552FBF" w:rsidRPr="00552FBF">
        <w:rPr>
          <w:b w:val="0"/>
          <w:szCs w:val="24"/>
        </w:rPr>
        <w:t>5.1</w:t>
      </w:r>
      <w:r w:rsidR="00BB76B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2285"/>
      <w:bookmarkStart w:id="83" w:name="_Toc440875058"/>
      <w:bookmarkStart w:id="84" w:name="_Toc44113104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B76B1">
        <w:fldChar w:fldCharType="begin"/>
      </w:r>
      <w:r w:rsidR="00BB76B1">
        <w:instrText xml:space="preserve"> REF _Ref440284918 \r \h  \* MERGEFORMAT </w:instrText>
      </w:r>
      <w:r w:rsidR="00BB76B1">
        <w:fldChar w:fldCharType="separate"/>
      </w:r>
      <w:r w:rsidR="00552FBF" w:rsidRPr="00552FBF">
        <w:rPr>
          <w:b w:val="0"/>
          <w:szCs w:val="24"/>
        </w:rPr>
        <w:t>5.2</w:t>
      </w:r>
      <w:r w:rsidR="00BB76B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B76B1">
        <w:fldChar w:fldCharType="begin"/>
      </w:r>
      <w:r w:rsidR="00BB76B1">
        <w:instrText xml:space="preserve"> REF _Ref440537086 \r \h  \* MERGEFORMAT </w:instrText>
      </w:r>
      <w:r w:rsidR="00BB76B1">
        <w:fldChar w:fldCharType="separate"/>
      </w:r>
      <w:r w:rsidR="00552FBF" w:rsidRPr="00552FBF">
        <w:rPr>
          <w:b w:val="0"/>
          <w:bCs w:val="0"/>
          <w:szCs w:val="24"/>
        </w:rPr>
        <w:t>5.3</w:t>
      </w:r>
      <w:r w:rsidR="00BB76B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B76B1">
        <w:fldChar w:fldCharType="begin"/>
      </w:r>
      <w:r w:rsidR="00BB76B1">
        <w:instrText xml:space="preserve"> REF _Ref440284947 \r \h  \* MERGEFORMAT </w:instrText>
      </w:r>
      <w:r w:rsidR="00BB76B1">
        <w:fldChar w:fldCharType="separate"/>
      </w:r>
      <w:r w:rsidR="00552FBF" w:rsidRPr="00552FBF">
        <w:rPr>
          <w:b w:val="0"/>
          <w:szCs w:val="24"/>
        </w:rPr>
        <w:t>5.4</w:t>
      </w:r>
      <w:r w:rsidR="00BB76B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CA3D8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5.5</w:t>
      </w:r>
      <w:r w:rsidR="00CA3D88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A3D8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5.6</w:t>
      </w:r>
      <w:r w:rsidR="00CA3D88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2286"/>
      <w:bookmarkStart w:id="91" w:name="_Toc440875059"/>
      <w:bookmarkStart w:id="92" w:name="_Toc44113104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CA3D8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3.3.14</w:t>
      </w:r>
      <w:r w:rsidR="00CA3D8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2287"/>
      <w:bookmarkStart w:id="99" w:name="_Toc440875060"/>
      <w:bookmarkStart w:id="100" w:name="_Toc441131047"/>
      <w:r w:rsidRPr="002D4BC6">
        <w:rPr>
          <w:b w:val="0"/>
          <w:szCs w:val="24"/>
        </w:rPr>
        <w:t xml:space="preserve">Оценка заявок (подраздел </w:t>
      </w:r>
      <w:r w:rsidR="00CA3D8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3.5.1</w:t>
      </w:r>
      <w:r w:rsidR="00CA3D8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CA3D8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3.8</w:t>
      </w:r>
      <w:r w:rsidR="00CA3D8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1048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1049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2290"/>
      <w:bookmarkStart w:id="119" w:name="_Toc440875063"/>
      <w:bookmarkStart w:id="120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2291"/>
      <w:bookmarkStart w:id="132" w:name="_Toc440875064"/>
      <w:bookmarkStart w:id="133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CA3D8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5.5</w:t>
      </w:r>
      <w:r w:rsidR="00CA3D8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2292"/>
      <w:bookmarkStart w:id="145" w:name="_Toc440875065"/>
      <w:bookmarkStart w:id="146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0875066"/>
      <w:bookmarkStart w:id="148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147"/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2294"/>
      <w:bookmarkStart w:id="159" w:name="_Toc440875067"/>
      <w:bookmarkStart w:id="160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CA3D8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2.2.3</w:t>
      </w:r>
      <w:r w:rsidR="00CA3D88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2295"/>
      <w:bookmarkStart w:id="171" w:name="_Toc440875068"/>
      <w:bookmarkStart w:id="172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2296"/>
      <w:bookmarkStart w:id="184" w:name="_Toc440875069"/>
      <w:bookmarkStart w:id="185" w:name="_Toc441131056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</w:t>
      </w:r>
      <w:proofErr w:type="gramStart"/>
      <w:r w:rsidRPr="00796F09">
        <w:rPr>
          <w:sz w:val="24"/>
          <w:szCs w:val="24"/>
        </w:rPr>
        <w:t>случае</w:t>
      </w:r>
      <w:proofErr w:type="gramEnd"/>
      <w:r w:rsidRPr="00796F09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</w:t>
      </w:r>
      <w:proofErr w:type="gramStart"/>
      <w:r w:rsidRPr="00796F09">
        <w:rPr>
          <w:sz w:val="24"/>
          <w:szCs w:val="24"/>
        </w:rPr>
        <w:t>уведомлении</w:t>
      </w:r>
      <w:proofErr w:type="gramEnd"/>
      <w:r w:rsidRPr="00796F09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 xml:space="preserve">* Наименование контрагента указывается в </w:t>
      </w:r>
      <w:proofErr w:type="gramStart"/>
      <w:r w:rsidRPr="00796F09">
        <w:rPr>
          <w:i/>
          <w:sz w:val="24"/>
          <w:szCs w:val="24"/>
        </w:rPr>
        <w:t>соответствии</w:t>
      </w:r>
      <w:proofErr w:type="gramEnd"/>
      <w:r w:rsidRPr="00796F09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2299"/>
      <w:bookmarkStart w:id="201" w:name="_Toc440875072"/>
      <w:bookmarkStart w:id="202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B76B1">
        <w:fldChar w:fldCharType="begin"/>
      </w:r>
      <w:r w:rsidR="00BB76B1">
        <w:instrText xml:space="preserve"> REF _Ref305973033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3.2</w:t>
      </w:r>
      <w:r w:rsidR="00BB76B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B76B1">
        <w:fldChar w:fldCharType="begin"/>
      </w:r>
      <w:r w:rsidR="00BB76B1">
        <w:instrText xml:space="preserve"> REF _Ref305973147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</w:t>
      </w:r>
      <w:r w:rsidR="00BB76B1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="00BB76B1">
        <w:fldChar w:fldCharType="begin"/>
      </w:r>
      <w:r w:rsidR="00BB76B1">
        <w:instrText xml:space="preserve"> REF _Ref305973214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3.4</w:t>
      </w:r>
      <w:r w:rsidR="00BB76B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_Ref303683883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B76B1">
        <w:fldChar w:fldCharType="begin"/>
      </w:r>
      <w:r w:rsidR="00BB76B1">
        <w:instrText xml:space="preserve"> REF _Ref305973250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552FBF">
        <w:t>.1</w:t>
      </w:r>
      <w:r w:rsidR="00BB76B1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B76B1">
        <w:fldChar w:fldCharType="begin"/>
      </w:r>
      <w:r w:rsidR="00BB76B1">
        <w:instrText xml:space="preserve"> REF _Ref303250967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3.7</w:t>
      </w:r>
      <w:r w:rsidR="00BB76B1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B76B1">
        <w:fldChar w:fldCharType="begin"/>
      </w:r>
      <w:r w:rsidR="00BB76B1">
        <w:instrText xml:space="preserve"> REF _Ref303681924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3.8</w:t>
      </w:r>
      <w:r w:rsidR="00BB76B1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_Ref303683929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3.10</w:t>
      </w:r>
      <w:r w:rsidR="00BB76B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B76B1">
        <w:fldChar w:fldCharType="begin"/>
      </w:r>
      <w:r w:rsidR="00BB76B1">
        <w:instrText xml:space="preserve"> REF _Ref306140410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3.11</w:t>
      </w:r>
      <w:r w:rsidR="00BB76B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B76B1">
        <w:fldChar w:fldCharType="begin"/>
      </w:r>
      <w:r w:rsidR="00BB76B1">
        <w:instrText xml:space="preserve"> REF _Ref306140451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3.12</w:t>
      </w:r>
      <w:r w:rsidR="00BB76B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E71A48">
        <w:rPr>
          <w:sz w:val="24"/>
          <w:szCs w:val="24"/>
          <w:lang w:eastAsia="ru-RU"/>
        </w:rPr>
        <w:t>процессе</w:t>
      </w:r>
      <w:proofErr w:type="gramEnd"/>
      <w:r w:rsidR="0099066F" w:rsidRPr="00E71A48">
        <w:rPr>
          <w:sz w:val="24"/>
          <w:szCs w:val="24"/>
          <w:lang w:eastAsia="ru-RU"/>
        </w:rPr>
        <w:t xml:space="preserve">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1061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B76B1">
        <w:fldChar w:fldCharType="begin"/>
      </w:r>
      <w:r w:rsidR="00BB76B1">
        <w:instrText xml:space="preserve"> REF _Ref302563524 \n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1.1.1</w:t>
      </w:r>
      <w:r w:rsidR="00BB76B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1062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2303"/>
      <w:bookmarkStart w:id="231" w:name="_Toc440875076"/>
      <w:bookmarkStart w:id="232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5.2</w:t>
      </w:r>
      <w:r w:rsidR="00CA3D8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5.4</w:t>
      </w:r>
      <w:r w:rsidR="00CA3D88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CA3D8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_Ref191386407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BB76B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CA3D8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E71A48">
        <w:rPr>
          <w:bCs w:val="0"/>
          <w:sz w:val="24"/>
          <w:szCs w:val="24"/>
        </w:rPr>
        <w:t>составе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5.7.1</w:t>
      </w:r>
      <w:r w:rsidR="00CA3D88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250D0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15047">
        <w:rPr>
          <w:sz w:val="24"/>
          <w:szCs w:val="24"/>
        </w:rPr>
        <w:t>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 xml:space="preserve">В </w:t>
      </w:r>
      <w:proofErr w:type="gramStart"/>
      <w:r w:rsidR="00D15047" w:rsidRPr="00673EDD">
        <w:rPr>
          <w:sz w:val="24"/>
          <w:szCs w:val="24"/>
        </w:rPr>
        <w:t>случае</w:t>
      </w:r>
      <w:proofErr w:type="gramEnd"/>
      <w:r w:rsidR="00D15047" w:rsidRPr="00673EDD">
        <w:rPr>
          <w:sz w:val="24"/>
          <w:szCs w:val="24"/>
        </w:rPr>
        <w:t>,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250D0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5.4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5.2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CA3D88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CA3D88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д)</w:t>
      </w:r>
      <w:r w:rsidR="00CA3D88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м)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CA3D8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н)</w:t>
      </w:r>
      <w:r w:rsidR="00CA3D88">
        <w:rPr>
          <w:sz w:val="24"/>
          <w:szCs w:val="24"/>
        </w:rPr>
        <w:fldChar w:fldCharType="end"/>
      </w:r>
      <w:r w:rsidR="002F273A">
        <w:rPr>
          <w:sz w:val="24"/>
          <w:szCs w:val="24"/>
        </w:rPr>
        <w:t xml:space="preserve">, </w:t>
      </w:r>
      <w:r w:rsidR="00CA3D88">
        <w:rPr>
          <w:sz w:val="24"/>
          <w:szCs w:val="24"/>
        </w:rPr>
        <w:fldChar w:fldCharType="begin"/>
      </w:r>
      <w:r w:rsidR="002F273A">
        <w:rPr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CA3D88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CA3D8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_Ref440274659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BB76B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_Ref440274733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BB76B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_Ref440274744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BB76B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_Ref440274756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BB76B1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CA3D88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_Ref440274659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BB76B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_Ref440274733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BB76B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_Ref440274744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BB76B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_Ref440274756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BB76B1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у. В </w:t>
      </w:r>
      <w:proofErr w:type="gramStart"/>
      <w:r w:rsidR="00717F60" w:rsidRPr="00E71A48">
        <w:rPr>
          <w:bCs w:val="0"/>
          <w:sz w:val="24"/>
          <w:szCs w:val="24"/>
        </w:rPr>
        <w:t>случае</w:t>
      </w:r>
      <w:proofErr w:type="gramEnd"/>
      <w:r w:rsidR="00717F60" w:rsidRPr="00E71A48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CA3D88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</w:t>
      </w:r>
      <w:r w:rsidR="00CA3D88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B76B1">
        <w:fldChar w:fldCharType="begin"/>
      </w:r>
      <w:r w:rsidR="00BB76B1">
        <w:instrText xml:space="preserve"> REF _Ref191386419 \n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3.3.2</w:t>
      </w:r>
      <w:r w:rsidR="00BB76B1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BB76B1">
        <w:fldChar w:fldCharType="begin"/>
      </w:r>
      <w:r w:rsidR="00BB76B1">
        <w:instrText xml:space="preserve"> REF _Ref306005578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3.3.8.3</w:t>
      </w:r>
      <w:r w:rsidR="00BB76B1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BB76B1">
        <w:fldChar w:fldCharType="begin"/>
      </w:r>
      <w:r w:rsidR="00BB76B1">
        <w:instrText xml:space="preserve"> REF _Ref441574649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5.18</w:t>
      </w:r>
      <w:r w:rsidR="00BB76B1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0E5AC7">
        <w:rPr>
          <w:bCs w:val="0"/>
          <w:sz w:val="24"/>
          <w:szCs w:val="24"/>
        </w:rPr>
        <w:t>последнем</w:t>
      </w:r>
      <w:proofErr w:type="gramEnd"/>
      <w:r w:rsidRPr="000E5AC7">
        <w:rPr>
          <w:bCs w:val="0"/>
          <w:sz w:val="24"/>
          <w:szCs w:val="24"/>
        </w:rPr>
        <w:t xml:space="preserve"> случае </w:t>
      </w:r>
      <w:r w:rsidR="00C318B5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6"/>
      <w:bookmarkEnd w:id="237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</w:t>
      </w:r>
      <w:proofErr w:type="gramStart"/>
      <w:r w:rsidRPr="000E5AC7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BB76B1">
        <w:fldChar w:fldCharType="begin"/>
      </w:r>
      <w:r w:rsidR="00BB76B1">
        <w:instrText xml:space="preserve"> REF _Ref440361959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5.5</w:t>
      </w:r>
      <w:r w:rsidR="00BB76B1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BB76B1">
        <w:fldChar w:fldCharType="begin"/>
      </w:r>
      <w:r w:rsidR="00BB76B1">
        <w:instrText xml:space="preserve"> REF _Ref440271036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5.4</w:t>
      </w:r>
      <w:r w:rsidR="00BB76B1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_Ref55336310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BB76B1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 xml:space="preserve">. В </w:t>
      </w:r>
      <w:proofErr w:type="gramStart"/>
      <w:r w:rsidRPr="00F11A50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CA3D8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2304"/>
      <w:bookmarkStart w:id="247" w:name="_Toc440875077"/>
      <w:bookmarkStart w:id="248" w:name="_Toc441131064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2305"/>
      <w:bookmarkStart w:id="256" w:name="_Toc440875078"/>
      <w:bookmarkStart w:id="257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BB76B1">
        <w:fldChar w:fldCharType="begin"/>
      </w:r>
      <w:r w:rsidR="00BB76B1">
        <w:instrText xml:space="preserve"> REF _Ref306005578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3.3.8.3</w:t>
      </w:r>
      <w:r w:rsidR="00BB76B1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BB76B1">
        <w:fldChar w:fldCharType="begin"/>
      </w:r>
      <w:r w:rsidR="00BB76B1">
        <w:instrText xml:space="preserve"> REF _Ref441574649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5.18</w:t>
      </w:r>
      <w:r w:rsidR="00BB76B1">
        <w:fldChar w:fldCharType="end"/>
      </w:r>
      <w:r>
        <w:rPr>
          <w:bCs w:val="0"/>
          <w:sz w:val="24"/>
          <w:szCs w:val="24"/>
        </w:rPr>
        <w:t>.</w:t>
      </w:r>
      <w:bookmarkEnd w:id="25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bookmarkStart w:id="265" w:name="_Toc440632306"/>
      <w:bookmarkStart w:id="266" w:name="_Toc440875079"/>
      <w:bookmarkStart w:id="267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</w:t>
      </w:r>
      <w:proofErr w:type="gramStart"/>
      <w:r w:rsidR="00717F60" w:rsidRPr="00D71E6D">
        <w:rPr>
          <w:bCs w:val="0"/>
          <w:sz w:val="24"/>
          <w:szCs w:val="24"/>
        </w:rPr>
        <w:t>письме</w:t>
      </w:r>
      <w:proofErr w:type="gramEnd"/>
      <w:r w:rsidR="00717F60" w:rsidRPr="00D71E6D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B76B1">
        <w:fldChar w:fldCharType="begin"/>
      </w:r>
      <w:r w:rsidR="00BB76B1">
        <w:instrText xml:space="preserve"> REF _Ref440289953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BB76B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361330"/>
      <w:bookmarkStart w:id="270" w:name="_Toc440376085"/>
      <w:bookmarkStart w:id="271" w:name="_Toc440376212"/>
      <w:bookmarkStart w:id="272" w:name="_Toc440382477"/>
      <w:bookmarkStart w:id="273" w:name="_Toc440447147"/>
      <w:bookmarkStart w:id="274" w:name="_Toc440632307"/>
      <w:bookmarkStart w:id="275" w:name="_Toc440875080"/>
      <w:bookmarkStart w:id="276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61331"/>
      <w:bookmarkStart w:id="278" w:name="_Toc440376086"/>
      <w:bookmarkStart w:id="279" w:name="_Toc440376213"/>
      <w:bookmarkStart w:id="280" w:name="_Toc440382478"/>
      <w:bookmarkStart w:id="281" w:name="_Toc440447148"/>
      <w:bookmarkStart w:id="282" w:name="_Toc440632308"/>
      <w:bookmarkStart w:id="283" w:name="_Toc440875081"/>
      <w:bookmarkStart w:id="284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Pr="00E71A48">
        <w:rPr>
          <w:bCs w:val="0"/>
          <w:sz w:val="24"/>
          <w:szCs w:val="24"/>
        </w:rPr>
        <w:t>рублях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5" w:name="_Toc440361332"/>
      <w:bookmarkStart w:id="286" w:name="_Toc440376087"/>
      <w:bookmarkStart w:id="287" w:name="_Toc440376214"/>
      <w:bookmarkStart w:id="288" w:name="_Toc440382479"/>
      <w:bookmarkStart w:id="289" w:name="_Toc440447149"/>
      <w:bookmarkStart w:id="290" w:name="_Toc440632309"/>
      <w:bookmarkStart w:id="291" w:name="_Toc440875082"/>
      <w:bookmarkStart w:id="292" w:name="_Toc441131069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0C091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0912">
        <w:rPr>
          <w:bCs w:val="0"/>
          <w:sz w:val="24"/>
          <w:szCs w:val="24"/>
        </w:rPr>
        <w:t xml:space="preserve">Начальная (максимальная) цена </w:t>
      </w:r>
      <w:r w:rsidR="00123C70" w:rsidRPr="000C0912">
        <w:rPr>
          <w:bCs w:val="0"/>
          <w:sz w:val="24"/>
          <w:szCs w:val="24"/>
        </w:rPr>
        <w:t>Договор</w:t>
      </w:r>
      <w:r w:rsidRPr="000C0912">
        <w:rPr>
          <w:bCs w:val="0"/>
          <w:sz w:val="24"/>
          <w:szCs w:val="24"/>
        </w:rPr>
        <w:t>а</w:t>
      </w:r>
      <w:r w:rsidR="00216641" w:rsidRPr="000C091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C0912">
        <w:rPr>
          <w:b/>
          <w:bCs w:val="0"/>
          <w:sz w:val="24"/>
          <w:szCs w:val="24"/>
          <w:u w:val="single"/>
        </w:rPr>
        <w:t>По Лоту №1:</w:t>
      </w:r>
      <w:r w:rsidR="00717F60" w:rsidRPr="000C0912">
        <w:rPr>
          <w:bCs w:val="0"/>
          <w:sz w:val="24"/>
          <w:szCs w:val="24"/>
        </w:rPr>
        <w:t xml:space="preserve"> </w:t>
      </w:r>
      <w:r w:rsidR="00BB75C6" w:rsidRPr="000C0912">
        <w:rPr>
          <w:b/>
          <w:sz w:val="24"/>
          <w:szCs w:val="24"/>
        </w:rPr>
        <w:t xml:space="preserve">950 000,00  </w:t>
      </w:r>
      <w:r w:rsidR="00BB75C6" w:rsidRPr="000C0912">
        <w:rPr>
          <w:sz w:val="24"/>
          <w:szCs w:val="24"/>
        </w:rPr>
        <w:t>(девятьсот пятьдесят тысяч) рублей 00 копеек РФ, без учета НДС; НДС составляет</w:t>
      </w:r>
      <w:r w:rsidR="00BB75C6" w:rsidRPr="000C0912">
        <w:rPr>
          <w:b/>
          <w:sz w:val="24"/>
          <w:szCs w:val="24"/>
        </w:rPr>
        <w:t xml:space="preserve"> 171 </w:t>
      </w:r>
      <w:r w:rsidR="00BB75C6" w:rsidRPr="000C0912">
        <w:rPr>
          <w:sz w:val="24"/>
          <w:szCs w:val="24"/>
        </w:rPr>
        <w:t xml:space="preserve">000,00 (сто семьдесят одна </w:t>
      </w:r>
      <w:proofErr w:type="spellStart"/>
      <w:r w:rsidR="00BB75C6" w:rsidRPr="000C0912">
        <w:rPr>
          <w:sz w:val="24"/>
          <w:szCs w:val="24"/>
        </w:rPr>
        <w:t>тысяч</w:t>
      </w:r>
      <w:proofErr w:type="gramStart"/>
      <w:r w:rsidR="00BB75C6" w:rsidRPr="000C0912">
        <w:rPr>
          <w:sz w:val="24"/>
          <w:szCs w:val="24"/>
        </w:rPr>
        <w:t>a</w:t>
      </w:r>
      <w:proofErr w:type="spellEnd"/>
      <w:proofErr w:type="gramEnd"/>
      <w:r w:rsidR="00BB75C6" w:rsidRPr="000C0912">
        <w:rPr>
          <w:sz w:val="24"/>
          <w:szCs w:val="24"/>
        </w:rPr>
        <w:t>) рублей 00 копеек РФ;</w:t>
      </w:r>
      <w:r w:rsidR="00BB75C6" w:rsidRPr="000C0912">
        <w:rPr>
          <w:b/>
          <w:sz w:val="24"/>
          <w:szCs w:val="24"/>
        </w:rPr>
        <w:t xml:space="preserve"> 1 121 000,00 </w:t>
      </w:r>
      <w:r w:rsidR="00BB75C6" w:rsidRPr="000C0912">
        <w:rPr>
          <w:sz w:val="24"/>
          <w:szCs w:val="24"/>
        </w:rPr>
        <w:t xml:space="preserve">(один миллион сто двадцать одна </w:t>
      </w:r>
      <w:proofErr w:type="spellStart"/>
      <w:r w:rsidR="00BB75C6" w:rsidRPr="000C0912">
        <w:rPr>
          <w:sz w:val="24"/>
          <w:szCs w:val="24"/>
        </w:rPr>
        <w:t>тысячa</w:t>
      </w:r>
      <w:proofErr w:type="spellEnd"/>
      <w:r w:rsidR="00BB75C6" w:rsidRPr="000C0912">
        <w:rPr>
          <w:sz w:val="24"/>
          <w:szCs w:val="24"/>
        </w:rPr>
        <w:t>) рублей 00 копеек РФ, с учетом НДС</w:t>
      </w:r>
      <w:r w:rsidR="000C0912" w:rsidRPr="000C0912">
        <w:rPr>
          <w:sz w:val="24"/>
          <w:szCs w:val="24"/>
        </w:rPr>
        <w:t>.</w:t>
      </w:r>
    </w:p>
    <w:p w:rsidR="004F657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6E78F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 xml:space="preserve">Заявка Участника будет отклонена, в </w:t>
      </w:r>
      <w:proofErr w:type="gramStart"/>
      <w:r w:rsidRPr="001365D6">
        <w:rPr>
          <w:sz w:val="24"/>
          <w:szCs w:val="24"/>
        </w:rPr>
        <w:t>случае</w:t>
      </w:r>
      <w:proofErr w:type="gramEnd"/>
      <w:r w:rsidRPr="001365D6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по данному филиалу</w:t>
      </w:r>
      <w:r w:rsidR="00546518" w:rsidRPr="006E78FA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</w:t>
      </w:r>
      <w:proofErr w:type="gramStart"/>
      <w:r w:rsidRPr="006E78FA">
        <w:rPr>
          <w:bCs w:val="0"/>
          <w:sz w:val="24"/>
          <w:szCs w:val="24"/>
        </w:rPr>
        <w:t>письме</w:t>
      </w:r>
      <w:proofErr w:type="gramEnd"/>
      <w:r w:rsidRPr="006E78FA">
        <w:rPr>
          <w:bCs w:val="0"/>
          <w:sz w:val="24"/>
          <w:szCs w:val="24"/>
        </w:rPr>
        <w:t xml:space="preserve">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BB76B1">
        <w:fldChar w:fldCharType="begin"/>
      </w:r>
      <w:r w:rsidR="00BB76B1">
        <w:instrText xml:space="preserve"> REF _Ref55336310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BB76B1">
        <w:fldChar w:fldCharType="end"/>
      </w:r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BB76B1">
        <w:fldChar w:fldCharType="begin"/>
      </w:r>
      <w:r w:rsidR="00BB76B1">
        <w:instrText xml:space="preserve"> REF _Ref440271072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5.2</w:t>
      </w:r>
      <w:r w:rsidR="00BB76B1">
        <w:fldChar w:fldCharType="end"/>
      </w:r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r w:rsidR="00BB76B1">
        <w:fldChar w:fldCharType="begin"/>
      </w:r>
      <w:r w:rsidR="00BB76B1">
        <w:instrText xml:space="preserve"> REF _Ref440361439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5.5</w:t>
      </w:r>
      <w:r w:rsidR="00BB76B1">
        <w:fldChar w:fldCharType="end"/>
      </w:r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 xml:space="preserve">. В противном </w:t>
      </w:r>
      <w:proofErr w:type="gramStart"/>
      <w:r w:rsidRPr="006E78FA">
        <w:rPr>
          <w:bCs w:val="0"/>
          <w:sz w:val="24"/>
          <w:szCs w:val="24"/>
        </w:rPr>
        <w:t>случае</w:t>
      </w:r>
      <w:proofErr w:type="gramEnd"/>
      <w:r w:rsidRPr="006E78FA">
        <w:rPr>
          <w:bCs w:val="0"/>
          <w:sz w:val="24"/>
          <w:szCs w:val="24"/>
        </w:rPr>
        <w:t xml:space="preserve">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CA3D88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3.6.4</w:t>
      </w:r>
      <w:r w:rsidR="00CA3D88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191386407"/>
      <w:bookmarkStart w:id="294" w:name="_Ref191386526"/>
      <w:bookmarkStart w:id="295" w:name="_Toc440361333"/>
      <w:bookmarkStart w:id="296" w:name="_Toc440376088"/>
      <w:bookmarkStart w:id="297" w:name="_Toc440376215"/>
      <w:bookmarkStart w:id="298" w:name="_Toc440382480"/>
      <w:bookmarkStart w:id="299" w:name="_Toc440447150"/>
      <w:bookmarkStart w:id="300" w:name="_Toc440632310"/>
      <w:bookmarkStart w:id="301" w:name="_Toc440875083"/>
      <w:bookmarkStart w:id="302" w:name="_Toc441131070"/>
      <w:bookmarkStart w:id="303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4" w:name="_Ref93090116"/>
      <w:bookmarkStart w:id="305" w:name="_Ref191386482"/>
      <w:bookmarkStart w:id="306" w:name="_Ref440291364"/>
      <w:bookmarkEnd w:id="303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4"/>
      <w:r w:rsidRPr="00E71A48">
        <w:rPr>
          <w:bCs w:val="0"/>
          <w:sz w:val="24"/>
          <w:szCs w:val="24"/>
        </w:rPr>
        <w:t>:</w:t>
      </w:r>
      <w:bookmarkStart w:id="307" w:name="_Ref306004833"/>
      <w:bookmarkEnd w:id="305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</w:t>
      </w:r>
      <w:r w:rsidRPr="000C0912">
        <w:rPr>
          <w:bCs w:val="0"/>
          <w:sz w:val="24"/>
          <w:szCs w:val="24"/>
        </w:rPr>
        <w:t xml:space="preserve">может любое юридическое, </w:t>
      </w:r>
      <w:r w:rsidRPr="000C0912">
        <w:rPr>
          <w:bCs w:val="0"/>
          <w:color w:val="000000"/>
          <w:sz w:val="24"/>
          <w:szCs w:val="24"/>
        </w:rPr>
        <w:t>физическое</w:t>
      </w:r>
      <w:r w:rsidRPr="000C0912">
        <w:rPr>
          <w:bCs w:val="0"/>
          <w:sz w:val="24"/>
          <w:szCs w:val="24"/>
        </w:rPr>
        <w:t xml:space="preserve"> лицо </w:t>
      </w:r>
      <w:r w:rsidR="00E71628" w:rsidRPr="000C0912">
        <w:rPr>
          <w:bCs w:val="0"/>
          <w:sz w:val="24"/>
          <w:szCs w:val="24"/>
        </w:rPr>
        <w:t>(в т.</w:t>
      </w:r>
      <w:r w:rsidR="003129D4" w:rsidRPr="000C0912">
        <w:rPr>
          <w:bCs w:val="0"/>
          <w:sz w:val="24"/>
          <w:szCs w:val="24"/>
        </w:rPr>
        <w:t xml:space="preserve"> </w:t>
      </w:r>
      <w:r w:rsidR="00E71628" w:rsidRPr="000C0912">
        <w:rPr>
          <w:bCs w:val="0"/>
          <w:sz w:val="24"/>
          <w:szCs w:val="24"/>
        </w:rPr>
        <w:t xml:space="preserve">ч. </w:t>
      </w:r>
      <w:r w:rsidRPr="000C0912">
        <w:rPr>
          <w:bCs w:val="0"/>
          <w:sz w:val="24"/>
          <w:szCs w:val="24"/>
        </w:rPr>
        <w:t>индивидуальный предприниматель</w:t>
      </w:r>
      <w:r w:rsidR="00E71628" w:rsidRPr="000C0912">
        <w:rPr>
          <w:bCs w:val="0"/>
          <w:sz w:val="24"/>
          <w:szCs w:val="24"/>
        </w:rPr>
        <w:t>)</w:t>
      </w:r>
      <w:r w:rsidR="000C0912" w:rsidRPr="000C0912">
        <w:rPr>
          <w:sz w:val="24"/>
          <w:szCs w:val="24"/>
        </w:rPr>
        <w:t xml:space="preserve"> </w:t>
      </w:r>
      <w:r w:rsidR="000C0912" w:rsidRPr="000C0912">
        <w:rPr>
          <w:sz w:val="24"/>
          <w:szCs w:val="24"/>
        </w:rPr>
        <w:t>являющееся субъектом малого и среднего предпринимательства</w:t>
      </w:r>
      <w:r w:rsidRPr="000C0912">
        <w:rPr>
          <w:bCs w:val="0"/>
          <w:sz w:val="24"/>
          <w:szCs w:val="24"/>
        </w:rPr>
        <w:t xml:space="preserve">. </w:t>
      </w:r>
      <w:proofErr w:type="gramStart"/>
      <w:r w:rsidR="00362EA4" w:rsidRPr="000C0912">
        <w:rPr>
          <w:bCs w:val="0"/>
          <w:sz w:val="24"/>
          <w:szCs w:val="24"/>
        </w:rPr>
        <w:t>Дополнительные</w:t>
      </w:r>
      <w:r w:rsidR="00362EA4" w:rsidRPr="00362EA4">
        <w:rPr>
          <w:bCs w:val="0"/>
          <w:sz w:val="24"/>
          <w:szCs w:val="24"/>
        </w:rPr>
        <w:t xml:space="preserve">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BB76B1">
        <w:fldChar w:fldCharType="begin"/>
      </w:r>
      <w:r w:rsidR="00BB76B1">
        <w:instrText xml:space="preserve"> REF _Ref191386451 \n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3.3.9</w:t>
      </w:r>
      <w:r w:rsidR="00BB76B1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3.3.10</w:t>
      </w:r>
      <w:r w:rsidR="00CA3D88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6"/>
      <w:bookmarkEnd w:id="307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8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8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9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0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E71A48">
        <w:rPr>
          <w:bCs w:val="0"/>
          <w:color w:val="000000"/>
          <w:sz w:val="24"/>
          <w:szCs w:val="24"/>
        </w:rPr>
        <w:t>объеме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9"/>
      <w:bookmarkEnd w:id="31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1" w:name="_Ref306032457"/>
      <w:proofErr w:type="gramStart"/>
      <w:r w:rsidRPr="00E71A48">
        <w:rPr>
          <w:sz w:val="24"/>
          <w:szCs w:val="24"/>
          <w:lang w:eastAsia="ru-RU"/>
        </w:rPr>
        <w:lastRenderedPageBreak/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11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B76B1">
        <w:fldChar w:fldCharType="begin"/>
      </w:r>
      <w:r w:rsidR="00BB76B1">
        <w:instrText xml:space="preserve"> REF _Ref440275279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</w:t>
      </w:r>
      <w:r w:rsidR="00552FBF" w:rsidRPr="00552FBF">
        <w:rPr>
          <w:sz w:val="24"/>
          <w:szCs w:val="24"/>
        </w:rPr>
        <w:t>.</w:t>
      </w:r>
      <w:r w:rsidR="00552FBF" w:rsidRPr="00552FBF">
        <w:rPr>
          <w:sz w:val="24"/>
          <w:szCs w:val="24"/>
        </w:rPr>
        <w:t>4</w:t>
      </w:r>
      <w:r w:rsidR="00BB76B1">
        <w:fldChar w:fldCharType="end"/>
      </w:r>
      <w:r w:rsidRPr="009F2BF9">
        <w:rPr>
          <w:sz w:val="24"/>
          <w:szCs w:val="24"/>
        </w:rPr>
        <w:t xml:space="preserve"> и разделе </w:t>
      </w:r>
      <w:r w:rsidR="00BB76B1">
        <w:fldChar w:fldCharType="begin"/>
      </w:r>
      <w:r w:rsidR="00BB76B1">
        <w:instrText xml:space="preserve"> REF _Ref440270568 \r \h  \* MERGEFORMAT </w:instrText>
      </w:r>
      <w:r w:rsidR="00BB76B1">
        <w:fldChar w:fldCharType="separate"/>
      </w:r>
      <w:r w:rsidR="00552FBF">
        <w:t>4</w:t>
      </w:r>
      <w:r w:rsidR="00BB76B1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0C0912" w:rsidRPr="005347FA" w:rsidRDefault="000C0912" w:rsidP="000C091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C0912">
        <w:rPr>
          <w:color w:val="000000"/>
          <w:sz w:val="24"/>
          <w:szCs w:val="24"/>
          <w:lang w:eastAsia="ru-RU"/>
        </w:rPr>
        <w:tab/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0C0912">
        <w:rPr>
          <w:color w:val="000000"/>
          <w:sz w:val="24"/>
          <w:szCs w:val="24"/>
          <w:lang w:eastAsia="ru-RU"/>
        </w:rPr>
        <w:t>соответствии</w:t>
      </w:r>
      <w:proofErr w:type="gramEnd"/>
      <w:r w:rsidRPr="000C0912">
        <w:rPr>
          <w:color w:val="000000"/>
          <w:sz w:val="24"/>
          <w:szCs w:val="24"/>
          <w:lang w:eastAsia="ru-RU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</w:t>
      </w:r>
      <w:proofErr w:type="gramStart"/>
      <w:r w:rsidRPr="00CF39D0">
        <w:rPr>
          <w:color w:val="000000"/>
          <w:sz w:val="24"/>
          <w:szCs w:val="24"/>
        </w:rPr>
        <w:t>составе</w:t>
      </w:r>
      <w:proofErr w:type="gramEnd"/>
      <w:r w:rsidRPr="00CF39D0">
        <w:rPr>
          <w:color w:val="000000"/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3" w:name="_Ref303587815"/>
      <w:r w:rsidRPr="000F4365">
        <w:rPr>
          <w:bCs w:val="0"/>
          <w:sz w:val="24"/>
          <w:szCs w:val="24"/>
        </w:rPr>
        <w:t xml:space="preserve">Для юридических, лиц/ индивидуальных предпринимателей, если в </w:t>
      </w:r>
      <w:proofErr w:type="gramStart"/>
      <w:r w:rsidRPr="000F4365">
        <w:rPr>
          <w:bCs w:val="0"/>
          <w:sz w:val="24"/>
          <w:szCs w:val="24"/>
        </w:rPr>
        <w:t>каждом</w:t>
      </w:r>
      <w:proofErr w:type="gramEnd"/>
      <w:r w:rsidRPr="000F4365">
        <w:rPr>
          <w:bCs w:val="0"/>
          <w:sz w:val="24"/>
          <w:szCs w:val="24"/>
        </w:rPr>
        <w:t xml:space="preserve"> из пунктов не установлено иное:</w:t>
      </w:r>
      <w:bookmarkEnd w:id="312"/>
      <w:bookmarkEnd w:id="313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C443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279062"/>
      <w:proofErr w:type="gramStart"/>
      <w:r>
        <w:rPr>
          <w:sz w:val="24"/>
          <w:szCs w:val="24"/>
        </w:rPr>
        <w:t>Копи</w:t>
      </w:r>
      <w:r w:rsidR="00240E6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137C0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</w:t>
      </w:r>
      <w:r w:rsidR="00553A57" w:rsidRPr="00B20653">
        <w:rPr>
          <w:sz w:val="24"/>
          <w:szCs w:val="24"/>
        </w:rPr>
        <w:lastRenderedPageBreak/>
        <w:t>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</w:t>
      </w:r>
      <w:proofErr w:type="gramEnd"/>
      <w:r w:rsidR="00553A57" w:rsidRPr="00B20653">
        <w:rPr>
          <w:sz w:val="24"/>
          <w:szCs w:val="24"/>
        </w:rPr>
        <w:t xml:space="preserve">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</w:t>
      </w:r>
      <w:proofErr w:type="gramStart"/>
      <w:r w:rsidR="00553A57" w:rsidRPr="00B20653">
        <w:rPr>
          <w:sz w:val="24"/>
          <w:szCs w:val="24"/>
        </w:rPr>
        <w:t xml:space="preserve">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4"/>
      <w:proofErr w:type="gramEnd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D0D57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Информационное письмо о налич</w:t>
      </w:r>
      <w:proofErr w:type="gramStart"/>
      <w:r w:rsidRPr="00AD0D57">
        <w:rPr>
          <w:sz w:val="24"/>
          <w:szCs w:val="24"/>
        </w:rPr>
        <w:t>ии у У</w:t>
      </w:r>
      <w:proofErr w:type="gramEnd"/>
      <w:r w:rsidRPr="00AD0D5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D0D57">
        <w:rPr>
          <w:sz w:val="24"/>
          <w:szCs w:val="24"/>
        </w:rPr>
        <w:t>аффилированности</w:t>
      </w:r>
      <w:proofErr w:type="spellEnd"/>
      <w:r w:rsidRPr="00AD0D57">
        <w:rPr>
          <w:sz w:val="24"/>
          <w:szCs w:val="24"/>
        </w:rPr>
        <w:t xml:space="preserve"> с сотрудниками Заказчика или Организатора </w:t>
      </w:r>
      <w:r w:rsidR="00A600E3" w:rsidRPr="00AD0D57">
        <w:rPr>
          <w:sz w:val="24"/>
          <w:szCs w:val="24"/>
        </w:rPr>
        <w:t>(</w:t>
      </w:r>
      <w:r w:rsidR="003F3A69" w:rsidRPr="00AD0D57">
        <w:rPr>
          <w:sz w:val="24"/>
          <w:szCs w:val="24"/>
        </w:rPr>
        <w:t>подраздел</w:t>
      </w:r>
      <w:r w:rsidR="00A600E3" w:rsidRPr="00AD0D57">
        <w:rPr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_Ref440271993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5.11</w:t>
      </w:r>
      <w:r w:rsidR="00BB76B1">
        <w:fldChar w:fldCharType="end"/>
      </w:r>
      <w:r w:rsidR="00A600E3" w:rsidRPr="00AD0D57">
        <w:rPr>
          <w:sz w:val="24"/>
          <w:szCs w:val="24"/>
        </w:rPr>
        <w:t>)</w:t>
      </w:r>
      <w:r w:rsidR="00F82225" w:rsidRPr="00AD0D57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E71A48">
        <w:rPr>
          <w:bCs w:val="0"/>
          <w:sz w:val="24"/>
          <w:szCs w:val="24"/>
        </w:rPr>
        <w:t>соответствии</w:t>
      </w:r>
      <w:proofErr w:type="gramEnd"/>
      <w:r w:rsidR="00A154B7" w:rsidRPr="00E71A48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5.1.3</w:t>
      </w:r>
      <w:r w:rsidR="00CA3D88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5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5.12</w:t>
      </w:r>
      <w:r w:rsidR="00CA3D88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5.13</w:t>
      </w:r>
      <w:r w:rsidR="00CA3D88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6D7440">
        <w:rPr>
          <w:sz w:val="24"/>
          <w:szCs w:val="24"/>
        </w:rPr>
        <w:t xml:space="preserve"> </w:t>
      </w:r>
      <w:r w:rsidR="006D7440">
        <w:rPr>
          <w:szCs w:val="24"/>
        </w:rPr>
        <w:t>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6D7440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06AA1">
        <w:rPr>
          <w:sz w:val="24"/>
          <w:szCs w:val="24"/>
        </w:rPr>
        <w:t>05</w:t>
      </w:r>
      <w:r w:rsidR="00006AA1" w:rsidRPr="00F82225">
        <w:rPr>
          <w:sz w:val="24"/>
          <w:szCs w:val="24"/>
        </w:rPr>
        <w:t>.0</w:t>
      </w:r>
      <w:r w:rsidR="00006AA1">
        <w:rPr>
          <w:sz w:val="24"/>
          <w:szCs w:val="24"/>
        </w:rPr>
        <w:t>6</w:t>
      </w:r>
      <w:r w:rsidR="00006AA1" w:rsidRPr="00F82225">
        <w:rPr>
          <w:sz w:val="24"/>
          <w:szCs w:val="24"/>
        </w:rPr>
        <w:t>.201</w:t>
      </w:r>
      <w:r w:rsidR="00006AA1">
        <w:rPr>
          <w:sz w:val="24"/>
          <w:szCs w:val="24"/>
        </w:rPr>
        <w:t>5</w:t>
      </w:r>
      <w:r w:rsidR="00006AA1" w:rsidRPr="00F82225">
        <w:rPr>
          <w:sz w:val="24"/>
          <w:szCs w:val="24"/>
        </w:rPr>
        <w:t xml:space="preserve"> N ММВ-7-</w:t>
      </w:r>
      <w:r w:rsidR="00006AA1">
        <w:rPr>
          <w:sz w:val="24"/>
          <w:szCs w:val="24"/>
        </w:rPr>
        <w:t>17</w:t>
      </w:r>
      <w:r w:rsidR="00006AA1" w:rsidRPr="00F82225">
        <w:rPr>
          <w:sz w:val="24"/>
          <w:szCs w:val="24"/>
        </w:rPr>
        <w:t>/</w:t>
      </w:r>
      <w:r w:rsidR="00006AA1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</w:t>
      </w:r>
      <w:r w:rsidR="00F82225" w:rsidRPr="00240E62">
        <w:rPr>
          <w:sz w:val="24"/>
          <w:szCs w:val="24"/>
        </w:rPr>
        <w:t xml:space="preserve">срока окончания подачи </w:t>
      </w:r>
      <w:r w:rsidR="00A600E3" w:rsidRPr="00240E62">
        <w:rPr>
          <w:sz w:val="24"/>
          <w:szCs w:val="24"/>
        </w:rPr>
        <w:t>Заявок</w:t>
      </w:r>
      <w:r w:rsidR="00F82225" w:rsidRPr="00240E6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240E62">
        <w:rPr>
          <w:sz w:val="24"/>
          <w:szCs w:val="24"/>
        </w:rPr>
        <w:t xml:space="preserve"> (желательное условие)</w:t>
      </w:r>
      <w:r w:rsidR="00F82225" w:rsidRPr="00240E6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>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38211D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12"/>
      <w:r w:rsidRPr="0038211D">
        <w:rPr>
          <w:sz w:val="24"/>
          <w:szCs w:val="24"/>
        </w:rPr>
        <w:t>Анкета Участника закупки</w:t>
      </w:r>
      <w:r w:rsidR="00A154B7" w:rsidRPr="0038211D">
        <w:rPr>
          <w:sz w:val="24"/>
          <w:szCs w:val="24"/>
        </w:rPr>
        <w:t xml:space="preserve"> </w:t>
      </w:r>
      <w:r w:rsidR="00A154B7" w:rsidRPr="0038211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11D">
        <w:rPr>
          <w:sz w:val="24"/>
          <w:szCs w:val="24"/>
        </w:rPr>
        <w:t xml:space="preserve"> </w:t>
      </w:r>
      <w:r w:rsidR="009948B4" w:rsidRPr="0038211D">
        <w:rPr>
          <w:sz w:val="24"/>
          <w:szCs w:val="24"/>
        </w:rPr>
        <w:t>(</w:t>
      </w:r>
      <w:r w:rsidR="003F3A69" w:rsidRPr="0038211D">
        <w:rPr>
          <w:sz w:val="24"/>
          <w:szCs w:val="24"/>
        </w:rPr>
        <w:t>подраздел</w:t>
      </w:r>
      <w:r w:rsidR="009948B4" w:rsidRPr="0038211D">
        <w:rPr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_Ref440272119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5.7.1</w:t>
      </w:r>
      <w:r w:rsidR="00BB76B1">
        <w:fldChar w:fldCharType="end"/>
      </w:r>
      <w:r w:rsidR="009948B4" w:rsidRPr="0038211D">
        <w:rPr>
          <w:sz w:val="24"/>
          <w:szCs w:val="24"/>
        </w:rPr>
        <w:t>)</w:t>
      </w:r>
      <w:r w:rsidR="0038211D" w:rsidRPr="0038211D">
        <w:rPr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F82225" w:rsidRPr="0038211D">
        <w:rPr>
          <w:sz w:val="24"/>
          <w:szCs w:val="24"/>
        </w:rPr>
        <w:t>;</w:t>
      </w:r>
      <w:bookmarkEnd w:id="316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>– предоставляется только теми Участниками/</w:t>
      </w:r>
      <w:r w:rsidR="00DA481F">
        <w:rPr>
          <w:sz w:val="24"/>
          <w:szCs w:val="24"/>
        </w:rPr>
        <w:t>соисполнителями/</w:t>
      </w:r>
      <w:r w:rsidR="00DA481F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A481F" w:rsidRPr="0012081A">
        <w:rPr>
          <w:sz w:val="24"/>
          <w:szCs w:val="24"/>
        </w:rPr>
        <w:t xml:space="preserve"> предпринимательства в Российской Федерации»)</w:t>
      </w:r>
      <w:r w:rsidR="00D15047">
        <w:rPr>
          <w:sz w:val="24"/>
          <w:szCs w:val="24"/>
        </w:rPr>
        <w:t xml:space="preserve">. </w:t>
      </w:r>
      <w:r w:rsidR="00D15047" w:rsidRPr="00673EDD">
        <w:rPr>
          <w:sz w:val="24"/>
          <w:szCs w:val="24"/>
        </w:rPr>
        <w:t xml:space="preserve">В </w:t>
      </w:r>
      <w:proofErr w:type="gramStart"/>
      <w:r w:rsidR="00D15047" w:rsidRPr="00673EDD">
        <w:rPr>
          <w:sz w:val="24"/>
          <w:szCs w:val="24"/>
        </w:rPr>
        <w:t>случае</w:t>
      </w:r>
      <w:proofErr w:type="gramEnd"/>
      <w:r w:rsidR="00D15047" w:rsidRPr="00673EDD">
        <w:rPr>
          <w:sz w:val="24"/>
          <w:szCs w:val="24"/>
        </w:rPr>
        <w:t>,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 xml:space="preserve"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</w:t>
      </w:r>
      <w:r w:rsidR="00D15047" w:rsidRPr="00673EDD">
        <w:rPr>
          <w:sz w:val="24"/>
          <w:szCs w:val="24"/>
        </w:rPr>
        <w:lastRenderedPageBreak/>
        <w:t>среднего предпринимательства</w:t>
      </w:r>
      <w:r w:rsidRPr="007D7C50">
        <w:rPr>
          <w:sz w:val="24"/>
          <w:szCs w:val="24"/>
        </w:rPr>
        <w:t>;</w:t>
      </w:r>
      <w:bookmarkEnd w:id="31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B76B1">
        <w:fldChar w:fldCharType="begin"/>
      </w:r>
      <w:r w:rsidR="00BB76B1">
        <w:instrText xml:space="preserve"> REF _Ref440275279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1.1.4</w:t>
      </w:r>
      <w:r w:rsidR="00BB76B1">
        <w:fldChar w:fldCharType="end"/>
      </w:r>
      <w:r w:rsidRPr="009F2BF9">
        <w:rPr>
          <w:sz w:val="24"/>
          <w:szCs w:val="24"/>
        </w:rPr>
        <w:t xml:space="preserve"> и разделе </w:t>
      </w:r>
      <w:r w:rsidR="00BB76B1">
        <w:fldChar w:fldCharType="begin"/>
      </w:r>
      <w:r w:rsidR="00BB76B1">
        <w:instrText xml:space="preserve"> REF _Ref440270568 \r \h  \* MERGEFORMAT </w:instrText>
      </w:r>
      <w:r w:rsidR="00BB76B1">
        <w:fldChar w:fldCharType="separate"/>
      </w:r>
      <w:r w:rsidR="00552FBF">
        <w:t>4</w:t>
      </w:r>
      <w:r w:rsidR="00BB76B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5.8</w:t>
      </w:r>
      <w:r w:rsidR="00CA3D88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5.9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5.10</w:t>
      </w:r>
      <w:r w:rsidR="00CA3D88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5.14</w:t>
      </w:r>
      <w:r w:rsidR="00CA3D8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_Ref440272274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5.15</w:t>
      </w:r>
      <w:r w:rsidR="00BB76B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proofErr w:type="gramStart"/>
      <w:r w:rsidR="00DC7643">
        <w:rPr>
          <w:sz w:val="24"/>
          <w:szCs w:val="24"/>
        </w:rPr>
        <w:t>оказании</w:t>
      </w:r>
      <w:proofErr w:type="gramEnd"/>
      <w:r w:rsidR="00DC7643">
        <w:rPr>
          <w:sz w:val="24"/>
          <w:szCs w:val="24"/>
        </w:rPr>
        <w:t xml:space="preserve">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191386451"/>
      <w:bookmarkStart w:id="320" w:name="_Ref440271628"/>
      <w:bookmarkStart w:id="321" w:name="_Toc440361334"/>
      <w:bookmarkStart w:id="322" w:name="_Toc440376089"/>
      <w:bookmarkStart w:id="323" w:name="_Toc440376216"/>
      <w:bookmarkStart w:id="324" w:name="_Toc440382481"/>
      <w:bookmarkStart w:id="325" w:name="_Toc440447151"/>
      <w:bookmarkStart w:id="326" w:name="_Toc440632311"/>
      <w:bookmarkStart w:id="327" w:name="_Toc440875084"/>
      <w:bookmarkStart w:id="328" w:name="_Toc441131071"/>
      <w:r w:rsidRPr="00E71A48">
        <w:rPr>
          <w:szCs w:val="24"/>
        </w:rPr>
        <w:t xml:space="preserve">Привлечение </w:t>
      </w:r>
      <w:bookmarkEnd w:id="319"/>
      <w:bookmarkEnd w:id="320"/>
      <w:bookmarkEnd w:id="321"/>
      <w:bookmarkEnd w:id="322"/>
      <w:bookmarkEnd w:id="323"/>
      <w:r w:rsidR="00362EA4">
        <w:rPr>
          <w:szCs w:val="24"/>
        </w:rPr>
        <w:t>соисполнителей</w:t>
      </w:r>
      <w:bookmarkEnd w:id="324"/>
      <w:bookmarkEnd w:id="325"/>
      <w:bookmarkEnd w:id="326"/>
      <w:bookmarkEnd w:id="327"/>
      <w:bookmarkEnd w:id="32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29" w:name="_Ref191386461"/>
      <w:bookmarkStart w:id="330" w:name="_Toc440361335"/>
      <w:bookmarkStart w:id="331" w:name="_Toc440376090"/>
      <w:bookmarkStart w:id="33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B76B1">
        <w:fldChar w:fldCharType="begin"/>
      </w:r>
      <w:r w:rsidR="00BB76B1">
        <w:instrText xml:space="preserve"> REF _Ref191386407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3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CA3D88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CA3D88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CA3D88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CA3D88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Toc440382482"/>
      <w:bookmarkStart w:id="335" w:name="_Toc440447152"/>
      <w:bookmarkStart w:id="336" w:name="_Toc440632312"/>
      <w:bookmarkStart w:id="337" w:name="_Toc440875085"/>
      <w:bookmarkStart w:id="338" w:name="_Ref440876619"/>
      <w:bookmarkStart w:id="339" w:name="_Ref440876660"/>
      <w:bookmarkStart w:id="340" w:name="_Toc441131072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9"/>
      <w:bookmarkEnd w:id="330"/>
      <w:bookmarkEnd w:id="331"/>
      <w:bookmarkEnd w:id="332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_Ref191386482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3.3.8.1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B76B1">
        <w:fldChar w:fldCharType="begin"/>
      </w:r>
      <w:r w:rsidR="00BB76B1">
        <w:instrText xml:space="preserve"> REF _Ref191386407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CA3D8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2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во взаимоотношениях </w:t>
      </w:r>
      <w:r w:rsidRPr="00E71A48">
        <w:rPr>
          <w:bCs w:val="0"/>
          <w:sz w:val="24"/>
          <w:szCs w:val="24"/>
        </w:rPr>
        <w:lastRenderedPageBreak/>
        <w:t>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3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B76B1">
        <w:fldChar w:fldCharType="begin"/>
      </w:r>
      <w:r w:rsidR="00BB76B1">
        <w:instrText xml:space="preserve"> REF _Ref307563248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a</w:t>
      </w:r>
      <w:r w:rsidR="00552FBF" w:rsidRPr="00C97632">
        <w:rPr>
          <w:bCs w:val="0"/>
          <w:sz w:val="24"/>
          <w:szCs w:val="24"/>
        </w:rPr>
        <w:t>)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BB76B1">
        <w:fldChar w:fldCharType="begin"/>
      </w:r>
      <w:r w:rsidR="00BB76B1">
        <w:instrText xml:space="preserve"> REF _Ref307563262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g</w:t>
      </w:r>
      <w:r w:rsidR="00552FBF" w:rsidRPr="00C97632">
        <w:rPr>
          <w:bCs w:val="0"/>
          <w:sz w:val="24"/>
          <w:szCs w:val="24"/>
        </w:rPr>
        <w:t>)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BB76B1">
        <w:fldChar w:fldCharType="begin"/>
      </w:r>
      <w:r w:rsidR="00BB76B1">
        <w:instrText xml:space="preserve"> REF _Ref306032591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3.3.10.4</w:t>
      </w:r>
      <w:r w:rsidR="00BB76B1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В </w:t>
      </w:r>
      <w:proofErr w:type="gramStart"/>
      <w:r w:rsidR="00D77DCB" w:rsidRPr="00E71A48">
        <w:rPr>
          <w:bCs w:val="0"/>
          <w:sz w:val="24"/>
          <w:szCs w:val="24"/>
        </w:rPr>
        <w:t>случае</w:t>
      </w:r>
      <w:proofErr w:type="gramEnd"/>
      <w:r w:rsidR="00D77DCB" w:rsidRPr="00E71A48">
        <w:rPr>
          <w:bCs w:val="0"/>
          <w:sz w:val="24"/>
          <w:szCs w:val="24"/>
        </w:rPr>
        <w:t xml:space="preserve">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CA3D88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CA3D8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4" w:name="_Ref306114966"/>
      <w:bookmarkStart w:id="345" w:name="_Toc440361336"/>
      <w:bookmarkStart w:id="346" w:name="_Toc440376091"/>
      <w:bookmarkStart w:id="347" w:name="_Toc440376218"/>
      <w:bookmarkStart w:id="348" w:name="_Toc440382483"/>
      <w:bookmarkStart w:id="349" w:name="_Toc440447153"/>
      <w:bookmarkStart w:id="350" w:name="_Toc440632313"/>
      <w:bookmarkStart w:id="351" w:name="_Toc440875086"/>
      <w:bookmarkStart w:id="352" w:name="_Toc441131073"/>
      <w:r w:rsidRPr="00E71A48">
        <w:rPr>
          <w:szCs w:val="24"/>
        </w:rPr>
        <w:t>Разъяснение Документации по запросу предложений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CA3D88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CA3D88">
        <w:rPr>
          <w:bCs w:val="0"/>
          <w:iCs/>
          <w:sz w:val="24"/>
          <w:szCs w:val="24"/>
        </w:rPr>
      </w:r>
      <w:r w:rsidR="00CA3D88">
        <w:rPr>
          <w:bCs w:val="0"/>
          <w:iCs/>
          <w:sz w:val="24"/>
          <w:szCs w:val="24"/>
        </w:rPr>
        <w:fldChar w:fldCharType="separate"/>
      </w:r>
      <w:r w:rsidR="00552FBF">
        <w:rPr>
          <w:bCs w:val="0"/>
          <w:iCs/>
          <w:sz w:val="24"/>
          <w:szCs w:val="24"/>
        </w:rPr>
        <w:t>3.3.12</w:t>
      </w:r>
      <w:r w:rsidR="00CA3D88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B76B1">
        <w:fldChar w:fldCharType="begin"/>
      </w:r>
      <w:r w:rsidR="00BB76B1">
        <w:instrText xml:space="preserve"> REF _Ref440289401 \r \h  \* MERGEFORMAT </w:instrText>
      </w:r>
      <w:r w:rsidR="00BB76B1">
        <w:fldChar w:fldCharType="separate"/>
      </w:r>
      <w:r w:rsidR="00552FBF" w:rsidRPr="00552FBF">
        <w:rPr>
          <w:bCs w:val="0"/>
          <w:iCs/>
          <w:sz w:val="24"/>
          <w:szCs w:val="24"/>
        </w:rPr>
        <w:t>3.3.13</w:t>
      </w:r>
      <w:r w:rsidR="00BB76B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Toc440361337"/>
      <w:bookmarkStart w:id="354" w:name="_Toc440376092"/>
      <w:bookmarkStart w:id="355" w:name="_Toc440376219"/>
      <w:bookmarkStart w:id="356" w:name="_Toc440382484"/>
      <w:bookmarkStart w:id="357" w:name="_Toc440447154"/>
      <w:bookmarkStart w:id="358" w:name="_Toc440632314"/>
      <w:bookmarkStart w:id="359" w:name="_Toc440875087"/>
      <w:bookmarkStart w:id="360" w:name="_Ref440969948"/>
      <w:bookmarkStart w:id="361" w:name="_Ref441057071"/>
      <w:bookmarkStart w:id="362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440289401"/>
      <w:bookmarkStart w:id="364" w:name="_Toc440361338"/>
      <w:bookmarkStart w:id="365" w:name="_Toc440376093"/>
      <w:bookmarkStart w:id="366" w:name="_Toc440376220"/>
      <w:bookmarkStart w:id="367" w:name="_Toc440382485"/>
      <w:bookmarkStart w:id="368" w:name="_Toc440447155"/>
      <w:bookmarkStart w:id="369" w:name="_Toc440632315"/>
      <w:bookmarkStart w:id="370" w:name="_Toc440875088"/>
      <w:bookmarkStart w:id="371" w:name="_Toc441131075"/>
      <w:r w:rsidRPr="00E71A48">
        <w:rPr>
          <w:szCs w:val="24"/>
        </w:rPr>
        <w:t>Продление срока окончания приема Заявок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3" w:name="_Toc299701566"/>
      <w:bookmarkStart w:id="374" w:name="_Ref306176386"/>
      <w:bookmarkStart w:id="375" w:name="_Ref440285128"/>
      <w:bookmarkStart w:id="376" w:name="_Toc440361339"/>
      <w:bookmarkStart w:id="377" w:name="_Toc440376094"/>
      <w:bookmarkStart w:id="378" w:name="_Toc440376221"/>
      <w:bookmarkStart w:id="379" w:name="_Toc440382486"/>
      <w:bookmarkStart w:id="380" w:name="_Toc440447156"/>
      <w:bookmarkStart w:id="381" w:name="_Toc440632316"/>
      <w:bookmarkStart w:id="382" w:name="_Toc440875089"/>
      <w:bookmarkStart w:id="383" w:name="_Toc44113107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BB75C6">
        <w:rPr>
          <w:bCs w:val="0"/>
          <w:sz w:val="24"/>
          <w:szCs w:val="24"/>
        </w:rPr>
        <w:t>и, на сумму  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</w:t>
      </w:r>
      <w:r w:rsidR="005818B2" w:rsidRPr="00E71A48">
        <w:rPr>
          <w:bCs w:val="0"/>
          <w:spacing w:val="-1"/>
          <w:sz w:val="24"/>
          <w:szCs w:val="24"/>
        </w:rPr>
        <w:lastRenderedPageBreak/>
        <w:t>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5.14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7586570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о неустойке должно быть указано</w:t>
      </w:r>
      <w:bookmarkStart w:id="38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5"/>
      <w:bookmarkEnd w:id="386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B76B1">
        <w:fldChar w:fldCharType="begin"/>
      </w:r>
      <w:r w:rsidR="00BB76B1">
        <w:instrText xml:space="preserve"> REF _Ref306008743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3.3.4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A3D88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3.4.1.3</w:t>
      </w:r>
      <w:r w:rsidR="00CA3D88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CA3D8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3.10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7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BB76B1">
        <w:fldChar w:fldCharType="begin"/>
      </w:r>
      <w:r w:rsidR="00BB76B1">
        <w:instrText xml:space="preserve"> REF _Ref305753174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3.3.14.4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7"/>
      <w:r w:rsidR="00BB75C6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8" w:name="_Ref299109207"/>
      <w:bookmarkStart w:id="38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8"/>
      <w:bookmarkEnd w:id="389"/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B76B1">
        <w:fldChar w:fldCharType="begin"/>
      </w:r>
      <w:r w:rsidR="00BB76B1">
        <w:instrText xml:space="preserve"> REF _Ref440272256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  <w:lang w:eastAsia="ru-RU"/>
        </w:rPr>
        <w:t>5.14</w:t>
      </w:r>
      <w:r w:rsidR="00BB76B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B76B1">
        <w:fldChar w:fldCharType="begin"/>
      </w:r>
      <w:r w:rsidR="00BB76B1">
        <w:instrText xml:space="preserve"> REF _Ref441574460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  <w:lang w:eastAsia="ru-RU"/>
        </w:rPr>
        <w:t>5.18</w:t>
      </w:r>
      <w:r w:rsidR="00BB76B1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</w:t>
      </w:r>
      <w:r w:rsidRPr="00BB75C6">
        <w:rPr>
          <w:bCs w:val="0"/>
          <w:sz w:val="24"/>
          <w:szCs w:val="24"/>
        </w:rPr>
        <w:t xml:space="preserve">окончания приема заявок, указанных в пункте </w:t>
      </w:r>
      <w:r w:rsidR="00BB76B1" w:rsidRPr="00BB75C6">
        <w:fldChar w:fldCharType="begin"/>
      </w:r>
      <w:r w:rsidR="00BB76B1" w:rsidRPr="00BB75C6">
        <w:instrText xml:space="preserve"> REF _Ref440289953 \r \h  \* MERGEFORMAT </w:instrText>
      </w:r>
      <w:r w:rsidR="00BB76B1" w:rsidRPr="00BB75C6">
        <w:fldChar w:fldCharType="separate"/>
      </w:r>
      <w:r w:rsidR="00552FBF" w:rsidRPr="00BB75C6">
        <w:rPr>
          <w:bCs w:val="0"/>
          <w:sz w:val="24"/>
          <w:szCs w:val="24"/>
        </w:rPr>
        <w:t>3.4.1.3</w:t>
      </w:r>
      <w:r w:rsidR="00BB76B1" w:rsidRPr="00BB75C6">
        <w:fldChar w:fldCharType="end"/>
      </w:r>
      <w:r w:rsidRPr="00BB75C6">
        <w:rPr>
          <w:bCs w:val="0"/>
          <w:sz w:val="24"/>
          <w:szCs w:val="24"/>
        </w:rPr>
        <w:t xml:space="preserve"> настоящей Документации, по адресу: </w:t>
      </w:r>
      <w:r w:rsidR="00BB75C6" w:rsidRPr="00BB75C6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BB75C6" w:rsidRPr="00BB75C6">
        <w:rPr>
          <w:b/>
          <w:bCs w:val="0"/>
          <w:sz w:val="24"/>
          <w:szCs w:val="24"/>
        </w:rPr>
        <w:t>Тенишевой</w:t>
      </w:r>
      <w:proofErr w:type="spellEnd"/>
      <w:r w:rsidR="00BB75C6" w:rsidRPr="00BB75C6">
        <w:rPr>
          <w:b/>
          <w:bCs w:val="0"/>
          <w:sz w:val="24"/>
          <w:szCs w:val="24"/>
        </w:rPr>
        <w:t xml:space="preserve">, д. 33, </w:t>
      </w:r>
      <w:proofErr w:type="spellStart"/>
      <w:r w:rsidR="00BB75C6" w:rsidRPr="00BB75C6">
        <w:rPr>
          <w:b/>
          <w:bCs w:val="0"/>
          <w:sz w:val="24"/>
          <w:szCs w:val="24"/>
        </w:rPr>
        <w:t>каб</w:t>
      </w:r>
      <w:proofErr w:type="spellEnd"/>
      <w:r w:rsidR="00BB75C6" w:rsidRPr="00BB75C6">
        <w:rPr>
          <w:b/>
          <w:bCs w:val="0"/>
          <w:sz w:val="24"/>
          <w:szCs w:val="24"/>
        </w:rPr>
        <w:t>. 111</w:t>
      </w:r>
      <w:r w:rsidR="00BB75C6" w:rsidRPr="00BB75C6">
        <w:rPr>
          <w:bCs w:val="0"/>
          <w:sz w:val="24"/>
          <w:szCs w:val="24"/>
        </w:rPr>
        <w:t xml:space="preserve">, исполнительный сотрудник – </w:t>
      </w:r>
      <w:r w:rsidR="00BB75C6" w:rsidRPr="00BB75C6">
        <w:rPr>
          <w:sz w:val="24"/>
          <w:szCs w:val="24"/>
        </w:rPr>
        <w:t xml:space="preserve">Лебедев Александр </w:t>
      </w:r>
      <w:r w:rsidR="00BB75C6" w:rsidRPr="00BB75C6">
        <w:rPr>
          <w:iCs/>
          <w:sz w:val="24"/>
          <w:szCs w:val="24"/>
        </w:rPr>
        <w:t>Александрович</w:t>
      </w:r>
      <w:r w:rsidR="00BB75C6" w:rsidRPr="00BB75C6">
        <w:rPr>
          <w:sz w:val="24"/>
          <w:szCs w:val="24"/>
        </w:rPr>
        <w:t>, контактный телефон (4812) 42-95-08</w:t>
      </w:r>
      <w:r w:rsidR="00BB75C6" w:rsidRPr="00BB75C6">
        <w:rPr>
          <w:bCs w:val="0"/>
          <w:sz w:val="24"/>
          <w:szCs w:val="24"/>
        </w:rPr>
        <w:t>.</w:t>
      </w:r>
      <w:r w:rsidRPr="00BB75C6">
        <w:rPr>
          <w:bCs w:val="0"/>
          <w:sz w:val="24"/>
          <w:szCs w:val="24"/>
        </w:rPr>
        <w:t xml:space="preserve">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BB76B1">
        <w:fldChar w:fldCharType="begin"/>
      </w:r>
      <w:r w:rsidR="00BB76B1">
        <w:instrText xml:space="preserve"> REF _Ref191386085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1.1.1</w:t>
      </w:r>
      <w:r w:rsidR="00BB76B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BB76B1">
        <w:fldChar w:fldCharType="begin"/>
      </w:r>
      <w:r w:rsidR="00BB76B1">
        <w:instrText xml:space="preserve"> REF _Ref303323780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1.1.4</w:t>
      </w:r>
      <w:r w:rsidR="00BB76B1">
        <w:fldChar w:fldCharType="end"/>
      </w:r>
      <w:r w:rsidRPr="002F273A">
        <w:rPr>
          <w:sz w:val="24"/>
          <w:szCs w:val="24"/>
        </w:rPr>
        <w:t>.</w:t>
      </w:r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будет считаться Организатором как не предоставление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, и повлечет за собой последствия, указанные в п.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_Ref442190489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3.3.14.9</w:t>
      </w:r>
      <w:r w:rsidR="00CA3D88">
        <w:rPr>
          <w:sz w:val="24"/>
          <w:szCs w:val="24"/>
        </w:rPr>
        <w:fldChar w:fldCharType="end"/>
      </w:r>
      <w:r w:rsidRPr="002F273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0" w:name="_Ref442190489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3B5575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0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1" w:name="_Ref305973214"/>
      <w:bookmarkStart w:id="392" w:name="_Toc441131077"/>
      <w:r w:rsidRPr="00E71A48">
        <w:lastRenderedPageBreak/>
        <w:t>Подача Заявок и их прием</w:t>
      </w:r>
      <w:bookmarkStart w:id="393" w:name="_Ref56229451"/>
      <w:bookmarkEnd w:id="372"/>
      <w:bookmarkEnd w:id="391"/>
      <w:bookmarkEnd w:id="39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4" w:name="_Toc439323707"/>
      <w:bookmarkStart w:id="395" w:name="_Toc440361341"/>
      <w:bookmarkStart w:id="396" w:name="_Toc440376096"/>
      <w:bookmarkStart w:id="397" w:name="_Toc440376223"/>
      <w:bookmarkStart w:id="398" w:name="_Toc440382488"/>
      <w:bookmarkStart w:id="399" w:name="_Toc440447158"/>
      <w:bookmarkStart w:id="400" w:name="_Toc440632318"/>
      <w:bookmarkStart w:id="401" w:name="_Toc440875091"/>
      <w:bookmarkStart w:id="402" w:name="_Toc441131078"/>
      <w:r w:rsidRPr="00E71A48">
        <w:rPr>
          <w:szCs w:val="24"/>
        </w:rPr>
        <w:t>Подача Заявок через ЭТП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C091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0C0912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0C0912">
        <w:rPr>
          <w:bCs w:val="0"/>
          <w:sz w:val="24"/>
          <w:szCs w:val="24"/>
        </w:rPr>
        <w:t xml:space="preserve">электронных </w:t>
      </w:r>
      <w:r w:rsidRPr="000C091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C0912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3" w:name="_Ref440289953"/>
      <w:r w:rsidRPr="000C0912">
        <w:rPr>
          <w:bCs w:val="0"/>
          <w:sz w:val="24"/>
          <w:szCs w:val="24"/>
        </w:rPr>
        <w:t>Заявк</w:t>
      </w:r>
      <w:r w:rsidR="00717F60" w:rsidRPr="000C0912">
        <w:rPr>
          <w:bCs w:val="0"/>
          <w:sz w:val="24"/>
          <w:szCs w:val="24"/>
        </w:rPr>
        <w:t xml:space="preserve">и на ЭТП могут быть поданы до </w:t>
      </w:r>
      <w:r w:rsidR="002B5044" w:rsidRPr="000C0912">
        <w:rPr>
          <w:b/>
          <w:bCs w:val="0"/>
          <w:sz w:val="24"/>
          <w:szCs w:val="24"/>
        </w:rPr>
        <w:t xml:space="preserve">12 часов 00 минут </w:t>
      </w:r>
      <w:r w:rsidR="00BB75C6" w:rsidRPr="000C0912">
        <w:rPr>
          <w:b/>
          <w:bCs w:val="0"/>
          <w:sz w:val="24"/>
          <w:szCs w:val="24"/>
        </w:rPr>
        <w:t>17 нояб</w:t>
      </w:r>
      <w:r w:rsidR="002B5044" w:rsidRPr="000C0912">
        <w:rPr>
          <w:b/>
          <w:bCs w:val="0"/>
          <w:sz w:val="24"/>
          <w:szCs w:val="24"/>
        </w:rPr>
        <w:t>ря 2016 года</w:t>
      </w:r>
      <w:r w:rsidR="00BB27D7" w:rsidRPr="000C0912">
        <w:rPr>
          <w:b/>
          <w:bCs w:val="0"/>
          <w:sz w:val="24"/>
          <w:szCs w:val="24"/>
        </w:rPr>
        <w:t xml:space="preserve">, </w:t>
      </w:r>
      <w:r w:rsidR="00BB27D7" w:rsidRPr="000C091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0C0912">
        <w:rPr>
          <w:bCs w:val="0"/>
          <w:spacing w:val="-2"/>
          <w:sz w:val="24"/>
          <w:szCs w:val="24"/>
        </w:rPr>
        <w:t>(под</w:t>
      </w:r>
      <w:r w:rsidR="00BB27D7" w:rsidRPr="000C0912">
        <w:rPr>
          <w:bCs w:val="0"/>
          <w:sz w:val="24"/>
          <w:szCs w:val="24"/>
        </w:rPr>
        <w:t xml:space="preserve">раздел </w:t>
      </w:r>
      <w:r w:rsidR="00CA3D88" w:rsidRPr="000C0912">
        <w:rPr>
          <w:bCs w:val="0"/>
          <w:sz w:val="24"/>
          <w:szCs w:val="24"/>
        </w:rPr>
        <w:fldChar w:fldCharType="begin"/>
      </w:r>
      <w:r w:rsidR="00BB27D7" w:rsidRPr="000C0912">
        <w:rPr>
          <w:bCs w:val="0"/>
          <w:sz w:val="24"/>
          <w:szCs w:val="24"/>
        </w:rPr>
        <w:instrText xml:space="preserve"> REF _Ref55336310 \r \h </w:instrText>
      </w:r>
      <w:r w:rsidR="00CA3D88" w:rsidRPr="000C0912">
        <w:rPr>
          <w:bCs w:val="0"/>
          <w:sz w:val="24"/>
          <w:szCs w:val="24"/>
        </w:rPr>
      </w:r>
      <w:r w:rsidR="000C0912">
        <w:rPr>
          <w:bCs w:val="0"/>
          <w:sz w:val="24"/>
          <w:szCs w:val="24"/>
        </w:rPr>
        <w:instrText xml:space="preserve"> \* MERGEFORMAT </w:instrText>
      </w:r>
      <w:r w:rsidR="00CA3D88" w:rsidRPr="000C0912">
        <w:rPr>
          <w:bCs w:val="0"/>
          <w:sz w:val="24"/>
          <w:szCs w:val="24"/>
        </w:rPr>
        <w:fldChar w:fldCharType="separate"/>
      </w:r>
      <w:r w:rsidR="00552FBF" w:rsidRPr="000C0912">
        <w:rPr>
          <w:bCs w:val="0"/>
          <w:sz w:val="24"/>
          <w:szCs w:val="24"/>
        </w:rPr>
        <w:t>5.1</w:t>
      </w:r>
      <w:r w:rsidR="00CA3D88" w:rsidRPr="000C0912">
        <w:rPr>
          <w:bCs w:val="0"/>
          <w:sz w:val="24"/>
          <w:szCs w:val="24"/>
        </w:rPr>
        <w:fldChar w:fldCharType="end"/>
      </w:r>
      <w:r w:rsidR="00BB27D7" w:rsidRPr="000C0912">
        <w:rPr>
          <w:bCs w:val="0"/>
          <w:sz w:val="24"/>
          <w:szCs w:val="24"/>
          <w:lang w:eastAsia="ru-RU"/>
        </w:rPr>
        <w:t>)</w:t>
      </w:r>
      <w:r w:rsidR="00BB27D7" w:rsidRPr="000C091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C0912">
        <w:rPr>
          <w:bCs w:val="0"/>
          <w:sz w:val="24"/>
          <w:szCs w:val="24"/>
        </w:rPr>
        <w:t>.</w:t>
      </w:r>
      <w:bookmarkEnd w:id="403"/>
    </w:p>
    <w:p w:rsidR="00717F60" w:rsidRPr="000C0912" w:rsidRDefault="00717F60" w:rsidP="00E71A48">
      <w:pPr>
        <w:pStyle w:val="3"/>
        <w:spacing w:line="264" w:lineRule="auto"/>
        <w:rPr>
          <w:szCs w:val="24"/>
        </w:rPr>
      </w:pPr>
      <w:bookmarkStart w:id="404" w:name="_Ref115077798"/>
      <w:bookmarkStart w:id="405" w:name="_Toc439323708"/>
      <w:bookmarkStart w:id="406" w:name="_Toc440361342"/>
      <w:bookmarkStart w:id="407" w:name="_Toc440376097"/>
      <w:bookmarkStart w:id="408" w:name="_Toc440376224"/>
      <w:bookmarkStart w:id="409" w:name="_Toc440382489"/>
      <w:bookmarkStart w:id="410" w:name="_Toc440447159"/>
      <w:bookmarkStart w:id="411" w:name="_Toc440632319"/>
      <w:bookmarkStart w:id="412" w:name="_Toc440875092"/>
      <w:bookmarkStart w:id="413" w:name="_Toc441131079"/>
      <w:r w:rsidRPr="000C0912">
        <w:rPr>
          <w:szCs w:val="24"/>
        </w:rPr>
        <w:t xml:space="preserve">Подача Заявок в письменной </w:t>
      </w:r>
      <w:r w:rsidR="00FA523F" w:rsidRPr="000C0912">
        <w:rPr>
          <w:szCs w:val="24"/>
        </w:rPr>
        <w:t xml:space="preserve">(бумажной) </w:t>
      </w:r>
      <w:r w:rsidRPr="000C0912">
        <w:rPr>
          <w:szCs w:val="24"/>
        </w:rPr>
        <w:t>форме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 w:rsidR="00717F60" w:rsidRPr="002F273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4" w:name="_GoBack"/>
      <w:bookmarkEnd w:id="393"/>
      <w:bookmarkEnd w:id="414"/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2F273A">
        <w:rPr>
          <w:bCs w:val="0"/>
          <w:sz w:val="24"/>
          <w:szCs w:val="24"/>
        </w:rPr>
        <w:t>предусмотрена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BB76B1">
        <w:fldChar w:fldCharType="begin"/>
      </w:r>
      <w:r w:rsidR="00BB76B1">
        <w:instrText xml:space="preserve"> REF _Ref306005578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3.3.8.3</w:t>
      </w:r>
      <w:r w:rsidR="00BB76B1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BB76B1">
        <w:fldChar w:fldCharType="begin"/>
      </w:r>
      <w:r w:rsidR="00BB76B1">
        <w:instrText xml:space="preserve"> REF _Ref441574649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5.18</w:t>
      </w:r>
      <w:r w:rsidR="00BB76B1">
        <w:fldChar w:fldCharType="end"/>
      </w:r>
      <w:r w:rsidRPr="002F273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5" w:name="_Ref303683883"/>
      <w:bookmarkStart w:id="416" w:name="_Toc441131080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5"/>
      <w:bookmarkEnd w:id="416"/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7" w:name="_Ref305973250"/>
      <w:bookmarkStart w:id="418" w:name="_Toc441131081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BB76B1">
        <w:fldChar w:fldCharType="begin"/>
      </w:r>
      <w:r w:rsidR="00BB76B1">
        <w:instrText xml:space="preserve"> REF _Ref440289953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BB76B1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B76B1">
        <w:fldChar w:fldCharType="begin"/>
      </w:r>
      <w:r w:rsidR="00BB76B1">
        <w:instrText xml:space="preserve"> REF _Ref440289953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BB76B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B76B1">
        <w:fldChar w:fldCharType="begin"/>
      </w:r>
      <w:r w:rsidR="00BB76B1">
        <w:instrText xml:space="preserve"> REF _Ref440289953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BB76B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B76B1">
        <w:fldChar w:fldCharType="begin"/>
      </w:r>
      <w:r w:rsidR="00BB76B1">
        <w:instrText xml:space="preserve"> REF _Ref55279015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3.3.1.6</w:t>
      </w:r>
      <w:r w:rsidR="00BB76B1">
        <w:fldChar w:fldCharType="end"/>
      </w:r>
      <w:r w:rsidRPr="00223D18">
        <w:rPr>
          <w:sz w:val="24"/>
          <w:szCs w:val="24"/>
        </w:rPr>
        <w:t xml:space="preserve">, </w:t>
      </w:r>
      <w:r w:rsidR="00BB76B1">
        <w:fldChar w:fldCharType="begin"/>
      </w:r>
      <w:r w:rsidR="00BB76B1">
        <w:instrText xml:space="preserve"> REF _Ref195087786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3.3.1.7</w:t>
      </w:r>
      <w:r w:rsidR="00BB76B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7"/>
      <w:bookmarkEnd w:id="41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39323711"/>
      <w:bookmarkStart w:id="420" w:name="_Toc440361345"/>
      <w:bookmarkStart w:id="421" w:name="_Toc440376100"/>
      <w:bookmarkStart w:id="422" w:name="_Toc440376227"/>
      <w:bookmarkStart w:id="423" w:name="_Toc440382492"/>
      <w:bookmarkStart w:id="424" w:name="_Toc440447162"/>
      <w:bookmarkStart w:id="425" w:name="_Toc440632322"/>
      <w:bookmarkStart w:id="426" w:name="_Toc440875095"/>
      <w:bookmarkStart w:id="427" w:name="_Toc441131082"/>
      <w:r w:rsidRPr="00E71A48">
        <w:rPr>
          <w:szCs w:val="24"/>
        </w:rPr>
        <w:t>Общие положения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 </w:t>
      </w:r>
      <w:r w:rsidRPr="00E71A48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B76B1">
        <w:fldChar w:fldCharType="begin"/>
      </w:r>
      <w:r w:rsidR="00BB76B1">
        <w:instrText xml:space="preserve"> REF _Ref93089454 \n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3.6.2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B76B1">
        <w:fldChar w:fldCharType="begin"/>
      </w:r>
      <w:r w:rsidR="00BB76B1">
        <w:instrText xml:space="preserve"> REF _Ref303670674 \n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3.6.3</w:t>
      </w:r>
      <w:r w:rsidR="00BB76B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_Ref306138385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3.6.4</w:t>
      </w:r>
      <w:r w:rsidR="00BB76B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93089454"/>
      <w:bookmarkStart w:id="429" w:name="_Toc439323712"/>
      <w:bookmarkStart w:id="430" w:name="_Toc440361346"/>
      <w:bookmarkStart w:id="431" w:name="_Toc440376101"/>
      <w:bookmarkStart w:id="432" w:name="_Toc440376228"/>
      <w:bookmarkStart w:id="433" w:name="_Toc440382493"/>
      <w:bookmarkStart w:id="434" w:name="_Toc440447163"/>
      <w:bookmarkStart w:id="435" w:name="_Toc440632323"/>
      <w:bookmarkStart w:id="436" w:name="_Toc440875096"/>
      <w:bookmarkStart w:id="437" w:name="_Toc441131083"/>
      <w:r w:rsidRPr="00E71A48">
        <w:rPr>
          <w:szCs w:val="24"/>
        </w:rPr>
        <w:t>Отборочная стадия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8" w:name="_Ref55304419"/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9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8"/>
      <w:bookmarkEnd w:id="439"/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</w:t>
      </w:r>
      <w:r w:rsidRPr="00E21378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B76B1">
        <w:fldChar w:fldCharType="begin"/>
      </w:r>
      <w:r w:rsidR="00BB76B1">
        <w:instrText xml:space="preserve"> REF _Ref444181467 \r \h  \* MERGEFORMAT </w:instrText>
      </w:r>
      <w:r w:rsidR="00BB76B1">
        <w:fldChar w:fldCharType="separate"/>
      </w:r>
      <w:r w:rsidR="00552FBF">
        <w:rPr>
          <w:sz w:val="24"/>
          <w:szCs w:val="24"/>
        </w:rPr>
        <w:t>5.12</w:t>
      </w:r>
      <w:r w:rsidR="00BB76B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BB76B1">
        <w:fldChar w:fldCharType="begin"/>
      </w:r>
      <w:r w:rsidR="00BB76B1">
        <w:instrText xml:space="preserve"> REF _Ref306176386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3.3.14</w:t>
      </w:r>
      <w:r w:rsidR="00BB76B1">
        <w:fldChar w:fldCharType="end"/>
      </w:r>
      <w:r w:rsidRPr="00E21378">
        <w:rPr>
          <w:sz w:val="24"/>
          <w:szCs w:val="24"/>
        </w:rPr>
        <w:t>;</w:t>
      </w:r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E21378">
        <w:rPr>
          <w:sz w:val="24"/>
          <w:szCs w:val="24"/>
        </w:rPr>
        <w:t>документов</w:t>
      </w:r>
      <w:proofErr w:type="gramEnd"/>
      <w:r w:rsidRPr="00E21378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B76B1">
        <w:fldChar w:fldCharType="begin"/>
      </w:r>
      <w:r w:rsidR="00BB76B1">
        <w:instrText xml:space="preserve"> REF _Ref306176386 \r \h  \* MERGEFORMAT </w:instrText>
      </w:r>
      <w:r w:rsidR="00BB76B1">
        <w:fldChar w:fldCharType="separate"/>
      </w:r>
      <w:r w:rsidR="00552FBF" w:rsidRPr="00552FBF">
        <w:rPr>
          <w:sz w:val="24"/>
          <w:szCs w:val="24"/>
        </w:rPr>
        <w:t>3.3.14</w:t>
      </w:r>
      <w:r w:rsidR="00BB76B1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0" w:name="_Ref303670674"/>
      <w:bookmarkStart w:id="441" w:name="_Toc439323713"/>
      <w:bookmarkStart w:id="442" w:name="_Toc440361347"/>
      <w:bookmarkStart w:id="443" w:name="_Toc440376102"/>
      <w:bookmarkStart w:id="444" w:name="_Toc440376229"/>
      <w:bookmarkStart w:id="445" w:name="_Toc440382494"/>
      <w:bookmarkStart w:id="446" w:name="_Toc440447164"/>
      <w:bookmarkStart w:id="447" w:name="_Toc440632324"/>
      <w:bookmarkStart w:id="448" w:name="_Toc440875097"/>
      <w:bookmarkStart w:id="449" w:name="_Toc441131084"/>
      <w:r w:rsidRPr="00E71A48">
        <w:rPr>
          <w:szCs w:val="24"/>
        </w:rPr>
        <w:t>Проведение переговоров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0" w:name="_Ref306138385"/>
      <w:bookmarkStart w:id="451" w:name="_Toc439323714"/>
      <w:bookmarkStart w:id="452" w:name="_Toc440361348"/>
      <w:bookmarkStart w:id="453" w:name="_Toc440376103"/>
      <w:bookmarkStart w:id="454" w:name="_Toc440376230"/>
      <w:bookmarkStart w:id="455" w:name="_Toc440382495"/>
      <w:bookmarkStart w:id="456" w:name="_Toc440447165"/>
      <w:bookmarkStart w:id="457" w:name="_Toc440632325"/>
      <w:bookmarkStart w:id="458" w:name="_Toc440875098"/>
      <w:bookmarkStart w:id="459" w:name="_Toc441131085"/>
      <w:r w:rsidRPr="00E71A48">
        <w:rPr>
          <w:szCs w:val="24"/>
        </w:rPr>
        <w:t>Оценочная стадия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60" w:name="_Ref303250967"/>
      <w:bookmarkStart w:id="461" w:name="_Toc305697378"/>
      <w:bookmarkStart w:id="462" w:name="_Toc441131086"/>
      <w:bookmarkStart w:id="46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60"/>
      <w:bookmarkEnd w:id="461"/>
      <w:bookmarkEnd w:id="462"/>
      <w:r w:rsidRPr="00E71A48">
        <w:t xml:space="preserve"> </w:t>
      </w:r>
    </w:p>
    <w:bookmarkEnd w:id="463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464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465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 xml:space="preserve"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</w:t>
      </w:r>
      <w:proofErr w:type="gramStart"/>
      <w:r w:rsidRPr="00E71A48">
        <w:rPr>
          <w:iCs/>
          <w:sz w:val="24"/>
          <w:szCs w:val="24"/>
          <w:lang w:eastAsia="ru-RU"/>
        </w:rPr>
        <w:t>каждом</w:t>
      </w:r>
      <w:proofErr w:type="gramEnd"/>
      <w:r w:rsidRPr="00E71A48">
        <w:rPr>
          <w:iCs/>
          <w:sz w:val="24"/>
          <w:szCs w:val="24"/>
          <w:lang w:eastAsia="ru-RU"/>
        </w:rPr>
        <w:t xml:space="preserve">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</w:t>
      </w:r>
      <w:proofErr w:type="gramStart"/>
      <w:r w:rsidRPr="00E71A48">
        <w:rPr>
          <w:iCs/>
          <w:sz w:val="24"/>
          <w:szCs w:val="24"/>
          <w:lang w:eastAsia="ru-RU"/>
        </w:rPr>
        <w:t>случае</w:t>
      </w:r>
      <w:proofErr w:type="gramEnd"/>
      <w:r w:rsidRPr="00E71A48">
        <w:rPr>
          <w:iCs/>
          <w:sz w:val="24"/>
          <w:szCs w:val="24"/>
          <w:lang w:eastAsia="ru-RU"/>
        </w:rPr>
        <w:t xml:space="preserve">,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B76B1">
        <w:fldChar w:fldCharType="begin"/>
      </w:r>
      <w:r w:rsidR="00BB76B1">
        <w:instrText xml:space="preserve"> REF _Ref306352987 \r \h  \* MERGEFORMAT </w:instrText>
      </w:r>
      <w:r w:rsidR="00BB76B1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3.7.3</w:t>
      </w:r>
      <w:r w:rsidR="00BB76B1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BB76B1">
        <w:fldChar w:fldCharType="begin"/>
      </w:r>
      <w:r w:rsidR="00BB76B1">
        <w:instrText xml:space="preserve"> REF _Ref306353005 \r \h  \* MERGEFORMAT </w:instrText>
      </w:r>
      <w:r w:rsidR="00BB76B1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3.7.5</w:t>
      </w:r>
      <w:r w:rsidR="00BB76B1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6" w:name="_Ref303681924"/>
      <w:bookmarkStart w:id="467" w:name="_Ref303683914"/>
      <w:bookmarkStart w:id="468" w:name="_Toc441131087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6"/>
      <w:bookmarkEnd w:id="467"/>
      <w:bookmarkEnd w:id="46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9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E71A48">
        <w:rPr>
          <w:sz w:val="24"/>
          <w:szCs w:val="24"/>
        </w:rPr>
        <w:lastRenderedPageBreak/>
        <w:t xml:space="preserve">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0" w:name="_Ref303251044"/>
      <w:bookmarkStart w:id="471" w:name="_Toc441131088"/>
      <w:bookmarkStart w:id="472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70"/>
      <w:bookmarkEnd w:id="471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47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47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6" w:name="_Ref303683929"/>
      <w:bookmarkStart w:id="477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2"/>
      <w:bookmarkEnd w:id="476"/>
      <w:bookmarkEnd w:id="47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 xml:space="preserve">Ход переговоров и достигнутые результаты фиксируются в </w:t>
      </w:r>
      <w:proofErr w:type="gramStart"/>
      <w:r w:rsidRPr="00E71A48">
        <w:rPr>
          <w:rStyle w:val="adskobk"/>
          <w:i/>
          <w:sz w:val="24"/>
          <w:szCs w:val="24"/>
        </w:rPr>
        <w:t>Протоколе</w:t>
      </w:r>
      <w:proofErr w:type="gramEnd"/>
      <w:r w:rsidRPr="00E71A48">
        <w:rPr>
          <w:rStyle w:val="adskobk"/>
          <w:i/>
          <w:sz w:val="24"/>
          <w:szCs w:val="24"/>
        </w:rPr>
        <w:t xml:space="preserve">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8" w:name="_Ref294695403"/>
      <w:bookmarkStart w:id="47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8"/>
      <w:bookmarkEnd w:id="47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0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BB76B1">
        <w:fldChar w:fldCharType="begin"/>
      </w:r>
      <w:r w:rsidR="00BB76B1">
        <w:instrText xml:space="preserve"> REF _Ref294695546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 xml:space="preserve"> 1.2.6 </w:t>
      </w:r>
      <w:r w:rsidR="00BB76B1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_Ref294695403 \n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3.10.3</w:t>
      </w:r>
      <w:r w:rsidR="00BB76B1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B76B1">
        <w:fldChar w:fldCharType="begin"/>
      </w:r>
      <w:r w:rsidR="00BB76B1">
        <w:instrText xml:space="preserve"> REF _Ref305979053 \r \h  \* MERGEFORMAT </w:instrText>
      </w:r>
      <w:r w:rsidR="00BB76B1">
        <w:fldChar w:fldCharType="separate"/>
      </w:r>
      <w:r w:rsidR="00552FBF" w:rsidRPr="00552FBF">
        <w:rPr>
          <w:bCs w:val="0"/>
          <w:sz w:val="24"/>
          <w:szCs w:val="24"/>
        </w:rPr>
        <w:t>3.10.4</w:t>
      </w:r>
      <w:r w:rsidR="00BB76B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Toc181693189"/>
      <w:bookmarkStart w:id="483" w:name="_Ref190680463"/>
      <w:bookmarkStart w:id="484" w:name="_Ref306140410"/>
      <w:bookmarkStart w:id="485" w:name="_Ref306142159"/>
      <w:bookmarkStart w:id="486" w:name="_Toc441131090"/>
      <w:bookmarkStart w:id="487" w:name="_Ref303102866"/>
      <w:bookmarkStart w:id="488" w:name="_Toc305835589"/>
      <w:bookmarkStart w:id="489" w:name="_Ref303683952"/>
      <w:bookmarkStart w:id="490" w:name="__RefNumPara__840_922829174"/>
      <w:bookmarkEnd w:id="48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2"/>
      <w:bookmarkEnd w:id="483"/>
      <w:bookmarkEnd w:id="484"/>
      <w:bookmarkEnd w:id="485"/>
      <w:bookmarkEnd w:id="486"/>
      <w:r w:rsidRPr="00414CAF">
        <w:t xml:space="preserve"> </w:t>
      </w:r>
      <w:bookmarkEnd w:id="487"/>
      <w:bookmarkEnd w:id="488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CA3D8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CA3D8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303694483"/>
      <w:bookmarkStart w:id="492" w:name="_Toc305835590"/>
      <w:bookmarkStart w:id="493" w:name="_Ref306140451"/>
      <w:bookmarkStart w:id="494" w:name="_Toc441131091"/>
      <w:r w:rsidRPr="006E1884">
        <w:t xml:space="preserve">Уведомление о результатах </w:t>
      </w:r>
      <w:bookmarkEnd w:id="491"/>
      <w:bookmarkEnd w:id="492"/>
      <w:r w:rsidRPr="006E1884">
        <w:t>запроса предложений</w:t>
      </w:r>
      <w:bookmarkEnd w:id="493"/>
      <w:bookmarkEnd w:id="494"/>
    </w:p>
    <w:bookmarkEnd w:id="489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BB76B1">
        <w:fldChar w:fldCharType="begin"/>
      </w:r>
      <w:r w:rsidR="00BB76B1">
        <w:instrText xml:space="preserve"> REF _Ref191386085 \r \h  \* MERGEFORMAT </w:instrText>
      </w:r>
      <w:r w:rsidR="00BB76B1">
        <w:fldChar w:fldCharType="separate"/>
      </w:r>
      <w:r w:rsidR="00552FBF" w:rsidRPr="00552FBF">
        <w:rPr>
          <w:iCs/>
          <w:sz w:val="24"/>
          <w:szCs w:val="24"/>
        </w:rPr>
        <w:t>1.1.1</w:t>
      </w:r>
      <w:r w:rsidR="00BB76B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</w:t>
      </w:r>
      <w:r w:rsidR="00ED5C7C" w:rsidRPr="00ED5C7C">
        <w:rPr>
          <w:bCs w:val="0"/>
          <w:sz w:val="24"/>
          <w:szCs w:val="24"/>
          <w:lang w:eastAsia="ru-RU"/>
        </w:rPr>
        <w:lastRenderedPageBreak/>
        <w:t>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5" w:name="_Ref440270568"/>
      <w:bookmarkStart w:id="496" w:name="_Ref440274159"/>
      <w:bookmarkStart w:id="497" w:name="_Ref440292555"/>
      <w:bookmarkStart w:id="498" w:name="_Ref440292779"/>
      <w:bookmarkStart w:id="499" w:name="_Toc441131092"/>
      <w:r>
        <w:rPr>
          <w:szCs w:val="24"/>
        </w:rPr>
        <w:lastRenderedPageBreak/>
        <w:t>Техническая часть</w:t>
      </w:r>
      <w:bookmarkEnd w:id="495"/>
      <w:bookmarkEnd w:id="496"/>
      <w:bookmarkEnd w:id="497"/>
      <w:bookmarkEnd w:id="498"/>
      <w:bookmarkEnd w:id="49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00" w:name="_Toc176064097"/>
      <w:bookmarkStart w:id="501" w:name="_Toc176338525"/>
      <w:bookmarkStart w:id="502" w:name="_Toc180399753"/>
      <w:bookmarkStart w:id="503" w:name="_Toc189457101"/>
      <w:bookmarkStart w:id="504" w:name="_Toc189461737"/>
      <w:bookmarkStart w:id="505" w:name="_Toc189462011"/>
      <w:bookmarkStart w:id="506" w:name="_Toc191273610"/>
      <w:bookmarkStart w:id="507" w:name="_Toc423421726"/>
      <w:bookmarkStart w:id="508" w:name="_Toc441131093"/>
      <w:bookmarkStart w:id="509" w:name="_Toc167189319"/>
      <w:bookmarkStart w:id="510" w:name="_Toc168725254"/>
      <w:r w:rsidRPr="00C12FA4">
        <w:t xml:space="preserve">Перечень, объемы и характеристики 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C3704B">
        <w:t>закупаемых услуг</w:t>
      </w:r>
      <w:bookmarkEnd w:id="50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1"/>
      <w:bookmarkStart w:id="512" w:name="_Toc439170659"/>
      <w:bookmarkStart w:id="513" w:name="_Toc439172761"/>
      <w:bookmarkStart w:id="514" w:name="_Toc439173205"/>
      <w:bookmarkStart w:id="515" w:name="_Toc439238199"/>
      <w:bookmarkStart w:id="516" w:name="_Toc439252751"/>
      <w:bookmarkStart w:id="517" w:name="_Toc439323609"/>
      <w:bookmarkStart w:id="518" w:name="_Toc439323725"/>
      <w:bookmarkStart w:id="519" w:name="_Toc440361359"/>
      <w:bookmarkStart w:id="520" w:name="_Toc440376114"/>
      <w:bookmarkStart w:id="521" w:name="_Toc440376241"/>
      <w:bookmarkStart w:id="522" w:name="_Toc440382503"/>
      <w:bookmarkStart w:id="523" w:name="_Toc440447173"/>
      <w:bookmarkStart w:id="524" w:name="_Toc440632334"/>
      <w:bookmarkStart w:id="525" w:name="_Toc440875107"/>
      <w:bookmarkStart w:id="526" w:name="_Toc441131094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BB75C6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CA3D8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1.1.4</w:t>
      </w:r>
      <w:r w:rsidR="00CA3D8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3803A7" w:rsidRDefault="002B5044" w:rsidP="0021751A">
      <w:pPr>
        <w:pStyle w:val="2"/>
        <w:ind w:left="1701" w:hanging="1134"/>
      </w:pPr>
      <w:bookmarkStart w:id="527" w:name="_Ref194832984"/>
      <w:bookmarkStart w:id="528" w:name="_Ref197686508"/>
      <w:bookmarkStart w:id="529" w:name="_Toc423421727"/>
      <w:bookmarkStart w:id="530" w:name="_Toc441131095"/>
      <w:r w:rsidRPr="003803A7">
        <w:t xml:space="preserve">Требование к </w:t>
      </w:r>
      <w:bookmarkEnd w:id="527"/>
      <w:bookmarkEnd w:id="528"/>
      <w:bookmarkEnd w:id="529"/>
      <w:r w:rsidR="00C3704B">
        <w:t>закупаемым услугам</w:t>
      </w:r>
      <w:bookmarkEnd w:id="530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1" w:name="_Toc439166314"/>
      <w:bookmarkStart w:id="532" w:name="_Toc439170662"/>
      <w:bookmarkStart w:id="533" w:name="_Toc439172764"/>
      <w:bookmarkStart w:id="534" w:name="_Toc439173208"/>
      <w:bookmarkStart w:id="535" w:name="_Toc439238202"/>
      <w:bookmarkStart w:id="536" w:name="_Toc439252754"/>
      <w:bookmarkStart w:id="537" w:name="_Toc439323612"/>
      <w:bookmarkStart w:id="538" w:name="_Toc439323728"/>
      <w:bookmarkStart w:id="539" w:name="_Toc440361362"/>
      <w:bookmarkStart w:id="540" w:name="_Toc440376117"/>
      <w:bookmarkStart w:id="541" w:name="_Toc440376244"/>
      <w:bookmarkStart w:id="542" w:name="_Toc440382505"/>
      <w:bookmarkStart w:id="543" w:name="_Toc440447175"/>
      <w:bookmarkStart w:id="544" w:name="_Toc440632336"/>
      <w:bookmarkStart w:id="545" w:name="_Toc440875109"/>
      <w:bookmarkStart w:id="546" w:name="_Toc441131096"/>
      <w:bookmarkStart w:id="547" w:name="_Ref194833053"/>
      <w:bookmarkStart w:id="548" w:name="_Ref223496951"/>
      <w:bookmarkStart w:id="54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bookmarkEnd w:id="509"/>
    <w:bookmarkEnd w:id="510"/>
    <w:bookmarkEnd w:id="547"/>
    <w:bookmarkEnd w:id="548"/>
    <w:bookmarkEnd w:id="549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1131097"/>
      <w:bookmarkEnd w:id="5"/>
      <w:bookmarkEnd w:id="49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1131098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361369"/>
      <w:bookmarkStart w:id="573" w:name="_Toc440376124"/>
      <w:bookmarkStart w:id="574" w:name="_Toc441131099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414CAF">
        <w:rPr>
          <w:sz w:val="24"/>
          <w:szCs w:val="24"/>
        </w:rPr>
        <w:t>законодательстве</w:t>
      </w:r>
      <w:proofErr w:type="gramEnd"/>
      <w:r w:rsidRPr="00414CAF">
        <w:rPr>
          <w:sz w:val="24"/>
          <w:szCs w:val="24"/>
        </w:rPr>
        <w:t xml:space="preserve">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принять или отклонить любую Заявку в </w:t>
      </w:r>
      <w:proofErr w:type="gramStart"/>
      <w:r w:rsidRPr="00414CAF">
        <w:rPr>
          <w:sz w:val="24"/>
          <w:szCs w:val="24"/>
        </w:rPr>
        <w:t>соответствии</w:t>
      </w:r>
      <w:proofErr w:type="gramEnd"/>
      <w:r w:rsidRPr="00414CAF">
        <w:rPr>
          <w:sz w:val="24"/>
          <w:szCs w:val="24"/>
        </w:rPr>
        <w:t xml:space="preserve">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361370"/>
      <w:bookmarkStart w:id="591" w:name="_Toc440376125"/>
      <w:bookmarkStart w:id="592" w:name="_Toc440376252"/>
      <w:bookmarkStart w:id="593" w:name="_Toc440382510"/>
      <w:bookmarkStart w:id="594" w:name="_Toc440447180"/>
      <w:bookmarkStart w:id="595" w:name="_Toc440632341"/>
      <w:bookmarkStart w:id="596" w:name="_Toc440875113"/>
      <w:bookmarkStart w:id="597" w:name="_Toc441131100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A3D88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3.3.4</w:t>
      </w:r>
      <w:r w:rsidR="00CA3D88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3.3.1.6</w:t>
      </w:r>
      <w:r w:rsidR="00CA3D8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3.3.1.7</w:t>
      </w:r>
      <w:r w:rsidR="00CA3D8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8" w:name="_Ref55335821"/>
      <w:bookmarkStart w:id="599" w:name="_Ref55336345"/>
      <w:bookmarkStart w:id="600" w:name="_Toc57314674"/>
      <w:bookmarkStart w:id="601" w:name="_Toc69728988"/>
      <w:bookmarkStart w:id="602" w:name="_Toc98253922"/>
      <w:bookmarkStart w:id="6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4" w:name="_Ref440271964"/>
      <w:bookmarkStart w:id="605" w:name="_Toc440361371"/>
      <w:bookmarkStart w:id="606" w:name="_Toc440376126"/>
      <w:bookmarkStart w:id="607" w:name="_Toc441131101"/>
      <w:r>
        <w:rPr>
          <w:szCs w:val="24"/>
        </w:rPr>
        <w:lastRenderedPageBreak/>
        <w:t>Антикоррупционные обязательства (Форма 1.1).</w:t>
      </w:r>
      <w:bookmarkEnd w:id="604"/>
      <w:bookmarkEnd w:id="605"/>
      <w:bookmarkEnd w:id="606"/>
      <w:bookmarkEnd w:id="607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08" w:name="_Toc439238216"/>
      <w:bookmarkStart w:id="609" w:name="_Toc439252764"/>
      <w:bookmarkStart w:id="610" w:name="_Toc439323738"/>
      <w:bookmarkStart w:id="611" w:name="_Toc440361372"/>
      <w:bookmarkStart w:id="612" w:name="_Toc440376127"/>
      <w:bookmarkStart w:id="613" w:name="_Toc440376254"/>
      <w:bookmarkStart w:id="614" w:name="_Toc440382512"/>
      <w:bookmarkStart w:id="615" w:name="_Toc440447182"/>
      <w:bookmarkStart w:id="616" w:name="_Toc440632343"/>
      <w:bookmarkStart w:id="617" w:name="_Toc440875115"/>
      <w:bookmarkStart w:id="618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8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9" w:name="_Toc423423668"/>
      <w:bookmarkStart w:id="620" w:name="_Ref440271072"/>
      <w:bookmarkStart w:id="621" w:name="_Ref440273986"/>
      <w:bookmarkStart w:id="622" w:name="_Ref440274337"/>
      <w:bookmarkStart w:id="623" w:name="_Ref440274913"/>
      <w:bookmarkStart w:id="624" w:name="_Ref440284918"/>
      <w:bookmarkStart w:id="625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8"/>
      <w:bookmarkEnd w:id="599"/>
      <w:bookmarkEnd w:id="600"/>
      <w:bookmarkEnd w:id="601"/>
      <w:bookmarkEnd w:id="602"/>
      <w:bookmarkEnd w:id="603"/>
      <w:bookmarkEnd w:id="619"/>
      <w:bookmarkEnd w:id="620"/>
      <w:bookmarkEnd w:id="621"/>
      <w:bookmarkEnd w:id="622"/>
      <w:bookmarkEnd w:id="623"/>
      <w:bookmarkEnd w:id="624"/>
      <w:bookmarkEnd w:id="6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26" w:name="_Toc98253923"/>
      <w:bookmarkStart w:id="627" w:name="_Toc157248177"/>
      <w:bookmarkStart w:id="628" w:name="_Toc157496546"/>
      <w:bookmarkStart w:id="629" w:name="_Toc158206085"/>
      <w:bookmarkStart w:id="630" w:name="_Toc164057770"/>
      <w:bookmarkStart w:id="631" w:name="_Toc164137120"/>
      <w:bookmarkStart w:id="632" w:name="_Toc164161280"/>
      <w:bookmarkStart w:id="633" w:name="_Toc165173851"/>
      <w:bookmarkStart w:id="634" w:name="_Ref264038986"/>
      <w:bookmarkStart w:id="635" w:name="_Ref264359294"/>
      <w:bookmarkStart w:id="636" w:name="_Toc439170676"/>
      <w:bookmarkStart w:id="637" w:name="_Toc439172778"/>
      <w:bookmarkStart w:id="638" w:name="_Toc439173222"/>
      <w:bookmarkStart w:id="639" w:name="_Toc439238218"/>
      <w:bookmarkStart w:id="640" w:name="_Toc439252766"/>
      <w:bookmarkStart w:id="641" w:name="_Toc439323740"/>
      <w:bookmarkStart w:id="642" w:name="_Toc440361374"/>
      <w:bookmarkStart w:id="643" w:name="_Toc440376129"/>
      <w:bookmarkStart w:id="644" w:name="_Toc440376256"/>
      <w:bookmarkStart w:id="645" w:name="_Toc440382514"/>
      <w:bookmarkStart w:id="646" w:name="_Toc440447184"/>
      <w:bookmarkStart w:id="647" w:name="_Toc440632345"/>
      <w:bookmarkStart w:id="648" w:name="_Toc440875117"/>
      <w:bookmarkStart w:id="649" w:name="_Toc441131104"/>
      <w:r w:rsidRPr="00C236C0">
        <w:rPr>
          <w:szCs w:val="24"/>
        </w:rPr>
        <w:t xml:space="preserve">Форма 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r w:rsidR="00492C8B">
        <w:rPr>
          <w:szCs w:val="24"/>
        </w:rPr>
        <w:t>Сводной таблицы стоимости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6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176765534"/>
      <w:bookmarkStart w:id="651" w:name="_Toc198979983"/>
      <w:bookmarkStart w:id="652" w:name="_Toc217466315"/>
      <w:bookmarkStart w:id="653" w:name="_Toc217702856"/>
      <w:bookmarkStart w:id="654" w:name="_Toc233601974"/>
      <w:bookmarkStart w:id="655" w:name="_Toc263343460"/>
      <w:r w:rsidRPr="00F647F7">
        <w:rPr>
          <w:b w:val="0"/>
          <w:szCs w:val="24"/>
        </w:rPr>
        <w:br w:type="page"/>
      </w:r>
      <w:bookmarkStart w:id="656" w:name="_Toc439170677"/>
      <w:bookmarkStart w:id="657" w:name="_Toc439172779"/>
      <w:bookmarkStart w:id="658" w:name="_Toc439173223"/>
      <w:bookmarkStart w:id="659" w:name="_Toc439238219"/>
      <w:bookmarkStart w:id="660" w:name="_Toc439252767"/>
      <w:bookmarkStart w:id="661" w:name="_Toc439323741"/>
      <w:bookmarkStart w:id="662" w:name="_Toc440361375"/>
      <w:bookmarkStart w:id="663" w:name="_Toc440376130"/>
      <w:bookmarkStart w:id="664" w:name="_Toc440376257"/>
      <w:bookmarkStart w:id="665" w:name="_Toc440382515"/>
      <w:bookmarkStart w:id="666" w:name="_Toc440447185"/>
      <w:bookmarkStart w:id="667" w:name="_Toc440632346"/>
      <w:bookmarkStart w:id="668" w:name="_Toc440875118"/>
      <w:bookmarkStart w:id="669" w:name="_Toc441131105"/>
      <w:r w:rsidRPr="00C236C0">
        <w:rPr>
          <w:szCs w:val="24"/>
        </w:rPr>
        <w:lastRenderedPageBreak/>
        <w:t>Инструкции по заполнению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0" w:name="_Ref86826666"/>
      <w:bookmarkStart w:id="671" w:name="_Toc90385112"/>
      <w:bookmarkStart w:id="672" w:name="_Toc98253925"/>
      <w:bookmarkStart w:id="673" w:name="_Toc165173853"/>
      <w:bookmarkStart w:id="67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5" w:name="_Ref440537086"/>
      <w:bookmarkStart w:id="676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0"/>
      <w:bookmarkEnd w:id="671"/>
      <w:bookmarkEnd w:id="672"/>
      <w:bookmarkEnd w:id="673"/>
      <w:bookmarkEnd w:id="674"/>
      <w:bookmarkEnd w:id="675"/>
      <w:bookmarkEnd w:id="6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77" w:name="_Toc90385113"/>
      <w:bookmarkStart w:id="678" w:name="_Toc98253926"/>
      <w:bookmarkStart w:id="679" w:name="_Toc157248180"/>
      <w:bookmarkStart w:id="680" w:name="_Toc157496549"/>
      <w:bookmarkStart w:id="681" w:name="_Toc158206088"/>
      <w:bookmarkStart w:id="682" w:name="_Toc164057773"/>
      <w:bookmarkStart w:id="683" w:name="_Toc164137123"/>
      <w:bookmarkStart w:id="684" w:name="_Toc164161283"/>
      <w:bookmarkStart w:id="685" w:name="_Toc165173854"/>
      <w:bookmarkStart w:id="686" w:name="_Ref193690005"/>
      <w:bookmarkStart w:id="687" w:name="_Toc439170679"/>
      <w:bookmarkStart w:id="688" w:name="_Toc439172781"/>
      <w:bookmarkStart w:id="689" w:name="_Toc439173225"/>
      <w:bookmarkStart w:id="690" w:name="_Toc439238221"/>
      <w:bookmarkStart w:id="691" w:name="_Toc439252769"/>
      <w:bookmarkStart w:id="692" w:name="_Toc439323743"/>
      <w:bookmarkStart w:id="693" w:name="_Toc440361377"/>
      <w:bookmarkStart w:id="694" w:name="_Toc440376132"/>
      <w:bookmarkStart w:id="695" w:name="_Toc440376259"/>
      <w:bookmarkStart w:id="696" w:name="_Toc440382517"/>
      <w:bookmarkStart w:id="697" w:name="_Toc440447187"/>
      <w:bookmarkStart w:id="698" w:name="_Toc440632348"/>
      <w:bookmarkStart w:id="699" w:name="_Toc440875120"/>
      <w:bookmarkStart w:id="700" w:name="_Toc441131107"/>
      <w:r w:rsidRPr="00C236C0">
        <w:rPr>
          <w:szCs w:val="24"/>
        </w:rPr>
        <w:t xml:space="preserve">Форма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Pr="00C236C0">
        <w:rPr>
          <w:szCs w:val="24"/>
        </w:rPr>
        <w:t>технического предложения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1" w:name="_Ref55335818"/>
      <w:bookmarkStart w:id="702" w:name="_Ref55336334"/>
      <w:bookmarkStart w:id="703" w:name="_Toc57314673"/>
      <w:bookmarkStart w:id="704" w:name="_Toc69728987"/>
      <w:bookmarkStart w:id="705" w:name="_Toc98253928"/>
      <w:bookmarkStart w:id="706" w:name="_Toc165173856"/>
      <w:bookmarkStart w:id="707" w:name="_Ref194749150"/>
      <w:bookmarkStart w:id="708" w:name="_Ref194750368"/>
      <w:bookmarkStart w:id="709" w:name="_Ref89649494"/>
      <w:bookmarkStart w:id="71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 xml:space="preserve">Услуги будут исполнены в </w:t>
      </w:r>
      <w:proofErr w:type="gramStart"/>
      <w:r w:rsidRPr="00843BBD">
        <w:rPr>
          <w:i/>
          <w:color w:val="000000"/>
        </w:rPr>
        <w:t>соответствии</w:t>
      </w:r>
      <w:proofErr w:type="gramEnd"/>
      <w:r w:rsidRPr="00843BBD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CA3D8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3D88">
        <w:rPr>
          <w:i/>
          <w:color w:val="000000"/>
        </w:rPr>
      </w:r>
      <w:r w:rsidR="00CA3D88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CA3D88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CA3D8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3D88">
        <w:rPr>
          <w:i/>
          <w:color w:val="000000"/>
        </w:rPr>
      </w:r>
      <w:r w:rsidR="00CA3D88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CA3D88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1" w:name="_Toc176765537"/>
      <w:bookmarkStart w:id="712" w:name="_Toc198979986"/>
      <w:bookmarkStart w:id="713" w:name="_Toc217466321"/>
      <w:bookmarkStart w:id="714" w:name="_Toc217702859"/>
      <w:bookmarkStart w:id="715" w:name="_Toc233601977"/>
      <w:bookmarkStart w:id="716" w:name="_Toc263343463"/>
      <w:bookmarkStart w:id="717" w:name="_Toc439170680"/>
      <w:bookmarkStart w:id="718" w:name="_Toc439172782"/>
      <w:bookmarkStart w:id="719" w:name="_Toc439173226"/>
      <w:bookmarkStart w:id="720" w:name="_Toc439238222"/>
      <w:bookmarkStart w:id="721" w:name="_Toc439252770"/>
      <w:bookmarkStart w:id="722" w:name="_Toc439323744"/>
      <w:bookmarkStart w:id="723" w:name="_Toc440361378"/>
      <w:bookmarkStart w:id="724" w:name="_Toc440376133"/>
      <w:bookmarkStart w:id="725" w:name="_Toc440376260"/>
      <w:bookmarkStart w:id="726" w:name="_Toc440382518"/>
      <w:bookmarkStart w:id="727" w:name="_Toc440447188"/>
      <w:bookmarkStart w:id="728" w:name="_Toc440632349"/>
      <w:bookmarkStart w:id="729" w:name="_Toc440875121"/>
      <w:bookmarkStart w:id="730" w:name="_Toc441131108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позиции раздела </w:t>
      </w:r>
      <w:r w:rsidR="00BB76B1">
        <w:fldChar w:fldCharType="begin"/>
      </w:r>
      <w:r w:rsidR="00BB76B1">
        <w:instrText xml:space="preserve"> REF _Ref440270568 \r \h  \* MERGEFORMAT </w:instrText>
      </w:r>
      <w:r w:rsidR="00BB76B1">
        <w:fldChar w:fldCharType="separate"/>
      </w:r>
      <w:r w:rsidR="00552FBF">
        <w:t>4</w:t>
      </w:r>
      <w:r w:rsidR="00BB76B1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BB76B1">
        <w:fldChar w:fldCharType="begin"/>
      </w:r>
      <w:r w:rsidR="00BB76B1">
        <w:instrText xml:space="preserve"> REF _Ref440272931 \r \h  \* MERGEFORMAT </w:instrText>
      </w:r>
      <w:r w:rsidR="00BB76B1">
        <w:fldChar w:fldCharType="separate"/>
      </w:r>
      <w:r w:rsidR="00552FBF">
        <w:t>2</w:t>
      </w:r>
      <w:r w:rsidR="00BB76B1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2" w:name="_Toc423423670"/>
      <w:bookmarkStart w:id="733" w:name="_Ref440271036"/>
      <w:bookmarkStart w:id="734" w:name="_Ref440274366"/>
      <w:bookmarkStart w:id="735" w:name="_Ref440274902"/>
      <w:bookmarkStart w:id="736" w:name="_Ref440284947"/>
      <w:bookmarkStart w:id="737" w:name="_Ref440361140"/>
      <w:bookmarkStart w:id="738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9" w:name="_Toc98253929"/>
      <w:bookmarkStart w:id="740" w:name="_Toc157248183"/>
      <w:bookmarkStart w:id="741" w:name="_Toc157496552"/>
      <w:bookmarkStart w:id="742" w:name="_Toc158206091"/>
      <w:bookmarkStart w:id="743" w:name="_Toc164057776"/>
      <w:bookmarkStart w:id="744" w:name="_Toc164137126"/>
      <w:bookmarkStart w:id="745" w:name="_Toc164161286"/>
      <w:bookmarkStart w:id="746" w:name="_Toc165173857"/>
      <w:bookmarkStart w:id="747" w:name="_Toc439170682"/>
      <w:bookmarkStart w:id="748" w:name="_Toc439172784"/>
      <w:bookmarkStart w:id="749" w:name="_Toc439173228"/>
      <w:bookmarkStart w:id="750" w:name="_Toc439238224"/>
      <w:bookmarkStart w:id="751" w:name="_Toc439252772"/>
      <w:bookmarkStart w:id="752" w:name="_Toc439323746"/>
      <w:bookmarkStart w:id="753" w:name="_Toc440361380"/>
      <w:bookmarkStart w:id="754" w:name="_Toc440376135"/>
      <w:bookmarkStart w:id="755" w:name="_Toc440376262"/>
      <w:bookmarkStart w:id="756" w:name="_Toc440382520"/>
      <w:bookmarkStart w:id="757" w:name="_Toc440447190"/>
      <w:bookmarkStart w:id="758" w:name="_Toc440632351"/>
      <w:bookmarkStart w:id="759" w:name="_Toc440875123"/>
      <w:bookmarkStart w:id="760" w:name="_Toc441131110"/>
      <w:r w:rsidRPr="00F647F7">
        <w:rPr>
          <w:b w:val="0"/>
          <w:szCs w:val="24"/>
        </w:rPr>
        <w:t xml:space="preserve">Форма </w:t>
      </w:r>
      <w:bookmarkEnd w:id="739"/>
      <w:r w:rsidRPr="00F647F7">
        <w:rPr>
          <w:b w:val="0"/>
          <w:szCs w:val="24"/>
        </w:rPr>
        <w:t xml:space="preserve">графика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 w:rsidR="009469A6">
        <w:rPr>
          <w:b w:val="0"/>
          <w:szCs w:val="24"/>
        </w:rPr>
        <w:t>оказания услуг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1" w:name="_Toc171070556"/>
      <w:bookmarkStart w:id="762" w:name="_Toc98253927"/>
      <w:bookmarkStart w:id="763" w:name="_Toc176605808"/>
      <w:bookmarkStart w:id="764" w:name="_Toc176611017"/>
      <w:bookmarkStart w:id="765" w:name="_Toc176611073"/>
      <w:bookmarkStart w:id="766" w:name="_Toc176668676"/>
      <w:bookmarkStart w:id="767" w:name="_Toc176684336"/>
      <w:bookmarkStart w:id="768" w:name="_Toc176746279"/>
      <w:bookmarkStart w:id="769" w:name="_Toc176747346"/>
      <w:bookmarkStart w:id="770" w:name="_Toc198979988"/>
      <w:bookmarkStart w:id="771" w:name="_Toc217466324"/>
      <w:bookmarkStart w:id="772" w:name="_Toc217702862"/>
      <w:bookmarkStart w:id="773" w:name="_Toc233601980"/>
      <w:bookmarkStart w:id="774" w:name="_Toc263343466"/>
      <w:r w:rsidRPr="00F647F7">
        <w:rPr>
          <w:b w:val="0"/>
          <w:szCs w:val="24"/>
        </w:rPr>
        <w:br w:type="page"/>
      </w:r>
      <w:bookmarkStart w:id="775" w:name="_Toc439170683"/>
      <w:bookmarkStart w:id="776" w:name="_Toc439172785"/>
      <w:bookmarkStart w:id="777" w:name="_Toc439173229"/>
      <w:bookmarkStart w:id="778" w:name="_Toc439238225"/>
      <w:bookmarkStart w:id="779" w:name="_Toc439252773"/>
      <w:bookmarkStart w:id="780" w:name="_Toc439323747"/>
      <w:bookmarkStart w:id="781" w:name="_Toc440361381"/>
      <w:bookmarkStart w:id="782" w:name="_Toc440376136"/>
      <w:bookmarkStart w:id="783" w:name="_Toc440376263"/>
      <w:bookmarkStart w:id="784" w:name="_Toc440382521"/>
      <w:bookmarkStart w:id="785" w:name="_Toc440447191"/>
      <w:bookmarkStart w:id="786" w:name="_Toc440632352"/>
      <w:bookmarkStart w:id="787" w:name="_Toc440875124"/>
      <w:bookmarkStart w:id="788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Hlt22846931"/>
      <w:bookmarkStart w:id="790" w:name="_Ref440361439"/>
      <w:bookmarkStart w:id="791" w:name="_Ref440361914"/>
      <w:bookmarkStart w:id="792" w:name="_Ref440361959"/>
      <w:bookmarkStart w:id="793" w:name="_Toc441131112"/>
      <w:bookmarkStart w:id="794" w:name="_Ref93264992"/>
      <w:bookmarkStart w:id="795" w:name="_Ref93265116"/>
      <w:bookmarkStart w:id="796" w:name="_Toc98253933"/>
      <w:bookmarkStart w:id="797" w:name="_Toc165173859"/>
      <w:bookmarkStart w:id="798" w:name="_Toc423423671"/>
      <w:bookmarkEnd w:id="7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0"/>
      <w:bookmarkEnd w:id="791"/>
      <w:bookmarkEnd w:id="792"/>
      <w:bookmarkEnd w:id="79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99" w:name="_Toc440361383"/>
      <w:bookmarkStart w:id="800" w:name="_Toc440376138"/>
      <w:bookmarkStart w:id="801" w:name="_Toc440376265"/>
      <w:bookmarkStart w:id="802" w:name="_Toc440382523"/>
      <w:bookmarkStart w:id="803" w:name="_Toc440447193"/>
      <w:bookmarkStart w:id="804" w:name="_Toc440632354"/>
      <w:bookmarkStart w:id="805" w:name="_Toc440875126"/>
      <w:bookmarkStart w:id="806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7" w:name="_Toc440361384"/>
      <w:bookmarkStart w:id="808" w:name="_Toc440376139"/>
      <w:bookmarkStart w:id="809" w:name="_Toc440376266"/>
      <w:bookmarkStart w:id="810" w:name="_Toc440382524"/>
      <w:bookmarkStart w:id="811" w:name="_Toc440447194"/>
      <w:bookmarkStart w:id="812" w:name="_Toc440632355"/>
      <w:bookmarkStart w:id="813" w:name="_Toc440875127"/>
      <w:bookmarkStart w:id="814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5" w:name="_Ref440361531"/>
      <w:bookmarkStart w:id="816" w:name="_Ref440361610"/>
      <w:bookmarkStart w:id="817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09"/>
      <w:bookmarkEnd w:id="710"/>
      <w:bookmarkEnd w:id="794"/>
      <w:bookmarkEnd w:id="795"/>
      <w:bookmarkEnd w:id="796"/>
      <w:bookmarkEnd w:id="797"/>
      <w:bookmarkEnd w:id="798"/>
      <w:bookmarkEnd w:id="815"/>
      <w:bookmarkEnd w:id="816"/>
      <w:bookmarkEnd w:id="8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8" w:name="_Toc439170685"/>
      <w:bookmarkStart w:id="819" w:name="_Toc439172787"/>
      <w:bookmarkStart w:id="820" w:name="_Toc439173231"/>
      <w:bookmarkStart w:id="821" w:name="_Toc439238227"/>
      <w:bookmarkStart w:id="822" w:name="_Toc439252775"/>
      <w:bookmarkStart w:id="823" w:name="_Toc439323749"/>
      <w:bookmarkStart w:id="824" w:name="_Toc440361386"/>
      <w:bookmarkStart w:id="825" w:name="_Toc440376141"/>
      <w:bookmarkStart w:id="826" w:name="_Toc440376268"/>
      <w:bookmarkStart w:id="827" w:name="_Toc440382526"/>
      <w:bookmarkStart w:id="828" w:name="_Toc440447196"/>
      <w:bookmarkStart w:id="829" w:name="_Toc440632357"/>
      <w:bookmarkStart w:id="830" w:name="_Toc440875129"/>
      <w:bookmarkStart w:id="831" w:name="_Toc441131116"/>
      <w:bookmarkStart w:id="832" w:name="_Toc157248186"/>
      <w:bookmarkStart w:id="833" w:name="_Toc157496555"/>
      <w:bookmarkStart w:id="834" w:name="_Toc158206094"/>
      <w:bookmarkStart w:id="835" w:name="_Toc164057779"/>
      <w:bookmarkStart w:id="836" w:name="_Toc164137129"/>
      <w:bookmarkStart w:id="837" w:name="_Toc164161289"/>
      <w:bookmarkStart w:id="838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F647F7">
        <w:rPr>
          <w:b w:val="0"/>
          <w:szCs w:val="24"/>
        </w:rPr>
        <w:t xml:space="preserve"> </w:t>
      </w:r>
      <w:bookmarkEnd w:id="832"/>
      <w:bookmarkEnd w:id="833"/>
      <w:bookmarkEnd w:id="834"/>
      <w:bookmarkEnd w:id="835"/>
      <w:bookmarkEnd w:id="836"/>
      <w:bookmarkEnd w:id="837"/>
      <w:bookmarkEnd w:id="8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3D88">
              <w:fldChar w:fldCharType="begin"/>
            </w:r>
            <w:r w:rsidR="003C1FE1">
              <w:instrText xml:space="preserve"> REF _Ref440272931 \r \h </w:instrText>
            </w:r>
            <w:r w:rsidR="00CA3D88">
              <w:fldChar w:fldCharType="separate"/>
            </w:r>
            <w:r w:rsidR="00552FBF">
              <w:t>2</w:t>
            </w:r>
            <w:r w:rsidR="00CA3D8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3D88">
              <w:fldChar w:fldCharType="begin"/>
            </w:r>
            <w:r w:rsidR="003C1FE1">
              <w:instrText xml:space="preserve"> REF _Ref440272931 \r \h </w:instrText>
            </w:r>
            <w:r w:rsidR="00CA3D88">
              <w:fldChar w:fldCharType="separate"/>
            </w:r>
            <w:r w:rsidR="00552FBF">
              <w:t>2</w:t>
            </w:r>
            <w:r w:rsidR="00CA3D8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9" w:name="_Toc439170686"/>
      <w:bookmarkStart w:id="840" w:name="_Toc439172788"/>
      <w:bookmarkStart w:id="841" w:name="_Toc439173232"/>
      <w:bookmarkStart w:id="842" w:name="_Toc439238228"/>
      <w:bookmarkStart w:id="843" w:name="_Toc439252776"/>
      <w:bookmarkStart w:id="844" w:name="_Toc439323750"/>
      <w:bookmarkStart w:id="845" w:name="_Toc440361387"/>
      <w:bookmarkStart w:id="846" w:name="_Toc440376142"/>
      <w:bookmarkStart w:id="847" w:name="_Toc440376269"/>
      <w:bookmarkStart w:id="848" w:name="_Toc440382527"/>
      <w:bookmarkStart w:id="849" w:name="_Toc440447197"/>
      <w:bookmarkStart w:id="850" w:name="_Toc440632358"/>
      <w:bookmarkStart w:id="851" w:name="_Toc440875130"/>
      <w:bookmarkStart w:id="852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 xml:space="preserve"> 1.2.6 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3" w:name="_Ref55335823"/>
      <w:bookmarkStart w:id="854" w:name="_Ref55336359"/>
      <w:bookmarkStart w:id="855" w:name="_Toc57314675"/>
      <w:bookmarkStart w:id="856" w:name="_Toc69728989"/>
      <w:bookmarkStart w:id="857" w:name="_Toc98253939"/>
      <w:bookmarkStart w:id="858" w:name="_Toc165173865"/>
      <w:bookmarkStart w:id="859" w:name="_Toc423423672"/>
      <w:bookmarkStart w:id="860" w:name="_Toc441131118"/>
      <w:bookmarkEnd w:id="5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1" w:name="_Toc98253940"/>
      <w:bookmarkStart w:id="862" w:name="_Toc157248192"/>
      <w:bookmarkStart w:id="863" w:name="_Toc157496561"/>
      <w:bookmarkStart w:id="864" w:name="_Toc158206100"/>
      <w:bookmarkStart w:id="865" w:name="_Toc164057785"/>
      <w:bookmarkStart w:id="866" w:name="_Toc164137135"/>
      <w:bookmarkStart w:id="867" w:name="_Toc164161295"/>
      <w:bookmarkStart w:id="868" w:name="_Toc165173866"/>
      <w:bookmarkStart w:id="869" w:name="_Toc439170688"/>
      <w:bookmarkStart w:id="870" w:name="_Toc439172790"/>
      <w:bookmarkStart w:id="871" w:name="_Toc439173234"/>
      <w:bookmarkStart w:id="872" w:name="_Toc439238230"/>
      <w:bookmarkStart w:id="873" w:name="_Toc439252778"/>
      <w:bookmarkStart w:id="874" w:name="_Ref440272119"/>
      <w:bookmarkStart w:id="875" w:name="_Toc440361389"/>
      <w:bookmarkStart w:id="876" w:name="_Toc441131119"/>
      <w:bookmarkStart w:id="877" w:name="_Ref44417027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78" w:name="_Toc439170689"/>
      <w:bookmarkStart w:id="879" w:name="_Toc439172791"/>
      <w:bookmarkStart w:id="880" w:name="_Toc439173235"/>
      <w:bookmarkStart w:id="881" w:name="_Toc439238231"/>
      <w:bookmarkStart w:id="882" w:name="_Toc439252779"/>
      <w:bookmarkStart w:id="883" w:name="_Ref440272147"/>
      <w:bookmarkStart w:id="884" w:name="_Toc440361390"/>
      <w:bookmarkStart w:id="885" w:name="_Toc441131120"/>
      <w:bookmarkStart w:id="886" w:name="_Ref444170284"/>
      <w:bookmarkStart w:id="887" w:name="_Ref444170359"/>
      <w:r w:rsidRPr="00D73790">
        <w:rPr>
          <w:b w:val="0"/>
          <w:szCs w:val="24"/>
        </w:rPr>
        <w:lastRenderedPageBreak/>
        <w:t xml:space="preserve">Форма </w:t>
      </w:r>
      <w:bookmarkEnd w:id="878"/>
      <w:bookmarkEnd w:id="879"/>
      <w:bookmarkEnd w:id="880"/>
      <w:bookmarkEnd w:id="881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82"/>
      <w:bookmarkEnd w:id="883"/>
      <w:bookmarkEnd w:id="884"/>
      <w:bookmarkEnd w:id="885"/>
      <w:bookmarkEnd w:id="886"/>
      <w:bookmarkEnd w:id="887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888" w:name="_Toc439170690"/>
      <w:bookmarkStart w:id="889" w:name="_Toc439172792"/>
      <w:bookmarkStart w:id="890" w:name="_Toc439173236"/>
      <w:bookmarkStart w:id="89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>
        <w:t xml:space="preserve">(наименование уполномоченного органа, дата внесения в реестр и номер в </w:t>
      </w:r>
      <w:proofErr w:type="gramStart"/>
      <w:r>
        <w:t>реестре</w:t>
      </w:r>
      <w:proofErr w:type="gramEnd"/>
      <w:r>
        <w:t>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 w:val="24"/>
          <w:szCs w:val="24"/>
        </w:rPr>
        <w:endnoteReference w:id="1"/>
      </w:r>
      <w:r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154BCB" w:rsidTr="00BB76B1">
        <w:trPr>
          <w:cantSplit/>
          <w:tblHeader/>
        </w:trPr>
        <w:tc>
          <w:tcPr>
            <w:tcW w:w="567" w:type="dxa"/>
            <w:vAlign w:val="center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937CA" w:rsidRPr="00154BCB" w:rsidTr="00BB76B1">
        <w:trPr>
          <w:cantSplit/>
          <w:tblHeader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5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  <w:vMerge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BB76B1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</w:p>
        </w:tc>
      </w:tr>
      <w:tr w:rsidR="004937CA" w:rsidRPr="00154BCB" w:rsidTr="00BB76B1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 xml:space="preserve"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  <w:vMerge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BB76B1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BB76B1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BB76B1">
        <w:trPr>
          <w:cantSplit/>
        </w:trPr>
        <w:tc>
          <w:tcPr>
            <w:tcW w:w="567" w:type="dxa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BB76B1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B76B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4937CA" w:rsidRPr="00D37ACE" w:rsidRDefault="004937CA" w:rsidP="004937CA">
      <w:pPr>
        <w:spacing w:line="240" w:lineRule="auto"/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6" w:history="1">
        <w:r w:rsidRPr="0049465E">
          <w:t>подпунктах "в"</w:t>
        </w:r>
      </w:hyperlink>
      <w:r>
        <w:t xml:space="preserve"> - </w:t>
      </w:r>
      <w:hyperlink r:id="rId47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88"/>
    <w:bookmarkEnd w:id="889"/>
    <w:bookmarkEnd w:id="890"/>
    <w:bookmarkEnd w:id="89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92" w:name="_Toc125426243"/>
      <w:bookmarkStart w:id="893" w:name="_Toc396984070"/>
      <w:bookmarkStart w:id="89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95" w:name="_Toc439170691"/>
      <w:bookmarkStart w:id="896" w:name="_Toc439172793"/>
      <w:bookmarkStart w:id="897" w:name="_Toc439173237"/>
      <w:bookmarkStart w:id="898" w:name="_Toc439238233"/>
      <w:bookmarkStart w:id="899" w:name="_Toc439252780"/>
      <w:bookmarkStart w:id="900" w:name="_Toc439323754"/>
      <w:bookmarkStart w:id="901" w:name="_Toc440361391"/>
      <w:bookmarkStart w:id="902" w:name="_Toc440376146"/>
      <w:bookmarkStart w:id="903" w:name="_Toc440376273"/>
      <w:bookmarkStart w:id="904" w:name="_Toc440382531"/>
      <w:bookmarkStart w:id="905" w:name="_Toc440447201"/>
      <w:bookmarkStart w:id="906" w:name="_Toc440632362"/>
      <w:bookmarkStart w:id="907" w:name="_Toc440875134"/>
      <w:bookmarkStart w:id="908" w:name="_Toc441131121"/>
      <w:r>
        <w:rPr>
          <w:szCs w:val="24"/>
        </w:rPr>
        <w:lastRenderedPageBreak/>
        <w:t>Инструкции по заполнению</w:t>
      </w:r>
      <w:bookmarkEnd w:id="89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</w:t>
      </w:r>
      <w:proofErr w:type="gramStart"/>
      <w:r w:rsidR="004F4D80" w:rsidRPr="00A55F54">
        <w:rPr>
          <w:sz w:val="24"/>
          <w:szCs w:val="24"/>
        </w:rPr>
        <w:t>соответствии</w:t>
      </w:r>
      <w:proofErr w:type="gramEnd"/>
      <w:r w:rsidR="004F4D80" w:rsidRPr="00A55F54">
        <w:rPr>
          <w:sz w:val="24"/>
          <w:szCs w:val="24"/>
        </w:rPr>
        <w:t xml:space="preserve"> с письмом о подаче оферты (подраздел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и должны заполнить приведенную выше таблицу по всем позициям. В </w:t>
      </w:r>
      <w:proofErr w:type="gramStart"/>
      <w:r w:rsidR="004F4D80" w:rsidRPr="00A55F54">
        <w:rPr>
          <w:sz w:val="24"/>
          <w:szCs w:val="24"/>
        </w:rPr>
        <w:t>случае</w:t>
      </w:r>
      <w:proofErr w:type="gramEnd"/>
      <w:r w:rsidR="004F4D80" w:rsidRPr="00A55F54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09" w:name="_Ref55336378"/>
      <w:bookmarkStart w:id="910" w:name="_Toc57314676"/>
      <w:bookmarkStart w:id="911" w:name="_Toc69728990"/>
      <w:bookmarkStart w:id="912" w:name="_Toc98253942"/>
      <w:bookmarkStart w:id="913" w:name="_Toc165173868"/>
      <w:bookmarkStart w:id="914" w:name="_Toc423423674"/>
      <w:bookmarkStart w:id="915" w:name="_Toc441131122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_Ref444170359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 xml:space="preserve">В </w:t>
      </w:r>
      <w:proofErr w:type="gramStart"/>
      <w:r w:rsidR="00D15047" w:rsidRPr="00673EDD">
        <w:rPr>
          <w:sz w:val="24"/>
          <w:szCs w:val="24"/>
        </w:rPr>
        <w:t>случае</w:t>
      </w:r>
      <w:proofErr w:type="gramEnd"/>
      <w:r w:rsidR="00D15047" w:rsidRPr="00673EDD">
        <w:rPr>
          <w:sz w:val="24"/>
          <w:szCs w:val="24"/>
        </w:rPr>
        <w:t>,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1504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16" w:name="_Ref44901662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4F4D80" w:rsidRPr="00D904EF" w:rsidRDefault="004F4D80" w:rsidP="004F4D80">
      <w:pPr>
        <w:pStyle w:val="3"/>
        <w:rPr>
          <w:szCs w:val="24"/>
        </w:rPr>
      </w:pPr>
      <w:bookmarkStart w:id="917" w:name="_Toc98253943"/>
      <w:bookmarkStart w:id="918" w:name="_Toc157248195"/>
      <w:bookmarkStart w:id="919" w:name="_Toc157496564"/>
      <w:bookmarkStart w:id="920" w:name="_Toc158206103"/>
      <w:bookmarkStart w:id="921" w:name="_Toc164057788"/>
      <w:bookmarkStart w:id="922" w:name="_Toc164137138"/>
      <w:bookmarkStart w:id="923" w:name="_Toc164161298"/>
      <w:bookmarkStart w:id="924" w:name="_Toc165173869"/>
      <w:bookmarkStart w:id="925" w:name="_Toc439170693"/>
      <w:bookmarkStart w:id="926" w:name="_Toc439172795"/>
      <w:bookmarkStart w:id="927" w:name="_Toc439173239"/>
      <w:bookmarkStart w:id="928" w:name="_Toc439238235"/>
      <w:bookmarkStart w:id="929" w:name="_Toc439252782"/>
      <w:bookmarkStart w:id="930" w:name="_Toc439323756"/>
      <w:bookmarkStart w:id="931" w:name="_Toc440361393"/>
      <w:bookmarkStart w:id="932" w:name="_Toc440376275"/>
      <w:bookmarkStart w:id="933" w:name="_Toc440382533"/>
      <w:bookmarkStart w:id="934" w:name="_Toc440447203"/>
      <w:bookmarkStart w:id="935" w:name="_Toc440632364"/>
      <w:bookmarkStart w:id="936" w:name="_Toc440875136"/>
      <w:bookmarkStart w:id="937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38" w:name="_Toc98253944"/>
      <w:bookmarkStart w:id="939" w:name="_Toc157248196"/>
      <w:bookmarkStart w:id="940" w:name="_Toc157496565"/>
      <w:bookmarkStart w:id="941" w:name="_Toc158206104"/>
      <w:bookmarkStart w:id="942" w:name="_Toc164057789"/>
      <w:bookmarkStart w:id="943" w:name="_Toc164137139"/>
      <w:bookmarkStart w:id="944" w:name="_Toc164161299"/>
      <w:bookmarkStart w:id="94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6" w:name="_Toc439170694"/>
      <w:bookmarkStart w:id="947" w:name="_Toc439172796"/>
      <w:bookmarkStart w:id="948" w:name="_Toc439173240"/>
      <w:bookmarkStart w:id="949" w:name="_Toc439238236"/>
      <w:bookmarkStart w:id="950" w:name="_Toc439252783"/>
      <w:bookmarkStart w:id="951" w:name="_Toc439323757"/>
      <w:bookmarkStart w:id="952" w:name="_Toc440361394"/>
      <w:bookmarkStart w:id="953" w:name="_Toc440376276"/>
      <w:bookmarkStart w:id="954" w:name="_Toc440382534"/>
      <w:bookmarkStart w:id="955" w:name="_Toc440447204"/>
      <w:bookmarkStart w:id="956" w:name="_Toc440632365"/>
      <w:bookmarkStart w:id="957" w:name="_Toc440875137"/>
      <w:bookmarkStart w:id="958" w:name="_Toc441131124"/>
      <w:r w:rsidRPr="00D904EF">
        <w:rPr>
          <w:szCs w:val="24"/>
        </w:rPr>
        <w:lastRenderedPageBreak/>
        <w:t>Инструкции по заполнению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9" w:name="_Ref55336389"/>
      <w:bookmarkStart w:id="960" w:name="_Toc57314677"/>
      <w:bookmarkStart w:id="961" w:name="_Toc69728991"/>
      <w:bookmarkStart w:id="962" w:name="_Toc98253945"/>
      <w:bookmarkStart w:id="963" w:name="_Toc165173871"/>
      <w:bookmarkStart w:id="964" w:name="_Toc423423675"/>
      <w:bookmarkStart w:id="965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D904EF" w:rsidRDefault="004F4D80" w:rsidP="004F4D80">
      <w:pPr>
        <w:pStyle w:val="3"/>
        <w:rPr>
          <w:szCs w:val="24"/>
        </w:rPr>
      </w:pPr>
      <w:bookmarkStart w:id="966" w:name="_Toc98253946"/>
      <w:bookmarkStart w:id="967" w:name="_Toc157248198"/>
      <w:bookmarkStart w:id="968" w:name="_Toc157496567"/>
      <w:bookmarkStart w:id="969" w:name="_Toc158206106"/>
      <w:bookmarkStart w:id="970" w:name="_Toc164057791"/>
      <w:bookmarkStart w:id="971" w:name="_Toc164137141"/>
      <w:bookmarkStart w:id="972" w:name="_Toc164161301"/>
      <w:bookmarkStart w:id="973" w:name="_Toc165173872"/>
      <w:bookmarkStart w:id="974" w:name="_Toc439170696"/>
      <w:bookmarkStart w:id="975" w:name="_Toc439172798"/>
      <w:bookmarkStart w:id="976" w:name="_Toc439173242"/>
      <w:bookmarkStart w:id="977" w:name="_Toc439238238"/>
      <w:bookmarkStart w:id="978" w:name="_Toc439252785"/>
      <w:bookmarkStart w:id="979" w:name="_Toc439323759"/>
      <w:bookmarkStart w:id="980" w:name="_Toc440361396"/>
      <w:bookmarkStart w:id="981" w:name="_Toc440376278"/>
      <w:bookmarkStart w:id="982" w:name="_Toc440382536"/>
      <w:bookmarkStart w:id="983" w:name="_Toc440447206"/>
      <w:bookmarkStart w:id="984" w:name="_Toc440632367"/>
      <w:bookmarkStart w:id="985" w:name="_Toc440875139"/>
      <w:bookmarkStart w:id="986" w:name="_Toc441131126"/>
      <w:r w:rsidRPr="00D904EF">
        <w:rPr>
          <w:szCs w:val="24"/>
        </w:rPr>
        <w:t>Форма Справки о материально-технических ресурсах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87" w:name="_Toc98253947"/>
      <w:bookmarkStart w:id="988" w:name="_Toc157248199"/>
      <w:bookmarkStart w:id="989" w:name="_Toc157496568"/>
      <w:bookmarkStart w:id="990" w:name="_Toc158206107"/>
      <w:bookmarkStart w:id="991" w:name="_Toc164057792"/>
      <w:bookmarkStart w:id="992" w:name="_Toc164137142"/>
      <w:bookmarkStart w:id="993" w:name="_Toc164161302"/>
      <w:bookmarkStart w:id="9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5" w:name="_Toc439170697"/>
      <w:bookmarkStart w:id="996" w:name="_Toc439172799"/>
      <w:bookmarkStart w:id="997" w:name="_Toc439173243"/>
      <w:bookmarkStart w:id="998" w:name="_Toc439238239"/>
      <w:bookmarkStart w:id="999" w:name="_Toc439252786"/>
      <w:bookmarkStart w:id="1000" w:name="_Toc439323760"/>
      <w:bookmarkStart w:id="1001" w:name="_Toc440361397"/>
      <w:bookmarkStart w:id="1002" w:name="_Toc440376279"/>
      <w:bookmarkStart w:id="1003" w:name="_Toc440382537"/>
      <w:bookmarkStart w:id="1004" w:name="_Toc440447207"/>
      <w:bookmarkStart w:id="1005" w:name="_Toc440632368"/>
      <w:bookmarkStart w:id="1006" w:name="_Toc440875140"/>
      <w:bookmarkStart w:id="1007" w:name="_Toc441131127"/>
      <w:r w:rsidRPr="00D904EF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8" w:name="_Ref55336398"/>
      <w:bookmarkStart w:id="1009" w:name="_Toc57314678"/>
      <w:bookmarkStart w:id="1010" w:name="_Toc69728992"/>
      <w:bookmarkStart w:id="1011" w:name="_Toc98253948"/>
      <w:bookmarkStart w:id="1012" w:name="_Toc165173874"/>
      <w:bookmarkStart w:id="1013" w:name="_Toc423423676"/>
      <w:bookmarkStart w:id="1014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08"/>
      <w:bookmarkEnd w:id="1009"/>
      <w:bookmarkEnd w:id="1010"/>
      <w:bookmarkEnd w:id="1011"/>
      <w:bookmarkEnd w:id="1012"/>
      <w:bookmarkEnd w:id="1013"/>
      <w:bookmarkEnd w:id="1014"/>
    </w:p>
    <w:p w:rsidR="004F4D80" w:rsidRPr="00D904EF" w:rsidRDefault="004F4D80" w:rsidP="004F4D80">
      <w:pPr>
        <w:pStyle w:val="3"/>
        <w:rPr>
          <w:szCs w:val="24"/>
        </w:rPr>
      </w:pPr>
      <w:bookmarkStart w:id="1015" w:name="_Toc98253949"/>
      <w:bookmarkStart w:id="1016" w:name="_Toc157248201"/>
      <w:bookmarkStart w:id="1017" w:name="_Toc157496570"/>
      <w:bookmarkStart w:id="1018" w:name="_Toc158206109"/>
      <w:bookmarkStart w:id="1019" w:name="_Toc164057794"/>
      <w:bookmarkStart w:id="1020" w:name="_Toc164137144"/>
      <w:bookmarkStart w:id="1021" w:name="_Toc164161304"/>
      <w:bookmarkStart w:id="1022" w:name="_Toc165173875"/>
      <w:bookmarkStart w:id="1023" w:name="_Toc439170699"/>
      <w:bookmarkStart w:id="1024" w:name="_Toc439172801"/>
      <w:bookmarkStart w:id="1025" w:name="_Toc439173245"/>
      <w:bookmarkStart w:id="1026" w:name="_Toc439238241"/>
      <w:bookmarkStart w:id="1027" w:name="_Toc439252788"/>
      <w:bookmarkStart w:id="1028" w:name="_Toc439323762"/>
      <w:bookmarkStart w:id="1029" w:name="_Toc440361399"/>
      <w:bookmarkStart w:id="1030" w:name="_Toc440376281"/>
      <w:bookmarkStart w:id="1031" w:name="_Toc440382539"/>
      <w:bookmarkStart w:id="1032" w:name="_Toc440447209"/>
      <w:bookmarkStart w:id="1033" w:name="_Toc440632370"/>
      <w:bookmarkStart w:id="1034" w:name="_Toc440875142"/>
      <w:bookmarkStart w:id="1035" w:name="_Toc441131129"/>
      <w:r w:rsidRPr="00D904EF">
        <w:rPr>
          <w:szCs w:val="24"/>
        </w:rPr>
        <w:t>Форма Справки о кадровых ресурсах</w:t>
      </w:r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6" w:name="_Toc98253950"/>
      <w:bookmarkStart w:id="1037" w:name="_Toc157248202"/>
      <w:bookmarkStart w:id="1038" w:name="_Toc157496571"/>
      <w:bookmarkStart w:id="1039" w:name="_Toc158206110"/>
      <w:bookmarkStart w:id="1040" w:name="_Toc164057795"/>
      <w:bookmarkStart w:id="1041" w:name="_Toc164137145"/>
      <w:bookmarkStart w:id="1042" w:name="_Toc164161305"/>
      <w:bookmarkStart w:id="10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44" w:name="_Toc439170700"/>
      <w:bookmarkStart w:id="1045" w:name="_Toc439172802"/>
      <w:bookmarkStart w:id="1046" w:name="_Toc439173246"/>
      <w:bookmarkStart w:id="1047" w:name="_Toc439238242"/>
      <w:bookmarkStart w:id="1048" w:name="_Toc439252789"/>
      <w:bookmarkStart w:id="1049" w:name="_Toc439323763"/>
      <w:bookmarkStart w:id="1050" w:name="_Toc440361400"/>
      <w:bookmarkStart w:id="1051" w:name="_Toc440376282"/>
      <w:bookmarkStart w:id="1052" w:name="_Toc440382540"/>
      <w:bookmarkStart w:id="1053" w:name="_Toc440447210"/>
      <w:bookmarkStart w:id="1054" w:name="_Toc440632371"/>
      <w:bookmarkStart w:id="1055" w:name="_Toc440875143"/>
      <w:bookmarkStart w:id="1056" w:name="_Toc441131130"/>
      <w:r w:rsidRPr="00D904EF">
        <w:rPr>
          <w:szCs w:val="24"/>
        </w:rPr>
        <w:lastRenderedPageBreak/>
        <w:t>Инструкции по заполнению</w:t>
      </w:r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7" w:name="_Toc165173881"/>
      <w:bookmarkStart w:id="1058" w:name="_Ref194749267"/>
      <w:bookmarkStart w:id="1059" w:name="_Toc423423677"/>
      <w:bookmarkStart w:id="1060" w:name="_Ref440271993"/>
      <w:bookmarkStart w:id="1061" w:name="_Ref440274659"/>
      <w:bookmarkStart w:id="1062" w:name="_Toc441131131"/>
      <w:bookmarkStart w:id="1063" w:name="_Ref90381523"/>
      <w:bookmarkStart w:id="1064" w:name="_Toc90385124"/>
      <w:bookmarkStart w:id="1065" w:name="_Ref96861029"/>
      <w:bookmarkStart w:id="1066" w:name="_Toc97651410"/>
      <w:bookmarkStart w:id="106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57"/>
      <w:bookmarkEnd w:id="1058"/>
      <w:bookmarkEnd w:id="1059"/>
      <w:bookmarkEnd w:id="1060"/>
      <w:bookmarkEnd w:id="1061"/>
      <w:bookmarkEnd w:id="1062"/>
    </w:p>
    <w:p w:rsidR="004F4D80" w:rsidRPr="00D904EF" w:rsidRDefault="004F4D80" w:rsidP="004F4D80">
      <w:pPr>
        <w:pStyle w:val="3"/>
        <w:rPr>
          <w:szCs w:val="24"/>
        </w:rPr>
      </w:pPr>
      <w:bookmarkStart w:id="1068" w:name="_Toc97651411"/>
      <w:bookmarkStart w:id="1069" w:name="_Toc98253956"/>
      <w:bookmarkStart w:id="1070" w:name="_Toc157248208"/>
      <w:bookmarkStart w:id="1071" w:name="_Toc157496577"/>
      <w:bookmarkStart w:id="1072" w:name="_Toc158206116"/>
      <w:bookmarkStart w:id="1073" w:name="_Toc164057801"/>
      <w:bookmarkStart w:id="1074" w:name="_Toc164137151"/>
      <w:bookmarkStart w:id="1075" w:name="_Toc164161311"/>
      <w:bookmarkStart w:id="1076" w:name="_Toc165173882"/>
      <w:bookmarkStart w:id="1077" w:name="_Toc439170702"/>
      <w:bookmarkStart w:id="1078" w:name="_Toc439172804"/>
      <w:bookmarkStart w:id="1079" w:name="_Toc439173248"/>
      <w:bookmarkStart w:id="1080" w:name="_Toc439238244"/>
      <w:bookmarkStart w:id="1081" w:name="_Toc439252791"/>
      <w:bookmarkStart w:id="1082" w:name="_Toc439323765"/>
      <w:bookmarkStart w:id="1083" w:name="_Toc440361402"/>
      <w:bookmarkStart w:id="1084" w:name="_Toc440376284"/>
      <w:bookmarkStart w:id="1085" w:name="_Toc440382542"/>
      <w:bookmarkStart w:id="1086" w:name="_Toc440447212"/>
      <w:bookmarkStart w:id="1087" w:name="_Toc440632373"/>
      <w:bookmarkStart w:id="1088" w:name="_Toc440875145"/>
      <w:bookmarkStart w:id="1089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90" w:name="_Toc97651412"/>
      <w:bookmarkStart w:id="1091" w:name="_Toc98253957"/>
      <w:bookmarkStart w:id="1092" w:name="_Toc157248209"/>
      <w:bookmarkStart w:id="1093" w:name="_Toc157496578"/>
      <w:bookmarkStart w:id="1094" w:name="_Toc158206117"/>
      <w:bookmarkStart w:id="1095" w:name="_Toc164057802"/>
      <w:bookmarkStart w:id="1096" w:name="_Toc164137152"/>
      <w:bookmarkStart w:id="1097" w:name="_Toc164161312"/>
      <w:bookmarkStart w:id="109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9" w:name="_Toc439170703"/>
      <w:bookmarkStart w:id="1100" w:name="_Toc439172805"/>
      <w:bookmarkStart w:id="1101" w:name="_Toc439173249"/>
      <w:bookmarkStart w:id="1102" w:name="_Toc439238245"/>
      <w:bookmarkStart w:id="1103" w:name="_Toc439252792"/>
      <w:bookmarkStart w:id="1104" w:name="_Toc439323766"/>
      <w:bookmarkStart w:id="1105" w:name="_Toc440361403"/>
      <w:bookmarkStart w:id="1106" w:name="_Toc440376285"/>
      <w:bookmarkStart w:id="1107" w:name="_Toc440382543"/>
      <w:bookmarkStart w:id="1108" w:name="_Toc440447213"/>
      <w:bookmarkStart w:id="1109" w:name="_Toc440632374"/>
      <w:bookmarkStart w:id="1110" w:name="_Toc440875146"/>
      <w:bookmarkStart w:id="1111" w:name="_Toc441131133"/>
      <w:r w:rsidRPr="00D904EF">
        <w:rPr>
          <w:szCs w:val="24"/>
        </w:rPr>
        <w:lastRenderedPageBreak/>
        <w:t>Инструкции по заполнению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63"/>
    <w:bookmarkEnd w:id="1064"/>
    <w:bookmarkEnd w:id="1065"/>
    <w:bookmarkEnd w:id="1066"/>
    <w:bookmarkEnd w:id="106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13" w:name="_Toc423423680"/>
      <w:bookmarkStart w:id="1114" w:name="_Ref440272035"/>
      <w:bookmarkStart w:id="1115" w:name="_Ref440274733"/>
      <w:bookmarkStart w:id="1116" w:name="_Toc441131134"/>
      <w:bookmarkStart w:id="1117" w:name="_Ref444181467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12"/>
      <w:bookmarkEnd w:id="1113"/>
      <w:bookmarkEnd w:id="1114"/>
      <w:bookmarkEnd w:id="1115"/>
      <w:bookmarkEnd w:id="1116"/>
      <w:bookmarkEnd w:id="1117"/>
    </w:p>
    <w:p w:rsidR="004F4D80" w:rsidRPr="00E87023" w:rsidRDefault="004F4D80" w:rsidP="004F4D80">
      <w:pPr>
        <w:pStyle w:val="3"/>
        <w:rPr>
          <w:sz w:val="22"/>
        </w:rPr>
      </w:pPr>
      <w:bookmarkStart w:id="1118" w:name="_Toc343690584"/>
      <w:bookmarkStart w:id="1119" w:name="_Toc372294428"/>
      <w:bookmarkStart w:id="1120" w:name="_Toc379288896"/>
      <w:bookmarkStart w:id="1121" w:name="_Toc384734780"/>
      <w:bookmarkStart w:id="1122" w:name="_Toc396984078"/>
      <w:bookmarkStart w:id="1123" w:name="_Toc423423681"/>
      <w:bookmarkStart w:id="1124" w:name="_Toc439170710"/>
      <w:bookmarkStart w:id="1125" w:name="_Toc439172812"/>
      <w:bookmarkStart w:id="1126" w:name="_Toc439173253"/>
      <w:bookmarkStart w:id="1127" w:name="_Toc439238249"/>
      <w:bookmarkStart w:id="1128" w:name="_Toc439252796"/>
      <w:bookmarkStart w:id="1129" w:name="_Toc439323770"/>
      <w:bookmarkStart w:id="1130" w:name="_Toc440361405"/>
      <w:bookmarkStart w:id="1131" w:name="_Toc440376287"/>
      <w:bookmarkStart w:id="1132" w:name="_Toc440382545"/>
      <w:bookmarkStart w:id="1133" w:name="_Toc440447215"/>
      <w:bookmarkStart w:id="1134" w:name="_Toc440632376"/>
      <w:bookmarkStart w:id="1135" w:name="_Toc440875148"/>
      <w:bookmarkStart w:id="1136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7" w:name="_Toc343690585"/>
      <w:bookmarkStart w:id="1138" w:name="_Toc372294429"/>
      <w:bookmarkStart w:id="1139" w:name="_Toc379288897"/>
      <w:bookmarkStart w:id="1140" w:name="_Toc384734781"/>
      <w:bookmarkStart w:id="1141" w:name="_Toc396984079"/>
      <w:bookmarkStart w:id="1142" w:name="_Toc423423682"/>
      <w:bookmarkStart w:id="1143" w:name="_Toc439170711"/>
      <w:bookmarkStart w:id="1144" w:name="_Toc439172813"/>
      <w:bookmarkStart w:id="1145" w:name="_Toc439173254"/>
      <w:bookmarkStart w:id="1146" w:name="_Toc439238250"/>
      <w:bookmarkStart w:id="1147" w:name="_Toc439252797"/>
      <w:bookmarkStart w:id="1148" w:name="_Toc439323771"/>
      <w:bookmarkStart w:id="1149" w:name="_Toc440361406"/>
      <w:bookmarkStart w:id="1150" w:name="_Toc440376288"/>
      <w:bookmarkStart w:id="1151" w:name="_Toc440382546"/>
      <w:bookmarkStart w:id="1152" w:name="_Toc440447216"/>
      <w:bookmarkStart w:id="1153" w:name="_Toc440632377"/>
      <w:bookmarkStart w:id="1154" w:name="_Toc440875149"/>
      <w:bookmarkStart w:id="1155" w:name="_Toc441131136"/>
      <w:r w:rsidRPr="00D2707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7" w:name="_Toc423423683"/>
      <w:bookmarkStart w:id="1158" w:name="_Ref440272051"/>
      <w:bookmarkStart w:id="1159" w:name="_Ref440274744"/>
      <w:bookmarkStart w:id="1160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56"/>
      <w:bookmarkEnd w:id="1157"/>
      <w:bookmarkEnd w:id="1158"/>
      <w:bookmarkEnd w:id="1159"/>
      <w:bookmarkEnd w:id="1160"/>
    </w:p>
    <w:p w:rsidR="004F4D80" w:rsidRPr="008C4223" w:rsidRDefault="004F4D80" w:rsidP="004F4D80">
      <w:pPr>
        <w:pStyle w:val="3"/>
        <w:rPr>
          <w:szCs w:val="24"/>
        </w:rPr>
      </w:pPr>
      <w:bookmarkStart w:id="1161" w:name="_Toc343690587"/>
      <w:bookmarkStart w:id="1162" w:name="_Toc372294431"/>
      <w:bookmarkStart w:id="1163" w:name="_Toc379288899"/>
      <w:bookmarkStart w:id="1164" w:name="_Toc384734783"/>
      <w:bookmarkStart w:id="1165" w:name="_Toc396984081"/>
      <w:bookmarkStart w:id="1166" w:name="_Toc423423684"/>
      <w:bookmarkStart w:id="1167" w:name="_Toc439170713"/>
      <w:bookmarkStart w:id="1168" w:name="_Toc439172815"/>
      <w:bookmarkStart w:id="1169" w:name="_Toc439173256"/>
      <w:bookmarkStart w:id="1170" w:name="_Toc439238252"/>
      <w:bookmarkStart w:id="1171" w:name="_Toc439252799"/>
      <w:bookmarkStart w:id="1172" w:name="_Toc439323773"/>
      <w:bookmarkStart w:id="1173" w:name="_Toc440361408"/>
      <w:bookmarkStart w:id="1174" w:name="_Toc440376290"/>
      <w:bookmarkStart w:id="1175" w:name="_Toc440382548"/>
      <w:bookmarkStart w:id="1176" w:name="_Toc440447218"/>
      <w:bookmarkStart w:id="1177" w:name="_Toc440632379"/>
      <w:bookmarkStart w:id="1178" w:name="_Toc440875151"/>
      <w:bookmarkStart w:id="1179" w:name="_Toc441131138"/>
      <w:r w:rsidRPr="008C4223">
        <w:rPr>
          <w:szCs w:val="24"/>
        </w:rPr>
        <w:t xml:space="preserve">Форма 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r w:rsidR="000D70B6" w:rsidRPr="000D70B6">
        <w:rPr>
          <w:szCs w:val="24"/>
        </w:rPr>
        <w:t>Согласия на обработку персональных данных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г.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80" w:name="_Toc439252801"/>
      <w:bookmarkStart w:id="1181" w:name="_Toc439323774"/>
      <w:bookmarkStart w:id="1182" w:name="_Toc440361409"/>
      <w:bookmarkStart w:id="1183" w:name="_Toc440376291"/>
      <w:bookmarkStart w:id="1184" w:name="_Toc440382549"/>
      <w:bookmarkStart w:id="1185" w:name="_Toc440447219"/>
      <w:bookmarkStart w:id="1186" w:name="_Toc440632380"/>
      <w:bookmarkStart w:id="1187" w:name="_Toc440875152"/>
      <w:bookmarkStart w:id="1188" w:name="_Toc441131139"/>
      <w:r w:rsidRPr="005A2CAE">
        <w:rPr>
          <w:szCs w:val="24"/>
        </w:rPr>
        <w:lastRenderedPageBreak/>
        <w:t>Инструкции по заполнению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9" w:name="_Ref440272256"/>
      <w:bookmarkStart w:id="1190" w:name="_Ref440272678"/>
      <w:bookmarkStart w:id="1191" w:name="_Ref440274944"/>
      <w:bookmarkStart w:id="1192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89"/>
      <w:bookmarkEnd w:id="1190"/>
      <w:bookmarkEnd w:id="1191"/>
      <w:bookmarkEnd w:id="1192"/>
    </w:p>
    <w:p w:rsidR="007A6A39" w:rsidRPr="007A6A39" w:rsidRDefault="007A6A39" w:rsidP="007A6A39">
      <w:pPr>
        <w:pStyle w:val="3"/>
        <w:rPr>
          <w:szCs w:val="24"/>
        </w:rPr>
      </w:pPr>
      <w:bookmarkStart w:id="1193" w:name="_Toc439170715"/>
      <w:bookmarkStart w:id="1194" w:name="_Toc439172817"/>
      <w:bookmarkStart w:id="1195" w:name="_Toc439173259"/>
      <w:bookmarkStart w:id="1196" w:name="_Toc439238255"/>
      <w:bookmarkStart w:id="1197" w:name="_Toc439252803"/>
      <w:bookmarkStart w:id="1198" w:name="_Toc439323776"/>
      <w:bookmarkStart w:id="1199" w:name="_Toc440361411"/>
      <w:bookmarkStart w:id="1200" w:name="_Toc440376293"/>
      <w:bookmarkStart w:id="1201" w:name="_Toc440382551"/>
      <w:bookmarkStart w:id="1202" w:name="_Toc440447221"/>
      <w:bookmarkStart w:id="1203" w:name="_Toc440632382"/>
      <w:bookmarkStart w:id="1204" w:name="_Toc440875154"/>
      <w:bookmarkStart w:id="1205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CA3D8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3D88">
        <w:rPr>
          <w:vertAlign w:val="subscript"/>
        </w:rPr>
      </w:r>
      <w:r w:rsidR="00CA3D88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CA3D8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</w:t>
      </w:r>
      <w:proofErr w:type="gramStart"/>
      <w:r w:rsidRPr="007A6A39">
        <w:rPr>
          <w:sz w:val="24"/>
          <w:szCs w:val="24"/>
        </w:rPr>
        <w:t>составе</w:t>
      </w:r>
      <w:proofErr w:type="gramEnd"/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</w:t>
      </w:r>
      <w:proofErr w:type="gramStart"/>
      <w:r w:rsidRPr="007A6A39">
        <w:rPr>
          <w:sz w:val="24"/>
          <w:szCs w:val="24"/>
        </w:rPr>
        <w:t>порядке</w:t>
      </w:r>
      <w:proofErr w:type="gramEnd"/>
      <w:r w:rsidRPr="007A6A39">
        <w:rPr>
          <w:sz w:val="24"/>
          <w:szCs w:val="24"/>
        </w:rPr>
        <w:t xml:space="preserve">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proofErr w:type="gramStart"/>
      <w:r w:rsidRPr="007A6A39">
        <w:rPr>
          <w:sz w:val="24"/>
          <w:szCs w:val="24"/>
        </w:rPr>
        <w:t>случае</w:t>
      </w:r>
      <w:proofErr w:type="gramEnd"/>
      <w:r w:rsidRPr="007A6A39">
        <w:rPr>
          <w:sz w:val="24"/>
          <w:szCs w:val="24"/>
        </w:rPr>
        <w:t xml:space="preserve">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CA3D8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3D88">
        <w:rPr>
          <w:vertAlign w:val="subscript"/>
        </w:rPr>
      </w:r>
      <w:r w:rsidR="00CA3D88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CA3D8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06" w:name="_Toc439170716"/>
      <w:bookmarkStart w:id="1207" w:name="_Toc439172818"/>
      <w:bookmarkStart w:id="1208" w:name="_Toc439173260"/>
      <w:bookmarkStart w:id="1209" w:name="_Toc439238256"/>
      <w:bookmarkStart w:id="1210" w:name="_Toc439252804"/>
      <w:bookmarkStart w:id="1211" w:name="_Toc439323777"/>
      <w:bookmarkStart w:id="1212" w:name="_Toc440361412"/>
      <w:bookmarkStart w:id="1213" w:name="_Toc440376294"/>
      <w:bookmarkStart w:id="1214" w:name="_Toc440382552"/>
      <w:bookmarkStart w:id="1215" w:name="_Toc440447222"/>
      <w:bookmarkStart w:id="1216" w:name="_Toc440632383"/>
      <w:bookmarkStart w:id="1217" w:name="_Toc440875155"/>
      <w:bookmarkStart w:id="1218" w:name="_Toc441131142"/>
      <w:r w:rsidRPr="007857E5">
        <w:rPr>
          <w:szCs w:val="24"/>
        </w:rPr>
        <w:lastRenderedPageBreak/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9" w:name="_Ref440272274"/>
      <w:bookmarkStart w:id="1220" w:name="_Ref440274756"/>
      <w:bookmarkStart w:id="1221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19"/>
      <w:bookmarkEnd w:id="1220"/>
      <w:bookmarkEnd w:id="1221"/>
    </w:p>
    <w:p w:rsidR="007857E5" w:rsidRPr="00E47073" w:rsidRDefault="007857E5" w:rsidP="007857E5">
      <w:pPr>
        <w:pStyle w:val="3"/>
        <w:rPr>
          <w:szCs w:val="24"/>
        </w:rPr>
      </w:pPr>
      <w:bookmarkStart w:id="1222" w:name="_Toc439170718"/>
      <w:bookmarkStart w:id="1223" w:name="_Toc439172820"/>
      <w:bookmarkStart w:id="1224" w:name="_Toc439173262"/>
      <w:bookmarkStart w:id="1225" w:name="_Toc439238258"/>
      <w:bookmarkStart w:id="1226" w:name="_Toc439252806"/>
      <w:bookmarkStart w:id="1227" w:name="_Toc439323779"/>
      <w:bookmarkStart w:id="1228" w:name="_Toc440361414"/>
      <w:bookmarkStart w:id="1229" w:name="_Toc440376296"/>
      <w:bookmarkStart w:id="1230" w:name="_Toc440382554"/>
      <w:bookmarkStart w:id="1231" w:name="_Toc440447224"/>
      <w:bookmarkStart w:id="1232" w:name="_Toc440632385"/>
      <w:bookmarkStart w:id="1233" w:name="_Toc440875157"/>
      <w:bookmarkStart w:id="1234" w:name="_Toc441131144"/>
      <w:r w:rsidRPr="00E47073">
        <w:rPr>
          <w:szCs w:val="24"/>
        </w:rPr>
        <w:t xml:space="preserve">Форма </w:t>
      </w:r>
      <w:bookmarkEnd w:id="1222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35" w:name="_Toc300142269"/>
      <w:bookmarkStart w:id="1236" w:name="_Toc309735391"/>
      <w:bookmarkStart w:id="1237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35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36"/>
      <w:bookmarkEnd w:id="1237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38" w:name="_Toc439170719"/>
      <w:bookmarkStart w:id="1239" w:name="_Toc439172821"/>
      <w:bookmarkStart w:id="1240" w:name="_Toc439173263"/>
      <w:bookmarkStart w:id="1241" w:name="_Toc439238259"/>
      <w:bookmarkStart w:id="1242" w:name="_Toc439252807"/>
      <w:bookmarkStart w:id="1243" w:name="_Toc439323780"/>
      <w:bookmarkStart w:id="1244" w:name="_Toc440361415"/>
      <w:bookmarkStart w:id="1245" w:name="_Toc440376297"/>
      <w:bookmarkStart w:id="1246" w:name="_Toc440382555"/>
      <w:bookmarkStart w:id="1247" w:name="_Toc440447225"/>
      <w:bookmarkStart w:id="1248" w:name="_Toc440632386"/>
      <w:bookmarkStart w:id="1249" w:name="_Toc440875158"/>
      <w:bookmarkStart w:id="1250" w:name="_Toc441131145"/>
      <w:r w:rsidRPr="007857E5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51" w:name="_Ref93268095"/>
      <w:bookmarkStart w:id="1252" w:name="_Ref93268099"/>
      <w:bookmarkStart w:id="1253" w:name="_Toc98253958"/>
      <w:bookmarkStart w:id="1254" w:name="_Toc165173884"/>
      <w:bookmarkStart w:id="1255" w:name="_Toc423423678"/>
      <w:bookmarkStart w:id="1256" w:name="_Ref440272510"/>
      <w:bookmarkStart w:id="1257" w:name="_Ref440274961"/>
      <w:bookmarkStart w:id="1258" w:name="_Ref90381141"/>
      <w:bookmarkStart w:id="1259" w:name="_Toc90385121"/>
      <w:bookmarkStart w:id="1260" w:name="_Toc98253952"/>
      <w:bookmarkStart w:id="1261" w:name="_Toc165173878"/>
      <w:bookmarkStart w:id="1262" w:name="_Toc423427449"/>
      <w:bookmarkStart w:id="1263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64" w:name="_Toc90385125"/>
      <w:bookmarkStart w:id="1265" w:name="_Toc439170705"/>
      <w:bookmarkStart w:id="1266" w:name="_Toc439172807"/>
      <w:bookmarkStart w:id="1267" w:name="_Toc439173268"/>
      <w:bookmarkStart w:id="1268" w:name="_Toc439238264"/>
      <w:bookmarkStart w:id="1269" w:name="_Toc439252812"/>
      <w:bookmarkStart w:id="1270" w:name="_Toc439323785"/>
      <w:bookmarkStart w:id="1271" w:name="_Toc440361420"/>
      <w:bookmarkStart w:id="1272" w:name="_Toc440376302"/>
      <w:bookmarkStart w:id="1273" w:name="_Toc440382560"/>
      <w:bookmarkStart w:id="1274" w:name="_Toc440447230"/>
      <w:bookmarkStart w:id="1275" w:name="_Toc440632391"/>
      <w:bookmarkStart w:id="1276" w:name="_Toc440875160"/>
      <w:bookmarkStart w:id="1277" w:name="_Toc441131147"/>
      <w:r w:rsidRPr="00D904EF">
        <w:rPr>
          <w:szCs w:val="24"/>
        </w:rPr>
        <w:t xml:space="preserve">Форма 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72"/>
      <w:bookmarkEnd w:id="1273"/>
      <w:bookmarkEnd w:id="1274"/>
      <w:bookmarkEnd w:id="1275"/>
      <w:bookmarkEnd w:id="1276"/>
      <w:bookmarkEnd w:id="127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78" w:name="_Toc90385126"/>
      <w:bookmarkStart w:id="1279" w:name="_Toc98253959"/>
      <w:bookmarkStart w:id="1280" w:name="_Toc157248211"/>
      <w:bookmarkStart w:id="1281" w:name="_Toc157496580"/>
      <w:bookmarkStart w:id="1282" w:name="_Toc158206119"/>
      <w:bookmarkStart w:id="1283" w:name="_Toc164057804"/>
      <w:bookmarkStart w:id="1284" w:name="_Toc164137154"/>
      <w:bookmarkStart w:id="1285" w:name="_Toc164161314"/>
      <w:bookmarkStart w:id="128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87" w:name="_Toc439170706"/>
      <w:bookmarkStart w:id="1288" w:name="_Toc439172808"/>
      <w:bookmarkStart w:id="1289" w:name="_Toc439173269"/>
      <w:bookmarkStart w:id="1290" w:name="_Toc439238265"/>
      <w:bookmarkStart w:id="1291" w:name="_Toc439252813"/>
      <w:bookmarkStart w:id="1292" w:name="_Toc439323786"/>
      <w:bookmarkStart w:id="1293" w:name="_Toc440361421"/>
      <w:bookmarkStart w:id="1294" w:name="_Toc440376303"/>
      <w:bookmarkStart w:id="1295" w:name="_Toc440382561"/>
      <w:bookmarkStart w:id="1296" w:name="_Toc440447231"/>
      <w:bookmarkStart w:id="1297" w:name="_Toc440632392"/>
      <w:bookmarkStart w:id="1298" w:name="_Toc440875161"/>
      <w:bookmarkStart w:id="1299" w:name="_Toc441131148"/>
      <w:r w:rsidRPr="00D904EF">
        <w:rPr>
          <w:szCs w:val="24"/>
        </w:rPr>
        <w:lastRenderedPageBreak/>
        <w:t>Инструкции по заполнению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3.3.9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00" w:name="_Ref440376324"/>
      <w:bookmarkStart w:id="1301" w:name="_Ref440376401"/>
      <w:bookmarkStart w:id="1302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300"/>
      <w:bookmarkEnd w:id="1301"/>
      <w:bookmarkEnd w:id="130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303" w:name="_Toc440376305"/>
      <w:bookmarkStart w:id="1304" w:name="_Toc440382563"/>
      <w:bookmarkStart w:id="1305" w:name="_Toc440447233"/>
      <w:bookmarkStart w:id="1306" w:name="_Toc440632394"/>
      <w:bookmarkStart w:id="1307" w:name="_Toc440875163"/>
      <w:bookmarkStart w:id="1308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303"/>
      <w:bookmarkEnd w:id="1304"/>
      <w:bookmarkEnd w:id="1305"/>
      <w:bookmarkEnd w:id="1306"/>
      <w:bookmarkEnd w:id="1307"/>
      <w:bookmarkEnd w:id="130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09" w:name="_Toc440376306"/>
      <w:bookmarkStart w:id="1310" w:name="_Toc440382564"/>
      <w:bookmarkStart w:id="1311" w:name="_Toc440447234"/>
      <w:bookmarkStart w:id="1312" w:name="_Toc440632395"/>
      <w:bookmarkStart w:id="1313" w:name="_Toc440875164"/>
      <w:bookmarkStart w:id="1314" w:name="_Toc441131151"/>
      <w:r w:rsidRPr="00D904EF">
        <w:rPr>
          <w:szCs w:val="24"/>
        </w:rPr>
        <w:lastRenderedPageBreak/>
        <w:t>Инструкции по заполнению</w:t>
      </w:r>
      <w:bookmarkEnd w:id="1309"/>
      <w:bookmarkEnd w:id="1310"/>
      <w:bookmarkEnd w:id="1311"/>
      <w:bookmarkEnd w:id="1312"/>
      <w:bookmarkEnd w:id="1313"/>
      <w:bookmarkEnd w:id="131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CA3D88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3.3.10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CA3D8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2F273A" w:rsidRDefault="002F273A" w:rsidP="00CA1534">
      <w:pPr>
        <w:sectPr w:rsidR="002F273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2F273A" w:rsidRPr="00CC5A3A" w:rsidRDefault="002F273A" w:rsidP="002F273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5" w:name="_Toc426108836"/>
      <w:bookmarkStart w:id="1316" w:name="_Ref441574460"/>
      <w:bookmarkStart w:id="1317" w:name="_Ref441574649"/>
      <w:bookmarkStart w:id="1318" w:name="_Toc441575251"/>
      <w:bookmarkStart w:id="1319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15"/>
      <w:bookmarkEnd w:id="1316"/>
      <w:bookmarkEnd w:id="1317"/>
      <w:bookmarkEnd w:id="1318"/>
      <w:bookmarkEnd w:id="1319"/>
    </w:p>
    <w:p w:rsidR="002F273A" w:rsidRPr="00CC5A3A" w:rsidRDefault="002F273A" w:rsidP="002F273A">
      <w:pPr>
        <w:pStyle w:val="3"/>
        <w:rPr>
          <w:szCs w:val="24"/>
        </w:rPr>
      </w:pPr>
      <w:bookmarkStart w:id="1320" w:name="_Toc426108837"/>
      <w:bookmarkStart w:id="1321" w:name="_Ref441574456"/>
      <w:bookmarkStart w:id="1322" w:name="_Toc441575252"/>
      <w:r w:rsidRPr="00CC5A3A">
        <w:rPr>
          <w:szCs w:val="24"/>
        </w:rPr>
        <w:t xml:space="preserve">Форма Расписки  сдачи-приемки </w:t>
      </w:r>
      <w:bookmarkEnd w:id="1320"/>
      <w:r w:rsidRPr="00CC5A3A">
        <w:rPr>
          <w:szCs w:val="24"/>
        </w:rPr>
        <w:t>соглашения о неустойке</w:t>
      </w:r>
      <w:bookmarkEnd w:id="1321"/>
      <w:bookmarkEnd w:id="1322"/>
    </w:p>
    <w:p w:rsidR="002F273A" w:rsidRPr="00CC5A3A" w:rsidRDefault="002F273A" w:rsidP="002F273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2F273A" w:rsidRPr="00CC5A3A" w:rsidRDefault="002F273A" w:rsidP="002F273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2F273A" w:rsidRPr="00047DE1" w:rsidRDefault="002F273A" w:rsidP="002F273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2F273A" w:rsidRPr="00047DE1" w:rsidRDefault="002F273A" w:rsidP="002F273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2F273A" w:rsidRPr="00047DE1" w:rsidTr="00BB76B1">
        <w:tc>
          <w:tcPr>
            <w:tcW w:w="14863" w:type="dxa"/>
            <w:gridSpan w:val="7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2F273A" w:rsidRPr="00047DE1" w:rsidTr="00BB76B1">
        <w:tc>
          <w:tcPr>
            <w:tcW w:w="2262" w:type="dxa"/>
            <w:shd w:val="clear" w:color="auto" w:fill="auto"/>
          </w:tcPr>
          <w:p w:rsidR="002F273A" w:rsidRPr="00047DE1" w:rsidRDefault="002F273A" w:rsidP="00BB76B1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BB76B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BB76B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BB76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2F273A" w:rsidRPr="00047DE1" w:rsidRDefault="002F273A" w:rsidP="00BB76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BB76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BB76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2F273A" w:rsidRPr="00047DE1" w:rsidRDefault="002F273A" w:rsidP="00BB76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BB76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2F273A" w:rsidRPr="00047DE1" w:rsidTr="00BB76B1">
        <w:tc>
          <w:tcPr>
            <w:tcW w:w="2262" w:type="dxa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</w:p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BB76B1">
            <w:pPr>
              <w:pStyle w:val="afd"/>
              <w:rPr>
                <w:sz w:val="24"/>
                <w:szCs w:val="24"/>
              </w:rPr>
            </w:pPr>
          </w:p>
        </w:tc>
      </w:tr>
    </w:tbl>
    <w:p w:rsidR="002F273A" w:rsidRPr="00CC5A3A" w:rsidRDefault="002F273A" w:rsidP="002F273A">
      <w:pPr>
        <w:pStyle w:val="afd"/>
        <w:rPr>
          <w:szCs w:val="24"/>
        </w:rPr>
      </w:pPr>
    </w:p>
    <w:p w:rsidR="002F27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2F273A" w:rsidRPr="00CC5A3A" w:rsidRDefault="002F273A" w:rsidP="002F273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2F273A" w:rsidRPr="00CC5A3A" w:rsidSect="00BB76B1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2F273A" w:rsidRPr="00CC5A3A" w:rsidRDefault="002F273A" w:rsidP="002F273A">
      <w:pPr>
        <w:pStyle w:val="3"/>
        <w:rPr>
          <w:szCs w:val="24"/>
        </w:rPr>
      </w:pPr>
      <w:bookmarkStart w:id="1323" w:name="_Toc426108838"/>
      <w:bookmarkStart w:id="1324" w:name="_Toc441575253"/>
      <w:r w:rsidRPr="00CC5A3A">
        <w:rPr>
          <w:szCs w:val="24"/>
        </w:rPr>
        <w:lastRenderedPageBreak/>
        <w:t>Инструкции по заполнению</w:t>
      </w:r>
      <w:bookmarkEnd w:id="1323"/>
      <w:bookmarkEnd w:id="1324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2F273A" w:rsidRPr="00CC5A3A" w:rsidRDefault="002F273A" w:rsidP="002F273A">
      <w:pPr>
        <w:ind w:firstLine="0"/>
        <w:rPr>
          <w:bCs w:val="0"/>
          <w:szCs w:val="24"/>
        </w:rPr>
      </w:pPr>
    </w:p>
    <w:p w:rsidR="00CA1534" w:rsidRPr="002F273A" w:rsidRDefault="00CA1534" w:rsidP="00CA1534"/>
    <w:sectPr w:rsidR="00CA1534" w:rsidRPr="002F273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06C" w:rsidRDefault="00E1506C">
      <w:pPr>
        <w:spacing w:line="240" w:lineRule="auto"/>
      </w:pPr>
      <w:r>
        <w:separator/>
      </w:r>
    </w:p>
  </w:endnote>
  <w:endnote w:type="continuationSeparator" w:id="0">
    <w:p w:rsidR="00E1506C" w:rsidRDefault="00E1506C">
      <w:pPr>
        <w:spacing w:line="240" w:lineRule="auto"/>
      </w:pPr>
      <w:r>
        <w:continuationSeparator/>
      </w:r>
    </w:p>
  </w:endnote>
  <w:endnote w:id="1">
    <w:p w:rsidR="00BB76B1" w:rsidRDefault="00BB76B1" w:rsidP="004937CA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76B1" w:rsidRDefault="00BB76B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Pr="00FA0376" w:rsidRDefault="00BB76B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C0912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BB76B1" w:rsidRPr="00EE0539" w:rsidRDefault="00BB76B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97632">
      <w:rPr>
        <w:sz w:val="18"/>
        <w:szCs w:val="18"/>
      </w:rPr>
      <w:t xml:space="preserve">Договора на оказание услуг по обрезке крон деревьев в охранной зоне ПС, </w:t>
    </w:r>
    <w:proofErr w:type="gramStart"/>
    <w:r w:rsidRPr="00C97632">
      <w:rPr>
        <w:sz w:val="18"/>
        <w:szCs w:val="18"/>
      </w:rPr>
      <w:t>ВЛ</w:t>
    </w:r>
    <w:proofErr w:type="gramEnd"/>
    <w:r w:rsidRPr="00C97632">
      <w:rPr>
        <w:sz w:val="18"/>
        <w:szCs w:val="18"/>
      </w:rPr>
      <w:t xml:space="preserve">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06C" w:rsidRDefault="00E1506C">
      <w:pPr>
        <w:spacing w:line="240" w:lineRule="auto"/>
      </w:pPr>
      <w:r>
        <w:separator/>
      </w:r>
    </w:p>
  </w:footnote>
  <w:footnote w:type="continuationSeparator" w:id="0">
    <w:p w:rsidR="00E1506C" w:rsidRDefault="00E1506C">
      <w:pPr>
        <w:spacing w:line="240" w:lineRule="auto"/>
      </w:pPr>
      <w:r>
        <w:continuationSeparator/>
      </w:r>
    </w:p>
  </w:footnote>
  <w:footnote w:id="1">
    <w:p w:rsidR="00BB76B1" w:rsidRDefault="00BB76B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Pr="00930031" w:rsidRDefault="00BB76B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B1" w:rsidRDefault="00BB76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246F48"/>
    <w:multiLevelType w:val="hybridMultilevel"/>
    <w:tmpl w:val="D076EEBA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1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>
    <w:nsid w:val="6CCC0B16"/>
    <w:multiLevelType w:val="hybridMultilevel"/>
    <w:tmpl w:val="1954F3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3"/>
  </w:num>
  <w:num w:numId="23">
    <w:abstractNumId w:val="102"/>
  </w:num>
  <w:num w:numId="24">
    <w:abstractNumId w:val="135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17"/>
  </w:num>
  <w:num w:numId="33">
    <w:abstractNumId w:val="141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1"/>
  </w:num>
  <w:num w:numId="39">
    <w:abstractNumId w:val="99"/>
  </w:num>
  <w:num w:numId="40">
    <w:abstractNumId w:val="108"/>
  </w:num>
  <w:num w:numId="41">
    <w:abstractNumId w:val="84"/>
  </w:num>
  <w:num w:numId="42">
    <w:abstractNumId w:val="79"/>
  </w:num>
  <w:num w:numId="43">
    <w:abstractNumId w:val="138"/>
  </w:num>
  <w:num w:numId="44">
    <w:abstractNumId w:val="104"/>
  </w:num>
  <w:num w:numId="45">
    <w:abstractNumId w:val="131"/>
  </w:num>
  <w:num w:numId="46">
    <w:abstractNumId w:val="0"/>
  </w:num>
  <w:num w:numId="47">
    <w:abstractNumId w:val="112"/>
  </w:num>
  <w:num w:numId="48">
    <w:abstractNumId w:val="127"/>
  </w:num>
  <w:num w:numId="49">
    <w:abstractNumId w:val="132"/>
  </w:num>
  <w:num w:numId="50">
    <w:abstractNumId w:val="120"/>
  </w:num>
  <w:num w:numId="51">
    <w:abstractNumId w:val="145"/>
  </w:num>
  <w:num w:numId="52">
    <w:abstractNumId w:val="126"/>
  </w:num>
  <w:num w:numId="53">
    <w:abstractNumId w:val="95"/>
  </w:num>
  <w:num w:numId="54">
    <w:abstractNumId w:val="129"/>
  </w:num>
  <w:num w:numId="55">
    <w:abstractNumId w:val="81"/>
  </w:num>
  <w:num w:numId="56">
    <w:abstractNumId w:val="134"/>
  </w:num>
  <w:num w:numId="57">
    <w:abstractNumId w:val="105"/>
  </w:num>
  <w:num w:numId="58">
    <w:abstractNumId w:val="103"/>
  </w:num>
  <w:num w:numId="59">
    <w:abstractNumId w:val="83"/>
  </w:num>
  <w:num w:numId="60">
    <w:abstractNumId w:val="85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2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0"/>
  </w:num>
  <w:num w:numId="70">
    <w:abstractNumId w:val="137"/>
    <w:lvlOverride w:ilvl="0">
      <w:startOverride w:val="1"/>
    </w:lvlOverride>
  </w:num>
  <w:num w:numId="71">
    <w:abstractNumId w:val="78"/>
  </w:num>
  <w:num w:numId="72">
    <w:abstractNumId w:val="125"/>
  </w:num>
  <w:num w:numId="73">
    <w:abstractNumId w:val="144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8"/>
  </w:num>
  <w:num w:numId="80">
    <w:abstractNumId w:val="143"/>
  </w:num>
  <w:num w:numId="81">
    <w:abstractNumId w:val="92"/>
  </w:num>
  <w:num w:numId="82">
    <w:abstractNumId w:val="114"/>
  </w:num>
  <w:num w:numId="83">
    <w:abstractNumId w:val="90"/>
  </w:num>
  <w:num w:numId="84">
    <w:abstractNumId w:val="139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6"/>
  </w:num>
  <w:num w:numId="92">
    <w:abstractNumId w:val="87"/>
  </w:num>
  <w:num w:numId="93">
    <w:abstractNumId w:val="109"/>
  </w:num>
  <w:num w:numId="94">
    <w:abstractNumId w:val="118"/>
  </w:num>
  <w:num w:numId="95">
    <w:abstractNumId w:val="140"/>
  </w:num>
  <w:num w:numId="96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0912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FEE"/>
    <w:rsid w:val="00A96E27"/>
    <w:rsid w:val="00A97608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91F40"/>
    <w:rsid w:val="00B924FC"/>
    <w:rsid w:val="00B93617"/>
    <w:rsid w:val="00BA1AEC"/>
    <w:rsid w:val="00BA41D1"/>
    <w:rsid w:val="00BA5DEA"/>
    <w:rsid w:val="00BA7D87"/>
    <w:rsid w:val="00BB0961"/>
    <w:rsid w:val="00BB27D7"/>
    <w:rsid w:val="00BB6553"/>
    <w:rsid w:val="00BB6F06"/>
    <w:rsid w:val="00BB75C6"/>
    <w:rsid w:val="00BB76B1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63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06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86C855FF9931DA9E8282C60C4DADA77D6E3EF003C42A67668DFC4D0EA15A09C79EF59205D5DDAFE5yExC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Lebedev.AAL@mrsk-1.ru" TargetMode="Externa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E3EF003C42A67668DFC4D0EA15A09C79EF59205D5DDAFE5yEx2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ebedev.AAL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07E49-7741-4D36-87BA-EA2E1C42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81</Pages>
  <Words>23083</Words>
  <Characters>131576</Characters>
  <Application>Microsoft Office Word</Application>
  <DocSecurity>0</DocSecurity>
  <Lines>1096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154351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95</cp:revision>
  <cp:lastPrinted>2015-12-29T14:27:00Z</cp:lastPrinted>
  <dcterms:created xsi:type="dcterms:W3CDTF">2016-01-13T12:36:00Z</dcterms:created>
  <dcterms:modified xsi:type="dcterms:W3CDTF">2016-10-27T10:54:00Z</dcterms:modified>
</cp:coreProperties>
</file>