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3B77DF" w:rsidRPr="00EA1E4F" w:rsidRDefault="003B77DF" w:rsidP="003B77DF">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3B77DF" w:rsidRPr="00041308" w:rsidRDefault="003B77DF" w:rsidP="003B77DF">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3B77DF" w:rsidRPr="00010061" w:rsidRDefault="003B77DF" w:rsidP="003B77DF">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3B77DF" w:rsidRPr="00010061" w:rsidRDefault="003B77DF" w:rsidP="003B77DF">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3B77DF" w:rsidRPr="00E23D27" w:rsidRDefault="003B77DF" w:rsidP="003B77DF">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7379A95A" wp14:editId="1D62E93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769AB9A0" wp14:editId="28D0219E">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82A07" w:rsidRDefault="007556FF" w:rsidP="007556FF">
      <w:pPr>
        <w:jc w:val="center"/>
        <w:rPr>
          <w:rFonts w:ascii="Arial" w:hAnsi="Arial" w:cs="Arial"/>
          <w:noProof/>
          <w:sz w:val="18"/>
          <w:szCs w:val="18"/>
          <w:lang w:val="en-US"/>
        </w:rPr>
      </w:pPr>
    </w:p>
    <w:p w:rsidR="00BF0828" w:rsidRPr="00382A07" w:rsidRDefault="00BF0828" w:rsidP="003B77DF">
      <w:pPr>
        <w:ind w:firstLine="0"/>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3B77DF" w:rsidRDefault="003B77DF" w:rsidP="003B77DF">
      <w:pPr>
        <w:spacing w:line="240" w:lineRule="auto"/>
        <w:jc w:val="right"/>
        <w:rPr>
          <w:sz w:val="24"/>
          <w:szCs w:val="24"/>
        </w:rPr>
      </w:pPr>
      <w:r>
        <w:rPr>
          <w:sz w:val="24"/>
          <w:szCs w:val="24"/>
        </w:rPr>
        <w:t>Председатель закупочной комиссии -</w:t>
      </w:r>
    </w:p>
    <w:p w:rsidR="003B77DF" w:rsidRDefault="003B77DF" w:rsidP="003B77D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3B77DF" w:rsidRDefault="003B77DF" w:rsidP="003B77DF">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3B77DF" w:rsidRPr="00C12FA4" w:rsidRDefault="003B77DF" w:rsidP="003B77DF">
      <w:pPr>
        <w:spacing w:line="240" w:lineRule="auto"/>
        <w:jc w:val="right"/>
        <w:rPr>
          <w:sz w:val="24"/>
          <w:szCs w:val="24"/>
        </w:rPr>
      </w:pPr>
      <w:r>
        <w:rPr>
          <w:sz w:val="24"/>
          <w:szCs w:val="24"/>
        </w:rPr>
        <w:t xml:space="preserve">«Костромаэнерго» </w:t>
      </w:r>
    </w:p>
    <w:p w:rsidR="003B77DF" w:rsidRPr="00C12FA4" w:rsidRDefault="003B77DF" w:rsidP="003B77DF">
      <w:pPr>
        <w:spacing w:line="240" w:lineRule="auto"/>
        <w:jc w:val="right"/>
      </w:pPr>
    </w:p>
    <w:p w:rsidR="003B77DF" w:rsidRPr="00C12FA4" w:rsidRDefault="003B77DF" w:rsidP="003B77DF">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3B77DF" w:rsidRPr="00C12FA4" w:rsidRDefault="003B77DF" w:rsidP="003B77DF">
      <w:pPr>
        <w:spacing w:line="240" w:lineRule="auto"/>
        <w:jc w:val="right"/>
        <w:rPr>
          <w:sz w:val="24"/>
          <w:szCs w:val="24"/>
        </w:rPr>
      </w:pPr>
    </w:p>
    <w:p w:rsidR="003B77DF" w:rsidRPr="00C12FA4" w:rsidRDefault="003B77DF" w:rsidP="003B77DF">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bookmarkStart w:id="6" w:name="_GoBack"/>
      <w:bookmarkEnd w:id="6"/>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3B77DF"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3B77DF">
        <w:rPr>
          <w:b/>
          <w:sz w:val="24"/>
          <w:szCs w:val="24"/>
        </w:rPr>
        <w:t>Договор</w:t>
      </w:r>
      <w:r w:rsidR="003B77DF" w:rsidRPr="003B77DF">
        <w:rPr>
          <w:b/>
          <w:sz w:val="24"/>
          <w:szCs w:val="24"/>
        </w:rPr>
        <w:t>а</w:t>
      </w:r>
      <w:r w:rsidR="007556FF" w:rsidRPr="003B77DF">
        <w:rPr>
          <w:b/>
          <w:sz w:val="24"/>
          <w:szCs w:val="24"/>
        </w:rPr>
        <w:t xml:space="preserve"> на </w:t>
      </w:r>
      <w:r w:rsidR="003B77DF" w:rsidRPr="003B77DF">
        <w:rPr>
          <w:b/>
          <w:sz w:val="24"/>
          <w:szCs w:val="24"/>
        </w:rPr>
        <w:t>поставку троса грозозащитного, каната стального</w:t>
      </w:r>
      <w:r w:rsidR="007556FF" w:rsidRPr="003B77DF">
        <w:rPr>
          <w:b/>
          <w:sz w:val="24"/>
          <w:szCs w:val="24"/>
        </w:rPr>
        <w:t xml:space="preserve"> </w:t>
      </w:r>
    </w:p>
    <w:p w:rsidR="00717F60" w:rsidRPr="00382A07" w:rsidRDefault="007556FF" w:rsidP="007556FF">
      <w:pPr>
        <w:spacing w:line="264" w:lineRule="auto"/>
        <w:ind w:firstLine="0"/>
        <w:jc w:val="center"/>
        <w:rPr>
          <w:b/>
          <w:sz w:val="24"/>
          <w:szCs w:val="24"/>
        </w:rPr>
      </w:pPr>
      <w:r w:rsidRPr="003B77DF">
        <w:rPr>
          <w:b/>
          <w:sz w:val="24"/>
          <w:szCs w:val="24"/>
        </w:rPr>
        <w:t xml:space="preserve">для </w:t>
      </w:r>
      <w:r w:rsidR="003B77DF" w:rsidRPr="003B77DF">
        <w:rPr>
          <w:b/>
          <w:sz w:val="24"/>
          <w:szCs w:val="24"/>
        </w:rPr>
        <w:t>нужд ПАО «МРСК Центра» (филиала</w:t>
      </w:r>
      <w:r w:rsidRPr="003B77DF">
        <w:rPr>
          <w:b/>
          <w:sz w:val="24"/>
          <w:szCs w:val="24"/>
        </w:rPr>
        <w:t xml:space="preserve"> </w:t>
      </w:r>
      <w:r w:rsidR="003B77DF" w:rsidRPr="003B77DF">
        <w:rPr>
          <w:b/>
          <w:sz w:val="24"/>
          <w:szCs w:val="24"/>
        </w:rPr>
        <w:t>«Костромаэнерго»</w:t>
      </w:r>
      <w:r w:rsidRPr="003B77DF">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B77DF">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243D4B">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243D4B">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243D4B">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243D4B">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243D4B">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243D4B">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243D4B">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243D4B">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243D4B">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243D4B">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243D4B">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243D4B">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243D4B">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243D4B">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243D4B">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243D4B">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243D4B">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243D4B">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243D4B">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243D4B">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243D4B">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243D4B">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243D4B">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243D4B">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243D4B">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243D4B">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243D4B">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243D4B">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243D4B">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243D4B">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243D4B">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243D4B">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243D4B">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243D4B">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243D4B">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243D4B">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243D4B">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243D4B">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243D4B">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243D4B">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243D4B">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243D4B">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243D4B">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243D4B">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243D4B">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243D4B">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B77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3B77DF" w:rsidRPr="00D80A5F">
        <w:rPr>
          <w:iCs/>
          <w:sz w:val="24"/>
          <w:szCs w:val="24"/>
        </w:rPr>
        <w:t>РФ, 156961, г. Кострома, проспект Мира, 53</w:t>
      </w:r>
      <w:r w:rsidR="003B77DF">
        <w:rPr>
          <w:iCs/>
          <w:sz w:val="24"/>
          <w:szCs w:val="24"/>
        </w:rPr>
        <w:t>, с</w:t>
      </w:r>
      <w:r w:rsidR="003B77DF" w:rsidRPr="00702B2C">
        <w:rPr>
          <w:iCs/>
          <w:sz w:val="24"/>
          <w:szCs w:val="24"/>
        </w:rPr>
        <w:t xml:space="preserve">екретарь Закупочной комиссии </w:t>
      </w:r>
      <w:r w:rsidR="003B77DF">
        <w:rPr>
          <w:iCs/>
          <w:sz w:val="24"/>
          <w:szCs w:val="24"/>
        </w:rPr>
        <w:t xml:space="preserve">и </w:t>
      </w:r>
      <w:r w:rsidR="003B77DF" w:rsidRPr="00702B2C">
        <w:rPr>
          <w:iCs/>
          <w:sz w:val="24"/>
          <w:szCs w:val="24"/>
        </w:rPr>
        <w:t xml:space="preserve">ответственное лицо – </w:t>
      </w:r>
      <w:r w:rsidR="003B77DF">
        <w:rPr>
          <w:iCs/>
          <w:sz w:val="24"/>
          <w:szCs w:val="24"/>
        </w:rPr>
        <w:t>специалист 2-й категории отдела</w:t>
      </w:r>
      <w:r w:rsidR="003B77DF" w:rsidRPr="00702B2C">
        <w:rPr>
          <w:iCs/>
          <w:sz w:val="24"/>
          <w:szCs w:val="24"/>
        </w:rPr>
        <w:t xml:space="preserve"> закупочной деятельности </w:t>
      </w:r>
      <w:r w:rsidR="003B77DF">
        <w:rPr>
          <w:iCs/>
          <w:sz w:val="24"/>
          <w:szCs w:val="24"/>
        </w:rPr>
        <w:t xml:space="preserve">филиала </w:t>
      </w:r>
      <w:r w:rsidR="003B77DF" w:rsidRPr="00702B2C">
        <w:rPr>
          <w:iCs/>
          <w:sz w:val="24"/>
          <w:szCs w:val="24"/>
        </w:rPr>
        <w:t>ПАО «МРСК Центра»</w:t>
      </w:r>
      <w:r w:rsidR="003B77DF">
        <w:rPr>
          <w:iCs/>
          <w:sz w:val="24"/>
          <w:szCs w:val="24"/>
        </w:rPr>
        <w:t xml:space="preserve"> - «Костромаэнерго»</w:t>
      </w:r>
      <w:r w:rsidR="003B77DF" w:rsidRPr="00702B2C">
        <w:rPr>
          <w:iCs/>
          <w:sz w:val="24"/>
          <w:szCs w:val="24"/>
        </w:rPr>
        <w:t xml:space="preserve"> </w:t>
      </w:r>
      <w:r w:rsidR="003B77DF">
        <w:rPr>
          <w:iCs/>
          <w:sz w:val="24"/>
          <w:szCs w:val="24"/>
        </w:rPr>
        <w:t>Скворцова Т.С., контактный</w:t>
      </w:r>
      <w:r w:rsidR="003B77DF" w:rsidRPr="00702B2C">
        <w:rPr>
          <w:iCs/>
          <w:sz w:val="24"/>
          <w:szCs w:val="24"/>
        </w:rPr>
        <w:t xml:space="preserve"> теле</w:t>
      </w:r>
      <w:r w:rsidR="003B77DF">
        <w:rPr>
          <w:iCs/>
          <w:sz w:val="24"/>
          <w:szCs w:val="24"/>
        </w:rPr>
        <w:t>фон</w:t>
      </w:r>
      <w:r w:rsidR="003B77DF" w:rsidRPr="00702B2C">
        <w:rPr>
          <w:iCs/>
          <w:sz w:val="24"/>
          <w:szCs w:val="24"/>
        </w:rPr>
        <w:t>: (49</w:t>
      </w:r>
      <w:r w:rsidR="003B77DF">
        <w:rPr>
          <w:iCs/>
          <w:sz w:val="24"/>
          <w:szCs w:val="24"/>
        </w:rPr>
        <w:t>42</w:t>
      </w:r>
      <w:r w:rsidR="003B77DF" w:rsidRPr="00702B2C">
        <w:rPr>
          <w:iCs/>
          <w:sz w:val="24"/>
          <w:szCs w:val="24"/>
        </w:rPr>
        <w:t xml:space="preserve">) </w:t>
      </w:r>
      <w:r w:rsidR="003B77DF">
        <w:rPr>
          <w:iCs/>
          <w:sz w:val="24"/>
          <w:szCs w:val="24"/>
        </w:rPr>
        <w:t>396-055</w:t>
      </w:r>
      <w:r w:rsidR="003B77DF" w:rsidRPr="00702B2C">
        <w:rPr>
          <w:iCs/>
          <w:sz w:val="24"/>
          <w:szCs w:val="24"/>
        </w:rPr>
        <w:t>,</w:t>
      </w:r>
      <w:r w:rsidR="003B77DF">
        <w:rPr>
          <w:iCs/>
          <w:sz w:val="24"/>
          <w:szCs w:val="24"/>
        </w:rPr>
        <w:t xml:space="preserve"> </w:t>
      </w:r>
      <w:r w:rsidR="003B77DF">
        <w:rPr>
          <w:sz w:val="24"/>
          <w:szCs w:val="24"/>
        </w:rPr>
        <w:t xml:space="preserve">адрес электронной почты: </w:t>
      </w:r>
      <w:proofErr w:type="spellStart"/>
      <w:r w:rsidR="003B77DF" w:rsidRPr="00E947C9">
        <w:rPr>
          <w:rStyle w:val="a7"/>
          <w:lang w:val="en-US"/>
        </w:rPr>
        <w:t>Skvortsova</w:t>
      </w:r>
      <w:proofErr w:type="spellEnd"/>
      <w:r w:rsidR="003B77DF" w:rsidRPr="00E947C9">
        <w:rPr>
          <w:rStyle w:val="a7"/>
        </w:rPr>
        <w:t>.</w:t>
      </w:r>
      <w:r w:rsidR="003B77DF" w:rsidRPr="00E947C9">
        <w:rPr>
          <w:rStyle w:val="a7"/>
          <w:lang w:val="en-US"/>
        </w:rPr>
        <w:t>TS</w:t>
      </w:r>
      <w:r w:rsidR="003B77DF" w:rsidRPr="00E947C9">
        <w:rPr>
          <w:rStyle w:val="a7"/>
        </w:rPr>
        <w:t>@</w:t>
      </w:r>
      <w:proofErr w:type="spellStart"/>
      <w:r w:rsidR="003B77DF" w:rsidRPr="00E947C9">
        <w:rPr>
          <w:rStyle w:val="a7"/>
          <w:lang w:val="en-US"/>
        </w:rPr>
        <w:t>mrsk</w:t>
      </w:r>
      <w:proofErr w:type="spellEnd"/>
      <w:r w:rsidR="003B77DF" w:rsidRPr="00E947C9">
        <w:rPr>
          <w:rStyle w:val="a7"/>
        </w:rPr>
        <w:t>-1.</w:t>
      </w:r>
      <w:proofErr w:type="spellStart"/>
      <w:r w:rsidR="003B77DF"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3B77DF">
        <w:rPr>
          <w:sz w:val="24"/>
          <w:szCs w:val="24"/>
        </w:rPr>
        <w:t xml:space="preserve">опубликованным </w:t>
      </w:r>
      <w:r w:rsidRPr="003B77DF">
        <w:rPr>
          <w:b/>
          <w:sz w:val="24"/>
          <w:szCs w:val="24"/>
        </w:rPr>
        <w:t>«</w:t>
      </w:r>
      <w:r w:rsidR="003B77DF" w:rsidRPr="003B77DF">
        <w:rPr>
          <w:b/>
          <w:sz w:val="24"/>
          <w:szCs w:val="24"/>
        </w:rPr>
        <w:t>22</w:t>
      </w:r>
      <w:r w:rsidRPr="003B77DF">
        <w:rPr>
          <w:b/>
          <w:sz w:val="24"/>
          <w:szCs w:val="24"/>
        </w:rPr>
        <w:t xml:space="preserve">» </w:t>
      </w:r>
      <w:r w:rsidR="003B77DF" w:rsidRPr="003B77DF">
        <w:rPr>
          <w:b/>
          <w:sz w:val="24"/>
          <w:szCs w:val="24"/>
        </w:rPr>
        <w:t>сентября</w:t>
      </w:r>
      <w:r w:rsidRPr="003B77DF">
        <w:rPr>
          <w:b/>
          <w:sz w:val="24"/>
          <w:szCs w:val="24"/>
        </w:rPr>
        <w:t xml:space="preserve"> </w:t>
      </w:r>
      <w:r w:rsidR="004E638A" w:rsidRPr="003B77DF">
        <w:rPr>
          <w:b/>
          <w:sz w:val="24"/>
          <w:szCs w:val="24"/>
        </w:rPr>
        <w:t>2017</w:t>
      </w:r>
      <w:r w:rsidRPr="003B77DF">
        <w:rPr>
          <w:b/>
          <w:sz w:val="24"/>
          <w:szCs w:val="24"/>
        </w:rPr>
        <w:t xml:space="preserve"> г.</w:t>
      </w:r>
      <w:r w:rsidRPr="003B77DF">
        <w:rPr>
          <w:sz w:val="24"/>
          <w:szCs w:val="24"/>
        </w:rPr>
        <w:t xml:space="preserve"> на</w:t>
      </w:r>
      <w:r w:rsidRPr="00382A07">
        <w:rPr>
          <w:sz w:val="24"/>
          <w:szCs w:val="24"/>
        </w:rPr>
        <w:t xml:space="preserve">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314284">
        <w:rPr>
          <w:sz w:val="24"/>
          <w:szCs w:val="24"/>
        </w:rPr>
        <w:t>,</w:t>
      </w:r>
      <w:r w:rsidR="00314284" w:rsidRPr="00314284">
        <w:t xml:space="preserve"> </w:t>
      </w:r>
      <w:r w:rsidR="00314284" w:rsidRPr="0031428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314284">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w:t>
      </w:r>
      <w:r w:rsidR="004B5EB3" w:rsidRPr="003B77DF">
        <w:rPr>
          <w:sz w:val="24"/>
          <w:szCs w:val="24"/>
        </w:rPr>
        <w:t xml:space="preserve">заключения </w:t>
      </w:r>
      <w:r w:rsidR="00702B2C" w:rsidRPr="003B77DF">
        <w:rPr>
          <w:sz w:val="24"/>
          <w:szCs w:val="24"/>
        </w:rPr>
        <w:t>Договор</w:t>
      </w:r>
      <w:r w:rsidR="003B77DF" w:rsidRPr="003B77DF">
        <w:rPr>
          <w:sz w:val="24"/>
          <w:szCs w:val="24"/>
        </w:rPr>
        <w:t>а</w:t>
      </w:r>
      <w:r w:rsidR="00702B2C" w:rsidRPr="003B77DF">
        <w:rPr>
          <w:sz w:val="24"/>
          <w:szCs w:val="24"/>
        </w:rPr>
        <w:t xml:space="preserve"> на </w:t>
      </w:r>
      <w:r w:rsidR="003B77DF" w:rsidRPr="003B77DF">
        <w:rPr>
          <w:sz w:val="24"/>
          <w:szCs w:val="24"/>
        </w:rPr>
        <w:t>поставку троса грозозащитного, каната стального</w:t>
      </w:r>
      <w:r w:rsidR="00702B2C" w:rsidRPr="003B77DF">
        <w:rPr>
          <w:sz w:val="24"/>
          <w:szCs w:val="24"/>
        </w:rPr>
        <w:t xml:space="preserve"> для нужд ПАО «МРСК Центра» </w:t>
      </w:r>
      <w:r w:rsidR="003B77DF" w:rsidRPr="003B77DF">
        <w:rPr>
          <w:sz w:val="24"/>
          <w:szCs w:val="24"/>
        </w:rPr>
        <w:t>(филиала</w:t>
      </w:r>
      <w:r w:rsidR="00862664" w:rsidRPr="003B77DF">
        <w:rPr>
          <w:sz w:val="24"/>
          <w:szCs w:val="24"/>
        </w:rPr>
        <w:t xml:space="preserve"> «Костромаэнерго», расположенного по адресу: РФ, 156961, г</w:t>
      </w:r>
      <w:r w:rsidR="003B77DF" w:rsidRPr="003B77DF">
        <w:rPr>
          <w:sz w:val="24"/>
          <w:szCs w:val="24"/>
        </w:rPr>
        <w:t>. Кострома, проспект Мира, 53</w:t>
      </w:r>
      <w:r w:rsidR="00862664" w:rsidRPr="003B77DF">
        <w:rPr>
          <w:sz w:val="24"/>
          <w:szCs w:val="24"/>
        </w:rPr>
        <w:t>)</w:t>
      </w:r>
      <w:r w:rsidRPr="003B77DF">
        <w:rPr>
          <w:sz w:val="24"/>
          <w:szCs w:val="24"/>
        </w:rPr>
        <w:t>.</w:t>
      </w:r>
      <w:bookmarkEnd w:id="12"/>
      <w:bookmarkEnd w:id="13"/>
      <w:bookmarkEnd w:id="14"/>
    </w:p>
    <w:p w:rsidR="00717F60" w:rsidRPr="003B77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3B77DF">
          <w:rPr>
            <w:rStyle w:val="a7"/>
            <w:color w:val="auto"/>
            <w:sz w:val="24"/>
            <w:szCs w:val="24"/>
          </w:rPr>
          <w:t>etp.rosseti.ru</w:t>
        </w:r>
      </w:hyperlink>
      <w:r w:rsidR="00862664" w:rsidRPr="003B77DF">
        <w:rPr>
          <w:sz w:val="24"/>
          <w:szCs w:val="24"/>
        </w:rPr>
        <w:t xml:space="preserve"> </w:t>
      </w:r>
      <w:r w:rsidR="00702B2C" w:rsidRPr="003B77DF">
        <w:rPr>
          <w:sz w:val="24"/>
          <w:szCs w:val="24"/>
        </w:rPr>
        <w:t>(далее — ЭТП)</w:t>
      </w:r>
      <w:r w:rsidR="005B75A6" w:rsidRPr="003B77DF">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3B77DF">
        <w:rPr>
          <w:sz w:val="24"/>
          <w:szCs w:val="24"/>
        </w:rPr>
        <w:t xml:space="preserve">заключения </w:t>
      </w:r>
      <w:r w:rsidR="00123C70" w:rsidRPr="003B77DF">
        <w:rPr>
          <w:sz w:val="24"/>
          <w:szCs w:val="24"/>
        </w:rPr>
        <w:t>Договор</w:t>
      </w:r>
      <w:r w:rsidR="003B77DF" w:rsidRPr="003B77DF">
        <w:rPr>
          <w:sz w:val="24"/>
          <w:szCs w:val="24"/>
        </w:rPr>
        <w:t>а</w:t>
      </w:r>
      <w:r w:rsidR="00A40714" w:rsidRPr="003B77DF">
        <w:rPr>
          <w:sz w:val="24"/>
          <w:szCs w:val="24"/>
        </w:rPr>
        <w:t xml:space="preserve"> </w:t>
      </w:r>
      <w:r w:rsidR="00702B2C" w:rsidRPr="003B77DF">
        <w:rPr>
          <w:sz w:val="24"/>
          <w:szCs w:val="24"/>
        </w:rPr>
        <w:t xml:space="preserve">на </w:t>
      </w:r>
      <w:r w:rsidR="003B77DF" w:rsidRPr="003B77DF">
        <w:rPr>
          <w:sz w:val="24"/>
          <w:szCs w:val="24"/>
        </w:rPr>
        <w:t>поставку троса грозозащитного, каната стального</w:t>
      </w:r>
      <w:r w:rsidR="00702B2C" w:rsidRPr="003B77DF">
        <w:rPr>
          <w:sz w:val="24"/>
          <w:szCs w:val="24"/>
        </w:rPr>
        <w:t xml:space="preserve"> для нужд ПАО «МРСК Центра» (филиал</w:t>
      </w:r>
      <w:r w:rsidR="003B77DF" w:rsidRPr="003B77DF">
        <w:rPr>
          <w:sz w:val="24"/>
          <w:szCs w:val="24"/>
        </w:rPr>
        <w:t>а «Костромаэнерго»</w:t>
      </w:r>
      <w:r w:rsidR="00702B2C" w:rsidRPr="003B77DF">
        <w:rPr>
          <w:sz w:val="24"/>
          <w:szCs w:val="24"/>
        </w:rPr>
        <w:t>)</w:t>
      </w:r>
      <w:bookmarkEnd w:id="18"/>
      <w:r w:rsidR="00702B2C" w:rsidRPr="003B77DF">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3B77DF">
        <w:rPr>
          <w:sz w:val="24"/>
          <w:szCs w:val="24"/>
        </w:rPr>
        <w:t xml:space="preserve">лотов: </w:t>
      </w:r>
      <w:r w:rsidRPr="003B77DF">
        <w:rPr>
          <w:b/>
          <w:sz w:val="24"/>
          <w:szCs w:val="24"/>
        </w:rPr>
        <w:t>1 (один)</w:t>
      </w:r>
      <w:r w:rsidRPr="003B77DF">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B77DF">
        <w:rPr>
          <w:i/>
          <w:snapToGrid w:val="0"/>
          <w:sz w:val="24"/>
          <w:szCs w:val="24"/>
          <w:shd w:val="clear" w:color="auto" w:fill="FFFF99"/>
          <w:lang w:eastAsia="ru-RU"/>
        </w:rPr>
        <w:t xml:space="preserve">Участник самостоятельно, в рамках своей </w:t>
      </w:r>
      <w:r w:rsidR="00702B2C" w:rsidRPr="003B77DF">
        <w:rPr>
          <w:i/>
          <w:snapToGrid w:val="0"/>
          <w:sz w:val="24"/>
          <w:szCs w:val="24"/>
          <w:shd w:val="clear" w:color="auto" w:fill="FFFF99"/>
          <w:lang w:eastAsia="ru-RU"/>
        </w:rPr>
        <w:t>Заявки</w:t>
      </w:r>
      <w:r w:rsidRPr="003B77DF">
        <w:rPr>
          <w:i/>
          <w:snapToGrid w:val="0"/>
          <w:sz w:val="24"/>
          <w:szCs w:val="24"/>
          <w:shd w:val="clear" w:color="auto" w:fill="FFFF99"/>
          <w:lang w:eastAsia="ru-RU"/>
        </w:rPr>
        <w:t xml:space="preserve"> формирует стоимость </w:t>
      </w:r>
      <w:r w:rsidR="00E56A22" w:rsidRPr="003B77DF">
        <w:rPr>
          <w:i/>
          <w:snapToGrid w:val="0"/>
          <w:sz w:val="24"/>
          <w:szCs w:val="24"/>
          <w:shd w:val="clear" w:color="auto" w:fill="FFFF99"/>
          <w:lang w:eastAsia="ru-RU"/>
        </w:rPr>
        <w:t>предлагаемой к поставке продукции</w:t>
      </w:r>
      <w:r w:rsidRPr="003B77DF">
        <w:rPr>
          <w:i/>
          <w:snapToGrid w:val="0"/>
          <w:sz w:val="24"/>
          <w:szCs w:val="24"/>
          <w:shd w:val="clear" w:color="auto" w:fill="FFFF99"/>
          <w:lang w:eastAsia="ru-RU"/>
        </w:rPr>
        <w:t>, закупаемо</w:t>
      </w:r>
      <w:r w:rsidR="00E56A22" w:rsidRPr="003B77DF">
        <w:rPr>
          <w:i/>
          <w:snapToGrid w:val="0"/>
          <w:sz w:val="24"/>
          <w:szCs w:val="24"/>
          <w:shd w:val="clear" w:color="auto" w:fill="FFFF99"/>
          <w:lang w:eastAsia="ru-RU"/>
        </w:rPr>
        <w:t>й</w:t>
      </w:r>
      <w:r w:rsidRPr="003B77DF">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B77DF">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314284" w:rsidRPr="00314284">
        <w:rPr>
          <w:sz w:val="24"/>
          <w:szCs w:val="24"/>
        </w:rPr>
        <w:t>30 календарных дней с момента заключения Договора, по заявкам заказч</w:t>
      </w:r>
      <w:r w:rsidR="00314284">
        <w:rPr>
          <w:sz w:val="24"/>
          <w:szCs w:val="24"/>
        </w:rPr>
        <w:t>ика, но не позднее 30.06.2018 г</w:t>
      </w:r>
      <w:r w:rsidR="00717F60" w:rsidRPr="00382A07">
        <w:rPr>
          <w:sz w:val="24"/>
          <w:szCs w:val="24"/>
        </w:rPr>
        <w:t>.</w:t>
      </w:r>
      <w:bookmarkEnd w:id="20"/>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314284">
        <w:rPr>
          <w:sz w:val="24"/>
          <w:szCs w:val="24"/>
        </w:rPr>
        <w:t>) по адресу</w:t>
      </w:r>
      <w:r w:rsidR="008D2928" w:rsidRPr="00382A07">
        <w:rPr>
          <w:sz w:val="24"/>
          <w:szCs w:val="24"/>
        </w:rPr>
        <w:t xml:space="preserve"> филиал</w:t>
      </w:r>
      <w:r w:rsidR="00314284">
        <w:rPr>
          <w:sz w:val="24"/>
          <w:szCs w:val="24"/>
        </w:rPr>
        <w:t>а</w:t>
      </w:r>
      <w:r w:rsidR="008D2928" w:rsidRPr="00382A07">
        <w:rPr>
          <w:sz w:val="24"/>
          <w:szCs w:val="24"/>
        </w:rPr>
        <w:t xml:space="preserve"> ПАО «МРСК Центра»:</w:t>
      </w:r>
      <w:bookmarkEnd w:id="21"/>
      <w:r w:rsidR="002556E6" w:rsidRPr="00382A07">
        <w:rPr>
          <w:sz w:val="24"/>
          <w:szCs w:val="24"/>
        </w:rPr>
        <w:t xml:space="preserve"> </w:t>
      </w:r>
    </w:p>
    <w:p w:rsidR="008D2928" w:rsidRPr="00314284" w:rsidRDefault="00314284" w:rsidP="005E6E3C">
      <w:pPr>
        <w:pStyle w:val="afffffff2"/>
        <w:keepNext/>
        <w:numPr>
          <w:ilvl w:val="0"/>
          <w:numId w:val="77"/>
        </w:numPr>
        <w:tabs>
          <w:tab w:val="num" w:pos="1560"/>
        </w:tabs>
        <w:spacing w:line="240" w:lineRule="auto"/>
        <w:rPr>
          <w:rFonts w:ascii="Times New Roman" w:hAnsi="Times New Roman"/>
          <w:sz w:val="24"/>
          <w:szCs w:val="24"/>
        </w:rPr>
      </w:pPr>
      <w:r w:rsidRPr="00314284">
        <w:rPr>
          <w:rFonts w:ascii="Times New Roman" w:hAnsi="Times New Roman"/>
          <w:sz w:val="24"/>
          <w:szCs w:val="24"/>
        </w:rPr>
        <w:t xml:space="preserve"> </w:t>
      </w:r>
      <w:r w:rsidR="008D2928" w:rsidRPr="00314284">
        <w:rPr>
          <w:rFonts w:ascii="Times New Roman" w:hAnsi="Times New Roman"/>
          <w:sz w:val="24"/>
          <w:szCs w:val="24"/>
        </w:rPr>
        <w:t>«Костромаэнерго», склад Центрального региона: г. Кострома, ул. Катушечная, 157</w:t>
      </w:r>
      <w:r w:rsidRPr="00314284">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314284">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314284">
        <w:rPr>
          <w:sz w:val="24"/>
          <w:szCs w:val="24"/>
        </w:rPr>
        <w:t>ом</w:t>
      </w:r>
      <w:r w:rsidRPr="00382A07">
        <w:rPr>
          <w:sz w:val="24"/>
          <w:szCs w:val="24"/>
        </w:rPr>
        <w:t xml:space="preserve"> задани</w:t>
      </w:r>
      <w:r w:rsidR="00314284">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1471">
        <w:rPr>
          <w:b/>
          <w:bCs w:val="0"/>
          <w:sz w:val="24"/>
          <w:szCs w:val="24"/>
          <w:u w:val="single"/>
        </w:rPr>
        <w:t>По Лоту №1:</w:t>
      </w:r>
      <w:r w:rsidR="00717F60" w:rsidRPr="007A1471">
        <w:rPr>
          <w:bCs w:val="0"/>
          <w:sz w:val="24"/>
          <w:szCs w:val="24"/>
        </w:rPr>
        <w:t xml:space="preserve"> </w:t>
      </w:r>
      <w:r w:rsidR="00314284" w:rsidRPr="007A1471">
        <w:rPr>
          <w:b/>
          <w:sz w:val="24"/>
          <w:szCs w:val="24"/>
        </w:rPr>
        <w:t>482 910</w:t>
      </w:r>
      <w:r w:rsidR="00314284" w:rsidRPr="00314284">
        <w:rPr>
          <w:sz w:val="24"/>
          <w:szCs w:val="24"/>
        </w:rPr>
        <w:t xml:space="preserve"> (Четыреста восемьдесят две тысячи девятьсот десять) рублей 00 копеек РФ, без учета НДС; НДС составляет </w:t>
      </w:r>
      <w:r w:rsidR="00314284" w:rsidRPr="00314284">
        <w:rPr>
          <w:b/>
          <w:sz w:val="24"/>
          <w:szCs w:val="24"/>
        </w:rPr>
        <w:t>86 923</w:t>
      </w:r>
      <w:r w:rsidR="00314284" w:rsidRPr="00314284">
        <w:rPr>
          <w:sz w:val="24"/>
          <w:szCs w:val="24"/>
        </w:rPr>
        <w:t xml:space="preserve"> (Восемьдесят шесть тысяч девятьсот двадцать три) рубля 80 копеек РФ; </w:t>
      </w:r>
      <w:r w:rsidR="00314284" w:rsidRPr="00314284">
        <w:rPr>
          <w:rFonts w:eastAsia="Calibri"/>
          <w:b/>
          <w:color w:val="000000"/>
          <w:sz w:val="24"/>
          <w:szCs w:val="24"/>
          <w:lang w:eastAsia="en-US"/>
        </w:rPr>
        <w:t>569 833</w:t>
      </w:r>
      <w:r w:rsidR="00314284" w:rsidRPr="00314284">
        <w:rPr>
          <w:sz w:val="24"/>
          <w:szCs w:val="24"/>
        </w:rPr>
        <w:t xml:space="preserve"> (Пятьсот шестьдесят девять тысяч восемьсот тридцать три) рубля 80 копеек РФ, с учетом НДС</w:t>
      </w:r>
      <w:r w:rsidR="00314284">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802266">
        <w:rPr>
          <w:bCs w:val="0"/>
          <w:sz w:val="24"/>
          <w:szCs w:val="24"/>
        </w:rPr>
        <w:t xml:space="preserve"> </w:t>
      </w:r>
      <w:r w:rsidR="00802266" w:rsidRPr="00802266">
        <w:rPr>
          <w:sz w:val="24"/>
          <w:szCs w:val="24"/>
        </w:rPr>
        <w:t>являющееся субъектом малого и среднего предпринимательства</w:t>
      </w:r>
      <w:r w:rsidRPr="00802266">
        <w:rPr>
          <w:bCs w:val="0"/>
          <w:sz w:val="24"/>
          <w:szCs w:val="24"/>
        </w:rPr>
        <w:t xml:space="preserve">. </w:t>
      </w:r>
      <w:r w:rsidR="003F330D" w:rsidRPr="00802266">
        <w:rPr>
          <w:bCs w:val="0"/>
          <w:sz w:val="24"/>
          <w:szCs w:val="24"/>
        </w:rPr>
        <w:t>Привлечение</w:t>
      </w:r>
      <w:r w:rsidR="003F330D" w:rsidRPr="004A1A68">
        <w:rPr>
          <w:bCs w:val="0"/>
          <w:sz w:val="24"/>
          <w:szCs w:val="24"/>
        </w:rPr>
        <w:t xml:space="preserve">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802266" w:rsidRPr="00802266" w:rsidRDefault="00802266" w:rsidP="00CF39D0">
      <w:pPr>
        <w:numPr>
          <w:ilvl w:val="0"/>
          <w:numId w:val="21"/>
        </w:numPr>
        <w:suppressAutoHyphens w:val="0"/>
        <w:spacing w:line="264" w:lineRule="auto"/>
        <w:rPr>
          <w:sz w:val="24"/>
          <w:szCs w:val="24"/>
          <w:lang w:eastAsia="ru-RU"/>
        </w:rPr>
      </w:pPr>
      <w:r w:rsidRPr="0080226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3B77DF">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3B77DF">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2A4059">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2A405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2A4059" w:rsidRPr="00D80A5F">
        <w:rPr>
          <w:iCs/>
          <w:sz w:val="24"/>
          <w:szCs w:val="24"/>
        </w:rPr>
        <w:t xml:space="preserve">РФ, 156961, г. Кострома, проспект Мира, </w:t>
      </w:r>
      <w:r w:rsidR="002A4059" w:rsidRPr="00F25259">
        <w:rPr>
          <w:iCs/>
          <w:sz w:val="24"/>
          <w:szCs w:val="24"/>
        </w:rPr>
        <w:t>53</w:t>
      </w:r>
      <w:r w:rsidR="002A4059" w:rsidRPr="00F25259">
        <w:rPr>
          <w:sz w:val="24"/>
          <w:szCs w:val="24"/>
        </w:rPr>
        <w:t xml:space="preserve">, </w:t>
      </w:r>
      <w:proofErr w:type="spellStart"/>
      <w:r w:rsidR="002A4059" w:rsidRPr="00F25259">
        <w:rPr>
          <w:sz w:val="24"/>
          <w:szCs w:val="24"/>
        </w:rPr>
        <w:t>каб</w:t>
      </w:r>
      <w:proofErr w:type="spellEnd"/>
      <w:r w:rsidR="002A4059" w:rsidRPr="00F25259">
        <w:rPr>
          <w:sz w:val="24"/>
          <w:szCs w:val="24"/>
        </w:rPr>
        <w:t xml:space="preserve">. №318, исполнительный сотрудник – </w:t>
      </w:r>
      <w:r w:rsidR="002A4059">
        <w:rPr>
          <w:sz w:val="24"/>
          <w:szCs w:val="24"/>
        </w:rPr>
        <w:t>Скворцова Татьяна Сергеевна</w:t>
      </w:r>
      <w:r w:rsidR="002A4059" w:rsidRPr="00F25259">
        <w:rPr>
          <w:sz w:val="24"/>
          <w:szCs w:val="24"/>
        </w:rPr>
        <w:t xml:space="preserve">, контактный телефон (4942) </w:t>
      </w:r>
      <w:r w:rsidR="002A4059">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2A4059"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2A4059" w:rsidRPr="00581674">
        <w:rPr>
          <w:rFonts w:eastAsia="Calibri"/>
          <w:szCs w:val="24"/>
          <w:lang w:eastAsia="en-US"/>
        </w:rPr>
        <w:t xml:space="preserve">, адрес электронной почты: </w:t>
      </w:r>
      <w:hyperlink r:id="rId33" w:history="1">
        <w:r w:rsidR="002A4059" w:rsidRPr="00581674">
          <w:rPr>
            <w:rStyle w:val="a7"/>
          </w:rPr>
          <w:t xml:space="preserve"> </w:t>
        </w:r>
        <w:r w:rsidR="002A4059" w:rsidRPr="00581674">
          <w:rPr>
            <w:rStyle w:val="a7"/>
            <w:lang w:val="en-US"/>
          </w:rPr>
          <w:t>Skvortsova</w:t>
        </w:r>
        <w:r w:rsidR="002A4059" w:rsidRPr="00581674">
          <w:rPr>
            <w:rStyle w:val="a7"/>
          </w:rPr>
          <w:t>.</w:t>
        </w:r>
        <w:r w:rsidR="002A4059" w:rsidRPr="00581674">
          <w:rPr>
            <w:rStyle w:val="a7"/>
            <w:lang w:val="en-US"/>
          </w:rPr>
          <w:t>TS</w:t>
        </w:r>
        <w:r w:rsidR="002A4059" w:rsidRPr="00581674">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2A4059" w:rsidRPr="00787993" w:rsidRDefault="002A4059" w:rsidP="002A4059">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Тел. (4942) 396-359</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ИНН 6901067107</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КПП 440102001</w:t>
      </w:r>
    </w:p>
    <w:p w:rsidR="002A4059" w:rsidRPr="00787993" w:rsidRDefault="002A4059" w:rsidP="002A4059">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2A4059" w:rsidRPr="00787993" w:rsidRDefault="002A4059" w:rsidP="002A4059">
      <w:pPr>
        <w:pStyle w:val="Times120"/>
        <w:suppressAutoHyphens w:val="0"/>
        <w:autoSpaceDN w:val="0"/>
        <w:adjustRightInd w:val="0"/>
        <w:spacing w:before="120" w:line="160" w:lineRule="atLeast"/>
        <w:ind w:left="567" w:firstLine="0"/>
        <w:rPr>
          <w:szCs w:val="24"/>
        </w:rPr>
      </w:pPr>
      <w:r w:rsidRPr="00787993">
        <w:rPr>
          <w:szCs w:val="24"/>
        </w:rPr>
        <w:t>БИК 043469623</w:t>
      </w:r>
    </w:p>
    <w:p w:rsidR="002A4059" w:rsidRPr="001E3137" w:rsidRDefault="002A4059" w:rsidP="002A4059">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2A4059">
        <w:rPr>
          <w:b/>
          <w:bCs w:val="0"/>
          <w:sz w:val="24"/>
          <w:szCs w:val="24"/>
        </w:rPr>
        <w:t xml:space="preserve">минут </w:t>
      </w:r>
      <w:r w:rsidR="002A4059" w:rsidRPr="002A4059">
        <w:rPr>
          <w:b/>
          <w:bCs w:val="0"/>
          <w:sz w:val="24"/>
          <w:szCs w:val="24"/>
        </w:rPr>
        <w:t>09</w:t>
      </w:r>
      <w:r w:rsidR="002B5044" w:rsidRPr="002A4059">
        <w:rPr>
          <w:b/>
          <w:bCs w:val="0"/>
          <w:sz w:val="24"/>
          <w:szCs w:val="24"/>
        </w:rPr>
        <w:t xml:space="preserve"> </w:t>
      </w:r>
      <w:r w:rsidR="002A4059" w:rsidRPr="002A4059">
        <w:rPr>
          <w:b/>
          <w:bCs w:val="0"/>
          <w:sz w:val="24"/>
          <w:szCs w:val="24"/>
        </w:rPr>
        <w:t>октября</w:t>
      </w:r>
      <w:r w:rsidR="002B5044" w:rsidRPr="002A4059">
        <w:rPr>
          <w:b/>
          <w:bCs w:val="0"/>
          <w:sz w:val="24"/>
          <w:szCs w:val="24"/>
        </w:rPr>
        <w:t xml:space="preserve"> </w:t>
      </w:r>
      <w:r w:rsidR="004E638A" w:rsidRPr="002A4059">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A405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2A4059">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2A4059">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2A4059"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2A405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B77D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B77D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B77D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B77D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B77D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B77D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B77D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2A4059">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2A405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2A4059">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2A4059">
              <w:rPr>
                <w:rStyle w:val="aa"/>
                <w:sz w:val="22"/>
              </w:rPr>
              <w:t xml:space="preserve"> -</w:t>
            </w:r>
            <w:r w:rsidR="002A4059" w:rsidRPr="00382A07">
              <w:rPr>
                <w:rStyle w:val="aa"/>
                <w:sz w:val="22"/>
              </w:rPr>
              <w:t xml:space="preserve"> </w:t>
            </w:r>
            <w:r w:rsidR="002A4059" w:rsidRPr="00382A07">
              <w:rPr>
                <w:rStyle w:val="aa"/>
                <w:sz w:val="22"/>
              </w:rPr>
              <w:t>II</w:t>
            </w:r>
            <w:r w:rsidRPr="00382A07">
              <w:rPr>
                <w:rStyle w:val="aa"/>
                <w:sz w:val="22"/>
              </w:rPr>
              <w:t> квартал 201</w:t>
            </w:r>
            <w:r w:rsidR="002A4059">
              <w:rPr>
                <w:rStyle w:val="aa"/>
                <w:sz w:val="22"/>
              </w:rPr>
              <w:t>7 года»</w:t>
            </w:r>
            <w:r w:rsidRPr="00382A07">
              <w:rPr>
                <w:rStyle w:val="aa"/>
                <w:sz w:val="22"/>
              </w:rPr>
              <w:t xml:space="preserve">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836AED">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D9B" w:rsidRDefault="009B5D9B">
      <w:pPr>
        <w:spacing w:line="240" w:lineRule="auto"/>
      </w:pPr>
      <w:r>
        <w:separator/>
      </w:r>
    </w:p>
  </w:endnote>
  <w:endnote w:type="continuationSeparator" w:id="0">
    <w:p w:rsidR="009B5D9B" w:rsidRDefault="009B5D9B">
      <w:pPr>
        <w:spacing w:line="240" w:lineRule="auto"/>
      </w:pPr>
      <w:r>
        <w:continuationSeparator/>
      </w:r>
    </w:p>
  </w:endnote>
  <w:endnote w:id="1">
    <w:p w:rsidR="003B77DF" w:rsidRDefault="003B77D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B77DF" w:rsidRDefault="003B77D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Pr="00FA0376" w:rsidRDefault="003B77D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3D4B">
      <w:rPr>
        <w:noProof/>
        <w:sz w:val="16"/>
        <w:szCs w:val="16"/>
        <w:lang w:eastAsia="ru-RU"/>
      </w:rPr>
      <w:t>3</w:t>
    </w:r>
    <w:r w:rsidRPr="00FA0376">
      <w:rPr>
        <w:sz w:val="16"/>
        <w:szCs w:val="16"/>
        <w:lang w:eastAsia="ru-RU"/>
      </w:rPr>
      <w:fldChar w:fldCharType="end"/>
    </w:r>
  </w:p>
  <w:p w:rsidR="003B77DF" w:rsidRPr="00EE0539" w:rsidRDefault="003B77D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77DF">
      <w:rPr>
        <w:sz w:val="18"/>
        <w:szCs w:val="18"/>
      </w:rPr>
      <w:t>Договора на поставку троса грозозащитного, каната стального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D9B" w:rsidRDefault="009B5D9B">
      <w:pPr>
        <w:spacing w:line="240" w:lineRule="auto"/>
      </w:pPr>
      <w:r>
        <w:separator/>
      </w:r>
    </w:p>
  </w:footnote>
  <w:footnote w:type="continuationSeparator" w:id="0">
    <w:p w:rsidR="009B5D9B" w:rsidRDefault="009B5D9B">
      <w:pPr>
        <w:spacing w:line="240" w:lineRule="auto"/>
      </w:pPr>
      <w:r>
        <w:continuationSeparator/>
      </w:r>
    </w:p>
  </w:footnote>
  <w:footnote w:id="1">
    <w:p w:rsidR="003B77DF" w:rsidRPr="00B36685" w:rsidRDefault="003B77D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B77DF" w:rsidRDefault="003B77D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B77DF" w:rsidRDefault="003B77DF" w:rsidP="00642D28">
      <w:pPr>
        <w:pStyle w:val="1ff4"/>
        <w:rPr>
          <w:rFonts w:ascii="Times New Roman" w:eastAsia="Times New Roman" w:hAnsi="Times New Roman" w:cs="Times New Roman"/>
          <w:lang w:eastAsia="ru-RU"/>
        </w:rPr>
      </w:pPr>
    </w:p>
  </w:footnote>
  <w:footnote w:id="3">
    <w:p w:rsidR="003B77DF" w:rsidRDefault="003B77D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Pr="00930031" w:rsidRDefault="003B77D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7DF" w:rsidRDefault="003B77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4B"/>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059"/>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284"/>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B77DF"/>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147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2266"/>
    <w:rsid w:val="00804801"/>
    <w:rsid w:val="008122B7"/>
    <w:rsid w:val="00813F81"/>
    <w:rsid w:val="00815A1D"/>
    <w:rsid w:val="00817246"/>
    <w:rsid w:val="008179BB"/>
    <w:rsid w:val="00820936"/>
    <w:rsid w:val="00821577"/>
    <w:rsid w:val="0082292A"/>
    <w:rsid w:val="00832D0A"/>
    <w:rsid w:val="00836AED"/>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D9B"/>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35633-B405-4052-AAF1-3D98DEB71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86</Pages>
  <Words>27683</Words>
  <Characters>157797</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185110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50</cp:revision>
  <cp:lastPrinted>2015-12-29T14:27:00Z</cp:lastPrinted>
  <dcterms:created xsi:type="dcterms:W3CDTF">2016-12-02T12:44:00Z</dcterms:created>
  <dcterms:modified xsi:type="dcterms:W3CDTF">2017-09-22T06:23:00Z</dcterms:modified>
</cp:coreProperties>
</file>