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7A484F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7A484F" w:rsidRPr="000D67AD" w:rsidRDefault="007A484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7A484F" w:rsidRPr="000D67AD" w:rsidRDefault="007A484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7A484F" w:rsidRPr="000D67AD" w:rsidRDefault="007A484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7A484F" w:rsidRPr="000D67AD" w:rsidRDefault="007A484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7A484F" w:rsidRPr="000D67AD" w:rsidRDefault="007A484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7A484F" w:rsidRPr="000D67AD" w:rsidRDefault="007A484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7A484F" w:rsidRPr="000D67AD" w:rsidRDefault="007A484F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7A484F" w:rsidRPr="000D67AD" w:rsidRDefault="007A484F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7A484F" w:rsidRPr="000D67AD" w:rsidRDefault="007A484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7A484F" w:rsidRPr="007A484F" w:rsidRDefault="007A484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7A484F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7A484F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7A484F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7A484F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7A484F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7A484F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7A484F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proofErr w:type="spellStart"/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  <w:proofErr w:type="spellEnd"/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A484F" w:rsidRPr="00491015" w:rsidRDefault="007A484F" w:rsidP="007A484F">
      <w:pPr>
        <w:spacing w:line="240" w:lineRule="auto"/>
        <w:jc w:val="right"/>
        <w:rPr>
          <w:sz w:val="24"/>
          <w:szCs w:val="24"/>
        </w:rPr>
      </w:pPr>
      <w:r w:rsidRPr="00491015">
        <w:rPr>
          <w:sz w:val="24"/>
          <w:szCs w:val="24"/>
        </w:rPr>
        <w:t>УТВЕРЖДАЮ:</w:t>
      </w:r>
    </w:p>
    <w:p w:rsidR="007A484F" w:rsidRPr="00491015" w:rsidRDefault="007A484F" w:rsidP="007A484F">
      <w:pPr>
        <w:spacing w:line="240" w:lineRule="auto"/>
        <w:jc w:val="right"/>
        <w:rPr>
          <w:sz w:val="24"/>
          <w:szCs w:val="24"/>
        </w:rPr>
      </w:pPr>
      <w:r w:rsidRPr="00491015">
        <w:rPr>
          <w:sz w:val="24"/>
          <w:szCs w:val="24"/>
        </w:rPr>
        <w:t>Председатель закупочной комиссии -</w:t>
      </w:r>
    </w:p>
    <w:p w:rsidR="007A484F" w:rsidRPr="00491015" w:rsidRDefault="007A484F" w:rsidP="007A484F">
      <w:pPr>
        <w:spacing w:line="240" w:lineRule="auto"/>
        <w:jc w:val="right"/>
        <w:rPr>
          <w:sz w:val="24"/>
          <w:szCs w:val="24"/>
        </w:rPr>
      </w:pPr>
      <w:r w:rsidRPr="00491015">
        <w:rPr>
          <w:sz w:val="24"/>
          <w:szCs w:val="24"/>
        </w:rPr>
        <w:t>начальник Управления логистики и</w:t>
      </w:r>
    </w:p>
    <w:p w:rsidR="007A484F" w:rsidRPr="00491015" w:rsidRDefault="007A484F" w:rsidP="007A484F">
      <w:pPr>
        <w:spacing w:line="240" w:lineRule="auto"/>
        <w:jc w:val="right"/>
        <w:rPr>
          <w:sz w:val="24"/>
          <w:szCs w:val="24"/>
        </w:rPr>
      </w:pPr>
      <w:r w:rsidRPr="00491015">
        <w:rPr>
          <w:sz w:val="24"/>
          <w:szCs w:val="24"/>
        </w:rPr>
        <w:t>материально-технического обеспечения</w:t>
      </w:r>
    </w:p>
    <w:p w:rsidR="007A484F" w:rsidRPr="00491015" w:rsidRDefault="007A484F" w:rsidP="007A484F">
      <w:pPr>
        <w:spacing w:line="240" w:lineRule="auto"/>
        <w:jc w:val="right"/>
        <w:rPr>
          <w:sz w:val="24"/>
          <w:szCs w:val="24"/>
        </w:rPr>
      </w:pPr>
      <w:r w:rsidRPr="00491015">
        <w:rPr>
          <w:sz w:val="24"/>
          <w:szCs w:val="24"/>
        </w:rPr>
        <w:t>филиала ПАО «МРСК Центра» -</w:t>
      </w:r>
    </w:p>
    <w:p w:rsidR="007A484F" w:rsidRPr="00491015" w:rsidRDefault="007A484F" w:rsidP="007A484F">
      <w:pPr>
        <w:spacing w:line="240" w:lineRule="auto"/>
        <w:jc w:val="right"/>
        <w:rPr>
          <w:sz w:val="24"/>
          <w:szCs w:val="24"/>
        </w:rPr>
      </w:pPr>
      <w:r w:rsidRPr="00491015">
        <w:rPr>
          <w:sz w:val="24"/>
          <w:szCs w:val="24"/>
        </w:rPr>
        <w:t>«Смоленскэнерго»</w:t>
      </w:r>
    </w:p>
    <w:p w:rsidR="007A484F" w:rsidRPr="00491015" w:rsidRDefault="007A484F" w:rsidP="007A484F">
      <w:pPr>
        <w:spacing w:line="240" w:lineRule="auto"/>
        <w:jc w:val="right"/>
        <w:rPr>
          <w:sz w:val="24"/>
          <w:szCs w:val="24"/>
        </w:rPr>
      </w:pPr>
    </w:p>
    <w:p w:rsidR="007A484F" w:rsidRDefault="007A484F" w:rsidP="007A484F">
      <w:pPr>
        <w:spacing w:line="240" w:lineRule="auto"/>
        <w:jc w:val="right"/>
        <w:rPr>
          <w:sz w:val="24"/>
          <w:szCs w:val="24"/>
        </w:rPr>
      </w:pPr>
      <w:r w:rsidRPr="00491015">
        <w:rPr>
          <w:sz w:val="24"/>
          <w:szCs w:val="24"/>
        </w:rPr>
        <w:t>___________________ Д.М. Ковалев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A87504">
        <w:rPr>
          <w:b/>
          <w:kern w:val="36"/>
          <w:sz w:val="24"/>
          <w:szCs w:val="24"/>
        </w:rPr>
        <w:t>2017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A484F" w:rsidRPr="002E1C72" w:rsidRDefault="007A484F" w:rsidP="007A484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2E1C72">
        <w:rPr>
          <w:b/>
          <w:sz w:val="24"/>
          <w:szCs w:val="24"/>
        </w:rPr>
        <w:t xml:space="preserve">на право заключения </w:t>
      </w:r>
      <w:proofErr w:type="gramStart"/>
      <w:r w:rsidRPr="002E1C72">
        <w:rPr>
          <w:b/>
          <w:sz w:val="24"/>
          <w:szCs w:val="24"/>
        </w:rPr>
        <w:t>Договора</w:t>
      </w:r>
      <w:proofErr w:type="gramEnd"/>
      <w:r w:rsidRPr="002E1C72">
        <w:rPr>
          <w:b/>
          <w:sz w:val="24"/>
          <w:szCs w:val="24"/>
        </w:rPr>
        <w:t xml:space="preserve"> на оказание услуг по ремонту ГПМ </w:t>
      </w:r>
    </w:p>
    <w:p w:rsidR="007A484F" w:rsidRDefault="007A484F" w:rsidP="007A484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2E1C72">
        <w:rPr>
          <w:b/>
          <w:sz w:val="24"/>
          <w:szCs w:val="24"/>
        </w:rPr>
        <w:t>для нужд ПАО «МРСК Центра» (филиала «Смоленскэнерго»)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A484F" w:rsidP="007556FF">
      <w:pP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г. Смоленск</w:t>
      </w:r>
      <w:r w:rsidR="007556FF" w:rsidRPr="00C12FA4">
        <w:rPr>
          <w:sz w:val="24"/>
          <w:szCs w:val="24"/>
        </w:rPr>
        <w:br/>
      </w:r>
      <w:r w:rsidR="00A87504">
        <w:rPr>
          <w:sz w:val="24"/>
          <w:szCs w:val="24"/>
        </w:rPr>
        <w:t>2017</w:t>
      </w:r>
      <w:r w:rsidR="007556FF"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B33739" w:rsidRDefault="00432DF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>
        <w:rPr>
          <w:noProof/>
        </w:rPr>
        <w:t>1</w:t>
      </w:r>
      <w:r w:rsidR="00B33739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>
        <w:rPr>
          <w:noProof/>
        </w:rPr>
        <w:t>Общие положения</w:t>
      </w:r>
      <w:r w:rsidR="00B33739">
        <w:rPr>
          <w:noProof/>
        </w:rPr>
        <w:tab/>
      </w:r>
      <w:r>
        <w:rPr>
          <w:noProof/>
        </w:rPr>
        <w:fldChar w:fldCharType="begin"/>
      </w:r>
      <w:r w:rsidR="00B33739">
        <w:rPr>
          <w:noProof/>
        </w:rPr>
        <w:instrText xml:space="preserve"> PAGEREF _Toc471979888 \h </w:instrText>
      </w:r>
      <w:r>
        <w:rPr>
          <w:noProof/>
        </w:rPr>
      </w:r>
      <w:r>
        <w:rPr>
          <w:noProof/>
        </w:rPr>
        <w:fldChar w:fldCharType="separate"/>
      </w:r>
      <w:r w:rsidR="00540F1D">
        <w:rPr>
          <w:noProof/>
        </w:rPr>
        <w:t>4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_Toc471979889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9B4FE0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_Toc471979906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11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_Toc471979922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_Toc471979923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_Toc471979938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41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B4FE0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43</w:t>
      </w:r>
      <w:r w:rsidR="00432DF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9B4FE0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_Toc471979976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60</w:t>
      </w:r>
      <w:r w:rsidR="00432DF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9B4FE0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9B4FE0">
        <w:rPr>
          <w:noProof/>
          <w:color w:val="000000"/>
        </w:rPr>
        <w:t>(форма 17)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9B4FE0">
        <w:rPr>
          <w:noProof/>
          <w:color w:val="000000"/>
        </w:rPr>
        <w:t>(форма 18)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_Toc471980021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91</w:t>
      </w:r>
      <w:r w:rsidR="00432DF7">
        <w:rPr>
          <w:noProof/>
        </w:rPr>
        <w:fldChar w:fldCharType="end"/>
      </w:r>
    </w:p>
    <w:p w:rsidR="00717F60" w:rsidRPr="00E71A48" w:rsidRDefault="00432DF7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E71A48">
        <w:t>Общие сведения о процедуре запроса предложений</w:t>
      </w:r>
      <w:bookmarkEnd w:id="9"/>
    </w:p>
    <w:p w:rsidR="005B75A6" w:rsidRPr="007A484F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</w:t>
      </w:r>
      <w:r w:rsidR="007A484F" w:rsidRPr="00702B2C">
        <w:rPr>
          <w:iCs/>
          <w:sz w:val="24"/>
          <w:szCs w:val="24"/>
        </w:rPr>
        <w:t xml:space="preserve">– </w:t>
      </w:r>
      <w:r w:rsidR="007A484F" w:rsidRPr="006A5DCE">
        <w:rPr>
          <w:iCs/>
          <w:sz w:val="24"/>
          <w:szCs w:val="24"/>
        </w:rPr>
        <w:t xml:space="preserve">ведущий специалист отдела закупочной деятельности Управления логистики и материально-технического обеспечения филиала ПАО «МРСК Центра» - «Смоленскэнерго» Лебедев А.А., контактный телефон (4812) 42-95-08, адрес электронной почты: </w:t>
      </w:r>
      <w:hyperlink r:id="rId18" w:history="1">
        <w:proofErr w:type="gramStart"/>
        <w:r w:rsidR="007A484F" w:rsidRPr="006A5DCE">
          <w:rPr>
            <w:rStyle w:val="a7"/>
            <w:iCs/>
            <w:sz w:val="24"/>
            <w:szCs w:val="24"/>
          </w:rPr>
          <w:t>L</w:t>
        </w:r>
        <w:r w:rsidR="007A484F" w:rsidRPr="006A5DCE">
          <w:rPr>
            <w:rStyle w:val="a7"/>
            <w:iCs/>
            <w:sz w:val="24"/>
            <w:szCs w:val="24"/>
            <w:lang w:val="en-US"/>
          </w:rPr>
          <w:t>ebedev</w:t>
        </w:r>
        <w:r w:rsidR="007A484F" w:rsidRPr="006A5DCE">
          <w:rPr>
            <w:rStyle w:val="a7"/>
            <w:iCs/>
            <w:sz w:val="24"/>
            <w:szCs w:val="24"/>
          </w:rPr>
          <w:t>.</w:t>
        </w:r>
        <w:r w:rsidR="007A484F" w:rsidRPr="006A5DCE">
          <w:rPr>
            <w:rStyle w:val="a7"/>
            <w:iCs/>
            <w:sz w:val="24"/>
            <w:szCs w:val="24"/>
            <w:lang w:val="en-US"/>
          </w:rPr>
          <w:t>AAL</w:t>
        </w:r>
        <w:r w:rsidR="007A484F" w:rsidRPr="006A5DCE">
          <w:rPr>
            <w:rStyle w:val="a7"/>
            <w:iCs/>
            <w:sz w:val="24"/>
            <w:szCs w:val="24"/>
          </w:rPr>
          <w:t>@mrsk-1.ru</w:t>
        </w:r>
      </w:hyperlink>
      <w:r w:rsidR="007A484F" w:rsidRPr="006A5DCE">
        <w:rPr>
          <w:iCs/>
          <w:sz w:val="24"/>
          <w:szCs w:val="24"/>
        </w:rPr>
        <w:t>,, ответственное лицо – Лебедев Александр Александрович, контактный телефон - (4812</w:t>
      </w:r>
      <w:r w:rsidR="007A484F" w:rsidRPr="002E1C72">
        <w:rPr>
          <w:iCs/>
          <w:sz w:val="24"/>
          <w:szCs w:val="24"/>
        </w:rPr>
        <w:t xml:space="preserve">) </w:t>
      </w:r>
      <w:r w:rsidR="007A484F" w:rsidRPr="006957D0">
        <w:rPr>
          <w:iCs/>
          <w:sz w:val="24"/>
          <w:szCs w:val="24"/>
        </w:rPr>
        <w:t>42-95-08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</w:t>
      </w:r>
      <w:r w:rsidRPr="007A484F">
        <w:rPr>
          <w:sz w:val="24"/>
          <w:szCs w:val="24"/>
        </w:rPr>
        <w:t xml:space="preserve">опубликованным </w:t>
      </w:r>
      <w:r w:rsidRPr="007A484F">
        <w:rPr>
          <w:b/>
          <w:sz w:val="24"/>
          <w:szCs w:val="24"/>
        </w:rPr>
        <w:t>«</w:t>
      </w:r>
      <w:r w:rsidR="007A484F" w:rsidRPr="007A484F">
        <w:rPr>
          <w:b/>
          <w:sz w:val="24"/>
          <w:szCs w:val="24"/>
        </w:rPr>
        <w:t>14</w:t>
      </w:r>
      <w:r w:rsidRPr="007A484F">
        <w:rPr>
          <w:b/>
          <w:sz w:val="24"/>
          <w:szCs w:val="24"/>
        </w:rPr>
        <w:t xml:space="preserve">» </w:t>
      </w:r>
      <w:r w:rsidR="007A484F" w:rsidRPr="007A484F">
        <w:rPr>
          <w:b/>
          <w:sz w:val="24"/>
          <w:szCs w:val="24"/>
        </w:rPr>
        <w:t>феврал</w:t>
      </w:r>
      <w:r w:rsidR="00862664" w:rsidRPr="007A484F">
        <w:rPr>
          <w:b/>
          <w:sz w:val="24"/>
          <w:szCs w:val="24"/>
        </w:rPr>
        <w:t>я</w:t>
      </w:r>
      <w:r w:rsidRPr="007A484F">
        <w:rPr>
          <w:b/>
          <w:sz w:val="24"/>
          <w:szCs w:val="24"/>
        </w:rPr>
        <w:t xml:space="preserve"> </w:t>
      </w:r>
      <w:r w:rsidR="00A87504" w:rsidRPr="007A484F">
        <w:rPr>
          <w:b/>
          <w:sz w:val="24"/>
          <w:szCs w:val="24"/>
        </w:rPr>
        <w:t>2017</w:t>
      </w:r>
      <w:r w:rsidRPr="007A484F">
        <w:rPr>
          <w:b/>
          <w:sz w:val="24"/>
          <w:szCs w:val="24"/>
        </w:rPr>
        <w:t xml:space="preserve"> г.</w:t>
      </w:r>
      <w:r w:rsidRPr="007A484F">
        <w:rPr>
          <w:sz w:val="24"/>
          <w:szCs w:val="24"/>
        </w:rPr>
        <w:t xml:space="preserve"> на</w:t>
      </w:r>
      <w:r w:rsidRPr="00862664">
        <w:rPr>
          <w:sz w:val="24"/>
          <w:szCs w:val="24"/>
        </w:rPr>
        <w:t xml:space="preserve"> официальном сайте (</w:t>
      </w:r>
      <w:hyperlink r:id="rId19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20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7A484F">
        <w:fldChar w:fldCharType="begin"/>
      </w:r>
      <w:r w:rsidR="007A484F">
        <w:instrText xml:space="preserve"> REF _Ref440269836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1.1.2</w:t>
      </w:r>
      <w:r w:rsidR="007A484F">
        <w:fldChar w:fldCharType="end"/>
      </w:r>
      <w:r w:rsidR="00702B2C" w:rsidRPr="00862664">
        <w:rPr>
          <w:sz w:val="24"/>
          <w:szCs w:val="24"/>
        </w:rPr>
        <w:t xml:space="preserve"> </w:t>
      </w:r>
      <w:r w:rsidR="00702B2C" w:rsidRPr="000762E1">
        <w:rPr>
          <w:sz w:val="24"/>
          <w:szCs w:val="24"/>
        </w:rPr>
        <w:t>настоящей Документации,</w:t>
      </w:r>
      <w:r w:rsidR="009A7733" w:rsidRPr="000762E1">
        <w:rPr>
          <w:iCs/>
          <w:sz w:val="24"/>
          <w:szCs w:val="24"/>
        </w:rPr>
        <w:t xml:space="preserve"> </w:t>
      </w:r>
      <w:r w:rsidRPr="000762E1">
        <w:rPr>
          <w:iCs/>
          <w:sz w:val="24"/>
          <w:szCs w:val="24"/>
        </w:rPr>
        <w:t>приг</w:t>
      </w:r>
      <w:r w:rsidRPr="000762E1">
        <w:rPr>
          <w:sz w:val="24"/>
          <w:szCs w:val="24"/>
        </w:rPr>
        <w:t>ласило юридических лиц</w:t>
      </w:r>
      <w:r w:rsidR="005B75A6" w:rsidRPr="000762E1">
        <w:rPr>
          <w:sz w:val="24"/>
          <w:szCs w:val="24"/>
        </w:rPr>
        <w:t xml:space="preserve"> и физических лиц (в т.</w:t>
      </w:r>
      <w:r w:rsidR="003129D4" w:rsidRPr="000762E1">
        <w:rPr>
          <w:sz w:val="24"/>
          <w:szCs w:val="24"/>
        </w:rPr>
        <w:t xml:space="preserve"> </w:t>
      </w:r>
      <w:r w:rsidR="005B75A6" w:rsidRPr="000762E1">
        <w:rPr>
          <w:sz w:val="24"/>
          <w:szCs w:val="24"/>
        </w:rPr>
        <w:t>ч. индивидуальных предпринимателей)</w:t>
      </w:r>
      <w:r w:rsidR="00DC6125" w:rsidRPr="000762E1">
        <w:rPr>
          <w:sz w:val="24"/>
          <w:szCs w:val="24"/>
        </w:rPr>
        <w:t xml:space="preserve"> </w:t>
      </w:r>
      <w:r w:rsidR="000762E1" w:rsidRPr="000762E1">
        <w:rPr>
          <w:sz w:val="24"/>
          <w:szCs w:val="24"/>
        </w:rPr>
        <w:t>являющихся</w:t>
      </w:r>
      <w:proofErr w:type="gramEnd"/>
      <w:r w:rsidR="000762E1" w:rsidRPr="000762E1">
        <w:rPr>
          <w:sz w:val="24"/>
          <w:szCs w:val="24"/>
        </w:rPr>
        <w:t xml:space="preserve"> </w:t>
      </w:r>
      <w:proofErr w:type="gramStart"/>
      <w:r w:rsidR="000762E1" w:rsidRPr="000762E1">
        <w:rPr>
          <w:sz w:val="24"/>
          <w:szCs w:val="24"/>
        </w:rPr>
        <w:t>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0762E1" w:rsidRPr="000762E1">
        <w:rPr>
          <w:sz w:val="24"/>
          <w:szCs w:val="24"/>
        </w:rPr>
        <w:t xml:space="preserve"> </w:t>
      </w:r>
      <w:r w:rsidR="00DC6125" w:rsidRPr="000762E1">
        <w:rPr>
          <w:sz w:val="24"/>
          <w:szCs w:val="24"/>
        </w:rPr>
        <w:t>(далее</w:t>
      </w:r>
      <w:r w:rsidR="00DC6125">
        <w:rPr>
          <w:sz w:val="24"/>
          <w:szCs w:val="24"/>
        </w:rPr>
        <w:t xml:space="preserve">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заключения </w:t>
      </w:r>
      <w:r w:rsidR="007A484F" w:rsidRPr="002E1C72">
        <w:rPr>
          <w:sz w:val="24"/>
          <w:szCs w:val="24"/>
        </w:rPr>
        <w:t>Договора на оказание услуг по ремонту ГПМ  для</w:t>
      </w:r>
      <w:proofErr w:type="gramEnd"/>
      <w:r w:rsidR="007A484F" w:rsidRPr="002E1C72">
        <w:rPr>
          <w:sz w:val="24"/>
          <w:szCs w:val="24"/>
        </w:rPr>
        <w:t xml:space="preserve"> </w:t>
      </w:r>
      <w:proofErr w:type="gramStart"/>
      <w:r w:rsidR="007A484F" w:rsidRPr="002E1C72">
        <w:rPr>
          <w:sz w:val="24"/>
          <w:szCs w:val="24"/>
        </w:rPr>
        <w:t xml:space="preserve">нужд ПАО «МРСК </w:t>
      </w:r>
      <w:r w:rsidR="007A484F" w:rsidRPr="007A484F">
        <w:rPr>
          <w:sz w:val="24"/>
          <w:szCs w:val="24"/>
        </w:rPr>
        <w:t>Центра» (филиала «Смоленскэнерго», расположенного по адресу:</w:t>
      </w:r>
      <w:proofErr w:type="gramEnd"/>
      <w:r w:rsidR="007A484F" w:rsidRPr="007A484F">
        <w:rPr>
          <w:sz w:val="24"/>
          <w:szCs w:val="24"/>
        </w:rPr>
        <w:t xml:space="preserve"> </w:t>
      </w:r>
      <w:proofErr w:type="gramStart"/>
      <w:r w:rsidR="007A484F" w:rsidRPr="007A484F">
        <w:rPr>
          <w:sz w:val="24"/>
          <w:szCs w:val="24"/>
        </w:rPr>
        <w:t xml:space="preserve">РФ, 214019, г. Смоленск, ул. </w:t>
      </w:r>
      <w:proofErr w:type="spellStart"/>
      <w:r w:rsidR="007A484F" w:rsidRPr="007A484F">
        <w:rPr>
          <w:sz w:val="24"/>
          <w:szCs w:val="24"/>
        </w:rPr>
        <w:t>Тенишевой</w:t>
      </w:r>
      <w:proofErr w:type="spellEnd"/>
      <w:r w:rsidR="007A484F" w:rsidRPr="007A484F">
        <w:rPr>
          <w:sz w:val="24"/>
          <w:szCs w:val="24"/>
        </w:rPr>
        <w:t>, д. 33)</w:t>
      </w:r>
      <w:r w:rsidRPr="007A484F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7A484F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7A484F">
        <w:rPr>
          <w:sz w:val="24"/>
          <w:szCs w:val="24"/>
        </w:rPr>
        <w:t xml:space="preserve">Настоящий </w:t>
      </w:r>
      <w:r w:rsidR="004B5EB3" w:rsidRPr="007A484F">
        <w:rPr>
          <w:sz w:val="24"/>
          <w:szCs w:val="24"/>
        </w:rPr>
        <w:t>З</w:t>
      </w:r>
      <w:r w:rsidRPr="007A484F">
        <w:rPr>
          <w:sz w:val="24"/>
          <w:szCs w:val="24"/>
        </w:rPr>
        <w:t xml:space="preserve">апрос предложений проводится в </w:t>
      </w:r>
      <w:proofErr w:type="gramStart"/>
      <w:r w:rsidRPr="007A484F">
        <w:rPr>
          <w:sz w:val="24"/>
          <w:szCs w:val="24"/>
        </w:rPr>
        <w:t>соответствии</w:t>
      </w:r>
      <w:proofErr w:type="gramEnd"/>
      <w:r w:rsidRPr="007A484F">
        <w:rPr>
          <w:sz w:val="24"/>
          <w:szCs w:val="24"/>
        </w:rPr>
        <w:t xml:space="preserve"> с правилами и с использованием функционала </w:t>
      </w:r>
      <w:r w:rsidR="00702B2C" w:rsidRPr="007A484F">
        <w:rPr>
          <w:sz w:val="24"/>
          <w:szCs w:val="24"/>
        </w:rPr>
        <w:t>электронной торговой площадк</w:t>
      </w:r>
      <w:r w:rsidR="00414AB1" w:rsidRPr="007A484F">
        <w:rPr>
          <w:sz w:val="24"/>
          <w:szCs w:val="24"/>
        </w:rPr>
        <w:t>и</w:t>
      </w:r>
      <w:r w:rsidR="00702B2C" w:rsidRPr="007A484F">
        <w:rPr>
          <w:sz w:val="24"/>
          <w:szCs w:val="24"/>
        </w:rPr>
        <w:t xml:space="preserve"> </w:t>
      </w:r>
      <w:r w:rsidR="000D70B6" w:rsidRPr="007A484F">
        <w:rPr>
          <w:sz w:val="24"/>
          <w:szCs w:val="24"/>
        </w:rPr>
        <w:t>П</w:t>
      </w:r>
      <w:r w:rsidR="00702B2C" w:rsidRPr="007A484F">
        <w:rPr>
          <w:sz w:val="24"/>
          <w:szCs w:val="24"/>
        </w:rPr>
        <w:t>АО «</w:t>
      </w:r>
      <w:proofErr w:type="spellStart"/>
      <w:r w:rsidR="00702B2C" w:rsidRPr="007A484F">
        <w:rPr>
          <w:sz w:val="24"/>
          <w:szCs w:val="24"/>
        </w:rPr>
        <w:t>Россети</w:t>
      </w:r>
      <w:proofErr w:type="spellEnd"/>
      <w:r w:rsidR="00702B2C" w:rsidRPr="007A484F">
        <w:rPr>
          <w:sz w:val="24"/>
          <w:szCs w:val="24"/>
        </w:rPr>
        <w:t xml:space="preserve">» </w:t>
      </w:r>
      <w:hyperlink r:id="rId21" w:history="1">
        <w:r w:rsidR="00862664" w:rsidRPr="007A484F">
          <w:rPr>
            <w:rStyle w:val="a7"/>
            <w:sz w:val="24"/>
            <w:szCs w:val="24"/>
          </w:rPr>
          <w:t>etp.rosseti.ru</w:t>
        </w:r>
      </w:hyperlink>
      <w:r w:rsidR="00862664" w:rsidRPr="007A484F">
        <w:rPr>
          <w:sz w:val="24"/>
          <w:szCs w:val="24"/>
        </w:rPr>
        <w:t xml:space="preserve"> </w:t>
      </w:r>
      <w:r w:rsidR="00702B2C" w:rsidRPr="007A484F">
        <w:rPr>
          <w:sz w:val="24"/>
          <w:szCs w:val="24"/>
        </w:rPr>
        <w:t>(далее — ЭТП)</w:t>
      </w:r>
      <w:r w:rsidR="005B75A6" w:rsidRPr="007A484F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Pr="007A484F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7A484F">
        <w:rPr>
          <w:sz w:val="24"/>
          <w:szCs w:val="24"/>
        </w:rPr>
        <w:t>Предмет З</w:t>
      </w:r>
      <w:r w:rsidR="00717F60" w:rsidRPr="007A484F">
        <w:rPr>
          <w:sz w:val="24"/>
          <w:szCs w:val="24"/>
        </w:rPr>
        <w:t>апроса предложений</w:t>
      </w:r>
      <w:r w:rsidR="00702B2C" w:rsidRPr="007A484F">
        <w:rPr>
          <w:sz w:val="24"/>
          <w:szCs w:val="24"/>
        </w:rPr>
        <w:t>:</w:t>
      </w:r>
      <w:bookmarkEnd w:id="16"/>
    </w:p>
    <w:p w:rsidR="00A40714" w:rsidRPr="007A484F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7A484F">
        <w:rPr>
          <w:b/>
          <w:sz w:val="24"/>
          <w:szCs w:val="24"/>
          <w:u w:val="single"/>
        </w:rPr>
        <w:t>Лот №1:</w:t>
      </w:r>
      <w:r w:rsidR="00717F60" w:rsidRPr="007A484F">
        <w:rPr>
          <w:sz w:val="24"/>
          <w:szCs w:val="24"/>
        </w:rPr>
        <w:t xml:space="preserve"> </w:t>
      </w:r>
      <w:bookmarkEnd w:id="17"/>
      <w:r w:rsidR="007A484F" w:rsidRPr="007A484F">
        <w:rPr>
          <w:sz w:val="24"/>
          <w:szCs w:val="24"/>
        </w:rPr>
        <w:t>право заключения Договора на оказание услуг по ремонту ГПМ для нужд ПАО «МРСК Центра» (филиала «Смоленскэнерго»)</w:t>
      </w:r>
      <w:r w:rsidR="00702B2C" w:rsidRPr="007A484F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7A484F">
        <w:rPr>
          <w:sz w:val="24"/>
          <w:szCs w:val="24"/>
        </w:rPr>
        <w:t xml:space="preserve">Количество лотов: </w:t>
      </w:r>
      <w:r w:rsidRPr="007A484F">
        <w:rPr>
          <w:b/>
          <w:sz w:val="24"/>
          <w:szCs w:val="24"/>
        </w:rPr>
        <w:t>1 (один)</w:t>
      </w:r>
      <w:r w:rsidRPr="007A484F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7A484F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7A484F">
        <w:rPr>
          <w:sz w:val="24"/>
          <w:szCs w:val="24"/>
        </w:rPr>
        <w:t>оказания услуг</w:t>
      </w:r>
      <w:r w:rsidR="00717F60" w:rsidRPr="007A484F">
        <w:rPr>
          <w:sz w:val="24"/>
          <w:szCs w:val="24"/>
        </w:rPr>
        <w:t xml:space="preserve">: </w:t>
      </w:r>
      <w:r w:rsidR="007A484F" w:rsidRPr="007A484F">
        <w:rPr>
          <w:sz w:val="24"/>
          <w:szCs w:val="24"/>
        </w:rPr>
        <w:t>с момента заключения договора по 29.12.2017</w:t>
      </w:r>
      <w:r w:rsidR="00717F60" w:rsidRPr="007A484F">
        <w:rPr>
          <w:sz w:val="24"/>
          <w:szCs w:val="24"/>
        </w:rPr>
        <w:t>.</w:t>
      </w:r>
      <w:bookmarkEnd w:id="19"/>
    </w:p>
    <w:p w:rsidR="008D2928" w:rsidRPr="007A484F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7A484F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7A484F">
        <w:rPr>
          <w:sz w:val="24"/>
          <w:szCs w:val="24"/>
        </w:rPr>
        <w:t xml:space="preserve">территории </w:t>
      </w:r>
      <w:bookmarkEnd w:id="20"/>
      <w:r w:rsidR="007A484F" w:rsidRPr="007A484F">
        <w:rPr>
          <w:sz w:val="24"/>
          <w:szCs w:val="24"/>
        </w:rPr>
        <w:t>г. Смоленска и Смоленской области.</w:t>
      </w:r>
    </w:p>
    <w:p w:rsidR="00717F60" w:rsidRPr="007A484F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7A484F">
        <w:rPr>
          <w:iCs/>
          <w:sz w:val="24"/>
          <w:szCs w:val="24"/>
        </w:rPr>
        <w:t xml:space="preserve">Форма и порядок оплаты: </w:t>
      </w:r>
      <w:r w:rsidR="00366652" w:rsidRPr="007A484F">
        <w:rPr>
          <w:iCs/>
          <w:sz w:val="24"/>
          <w:szCs w:val="24"/>
        </w:rPr>
        <w:t>безналичный расчет, оплата производитс</w:t>
      </w:r>
      <w:r w:rsidR="007A484F" w:rsidRPr="007A484F">
        <w:rPr>
          <w:iCs/>
          <w:sz w:val="24"/>
          <w:szCs w:val="24"/>
        </w:rPr>
        <w:t>я в течение 30 (тридцати) календарны</w:t>
      </w:r>
      <w:r w:rsidR="00366652" w:rsidRPr="007A484F">
        <w:rPr>
          <w:iCs/>
          <w:sz w:val="24"/>
          <w:szCs w:val="24"/>
        </w:rPr>
        <w:t>х дней с момента подписания Сторонами Акта об оказании услуг и предоставления счет – фактуры</w:t>
      </w:r>
      <w:r w:rsidRPr="007A484F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</w:t>
      </w:r>
      <w:proofErr w:type="gramStart"/>
      <w:r w:rsidRPr="00E71A48">
        <w:rPr>
          <w:iCs/>
          <w:sz w:val="24"/>
          <w:szCs w:val="24"/>
        </w:rPr>
        <w:t>нем</w:t>
      </w:r>
      <w:proofErr w:type="gramEnd"/>
      <w:r w:rsidRPr="00E71A48">
        <w:rPr>
          <w:iCs/>
          <w:sz w:val="24"/>
          <w:szCs w:val="24"/>
        </w:rPr>
        <w:t xml:space="preserve">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432DF7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432DF7">
        <w:rPr>
          <w:iCs/>
          <w:sz w:val="24"/>
          <w:szCs w:val="24"/>
        </w:rPr>
      </w:r>
      <w:r w:rsidR="00432DF7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432DF7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proofErr w:type="gramStart"/>
      <w:r w:rsidR="00953802" w:rsidRPr="002A47D1">
        <w:rPr>
          <w:sz w:val="24"/>
          <w:szCs w:val="24"/>
        </w:rPr>
        <w:t>разделе</w:t>
      </w:r>
      <w:proofErr w:type="gramEnd"/>
      <w:r w:rsidR="00953802" w:rsidRPr="002A47D1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432DF7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7A484F">
        <w:fldChar w:fldCharType="begin"/>
      </w:r>
      <w:r w:rsidR="007A484F">
        <w:instrText xml:space="preserve"> REF _Ref305973574 \r \h  \* MERGEFORMAT </w:instrText>
      </w:r>
      <w:r w:rsidR="007A484F">
        <w:fldChar w:fldCharType="separate"/>
      </w:r>
      <w:r w:rsidR="00DA443D">
        <w:t>2</w:t>
      </w:r>
      <w:r w:rsidR="007A484F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432DF7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432DF7">
        <w:rPr>
          <w:iCs/>
          <w:sz w:val="24"/>
          <w:szCs w:val="24"/>
        </w:rPr>
      </w:r>
      <w:r w:rsidR="00432DF7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432DF7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7A484F">
        <w:fldChar w:fldCharType="begin"/>
      </w:r>
      <w:r w:rsidR="007A484F">
        <w:instrText xml:space="preserve"> REF _Ref440270637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1.1.5</w:t>
      </w:r>
      <w:r w:rsidR="007A484F">
        <w:fldChar w:fldCharType="end"/>
      </w:r>
      <w:r w:rsidRPr="00366652">
        <w:rPr>
          <w:sz w:val="24"/>
          <w:szCs w:val="24"/>
        </w:rPr>
        <w:t xml:space="preserve">, </w:t>
      </w:r>
      <w:r w:rsidR="007A484F">
        <w:fldChar w:fldCharType="begin"/>
      </w:r>
      <w:r w:rsidR="007A484F">
        <w:instrText xml:space="preserve"> REF _Ref440270663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1.1.7</w:t>
      </w:r>
      <w:r w:rsidR="007A484F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 xml:space="preserve">срокам оказания </w:t>
      </w:r>
      <w:r w:rsidR="00366652" w:rsidRPr="00366652">
        <w:rPr>
          <w:sz w:val="24"/>
          <w:szCs w:val="24"/>
        </w:rPr>
        <w:lastRenderedPageBreak/>
        <w:t>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7A484F">
        <w:fldChar w:fldCharType="begin"/>
      </w:r>
      <w:r w:rsidR="007A484F">
        <w:instrText xml:space="preserve"> REF _Ref440270637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1.1.5</w:t>
      </w:r>
      <w:r w:rsidR="007A484F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7A484F">
        <w:fldChar w:fldCharType="begin"/>
      </w:r>
      <w:r w:rsidR="007A484F">
        <w:instrText xml:space="preserve"> REF _Ref440270663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1.1.7</w:t>
      </w:r>
      <w:r w:rsidR="007A484F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</w:t>
      </w:r>
      <w:proofErr w:type="gramStart"/>
      <w:r w:rsidRPr="00AE1D21">
        <w:rPr>
          <w:sz w:val="24"/>
          <w:szCs w:val="24"/>
        </w:rPr>
        <w:t>составе</w:t>
      </w:r>
      <w:proofErr w:type="gramEnd"/>
      <w:r w:rsidRPr="00AE1D21">
        <w:rPr>
          <w:sz w:val="24"/>
          <w:szCs w:val="24"/>
        </w:rPr>
        <w:t xml:space="preserve">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7A484F">
        <w:fldChar w:fldCharType="begin"/>
      </w:r>
      <w:r w:rsidR="007A484F">
        <w:instrText xml:space="preserve"> REF _Ref440270637 \r \h  \* MERGEFORMAT </w:instrText>
      </w:r>
      <w:r w:rsidR="007A484F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7A484F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7A484F">
        <w:fldChar w:fldCharType="begin"/>
      </w:r>
      <w:r w:rsidR="007A484F">
        <w:instrText xml:space="preserve"> REF _Ref440270663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1.1.7</w:t>
      </w:r>
      <w:r w:rsidR="007A484F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979890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Опубликованное в </w:t>
      </w:r>
      <w:proofErr w:type="gramStart"/>
      <w:r w:rsidRPr="00E71A48">
        <w:rPr>
          <w:sz w:val="24"/>
          <w:szCs w:val="24"/>
        </w:rPr>
        <w:t>соответствии</w:t>
      </w:r>
      <w:proofErr w:type="gramEnd"/>
      <w:r w:rsidRPr="00E71A48">
        <w:rPr>
          <w:sz w:val="24"/>
          <w:szCs w:val="24"/>
        </w:rPr>
        <w:t xml:space="preserve"> с п.</w:t>
      </w:r>
      <w:r w:rsidR="00D421AA" w:rsidRPr="00E71A48">
        <w:rPr>
          <w:sz w:val="24"/>
          <w:szCs w:val="24"/>
        </w:rPr>
        <w:t xml:space="preserve"> </w:t>
      </w:r>
      <w:r w:rsidR="007A484F">
        <w:fldChar w:fldCharType="begin"/>
      </w:r>
      <w:r w:rsidR="007A484F">
        <w:instrText xml:space="preserve"> REF _Ref305973033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3.2</w:t>
      </w:r>
      <w:r w:rsidR="007A484F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</w:t>
      </w:r>
      <w:proofErr w:type="gramStart"/>
      <w:r w:rsidR="00717F60" w:rsidRPr="00E71A48">
        <w:rPr>
          <w:sz w:val="24"/>
          <w:szCs w:val="24"/>
        </w:rPr>
        <w:t>соо</w:t>
      </w:r>
      <w:r w:rsidR="00717F60" w:rsidRPr="00E71A48">
        <w:rPr>
          <w:bCs w:val="0"/>
          <w:sz w:val="24"/>
          <w:szCs w:val="24"/>
        </w:rPr>
        <w:t>тветствии</w:t>
      </w:r>
      <w:proofErr w:type="gramEnd"/>
      <w:r w:rsidR="00717F60" w:rsidRPr="00E71A48">
        <w:rPr>
          <w:bCs w:val="0"/>
          <w:sz w:val="24"/>
          <w:szCs w:val="24"/>
        </w:rPr>
        <w:t xml:space="preserve">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979891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7A484F">
        <w:fldChar w:fldCharType="begin"/>
      </w:r>
      <w:r w:rsidR="007A484F">
        <w:instrText xml:space="preserve"> REF _Ref191386109 \n \h  \* MERGEFORMAT </w:instrText>
      </w:r>
      <w:r w:rsidR="007A484F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7A484F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7A484F">
        <w:fldChar w:fldCharType="begin"/>
      </w:r>
      <w:r w:rsidR="007A484F">
        <w:instrText xml:space="preserve"> REF _Ref440272256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5.14</w:t>
      </w:r>
      <w:r w:rsidR="007A484F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7A484F">
        <w:fldChar w:fldCharType="begin"/>
      </w:r>
      <w:r w:rsidR="007A484F">
        <w:instrText xml:space="preserve"> REF _Ref465847449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5.15</w:t>
      </w:r>
      <w:r w:rsidR="007A484F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979892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и участием в нем, должны решаться в претензионном порядке. Для реализации этого порядка заинтересованная сторона 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7A484F">
        <w:fldChar w:fldCharType="begin"/>
      </w:r>
      <w:r w:rsidR="007A484F">
        <w:instrText xml:space="preserve"> REF _Ref191386164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7A484F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</w:t>
      </w:r>
      <w:proofErr w:type="gramStart"/>
      <w:r w:rsidR="00717F60" w:rsidRPr="00E71A48">
        <w:rPr>
          <w:sz w:val="24"/>
          <w:szCs w:val="24"/>
        </w:rPr>
        <w:t>орган</w:t>
      </w:r>
      <w:r w:rsidR="005C3F93">
        <w:rPr>
          <w:sz w:val="24"/>
          <w:szCs w:val="24"/>
        </w:rPr>
        <w:t>е</w:t>
      </w:r>
      <w:proofErr w:type="gramEnd"/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7A484F">
        <w:fldChar w:fldCharType="begin"/>
      </w:r>
      <w:r w:rsidR="007A484F">
        <w:instrText xml:space="preserve"> REF _Ref306978606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7A484F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</w:t>
      </w:r>
      <w:proofErr w:type="gramStart"/>
      <w:r w:rsidRPr="00E71A48">
        <w:rPr>
          <w:sz w:val="24"/>
          <w:szCs w:val="24"/>
        </w:rPr>
        <w:t>соответствии</w:t>
      </w:r>
      <w:proofErr w:type="gramEnd"/>
      <w:r w:rsidRPr="00E71A48">
        <w:rPr>
          <w:sz w:val="24"/>
          <w:szCs w:val="24"/>
        </w:rPr>
        <w:t xml:space="preserve">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979893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,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7A484F">
        <w:fldChar w:fldCharType="begin"/>
      </w:r>
      <w:r w:rsidR="007A484F">
        <w:instrText xml:space="preserve"> REF _Ref306114966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3.3.11</w:t>
      </w:r>
      <w:r w:rsidR="007A484F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</w:t>
      </w:r>
      <w:proofErr w:type="gramStart"/>
      <w:r w:rsidRPr="00E71A48">
        <w:rPr>
          <w:sz w:val="24"/>
          <w:szCs w:val="24"/>
        </w:rPr>
        <w:t>соответствии</w:t>
      </w:r>
      <w:proofErr w:type="gramEnd"/>
      <w:r w:rsidRPr="00E71A48">
        <w:rPr>
          <w:sz w:val="24"/>
          <w:szCs w:val="24"/>
        </w:rPr>
        <w:t xml:space="preserve">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предложений, оформившие свое участие в </w:t>
      </w:r>
      <w:proofErr w:type="gramStart"/>
      <w:r w:rsidRPr="00E71A48">
        <w:rPr>
          <w:sz w:val="24"/>
          <w:szCs w:val="24"/>
        </w:rPr>
        <w:t>запросе</w:t>
      </w:r>
      <w:proofErr w:type="gramEnd"/>
      <w:r w:rsidRPr="00E71A48">
        <w:rPr>
          <w:sz w:val="24"/>
          <w:szCs w:val="24"/>
        </w:rPr>
        <w:t xml:space="preserve">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979894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proofErr w:type="gramStart"/>
      <w:r w:rsidR="002D4BC6">
        <w:rPr>
          <w:b w:val="0"/>
        </w:rPr>
        <w:t>подразделе</w:t>
      </w:r>
      <w:proofErr w:type="gramEnd"/>
      <w:r w:rsidR="002D4BC6" w:rsidRPr="002D4BC6">
        <w:rPr>
          <w:b w:val="0"/>
        </w:rPr>
        <w:t xml:space="preserve"> </w:t>
      </w:r>
      <w:r w:rsidR="00432DF7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1.1.4</w:t>
      </w:r>
      <w:r w:rsidR="00432DF7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bookmarkStart w:id="78" w:name="_Toc471979896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proofErr w:type="gramStart"/>
      <w:r w:rsidRPr="002D4BC6">
        <w:rPr>
          <w:b w:val="0"/>
          <w:szCs w:val="24"/>
        </w:rPr>
        <w:t>случае</w:t>
      </w:r>
      <w:proofErr w:type="gramEnd"/>
      <w:r w:rsidRPr="002D4BC6">
        <w:rPr>
          <w:b w:val="0"/>
          <w:szCs w:val="24"/>
        </w:rPr>
        <w:t xml:space="preserve"> подачи Заявки на несколько лотов в дополнение к требованиям подраздела </w:t>
      </w:r>
      <w:r w:rsidR="007A484F">
        <w:fldChar w:fldCharType="begin"/>
      </w:r>
      <w:r w:rsidR="007A484F">
        <w:instrText xml:space="preserve"> REF _Ref305973147 \r \h  \* MERGEFORMAT </w:instrText>
      </w:r>
      <w:r w:rsidR="007A484F">
        <w:fldChar w:fldCharType="separate"/>
      </w:r>
      <w:r w:rsidR="00DA443D" w:rsidRPr="00DA443D">
        <w:rPr>
          <w:b w:val="0"/>
          <w:szCs w:val="24"/>
        </w:rPr>
        <w:t>3.3</w:t>
      </w:r>
      <w:r w:rsidR="007A484F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6113"/>
      <w:bookmarkStart w:id="90" w:name="_Toc469487599"/>
      <w:bookmarkStart w:id="91" w:name="_Toc471979897"/>
      <w:r w:rsidRPr="002D4BC6">
        <w:rPr>
          <w:b w:val="0"/>
          <w:szCs w:val="24"/>
        </w:rPr>
        <w:t xml:space="preserve">Письмо о подаче оферты (подраздел </w:t>
      </w:r>
      <w:r w:rsidR="007A484F">
        <w:fldChar w:fldCharType="begin"/>
      </w:r>
      <w:r w:rsidR="007A484F">
        <w:instrText xml:space="preserve"> REF _Ref55336310 \r \h  \* MERGEFORMAT </w:instrText>
      </w:r>
      <w:r w:rsidR="007A484F">
        <w:fldChar w:fldCharType="separate"/>
      </w:r>
      <w:r w:rsidR="00DA443D" w:rsidRPr="00DA443D">
        <w:rPr>
          <w:b w:val="0"/>
          <w:szCs w:val="24"/>
        </w:rPr>
        <w:t>5.1</w:t>
      </w:r>
      <w:r w:rsidR="007A484F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6114"/>
      <w:bookmarkStart w:id="103" w:name="_Toc469487600"/>
      <w:bookmarkStart w:id="104" w:name="_Toc471979898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7A484F">
        <w:fldChar w:fldCharType="begin"/>
      </w:r>
      <w:r w:rsidR="007A484F">
        <w:instrText xml:space="preserve"> REF _Ref440284918 \r \h  \* MERGEFORMAT </w:instrText>
      </w:r>
      <w:r w:rsidR="007A484F">
        <w:fldChar w:fldCharType="separate"/>
      </w:r>
      <w:r w:rsidR="00DA443D" w:rsidRPr="00DA443D">
        <w:rPr>
          <w:b w:val="0"/>
          <w:szCs w:val="24"/>
        </w:rPr>
        <w:t>5.2</w:t>
      </w:r>
      <w:r w:rsidR="007A484F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7A484F">
        <w:fldChar w:fldCharType="begin"/>
      </w:r>
      <w:r w:rsidR="007A484F">
        <w:instrText xml:space="preserve"> REF _Ref440537086 \r \h  \* MERGEFORMAT </w:instrText>
      </w:r>
      <w:r w:rsidR="007A484F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7A484F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7A484F">
        <w:fldChar w:fldCharType="begin"/>
      </w:r>
      <w:r w:rsidR="007A484F">
        <w:instrText xml:space="preserve"> REF _Ref440284947 \r \h  \* MERGEFORMAT </w:instrText>
      </w:r>
      <w:r w:rsidR="007A484F">
        <w:fldChar w:fldCharType="separate"/>
      </w:r>
      <w:r w:rsidR="00DA443D" w:rsidRPr="00DA443D">
        <w:rPr>
          <w:b w:val="0"/>
          <w:szCs w:val="24"/>
        </w:rPr>
        <w:t>5.4</w:t>
      </w:r>
      <w:r w:rsidR="007A484F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432DF7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432DF7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432DF7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432DF7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6115"/>
      <w:bookmarkStart w:id="116" w:name="_Toc469487601"/>
      <w:bookmarkStart w:id="117" w:name="_Toc471979899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</w:t>
      </w:r>
      <w:proofErr w:type="gramStart"/>
      <w:r w:rsidRPr="002D4BC6">
        <w:rPr>
          <w:b w:val="0"/>
          <w:szCs w:val="24"/>
        </w:rPr>
        <w:t>соответствии</w:t>
      </w:r>
      <w:proofErr w:type="gramEnd"/>
      <w:r w:rsidRPr="002D4BC6">
        <w:rPr>
          <w:b w:val="0"/>
          <w:szCs w:val="24"/>
        </w:rPr>
        <w:t xml:space="preserve"> с подразделом </w:t>
      </w:r>
      <w:r w:rsidR="00432DF7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6116"/>
      <w:bookmarkStart w:id="129" w:name="_Toc469487602"/>
      <w:bookmarkStart w:id="130" w:name="_Toc471979900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432DF7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432DF7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979901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979902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6119"/>
      <w:bookmarkStart w:id="154" w:name="_Toc469487605"/>
      <w:bookmarkStart w:id="155" w:name="_Toc471979903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 xml:space="preserve">изложен в </w:t>
      </w:r>
      <w:proofErr w:type="gramStart"/>
      <w:r w:rsidRPr="003803A7">
        <w:rPr>
          <w:b w:val="0"/>
        </w:rPr>
        <w:t>Приложении</w:t>
      </w:r>
      <w:proofErr w:type="gramEnd"/>
      <w:r w:rsidRPr="003803A7">
        <w:rPr>
          <w:b w:val="0"/>
        </w:rPr>
        <w:t xml:space="preserve">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6120"/>
      <w:bookmarkStart w:id="172" w:name="_Toc469487606"/>
      <w:bookmarkStart w:id="173" w:name="_Toc471979904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</w:t>
      </w:r>
      <w:proofErr w:type="gramStart"/>
      <w:r w:rsidRPr="006238AF">
        <w:rPr>
          <w:b w:val="0"/>
        </w:rPr>
        <w:t>соответствии</w:t>
      </w:r>
      <w:proofErr w:type="gramEnd"/>
      <w:r w:rsidRPr="006238AF">
        <w:rPr>
          <w:b w:val="0"/>
        </w:rPr>
        <w:t xml:space="preserve">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432DF7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5.6</w:t>
      </w:r>
      <w:r w:rsidR="00432DF7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6121"/>
      <w:bookmarkStart w:id="190" w:name="_Toc469487607"/>
      <w:bookmarkStart w:id="191" w:name="_Toc471979905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979906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6123"/>
      <w:bookmarkStart w:id="209" w:name="_Toc469487609"/>
      <w:bookmarkStart w:id="210" w:name="_Toc471979907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432DF7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2.2.3</w:t>
      </w:r>
      <w:r w:rsidR="00432DF7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6124"/>
      <w:bookmarkStart w:id="226" w:name="_Toc469487610"/>
      <w:bookmarkStart w:id="227" w:name="_Toc471979908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6125"/>
      <w:bookmarkStart w:id="244" w:name="_Toc469487611"/>
      <w:bookmarkStart w:id="245" w:name="_Toc471979909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4. В </w:t>
      </w:r>
      <w:proofErr w:type="gramStart"/>
      <w:r w:rsidRPr="00796F09">
        <w:rPr>
          <w:sz w:val="24"/>
          <w:szCs w:val="24"/>
        </w:rPr>
        <w:t>случае</w:t>
      </w:r>
      <w:proofErr w:type="gramEnd"/>
      <w:r w:rsidRPr="00796F09">
        <w:rPr>
          <w:sz w:val="24"/>
          <w:szCs w:val="24"/>
        </w:rPr>
        <w:t xml:space="preserve">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В письменном </w:t>
      </w:r>
      <w:proofErr w:type="gramStart"/>
      <w:r w:rsidRPr="00796F09">
        <w:rPr>
          <w:sz w:val="24"/>
          <w:szCs w:val="24"/>
        </w:rPr>
        <w:t>уведомлении</w:t>
      </w:r>
      <w:proofErr w:type="gramEnd"/>
      <w:r w:rsidRPr="00796F09">
        <w:rPr>
          <w:sz w:val="24"/>
          <w:szCs w:val="24"/>
        </w:rPr>
        <w:t xml:space="preserve">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 xml:space="preserve">* Наименование контрагента указывается в </w:t>
      </w:r>
      <w:proofErr w:type="gramStart"/>
      <w:r w:rsidRPr="00796F09">
        <w:rPr>
          <w:i/>
          <w:sz w:val="24"/>
          <w:szCs w:val="24"/>
        </w:rPr>
        <w:t>соответствии</w:t>
      </w:r>
      <w:proofErr w:type="gramEnd"/>
      <w:r w:rsidRPr="00796F09">
        <w:rPr>
          <w:i/>
          <w:sz w:val="24"/>
          <w:szCs w:val="24"/>
        </w:rPr>
        <w:t xml:space="preserve">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979910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0"/>
      <w:bookmarkEnd w:id="25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7613"/>
      <w:bookmarkStart w:id="254" w:name="_Toc471979911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432DF7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2.3.3</w:t>
      </w:r>
      <w:r w:rsidR="00432DF7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7614"/>
      <w:bookmarkStart w:id="257" w:name="_Toc471979912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7615"/>
      <w:bookmarkStart w:id="261" w:name="_Toc471979913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7616"/>
      <w:bookmarkStart w:id="264" w:name="_Toc471979914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7617"/>
      <w:bookmarkStart w:id="267" w:name="_Toc471979915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7618"/>
      <w:bookmarkStart w:id="270" w:name="_Toc471979916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</w:t>
      </w:r>
      <w:proofErr w:type="gramStart"/>
      <w:r w:rsidRPr="00F31976">
        <w:rPr>
          <w:rFonts w:eastAsia="Calibri"/>
          <w:b w:val="0"/>
          <w:szCs w:val="24"/>
        </w:rPr>
        <w:t>случае</w:t>
      </w:r>
      <w:proofErr w:type="gramEnd"/>
      <w:r w:rsidRPr="00F31976">
        <w:rPr>
          <w:rFonts w:eastAsia="Calibri"/>
          <w:b w:val="0"/>
          <w:szCs w:val="24"/>
        </w:rPr>
        <w:t xml:space="preserve">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7619"/>
      <w:bookmarkStart w:id="273" w:name="_Toc471979917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с даты получения в </w:t>
      </w:r>
      <w:proofErr w:type="gramStart"/>
      <w:r w:rsidRPr="006F543E">
        <w:rPr>
          <w:rFonts w:eastAsia="Calibri"/>
          <w:b w:val="0"/>
          <w:szCs w:val="24"/>
        </w:rPr>
        <w:t>соответствии</w:t>
      </w:r>
      <w:proofErr w:type="gramEnd"/>
      <w:r w:rsidRPr="006F543E">
        <w:rPr>
          <w:rFonts w:eastAsia="Calibri"/>
          <w:b w:val="0"/>
          <w:szCs w:val="24"/>
        </w:rPr>
        <w:t xml:space="preserve">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97991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97991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6128"/>
      <w:bookmarkStart w:id="290" w:name="_Toc469487622"/>
      <w:bookmarkStart w:id="291" w:name="_Toc47197992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</w:t>
      </w:r>
      <w:proofErr w:type="gramStart"/>
      <w:r w:rsidRPr="00E71A48">
        <w:rPr>
          <w:bCs w:val="0"/>
          <w:szCs w:val="24"/>
        </w:rPr>
        <w:t>следующем</w:t>
      </w:r>
      <w:proofErr w:type="gramEnd"/>
      <w:r w:rsidRPr="00E71A48">
        <w:rPr>
          <w:bCs w:val="0"/>
          <w:szCs w:val="24"/>
        </w:rPr>
        <w:t xml:space="preserve">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7A484F">
        <w:fldChar w:fldCharType="begin"/>
      </w:r>
      <w:r w:rsidR="007A484F">
        <w:instrText xml:space="preserve"> REF _Ref305973033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7A484F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7A484F">
        <w:fldChar w:fldCharType="begin"/>
      </w:r>
      <w:r w:rsidR="007A484F">
        <w:instrText xml:space="preserve"> REF _Ref305973147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7A484F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="007A484F">
        <w:fldChar w:fldCharType="begin"/>
      </w:r>
      <w:r w:rsidR="007A484F">
        <w:instrText xml:space="preserve"> REF _Ref305973214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7A484F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7A484F">
        <w:fldChar w:fldCharType="begin"/>
      </w:r>
      <w:r w:rsidR="007A484F">
        <w:instrText xml:space="preserve"> REF _Ref303683883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7A484F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432DF7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432DF7">
        <w:fldChar w:fldCharType="separate"/>
      </w:r>
      <w:r w:rsidR="00DA443D">
        <w:rPr>
          <w:bCs w:val="0"/>
          <w:sz w:val="24"/>
          <w:szCs w:val="24"/>
        </w:rPr>
        <w:t>3.6</w:t>
      </w:r>
      <w:r w:rsidR="00432DF7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7A484F">
        <w:fldChar w:fldCharType="begin"/>
      </w:r>
      <w:r w:rsidR="007A484F">
        <w:instrText xml:space="preserve"> REF _Ref303250967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7A484F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32DF7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432DF7">
        <w:fldChar w:fldCharType="separate"/>
      </w:r>
      <w:r w:rsidR="00B33739">
        <w:rPr>
          <w:bCs w:val="0"/>
          <w:sz w:val="24"/>
          <w:szCs w:val="24"/>
        </w:rPr>
        <w:t>3.9</w:t>
      </w:r>
      <w:r w:rsidR="00432DF7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432DF7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432DF7">
        <w:fldChar w:fldCharType="separate"/>
      </w:r>
      <w:r w:rsidR="00B33739">
        <w:rPr>
          <w:bCs w:val="0"/>
          <w:sz w:val="24"/>
          <w:szCs w:val="24"/>
        </w:rPr>
        <w:t>3.12</w:t>
      </w:r>
      <w:r w:rsidR="00432DF7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7A484F">
        <w:fldChar w:fldCharType="begin"/>
      </w:r>
      <w:r w:rsidR="007A484F">
        <w:instrText xml:space="preserve"> REF _Ref306140410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7A484F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A484F">
        <w:fldChar w:fldCharType="begin"/>
      </w:r>
      <w:r w:rsidR="007A484F">
        <w:instrText xml:space="preserve"> REF _Ref306140451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7A484F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6129"/>
      <w:bookmarkStart w:id="308" w:name="_Toc469487623"/>
      <w:bookmarkStart w:id="309" w:name="_Toc471979921"/>
      <w:r w:rsidRPr="00E71A48">
        <w:rPr>
          <w:szCs w:val="24"/>
          <w:lang w:eastAsia="ru-RU"/>
        </w:rPr>
        <w:t xml:space="preserve">В </w:t>
      </w:r>
      <w:proofErr w:type="gramStart"/>
      <w:r w:rsidRPr="00E71A48">
        <w:rPr>
          <w:bCs w:val="0"/>
          <w:szCs w:val="24"/>
        </w:rPr>
        <w:t>процессе</w:t>
      </w:r>
      <w:proofErr w:type="gramEnd"/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</w:t>
      </w:r>
      <w:proofErr w:type="gramStart"/>
      <w:r w:rsidR="0099066F" w:rsidRPr="00AE1D21">
        <w:rPr>
          <w:sz w:val="24"/>
          <w:szCs w:val="24"/>
          <w:lang w:eastAsia="ru-RU"/>
        </w:rPr>
        <w:t>процессе</w:t>
      </w:r>
      <w:proofErr w:type="gramEnd"/>
      <w:r w:rsidR="0099066F" w:rsidRPr="00AE1D21">
        <w:rPr>
          <w:sz w:val="24"/>
          <w:szCs w:val="24"/>
          <w:lang w:eastAsia="ru-RU"/>
        </w:rPr>
        <w:t xml:space="preserve">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979922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7A484F">
        <w:fldChar w:fldCharType="begin"/>
      </w:r>
      <w:r w:rsidR="007A484F">
        <w:instrText xml:space="preserve"> REF _Ref302563524 \n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1.1.1</w:t>
      </w:r>
      <w:r w:rsidR="007A484F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979923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6132"/>
      <w:bookmarkStart w:id="330" w:name="_Toc469487626"/>
      <w:bookmarkStart w:id="331" w:name="_Toc47197992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432DF7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Техническое предложение по форме и в </w:t>
      </w:r>
      <w:proofErr w:type="gramStart"/>
      <w:r w:rsidRPr="00E71A48">
        <w:rPr>
          <w:bCs w:val="0"/>
          <w:spacing w:val="-1"/>
          <w:sz w:val="24"/>
          <w:szCs w:val="24"/>
        </w:rPr>
        <w:t>соответствии</w:t>
      </w:r>
      <w:proofErr w:type="gramEnd"/>
      <w:r w:rsidRPr="00E71A48">
        <w:rPr>
          <w:bCs w:val="0"/>
          <w:spacing w:val="-1"/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432DF7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</w:t>
      </w:r>
      <w:proofErr w:type="gramStart"/>
      <w:r w:rsidR="00717F60" w:rsidRPr="003E170D">
        <w:rPr>
          <w:bCs w:val="0"/>
          <w:sz w:val="24"/>
          <w:szCs w:val="24"/>
        </w:rPr>
        <w:t>соответствии</w:t>
      </w:r>
      <w:proofErr w:type="gramEnd"/>
      <w:r w:rsidR="00717F60" w:rsidRPr="003E170D">
        <w:rPr>
          <w:bCs w:val="0"/>
          <w:sz w:val="24"/>
          <w:szCs w:val="24"/>
        </w:rPr>
        <w:t xml:space="preserve">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432DF7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</w:t>
      </w:r>
      <w:proofErr w:type="gramStart"/>
      <w:r w:rsidRPr="003E170D">
        <w:rPr>
          <w:bCs w:val="0"/>
          <w:sz w:val="24"/>
          <w:szCs w:val="24"/>
        </w:rPr>
        <w:t>соответствии</w:t>
      </w:r>
      <w:proofErr w:type="gramEnd"/>
      <w:r w:rsidRPr="003E170D">
        <w:rPr>
          <w:bCs w:val="0"/>
          <w:sz w:val="24"/>
          <w:szCs w:val="24"/>
        </w:rPr>
        <w:t xml:space="preserve">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7A484F">
        <w:fldChar w:fldCharType="begin"/>
      </w:r>
      <w:r w:rsidR="007A484F">
        <w:instrText xml:space="preserve"> REF _Ref191386407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7A484F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</w:t>
      </w:r>
      <w:proofErr w:type="gramStart"/>
      <w:r w:rsidRPr="00AE1D21">
        <w:rPr>
          <w:bCs w:val="0"/>
          <w:sz w:val="24"/>
          <w:szCs w:val="24"/>
        </w:rPr>
        <w:t>соответствии</w:t>
      </w:r>
      <w:proofErr w:type="gramEnd"/>
      <w:r w:rsidRPr="00AE1D21">
        <w:rPr>
          <w:bCs w:val="0"/>
          <w:sz w:val="24"/>
          <w:szCs w:val="24"/>
        </w:rPr>
        <w:t xml:space="preserve">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7A484F">
        <w:fldChar w:fldCharType="begin"/>
      </w:r>
      <w:r w:rsidR="007A484F">
        <w:instrText xml:space="preserve"> REF _Ref440361610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7A484F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</w:t>
      </w:r>
      <w:proofErr w:type="gramStart"/>
      <w:r w:rsidRPr="00AE1D21">
        <w:rPr>
          <w:bCs w:val="0"/>
          <w:sz w:val="24"/>
          <w:szCs w:val="24"/>
        </w:rPr>
        <w:t>составе</w:t>
      </w:r>
      <w:proofErr w:type="gramEnd"/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7A484F">
        <w:fldChar w:fldCharType="begin"/>
      </w:r>
      <w:r w:rsidR="007A484F">
        <w:instrText xml:space="preserve"> REF _Ref55336310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7A484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7A484F">
        <w:fldChar w:fldCharType="begin"/>
      </w:r>
      <w:r w:rsidR="007A484F">
        <w:instrText xml:space="preserve"> REF _Ref440271964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5.1.3</w:t>
      </w:r>
      <w:r w:rsidR="007A484F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7A484F">
        <w:fldChar w:fldCharType="begin"/>
      </w:r>
      <w:r w:rsidR="007A484F">
        <w:instrText xml:space="preserve"> REF _Ref440279062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б)</w:t>
      </w:r>
      <w:r w:rsidR="007A484F">
        <w:fldChar w:fldCharType="end"/>
      </w:r>
      <w:r w:rsidRPr="00AE1D21">
        <w:rPr>
          <w:sz w:val="24"/>
          <w:szCs w:val="24"/>
        </w:rPr>
        <w:t xml:space="preserve"> п. </w:t>
      </w:r>
      <w:r w:rsidR="007A484F">
        <w:fldChar w:fldCharType="begin"/>
      </w:r>
      <w:r w:rsidR="007A484F">
        <w:instrText xml:space="preserve"> REF _Ref303587815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3.3.8.3</w:t>
      </w:r>
      <w:r w:rsidR="007A484F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7A484F">
        <w:fldChar w:fldCharType="begin"/>
      </w:r>
      <w:r w:rsidR="007A484F">
        <w:instrText xml:space="preserve"> REF _Ref440537086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7A484F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7A484F">
        <w:fldChar w:fldCharType="begin"/>
      </w:r>
      <w:r w:rsidR="007A484F">
        <w:instrText xml:space="preserve"> REF _Ref440274913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7A484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7A484F">
        <w:fldChar w:fldCharType="begin"/>
      </w:r>
      <w:r w:rsidR="007A484F">
        <w:instrText xml:space="preserve"> REF _Ref440274902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7A484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432DF7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432DF7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</w:t>
      </w:r>
      <w:proofErr w:type="gramStart"/>
      <w:r w:rsidR="00D15047" w:rsidRPr="00AE1D21">
        <w:rPr>
          <w:sz w:val="24"/>
          <w:szCs w:val="24"/>
        </w:rPr>
        <w:t>случае</w:t>
      </w:r>
      <w:proofErr w:type="gramEnd"/>
      <w:r w:rsidR="00D15047" w:rsidRPr="00AE1D21">
        <w:rPr>
          <w:sz w:val="24"/>
          <w:szCs w:val="24"/>
        </w:rPr>
        <w:t xml:space="preserve">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 xml:space="preserve">. В </w:t>
      </w:r>
      <w:proofErr w:type="gramStart"/>
      <w:r w:rsidR="00F14993" w:rsidRPr="00F14993">
        <w:rPr>
          <w:bCs w:val="0"/>
          <w:sz w:val="24"/>
          <w:szCs w:val="24"/>
        </w:rPr>
        <w:t>случае</w:t>
      </w:r>
      <w:proofErr w:type="gramEnd"/>
      <w:r w:rsidR="00F14993" w:rsidRPr="00F14993">
        <w:rPr>
          <w:bCs w:val="0"/>
          <w:sz w:val="24"/>
          <w:szCs w:val="24"/>
        </w:rPr>
        <w:t xml:space="preserve">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7A484F">
        <w:fldChar w:fldCharType="begin"/>
      </w:r>
      <w:r w:rsidR="007A484F">
        <w:instrText xml:space="preserve"> REF _Ref306005578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7A484F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7A484F">
        <w:fldChar w:fldCharType="begin"/>
      </w:r>
      <w:r w:rsidR="007A484F">
        <w:instrText xml:space="preserve"> REF _Ref440279062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б)</w:t>
      </w:r>
      <w:r w:rsidR="007A484F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A484F">
        <w:fldChar w:fldCharType="begin"/>
      </w:r>
      <w:r w:rsidR="007A484F">
        <w:instrText xml:space="preserve"> REF _Ref440372326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д)</w:t>
      </w:r>
      <w:r w:rsidR="007A484F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7A484F">
        <w:fldChar w:fldCharType="begin"/>
      </w:r>
      <w:r w:rsidR="007A484F">
        <w:instrText xml:space="preserve"> REF _Ref440371812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м)</w:t>
      </w:r>
      <w:r w:rsidR="007A484F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A484F">
        <w:fldChar w:fldCharType="begin"/>
      </w:r>
      <w:r w:rsidR="007A484F">
        <w:instrText xml:space="preserve"> REF _Ref440371822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н)</w:t>
      </w:r>
      <w:r w:rsidR="007A484F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7A484F">
        <w:fldChar w:fldCharType="begin"/>
      </w:r>
      <w:r w:rsidR="007A484F">
        <w:instrText xml:space="preserve"> REF _Ref442190626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у)</w:t>
      </w:r>
      <w:r w:rsidR="007A484F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7A484F">
        <w:fldChar w:fldCharType="begin"/>
      </w:r>
      <w:r w:rsidR="007A484F">
        <w:instrText xml:space="preserve"> REF _Ref306005578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3.3.8.3</w:t>
      </w:r>
      <w:r w:rsidR="007A484F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</w:t>
      </w:r>
      <w:proofErr w:type="gramStart"/>
      <w:r w:rsidRPr="00AE1D21">
        <w:rPr>
          <w:bCs w:val="0"/>
          <w:sz w:val="24"/>
          <w:szCs w:val="24"/>
        </w:rPr>
        <w:t>подразделе</w:t>
      </w:r>
      <w:proofErr w:type="gramEnd"/>
      <w:r w:rsidRPr="00AE1D21">
        <w:rPr>
          <w:bCs w:val="0"/>
          <w:sz w:val="24"/>
          <w:szCs w:val="24"/>
        </w:rPr>
        <w:t xml:space="preserve"> </w:t>
      </w:r>
      <w:r w:rsidR="007A484F">
        <w:fldChar w:fldCharType="begin"/>
      </w:r>
      <w:r w:rsidR="007A484F">
        <w:instrText xml:space="preserve"> REF _Ref306143446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7A484F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</w:t>
      </w:r>
      <w:proofErr w:type="gramStart"/>
      <w:r w:rsidRPr="00AE1D21">
        <w:rPr>
          <w:bCs w:val="0"/>
          <w:sz w:val="24"/>
          <w:szCs w:val="24"/>
        </w:rPr>
        <w:t>подразделе</w:t>
      </w:r>
      <w:proofErr w:type="gramEnd"/>
      <w:r w:rsidRPr="00AE1D21">
        <w:rPr>
          <w:bCs w:val="0"/>
          <w:sz w:val="24"/>
          <w:szCs w:val="24"/>
        </w:rPr>
        <w:t xml:space="preserve"> </w:t>
      </w:r>
      <w:r w:rsidR="007A484F">
        <w:fldChar w:fldCharType="begin"/>
      </w:r>
      <w:r w:rsidR="007A484F">
        <w:instrText xml:space="preserve"> REF _Ref465847423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7A484F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7A484F">
        <w:fldChar w:fldCharType="begin"/>
      </w:r>
      <w:r w:rsidR="007A484F">
        <w:instrText xml:space="preserve"> REF _Ref442263553 \r \h  \* MERGEFORMAT </w:instrText>
      </w:r>
      <w:r w:rsidR="007A484F">
        <w:fldChar w:fldCharType="separate"/>
      </w:r>
      <w:r w:rsidR="00DA443D" w:rsidRPr="00DA443D">
        <w:rPr>
          <w:szCs w:val="24"/>
        </w:rPr>
        <w:t>3.3.14.4</w:t>
      </w:r>
      <w:r w:rsidR="007A484F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>у. В </w:t>
      </w:r>
      <w:proofErr w:type="gramStart"/>
      <w:r w:rsidR="00717F60" w:rsidRPr="007A5083">
        <w:rPr>
          <w:bCs w:val="0"/>
          <w:sz w:val="24"/>
          <w:szCs w:val="24"/>
        </w:rPr>
        <w:t>случае</w:t>
      </w:r>
      <w:proofErr w:type="gramEnd"/>
      <w:r w:rsidR="00717F60" w:rsidRPr="007A5083">
        <w:rPr>
          <w:bCs w:val="0"/>
          <w:sz w:val="24"/>
          <w:szCs w:val="24"/>
        </w:rPr>
        <w:t xml:space="preserve">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7A484F">
        <w:fldChar w:fldCharType="begin"/>
      </w:r>
      <w:r w:rsidR="007A484F">
        <w:instrText xml:space="preserve"> REF _Ref440270602 \r \h  \* MERGEFORMAT </w:instrText>
      </w:r>
      <w:r w:rsidR="007A484F">
        <w:fldChar w:fldCharType="separate"/>
      </w:r>
      <w:r w:rsidR="00DA443D">
        <w:t>5</w:t>
      </w:r>
      <w:r w:rsidR="007A484F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7A484F">
        <w:fldChar w:fldCharType="begin"/>
      </w:r>
      <w:r w:rsidR="007A484F">
        <w:instrText xml:space="preserve"> REF _Ref191386419 \n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7A484F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7A484F">
        <w:fldChar w:fldCharType="begin"/>
      </w:r>
      <w:r w:rsidR="007A484F">
        <w:instrText xml:space="preserve"> REF _Ref440272256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5.14</w:t>
      </w:r>
      <w:r w:rsidR="007A484F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7A484F">
        <w:fldChar w:fldCharType="begin"/>
      </w:r>
      <w:r w:rsidR="007A484F">
        <w:instrText xml:space="preserve"> REF _Ref465847449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5.15</w:t>
      </w:r>
      <w:r w:rsidR="007A484F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</w:t>
      </w:r>
      <w:proofErr w:type="gramStart"/>
      <w:r w:rsidRPr="00AE1D21">
        <w:rPr>
          <w:bCs w:val="0"/>
          <w:sz w:val="24"/>
          <w:szCs w:val="24"/>
        </w:rPr>
        <w:t>последнем</w:t>
      </w:r>
      <w:proofErr w:type="gramEnd"/>
      <w:r w:rsidRPr="00AE1D21">
        <w:rPr>
          <w:bCs w:val="0"/>
          <w:sz w:val="24"/>
          <w:szCs w:val="24"/>
        </w:rPr>
        <w:t xml:space="preserve">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</w:t>
      </w:r>
      <w:proofErr w:type="gramStart"/>
      <w:r w:rsidRPr="00AE1D21">
        <w:rPr>
          <w:sz w:val="24"/>
          <w:szCs w:val="24"/>
        </w:rPr>
        <w:t>случае</w:t>
      </w:r>
      <w:proofErr w:type="gramEnd"/>
      <w:r w:rsidRPr="00AE1D21">
        <w:rPr>
          <w:sz w:val="24"/>
          <w:szCs w:val="24"/>
        </w:rPr>
        <w:t xml:space="preserve">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7A484F">
        <w:fldChar w:fldCharType="begin"/>
      </w:r>
      <w:r w:rsidR="007A484F">
        <w:instrText xml:space="preserve"> REF _Ref440361959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7A484F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7A484F">
        <w:fldChar w:fldCharType="begin"/>
      </w:r>
      <w:r w:rsidR="007A484F">
        <w:instrText xml:space="preserve"> REF _Ref440271036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7A484F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7A484F">
        <w:fldChar w:fldCharType="begin"/>
      </w:r>
      <w:r w:rsidR="007A484F">
        <w:instrText xml:space="preserve"> REF _Ref55336310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7A484F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</w:t>
      </w:r>
      <w:proofErr w:type="gramStart"/>
      <w:r w:rsidRPr="0043428B">
        <w:rPr>
          <w:sz w:val="24"/>
          <w:szCs w:val="24"/>
        </w:rPr>
        <w:t>случае</w:t>
      </w:r>
      <w:proofErr w:type="gramEnd"/>
      <w:r w:rsidRPr="0043428B">
        <w:rPr>
          <w:sz w:val="24"/>
          <w:szCs w:val="24"/>
        </w:rPr>
        <w:t xml:space="preserve">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7A484F">
        <w:fldChar w:fldCharType="begin"/>
      </w:r>
      <w:r w:rsidR="007A484F">
        <w:instrText xml:space="preserve"> REF _Ref55336310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7A484F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6133"/>
      <w:bookmarkStart w:id="351" w:name="_Toc469487627"/>
      <w:bookmarkStart w:id="352" w:name="_Toc471979925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37"/>
      <w:bookmarkEnd w:id="338"/>
      <w:bookmarkEnd w:id="339"/>
      <w:r w:rsidRPr="0043428B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6134"/>
      <w:bookmarkStart w:id="365" w:name="_Toc469487628"/>
      <w:bookmarkStart w:id="366" w:name="_Toc471979926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7A484F">
        <w:fldChar w:fldCharType="begin"/>
      </w:r>
      <w:r w:rsidR="007A484F">
        <w:instrText xml:space="preserve"> REF _Ref440272256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5.14</w:t>
      </w:r>
      <w:r w:rsidR="007A484F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7A484F">
        <w:fldChar w:fldCharType="begin"/>
      </w:r>
      <w:r w:rsidR="007A484F">
        <w:instrText xml:space="preserve"> REF _Ref465847449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5.15</w:t>
      </w:r>
      <w:r w:rsidR="007A484F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6135"/>
      <w:bookmarkStart w:id="380" w:name="_Toc469487629"/>
      <w:bookmarkStart w:id="381" w:name="_Toc471979927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</w:t>
      </w:r>
      <w:proofErr w:type="gramStart"/>
      <w:r w:rsidR="00717F60" w:rsidRPr="00D71E6D">
        <w:rPr>
          <w:bCs w:val="0"/>
          <w:sz w:val="24"/>
          <w:szCs w:val="24"/>
        </w:rPr>
        <w:t>письме</w:t>
      </w:r>
      <w:proofErr w:type="gramEnd"/>
      <w:r w:rsidR="00717F60" w:rsidRPr="00D71E6D">
        <w:rPr>
          <w:bCs w:val="0"/>
          <w:sz w:val="24"/>
          <w:szCs w:val="24"/>
        </w:rPr>
        <w:t xml:space="preserve"> о подаче оферты. В </w:t>
      </w:r>
      <w:proofErr w:type="gramStart"/>
      <w:r w:rsidR="00717F60" w:rsidRPr="00D71E6D">
        <w:rPr>
          <w:bCs w:val="0"/>
          <w:sz w:val="24"/>
          <w:szCs w:val="24"/>
        </w:rPr>
        <w:t>любом</w:t>
      </w:r>
      <w:proofErr w:type="gramEnd"/>
      <w:r w:rsidR="00717F60" w:rsidRPr="00D71E6D">
        <w:rPr>
          <w:bCs w:val="0"/>
          <w:sz w:val="24"/>
          <w:szCs w:val="24"/>
        </w:rPr>
        <w:t xml:space="preserve">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7A484F">
        <w:fldChar w:fldCharType="begin"/>
      </w:r>
      <w:r w:rsidR="007A484F">
        <w:instrText xml:space="preserve"> REF _Ref440289953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7A484F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6136"/>
      <w:bookmarkStart w:id="394" w:name="_Toc469487630"/>
      <w:bookmarkStart w:id="395" w:name="_Toc47197992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6137"/>
      <w:bookmarkStart w:id="407" w:name="_Toc469487631"/>
      <w:bookmarkStart w:id="408" w:name="_Toc47197992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</w:t>
      </w:r>
      <w:proofErr w:type="gramStart"/>
      <w:r w:rsidRPr="00E71A48">
        <w:rPr>
          <w:bCs w:val="0"/>
          <w:sz w:val="24"/>
          <w:szCs w:val="24"/>
        </w:rPr>
        <w:t>документах</w:t>
      </w:r>
      <w:proofErr w:type="gramEnd"/>
      <w:r w:rsidRPr="00E71A48">
        <w:rPr>
          <w:bCs w:val="0"/>
          <w:sz w:val="24"/>
          <w:szCs w:val="24"/>
        </w:rPr>
        <w:t xml:space="preserve">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7A484F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proofErr w:type="gramStart"/>
      <w:r w:rsidRPr="00E71A48">
        <w:rPr>
          <w:bCs w:val="0"/>
          <w:sz w:val="24"/>
          <w:szCs w:val="24"/>
        </w:rPr>
        <w:t>рублях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 xml:space="preserve">и не подлежит изменению при </w:t>
      </w:r>
      <w:r w:rsidRPr="007A484F">
        <w:rPr>
          <w:bCs w:val="0"/>
          <w:sz w:val="24"/>
          <w:szCs w:val="24"/>
        </w:rPr>
        <w:t>изменении официального курса валюты.</w:t>
      </w:r>
    </w:p>
    <w:p w:rsidR="00717F60" w:rsidRPr="007A484F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5898"/>
      <w:bookmarkStart w:id="420" w:name="_Toc468876138"/>
      <w:bookmarkStart w:id="421" w:name="_Toc469487632"/>
      <w:bookmarkStart w:id="422" w:name="_Toc471979930"/>
      <w:r w:rsidRPr="007A484F">
        <w:rPr>
          <w:szCs w:val="24"/>
        </w:rPr>
        <w:t xml:space="preserve">Начальная (максимальная) цена </w:t>
      </w:r>
      <w:r w:rsidR="00123C70" w:rsidRPr="007A484F">
        <w:rPr>
          <w:szCs w:val="24"/>
        </w:rPr>
        <w:t>Договор</w:t>
      </w:r>
      <w:r w:rsidRPr="007A484F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7A484F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3" w:name="_Ref467510701"/>
      <w:r w:rsidRPr="007A484F">
        <w:rPr>
          <w:bCs w:val="0"/>
          <w:sz w:val="24"/>
          <w:szCs w:val="24"/>
        </w:rPr>
        <w:t xml:space="preserve">Начальная (максимальная) цена </w:t>
      </w:r>
      <w:r w:rsidR="00123C70" w:rsidRPr="007A484F">
        <w:rPr>
          <w:bCs w:val="0"/>
          <w:sz w:val="24"/>
          <w:szCs w:val="24"/>
        </w:rPr>
        <w:t>Договор</w:t>
      </w:r>
      <w:r w:rsidRPr="007A484F">
        <w:rPr>
          <w:bCs w:val="0"/>
          <w:sz w:val="24"/>
          <w:szCs w:val="24"/>
        </w:rPr>
        <w:t>а</w:t>
      </w:r>
      <w:r w:rsidR="00216641" w:rsidRPr="007A484F">
        <w:rPr>
          <w:bCs w:val="0"/>
          <w:sz w:val="24"/>
          <w:szCs w:val="24"/>
        </w:rPr>
        <w:t>:</w:t>
      </w:r>
      <w:bookmarkEnd w:id="423"/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7A484F">
        <w:rPr>
          <w:b/>
          <w:bCs w:val="0"/>
          <w:sz w:val="24"/>
          <w:szCs w:val="24"/>
          <w:u w:val="single"/>
        </w:rPr>
        <w:t>По Лоту №1:</w:t>
      </w:r>
      <w:r w:rsidR="00717F60" w:rsidRPr="007A484F">
        <w:rPr>
          <w:bCs w:val="0"/>
          <w:sz w:val="24"/>
          <w:szCs w:val="24"/>
        </w:rPr>
        <w:t xml:space="preserve"> </w:t>
      </w:r>
      <w:r w:rsidR="007A484F" w:rsidRPr="007A484F">
        <w:rPr>
          <w:b/>
          <w:sz w:val="24"/>
          <w:szCs w:val="24"/>
        </w:rPr>
        <w:t>2 187 000,00</w:t>
      </w:r>
      <w:r w:rsidR="007A484F" w:rsidRPr="007A484F">
        <w:rPr>
          <w:sz w:val="24"/>
          <w:szCs w:val="24"/>
        </w:rPr>
        <w:t xml:space="preserve"> (два миллиона сто восемьдесят семь тысяч) рублей 00 копеек РФ, без учета НДС; НДС составляет </w:t>
      </w:r>
      <w:r w:rsidR="007A484F" w:rsidRPr="007A484F">
        <w:rPr>
          <w:b/>
          <w:sz w:val="24"/>
          <w:szCs w:val="24"/>
        </w:rPr>
        <w:t>393 660,00</w:t>
      </w:r>
      <w:r w:rsidR="007A484F" w:rsidRPr="007A484F">
        <w:rPr>
          <w:sz w:val="24"/>
          <w:szCs w:val="24"/>
        </w:rPr>
        <w:t xml:space="preserve"> (триста девяносто три тысячи шестьсот шестьдесят) рублей 00 копеек РФ; </w:t>
      </w:r>
      <w:r w:rsidR="007A484F" w:rsidRPr="007A484F">
        <w:rPr>
          <w:b/>
          <w:sz w:val="24"/>
          <w:szCs w:val="24"/>
        </w:rPr>
        <w:t>2 580 660,00</w:t>
      </w:r>
      <w:r w:rsidR="007A484F" w:rsidRPr="007A484F">
        <w:rPr>
          <w:sz w:val="24"/>
          <w:szCs w:val="24"/>
        </w:rPr>
        <w:t xml:space="preserve"> (два миллиона пятьсот восемьдесят тысяч шестьсот шестьдесят) рублей</w:t>
      </w:r>
      <w:r w:rsidR="007A484F" w:rsidRPr="002E1C72">
        <w:rPr>
          <w:sz w:val="24"/>
          <w:szCs w:val="24"/>
        </w:rPr>
        <w:t xml:space="preserve"> 00 копеек РФ, с учетом НДС.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</w:t>
      </w:r>
      <w:proofErr w:type="gramStart"/>
      <w:r w:rsidRPr="00AE1D21">
        <w:rPr>
          <w:sz w:val="24"/>
          <w:szCs w:val="24"/>
        </w:rPr>
        <w:t>случае</w:t>
      </w:r>
      <w:proofErr w:type="gramEnd"/>
      <w:r w:rsidRPr="00AE1D21">
        <w:rPr>
          <w:sz w:val="24"/>
          <w:szCs w:val="24"/>
        </w:rPr>
        <w:t xml:space="preserve">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432DF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7A484F">
        <w:fldChar w:fldCharType="begin"/>
      </w:r>
      <w:r w:rsidR="007A484F">
        <w:instrText xml:space="preserve"> REF _Ref440271072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7A484F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</w:t>
      </w:r>
      <w:proofErr w:type="gramStart"/>
      <w:r w:rsidRPr="00491992">
        <w:rPr>
          <w:sz w:val="24"/>
          <w:szCs w:val="24"/>
        </w:rPr>
        <w:t>рамках</w:t>
      </w:r>
      <w:proofErr w:type="gramEnd"/>
      <w:r w:rsidRPr="00491992">
        <w:rPr>
          <w:sz w:val="24"/>
          <w:szCs w:val="24"/>
        </w:rPr>
        <w:t xml:space="preserve"> оценочной стадии (п.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432DF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</w:t>
      </w:r>
      <w:proofErr w:type="gramStart"/>
      <w:r w:rsidRPr="00AE1D21">
        <w:rPr>
          <w:bCs w:val="0"/>
          <w:sz w:val="24"/>
          <w:szCs w:val="24"/>
        </w:rPr>
        <w:t>письме</w:t>
      </w:r>
      <w:proofErr w:type="gramEnd"/>
      <w:r w:rsidRPr="00AE1D21">
        <w:rPr>
          <w:bCs w:val="0"/>
          <w:sz w:val="24"/>
          <w:szCs w:val="24"/>
        </w:rPr>
        <w:t xml:space="preserve">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7A484F">
        <w:fldChar w:fldCharType="begin"/>
      </w:r>
      <w:r w:rsidR="007A484F">
        <w:instrText xml:space="preserve"> REF _Ref55336310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7A484F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7A484F">
        <w:fldChar w:fldCharType="begin"/>
      </w:r>
      <w:r w:rsidR="007A484F">
        <w:instrText xml:space="preserve"> REF _Ref467510701 \r \h  \* MERGEFORMAT </w:instrText>
      </w:r>
      <w:r w:rsidR="007A484F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7A484F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7A484F">
        <w:fldChar w:fldCharType="begin"/>
      </w:r>
      <w:r w:rsidR="007A484F">
        <w:instrText xml:space="preserve"> REF _Ref440361439 \r \h  \* MERGEFORMAT </w:instrText>
      </w:r>
      <w:r w:rsidR="007A484F">
        <w:fldChar w:fldCharType="separate"/>
      </w:r>
      <w:r w:rsidR="00DA443D" w:rsidRPr="0033661D">
        <w:rPr>
          <w:sz w:val="24"/>
          <w:szCs w:val="24"/>
        </w:rPr>
        <w:t>5.5</w:t>
      </w:r>
      <w:r w:rsidR="007A484F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 xml:space="preserve">. В противном </w:t>
      </w:r>
      <w:proofErr w:type="gramStart"/>
      <w:r w:rsidRPr="0033661D">
        <w:rPr>
          <w:bCs w:val="0"/>
          <w:sz w:val="24"/>
          <w:szCs w:val="24"/>
        </w:rPr>
        <w:t>случае</w:t>
      </w:r>
      <w:proofErr w:type="gramEnd"/>
      <w:r w:rsidRPr="0033661D">
        <w:rPr>
          <w:bCs w:val="0"/>
          <w:sz w:val="24"/>
          <w:szCs w:val="24"/>
        </w:rPr>
        <w:t xml:space="preserve">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</w:t>
      </w:r>
      <w:proofErr w:type="gramStart"/>
      <w:r w:rsidRPr="0033661D">
        <w:rPr>
          <w:bCs w:val="0"/>
          <w:sz w:val="24"/>
          <w:szCs w:val="24"/>
        </w:rPr>
        <w:t>рамках</w:t>
      </w:r>
      <w:proofErr w:type="gramEnd"/>
      <w:r w:rsidRPr="0033661D">
        <w:rPr>
          <w:bCs w:val="0"/>
          <w:sz w:val="24"/>
          <w:szCs w:val="24"/>
        </w:rPr>
        <w:t xml:space="preserve"> оценочной стадии, предусмотренной  пунктом </w:t>
      </w:r>
      <w:r w:rsidR="007A484F">
        <w:fldChar w:fldCharType="begin"/>
      </w:r>
      <w:r w:rsidR="007A484F">
        <w:instrText xml:space="preserve"> REF _Ref306138385 \r \h  \* MERGEFORMAT </w:instrText>
      </w:r>
      <w:r w:rsidR="007A484F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7A484F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7A484F">
        <w:fldChar w:fldCharType="begin"/>
      </w:r>
      <w:r w:rsidR="007A484F">
        <w:instrText xml:space="preserve"> REF _Ref465670219 \r \h  \* MERGEFORMAT </w:instrText>
      </w:r>
      <w:r w:rsidR="007A484F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7A484F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6139"/>
      <w:bookmarkStart w:id="437" w:name="_Toc469487633"/>
      <w:bookmarkStart w:id="438" w:name="_Toc471979931"/>
      <w:bookmarkStart w:id="439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0762E1">
        <w:rPr>
          <w:bCs w:val="0"/>
          <w:sz w:val="24"/>
          <w:szCs w:val="24"/>
        </w:rPr>
        <w:t xml:space="preserve">Требования к </w:t>
      </w:r>
      <w:r w:rsidR="009C744E" w:rsidRPr="000762E1">
        <w:rPr>
          <w:bCs w:val="0"/>
          <w:sz w:val="24"/>
          <w:szCs w:val="24"/>
        </w:rPr>
        <w:t>Участник</w:t>
      </w:r>
      <w:r w:rsidRPr="000762E1">
        <w:rPr>
          <w:bCs w:val="0"/>
          <w:sz w:val="24"/>
          <w:szCs w:val="24"/>
        </w:rPr>
        <w:t>ам</w:t>
      </w:r>
      <w:bookmarkEnd w:id="440"/>
      <w:r w:rsidRPr="000762E1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0762E1">
        <w:rPr>
          <w:bCs w:val="0"/>
          <w:sz w:val="24"/>
          <w:szCs w:val="24"/>
        </w:rPr>
        <w:t xml:space="preserve"> у</w:t>
      </w:r>
      <w:r w:rsidRPr="000762E1">
        <w:rPr>
          <w:bCs w:val="0"/>
          <w:sz w:val="24"/>
          <w:szCs w:val="24"/>
        </w:rPr>
        <w:t xml:space="preserve">частвовать в процедуре </w:t>
      </w:r>
      <w:r w:rsidR="009C744E" w:rsidRPr="000762E1">
        <w:rPr>
          <w:bCs w:val="0"/>
          <w:sz w:val="24"/>
          <w:szCs w:val="24"/>
        </w:rPr>
        <w:t>З</w:t>
      </w:r>
      <w:r w:rsidRPr="000762E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0762E1">
        <w:rPr>
          <w:bCs w:val="0"/>
          <w:color w:val="000000"/>
          <w:sz w:val="24"/>
          <w:szCs w:val="24"/>
        </w:rPr>
        <w:t>физическое</w:t>
      </w:r>
      <w:r w:rsidRPr="000762E1">
        <w:rPr>
          <w:bCs w:val="0"/>
          <w:sz w:val="24"/>
          <w:szCs w:val="24"/>
        </w:rPr>
        <w:t xml:space="preserve"> лицо </w:t>
      </w:r>
      <w:r w:rsidR="00E71628" w:rsidRPr="000762E1">
        <w:rPr>
          <w:bCs w:val="0"/>
          <w:sz w:val="24"/>
          <w:szCs w:val="24"/>
        </w:rPr>
        <w:t>(в т.</w:t>
      </w:r>
      <w:r w:rsidR="003129D4" w:rsidRPr="000762E1">
        <w:rPr>
          <w:bCs w:val="0"/>
          <w:sz w:val="24"/>
          <w:szCs w:val="24"/>
        </w:rPr>
        <w:t xml:space="preserve"> </w:t>
      </w:r>
      <w:r w:rsidR="00E71628" w:rsidRPr="000762E1">
        <w:rPr>
          <w:bCs w:val="0"/>
          <w:sz w:val="24"/>
          <w:szCs w:val="24"/>
        </w:rPr>
        <w:t xml:space="preserve">ч. </w:t>
      </w:r>
      <w:r w:rsidRPr="000762E1">
        <w:rPr>
          <w:bCs w:val="0"/>
          <w:sz w:val="24"/>
          <w:szCs w:val="24"/>
        </w:rPr>
        <w:t>индивидуальный предприниматель</w:t>
      </w:r>
      <w:r w:rsidR="00E71628" w:rsidRPr="000762E1">
        <w:rPr>
          <w:bCs w:val="0"/>
          <w:sz w:val="24"/>
          <w:szCs w:val="24"/>
        </w:rPr>
        <w:t>)</w:t>
      </w:r>
      <w:r w:rsidR="000762E1" w:rsidRPr="000762E1">
        <w:rPr>
          <w:sz w:val="24"/>
          <w:szCs w:val="24"/>
        </w:rPr>
        <w:t xml:space="preserve"> </w:t>
      </w:r>
      <w:r w:rsidR="000762E1" w:rsidRPr="000762E1">
        <w:rPr>
          <w:sz w:val="24"/>
          <w:szCs w:val="24"/>
        </w:rPr>
        <w:t>являющееся субъектом малого и среднего предпринимательства</w:t>
      </w:r>
      <w:r w:rsidRPr="000762E1">
        <w:rPr>
          <w:bCs w:val="0"/>
          <w:sz w:val="24"/>
          <w:szCs w:val="24"/>
        </w:rPr>
        <w:t xml:space="preserve">. </w:t>
      </w:r>
      <w:proofErr w:type="gramStart"/>
      <w:r w:rsidR="00362EA4" w:rsidRPr="000762E1">
        <w:rPr>
          <w:bCs w:val="0"/>
          <w:sz w:val="24"/>
          <w:szCs w:val="24"/>
        </w:rPr>
        <w:t>Дополнительные</w:t>
      </w:r>
      <w:r w:rsidR="00362EA4" w:rsidRPr="00AE1D21">
        <w:rPr>
          <w:bCs w:val="0"/>
          <w:sz w:val="24"/>
          <w:szCs w:val="24"/>
        </w:rPr>
        <w:t xml:space="preserve"> требования к соисполнителям и порядку подтверждения их соответствия установленным требованиям приведены в пункте </w:t>
      </w:r>
      <w:r w:rsidR="007A484F">
        <w:fldChar w:fldCharType="begin"/>
      </w:r>
      <w:r w:rsidR="007A484F">
        <w:instrText xml:space="preserve"> REF _Ref191386451 \n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7A484F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lastRenderedPageBreak/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7A484F">
        <w:fldChar w:fldCharType="begin"/>
      </w:r>
      <w:r w:rsidR="007A484F">
        <w:instrText xml:space="preserve"> REF _Ref440876619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7A484F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2"/>
      <w:bookmarkEnd w:id="44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</w:t>
      </w:r>
      <w:proofErr w:type="gramStart"/>
      <w:r w:rsidRPr="00AE1D21">
        <w:rPr>
          <w:bCs w:val="0"/>
          <w:color w:val="000000"/>
          <w:sz w:val="24"/>
          <w:szCs w:val="24"/>
        </w:rPr>
        <w:t>объеме</w:t>
      </w:r>
      <w:proofErr w:type="gramEnd"/>
      <w:r w:rsidRPr="00AE1D21">
        <w:rPr>
          <w:bCs w:val="0"/>
          <w:color w:val="000000"/>
          <w:sz w:val="24"/>
          <w:szCs w:val="24"/>
        </w:rPr>
        <w:t xml:space="preserve">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  <w:proofErr w:type="gramEnd"/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7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</w:t>
      </w:r>
      <w:r w:rsidRPr="00714631">
        <w:rPr>
          <w:sz w:val="24"/>
          <w:szCs w:val="24"/>
        </w:rPr>
        <w:t xml:space="preserve">п. </w:t>
      </w:r>
      <w:r w:rsidR="007A484F" w:rsidRPr="00714631">
        <w:fldChar w:fldCharType="begin"/>
      </w:r>
      <w:r w:rsidR="007A484F" w:rsidRPr="00714631">
        <w:instrText xml:space="preserve"> REF _Ref440275279 \r \h  \* MERGEFORMAT </w:instrText>
      </w:r>
      <w:r w:rsidR="007A484F" w:rsidRPr="00714631">
        <w:fldChar w:fldCharType="separate"/>
      </w:r>
      <w:r w:rsidR="00DA443D" w:rsidRPr="00714631">
        <w:rPr>
          <w:sz w:val="24"/>
          <w:szCs w:val="24"/>
        </w:rPr>
        <w:t>1.1.4</w:t>
      </w:r>
      <w:r w:rsidR="007A484F" w:rsidRPr="00714631">
        <w:fldChar w:fldCharType="end"/>
      </w:r>
      <w:r w:rsidRPr="00714631">
        <w:rPr>
          <w:sz w:val="24"/>
          <w:szCs w:val="24"/>
        </w:rPr>
        <w:t xml:space="preserve"> и разделе </w:t>
      </w:r>
      <w:r w:rsidR="007A484F" w:rsidRPr="00714631">
        <w:fldChar w:fldCharType="begin"/>
      </w:r>
      <w:r w:rsidR="007A484F" w:rsidRPr="00714631">
        <w:instrText xml:space="preserve"> REF _Ref440270568 \r \h  \* MERGEFORMAT </w:instrText>
      </w:r>
      <w:r w:rsidR="007A484F" w:rsidRPr="00714631">
        <w:fldChar w:fldCharType="separate"/>
      </w:r>
      <w:r w:rsidR="00DA443D" w:rsidRPr="00714631">
        <w:t>4</w:t>
      </w:r>
      <w:r w:rsidR="007A484F" w:rsidRPr="00714631">
        <w:fldChar w:fldCharType="end"/>
      </w:r>
      <w:r w:rsidRPr="00714631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762E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bookmarkStart w:id="448" w:name="_GoBack"/>
      <w:bookmarkEnd w:id="448"/>
      <w:r w:rsidRPr="000762E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0762E1">
        <w:rPr>
          <w:color w:val="000000"/>
          <w:sz w:val="24"/>
          <w:szCs w:val="24"/>
          <w:lang w:eastAsia="ru-RU"/>
        </w:rPr>
        <w:t xml:space="preserve">оказания </w:t>
      </w:r>
      <w:r w:rsidRPr="000762E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0762E1">
        <w:rPr>
          <w:color w:val="000000"/>
          <w:sz w:val="24"/>
          <w:szCs w:val="24"/>
          <w:lang w:eastAsia="ru-RU"/>
        </w:rPr>
        <w:t>услуг</w:t>
      </w:r>
      <w:r w:rsidR="009F4858" w:rsidRPr="000762E1">
        <w:rPr>
          <w:color w:val="000000"/>
          <w:sz w:val="24"/>
          <w:szCs w:val="24"/>
          <w:lang w:eastAsia="ru-RU"/>
        </w:rPr>
        <w:t xml:space="preserve"> </w:t>
      </w:r>
      <w:r w:rsidR="005347FA" w:rsidRPr="000762E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0762E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0762E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0762E1">
        <w:rPr>
          <w:color w:val="000000"/>
          <w:sz w:val="24"/>
          <w:szCs w:val="24"/>
          <w:lang w:eastAsia="ru-RU"/>
        </w:rPr>
        <w:t xml:space="preserve"> по </w:t>
      </w:r>
      <w:r w:rsidR="002037C3" w:rsidRPr="000762E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0762E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0762E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0762E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0762E1">
        <w:rPr>
          <w:color w:val="000000"/>
          <w:sz w:val="24"/>
          <w:szCs w:val="24"/>
          <w:lang w:eastAsia="ru-RU"/>
        </w:rPr>
        <w:t>услуг</w:t>
      </w:r>
      <w:r w:rsidR="00036006" w:rsidRPr="000762E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0762E1">
        <w:rPr>
          <w:color w:val="000000"/>
          <w:sz w:val="24"/>
          <w:szCs w:val="24"/>
          <w:lang w:eastAsia="ru-RU"/>
        </w:rPr>
        <w:t>)</w:t>
      </w:r>
      <w:r w:rsidR="00036006" w:rsidRPr="000762E1">
        <w:rPr>
          <w:color w:val="000000"/>
          <w:sz w:val="24"/>
          <w:szCs w:val="24"/>
          <w:lang w:eastAsia="ru-RU"/>
        </w:rPr>
        <w:t xml:space="preserve">. </w:t>
      </w:r>
    </w:p>
    <w:p w:rsidR="000762E1" w:rsidRPr="000762E1" w:rsidRDefault="000762E1" w:rsidP="000762E1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0762E1">
        <w:rPr>
          <w:sz w:val="24"/>
          <w:szCs w:val="24"/>
        </w:rPr>
        <w:t xml:space="preserve">должен соответствовать критериям отнесения его к субъектам малого и среднего предпринимательства, в </w:t>
      </w:r>
      <w:proofErr w:type="gramStart"/>
      <w:r w:rsidRPr="000762E1">
        <w:rPr>
          <w:sz w:val="24"/>
          <w:szCs w:val="24"/>
        </w:rPr>
        <w:t>соответствии</w:t>
      </w:r>
      <w:proofErr w:type="gramEnd"/>
      <w:r w:rsidRPr="000762E1">
        <w:rPr>
          <w:sz w:val="24"/>
          <w:szCs w:val="24"/>
        </w:rPr>
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</w:t>
      </w:r>
      <w:r w:rsidRPr="00AE1D21">
        <w:rPr>
          <w:sz w:val="24"/>
          <w:szCs w:val="24"/>
        </w:rPr>
        <w:lastRenderedPageBreak/>
        <w:t>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</w:t>
      </w:r>
      <w:proofErr w:type="gramStart"/>
      <w:r w:rsidRPr="00AE1D21">
        <w:rPr>
          <w:sz w:val="24"/>
          <w:szCs w:val="24"/>
        </w:rPr>
        <w:t>составе</w:t>
      </w:r>
      <w:proofErr w:type="gramEnd"/>
      <w:r w:rsidRPr="00AE1D21">
        <w:rPr>
          <w:sz w:val="24"/>
          <w:szCs w:val="24"/>
        </w:rPr>
        <w:t xml:space="preserve"> Заявки в обязательном порядке предоставляются документы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9" w:name="_Ref306005578"/>
      <w:bookmarkStart w:id="450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</w:t>
      </w:r>
      <w:proofErr w:type="gramStart"/>
      <w:r w:rsidRPr="00AE1D21">
        <w:rPr>
          <w:sz w:val="24"/>
          <w:szCs w:val="24"/>
        </w:rPr>
        <w:t>каждом</w:t>
      </w:r>
      <w:proofErr w:type="gramEnd"/>
      <w:r w:rsidRPr="00AE1D21">
        <w:rPr>
          <w:sz w:val="24"/>
          <w:szCs w:val="24"/>
        </w:rPr>
        <w:t xml:space="preserve">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7A484F">
        <w:fldChar w:fldCharType="begin"/>
      </w:r>
      <w:r w:rsidR="007A484F">
        <w:instrText xml:space="preserve"> REF _Ref440291364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3.3.8.1</w:t>
      </w:r>
      <w:r w:rsidR="007A484F">
        <w:fldChar w:fldCharType="end"/>
      </w:r>
      <w:r w:rsidRPr="00AE1D21">
        <w:rPr>
          <w:sz w:val="24"/>
          <w:szCs w:val="24"/>
        </w:rPr>
        <w:t>-</w:t>
      </w:r>
      <w:r w:rsidR="007A484F">
        <w:fldChar w:fldCharType="begin"/>
      </w:r>
      <w:r w:rsidR="007A484F">
        <w:instrText xml:space="preserve"> REF _Ref303669127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3.3.8.2</w:t>
      </w:r>
      <w:r w:rsidR="007A484F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9"/>
      <w:bookmarkEnd w:id="450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proofErr w:type="gramStart"/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1"/>
      <w:proofErr w:type="gramEnd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7A484F">
        <w:fldChar w:fldCharType="begin"/>
      </w:r>
      <w:r w:rsidR="007A484F">
        <w:instrText xml:space="preserve"> REF _Ref440271993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5.11</w:t>
      </w:r>
      <w:r w:rsidR="007A484F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AE1D21">
        <w:rPr>
          <w:bCs w:val="0"/>
          <w:sz w:val="24"/>
          <w:szCs w:val="24"/>
        </w:rPr>
        <w:lastRenderedPageBreak/>
        <w:t>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7A484F">
        <w:fldChar w:fldCharType="begin"/>
      </w:r>
      <w:r w:rsidR="007A484F">
        <w:instrText xml:space="preserve"> REF _Ref440271964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5.1.3</w:t>
      </w:r>
      <w:r w:rsidR="007A484F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2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7A484F">
        <w:fldChar w:fldCharType="begin"/>
      </w:r>
      <w:r w:rsidR="007A484F">
        <w:instrText xml:space="preserve"> REF _Ref440272035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5.12</w:t>
      </w:r>
      <w:r w:rsidR="007A484F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7A484F">
        <w:fldChar w:fldCharType="begin"/>
      </w:r>
      <w:r w:rsidR="007A484F">
        <w:instrText xml:space="preserve"> REF _Ref440272051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5.13</w:t>
      </w:r>
      <w:r w:rsidR="007A484F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</w:t>
      </w:r>
      <w:r w:rsidRPr="00F82225">
        <w:rPr>
          <w:sz w:val="24"/>
          <w:szCs w:val="24"/>
        </w:rPr>
        <w:lastRenderedPageBreak/>
        <w:t xml:space="preserve">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</w:t>
      </w:r>
      <w:proofErr w:type="gramStart"/>
      <w:r w:rsidRPr="00F82225">
        <w:rPr>
          <w:sz w:val="24"/>
          <w:szCs w:val="24"/>
        </w:rPr>
        <w:t>случаях</w:t>
      </w:r>
      <w:proofErr w:type="gramEnd"/>
      <w:r w:rsidRPr="00F82225">
        <w:rPr>
          <w:sz w:val="24"/>
          <w:szCs w:val="24"/>
        </w:rPr>
        <w:t xml:space="preserve">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7A484F">
        <w:fldChar w:fldCharType="begin"/>
      </w:r>
      <w:r w:rsidR="007A484F">
        <w:instrText xml:space="preserve"> REF _Ref440272119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5.7.1</w:t>
      </w:r>
      <w:r w:rsidR="007A484F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3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432DF7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432DF7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</w:t>
      </w:r>
      <w:proofErr w:type="gramStart"/>
      <w:r w:rsidRPr="00AE1D21">
        <w:rPr>
          <w:sz w:val="24"/>
          <w:szCs w:val="24"/>
        </w:rPr>
        <w:t>случае</w:t>
      </w:r>
      <w:proofErr w:type="gramEnd"/>
      <w:r w:rsidRPr="00AE1D21">
        <w:rPr>
          <w:sz w:val="24"/>
          <w:szCs w:val="24"/>
        </w:rPr>
        <w:t xml:space="preserve">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 xml:space="preserve">В </w:t>
      </w:r>
      <w:proofErr w:type="gramStart"/>
      <w:r w:rsidR="00D15047" w:rsidRPr="00AE1D21">
        <w:rPr>
          <w:sz w:val="24"/>
          <w:szCs w:val="24"/>
        </w:rPr>
        <w:t>случае</w:t>
      </w:r>
      <w:proofErr w:type="gramEnd"/>
      <w:r w:rsidR="00D15047" w:rsidRPr="00AE1D21">
        <w:rPr>
          <w:sz w:val="24"/>
          <w:szCs w:val="24"/>
        </w:rPr>
        <w:t>,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4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7A484F">
        <w:fldChar w:fldCharType="begin"/>
      </w:r>
      <w:r w:rsidR="007A484F">
        <w:instrText xml:space="preserve"> REF _Ref440275279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1.1.4</w:t>
      </w:r>
      <w:r w:rsidR="007A484F">
        <w:fldChar w:fldCharType="end"/>
      </w:r>
      <w:r w:rsidRPr="009F2BF9">
        <w:rPr>
          <w:sz w:val="24"/>
          <w:szCs w:val="24"/>
        </w:rPr>
        <w:t xml:space="preserve"> и разделе </w:t>
      </w:r>
      <w:r w:rsidR="007A484F">
        <w:fldChar w:fldCharType="begin"/>
      </w:r>
      <w:r w:rsidR="007A484F">
        <w:instrText xml:space="preserve"> REF _Ref440270568 \r \h  \* MERGEFORMAT </w:instrText>
      </w:r>
      <w:r w:rsidR="007A484F">
        <w:fldChar w:fldCharType="separate"/>
      </w:r>
      <w:r w:rsidR="00DA443D">
        <w:t>4</w:t>
      </w:r>
      <w:r w:rsidR="007A484F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432DF7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7A484F">
        <w:fldChar w:fldCharType="begin"/>
      </w:r>
      <w:r w:rsidR="007A484F">
        <w:instrText xml:space="preserve"> REF _Ref55336389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5.9</w:t>
      </w:r>
      <w:r w:rsidR="007A484F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7A484F">
        <w:fldChar w:fldCharType="begin"/>
      </w:r>
      <w:r w:rsidR="007A484F">
        <w:instrText xml:space="preserve"> REF _Ref55336398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5.10</w:t>
      </w:r>
      <w:r w:rsidR="007A484F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</w:t>
      </w:r>
      <w:r w:rsidR="00240E62" w:rsidRPr="00F95B37">
        <w:rPr>
          <w:sz w:val="24"/>
          <w:szCs w:val="24"/>
        </w:rPr>
        <w:lastRenderedPageBreak/>
        <w:t>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5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7A484F">
        <w:fldChar w:fldCharType="begin"/>
      </w:r>
      <w:r w:rsidR="007A484F">
        <w:instrText xml:space="preserve"> REF _Ref440272256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5.14</w:t>
      </w:r>
      <w:r w:rsidR="007A484F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55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7A484F">
        <w:fldChar w:fldCharType="begin"/>
      </w:r>
      <w:r w:rsidR="007A484F">
        <w:instrText xml:space="preserve"> REF _Ref440272274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5.16</w:t>
      </w:r>
      <w:r w:rsidR="007A484F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</w:t>
      </w:r>
      <w:r w:rsidRPr="007D7C50">
        <w:rPr>
          <w:i/>
          <w:sz w:val="24"/>
          <w:szCs w:val="24"/>
        </w:rPr>
        <w:lastRenderedPageBreak/>
        <w:t xml:space="preserve">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7A484F">
        <w:fldChar w:fldCharType="begin"/>
      </w:r>
      <w:r w:rsidR="007A484F">
        <w:instrText xml:space="preserve"> REF _Ref465675151 \r \h  \* MERGEFORMAT </w:instrText>
      </w:r>
      <w:r w:rsidR="007A484F">
        <w:fldChar w:fldCharType="separate"/>
      </w:r>
      <w:r w:rsidR="00DA443D" w:rsidRPr="0033661D">
        <w:rPr>
          <w:sz w:val="24"/>
          <w:szCs w:val="24"/>
        </w:rPr>
        <w:t>3.11.2</w:t>
      </w:r>
      <w:r w:rsidR="007A484F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</w:t>
      </w:r>
      <w:proofErr w:type="gramStart"/>
      <w:r w:rsidRPr="00B20653">
        <w:rPr>
          <w:bCs w:val="0"/>
          <w:sz w:val="24"/>
          <w:szCs w:val="24"/>
        </w:rPr>
        <w:t>случае</w:t>
      </w:r>
      <w:proofErr w:type="gramEnd"/>
      <w:r w:rsidRPr="00B20653">
        <w:rPr>
          <w:bCs w:val="0"/>
          <w:sz w:val="24"/>
          <w:szCs w:val="24"/>
        </w:rPr>
        <w:t xml:space="preserve">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proofErr w:type="gramStart"/>
      <w:r w:rsidR="00DC7643">
        <w:rPr>
          <w:sz w:val="24"/>
          <w:szCs w:val="24"/>
        </w:rPr>
        <w:t>оказании</w:t>
      </w:r>
      <w:proofErr w:type="gramEnd"/>
      <w:r w:rsidR="00DC7643">
        <w:rPr>
          <w:sz w:val="24"/>
          <w:szCs w:val="24"/>
        </w:rPr>
        <w:t xml:space="preserve">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случае</w:t>
      </w:r>
      <w:proofErr w:type="gramEnd"/>
      <w:r w:rsidRPr="00E71A48">
        <w:rPr>
          <w:bCs w:val="0"/>
          <w:sz w:val="24"/>
          <w:szCs w:val="24"/>
        </w:rPr>
        <w:t xml:space="preserve">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 участия в запросе предложений иностранной организации, такой </w:t>
      </w:r>
      <w:r w:rsidR="00553A57">
        <w:rPr>
          <w:sz w:val="24"/>
          <w:szCs w:val="24"/>
        </w:rPr>
        <w:lastRenderedPageBreak/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6" w:name="_Ref191386451"/>
      <w:bookmarkStart w:id="457" w:name="_Ref440271628"/>
      <w:bookmarkStart w:id="458" w:name="_Toc440361334"/>
      <w:bookmarkStart w:id="459" w:name="_Toc440376089"/>
      <w:bookmarkStart w:id="460" w:name="_Toc440376216"/>
      <w:bookmarkStart w:id="461" w:name="_Toc440382481"/>
      <w:bookmarkStart w:id="462" w:name="_Toc440447151"/>
      <w:bookmarkStart w:id="463" w:name="_Toc440632311"/>
      <w:bookmarkStart w:id="464" w:name="_Toc440875084"/>
      <w:bookmarkStart w:id="465" w:name="_Toc441131071"/>
      <w:bookmarkStart w:id="466" w:name="_Ref465773032"/>
      <w:bookmarkStart w:id="467" w:name="_Toc465774592"/>
      <w:bookmarkStart w:id="468" w:name="_Toc465848821"/>
      <w:bookmarkStart w:id="469" w:name="_Toc468876140"/>
      <w:bookmarkStart w:id="470" w:name="_Toc469487634"/>
      <w:bookmarkStart w:id="471" w:name="_Toc471979932"/>
      <w:r w:rsidRPr="00E71A48">
        <w:rPr>
          <w:szCs w:val="24"/>
        </w:rPr>
        <w:t xml:space="preserve">Привлечение </w:t>
      </w:r>
      <w:bookmarkEnd w:id="456"/>
      <w:bookmarkEnd w:id="457"/>
      <w:bookmarkEnd w:id="458"/>
      <w:bookmarkEnd w:id="459"/>
      <w:bookmarkEnd w:id="460"/>
      <w:r w:rsidR="00362EA4">
        <w:rPr>
          <w:szCs w:val="24"/>
        </w:rPr>
        <w:t>соисполнителей</w:t>
      </w:r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2" w:name="_Ref191386461"/>
      <w:bookmarkStart w:id="473" w:name="_Toc440361335"/>
      <w:bookmarkStart w:id="474" w:name="_Toc440376090"/>
      <w:bookmarkStart w:id="475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7A484F">
        <w:fldChar w:fldCharType="begin"/>
      </w:r>
      <w:r w:rsidR="007A484F">
        <w:instrText xml:space="preserve"> REF _Ref191386407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7A484F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6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432DF7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432DF7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7A484F">
        <w:fldChar w:fldCharType="begin"/>
      </w:r>
      <w:r w:rsidR="007A484F">
        <w:instrText xml:space="preserve"> REF _Ref303669127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7A484F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7A484F">
        <w:fldChar w:fldCharType="begin"/>
      </w:r>
      <w:r w:rsidR="007A484F">
        <w:instrText xml:space="preserve"> REF _Ref442190626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у)</w:t>
      </w:r>
      <w:r w:rsidR="007A484F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7A484F">
        <w:fldChar w:fldCharType="begin"/>
      </w:r>
      <w:r w:rsidR="007A484F">
        <w:instrText xml:space="preserve"> REF _Ref303587815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3.3.8.3</w:t>
      </w:r>
      <w:r w:rsidR="007A484F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7A484F">
        <w:fldChar w:fldCharType="begin"/>
      </w:r>
      <w:r w:rsidR="007A484F">
        <w:instrText xml:space="preserve"> REF _Ref440272510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7A484F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</w:t>
      </w:r>
      <w:proofErr w:type="gramStart"/>
      <w:r w:rsidRPr="00362EA4">
        <w:rPr>
          <w:bCs w:val="0"/>
          <w:sz w:val="24"/>
          <w:szCs w:val="24"/>
        </w:rPr>
        <w:t>запросе</w:t>
      </w:r>
      <w:proofErr w:type="gramEnd"/>
      <w:r w:rsidRPr="00362EA4">
        <w:rPr>
          <w:bCs w:val="0"/>
          <w:sz w:val="24"/>
          <w:szCs w:val="24"/>
        </w:rPr>
        <w:t xml:space="preserve">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</w:t>
      </w:r>
      <w:proofErr w:type="gramStart"/>
      <w:r w:rsidRPr="00E71A48">
        <w:rPr>
          <w:bCs w:val="0"/>
          <w:color w:val="000000"/>
          <w:sz w:val="24"/>
          <w:szCs w:val="24"/>
        </w:rPr>
        <w:t>Запросе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</w:t>
      </w:r>
      <w:r w:rsidRPr="00362EA4">
        <w:rPr>
          <w:bCs w:val="0"/>
          <w:color w:val="000000"/>
          <w:sz w:val="24"/>
          <w:szCs w:val="24"/>
        </w:rPr>
        <w:lastRenderedPageBreak/>
        <w:t xml:space="preserve">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7" w:name="_Toc440382482"/>
      <w:bookmarkStart w:id="478" w:name="_Toc440447152"/>
      <w:bookmarkStart w:id="479" w:name="_Toc440632312"/>
      <w:bookmarkStart w:id="480" w:name="_Toc440875085"/>
      <w:bookmarkStart w:id="481" w:name="_Ref440876619"/>
      <w:bookmarkStart w:id="482" w:name="_Ref440876660"/>
      <w:bookmarkStart w:id="483" w:name="_Toc441131072"/>
      <w:bookmarkStart w:id="484" w:name="_Ref465772690"/>
      <w:bookmarkStart w:id="485" w:name="_Toc465774593"/>
      <w:bookmarkStart w:id="486" w:name="_Toc465848822"/>
      <w:bookmarkStart w:id="487" w:name="_Toc468876141"/>
      <w:bookmarkStart w:id="488" w:name="_Toc469487635"/>
      <w:bookmarkStart w:id="489" w:name="_Toc471979933"/>
      <w:r w:rsidRPr="00E71A48">
        <w:rPr>
          <w:szCs w:val="24"/>
        </w:rPr>
        <w:t xml:space="preserve">Участие в </w:t>
      </w:r>
      <w:proofErr w:type="gramStart"/>
      <w:r w:rsidRPr="00E71A48">
        <w:rPr>
          <w:szCs w:val="24"/>
        </w:rPr>
        <w:t>запросе</w:t>
      </w:r>
      <w:proofErr w:type="gramEnd"/>
      <w:r w:rsidRPr="00E71A48">
        <w:rPr>
          <w:szCs w:val="24"/>
        </w:rPr>
        <w:t xml:space="preserve">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2"/>
      <w:bookmarkEnd w:id="473"/>
      <w:bookmarkEnd w:id="474"/>
      <w:bookmarkEnd w:id="475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7A484F">
        <w:fldChar w:fldCharType="begin"/>
      </w:r>
      <w:r w:rsidR="007A484F">
        <w:instrText xml:space="preserve"> REF _Ref191386482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7A484F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7A484F">
        <w:fldChar w:fldCharType="begin"/>
      </w:r>
      <w:r w:rsidR="007A484F">
        <w:instrText xml:space="preserve"> REF _Ref191386407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7A484F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432DF7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432DF7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9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1" w:name="_Ref307563248"/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соглашении</w:t>
      </w:r>
      <w:proofErr w:type="gramEnd"/>
      <w:r w:rsidRPr="00E71A48">
        <w:rPr>
          <w:bCs w:val="0"/>
          <w:sz w:val="24"/>
          <w:szCs w:val="24"/>
        </w:rPr>
        <w:t xml:space="preserve">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соглашении</w:t>
      </w:r>
      <w:proofErr w:type="gramEnd"/>
      <w:r w:rsidRPr="00E71A48">
        <w:rPr>
          <w:bCs w:val="0"/>
          <w:sz w:val="24"/>
          <w:szCs w:val="24"/>
        </w:rPr>
        <w:t xml:space="preserve">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соглашении</w:t>
      </w:r>
      <w:proofErr w:type="gramEnd"/>
      <w:r w:rsidRPr="00E71A48">
        <w:rPr>
          <w:bCs w:val="0"/>
          <w:sz w:val="24"/>
          <w:szCs w:val="24"/>
        </w:rPr>
        <w:t xml:space="preserve">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соглашении</w:t>
      </w:r>
      <w:proofErr w:type="gramEnd"/>
      <w:r w:rsidRPr="00E71A48">
        <w:rPr>
          <w:bCs w:val="0"/>
          <w:sz w:val="24"/>
          <w:szCs w:val="24"/>
        </w:rPr>
        <w:t xml:space="preserve">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</w:t>
      </w:r>
      <w:r w:rsidRPr="00E71A48">
        <w:rPr>
          <w:bCs w:val="0"/>
          <w:sz w:val="24"/>
          <w:szCs w:val="24"/>
        </w:rPr>
        <w:lastRenderedPageBreak/>
        <w:t xml:space="preserve">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7A484F">
        <w:fldChar w:fldCharType="begin"/>
      </w:r>
      <w:r w:rsidR="007A484F">
        <w:instrText xml:space="preserve"> REF _Ref307563248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7A484F">
        <w:rPr>
          <w:bCs w:val="0"/>
          <w:sz w:val="24"/>
          <w:szCs w:val="24"/>
        </w:rPr>
        <w:t>)</w:t>
      </w:r>
      <w:r w:rsidR="007A484F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7A484F">
        <w:fldChar w:fldCharType="begin"/>
      </w:r>
      <w:r w:rsidR="007A484F">
        <w:instrText xml:space="preserve"> REF _Ref307563262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7A484F">
        <w:rPr>
          <w:bCs w:val="0"/>
          <w:sz w:val="24"/>
          <w:szCs w:val="24"/>
        </w:rPr>
        <w:t>)</w:t>
      </w:r>
      <w:r w:rsidR="007A484F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7A484F">
        <w:fldChar w:fldCharType="begin"/>
      </w:r>
      <w:r w:rsidR="007A484F">
        <w:instrText xml:space="preserve"> REF _Ref306032591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7A484F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proofErr w:type="gramStart"/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</w:t>
      </w:r>
      <w:proofErr w:type="gramEnd"/>
      <w:r w:rsidRPr="00AE1D21">
        <w:rPr>
          <w:sz w:val="24"/>
          <w:szCs w:val="24"/>
        </w:rPr>
        <w:t xml:space="preserve"> В </w:t>
      </w:r>
      <w:proofErr w:type="gramStart"/>
      <w:r w:rsidRPr="00AE1D21">
        <w:rPr>
          <w:sz w:val="24"/>
          <w:szCs w:val="24"/>
        </w:rPr>
        <w:t>случае</w:t>
      </w:r>
      <w:proofErr w:type="gramEnd"/>
      <w:r w:rsidRPr="00AE1D21">
        <w:rPr>
          <w:sz w:val="24"/>
          <w:szCs w:val="24"/>
        </w:rPr>
        <w:t xml:space="preserve">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7A484F">
        <w:fldChar w:fldCharType="begin"/>
      </w:r>
      <w:r w:rsidR="007A484F">
        <w:instrText xml:space="preserve"> REF _Ref303669127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7A484F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7A484F">
        <w:fldChar w:fldCharType="begin"/>
      </w:r>
      <w:r w:rsidR="007A484F">
        <w:instrText xml:space="preserve"> REF _Ref442190626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у)</w:t>
      </w:r>
      <w:r w:rsidR="007A484F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7A484F">
        <w:fldChar w:fldCharType="begin"/>
      </w:r>
      <w:r w:rsidR="007A484F">
        <w:instrText xml:space="preserve"> REF _Ref303587815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3.3.8.3</w:t>
      </w:r>
      <w:r w:rsidR="007A484F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432DF7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432DF7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4" w:name="_Ref306114966"/>
      <w:bookmarkStart w:id="495" w:name="_Toc440361336"/>
      <w:bookmarkStart w:id="496" w:name="_Toc440376091"/>
      <w:bookmarkStart w:id="497" w:name="_Toc440376218"/>
      <w:bookmarkStart w:id="498" w:name="_Toc440382483"/>
      <w:bookmarkStart w:id="499" w:name="_Toc440447153"/>
      <w:bookmarkStart w:id="500" w:name="_Toc440632313"/>
      <w:bookmarkStart w:id="501" w:name="_Toc440875086"/>
      <w:bookmarkStart w:id="502" w:name="_Toc441131073"/>
      <w:bookmarkStart w:id="503" w:name="_Toc465774594"/>
      <w:bookmarkStart w:id="504" w:name="_Toc465848823"/>
      <w:bookmarkStart w:id="505" w:name="_Toc468876142"/>
      <w:bookmarkStart w:id="506" w:name="_Toc469487636"/>
      <w:bookmarkStart w:id="507" w:name="_Toc471979934"/>
      <w:r w:rsidRPr="00E71A48">
        <w:rPr>
          <w:szCs w:val="24"/>
        </w:rPr>
        <w:t>Разъяснение Документации по запросу предложений</w:t>
      </w:r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</w:t>
      </w:r>
      <w:proofErr w:type="gramStart"/>
      <w:r w:rsidRPr="00E71A48">
        <w:rPr>
          <w:bCs w:val="0"/>
          <w:iCs/>
          <w:sz w:val="24"/>
          <w:szCs w:val="24"/>
        </w:rPr>
        <w:t>процессе</w:t>
      </w:r>
      <w:proofErr w:type="gramEnd"/>
      <w:r w:rsidRPr="00E71A48">
        <w:rPr>
          <w:bCs w:val="0"/>
          <w:iCs/>
          <w:sz w:val="24"/>
          <w:szCs w:val="24"/>
        </w:rPr>
        <w:t xml:space="preserve">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</w:t>
      </w:r>
      <w:r w:rsidRPr="00E71A48">
        <w:rPr>
          <w:bCs w:val="0"/>
          <w:iCs/>
          <w:sz w:val="24"/>
          <w:szCs w:val="24"/>
        </w:rPr>
        <w:lastRenderedPageBreak/>
        <w:t>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</w:t>
      </w:r>
      <w:proofErr w:type="gramStart"/>
      <w:r w:rsidRPr="00E71A48">
        <w:rPr>
          <w:bCs w:val="0"/>
          <w:iCs/>
          <w:sz w:val="24"/>
          <w:szCs w:val="24"/>
        </w:rPr>
        <w:t>тексте</w:t>
      </w:r>
      <w:proofErr w:type="gramEnd"/>
      <w:r w:rsidRPr="00E71A48">
        <w:rPr>
          <w:bCs w:val="0"/>
          <w:iCs/>
          <w:sz w:val="24"/>
          <w:szCs w:val="24"/>
        </w:rPr>
        <w:t xml:space="preserve"> ответа не будет указано иное. В </w:t>
      </w:r>
      <w:proofErr w:type="gramStart"/>
      <w:r w:rsidRPr="00212D09">
        <w:rPr>
          <w:bCs w:val="0"/>
          <w:iCs/>
          <w:sz w:val="24"/>
          <w:szCs w:val="24"/>
        </w:rPr>
        <w:t>случае</w:t>
      </w:r>
      <w:proofErr w:type="gramEnd"/>
      <w:r w:rsidRPr="00212D09">
        <w:rPr>
          <w:bCs w:val="0"/>
          <w:iCs/>
          <w:sz w:val="24"/>
          <w:szCs w:val="24"/>
        </w:rPr>
        <w:t xml:space="preserve">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432DF7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432DF7">
        <w:rPr>
          <w:bCs w:val="0"/>
          <w:iCs/>
          <w:sz w:val="24"/>
          <w:szCs w:val="24"/>
        </w:rPr>
      </w:r>
      <w:r w:rsidR="00432DF7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432DF7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7A484F">
        <w:fldChar w:fldCharType="begin"/>
      </w:r>
      <w:r w:rsidR="007A484F">
        <w:instrText xml:space="preserve"> REF _Ref440289401 \r \h  \* MERGEFORMAT </w:instrText>
      </w:r>
      <w:r w:rsidR="007A484F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7A484F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8" w:name="_Toc440361337"/>
      <w:bookmarkStart w:id="509" w:name="_Toc440376092"/>
      <w:bookmarkStart w:id="510" w:name="_Toc440376219"/>
      <w:bookmarkStart w:id="511" w:name="_Toc440382484"/>
      <w:bookmarkStart w:id="512" w:name="_Toc440447154"/>
      <w:bookmarkStart w:id="513" w:name="_Toc440632314"/>
      <w:bookmarkStart w:id="514" w:name="_Toc440875087"/>
      <w:bookmarkStart w:id="515" w:name="_Ref440969948"/>
      <w:bookmarkStart w:id="516" w:name="_Ref441057071"/>
      <w:bookmarkStart w:id="517" w:name="_Toc441131074"/>
      <w:bookmarkStart w:id="518" w:name="_Toc465774595"/>
      <w:bookmarkStart w:id="519" w:name="_Toc465848824"/>
      <w:bookmarkStart w:id="520" w:name="_Toc468876143"/>
      <w:bookmarkStart w:id="521" w:name="_Toc469487637"/>
      <w:bookmarkStart w:id="522" w:name="_Toc471979935"/>
      <w:r w:rsidRPr="00E71A48">
        <w:rPr>
          <w:szCs w:val="24"/>
        </w:rPr>
        <w:t>Внесение изменений в Документацию по запросу предложений.</w:t>
      </w:r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 запроса предложений, оформившие свое участие в </w:t>
      </w:r>
      <w:proofErr w:type="gramStart"/>
      <w:r w:rsidRPr="00E71A48">
        <w:rPr>
          <w:bCs w:val="0"/>
          <w:sz w:val="24"/>
          <w:szCs w:val="24"/>
        </w:rPr>
        <w:t>запросе</w:t>
      </w:r>
      <w:proofErr w:type="gramEnd"/>
      <w:r w:rsidRPr="00E71A48">
        <w:rPr>
          <w:bCs w:val="0"/>
          <w:sz w:val="24"/>
          <w:szCs w:val="24"/>
        </w:rPr>
        <w:t xml:space="preserve">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440289401"/>
      <w:bookmarkStart w:id="524" w:name="_Toc440361338"/>
      <w:bookmarkStart w:id="525" w:name="_Toc440376093"/>
      <w:bookmarkStart w:id="526" w:name="_Toc440376220"/>
      <w:bookmarkStart w:id="527" w:name="_Toc440382485"/>
      <w:bookmarkStart w:id="528" w:name="_Toc440447155"/>
      <w:bookmarkStart w:id="529" w:name="_Toc440632315"/>
      <w:bookmarkStart w:id="530" w:name="_Toc440875088"/>
      <w:bookmarkStart w:id="531" w:name="_Toc441131075"/>
      <w:bookmarkStart w:id="532" w:name="_Toc465774596"/>
      <w:bookmarkStart w:id="533" w:name="_Toc465848825"/>
      <w:bookmarkStart w:id="534" w:name="_Toc468876144"/>
      <w:bookmarkStart w:id="535" w:name="_Toc469487638"/>
      <w:bookmarkStart w:id="536" w:name="_Toc471979936"/>
      <w:r w:rsidRPr="00E71A48">
        <w:rPr>
          <w:szCs w:val="24"/>
        </w:rPr>
        <w:t>Продление срока окончания приема Заявок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</w:t>
      </w:r>
      <w:proofErr w:type="gramStart"/>
      <w:r w:rsidRPr="00E71A48">
        <w:rPr>
          <w:bCs w:val="0"/>
          <w:sz w:val="24"/>
          <w:szCs w:val="24"/>
        </w:rPr>
        <w:t>запросе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7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8" w:name="_Toc299701566"/>
      <w:bookmarkStart w:id="539" w:name="_Ref306176386"/>
      <w:bookmarkStart w:id="540" w:name="_Ref440285128"/>
      <w:bookmarkStart w:id="541" w:name="_Toc440361339"/>
      <w:bookmarkStart w:id="542" w:name="_Toc440376094"/>
      <w:bookmarkStart w:id="543" w:name="_Toc440376221"/>
      <w:bookmarkStart w:id="544" w:name="_Toc440382486"/>
      <w:bookmarkStart w:id="545" w:name="_Toc440447156"/>
      <w:bookmarkStart w:id="546" w:name="_Toc440632316"/>
      <w:bookmarkStart w:id="547" w:name="_Toc440875089"/>
      <w:bookmarkStart w:id="548" w:name="_Toc441131076"/>
      <w:bookmarkStart w:id="549" w:name="_Toc465774597"/>
      <w:bookmarkStart w:id="550" w:name="_Toc465848826"/>
      <w:bookmarkStart w:id="551" w:name="_Toc468876145"/>
      <w:bookmarkStart w:id="552" w:name="_Toc469487639"/>
      <w:bookmarkStart w:id="553" w:name="_Toc47197993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</w:t>
      </w:r>
      <w:proofErr w:type="gramStart"/>
      <w:r w:rsidR="00932C0A" w:rsidRPr="00E71A48">
        <w:rPr>
          <w:bCs w:val="0"/>
          <w:sz w:val="24"/>
          <w:szCs w:val="24"/>
        </w:rPr>
        <w:t>составе</w:t>
      </w:r>
      <w:proofErr w:type="gramEnd"/>
      <w:r w:rsidR="00932C0A" w:rsidRPr="00E71A48">
        <w:rPr>
          <w:bCs w:val="0"/>
          <w:sz w:val="24"/>
          <w:szCs w:val="24"/>
        </w:rPr>
        <w:t xml:space="preserve">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714631">
        <w:rPr>
          <w:bCs w:val="0"/>
          <w:sz w:val="24"/>
          <w:szCs w:val="24"/>
        </w:rPr>
        <w:t>и, на сумму  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7A484F">
        <w:fldChar w:fldCharType="begin"/>
      </w:r>
      <w:r w:rsidR="007A484F">
        <w:instrText xml:space="preserve"> REF _Ref467168844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3.3.14.3</w:t>
      </w:r>
      <w:r w:rsidR="007A484F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7A484F">
        <w:fldChar w:fldCharType="begin"/>
      </w:r>
      <w:r w:rsidR="007A484F">
        <w:instrText xml:space="preserve"> REF _Ref442263553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3.3.14.4</w:t>
      </w:r>
      <w:r w:rsidR="007A484F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proofErr w:type="gramStart"/>
      <w:r w:rsidR="00F64A8B" w:rsidRPr="007A5083">
        <w:rPr>
          <w:sz w:val="24"/>
          <w:szCs w:val="24"/>
        </w:rPr>
        <w:t>Запросе</w:t>
      </w:r>
      <w:proofErr w:type="gramEnd"/>
      <w:r w:rsidR="00F64A8B" w:rsidRPr="007A5083">
        <w:rPr>
          <w:sz w:val="24"/>
          <w:szCs w:val="24"/>
        </w:rPr>
        <w:t xml:space="preserve">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4" w:name="_Ref467168844"/>
      <w:bookmarkStart w:id="555" w:name="_Ref306390343"/>
      <w:r w:rsidRPr="007A5083">
        <w:rPr>
          <w:sz w:val="24"/>
          <w:szCs w:val="24"/>
        </w:rPr>
        <w:t xml:space="preserve">В </w:t>
      </w:r>
      <w:proofErr w:type="gramStart"/>
      <w:r w:rsidRPr="007A5083">
        <w:rPr>
          <w:sz w:val="24"/>
          <w:szCs w:val="24"/>
        </w:rPr>
        <w:t>случае</w:t>
      </w:r>
      <w:proofErr w:type="gramEnd"/>
      <w:r w:rsidRPr="007A5083">
        <w:rPr>
          <w:sz w:val="24"/>
          <w:szCs w:val="24"/>
        </w:rPr>
        <w:t xml:space="preserve">,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54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55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7A484F">
        <w:fldChar w:fldCharType="begin"/>
      </w:r>
      <w:r w:rsidR="007A484F">
        <w:instrText xml:space="preserve"> REF _Ref440272678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7A484F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6" w:name="_Ref307586570"/>
      <w:r w:rsidRPr="00AE1D21">
        <w:rPr>
          <w:bCs w:val="0"/>
          <w:sz w:val="24"/>
          <w:szCs w:val="24"/>
        </w:rPr>
        <w:t xml:space="preserve">В </w:t>
      </w:r>
      <w:proofErr w:type="gramStart"/>
      <w:r w:rsidRPr="00AE1D21">
        <w:rPr>
          <w:bCs w:val="0"/>
          <w:sz w:val="24"/>
          <w:szCs w:val="24"/>
        </w:rPr>
        <w:t>соглашении</w:t>
      </w:r>
      <w:proofErr w:type="gramEnd"/>
      <w:r w:rsidRPr="00AE1D21">
        <w:rPr>
          <w:bCs w:val="0"/>
          <w:sz w:val="24"/>
          <w:szCs w:val="24"/>
        </w:rPr>
        <w:t xml:space="preserve"> о неустойке должно быть указано</w:t>
      </w:r>
      <w:bookmarkStart w:id="557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6"/>
      <w:bookmarkEnd w:id="557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7A484F">
        <w:fldChar w:fldCharType="begin"/>
      </w:r>
      <w:r w:rsidR="007A484F">
        <w:instrText xml:space="preserve"> REF _Ref306008743 \r \h  \* MERGEFORMAT </w:instrText>
      </w:r>
      <w:r w:rsidR="007A484F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7A484F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7A484F">
        <w:fldChar w:fldCharType="begin"/>
      </w:r>
      <w:r w:rsidR="007A484F">
        <w:instrText xml:space="preserve"> REF _Ref440289953 \r \h  \* MERGEFORMAT </w:instrText>
      </w:r>
      <w:r w:rsidR="007A484F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7A484F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lastRenderedPageBreak/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7A484F">
        <w:fldChar w:fldCharType="begin"/>
      </w:r>
      <w:r w:rsidR="007A484F">
        <w:instrText xml:space="preserve"> REF _Ref468875974 \r \h  \* MERGEFORMAT </w:instrText>
      </w:r>
      <w:r w:rsidR="007A484F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7A484F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7A484F">
        <w:fldChar w:fldCharType="begin"/>
      </w:r>
      <w:r w:rsidR="007A484F">
        <w:instrText xml:space="preserve"> REF _Ref468201028 \r \h  \* MERGEFORMAT </w:instrText>
      </w:r>
      <w:r w:rsidR="007A484F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7A484F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8" w:name="_Ref307563802"/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случаях</w:t>
      </w:r>
      <w:proofErr w:type="gramEnd"/>
      <w:r w:rsidRPr="00E71A48">
        <w:rPr>
          <w:bCs w:val="0"/>
          <w:sz w:val="24"/>
          <w:szCs w:val="24"/>
        </w:rPr>
        <w:t xml:space="preserve">, указанных в п. </w:t>
      </w:r>
      <w:r w:rsidR="007A484F">
        <w:fldChar w:fldCharType="begin"/>
      </w:r>
      <w:r w:rsidR="007A484F">
        <w:instrText xml:space="preserve"> REF _Ref305753174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7A484F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8"/>
      <w:r w:rsidR="00714631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9" w:name="_Ref299109207"/>
      <w:bookmarkStart w:id="560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9"/>
      <w:bookmarkEnd w:id="560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7A484F">
        <w:fldChar w:fldCharType="begin"/>
      </w:r>
      <w:r w:rsidR="007A484F">
        <w:instrText xml:space="preserve"> REF _Ref440272256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7A484F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32DF7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432DF7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432DF7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7A484F">
        <w:fldChar w:fldCharType="begin"/>
      </w:r>
      <w:r w:rsidR="007A484F">
        <w:instrText xml:space="preserve"> REF _Ref440289953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7A484F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714631" w:rsidRPr="00E2197F">
        <w:rPr>
          <w:b/>
          <w:bCs w:val="0"/>
          <w:sz w:val="24"/>
          <w:szCs w:val="24"/>
        </w:rPr>
        <w:t xml:space="preserve">РФ, 214019, г. Смоленск, ул. </w:t>
      </w:r>
      <w:proofErr w:type="spellStart"/>
      <w:r w:rsidR="00714631" w:rsidRPr="00E2197F">
        <w:rPr>
          <w:b/>
          <w:bCs w:val="0"/>
          <w:sz w:val="24"/>
          <w:szCs w:val="24"/>
        </w:rPr>
        <w:t>Тенишевой</w:t>
      </w:r>
      <w:proofErr w:type="spellEnd"/>
      <w:r w:rsidR="00714631" w:rsidRPr="00E2197F">
        <w:rPr>
          <w:b/>
          <w:bCs w:val="0"/>
          <w:sz w:val="24"/>
          <w:szCs w:val="24"/>
        </w:rPr>
        <w:t xml:space="preserve">, д. 33, </w:t>
      </w:r>
      <w:proofErr w:type="spellStart"/>
      <w:r w:rsidR="00714631" w:rsidRPr="00E2197F">
        <w:rPr>
          <w:b/>
          <w:bCs w:val="0"/>
          <w:sz w:val="24"/>
          <w:szCs w:val="24"/>
        </w:rPr>
        <w:t>каб</w:t>
      </w:r>
      <w:proofErr w:type="spellEnd"/>
      <w:r w:rsidR="00714631" w:rsidRPr="00E2197F">
        <w:rPr>
          <w:b/>
          <w:bCs w:val="0"/>
          <w:sz w:val="24"/>
          <w:szCs w:val="24"/>
        </w:rPr>
        <w:t>. 111</w:t>
      </w:r>
      <w:r w:rsidR="00714631" w:rsidRPr="00E2197F">
        <w:rPr>
          <w:bCs w:val="0"/>
          <w:sz w:val="24"/>
          <w:szCs w:val="24"/>
        </w:rPr>
        <w:t>, исполнительный сотрудник – Лебедев Александр Александрович, контактный телефон (4812) 42-95-08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</w:t>
      </w:r>
      <w:proofErr w:type="gramStart"/>
      <w:r w:rsidRPr="002F273A">
        <w:rPr>
          <w:sz w:val="24"/>
          <w:szCs w:val="24"/>
        </w:rPr>
        <w:t>соответствии</w:t>
      </w:r>
      <w:proofErr w:type="gramEnd"/>
      <w:r w:rsidRPr="002F273A">
        <w:rPr>
          <w:sz w:val="24"/>
          <w:szCs w:val="24"/>
        </w:rPr>
        <w:t xml:space="preserve"> с пунктом </w:t>
      </w:r>
      <w:r w:rsidR="007A484F">
        <w:fldChar w:fldCharType="begin"/>
      </w:r>
      <w:r w:rsidR="007A484F">
        <w:instrText xml:space="preserve"> REF _Ref191386085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1.1.1</w:t>
      </w:r>
      <w:r w:rsidR="007A484F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</w:t>
      </w:r>
      <w:proofErr w:type="gramStart"/>
      <w:r w:rsidRPr="002F273A">
        <w:rPr>
          <w:sz w:val="24"/>
          <w:szCs w:val="24"/>
        </w:rPr>
        <w:t>соответствии</w:t>
      </w:r>
      <w:proofErr w:type="gramEnd"/>
      <w:r w:rsidRPr="002F273A">
        <w:rPr>
          <w:sz w:val="24"/>
          <w:szCs w:val="24"/>
        </w:rPr>
        <w:t xml:space="preserve"> с пунктом </w:t>
      </w:r>
      <w:r w:rsidR="007A484F">
        <w:fldChar w:fldCharType="begin"/>
      </w:r>
      <w:r w:rsidR="007A484F">
        <w:instrText xml:space="preserve"> REF _Ref303323780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1.1.4</w:t>
      </w:r>
      <w:r w:rsidR="007A484F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7A484F">
        <w:fldChar w:fldCharType="begin"/>
      </w:r>
      <w:r w:rsidR="007A484F">
        <w:instrText xml:space="preserve"> REF _Ref467508029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3.3.14.5</w:t>
      </w:r>
      <w:r w:rsidR="007A484F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1" w:name="_Ref442263553"/>
      <w:bookmarkStart w:id="562" w:name="_Ref442190489"/>
      <w:r w:rsidRPr="007A5083">
        <w:rPr>
          <w:sz w:val="24"/>
          <w:szCs w:val="24"/>
        </w:rPr>
        <w:t xml:space="preserve">В </w:t>
      </w:r>
      <w:proofErr w:type="gramStart"/>
      <w:r w:rsidRPr="007A5083">
        <w:rPr>
          <w:sz w:val="24"/>
          <w:szCs w:val="24"/>
        </w:rPr>
        <w:t>случае</w:t>
      </w:r>
      <w:proofErr w:type="gramEnd"/>
      <w:r w:rsidRPr="007A5083">
        <w:rPr>
          <w:sz w:val="24"/>
          <w:szCs w:val="24"/>
        </w:rPr>
        <w:t>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1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7A484F">
        <w:fldChar w:fldCharType="begin"/>
      </w:r>
      <w:r w:rsidR="007A484F">
        <w:instrText xml:space="preserve"> REF _Ref440289953 \r \h  \* MERGEFORMAT </w:instrText>
      </w:r>
      <w:r w:rsidR="007A484F">
        <w:fldChar w:fldCharType="separate"/>
      </w:r>
      <w:r w:rsidR="00DA443D" w:rsidRPr="00DA443D">
        <w:rPr>
          <w:szCs w:val="24"/>
        </w:rPr>
        <w:t>3.4.1.3</w:t>
      </w:r>
      <w:r w:rsidR="007A484F">
        <w:fldChar w:fldCharType="end"/>
      </w:r>
      <w:r w:rsidRPr="007A5083">
        <w:rPr>
          <w:szCs w:val="24"/>
        </w:rPr>
        <w:t xml:space="preserve">). В </w:t>
      </w:r>
      <w:proofErr w:type="gramStart"/>
      <w:r w:rsidRPr="007A5083">
        <w:rPr>
          <w:szCs w:val="24"/>
        </w:rPr>
        <w:t>случае</w:t>
      </w:r>
      <w:proofErr w:type="gramEnd"/>
      <w:r w:rsidRPr="007A5083">
        <w:rPr>
          <w:szCs w:val="24"/>
        </w:rPr>
        <w:t xml:space="preserve">, если на момент истечения срока окончания приема Заявок (п. </w:t>
      </w:r>
      <w:r w:rsidR="007A484F">
        <w:fldChar w:fldCharType="begin"/>
      </w:r>
      <w:r w:rsidR="007A484F">
        <w:instrText xml:space="preserve"> REF _Ref440289953 \r \h  \* MERGEFORMAT </w:instrText>
      </w:r>
      <w:r w:rsidR="007A484F">
        <w:fldChar w:fldCharType="separate"/>
      </w:r>
      <w:r w:rsidR="00DA443D" w:rsidRPr="00DA443D">
        <w:rPr>
          <w:szCs w:val="24"/>
        </w:rPr>
        <w:t>3.4.1.3</w:t>
      </w:r>
      <w:r w:rsidR="007A484F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платежным поручением (квитанцией в случае наличной формы оплаты) с отметкой банка об оплате.</w:t>
      </w:r>
      <w:proofErr w:type="gramEnd"/>
      <w:r w:rsidRPr="007A5083">
        <w:rPr>
          <w:szCs w:val="24"/>
        </w:rPr>
        <w:t xml:space="preserve"> </w:t>
      </w:r>
      <w:proofErr w:type="gramStart"/>
      <w:r w:rsidRPr="007A5083">
        <w:rPr>
          <w:szCs w:val="24"/>
        </w:rPr>
        <w:t xml:space="preserve">В том случае, если перевод денежных средств в </w:t>
      </w:r>
      <w:r w:rsidRPr="007A5083">
        <w:rPr>
          <w:szCs w:val="24"/>
        </w:rPr>
        <w:lastRenderedPageBreak/>
        <w:t xml:space="preserve">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 xml:space="preserve">и помощи системы «Банк-Клиент») должно быть подано Участником в составе документов, входящих в Заявку. В платежном </w:t>
      </w:r>
      <w:proofErr w:type="gramStart"/>
      <w:r w:rsidRPr="007A5083">
        <w:rPr>
          <w:szCs w:val="24"/>
        </w:rPr>
        <w:t>поручении</w:t>
      </w:r>
      <w:proofErr w:type="gramEnd"/>
      <w:r w:rsidRPr="007A5083">
        <w:rPr>
          <w:szCs w:val="24"/>
        </w:rPr>
        <w:t xml:space="preserve">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</w:t>
      </w:r>
      <w:proofErr w:type="gramStart"/>
      <w:r w:rsidRPr="007A5083">
        <w:rPr>
          <w:szCs w:val="24"/>
        </w:rPr>
        <w:t>случае</w:t>
      </w:r>
      <w:proofErr w:type="gramEnd"/>
      <w:r w:rsidRPr="007A5083">
        <w:rPr>
          <w:szCs w:val="24"/>
        </w:rPr>
        <w:t xml:space="preserve">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7A484F">
        <w:fldChar w:fldCharType="begin"/>
      </w:r>
      <w:r w:rsidR="007A484F">
        <w:instrText xml:space="preserve"> REF _Ref55335823 \r \h  \* MERGEFORMAT </w:instrText>
      </w:r>
      <w:r w:rsidR="007A484F">
        <w:fldChar w:fldCharType="separate"/>
      </w:r>
      <w:r w:rsidR="00DA443D" w:rsidRPr="00DA443D">
        <w:rPr>
          <w:rFonts w:eastAsia="Calibri"/>
          <w:szCs w:val="24"/>
          <w:lang w:eastAsia="en-US"/>
        </w:rPr>
        <w:t>5.7</w:t>
      </w:r>
      <w:r w:rsidR="007A484F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714631">
        <w:rPr>
          <w:iCs/>
          <w:szCs w:val="24"/>
        </w:rPr>
        <w:t>ведущему</w:t>
      </w:r>
      <w:r w:rsidR="00714631" w:rsidRPr="002E64AB">
        <w:rPr>
          <w:iCs/>
          <w:szCs w:val="24"/>
        </w:rPr>
        <w:t xml:space="preserve"> специалист</w:t>
      </w:r>
      <w:r w:rsidR="00714631">
        <w:rPr>
          <w:iCs/>
          <w:szCs w:val="24"/>
        </w:rPr>
        <w:t>у</w:t>
      </w:r>
      <w:r w:rsidR="00714631" w:rsidRPr="002E64AB">
        <w:rPr>
          <w:iCs/>
          <w:szCs w:val="24"/>
        </w:rPr>
        <w:t xml:space="preserve"> </w:t>
      </w:r>
      <w:r w:rsidR="00714631" w:rsidRPr="002E64AB">
        <w:rPr>
          <w:szCs w:val="24"/>
        </w:rPr>
        <w:t xml:space="preserve">отдела закупочной деятельности Управления логистики и </w:t>
      </w:r>
      <w:r w:rsidR="00714631" w:rsidRPr="00E5650F">
        <w:rPr>
          <w:szCs w:val="24"/>
        </w:rPr>
        <w:t>материально-технического обеспечения филиала ПАО «МРСК Центра» - «Смоленскэнерго»</w:t>
      </w:r>
      <w:r w:rsidR="00714631" w:rsidRPr="00E5650F">
        <w:rPr>
          <w:rFonts w:eastAsia="Calibri"/>
          <w:szCs w:val="24"/>
          <w:lang w:eastAsia="en-US"/>
        </w:rPr>
        <w:t xml:space="preserve"> Лебедеву Александру Александровичу</w:t>
      </w:r>
      <w:proofErr w:type="gramEnd"/>
      <w:r w:rsidR="00714631" w:rsidRPr="00E5650F">
        <w:rPr>
          <w:rFonts w:eastAsia="Calibri"/>
          <w:szCs w:val="24"/>
          <w:lang w:eastAsia="en-US"/>
        </w:rPr>
        <w:t xml:space="preserve"> - контактный телефон </w:t>
      </w:r>
      <w:r w:rsidR="00714631" w:rsidRPr="00E5650F">
        <w:rPr>
          <w:rFonts w:eastAsia="Calibri"/>
          <w:iCs/>
          <w:szCs w:val="24"/>
          <w:lang w:eastAsia="en-US"/>
        </w:rPr>
        <w:t>(4812) 42-95-08</w:t>
      </w:r>
      <w:r w:rsidR="00714631" w:rsidRPr="00E5650F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4" w:history="1">
        <w:r w:rsidR="00714631" w:rsidRPr="00E5650F">
          <w:rPr>
            <w:rStyle w:val="a7"/>
          </w:rPr>
          <w:t>Lebedev.AAL@mrsk-1.ru</w:t>
        </w:r>
      </w:hyperlink>
      <w:r w:rsidR="00714631" w:rsidRPr="00E5650F">
        <w:rPr>
          <w:rFonts w:eastAsia="Calibri"/>
          <w:szCs w:val="24"/>
          <w:lang w:eastAsia="en-US"/>
        </w:rPr>
        <w:t xml:space="preserve">. </w:t>
      </w:r>
      <w:r w:rsidRPr="007A5083">
        <w:rPr>
          <w:rFonts w:eastAsia="Calibri"/>
          <w:szCs w:val="24"/>
          <w:lang w:eastAsia="en-US"/>
        </w:rPr>
        <w:t xml:space="preserve">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7A484F">
        <w:fldChar w:fldCharType="begin"/>
      </w:r>
      <w:r w:rsidR="007A484F">
        <w:instrText xml:space="preserve"> REF _Ref440289953 \r \h  \* MERGEFORMAT </w:instrText>
      </w:r>
      <w:r w:rsidR="007A484F">
        <w:fldChar w:fldCharType="separate"/>
      </w:r>
      <w:r w:rsidR="00DA443D" w:rsidRPr="00DA443D">
        <w:rPr>
          <w:szCs w:val="24"/>
        </w:rPr>
        <w:t>3.4.1.3</w:t>
      </w:r>
      <w:r w:rsidR="007A484F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3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средств в </w:t>
      </w:r>
      <w:proofErr w:type="gramStart"/>
      <w:r w:rsidRPr="007A5083">
        <w:rPr>
          <w:szCs w:val="24"/>
        </w:rPr>
        <w:t>качестве</w:t>
      </w:r>
      <w:proofErr w:type="gramEnd"/>
      <w:r w:rsidRPr="007A5083">
        <w:rPr>
          <w:szCs w:val="24"/>
        </w:rPr>
        <w:t xml:space="preserve">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63"/>
    </w:p>
    <w:p w:rsidR="00714631" w:rsidRPr="00E5650F" w:rsidRDefault="00714631" w:rsidP="00714631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5650F">
        <w:rPr>
          <w:sz w:val="24"/>
          <w:szCs w:val="24"/>
          <w:u w:val="single"/>
        </w:rPr>
        <w:t xml:space="preserve">Получатель платежа: </w:t>
      </w:r>
      <w:r w:rsidRPr="00E5650F">
        <w:rPr>
          <w:b/>
          <w:sz w:val="24"/>
          <w:szCs w:val="24"/>
          <w:u w:val="single"/>
        </w:rPr>
        <w:t>филиал  ПАО «МРСК Центра» - «Смоленскэнерго»</w:t>
      </w:r>
    </w:p>
    <w:p w:rsidR="00714631" w:rsidRPr="00E5650F" w:rsidRDefault="00714631" w:rsidP="00714631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5650F">
        <w:rPr>
          <w:sz w:val="24"/>
          <w:szCs w:val="24"/>
        </w:rPr>
        <w:t>ИНН/КПП: 6901067107/673102001</w:t>
      </w:r>
    </w:p>
    <w:p w:rsidR="00714631" w:rsidRPr="00E5650F" w:rsidRDefault="00714631" w:rsidP="0071463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5650F">
        <w:rPr>
          <w:sz w:val="24"/>
          <w:szCs w:val="24"/>
        </w:rPr>
        <w:t>р</w:t>
      </w:r>
      <w:proofErr w:type="gramEnd"/>
      <w:r w:rsidRPr="00E5650F">
        <w:rPr>
          <w:sz w:val="24"/>
          <w:szCs w:val="24"/>
        </w:rPr>
        <w:t>/с: 40702810623250000008 в филиале Банка ВТБ (ПАО) в  г. Воронеже</w:t>
      </w:r>
    </w:p>
    <w:p w:rsidR="00714631" w:rsidRPr="00E5650F" w:rsidRDefault="00714631" w:rsidP="0071463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5650F">
        <w:rPr>
          <w:sz w:val="24"/>
          <w:szCs w:val="24"/>
        </w:rPr>
        <w:t>БИК: 042007835</w:t>
      </w:r>
    </w:p>
    <w:p w:rsidR="00714631" w:rsidRPr="00E5650F" w:rsidRDefault="00714631" w:rsidP="00714631">
      <w:pPr>
        <w:spacing w:line="240" w:lineRule="auto"/>
        <w:rPr>
          <w:bCs w:val="0"/>
          <w:sz w:val="24"/>
          <w:szCs w:val="24"/>
          <w:lang w:eastAsia="ru-RU"/>
        </w:rPr>
      </w:pPr>
      <w:r w:rsidRPr="00E5650F">
        <w:rPr>
          <w:sz w:val="24"/>
          <w:szCs w:val="24"/>
        </w:rPr>
        <w:t xml:space="preserve">                                   к/с: </w:t>
      </w:r>
      <w:r w:rsidRPr="00E5650F">
        <w:rPr>
          <w:bCs w:val="0"/>
          <w:sz w:val="24"/>
          <w:szCs w:val="24"/>
          <w:lang w:eastAsia="ru-RU"/>
        </w:rPr>
        <w:t xml:space="preserve">30101810100000000835 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  <w:proofErr w:type="gramEnd"/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7A484F">
        <w:fldChar w:fldCharType="begin"/>
      </w:r>
      <w:r w:rsidR="007A484F">
        <w:instrText xml:space="preserve"> REF _Ref306140451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3.14</w:t>
      </w:r>
      <w:r w:rsidR="007A484F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4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62"/>
      <w:bookmarkEnd w:id="564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5" w:name="_Ref305973214"/>
      <w:bookmarkStart w:id="566" w:name="_Toc471979938"/>
      <w:r w:rsidRPr="007A5083">
        <w:t>Подача Заявок и их прием</w:t>
      </w:r>
      <w:bookmarkStart w:id="567" w:name="_Ref56229451"/>
      <w:bookmarkEnd w:id="537"/>
      <w:bookmarkEnd w:id="565"/>
      <w:bookmarkEnd w:id="566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8" w:name="_Toc439323707"/>
      <w:bookmarkStart w:id="569" w:name="_Toc440361341"/>
      <w:bookmarkStart w:id="570" w:name="_Toc440376096"/>
      <w:bookmarkStart w:id="571" w:name="_Toc440376223"/>
      <w:bookmarkStart w:id="572" w:name="_Toc440382488"/>
      <w:bookmarkStart w:id="573" w:name="_Toc440447158"/>
      <w:bookmarkStart w:id="574" w:name="_Toc440632318"/>
      <w:bookmarkStart w:id="575" w:name="_Toc440875091"/>
      <w:bookmarkStart w:id="576" w:name="_Toc441131078"/>
      <w:bookmarkStart w:id="577" w:name="_Toc465774599"/>
      <w:bookmarkStart w:id="578" w:name="_Toc465848828"/>
      <w:bookmarkStart w:id="579" w:name="_Toc468876147"/>
      <w:bookmarkStart w:id="580" w:name="_Toc469487641"/>
      <w:bookmarkStart w:id="581" w:name="_Toc471979939"/>
      <w:r w:rsidRPr="00E71A48">
        <w:rPr>
          <w:szCs w:val="24"/>
        </w:rPr>
        <w:t>Подача Заявок через ЭТП</w:t>
      </w:r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>, формат: один файл – один документ).</w:t>
      </w:r>
      <w:proofErr w:type="gramEnd"/>
      <w:r w:rsidRPr="00E71A48">
        <w:rPr>
          <w:bCs w:val="0"/>
          <w:sz w:val="24"/>
          <w:szCs w:val="24"/>
        </w:rPr>
        <w:t xml:space="preserve">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2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</w:t>
      </w:r>
      <w:r w:rsidR="002B5044" w:rsidRPr="00714631">
        <w:rPr>
          <w:b/>
          <w:bCs w:val="0"/>
          <w:sz w:val="24"/>
          <w:szCs w:val="24"/>
        </w:rPr>
        <w:t xml:space="preserve">00 минут </w:t>
      </w:r>
      <w:r w:rsidR="00714631" w:rsidRPr="00714631">
        <w:rPr>
          <w:b/>
          <w:bCs w:val="0"/>
          <w:sz w:val="24"/>
          <w:szCs w:val="24"/>
        </w:rPr>
        <w:t>02 марта</w:t>
      </w:r>
      <w:r w:rsidR="002B5044" w:rsidRPr="00714631">
        <w:rPr>
          <w:b/>
          <w:bCs w:val="0"/>
          <w:sz w:val="24"/>
          <w:szCs w:val="24"/>
        </w:rPr>
        <w:t xml:space="preserve"> </w:t>
      </w:r>
      <w:r w:rsidR="00A87504" w:rsidRPr="00714631">
        <w:rPr>
          <w:b/>
          <w:bCs w:val="0"/>
          <w:sz w:val="24"/>
          <w:szCs w:val="24"/>
        </w:rPr>
        <w:t>2017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432DF7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2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7A484F">
        <w:fldChar w:fldCharType="begin"/>
      </w:r>
      <w:r w:rsidR="007A484F">
        <w:instrText xml:space="preserve"> REF _Ref440289953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7A484F">
        <w:fldChar w:fldCharType="end"/>
      </w:r>
      <w:r w:rsidRPr="00AE1D21">
        <w:rPr>
          <w:bCs w:val="0"/>
          <w:sz w:val="24"/>
          <w:szCs w:val="24"/>
        </w:rPr>
        <w:t xml:space="preserve">) Организатор закупочной процедуры получает доступ для скачивания полученных Заявок Участников. </w:t>
      </w:r>
      <w:proofErr w:type="gramStart"/>
      <w:r w:rsidRPr="00AE1D21">
        <w:rPr>
          <w:bCs w:val="0"/>
          <w:sz w:val="24"/>
          <w:szCs w:val="24"/>
        </w:rPr>
        <w:t>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  <w:proofErr w:type="gramEnd"/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3" w:name="_Ref115077798"/>
      <w:bookmarkStart w:id="584" w:name="_Toc439323708"/>
      <w:bookmarkStart w:id="585" w:name="_Toc440361342"/>
      <w:bookmarkStart w:id="586" w:name="_Toc440376097"/>
      <w:bookmarkStart w:id="587" w:name="_Toc440376224"/>
      <w:bookmarkStart w:id="588" w:name="_Toc440382489"/>
      <w:bookmarkStart w:id="589" w:name="_Toc440447159"/>
      <w:bookmarkStart w:id="590" w:name="_Toc440632319"/>
      <w:bookmarkStart w:id="591" w:name="_Toc440875092"/>
      <w:bookmarkStart w:id="592" w:name="_Toc441131079"/>
      <w:bookmarkStart w:id="593" w:name="_Toc465774600"/>
      <w:bookmarkStart w:id="594" w:name="_Toc465848829"/>
      <w:bookmarkStart w:id="595" w:name="_Toc468876148"/>
      <w:bookmarkStart w:id="596" w:name="_Toc469487642"/>
      <w:bookmarkStart w:id="597" w:name="_Toc471979940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</w:p>
    <w:bookmarkEnd w:id="567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7A484F">
        <w:fldChar w:fldCharType="begin"/>
      </w:r>
      <w:r w:rsidR="007A484F">
        <w:instrText xml:space="preserve"> REF _Ref440272256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5.14</w:t>
      </w:r>
      <w:r w:rsidR="007A484F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7A484F">
        <w:fldChar w:fldCharType="begin"/>
      </w:r>
      <w:r w:rsidR="007A484F">
        <w:instrText xml:space="preserve"> REF _Ref465847449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5.15</w:t>
      </w:r>
      <w:r w:rsidR="007A484F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8" w:name="_Ref303683883"/>
      <w:bookmarkStart w:id="599" w:name="_Toc471979941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8"/>
      <w:bookmarkEnd w:id="599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00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7A484F">
        <w:fldChar w:fldCharType="begin"/>
      </w:r>
      <w:r w:rsidR="007A484F">
        <w:instrText xml:space="preserve"> REF _Ref440289953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7A484F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7A484F">
        <w:fldChar w:fldCharType="begin"/>
      </w:r>
      <w:r w:rsidR="007A484F">
        <w:instrText xml:space="preserve"> REF _Ref440289953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7A484F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7A484F">
        <w:fldChar w:fldCharType="begin"/>
      </w:r>
      <w:r w:rsidR="007A484F">
        <w:instrText xml:space="preserve"> REF _Ref440289953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7A484F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</w:t>
      </w:r>
      <w:proofErr w:type="gramStart"/>
      <w:r w:rsidRPr="00223D18">
        <w:rPr>
          <w:sz w:val="24"/>
          <w:szCs w:val="24"/>
        </w:rPr>
        <w:t>случае</w:t>
      </w:r>
      <w:proofErr w:type="gramEnd"/>
      <w:r w:rsidRPr="00223D18">
        <w:rPr>
          <w:sz w:val="24"/>
          <w:szCs w:val="24"/>
        </w:rPr>
        <w:t xml:space="preserve">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7A484F">
        <w:fldChar w:fldCharType="begin"/>
      </w:r>
      <w:r w:rsidR="007A484F">
        <w:instrText xml:space="preserve"> REF _Ref55279015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3.3.1.6</w:t>
      </w:r>
      <w:r w:rsidR="007A484F">
        <w:fldChar w:fldCharType="end"/>
      </w:r>
      <w:r w:rsidRPr="00223D18">
        <w:rPr>
          <w:sz w:val="24"/>
          <w:szCs w:val="24"/>
        </w:rPr>
        <w:t xml:space="preserve">, </w:t>
      </w:r>
      <w:r w:rsidR="007A484F">
        <w:fldChar w:fldCharType="begin"/>
      </w:r>
      <w:r w:rsidR="007A484F">
        <w:instrText xml:space="preserve"> REF _Ref195087786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3.3.1.7</w:t>
      </w:r>
      <w:r w:rsidR="007A484F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1" w:name="_Ref468200731"/>
      <w:bookmarkStart w:id="602" w:name="_Ref468200812"/>
      <w:bookmarkStart w:id="603" w:name="_Toc471979942"/>
      <w:r w:rsidRPr="00E71A48">
        <w:t>Оценка Заявок и проведение переговоров</w:t>
      </w:r>
      <w:bookmarkEnd w:id="600"/>
      <w:bookmarkEnd w:id="601"/>
      <w:bookmarkEnd w:id="602"/>
      <w:bookmarkEnd w:id="603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4" w:name="_Toc439323711"/>
      <w:bookmarkStart w:id="605" w:name="_Toc440361345"/>
      <w:bookmarkStart w:id="606" w:name="_Toc440376100"/>
      <w:bookmarkStart w:id="607" w:name="_Toc440376227"/>
      <w:bookmarkStart w:id="608" w:name="_Toc440382492"/>
      <w:bookmarkStart w:id="609" w:name="_Toc440447162"/>
      <w:bookmarkStart w:id="610" w:name="_Toc440632322"/>
      <w:bookmarkStart w:id="611" w:name="_Toc440875095"/>
      <w:bookmarkStart w:id="612" w:name="_Toc441131082"/>
      <w:bookmarkStart w:id="613" w:name="_Toc465774603"/>
      <w:bookmarkStart w:id="614" w:name="_Toc465848832"/>
      <w:bookmarkStart w:id="615" w:name="_Toc468876151"/>
      <w:bookmarkStart w:id="616" w:name="_Toc469487645"/>
      <w:bookmarkStart w:id="617" w:name="_Toc471979943"/>
      <w:r w:rsidRPr="00E71A48">
        <w:rPr>
          <w:szCs w:val="24"/>
        </w:rPr>
        <w:t>Общие положения</w:t>
      </w:r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</w:t>
      </w:r>
      <w:proofErr w:type="gramStart"/>
      <w:r w:rsidRPr="00E71A48">
        <w:rPr>
          <w:bCs w:val="0"/>
          <w:sz w:val="24"/>
          <w:szCs w:val="24"/>
        </w:rPr>
        <w:t>соответствии</w:t>
      </w:r>
      <w:proofErr w:type="gramEnd"/>
      <w:r w:rsidRPr="00E71A48">
        <w:rPr>
          <w:bCs w:val="0"/>
          <w:sz w:val="24"/>
          <w:szCs w:val="24"/>
        </w:rPr>
        <w:t xml:space="preserve">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7A484F">
        <w:fldChar w:fldCharType="begin"/>
      </w:r>
      <w:r w:rsidR="007A484F">
        <w:instrText xml:space="preserve"> REF _Ref93089454 \n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7A484F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7A484F">
        <w:fldChar w:fldCharType="begin"/>
      </w:r>
      <w:r w:rsidR="007A484F">
        <w:instrText xml:space="preserve"> REF _Ref303670674 \n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7A484F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7A484F">
        <w:fldChar w:fldCharType="begin"/>
      </w:r>
      <w:r w:rsidR="007A484F">
        <w:instrText xml:space="preserve"> REF _Ref306138385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7A484F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8" w:name="_Ref93089454"/>
      <w:bookmarkStart w:id="619" w:name="_Toc439323712"/>
      <w:bookmarkStart w:id="620" w:name="_Toc440361346"/>
      <w:bookmarkStart w:id="621" w:name="_Toc440376101"/>
      <w:bookmarkStart w:id="622" w:name="_Toc440376228"/>
      <w:bookmarkStart w:id="623" w:name="_Toc440382493"/>
      <w:bookmarkStart w:id="624" w:name="_Toc440447163"/>
      <w:bookmarkStart w:id="625" w:name="_Toc440632323"/>
      <w:bookmarkStart w:id="626" w:name="_Toc440875096"/>
      <w:bookmarkStart w:id="627" w:name="_Toc441131083"/>
      <w:bookmarkStart w:id="628" w:name="_Toc465774604"/>
      <w:bookmarkStart w:id="629" w:name="_Toc465848833"/>
      <w:bookmarkStart w:id="630" w:name="_Toc468876152"/>
      <w:bookmarkStart w:id="631" w:name="_Toc469487646"/>
      <w:bookmarkStart w:id="632" w:name="_Toc471979944"/>
      <w:r w:rsidRPr="00E71A48">
        <w:rPr>
          <w:szCs w:val="24"/>
        </w:rPr>
        <w:t>Отборочная стадия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рамках</w:t>
      </w:r>
      <w:proofErr w:type="gramEnd"/>
      <w:r w:rsidRPr="00E71A48">
        <w:rPr>
          <w:bCs w:val="0"/>
          <w:sz w:val="24"/>
          <w:szCs w:val="24"/>
        </w:rPr>
        <w:t xml:space="preserve">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4419"/>
      <w:r w:rsidRPr="00E71A48">
        <w:rPr>
          <w:sz w:val="24"/>
          <w:szCs w:val="24"/>
        </w:rPr>
        <w:t xml:space="preserve">В </w:t>
      </w:r>
      <w:proofErr w:type="gramStart"/>
      <w:r w:rsidRPr="00E71A48">
        <w:rPr>
          <w:sz w:val="24"/>
          <w:szCs w:val="24"/>
        </w:rPr>
        <w:t>рамках</w:t>
      </w:r>
      <w:proofErr w:type="gramEnd"/>
      <w:r w:rsidRPr="00E71A48">
        <w:rPr>
          <w:sz w:val="24"/>
          <w:szCs w:val="24"/>
        </w:rPr>
        <w:t xml:space="preserve">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 xml:space="preserve">, а </w:t>
      </w:r>
      <w:r w:rsidR="00076D8B" w:rsidRPr="00E71A48">
        <w:rPr>
          <w:sz w:val="24"/>
          <w:szCs w:val="24"/>
        </w:rPr>
        <w:lastRenderedPageBreak/>
        <w:t>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3"/>
      <w:bookmarkEnd w:id="634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7A484F">
        <w:fldChar w:fldCharType="begin"/>
      </w:r>
      <w:r w:rsidR="007A484F">
        <w:instrText xml:space="preserve"> REF _Ref444181467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5.12</w:t>
      </w:r>
      <w:r w:rsidR="007A484F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</w:t>
      </w:r>
      <w:proofErr w:type="gramStart"/>
      <w:r w:rsidRPr="00E21378">
        <w:rPr>
          <w:sz w:val="24"/>
          <w:szCs w:val="24"/>
        </w:rPr>
        <w:t>соответствии</w:t>
      </w:r>
      <w:proofErr w:type="gramEnd"/>
      <w:r w:rsidRPr="00E21378">
        <w:rPr>
          <w:sz w:val="24"/>
          <w:szCs w:val="24"/>
        </w:rPr>
        <w:t xml:space="preserve"> с п. </w:t>
      </w:r>
      <w:r w:rsidR="007A484F">
        <w:fldChar w:fldCharType="begin"/>
      </w:r>
      <w:r w:rsidR="007A484F">
        <w:instrText xml:space="preserve"> REF _Ref306176386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3.3.14</w:t>
      </w:r>
      <w:r w:rsidR="007A484F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5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7A484F">
        <w:fldChar w:fldCharType="begin"/>
      </w:r>
      <w:r w:rsidR="007A484F">
        <w:instrText xml:space="preserve"> REF _Ref306176386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3.3.14</w:t>
      </w:r>
      <w:r w:rsidR="007A484F">
        <w:fldChar w:fldCharType="end"/>
      </w:r>
      <w:r w:rsidR="007F3FB7" w:rsidRPr="00E71A48">
        <w:rPr>
          <w:sz w:val="24"/>
          <w:szCs w:val="24"/>
        </w:rPr>
        <w:t>).</w:t>
      </w:r>
      <w:bookmarkEnd w:id="63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6" w:name="_Ref303670674"/>
      <w:bookmarkStart w:id="637" w:name="_Toc439323713"/>
      <w:bookmarkStart w:id="638" w:name="_Toc440361347"/>
      <w:bookmarkStart w:id="639" w:name="_Toc440376102"/>
      <w:bookmarkStart w:id="640" w:name="_Toc440376229"/>
      <w:bookmarkStart w:id="641" w:name="_Toc440382494"/>
      <w:bookmarkStart w:id="642" w:name="_Toc440447164"/>
      <w:bookmarkStart w:id="643" w:name="_Toc440632324"/>
      <w:bookmarkStart w:id="644" w:name="_Toc440875097"/>
      <w:bookmarkStart w:id="645" w:name="_Toc441131084"/>
      <w:bookmarkStart w:id="646" w:name="_Toc465774605"/>
      <w:bookmarkStart w:id="647" w:name="_Toc465848834"/>
      <w:bookmarkStart w:id="648" w:name="_Toc468876153"/>
      <w:bookmarkStart w:id="649" w:name="_Toc469487647"/>
      <w:bookmarkStart w:id="650" w:name="_Toc471979945"/>
      <w:r w:rsidRPr="00E71A48">
        <w:rPr>
          <w:szCs w:val="24"/>
        </w:rPr>
        <w:t>Проведение переговоров</w:t>
      </w:r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</w:t>
      </w:r>
      <w:r w:rsidRPr="00E71A48">
        <w:rPr>
          <w:sz w:val="24"/>
          <w:szCs w:val="24"/>
        </w:rPr>
        <w:lastRenderedPageBreak/>
        <w:t xml:space="preserve">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1" w:name="_Ref306138385"/>
      <w:bookmarkStart w:id="652" w:name="_Toc439323714"/>
      <w:bookmarkStart w:id="653" w:name="_Toc440361348"/>
      <w:bookmarkStart w:id="654" w:name="_Toc440376103"/>
      <w:bookmarkStart w:id="655" w:name="_Toc440376230"/>
      <w:bookmarkStart w:id="656" w:name="_Toc440382495"/>
      <w:bookmarkStart w:id="657" w:name="_Toc440447165"/>
      <w:bookmarkStart w:id="658" w:name="_Toc440632325"/>
      <w:bookmarkStart w:id="659" w:name="_Toc440875098"/>
      <w:bookmarkStart w:id="660" w:name="_Toc441131085"/>
      <w:bookmarkStart w:id="661" w:name="_Toc465774606"/>
      <w:bookmarkStart w:id="662" w:name="_Toc465848835"/>
      <w:bookmarkStart w:id="663" w:name="_Toc468876154"/>
      <w:bookmarkStart w:id="664" w:name="_Toc469487648"/>
      <w:bookmarkStart w:id="665" w:name="_Toc471979946"/>
      <w:r w:rsidRPr="00E71A48">
        <w:rPr>
          <w:szCs w:val="24"/>
        </w:rPr>
        <w:t>Оценочная стадия</w:t>
      </w:r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рамках</w:t>
      </w:r>
      <w:proofErr w:type="gramEnd"/>
      <w:r w:rsidRPr="00E71A48">
        <w:rPr>
          <w:sz w:val="24"/>
          <w:szCs w:val="24"/>
        </w:rPr>
        <w:t xml:space="preserve">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7A484F">
        <w:fldChar w:fldCharType="begin"/>
      </w:r>
      <w:r w:rsidR="007A484F">
        <w:instrText xml:space="preserve"> REF _Ref471894330 \r \h  \* MERGEFORMAT </w:instrText>
      </w:r>
      <w:r w:rsidR="007A484F">
        <w:fldChar w:fldCharType="separate"/>
      </w:r>
      <w:r w:rsidR="00F7708A" w:rsidRPr="00B33739">
        <w:rPr>
          <w:sz w:val="24"/>
          <w:szCs w:val="24"/>
        </w:rPr>
        <w:t>3.8</w:t>
      </w:r>
      <w:r w:rsidR="007A484F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6" w:name="_Ref303250967"/>
      <w:bookmarkStart w:id="667" w:name="_Toc305697378"/>
      <w:bookmarkStart w:id="668" w:name="_Toc471979947"/>
      <w:bookmarkStart w:id="66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6"/>
      <w:bookmarkEnd w:id="667"/>
      <w:bookmarkEnd w:id="668"/>
      <w:r w:rsidRPr="00E71A48">
        <w:t xml:space="preserve"> </w:t>
      </w:r>
    </w:p>
    <w:bookmarkEnd w:id="66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7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7A484F">
        <w:fldChar w:fldCharType="begin"/>
      </w:r>
      <w:r w:rsidR="007A484F">
        <w:instrText xml:space="preserve"> REF _Ref465847813 \r \h  \* MERGEFORMAT </w:instrText>
      </w:r>
      <w:r w:rsidR="007A484F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7A484F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7A484F">
        <w:fldChar w:fldCharType="begin"/>
      </w:r>
      <w:r w:rsidR="007A484F">
        <w:instrText xml:space="preserve"> REF _Ref306352987 \r \h  \* MERGEFORMAT </w:instrText>
      </w:r>
      <w:r w:rsidR="007A484F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7A484F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7A484F">
        <w:fldChar w:fldCharType="begin"/>
      </w:r>
      <w:r w:rsidR="007A484F">
        <w:instrText xml:space="preserve"> REF _Ref306353005 \r \h  \* MERGEFORMAT </w:instrText>
      </w:r>
      <w:r w:rsidR="007A484F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7A484F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2" w:name="_Ref468875877"/>
      <w:r w:rsidRPr="00AE1D21">
        <w:rPr>
          <w:sz w:val="24"/>
          <w:szCs w:val="24"/>
          <w:lang w:eastAsia="ru-RU"/>
        </w:rPr>
        <w:lastRenderedPageBreak/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3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</w:t>
      </w:r>
      <w:proofErr w:type="gramStart"/>
      <w:r w:rsidRPr="00AE1D21">
        <w:rPr>
          <w:sz w:val="24"/>
          <w:szCs w:val="24"/>
        </w:rPr>
        <w:t>случае</w:t>
      </w:r>
      <w:proofErr w:type="gramEnd"/>
      <w:r w:rsidRPr="00AE1D21">
        <w:rPr>
          <w:sz w:val="24"/>
          <w:szCs w:val="24"/>
        </w:rPr>
        <w:t xml:space="preserve">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7A484F">
        <w:fldChar w:fldCharType="begin"/>
      </w:r>
      <w:r w:rsidR="007A484F">
        <w:instrText xml:space="preserve"> REF _Ref465670219 \r \h  \* MERGEFORMAT </w:instrText>
      </w:r>
      <w:r w:rsidR="007A484F">
        <w:fldChar w:fldCharType="separate"/>
      </w:r>
      <w:r w:rsidR="00DA443D" w:rsidRPr="0033661D">
        <w:rPr>
          <w:sz w:val="24"/>
          <w:szCs w:val="24"/>
        </w:rPr>
        <w:t>3.11</w:t>
      </w:r>
      <w:r w:rsidR="007A484F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7A484F">
        <w:fldChar w:fldCharType="begin"/>
      </w:r>
      <w:r w:rsidR="007A484F">
        <w:instrText xml:space="preserve"> REF _Ref468875877 \r \h  \* MERGEFORMAT </w:instrText>
      </w:r>
      <w:r w:rsidR="007A484F">
        <w:fldChar w:fldCharType="separate"/>
      </w:r>
      <w:r w:rsidR="00DA443D" w:rsidRPr="0033661D">
        <w:rPr>
          <w:sz w:val="24"/>
          <w:szCs w:val="24"/>
        </w:rPr>
        <w:t>3.7.8</w:t>
      </w:r>
      <w:r w:rsidR="007A484F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7A484F">
        <w:fldChar w:fldCharType="begin"/>
      </w:r>
      <w:r w:rsidR="007A484F">
        <w:instrText xml:space="preserve"> REF _Ref465675151 \r \h  \* MERGEFORMAT </w:instrText>
      </w:r>
      <w:r w:rsidR="007A484F">
        <w:fldChar w:fldCharType="separate"/>
      </w:r>
      <w:r w:rsidR="00DA443D" w:rsidRPr="0033661D">
        <w:rPr>
          <w:sz w:val="24"/>
          <w:szCs w:val="24"/>
        </w:rPr>
        <w:t>3.11.2</w:t>
      </w:r>
      <w:r w:rsidR="007A484F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7A484F">
        <w:fldChar w:fldCharType="begin"/>
      </w:r>
      <w:r w:rsidR="007A484F">
        <w:instrText xml:space="preserve"> REF _Ref465675151 \r \h  \* MERGEFORMAT </w:instrText>
      </w:r>
      <w:r w:rsidR="007A484F">
        <w:fldChar w:fldCharType="separate"/>
      </w:r>
      <w:r w:rsidR="00DA443D" w:rsidRPr="0033661D">
        <w:rPr>
          <w:sz w:val="24"/>
          <w:szCs w:val="24"/>
        </w:rPr>
        <w:t>3.11.2</w:t>
      </w:r>
      <w:r w:rsidR="007A484F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4" w:name="_Toc471823191"/>
      <w:bookmarkStart w:id="675" w:name="_Ref471823363"/>
      <w:bookmarkStart w:id="676" w:name="_Toc471828429"/>
      <w:bookmarkStart w:id="677" w:name="_Ref471894330"/>
      <w:bookmarkStart w:id="678" w:name="_Toc471894912"/>
      <w:bookmarkStart w:id="679" w:name="_Toc471979948"/>
      <w:bookmarkStart w:id="680" w:name="_Ref303681924"/>
      <w:bookmarkStart w:id="681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4"/>
      <w:bookmarkEnd w:id="675"/>
      <w:bookmarkEnd w:id="676"/>
      <w:bookmarkEnd w:id="677"/>
      <w:bookmarkEnd w:id="678"/>
      <w:bookmarkEnd w:id="679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</w:t>
      </w:r>
      <w:proofErr w:type="gramStart"/>
      <w:r w:rsidRPr="00A87504">
        <w:rPr>
          <w:sz w:val="24"/>
          <w:szCs w:val="24"/>
        </w:rPr>
        <w:t>рамках</w:t>
      </w:r>
      <w:proofErr w:type="gramEnd"/>
      <w:r w:rsidRPr="00A87504">
        <w:rPr>
          <w:sz w:val="24"/>
          <w:szCs w:val="24"/>
        </w:rPr>
        <w:t xml:space="preserve">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Отнесение Участника закупки к российским или иностранным лицам производится на основании документов Участника закупки, содержащих информацию о </w:t>
      </w:r>
      <w:r w:rsidRPr="00A87504">
        <w:rPr>
          <w:sz w:val="24"/>
          <w:szCs w:val="24"/>
        </w:rPr>
        <w:lastRenderedPageBreak/>
        <w:t>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Приоритет не предоставляется в </w:t>
      </w:r>
      <w:proofErr w:type="gramStart"/>
      <w:r w:rsidRPr="00540F1D">
        <w:rPr>
          <w:sz w:val="24"/>
          <w:szCs w:val="24"/>
        </w:rPr>
        <w:t>случаях</w:t>
      </w:r>
      <w:proofErr w:type="gramEnd"/>
      <w:r w:rsidRPr="00540F1D">
        <w:rPr>
          <w:sz w:val="24"/>
          <w:szCs w:val="24"/>
        </w:rPr>
        <w:t>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7A484F">
        <w:fldChar w:fldCharType="begin"/>
      </w:r>
      <w:r w:rsidR="007A484F">
        <w:instrText xml:space="preserve"> REF _Ref303251044 \r \h  \* MERGEFORMAT </w:instrText>
      </w:r>
      <w:r w:rsidR="007A484F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7A484F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1979527"/>
      <w:bookmarkStart w:id="683" w:name="_Toc471979949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80"/>
      <w:bookmarkEnd w:id="681"/>
      <w:bookmarkEnd w:id="682"/>
      <w:bookmarkEnd w:id="683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4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84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</w:t>
      </w:r>
      <w:proofErr w:type="gramStart"/>
      <w:r w:rsidRPr="00DD092B">
        <w:rPr>
          <w:bCs w:val="0"/>
          <w:sz w:val="24"/>
          <w:szCs w:val="24"/>
        </w:rPr>
        <w:t>случае</w:t>
      </w:r>
      <w:proofErr w:type="gramEnd"/>
      <w:r w:rsidRPr="00DD092B">
        <w:rPr>
          <w:bCs w:val="0"/>
          <w:sz w:val="24"/>
          <w:szCs w:val="24"/>
        </w:rPr>
        <w:t xml:space="preserve">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</w:t>
      </w:r>
      <w:proofErr w:type="gramStart"/>
      <w:r w:rsidRPr="00DD092B">
        <w:rPr>
          <w:sz w:val="24"/>
          <w:szCs w:val="24"/>
        </w:rPr>
        <w:t>случае</w:t>
      </w:r>
      <w:proofErr w:type="gramEnd"/>
      <w:r w:rsidRPr="00DD092B">
        <w:rPr>
          <w:sz w:val="24"/>
          <w:szCs w:val="24"/>
        </w:rPr>
        <w:t xml:space="preserve">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 xml:space="preserve">ам направляются уведомления о результатах запроса предложений согласно </w:t>
      </w:r>
      <w:r w:rsidRPr="00DD092B">
        <w:rPr>
          <w:sz w:val="24"/>
          <w:szCs w:val="24"/>
        </w:rPr>
        <w:lastRenderedPageBreak/>
        <w:t>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proofErr w:type="gramStart"/>
      <w:r>
        <w:rPr>
          <w:sz w:val="24"/>
          <w:szCs w:val="24"/>
        </w:rPr>
        <w:t>запросе</w:t>
      </w:r>
      <w:proofErr w:type="gramEnd"/>
      <w:r>
        <w:rPr>
          <w:sz w:val="24"/>
          <w:szCs w:val="24"/>
        </w:rPr>
        <w:t xml:space="preserve">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5" w:name="_Ref303251044"/>
      <w:bookmarkStart w:id="686" w:name="_Toc471979950"/>
      <w:bookmarkStart w:id="687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85"/>
      <w:bookmarkEnd w:id="686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8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</w:t>
      </w:r>
      <w:proofErr w:type="gramStart"/>
      <w:r w:rsidRPr="00DD092B">
        <w:rPr>
          <w:sz w:val="24"/>
          <w:szCs w:val="24"/>
        </w:rPr>
        <w:t>несостоявшимся</w:t>
      </w:r>
      <w:proofErr w:type="gramEnd"/>
      <w:r w:rsidRPr="00DD092B">
        <w:rPr>
          <w:sz w:val="24"/>
          <w:szCs w:val="24"/>
        </w:rPr>
        <w:t xml:space="preserve"> в случаях:</w:t>
      </w:r>
      <w:bookmarkEnd w:id="68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9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8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90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proofErr w:type="gramStart"/>
      <w:r w:rsidRPr="00DD092B">
        <w:rPr>
          <w:bCs w:val="0"/>
          <w:sz w:val="24"/>
          <w:szCs w:val="24"/>
        </w:rPr>
        <w:t>случае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90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1" w:name="_Ref465670219"/>
      <w:bookmarkStart w:id="692" w:name="_Toc468441704"/>
      <w:bookmarkStart w:id="693" w:name="_Toc468875341"/>
      <w:bookmarkStart w:id="694" w:name="_Toc471979951"/>
      <w:bookmarkStart w:id="695" w:name="_Ref303683929"/>
      <w:r w:rsidRPr="00DD092B">
        <w:rPr>
          <w:bCs w:val="0"/>
        </w:rPr>
        <w:t>Антидемпинговые меры</w:t>
      </w:r>
      <w:bookmarkEnd w:id="691"/>
      <w:bookmarkEnd w:id="692"/>
      <w:bookmarkEnd w:id="693"/>
      <w:bookmarkEnd w:id="694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96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65pt;height:60.5pt" o:ole="" fillcolor="window">
            <v:imagedata r:id="rId35" o:title=""/>
          </v:shape>
          <o:OLEObject Type="Embed" ProgID="Equation.3" ShapeID="_x0000_i1025" DrawAspect="Content" ObjectID="_1548572552" r:id="rId36"/>
        </w:object>
      </w:r>
      <w:r w:rsidRPr="004444C3">
        <w:rPr>
          <w:b w:val="0"/>
        </w:rPr>
        <w:t>&gt;1,33, где: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pt;height:21.9pt" o:ole="">
            <v:imagedata r:id="rId37" o:title=""/>
          </v:shape>
          <o:OLEObject Type="Embed" ProgID="Equation.3" ShapeID="_x0000_i1026" DrawAspect="Content" ObjectID="_1548572553" r:id="rId38"/>
        </w:object>
      </w:r>
      <w:r w:rsidRPr="004444C3">
        <w:rPr>
          <w:b w:val="0"/>
        </w:rPr>
        <w:t xml:space="preserve">– единичная начальная (максимальная) расценка (цена), указанная в </w:t>
      </w:r>
      <w:proofErr w:type="gramStart"/>
      <w:r w:rsidRPr="004444C3">
        <w:rPr>
          <w:b w:val="0"/>
        </w:rPr>
        <w:t>приложении</w:t>
      </w:r>
      <w:proofErr w:type="gramEnd"/>
      <w:r w:rsidRPr="004444C3">
        <w:rPr>
          <w:b w:val="0"/>
        </w:rPr>
        <w:t xml:space="preserve"> №1 к настоящей документации;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9pt;height:21.9pt" o:ole="">
            <v:imagedata r:id="rId39" o:title=""/>
          </v:shape>
          <o:OLEObject Type="Embed" ProgID="Equation.3" ShapeID="_x0000_i1027" DrawAspect="Content" ObjectID="_1548572554" r:id="rId40"/>
        </w:object>
      </w:r>
      <w:r w:rsidRPr="004444C3">
        <w:rPr>
          <w:b w:val="0"/>
        </w:rPr>
        <w:t xml:space="preserve">– оцениваемая, предложенная Участником цена продукции, по каждой позиции;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</w:rPr>
        <w:lastRenderedPageBreak/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96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</w:t>
      </w: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>случае</w:t>
      </w:r>
      <w:proofErr w:type="gramEnd"/>
      <w:r w:rsidRPr="0033661D">
        <w:rPr>
          <w:rFonts w:eastAsia="Times New Roman,Italic"/>
          <w:bCs w:val="0"/>
          <w:iCs/>
          <w:sz w:val="24"/>
          <w:szCs w:val="24"/>
        </w:rPr>
        <w:t xml:space="preserve">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</w:t>
      </w: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>случае</w:t>
      </w:r>
      <w:proofErr w:type="gramEnd"/>
      <w:r w:rsidRPr="0033661D">
        <w:rPr>
          <w:rFonts w:eastAsia="Times New Roman,Italic"/>
          <w:bCs w:val="0"/>
          <w:iCs/>
          <w:sz w:val="24"/>
          <w:szCs w:val="24"/>
        </w:rPr>
        <w:t xml:space="preserve">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7A484F">
        <w:fldChar w:fldCharType="begin"/>
      </w:r>
      <w:r w:rsidR="007A484F">
        <w:instrText xml:space="preserve"> REF _Ref465675151 \r \h  \* MERGEFORMAT </w:instrText>
      </w:r>
      <w:r w:rsidR="007A484F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7A484F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</w:t>
      </w:r>
      <w:proofErr w:type="gramStart"/>
      <w:r w:rsidRPr="004444C3">
        <w:rPr>
          <w:rFonts w:eastAsia="Times New Roman,Italic"/>
          <w:bCs w:val="0"/>
          <w:iCs/>
          <w:sz w:val="24"/>
          <w:szCs w:val="24"/>
        </w:rPr>
        <w:t>случае</w:t>
      </w:r>
      <w:proofErr w:type="gramEnd"/>
      <w:r w:rsidRPr="004444C3">
        <w:rPr>
          <w:rFonts w:eastAsia="Times New Roman,Italic"/>
          <w:bCs w:val="0"/>
          <w:iCs/>
          <w:sz w:val="24"/>
          <w:szCs w:val="24"/>
        </w:rPr>
        <w:t xml:space="preserve">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7A484F">
        <w:fldChar w:fldCharType="begin"/>
      </w:r>
      <w:r w:rsidR="007A484F">
        <w:instrText xml:space="preserve"> REF _Ref468875938 \r \h  \* MERGEFORMAT </w:instrText>
      </w:r>
      <w:r w:rsidR="007A484F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7A484F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  <w:proofErr w:type="gramEnd"/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7A484F">
        <w:fldChar w:fldCharType="begin"/>
      </w:r>
      <w:r w:rsidR="007A484F">
        <w:instrText xml:space="preserve"> REF _Ref465437572 \r \h  \* MERGEFORMAT </w:instrText>
      </w:r>
      <w:r w:rsidR="007A484F">
        <w:fldChar w:fldCharType="separate"/>
      </w:r>
      <w:r w:rsidR="00DA443D" w:rsidRPr="004444C3">
        <w:rPr>
          <w:sz w:val="24"/>
          <w:szCs w:val="24"/>
        </w:rPr>
        <w:t>3.13.2</w:t>
      </w:r>
      <w:r w:rsidR="007A484F">
        <w:fldChar w:fldCharType="end"/>
      </w:r>
      <w:r w:rsidRPr="004444C3">
        <w:rPr>
          <w:sz w:val="24"/>
          <w:szCs w:val="24"/>
        </w:rPr>
        <w:t>-</w:t>
      </w:r>
      <w:r w:rsidR="007A484F">
        <w:fldChar w:fldCharType="begin"/>
      </w:r>
      <w:r w:rsidR="007A484F">
        <w:instrText xml:space="preserve"> REF _Ref465440181 \r \h  \* MERGEFORMAT </w:instrText>
      </w:r>
      <w:r w:rsidR="007A484F">
        <w:fldChar w:fldCharType="separate"/>
      </w:r>
      <w:r w:rsidR="00DA443D" w:rsidRPr="004444C3">
        <w:rPr>
          <w:sz w:val="24"/>
          <w:szCs w:val="24"/>
        </w:rPr>
        <w:t>3.13.4</w:t>
      </w:r>
      <w:r w:rsidR="007A484F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4444C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 xml:space="preserve">неверно, и ценовое предложение Участника </w:t>
      </w:r>
      <w:r w:rsidR="0033661D" w:rsidRPr="004444C3">
        <w:rPr>
          <w:sz w:val="24"/>
          <w:szCs w:val="24"/>
        </w:rPr>
        <w:lastRenderedPageBreak/>
        <w:t>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  <w:proofErr w:type="gramEnd"/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7A484F">
        <w:fldChar w:fldCharType="begin"/>
      </w:r>
      <w:r w:rsidR="007A484F">
        <w:instrText xml:space="preserve"> REF _Ref465437572 \r \h  \* MERGEFORMAT </w:instrText>
      </w:r>
      <w:r w:rsidR="007A484F">
        <w:fldChar w:fldCharType="separate"/>
      </w:r>
      <w:r w:rsidR="00DA443D" w:rsidRPr="004444C3">
        <w:rPr>
          <w:sz w:val="24"/>
          <w:szCs w:val="24"/>
        </w:rPr>
        <w:t>3.13.2</w:t>
      </w:r>
      <w:r w:rsidR="007A484F">
        <w:fldChar w:fldCharType="end"/>
      </w:r>
      <w:r w:rsidRPr="004444C3">
        <w:rPr>
          <w:sz w:val="24"/>
          <w:szCs w:val="24"/>
        </w:rPr>
        <w:t>-</w:t>
      </w:r>
      <w:r w:rsidR="007A484F">
        <w:fldChar w:fldCharType="begin"/>
      </w:r>
      <w:r w:rsidR="007A484F">
        <w:instrText xml:space="preserve"> REF _Ref465440181 \r \h  \* MERGEFORMAT </w:instrText>
      </w:r>
      <w:r w:rsidR="007A484F">
        <w:fldChar w:fldCharType="separate"/>
      </w:r>
      <w:r w:rsidR="00DA443D" w:rsidRPr="004444C3">
        <w:rPr>
          <w:sz w:val="24"/>
          <w:szCs w:val="24"/>
        </w:rPr>
        <w:t>3.13.4</w:t>
      </w:r>
      <w:r w:rsidR="007A484F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7" w:name="_Ref468875974"/>
      <w:bookmarkStart w:id="698" w:name="_Toc471979952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687"/>
      <w:bookmarkEnd w:id="695"/>
      <w:bookmarkEnd w:id="697"/>
      <w:bookmarkEnd w:id="698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 xml:space="preserve">Ход переговоров и достигнутые результаты фиксируются в </w:t>
      </w:r>
      <w:proofErr w:type="gramStart"/>
      <w:r w:rsidRPr="00DD092B">
        <w:rPr>
          <w:rStyle w:val="adskobk"/>
          <w:i/>
          <w:sz w:val="24"/>
          <w:szCs w:val="24"/>
        </w:rPr>
        <w:t>Протоколе</w:t>
      </w:r>
      <w:proofErr w:type="gramEnd"/>
      <w:r w:rsidRPr="00DD092B">
        <w:rPr>
          <w:rStyle w:val="adskobk"/>
          <w:i/>
          <w:sz w:val="24"/>
          <w:szCs w:val="24"/>
        </w:rPr>
        <w:t xml:space="preserve">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9" w:name="_Ref294695403"/>
      <w:bookmarkStart w:id="700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99"/>
      <w:bookmarkEnd w:id="700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proofErr w:type="gramStart"/>
      <w:r w:rsidRPr="0033661D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7A484F">
        <w:fldChar w:fldCharType="begin"/>
      </w:r>
      <w:r w:rsidR="007A484F">
        <w:instrText xml:space="preserve"> REF _Ref465670219 \r \h  \* MERGEFORMAT </w:instrText>
      </w:r>
      <w:r w:rsidR="007A484F">
        <w:fldChar w:fldCharType="separate"/>
      </w:r>
      <w:r w:rsidR="00DA443D" w:rsidRPr="0033661D">
        <w:rPr>
          <w:sz w:val="24"/>
          <w:szCs w:val="24"/>
        </w:rPr>
        <w:t>3.11</w:t>
      </w:r>
      <w:r w:rsidR="007A484F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7A484F">
        <w:fldChar w:fldCharType="begin"/>
      </w:r>
      <w:r w:rsidR="007A484F">
        <w:instrText xml:space="preserve"> REF _Ref465437572 \r \h  \* MERGEFORMAT </w:instrText>
      </w:r>
      <w:r w:rsidR="007A484F">
        <w:fldChar w:fldCharType="separate"/>
      </w:r>
      <w:r w:rsidR="00DA443D" w:rsidRPr="0033661D">
        <w:rPr>
          <w:sz w:val="24"/>
          <w:szCs w:val="24"/>
        </w:rPr>
        <w:t>3.13.2</w:t>
      </w:r>
      <w:r w:rsidR="007A484F">
        <w:fldChar w:fldCharType="end"/>
      </w:r>
      <w:r w:rsidRPr="0033661D">
        <w:rPr>
          <w:sz w:val="24"/>
          <w:szCs w:val="24"/>
        </w:rPr>
        <w:t>-</w:t>
      </w:r>
      <w:r w:rsidR="007A484F">
        <w:fldChar w:fldCharType="begin"/>
      </w:r>
      <w:r w:rsidR="007A484F">
        <w:instrText xml:space="preserve"> REF _Ref465440181 \r \h  \* MERGEFORMAT </w:instrText>
      </w:r>
      <w:r w:rsidR="007A484F">
        <w:fldChar w:fldCharType="separate"/>
      </w:r>
      <w:r w:rsidR="00DA443D" w:rsidRPr="0033661D">
        <w:rPr>
          <w:sz w:val="24"/>
          <w:szCs w:val="24"/>
        </w:rPr>
        <w:t>3.13.4</w:t>
      </w:r>
      <w:r w:rsidR="007A484F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  <w:proofErr w:type="gramEnd"/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1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01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7A484F">
        <w:fldChar w:fldCharType="begin"/>
      </w:r>
      <w:r w:rsidR="007A484F">
        <w:instrText xml:space="preserve"> REF _Ref294695546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7A484F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7A484F">
        <w:fldChar w:fldCharType="begin"/>
      </w:r>
      <w:r w:rsidR="007A484F">
        <w:instrText xml:space="preserve"> REF _Ref294695403 \n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7A484F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7A484F">
        <w:fldChar w:fldCharType="begin"/>
      </w:r>
      <w:r w:rsidR="007A484F">
        <w:instrText xml:space="preserve"> REF _Ref468201106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7A484F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proofErr w:type="gramStart"/>
      <w:r w:rsidRPr="00E71A48">
        <w:rPr>
          <w:bCs w:val="0"/>
          <w:sz w:val="24"/>
          <w:szCs w:val="24"/>
        </w:rPr>
        <w:t>соответствии</w:t>
      </w:r>
      <w:proofErr w:type="gramEnd"/>
      <w:r w:rsidRPr="00E71A48">
        <w:rPr>
          <w:bCs w:val="0"/>
          <w:sz w:val="24"/>
          <w:szCs w:val="24"/>
        </w:rPr>
        <w:t xml:space="preserve">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2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7A484F">
        <w:fldChar w:fldCharType="begin"/>
      </w:r>
      <w:r w:rsidR="007A484F">
        <w:instrText xml:space="preserve"> REF _Ref305979053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7A484F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</w:t>
      </w:r>
      <w:r w:rsidRPr="00DA443D">
        <w:rPr>
          <w:bCs w:val="0"/>
          <w:sz w:val="24"/>
          <w:szCs w:val="24"/>
        </w:rPr>
        <w:lastRenderedPageBreak/>
        <w:t xml:space="preserve">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4" w:name="_Toc181693189"/>
      <w:bookmarkStart w:id="705" w:name="_Ref190680463"/>
      <w:bookmarkStart w:id="706" w:name="_Ref306140410"/>
      <w:bookmarkStart w:id="707" w:name="_Ref306142159"/>
      <w:bookmarkStart w:id="708" w:name="_Ref468201028"/>
      <w:bookmarkStart w:id="709" w:name="_Ref468201106"/>
      <w:bookmarkStart w:id="710" w:name="_Toc471979953"/>
      <w:bookmarkStart w:id="711" w:name="_Ref303102866"/>
      <w:bookmarkStart w:id="712" w:name="_Toc305835589"/>
      <w:bookmarkStart w:id="713" w:name="_Ref303683952"/>
      <w:bookmarkStart w:id="714" w:name="__RefNumPara__840_922829174"/>
      <w:bookmarkEnd w:id="703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04"/>
      <w:bookmarkEnd w:id="705"/>
      <w:bookmarkEnd w:id="706"/>
      <w:bookmarkEnd w:id="707"/>
      <w:bookmarkEnd w:id="708"/>
      <w:bookmarkEnd w:id="709"/>
      <w:bookmarkEnd w:id="710"/>
      <w:r w:rsidRPr="00414CAF">
        <w:t xml:space="preserve"> </w:t>
      </w:r>
      <w:bookmarkEnd w:id="711"/>
      <w:bookmarkEnd w:id="712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</w:t>
      </w:r>
      <w:proofErr w:type="gramStart"/>
      <w:r w:rsidRPr="00DD092B">
        <w:rPr>
          <w:sz w:val="24"/>
          <w:szCs w:val="24"/>
        </w:rPr>
        <w:t>проекте</w:t>
      </w:r>
      <w:proofErr w:type="gramEnd"/>
      <w:r w:rsidRPr="00DD092B">
        <w:rPr>
          <w:sz w:val="24"/>
          <w:szCs w:val="24"/>
        </w:rPr>
        <w:t xml:space="preserve"> </w:t>
      </w:r>
      <w:r w:rsidRPr="004444C3">
        <w:rPr>
          <w:sz w:val="24"/>
          <w:szCs w:val="24"/>
        </w:rPr>
        <w:t xml:space="preserve">Договора (раздел </w:t>
      </w:r>
      <w:r w:rsidR="007A484F">
        <w:fldChar w:fldCharType="begin"/>
      </w:r>
      <w:r w:rsidR="007A484F">
        <w:instrText xml:space="preserve"> REF _Ref440272931 \r \h  \* MERGEFORMAT </w:instrText>
      </w:r>
      <w:r w:rsidR="007A484F">
        <w:fldChar w:fldCharType="separate"/>
      </w:r>
      <w:r w:rsidR="00DA443D" w:rsidRPr="004444C3">
        <w:t>2</w:t>
      </w:r>
      <w:r w:rsidR="007A484F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7A484F">
        <w:fldChar w:fldCharType="begin"/>
      </w:r>
      <w:r w:rsidR="007A484F">
        <w:instrText xml:space="preserve"> REF _Ref465437572 \r \h  \* MERGEFORMAT </w:instrText>
      </w:r>
      <w:r w:rsidR="007A484F">
        <w:fldChar w:fldCharType="separate"/>
      </w:r>
      <w:r w:rsidR="00DA443D" w:rsidRPr="004444C3">
        <w:rPr>
          <w:sz w:val="24"/>
          <w:szCs w:val="24"/>
        </w:rPr>
        <w:t>3.13.2</w:t>
      </w:r>
      <w:r w:rsidR="007A484F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5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</w:t>
      </w:r>
      <w:proofErr w:type="gramStart"/>
      <w:r w:rsidRPr="004444C3">
        <w:rPr>
          <w:sz w:val="24"/>
          <w:szCs w:val="24"/>
        </w:rPr>
        <w:t>порядке</w:t>
      </w:r>
      <w:proofErr w:type="gramEnd"/>
      <w:r w:rsidRPr="004444C3">
        <w:rPr>
          <w:sz w:val="24"/>
          <w:szCs w:val="24"/>
        </w:rPr>
        <w:t xml:space="preserve">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15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7A484F">
        <w:fldChar w:fldCharType="begin"/>
      </w:r>
      <w:r w:rsidR="007A484F">
        <w:instrText xml:space="preserve"> REF _Ref468973864 \r \h  \* MERGEFORMAT </w:instrText>
      </w:r>
      <w:r w:rsidR="007A484F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7A484F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7A484F">
        <w:fldChar w:fldCharType="begin"/>
      </w:r>
      <w:r w:rsidR="007A484F">
        <w:instrText xml:space="preserve"> REF _Ref440272931 \r \h  \* MERGEFORMAT </w:instrText>
      </w:r>
      <w:r w:rsidR="007A484F">
        <w:fldChar w:fldCharType="separate"/>
      </w:r>
      <w:r w:rsidR="00DA443D" w:rsidRPr="0033661D">
        <w:t>2</w:t>
      </w:r>
      <w:r w:rsidR="007A484F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7A484F">
        <w:fldChar w:fldCharType="begin"/>
      </w:r>
      <w:r w:rsidR="007A484F">
        <w:instrText xml:space="preserve"> REF _Ref465437572 \r \h  \* MERGEFORMAT </w:instrText>
      </w:r>
      <w:r w:rsidR="007A484F">
        <w:fldChar w:fldCharType="separate"/>
      </w:r>
      <w:r w:rsidR="00DA443D" w:rsidRPr="0033661D">
        <w:rPr>
          <w:sz w:val="24"/>
          <w:szCs w:val="24"/>
        </w:rPr>
        <w:t>3.13.2</w:t>
      </w:r>
      <w:r w:rsidR="007A484F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7A484F">
        <w:fldChar w:fldCharType="begin"/>
      </w:r>
      <w:r w:rsidR="007A484F">
        <w:instrText xml:space="preserve"> REF _Ref468875974 \r \h  \* MERGEFORMAT </w:instrText>
      </w:r>
      <w:r w:rsidR="007A484F">
        <w:fldChar w:fldCharType="separate"/>
      </w:r>
      <w:r w:rsidR="00DA443D" w:rsidRPr="0033661D">
        <w:rPr>
          <w:sz w:val="24"/>
          <w:szCs w:val="24"/>
        </w:rPr>
        <w:t>3.12</w:t>
      </w:r>
      <w:r w:rsidR="007A484F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6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</w:t>
      </w:r>
      <w:proofErr w:type="gramStart"/>
      <w:r w:rsidRPr="0033661D">
        <w:rPr>
          <w:sz w:val="24"/>
          <w:szCs w:val="24"/>
        </w:rPr>
        <w:t>подпункте</w:t>
      </w:r>
      <w:proofErr w:type="gramEnd"/>
      <w:r w:rsidRPr="0033661D">
        <w:rPr>
          <w:sz w:val="24"/>
          <w:szCs w:val="24"/>
        </w:rPr>
        <w:t xml:space="preserve"> </w:t>
      </w:r>
      <w:r w:rsidR="007A484F">
        <w:fldChar w:fldCharType="begin"/>
      </w:r>
      <w:r w:rsidR="007A484F">
        <w:instrText xml:space="preserve"> REF _Ref468875995 \r \h  \* MERGEFORMAT </w:instrText>
      </w:r>
      <w:r w:rsidR="007A484F">
        <w:fldChar w:fldCharType="separate"/>
      </w:r>
      <w:r w:rsidR="00DA443D" w:rsidRPr="0033661D">
        <w:rPr>
          <w:sz w:val="24"/>
          <w:szCs w:val="24"/>
        </w:rPr>
        <w:t>3.12.6</w:t>
      </w:r>
      <w:r w:rsidR="007A484F">
        <w:fldChar w:fldCharType="end"/>
      </w:r>
      <w:r w:rsidRPr="0033661D">
        <w:rPr>
          <w:bCs w:val="0"/>
          <w:sz w:val="24"/>
          <w:szCs w:val="24"/>
        </w:rPr>
        <w:t>.</w:t>
      </w:r>
      <w:bookmarkEnd w:id="71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7" w:name="_Ref303694483"/>
      <w:bookmarkStart w:id="718" w:name="_Toc305835590"/>
      <w:bookmarkStart w:id="719" w:name="_Ref306140451"/>
      <w:bookmarkStart w:id="720" w:name="_Toc471979954"/>
      <w:r w:rsidRPr="006E1884">
        <w:t xml:space="preserve">Уведомление о результатах </w:t>
      </w:r>
      <w:bookmarkEnd w:id="717"/>
      <w:bookmarkEnd w:id="718"/>
      <w:r w:rsidRPr="006E1884">
        <w:t>запроса предложений</w:t>
      </w:r>
      <w:bookmarkEnd w:id="719"/>
      <w:bookmarkEnd w:id="720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1" w:name="_Toc471979955"/>
      <w:bookmarkEnd w:id="713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7A484F">
        <w:fldChar w:fldCharType="begin"/>
      </w:r>
      <w:r w:rsidR="007A484F">
        <w:instrText xml:space="preserve"> REF _Ref191386085 \r \h  \* MERGEFORMAT </w:instrText>
      </w:r>
      <w:r w:rsidR="007A484F">
        <w:fldChar w:fldCharType="separate"/>
      </w:r>
      <w:r w:rsidR="00DA443D" w:rsidRPr="00DA443D">
        <w:rPr>
          <w:b w:val="0"/>
          <w:iCs/>
        </w:rPr>
        <w:t>1.1.1</w:t>
      </w:r>
      <w:r w:rsidR="007A484F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1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2" w:name="_Toc471979956"/>
      <w:r w:rsidRPr="00DA443D">
        <w:rPr>
          <w:b w:val="0"/>
          <w:lang w:eastAsia="ru-RU"/>
        </w:rPr>
        <w:lastRenderedPageBreak/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2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1"/>
          <w:headerReference w:type="default" r:id="rId42"/>
          <w:footerReference w:type="even" r:id="rId43"/>
          <w:headerReference w:type="first" r:id="rId44"/>
          <w:footerReference w:type="first" r:id="rId45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3" w:name="_Ref440270568"/>
      <w:bookmarkStart w:id="724" w:name="_Ref440274159"/>
      <w:bookmarkStart w:id="725" w:name="_Ref440292555"/>
      <w:bookmarkStart w:id="726" w:name="_Ref440292779"/>
      <w:bookmarkStart w:id="727" w:name="_Toc471979957"/>
      <w:r>
        <w:rPr>
          <w:szCs w:val="24"/>
        </w:rPr>
        <w:lastRenderedPageBreak/>
        <w:t>Техническая часть</w:t>
      </w:r>
      <w:bookmarkEnd w:id="723"/>
      <w:bookmarkEnd w:id="724"/>
      <w:bookmarkEnd w:id="725"/>
      <w:bookmarkEnd w:id="726"/>
      <w:bookmarkEnd w:id="727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8" w:name="_Toc176064097"/>
      <w:bookmarkStart w:id="729" w:name="_Toc176338525"/>
      <w:bookmarkStart w:id="730" w:name="_Toc180399753"/>
      <w:bookmarkStart w:id="731" w:name="_Toc189457101"/>
      <w:bookmarkStart w:id="732" w:name="_Toc189461737"/>
      <w:bookmarkStart w:id="733" w:name="_Toc189462011"/>
      <w:bookmarkStart w:id="734" w:name="_Toc191273610"/>
      <w:bookmarkStart w:id="735" w:name="_Toc423421726"/>
      <w:bookmarkStart w:id="736" w:name="_Toc471979958"/>
      <w:bookmarkStart w:id="737" w:name="_Toc167189319"/>
      <w:bookmarkStart w:id="738" w:name="_Toc168725254"/>
      <w:r w:rsidRPr="00C12FA4">
        <w:t xml:space="preserve">Перечень, объемы и характеристики </w:t>
      </w:r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r w:rsidR="00C3704B">
        <w:t>закупаемых услуг</w:t>
      </w:r>
      <w:bookmarkEnd w:id="736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9" w:name="_Toc439166311"/>
      <w:bookmarkStart w:id="740" w:name="_Toc439170659"/>
      <w:bookmarkStart w:id="741" w:name="_Toc439172761"/>
      <w:bookmarkStart w:id="742" w:name="_Toc439173205"/>
      <w:bookmarkStart w:id="743" w:name="_Toc439238199"/>
      <w:bookmarkStart w:id="744" w:name="_Toc439252751"/>
      <w:bookmarkStart w:id="745" w:name="_Toc439323609"/>
      <w:bookmarkStart w:id="746" w:name="_Toc439323725"/>
      <w:bookmarkStart w:id="747" w:name="_Toc440361359"/>
      <w:bookmarkStart w:id="748" w:name="_Toc440376114"/>
      <w:bookmarkStart w:id="749" w:name="_Toc440376241"/>
      <w:bookmarkStart w:id="750" w:name="_Toc440382503"/>
      <w:bookmarkStart w:id="751" w:name="_Toc440447173"/>
      <w:bookmarkStart w:id="752" w:name="_Toc440632334"/>
      <w:bookmarkStart w:id="753" w:name="_Toc440875107"/>
      <w:bookmarkStart w:id="754" w:name="_Toc441131094"/>
      <w:bookmarkStart w:id="755" w:name="_Toc465774615"/>
      <w:bookmarkStart w:id="756" w:name="_Toc465848844"/>
      <w:bookmarkStart w:id="757" w:name="_Toc468876164"/>
      <w:bookmarkStart w:id="758" w:name="_Toc469487658"/>
      <w:bookmarkStart w:id="759" w:name="_Toc471979959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714631">
        <w:rPr>
          <w:b w:val="0"/>
          <w:szCs w:val="24"/>
        </w:rPr>
        <w:t xml:space="preserve">Лоту №1 (подраздел </w:t>
      </w:r>
      <w:r w:rsidR="00432DF7" w:rsidRPr="00714631">
        <w:rPr>
          <w:b w:val="0"/>
          <w:szCs w:val="24"/>
        </w:rPr>
        <w:fldChar w:fldCharType="begin"/>
      </w:r>
      <w:r w:rsidR="00A154B7" w:rsidRPr="00714631">
        <w:rPr>
          <w:b w:val="0"/>
          <w:szCs w:val="24"/>
        </w:rPr>
        <w:instrText xml:space="preserve"> REF _Ref440275279 \r \h </w:instrText>
      </w:r>
      <w:r w:rsidR="00432DF7" w:rsidRPr="00714631">
        <w:rPr>
          <w:b w:val="0"/>
          <w:szCs w:val="24"/>
        </w:rPr>
      </w:r>
      <w:r w:rsidR="00714631">
        <w:rPr>
          <w:b w:val="0"/>
          <w:szCs w:val="24"/>
        </w:rPr>
        <w:instrText xml:space="preserve"> \* MERGEFORMAT </w:instrText>
      </w:r>
      <w:r w:rsidR="00432DF7" w:rsidRPr="00714631">
        <w:rPr>
          <w:b w:val="0"/>
          <w:szCs w:val="24"/>
        </w:rPr>
        <w:fldChar w:fldCharType="separate"/>
      </w:r>
      <w:r w:rsidR="00DA443D" w:rsidRPr="00714631">
        <w:rPr>
          <w:b w:val="0"/>
          <w:szCs w:val="24"/>
        </w:rPr>
        <w:t>1.1.4</w:t>
      </w:r>
      <w:r w:rsidR="00432DF7" w:rsidRPr="00714631">
        <w:rPr>
          <w:b w:val="0"/>
          <w:szCs w:val="24"/>
        </w:rPr>
        <w:fldChar w:fldCharType="end"/>
      </w:r>
      <w:r w:rsidR="00A154B7" w:rsidRPr="00714631">
        <w:rPr>
          <w:b w:val="0"/>
          <w:szCs w:val="24"/>
        </w:rPr>
        <w:t>)</w:t>
      </w:r>
      <w:r w:rsidRPr="00714631">
        <w:rPr>
          <w:b w:val="0"/>
          <w:szCs w:val="24"/>
        </w:rPr>
        <w:t xml:space="preserve"> изложен</w:t>
      </w:r>
      <w:r w:rsidR="00F463E8" w:rsidRPr="00714631">
        <w:rPr>
          <w:b w:val="0"/>
          <w:szCs w:val="24"/>
        </w:rPr>
        <w:t>о(</w:t>
      </w:r>
      <w:r w:rsidRPr="00714631">
        <w:rPr>
          <w:b w:val="0"/>
          <w:szCs w:val="24"/>
        </w:rPr>
        <w:t>ы</w:t>
      </w:r>
      <w:r w:rsidR="00F463E8" w:rsidRPr="00714631">
        <w:rPr>
          <w:b w:val="0"/>
          <w:szCs w:val="24"/>
        </w:rPr>
        <w:t>)</w:t>
      </w:r>
      <w:r w:rsidRPr="00714631">
        <w:rPr>
          <w:b w:val="0"/>
          <w:szCs w:val="24"/>
        </w:rPr>
        <w:t xml:space="preserve"> в Приложении №1, которое является неотъемлемым приложением</w:t>
      </w:r>
      <w:r w:rsidRPr="003803A7">
        <w:rPr>
          <w:b w:val="0"/>
          <w:szCs w:val="24"/>
        </w:rPr>
        <w:t xml:space="preserve">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2B5044" w:rsidRPr="003803A7" w:rsidRDefault="002B5044" w:rsidP="0021751A">
      <w:pPr>
        <w:pStyle w:val="2"/>
        <w:ind w:left="1701" w:hanging="1134"/>
      </w:pPr>
      <w:bookmarkStart w:id="760" w:name="_Ref194832984"/>
      <w:bookmarkStart w:id="761" w:name="_Ref197686508"/>
      <w:bookmarkStart w:id="762" w:name="_Toc423421727"/>
      <w:bookmarkStart w:id="763" w:name="_Toc471979960"/>
      <w:r w:rsidRPr="003803A7">
        <w:t xml:space="preserve">Требование к </w:t>
      </w:r>
      <w:bookmarkEnd w:id="760"/>
      <w:bookmarkEnd w:id="761"/>
      <w:bookmarkEnd w:id="762"/>
      <w:r w:rsidR="00C3704B">
        <w:t>закупаемым услугам</w:t>
      </w:r>
      <w:bookmarkEnd w:id="763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4" w:name="_Toc439166314"/>
      <w:bookmarkStart w:id="765" w:name="_Toc439170662"/>
      <w:bookmarkStart w:id="766" w:name="_Toc439172764"/>
      <w:bookmarkStart w:id="767" w:name="_Toc439173208"/>
      <w:bookmarkStart w:id="768" w:name="_Toc439238202"/>
      <w:bookmarkStart w:id="769" w:name="_Toc439252754"/>
      <w:bookmarkStart w:id="770" w:name="_Toc439323612"/>
      <w:bookmarkStart w:id="771" w:name="_Toc439323728"/>
      <w:bookmarkStart w:id="772" w:name="_Toc440361362"/>
      <w:bookmarkStart w:id="773" w:name="_Toc440376117"/>
      <w:bookmarkStart w:id="774" w:name="_Toc440376244"/>
      <w:bookmarkStart w:id="775" w:name="_Toc440382505"/>
      <w:bookmarkStart w:id="776" w:name="_Toc440447175"/>
      <w:bookmarkStart w:id="777" w:name="_Toc440632336"/>
      <w:bookmarkStart w:id="778" w:name="_Toc440875109"/>
      <w:bookmarkStart w:id="779" w:name="_Toc441131096"/>
      <w:bookmarkStart w:id="780" w:name="_Toc465774617"/>
      <w:bookmarkStart w:id="781" w:name="_Toc465848846"/>
      <w:bookmarkStart w:id="782" w:name="_Toc468876166"/>
      <w:bookmarkStart w:id="783" w:name="_Toc469487660"/>
      <w:bookmarkStart w:id="784" w:name="_Toc471979961"/>
      <w:bookmarkStart w:id="785" w:name="_Ref194833053"/>
      <w:bookmarkStart w:id="786" w:name="_Ref223496951"/>
      <w:bookmarkStart w:id="78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8" w:name="_Toc461808930"/>
      <w:bookmarkStart w:id="789" w:name="_Toc464120639"/>
      <w:bookmarkStart w:id="790" w:name="_Toc471979962"/>
      <w:bookmarkEnd w:id="737"/>
      <w:bookmarkEnd w:id="738"/>
      <w:bookmarkEnd w:id="785"/>
      <w:bookmarkEnd w:id="786"/>
      <w:bookmarkEnd w:id="787"/>
      <w:r w:rsidRPr="00AE1D21">
        <w:t>Альтернативные предложения</w:t>
      </w:r>
      <w:bookmarkStart w:id="791" w:name="_Ref56252639"/>
      <w:bookmarkEnd w:id="788"/>
      <w:bookmarkEnd w:id="789"/>
      <w:bookmarkEnd w:id="79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2" w:name="_Toc461808802"/>
      <w:bookmarkStart w:id="793" w:name="_Toc461808931"/>
      <w:bookmarkStart w:id="794" w:name="_Toc464120640"/>
      <w:bookmarkStart w:id="795" w:name="_Toc465774619"/>
      <w:bookmarkStart w:id="796" w:name="_Toc465848848"/>
      <w:bookmarkStart w:id="797" w:name="_Toc468876168"/>
      <w:bookmarkStart w:id="798" w:name="_Toc469487662"/>
      <w:bookmarkStart w:id="799" w:name="_Toc47197996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00" w:name="_Ref440270602"/>
      <w:bookmarkStart w:id="801" w:name="_Toc471979964"/>
      <w:bookmarkEnd w:id="5"/>
      <w:bookmarkEnd w:id="71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00"/>
      <w:bookmarkEnd w:id="80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2" w:name="_Ref55336310"/>
      <w:bookmarkStart w:id="803" w:name="_Toc57314672"/>
      <w:bookmarkStart w:id="804" w:name="_Toc69728986"/>
      <w:bookmarkStart w:id="805" w:name="_Toc98253919"/>
      <w:bookmarkStart w:id="806" w:name="_Toc165173847"/>
      <w:bookmarkStart w:id="807" w:name="_Toc423423667"/>
      <w:bookmarkStart w:id="808" w:name="_Toc471979965"/>
      <w:r w:rsidRPr="00F647F7">
        <w:t xml:space="preserve">Письмо о подаче оферты </w:t>
      </w:r>
      <w:bookmarkStart w:id="809" w:name="_Ref22846535"/>
      <w:r w:rsidRPr="00F647F7">
        <w:t>(</w:t>
      </w:r>
      <w:bookmarkEnd w:id="80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2"/>
      <w:bookmarkEnd w:id="803"/>
      <w:bookmarkEnd w:id="804"/>
      <w:bookmarkEnd w:id="805"/>
      <w:bookmarkEnd w:id="806"/>
      <w:bookmarkEnd w:id="807"/>
      <w:bookmarkEnd w:id="808"/>
    </w:p>
    <w:p w:rsidR="004F4D80" w:rsidRPr="00C236C0" w:rsidRDefault="004F4D80" w:rsidP="004F4D80">
      <w:pPr>
        <w:pStyle w:val="3"/>
        <w:rPr>
          <w:szCs w:val="24"/>
        </w:rPr>
      </w:pPr>
      <w:bookmarkStart w:id="810" w:name="_Toc98253920"/>
      <w:bookmarkStart w:id="811" w:name="_Toc157248174"/>
      <w:bookmarkStart w:id="812" w:name="_Toc157496543"/>
      <w:bookmarkStart w:id="813" w:name="_Toc158206082"/>
      <w:bookmarkStart w:id="814" w:name="_Toc164057767"/>
      <w:bookmarkStart w:id="815" w:name="_Toc164137117"/>
      <w:bookmarkStart w:id="816" w:name="_Toc164161277"/>
      <w:bookmarkStart w:id="817" w:name="_Toc165173848"/>
      <w:bookmarkStart w:id="818" w:name="_Toc439170673"/>
      <w:bookmarkStart w:id="819" w:name="_Toc439172775"/>
      <w:bookmarkStart w:id="820" w:name="_Toc439173219"/>
      <w:bookmarkStart w:id="821" w:name="_Toc439238213"/>
      <w:bookmarkStart w:id="822" w:name="_Toc440361369"/>
      <w:bookmarkStart w:id="823" w:name="_Toc440376124"/>
      <w:bookmarkStart w:id="824" w:name="_Toc465774622"/>
      <w:bookmarkStart w:id="825" w:name="_Toc465848851"/>
      <w:bookmarkStart w:id="826" w:name="_Toc471979966"/>
      <w:r w:rsidRPr="00C236C0">
        <w:rPr>
          <w:szCs w:val="24"/>
        </w:rPr>
        <w:t>Форма письма о подаче оферты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</w:t>
      </w:r>
      <w:proofErr w:type="gramStart"/>
      <w:r w:rsidRPr="00AE1D21">
        <w:rPr>
          <w:sz w:val="24"/>
          <w:szCs w:val="24"/>
        </w:rPr>
        <w:t>законодательстве</w:t>
      </w:r>
      <w:proofErr w:type="gramEnd"/>
      <w:r w:rsidRPr="00AE1D21">
        <w:rPr>
          <w:sz w:val="24"/>
          <w:szCs w:val="24"/>
        </w:rPr>
        <w:t xml:space="preserve">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 xml:space="preserve">принять или отклонить любую Заявку в </w:t>
      </w:r>
      <w:proofErr w:type="gramStart"/>
      <w:r w:rsidRPr="00AE1D21">
        <w:rPr>
          <w:sz w:val="24"/>
          <w:szCs w:val="24"/>
        </w:rPr>
        <w:t>соответствии</w:t>
      </w:r>
      <w:proofErr w:type="gramEnd"/>
      <w:r w:rsidRPr="00AE1D21">
        <w:rPr>
          <w:sz w:val="24"/>
          <w:szCs w:val="24"/>
        </w:rPr>
        <w:t xml:space="preserve">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</w:t>
      </w:r>
      <w:proofErr w:type="gramStart"/>
      <w:r w:rsidRPr="00414CAF">
        <w:rPr>
          <w:sz w:val="24"/>
          <w:szCs w:val="24"/>
        </w:rPr>
        <w:t>составе</w:t>
      </w:r>
      <w:proofErr w:type="gramEnd"/>
      <w:r w:rsidRPr="00414CAF">
        <w:rPr>
          <w:sz w:val="24"/>
          <w:szCs w:val="24"/>
        </w:rPr>
        <w:t xml:space="preserve">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финансовое обеспечение по Договору, заключенному по итогам проведения закупки, в </w:t>
      </w:r>
      <w:proofErr w:type="gramStart"/>
      <w:r w:rsidRPr="00414CAF">
        <w:rPr>
          <w:sz w:val="24"/>
          <w:szCs w:val="24"/>
        </w:rPr>
        <w:t>случае</w:t>
      </w:r>
      <w:proofErr w:type="gramEnd"/>
      <w:r w:rsidRPr="00414CAF">
        <w:rPr>
          <w:sz w:val="24"/>
          <w:szCs w:val="24"/>
        </w:rPr>
        <w:t xml:space="preserve">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  <w:proofErr w:type="gramEnd"/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8" w:name="_Toc98253921"/>
      <w:bookmarkStart w:id="829" w:name="_Toc157248175"/>
      <w:bookmarkStart w:id="830" w:name="_Toc157496544"/>
      <w:bookmarkStart w:id="831" w:name="_Toc158206083"/>
      <w:bookmarkStart w:id="832" w:name="_Toc164057768"/>
      <w:bookmarkStart w:id="833" w:name="_Toc164137118"/>
      <w:bookmarkStart w:id="834" w:name="_Toc164161278"/>
      <w:bookmarkStart w:id="83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6" w:name="_Toc439170674"/>
      <w:bookmarkStart w:id="837" w:name="_Toc439172776"/>
      <w:bookmarkStart w:id="838" w:name="_Toc439173220"/>
      <w:bookmarkStart w:id="839" w:name="_Toc439238214"/>
      <w:bookmarkStart w:id="840" w:name="_Toc439252762"/>
      <w:bookmarkStart w:id="841" w:name="_Toc439323736"/>
      <w:bookmarkStart w:id="842" w:name="_Toc440361370"/>
      <w:bookmarkStart w:id="843" w:name="_Toc440376125"/>
      <w:bookmarkStart w:id="844" w:name="_Toc440376252"/>
      <w:bookmarkStart w:id="845" w:name="_Toc440382510"/>
      <w:bookmarkStart w:id="846" w:name="_Toc440447180"/>
      <w:bookmarkStart w:id="847" w:name="_Toc440632341"/>
      <w:bookmarkStart w:id="848" w:name="_Toc440875113"/>
      <w:bookmarkStart w:id="849" w:name="_Toc441131100"/>
      <w:bookmarkStart w:id="850" w:name="_Toc465774623"/>
      <w:bookmarkStart w:id="851" w:name="_Toc465848852"/>
      <w:bookmarkStart w:id="852" w:name="_Toc471979967"/>
      <w:r w:rsidRPr="00C236C0">
        <w:rPr>
          <w:szCs w:val="24"/>
        </w:rPr>
        <w:lastRenderedPageBreak/>
        <w:t>Инструкции по заполнению</w:t>
      </w:r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3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</w:t>
      </w:r>
      <w:proofErr w:type="gramStart"/>
      <w:r w:rsidR="004F4D80" w:rsidRPr="00F647F7">
        <w:rPr>
          <w:sz w:val="24"/>
          <w:szCs w:val="24"/>
        </w:rPr>
        <w:t>рублях</w:t>
      </w:r>
      <w:proofErr w:type="gramEnd"/>
      <w:r w:rsidR="004F4D80" w:rsidRPr="00F647F7">
        <w:rPr>
          <w:sz w:val="24"/>
          <w:szCs w:val="24"/>
        </w:rPr>
        <w:t>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3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432DF7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432DF7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</w:t>
      </w:r>
      <w:proofErr w:type="gramStart"/>
      <w:r w:rsidRPr="00492C8B">
        <w:rPr>
          <w:sz w:val="24"/>
          <w:szCs w:val="24"/>
        </w:rPr>
        <w:t>соответствии</w:t>
      </w:r>
      <w:proofErr w:type="gramEnd"/>
      <w:r w:rsidRPr="00492C8B">
        <w:rPr>
          <w:sz w:val="24"/>
          <w:szCs w:val="24"/>
        </w:rPr>
        <w:t xml:space="preserve"> с требованиями подпунктов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432DF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432DF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432DF7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432DF7">
        <w:fldChar w:fldCharType="separate"/>
      </w:r>
      <w:r w:rsidR="00DA443D">
        <w:rPr>
          <w:sz w:val="24"/>
          <w:szCs w:val="24"/>
        </w:rPr>
        <w:t>5.1.2.3</w:t>
      </w:r>
      <w:r w:rsidR="00432DF7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432DF7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4" w:name="_Ref55335821"/>
      <w:bookmarkStart w:id="855" w:name="_Ref55336345"/>
      <w:bookmarkStart w:id="856" w:name="_Toc57314674"/>
      <w:bookmarkStart w:id="857" w:name="_Toc69728988"/>
      <w:bookmarkStart w:id="858" w:name="_Toc98253922"/>
      <w:bookmarkStart w:id="85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60" w:name="_Ref440271964"/>
      <w:bookmarkStart w:id="861" w:name="_Toc440361371"/>
      <w:bookmarkStart w:id="862" w:name="_Toc440376126"/>
      <w:bookmarkStart w:id="863" w:name="_Toc471979968"/>
      <w:r>
        <w:rPr>
          <w:szCs w:val="24"/>
        </w:rPr>
        <w:lastRenderedPageBreak/>
        <w:t>Антикоррупционные обязательства (Форма 1.1).</w:t>
      </w:r>
      <w:bookmarkEnd w:id="860"/>
      <w:bookmarkEnd w:id="861"/>
      <w:bookmarkEnd w:id="862"/>
      <w:bookmarkEnd w:id="86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4" w:name="_Toc439238216"/>
      <w:bookmarkStart w:id="865" w:name="_Toc439252764"/>
      <w:bookmarkStart w:id="866" w:name="_Toc439323738"/>
      <w:bookmarkStart w:id="867" w:name="_Toc440361372"/>
      <w:bookmarkStart w:id="868" w:name="_Toc440376127"/>
      <w:bookmarkStart w:id="869" w:name="_Toc440376254"/>
      <w:bookmarkStart w:id="870" w:name="_Toc440382512"/>
      <w:bookmarkStart w:id="871" w:name="_Toc440447182"/>
      <w:bookmarkStart w:id="872" w:name="_Toc440632343"/>
      <w:bookmarkStart w:id="873" w:name="_Toc440875115"/>
      <w:bookmarkStart w:id="874" w:name="_Toc441131102"/>
      <w:bookmarkStart w:id="875" w:name="_Toc465774625"/>
      <w:bookmarkStart w:id="876" w:name="_Toc465848854"/>
      <w:bookmarkStart w:id="877" w:name="_Toc471979969"/>
      <w:r w:rsidRPr="009F5821">
        <w:rPr>
          <w:szCs w:val="24"/>
        </w:rPr>
        <w:t>Форма Антикоррупционных обязательств</w:t>
      </w:r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proofErr w:type="gramStart"/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  <w:proofErr w:type="gramEnd"/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</w:t>
      </w:r>
      <w:proofErr w:type="gramStart"/>
      <w:r w:rsidRPr="00160223">
        <w:t>числе</w:t>
      </w:r>
      <w:proofErr w:type="gramEnd"/>
      <w:r w:rsidRPr="00160223">
        <w:t xml:space="preserve">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Участник, а также его аффилированные лица, бенефициары, работники, посредники и/или иные лица, действующие в </w:t>
      </w:r>
      <w:proofErr w:type="gramStart"/>
      <w:r w:rsidRPr="00160223">
        <w:rPr>
          <w:color w:val="000000"/>
        </w:rPr>
        <w:t>интересах</w:t>
      </w:r>
      <w:proofErr w:type="gramEnd"/>
      <w:r w:rsidRPr="00160223">
        <w:rPr>
          <w:color w:val="000000"/>
        </w:rPr>
        <w:t xml:space="preserve">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иные действия, выполняемые работником в </w:t>
      </w:r>
      <w:proofErr w:type="gramStart"/>
      <w:r w:rsidRPr="00160223">
        <w:rPr>
          <w:color w:val="000000"/>
        </w:rPr>
        <w:t>рамках</w:t>
      </w:r>
      <w:proofErr w:type="gramEnd"/>
      <w:r w:rsidRPr="00160223">
        <w:rPr>
          <w:color w:val="000000"/>
        </w:rPr>
        <w:t xml:space="preserve">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</w:t>
      </w:r>
      <w:proofErr w:type="gramStart"/>
      <w:r w:rsidRPr="00160223">
        <w:rPr>
          <w:color w:val="000000"/>
        </w:rPr>
        <w:t>случае</w:t>
      </w:r>
      <w:proofErr w:type="gramEnd"/>
      <w:r w:rsidRPr="00160223">
        <w:rPr>
          <w:color w:val="000000"/>
        </w:rPr>
        <w:t xml:space="preserve">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</w:t>
      </w:r>
      <w:proofErr w:type="gramStart"/>
      <w:r w:rsidRPr="00160223">
        <w:rPr>
          <w:color w:val="000000"/>
        </w:rPr>
        <w:t>таком</w:t>
      </w:r>
      <w:proofErr w:type="gramEnd"/>
      <w:r w:rsidRPr="00160223">
        <w:rPr>
          <w:color w:val="000000"/>
        </w:rPr>
        <w:t xml:space="preserve">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6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7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8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8" w:name="_Toc423423668"/>
      <w:bookmarkStart w:id="879" w:name="_Ref440271072"/>
      <w:bookmarkStart w:id="880" w:name="_Ref440273986"/>
      <w:bookmarkStart w:id="881" w:name="_Ref440274337"/>
      <w:bookmarkStart w:id="882" w:name="_Ref440274913"/>
      <w:bookmarkStart w:id="883" w:name="_Ref440284918"/>
      <w:bookmarkStart w:id="884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78"/>
      <w:bookmarkEnd w:id="879"/>
      <w:bookmarkEnd w:id="880"/>
      <w:bookmarkEnd w:id="881"/>
      <w:bookmarkEnd w:id="882"/>
      <w:bookmarkEnd w:id="883"/>
      <w:bookmarkEnd w:id="884"/>
    </w:p>
    <w:p w:rsidR="004F4D80" w:rsidRPr="00C236C0" w:rsidRDefault="004F4D80" w:rsidP="004F4D80">
      <w:pPr>
        <w:pStyle w:val="3"/>
        <w:rPr>
          <w:szCs w:val="24"/>
        </w:rPr>
      </w:pPr>
      <w:bookmarkStart w:id="885" w:name="_Toc98253923"/>
      <w:bookmarkStart w:id="886" w:name="_Toc157248177"/>
      <w:bookmarkStart w:id="887" w:name="_Toc157496546"/>
      <w:bookmarkStart w:id="888" w:name="_Toc158206085"/>
      <w:bookmarkStart w:id="889" w:name="_Toc164057770"/>
      <w:bookmarkStart w:id="890" w:name="_Toc164137120"/>
      <w:bookmarkStart w:id="891" w:name="_Toc164161280"/>
      <w:bookmarkStart w:id="892" w:name="_Toc165173851"/>
      <w:bookmarkStart w:id="893" w:name="_Ref264038986"/>
      <w:bookmarkStart w:id="894" w:name="_Ref264359294"/>
      <w:bookmarkStart w:id="895" w:name="_Toc439170676"/>
      <w:bookmarkStart w:id="896" w:name="_Toc439172778"/>
      <w:bookmarkStart w:id="897" w:name="_Toc439173222"/>
      <w:bookmarkStart w:id="898" w:name="_Toc439238218"/>
      <w:bookmarkStart w:id="899" w:name="_Toc439252766"/>
      <w:bookmarkStart w:id="900" w:name="_Toc439323740"/>
      <w:bookmarkStart w:id="901" w:name="_Toc440361374"/>
      <w:bookmarkStart w:id="902" w:name="_Toc440376129"/>
      <w:bookmarkStart w:id="903" w:name="_Toc440376256"/>
      <w:bookmarkStart w:id="904" w:name="_Toc440382514"/>
      <w:bookmarkStart w:id="905" w:name="_Toc440447184"/>
      <w:bookmarkStart w:id="906" w:name="_Toc440632345"/>
      <w:bookmarkStart w:id="907" w:name="_Toc440875117"/>
      <w:bookmarkStart w:id="908" w:name="_Toc441131104"/>
      <w:bookmarkStart w:id="909" w:name="_Toc465774627"/>
      <w:bookmarkStart w:id="910" w:name="_Toc465848856"/>
      <w:bookmarkStart w:id="911" w:name="_Toc468876176"/>
      <w:bookmarkStart w:id="912" w:name="_Toc469487670"/>
      <w:bookmarkStart w:id="913" w:name="_Toc471979971"/>
      <w:r w:rsidRPr="00C236C0">
        <w:rPr>
          <w:szCs w:val="24"/>
        </w:rPr>
        <w:t xml:space="preserve">Форма 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r w:rsidR="00492C8B">
        <w:rPr>
          <w:szCs w:val="24"/>
        </w:rPr>
        <w:t>Сводной таблицы стоимости</w:t>
      </w:r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8"/>
      <w:bookmarkEnd w:id="909"/>
      <w:bookmarkEnd w:id="910"/>
      <w:bookmarkEnd w:id="911"/>
      <w:bookmarkEnd w:id="912"/>
      <w:bookmarkEnd w:id="9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4" w:name="_Toc176765534"/>
      <w:bookmarkStart w:id="915" w:name="_Toc198979983"/>
      <w:bookmarkStart w:id="916" w:name="_Toc217466315"/>
      <w:bookmarkStart w:id="917" w:name="_Toc217702856"/>
      <w:bookmarkStart w:id="918" w:name="_Toc233601974"/>
      <w:bookmarkStart w:id="919" w:name="_Toc263343460"/>
      <w:r w:rsidRPr="00F647F7">
        <w:rPr>
          <w:b w:val="0"/>
          <w:szCs w:val="24"/>
        </w:rPr>
        <w:br w:type="page"/>
      </w:r>
      <w:bookmarkStart w:id="920" w:name="_Toc439170677"/>
      <w:bookmarkStart w:id="921" w:name="_Toc439172779"/>
      <w:bookmarkStart w:id="922" w:name="_Toc439173223"/>
      <w:bookmarkStart w:id="923" w:name="_Toc439238219"/>
      <w:bookmarkStart w:id="924" w:name="_Toc439252767"/>
      <w:bookmarkStart w:id="925" w:name="_Toc439323741"/>
      <w:bookmarkStart w:id="926" w:name="_Toc440361375"/>
      <w:bookmarkStart w:id="927" w:name="_Toc440376130"/>
      <w:bookmarkStart w:id="928" w:name="_Toc440376257"/>
      <w:bookmarkStart w:id="929" w:name="_Toc440382515"/>
      <w:bookmarkStart w:id="930" w:name="_Toc440447185"/>
      <w:bookmarkStart w:id="931" w:name="_Toc440632346"/>
      <w:bookmarkStart w:id="932" w:name="_Toc440875118"/>
      <w:bookmarkStart w:id="933" w:name="_Toc441131105"/>
      <w:bookmarkStart w:id="934" w:name="_Toc465774628"/>
      <w:bookmarkStart w:id="935" w:name="_Toc465848857"/>
      <w:bookmarkStart w:id="936" w:name="_Toc468876177"/>
      <w:bookmarkStart w:id="937" w:name="_Toc469487671"/>
      <w:bookmarkStart w:id="938" w:name="_Toc471979972"/>
      <w:r w:rsidRPr="00C236C0">
        <w:rPr>
          <w:szCs w:val="24"/>
        </w:rPr>
        <w:lastRenderedPageBreak/>
        <w:t>Инструкции по заполнению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432DF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9" w:name="_Ref86826666"/>
      <w:bookmarkStart w:id="940" w:name="_Toc90385112"/>
      <w:bookmarkStart w:id="941" w:name="_Toc98253925"/>
      <w:bookmarkStart w:id="942" w:name="_Toc165173853"/>
      <w:bookmarkStart w:id="943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4" w:name="_Ref440537086"/>
      <w:bookmarkStart w:id="945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9"/>
      <w:bookmarkEnd w:id="940"/>
      <w:bookmarkEnd w:id="941"/>
      <w:bookmarkEnd w:id="942"/>
      <w:bookmarkEnd w:id="943"/>
      <w:bookmarkEnd w:id="944"/>
      <w:bookmarkEnd w:id="945"/>
    </w:p>
    <w:p w:rsidR="004F4D80" w:rsidRPr="00C236C0" w:rsidRDefault="004F4D80" w:rsidP="004F4D80">
      <w:pPr>
        <w:pStyle w:val="3"/>
        <w:rPr>
          <w:szCs w:val="24"/>
        </w:rPr>
      </w:pPr>
      <w:bookmarkStart w:id="946" w:name="_Toc90385113"/>
      <w:bookmarkStart w:id="947" w:name="_Toc98253926"/>
      <w:bookmarkStart w:id="948" w:name="_Toc157248180"/>
      <w:bookmarkStart w:id="949" w:name="_Toc157496549"/>
      <w:bookmarkStart w:id="950" w:name="_Toc158206088"/>
      <w:bookmarkStart w:id="951" w:name="_Toc164057773"/>
      <w:bookmarkStart w:id="952" w:name="_Toc164137123"/>
      <w:bookmarkStart w:id="953" w:name="_Toc164161283"/>
      <w:bookmarkStart w:id="954" w:name="_Toc165173854"/>
      <w:bookmarkStart w:id="955" w:name="_Ref193690005"/>
      <w:bookmarkStart w:id="956" w:name="_Toc439170679"/>
      <w:bookmarkStart w:id="957" w:name="_Toc439172781"/>
      <w:bookmarkStart w:id="958" w:name="_Toc439173225"/>
      <w:bookmarkStart w:id="959" w:name="_Toc439238221"/>
      <w:bookmarkStart w:id="960" w:name="_Toc439252769"/>
      <w:bookmarkStart w:id="961" w:name="_Toc439323743"/>
      <w:bookmarkStart w:id="962" w:name="_Toc440361377"/>
      <w:bookmarkStart w:id="963" w:name="_Toc440376132"/>
      <w:bookmarkStart w:id="964" w:name="_Toc440376259"/>
      <w:bookmarkStart w:id="965" w:name="_Toc440382517"/>
      <w:bookmarkStart w:id="966" w:name="_Toc440447187"/>
      <w:bookmarkStart w:id="967" w:name="_Toc440632348"/>
      <w:bookmarkStart w:id="968" w:name="_Toc440875120"/>
      <w:bookmarkStart w:id="969" w:name="_Toc441131107"/>
      <w:bookmarkStart w:id="970" w:name="_Toc465774630"/>
      <w:bookmarkStart w:id="971" w:name="_Toc465848859"/>
      <w:bookmarkStart w:id="972" w:name="_Toc468876179"/>
      <w:bookmarkStart w:id="973" w:name="_Toc469487673"/>
      <w:bookmarkStart w:id="974" w:name="_Toc471979974"/>
      <w:r w:rsidRPr="00C236C0">
        <w:rPr>
          <w:szCs w:val="24"/>
        </w:rPr>
        <w:t xml:space="preserve">Форма </w:t>
      </w:r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r w:rsidRPr="00C236C0">
        <w:rPr>
          <w:szCs w:val="24"/>
        </w:rPr>
        <w:t>технического предложения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5" w:name="_Ref55335818"/>
      <w:bookmarkStart w:id="976" w:name="_Ref55336334"/>
      <w:bookmarkStart w:id="977" w:name="_Toc57314673"/>
      <w:bookmarkStart w:id="978" w:name="_Toc69728987"/>
      <w:bookmarkStart w:id="979" w:name="_Toc98253928"/>
      <w:bookmarkStart w:id="980" w:name="_Toc165173856"/>
      <w:bookmarkStart w:id="981" w:name="_Ref194749150"/>
      <w:bookmarkStart w:id="982" w:name="_Ref194750368"/>
      <w:bookmarkStart w:id="983" w:name="_Ref89649494"/>
      <w:bookmarkStart w:id="98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 xml:space="preserve">Услуги будут исполнены в </w:t>
      </w:r>
      <w:proofErr w:type="gramStart"/>
      <w:r w:rsidRPr="00843BBD">
        <w:rPr>
          <w:i/>
          <w:color w:val="000000"/>
        </w:rPr>
        <w:t>соответствии</w:t>
      </w:r>
      <w:proofErr w:type="gramEnd"/>
      <w:r w:rsidRPr="00843BBD">
        <w:rPr>
          <w:i/>
          <w:color w:val="000000"/>
        </w:rPr>
        <w:t xml:space="preserve">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</w:t>
      </w:r>
      <w:proofErr w:type="gramStart"/>
      <w:r w:rsidRPr="00843BBD">
        <w:rPr>
          <w:i/>
          <w:color w:val="000000"/>
        </w:rPr>
        <w:t>случае</w:t>
      </w:r>
      <w:proofErr w:type="gramEnd"/>
      <w:r w:rsidRPr="00843BBD">
        <w:rPr>
          <w:i/>
          <w:color w:val="000000"/>
        </w:rPr>
        <w:t xml:space="preserve">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432DF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32DF7">
        <w:rPr>
          <w:i/>
          <w:color w:val="000000"/>
        </w:rPr>
      </w:r>
      <w:r w:rsidR="00432DF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432DF7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432DF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32DF7">
        <w:rPr>
          <w:i/>
          <w:color w:val="000000"/>
        </w:rPr>
      </w:r>
      <w:r w:rsidR="00432DF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432DF7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5" w:name="_Toc176765537"/>
      <w:bookmarkStart w:id="986" w:name="_Toc198979986"/>
      <w:bookmarkStart w:id="987" w:name="_Toc217466321"/>
      <w:bookmarkStart w:id="988" w:name="_Toc217702859"/>
      <w:bookmarkStart w:id="989" w:name="_Toc233601977"/>
      <w:bookmarkStart w:id="990" w:name="_Toc263343463"/>
      <w:bookmarkStart w:id="991" w:name="_Toc439170680"/>
      <w:bookmarkStart w:id="992" w:name="_Toc439172782"/>
      <w:bookmarkStart w:id="993" w:name="_Toc439173226"/>
      <w:bookmarkStart w:id="994" w:name="_Toc439238222"/>
      <w:bookmarkStart w:id="995" w:name="_Toc439252770"/>
      <w:bookmarkStart w:id="996" w:name="_Toc439323744"/>
      <w:bookmarkStart w:id="997" w:name="_Toc440361378"/>
      <w:bookmarkStart w:id="998" w:name="_Toc440376133"/>
      <w:bookmarkStart w:id="999" w:name="_Toc440376260"/>
      <w:bookmarkStart w:id="1000" w:name="_Toc440382518"/>
      <w:bookmarkStart w:id="1001" w:name="_Toc440447188"/>
      <w:bookmarkStart w:id="1002" w:name="_Toc440632349"/>
      <w:bookmarkStart w:id="1003" w:name="_Toc440875121"/>
      <w:bookmarkStart w:id="1004" w:name="_Toc441131108"/>
      <w:bookmarkStart w:id="1005" w:name="_Toc465774631"/>
      <w:bookmarkStart w:id="1006" w:name="_Toc465848860"/>
      <w:bookmarkStart w:id="1007" w:name="_Toc468876180"/>
      <w:bookmarkStart w:id="1008" w:name="_Toc469487674"/>
      <w:bookmarkStart w:id="1009" w:name="_Toc471979975"/>
      <w:r w:rsidRPr="00C236C0">
        <w:rPr>
          <w:szCs w:val="24"/>
        </w:rPr>
        <w:lastRenderedPageBreak/>
        <w:t>Инструкции по заполнению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</w:t>
      </w:r>
      <w:proofErr w:type="gramStart"/>
      <w:r w:rsidRPr="00EA3F63">
        <w:rPr>
          <w:sz w:val="24"/>
          <w:szCs w:val="24"/>
        </w:rPr>
        <w:t>предложении</w:t>
      </w:r>
      <w:proofErr w:type="gramEnd"/>
      <w:r w:rsidRPr="00EA3F63">
        <w:rPr>
          <w:sz w:val="24"/>
          <w:szCs w:val="24"/>
        </w:rPr>
        <w:t xml:space="preserve">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1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1" w:name="_Toc423423670"/>
      <w:bookmarkStart w:id="1012" w:name="_Ref440271036"/>
      <w:bookmarkStart w:id="1013" w:name="_Ref440274366"/>
      <w:bookmarkStart w:id="1014" w:name="_Ref440274902"/>
      <w:bookmarkStart w:id="1015" w:name="_Ref440284947"/>
      <w:bookmarkStart w:id="1016" w:name="_Ref440361140"/>
      <w:bookmarkStart w:id="1017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9F5821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61380"/>
      <w:bookmarkStart w:id="1033" w:name="_Toc440376135"/>
      <w:bookmarkStart w:id="1034" w:name="_Toc440376262"/>
      <w:bookmarkStart w:id="1035" w:name="_Toc440382520"/>
      <w:bookmarkStart w:id="1036" w:name="_Toc440447190"/>
      <w:bookmarkStart w:id="1037" w:name="_Toc440632351"/>
      <w:bookmarkStart w:id="1038" w:name="_Toc440875123"/>
      <w:bookmarkStart w:id="1039" w:name="_Toc441131110"/>
      <w:bookmarkStart w:id="1040" w:name="_Toc465774633"/>
      <w:bookmarkStart w:id="1041" w:name="_Toc465848862"/>
      <w:bookmarkStart w:id="1042" w:name="_Toc468876182"/>
      <w:bookmarkStart w:id="1043" w:name="_Toc469487676"/>
      <w:bookmarkStart w:id="1044" w:name="_Toc471979977"/>
      <w:r w:rsidRPr="009F5821">
        <w:rPr>
          <w:szCs w:val="24"/>
        </w:rPr>
        <w:t xml:space="preserve">Форма </w:t>
      </w:r>
      <w:bookmarkEnd w:id="1018"/>
      <w:r w:rsidRPr="009F5821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9469A6" w:rsidRPr="009F5821">
        <w:rPr>
          <w:szCs w:val="24"/>
        </w:rPr>
        <w:t>оказания услуг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proofErr w:type="gramStart"/>
            <w:r w:rsidR="008B28CE">
              <w:rPr>
                <w:color w:val="000000"/>
              </w:rPr>
              <w:t>днях</w:t>
            </w:r>
            <w:proofErr w:type="gramEnd"/>
            <w:r w:rsidR="008B28CE">
              <w:rPr>
                <w:color w:val="000000"/>
              </w:rPr>
              <w:t>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5" w:name="_Toc171070556"/>
      <w:bookmarkStart w:id="1046" w:name="_Toc98253927"/>
      <w:bookmarkStart w:id="1047" w:name="_Toc176605808"/>
      <w:bookmarkStart w:id="1048" w:name="_Toc176611017"/>
      <w:bookmarkStart w:id="1049" w:name="_Toc176611073"/>
      <w:bookmarkStart w:id="1050" w:name="_Toc176668676"/>
      <w:bookmarkStart w:id="1051" w:name="_Toc176684336"/>
      <w:bookmarkStart w:id="1052" w:name="_Toc176746279"/>
      <w:bookmarkStart w:id="1053" w:name="_Toc176747346"/>
      <w:bookmarkStart w:id="1054" w:name="_Toc198979988"/>
      <w:bookmarkStart w:id="1055" w:name="_Toc217466324"/>
      <w:bookmarkStart w:id="1056" w:name="_Toc217702862"/>
      <w:bookmarkStart w:id="1057" w:name="_Toc233601980"/>
      <w:bookmarkStart w:id="1058" w:name="_Toc263343466"/>
      <w:r w:rsidRPr="00F647F7">
        <w:rPr>
          <w:b w:val="0"/>
          <w:szCs w:val="24"/>
        </w:rPr>
        <w:br w:type="page"/>
      </w:r>
      <w:bookmarkStart w:id="1059" w:name="_Toc439170683"/>
      <w:bookmarkStart w:id="1060" w:name="_Toc439172785"/>
      <w:bookmarkStart w:id="1061" w:name="_Toc439173229"/>
      <w:bookmarkStart w:id="1062" w:name="_Toc439238225"/>
      <w:bookmarkStart w:id="1063" w:name="_Toc439252773"/>
      <w:bookmarkStart w:id="1064" w:name="_Toc439323747"/>
      <w:bookmarkStart w:id="1065" w:name="_Toc440361381"/>
      <w:bookmarkStart w:id="1066" w:name="_Toc440376136"/>
      <w:bookmarkStart w:id="1067" w:name="_Toc440376263"/>
      <w:bookmarkStart w:id="1068" w:name="_Toc440382521"/>
      <w:bookmarkStart w:id="1069" w:name="_Toc440447191"/>
      <w:bookmarkStart w:id="1070" w:name="_Toc440632352"/>
      <w:bookmarkStart w:id="1071" w:name="_Toc440875124"/>
      <w:bookmarkStart w:id="1072" w:name="_Toc441131111"/>
      <w:bookmarkStart w:id="1073" w:name="_Toc465774634"/>
      <w:bookmarkStart w:id="1074" w:name="_Toc465848863"/>
      <w:bookmarkStart w:id="1075" w:name="_Toc468876183"/>
      <w:bookmarkStart w:id="1076" w:name="_Toc469487677"/>
      <w:bookmarkStart w:id="1077" w:name="_Toc471979978"/>
      <w:r w:rsidRPr="009F5821">
        <w:rPr>
          <w:szCs w:val="24"/>
        </w:rPr>
        <w:lastRenderedPageBreak/>
        <w:t>Инструкции по заполнению</w:t>
      </w:r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</w:t>
      </w:r>
      <w:proofErr w:type="gramStart"/>
      <w:r w:rsidR="004F4D80" w:rsidRPr="00F647F7">
        <w:rPr>
          <w:sz w:val="24"/>
          <w:szCs w:val="24"/>
        </w:rPr>
        <w:t>соответствии</w:t>
      </w:r>
      <w:proofErr w:type="gramEnd"/>
      <w:r w:rsidR="004F4D80" w:rsidRPr="00F647F7">
        <w:rPr>
          <w:sz w:val="24"/>
          <w:szCs w:val="24"/>
        </w:rPr>
        <w:t xml:space="preserve">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  <w:proofErr w:type="gramEnd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proofErr w:type="gramStart"/>
            <w:r>
              <w:rPr>
                <w:color w:val="000000"/>
              </w:rPr>
              <w:t>днях</w:t>
            </w:r>
            <w:proofErr w:type="gramEnd"/>
            <w:r>
              <w:rPr>
                <w:color w:val="000000"/>
              </w:rPr>
              <w:t>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8" w:name="_Hlt22846931"/>
      <w:bookmarkStart w:id="1079" w:name="_Ref440361439"/>
      <w:bookmarkStart w:id="1080" w:name="_Ref440361914"/>
      <w:bookmarkStart w:id="1081" w:name="_Ref440361959"/>
      <w:bookmarkStart w:id="1082" w:name="_Toc471979979"/>
      <w:bookmarkStart w:id="1083" w:name="_Ref93264992"/>
      <w:bookmarkStart w:id="1084" w:name="_Ref93265116"/>
      <w:bookmarkStart w:id="1085" w:name="_Toc98253933"/>
      <w:bookmarkStart w:id="1086" w:name="_Toc165173859"/>
      <w:bookmarkStart w:id="1087" w:name="_Toc423423671"/>
      <w:bookmarkEnd w:id="107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9"/>
      <w:bookmarkEnd w:id="1080"/>
      <w:bookmarkEnd w:id="1081"/>
      <w:bookmarkEnd w:id="1082"/>
    </w:p>
    <w:p w:rsidR="00B8118F" w:rsidRPr="009F5821" w:rsidRDefault="00B8118F" w:rsidP="00B8118F">
      <w:pPr>
        <w:pStyle w:val="3"/>
        <w:rPr>
          <w:szCs w:val="24"/>
        </w:rPr>
      </w:pPr>
      <w:bookmarkStart w:id="1088" w:name="_Toc440361383"/>
      <w:bookmarkStart w:id="1089" w:name="_Toc440376138"/>
      <w:bookmarkStart w:id="1090" w:name="_Toc440376265"/>
      <w:bookmarkStart w:id="1091" w:name="_Toc440382523"/>
      <w:bookmarkStart w:id="1092" w:name="_Toc440447193"/>
      <w:bookmarkStart w:id="1093" w:name="_Toc440632354"/>
      <w:bookmarkStart w:id="1094" w:name="_Toc440875126"/>
      <w:bookmarkStart w:id="1095" w:name="_Toc441131113"/>
      <w:bookmarkStart w:id="1096" w:name="_Toc465774636"/>
      <w:bookmarkStart w:id="1097" w:name="_Toc465848865"/>
      <w:bookmarkStart w:id="1098" w:name="_Toc468876185"/>
      <w:bookmarkStart w:id="1099" w:name="_Toc469487679"/>
      <w:bookmarkStart w:id="1100" w:name="_Toc471979980"/>
      <w:r w:rsidRPr="009F5821">
        <w:rPr>
          <w:szCs w:val="24"/>
        </w:rPr>
        <w:t>Форма графика оплаты оказания услуг</w:t>
      </w:r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1" w:name="_Toc440361384"/>
      <w:bookmarkStart w:id="1102" w:name="_Toc440376139"/>
      <w:bookmarkStart w:id="1103" w:name="_Toc440376266"/>
      <w:bookmarkStart w:id="1104" w:name="_Toc440382524"/>
      <w:bookmarkStart w:id="1105" w:name="_Toc440447194"/>
      <w:bookmarkStart w:id="1106" w:name="_Toc440632355"/>
      <w:bookmarkStart w:id="1107" w:name="_Toc440875127"/>
      <w:bookmarkStart w:id="1108" w:name="_Toc441131114"/>
      <w:bookmarkStart w:id="1109" w:name="_Toc465774637"/>
      <w:bookmarkStart w:id="1110" w:name="_Toc465848866"/>
      <w:bookmarkStart w:id="1111" w:name="_Toc468876186"/>
      <w:bookmarkStart w:id="1112" w:name="_Toc469487680"/>
      <w:bookmarkStart w:id="1113" w:name="_Toc47197998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432DF7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432DF7" w:rsidRPr="00303087">
        <w:rPr>
          <w:sz w:val="24"/>
          <w:szCs w:val="24"/>
        </w:rPr>
      </w:r>
      <w:r w:rsidR="00432DF7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4" w:name="_Ref440361531"/>
      <w:bookmarkStart w:id="1115" w:name="_Ref440361610"/>
      <w:bookmarkStart w:id="1116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3"/>
      <w:bookmarkEnd w:id="984"/>
      <w:bookmarkEnd w:id="1083"/>
      <w:bookmarkEnd w:id="1084"/>
      <w:bookmarkEnd w:id="1085"/>
      <w:bookmarkEnd w:id="1086"/>
      <w:bookmarkEnd w:id="1087"/>
      <w:bookmarkEnd w:id="1114"/>
      <w:bookmarkEnd w:id="1115"/>
      <w:bookmarkEnd w:id="1116"/>
    </w:p>
    <w:p w:rsidR="004F4D80" w:rsidRPr="009F5821" w:rsidRDefault="004F4D80" w:rsidP="004F4D80">
      <w:pPr>
        <w:pStyle w:val="3"/>
        <w:rPr>
          <w:szCs w:val="24"/>
        </w:rPr>
      </w:pPr>
      <w:bookmarkStart w:id="1117" w:name="_Toc439170685"/>
      <w:bookmarkStart w:id="1118" w:name="_Toc439172787"/>
      <w:bookmarkStart w:id="1119" w:name="_Toc439173231"/>
      <w:bookmarkStart w:id="1120" w:name="_Toc439238227"/>
      <w:bookmarkStart w:id="1121" w:name="_Toc439252775"/>
      <w:bookmarkStart w:id="1122" w:name="_Toc439323749"/>
      <w:bookmarkStart w:id="1123" w:name="_Toc440361386"/>
      <w:bookmarkStart w:id="1124" w:name="_Toc440376141"/>
      <w:bookmarkStart w:id="1125" w:name="_Toc440376268"/>
      <w:bookmarkStart w:id="1126" w:name="_Toc440382526"/>
      <w:bookmarkStart w:id="1127" w:name="_Toc440447196"/>
      <w:bookmarkStart w:id="1128" w:name="_Toc440632357"/>
      <w:bookmarkStart w:id="1129" w:name="_Toc440875129"/>
      <w:bookmarkStart w:id="1130" w:name="_Toc441131116"/>
      <w:bookmarkStart w:id="1131" w:name="_Toc465774639"/>
      <w:bookmarkStart w:id="1132" w:name="_Toc465848868"/>
      <w:bookmarkStart w:id="1133" w:name="_Toc468876188"/>
      <w:bookmarkStart w:id="1134" w:name="_Toc469487682"/>
      <w:bookmarkStart w:id="1135" w:name="_Toc471979983"/>
      <w:bookmarkStart w:id="1136" w:name="_Toc157248186"/>
      <w:bookmarkStart w:id="1137" w:name="_Toc157496555"/>
      <w:bookmarkStart w:id="1138" w:name="_Toc158206094"/>
      <w:bookmarkStart w:id="1139" w:name="_Toc164057779"/>
      <w:bookmarkStart w:id="1140" w:name="_Toc164137129"/>
      <w:bookmarkStart w:id="1141" w:name="_Toc164161289"/>
      <w:bookmarkStart w:id="1142" w:name="_Toc165173860"/>
      <w:r w:rsidRPr="009F5821">
        <w:rPr>
          <w:szCs w:val="24"/>
        </w:rPr>
        <w:t>Форма Протокола разногласий к проекту Договора</w:t>
      </w:r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r w:rsidRPr="009F5821">
        <w:rPr>
          <w:szCs w:val="24"/>
        </w:rPr>
        <w:t xml:space="preserve"> </w:t>
      </w:r>
      <w:bookmarkEnd w:id="1136"/>
      <w:bookmarkEnd w:id="1137"/>
      <w:bookmarkEnd w:id="1138"/>
      <w:bookmarkEnd w:id="1139"/>
      <w:bookmarkEnd w:id="1140"/>
      <w:bookmarkEnd w:id="1141"/>
      <w:bookmarkEnd w:id="11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32DF7">
              <w:fldChar w:fldCharType="begin"/>
            </w:r>
            <w:r w:rsidR="003C1FE1">
              <w:instrText xml:space="preserve"> REF _Ref440272931 \r \h </w:instrText>
            </w:r>
            <w:r w:rsidR="00432DF7">
              <w:fldChar w:fldCharType="separate"/>
            </w:r>
            <w:r w:rsidR="00DA443D">
              <w:t>2</w:t>
            </w:r>
            <w:r w:rsidR="00432DF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32DF7">
              <w:fldChar w:fldCharType="begin"/>
            </w:r>
            <w:r w:rsidR="003C1FE1">
              <w:instrText xml:space="preserve"> REF _Ref440272931 \r \h </w:instrText>
            </w:r>
            <w:r w:rsidR="00432DF7">
              <w:fldChar w:fldCharType="separate"/>
            </w:r>
            <w:r w:rsidR="00DA443D">
              <w:t>2</w:t>
            </w:r>
            <w:r w:rsidR="00432DF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3" w:name="_Toc439170686"/>
      <w:bookmarkStart w:id="1144" w:name="_Toc439172788"/>
      <w:bookmarkStart w:id="1145" w:name="_Toc439173232"/>
      <w:bookmarkStart w:id="1146" w:name="_Toc439238228"/>
      <w:bookmarkStart w:id="1147" w:name="_Toc439252776"/>
      <w:bookmarkStart w:id="1148" w:name="_Toc439323750"/>
      <w:bookmarkStart w:id="1149" w:name="_Toc440361387"/>
      <w:bookmarkStart w:id="1150" w:name="_Toc440376142"/>
      <w:bookmarkStart w:id="1151" w:name="_Toc440376269"/>
      <w:bookmarkStart w:id="1152" w:name="_Toc440382527"/>
      <w:bookmarkStart w:id="1153" w:name="_Toc440447197"/>
      <w:bookmarkStart w:id="1154" w:name="_Toc440632358"/>
      <w:bookmarkStart w:id="1155" w:name="_Toc440875130"/>
      <w:bookmarkStart w:id="1156" w:name="_Toc441131117"/>
      <w:bookmarkStart w:id="1157" w:name="_Toc465774640"/>
      <w:bookmarkStart w:id="1158" w:name="_Toc465848869"/>
      <w:bookmarkStart w:id="1159" w:name="_Toc468876189"/>
      <w:bookmarkStart w:id="1160" w:name="_Toc469487683"/>
      <w:bookmarkStart w:id="1161" w:name="_Toc471979984"/>
      <w:r w:rsidRPr="009F5821">
        <w:rPr>
          <w:szCs w:val="24"/>
        </w:rPr>
        <w:t>Инструкции по заполнению</w:t>
      </w:r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</w:t>
      </w:r>
      <w:proofErr w:type="gramStart"/>
      <w:r w:rsidRPr="00F647F7">
        <w:rPr>
          <w:sz w:val="24"/>
          <w:szCs w:val="24"/>
        </w:rPr>
        <w:t>случае</w:t>
      </w:r>
      <w:proofErr w:type="gramEnd"/>
      <w:r w:rsidRPr="00F647F7">
        <w:rPr>
          <w:sz w:val="24"/>
          <w:szCs w:val="24"/>
        </w:rPr>
        <w:t xml:space="preserve">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</w:t>
      </w:r>
      <w:proofErr w:type="gramStart"/>
      <w:r w:rsidRPr="00F647F7">
        <w:rPr>
          <w:sz w:val="24"/>
          <w:szCs w:val="24"/>
        </w:rPr>
        <w:t>случае</w:t>
      </w:r>
      <w:proofErr w:type="gramEnd"/>
      <w:r w:rsidRPr="00F647F7">
        <w:rPr>
          <w:sz w:val="24"/>
          <w:szCs w:val="24"/>
        </w:rPr>
        <w:t xml:space="preserve">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</w:t>
      </w:r>
      <w:proofErr w:type="gramStart"/>
      <w:r w:rsidRPr="00F647F7">
        <w:rPr>
          <w:sz w:val="24"/>
          <w:szCs w:val="24"/>
        </w:rPr>
        <w:t>протоколе</w:t>
      </w:r>
      <w:proofErr w:type="gramEnd"/>
      <w:r w:rsidRPr="00F647F7">
        <w:rPr>
          <w:sz w:val="24"/>
          <w:szCs w:val="24"/>
        </w:rPr>
        <w:t xml:space="preserve">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пунктом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</w:t>
      </w:r>
      <w:proofErr w:type="gramStart"/>
      <w:r w:rsidRPr="00F647F7">
        <w:rPr>
          <w:sz w:val="24"/>
          <w:szCs w:val="24"/>
        </w:rPr>
        <w:t>случае</w:t>
      </w:r>
      <w:proofErr w:type="gramEnd"/>
      <w:r w:rsidRPr="00F647F7">
        <w:rPr>
          <w:sz w:val="24"/>
          <w:szCs w:val="24"/>
        </w:rPr>
        <w:t xml:space="preserve">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</w:t>
      </w:r>
      <w:proofErr w:type="gramStart"/>
      <w:r w:rsidRPr="00F647F7">
        <w:rPr>
          <w:sz w:val="24"/>
          <w:szCs w:val="24"/>
        </w:rPr>
        <w:t>любом</w:t>
      </w:r>
      <w:proofErr w:type="gramEnd"/>
      <w:r w:rsidRPr="00F647F7">
        <w:rPr>
          <w:sz w:val="24"/>
          <w:szCs w:val="24"/>
        </w:rPr>
        <w:t xml:space="preserve">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</w:t>
      </w:r>
      <w:proofErr w:type="gramStart"/>
      <w:r w:rsidRPr="00F647F7">
        <w:rPr>
          <w:sz w:val="24"/>
          <w:szCs w:val="24"/>
        </w:rPr>
        <w:t>любом</w:t>
      </w:r>
      <w:proofErr w:type="gramEnd"/>
      <w:r w:rsidRPr="00F647F7">
        <w:rPr>
          <w:sz w:val="24"/>
          <w:szCs w:val="24"/>
        </w:rPr>
        <w:t xml:space="preserve">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2" w:name="_Ref55335823"/>
      <w:bookmarkStart w:id="1163" w:name="_Ref55336359"/>
      <w:bookmarkStart w:id="1164" w:name="_Toc57314675"/>
      <w:bookmarkStart w:id="1165" w:name="_Toc69728989"/>
      <w:bookmarkStart w:id="1166" w:name="_Toc98253939"/>
      <w:bookmarkStart w:id="1167" w:name="_Toc165173865"/>
      <w:bookmarkStart w:id="1168" w:name="_Toc423423672"/>
      <w:bookmarkStart w:id="1169" w:name="_Toc471979985"/>
      <w:bookmarkEnd w:id="82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9F5821" w:rsidRDefault="004F4D80" w:rsidP="004F4D80">
      <w:pPr>
        <w:pStyle w:val="3"/>
        <w:rPr>
          <w:szCs w:val="24"/>
        </w:rPr>
      </w:pPr>
      <w:bookmarkStart w:id="1170" w:name="_Toc98253940"/>
      <w:bookmarkStart w:id="1171" w:name="_Toc157248192"/>
      <w:bookmarkStart w:id="1172" w:name="_Toc157496561"/>
      <w:bookmarkStart w:id="1173" w:name="_Toc158206100"/>
      <w:bookmarkStart w:id="1174" w:name="_Toc164057785"/>
      <w:bookmarkStart w:id="1175" w:name="_Toc164137135"/>
      <w:bookmarkStart w:id="1176" w:name="_Toc164161295"/>
      <w:bookmarkStart w:id="1177" w:name="_Toc165173866"/>
      <w:bookmarkStart w:id="1178" w:name="_Toc439170688"/>
      <w:bookmarkStart w:id="1179" w:name="_Toc439172790"/>
      <w:bookmarkStart w:id="1180" w:name="_Toc439173234"/>
      <w:bookmarkStart w:id="1181" w:name="_Toc439238230"/>
      <w:bookmarkStart w:id="1182" w:name="_Toc439252778"/>
      <w:bookmarkStart w:id="1183" w:name="_Ref440272119"/>
      <w:bookmarkStart w:id="1184" w:name="_Toc440361389"/>
      <w:bookmarkStart w:id="1185" w:name="_Ref444170274"/>
      <w:bookmarkStart w:id="1186" w:name="_Toc465774642"/>
      <w:bookmarkStart w:id="1187" w:name="_Toc465848871"/>
      <w:bookmarkStart w:id="1188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</w:t>
            </w:r>
            <w:proofErr w:type="gramStart"/>
            <w:r w:rsidR="004F4D80" w:rsidRPr="005A2CAE">
              <w:rPr>
                <w:szCs w:val="24"/>
              </w:rPr>
              <w:t>соответствии</w:t>
            </w:r>
            <w:proofErr w:type="gramEnd"/>
            <w:r w:rsidR="004F4D80" w:rsidRPr="005A2CAE">
              <w:rPr>
                <w:szCs w:val="24"/>
              </w:rPr>
              <w:t xml:space="preserve">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9" w:name="_Toc439170689"/>
      <w:bookmarkStart w:id="1190" w:name="_Toc439172791"/>
      <w:bookmarkStart w:id="1191" w:name="_Toc439173235"/>
      <w:bookmarkStart w:id="1192" w:name="_Toc439238231"/>
      <w:bookmarkStart w:id="1193" w:name="_Toc439252779"/>
      <w:bookmarkStart w:id="1194" w:name="_Ref440272147"/>
      <w:bookmarkStart w:id="1195" w:name="_Toc440361390"/>
      <w:bookmarkStart w:id="1196" w:name="_Ref444170284"/>
      <w:bookmarkStart w:id="1197" w:name="_Ref444170359"/>
      <w:bookmarkStart w:id="1198" w:name="_Toc471979987"/>
      <w:r w:rsidRPr="009F5821">
        <w:rPr>
          <w:szCs w:val="24"/>
        </w:rPr>
        <w:lastRenderedPageBreak/>
        <w:t xml:space="preserve">Форма </w:t>
      </w:r>
      <w:bookmarkEnd w:id="1189"/>
      <w:bookmarkEnd w:id="1190"/>
      <w:bookmarkEnd w:id="1191"/>
      <w:bookmarkEnd w:id="119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3"/>
      <w:bookmarkEnd w:id="1194"/>
      <w:bookmarkEnd w:id="1195"/>
      <w:bookmarkEnd w:id="1196"/>
      <w:bookmarkEnd w:id="1197"/>
      <w:bookmarkEnd w:id="1198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9" w:name="_Toc439170690"/>
      <w:bookmarkStart w:id="1200" w:name="_Toc439172792"/>
      <w:bookmarkStart w:id="1201" w:name="_Toc439173236"/>
      <w:bookmarkStart w:id="120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proofErr w:type="gramStart"/>
      <w:r>
        <w:rPr>
          <w:sz w:val="24"/>
          <w:szCs w:val="24"/>
        </w:rPr>
        <w:t>соответствии</w:t>
      </w:r>
      <w:proofErr w:type="gramEnd"/>
      <w:r>
        <w:rPr>
          <w:sz w:val="24"/>
          <w:szCs w:val="24"/>
        </w:rPr>
        <w:t xml:space="preserve">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 xml:space="preserve">(наименование уполномоченного органа, дата внесения в реестр и номер в </w:t>
      </w:r>
      <w:proofErr w:type="gramStart"/>
      <w:r w:rsidRPr="00AE1D21">
        <w:t>реестре</w:t>
      </w:r>
      <w:proofErr w:type="gramEnd"/>
      <w:r w:rsidRPr="00AE1D21">
        <w:t>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</w:t>
            </w:r>
            <w:proofErr w:type="gramStart"/>
            <w:r w:rsidRPr="00154BCB">
              <w:t>капитале</w:t>
            </w:r>
            <w:proofErr w:type="gramEnd"/>
            <w:r w:rsidRPr="00154BCB">
              <w:t xml:space="preserve">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</w:t>
            </w:r>
            <w:proofErr w:type="gramStart"/>
            <w:r w:rsidRPr="00154BCB">
              <w:t>соответствии</w:t>
            </w:r>
            <w:proofErr w:type="gramEnd"/>
            <w:r w:rsidRPr="00154BCB">
              <w:t xml:space="preserve">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</w:t>
            </w:r>
            <w:proofErr w:type="gramStart"/>
            <w:r w:rsidRPr="00154BCB">
              <w:t>порядке</w:t>
            </w:r>
            <w:proofErr w:type="gramEnd"/>
            <w:r w:rsidRPr="00154BCB">
              <w:t xml:space="preserve">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Содержащиеся в Едином государственном </w:t>
            </w:r>
            <w:proofErr w:type="gramStart"/>
            <w:r w:rsidRPr="00154BCB">
              <w:t>реестре</w:t>
            </w:r>
            <w:proofErr w:type="gramEnd"/>
            <w:r w:rsidRPr="00154BCB">
              <w:t xml:space="preserve">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</w:t>
            </w:r>
            <w:proofErr w:type="gramStart"/>
            <w:r w:rsidRPr="00154BCB">
              <w:t>случае</w:t>
            </w:r>
            <w:proofErr w:type="gramEnd"/>
            <w:r w:rsidRPr="00154BCB">
              <w:t xml:space="preserve">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3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4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</w:t>
      </w:r>
      <w:proofErr w:type="gramStart"/>
      <w:r>
        <w:rPr>
          <w:sz w:val="22"/>
        </w:rPr>
        <w:t>случае</w:t>
      </w:r>
      <w:proofErr w:type="gramEnd"/>
      <w:r>
        <w:rPr>
          <w:sz w:val="22"/>
        </w:rPr>
        <w:t xml:space="preserve">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9"/>
    <w:bookmarkEnd w:id="1200"/>
    <w:bookmarkEnd w:id="1201"/>
    <w:bookmarkEnd w:id="120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3" w:name="_Toc125426243"/>
      <w:bookmarkStart w:id="1204" w:name="_Toc396984070"/>
      <w:bookmarkStart w:id="120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6" w:name="_Toc439170691"/>
      <w:bookmarkStart w:id="1207" w:name="_Toc439172793"/>
      <w:bookmarkStart w:id="1208" w:name="_Toc439173237"/>
      <w:bookmarkStart w:id="1209" w:name="_Toc439238233"/>
      <w:bookmarkStart w:id="1210" w:name="_Toc439252780"/>
      <w:bookmarkStart w:id="1211" w:name="_Toc439323754"/>
      <w:bookmarkStart w:id="1212" w:name="_Toc440361391"/>
      <w:bookmarkStart w:id="1213" w:name="_Toc440376146"/>
      <w:bookmarkStart w:id="1214" w:name="_Toc440376273"/>
      <w:bookmarkStart w:id="1215" w:name="_Toc440382531"/>
      <w:bookmarkStart w:id="1216" w:name="_Toc440447201"/>
      <w:bookmarkStart w:id="1217" w:name="_Toc440632362"/>
      <w:bookmarkStart w:id="1218" w:name="_Toc440875134"/>
      <w:bookmarkStart w:id="1219" w:name="_Toc441131121"/>
      <w:bookmarkStart w:id="1220" w:name="_Toc465774644"/>
      <w:bookmarkStart w:id="1221" w:name="_Toc465848873"/>
      <w:bookmarkStart w:id="1222" w:name="_Toc471979988"/>
      <w:r w:rsidRPr="00AE1D21">
        <w:rPr>
          <w:szCs w:val="24"/>
        </w:rPr>
        <w:lastRenderedPageBreak/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</w:t>
      </w:r>
      <w:proofErr w:type="gramStart"/>
      <w:r w:rsidR="004F4D80" w:rsidRPr="00AE1D21">
        <w:rPr>
          <w:sz w:val="24"/>
          <w:szCs w:val="24"/>
        </w:rPr>
        <w:t>соответствии</w:t>
      </w:r>
      <w:proofErr w:type="gramEnd"/>
      <w:r w:rsidR="004F4D80" w:rsidRPr="00AE1D21">
        <w:rPr>
          <w:sz w:val="24"/>
          <w:szCs w:val="24"/>
        </w:rPr>
        <w:t xml:space="preserve"> с письмом о подаче оферты (подраздел </w:t>
      </w:r>
      <w:r w:rsidR="007A484F">
        <w:fldChar w:fldCharType="begin"/>
      </w:r>
      <w:r w:rsidR="007A484F">
        <w:instrText xml:space="preserve"> REF _Ref55336310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5.1</w:t>
      </w:r>
      <w:r w:rsidR="007A484F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 xml:space="preserve">по всем позициям. В </w:t>
      </w:r>
      <w:proofErr w:type="gramStart"/>
      <w:r w:rsidR="004F4D80" w:rsidRPr="00AE1D21">
        <w:rPr>
          <w:sz w:val="24"/>
          <w:szCs w:val="24"/>
        </w:rPr>
        <w:t>случае</w:t>
      </w:r>
      <w:proofErr w:type="gramEnd"/>
      <w:r w:rsidR="004F4D80" w:rsidRPr="00AE1D21">
        <w:rPr>
          <w:sz w:val="24"/>
          <w:szCs w:val="24"/>
        </w:rPr>
        <w:t xml:space="preserve">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3" w:name="_Ref55336378"/>
      <w:bookmarkStart w:id="1224" w:name="_Toc57314676"/>
      <w:bookmarkStart w:id="1225" w:name="_Toc69728990"/>
      <w:bookmarkStart w:id="1226" w:name="_Toc98253942"/>
      <w:bookmarkStart w:id="1227" w:name="_Toc165173868"/>
      <w:bookmarkStart w:id="1228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7A484F">
        <w:fldChar w:fldCharType="begin"/>
      </w:r>
      <w:r w:rsidR="007A484F">
        <w:instrText xml:space="preserve"> REF _Ref444170359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5.7.2</w:t>
      </w:r>
      <w:r w:rsidR="007A484F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</w:t>
      </w:r>
      <w:proofErr w:type="gramStart"/>
      <w:r w:rsidR="00D15047" w:rsidRPr="00AE1D21">
        <w:rPr>
          <w:sz w:val="24"/>
          <w:szCs w:val="24"/>
        </w:rPr>
        <w:t>случае</w:t>
      </w:r>
      <w:proofErr w:type="gramEnd"/>
      <w:r w:rsidR="00D15047" w:rsidRPr="00AE1D21">
        <w:rPr>
          <w:sz w:val="24"/>
          <w:szCs w:val="24"/>
        </w:rPr>
        <w:t>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9" w:name="_Ref449016627"/>
      <w:bookmarkStart w:id="1230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D904EF" w:rsidRDefault="004F4D80" w:rsidP="004F4D80">
      <w:pPr>
        <w:pStyle w:val="3"/>
        <w:rPr>
          <w:szCs w:val="24"/>
        </w:rPr>
      </w:pPr>
      <w:bookmarkStart w:id="1231" w:name="_Toc98253943"/>
      <w:bookmarkStart w:id="1232" w:name="_Toc157248195"/>
      <w:bookmarkStart w:id="1233" w:name="_Toc157496564"/>
      <w:bookmarkStart w:id="1234" w:name="_Toc158206103"/>
      <w:bookmarkStart w:id="1235" w:name="_Toc164057788"/>
      <w:bookmarkStart w:id="1236" w:name="_Toc164137138"/>
      <w:bookmarkStart w:id="1237" w:name="_Toc164161298"/>
      <w:bookmarkStart w:id="1238" w:name="_Toc165173869"/>
      <w:bookmarkStart w:id="1239" w:name="_Toc439170693"/>
      <w:bookmarkStart w:id="1240" w:name="_Toc439172795"/>
      <w:bookmarkStart w:id="1241" w:name="_Toc439173239"/>
      <w:bookmarkStart w:id="1242" w:name="_Toc439238235"/>
      <w:bookmarkStart w:id="1243" w:name="_Toc439252782"/>
      <w:bookmarkStart w:id="1244" w:name="_Toc439323756"/>
      <w:bookmarkStart w:id="1245" w:name="_Toc440361393"/>
      <w:bookmarkStart w:id="1246" w:name="_Toc440376275"/>
      <w:bookmarkStart w:id="1247" w:name="_Toc440382533"/>
      <w:bookmarkStart w:id="1248" w:name="_Toc440447203"/>
      <w:bookmarkStart w:id="1249" w:name="_Toc440632364"/>
      <w:bookmarkStart w:id="1250" w:name="_Toc440875136"/>
      <w:bookmarkStart w:id="1251" w:name="_Toc441131123"/>
      <w:bookmarkStart w:id="1252" w:name="_Toc465774646"/>
      <w:bookmarkStart w:id="1253" w:name="_Toc465848875"/>
      <w:bookmarkStart w:id="1254" w:name="_Toc468876195"/>
      <w:bookmarkStart w:id="1255" w:name="_Toc469487689"/>
      <w:bookmarkStart w:id="1256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7" w:name="_Toc98253944"/>
      <w:bookmarkStart w:id="1258" w:name="_Toc157248196"/>
      <w:bookmarkStart w:id="1259" w:name="_Toc157496565"/>
      <w:bookmarkStart w:id="1260" w:name="_Toc158206104"/>
      <w:bookmarkStart w:id="1261" w:name="_Toc164057789"/>
      <w:bookmarkStart w:id="1262" w:name="_Toc164137139"/>
      <w:bookmarkStart w:id="1263" w:name="_Toc164161299"/>
      <w:bookmarkStart w:id="1264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5" w:name="_Toc439170694"/>
      <w:bookmarkStart w:id="1266" w:name="_Toc439172796"/>
      <w:bookmarkStart w:id="1267" w:name="_Toc439173240"/>
      <w:bookmarkStart w:id="1268" w:name="_Toc439238236"/>
      <w:bookmarkStart w:id="1269" w:name="_Toc439252783"/>
      <w:bookmarkStart w:id="1270" w:name="_Toc439323757"/>
      <w:bookmarkStart w:id="1271" w:name="_Toc440361394"/>
      <w:bookmarkStart w:id="1272" w:name="_Toc440376276"/>
      <w:bookmarkStart w:id="1273" w:name="_Toc440382534"/>
      <w:bookmarkStart w:id="1274" w:name="_Toc440447204"/>
      <w:bookmarkStart w:id="1275" w:name="_Toc440632365"/>
      <w:bookmarkStart w:id="1276" w:name="_Toc440875137"/>
      <w:bookmarkStart w:id="1277" w:name="_Toc441131124"/>
      <w:bookmarkStart w:id="1278" w:name="_Toc465774647"/>
      <w:bookmarkStart w:id="1279" w:name="_Toc465848876"/>
      <w:bookmarkStart w:id="1280" w:name="_Toc468876196"/>
      <w:bookmarkStart w:id="1281" w:name="_Toc469487690"/>
      <w:bookmarkStart w:id="1282" w:name="_Toc471979991"/>
      <w:r w:rsidRPr="00D904EF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3" w:name="_Ref55336389"/>
      <w:bookmarkStart w:id="1284" w:name="_Toc57314677"/>
      <w:bookmarkStart w:id="1285" w:name="_Toc69728991"/>
      <w:bookmarkStart w:id="1286" w:name="_Toc98253945"/>
      <w:bookmarkStart w:id="1287" w:name="_Toc165173871"/>
      <w:bookmarkStart w:id="1288" w:name="_Toc423423675"/>
      <w:bookmarkStart w:id="1289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D904EF" w:rsidRDefault="004F4D80" w:rsidP="004F4D80">
      <w:pPr>
        <w:pStyle w:val="3"/>
        <w:rPr>
          <w:szCs w:val="24"/>
        </w:rPr>
      </w:pPr>
      <w:bookmarkStart w:id="1290" w:name="_Toc98253946"/>
      <w:bookmarkStart w:id="1291" w:name="_Toc157248198"/>
      <w:bookmarkStart w:id="1292" w:name="_Toc157496567"/>
      <w:bookmarkStart w:id="1293" w:name="_Toc158206106"/>
      <w:bookmarkStart w:id="1294" w:name="_Toc164057791"/>
      <w:bookmarkStart w:id="1295" w:name="_Toc164137141"/>
      <w:bookmarkStart w:id="1296" w:name="_Toc164161301"/>
      <w:bookmarkStart w:id="1297" w:name="_Toc165173872"/>
      <w:bookmarkStart w:id="1298" w:name="_Toc439170696"/>
      <w:bookmarkStart w:id="1299" w:name="_Toc439172798"/>
      <w:bookmarkStart w:id="1300" w:name="_Toc439173242"/>
      <w:bookmarkStart w:id="1301" w:name="_Toc439238238"/>
      <w:bookmarkStart w:id="1302" w:name="_Toc439252785"/>
      <w:bookmarkStart w:id="1303" w:name="_Toc439323759"/>
      <w:bookmarkStart w:id="1304" w:name="_Toc440361396"/>
      <w:bookmarkStart w:id="1305" w:name="_Toc440376278"/>
      <w:bookmarkStart w:id="1306" w:name="_Toc440382536"/>
      <w:bookmarkStart w:id="1307" w:name="_Toc440447206"/>
      <w:bookmarkStart w:id="1308" w:name="_Toc440632367"/>
      <w:bookmarkStart w:id="1309" w:name="_Toc440875139"/>
      <w:bookmarkStart w:id="1310" w:name="_Toc441131126"/>
      <w:bookmarkStart w:id="1311" w:name="_Toc465774649"/>
      <w:bookmarkStart w:id="1312" w:name="_Toc465848878"/>
      <w:bookmarkStart w:id="1313" w:name="_Toc468876198"/>
      <w:bookmarkStart w:id="1314" w:name="_Toc469487692"/>
      <w:bookmarkStart w:id="1315" w:name="_Toc471979993"/>
      <w:r w:rsidRPr="00D904EF">
        <w:rPr>
          <w:szCs w:val="24"/>
        </w:rPr>
        <w:t>Форма Справки о материально-технических ресурсах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6" w:name="_Toc98253947"/>
      <w:bookmarkStart w:id="1317" w:name="_Toc157248199"/>
      <w:bookmarkStart w:id="1318" w:name="_Toc157496568"/>
      <w:bookmarkStart w:id="1319" w:name="_Toc158206107"/>
      <w:bookmarkStart w:id="1320" w:name="_Toc164057792"/>
      <w:bookmarkStart w:id="1321" w:name="_Toc164137142"/>
      <w:bookmarkStart w:id="1322" w:name="_Toc164161302"/>
      <w:bookmarkStart w:id="132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4" w:name="_Toc439170697"/>
      <w:bookmarkStart w:id="1325" w:name="_Toc439172799"/>
      <w:bookmarkStart w:id="1326" w:name="_Toc439173243"/>
      <w:bookmarkStart w:id="1327" w:name="_Toc439238239"/>
      <w:bookmarkStart w:id="1328" w:name="_Toc439252786"/>
      <w:bookmarkStart w:id="1329" w:name="_Toc439323760"/>
      <w:bookmarkStart w:id="1330" w:name="_Toc440361397"/>
      <w:bookmarkStart w:id="1331" w:name="_Toc440376279"/>
      <w:bookmarkStart w:id="1332" w:name="_Toc440382537"/>
      <w:bookmarkStart w:id="1333" w:name="_Toc440447207"/>
      <w:bookmarkStart w:id="1334" w:name="_Toc440632368"/>
      <w:bookmarkStart w:id="1335" w:name="_Toc440875140"/>
      <w:bookmarkStart w:id="1336" w:name="_Toc441131127"/>
      <w:bookmarkStart w:id="1337" w:name="_Toc465774650"/>
      <w:bookmarkStart w:id="1338" w:name="_Toc465848879"/>
      <w:bookmarkStart w:id="1339" w:name="_Toc468876199"/>
      <w:bookmarkStart w:id="1340" w:name="_Toc469487693"/>
      <w:bookmarkStart w:id="1341" w:name="_Toc471979994"/>
      <w:r w:rsidRPr="00D904EF">
        <w:rPr>
          <w:szCs w:val="24"/>
        </w:rPr>
        <w:lastRenderedPageBreak/>
        <w:t>Инструкции по заполнению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2" w:name="_Ref55336398"/>
      <w:bookmarkStart w:id="1343" w:name="_Toc57314678"/>
      <w:bookmarkStart w:id="1344" w:name="_Toc69728992"/>
      <w:bookmarkStart w:id="1345" w:name="_Toc98253948"/>
      <w:bookmarkStart w:id="1346" w:name="_Toc165173874"/>
      <w:bookmarkStart w:id="1347" w:name="_Toc423423676"/>
      <w:bookmarkStart w:id="1348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D904EF" w:rsidRDefault="004F4D80" w:rsidP="004F4D80">
      <w:pPr>
        <w:pStyle w:val="3"/>
        <w:rPr>
          <w:szCs w:val="24"/>
        </w:rPr>
      </w:pPr>
      <w:bookmarkStart w:id="1349" w:name="_Toc98253949"/>
      <w:bookmarkStart w:id="1350" w:name="_Toc157248201"/>
      <w:bookmarkStart w:id="1351" w:name="_Toc157496570"/>
      <w:bookmarkStart w:id="1352" w:name="_Toc158206109"/>
      <w:bookmarkStart w:id="1353" w:name="_Toc164057794"/>
      <w:bookmarkStart w:id="1354" w:name="_Toc164137144"/>
      <w:bookmarkStart w:id="1355" w:name="_Toc164161304"/>
      <w:bookmarkStart w:id="1356" w:name="_Toc165173875"/>
      <w:bookmarkStart w:id="1357" w:name="_Toc439170699"/>
      <w:bookmarkStart w:id="1358" w:name="_Toc439172801"/>
      <w:bookmarkStart w:id="1359" w:name="_Toc439173245"/>
      <w:bookmarkStart w:id="1360" w:name="_Toc439238241"/>
      <w:bookmarkStart w:id="1361" w:name="_Toc439252788"/>
      <w:bookmarkStart w:id="1362" w:name="_Toc439323762"/>
      <w:bookmarkStart w:id="1363" w:name="_Toc440361399"/>
      <w:bookmarkStart w:id="1364" w:name="_Toc440376281"/>
      <w:bookmarkStart w:id="1365" w:name="_Toc440382539"/>
      <w:bookmarkStart w:id="1366" w:name="_Toc440447209"/>
      <w:bookmarkStart w:id="1367" w:name="_Toc440632370"/>
      <w:bookmarkStart w:id="1368" w:name="_Toc440875142"/>
      <w:bookmarkStart w:id="1369" w:name="_Toc441131129"/>
      <w:bookmarkStart w:id="1370" w:name="_Toc465774652"/>
      <w:bookmarkStart w:id="1371" w:name="_Toc465848881"/>
      <w:bookmarkStart w:id="1372" w:name="_Toc468876201"/>
      <w:bookmarkStart w:id="1373" w:name="_Toc469487695"/>
      <w:bookmarkStart w:id="1374" w:name="_Toc471979996"/>
      <w:r w:rsidRPr="00D904EF">
        <w:rPr>
          <w:szCs w:val="24"/>
        </w:rPr>
        <w:t>Форма Справки о кадровых ресурсах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5" w:name="_Toc98253950"/>
      <w:bookmarkStart w:id="1376" w:name="_Toc157248202"/>
      <w:bookmarkStart w:id="1377" w:name="_Toc157496571"/>
      <w:bookmarkStart w:id="1378" w:name="_Toc158206110"/>
      <w:bookmarkStart w:id="1379" w:name="_Toc164057795"/>
      <w:bookmarkStart w:id="1380" w:name="_Toc164137145"/>
      <w:bookmarkStart w:id="1381" w:name="_Toc164161305"/>
      <w:bookmarkStart w:id="138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700"/>
      <w:bookmarkStart w:id="1384" w:name="_Toc439172802"/>
      <w:bookmarkStart w:id="1385" w:name="_Toc439173246"/>
      <w:bookmarkStart w:id="1386" w:name="_Toc439238242"/>
      <w:bookmarkStart w:id="1387" w:name="_Toc439252789"/>
      <w:bookmarkStart w:id="1388" w:name="_Toc439323763"/>
      <w:bookmarkStart w:id="1389" w:name="_Toc440361400"/>
      <w:bookmarkStart w:id="1390" w:name="_Toc440376282"/>
      <w:bookmarkStart w:id="1391" w:name="_Toc440382540"/>
      <w:bookmarkStart w:id="1392" w:name="_Toc440447210"/>
      <w:bookmarkStart w:id="1393" w:name="_Toc440632371"/>
      <w:bookmarkStart w:id="1394" w:name="_Toc440875143"/>
      <w:bookmarkStart w:id="1395" w:name="_Toc441131130"/>
      <w:bookmarkStart w:id="1396" w:name="_Toc465774653"/>
      <w:bookmarkStart w:id="1397" w:name="_Toc465848882"/>
      <w:bookmarkStart w:id="1398" w:name="_Toc468876202"/>
      <w:bookmarkStart w:id="1399" w:name="_Toc469487696"/>
      <w:bookmarkStart w:id="1400" w:name="_Toc471979997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1" w:name="_Toc165173881"/>
      <w:bookmarkStart w:id="1402" w:name="_Ref194749267"/>
      <w:bookmarkStart w:id="1403" w:name="_Toc423423677"/>
      <w:bookmarkStart w:id="1404" w:name="_Ref440271993"/>
      <w:bookmarkStart w:id="1405" w:name="_Ref440274659"/>
      <w:bookmarkStart w:id="1406" w:name="_Toc471979998"/>
      <w:bookmarkStart w:id="1407" w:name="_Ref90381523"/>
      <w:bookmarkStart w:id="1408" w:name="_Toc90385124"/>
      <w:bookmarkStart w:id="1409" w:name="_Ref96861029"/>
      <w:bookmarkStart w:id="1410" w:name="_Toc97651410"/>
      <w:bookmarkStart w:id="141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12" w:name="_Toc97651411"/>
      <w:bookmarkStart w:id="1413" w:name="_Toc98253956"/>
      <w:bookmarkStart w:id="1414" w:name="_Toc157248208"/>
      <w:bookmarkStart w:id="1415" w:name="_Toc157496577"/>
      <w:bookmarkStart w:id="1416" w:name="_Toc158206116"/>
      <w:bookmarkStart w:id="1417" w:name="_Toc164057801"/>
      <w:bookmarkStart w:id="1418" w:name="_Toc164137151"/>
      <w:bookmarkStart w:id="1419" w:name="_Toc164161311"/>
      <w:bookmarkStart w:id="1420" w:name="_Toc165173882"/>
      <w:bookmarkStart w:id="1421" w:name="_Toc439170702"/>
      <w:bookmarkStart w:id="1422" w:name="_Toc439172804"/>
      <w:bookmarkStart w:id="1423" w:name="_Toc439173248"/>
      <w:bookmarkStart w:id="1424" w:name="_Toc439238244"/>
      <w:bookmarkStart w:id="1425" w:name="_Toc439252791"/>
      <w:bookmarkStart w:id="1426" w:name="_Toc439323765"/>
      <w:bookmarkStart w:id="1427" w:name="_Toc440361402"/>
      <w:bookmarkStart w:id="1428" w:name="_Toc440376284"/>
      <w:bookmarkStart w:id="1429" w:name="_Toc440382542"/>
      <w:bookmarkStart w:id="1430" w:name="_Toc440447212"/>
      <w:bookmarkStart w:id="1431" w:name="_Toc440632373"/>
      <w:bookmarkStart w:id="1432" w:name="_Toc440875145"/>
      <w:bookmarkStart w:id="1433" w:name="_Toc441131132"/>
      <w:bookmarkStart w:id="1434" w:name="_Toc465774655"/>
      <w:bookmarkStart w:id="1435" w:name="_Toc465848884"/>
      <w:bookmarkStart w:id="1436" w:name="_Toc468876204"/>
      <w:bookmarkStart w:id="1437" w:name="_Toc469487698"/>
      <w:bookmarkStart w:id="1438" w:name="_Toc471979999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9" w:name="_Toc97651412"/>
      <w:bookmarkStart w:id="1440" w:name="_Toc98253957"/>
      <w:bookmarkStart w:id="1441" w:name="_Toc157248209"/>
      <w:bookmarkStart w:id="1442" w:name="_Toc157496578"/>
      <w:bookmarkStart w:id="1443" w:name="_Toc158206117"/>
      <w:bookmarkStart w:id="1444" w:name="_Toc164057802"/>
      <w:bookmarkStart w:id="1445" w:name="_Toc164137152"/>
      <w:bookmarkStart w:id="1446" w:name="_Toc164161312"/>
      <w:bookmarkStart w:id="144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8" w:name="_Toc439170703"/>
      <w:bookmarkStart w:id="1449" w:name="_Toc439172805"/>
      <w:bookmarkStart w:id="1450" w:name="_Toc439173249"/>
      <w:bookmarkStart w:id="1451" w:name="_Toc439238245"/>
      <w:bookmarkStart w:id="1452" w:name="_Toc439252792"/>
      <w:bookmarkStart w:id="1453" w:name="_Toc439323766"/>
      <w:bookmarkStart w:id="1454" w:name="_Toc440361403"/>
      <w:bookmarkStart w:id="1455" w:name="_Toc440376285"/>
      <w:bookmarkStart w:id="1456" w:name="_Toc440382543"/>
      <w:bookmarkStart w:id="1457" w:name="_Toc440447213"/>
      <w:bookmarkStart w:id="1458" w:name="_Toc440632374"/>
      <w:bookmarkStart w:id="1459" w:name="_Toc440875146"/>
      <w:bookmarkStart w:id="1460" w:name="_Toc441131133"/>
      <w:bookmarkStart w:id="1461" w:name="_Toc465774656"/>
      <w:bookmarkStart w:id="1462" w:name="_Toc465848885"/>
      <w:bookmarkStart w:id="1463" w:name="_Toc468876205"/>
      <w:bookmarkStart w:id="1464" w:name="_Toc469487699"/>
      <w:bookmarkStart w:id="1465" w:name="_Toc471980000"/>
      <w:r w:rsidRPr="00D904EF">
        <w:rPr>
          <w:szCs w:val="24"/>
        </w:rPr>
        <w:lastRenderedPageBreak/>
        <w:t>Инструкции по заполнению</w:t>
      </w:r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7A484F">
        <w:fldChar w:fldCharType="begin"/>
      </w:r>
      <w:r w:rsidR="007A484F">
        <w:instrText xml:space="preserve"> REF _Ref55336310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5.1</w:t>
      </w:r>
      <w:r w:rsidR="007A484F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7"/>
    <w:bookmarkEnd w:id="1408"/>
    <w:bookmarkEnd w:id="1409"/>
    <w:bookmarkEnd w:id="1410"/>
    <w:bookmarkEnd w:id="141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6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7" w:name="_Toc423423680"/>
      <w:bookmarkStart w:id="1468" w:name="_Ref440272035"/>
      <w:bookmarkStart w:id="1469" w:name="_Ref440274733"/>
      <w:bookmarkStart w:id="1470" w:name="_Ref444181467"/>
      <w:bookmarkStart w:id="1471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6"/>
      <w:bookmarkEnd w:id="1467"/>
      <w:bookmarkEnd w:id="1468"/>
      <w:bookmarkEnd w:id="1469"/>
      <w:bookmarkEnd w:id="1470"/>
      <w:bookmarkEnd w:id="1471"/>
    </w:p>
    <w:p w:rsidR="004F4D80" w:rsidRPr="00E87023" w:rsidRDefault="004F4D80" w:rsidP="004F4D80">
      <w:pPr>
        <w:pStyle w:val="3"/>
        <w:rPr>
          <w:sz w:val="22"/>
        </w:rPr>
      </w:pPr>
      <w:bookmarkStart w:id="1472" w:name="_Toc343690584"/>
      <w:bookmarkStart w:id="1473" w:name="_Toc372294428"/>
      <w:bookmarkStart w:id="1474" w:name="_Toc379288896"/>
      <w:bookmarkStart w:id="1475" w:name="_Toc384734780"/>
      <w:bookmarkStart w:id="1476" w:name="_Toc396984078"/>
      <w:bookmarkStart w:id="1477" w:name="_Toc423423681"/>
      <w:bookmarkStart w:id="1478" w:name="_Toc439170710"/>
      <w:bookmarkStart w:id="1479" w:name="_Toc439172812"/>
      <w:bookmarkStart w:id="1480" w:name="_Toc439173253"/>
      <w:bookmarkStart w:id="1481" w:name="_Toc439238249"/>
      <w:bookmarkStart w:id="1482" w:name="_Toc439252796"/>
      <w:bookmarkStart w:id="1483" w:name="_Toc439323770"/>
      <w:bookmarkStart w:id="1484" w:name="_Toc440361405"/>
      <w:bookmarkStart w:id="1485" w:name="_Toc440376287"/>
      <w:bookmarkStart w:id="1486" w:name="_Toc440382545"/>
      <w:bookmarkStart w:id="1487" w:name="_Toc440447215"/>
      <w:bookmarkStart w:id="1488" w:name="_Toc440632376"/>
      <w:bookmarkStart w:id="1489" w:name="_Toc440875148"/>
      <w:bookmarkStart w:id="1490" w:name="_Toc441131135"/>
      <w:bookmarkStart w:id="1491" w:name="_Toc465774658"/>
      <w:bookmarkStart w:id="1492" w:name="_Toc465848887"/>
      <w:bookmarkStart w:id="1493" w:name="_Toc468876207"/>
      <w:bookmarkStart w:id="1494" w:name="_Toc469487701"/>
      <w:bookmarkStart w:id="1495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6" w:name="_Toc343690585"/>
      <w:bookmarkStart w:id="1497" w:name="_Toc372294429"/>
      <w:bookmarkStart w:id="1498" w:name="_Toc379288897"/>
      <w:bookmarkStart w:id="1499" w:name="_Toc384734781"/>
      <w:bookmarkStart w:id="1500" w:name="_Toc396984079"/>
      <w:bookmarkStart w:id="1501" w:name="_Toc423423682"/>
      <w:bookmarkStart w:id="1502" w:name="_Toc439170711"/>
      <w:bookmarkStart w:id="1503" w:name="_Toc439172813"/>
      <w:bookmarkStart w:id="1504" w:name="_Toc439173254"/>
      <w:bookmarkStart w:id="1505" w:name="_Toc439238250"/>
      <w:bookmarkStart w:id="1506" w:name="_Toc439252797"/>
      <w:bookmarkStart w:id="1507" w:name="_Toc439323771"/>
      <w:bookmarkStart w:id="1508" w:name="_Toc440361406"/>
      <w:bookmarkStart w:id="1509" w:name="_Toc440376288"/>
      <w:bookmarkStart w:id="1510" w:name="_Toc440382546"/>
      <w:bookmarkStart w:id="1511" w:name="_Toc440447216"/>
      <w:bookmarkStart w:id="1512" w:name="_Toc440632377"/>
      <w:bookmarkStart w:id="1513" w:name="_Toc440875149"/>
      <w:bookmarkStart w:id="1514" w:name="_Toc441131136"/>
      <w:bookmarkStart w:id="1515" w:name="_Toc465774659"/>
      <w:bookmarkStart w:id="1516" w:name="_Toc465848888"/>
      <w:bookmarkStart w:id="1517" w:name="_Toc468876208"/>
      <w:bookmarkStart w:id="1518" w:name="_Toc469487702"/>
      <w:bookmarkStart w:id="1519" w:name="_Toc471980003"/>
      <w:r w:rsidRPr="00D27071">
        <w:rPr>
          <w:szCs w:val="24"/>
        </w:rPr>
        <w:lastRenderedPageBreak/>
        <w:t>Инструкции по заполнению</w:t>
      </w:r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</w:t>
      </w:r>
      <w:proofErr w:type="gramStart"/>
      <w:r w:rsidR="004F4D80" w:rsidRPr="00D27071">
        <w:rPr>
          <w:sz w:val="24"/>
          <w:szCs w:val="24"/>
        </w:rPr>
        <w:t>соответствии</w:t>
      </w:r>
      <w:proofErr w:type="gramEnd"/>
      <w:r w:rsidR="004F4D80" w:rsidRPr="00D27071">
        <w:rPr>
          <w:sz w:val="24"/>
          <w:szCs w:val="24"/>
        </w:rPr>
        <w:t xml:space="preserve">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  <w:proofErr w:type="gramEnd"/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</w:t>
      </w:r>
      <w:proofErr w:type="gramStart"/>
      <w:r w:rsidRPr="00D27071">
        <w:rPr>
          <w:sz w:val="24"/>
          <w:szCs w:val="24"/>
        </w:rPr>
        <w:t>формате</w:t>
      </w:r>
      <w:proofErr w:type="gramEnd"/>
      <w:r w:rsidRPr="00D27071">
        <w:rPr>
          <w:sz w:val="24"/>
          <w:szCs w:val="24"/>
        </w:rPr>
        <w:t xml:space="preserve">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</w:t>
      </w:r>
      <w:proofErr w:type="gramStart"/>
      <w:r w:rsidRPr="00D27071">
        <w:rPr>
          <w:sz w:val="24"/>
          <w:szCs w:val="24"/>
        </w:rPr>
        <w:t>формате</w:t>
      </w:r>
      <w:proofErr w:type="gramEnd"/>
      <w:r w:rsidRPr="00D27071">
        <w:rPr>
          <w:sz w:val="24"/>
          <w:szCs w:val="24"/>
        </w:rPr>
        <w:t xml:space="preserve">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</w:t>
      </w:r>
      <w:proofErr w:type="gramStart"/>
      <w:r w:rsidRPr="00D27071">
        <w:rPr>
          <w:sz w:val="24"/>
          <w:szCs w:val="24"/>
        </w:rPr>
        <w:t>следующем</w:t>
      </w:r>
      <w:proofErr w:type="gramEnd"/>
      <w:r w:rsidRPr="00D27071">
        <w:rPr>
          <w:sz w:val="24"/>
          <w:szCs w:val="24"/>
        </w:rPr>
        <w:t xml:space="preserve">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Скан-копии документов, указанных в данном </w:t>
      </w:r>
      <w:proofErr w:type="gramStart"/>
      <w:r w:rsidRPr="00646A17">
        <w:rPr>
          <w:sz w:val="24"/>
          <w:szCs w:val="24"/>
        </w:rPr>
        <w:t>разделе</w:t>
      </w:r>
      <w:proofErr w:type="gramEnd"/>
      <w:r w:rsidRPr="00646A17">
        <w:rPr>
          <w:sz w:val="24"/>
          <w:szCs w:val="24"/>
        </w:rPr>
        <w:t xml:space="preserve">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1" w:name="_Toc423423683"/>
      <w:bookmarkStart w:id="1522" w:name="_Ref440272051"/>
      <w:bookmarkStart w:id="1523" w:name="_Ref440274744"/>
      <w:bookmarkStart w:id="1524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0"/>
      <w:bookmarkEnd w:id="1521"/>
      <w:bookmarkEnd w:id="1522"/>
      <w:bookmarkEnd w:id="1523"/>
      <w:bookmarkEnd w:id="1524"/>
    </w:p>
    <w:p w:rsidR="004F4D80" w:rsidRPr="00AE1D21" w:rsidRDefault="004F4D80" w:rsidP="004F4D80">
      <w:pPr>
        <w:pStyle w:val="3"/>
        <w:rPr>
          <w:szCs w:val="24"/>
        </w:rPr>
      </w:pPr>
      <w:bookmarkStart w:id="1525" w:name="_Toc343690587"/>
      <w:bookmarkStart w:id="1526" w:name="_Toc372294431"/>
      <w:bookmarkStart w:id="1527" w:name="_Toc379288899"/>
      <w:bookmarkStart w:id="1528" w:name="_Toc384734783"/>
      <w:bookmarkStart w:id="1529" w:name="_Toc396984081"/>
      <w:bookmarkStart w:id="1530" w:name="_Toc423423684"/>
      <w:bookmarkStart w:id="1531" w:name="_Toc439170713"/>
      <w:bookmarkStart w:id="1532" w:name="_Toc439172815"/>
      <w:bookmarkStart w:id="1533" w:name="_Toc439173256"/>
      <w:bookmarkStart w:id="1534" w:name="_Toc439238252"/>
      <w:bookmarkStart w:id="1535" w:name="_Toc439252799"/>
      <w:bookmarkStart w:id="1536" w:name="_Toc439323773"/>
      <w:bookmarkStart w:id="1537" w:name="_Toc440361408"/>
      <w:bookmarkStart w:id="1538" w:name="_Toc440376290"/>
      <w:bookmarkStart w:id="1539" w:name="_Toc440382548"/>
      <w:bookmarkStart w:id="1540" w:name="_Toc440447218"/>
      <w:bookmarkStart w:id="1541" w:name="_Toc440632379"/>
      <w:bookmarkStart w:id="1542" w:name="_Toc440875151"/>
      <w:bookmarkStart w:id="1543" w:name="_Toc441131138"/>
      <w:bookmarkStart w:id="1544" w:name="_Toc465774661"/>
      <w:bookmarkStart w:id="1545" w:name="_Toc465848890"/>
      <w:bookmarkStart w:id="1546" w:name="_Toc468876210"/>
      <w:bookmarkStart w:id="1547" w:name="_Toc469487704"/>
      <w:bookmarkStart w:id="1548" w:name="_Toc471980005"/>
      <w:r w:rsidRPr="008C4223">
        <w:rPr>
          <w:szCs w:val="24"/>
        </w:rPr>
        <w:t xml:space="preserve">Форма </w:t>
      </w:r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r w:rsidR="000D70B6" w:rsidRPr="00AE1D21">
        <w:rPr>
          <w:szCs w:val="24"/>
        </w:rPr>
        <w:t>Согласия на обработку персональных данных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9" w:name="_Toc439252801"/>
      <w:bookmarkStart w:id="1550" w:name="_Toc439323774"/>
      <w:bookmarkStart w:id="1551" w:name="_Toc440361409"/>
      <w:bookmarkStart w:id="1552" w:name="_Toc440376291"/>
      <w:bookmarkStart w:id="1553" w:name="_Toc440382549"/>
      <w:bookmarkStart w:id="1554" w:name="_Toc440447219"/>
      <w:bookmarkStart w:id="1555" w:name="_Toc440632380"/>
      <w:bookmarkStart w:id="1556" w:name="_Toc440875152"/>
      <w:bookmarkStart w:id="1557" w:name="_Toc441131139"/>
      <w:bookmarkStart w:id="1558" w:name="_Toc465774662"/>
      <w:bookmarkStart w:id="1559" w:name="_Toc465848891"/>
      <w:bookmarkStart w:id="1560" w:name="_Toc468876211"/>
      <w:bookmarkStart w:id="1561" w:name="_Toc469487705"/>
      <w:bookmarkStart w:id="1562" w:name="_Toc471980006"/>
      <w:r w:rsidRPr="00AE1D21">
        <w:rPr>
          <w:szCs w:val="24"/>
        </w:rPr>
        <w:lastRenderedPageBreak/>
        <w:t>Инструкции по заполнению</w:t>
      </w:r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Согласие должно быть составлено в </w:t>
      </w:r>
      <w:proofErr w:type="gramStart"/>
      <w:r w:rsidRPr="00AE1D21">
        <w:rPr>
          <w:sz w:val="24"/>
          <w:szCs w:val="24"/>
        </w:rPr>
        <w:t>отношении</w:t>
      </w:r>
      <w:proofErr w:type="gramEnd"/>
      <w:r w:rsidRPr="00AE1D21">
        <w:rPr>
          <w:sz w:val="24"/>
          <w:szCs w:val="24"/>
        </w:rPr>
        <w:t xml:space="preserve">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3" w:name="_Toc461808970"/>
      <w:bookmarkStart w:id="1564" w:name="_Toc464120680"/>
      <w:bookmarkStart w:id="1565" w:name="_Toc465774663"/>
      <w:bookmarkStart w:id="1566" w:name="_Toc465848892"/>
      <w:bookmarkStart w:id="1567" w:name="_Toc468876212"/>
      <w:bookmarkStart w:id="1568" w:name="_Toc469487706"/>
      <w:bookmarkStart w:id="1569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63"/>
      <w:bookmarkEnd w:id="1564"/>
      <w:bookmarkEnd w:id="1565"/>
      <w:bookmarkEnd w:id="1566"/>
      <w:bookmarkEnd w:id="1567"/>
      <w:bookmarkEnd w:id="1568"/>
      <w:bookmarkEnd w:id="156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1" w:name="_Toc461808972"/>
      <w:bookmarkStart w:id="1572" w:name="_Toc464120681"/>
      <w:bookmarkStart w:id="1573" w:name="_Toc465774664"/>
      <w:bookmarkStart w:id="1574" w:name="_Toc465848893"/>
      <w:bookmarkStart w:id="1575" w:name="_Toc468876213"/>
      <w:bookmarkStart w:id="1576" w:name="_Toc469487707"/>
      <w:bookmarkStart w:id="1577" w:name="_Toc471980008"/>
      <w:r w:rsidRPr="00AE1D2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</w:t>
      </w:r>
      <w:proofErr w:type="gramStart"/>
      <w:r w:rsidRPr="00AE1D21">
        <w:rPr>
          <w:b/>
          <w:bCs w:val="0"/>
          <w:sz w:val="24"/>
          <w:szCs w:val="24"/>
        </w:rPr>
        <w:t>случае</w:t>
      </w:r>
      <w:proofErr w:type="gramEnd"/>
      <w:r w:rsidRPr="00AE1D21">
        <w:rPr>
          <w:b/>
          <w:bCs w:val="0"/>
          <w:sz w:val="24"/>
          <w:szCs w:val="24"/>
        </w:rPr>
        <w:t>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собственниками/бенефициарами, отраженными в  </w:t>
      </w:r>
      <w:proofErr w:type="gramStart"/>
      <w:r w:rsidRPr="00AE1D21">
        <w:rPr>
          <w:sz w:val="24"/>
          <w:szCs w:val="24"/>
        </w:rPr>
        <w:t>Приложении</w:t>
      </w:r>
      <w:proofErr w:type="gramEnd"/>
      <w:r w:rsidRPr="00AE1D21">
        <w:rPr>
          <w:sz w:val="24"/>
          <w:szCs w:val="24"/>
        </w:rPr>
        <w:t xml:space="preserve">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 xml:space="preserve">* Нужно указать лицо, имеющее право в </w:t>
      </w:r>
      <w:proofErr w:type="gramStart"/>
      <w:r w:rsidRPr="00AE1D21">
        <w:rPr>
          <w:b/>
          <w:sz w:val="24"/>
          <w:szCs w:val="24"/>
        </w:rPr>
        <w:t>соответствии</w:t>
      </w:r>
      <w:proofErr w:type="gramEnd"/>
      <w:r w:rsidRPr="00AE1D21">
        <w:rPr>
          <w:b/>
          <w:sz w:val="24"/>
          <w:szCs w:val="24"/>
        </w:rPr>
        <w:t xml:space="preserve">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</w:t>
      </w:r>
      <w:proofErr w:type="gramStart"/>
      <w:r w:rsidRPr="00AE1D21">
        <w:rPr>
          <w:b/>
          <w:sz w:val="24"/>
          <w:szCs w:val="24"/>
        </w:rPr>
        <w:t>последнем</w:t>
      </w:r>
      <w:proofErr w:type="gramEnd"/>
      <w:r w:rsidRPr="00AE1D21">
        <w:rPr>
          <w:b/>
          <w:sz w:val="24"/>
          <w:szCs w:val="24"/>
        </w:rPr>
        <w:t xml:space="preserve">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8"/>
      <w:bookmarkEnd w:id="1579"/>
      <w:bookmarkEnd w:id="1580"/>
      <w:bookmarkEnd w:id="1581"/>
    </w:p>
    <w:p w:rsidR="007A6A39" w:rsidRPr="007A6A39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61411"/>
      <w:bookmarkStart w:id="1589" w:name="_Toc440376293"/>
      <w:bookmarkStart w:id="1590" w:name="_Toc440382551"/>
      <w:bookmarkStart w:id="1591" w:name="_Toc440447221"/>
      <w:bookmarkStart w:id="1592" w:name="_Toc440632382"/>
      <w:bookmarkStart w:id="1593" w:name="_Toc440875154"/>
      <w:bookmarkStart w:id="1594" w:name="_Toc441131141"/>
      <w:bookmarkStart w:id="1595" w:name="_Toc465774666"/>
      <w:bookmarkStart w:id="1596" w:name="_Toc465848895"/>
      <w:bookmarkStart w:id="1597" w:name="_Toc468876215"/>
      <w:bookmarkStart w:id="1598" w:name="_Toc469487709"/>
      <w:bookmarkStart w:id="1599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________ «_________________», именуемое в </w:t>
      </w:r>
      <w:proofErr w:type="gramStart"/>
      <w:r w:rsidRPr="007A6A39">
        <w:rPr>
          <w:sz w:val="24"/>
          <w:szCs w:val="24"/>
        </w:rPr>
        <w:t>дальнейшем</w:t>
      </w:r>
      <w:proofErr w:type="gramEnd"/>
      <w:r w:rsidRPr="007A6A39">
        <w:rPr>
          <w:sz w:val="24"/>
          <w:szCs w:val="24"/>
        </w:rPr>
        <w:t xml:space="preserve">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запроса предложений в </w:t>
      </w:r>
      <w:proofErr w:type="gramStart"/>
      <w:r>
        <w:rPr>
          <w:vertAlign w:val="subscript"/>
        </w:rPr>
        <w:t>соответствии</w:t>
      </w:r>
      <w:proofErr w:type="gramEnd"/>
      <w:r>
        <w:rPr>
          <w:vertAlign w:val="subscript"/>
        </w:rPr>
        <w:t xml:space="preserve"> с п.</w:t>
      </w:r>
      <w:r w:rsidR="00432DF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432DF7">
        <w:rPr>
          <w:vertAlign w:val="subscript"/>
        </w:rPr>
      </w:r>
      <w:r w:rsidR="00432DF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432DF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</w:t>
      </w:r>
      <w:proofErr w:type="gramStart"/>
      <w:r w:rsidRPr="00AE1D21">
        <w:rPr>
          <w:sz w:val="24"/>
          <w:szCs w:val="24"/>
        </w:rPr>
        <w:t>составе</w:t>
      </w:r>
      <w:proofErr w:type="gramEnd"/>
      <w:r w:rsidRPr="00AE1D21">
        <w:rPr>
          <w:sz w:val="24"/>
          <w:szCs w:val="24"/>
        </w:rPr>
        <w:t xml:space="preserve"> Заявки; 3) заключить договор в установленном документацией по запросу предложений </w:t>
      </w:r>
      <w:proofErr w:type="gramStart"/>
      <w:r w:rsidRPr="00AE1D21">
        <w:rPr>
          <w:sz w:val="24"/>
          <w:szCs w:val="24"/>
        </w:rPr>
        <w:t>порядке</w:t>
      </w:r>
      <w:proofErr w:type="gramEnd"/>
      <w:r w:rsidRPr="00AE1D21">
        <w:rPr>
          <w:sz w:val="24"/>
          <w:szCs w:val="24"/>
        </w:rPr>
        <w:t xml:space="preserve">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 xml:space="preserve">) предоставить финансовое обеспечение по договору, заключенному по итогам запроса предложений, в </w:t>
      </w:r>
      <w:proofErr w:type="gramStart"/>
      <w:r w:rsidRPr="00663EEB">
        <w:rPr>
          <w:sz w:val="24"/>
          <w:szCs w:val="24"/>
        </w:rPr>
        <w:t>случае</w:t>
      </w:r>
      <w:proofErr w:type="gramEnd"/>
      <w:r w:rsidRPr="00663EEB">
        <w:rPr>
          <w:sz w:val="24"/>
          <w:szCs w:val="24"/>
        </w:rPr>
        <w:t xml:space="preserve">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 xml:space="preserve">В </w:t>
      </w:r>
      <w:proofErr w:type="gramStart"/>
      <w:r w:rsidRPr="00663EEB">
        <w:rPr>
          <w:sz w:val="24"/>
          <w:szCs w:val="24"/>
        </w:rPr>
        <w:t>случае</w:t>
      </w:r>
      <w:proofErr w:type="gramEnd"/>
      <w:r w:rsidRPr="00663EEB">
        <w:rPr>
          <w:sz w:val="24"/>
          <w:szCs w:val="24"/>
        </w:rPr>
        <w:t xml:space="preserve">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запроса предложений в </w:t>
      </w:r>
      <w:proofErr w:type="gramStart"/>
      <w:r>
        <w:rPr>
          <w:vertAlign w:val="subscript"/>
        </w:rPr>
        <w:t>соответствии</w:t>
      </w:r>
      <w:proofErr w:type="gramEnd"/>
      <w:r>
        <w:rPr>
          <w:vertAlign w:val="subscript"/>
        </w:rPr>
        <w:t xml:space="preserve"> с п.</w:t>
      </w:r>
      <w:r w:rsidRPr="0082292A">
        <w:rPr>
          <w:vertAlign w:val="subscript"/>
        </w:rPr>
        <w:t xml:space="preserve"> </w:t>
      </w:r>
      <w:r w:rsidR="00432DF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432DF7">
        <w:rPr>
          <w:vertAlign w:val="subscript"/>
        </w:rPr>
      </w:r>
      <w:r w:rsidR="00432DF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432DF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proofErr w:type="gramStart"/>
      <w:r w:rsidRPr="005A2CAE">
        <w:rPr>
          <w:sz w:val="24"/>
          <w:szCs w:val="24"/>
        </w:rPr>
        <w:t>размере</w:t>
      </w:r>
      <w:proofErr w:type="gramEnd"/>
      <w:r w:rsidRPr="005A2CAE">
        <w:rPr>
          <w:sz w:val="24"/>
          <w:szCs w:val="24"/>
        </w:rPr>
        <w:t xml:space="preserve">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>;</w:t>
      </w:r>
      <w:proofErr w:type="gramEnd"/>
      <w:r w:rsidRPr="00663EEB">
        <w:rPr>
          <w:sz w:val="24"/>
          <w:szCs w:val="24"/>
        </w:rPr>
        <w:t xml:space="preserve">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61412"/>
      <w:bookmarkStart w:id="1607" w:name="_Toc440376294"/>
      <w:bookmarkStart w:id="1608" w:name="_Toc440382552"/>
      <w:bookmarkStart w:id="1609" w:name="_Toc440447222"/>
      <w:bookmarkStart w:id="1610" w:name="_Toc440632383"/>
      <w:bookmarkStart w:id="1611" w:name="_Toc440875155"/>
      <w:bookmarkStart w:id="1612" w:name="_Toc441131142"/>
      <w:bookmarkStart w:id="1613" w:name="_Toc465774667"/>
      <w:bookmarkStart w:id="1614" w:name="_Toc465848896"/>
      <w:bookmarkStart w:id="1615" w:name="_Toc468876216"/>
      <w:bookmarkStart w:id="1616" w:name="_Toc469487710"/>
      <w:bookmarkStart w:id="1617" w:name="_Toc471980011"/>
      <w:r w:rsidRPr="007857E5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5"/>
          <w:headerReference w:type="default" r:id="rId56"/>
          <w:footerReference w:type="even" r:id="rId57"/>
          <w:headerReference w:type="first" r:id="rId58"/>
          <w:footerReference w:type="first" r:id="rId59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Ref465847449"/>
      <w:bookmarkStart w:id="1619" w:name="_Ref465847748"/>
      <w:bookmarkStart w:id="1620" w:name="_Ref465847768"/>
      <w:bookmarkStart w:id="1621" w:name="_Toc471980012"/>
      <w:r w:rsidRPr="00AE1D21">
        <w:lastRenderedPageBreak/>
        <w:t>Расписка  сдачи-приемки соглашения о неустойке (форма 15)</w:t>
      </w:r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69"/>
      <w:bookmarkStart w:id="1623" w:name="_Toc465848898"/>
      <w:bookmarkStart w:id="1624" w:name="_Toc468876218"/>
      <w:bookmarkStart w:id="1625" w:name="_Toc469487712"/>
      <w:bookmarkStart w:id="1626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7" w:name="_Toc465774670"/>
      <w:bookmarkStart w:id="1628" w:name="_Toc465848899"/>
      <w:bookmarkStart w:id="1629" w:name="_Toc468876219"/>
      <w:bookmarkStart w:id="1630" w:name="_Toc469487713"/>
      <w:bookmarkStart w:id="1631" w:name="_Toc471980014"/>
      <w:r w:rsidRPr="00CC5A3A">
        <w:rPr>
          <w:szCs w:val="24"/>
        </w:rPr>
        <w:lastRenderedPageBreak/>
        <w:t>Инструкции по заполнению</w:t>
      </w:r>
      <w:bookmarkEnd w:id="1627"/>
      <w:bookmarkEnd w:id="1628"/>
      <w:bookmarkEnd w:id="1629"/>
      <w:bookmarkEnd w:id="1630"/>
      <w:bookmarkEnd w:id="163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2" w:name="_Ref440272274"/>
      <w:bookmarkStart w:id="1633" w:name="_Ref440274756"/>
      <w:bookmarkStart w:id="1634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2"/>
      <w:bookmarkEnd w:id="1633"/>
      <w:bookmarkEnd w:id="1634"/>
    </w:p>
    <w:p w:rsidR="007857E5" w:rsidRPr="00AE1D21" w:rsidRDefault="007857E5" w:rsidP="007857E5">
      <w:pPr>
        <w:pStyle w:val="3"/>
        <w:rPr>
          <w:szCs w:val="24"/>
        </w:rPr>
      </w:pPr>
      <w:bookmarkStart w:id="1635" w:name="_Toc439170718"/>
      <w:bookmarkStart w:id="1636" w:name="_Toc439172820"/>
      <w:bookmarkStart w:id="1637" w:name="_Toc439173262"/>
      <w:bookmarkStart w:id="1638" w:name="_Toc439238258"/>
      <w:bookmarkStart w:id="1639" w:name="_Toc439252806"/>
      <w:bookmarkStart w:id="1640" w:name="_Toc439323779"/>
      <w:bookmarkStart w:id="1641" w:name="_Toc440361414"/>
      <w:bookmarkStart w:id="1642" w:name="_Toc440376296"/>
      <w:bookmarkStart w:id="1643" w:name="_Toc440382554"/>
      <w:bookmarkStart w:id="1644" w:name="_Toc440447224"/>
      <w:bookmarkStart w:id="1645" w:name="_Toc440632385"/>
      <w:bookmarkStart w:id="1646" w:name="_Toc440875157"/>
      <w:bookmarkStart w:id="1647" w:name="_Toc441131144"/>
      <w:bookmarkStart w:id="1648" w:name="_Toc465774672"/>
      <w:bookmarkStart w:id="1649" w:name="_Toc465848901"/>
      <w:bookmarkStart w:id="1650" w:name="_Toc468876221"/>
      <w:bookmarkStart w:id="1651" w:name="_Toc469487715"/>
      <w:bookmarkStart w:id="1652" w:name="_Toc471980016"/>
      <w:r w:rsidRPr="00AE1D21">
        <w:rPr>
          <w:szCs w:val="24"/>
        </w:rPr>
        <w:t xml:space="preserve">Форма </w:t>
      </w:r>
      <w:bookmarkEnd w:id="163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3" w:name="_Toc300142269"/>
      <w:bookmarkStart w:id="1654" w:name="_Toc309735391"/>
      <w:bookmarkStart w:id="165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4"/>
      <w:bookmarkEnd w:id="165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6" w:name="_Toc439170719"/>
      <w:bookmarkStart w:id="1657" w:name="_Toc439172821"/>
      <w:bookmarkStart w:id="1658" w:name="_Toc439173263"/>
      <w:bookmarkStart w:id="1659" w:name="_Toc439238259"/>
      <w:bookmarkStart w:id="1660" w:name="_Toc439252807"/>
      <w:bookmarkStart w:id="1661" w:name="_Toc439323780"/>
      <w:bookmarkStart w:id="1662" w:name="_Toc440361415"/>
      <w:bookmarkStart w:id="1663" w:name="_Toc440376297"/>
      <w:bookmarkStart w:id="1664" w:name="_Toc440382555"/>
      <w:bookmarkStart w:id="1665" w:name="_Toc440447225"/>
      <w:bookmarkStart w:id="1666" w:name="_Toc440632386"/>
      <w:bookmarkStart w:id="1667" w:name="_Toc440875158"/>
      <w:bookmarkStart w:id="1668" w:name="_Toc441131145"/>
      <w:bookmarkStart w:id="1669" w:name="_Toc465774673"/>
      <w:bookmarkStart w:id="1670" w:name="_Toc465848902"/>
      <w:bookmarkStart w:id="1671" w:name="_Toc468876222"/>
      <w:bookmarkStart w:id="1672" w:name="_Toc469487716"/>
      <w:bookmarkStart w:id="1673" w:name="_Toc471980017"/>
      <w:r w:rsidRPr="007857E5">
        <w:rPr>
          <w:szCs w:val="24"/>
        </w:rPr>
        <w:lastRenderedPageBreak/>
        <w:t>Инструкции по заполнению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Полное наименование Участника закупочной процедуры указывается в </w:t>
      </w:r>
      <w:proofErr w:type="gramStart"/>
      <w:r w:rsidRPr="007857E5">
        <w:rPr>
          <w:sz w:val="24"/>
          <w:szCs w:val="24"/>
        </w:rPr>
        <w:t>соответствии</w:t>
      </w:r>
      <w:proofErr w:type="gramEnd"/>
      <w:r w:rsidRPr="007857E5">
        <w:rPr>
          <w:sz w:val="24"/>
          <w:szCs w:val="24"/>
        </w:rPr>
        <w:t xml:space="preserve">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D904EF" w:rsidRDefault="00635719" w:rsidP="00635719">
      <w:pPr>
        <w:pStyle w:val="3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в денежном </w:t>
            </w:r>
            <w:proofErr w:type="gramStart"/>
            <w:r w:rsidRPr="008E5EA3">
              <w:rPr>
                <w:b/>
              </w:rPr>
              <w:t>выражении</w:t>
            </w:r>
            <w:proofErr w:type="gramEnd"/>
            <w:r w:rsidRPr="008E5EA3">
              <w:rPr>
                <w:b/>
              </w:rPr>
              <w:t>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6" w:name="_Toc90385126"/>
      <w:bookmarkStart w:id="1707" w:name="_Toc98253959"/>
      <w:bookmarkStart w:id="1708" w:name="_Toc157248211"/>
      <w:bookmarkStart w:id="1709" w:name="_Toc157496580"/>
      <w:bookmarkStart w:id="1710" w:name="_Toc158206119"/>
      <w:bookmarkStart w:id="1711" w:name="_Toc164057804"/>
      <w:bookmarkStart w:id="1712" w:name="_Toc164137154"/>
      <w:bookmarkStart w:id="1713" w:name="_Toc164161314"/>
      <w:bookmarkStart w:id="171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5" w:name="_Toc439170706"/>
      <w:bookmarkStart w:id="1716" w:name="_Toc439172808"/>
      <w:bookmarkStart w:id="1717" w:name="_Toc439173269"/>
      <w:bookmarkStart w:id="1718" w:name="_Toc439238265"/>
      <w:bookmarkStart w:id="1719" w:name="_Toc439252813"/>
      <w:bookmarkStart w:id="1720" w:name="_Toc439323786"/>
      <w:bookmarkStart w:id="1721" w:name="_Toc440361421"/>
      <w:bookmarkStart w:id="1722" w:name="_Toc440376303"/>
      <w:bookmarkStart w:id="1723" w:name="_Toc440382561"/>
      <w:bookmarkStart w:id="1724" w:name="_Toc440447231"/>
      <w:bookmarkStart w:id="1725" w:name="_Toc440632392"/>
      <w:bookmarkStart w:id="1726" w:name="_Toc440875161"/>
      <w:bookmarkStart w:id="1727" w:name="_Toc441131148"/>
      <w:bookmarkStart w:id="1728" w:name="_Toc465774676"/>
      <w:bookmarkStart w:id="1729" w:name="_Toc465848905"/>
      <w:bookmarkStart w:id="1730" w:name="_Toc468876225"/>
      <w:bookmarkStart w:id="1731" w:name="_Toc469487719"/>
      <w:bookmarkStart w:id="1732" w:name="_Toc471980020"/>
      <w:r w:rsidRPr="00D904EF">
        <w:rPr>
          <w:szCs w:val="24"/>
        </w:rPr>
        <w:lastRenderedPageBreak/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</w:t>
      </w:r>
      <w:proofErr w:type="gramStart"/>
      <w:r w:rsidRPr="00843BBD">
        <w:rPr>
          <w:sz w:val="24"/>
          <w:szCs w:val="24"/>
        </w:rPr>
        <w:t>выражении</w:t>
      </w:r>
      <w:proofErr w:type="gramEnd"/>
      <w:r w:rsidRPr="00843BBD">
        <w:rPr>
          <w:sz w:val="24"/>
          <w:szCs w:val="24"/>
        </w:rPr>
        <w:t xml:space="preserve">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</w:t>
      </w:r>
      <w:proofErr w:type="gramStart"/>
      <w:r w:rsidRPr="00843BBD">
        <w:rPr>
          <w:sz w:val="24"/>
          <w:szCs w:val="24"/>
        </w:rPr>
        <w:t>соответствии</w:t>
      </w:r>
      <w:proofErr w:type="gramEnd"/>
      <w:r w:rsidRPr="00843BBD">
        <w:rPr>
          <w:sz w:val="24"/>
          <w:szCs w:val="24"/>
        </w:rPr>
        <w:t xml:space="preserve">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3" w:name="_Ref440376324"/>
      <w:bookmarkStart w:id="1734" w:name="_Ref440376401"/>
      <w:bookmarkStart w:id="1735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3"/>
      <w:bookmarkEnd w:id="1734"/>
      <w:bookmarkEnd w:id="1735"/>
    </w:p>
    <w:p w:rsidR="00CA1534" w:rsidRPr="00D904EF" w:rsidRDefault="00CA1534" w:rsidP="00CA1534">
      <w:pPr>
        <w:pStyle w:val="3"/>
        <w:rPr>
          <w:szCs w:val="24"/>
        </w:rPr>
      </w:pPr>
      <w:bookmarkStart w:id="1736" w:name="_Toc440376305"/>
      <w:bookmarkStart w:id="1737" w:name="_Toc440382563"/>
      <w:bookmarkStart w:id="1738" w:name="_Toc440447233"/>
      <w:bookmarkStart w:id="1739" w:name="_Toc440632394"/>
      <w:bookmarkStart w:id="1740" w:name="_Toc440875163"/>
      <w:bookmarkStart w:id="1741" w:name="_Toc441131150"/>
      <w:bookmarkStart w:id="1742" w:name="_Toc465774678"/>
      <w:bookmarkStart w:id="1743" w:name="_Toc465848907"/>
      <w:bookmarkStart w:id="1744" w:name="_Toc468876227"/>
      <w:bookmarkStart w:id="1745" w:name="_Toc469487721"/>
      <w:bookmarkStart w:id="1746" w:name="_Toc47198002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в денежном </w:t>
            </w:r>
            <w:proofErr w:type="gramStart"/>
            <w:r w:rsidRPr="008E5EA3">
              <w:rPr>
                <w:b/>
              </w:rPr>
              <w:t>выражении</w:t>
            </w:r>
            <w:proofErr w:type="gramEnd"/>
            <w:r w:rsidRPr="008E5EA3">
              <w:rPr>
                <w:b/>
              </w:rPr>
              <w:t>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7" w:name="_Toc440376306"/>
      <w:bookmarkStart w:id="1748" w:name="_Toc440382564"/>
      <w:bookmarkStart w:id="1749" w:name="_Toc440447234"/>
      <w:bookmarkStart w:id="1750" w:name="_Toc440632395"/>
      <w:bookmarkStart w:id="1751" w:name="_Toc440875164"/>
      <w:bookmarkStart w:id="1752" w:name="_Toc441131151"/>
      <w:bookmarkStart w:id="1753" w:name="_Toc465774679"/>
      <w:bookmarkStart w:id="1754" w:name="_Toc465848908"/>
      <w:bookmarkStart w:id="1755" w:name="_Toc468876228"/>
      <w:bookmarkStart w:id="1756" w:name="_Toc469487722"/>
      <w:bookmarkStart w:id="1757" w:name="_Toc471980023"/>
      <w:r w:rsidRPr="00D904EF">
        <w:rPr>
          <w:szCs w:val="24"/>
        </w:rPr>
        <w:lastRenderedPageBreak/>
        <w:t>Инструкции по заполнению</w:t>
      </w:r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432DF7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</w:t>
      </w:r>
      <w:proofErr w:type="gramStart"/>
      <w:r w:rsidRPr="00843BBD">
        <w:rPr>
          <w:sz w:val="24"/>
          <w:szCs w:val="24"/>
        </w:rPr>
        <w:t>выражении</w:t>
      </w:r>
      <w:proofErr w:type="gramEnd"/>
      <w:r w:rsidRPr="00843BBD">
        <w:rPr>
          <w:sz w:val="24"/>
          <w:szCs w:val="24"/>
        </w:rPr>
        <w:t xml:space="preserve">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432DF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</w:t>
      </w:r>
      <w:proofErr w:type="gramStart"/>
      <w:r w:rsidRPr="00843BBD">
        <w:rPr>
          <w:sz w:val="24"/>
          <w:szCs w:val="24"/>
        </w:rPr>
        <w:t>соответствии</w:t>
      </w:r>
      <w:proofErr w:type="gramEnd"/>
      <w:r w:rsidRPr="00843BBD">
        <w:rPr>
          <w:sz w:val="24"/>
          <w:szCs w:val="24"/>
        </w:rPr>
        <w:t xml:space="preserve">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04E" w:rsidRDefault="0083404E">
      <w:pPr>
        <w:spacing w:line="240" w:lineRule="auto"/>
      </w:pPr>
      <w:r>
        <w:separator/>
      </w:r>
    </w:p>
  </w:endnote>
  <w:endnote w:type="continuationSeparator" w:id="0">
    <w:p w:rsidR="0083404E" w:rsidRDefault="008340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84F" w:rsidRDefault="007A484F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84F" w:rsidRDefault="007A484F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A484F" w:rsidRDefault="007A484F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84F" w:rsidRDefault="007A484F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84F" w:rsidRDefault="007A484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84F" w:rsidRPr="00FA0376" w:rsidRDefault="007A484F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0762E1">
      <w:rPr>
        <w:noProof/>
        <w:sz w:val="16"/>
        <w:szCs w:val="16"/>
        <w:lang w:eastAsia="ru-RU"/>
      </w:rPr>
      <w:t>2</w:t>
    </w:r>
    <w:r w:rsidRPr="00FA0376">
      <w:rPr>
        <w:sz w:val="16"/>
        <w:szCs w:val="16"/>
        <w:lang w:eastAsia="ru-RU"/>
      </w:rPr>
      <w:fldChar w:fldCharType="end"/>
    </w:r>
  </w:p>
  <w:p w:rsidR="007A484F" w:rsidRPr="007A484F" w:rsidRDefault="007A484F" w:rsidP="007A484F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>
      <w:rPr>
        <w:sz w:val="18"/>
        <w:szCs w:val="18"/>
      </w:rPr>
      <w:t xml:space="preserve">Договора </w:t>
    </w:r>
    <w:r w:rsidRPr="007A484F">
      <w:rPr>
        <w:sz w:val="18"/>
        <w:szCs w:val="18"/>
      </w:rPr>
      <w:t xml:space="preserve">на оказание услуг по ремонту ГПМ </w:t>
    </w:r>
  </w:p>
  <w:p w:rsidR="007A484F" w:rsidRPr="00EE0539" w:rsidRDefault="007A484F" w:rsidP="007A484F">
    <w:pPr>
      <w:pStyle w:val="aff2"/>
      <w:jc w:val="center"/>
      <w:rPr>
        <w:sz w:val="18"/>
        <w:szCs w:val="18"/>
      </w:rPr>
    </w:pPr>
    <w:r w:rsidRPr="007A484F">
      <w:rPr>
        <w:sz w:val="18"/>
        <w:szCs w:val="18"/>
      </w:rPr>
      <w:t>для нужд ПАО «МРСК Центра» (филиала «Смоленскэнерго»)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84F" w:rsidRDefault="007A484F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84F" w:rsidRDefault="007A484F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84F" w:rsidRDefault="007A484F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84F" w:rsidRDefault="007A484F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84F" w:rsidRDefault="007A484F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84F" w:rsidRDefault="007A484F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84F" w:rsidRDefault="007A484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04E" w:rsidRDefault="0083404E">
      <w:pPr>
        <w:spacing w:line="240" w:lineRule="auto"/>
      </w:pPr>
      <w:r>
        <w:separator/>
      </w:r>
    </w:p>
  </w:footnote>
  <w:footnote w:type="continuationSeparator" w:id="0">
    <w:p w:rsidR="0083404E" w:rsidRDefault="0083404E">
      <w:pPr>
        <w:spacing w:line="240" w:lineRule="auto"/>
      </w:pPr>
      <w:r>
        <w:continuationSeparator/>
      </w:r>
    </w:p>
  </w:footnote>
  <w:footnote w:id="1">
    <w:p w:rsidR="007A484F" w:rsidRPr="00B36685" w:rsidRDefault="007A484F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В </w:t>
      </w:r>
      <w:proofErr w:type="gramStart"/>
      <w:r w:rsidRPr="00B36685">
        <w:rPr>
          <w:rFonts w:ascii="Times New Roman" w:eastAsia="Times New Roman" w:hAnsi="Times New Roman" w:cs="Times New Roman"/>
          <w:lang w:eastAsia="ru-RU"/>
        </w:rPr>
        <w:t>уведомлении</w:t>
      </w:r>
      <w:proofErr w:type="gramEnd"/>
      <w:r w:rsidRPr="00B36685">
        <w:rPr>
          <w:rFonts w:ascii="Times New Roman" w:eastAsia="Times New Roman" w:hAnsi="Times New Roman" w:cs="Times New Roman"/>
          <w:lang w:eastAsia="ru-RU"/>
        </w:rPr>
        <w:t xml:space="preserve">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7A484F" w:rsidRDefault="007A484F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</w:t>
      </w:r>
      <w:proofErr w:type="gramStart"/>
      <w:r w:rsidRPr="00B36685">
        <w:rPr>
          <w:rFonts w:ascii="Times New Roman" w:eastAsia="Times New Roman" w:hAnsi="Times New Roman" w:cs="Times New Roman"/>
          <w:lang w:eastAsia="ru-RU"/>
        </w:rPr>
        <w:t>соответствии</w:t>
      </w:r>
      <w:proofErr w:type="gramEnd"/>
      <w:r w:rsidRPr="00B36685">
        <w:rPr>
          <w:rFonts w:ascii="Times New Roman" w:eastAsia="Times New Roman" w:hAnsi="Times New Roman" w:cs="Times New Roman"/>
          <w:lang w:eastAsia="ru-RU"/>
        </w:rPr>
        <w:t xml:space="preserve"> с требованиями стандарта «Организация договорной работы», утвержденного в Обществе. </w:t>
      </w:r>
    </w:p>
    <w:p w:rsidR="007A484F" w:rsidRDefault="007A484F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7A484F" w:rsidRDefault="007A484F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84F" w:rsidRDefault="007A484F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84F" w:rsidRDefault="007A484F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84F" w:rsidRDefault="007A484F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84F" w:rsidRDefault="007A484F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84F" w:rsidRDefault="007A484F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84F" w:rsidRPr="00930031" w:rsidRDefault="007A484F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84F" w:rsidRDefault="007A484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84F" w:rsidRDefault="007A484F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84F" w:rsidRDefault="007A484F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84F" w:rsidRDefault="007A484F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84F" w:rsidRDefault="007A484F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84F" w:rsidRDefault="007A484F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84F" w:rsidRDefault="007A484F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84F" w:rsidRDefault="007A484F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84F" w:rsidRDefault="007A484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2E1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F5"/>
    <w:rsid w:val="004406A6"/>
    <w:rsid w:val="00440928"/>
    <w:rsid w:val="00443E0B"/>
    <w:rsid w:val="004444C3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4631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484F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404E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Lebedev.AAL@mrsk-1.ru" TargetMode="External"/><Relationship Id="rId26" Type="http://schemas.openxmlformats.org/officeDocument/2006/relationships/footer" Target="footer5.xml"/><Relationship Id="rId39" Type="http://schemas.openxmlformats.org/officeDocument/2006/relationships/image" Target="media/image4.wmf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mailto:Lebedev.AAL@mrsk-1.ru" TargetMode="External"/><Relationship Id="rId42" Type="http://schemas.openxmlformats.org/officeDocument/2006/relationships/header" Target="header11.xml"/><Relationship Id="rId47" Type="http://schemas.openxmlformats.org/officeDocument/2006/relationships/hyperlink" Target="mailto:doverie@mrsk-1.ru" TargetMode="External"/><Relationship Id="rId50" Type="http://schemas.openxmlformats.org/officeDocument/2006/relationships/hyperlink" Target="consultantplus://offline/ref=86C855FF9931DA9E8282C60C4DADA77D6E3EFB01C62B67668DFC4D0EA1y5xAN" TargetMode="External"/><Relationship Id="rId55" Type="http://schemas.openxmlformats.org/officeDocument/2006/relationships/header" Target="header13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eader" Target="header10.xml"/><Relationship Id="rId54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image" Target="media/image3.wmf"/><Relationship Id="rId40" Type="http://schemas.openxmlformats.org/officeDocument/2006/relationships/oleObject" Target="embeddings/oleObject3.bin"/><Relationship Id="rId45" Type="http://schemas.openxmlformats.org/officeDocument/2006/relationships/footer" Target="footer9.xml"/><Relationship Id="rId53" Type="http://schemas.openxmlformats.org/officeDocument/2006/relationships/hyperlink" Target="consultantplus://offline/ref=86C855FF9931DA9E8282C60C4DADA77D6E3EF501C72B67668DFC4D0EA1y5xAN" TargetMode="External"/><Relationship Id="rId58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oleObject" Target="embeddings/oleObject1.bin"/><Relationship Id="rId49" Type="http://schemas.openxmlformats.org/officeDocument/2006/relationships/hyperlink" Target="consultantplus://offline/ref=86C855FF9931DA9E8282C60C4DADA77D6E3FF20BC62667668DFC4D0EA1y5xAN" TargetMode="External"/><Relationship Id="rId57" Type="http://schemas.openxmlformats.org/officeDocument/2006/relationships/footer" Target="footer11.xml"/><Relationship Id="rId61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eader" Target="header12.xml"/><Relationship Id="rId52" Type="http://schemas.openxmlformats.org/officeDocument/2006/relationships/hyperlink" Target="consultantplus://offline/ref=86C855FF9931DA9E8282C60C4DADA77D6E3EF501C72B67668DFC4D0EA1y5xAN" TargetMode="External"/><Relationship Id="rId6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image" Target="media/image2.wmf"/><Relationship Id="rId43" Type="http://schemas.openxmlformats.org/officeDocument/2006/relationships/footer" Target="footer8.xml"/><Relationship Id="rId48" Type="http://schemas.openxmlformats.org/officeDocument/2006/relationships/footer" Target="footer10.xml"/><Relationship Id="rId56" Type="http://schemas.openxmlformats.org/officeDocument/2006/relationships/header" Target="header14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oleObject" Target="embeddings/oleObject2.bin"/><Relationship Id="rId46" Type="http://schemas.openxmlformats.org/officeDocument/2006/relationships/hyperlink" Target="http://www.rosseti.ru/about/contacts/opinion/" TargetMode="External"/><Relationship Id="rId59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FB646-7320-4DDB-91FD-58AE59707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89</Pages>
  <Words>27036</Words>
  <Characters>154111</Characters>
  <Application>Microsoft Office Word</Application>
  <DocSecurity>0</DocSecurity>
  <Lines>1284</Lines>
  <Paragraphs>361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180786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Лебедев Александр Александрович</cp:lastModifiedBy>
  <cp:revision>127</cp:revision>
  <cp:lastPrinted>2015-12-29T14:27:00Z</cp:lastPrinted>
  <dcterms:created xsi:type="dcterms:W3CDTF">2016-01-13T12:36:00Z</dcterms:created>
  <dcterms:modified xsi:type="dcterms:W3CDTF">2017-02-14T07:16:00Z</dcterms:modified>
</cp:coreProperties>
</file>