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8A" w:rsidRPr="00EA1E4F" w:rsidRDefault="00734EFD" w:rsidP="00EA188A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CD6A99" w:rsidRPr="00041308" w:rsidRDefault="00CD6A99" w:rsidP="00EA188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CD6A99" w:rsidRPr="00010061" w:rsidRDefault="00CD6A99" w:rsidP="00EA188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CD6A99" w:rsidRPr="00010061" w:rsidRDefault="00CD6A99" w:rsidP="00EA188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CD6A99" w:rsidRPr="00E23D27" w:rsidRDefault="00CD6A99" w:rsidP="00EA188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A188A" w:rsidRPr="00EA1E4F">
        <w:rPr>
          <w:noProof/>
          <w:sz w:val="16"/>
          <w:szCs w:val="16"/>
          <w:lang w:eastAsia="ru-RU"/>
        </w:rPr>
        <w:drawing>
          <wp:inline distT="0" distB="0" distL="0" distR="0" wp14:anchorId="3E3E8F9C" wp14:editId="01183156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188A" w:rsidRPr="00EA1E4F">
        <w:rPr>
          <w:noProof/>
          <w:sz w:val="16"/>
          <w:szCs w:val="16"/>
          <w:lang w:eastAsia="ru-RU"/>
        </w:rPr>
        <w:t xml:space="preserve">            </w:t>
      </w:r>
      <w:r w:rsidR="00EA188A" w:rsidRPr="00EA1E4F">
        <w:rPr>
          <w:noProof/>
          <w:sz w:val="16"/>
          <w:szCs w:val="16"/>
          <w:lang w:eastAsia="ru-RU"/>
        </w:rPr>
        <w:drawing>
          <wp:inline distT="0" distB="0" distL="0" distR="0" wp14:anchorId="182965AB" wp14:editId="072E1828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772CF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5772CF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EA188A" w:rsidRDefault="00EA188A" w:rsidP="00EA188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A188A" w:rsidRDefault="00EA188A" w:rsidP="00EA188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EA188A" w:rsidRDefault="00EA188A" w:rsidP="00EA188A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EA188A" w:rsidRPr="00C12FA4" w:rsidRDefault="00EA188A" w:rsidP="00EA188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EA188A" w:rsidRPr="00C12FA4" w:rsidRDefault="00EA188A" w:rsidP="00EA188A">
      <w:pPr>
        <w:spacing w:line="240" w:lineRule="auto"/>
        <w:jc w:val="right"/>
      </w:pPr>
    </w:p>
    <w:p w:rsidR="00EA188A" w:rsidRPr="00C12FA4" w:rsidRDefault="00EA188A" w:rsidP="00EA188A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EA188A" w:rsidRPr="00C12FA4" w:rsidRDefault="00EA188A" w:rsidP="00EA188A">
      <w:pPr>
        <w:spacing w:line="240" w:lineRule="auto"/>
        <w:jc w:val="right"/>
        <w:rPr>
          <w:sz w:val="24"/>
          <w:szCs w:val="24"/>
        </w:rPr>
      </w:pPr>
    </w:p>
    <w:p w:rsidR="00EA188A" w:rsidRPr="00C12FA4" w:rsidRDefault="00EA188A" w:rsidP="00EA188A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EA188A">
        <w:rPr>
          <w:b/>
          <w:sz w:val="24"/>
          <w:szCs w:val="24"/>
        </w:rPr>
        <w:t>Договор</w:t>
      </w:r>
      <w:r w:rsidR="00EA188A" w:rsidRPr="00EA188A">
        <w:rPr>
          <w:b/>
          <w:sz w:val="24"/>
          <w:szCs w:val="24"/>
        </w:rPr>
        <w:t>а</w:t>
      </w:r>
      <w:proofErr w:type="gramEnd"/>
      <w:r w:rsidR="00366652" w:rsidRPr="00EA188A">
        <w:rPr>
          <w:b/>
          <w:sz w:val="24"/>
          <w:szCs w:val="24"/>
        </w:rPr>
        <w:t xml:space="preserve"> на </w:t>
      </w:r>
      <w:r w:rsidR="00EA188A" w:rsidRPr="00EA188A">
        <w:rPr>
          <w:b/>
          <w:sz w:val="24"/>
          <w:szCs w:val="24"/>
        </w:rPr>
        <w:t>оказание услуг по пультовой охране объектов филиала</w:t>
      </w:r>
      <w:r w:rsidR="00366652" w:rsidRPr="00EA188A">
        <w:rPr>
          <w:b/>
          <w:sz w:val="24"/>
          <w:szCs w:val="24"/>
        </w:rPr>
        <w:t xml:space="preserve"> для нужд ПАО «МРСК Центра»</w:t>
      </w:r>
      <w:r w:rsidR="007556FF" w:rsidRPr="00EA188A">
        <w:rPr>
          <w:b/>
          <w:sz w:val="24"/>
          <w:szCs w:val="24"/>
        </w:rPr>
        <w:t xml:space="preserve"> (филиал</w:t>
      </w:r>
      <w:r w:rsidR="00EA188A" w:rsidRPr="00EA188A">
        <w:rPr>
          <w:b/>
          <w:sz w:val="24"/>
          <w:szCs w:val="24"/>
        </w:rPr>
        <w:t>а</w:t>
      </w:r>
      <w:r w:rsidR="007556FF" w:rsidRPr="00EA188A">
        <w:rPr>
          <w:b/>
          <w:sz w:val="24"/>
          <w:szCs w:val="24"/>
        </w:rPr>
        <w:t xml:space="preserve"> </w:t>
      </w:r>
      <w:r w:rsidR="00EA188A" w:rsidRPr="00EA188A">
        <w:rPr>
          <w:b/>
          <w:sz w:val="24"/>
          <w:szCs w:val="24"/>
        </w:rPr>
        <w:t>«Костромаэнерго»</w:t>
      </w:r>
      <w:r w:rsidR="007556FF" w:rsidRPr="00EA188A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A188A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E42576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29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66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2576">
        <w:rPr>
          <w:noProof/>
        </w:rPr>
        <w:t>91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EA188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EA188A">
        <w:rPr>
          <w:iCs/>
          <w:sz w:val="24"/>
          <w:szCs w:val="24"/>
        </w:rPr>
        <w:t xml:space="preserve">филиал </w:t>
      </w:r>
      <w:r w:rsidR="007556FF" w:rsidRPr="007556FF">
        <w:rPr>
          <w:iCs/>
          <w:sz w:val="24"/>
          <w:szCs w:val="24"/>
        </w:rPr>
        <w:t xml:space="preserve">ПАО «МРСК </w:t>
      </w:r>
      <w:r w:rsidR="007556FF" w:rsidRPr="00702B2C">
        <w:rPr>
          <w:iCs/>
          <w:sz w:val="24"/>
          <w:szCs w:val="24"/>
        </w:rPr>
        <w:t>Центра»</w:t>
      </w:r>
      <w:r w:rsidR="00EA188A">
        <w:rPr>
          <w:iCs/>
          <w:sz w:val="24"/>
          <w:szCs w:val="24"/>
        </w:rPr>
        <w:t xml:space="preserve"> - «Костромаэнерго»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EA188A" w:rsidRPr="00D80A5F">
        <w:rPr>
          <w:iCs/>
          <w:sz w:val="24"/>
          <w:szCs w:val="24"/>
        </w:rPr>
        <w:t>РФ, 156961, г. Кострома, проспект Мира, 53</w:t>
      </w:r>
      <w:r w:rsidR="00EA188A" w:rsidRPr="00382A07">
        <w:rPr>
          <w:iCs/>
          <w:sz w:val="24"/>
          <w:szCs w:val="24"/>
        </w:rPr>
        <w:t xml:space="preserve">, </w:t>
      </w:r>
      <w:r w:rsidR="00EA188A">
        <w:rPr>
          <w:iCs/>
          <w:sz w:val="24"/>
          <w:szCs w:val="24"/>
        </w:rPr>
        <w:t>с</w:t>
      </w:r>
      <w:r w:rsidR="00EA188A" w:rsidRPr="00702B2C">
        <w:rPr>
          <w:iCs/>
          <w:sz w:val="24"/>
          <w:szCs w:val="24"/>
        </w:rPr>
        <w:t xml:space="preserve">екретарь Закупочной комиссии </w:t>
      </w:r>
      <w:r w:rsidR="00EA188A">
        <w:rPr>
          <w:iCs/>
          <w:sz w:val="24"/>
          <w:szCs w:val="24"/>
        </w:rPr>
        <w:t xml:space="preserve">и </w:t>
      </w:r>
      <w:r w:rsidR="00EA188A" w:rsidRPr="00702B2C">
        <w:rPr>
          <w:iCs/>
          <w:sz w:val="24"/>
          <w:szCs w:val="24"/>
        </w:rPr>
        <w:t xml:space="preserve">ответственное лицо – </w:t>
      </w:r>
      <w:r w:rsidR="00EA188A">
        <w:rPr>
          <w:iCs/>
          <w:sz w:val="24"/>
          <w:szCs w:val="24"/>
        </w:rPr>
        <w:t>специалист 2-й категории отдела</w:t>
      </w:r>
      <w:r w:rsidR="00EA188A" w:rsidRPr="00702B2C">
        <w:rPr>
          <w:iCs/>
          <w:sz w:val="24"/>
          <w:szCs w:val="24"/>
        </w:rPr>
        <w:t xml:space="preserve"> закупочной деятельности </w:t>
      </w:r>
      <w:r w:rsidR="00EA188A">
        <w:rPr>
          <w:iCs/>
          <w:sz w:val="24"/>
          <w:szCs w:val="24"/>
        </w:rPr>
        <w:t xml:space="preserve">филиала </w:t>
      </w:r>
      <w:r w:rsidR="00EA188A" w:rsidRPr="00702B2C">
        <w:rPr>
          <w:iCs/>
          <w:sz w:val="24"/>
          <w:szCs w:val="24"/>
        </w:rPr>
        <w:t>ПАО «МРСК Центра»</w:t>
      </w:r>
      <w:r w:rsidR="00EA188A">
        <w:rPr>
          <w:iCs/>
          <w:sz w:val="24"/>
          <w:szCs w:val="24"/>
        </w:rPr>
        <w:t xml:space="preserve"> - «Костромаэнерго»</w:t>
      </w:r>
      <w:r w:rsidR="00EA188A" w:rsidRPr="00702B2C">
        <w:rPr>
          <w:iCs/>
          <w:sz w:val="24"/>
          <w:szCs w:val="24"/>
        </w:rPr>
        <w:t xml:space="preserve"> </w:t>
      </w:r>
      <w:r w:rsidR="00EA188A">
        <w:rPr>
          <w:iCs/>
          <w:sz w:val="24"/>
          <w:szCs w:val="24"/>
        </w:rPr>
        <w:t>Скворцова Т.С., контактный</w:t>
      </w:r>
      <w:r w:rsidR="00EA188A" w:rsidRPr="00702B2C">
        <w:rPr>
          <w:iCs/>
          <w:sz w:val="24"/>
          <w:szCs w:val="24"/>
        </w:rPr>
        <w:t xml:space="preserve"> теле</w:t>
      </w:r>
      <w:r w:rsidR="00EA188A">
        <w:rPr>
          <w:iCs/>
          <w:sz w:val="24"/>
          <w:szCs w:val="24"/>
        </w:rPr>
        <w:t>фон</w:t>
      </w:r>
      <w:r w:rsidR="00EA188A" w:rsidRPr="00702B2C">
        <w:rPr>
          <w:iCs/>
          <w:sz w:val="24"/>
          <w:szCs w:val="24"/>
        </w:rPr>
        <w:t>: (49</w:t>
      </w:r>
      <w:r w:rsidR="00EA188A">
        <w:rPr>
          <w:iCs/>
          <w:sz w:val="24"/>
          <w:szCs w:val="24"/>
        </w:rPr>
        <w:t>42</w:t>
      </w:r>
      <w:r w:rsidR="00EA188A" w:rsidRPr="00702B2C">
        <w:rPr>
          <w:iCs/>
          <w:sz w:val="24"/>
          <w:szCs w:val="24"/>
        </w:rPr>
        <w:t xml:space="preserve">) </w:t>
      </w:r>
      <w:r w:rsidR="00EA188A">
        <w:rPr>
          <w:iCs/>
          <w:sz w:val="24"/>
          <w:szCs w:val="24"/>
        </w:rPr>
        <w:t>396-055</w:t>
      </w:r>
      <w:r w:rsidR="00EA188A" w:rsidRPr="00702B2C">
        <w:rPr>
          <w:iCs/>
          <w:sz w:val="24"/>
          <w:szCs w:val="24"/>
        </w:rPr>
        <w:t>,</w:t>
      </w:r>
      <w:r w:rsidR="00EA188A">
        <w:rPr>
          <w:iCs/>
          <w:sz w:val="24"/>
          <w:szCs w:val="24"/>
        </w:rPr>
        <w:t xml:space="preserve"> </w:t>
      </w:r>
      <w:r w:rsidR="00EA188A">
        <w:rPr>
          <w:sz w:val="24"/>
          <w:szCs w:val="24"/>
        </w:rPr>
        <w:t xml:space="preserve">адрес электронной почты: </w:t>
      </w:r>
      <w:proofErr w:type="spellStart"/>
      <w:r w:rsidR="00EA188A" w:rsidRPr="00E947C9">
        <w:rPr>
          <w:rStyle w:val="a7"/>
          <w:lang w:val="en-US"/>
        </w:rPr>
        <w:t>Skvortsova</w:t>
      </w:r>
      <w:proofErr w:type="spellEnd"/>
      <w:r w:rsidR="00EA188A" w:rsidRPr="00E947C9">
        <w:rPr>
          <w:rStyle w:val="a7"/>
        </w:rPr>
        <w:t>.</w:t>
      </w:r>
      <w:r w:rsidR="00EA188A" w:rsidRPr="00E947C9">
        <w:rPr>
          <w:rStyle w:val="a7"/>
          <w:lang w:val="en-US"/>
        </w:rPr>
        <w:t>TS</w:t>
      </w:r>
      <w:r w:rsidR="00EA188A" w:rsidRPr="00E947C9">
        <w:rPr>
          <w:rStyle w:val="a7"/>
        </w:rPr>
        <w:t>@</w:t>
      </w:r>
      <w:proofErr w:type="spellStart"/>
      <w:r w:rsidR="00EA188A" w:rsidRPr="00E947C9">
        <w:rPr>
          <w:rStyle w:val="a7"/>
          <w:lang w:val="en-US"/>
        </w:rPr>
        <w:t>mrsk</w:t>
      </w:r>
      <w:proofErr w:type="spellEnd"/>
      <w:r w:rsidR="00EA188A" w:rsidRPr="00E947C9">
        <w:rPr>
          <w:rStyle w:val="a7"/>
        </w:rPr>
        <w:t>-1.</w:t>
      </w:r>
      <w:proofErr w:type="spellStart"/>
      <w:r w:rsidR="00EA188A" w:rsidRPr="00E947C9">
        <w:rPr>
          <w:rStyle w:val="a7"/>
          <w:lang w:val="en-US"/>
        </w:rPr>
        <w:t>ru</w:t>
      </w:r>
      <w:proofErr w:type="spellEnd"/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5772CF">
        <w:rPr>
          <w:sz w:val="24"/>
          <w:szCs w:val="24"/>
        </w:rPr>
        <w:t xml:space="preserve">опубликованным </w:t>
      </w:r>
      <w:r w:rsidRPr="005772CF">
        <w:rPr>
          <w:b/>
          <w:sz w:val="24"/>
          <w:szCs w:val="24"/>
        </w:rPr>
        <w:t>«</w:t>
      </w:r>
      <w:r w:rsidR="00EA188A" w:rsidRPr="005772CF">
        <w:rPr>
          <w:b/>
          <w:sz w:val="24"/>
          <w:szCs w:val="24"/>
        </w:rPr>
        <w:t>17</w:t>
      </w:r>
      <w:r w:rsidRPr="005772CF">
        <w:rPr>
          <w:b/>
          <w:sz w:val="24"/>
          <w:szCs w:val="24"/>
        </w:rPr>
        <w:t xml:space="preserve">» </w:t>
      </w:r>
      <w:r w:rsidR="00862664" w:rsidRPr="005772CF">
        <w:rPr>
          <w:b/>
          <w:sz w:val="24"/>
          <w:szCs w:val="24"/>
        </w:rPr>
        <w:t>января</w:t>
      </w:r>
      <w:r w:rsidRPr="005772CF">
        <w:rPr>
          <w:b/>
          <w:sz w:val="24"/>
          <w:szCs w:val="24"/>
        </w:rPr>
        <w:t xml:space="preserve"> </w:t>
      </w:r>
      <w:r w:rsidR="009C6DFC" w:rsidRPr="005772CF">
        <w:rPr>
          <w:b/>
          <w:sz w:val="24"/>
          <w:szCs w:val="24"/>
        </w:rPr>
        <w:t>2018</w:t>
      </w:r>
      <w:r w:rsidRPr="005772CF">
        <w:rPr>
          <w:b/>
          <w:sz w:val="24"/>
          <w:szCs w:val="24"/>
        </w:rPr>
        <w:t xml:space="preserve"> г.</w:t>
      </w:r>
      <w:r w:rsidRPr="005772CF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1D7C51">
        <w:rPr>
          <w:sz w:val="24"/>
          <w:szCs w:val="24"/>
        </w:rPr>
        <w:t xml:space="preserve"> </w:t>
      </w:r>
      <w:r w:rsidR="001D7C51" w:rsidRPr="001D7C51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1D7C51" w:rsidRPr="001D7C51">
        <w:rPr>
          <w:sz w:val="24"/>
          <w:szCs w:val="24"/>
        </w:rPr>
        <w:t xml:space="preserve"> </w:t>
      </w:r>
      <w:proofErr w:type="gramStart"/>
      <w:r w:rsidR="001D7C51" w:rsidRPr="001D7C51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EA188A">
        <w:rPr>
          <w:sz w:val="24"/>
          <w:szCs w:val="24"/>
        </w:rPr>
        <w:t>Договор</w:t>
      </w:r>
      <w:r w:rsidR="00EA188A" w:rsidRPr="00EA188A">
        <w:rPr>
          <w:sz w:val="24"/>
          <w:szCs w:val="24"/>
        </w:rPr>
        <w:t>а</w:t>
      </w:r>
      <w:r w:rsidR="00366652" w:rsidRPr="00EA188A">
        <w:rPr>
          <w:sz w:val="24"/>
          <w:szCs w:val="24"/>
        </w:rPr>
        <w:t xml:space="preserve"> на </w:t>
      </w:r>
      <w:r w:rsidR="00EA188A" w:rsidRPr="00EA188A">
        <w:rPr>
          <w:sz w:val="24"/>
          <w:szCs w:val="24"/>
        </w:rPr>
        <w:t>оказание услуг по пультовой охране объектов филиала</w:t>
      </w:r>
      <w:r w:rsidR="00366652" w:rsidRPr="00EA188A">
        <w:rPr>
          <w:sz w:val="24"/>
          <w:szCs w:val="24"/>
        </w:rPr>
        <w:t xml:space="preserve"> для нужд ПАО «МРСК Центра»</w:t>
      </w:r>
      <w:r w:rsidR="00702B2C" w:rsidRPr="00366652">
        <w:rPr>
          <w:sz w:val="24"/>
          <w:szCs w:val="24"/>
        </w:rPr>
        <w:t xml:space="preserve"> </w:t>
      </w:r>
      <w:r w:rsidR="00EA188A" w:rsidRPr="00EA188A">
        <w:rPr>
          <w:sz w:val="24"/>
          <w:szCs w:val="24"/>
        </w:rPr>
        <w:t>(филиала</w:t>
      </w:r>
      <w:r w:rsidR="00862664" w:rsidRPr="00EA188A">
        <w:rPr>
          <w:sz w:val="24"/>
          <w:szCs w:val="24"/>
        </w:rPr>
        <w:t xml:space="preserve"> «Костромаэнерго», расположенного по адресу:</w:t>
      </w:r>
      <w:proofErr w:type="gramEnd"/>
      <w:r w:rsidR="00862664" w:rsidRPr="00EA188A">
        <w:rPr>
          <w:sz w:val="24"/>
          <w:szCs w:val="24"/>
        </w:rPr>
        <w:t xml:space="preserve"> </w:t>
      </w:r>
      <w:proofErr w:type="gramStart"/>
      <w:r w:rsidR="00862664" w:rsidRPr="00EA188A">
        <w:rPr>
          <w:sz w:val="24"/>
          <w:szCs w:val="24"/>
        </w:rPr>
        <w:t>РФ, 156961,</w:t>
      </w:r>
      <w:r w:rsidR="00EA188A" w:rsidRPr="00EA188A">
        <w:rPr>
          <w:sz w:val="24"/>
          <w:szCs w:val="24"/>
        </w:rPr>
        <w:t xml:space="preserve"> г. Кострома, проспект Мира, 53</w:t>
      </w:r>
      <w:r w:rsidR="00862664" w:rsidRPr="00EA188A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1D7C51">
          <w:rPr>
            <w:rStyle w:val="a7"/>
            <w:sz w:val="24"/>
            <w:szCs w:val="24"/>
          </w:rPr>
          <w:t>etp.rosseti.ru</w:t>
        </w:r>
      </w:hyperlink>
      <w:r w:rsidR="00862664" w:rsidRPr="001D7C51">
        <w:rPr>
          <w:sz w:val="24"/>
          <w:szCs w:val="24"/>
        </w:rPr>
        <w:t xml:space="preserve"> </w:t>
      </w:r>
      <w:r w:rsidR="00702B2C" w:rsidRPr="001D7C51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6020D8">
        <w:rPr>
          <w:sz w:val="24"/>
          <w:szCs w:val="24"/>
        </w:rPr>
        <w:t>Договор</w:t>
      </w:r>
      <w:r w:rsidR="00CD6A99" w:rsidRPr="006020D8">
        <w:rPr>
          <w:sz w:val="24"/>
          <w:szCs w:val="24"/>
        </w:rPr>
        <w:t>а</w:t>
      </w:r>
      <w:r w:rsidR="00A40714" w:rsidRPr="006020D8">
        <w:rPr>
          <w:sz w:val="24"/>
          <w:szCs w:val="24"/>
        </w:rPr>
        <w:t xml:space="preserve"> </w:t>
      </w:r>
      <w:r w:rsidR="00366652" w:rsidRPr="006020D8">
        <w:rPr>
          <w:sz w:val="24"/>
          <w:szCs w:val="24"/>
        </w:rPr>
        <w:t xml:space="preserve">на </w:t>
      </w:r>
      <w:r w:rsidR="00CD6A99" w:rsidRPr="006020D8">
        <w:rPr>
          <w:sz w:val="24"/>
          <w:szCs w:val="24"/>
        </w:rPr>
        <w:t>оказание услуг по пультовой охране объектов филиала</w:t>
      </w:r>
      <w:r w:rsidR="00366652" w:rsidRPr="006020D8">
        <w:rPr>
          <w:sz w:val="24"/>
          <w:szCs w:val="24"/>
        </w:rPr>
        <w:t xml:space="preserve"> для нужд ПАО «МРСК Центра»</w:t>
      </w:r>
      <w:r w:rsidR="00702B2C" w:rsidRPr="006020D8">
        <w:rPr>
          <w:sz w:val="24"/>
          <w:szCs w:val="24"/>
        </w:rPr>
        <w:t xml:space="preserve"> (филиал</w:t>
      </w:r>
      <w:r w:rsidR="00CD6A99" w:rsidRPr="006020D8">
        <w:rPr>
          <w:sz w:val="24"/>
          <w:szCs w:val="24"/>
        </w:rPr>
        <w:t>а</w:t>
      </w:r>
      <w:r w:rsidR="006020D8" w:rsidRPr="006020D8">
        <w:rPr>
          <w:sz w:val="24"/>
          <w:szCs w:val="24"/>
        </w:rPr>
        <w:t xml:space="preserve"> «Костромаэнерго»</w:t>
      </w:r>
      <w:r w:rsidR="00702B2C" w:rsidRPr="006020D8">
        <w:rPr>
          <w:sz w:val="24"/>
          <w:szCs w:val="24"/>
        </w:rPr>
        <w:t>)</w:t>
      </w:r>
      <w:bookmarkEnd w:id="17"/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6020D8">
        <w:rPr>
          <w:sz w:val="24"/>
          <w:szCs w:val="24"/>
        </w:rPr>
        <w:t xml:space="preserve">лотов: </w:t>
      </w:r>
      <w:r w:rsidRPr="006020D8">
        <w:rPr>
          <w:b/>
          <w:sz w:val="24"/>
          <w:szCs w:val="24"/>
        </w:rPr>
        <w:t>1 (один)</w:t>
      </w:r>
      <w:r w:rsidRPr="006020D8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6020D8">
        <w:rPr>
          <w:sz w:val="24"/>
          <w:szCs w:val="24"/>
        </w:rPr>
        <w:t>с</w:t>
      </w:r>
      <w:r w:rsidR="006020D8" w:rsidRPr="002C6166">
        <w:rPr>
          <w:sz w:val="24"/>
          <w:szCs w:val="24"/>
        </w:rPr>
        <w:t xml:space="preserve"> </w:t>
      </w:r>
      <w:r w:rsidR="006020D8">
        <w:rPr>
          <w:sz w:val="24"/>
          <w:szCs w:val="24"/>
        </w:rPr>
        <w:t>01 апреля 2018 по 31 марта 2019 гг.</w:t>
      </w:r>
      <w:bookmarkEnd w:id="19"/>
    </w:p>
    <w:p w:rsidR="008D2928" w:rsidRPr="006020D8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6020D8">
        <w:rPr>
          <w:sz w:val="24"/>
          <w:szCs w:val="24"/>
        </w:rPr>
        <w:t xml:space="preserve">осуществляться на </w:t>
      </w:r>
      <w:r w:rsidR="00425F34" w:rsidRPr="006020D8">
        <w:rPr>
          <w:sz w:val="24"/>
          <w:szCs w:val="24"/>
        </w:rPr>
        <w:t>территории Р</w:t>
      </w:r>
      <w:r w:rsidR="00A0540E" w:rsidRPr="006020D8">
        <w:rPr>
          <w:sz w:val="24"/>
          <w:szCs w:val="24"/>
        </w:rPr>
        <w:t xml:space="preserve">оссийской </w:t>
      </w:r>
      <w:r w:rsidR="00425F34" w:rsidRPr="006020D8">
        <w:rPr>
          <w:sz w:val="24"/>
          <w:szCs w:val="24"/>
        </w:rPr>
        <w:t>Ф</w:t>
      </w:r>
      <w:r w:rsidR="00A0540E" w:rsidRPr="006020D8">
        <w:rPr>
          <w:sz w:val="24"/>
          <w:szCs w:val="24"/>
        </w:rPr>
        <w:t>едерации</w:t>
      </w:r>
      <w:r w:rsidRPr="006020D8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020D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691FB1" w:rsidRPr="00691FB1">
        <w:rPr>
          <w:iCs/>
          <w:sz w:val="24"/>
          <w:szCs w:val="24"/>
          <w:highlight w:val="lightGray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6020D8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6020D8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lastRenderedPageBreak/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8292E">
        <w:rPr>
          <w:b/>
          <w:bCs w:val="0"/>
          <w:sz w:val="24"/>
          <w:szCs w:val="24"/>
          <w:u w:val="single"/>
        </w:rPr>
        <w:t>По Лоту №1:</w:t>
      </w:r>
      <w:r w:rsidR="00717F60" w:rsidRPr="00E8292E">
        <w:rPr>
          <w:bCs w:val="0"/>
          <w:sz w:val="24"/>
          <w:szCs w:val="24"/>
        </w:rPr>
        <w:t xml:space="preserve"> </w:t>
      </w:r>
      <w:r w:rsidR="00E8292E" w:rsidRPr="00E8292E">
        <w:rPr>
          <w:b/>
          <w:sz w:val="24"/>
          <w:szCs w:val="24"/>
        </w:rPr>
        <w:t>1 764 000</w:t>
      </w:r>
      <w:r w:rsidR="00155DAF" w:rsidRPr="00E8292E">
        <w:rPr>
          <w:sz w:val="24"/>
          <w:szCs w:val="24"/>
        </w:rPr>
        <w:t xml:space="preserve"> (</w:t>
      </w:r>
      <w:r w:rsidR="00E8292E" w:rsidRPr="00E8292E">
        <w:rPr>
          <w:sz w:val="24"/>
          <w:szCs w:val="24"/>
        </w:rPr>
        <w:t>Один</w:t>
      </w:r>
      <w:r w:rsidR="00155DAF" w:rsidRPr="00E8292E">
        <w:rPr>
          <w:sz w:val="24"/>
          <w:szCs w:val="24"/>
        </w:rPr>
        <w:t xml:space="preserve"> милл</w:t>
      </w:r>
      <w:r w:rsidR="00E8292E" w:rsidRPr="00E8292E">
        <w:rPr>
          <w:sz w:val="24"/>
          <w:szCs w:val="24"/>
        </w:rPr>
        <w:t>ион</w:t>
      </w:r>
      <w:r w:rsidR="00155DAF" w:rsidRPr="00E8292E">
        <w:rPr>
          <w:sz w:val="24"/>
          <w:szCs w:val="24"/>
        </w:rPr>
        <w:t xml:space="preserve"> </w:t>
      </w:r>
      <w:r w:rsidR="00E8292E" w:rsidRPr="00E8292E">
        <w:rPr>
          <w:sz w:val="24"/>
          <w:szCs w:val="24"/>
        </w:rPr>
        <w:t>семьсот шестьдесят четыре</w:t>
      </w:r>
      <w:r w:rsidR="00155DAF" w:rsidRPr="00E8292E">
        <w:rPr>
          <w:sz w:val="24"/>
          <w:szCs w:val="24"/>
        </w:rPr>
        <w:t xml:space="preserve"> тысячи</w:t>
      </w:r>
      <w:r w:rsidR="00E8292E" w:rsidRPr="00E8292E">
        <w:rPr>
          <w:sz w:val="24"/>
          <w:szCs w:val="24"/>
        </w:rPr>
        <w:t>) рублей</w:t>
      </w:r>
      <w:r w:rsidR="00155DAF" w:rsidRPr="00E8292E">
        <w:rPr>
          <w:sz w:val="24"/>
          <w:szCs w:val="24"/>
        </w:rPr>
        <w:t xml:space="preserve"> 00 копеек РФ, без учета НДС; НДС составляет </w:t>
      </w:r>
      <w:r w:rsidR="00E8292E" w:rsidRPr="00E8292E">
        <w:rPr>
          <w:b/>
          <w:sz w:val="24"/>
          <w:szCs w:val="24"/>
        </w:rPr>
        <w:t>317 520</w:t>
      </w:r>
      <w:r w:rsidR="00155DAF" w:rsidRPr="00E8292E">
        <w:rPr>
          <w:sz w:val="24"/>
          <w:szCs w:val="24"/>
        </w:rPr>
        <w:t xml:space="preserve"> (</w:t>
      </w:r>
      <w:r w:rsidR="00E8292E" w:rsidRPr="00E8292E">
        <w:rPr>
          <w:sz w:val="24"/>
          <w:szCs w:val="24"/>
        </w:rPr>
        <w:t>Триста семнадцать</w:t>
      </w:r>
      <w:r w:rsidR="00155DAF" w:rsidRPr="00E8292E">
        <w:rPr>
          <w:sz w:val="24"/>
          <w:szCs w:val="24"/>
        </w:rPr>
        <w:t xml:space="preserve"> тысяч </w:t>
      </w:r>
      <w:r w:rsidR="00E8292E" w:rsidRPr="00E8292E">
        <w:rPr>
          <w:sz w:val="24"/>
          <w:szCs w:val="24"/>
        </w:rPr>
        <w:t>пятьсот двадцать</w:t>
      </w:r>
      <w:r w:rsidR="00155DAF" w:rsidRPr="00E8292E">
        <w:rPr>
          <w:sz w:val="24"/>
          <w:szCs w:val="24"/>
        </w:rPr>
        <w:t xml:space="preserve">) рублей </w:t>
      </w:r>
      <w:r w:rsidR="00E8292E" w:rsidRPr="00E8292E">
        <w:rPr>
          <w:sz w:val="24"/>
          <w:szCs w:val="24"/>
        </w:rPr>
        <w:t>00</w:t>
      </w:r>
      <w:r w:rsidR="00155DAF" w:rsidRPr="00E8292E">
        <w:rPr>
          <w:sz w:val="24"/>
          <w:szCs w:val="24"/>
        </w:rPr>
        <w:t xml:space="preserve"> копеек РФ; </w:t>
      </w:r>
      <w:r w:rsidR="00E8292E" w:rsidRPr="00E8292E">
        <w:rPr>
          <w:b/>
          <w:sz w:val="24"/>
          <w:szCs w:val="24"/>
        </w:rPr>
        <w:t>2 081 520</w:t>
      </w:r>
      <w:r w:rsidR="00155DAF" w:rsidRPr="00E8292E">
        <w:rPr>
          <w:sz w:val="24"/>
          <w:szCs w:val="24"/>
        </w:rPr>
        <w:t xml:space="preserve"> (</w:t>
      </w:r>
      <w:r w:rsidR="00E8292E" w:rsidRPr="00E8292E">
        <w:rPr>
          <w:sz w:val="24"/>
          <w:szCs w:val="24"/>
        </w:rPr>
        <w:t>Два</w:t>
      </w:r>
      <w:r w:rsidR="00155DAF" w:rsidRPr="00E8292E">
        <w:rPr>
          <w:sz w:val="24"/>
          <w:szCs w:val="24"/>
        </w:rPr>
        <w:t xml:space="preserve"> миллион</w:t>
      </w:r>
      <w:r w:rsidR="00E8292E" w:rsidRPr="00E8292E">
        <w:rPr>
          <w:sz w:val="24"/>
          <w:szCs w:val="24"/>
        </w:rPr>
        <w:t>а</w:t>
      </w:r>
      <w:r w:rsidR="00155DAF" w:rsidRPr="00E8292E">
        <w:rPr>
          <w:sz w:val="24"/>
          <w:szCs w:val="24"/>
        </w:rPr>
        <w:t xml:space="preserve"> </w:t>
      </w:r>
      <w:r w:rsidR="00E8292E" w:rsidRPr="00E8292E">
        <w:rPr>
          <w:sz w:val="24"/>
          <w:szCs w:val="24"/>
        </w:rPr>
        <w:t>восемьдесят одна</w:t>
      </w:r>
      <w:r w:rsidR="00155DAF" w:rsidRPr="00E8292E">
        <w:rPr>
          <w:sz w:val="24"/>
          <w:szCs w:val="24"/>
        </w:rPr>
        <w:t xml:space="preserve"> тысяч</w:t>
      </w:r>
      <w:r w:rsidR="00E8292E" w:rsidRPr="00E8292E">
        <w:rPr>
          <w:sz w:val="24"/>
          <w:szCs w:val="24"/>
        </w:rPr>
        <w:t>а</w:t>
      </w:r>
      <w:r w:rsidR="00155DAF" w:rsidRPr="00E8292E">
        <w:rPr>
          <w:sz w:val="24"/>
          <w:szCs w:val="24"/>
        </w:rPr>
        <w:t xml:space="preserve"> </w:t>
      </w:r>
      <w:r w:rsidR="00E8292E" w:rsidRPr="00E8292E">
        <w:rPr>
          <w:sz w:val="24"/>
          <w:szCs w:val="24"/>
        </w:rPr>
        <w:t>пятьсот двадцать) рублей 00</w:t>
      </w:r>
      <w:r w:rsidR="00155DAF" w:rsidRPr="00E8292E">
        <w:rPr>
          <w:sz w:val="24"/>
          <w:szCs w:val="24"/>
        </w:rPr>
        <w:t xml:space="preserve"> копеек РФ, с учетом НДС</w:t>
      </w:r>
      <w:r w:rsidR="00E8292E" w:rsidRPr="00E8292E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E42576" w:rsidRPr="00E42576">
        <w:rPr>
          <w:sz w:val="24"/>
          <w:szCs w:val="24"/>
          <w:highlight w:val="darkGray"/>
        </w:rPr>
        <w:t xml:space="preserve"> </w:t>
      </w:r>
      <w:r w:rsidR="00E42576" w:rsidRPr="00E42576">
        <w:rPr>
          <w:sz w:val="24"/>
          <w:szCs w:val="24"/>
        </w:rPr>
        <w:t>являющееся субъектом малого и среднего предпринимательства</w:t>
      </w:r>
      <w:r w:rsidRPr="00E42576">
        <w:rPr>
          <w:bCs w:val="0"/>
          <w:sz w:val="24"/>
          <w:szCs w:val="24"/>
        </w:rPr>
        <w:t xml:space="preserve">. </w:t>
      </w:r>
      <w:proofErr w:type="gramStart"/>
      <w:r w:rsidR="00362EA4" w:rsidRPr="00E42576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320D32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E42576" w:rsidRPr="00E42576" w:rsidRDefault="00E42576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4257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20D32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20D32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20D32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20D32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20D32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20D32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320D32">
        <w:rPr>
          <w:bCs w:val="0"/>
          <w:sz w:val="24"/>
          <w:szCs w:val="24"/>
        </w:rPr>
        <w:t xml:space="preserve"> 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320D32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0D32" w:rsidRPr="00D80A5F">
        <w:rPr>
          <w:iCs/>
          <w:sz w:val="24"/>
          <w:szCs w:val="24"/>
        </w:rPr>
        <w:t xml:space="preserve">РФ, 156961, г. Кострома, проспект Мира, </w:t>
      </w:r>
      <w:r w:rsidR="00320D32" w:rsidRPr="00F25259">
        <w:rPr>
          <w:iCs/>
          <w:sz w:val="24"/>
          <w:szCs w:val="24"/>
        </w:rPr>
        <w:t>53</w:t>
      </w:r>
      <w:r w:rsidR="00320D32" w:rsidRPr="00F25259">
        <w:rPr>
          <w:sz w:val="24"/>
          <w:szCs w:val="24"/>
        </w:rPr>
        <w:t xml:space="preserve">, </w:t>
      </w:r>
      <w:proofErr w:type="spellStart"/>
      <w:r w:rsidR="00320D32" w:rsidRPr="00F25259">
        <w:rPr>
          <w:sz w:val="24"/>
          <w:szCs w:val="24"/>
        </w:rPr>
        <w:t>каб</w:t>
      </w:r>
      <w:proofErr w:type="spellEnd"/>
      <w:r w:rsidR="00320D32" w:rsidRPr="00F25259">
        <w:rPr>
          <w:sz w:val="24"/>
          <w:szCs w:val="24"/>
        </w:rPr>
        <w:t xml:space="preserve">. №318, исполнительный сотрудник – </w:t>
      </w:r>
      <w:r w:rsidR="00320D32">
        <w:rPr>
          <w:sz w:val="24"/>
          <w:szCs w:val="24"/>
        </w:rPr>
        <w:t>Скворцова Татьяна Сергеевна</w:t>
      </w:r>
      <w:r w:rsidR="00320D32" w:rsidRPr="00F25259">
        <w:rPr>
          <w:sz w:val="24"/>
          <w:szCs w:val="24"/>
        </w:rPr>
        <w:t xml:space="preserve">, контактный телефон (4942) </w:t>
      </w:r>
      <w:r w:rsidR="00320D32">
        <w:rPr>
          <w:sz w:val="24"/>
          <w:szCs w:val="24"/>
        </w:rPr>
        <w:t>396-055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20D32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320D32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320D32" w:rsidRPr="00581674">
          <w:rPr>
            <w:rStyle w:val="a7"/>
          </w:rPr>
          <w:t xml:space="preserve"> </w:t>
        </w:r>
        <w:r w:rsidR="00320D32" w:rsidRPr="00581674">
          <w:rPr>
            <w:rStyle w:val="a7"/>
            <w:lang w:val="en-US"/>
          </w:rPr>
          <w:t>Skvortsova</w:t>
        </w:r>
        <w:r w:rsidR="00320D32" w:rsidRPr="00581674">
          <w:rPr>
            <w:rStyle w:val="a7"/>
          </w:rPr>
          <w:t>.</w:t>
        </w:r>
        <w:r w:rsidR="00320D32" w:rsidRPr="00581674">
          <w:rPr>
            <w:rStyle w:val="a7"/>
            <w:lang w:val="en-US"/>
          </w:rPr>
          <w:t>TS</w:t>
        </w:r>
        <w:r w:rsidR="00320D32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320D32" w:rsidRPr="00787993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320D32" w:rsidRPr="001E3137" w:rsidRDefault="00320D32" w:rsidP="00320D32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lastRenderedPageBreak/>
        <w:t>к/с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772CF">
        <w:rPr>
          <w:b/>
          <w:bCs w:val="0"/>
          <w:sz w:val="24"/>
          <w:szCs w:val="24"/>
        </w:rPr>
        <w:t xml:space="preserve">минут </w:t>
      </w:r>
      <w:r w:rsidR="005772CF" w:rsidRPr="005772CF">
        <w:rPr>
          <w:b/>
          <w:bCs w:val="0"/>
          <w:sz w:val="24"/>
          <w:szCs w:val="24"/>
        </w:rPr>
        <w:t>05</w:t>
      </w:r>
      <w:r w:rsidR="002B5044" w:rsidRPr="005772CF">
        <w:rPr>
          <w:b/>
          <w:bCs w:val="0"/>
          <w:sz w:val="24"/>
          <w:szCs w:val="24"/>
        </w:rPr>
        <w:t xml:space="preserve"> </w:t>
      </w:r>
      <w:r w:rsidR="00320D32" w:rsidRPr="005772CF">
        <w:rPr>
          <w:b/>
          <w:bCs w:val="0"/>
          <w:sz w:val="24"/>
          <w:szCs w:val="24"/>
        </w:rPr>
        <w:t>февраля</w:t>
      </w:r>
      <w:r w:rsidR="002B5044" w:rsidRPr="005772CF">
        <w:rPr>
          <w:b/>
          <w:bCs w:val="0"/>
          <w:sz w:val="24"/>
          <w:szCs w:val="24"/>
        </w:rPr>
        <w:t xml:space="preserve"> </w:t>
      </w:r>
      <w:r w:rsidR="009C6DFC" w:rsidRPr="005772CF">
        <w:rPr>
          <w:b/>
          <w:bCs w:val="0"/>
          <w:sz w:val="24"/>
          <w:szCs w:val="24"/>
        </w:rPr>
        <w:t>2018</w:t>
      </w:r>
      <w:bookmarkStart w:id="617" w:name="_GoBack"/>
      <w:bookmarkEnd w:id="617"/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320D32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751A4B">
        <w:rPr>
          <w:sz w:val="24"/>
          <w:szCs w:val="24"/>
        </w:rPr>
        <w:lastRenderedPageBreak/>
        <w:t>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320D3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320D32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 xml:space="preserve">Организатор имеет право выбрать новую выигравшую Заявку из числа остальных действующих заявок </w:t>
      </w:r>
      <w:r w:rsidR="00DB05D8" w:rsidRPr="00751A4B">
        <w:rPr>
          <w:sz w:val="24"/>
          <w:szCs w:val="24"/>
        </w:rPr>
        <w:lastRenderedPageBreak/>
        <w:t>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</w:t>
      </w:r>
      <w:r w:rsidR="00ED5C7C" w:rsidRPr="00ED5C7C">
        <w:rPr>
          <w:bCs w:val="0"/>
          <w:sz w:val="24"/>
          <w:szCs w:val="24"/>
          <w:lang w:eastAsia="ru-RU"/>
        </w:rPr>
        <w:lastRenderedPageBreak/>
        <w:t>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20D32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20D32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320D32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320D32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320D32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320D32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B3B68">
      <w:pPr>
        <w:ind w:firstLine="0"/>
      </w:pP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9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0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4B3B6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4B3B68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4B3B68">
              <w:rPr>
                <w:rStyle w:val="aa"/>
                <w:sz w:val="22"/>
              </w:rPr>
              <w:t>8 года»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CD6A9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CD6A9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CD6A9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CD6A9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CD6A9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CD6A9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CD6A9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CD6A9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4B3B68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EFD" w:rsidRDefault="00734EFD">
      <w:pPr>
        <w:spacing w:line="240" w:lineRule="auto"/>
      </w:pPr>
      <w:r>
        <w:separator/>
      </w:r>
    </w:p>
  </w:endnote>
  <w:endnote w:type="continuationSeparator" w:id="0">
    <w:p w:rsidR="00734EFD" w:rsidRDefault="00734EFD">
      <w:pPr>
        <w:spacing w:line="240" w:lineRule="auto"/>
      </w:pPr>
      <w:r>
        <w:continuationSeparator/>
      </w:r>
    </w:p>
  </w:endnote>
  <w:endnote w:id="1">
    <w:p w:rsidR="00CD6A99" w:rsidRPr="004D25B8" w:rsidRDefault="00CD6A99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6A99" w:rsidRDefault="00CD6A9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Pr="00FA0376" w:rsidRDefault="00CD6A9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772CF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CD6A99" w:rsidRPr="00EE0539" w:rsidRDefault="00CD6A9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A188A">
      <w:rPr>
        <w:sz w:val="18"/>
        <w:szCs w:val="18"/>
      </w:rPr>
      <w:t>Договора на оказание услуг по пультовой охране объектов филиала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EFD" w:rsidRDefault="00734EFD">
      <w:pPr>
        <w:spacing w:line="240" w:lineRule="auto"/>
      </w:pPr>
      <w:r>
        <w:separator/>
      </w:r>
    </w:p>
  </w:footnote>
  <w:footnote w:type="continuationSeparator" w:id="0">
    <w:p w:rsidR="00734EFD" w:rsidRDefault="00734EFD">
      <w:pPr>
        <w:spacing w:line="240" w:lineRule="auto"/>
      </w:pPr>
      <w:r>
        <w:continuationSeparator/>
      </w:r>
    </w:p>
  </w:footnote>
  <w:footnote w:id="1">
    <w:p w:rsidR="00CD6A99" w:rsidRPr="00B36685" w:rsidRDefault="00CD6A9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D6A99" w:rsidRDefault="00CD6A9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D6A99" w:rsidRDefault="00CD6A99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D6A99" w:rsidRPr="00F83889" w:rsidRDefault="00CD6A9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D6A99" w:rsidRPr="00F83889" w:rsidRDefault="00CD6A9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D6A99" w:rsidRPr="00F83889" w:rsidRDefault="00CD6A9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D6A99" w:rsidRPr="00F83889" w:rsidRDefault="00CD6A9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D6A99" w:rsidRDefault="00CD6A9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Pr="00930031" w:rsidRDefault="00CD6A9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99" w:rsidRDefault="00CD6A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D7C51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0D32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3B68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72CF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6524"/>
    <w:rsid w:val="005A708D"/>
    <w:rsid w:val="005B074F"/>
    <w:rsid w:val="005B75A6"/>
    <w:rsid w:val="005C08CA"/>
    <w:rsid w:val="005C0B25"/>
    <w:rsid w:val="005C10C6"/>
    <w:rsid w:val="005C22A4"/>
    <w:rsid w:val="005C3D4F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20D8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4EFD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D6A99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2576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292E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188A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%20Skvortsova.T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1869A-24F5-4F6A-9C41-CC8253AA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92</Pages>
  <Words>29069</Words>
  <Characters>165697</Characters>
  <Application>Microsoft Office Word</Application>
  <DocSecurity>0</DocSecurity>
  <Lines>1380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194378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152</cp:revision>
  <cp:lastPrinted>2015-12-29T14:27:00Z</cp:lastPrinted>
  <dcterms:created xsi:type="dcterms:W3CDTF">2016-01-13T12:36:00Z</dcterms:created>
  <dcterms:modified xsi:type="dcterms:W3CDTF">2018-01-17T07:58:00Z</dcterms:modified>
</cp:coreProperties>
</file>