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57AC7"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D7545" w:rsidRPr="000D67AD" w:rsidRDefault="00BD754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D7545" w:rsidRPr="000D67AD" w:rsidRDefault="00BD754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7545" w:rsidRPr="000D67AD" w:rsidRDefault="00BD754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D7545" w:rsidRPr="000D67AD" w:rsidRDefault="00BD754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D7545" w:rsidRPr="000D67AD" w:rsidRDefault="00BD7545" w:rsidP="00A13E63">
                  <w:pPr>
                    <w:spacing w:line="240" w:lineRule="auto"/>
                    <w:ind w:right="-23"/>
                    <w:rPr>
                      <w:rFonts w:ascii="Helios" w:hAnsi="Helios"/>
                      <w:sz w:val="12"/>
                      <w:szCs w:val="12"/>
                    </w:rPr>
                  </w:pPr>
                  <w:r w:rsidRPr="000D67AD">
                    <w:rPr>
                      <w:rFonts w:ascii="Helios" w:hAnsi="Helios"/>
                      <w:sz w:val="12"/>
                      <w:szCs w:val="12"/>
                    </w:rPr>
                    <w:t>тел.: +7 (495) 747-92-92,</w:t>
                  </w:r>
                </w:p>
                <w:p w:rsidR="00BD7545" w:rsidRPr="000D67AD" w:rsidRDefault="00BD754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BD7545" w:rsidRPr="000D67AD" w:rsidRDefault="00BD754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7545" w:rsidRPr="000D67AD" w:rsidRDefault="00BD754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D7545" w:rsidRPr="000D67AD" w:rsidRDefault="00BD754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7545" w:rsidRPr="00047023" w:rsidRDefault="00BD7545"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47023">
                    <w:rPr>
                      <w:rFonts w:ascii="Helios" w:hAnsi="Helios"/>
                      <w:sz w:val="12"/>
                      <w:szCs w:val="12"/>
                      <w:lang w:val="en-US"/>
                    </w:rPr>
                    <w:t>-</w:t>
                  </w:r>
                  <w:r w:rsidRPr="000D67AD">
                    <w:rPr>
                      <w:rFonts w:ascii="Helios" w:hAnsi="Helios"/>
                      <w:sz w:val="12"/>
                      <w:szCs w:val="12"/>
                      <w:lang w:val="en-US"/>
                    </w:rPr>
                    <w:t>mail</w:t>
                  </w:r>
                  <w:proofErr w:type="gramEnd"/>
                  <w:r w:rsidRPr="00047023">
                    <w:rPr>
                      <w:rFonts w:ascii="Helios" w:hAnsi="Helios"/>
                      <w:sz w:val="12"/>
                      <w:szCs w:val="12"/>
                      <w:lang w:val="en-US"/>
                    </w:rPr>
                    <w:t xml:space="preserve">: </w:t>
                  </w:r>
                  <w:hyperlink r:id="rId9" w:history="1">
                    <w:r w:rsidRPr="000D67AD">
                      <w:rPr>
                        <w:rFonts w:ascii="Helios" w:hAnsi="Helios"/>
                        <w:sz w:val="12"/>
                        <w:szCs w:val="12"/>
                        <w:lang w:val="en-US"/>
                      </w:rPr>
                      <w:t>posta</w:t>
                    </w:r>
                    <w:r w:rsidRPr="00047023">
                      <w:rPr>
                        <w:rFonts w:ascii="Helios" w:hAnsi="Helios"/>
                        <w:sz w:val="12"/>
                        <w:szCs w:val="12"/>
                        <w:lang w:val="en-US"/>
                      </w:rPr>
                      <w:t>@</w:t>
                    </w:r>
                    <w:r w:rsidRPr="000D67AD">
                      <w:rPr>
                        <w:rFonts w:ascii="Helios" w:hAnsi="Helios"/>
                        <w:sz w:val="12"/>
                        <w:szCs w:val="12"/>
                        <w:lang w:val="en-US"/>
                      </w:rPr>
                      <w:t>mrsk</w:t>
                    </w:r>
                    <w:r w:rsidRPr="00047023">
                      <w:rPr>
                        <w:rFonts w:ascii="Helios" w:hAnsi="Helios"/>
                        <w:sz w:val="12"/>
                        <w:szCs w:val="12"/>
                        <w:lang w:val="en-US"/>
                      </w:rPr>
                      <w:t>-1.</w:t>
                    </w:r>
                    <w:r w:rsidRPr="000D67AD">
                      <w:rPr>
                        <w:rFonts w:ascii="Helios" w:hAnsi="Helios"/>
                        <w:sz w:val="12"/>
                        <w:szCs w:val="12"/>
                        <w:lang w:val="en-US"/>
                      </w:rPr>
                      <w:t>ru</w:t>
                    </w:r>
                  </w:hyperlink>
                  <w:r w:rsidRPr="00047023">
                    <w:rPr>
                      <w:rFonts w:ascii="Helios" w:hAnsi="Helios"/>
                      <w:sz w:val="12"/>
                      <w:szCs w:val="12"/>
                      <w:lang w:val="en-US"/>
                    </w:rPr>
                    <w:t xml:space="preserve">, </w:t>
                  </w:r>
                  <w:hyperlink r:id="rId10" w:history="1">
                    <w:r w:rsidRPr="000D67AD">
                      <w:rPr>
                        <w:rFonts w:ascii="Helios" w:hAnsi="Helios"/>
                        <w:sz w:val="12"/>
                        <w:szCs w:val="12"/>
                        <w:lang w:val="en-US"/>
                      </w:rPr>
                      <w:t>www</w:t>
                    </w:r>
                    <w:r w:rsidRPr="00047023">
                      <w:rPr>
                        <w:rFonts w:ascii="Helios" w:hAnsi="Helios"/>
                        <w:sz w:val="12"/>
                        <w:szCs w:val="12"/>
                        <w:lang w:val="en-US"/>
                      </w:rPr>
                      <w:t>.</w:t>
                    </w:r>
                    <w:r w:rsidRPr="000D67AD">
                      <w:rPr>
                        <w:rFonts w:ascii="Helios" w:hAnsi="Helios"/>
                        <w:sz w:val="12"/>
                        <w:szCs w:val="12"/>
                        <w:lang w:val="en-US"/>
                      </w:rPr>
                      <w:t>mrsk</w:t>
                    </w:r>
                    <w:r w:rsidRPr="0004702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C976FF" w:rsidRPr="00830CA3" w:rsidRDefault="00C976FF" w:rsidP="00C976FF">
      <w:pPr>
        <w:spacing w:line="240" w:lineRule="auto"/>
        <w:ind w:left="7088"/>
        <w:jc w:val="center"/>
        <w:rPr>
          <w:sz w:val="24"/>
          <w:szCs w:val="24"/>
        </w:rPr>
      </w:pPr>
      <w:r w:rsidRPr="00830CA3">
        <w:rPr>
          <w:sz w:val="24"/>
          <w:szCs w:val="24"/>
        </w:rPr>
        <w:t>УТВЕРЖДАЮ:</w:t>
      </w:r>
    </w:p>
    <w:p w:rsidR="00C976FF" w:rsidRDefault="00C976FF" w:rsidP="00C976FF">
      <w:pPr>
        <w:spacing w:line="240" w:lineRule="auto"/>
        <w:jc w:val="right"/>
        <w:rPr>
          <w:sz w:val="24"/>
          <w:szCs w:val="24"/>
        </w:rPr>
      </w:pPr>
      <w:r>
        <w:rPr>
          <w:sz w:val="24"/>
          <w:szCs w:val="24"/>
        </w:rPr>
        <w:t>Председатель закупочной комиссии -</w:t>
      </w:r>
    </w:p>
    <w:p w:rsidR="00C976FF" w:rsidRDefault="00C976FF" w:rsidP="00C976FF">
      <w:pPr>
        <w:spacing w:line="240" w:lineRule="auto"/>
        <w:jc w:val="right"/>
        <w:rPr>
          <w:sz w:val="24"/>
          <w:szCs w:val="24"/>
        </w:rPr>
      </w:pPr>
      <w:r>
        <w:rPr>
          <w:sz w:val="24"/>
          <w:szCs w:val="24"/>
        </w:rPr>
        <w:t>И.о. з</w:t>
      </w:r>
      <w:r w:rsidRPr="000B39C3">
        <w:rPr>
          <w:sz w:val="24"/>
          <w:szCs w:val="24"/>
        </w:rPr>
        <w:t>аместител</w:t>
      </w:r>
      <w:r>
        <w:rPr>
          <w:sz w:val="24"/>
          <w:szCs w:val="24"/>
        </w:rPr>
        <w:t>я</w:t>
      </w:r>
      <w:r w:rsidRPr="000B39C3">
        <w:rPr>
          <w:sz w:val="24"/>
          <w:szCs w:val="24"/>
        </w:rPr>
        <w:t xml:space="preserve"> генерального директора</w:t>
      </w:r>
      <w:r>
        <w:rPr>
          <w:sz w:val="24"/>
          <w:szCs w:val="24"/>
        </w:rPr>
        <w:t xml:space="preserve"> –</w:t>
      </w:r>
    </w:p>
    <w:p w:rsidR="00C976FF" w:rsidRDefault="00C976FF" w:rsidP="00C976FF">
      <w:pPr>
        <w:spacing w:line="240" w:lineRule="auto"/>
        <w:jc w:val="right"/>
        <w:rPr>
          <w:sz w:val="24"/>
          <w:szCs w:val="24"/>
        </w:rPr>
      </w:pPr>
      <w:r>
        <w:rPr>
          <w:sz w:val="24"/>
          <w:szCs w:val="24"/>
        </w:rPr>
        <w:t xml:space="preserve"> </w:t>
      </w:r>
      <w:r w:rsidRPr="000B39C3">
        <w:rPr>
          <w:sz w:val="24"/>
          <w:szCs w:val="24"/>
        </w:rPr>
        <w:t>директор</w:t>
      </w:r>
      <w:r>
        <w:rPr>
          <w:sz w:val="24"/>
          <w:szCs w:val="24"/>
        </w:rPr>
        <w:t>а</w:t>
      </w:r>
      <w:r w:rsidRPr="000B39C3">
        <w:rPr>
          <w:sz w:val="24"/>
          <w:szCs w:val="24"/>
        </w:rPr>
        <w:t xml:space="preserve"> филиала ПАО «МРСК Центра» - </w:t>
      </w:r>
    </w:p>
    <w:p w:rsidR="00C976FF" w:rsidRDefault="00C976FF" w:rsidP="00C976FF">
      <w:pPr>
        <w:spacing w:line="240" w:lineRule="auto"/>
        <w:jc w:val="right"/>
        <w:rPr>
          <w:sz w:val="24"/>
          <w:szCs w:val="24"/>
        </w:rPr>
      </w:pPr>
      <w:r w:rsidRPr="000B39C3">
        <w:rPr>
          <w:sz w:val="24"/>
          <w:szCs w:val="24"/>
        </w:rPr>
        <w:t>«Липецкэнерго»</w:t>
      </w:r>
    </w:p>
    <w:p w:rsidR="00C976FF" w:rsidRDefault="00C976FF" w:rsidP="00C976FF">
      <w:pPr>
        <w:spacing w:line="240" w:lineRule="auto"/>
        <w:jc w:val="right"/>
        <w:rPr>
          <w:sz w:val="24"/>
          <w:szCs w:val="24"/>
        </w:rPr>
      </w:pPr>
    </w:p>
    <w:p w:rsidR="00C976FF" w:rsidRDefault="00C976FF" w:rsidP="00C976FF">
      <w:pPr>
        <w:spacing w:line="240" w:lineRule="auto"/>
        <w:jc w:val="right"/>
        <w:rPr>
          <w:snapToGrid w:val="0"/>
          <w:sz w:val="24"/>
          <w:szCs w:val="24"/>
        </w:rPr>
      </w:pPr>
      <w:r>
        <w:rPr>
          <w:sz w:val="24"/>
          <w:szCs w:val="24"/>
        </w:rPr>
        <w:t xml:space="preserve">____________ </w:t>
      </w:r>
      <w:r>
        <w:rPr>
          <w:snapToGrid w:val="0"/>
          <w:sz w:val="24"/>
          <w:szCs w:val="24"/>
        </w:rPr>
        <w:t>С.А. Коваль</w:t>
      </w:r>
    </w:p>
    <w:p w:rsidR="00C976FF" w:rsidRDefault="00C976FF" w:rsidP="00C976FF">
      <w:pPr>
        <w:spacing w:line="240" w:lineRule="auto"/>
        <w:jc w:val="right"/>
        <w:rPr>
          <w:sz w:val="24"/>
          <w:szCs w:val="24"/>
        </w:rPr>
      </w:pPr>
      <w:r>
        <w:rPr>
          <w:snapToGrid w:val="0"/>
          <w:sz w:val="24"/>
          <w:szCs w:val="24"/>
        </w:rPr>
        <w:t xml:space="preserve"> </w:t>
      </w:r>
    </w:p>
    <w:p w:rsidR="00C976FF" w:rsidRPr="008B4CDD" w:rsidRDefault="00C976FF" w:rsidP="00C976FF">
      <w:pPr>
        <w:spacing w:line="240" w:lineRule="auto"/>
        <w:jc w:val="right"/>
        <w:rPr>
          <w:sz w:val="24"/>
          <w:szCs w:val="24"/>
        </w:rPr>
      </w:pPr>
      <w:r w:rsidRPr="008B4CDD">
        <w:rPr>
          <w:sz w:val="24"/>
          <w:szCs w:val="24"/>
        </w:rPr>
        <w:t xml:space="preserve"> «</w:t>
      </w:r>
      <w:r>
        <w:rPr>
          <w:sz w:val="24"/>
          <w:szCs w:val="24"/>
        </w:rPr>
        <w:t>___</w:t>
      </w:r>
      <w:r w:rsidRPr="008B4CDD">
        <w:rPr>
          <w:sz w:val="24"/>
          <w:szCs w:val="24"/>
        </w:rPr>
        <w:t xml:space="preserve">» </w:t>
      </w:r>
      <w:r>
        <w:rPr>
          <w:sz w:val="24"/>
          <w:szCs w:val="24"/>
        </w:rPr>
        <w:t>февраля</w:t>
      </w:r>
      <w:r w:rsidRPr="008B4CDD">
        <w:rPr>
          <w:sz w:val="24"/>
          <w:szCs w:val="24"/>
        </w:rPr>
        <w:t xml:space="preserve"> </w:t>
      </w:r>
      <w:r>
        <w:rPr>
          <w:sz w:val="24"/>
          <w:szCs w:val="24"/>
        </w:rPr>
        <w:t>2018</w:t>
      </w:r>
      <w:r w:rsidRPr="008B4CDD">
        <w:rPr>
          <w:sz w:val="24"/>
          <w:szCs w:val="24"/>
        </w:rPr>
        <w:t xml:space="preserve"> года</w:t>
      </w:r>
    </w:p>
    <w:p w:rsidR="00C976FF" w:rsidRPr="00382A07" w:rsidRDefault="00C976FF" w:rsidP="00C976FF">
      <w:pPr>
        <w:ind w:firstLine="0"/>
        <w:jc w:val="left"/>
        <w:rPr>
          <w:sz w:val="24"/>
          <w:szCs w:val="24"/>
        </w:rPr>
      </w:pPr>
    </w:p>
    <w:p w:rsidR="00C976FF" w:rsidRPr="00382A07" w:rsidRDefault="00C976FF" w:rsidP="00C976FF">
      <w:pPr>
        <w:spacing w:line="240" w:lineRule="auto"/>
        <w:ind w:left="6804" w:firstLine="0"/>
        <w:rPr>
          <w:b/>
          <w:kern w:val="36"/>
          <w:sz w:val="24"/>
          <w:szCs w:val="24"/>
        </w:rPr>
      </w:pPr>
      <w:r w:rsidRPr="00382A07">
        <w:rPr>
          <w:b/>
          <w:kern w:val="36"/>
          <w:sz w:val="24"/>
          <w:szCs w:val="24"/>
        </w:rPr>
        <w:t>Согласовано на заседании</w:t>
      </w:r>
    </w:p>
    <w:p w:rsidR="00C976FF" w:rsidRPr="00382A07" w:rsidRDefault="00C976FF" w:rsidP="00C976FF">
      <w:pPr>
        <w:spacing w:line="240" w:lineRule="auto"/>
        <w:ind w:left="6804" w:firstLine="0"/>
        <w:rPr>
          <w:b/>
          <w:kern w:val="36"/>
          <w:sz w:val="24"/>
          <w:szCs w:val="24"/>
        </w:rPr>
      </w:pPr>
      <w:r w:rsidRPr="00382A07">
        <w:rPr>
          <w:b/>
          <w:kern w:val="36"/>
          <w:sz w:val="24"/>
          <w:szCs w:val="24"/>
        </w:rPr>
        <w:t>закупочной комиссии</w:t>
      </w:r>
    </w:p>
    <w:p w:rsidR="00C976FF" w:rsidRPr="00382A07" w:rsidRDefault="00C976FF" w:rsidP="00C976FF">
      <w:pPr>
        <w:spacing w:line="240" w:lineRule="auto"/>
        <w:ind w:left="6804" w:firstLine="0"/>
        <w:rPr>
          <w:b/>
          <w:kern w:val="36"/>
          <w:sz w:val="24"/>
          <w:szCs w:val="24"/>
        </w:rPr>
      </w:pPr>
      <w:r w:rsidRPr="00382A07">
        <w:rPr>
          <w:b/>
          <w:kern w:val="36"/>
          <w:sz w:val="24"/>
          <w:szCs w:val="24"/>
        </w:rPr>
        <w:t xml:space="preserve">Протокол № </w:t>
      </w:r>
      <w:r>
        <w:rPr>
          <w:b/>
          <w:kern w:val="36"/>
          <w:sz w:val="24"/>
          <w:szCs w:val="24"/>
        </w:rPr>
        <w:t>00___-ЛП-18</w:t>
      </w:r>
    </w:p>
    <w:p w:rsidR="00C976FF" w:rsidRPr="00382A07" w:rsidRDefault="00C976FF" w:rsidP="00C976FF">
      <w:pPr>
        <w:spacing w:line="240" w:lineRule="auto"/>
        <w:ind w:left="6804" w:firstLine="0"/>
        <w:rPr>
          <w:b/>
          <w:kern w:val="36"/>
          <w:sz w:val="24"/>
          <w:szCs w:val="24"/>
        </w:rPr>
      </w:pPr>
      <w:r w:rsidRPr="00382A07">
        <w:rPr>
          <w:b/>
          <w:kern w:val="36"/>
          <w:sz w:val="24"/>
          <w:szCs w:val="24"/>
        </w:rPr>
        <w:t>от «</w:t>
      </w:r>
      <w:r w:rsidR="00047023">
        <w:rPr>
          <w:b/>
          <w:kern w:val="36"/>
          <w:sz w:val="24"/>
          <w:szCs w:val="24"/>
        </w:rPr>
        <w:t>12</w:t>
      </w:r>
      <w:r w:rsidRPr="00382A07">
        <w:rPr>
          <w:b/>
          <w:kern w:val="36"/>
          <w:sz w:val="24"/>
          <w:szCs w:val="24"/>
        </w:rPr>
        <w:t xml:space="preserve">» </w:t>
      </w:r>
      <w:r>
        <w:rPr>
          <w:b/>
          <w:kern w:val="36"/>
          <w:sz w:val="24"/>
          <w:szCs w:val="24"/>
        </w:rPr>
        <w:t>февраля</w:t>
      </w:r>
      <w:r w:rsidRPr="00382A07">
        <w:rPr>
          <w:b/>
          <w:kern w:val="36"/>
          <w:sz w:val="24"/>
          <w:szCs w:val="24"/>
        </w:rPr>
        <w:t xml:space="preserve"> </w:t>
      </w:r>
      <w:r>
        <w:rPr>
          <w:b/>
          <w:kern w:val="36"/>
          <w:sz w:val="24"/>
          <w:szCs w:val="24"/>
        </w:rPr>
        <w:t>2018</w:t>
      </w:r>
      <w:r w:rsidRPr="00382A07">
        <w:rPr>
          <w:b/>
          <w:kern w:val="36"/>
          <w:sz w:val="24"/>
          <w:szCs w:val="24"/>
        </w:rPr>
        <w:t xml:space="preserve"> года</w:t>
      </w:r>
    </w:p>
    <w:p w:rsidR="00C976FF" w:rsidRPr="00382A07" w:rsidRDefault="00C976FF" w:rsidP="00C976FF">
      <w:pPr>
        <w:spacing w:line="264" w:lineRule="auto"/>
        <w:jc w:val="center"/>
        <w:rPr>
          <w:sz w:val="24"/>
          <w:szCs w:val="24"/>
        </w:rPr>
      </w:pPr>
    </w:p>
    <w:p w:rsidR="00C976FF" w:rsidRPr="00382A07" w:rsidRDefault="00C976FF" w:rsidP="00C976FF">
      <w:pPr>
        <w:spacing w:line="264" w:lineRule="auto"/>
        <w:jc w:val="center"/>
        <w:rPr>
          <w:sz w:val="24"/>
          <w:szCs w:val="24"/>
        </w:rPr>
      </w:pPr>
    </w:p>
    <w:p w:rsidR="00C976FF" w:rsidRPr="00382A07" w:rsidRDefault="00C976FF" w:rsidP="00C976FF">
      <w:pPr>
        <w:spacing w:line="264" w:lineRule="auto"/>
        <w:jc w:val="center"/>
        <w:rPr>
          <w:sz w:val="24"/>
          <w:szCs w:val="24"/>
        </w:rPr>
      </w:pPr>
    </w:p>
    <w:p w:rsidR="00C976FF" w:rsidRPr="00382A07" w:rsidRDefault="00C976FF" w:rsidP="00C976FF">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C976FF" w:rsidRPr="00382A07" w:rsidRDefault="00C976FF" w:rsidP="00C976FF">
      <w:pPr>
        <w:pStyle w:val="1f5"/>
        <w:spacing w:line="264" w:lineRule="auto"/>
        <w:ind w:left="0" w:right="0"/>
        <w:jc w:val="center"/>
        <w:rPr>
          <w:rFonts w:ascii="Times New Roman" w:hAnsi="Times New Roman"/>
          <w:sz w:val="24"/>
          <w:szCs w:val="24"/>
        </w:rPr>
      </w:pPr>
    </w:p>
    <w:p w:rsidR="00C976FF" w:rsidRPr="00382A07" w:rsidRDefault="00C976FF" w:rsidP="00C976FF">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C976FF" w:rsidRPr="00D053CF" w:rsidRDefault="00C976FF" w:rsidP="00C976FF">
      <w:pPr>
        <w:spacing w:line="264" w:lineRule="auto"/>
        <w:ind w:firstLine="0"/>
        <w:jc w:val="center"/>
        <w:rPr>
          <w:b/>
          <w:sz w:val="24"/>
          <w:szCs w:val="24"/>
        </w:rPr>
      </w:pPr>
      <w:r w:rsidRPr="00D053CF">
        <w:rPr>
          <w:b/>
          <w:sz w:val="24"/>
          <w:szCs w:val="24"/>
        </w:rPr>
        <w:t xml:space="preserve">на право заключения </w:t>
      </w:r>
      <w:proofErr w:type="gramStart"/>
      <w:r w:rsidRPr="006035E4">
        <w:rPr>
          <w:b/>
          <w:sz w:val="24"/>
          <w:szCs w:val="24"/>
        </w:rPr>
        <w:t>Договора</w:t>
      </w:r>
      <w:proofErr w:type="gramEnd"/>
      <w:r w:rsidRPr="006035E4">
        <w:rPr>
          <w:b/>
          <w:sz w:val="24"/>
          <w:szCs w:val="24"/>
        </w:rPr>
        <w:t xml:space="preserve"> на </w:t>
      </w:r>
      <w:r>
        <w:rPr>
          <w:b/>
          <w:sz w:val="24"/>
          <w:szCs w:val="24"/>
        </w:rPr>
        <w:t>выполнение работ по ремонту СВТ</w:t>
      </w:r>
      <w:r w:rsidRPr="006035E4">
        <w:rPr>
          <w:b/>
          <w:sz w:val="24"/>
          <w:szCs w:val="24"/>
        </w:rPr>
        <w:t xml:space="preserve"> для нужд ПАО «МРСК Центра» (филиала «Липецкэнерго)</w:t>
      </w:r>
    </w:p>
    <w:p w:rsidR="00C976FF" w:rsidRPr="00382A07" w:rsidRDefault="00C976FF" w:rsidP="00C976F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C976FF" w:rsidRPr="00382A07" w:rsidRDefault="00C976FF" w:rsidP="00C976FF">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 КОММЕРЧЕСКАЯ и техническая ЧАСТИ»</w:t>
      </w:r>
      <w:r w:rsidRPr="00382A07">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976FF">
        <w:rPr>
          <w:sz w:val="24"/>
          <w:szCs w:val="24"/>
        </w:rPr>
        <w:t>Липецк</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BD7545"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D7545">
        <w:rPr>
          <w:noProof/>
        </w:rPr>
        <w:t>1</w:t>
      </w:r>
      <w:r w:rsidR="00BD7545">
        <w:rPr>
          <w:rFonts w:asciiTheme="minorHAnsi" w:eastAsiaTheme="minorEastAsia" w:hAnsiTheme="minorHAnsi" w:cstheme="minorBidi"/>
          <w:b w:val="0"/>
          <w:caps w:val="0"/>
          <w:noProof/>
          <w:szCs w:val="22"/>
          <w:lang w:eastAsia="ru-RU"/>
        </w:rPr>
        <w:tab/>
      </w:r>
      <w:r w:rsidR="00BD7545">
        <w:rPr>
          <w:noProof/>
        </w:rPr>
        <w:t>Общие положения</w:t>
      </w:r>
      <w:r w:rsidR="00BD7545">
        <w:rPr>
          <w:noProof/>
        </w:rPr>
        <w:tab/>
      </w:r>
      <w:r w:rsidR="00BD7545">
        <w:rPr>
          <w:noProof/>
        </w:rPr>
        <w:fldChar w:fldCharType="begin"/>
      </w:r>
      <w:r w:rsidR="00BD7545">
        <w:rPr>
          <w:noProof/>
        </w:rPr>
        <w:instrText xml:space="preserve"> PAGEREF _Toc506208191 \h </w:instrText>
      </w:r>
      <w:r w:rsidR="00BD7545">
        <w:rPr>
          <w:noProof/>
        </w:rPr>
      </w:r>
      <w:r w:rsidR="00BD7545">
        <w:rPr>
          <w:noProof/>
        </w:rPr>
        <w:fldChar w:fldCharType="separate"/>
      </w:r>
      <w:r w:rsidR="00BD7545">
        <w:rPr>
          <w:noProof/>
        </w:rPr>
        <w:t>7</w:t>
      </w:r>
      <w:r w:rsidR="00BD7545">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_Toc506208192 \h </w:instrText>
      </w:r>
      <w:r>
        <w:rPr>
          <w:noProof/>
        </w:rPr>
      </w:r>
      <w:r>
        <w:rPr>
          <w:noProof/>
        </w:rPr>
        <w:fldChar w:fldCharType="separate"/>
      </w:r>
      <w:r>
        <w:rPr>
          <w:noProof/>
        </w:rPr>
        <w:t>7</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_Toc506208193 \h </w:instrText>
      </w:r>
      <w:r>
        <w:rPr>
          <w:noProof/>
        </w:rPr>
      </w:r>
      <w:r>
        <w:rPr>
          <w:noProof/>
        </w:rPr>
        <w:fldChar w:fldCharType="separate"/>
      </w:r>
      <w:r>
        <w:rPr>
          <w:noProof/>
        </w:rPr>
        <w:t>8</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_Toc506208194 \h </w:instrText>
      </w:r>
      <w:r>
        <w:rPr>
          <w:noProof/>
        </w:rPr>
      </w:r>
      <w:r>
        <w:rPr>
          <w:noProof/>
        </w:rPr>
        <w:fldChar w:fldCharType="separate"/>
      </w:r>
      <w:r>
        <w:rPr>
          <w:noProof/>
        </w:rPr>
        <w:t>9</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_Toc506208195 \h </w:instrText>
      </w:r>
      <w:r>
        <w:rPr>
          <w:noProof/>
        </w:rPr>
      </w:r>
      <w:r>
        <w:rPr>
          <w:noProof/>
        </w:rPr>
        <w:fldChar w:fldCharType="separate"/>
      </w:r>
      <w:r>
        <w:rPr>
          <w:noProof/>
        </w:rPr>
        <w:t>9</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_Toc506208196 \h </w:instrText>
      </w:r>
      <w:r>
        <w:rPr>
          <w:noProof/>
        </w:rPr>
      </w:r>
      <w:r>
        <w:rPr>
          <w:noProof/>
        </w:rPr>
        <w:fldChar w:fldCharType="separate"/>
      </w:r>
      <w:r>
        <w:rPr>
          <w:noProof/>
        </w:rPr>
        <w:t>10</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Pr>
          <w:noProof/>
        </w:rPr>
        <w:fldChar w:fldCharType="begin"/>
      </w:r>
      <w:r>
        <w:rPr>
          <w:noProof/>
        </w:rPr>
        <w:instrText xml:space="preserve"> PAGEREF _Toc506208197 \h </w:instrText>
      </w:r>
      <w:r>
        <w:rPr>
          <w:noProof/>
        </w:rPr>
      </w:r>
      <w:r>
        <w:rPr>
          <w:noProof/>
        </w:rPr>
        <w:fldChar w:fldCharType="separate"/>
      </w:r>
      <w:r>
        <w:rPr>
          <w:noProof/>
        </w:rPr>
        <w:t>11</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1.6.1</w:t>
      </w:r>
      <w:r>
        <w:rPr>
          <w:rFonts w:asciiTheme="minorHAnsi" w:eastAsiaTheme="minorEastAsia" w:hAnsiTheme="minorHAnsi" w:cstheme="minorBidi"/>
          <w:bCs w:val="0"/>
          <w:iCs w:val="0"/>
          <w:noProof/>
          <w:sz w:val="22"/>
          <w:szCs w:val="22"/>
          <w:lang w:eastAsia="ru-RU"/>
        </w:rPr>
        <w:tab/>
      </w:r>
      <w:r w:rsidRPr="00727F6A">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_Toc506208198 \h </w:instrText>
      </w:r>
      <w:r>
        <w:rPr>
          <w:noProof/>
        </w:rPr>
      </w:r>
      <w:r>
        <w:rPr>
          <w:noProof/>
        </w:rPr>
        <w:fldChar w:fldCharType="separate"/>
      </w:r>
      <w:r>
        <w:rPr>
          <w:noProof/>
        </w:rPr>
        <w:t>11</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1.6.2</w:t>
      </w:r>
      <w:r>
        <w:rPr>
          <w:rFonts w:asciiTheme="minorHAnsi" w:eastAsiaTheme="minorEastAsia" w:hAnsiTheme="minorHAnsi" w:cstheme="minorBidi"/>
          <w:bCs w:val="0"/>
          <w:iCs w:val="0"/>
          <w:noProof/>
          <w:sz w:val="22"/>
          <w:szCs w:val="22"/>
          <w:lang w:eastAsia="ru-RU"/>
        </w:rPr>
        <w:tab/>
      </w:r>
      <w:r w:rsidRPr="00727F6A">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_Toc506208199 \h </w:instrText>
      </w:r>
      <w:r>
        <w:rPr>
          <w:noProof/>
        </w:rPr>
      </w:r>
      <w:r>
        <w:rPr>
          <w:noProof/>
        </w:rPr>
        <w:fldChar w:fldCharType="separate"/>
      </w:r>
      <w:r>
        <w:rPr>
          <w:noProof/>
        </w:rPr>
        <w:t>11</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1.6.2.1</w:t>
      </w:r>
      <w:r>
        <w:rPr>
          <w:rFonts w:asciiTheme="minorHAnsi" w:eastAsiaTheme="minorEastAsia" w:hAnsiTheme="minorHAnsi" w:cstheme="minorBidi"/>
          <w:bCs w:val="0"/>
          <w:iCs w:val="0"/>
          <w:noProof/>
          <w:sz w:val="22"/>
          <w:szCs w:val="22"/>
          <w:lang w:eastAsia="ru-RU"/>
        </w:rPr>
        <w:tab/>
      </w:r>
      <w:r w:rsidRPr="00727F6A">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_Toc506208200 \h </w:instrText>
      </w:r>
      <w:r>
        <w:rPr>
          <w:noProof/>
        </w:rPr>
      </w:r>
      <w:r>
        <w:rPr>
          <w:noProof/>
        </w:rPr>
        <w:fldChar w:fldCharType="separate"/>
      </w:r>
      <w:r>
        <w:rPr>
          <w:noProof/>
        </w:rPr>
        <w:t>11</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1.6.2.2</w:t>
      </w:r>
      <w:r>
        <w:rPr>
          <w:rFonts w:asciiTheme="minorHAnsi" w:eastAsiaTheme="minorEastAsia" w:hAnsiTheme="minorHAnsi" w:cstheme="minorBidi"/>
          <w:bCs w:val="0"/>
          <w:iCs w:val="0"/>
          <w:noProof/>
          <w:sz w:val="22"/>
          <w:szCs w:val="22"/>
          <w:lang w:eastAsia="ru-RU"/>
        </w:rPr>
        <w:tab/>
      </w:r>
      <w:r w:rsidRPr="00727F6A">
        <w:rPr>
          <w:noProof/>
        </w:rPr>
        <w:t>Сводная таблица стоимости</w:t>
      </w:r>
      <w:r w:rsidRPr="00727F6A">
        <w:rPr>
          <w:bCs w:val="0"/>
          <w:noProof/>
        </w:rPr>
        <w:t xml:space="preserve"> </w:t>
      </w:r>
      <w:r w:rsidRPr="00727F6A">
        <w:rPr>
          <w:noProof/>
        </w:rPr>
        <w:t xml:space="preserve">работ (подраздел 5.2), Техническое предложение </w:t>
      </w:r>
      <w:r w:rsidRPr="00727F6A">
        <w:rPr>
          <w:bCs w:val="0"/>
          <w:noProof/>
          <w:spacing w:val="-1"/>
        </w:rPr>
        <w:t>(</w:t>
      </w:r>
      <w:r w:rsidRPr="00727F6A">
        <w:rPr>
          <w:bCs w:val="0"/>
          <w:noProof/>
          <w:spacing w:val="-2"/>
        </w:rPr>
        <w:t>под</w:t>
      </w:r>
      <w:r w:rsidRPr="00727F6A">
        <w:rPr>
          <w:bCs w:val="0"/>
          <w:noProof/>
        </w:rPr>
        <w:t>раздел 5.3</w:t>
      </w:r>
      <w:r w:rsidRPr="00727F6A">
        <w:rPr>
          <w:bCs w:val="0"/>
          <w:noProof/>
          <w:spacing w:val="-1"/>
        </w:rPr>
        <w:t>)</w:t>
      </w:r>
      <w:r w:rsidRPr="00727F6A">
        <w:rPr>
          <w:noProof/>
        </w:rPr>
        <w:t>, График выполнения работ (подраздел 5.4), График оплаты выполнения работ (подраздел 5.5) и Протокол разногласий к проекту Договора (подраздел 5.6)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_Toc506208201 \h </w:instrText>
      </w:r>
      <w:r>
        <w:rPr>
          <w:noProof/>
        </w:rPr>
      </w:r>
      <w:r>
        <w:rPr>
          <w:noProof/>
        </w:rPr>
        <w:fldChar w:fldCharType="separate"/>
      </w:r>
      <w:r>
        <w:rPr>
          <w:noProof/>
        </w:rPr>
        <w:t>11</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1.6.3</w:t>
      </w:r>
      <w:r>
        <w:rPr>
          <w:rFonts w:asciiTheme="minorHAnsi" w:eastAsiaTheme="minorEastAsia" w:hAnsiTheme="minorHAnsi" w:cstheme="minorBidi"/>
          <w:bCs w:val="0"/>
          <w:iCs w:val="0"/>
          <w:noProof/>
          <w:sz w:val="22"/>
          <w:szCs w:val="22"/>
          <w:lang w:eastAsia="ru-RU"/>
        </w:rPr>
        <w:tab/>
      </w:r>
      <w:r w:rsidRPr="00727F6A">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предлагаемого объема работ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_Toc506208202 \h </w:instrText>
      </w:r>
      <w:r>
        <w:rPr>
          <w:noProof/>
        </w:rPr>
      </w:r>
      <w:r>
        <w:rPr>
          <w:noProof/>
        </w:rPr>
        <w:fldChar w:fldCharType="separate"/>
      </w:r>
      <w:r>
        <w:rPr>
          <w:noProof/>
        </w:rPr>
        <w:t>11</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1.6.4</w:t>
      </w:r>
      <w:r>
        <w:rPr>
          <w:rFonts w:asciiTheme="minorHAnsi" w:eastAsiaTheme="minorEastAsia" w:hAnsiTheme="minorHAnsi" w:cstheme="minorBidi"/>
          <w:bCs w:val="0"/>
          <w:iCs w:val="0"/>
          <w:noProof/>
          <w:sz w:val="22"/>
          <w:szCs w:val="22"/>
          <w:lang w:eastAsia="ru-RU"/>
        </w:rPr>
        <w:tab/>
      </w:r>
      <w:r w:rsidRPr="00727F6A">
        <w:rPr>
          <w:noProof/>
        </w:rPr>
        <w:t>Оценка заявок (подраздел 3.6) и подведение итогов запроса предложений (подраздел 3.9)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_Toc506208203 \h </w:instrText>
      </w:r>
      <w:r>
        <w:rPr>
          <w:noProof/>
        </w:rPr>
      </w:r>
      <w:r>
        <w:rPr>
          <w:noProof/>
        </w:rPr>
        <w:fldChar w:fldCharType="separate"/>
      </w:r>
      <w:r>
        <w:rPr>
          <w:noProof/>
        </w:rPr>
        <w:t>11</w:t>
      </w:r>
      <w:r>
        <w:rPr>
          <w:noProof/>
        </w:rPr>
        <w:fldChar w:fldCharType="end"/>
      </w:r>
    </w:p>
    <w:p w:rsidR="00BD7545" w:rsidRDefault="00BD7545">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27F6A">
        <w:rPr>
          <w:noProof/>
        </w:rPr>
        <w:t>Антикоррупционная оговорка, включаемая в проект договора</w:t>
      </w:r>
      <w:r>
        <w:rPr>
          <w:noProof/>
        </w:rPr>
        <w:tab/>
      </w:r>
      <w:r>
        <w:rPr>
          <w:noProof/>
        </w:rPr>
        <w:fldChar w:fldCharType="begin"/>
      </w:r>
      <w:r>
        <w:rPr>
          <w:noProof/>
        </w:rPr>
        <w:instrText xml:space="preserve"> PAGEREF _Toc506208204 \h </w:instrText>
      </w:r>
      <w:r>
        <w:rPr>
          <w:noProof/>
        </w:rPr>
      </w:r>
      <w:r>
        <w:rPr>
          <w:noProof/>
        </w:rPr>
        <w:fldChar w:fldCharType="separate"/>
      </w:r>
      <w:r>
        <w:rPr>
          <w:noProof/>
        </w:rPr>
        <w:t>12</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_Toc506208205 \h </w:instrText>
      </w:r>
      <w:r>
        <w:rPr>
          <w:noProof/>
        </w:rPr>
      </w:r>
      <w:r>
        <w:rPr>
          <w:noProof/>
        </w:rPr>
        <w:fldChar w:fldCharType="separate"/>
      </w:r>
      <w:r>
        <w:rPr>
          <w:noProof/>
        </w:rPr>
        <w:t>12</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2.1.1</w:t>
      </w:r>
      <w:r>
        <w:rPr>
          <w:rFonts w:asciiTheme="minorHAnsi" w:eastAsiaTheme="minorEastAsia" w:hAnsiTheme="minorHAnsi" w:cstheme="minorBidi"/>
          <w:bCs w:val="0"/>
          <w:iCs w:val="0"/>
          <w:noProof/>
          <w:sz w:val="22"/>
          <w:szCs w:val="22"/>
          <w:lang w:eastAsia="ru-RU"/>
        </w:rPr>
        <w:tab/>
      </w:r>
      <w:r w:rsidRPr="00727F6A">
        <w:rPr>
          <w:noProof/>
        </w:rPr>
        <w:t>Проект договора на выполнение работ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_Toc506208206 \h </w:instrText>
      </w:r>
      <w:r>
        <w:rPr>
          <w:noProof/>
        </w:rPr>
      </w:r>
      <w:r>
        <w:rPr>
          <w:noProof/>
        </w:rPr>
        <w:fldChar w:fldCharType="separate"/>
      </w:r>
      <w:r>
        <w:rPr>
          <w:noProof/>
        </w:rPr>
        <w:t>12</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2.1.2</w:t>
      </w:r>
      <w:r>
        <w:rPr>
          <w:rFonts w:asciiTheme="minorHAnsi" w:eastAsiaTheme="minorEastAsia" w:hAnsiTheme="minorHAnsi" w:cstheme="minorBidi"/>
          <w:bCs w:val="0"/>
          <w:iCs w:val="0"/>
          <w:noProof/>
          <w:sz w:val="22"/>
          <w:szCs w:val="22"/>
          <w:lang w:eastAsia="ru-RU"/>
        </w:rPr>
        <w:tab/>
      </w:r>
      <w:r w:rsidRPr="00727F6A">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5.6) и приложить его к своей Заявке.</w:t>
      </w:r>
      <w:r>
        <w:rPr>
          <w:noProof/>
        </w:rPr>
        <w:tab/>
      </w:r>
      <w:r>
        <w:rPr>
          <w:noProof/>
        </w:rPr>
        <w:fldChar w:fldCharType="begin"/>
      </w:r>
      <w:r>
        <w:rPr>
          <w:noProof/>
        </w:rPr>
        <w:instrText xml:space="preserve"> PAGEREF _Toc506208207 \h </w:instrText>
      </w:r>
      <w:r>
        <w:rPr>
          <w:noProof/>
        </w:rPr>
      </w:r>
      <w:r>
        <w:rPr>
          <w:noProof/>
        </w:rPr>
        <w:fldChar w:fldCharType="separate"/>
      </w:r>
      <w:r>
        <w:rPr>
          <w:noProof/>
        </w:rPr>
        <w:t>12</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2.1.3</w:t>
      </w:r>
      <w:r>
        <w:rPr>
          <w:rFonts w:asciiTheme="minorHAnsi" w:eastAsiaTheme="minorEastAsia" w:hAnsiTheme="minorHAnsi" w:cstheme="minorBidi"/>
          <w:bCs w:val="0"/>
          <w:iCs w:val="0"/>
          <w:noProof/>
          <w:sz w:val="22"/>
          <w:szCs w:val="22"/>
          <w:lang w:eastAsia="ru-RU"/>
        </w:rPr>
        <w:tab/>
      </w:r>
      <w:r w:rsidRPr="00727F6A">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_Toc506208208 \h </w:instrText>
      </w:r>
      <w:r>
        <w:rPr>
          <w:noProof/>
        </w:rPr>
      </w:r>
      <w:r>
        <w:rPr>
          <w:noProof/>
        </w:rPr>
        <w:fldChar w:fldCharType="separate"/>
      </w:r>
      <w:r>
        <w:rPr>
          <w:noProof/>
        </w:rPr>
        <w:t>12</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27F6A">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_Toc506208209 \h </w:instrText>
      </w:r>
      <w:r>
        <w:rPr>
          <w:noProof/>
        </w:rPr>
      </w:r>
      <w:r>
        <w:rPr>
          <w:noProof/>
        </w:rPr>
        <w:fldChar w:fldCharType="separate"/>
      </w:r>
      <w:r>
        <w:rPr>
          <w:noProof/>
        </w:rPr>
        <w:t>12</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2.2.1</w:t>
      </w:r>
      <w:r>
        <w:rPr>
          <w:rFonts w:asciiTheme="minorHAnsi" w:eastAsiaTheme="minorEastAsia" w:hAnsiTheme="minorHAnsi" w:cstheme="minorBidi"/>
          <w:bCs w:val="0"/>
          <w:iCs w:val="0"/>
          <w:noProof/>
          <w:sz w:val="22"/>
          <w:szCs w:val="22"/>
          <w:lang w:eastAsia="ru-RU"/>
        </w:rPr>
        <w:tab/>
      </w:r>
      <w:r w:rsidRPr="00727F6A">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727F6A">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_Toc506208210 \h </w:instrText>
      </w:r>
      <w:r>
        <w:rPr>
          <w:noProof/>
        </w:rPr>
      </w:r>
      <w:r>
        <w:rPr>
          <w:noProof/>
        </w:rPr>
        <w:fldChar w:fldCharType="separate"/>
      </w:r>
      <w:r>
        <w:rPr>
          <w:noProof/>
        </w:rPr>
        <w:t>12</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2.2.2</w:t>
      </w:r>
      <w:r>
        <w:rPr>
          <w:rFonts w:asciiTheme="minorHAnsi" w:eastAsiaTheme="minorEastAsia" w:hAnsiTheme="minorHAnsi" w:cstheme="minorBidi"/>
          <w:bCs w:val="0"/>
          <w:iCs w:val="0"/>
          <w:noProof/>
          <w:sz w:val="22"/>
          <w:szCs w:val="22"/>
          <w:lang w:eastAsia="ru-RU"/>
        </w:rPr>
        <w:tab/>
      </w:r>
      <w:r w:rsidRPr="00727F6A">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_Toc506208211 \h </w:instrText>
      </w:r>
      <w:r>
        <w:rPr>
          <w:noProof/>
        </w:rPr>
      </w:r>
      <w:r>
        <w:rPr>
          <w:noProof/>
        </w:rPr>
        <w:fldChar w:fldCharType="separate"/>
      </w:r>
      <w:r>
        <w:rPr>
          <w:noProof/>
        </w:rPr>
        <w:t>12</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2.2.3</w:t>
      </w:r>
      <w:r>
        <w:rPr>
          <w:rFonts w:asciiTheme="minorHAnsi" w:eastAsiaTheme="minorEastAsia" w:hAnsiTheme="minorHAnsi" w:cstheme="minorBidi"/>
          <w:bCs w:val="0"/>
          <w:iCs w:val="0"/>
          <w:noProof/>
          <w:sz w:val="22"/>
          <w:szCs w:val="22"/>
          <w:lang w:eastAsia="ru-RU"/>
        </w:rPr>
        <w:tab/>
      </w:r>
      <w:r w:rsidRPr="00727F6A">
        <w:rPr>
          <w:noProof/>
        </w:rPr>
        <w:t>Текст Антикоррупционной оговорки:</w:t>
      </w:r>
      <w:r>
        <w:rPr>
          <w:noProof/>
        </w:rPr>
        <w:tab/>
      </w:r>
      <w:r>
        <w:rPr>
          <w:noProof/>
        </w:rPr>
        <w:fldChar w:fldCharType="begin"/>
      </w:r>
      <w:r>
        <w:rPr>
          <w:noProof/>
        </w:rPr>
        <w:instrText xml:space="preserve"> PAGEREF _Toc506208212 \h </w:instrText>
      </w:r>
      <w:r>
        <w:rPr>
          <w:noProof/>
        </w:rPr>
      </w:r>
      <w:r>
        <w:rPr>
          <w:noProof/>
        </w:rPr>
        <w:fldChar w:fldCharType="separate"/>
      </w:r>
      <w:r>
        <w:rPr>
          <w:noProof/>
        </w:rPr>
        <w:t>12</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sidRPr="00727F6A">
        <w:rPr>
          <w:bCs w:val="0"/>
          <w:noProof/>
        </w:rPr>
        <w:t>2.3</w:t>
      </w:r>
      <w:r>
        <w:rPr>
          <w:rFonts w:asciiTheme="minorHAnsi" w:eastAsiaTheme="minorEastAsia" w:hAnsiTheme="minorHAnsi" w:cstheme="minorBidi"/>
          <w:b w:val="0"/>
          <w:bCs w:val="0"/>
          <w:noProof/>
          <w:sz w:val="22"/>
          <w:szCs w:val="22"/>
          <w:lang w:eastAsia="ru-RU"/>
        </w:rPr>
        <w:tab/>
      </w:r>
      <w:r w:rsidRPr="00727F6A">
        <w:rPr>
          <w:bCs w:val="0"/>
          <w:noProof/>
        </w:rPr>
        <w:t>Дополнительные условия, включаемые в проект договора</w:t>
      </w:r>
      <w:r>
        <w:rPr>
          <w:noProof/>
        </w:rPr>
        <w:tab/>
      </w:r>
      <w:r>
        <w:rPr>
          <w:noProof/>
        </w:rPr>
        <w:fldChar w:fldCharType="begin"/>
      </w:r>
      <w:r>
        <w:rPr>
          <w:noProof/>
        </w:rPr>
        <w:instrText xml:space="preserve"> PAGEREF _Toc506208213 \h </w:instrText>
      </w:r>
      <w:r>
        <w:rPr>
          <w:noProof/>
        </w:rPr>
      </w:r>
      <w:r>
        <w:rPr>
          <w:noProof/>
        </w:rPr>
        <w:fldChar w:fldCharType="separate"/>
      </w:r>
      <w:r>
        <w:rPr>
          <w:noProof/>
        </w:rPr>
        <w:t>14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2.3.1</w:t>
      </w:r>
      <w:r>
        <w:rPr>
          <w:rFonts w:asciiTheme="minorHAnsi" w:eastAsiaTheme="minorEastAsia" w:hAnsiTheme="minorHAnsi" w:cstheme="minorBidi"/>
          <w:bCs w:val="0"/>
          <w:iCs w:val="0"/>
          <w:noProof/>
          <w:sz w:val="22"/>
          <w:szCs w:val="22"/>
          <w:lang w:eastAsia="ru-RU"/>
        </w:rPr>
        <w:tab/>
      </w:r>
      <w:r w:rsidRPr="00727F6A">
        <w:rPr>
          <w:noProof/>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2.3.3).</w:t>
      </w:r>
      <w:r>
        <w:rPr>
          <w:noProof/>
        </w:rPr>
        <w:tab/>
      </w:r>
      <w:r>
        <w:rPr>
          <w:noProof/>
        </w:rPr>
        <w:fldChar w:fldCharType="begin"/>
      </w:r>
      <w:r>
        <w:rPr>
          <w:noProof/>
        </w:rPr>
        <w:instrText xml:space="preserve"> PAGEREF _Toc506208214 \h </w:instrText>
      </w:r>
      <w:r>
        <w:rPr>
          <w:noProof/>
        </w:rPr>
      </w:r>
      <w:r>
        <w:rPr>
          <w:noProof/>
        </w:rPr>
        <w:fldChar w:fldCharType="separate"/>
      </w:r>
      <w:r>
        <w:rPr>
          <w:noProof/>
        </w:rPr>
        <w:t>14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2.3.2</w:t>
      </w:r>
      <w:r>
        <w:rPr>
          <w:rFonts w:asciiTheme="minorHAnsi" w:eastAsiaTheme="minorEastAsia" w:hAnsiTheme="minorHAnsi" w:cstheme="minorBidi"/>
          <w:bCs w:val="0"/>
          <w:iCs w:val="0"/>
          <w:noProof/>
          <w:sz w:val="22"/>
          <w:szCs w:val="22"/>
          <w:lang w:eastAsia="ru-RU"/>
        </w:rPr>
        <w:tab/>
      </w:r>
      <w:r w:rsidRPr="00727F6A">
        <w:rPr>
          <w:noProof/>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r>
        <w:rPr>
          <w:noProof/>
        </w:rPr>
        <w:tab/>
      </w:r>
      <w:r>
        <w:rPr>
          <w:noProof/>
        </w:rPr>
        <w:fldChar w:fldCharType="begin"/>
      </w:r>
      <w:r>
        <w:rPr>
          <w:noProof/>
        </w:rPr>
        <w:instrText xml:space="preserve"> PAGEREF _Toc506208215 \h </w:instrText>
      </w:r>
      <w:r>
        <w:rPr>
          <w:noProof/>
        </w:rPr>
      </w:r>
      <w:r>
        <w:rPr>
          <w:noProof/>
        </w:rPr>
        <w:fldChar w:fldCharType="separate"/>
      </w:r>
      <w:r>
        <w:rPr>
          <w:noProof/>
        </w:rPr>
        <w:t>14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2.3.3</w:t>
      </w:r>
      <w:r>
        <w:rPr>
          <w:rFonts w:asciiTheme="minorHAnsi" w:eastAsiaTheme="minorEastAsia" w:hAnsiTheme="minorHAnsi" w:cstheme="minorBidi"/>
          <w:bCs w:val="0"/>
          <w:iCs w:val="0"/>
          <w:noProof/>
          <w:sz w:val="22"/>
          <w:szCs w:val="22"/>
          <w:lang w:eastAsia="ru-RU"/>
        </w:rPr>
        <w:tab/>
      </w:r>
      <w:r w:rsidRPr="00727F6A">
        <w:rPr>
          <w:noProof/>
        </w:rPr>
        <w:t>Дополнительные условия:</w:t>
      </w:r>
      <w:r>
        <w:rPr>
          <w:noProof/>
        </w:rPr>
        <w:tab/>
      </w:r>
      <w:r>
        <w:rPr>
          <w:noProof/>
        </w:rPr>
        <w:fldChar w:fldCharType="begin"/>
      </w:r>
      <w:r>
        <w:rPr>
          <w:noProof/>
        </w:rPr>
        <w:instrText xml:space="preserve"> PAGEREF _Toc506208216 \h </w:instrText>
      </w:r>
      <w:r>
        <w:rPr>
          <w:noProof/>
        </w:rPr>
      </w:r>
      <w:r>
        <w:rPr>
          <w:noProof/>
        </w:rPr>
        <w:fldChar w:fldCharType="separate"/>
      </w:r>
      <w:r>
        <w:rPr>
          <w:noProof/>
        </w:rPr>
        <w:t>14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 xml:space="preserve">а) </w:t>
      </w:r>
      <w:r w:rsidRPr="00727F6A">
        <w:rPr>
          <w:rFonts w:eastAsia="Calibri"/>
          <w:noProof/>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727F6A">
        <w:rPr>
          <w:noProof/>
          <w:lang w:eastAsia="ru-RU"/>
        </w:rPr>
        <w:t>.</w:t>
      </w:r>
      <w:r>
        <w:rPr>
          <w:noProof/>
        </w:rPr>
        <w:tab/>
      </w:r>
      <w:r>
        <w:rPr>
          <w:noProof/>
        </w:rPr>
        <w:fldChar w:fldCharType="begin"/>
      </w:r>
      <w:r>
        <w:rPr>
          <w:noProof/>
        </w:rPr>
        <w:instrText xml:space="preserve"> PAGEREF _Toc506208217 \h </w:instrText>
      </w:r>
      <w:r>
        <w:rPr>
          <w:noProof/>
        </w:rPr>
      </w:r>
      <w:r>
        <w:rPr>
          <w:noProof/>
        </w:rPr>
        <w:fldChar w:fldCharType="separate"/>
      </w:r>
      <w:r>
        <w:rPr>
          <w:noProof/>
        </w:rPr>
        <w:t>14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 xml:space="preserve">б) </w:t>
      </w:r>
      <w:r w:rsidRPr="00727F6A">
        <w:rPr>
          <w:rFonts w:eastAsia="Calibri"/>
          <w:noProof/>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r>
        <w:rPr>
          <w:noProof/>
        </w:rPr>
        <w:tab/>
      </w:r>
      <w:r>
        <w:rPr>
          <w:noProof/>
        </w:rPr>
        <w:fldChar w:fldCharType="begin"/>
      </w:r>
      <w:r>
        <w:rPr>
          <w:noProof/>
        </w:rPr>
        <w:instrText xml:space="preserve"> PAGEREF _Toc506208218 \h </w:instrText>
      </w:r>
      <w:r>
        <w:rPr>
          <w:noProof/>
        </w:rPr>
      </w:r>
      <w:r>
        <w:rPr>
          <w:noProof/>
        </w:rPr>
        <w:fldChar w:fldCharType="separate"/>
      </w:r>
      <w:r>
        <w:rPr>
          <w:noProof/>
        </w:rPr>
        <w:t>14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 xml:space="preserve">в) </w:t>
      </w:r>
      <w:r w:rsidRPr="00727F6A">
        <w:rPr>
          <w:rFonts w:eastAsia="Calibri"/>
          <w:noProof/>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r>
        <w:rPr>
          <w:noProof/>
        </w:rPr>
        <w:tab/>
      </w:r>
      <w:r>
        <w:rPr>
          <w:noProof/>
        </w:rPr>
        <w:fldChar w:fldCharType="begin"/>
      </w:r>
      <w:r>
        <w:rPr>
          <w:noProof/>
        </w:rPr>
        <w:instrText xml:space="preserve"> PAGEREF _Toc506208219 \h </w:instrText>
      </w:r>
      <w:r>
        <w:rPr>
          <w:noProof/>
        </w:rPr>
      </w:r>
      <w:r>
        <w:rPr>
          <w:noProof/>
        </w:rPr>
        <w:fldChar w:fldCharType="separate"/>
      </w:r>
      <w:r>
        <w:rPr>
          <w:noProof/>
        </w:rPr>
        <w:t>14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 xml:space="preserve">г) </w:t>
      </w:r>
      <w:r w:rsidRPr="00727F6A">
        <w:rPr>
          <w:rFonts w:eastAsia="Calibri"/>
          <w:noProof/>
        </w:rPr>
        <w:t xml:space="preserve">Куратор </w:t>
      </w:r>
      <w:r w:rsidRPr="00727F6A">
        <w:rPr>
          <w:noProof/>
          <w:lang w:eastAsia="ru-RU"/>
        </w:rPr>
        <w:t>договора</w:t>
      </w:r>
      <w:r w:rsidRPr="00727F6A">
        <w:rPr>
          <w:rFonts w:eastAsia="Calibri"/>
          <w:noProof/>
          <w:lang w:eastAsia="ru-RU"/>
        </w:rPr>
        <w:t xml:space="preserve"> </w:t>
      </w:r>
      <w:r w:rsidRPr="00727F6A">
        <w:rPr>
          <w:rFonts w:eastAsia="Calibri"/>
          <w:noProof/>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r>
        <w:rPr>
          <w:noProof/>
        </w:rPr>
        <w:tab/>
      </w:r>
      <w:r>
        <w:rPr>
          <w:noProof/>
        </w:rPr>
        <w:fldChar w:fldCharType="begin"/>
      </w:r>
      <w:r>
        <w:rPr>
          <w:noProof/>
        </w:rPr>
        <w:instrText xml:space="preserve"> PAGEREF _Toc506208220 \h </w:instrText>
      </w:r>
      <w:r>
        <w:rPr>
          <w:noProof/>
        </w:rPr>
      </w:r>
      <w:r>
        <w:rPr>
          <w:noProof/>
        </w:rPr>
        <w:fldChar w:fldCharType="separate"/>
      </w:r>
      <w:r>
        <w:rPr>
          <w:noProof/>
        </w:rPr>
        <w:t>14</w:t>
      </w:r>
      <w:r>
        <w:rPr>
          <w:noProof/>
        </w:rPr>
        <w:fldChar w:fldCharType="end"/>
      </w:r>
    </w:p>
    <w:p w:rsidR="00BD7545" w:rsidRDefault="00BD7545">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_Toc506208221 \h </w:instrText>
      </w:r>
      <w:r>
        <w:rPr>
          <w:noProof/>
        </w:rPr>
      </w:r>
      <w:r>
        <w:rPr>
          <w:noProof/>
        </w:rPr>
        <w:fldChar w:fldCharType="separate"/>
      </w:r>
      <w:r>
        <w:rPr>
          <w:noProof/>
        </w:rPr>
        <w:t>15</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_Toc506208222 \h </w:instrText>
      </w:r>
      <w:r>
        <w:rPr>
          <w:noProof/>
        </w:rPr>
      </w:r>
      <w:r>
        <w:rPr>
          <w:noProof/>
        </w:rPr>
        <w:fldChar w:fldCharType="separate"/>
      </w:r>
      <w:r>
        <w:rPr>
          <w:noProof/>
        </w:rPr>
        <w:t>15</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727F6A">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_Toc506208223 \h </w:instrText>
      </w:r>
      <w:r>
        <w:rPr>
          <w:noProof/>
        </w:rPr>
      </w:r>
      <w:r>
        <w:rPr>
          <w:noProof/>
        </w:rPr>
        <w:fldChar w:fldCharType="separate"/>
      </w:r>
      <w:r>
        <w:rPr>
          <w:noProof/>
        </w:rPr>
        <w:t>15</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727F6A">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_Toc506208224 \h </w:instrText>
      </w:r>
      <w:r>
        <w:rPr>
          <w:noProof/>
        </w:rPr>
      </w:r>
      <w:r>
        <w:rPr>
          <w:noProof/>
        </w:rPr>
        <w:fldChar w:fldCharType="separate"/>
      </w:r>
      <w:r>
        <w:rPr>
          <w:noProof/>
        </w:rPr>
        <w:t>15</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_Toc506208225 \h </w:instrText>
      </w:r>
      <w:r>
        <w:rPr>
          <w:noProof/>
        </w:rPr>
      </w:r>
      <w:r>
        <w:rPr>
          <w:noProof/>
        </w:rPr>
        <w:fldChar w:fldCharType="separate"/>
      </w:r>
      <w:r>
        <w:rPr>
          <w:noProof/>
        </w:rPr>
        <w:t>15</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_Toc506208226 \h </w:instrText>
      </w:r>
      <w:r>
        <w:rPr>
          <w:noProof/>
        </w:rPr>
      </w:r>
      <w:r>
        <w:rPr>
          <w:noProof/>
        </w:rPr>
        <w:fldChar w:fldCharType="separate"/>
      </w:r>
      <w:r>
        <w:rPr>
          <w:noProof/>
        </w:rPr>
        <w:t>16</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lastRenderedPageBreak/>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_Toc506208227 \h </w:instrText>
      </w:r>
      <w:r>
        <w:rPr>
          <w:noProof/>
        </w:rPr>
      </w:r>
      <w:r>
        <w:rPr>
          <w:noProof/>
        </w:rPr>
        <w:fldChar w:fldCharType="separate"/>
      </w:r>
      <w:r>
        <w:rPr>
          <w:noProof/>
        </w:rPr>
        <w:t>16</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_Toc506208228 \h </w:instrText>
      </w:r>
      <w:r>
        <w:rPr>
          <w:noProof/>
        </w:rPr>
      </w:r>
      <w:r>
        <w:rPr>
          <w:noProof/>
        </w:rPr>
        <w:fldChar w:fldCharType="separate"/>
      </w:r>
      <w:r>
        <w:rPr>
          <w:noProof/>
        </w:rPr>
        <w:t>18</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(бумажной) форме</w:t>
      </w:r>
      <w:r>
        <w:rPr>
          <w:noProof/>
        </w:rPr>
        <w:tab/>
      </w:r>
      <w:r>
        <w:rPr>
          <w:noProof/>
        </w:rPr>
        <w:fldChar w:fldCharType="begin"/>
      </w:r>
      <w:r>
        <w:rPr>
          <w:noProof/>
        </w:rPr>
        <w:instrText xml:space="preserve"> PAGEREF _Toc506208229 \h </w:instrText>
      </w:r>
      <w:r>
        <w:rPr>
          <w:noProof/>
        </w:rPr>
      </w:r>
      <w:r>
        <w:rPr>
          <w:noProof/>
        </w:rPr>
        <w:fldChar w:fldCharType="separate"/>
      </w:r>
      <w:r>
        <w:rPr>
          <w:noProof/>
        </w:rPr>
        <w:t>18</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_Toc506208230 \h </w:instrText>
      </w:r>
      <w:r>
        <w:rPr>
          <w:noProof/>
        </w:rPr>
      </w:r>
      <w:r>
        <w:rPr>
          <w:noProof/>
        </w:rPr>
        <w:fldChar w:fldCharType="separate"/>
      </w:r>
      <w:r>
        <w:rPr>
          <w:noProof/>
        </w:rPr>
        <w:t>18</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_Toc506208231 \h </w:instrText>
      </w:r>
      <w:r>
        <w:rPr>
          <w:noProof/>
        </w:rPr>
      </w:r>
      <w:r>
        <w:rPr>
          <w:noProof/>
        </w:rPr>
        <w:fldChar w:fldCharType="separate"/>
      </w:r>
      <w:r>
        <w:rPr>
          <w:noProof/>
        </w:rPr>
        <w:t>18</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_Toc506208232 \h </w:instrText>
      </w:r>
      <w:r>
        <w:rPr>
          <w:noProof/>
        </w:rPr>
      </w:r>
      <w:r>
        <w:rPr>
          <w:noProof/>
        </w:rPr>
        <w:fldChar w:fldCharType="separate"/>
      </w:r>
      <w:r>
        <w:rPr>
          <w:noProof/>
        </w:rPr>
        <w:t>18</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_Toc506208233 \h </w:instrText>
      </w:r>
      <w:r>
        <w:rPr>
          <w:noProof/>
        </w:rPr>
      </w:r>
      <w:r>
        <w:rPr>
          <w:noProof/>
        </w:rPr>
        <w:fldChar w:fldCharType="separate"/>
      </w:r>
      <w:r>
        <w:rPr>
          <w:noProof/>
        </w:rPr>
        <w:t>19</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_Toc506208234 \h </w:instrText>
      </w:r>
      <w:r>
        <w:rPr>
          <w:noProof/>
        </w:rPr>
      </w:r>
      <w:r>
        <w:rPr>
          <w:noProof/>
        </w:rPr>
        <w:fldChar w:fldCharType="separate"/>
      </w:r>
      <w:r>
        <w:rPr>
          <w:noProof/>
        </w:rPr>
        <w:t>19</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субподрядчиков</w:t>
      </w:r>
      <w:r>
        <w:rPr>
          <w:noProof/>
        </w:rPr>
        <w:tab/>
      </w:r>
      <w:r>
        <w:rPr>
          <w:noProof/>
        </w:rPr>
        <w:fldChar w:fldCharType="begin"/>
      </w:r>
      <w:r>
        <w:rPr>
          <w:noProof/>
        </w:rPr>
        <w:instrText xml:space="preserve"> PAGEREF _Toc506208235 \h </w:instrText>
      </w:r>
      <w:r>
        <w:rPr>
          <w:noProof/>
        </w:rPr>
      </w:r>
      <w:r>
        <w:rPr>
          <w:noProof/>
        </w:rPr>
        <w:fldChar w:fldCharType="separate"/>
      </w:r>
      <w:r>
        <w:rPr>
          <w:noProof/>
        </w:rPr>
        <w:t>26</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_Toc506208236 \h </w:instrText>
      </w:r>
      <w:r>
        <w:rPr>
          <w:noProof/>
        </w:rPr>
      </w:r>
      <w:r>
        <w:rPr>
          <w:noProof/>
        </w:rPr>
        <w:fldChar w:fldCharType="separate"/>
      </w:r>
      <w:r>
        <w:rPr>
          <w:noProof/>
        </w:rPr>
        <w:t>28</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_Toc506208237 \h </w:instrText>
      </w:r>
      <w:r>
        <w:rPr>
          <w:noProof/>
        </w:rPr>
      </w:r>
      <w:r>
        <w:rPr>
          <w:noProof/>
        </w:rPr>
        <w:fldChar w:fldCharType="separate"/>
      </w:r>
      <w:r>
        <w:rPr>
          <w:noProof/>
        </w:rPr>
        <w:t>29</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_Toc506208238 \h </w:instrText>
      </w:r>
      <w:r>
        <w:rPr>
          <w:noProof/>
        </w:rPr>
      </w:r>
      <w:r>
        <w:rPr>
          <w:noProof/>
        </w:rPr>
        <w:fldChar w:fldCharType="separate"/>
      </w:r>
      <w:r>
        <w:rPr>
          <w:noProof/>
        </w:rPr>
        <w:t>30</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_Toc506208239 \h </w:instrText>
      </w:r>
      <w:r>
        <w:rPr>
          <w:noProof/>
        </w:rPr>
      </w:r>
      <w:r>
        <w:rPr>
          <w:noProof/>
        </w:rPr>
        <w:fldChar w:fldCharType="separate"/>
      </w:r>
      <w:r>
        <w:rPr>
          <w:noProof/>
        </w:rPr>
        <w:t>30</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727F6A">
        <w:rPr>
          <w:bCs w:val="0"/>
          <w:noProof/>
          <w:lang w:eastAsia="ru-RU"/>
        </w:rPr>
        <w:t xml:space="preserve">Обеспечение </w:t>
      </w:r>
      <w:r>
        <w:rPr>
          <w:noProof/>
        </w:rPr>
        <w:t>исполнения</w:t>
      </w:r>
      <w:r w:rsidRPr="00727F6A">
        <w:rPr>
          <w:bCs w:val="0"/>
          <w:noProof/>
          <w:lang w:eastAsia="ru-RU"/>
        </w:rPr>
        <w:t xml:space="preserve"> обязательств Участника запроса предложений.</w:t>
      </w:r>
      <w:r>
        <w:rPr>
          <w:noProof/>
        </w:rPr>
        <w:tab/>
      </w:r>
      <w:r>
        <w:rPr>
          <w:noProof/>
        </w:rPr>
        <w:fldChar w:fldCharType="begin"/>
      </w:r>
      <w:r>
        <w:rPr>
          <w:noProof/>
        </w:rPr>
        <w:instrText xml:space="preserve"> PAGEREF _Toc506208240 \h </w:instrText>
      </w:r>
      <w:r>
        <w:rPr>
          <w:noProof/>
        </w:rPr>
      </w:r>
      <w:r>
        <w:rPr>
          <w:noProof/>
        </w:rPr>
        <w:fldChar w:fldCharType="separate"/>
      </w:r>
      <w:r>
        <w:rPr>
          <w:noProof/>
        </w:rPr>
        <w:t>30</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_Toc506208241 \h </w:instrText>
      </w:r>
      <w:r>
        <w:rPr>
          <w:noProof/>
        </w:rPr>
      </w:r>
      <w:r>
        <w:rPr>
          <w:noProof/>
        </w:rPr>
        <w:fldChar w:fldCharType="separate"/>
      </w:r>
      <w:r>
        <w:rPr>
          <w:noProof/>
        </w:rPr>
        <w:t>33</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_Toc506208242 \h </w:instrText>
      </w:r>
      <w:r>
        <w:rPr>
          <w:noProof/>
        </w:rPr>
      </w:r>
      <w:r>
        <w:rPr>
          <w:noProof/>
        </w:rPr>
        <w:fldChar w:fldCharType="separate"/>
      </w:r>
      <w:r>
        <w:rPr>
          <w:noProof/>
        </w:rPr>
        <w:t>33</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(бумажной) форме</w:t>
      </w:r>
      <w:r>
        <w:rPr>
          <w:noProof/>
        </w:rPr>
        <w:tab/>
      </w:r>
      <w:r>
        <w:rPr>
          <w:noProof/>
        </w:rPr>
        <w:fldChar w:fldCharType="begin"/>
      </w:r>
      <w:r>
        <w:rPr>
          <w:noProof/>
        </w:rPr>
        <w:instrText xml:space="preserve"> PAGEREF _Toc506208243 \h </w:instrText>
      </w:r>
      <w:r>
        <w:rPr>
          <w:noProof/>
        </w:rPr>
      </w:r>
      <w:r>
        <w:rPr>
          <w:noProof/>
        </w:rPr>
        <w:fldChar w:fldCharType="separate"/>
      </w:r>
      <w:r>
        <w:rPr>
          <w:noProof/>
        </w:rPr>
        <w:t>33</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_Toc506208244 \h </w:instrText>
      </w:r>
      <w:r>
        <w:rPr>
          <w:noProof/>
        </w:rPr>
      </w:r>
      <w:r>
        <w:rPr>
          <w:noProof/>
        </w:rPr>
        <w:fldChar w:fldCharType="separate"/>
      </w:r>
      <w:r>
        <w:rPr>
          <w:noProof/>
        </w:rPr>
        <w:t>33</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_Toc506208245 \h </w:instrText>
      </w:r>
      <w:r>
        <w:rPr>
          <w:noProof/>
        </w:rPr>
      </w:r>
      <w:r>
        <w:rPr>
          <w:noProof/>
        </w:rPr>
        <w:fldChar w:fldCharType="separate"/>
      </w:r>
      <w:r>
        <w:rPr>
          <w:noProof/>
        </w:rPr>
        <w:t>34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_Toc506208246 \h </w:instrText>
      </w:r>
      <w:r>
        <w:rPr>
          <w:noProof/>
        </w:rPr>
      </w:r>
      <w:r>
        <w:rPr>
          <w:noProof/>
        </w:rPr>
        <w:fldChar w:fldCharType="separate"/>
      </w:r>
      <w:r>
        <w:rPr>
          <w:noProof/>
        </w:rPr>
        <w:t>34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_Toc506208247 \h </w:instrText>
      </w:r>
      <w:r>
        <w:rPr>
          <w:noProof/>
        </w:rPr>
      </w:r>
      <w:r>
        <w:rPr>
          <w:noProof/>
        </w:rPr>
        <w:fldChar w:fldCharType="separate"/>
      </w:r>
      <w:r>
        <w:rPr>
          <w:noProof/>
        </w:rPr>
        <w:t>34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_Toc506208248 \h </w:instrText>
      </w:r>
      <w:r>
        <w:rPr>
          <w:noProof/>
        </w:rPr>
      </w:r>
      <w:r>
        <w:rPr>
          <w:noProof/>
        </w:rPr>
        <w:fldChar w:fldCharType="separate"/>
      </w:r>
      <w:r>
        <w:rPr>
          <w:noProof/>
        </w:rPr>
        <w:t>35</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_Toc506208249 \h </w:instrText>
      </w:r>
      <w:r>
        <w:rPr>
          <w:noProof/>
        </w:rPr>
      </w:r>
      <w:r>
        <w:rPr>
          <w:noProof/>
        </w:rPr>
        <w:fldChar w:fldCharType="separate"/>
      </w:r>
      <w:r>
        <w:rPr>
          <w:noProof/>
        </w:rPr>
        <w:t>36</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_Toc506208250 \h </w:instrText>
      </w:r>
      <w:r>
        <w:rPr>
          <w:noProof/>
        </w:rPr>
      </w:r>
      <w:r>
        <w:rPr>
          <w:noProof/>
        </w:rPr>
        <w:fldChar w:fldCharType="separate"/>
      </w:r>
      <w:r>
        <w:rPr>
          <w:noProof/>
        </w:rPr>
        <w:t>36</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Pr>
          <w:noProof/>
        </w:rPr>
        <w:fldChar w:fldCharType="begin"/>
      </w:r>
      <w:r>
        <w:rPr>
          <w:noProof/>
        </w:rPr>
        <w:instrText xml:space="preserve"> PAGEREF _Toc506208251 \h </w:instrText>
      </w:r>
      <w:r>
        <w:rPr>
          <w:noProof/>
        </w:rPr>
      </w:r>
      <w:r>
        <w:rPr>
          <w:noProof/>
        </w:rPr>
        <w:fldChar w:fldCharType="separate"/>
      </w:r>
      <w:r>
        <w:rPr>
          <w:noProof/>
        </w:rPr>
        <w:t>37</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_Toc506208252 \h </w:instrText>
      </w:r>
      <w:r>
        <w:rPr>
          <w:noProof/>
        </w:rPr>
      </w:r>
      <w:r>
        <w:rPr>
          <w:noProof/>
        </w:rPr>
        <w:fldChar w:fldCharType="separate"/>
      </w:r>
      <w:r>
        <w:rPr>
          <w:noProof/>
        </w:rPr>
        <w:t>38</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_Toc506208253 \h </w:instrText>
      </w:r>
      <w:r>
        <w:rPr>
          <w:noProof/>
        </w:rPr>
      </w:r>
      <w:r>
        <w:rPr>
          <w:noProof/>
        </w:rPr>
        <w:fldChar w:fldCharType="separate"/>
      </w:r>
      <w:r>
        <w:rPr>
          <w:noProof/>
        </w:rPr>
        <w:t>39</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sidRPr="00727F6A">
        <w:rPr>
          <w:bCs w:val="0"/>
          <w:noProof/>
        </w:rPr>
        <w:t>3.11</w:t>
      </w:r>
      <w:r>
        <w:rPr>
          <w:rFonts w:asciiTheme="minorHAnsi" w:eastAsiaTheme="minorEastAsia" w:hAnsiTheme="minorHAnsi" w:cstheme="minorBidi"/>
          <w:b w:val="0"/>
          <w:bCs w:val="0"/>
          <w:noProof/>
          <w:sz w:val="22"/>
          <w:szCs w:val="22"/>
          <w:lang w:eastAsia="ru-RU"/>
        </w:rPr>
        <w:tab/>
      </w:r>
      <w:r w:rsidRPr="00727F6A">
        <w:rPr>
          <w:bCs w:val="0"/>
          <w:noProof/>
        </w:rPr>
        <w:t>Антидемпинговые меры</w:t>
      </w:r>
      <w:r>
        <w:rPr>
          <w:noProof/>
        </w:rPr>
        <w:tab/>
      </w:r>
      <w:r>
        <w:rPr>
          <w:noProof/>
        </w:rPr>
        <w:fldChar w:fldCharType="begin"/>
      </w:r>
      <w:r>
        <w:rPr>
          <w:noProof/>
        </w:rPr>
        <w:instrText xml:space="preserve"> PAGEREF _Toc506208254 \h </w:instrText>
      </w:r>
      <w:r>
        <w:rPr>
          <w:noProof/>
        </w:rPr>
      </w:r>
      <w:r>
        <w:rPr>
          <w:noProof/>
        </w:rPr>
        <w:fldChar w:fldCharType="separate"/>
      </w:r>
      <w:r>
        <w:rPr>
          <w:noProof/>
        </w:rPr>
        <w:t>39</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3.11.1</w:t>
      </w:r>
      <w:r>
        <w:rPr>
          <w:rFonts w:asciiTheme="minorHAnsi" w:eastAsiaTheme="minorEastAsia" w:hAnsiTheme="minorHAnsi" w:cstheme="minorBidi"/>
          <w:bCs w:val="0"/>
          <w:iCs w:val="0"/>
          <w:noProof/>
          <w:sz w:val="22"/>
          <w:szCs w:val="22"/>
          <w:lang w:eastAsia="ru-RU"/>
        </w:rPr>
        <w:tab/>
      </w:r>
      <w:r w:rsidRPr="00EF3762">
        <w:rPr>
          <w:b/>
          <w:noProof/>
          <w:position w:val="-24"/>
        </w:rPr>
        <w:object w:dxaOrig="146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12" o:title=""/>
          </v:shape>
          <o:OLEObject Type="Embed" ProgID="Equation.3" ShapeID="_x0000_i1025" DrawAspect="Content" ObjectID="_1580109583" r:id="rId13"/>
        </w:object>
      </w:r>
      <w:r w:rsidRPr="00727F6A">
        <w:rPr>
          <w:noProof/>
        </w:rPr>
        <w:t>&gt;1,33, где:</w:t>
      </w:r>
      <w:r>
        <w:rPr>
          <w:noProof/>
        </w:rPr>
        <w:tab/>
      </w:r>
      <w:r>
        <w:rPr>
          <w:noProof/>
        </w:rPr>
        <w:fldChar w:fldCharType="begin"/>
      </w:r>
      <w:r>
        <w:rPr>
          <w:noProof/>
        </w:rPr>
        <w:instrText xml:space="preserve"> PAGEREF _Toc506208255 \h </w:instrText>
      </w:r>
      <w:r>
        <w:rPr>
          <w:noProof/>
        </w:rPr>
      </w:r>
      <w:r>
        <w:rPr>
          <w:noProof/>
        </w:rPr>
        <w:fldChar w:fldCharType="separate"/>
      </w:r>
      <w:r>
        <w:rPr>
          <w:noProof/>
        </w:rPr>
        <w:t>39</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3.11.2</w:t>
      </w:r>
      <w:r>
        <w:rPr>
          <w:rFonts w:asciiTheme="minorHAnsi" w:eastAsiaTheme="minorEastAsia" w:hAnsiTheme="minorHAnsi" w:cstheme="minorBidi"/>
          <w:bCs w:val="0"/>
          <w:iCs w:val="0"/>
          <w:noProof/>
          <w:sz w:val="22"/>
          <w:szCs w:val="22"/>
          <w:lang w:eastAsia="ru-RU"/>
        </w:rPr>
        <w:tab/>
      </w:r>
      <w:r w:rsidRPr="00EF3762">
        <w:rPr>
          <w:b/>
          <w:noProof/>
          <w:position w:val="-20"/>
        </w:rPr>
        <w:object w:dxaOrig="940" w:dyaOrig="440">
          <v:shape id="_x0000_i1026" type="#_x0000_t75" style="width:47.25pt;height:21.75pt" o:ole="">
            <v:imagedata r:id="rId14" o:title=""/>
          </v:shape>
          <o:OLEObject Type="Embed" ProgID="Equation.3" ShapeID="_x0000_i1026" DrawAspect="Content" ObjectID="_1580109584" r:id="rId15"/>
        </w:object>
      </w:r>
      <w:r w:rsidRPr="00727F6A">
        <w:rPr>
          <w:noProof/>
        </w:rPr>
        <w:t>– максимальная цена, предложенная Участниками по каждой позиции;</w:t>
      </w:r>
      <w:r>
        <w:rPr>
          <w:noProof/>
        </w:rPr>
        <w:tab/>
      </w:r>
      <w:r>
        <w:rPr>
          <w:noProof/>
        </w:rPr>
        <w:fldChar w:fldCharType="begin"/>
      </w:r>
      <w:r>
        <w:rPr>
          <w:noProof/>
        </w:rPr>
        <w:instrText xml:space="preserve"> PAGEREF _Toc506208256 \h </w:instrText>
      </w:r>
      <w:r>
        <w:rPr>
          <w:noProof/>
        </w:rPr>
      </w:r>
      <w:r>
        <w:rPr>
          <w:noProof/>
        </w:rPr>
        <w:fldChar w:fldCharType="separate"/>
      </w:r>
      <w:r>
        <w:rPr>
          <w:noProof/>
        </w:rPr>
        <w:t>39</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3.11.3</w:t>
      </w:r>
      <w:r>
        <w:rPr>
          <w:rFonts w:asciiTheme="minorHAnsi" w:eastAsiaTheme="minorEastAsia" w:hAnsiTheme="minorHAnsi" w:cstheme="minorBidi"/>
          <w:bCs w:val="0"/>
          <w:iCs w:val="0"/>
          <w:noProof/>
          <w:sz w:val="22"/>
          <w:szCs w:val="22"/>
          <w:lang w:eastAsia="ru-RU"/>
        </w:rPr>
        <w:tab/>
      </w:r>
      <w:r w:rsidRPr="00EF3762">
        <w:rPr>
          <w:b/>
          <w:noProof/>
          <w:position w:val="-20"/>
        </w:rPr>
        <w:object w:dxaOrig="380" w:dyaOrig="440">
          <v:shape id="_x0000_i1027" type="#_x0000_t75" style="width:18.75pt;height:21.75pt" o:ole="">
            <v:imagedata r:id="rId16" o:title=""/>
          </v:shape>
          <o:OLEObject Type="Embed" ProgID="Equation.3" ShapeID="_x0000_i1027" DrawAspect="Content" ObjectID="_1580109585" r:id="rId17"/>
        </w:object>
      </w:r>
      <w:r w:rsidRPr="00727F6A">
        <w:rPr>
          <w:noProof/>
        </w:rPr>
        <w:t>– оцениваемая, предложенная Участником цена продукции, по каждой позиции;</w:t>
      </w:r>
      <w:r>
        <w:rPr>
          <w:noProof/>
        </w:rPr>
        <w:tab/>
      </w:r>
      <w:r>
        <w:rPr>
          <w:noProof/>
        </w:rPr>
        <w:fldChar w:fldCharType="begin"/>
      </w:r>
      <w:r>
        <w:rPr>
          <w:noProof/>
        </w:rPr>
        <w:instrText xml:space="preserve"> PAGEREF _Toc506208257 \h </w:instrText>
      </w:r>
      <w:r>
        <w:rPr>
          <w:noProof/>
        </w:rPr>
      </w:r>
      <w:r>
        <w:rPr>
          <w:noProof/>
        </w:rPr>
        <w:fldChar w:fldCharType="separate"/>
      </w:r>
      <w:r>
        <w:rPr>
          <w:noProof/>
        </w:rPr>
        <w:t>40</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3.11.4</w:t>
      </w:r>
      <w:r>
        <w:rPr>
          <w:rFonts w:asciiTheme="minorHAnsi" w:eastAsiaTheme="minorEastAsia" w:hAnsiTheme="minorHAnsi" w:cstheme="minorBidi"/>
          <w:bCs w:val="0"/>
          <w:iCs w:val="0"/>
          <w:noProof/>
          <w:sz w:val="22"/>
          <w:szCs w:val="22"/>
          <w:lang w:eastAsia="ru-RU"/>
        </w:rPr>
        <w:tab/>
      </w:r>
      <w:r w:rsidRPr="00727F6A">
        <w:rPr>
          <w:i/>
          <w:noProof/>
          <w:lang w:val="en-US"/>
        </w:rPr>
        <w:t>n</w:t>
      </w:r>
      <w:r w:rsidRPr="00727F6A">
        <w:rPr>
          <w:noProof/>
        </w:rPr>
        <w:t xml:space="preserve"> – количество позиций продукции;</w:t>
      </w:r>
      <w:r>
        <w:rPr>
          <w:noProof/>
        </w:rPr>
        <w:tab/>
      </w:r>
      <w:r>
        <w:rPr>
          <w:noProof/>
        </w:rPr>
        <w:fldChar w:fldCharType="begin"/>
      </w:r>
      <w:r>
        <w:rPr>
          <w:noProof/>
        </w:rPr>
        <w:instrText xml:space="preserve"> PAGEREF _Toc506208258 \h </w:instrText>
      </w:r>
      <w:r>
        <w:rPr>
          <w:noProof/>
        </w:rPr>
      </w:r>
      <w:r>
        <w:rPr>
          <w:noProof/>
        </w:rPr>
        <w:fldChar w:fldCharType="separate"/>
      </w:r>
      <w:r>
        <w:rPr>
          <w:noProof/>
        </w:rPr>
        <w:t>40</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3.11.5</w:t>
      </w:r>
      <w:r>
        <w:rPr>
          <w:rFonts w:asciiTheme="minorHAnsi" w:eastAsiaTheme="minorEastAsia" w:hAnsiTheme="minorHAnsi" w:cstheme="minorBidi"/>
          <w:bCs w:val="0"/>
          <w:iCs w:val="0"/>
          <w:noProof/>
          <w:sz w:val="22"/>
          <w:szCs w:val="22"/>
          <w:lang w:eastAsia="ru-RU"/>
        </w:rPr>
        <w:tab/>
      </w:r>
      <w:r w:rsidRPr="00727F6A">
        <w:rPr>
          <w:i/>
          <w:noProof/>
        </w:rPr>
        <w:t xml:space="preserve">1,33 </w:t>
      </w:r>
      <w:r w:rsidRPr="00727F6A">
        <w:rPr>
          <w:noProof/>
        </w:rPr>
        <w:t>–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r>
        <w:rPr>
          <w:noProof/>
        </w:rPr>
        <w:tab/>
      </w:r>
      <w:r>
        <w:rPr>
          <w:noProof/>
        </w:rPr>
        <w:fldChar w:fldCharType="begin"/>
      </w:r>
      <w:r>
        <w:rPr>
          <w:noProof/>
        </w:rPr>
        <w:instrText xml:space="preserve"> PAGEREF _Toc506208259 \h </w:instrText>
      </w:r>
      <w:r>
        <w:rPr>
          <w:noProof/>
        </w:rPr>
      </w:r>
      <w:r>
        <w:rPr>
          <w:noProof/>
        </w:rPr>
        <w:fldChar w:fldCharType="separate"/>
      </w:r>
      <w:r>
        <w:rPr>
          <w:noProof/>
        </w:rPr>
        <w:t>40</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_Toc506208260 \h </w:instrText>
      </w:r>
      <w:r>
        <w:rPr>
          <w:noProof/>
        </w:rPr>
      </w:r>
      <w:r>
        <w:rPr>
          <w:noProof/>
        </w:rPr>
        <w:fldChar w:fldCharType="separate"/>
      </w:r>
      <w:r>
        <w:rPr>
          <w:noProof/>
        </w:rPr>
        <w:t>41</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Pr>
          <w:noProof/>
        </w:rPr>
        <w:fldChar w:fldCharType="begin"/>
      </w:r>
      <w:r>
        <w:rPr>
          <w:noProof/>
        </w:rPr>
        <w:instrText xml:space="preserve"> PAGEREF _Toc506208261 \h </w:instrText>
      </w:r>
      <w:r>
        <w:rPr>
          <w:noProof/>
        </w:rPr>
      </w:r>
      <w:r>
        <w:rPr>
          <w:noProof/>
        </w:rPr>
        <w:fldChar w:fldCharType="separate"/>
      </w:r>
      <w:r>
        <w:rPr>
          <w:noProof/>
        </w:rPr>
        <w:t>42</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_Toc506208262 \h </w:instrText>
      </w:r>
      <w:r>
        <w:rPr>
          <w:noProof/>
        </w:rPr>
      </w:r>
      <w:r>
        <w:rPr>
          <w:noProof/>
        </w:rPr>
        <w:fldChar w:fldCharType="separate"/>
      </w:r>
      <w:r>
        <w:rPr>
          <w:noProof/>
        </w:rPr>
        <w:t>42</w:t>
      </w:r>
      <w:r>
        <w:rPr>
          <w:noProof/>
        </w:rPr>
        <w:fldChar w:fldCharType="end"/>
      </w:r>
    </w:p>
    <w:p w:rsidR="00BD7545" w:rsidRDefault="00BD7545">
      <w:pPr>
        <w:pStyle w:val="1f4"/>
        <w:rPr>
          <w:rFonts w:asciiTheme="minorHAnsi" w:eastAsiaTheme="minorEastAsia" w:hAnsiTheme="minorHAnsi" w:cstheme="minorBidi"/>
          <w:b w:val="0"/>
          <w:caps w:val="0"/>
          <w:noProof/>
          <w:szCs w:val="22"/>
          <w:lang w:eastAsia="ru-RU"/>
        </w:rPr>
      </w:pPr>
      <w:r w:rsidRPr="00727F6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_Toc506208263 \h </w:instrText>
      </w:r>
      <w:r>
        <w:rPr>
          <w:noProof/>
        </w:rPr>
      </w:r>
      <w:r>
        <w:rPr>
          <w:noProof/>
        </w:rPr>
        <w:fldChar w:fldCharType="separate"/>
      </w:r>
      <w:r>
        <w:rPr>
          <w:noProof/>
        </w:rPr>
        <w:t>43</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Pr>
          <w:noProof/>
        </w:rPr>
        <w:fldChar w:fldCharType="begin"/>
      </w:r>
      <w:r>
        <w:rPr>
          <w:noProof/>
        </w:rPr>
        <w:instrText xml:space="preserve"> PAGEREF _Toc506208264 \h </w:instrText>
      </w:r>
      <w:r>
        <w:rPr>
          <w:noProof/>
        </w:rPr>
      </w:r>
      <w:r>
        <w:rPr>
          <w:noProof/>
        </w:rPr>
        <w:fldChar w:fldCharType="separate"/>
      </w:r>
      <w:r>
        <w:rPr>
          <w:noProof/>
        </w:rPr>
        <w:t>43</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lastRenderedPageBreak/>
        <w:t>4.1.1</w:t>
      </w:r>
      <w:r>
        <w:rPr>
          <w:rFonts w:asciiTheme="minorHAnsi" w:eastAsiaTheme="minorEastAsia" w:hAnsiTheme="minorHAnsi" w:cstheme="minorBidi"/>
          <w:bCs w:val="0"/>
          <w:iCs w:val="0"/>
          <w:noProof/>
          <w:sz w:val="22"/>
          <w:szCs w:val="22"/>
          <w:lang w:eastAsia="ru-RU"/>
        </w:rPr>
        <w:tab/>
      </w:r>
      <w:r w:rsidRPr="00727F6A">
        <w:rPr>
          <w:noProof/>
        </w:rPr>
        <w:t xml:space="preserve">Техническое(ие) задание(я) по </w:t>
      </w:r>
      <w:r w:rsidRPr="005B58D6">
        <w:rPr>
          <w:noProof/>
        </w:rPr>
        <w:t>Лоту №1 (подразд</w:t>
      </w:r>
      <w:r w:rsidRPr="00727F6A">
        <w:rPr>
          <w:noProof/>
        </w:rPr>
        <w:t>ел 1.1.4) изложено(ы)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_Toc506208265 \h </w:instrText>
      </w:r>
      <w:r>
        <w:rPr>
          <w:noProof/>
        </w:rPr>
      </w:r>
      <w:r>
        <w:rPr>
          <w:noProof/>
        </w:rPr>
        <w:fldChar w:fldCharType="separate"/>
      </w:r>
      <w:r>
        <w:rPr>
          <w:noProof/>
        </w:rPr>
        <w:t>43</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Pr>
          <w:noProof/>
        </w:rPr>
        <w:fldChar w:fldCharType="begin"/>
      </w:r>
      <w:r>
        <w:rPr>
          <w:noProof/>
        </w:rPr>
        <w:instrText xml:space="preserve"> PAGEREF _Toc506208266 \h </w:instrText>
      </w:r>
      <w:r>
        <w:rPr>
          <w:noProof/>
        </w:rPr>
      </w:r>
      <w:r>
        <w:rPr>
          <w:noProof/>
        </w:rPr>
        <w:fldChar w:fldCharType="separate"/>
      </w:r>
      <w:r>
        <w:rPr>
          <w:noProof/>
        </w:rPr>
        <w:t>43</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4.2.1</w:t>
      </w:r>
      <w:r>
        <w:rPr>
          <w:rFonts w:asciiTheme="minorHAnsi" w:eastAsiaTheme="minorEastAsia" w:hAnsiTheme="minorHAnsi" w:cstheme="minorBidi"/>
          <w:bCs w:val="0"/>
          <w:iCs w:val="0"/>
          <w:noProof/>
          <w:sz w:val="22"/>
          <w:szCs w:val="22"/>
          <w:lang w:eastAsia="ru-RU"/>
        </w:rPr>
        <w:tab/>
      </w:r>
      <w:r w:rsidRPr="00727F6A">
        <w:rPr>
          <w:noProof/>
        </w:rPr>
        <w:t>Дополнительные требования к закупаемым работам</w:t>
      </w:r>
      <w:r w:rsidRPr="00727F6A">
        <w:rPr>
          <w:noProof/>
          <w:lang w:eastAsia="ru-RU"/>
        </w:rPr>
        <w:t xml:space="preserve">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727F6A">
        <w:rPr>
          <w:noProof/>
        </w:rPr>
        <w:t>.</w:t>
      </w:r>
      <w:r>
        <w:rPr>
          <w:noProof/>
        </w:rPr>
        <w:tab/>
      </w:r>
      <w:r>
        <w:rPr>
          <w:noProof/>
        </w:rPr>
        <w:fldChar w:fldCharType="begin"/>
      </w:r>
      <w:r>
        <w:rPr>
          <w:noProof/>
        </w:rPr>
        <w:instrText xml:space="preserve"> PAGEREF _Toc506208267 \h </w:instrText>
      </w:r>
      <w:r>
        <w:rPr>
          <w:noProof/>
        </w:rPr>
      </w:r>
      <w:r>
        <w:rPr>
          <w:noProof/>
        </w:rPr>
        <w:fldChar w:fldCharType="separate"/>
      </w:r>
      <w:r>
        <w:rPr>
          <w:noProof/>
        </w:rPr>
        <w:t>43</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sidRPr="00727F6A">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Pr>
          <w:noProof/>
        </w:rPr>
        <w:fldChar w:fldCharType="begin"/>
      </w:r>
      <w:r>
        <w:rPr>
          <w:noProof/>
        </w:rPr>
        <w:instrText xml:space="preserve"> PAGEREF _Toc506208268 \h </w:instrText>
      </w:r>
      <w:r>
        <w:rPr>
          <w:noProof/>
        </w:rPr>
      </w:r>
      <w:r>
        <w:rPr>
          <w:noProof/>
        </w:rPr>
        <w:fldChar w:fldCharType="separate"/>
      </w:r>
      <w:r>
        <w:rPr>
          <w:noProof/>
        </w:rPr>
        <w:t>43</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4.3.1</w:t>
      </w:r>
      <w:r>
        <w:rPr>
          <w:rFonts w:asciiTheme="minorHAnsi" w:eastAsiaTheme="minorEastAsia" w:hAnsiTheme="minorHAnsi" w:cstheme="minorBidi"/>
          <w:bCs w:val="0"/>
          <w:iCs w:val="0"/>
          <w:noProof/>
          <w:sz w:val="22"/>
          <w:szCs w:val="22"/>
          <w:lang w:eastAsia="ru-RU"/>
        </w:rPr>
        <w:tab/>
      </w:r>
      <w:r w:rsidRPr="00727F6A">
        <w:rPr>
          <w:noProof/>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r>
        <w:rPr>
          <w:noProof/>
        </w:rPr>
        <w:tab/>
      </w:r>
      <w:r>
        <w:rPr>
          <w:noProof/>
        </w:rPr>
        <w:fldChar w:fldCharType="begin"/>
      </w:r>
      <w:r>
        <w:rPr>
          <w:noProof/>
        </w:rPr>
        <w:instrText xml:space="preserve"> PAGEREF _Toc506208269 \h </w:instrText>
      </w:r>
      <w:r>
        <w:rPr>
          <w:noProof/>
        </w:rPr>
      </w:r>
      <w:r>
        <w:rPr>
          <w:noProof/>
        </w:rPr>
        <w:fldChar w:fldCharType="separate"/>
      </w:r>
      <w:r>
        <w:rPr>
          <w:noProof/>
        </w:rPr>
        <w:t>43</w:t>
      </w:r>
      <w:r>
        <w:rPr>
          <w:noProof/>
        </w:rPr>
        <w:fldChar w:fldCharType="end"/>
      </w:r>
    </w:p>
    <w:p w:rsidR="00BD7545" w:rsidRDefault="00BD7545">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_Toc506208270 \h </w:instrText>
      </w:r>
      <w:r>
        <w:rPr>
          <w:noProof/>
        </w:rPr>
      </w:r>
      <w:r>
        <w:rPr>
          <w:noProof/>
        </w:rPr>
        <w:fldChar w:fldCharType="separate"/>
      </w:r>
      <w:r>
        <w:rPr>
          <w:noProof/>
        </w:rPr>
        <w:t>44</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_Toc506208271 \h </w:instrText>
      </w:r>
      <w:r>
        <w:rPr>
          <w:noProof/>
        </w:rPr>
      </w:r>
      <w:r>
        <w:rPr>
          <w:noProof/>
        </w:rPr>
        <w:fldChar w:fldCharType="separate"/>
      </w:r>
      <w:r>
        <w:rPr>
          <w:noProof/>
        </w:rPr>
        <w:t>44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_Toc506208272 \h </w:instrText>
      </w:r>
      <w:r>
        <w:rPr>
          <w:noProof/>
        </w:rPr>
      </w:r>
      <w:r>
        <w:rPr>
          <w:noProof/>
        </w:rPr>
        <w:fldChar w:fldCharType="separate"/>
      </w:r>
      <w:r>
        <w:rPr>
          <w:noProof/>
        </w:rPr>
        <w:t>44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_Toc506208273 \h </w:instrText>
      </w:r>
      <w:r>
        <w:rPr>
          <w:noProof/>
        </w:rPr>
      </w:r>
      <w:r>
        <w:rPr>
          <w:noProof/>
        </w:rPr>
        <w:fldChar w:fldCharType="separate"/>
      </w:r>
      <w:r>
        <w:rPr>
          <w:noProof/>
        </w:rPr>
        <w:t>47</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_Toc506208274 \h </w:instrText>
      </w:r>
      <w:r>
        <w:rPr>
          <w:noProof/>
        </w:rPr>
      </w:r>
      <w:r>
        <w:rPr>
          <w:noProof/>
        </w:rPr>
        <w:fldChar w:fldCharType="separate"/>
      </w:r>
      <w:r>
        <w:rPr>
          <w:noProof/>
        </w:rPr>
        <w:t>48</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5.1.3.1</w:t>
      </w:r>
      <w:r>
        <w:rPr>
          <w:rFonts w:asciiTheme="minorHAnsi" w:eastAsiaTheme="minorEastAsia" w:hAnsiTheme="minorHAnsi" w:cstheme="minorBidi"/>
          <w:bCs w:val="0"/>
          <w:iCs w:val="0"/>
          <w:noProof/>
          <w:sz w:val="22"/>
          <w:szCs w:val="22"/>
          <w:lang w:eastAsia="ru-RU"/>
        </w:rPr>
        <w:tab/>
      </w:r>
      <w:r w:rsidRPr="00727F6A">
        <w:rPr>
          <w:noProof/>
        </w:rPr>
        <w:t>Форма Антикоррупционных обязательств</w:t>
      </w:r>
      <w:r>
        <w:rPr>
          <w:noProof/>
        </w:rPr>
        <w:tab/>
      </w:r>
      <w:r>
        <w:rPr>
          <w:noProof/>
        </w:rPr>
        <w:fldChar w:fldCharType="begin"/>
      </w:r>
      <w:r>
        <w:rPr>
          <w:noProof/>
        </w:rPr>
        <w:instrText xml:space="preserve"> PAGEREF _Toc506208275 \h </w:instrText>
      </w:r>
      <w:r>
        <w:rPr>
          <w:noProof/>
        </w:rPr>
      </w:r>
      <w:r>
        <w:rPr>
          <w:noProof/>
        </w:rPr>
        <w:fldChar w:fldCharType="separate"/>
      </w:r>
      <w:r>
        <w:rPr>
          <w:noProof/>
        </w:rPr>
        <w:t>48</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27F6A">
        <w:rPr>
          <w:bCs w:val="0"/>
          <w:noProof/>
        </w:rPr>
        <w:t>работ</w:t>
      </w:r>
      <w:r w:rsidRPr="00727F6A">
        <w:rPr>
          <w:b w:val="0"/>
          <w:noProof/>
        </w:rPr>
        <w:t xml:space="preserve"> </w:t>
      </w:r>
      <w:r>
        <w:rPr>
          <w:noProof/>
        </w:rPr>
        <w:t>(форма 2)</w:t>
      </w:r>
      <w:r>
        <w:rPr>
          <w:noProof/>
        </w:rPr>
        <w:tab/>
      </w:r>
      <w:r>
        <w:rPr>
          <w:noProof/>
        </w:rPr>
        <w:fldChar w:fldCharType="begin"/>
      </w:r>
      <w:r>
        <w:rPr>
          <w:noProof/>
        </w:rPr>
        <w:instrText xml:space="preserve"> PAGEREF _Toc506208276 \h </w:instrText>
      </w:r>
      <w:r>
        <w:rPr>
          <w:noProof/>
        </w:rPr>
      </w:r>
      <w:r>
        <w:rPr>
          <w:noProof/>
        </w:rPr>
        <w:fldChar w:fldCharType="separate"/>
      </w:r>
      <w:r>
        <w:rPr>
          <w:noProof/>
        </w:rPr>
        <w:t>50</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Форма Сводной таблицы стоимости</w:t>
      </w:r>
      <w:r w:rsidRPr="00727F6A">
        <w:rPr>
          <w:bCs w:val="0"/>
          <w:noProof/>
        </w:rPr>
        <w:t xml:space="preserve"> работ</w:t>
      </w:r>
      <w:r>
        <w:rPr>
          <w:noProof/>
        </w:rPr>
        <w:tab/>
      </w:r>
      <w:r>
        <w:rPr>
          <w:noProof/>
        </w:rPr>
        <w:fldChar w:fldCharType="begin"/>
      </w:r>
      <w:r>
        <w:rPr>
          <w:noProof/>
        </w:rPr>
        <w:instrText xml:space="preserve"> PAGEREF _Toc506208277 \h </w:instrText>
      </w:r>
      <w:r>
        <w:rPr>
          <w:noProof/>
        </w:rPr>
      </w:r>
      <w:r>
        <w:rPr>
          <w:noProof/>
        </w:rPr>
        <w:fldChar w:fldCharType="separate"/>
      </w:r>
      <w:r>
        <w:rPr>
          <w:noProof/>
        </w:rPr>
        <w:t>50</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_Toc506208278 \h </w:instrText>
      </w:r>
      <w:r>
        <w:rPr>
          <w:noProof/>
        </w:rPr>
      </w:r>
      <w:r>
        <w:rPr>
          <w:noProof/>
        </w:rPr>
        <w:fldChar w:fldCharType="separate"/>
      </w:r>
      <w:r>
        <w:rPr>
          <w:noProof/>
        </w:rPr>
        <w:t>51</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sidRPr="00727F6A">
        <w:rPr>
          <w:noProof/>
          <w:color w:val="000000"/>
        </w:rPr>
        <w:t>5.3</w:t>
      </w:r>
      <w:r>
        <w:rPr>
          <w:rFonts w:asciiTheme="minorHAnsi" w:eastAsiaTheme="minorEastAsia" w:hAnsiTheme="minorHAnsi" w:cstheme="minorBidi"/>
          <w:b w:val="0"/>
          <w:bCs w:val="0"/>
          <w:noProof/>
          <w:sz w:val="22"/>
          <w:szCs w:val="22"/>
          <w:lang w:eastAsia="ru-RU"/>
        </w:rPr>
        <w:tab/>
      </w:r>
      <w:r w:rsidRPr="00727F6A">
        <w:rPr>
          <w:noProof/>
          <w:color w:val="000000"/>
        </w:rPr>
        <w:t>Техническое предложение (форма 3)</w:t>
      </w:r>
      <w:r>
        <w:rPr>
          <w:noProof/>
        </w:rPr>
        <w:tab/>
      </w:r>
      <w:r>
        <w:rPr>
          <w:noProof/>
        </w:rPr>
        <w:fldChar w:fldCharType="begin"/>
      </w:r>
      <w:r>
        <w:rPr>
          <w:noProof/>
        </w:rPr>
        <w:instrText xml:space="preserve"> PAGEREF _Toc506208279 \h </w:instrText>
      </w:r>
      <w:r>
        <w:rPr>
          <w:noProof/>
        </w:rPr>
      </w:r>
      <w:r>
        <w:rPr>
          <w:noProof/>
        </w:rPr>
        <w:fldChar w:fldCharType="separate"/>
      </w:r>
      <w:r>
        <w:rPr>
          <w:noProof/>
        </w:rPr>
        <w:t>52</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_Toc506208280 \h </w:instrText>
      </w:r>
      <w:r>
        <w:rPr>
          <w:noProof/>
        </w:rPr>
      </w:r>
      <w:r>
        <w:rPr>
          <w:noProof/>
        </w:rPr>
        <w:fldChar w:fldCharType="separate"/>
      </w:r>
      <w:r>
        <w:rPr>
          <w:noProof/>
        </w:rPr>
        <w:t>52</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_Toc506208281 \h </w:instrText>
      </w:r>
      <w:r>
        <w:rPr>
          <w:noProof/>
        </w:rPr>
      </w:r>
      <w:r>
        <w:rPr>
          <w:noProof/>
        </w:rPr>
        <w:fldChar w:fldCharType="separate"/>
      </w:r>
      <w:r>
        <w:rPr>
          <w:noProof/>
        </w:rPr>
        <w:t>53</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Pr>
          <w:noProof/>
        </w:rPr>
        <w:fldChar w:fldCharType="begin"/>
      </w:r>
      <w:r>
        <w:rPr>
          <w:noProof/>
        </w:rPr>
        <w:instrText xml:space="preserve"> PAGEREF _Toc506208282 \h </w:instrText>
      </w:r>
      <w:r>
        <w:rPr>
          <w:noProof/>
        </w:rPr>
      </w:r>
      <w:r>
        <w:rPr>
          <w:noProof/>
        </w:rPr>
        <w:fldChar w:fldCharType="separate"/>
      </w:r>
      <w:r>
        <w:rPr>
          <w:noProof/>
        </w:rPr>
        <w:t>54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5.4.1</w:t>
      </w:r>
      <w:r>
        <w:rPr>
          <w:rFonts w:asciiTheme="minorHAnsi" w:eastAsiaTheme="minorEastAsia" w:hAnsiTheme="minorHAnsi" w:cstheme="minorBidi"/>
          <w:bCs w:val="0"/>
          <w:iCs w:val="0"/>
          <w:noProof/>
          <w:sz w:val="22"/>
          <w:szCs w:val="22"/>
          <w:lang w:eastAsia="ru-RU"/>
        </w:rPr>
        <w:tab/>
      </w:r>
      <w:r w:rsidRPr="00727F6A">
        <w:rPr>
          <w:noProof/>
        </w:rPr>
        <w:t>Форма графика выполнения работ</w:t>
      </w:r>
      <w:r>
        <w:rPr>
          <w:noProof/>
        </w:rPr>
        <w:tab/>
      </w:r>
      <w:r>
        <w:rPr>
          <w:noProof/>
        </w:rPr>
        <w:fldChar w:fldCharType="begin"/>
      </w:r>
      <w:r>
        <w:rPr>
          <w:noProof/>
        </w:rPr>
        <w:instrText xml:space="preserve"> PAGEREF _Toc506208283 \h </w:instrText>
      </w:r>
      <w:r>
        <w:rPr>
          <w:noProof/>
        </w:rPr>
      </w:r>
      <w:r>
        <w:rPr>
          <w:noProof/>
        </w:rPr>
        <w:fldChar w:fldCharType="separate"/>
      </w:r>
      <w:r>
        <w:rPr>
          <w:noProof/>
        </w:rPr>
        <w:t>54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5.4.2</w:t>
      </w:r>
      <w:r>
        <w:rPr>
          <w:rFonts w:asciiTheme="minorHAnsi" w:eastAsiaTheme="minorEastAsia" w:hAnsiTheme="minorHAnsi" w:cstheme="minorBidi"/>
          <w:bCs w:val="0"/>
          <w:iCs w:val="0"/>
          <w:noProof/>
          <w:sz w:val="22"/>
          <w:szCs w:val="22"/>
          <w:lang w:eastAsia="ru-RU"/>
        </w:rPr>
        <w:tab/>
      </w:r>
      <w:r w:rsidRPr="00727F6A">
        <w:rPr>
          <w:noProof/>
        </w:rPr>
        <w:t>Инструкции по заполнению</w:t>
      </w:r>
      <w:r>
        <w:rPr>
          <w:noProof/>
        </w:rPr>
        <w:tab/>
      </w:r>
      <w:r>
        <w:rPr>
          <w:noProof/>
        </w:rPr>
        <w:fldChar w:fldCharType="begin"/>
      </w:r>
      <w:r>
        <w:rPr>
          <w:noProof/>
        </w:rPr>
        <w:instrText xml:space="preserve"> PAGEREF _Toc506208284 \h </w:instrText>
      </w:r>
      <w:r>
        <w:rPr>
          <w:noProof/>
        </w:rPr>
      </w:r>
      <w:r>
        <w:rPr>
          <w:noProof/>
        </w:rPr>
        <w:fldChar w:fldCharType="separate"/>
      </w:r>
      <w:r>
        <w:rPr>
          <w:noProof/>
        </w:rPr>
        <w:t>55</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Pr>
          <w:noProof/>
        </w:rPr>
        <w:fldChar w:fldCharType="begin"/>
      </w:r>
      <w:r>
        <w:rPr>
          <w:noProof/>
        </w:rPr>
        <w:instrText xml:space="preserve"> PAGEREF _Toc506208285 \h </w:instrText>
      </w:r>
      <w:r>
        <w:rPr>
          <w:noProof/>
        </w:rPr>
      </w:r>
      <w:r>
        <w:rPr>
          <w:noProof/>
        </w:rPr>
        <w:fldChar w:fldCharType="separate"/>
      </w:r>
      <w:r>
        <w:rPr>
          <w:noProof/>
        </w:rPr>
        <w:t>56</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5.5.1</w:t>
      </w:r>
      <w:r>
        <w:rPr>
          <w:rFonts w:asciiTheme="minorHAnsi" w:eastAsiaTheme="minorEastAsia" w:hAnsiTheme="minorHAnsi" w:cstheme="minorBidi"/>
          <w:bCs w:val="0"/>
          <w:iCs w:val="0"/>
          <w:noProof/>
          <w:sz w:val="22"/>
          <w:szCs w:val="22"/>
          <w:lang w:eastAsia="ru-RU"/>
        </w:rPr>
        <w:tab/>
      </w:r>
      <w:r w:rsidRPr="00727F6A">
        <w:rPr>
          <w:noProof/>
        </w:rPr>
        <w:t>Форма графика оплаты выполнения работ</w:t>
      </w:r>
      <w:r>
        <w:rPr>
          <w:noProof/>
        </w:rPr>
        <w:tab/>
      </w:r>
      <w:r>
        <w:rPr>
          <w:noProof/>
        </w:rPr>
        <w:fldChar w:fldCharType="begin"/>
      </w:r>
      <w:r>
        <w:rPr>
          <w:noProof/>
        </w:rPr>
        <w:instrText xml:space="preserve"> PAGEREF _Toc506208286 \h </w:instrText>
      </w:r>
      <w:r>
        <w:rPr>
          <w:noProof/>
        </w:rPr>
      </w:r>
      <w:r>
        <w:rPr>
          <w:noProof/>
        </w:rPr>
        <w:fldChar w:fldCharType="separate"/>
      </w:r>
      <w:r>
        <w:rPr>
          <w:noProof/>
        </w:rPr>
        <w:t>56</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5.5.2</w:t>
      </w:r>
      <w:r>
        <w:rPr>
          <w:rFonts w:asciiTheme="minorHAnsi" w:eastAsiaTheme="minorEastAsia" w:hAnsiTheme="minorHAnsi" w:cstheme="minorBidi"/>
          <w:bCs w:val="0"/>
          <w:iCs w:val="0"/>
          <w:noProof/>
          <w:sz w:val="22"/>
          <w:szCs w:val="22"/>
          <w:lang w:eastAsia="ru-RU"/>
        </w:rPr>
        <w:tab/>
      </w:r>
      <w:r w:rsidRPr="00727F6A">
        <w:rPr>
          <w:noProof/>
        </w:rPr>
        <w:t>Инструкции по заполнению</w:t>
      </w:r>
      <w:r>
        <w:rPr>
          <w:noProof/>
        </w:rPr>
        <w:tab/>
      </w:r>
      <w:r>
        <w:rPr>
          <w:noProof/>
        </w:rPr>
        <w:fldChar w:fldCharType="begin"/>
      </w:r>
      <w:r>
        <w:rPr>
          <w:noProof/>
        </w:rPr>
        <w:instrText xml:space="preserve"> PAGEREF _Toc506208287 \h </w:instrText>
      </w:r>
      <w:r>
        <w:rPr>
          <w:noProof/>
        </w:rPr>
      </w:r>
      <w:r>
        <w:rPr>
          <w:noProof/>
        </w:rPr>
        <w:fldChar w:fldCharType="separate"/>
      </w:r>
      <w:r>
        <w:rPr>
          <w:noProof/>
        </w:rPr>
        <w:t>57</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sidRPr="00727F6A">
        <w:rPr>
          <w:noProof/>
          <w:color w:val="000000"/>
        </w:rPr>
        <w:t>5.6</w:t>
      </w:r>
      <w:r>
        <w:rPr>
          <w:rFonts w:asciiTheme="minorHAnsi" w:eastAsiaTheme="minorEastAsia" w:hAnsiTheme="minorHAnsi" w:cstheme="minorBidi"/>
          <w:b w:val="0"/>
          <w:bCs w:val="0"/>
          <w:noProof/>
          <w:sz w:val="22"/>
          <w:szCs w:val="22"/>
          <w:lang w:eastAsia="ru-RU"/>
        </w:rPr>
        <w:tab/>
      </w:r>
      <w:r w:rsidRPr="00727F6A">
        <w:rPr>
          <w:noProof/>
          <w:color w:val="000000"/>
        </w:rPr>
        <w:t>Протокол разногласий к проекту Договора (форма 6)</w:t>
      </w:r>
      <w:r>
        <w:rPr>
          <w:noProof/>
        </w:rPr>
        <w:tab/>
      </w:r>
      <w:r>
        <w:rPr>
          <w:noProof/>
        </w:rPr>
        <w:fldChar w:fldCharType="begin"/>
      </w:r>
      <w:r>
        <w:rPr>
          <w:noProof/>
        </w:rPr>
        <w:instrText xml:space="preserve"> PAGEREF _Toc506208288 \h </w:instrText>
      </w:r>
      <w:r>
        <w:rPr>
          <w:noProof/>
        </w:rPr>
      </w:r>
      <w:r>
        <w:rPr>
          <w:noProof/>
        </w:rPr>
        <w:fldChar w:fldCharType="separate"/>
      </w:r>
      <w:r>
        <w:rPr>
          <w:noProof/>
        </w:rPr>
        <w:t>58</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5.6.1</w:t>
      </w:r>
      <w:r>
        <w:rPr>
          <w:rFonts w:asciiTheme="minorHAnsi" w:eastAsiaTheme="minorEastAsia" w:hAnsiTheme="minorHAnsi" w:cstheme="minorBidi"/>
          <w:bCs w:val="0"/>
          <w:iCs w:val="0"/>
          <w:noProof/>
          <w:sz w:val="22"/>
          <w:szCs w:val="22"/>
          <w:lang w:eastAsia="ru-RU"/>
        </w:rPr>
        <w:tab/>
      </w:r>
      <w:r w:rsidRPr="00727F6A">
        <w:rPr>
          <w:noProof/>
        </w:rPr>
        <w:t>Форма Протокола разногласий к проекту Договора</w:t>
      </w:r>
      <w:r>
        <w:rPr>
          <w:noProof/>
        </w:rPr>
        <w:tab/>
      </w:r>
      <w:r>
        <w:rPr>
          <w:noProof/>
        </w:rPr>
        <w:fldChar w:fldCharType="begin"/>
      </w:r>
      <w:r>
        <w:rPr>
          <w:noProof/>
        </w:rPr>
        <w:instrText xml:space="preserve"> PAGEREF _Toc506208289 \h </w:instrText>
      </w:r>
      <w:r>
        <w:rPr>
          <w:noProof/>
        </w:rPr>
      </w:r>
      <w:r>
        <w:rPr>
          <w:noProof/>
        </w:rPr>
        <w:fldChar w:fldCharType="separate"/>
      </w:r>
      <w:r>
        <w:rPr>
          <w:noProof/>
        </w:rPr>
        <w:t>58</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5.6.2</w:t>
      </w:r>
      <w:r>
        <w:rPr>
          <w:rFonts w:asciiTheme="minorHAnsi" w:eastAsiaTheme="minorEastAsia" w:hAnsiTheme="minorHAnsi" w:cstheme="minorBidi"/>
          <w:bCs w:val="0"/>
          <w:iCs w:val="0"/>
          <w:noProof/>
          <w:sz w:val="22"/>
          <w:szCs w:val="22"/>
          <w:lang w:eastAsia="ru-RU"/>
        </w:rPr>
        <w:tab/>
      </w:r>
      <w:r w:rsidRPr="00727F6A">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_Toc506208290 \h </w:instrText>
      </w:r>
      <w:r>
        <w:rPr>
          <w:noProof/>
        </w:rPr>
      </w:r>
      <w:r>
        <w:rPr>
          <w:noProof/>
        </w:rPr>
        <w:fldChar w:fldCharType="separate"/>
      </w:r>
      <w:r>
        <w:rPr>
          <w:noProof/>
        </w:rPr>
        <w:t>59</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_Toc506208291 \h </w:instrText>
      </w:r>
      <w:r>
        <w:rPr>
          <w:noProof/>
        </w:rPr>
      </w:r>
      <w:r>
        <w:rPr>
          <w:noProof/>
        </w:rPr>
        <w:fldChar w:fldCharType="separate"/>
      </w:r>
      <w:r>
        <w:rPr>
          <w:noProof/>
        </w:rPr>
        <w:t>60</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sidRPr="00727F6A">
        <w:rPr>
          <w:noProof/>
        </w:rPr>
        <w:t>5.7.1</w:t>
      </w:r>
      <w:r>
        <w:rPr>
          <w:rFonts w:asciiTheme="minorHAnsi" w:eastAsiaTheme="minorEastAsia" w:hAnsiTheme="minorHAnsi" w:cstheme="minorBidi"/>
          <w:bCs w:val="0"/>
          <w:iCs w:val="0"/>
          <w:noProof/>
          <w:sz w:val="22"/>
          <w:szCs w:val="22"/>
          <w:lang w:eastAsia="ru-RU"/>
        </w:rPr>
        <w:tab/>
      </w:r>
      <w:r w:rsidRPr="00727F6A">
        <w:rPr>
          <w:noProof/>
        </w:rPr>
        <w:t>Форма Анкеты Участника</w:t>
      </w:r>
      <w:r>
        <w:rPr>
          <w:noProof/>
        </w:rPr>
        <w:tab/>
      </w:r>
      <w:r>
        <w:rPr>
          <w:noProof/>
        </w:rPr>
        <w:fldChar w:fldCharType="begin"/>
      </w:r>
      <w:r>
        <w:rPr>
          <w:noProof/>
        </w:rPr>
        <w:instrText xml:space="preserve"> PAGEREF _Toc506208292 \h </w:instrText>
      </w:r>
      <w:r>
        <w:rPr>
          <w:noProof/>
        </w:rPr>
      </w:r>
      <w:r>
        <w:rPr>
          <w:noProof/>
        </w:rPr>
        <w:fldChar w:fldCharType="separate"/>
      </w:r>
      <w:r>
        <w:rPr>
          <w:noProof/>
        </w:rPr>
        <w:t>60</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_Toc506208293 \h </w:instrText>
      </w:r>
      <w:r>
        <w:rPr>
          <w:noProof/>
        </w:rPr>
      </w:r>
      <w:r>
        <w:rPr>
          <w:noProof/>
        </w:rPr>
        <w:fldChar w:fldCharType="separate"/>
      </w:r>
      <w:r>
        <w:rPr>
          <w:noProof/>
        </w:rPr>
        <w:t>62</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5.7.3</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_Toc506208294 \h </w:instrText>
      </w:r>
      <w:r>
        <w:rPr>
          <w:noProof/>
        </w:rPr>
      </w:r>
      <w:r>
        <w:rPr>
          <w:noProof/>
        </w:rPr>
        <w:fldChar w:fldCharType="separate"/>
      </w:r>
      <w:r>
        <w:rPr>
          <w:noProof/>
        </w:rPr>
        <w:t>66</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_Toc506208295 \h </w:instrText>
      </w:r>
      <w:r>
        <w:rPr>
          <w:noProof/>
        </w:rPr>
      </w:r>
      <w:r>
        <w:rPr>
          <w:noProof/>
        </w:rPr>
        <w:fldChar w:fldCharType="separate"/>
      </w:r>
      <w:r>
        <w:rPr>
          <w:noProof/>
        </w:rPr>
        <w:t>69</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_Toc506208296 \h </w:instrText>
      </w:r>
      <w:r>
        <w:rPr>
          <w:noProof/>
        </w:rPr>
      </w:r>
      <w:r>
        <w:rPr>
          <w:noProof/>
        </w:rPr>
        <w:fldChar w:fldCharType="separate"/>
      </w:r>
      <w:r>
        <w:rPr>
          <w:noProof/>
        </w:rPr>
        <w:t>69</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_Toc506208297 \h </w:instrText>
      </w:r>
      <w:r>
        <w:rPr>
          <w:noProof/>
        </w:rPr>
      </w:r>
      <w:r>
        <w:rPr>
          <w:noProof/>
        </w:rPr>
        <w:fldChar w:fldCharType="separate"/>
      </w:r>
      <w:r>
        <w:rPr>
          <w:noProof/>
        </w:rPr>
        <w:t>70</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_Toc506208298 \h </w:instrText>
      </w:r>
      <w:r>
        <w:rPr>
          <w:noProof/>
        </w:rPr>
      </w:r>
      <w:r>
        <w:rPr>
          <w:noProof/>
        </w:rPr>
        <w:fldChar w:fldCharType="separate"/>
      </w:r>
      <w:r>
        <w:rPr>
          <w:noProof/>
        </w:rPr>
        <w:t>71</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Справки о материально-технических ресурсах</w:t>
      </w:r>
      <w:r>
        <w:rPr>
          <w:noProof/>
        </w:rPr>
        <w:tab/>
      </w:r>
      <w:r>
        <w:rPr>
          <w:noProof/>
        </w:rPr>
        <w:fldChar w:fldCharType="begin"/>
      </w:r>
      <w:r>
        <w:rPr>
          <w:noProof/>
        </w:rPr>
        <w:instrText xml:space="preserve"> PAGEREF _Toc506208299 \h </w:instrText>
      </w:r>
      <w:r>
        <w:rPr>
          <w:noProof/>
        </w:rPr>
      </w:r>
      <w:r>
        <w:rPr>
          <w:noProof/>
        </w:rPr>
        <w:fldChar w:fldCharType="separate"/>
      </w:r>
      <w:r>
        <w:rPr>
          <w:noProof/>
        </w:rPr>
        <w:t>71</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_Toc506208300 \h </w:instrText>
      </w:r>
      <w:r>
        <w:rPr>
          <w:noProof/>
        </w:rPr>
      </w:r>
      <w:r>
        <w:rPr>
          <w:noProof/>
        </w:rPr>
        <w:fldChar w:fldCharType="separate"/>
      </w:r>
      <w:r>
        <w:rPr>
          <w:noProof/>
        </w:rPr>
        <w:t>72</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_Toc506208301 \h </w:instrText>
      </w:r>
      <w:r>
        <w:rPr>
          <w:noProof/>
        </w:rPr>
      </w:r>
      <w:r>
        <w:rPr>
          <w:noProof/>
        </w:rPr>
        <w:fldChar w:fldCharType="separate"/>
      </w:r>
      <w:r>
        <w:rPr>
          <w:noProof/>
        </w:rPr>
        <w:t>73</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lastRenderedPageBreak/>
        <w:t>5.10.1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_Toc506208302 \h </w:instrText>
      </w:r>
      <w:r>
        <w:rPr>
          <w:noProof/>
        </w:rPr>
      </w:r>
      <w:r>
        <w:rPr>
          <w:noProof/>
        </w:rPr>
        <w:fldChar w:fldCharType="separate"/>
      </w:r>
      <w:r>
        <w:rPr>
          <w:noProof/>
        </w:rPr>
        <w:t>73</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5.10.2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_Toc506208303 \h </w:instrText>
      </w:r>
      <w:r>
        <w:rPr>
          <w:noProof/>
        </w:rPr>
      </w:r>
      <w:r>
        <w:rPr>
          <w:noProof/>
        </w:rPr>
        <w:fldChar w:fldCharType="separate"/>
      </w:r>
      <w:r>
        <w:rPr>
          <w:noProof/>
        </w:rPr>
        <w:t>75</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_Toc506208304 \h </w:instrText>
      </w:r>
      <w:r>
        <w:rPr>
          <w:noProof/>
        </w:rPr>
      </w:r>
      <w:r>
        <w:rPr>
          <w:noProof/>
        </w:rPr>
        <w:fldChar w:fldCharType="separate"/>
      </w:r>
      <w:r>
        <w:rPr>
          <w:noProof/>
        </w:rPr>
        <w:t>76</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5.11.1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_Toc506208305 \h </w:instrText>
      </w:r>
      <w:r>
        <w:rPr>
          <w:noProof/>
        </w:rPr>
      </w:r>
      <w:r>
        <w:rPr>
          <w:noProof/>
        </w:rPr>
        <w:fldChar w:fldCharType="separate"/>
      </w:r>
      <w:r>
        <w:rPr>
          <w:noProof/>
        </w:rPr>
        <w:t>76</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_Toc506208306 \h </w:instrText>
      </w:r>
      <w:r>
        <w:rPr>
          <w:noProof/>
        </w:rPr>
      </w:r>
      <w:r>
        <w:rPr>
          <w:noProof/>
        </w:rPr>
        <w:fldChar w:fldCharType="separate"/>
      </w:r>
      <w:r>
        <w:rPr>
          <w:noProof/>
        </w:rPr>
        <w:t>77</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Pr>
          <w:noProof/>
        </w:rPr>
        <w:fldChar w:fldCharType="begin"/>
      </w:r>
      <w:r>
        <w:rPr>
          <w:noProof/>
        </w:rPr>
        <w:instrText xml:space="preserve"> PAGEREF _Toc506208307 \h </w:instrText>
      </w:r>
      <w:r>
        <w:rPr>
          <w:noProof/>
        </w:rPr>
      </w:r>
      <w:r>
        <w:rPr>
          <w:noProof/>
        </w:rPr>
        <w:fldChar w:fldCharType="separate"/>
      </w:r>
      <w:r>
        <w:rPr>
          <w:noProof/>
        </w:rPr>
        <w:t>78</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справки о цепочке собственников участника закупочной процедуры, включая бенефициаров (в том числе конечных)</w:t>
      </w:r>
      <w:r>
        <w:rPr>
          <w:noProof/>
        </w:rPr>
        <w:tab/>
      </w:r>
      <w:r>
        <w:rPr>
          <w:noProof/>
        </w:rPr>
        <w:fldChar w:fldCharType="begin"/>
      </w:r>
      <w:r>
        <w:rPr>
          <w:noProof/>
        </w:rPr>
        <w:instrText xml:space="preserve"> PAGEREF _Toc506208308 \h </w:instrText>
      </w:r>
      <w:r>
        <w:rPr>
          <w:noProof/>
        </w:rPr>
      </w:r>
      <w:r>
        <w:rPr>
          <w:noProof/>
        </w:rPr>
        <w:fldChar w:fldCharType="separate"/>
      </w:r>
      <w:r>
        <w:rPr>
          <w:noProof/>
        </w:rPr>
        <w:t>78</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_Toc506208309 \h </w:instrText>
      </w:r>
      <w:r>
        <w:rPr>
          <w:noProof/>
        </w:rPr>
      </w:r>
      <w:r>
        <w:rPr>
          <w:noProof/>
        </w:rPr>
        <w:fldChar w:fldCharType="separate"/>
      </w:r>
      <w:r>
        <w:rPr>
          <w:noProof/>
        </w:rPr>
        <w:t>79</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_Toc506208310 \h </w:instrText>
      </w:r>
      <w:r>
        <w:rPr>
          <w:noProof/>
        </w:rPr>
      </w:r>
      <w:r>
        <w:rPr>
          <w:noProof/>
        </w:rPr>
        <w:fldChar w:fldCharType="separate"/>
      </w:r>
      <w:r>
        <w:rPr>
          <w:noProof/>
        </w:rPr>
        <w:t>82</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_Toc506208311 \h </w:instrText>
      </w:r>
      <w:r>
        <w:rPr>
          <w:noProof/>
        </w:rPr>
      </w:r>
      <w:r>
        <w:rPr>
          <w:noProof/>
        </w:rPr>
        <w:fldChar w:fldCharType="separate"/>
      </w:r>
      <w:r>
        <w:rPr>
          <w:noProof/>
        </w:rPr>
        <w:t>82</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_Toc506208312 \h </w:instrText>
      </w:r>
      <w:r>
        <w:rPr>
          <w:noProof/>
        </w:rPr>
      </w:r>
      <w:r>
        <w:rPr>
          <w:noProof/>
        </w:rPr>
        <w:fldChar w:fldCharType="separate"/>
      </w:r>
      <w:r>
        <w:rPr>
          <w:noProof/>
        </w:rPr>
        <w:t>83</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5.13.3</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_Toc506208313 \h </w:instrText>
      </w:r>
      <w:r>
        <w:rPr>
          <w:noProof/>
        </w:rPr>
      </w:r>
      <w:r>
        <w:rPr>
          <w:noProof/>
        </w:rPr>
        <w:fldChar w:fldCharType="separate"/>
      </w:r>
      <w:r>
        <w:rPr>
          <w:noProof/>
        </w:rPr>
        <w:t>84</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5.13.4</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_Toc506208314 \h </w:instrText>
      </w:r>
      <w:r>
        <w:rPr>
          <w:noProof/>
        </w:rPr>
      </w:r>
      <w:r>
        <w:rPr>
          <w:noProof/>
        </w:rPr>
        <w:fldChar w:fldCharType="separate"/>
      </w:r>
      <w:r>
        <w:rPr>
          <w:noProof/>
        </w:rPr>
        <w:t>85</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_Toc506208315 \h </w:instrText>
      </w:r>
      <w:r>
        <w:rPr>
          <w:noProof/>
        </w:rPr>
      </w:r>
      <w:r>
        <w:rPr>
          <w:noProof/>
        </w:rPr>
        <w:fldChar w:fldCharType="separate"/>
      </w:r>
      <w:r>
        <w:rPr>
          <w:noProof/>
        </w:rPr>
        <w:t>86</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5.14.1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_Toc506208316 \h </w:instrText>
      </w:r>
      <w:r>
        <w:rPr>
          <w:noProof/>
        </w:rPr>
      </w:r>
      <w:r>
        <w:rPr>
          <w:noProof/>
        </w:rPr>
        <w:fldChar w:fldCharType="separate"/>
      </w:r>
      <w:r>
        <w:rPr>
          <w:noProof/>
        </w:rPr>
        <w:t>86</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_Toc506208317 \h </w:instrText>
      </w:r>
      <w:r>
        <w:rPr>
          <w:noProof/>
        </w:rPr>
      </w:r>
      <w:r>
        <w:rPr>
          <w:noProof/>
        </w:rPr>
        <w:fldChar w:fldCharType="separate"/>
      </w:r>
      <w:r>
        <w:rPr>
          <w:noProof/>
        </w:rPr>
        <w:t>88</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Pr>
          <w:noProof/>
        </w:rPr>
        <w:fldChar w:fldCharType="begin"/>
      </w:r>
      <w:r>
        <w:rPr>
          <w:noProof/>
        </w:rPr>
        <w:instrText xml:space="preserve"> PAGEREF _Toc506208318 \h </w:instrText>
      </w:r>
      <w:r>
        <w:rPr>
          <w:noProof/>
        </w:rPr>
      </w:r>
      <w:r>
        <w:rPr>
          <w:noProof/>
        </w:rPr>
        <w:fldChar w:fldCharType="separate"/>
      </w:r>
      <w:r>
        <w:rPr>
          <w:noProof/>
        </w:rPr>
        <w:t>89</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Расписки  сдачи-приемки соглашения о неустойке</w:t>
      </w:r>
      <w:r>
        <w:rPr>
          <w:noProof/>
        </w:rPr>
        <w:tab/>
      </w:r>
      <w:r>
        <w:rPr>
          <w:noProof/>
        </w:rPr>
        <w:fldChar w:fldCharType="begin"/>
      </w:r>
      <w:r>
        <w:rPr>
          <w:noProof/>
        </w:rPr>
        <w:instrText xml:space="preserve"> PAGEREF _Toc506208319 \h </w:instrText>
      </w:r>
      <w:r>
        <w:rPr>
          <w:noProof/>
        </w:rPr>
      </w:r>
      <w:r>
        <w:rPr>
          <w:noProof/>
        </w:rPr>
        <w:fldChar w:fldCharType="separate"/>
      </w:r>
      <w:r>
        <w:rPr>
          <w:noProof/>
        </w:rPr>
        <w:t>89</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_Toc506208320 \h </w:instrText>
      </w:r>
      <w:r>
        <w:rPr>
          <w:noProof/>
        </w:rPr>
      </w:r>
      <w:r>
        <w:rPr>
          <w:noProof/>
        </w:rPr>
        <w:fldChar w:fldCharType="separate"/>
      </w:r>
      <w:r>
        <w:rPr>
          <w:noProof/>
        </w:rPr>
        <w:t>90</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Pr>
          <w:noProof/>
        </w:rPr>
        <w:fldChar w:fldCharType="begin"/>
      </w:r>
      <w:r>
        <w:rPr>
          <w:noProof/>
        </w:rPr>
        <w:instrText xml:space="preserve"> PAGEREF _Toc506208321 \h </w:instrText>
      </w:r>
      <w:r>
        <w:rPr>
          <w:noProof/>
        </w:rPr>
      </w:r>
      <w:r>
        <w:rPr>
          <w:noProof/>
        </w:rPr>
        <w:fldChar w:fldCharType="separate"/>
      </w:r>
      <w:r>
        <w:rPr>
          <w:noProof/>
        </w:rPr>
        <w:t>91</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_Toc506208322 \h </w:instrText>
      </w:r>
      <w:r>
        <w:rPr>
          <w:noProof/>
        </w:rPr>
      </w:r>
      <w:r>
        <w:rPr>
          <w:noProof/>
        </w:rPr>
        <w:fldChar w:fldCharType="separate"/>
      </w:r>
      <w:r>
        <w:rPr>
          <w:noProof/>
        </w:rPr>
        <w:t>91</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_Toc506208323 \h </w:instrText>
      </w:r>
      <w:r>
        <w:rPr>
          <w:noProof/>
        </w:rPr>
      </w:r>
      <w:r>
        <w:rPr>
          <w:noProof/>
        </w:rPr>
        <w:fldChar w:fldCharType="separate"/>
      </w:r>
      <w:r>
        <w:rPr>
          <w:noProof/>
        </w:rPr>
        <w:t>92</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sidRPr="00727F6A">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27F6A">
        <w:rPr>
          <w:noProof/>
          <w:color w:val="000000"/>
        </w:rPr>
        <w:t>выполнения работ</w:t>
      </w:r>
      <w:r>
        <w:rPr>
          <w:noProof/>
        </w:rPr>
        <w:t xml:space="preserve"> между Участником и субподрядчиками </w:t>
      </w:r>
      <w:r w:rsidRPr="00727F6A">
        <w:rPr>
          <w:noProof/>
          <w:color w:val="000000"/>
        </w:rPr>
        <w:t>(форма 17)</w:t>
      </w:r>
      <w:r>
        <w:rPr>
          <w:noProof/>
        </w:rPr>
        <w:tab/>
      </w:r>
      <w:r>
        <w:rPr>
          <w:noProof/>
        </w:rPr>
        <w:fldChar w:fldCharType="begin"/>
      </w:r>
      <w:r>
        <w:rPr>
          <w:noProof/>
        </w:rPr>
        <w:instrText xml:space="preserve"> PAGEREF _Toc506208324 \h </w:instrText>
      </w:r>
      <w:r>
        <w:rPr>
          <w:noProof/>
        </w:rPr>
      </w:r>
      <w:r>
        <w:rPr>
          <w:noProof/>
        </w:rPr>
        <w:fldChar w:fldCharType="separate"/>
      </w:r>
      <w:r>
        <w:rPr>
          <w:noProof/>
        </w:rPr>
        <w:t>93</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5.17.1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727F6A">
        <w:rPr>
          <w:noProof/>
          <w:color w:val="000000"/>
        </w:rPr>
        <w:t>выполнения работ</w:t>
      </w:r>
      <w:r>
        <w:rPr>
          <w:noProof/>
        </w:rPr>
        <w:t xml:space="preserve"> между Участником и субподрядчиками</w:t>
      </w:r>
      <w:r>
        <w:rPr>
          <w:noProof/>
        </w:rPr>
        <w:tab/>
      </w:r>
      <w:r>
        <w:rPr>
          <w:noProof/>
        </w:rPr>
        <w:fldChar w:fldCharType="begin"/>
      </w:r>
      <w:r>
        <w:rPr>
          <w:noProof/>
        </w:rPr>
        <w:instrText xml:space="preserve"> PAGEREF _Toc506208325 \h </w:instrText>
      </w:r>
      <w:r>
        <w:rPr>
          <w:noProof/>
        </w:rPr>
      </w:r>
      <w:r>
        <w:rPr>
          <w:noProof/>
        </w:rPr>
        <w:fldChar w:fldCharType="separate"/>
      </w:r>
      <w:r>
        <w:rPr>
          <w:noProof/>
        </w:rPr>
        <w:t>93</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_Toc506208326 \h </w:instrText>
      </w:r>
      <w:r>
        <w:rPr>
          <w:noProof/>
        </w:rPr>
      </w:r>
      <w:r>
        <w:rPr>
          <w:noProof/>
        </w:rPr>
        <w:fldChar w:fldCharType="separate"/>
      </w:r>
      <w:r>
        <w:rPr>
          <w:noProof/>
        </w:rPr>
        <w:t>94</w:t>
      </w:r>
      <w:r>
        <w:rPr>
          <w:noProof/>
        </w:rPr>
        <w:fldChar w:fldCharType="end"/>
      </w:r>
    </w:p>
    <w:p w:rsidR="00BD7545" w:rsidRDefault="00BD7545">
      <w:pPr>
        <w:pStyle w:val="28"/>
        <w:rPr>
          <w:rFonts w:asciiTheme="minorHAnsi" w:eastAsiaTheme="minorEastAsia" w:hAnsiTheme="minorHAnsi" w:cstheme="minorBidi"/>
          <w:b w:val="0"/>
          <w:bCs w:val="0"/>
          <w:noProof/>
          <w:sz w:val="22"/>
          <w:szCs w:val="22"/>
          <w:lang w:eastAsia="ru-RU"/>
        </w:rPr>
      </w:pPr>
      <w:r w:rsidRPr="00727F6A">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727F6A">
        <w:rPr>
          <w:noProof/>
          <w:color w:val="000000"/>
        </w:rPr>
        <w:t>выполнения работ</w:t>
      </w:r>
      <w:r>
        <w:rPr>
          <w:noProof/>
        </w:rPr>
        <w:t xml:space="preserve"> внутри коллективного Участника </w:t>
      </w:r>
      <w:r w:rsidRPr="00727F6A">
        <w:rPr>
          <w:noProof/>
          <w:color w:val="000000"/>
        </w:rPr>
        <w:t>(форма 18)</w:t>
      </w:r>
      <w:r>
        <w:rPr>
          <w:noProof/>
        </w:rPr>
        <w:tab/>
      </w:r>
      <w:r>
        <w:rPr>
          <w:noProof/>
        </w:rPr>
        <w:fldChar w:fldCharType="begin"/>
      </w:r>
      <w:r>
        <w:rPr>
          <w:noProof/>
        </w:rPr>
        <w:instrText xml:space="preserve"> PAGEREF _Toc506208327 \h </w:instrText>
      </w:r>
      <w:r>
        <w:rPr>
          <w:noProof/>
        </w:rPr>
      </w:r>
      <w:r>
        <w:rPr>
          <w:noProof/>
        </w:rPr>
        <w:fldChar w:fldCharType="separate"/>
      </w:r>
      <w:r>
        <w:rPr>
          <w:noProof/>
        </w:rPr>
        <w:t>95</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5.18.1</w:t>
      </w:r>
      <w:r>
        <w:rPr>
          <w:rFonts w:asciiTheme="minorHAnsi" w:eastAsiaTheme="minorEastAsia" w:hAnsiTheme="minorHAnsi" w:cstheme="minorBidi"/>
          <w:bCs w:val="0"/>
          <w:iCs w:val="0"/>
          <w:noProof/>
          <w:sz w:val="22"/>
          <w:szCs w:val="22"/>
          <w:lang w:eastAsia="ru-RU"/>
        </w:rPr>
        <w:tab/>
      </w:r>
      <w:r>
        <w:rPr>
          <w:noProof/>
        </w:rPr>
        <w:t xml:space="preserve">Форма плана распределения объемов </w:t>
      </w:r>
      <w:r w:rsidRPr="00727F6A">
        <w:rPr>
          <w:noProof/>
          <w:color w:val="000000"/>
        </w:rPr>
        <w:t>выполнения работ</w:t>
      </w:r>
      <w:r>
        <w:rPr>
          <w:noProof/>
        </w:rPr>
        <w:t xml:space="preserve"> внутри коллективного Участника</w:t>
      </w:r>
      <w:r>
        <w:rPr>
          <w:noProof/>
        </w:rPr>
        <w:tab/>
      </w:r>
      <w:r>
        <w:rPr>
          <w:noProof/>
        </w:rPr>
        <w:fldChar w:fldCharType="begin"/>
      </w:r>
      <w:r>
        <w:rPr>
          <w:noProof/>
        </w:rPr>
        <w:instrText xml:space="preserve"> PAGEREF _Toc506208328 \h </w:instrText>
      </w:r>
      <w:r>
        <w:rPr>
          <w:noProof/>
        </w:rPr>
      </w:r>
      <w:r>
        <w:rPr>
          <w:noProof/>
        </w:rPr>
        <w:fldChar w:fldCharType="separate"/>
      </w:r>
      <w:r>
        <w:rPr>
          <w:noProof/>
        </w:rPr>
        <w:t>95</w:t>
      </w:r>
      <w:r>
        <w:rPr>
          <w:noProof/>
        </w:rPr>
        <w:fldChar w:fldCharType="end"/>
      </w:r>
    </w:p>
    <w:p w:rsidR="00BD7545" w:rsidRDefault="00BD7545">
      <w:pPr>
        <w:pStyle w:val="32"/>
        <w:rPr>
          <w:rFonts w:asciiTheme="minorHAnsi" w:eastAsiaTheme="minorEastAsia" w:hAnsiTheme="minorHAnsi" w:cstheme="minorBidi"/>
          <w:bCs w:val="0"/>
          <w:iCs w:val="0"/>
          <w:noProof/>
          <w:sz w:val="22"/>
          <w:szCs w:val="22"/>
          <w:lang w:eastAsia="ru-RU"/>
        </w:rPr>
      </w:pPr>
      <w:r>
        <w:rPr>
          <w:noProof/>
        </w:rPr>
        <w:t>5.18.2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_Toc506208329 \h </w:instrText>
      </w:r>
      <w:r>
        <w:rPr>
          <w:noProof/>
        </w:rPr>
      </w:r>
      <w:r>
        <w:rPr>
          <w:noProof/>
        </w:rPr>
        <w:fldChar w:fldCharType="separate"/>
      </w:r>
      <w:r>
        <w:rPr>
          <w:noProof/>
        </w:rPr>
        <w:t>96</w:t>
      </w:r>
      <w:r>
        <w:rPr>
          <w:noProof/>
        </w:rPr>
        <w:fldChar w:fldCharType="end"/>
      </w:r>
    </w:p>
    <w:p w:rsidR="00717F60" w:rsidRPr="00E71A48" w:rsidRDefault="00812BD9"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8"/>
          <w:headerReference w:type="default" r:id="rId19"/>
          <w:footerReference w:type="even" r:id="rId20"/>
          <w:footerReference w:type="default" r:id="rId21"/>
          <w:headerReference w:type="first" r:id="rId22"/>
          <w:footerReference w:type="first" r:id="rId23"/>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506208191"/>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506208192"/>
      <w:bookmarkEnd w:id="8"/>
      <w:r w:rsidRPr="00E71A48">
        <w:t>Общие сведения о процедуре запроса предложений</w:t>
      </w:r>
      <w:bookmarkEnd w:id="9"/>
    </w:p>
    <w:p w:rsidR="00C976FF" w:rsidRPr="00377364" w:rsidRDefault="00C976FF" w:rsidP="00C976F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xml:space="preserve">, </w:t>
      </w:r>
      <w:r w:rsidRPr="00382A07">
        <w:rPr>
          <w:iCs/>
          <w:sz w:val="24"/>
          <w:szCs w:val="24"/>
        </w:rPr>
        <w:t xml:space="preserve">секретарь Закупочной комиссии – </w:t>
      </w:r>
      <w:r w:rsidRPr="00E53277">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Pr="00E53277">
        <w:rPr>
          <w:rStyle w:val="a7"/>
          <w:sz w:val="24"/>
          <w:szCs w:val="24"/>
          <w:lang w:val="en-US"/>
        </w:rPr>
        <w:t>nazimov</w:t>
      </w:r>
      <w:r w:rsidRPr="00E53277">
        <w:rPr>
          <w:rStyle w:val="a7"/>
          <w:sz w:val="24"/>
          <w:szCs w:val="24"/>
        </w:rPr>
        <w:t>.</w:t>
      </w:r>
      <w:r w:rsidRPr="00E53277">
        <w:rPr>
          <w:rStyle w:val="a7"/>
          <w:sz w:val="24"/>
          <w:szCs w:val="24"/>
          <w:lang w:val="en-US"/>
        </w:rPr>
        <w:t>da</w:t>
      </w:r>
      <w:r w:rsidRPr="00E53277">
        <w:rPr>
          <w:rStyle w:val="a7"/>
          <w:sz w:val="24"/>
          <w:szCs w:val="24"/>
        </w:rPr>
        <w:t>@</w:t>
      </w:r>
      <w:r w:rsidRPr="00E53277">
        <w:rPr>
          <w:rStyle w:val="a7"/>
          <w:sz w:val="24"/>
          <w:szCs w:val="24"/>
          <w:lang w:val="en-US"/>
        </w:rPr>
        <w:t>mrsk</w:t>
      </w:r>
      <w:r w:rsidRPr="00E53277">
        <w:rPr>
          <w:rStyle w:val="a7"/>
          <w:sz w:val="24"/>
          <w:szCs w:val="24"/>
        </w:rPr>
        <w:t>-1.</w:t>
      </w:r>
      <w:r w:rsidRPr="00E53277">
        <w:rPr>
          <w:rStyle w:val="a7"/>
          <w:sz w:val="24"/>
          <w:szCs w:val="24"/>
          <w:lang w:val="en-US"/>
        </w:rPr>
        <w:t>ru</w:t>
      </w:r>
      <w:r w:rsidRPr="00D053CF">
        <w:rPr>
          <w:sz w:val="24"/>
          <w:szCs w:val="24"/>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047023">
        <w:rPr>
          <w:sz w:val="24"/>
          <w:szCs w:val="24"/>
        </w:rPr>
        <w:t xml:space="preserve">опубликованным </w:t>
      </w:r>
      <w:r w:rsidRPr="00047023">
        <w:rPr>
          <w:b/>
          <w:sz w:val="24"/>
          <w:szCs w:val="24"/>
        </w:rPr>
        <w:t>«</w:t>
      </w:r>
      <w:r w:rsidR="00047023" w:rsidRPr="00047023">
        <w:rPr>
          <w:b/>
          <w:sz w:val="24"/>
          <w:szCs w:val="24"/>
        </w:rPr>
        <w:t>14</w:t>
      </w:r>
      <w:r w:rsidRPr="00047023">
        <w:rPr>
          <w:b/>
          <w:sz w:val="24"/>
          <w:szCs w:val="24"/>
        </w:rPr>
        <w:t>» февраля 2018 г.</w:t>
      </w:r>
      <w:r w:rsidRPr="00047023">
        <w:rPr>
          <w:sz w:val="24"/>
          <w:szCs w:val="24"/>
        </w:rPr>
        <w:t xml:space="preserve"> на официальном</w:t>
      </w:r>
      <w:r w:rsidRPr="00862664">
        <w:rPr>
          <w:sz w:val="24"/>
          <w:szCs w:val="24"/>
        </w:rPr>
        <w:t xml:space="preserve"> сайте (</w:t>
      </w:r>
      <w:hyperlink r:id="rId24"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r w:rsidRPr="00862664">
        <w:rPr>
          <w:iCs/>
          <w:sz w:val="24"/>
          <w:szCs w:val="24"/>
        </w:rPr>
        <w:t>ПАО «МРСК Центра»</w:t>
      </w:r>
      <w:r w:rsidRPr="00862664">
        <w:rPr>
          <w:sz w:val="24"/>
          <w:szCs w:val="24"/>
        </w:rPr>
        <w:t xml:space="preserve"> (</w:t>
      </w:r>
      <w:hyperlink r:id="rId25"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DA443D">
        <w:rPr>
          <w:sz w:val="24"/>
          <w:szCs w:val="24"/>
        </w:rPr>
        <w:t>1.1.2</w:t>
      </w:r>
      <w:r>
        <w:fldChar w:fldCharType="end"/>
      </w:r>
      <w:r w:rsidRPr="00862664">
        <w:rPr>
          <w:sz w:val="24"/>
          <w:szCs w:val="24"/>
        </w:rPr>
        <w:t xml:space="preserve"> настоящей Документации,</w:t>
      </w:r>
      <w:r w:rsidRPr="00862664">
        <w:rPr>
          <w:iCs/>
          <w:sz w:val="24"/>
          <w:szCs w:val="24"/>
        </w:rPr>
        <w:t xml:space="preserve"> приг</w:t>
      </w:r>
      <w:r w:rsidRPr="00862664">
        <w:rPr>
          <w:sz w:val="24"/>
          <w:szCs w:val="24"/>
        </w:rPr>
        <w:t xml:space="preserve">ласило юридических лиц и физических лиц (в т. ч. индивидуальных </w:t>
      </w:r>
      <w:r w:rsidRPr="005B58D6">
        <w:rPr>
          <w:sz w:val="24"/>
          <w:szCs w:val="24"/>
        </w:rPr>
        <w:t>предпринимателей)</w:t>
      </w:r>
      <w:r w:rsidR="005B58D6" w:rsidRPr="005B58D6">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Pr="005B58D6">
        <w:rPr>
          <w:sz w:val="24"/>
          <w:szCs w:val="24"/>
        </w:rPr>
        <w:t xml:space="preserve"> (далее</w:t>
      </w:r>
      <w:r>
        <w:rPr>
          <w:sz w:val="24"/>
          <w:szCs w:val="24"/>
        </w:rPr>
        <w:t xml:space="preserve"> - Участники)</w:t>
      </w:r>
      <w:r w:rsidRPr="00862664">
        <w:rPr>
          <w:sz w:val="24"/>
          <w:szCs w:val="24"/>
        </w:rPr>
        <w:t xml:space="preserve"> к участию в процедуре Открытого запроса предложений (далее – запрос предложений) </w:t>
      </w:r>
      <w:bookmarkEnd w:id="10"/>
      <w:r w:rsidRPr="00862664">
        <w:rPr>
          <w:sz w:val="24"/>
          <w:szCs w:val="24"/>
        </w:rPr>
        <w:t xml:space="preserve">на право заключения </w:t>
      </w:r>
      <w:r w:rsidRPr="00377364">
        <w:rPr>
          <w:sz w:val="24"/>
          <w:szCs w:val="24"/>
        </w:rPr>
        <w:t xml:space="preserve">Договора на </w:t>
      </w:r>
      <w:r w:rsidRPr="00C976FF">
        <w:rPr>
          <w:sz w:val="24"/>
          <w:szCs w:val="24"/>
        </w:rPr>
        <w:t>выполнение работ по ремонту СВТ</w:t>
      </w:r>
      <w:r w:rsidRPr="00377364">
        <w:rPr>
          <w:sz w:val="24"/>
          <w:szCs w:val="24"/>
        </w:rPr>
        <w:t xml:space="preserve"> для нужд ПАО «МРСК Центра» (филиала «Липецкэнерго», расположенного по адресу: </w:t>
      </w:r>
      <w:proofErr w:type="gramStart"/>
      <w:r w:rsidRPr="00377364">
        <w:rPr>
          <w:sz w:val="24"/>
          <w:szCs w:val="24"/>
        </w:rPr>
        <w:t>РФ, 398001, г. Липецк, ул. 50-лет НЛМК, 33).</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C976FF">
        <w:rPr>
          <w:sz w:val="24"/>
          <w:szCs w:val="24"/>
        </w:rPr>
        <w:t xml:space="preserve">использованием функционала </w:t>
      </w:r>
      <w:r w:rsidR="00702B2C" w:rsidRPr="00C976FF">
        <w:rPr>
          <w:sz w:val="24"/>
          <w:szCs w:val="24"/>
        </w:rPr>
        <w:t>электронной торговой площадк</w:t>
      </w:r>
      <w:r w:rsidR="00414AB1" w:rsidRPr="00C976FF">
        <w:rPr>
          <w:sz w:val="24"/>
          <w:szCs w:val="24"/>
        </w:rPr>
        <w:t>и</w:t>
      </w:r>
      <w:r w:rsidR="00702B2C" w:rsidRPr="00C976FF">
        <w:rPr>
          <w:sz w:val="24"/>
          <w:szCs w:val="24"/>
        </w:rPr>
        <w:t xml:space="preserve"> </w:t>
      </w:r>
      <w:r w:rsidR="000D70B6" w:rsidRPr="00C976FF">
        <w:rPr>
          <w:sz w:val="24"/>
          <w:szCs w:val="24"/>
        </w:rPr>
        <w:t>П</w:t>
      </w:r>
      <w:r w:rsidR="00702B2C" w:rsidRPr="00C976FF">
        <w:rPr>
          <w:sz w:val="24"/>
          <w:szCs w:val="24"/>
        </w:rPr>
        <w:t xml:space="preserve">АО «Россети» </w:t>
      </w:r>
      <w:hyperlink r:id="rId26" w:history="1">
        <w:r w:rsidR="00862664" w:rsidRPr="00C976FF">
          <w:rPr>
            <w:rStyle w:val="a7"/>
            <w:sz w:val="24"/>
            <w:szCs w:val="24"/>
          </w:rPr>
          <w:t>etp.rosseti.ru</w:t>
        </w:r>
      </w:hyperlink>
      <w:r w:rsidR="00862664" w:rsidRPr="00C976FF">
        <w:rPr>
          <w:sz w:val="24"/>
          <w:szCs w:val="24"/>
        </w:rPr>
        <w:t xml:space="preserve"> </w:t>
      </w:r>
      <w:r w:rsidR="00702B2C" w:rsidRPr="00C976FF">
        <w:rPr>
          <w:sz w:val="24"/>
          <w:szCs w:val="24"/>
        </w:rPr>
        <w:t>(далее</w:t>
      </w:r>
      <w:r w:rsidR="00702B2C" w:rsidRPr="00C12FA4">
        <w:rPr>
          <w:sz w:val="24"/>
          <w:szCs w:val="24"/>
        </w:rPr>
        <w:t xml:space="preserve">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C976FF"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r w:rsidR="00123C70" w:rsidRPr="00C976FF">
        <w:rPr>
          <w:sz w:val="24"/>
          <w:szCs w:val="24"/>
        </w:rPr>
        <w:t>Договор</w:t>
      </w:r>
      <w:r w:rsidR="00C976FF" w:rsidRPr="00C976FF">
        <w:rPr>
          <w:sz w:val="24"/>
          <w:szCs w:val="24"/>
        </w:rPr>
        <w:t>а</w:t>
      </w:r>
      <w:r w:rsidR="00A40714" w:rsidRPr="00C976FF">
        <w:rPr>
          <w:sz w:val="24"/>
          <w:szCs w:val="24"/>
        </w:rPr>
        <w:t xml:space="preserve"> </w:t>
      </w:r>
      <w:r w:rsidR="00366652" w:rsidRPr="00C976FF">
        <w:rPr>
          <w:sz w:val="24"/>
          <w:szCs w:val="24"/>
        </w:rPr>
        <w:t xml:space="preserve">на </w:t>
      </w:r>
      <w:bookmarkEnd w:id="17"/>
      <w:r w:rsidR="00C976FF" w:rsidRPr="00C976FF">
        <w:rPr>
          <w:sz w:val="24"/>
          <w:szCs w:val="24"/>
        </w:rPr>
        <w:t>выполнение работ по ремонту СВТ для нужд ПАО «МРСК Центра» (филиала «Липецкэнерго)</w:t>
      </w:r>
      <w:r w:rsidR="00C976FF">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лотов: </w:t>
      </w:r>
      <w:r w:rsidRPr="008D2928">
        <w:rPr>
          <w:b/>
          <w:sz w:val="24"/>
          <w:szCs w:val="24"/>
          <w:highlight w:val="yellow"/>
        </w:rPr>
        <w:t>1 (один)</w:t>
      </w:r>
      <w:r w:rsidRPr="00C12FA4">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C976FF">
        <w:rPr>
          <w:sz w:val="24"/>
          <w:szCs w:val="24"/>
        </w:rPr>
        <w:t>с</w:t>
      </w:r>
      <w:r w:rsidR="00C976FF" w:rsidRPr="00377364">
        <w:rPr>
          <w:sz w:val="24"/>
          <w:szCs w:val="24"/>
        </w:rPr>
        <w:t xml:space="preserve"> 02.04.2018 г. по 31.03.2021 г.</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976FF">
        <w:rPr>
          <w:sz w:val="24"/>
          <w:szCs w:val="24"/>
        </w:rPr>
        <w:t>Выполнение работ</w:t>
      </w:r>
      <w:r w:rsidR="00366652" w:rsidRPr="00C976FF">
        <w:rPr>
          <w:sz w:val="24"/>
          <w:szCs w:val="24"/>
        </w:rPr>
        <w:t xml:space="preserve"> Участником будет осуществляться на объектах Заказчика</w:t>
      </w:r>
      <w:bookmarkEnd w:id="20"/>
      <w:r w:rsidR="00C976FF" w:rsidRPr="00C976FF">
        <w:rPr>
          <w:b/>
          <w:sz w:val="24"/>
          <w:szCs w:val="24"/>
        </w:rPr>
        <w:t>.</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C976FF">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r w:rsidR="00DF0011" w:rsidRPr="00DF0011">
        <w:rPr>
          <w:iCs/>
          <w:sz w:val="24"/>
          <w:szCs w:val="24"/>
          <w:highlight w:val="lightGray"/>
        </w:rPr>
        <w:t xml:space="preserve"> </w:t>
      </w:r>
      <w:r w:rsidR="00DF0011" w:rsidRPr="00691FB1">
        <w:rPr>
          <w:iCs/>
          <w:sz w:val="24"/>
          <w:szCs w:val="24"/>
          <w:highlight w:val="lightGray"/>
        </w:rPr>
        <w:t>В случае</w:t>
      </w:r>
      <w:proofErr w:type="gramStart"/>
      <w:r w:rsidR="00DF0011" w:rsidRPr="00691FB1">
        <w:rPr>
          <w:iCs/>
          <w:sz w:val="24"/>
          <w:szCs w:val="24"/>
          <w:highlight w:val="lightGray"/>
        </w:rPr>
        <w:t>,</w:t>
      </w:r>
      <w:proofErr w:type="gramEnd"/>
      <w:r w:rsidR="00DF0011" w:rsidRPr="00691FB1">
        <w:rPr>
          <w:iCs/>
          <w:sz w:val="24"/>
          <w:szCs w:val="24"/>
          <w:highlight w:val="lightGray"/>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506208193"/>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w:t>
      </w:r>
      <w:proofErr w:type="gramStart"/>
      <w:r w:rsidRPr="00C606DE">
        <w:rPr>
          <w:bCs w:val="0"/>
          <w:sz w:val="24"/>
          <w:szCs w:val="24"/>
        </w:rPr>
        <w:t>является публичным конкурсом и не регулируется</w:t>
      </w:r>
      <w:proofErr w:type="gramEnd"/>
      <w:r w:rsidRPr="00C606DE">
        <w:rPr>
          <w:bCs w:val="0"/>
          <w:sz w:val="24"/>
          <w:szCs w:val="24"/>
        </w:rPr>
        <w:t xml:space="preserve">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w:t>
      </w:r>
      <w:proofErr w:type="gramStart"/>
      <w:r w:rsidR="00717F60" w:rsidRPr="00E71A48">
        <w:rPr>
          <w:sz w:val="24"/>
          <w:szCs w:val="24"/>
        </w:rPr>
        <w:t>имеет правовой статус оферты и</w:t>
      </w:r>
      <w:proofErr w:type="gramEnd"/>
      <w:r w:rsidR="00717F60" w:rsidRPr="00E71A48">
        <w:rPr>
          <w:sz w:val="24"/>
          <w:szCs w:val="24"/>
        </w:rPr>
        <w:t xml:space="preserve">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506208194"/>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506208195"/>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506208196"/>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w:t>
      </w:r>
      <w:proofErr w:type="gramStart"/>
      <w:r w:rsidR="00717F60" w:rsidRPr="00E71A48">
        <w:rPr>
          <w:sz w:val="24"/>
          <w:szCs w:val="24"/>
        </w:rPr>
        <w:t>отвечает и не имеет</w:t>
      </w:r>
      <w:proofErr w:type="gramEnd"/>
      <w:r w:rsidR="00717F60" w:rsidRPr="00E71A48">
        <w:rPr>
          <w:sz w:val="24"/>
          <w:szCs w:val="24"/>
        </w:rPr>
        <w:t xml:space="preserve">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w:t>
      </w:r>
      <w:proofErr w:type="gramStart"/>
      <w:r w:rsidRPr="00E71A48">
        <w:rPr>
          <w:sz w:val="24"/>
          <w:szCs w:val="24"/>
        </w:rPr>
        <w:t xml:space="preserve">представляют собой риск для </w:t>
      </w:r>
      <w:r w:rsidR="009C744E" w:rsidRPr="00E71A48">
        <w:rPr>
          <w:sz w:val="24"/>
          <w:szCs w:val="24"/>
        </w:rPr>
        <w:t>Участник</w:t>
      </w:r>
      <w:r w:rsidRPr="00E71A48">
        <w:rPr>
          <w:sz w:val="24"/>
          <w:szCs w:val="24"/>
        </w:rPr>
        <w:t>а и может</w:t>
      </w:r>
      <w:proofErr w:type="gramEnd"/>
      <w:r w:rsidRPr="00E71A48">
        <w:rPr>
          <w:sz w:val="24"/>
          <w:szCs w:val="24"/>
        </w:rPr>
        <w:t xml:space="preserve">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506208197"/>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bookmarkStart w:id="66" w:name="_Toc506208198"/>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bookmarkEnd w:id="66"/>
      <w:r w:rsidR="002D4BC6">
        <w:rPr>
          <w:b w:val="0"/>
        </w:rPr>
        <w:t xml:space="preserve"> </w:t>
      </w:r>
    </w:p>
    <w:p w:rsidR="002D4BC6" w:rsidRPr="002D4BC6" w:rsidRDefault="002D4BC6" w:rsidP="00750D4A">
      <w:pPr>
        <w:pStyle w:val="3"/>
        <w:ind w:left="0" w:firstLine="709"/>
        <w:jc w:val="both"/>
        <w:rPr>
          <w:b w:val="0"/>
        </w:rPr>
      </w:pPr>
      <w:bookmarkStart w:id="67" w:name="_Toc440361306"/>
      <w:bookmarkStart w:id="68" w:name="_Toc440376061"/>
      <w:bookmarkStart w:id="69" w:name="_Toc440376188"/>
      <w:bookmarkStart w:id="70" w:name="_Toc440382453"/>
      <w:bookmarkStart w:id="71" w:name="_Toc440447123"/>
      <w:bookmarkStart w:id="72" w:name="_Toc440620803"/>
      <w:bookmarkStart w:id="73" w:name="_Toc440631438"/>
      <w:bookmarkStart w:id="74" w:name="_Toc440875678"/>
      <w:bookmarkStart w:id="75" w:name="_Toc441131702"/>
      <w:bookmarkStart w:id="76" w:name="_Toc465865143"/>
      <w:bookmarkStart w:id="77" w:name="_Toc468976288"/>
      <w:bookmarkStart w:id="78" w:name="_Toc469483009"/>
      <w:bookmarkStart w:id="79" w:name="_Toc471897491"/>
      <w:bookmarkStart w:id="80" w:name="_Toc506208199"/>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2D4BC6" w:rsidRPr="002D4BC6" w:rsidRDefault="002D4BC6" w:rsidP="00750D4A">
      <w:pPr>
        <w:pStyle w:val="3"/>
        <w:numPr>
          <w:ilvl w:val="3"/>
          <w:numId w:val="1"/>
        </w:numPr>
        <w:ind w:left="709" w:firstLine="0"/>
        <w:jc w:val="both"/>
        <w:rPr>
          <w:b w:val="0"/>
          <w:szCs w:val="24"/>
        </w:rPr>
      </w:pPr>
      <w:bookmarkStart w:id="81" w:name="_Toc440361307"/>
      <w:bookmarkStart w:id="82" w:name="_Toc440376062"/>
      <w:bookmarkStart w:id="83" w:name="_Toc440376189"/>
      <w:bookmarkStart w:id="84" w:name="_Toc440382454"/>
      <w:bookmarkStart w:id="85" w:name="_Toc440447124"/>
      <w:bookmarkStart w:id="86" w:name="_Toc440620804"/>
      <w:bookmarkStart w:id="87" w:name="_Toc440631439"/>
      <w:bookmarkStart w:id="88" w:name="_Toc440875679"/>
      <w:bookmarkStart w:id="89" w:name="_Toc441131703"/>
      <w:bookmarkStart w:id="90" w:name="_Toc465865144"/>
      <w:bookmarkStart w:id="91" w:name="_Toc468976289"/>
      <w:bookmarkStart w:id="92" w:name="_Toc469483010"/>
      <w:bookmarkStart w:id="93" w:name="_Toc471897492"/>
      <w:bookmarkStart w:id="94" w:name="_Toc506208200"/>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2D4BC6" w:rsidRPr="002D4BC6" w:rsidRDefault="002D4BC6" w:rsidP="00750D4A">
      <w:pPr>
        <w:pStyle w:val="3"/>
        <w:numPr>
          <w:ilvl w:val="3"/>
          <w:numId w:val="1"/>
        </w:numPr>
        <w:ind w:left="709" w:firstLine="0"/>
        <w:jc w:val="both"/>
        <w:rPr>
          <w:b w:val="0"/>
          <w:szCs w:val="24"/>
        </w:rPr>
      </w:pPr>
      <w:bookmarkStart w:id="95" w:name="_Toc440361308"/>
      <w:bookmarkStart w:id="96" w:name="_Toc440376063"/>
      <w:bookmarkStart w:id="97" w:name="_Toc440376190"/>
      <w:bookmarkStart w:id="98" w:name="_Toc440382455"/>
      <w:bookmarkStart w:id="99" w:name="_Toc440447125"/>
      <w:bookmarkStart w:id="100" w:name="_Toc440620805"/>
      <w:bookmarkStart w:id="101" w:name="_Toc440631440"/>
      <w:bookmarkStart w:id="102" w:name="_Toc440875680"/>
      <w:bookmarkStart w:id="103" w:name="_Toc441131704"/>
      <w:bookmarkStart w:id="104" w:name="_Toc465865145"/>
      <w:bookmarkStart w:id="105" w:name="_Toc468976290"/>
      <w:bookmarkStart w:id="106" w:name="_Toc469483011"/>
      <w:bookmarkStart w:id="107" w:name="_Toc471897493"/>
      <w:bookmarkStart w:id="108" w:name="_Toc506208201"/>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00AE556B">
        <w:rPr>
          <w:b w:val="0"/>
          <w:szCs w:val="24"/>
        </w:rPr>
        <w:t xml:space="preserve"> </w:t>
      </w:r>
    </w:p>
    <w:p w:rsidR="002D4BC6" w:rsidRPr="002D4BC6" w:rsidRDefault="002D4BC6" w:rsidP="00750D4A">
      <w:pPr>
        <w:pStyle w:val="3"/>
        <w:ind w:left="0" w:firstLine="709"/>
        <w:jc w:val="both"/>
        <w:rPr>
          <w:b w:val="0"/>
          <w:szCs w:val="24"/>
        </w:rPr>
      </w:pPr>
      <w:bookmarkStart w:id="109" w:name="_Toc440361309"/>
      <w:bookmarkStart w:id="110" w:name="_Toc440376064"/>
      <w:bookmarkStart w:id="111" w:name="_Toc440376191"/>
      <w:bookmarkStart w:id="112" w:name="_Toc440382456"/>
      <w:bookmarkStart w:id="113" w:name="_Toc440447126"/>
      <w:bookmarkStart w:id="114" w:name="_Toc440620806"/>
      <w:bookmarkStart w:id="115" w:name="_Toc440631441"/>
      <w:bookmarkStart w:id="116" w:name="_Toc440875681"/>
      <w:bookmarkStart w:id="117" w:name="_Toc441131705"/>
      <w:bookmarkStart w:id="118" w:name="_Toc465865146"/>
      <w:bookmarkStart w:id="119" w:name="_Toc468976291"/>
      <w:bookmarkStart w:id="120" w:name="_Toc469483012"/>
      <w:bookmarkStart w:id="121" w:name="_Toc471897494"/>
      <w:bookmarkStart w:id="122" w:name="_Toc506208202"/>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w:t>
      </w:r>
      <w:proofErr w:type="gramStart"/>
      <w:r w:rsidRPr="002D4BC6">
        <w:rPr>
          <w:b w:val="0"/>
          <w:szCs w:val="24"/>
        </w:rPr>
        <w:t xml:space="preserve">подал </w:t>
      </w:r>
      <w:r>
        <w:rPr>
          <w:b w:val="0"/>
          <w:szCs w:val="24"/>
        </w:rPr>
        <w:t>Заявку</w:t>
      </w:r>
      <w:r w:rsidRPr="002D4BC6">
        <w:rPr>
          <w:b w:val="0"/>
          <w:szCs w:val="24"/>
        </w:rPr>
        <w:t xml:space="preserve"> и по которым он был</w:t>
      </w:r>
      <w:proofErr w:type="gramEnd"/>
      <w:r w:rsidRPr="002D4BC6">
        <w:rPr>
          <w:b w:val="0"/>
          <w:szCs w:val="24"/>
        </w:rPr>
        <w:t xml:space="preserve"> признан Победителем </w:t>
      </w:r>
      <w:r>
        <w:rPr>
          <w:b w:val="0"/>
          <w:szCs w:val="24"/>
        </w:rPr>
        <w:t>запроса предложений</w:t>
      </w:r>
      <w:r w:rsidRPr="002D4BC6">
        <w:rPr>
          <w:b w:val="0"/>
          <w:szCs w:val="24"/>
        </w:rPr>
        <w:t>.</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2D4BC6" w:rsidRPr="002D4BC6" w:rsidRDefault="002D4BC6" w:rsidP="00750D4A">
      <w:pPr>
        <w:pStyle w:val="3"/>
        <w:ind w:left="0" w:firstLine="709"/>
        <w:jc w:val="both"/>
        <w:rPr>
          <w:b w:val="0"/>
          <w:szCs w:val="24"/>
        </w:rPr>
      </w:pPr>
      <w:bookmarkStart w:id="123" w:name="_Toc440361310"/>
      <w:bookmarkStart w:id="124" w:name="_Toc440376065"/>
      <w:bookmarkStart w:id="125" w:name="_Toc440376192"/>
      <w:bookmarkStart w:id="126" w:name="_Toc440382457"/>
      <w:bookmarkStart w:id="127" w:name="_Toc440447127"/>
      <w:bookmarkStart w:id="128" w:name="_Toc440620807"/>
      <w:bookmarkStart w:id="129" w:name="_Toc440631442"/>
      <w:bookmarkStart w:id="130" w:name="_Toc440875682"/>
      <w:bookmarkStart w:id="131" w:name="_Toc441131706"/>
      <w:bookmarkStart w:id="132" w:name="_Toc465865147"/>
      <w:bookmarkStart w:id="133" w:name="_Toc468976292"/>
      <w:bookmarkStart w:id="134" w:name="_Toc469483013"/>
      <w:bookmarkStart w:id="135" w:name="_Toc471897495"/>
      <w:bookmarkStart w:id="136" w:name="_Toc506208203"/>
      <w:r w:rsidRPr="002D4BC6">
        <w:rPr>
          <w:b w:val="0"/>
          <w:szCs w:val="24"/>
        </w:rPr>
        <w:lastRenderedPageBreak/>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E420A2" w:rsidRPr="002D4BC6" w:rsidRDefault="00E420A2" w:rsidP="00750D4A">
      <w:pPr>
        <w:pStyle w:val="3"/>
        <w:ind w:left="0" w:firstLine="709"/>
        <w:jc w:val="both"/>
        <w:rPr>
          <w:b w:val="0"/>
          <w:szCs w:val="24"/>
        </w:rPr>
        <w:sectPr w:rsidR="00E420A2" w:rsidRPr="002D4BC6"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7" w:name="_Проект_договора"/>
      <w:bookmarkStart w:id="138" w:name="_Ref305973574"/>
      <w:bookmarkStart w:id="139" w:name="_Ref440272931"/>
      <w:bookmarkStart w:id="140" w:name="_Ref440274025"/>
      <w:bookmarkStart w:id="141" w:name="_Ref440292752"/>
      <w:bookmarkStart w:id="142" w:name="_Toc506208204"/>
      <w:bookmarkEnd w:id="52"/>
      <w:bookmarkEnd w:id="137"/>
      <w:r w:rsidRPr="006238AF">
        <w:rPr>
          <w:szCs w:val="24"/>
        </w:rPr>
        <w:lastRenderedPageBreak/>
        <w:t xml:space="preserve">Проект </w:t>
      </w:r>
      <w:r w:rsidR="00123C70" w:rsidRPr="006238AF">
        <w:rPr>
          <w:szCs w:val="24"/>
        </w:rPr>
        <w:t>Договор</w:t>
      </w:r>
      <w:r w:rsidRPr="006238AF">
        <w:rPr>
          <w:szCs w:val="24"/>
        </w:rPr>
        <w:t>а</w:t>
      </w:r>
      <w:bookmarkEnd w:id="13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9"/>
      <w:bookmarkEnd w:id="140"/>
      <w:bookmarkEnd w:id="141"/>
      <w:bookmarkEnd w:id="142"/>
    </w:p>
    <w:p w:rsidR="00953802" w:rsidRPr="006238AF" w:rsidRDefault="00216641" w:rsidP="00953802">
      <w:pPr>
        <w:pStyle w:val="2"/>
        <w:tabs>
          <w:tab w:val="clear" w:pos="1700"/>
          <w:tab w:val="left" w:pos="567"/>
        </w:tabs>
        <w:spacing w:line="264" w:lineRule="auto"/>
      </w:pPr>
      <w:bookmarkStart w:id="143" w:name="_Toc506208205"/>
      <w:r w:rsidRPr="006238AF">
        <w:t>Проект договора</w:t>
      </w:r>
      <w:bookmarkEnd w:id="143"/>
    </w:p>
    <w:p w:rsidR="00953802" w:rsidRPr="003803A7" w:rsidRDefault="00953802" w:rsidP="00953802">
      <w:pPr>
        <w:pStyle w:val="3"/>
        <w:ind w:left="0" w:firstLine="709"/>
        <w:jc w:val="both"/>
        <w:rPr>
          <w:b w:val="0"/>
        </w:rPr>
      </w:pPr>
      <w:bookmarkStart w:id="144" w:name="_Toc439238031"/>
      <w:bookmarkStart w:id="145" w:name="_Toc439238153"/>
      <w:bookmarkStart w:id="146" w:name="_Toc439252705"/>
      <w:bookmarkStart w:id="147" w:name="_Toc439323563"/>
      <w:bookmarkStart w:id="148" w:name="_Toc439323679"/>
      <w:bookmarkStart w:id="149" w:name="_Toc440361313"/>
      <w:bookmarkStart w:id="150" w:name="_Toc440376068"/>
      <w:bookmarkStart w:id="151" w:name="_Toc440376195"/>
      <w:bookmarkStart w:id="152" w:name="_Toc440382460"/>
      <w:bookmarkStart w:id="153" w:name="_Toc440447130"/>
      <w:bookmarkStart w:id="154" w:name="_Toc440620810"/>
      <w:bookmarkStart w:id="155" w:name="_Toc440631445"/>
      <w:bookmarkStart w:id="156" w:name="_Toc440875685"/>
      <w:bookmarkStart w:id="157" w:name="_Toc441131709"/>
      <w:bookmarkStart w:id="158" w:name="_Toc465865150"/>
      <w:bookmarkStart w:id="159" w:name="_Toc468976295"/>
      <w:bookmarkStart w:id="160" w:name="_Toc469483016"/>
      <w:bookmarkStart w:id="161" w:name="_Toc471897498"/>
      <w:bookmarkStart w:id="162" w:name="_Toc506208206"/>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953802" w:rsidRPr="006238AF" w:rsidRDefault="0094713A" w:rsidP="0094713A">
      <w:pPr>
        <w:pStyle w:val="3"/>
        <w:ind w:left="0" w:firstLine="709"/>
        <w:jc w:val="both"/>
        <w:rPr>
          <w:b w:val="0"/>
        </w:rPr>
      </w:pPr>
      <w:bookmarkStart w:id="163" w:name="_Toc439238032"/>
      <w:bookmarkStart w:id="164" w:name="_Toc439238154"/>
      <w:bookmarkStart w:id="165" w:name="_Toc439252706"/>
      <w:bookmarkStart w:id="166" w:name="_Toc439323564"/>
      <w:bookmarkStart w:id="167" w:name="_Toc439323680"/>
      <w:bookmarkStart w:id="168" w:name="_Toc440361314"/>
      <w:bookmarkStart w:id="169" w:name="_Toc440376069"/>
      <w:bookmarkStart w:id="170" w:name="_Toc440376196"/>
      <w:bookmarkStart w:id="171" w:name="_Toc440382461"/>
      <w:bookmarkStart w:id="172" w:name="_Toc440447131"/>
      <w:bookmarkStart w:id="173" w:name="_Toc440620811"/>
      <w:bookmarkStart w:id="174" w:name="_Toc440631446"/>
      <w:bookmarkStart w:id="175" w:name="_Toc440875686"/>
      <w:bookmarkStart w:id="176" w:name="_Toc441131710"/>
      <w:bookmarkStart w:id="177" w:name="_Toc465865151"/>
      <w:bookmarkStart w:id="178" w:name="_Toc468976296"/>
      <w:bookmarkStart w:id="179" w:name="_Toc469483017"/>
      <w:bookmarkStart w:id="180" w:name="_Toc471897499"/>
      <w:bookmarkStart w:id="181" w:name="_Toc506208207"/>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rsidR="0094713A" w:rsidRPr="003303E9" w:rsidRDefault="0094713A" w:rsidP="0094713A">
      <w:pPr>
        <w:pStyle w:val="3"/>
        <w:ind w:left="0" w:firstLine="709"/>
        <w:jc w:val="both"/>
        <w:rPr>
          <w:b w:val="0"/>
        </w:rPr>
      </w:pPr>
      <w:bookmarkStart w:id="182" w:name="_Toc439238033"/>
      <w:bookmarkStart w:id="183" w:name="_Toc439238155"/>
      <w:bookmarkStart w:id="184" w:name="_Toc439252707"/>
      <w:bookmarkStart w:id="185" w:name="_Toc439323565"/>
      <w:bookmarkStart w:id="186" w:name="_Toc439323681"/>
      <w:bookmarkStart w:id="187" w:name="_Toc440361315"/>
      <w:bookmarkStart w:id="188" w:name="_Toc440376070"/>
      <w:bookmarkStart w:id="189" w:name="_Toc440376197"/>
      <w:bookmarkStart w:id="190" w:name="_Toc440382462"/>
      <w:bookmarkStart w:id="191" w:name="_Toc440447132"/>
      <w:bookmarkStart w:id="192" w:name="_Toc440620812"/>
      <w:bookmarkStart w:id="193" w:name="_Toc440631447"/>
      <w:bookmarkStart w:id="194" w:name="_Toc440875687"/>
      <w:bookmarkStart w:id="195" w:name="_Toc441131711"/>
      <w:bookmarkStart w:id="196" w:name="_Toc465865152"/>
      <w:bookmarkStart w:id="197" w:name="_Toc468976297"/>
      <w:bookmarkStart w:id="198" w:name="_Toc469483018"/>
      <w:bookmarkStart w:id="199" w:name="_Toc471897500"/>
      <w:bookmarkStart w:id="200" w:name="_Toc506208208"/>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53802" w:rsidRPr="003303E9" w:rsidRDefault="00953802" w:rsidP="00953802">
      <w:pPr>
        <w:pStyle w:val="2"/>
        <w:tabs>
          <w:tab w:val="clear" w:pos="1700"/>
          <w:tab w:val="left" w:pos="567"/>
        </w:tabs>
        <w:spacing w:line="264" w:lineRule="auto"/>
      </w:pPr>
      <w:bookmarkStart w:id="201" w:name="_Toc506208209"/>
      <w:r w:rsidRPr="003303E9">
        <w:rPr>
          <w:bCs w:val="0"/>
        </w:rPr>
        <w:t>Антикоррупционная оговорка, включаемая в проект договора</w:t>
      </w:r>
      <w:bookmarkEnd w:id="201"/>
    </w:p>
    <w:p w:rsidR="00953802" w:rsidRPr="003303E9" w:rsidRDefault="0094713A" w:rsidP="0094713A">
      <w:pPr>
        <w:pStyle w:val="3"/>
        <w:ind w:left="0" w:firstLine="709"/>
        <w:jc w:val="both"/>
        <w:rPr>
          <w:b w:val="0"/>
        </w:rPr>
      </w:pPr>
      <w:bookmarkStart w:id="202" w:name="_Toc439238157"/>
      <w:bookmarkStart w:id="203" w:name="_Toc439252709"/>
      <w:bookmarkStart w:id="204" w:name="_Toc439323567"/>
      <w:bookmarkStart w:id="205" w:name="_Toc439323683"/>
      <w:bookmarkStart w:id="206" w:name="_Toc440361317"/>
      <w:bookmarkStart w:id="207" w:name="_Toc440376072"/>
      <w:bookmarkStart w:id="208" w:name="_Toc440376199"/>
      <w:bookmarkStart w:id="209" w:name="_Toc440382464"/>
      <w:bookmarkStart w:id="210" w:name="_Toc440447134"/>
      <w:bookmarkStart w:id="211" w:name="_Toc440620814"/>
      <w:bookmarkStart w:id="212" w:name="_Toc440631449"/>
      <w:bookmarkStart w:id="213" w:name="_Toc440875689"/>
      <w:bookmarkStart w:id="214" w:name="_Toc441131713"/>
      <w:bookmarkStart w:id="215" w:name="_Toc465865154"/>
      <w:bookmarkStart w:id="216" w:name="_Toc468976299"/>
      <w:bookmarkStart w:id="217" w:name="_Toc469483020"/>
      <w:bookmarkStart w:id="218" w:name="_Toc471897502"/>
      <w:bookmarkStart w:id="219" w:name="_Toc506208210"/>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4713A" w:rsidRPr="003303E9" w:rsidRDefault="0094713A" w:rsidP="0094713A">
      <w:pPr>
        <w:pStyle w:val="3"/>
        <w:ind w:left="0" w:firstLine="709"/>
        <w:jc w:val="both"/>
        <w:rPr>
          <w:b w:val="0"/>
        </w:rPr>
      </w:pPr>
      <w:bookmarkStart w:id="220" w:name="_Toc439238158"/>
      <w:bookmarkStart w:id="221" w:name="_Toc439252710"/>
      <w:bookmarkStart w:id="222" w:name="_Toc439323568"/>
      <w:bookmarkStart w:id="223" w:name="_Toc439323684"/>
      <w:bookmarkStart w:id="224" w:name="_Toc440361318"/>
      <w:bookmarkStart w:id="225" w:name="_Toc440376073"/>
      <w:bookmarkStart w:id="226" w:name="_Toc440376200"/>
      <w:bookmarkStart w:id="227" w:name="_Toc440382465"/>
      <w:bookmarkStart w:id="228" w:name="_Toc440447135"/>
      <w:bookmarkStart w:id="229" w:name="_Toc440620815"/>
      <w:bookmarkStart w:id="230" w:name="_Toc440631450"/>
      <w:bookmarkStart w:id="231" w:name="_Toc440875690"/>
      <w:bookmarkStart w:id="232" w:name="_Toc441131714"/>
      <w:bookmarkStart w:id="233" w:name="_Toc465865155"/>
      <w:bookmarkStart w:id="234" w:name="_Toc468976300"/>
      <w:bookmarkStart w:id="235" w:name="_Toc469483021"/>
      <w:bookmarkStart w:id="236" w:name="_Toc471897503"/>
      <w:bookmarkStart w:id="237" w:name="_Toc506208211"/>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rsidR="0094713A" w:rsidRPr="003303E9" w:rsidRDefault="0094713A" w:rsidP="0094713A">
      <w:pPr>
        <w:pStyle w:val="3"/>
        <w:ind w:left="0" w:firstLine="709"/>
        <w:jc w:val="both"/>
        <w:rPr>
          <w:b w:val="0"/>
        </w:rPr>
      </w:pPr>
      <w:bookmarkStart w:id="238" w:name="_Toc439238159"/>
      <w:bookmarkStart w:id="239" w:name="_Toc439252711"/>
      <w:bookmarkStart w:id="240" w:name="_Toc439323569"/>
      <w:bookmarkStart w:id="241" w:name="_Toc439323685"/>
      <w:bookmarkStart w:id="242" w:name="_Ref440270867"/>
      <w:bookmarkStart w:id="243" w:name="_Toc440361319"/>
      <w:bookmarkStart w:id="244" w:name="_Toc440376074"/>
      <w:bookmarkStart w:id="245" w:name="_Toc440376201"/>
      <w:bookmarkStart w:id="246" w:name="_Toc440382466"/>
      <w:bookmarkStart w:id="247" w:name="_Toc440447136"/>
      <w:bookmarkStart w:id="248" w:name="_Toc440620816"/>
      <w:bookmarkStart w:id="249" w:name="_Toc440631451"/>
      <w:bookmarkStart w:id="250" w:name="_Toc440875691"/>
      <w:bookmarkStart w:id="251" w:name="_Toc441131715"/>
      <w:bookmarkStart w:id="252" w:name="_Toc465865156"/>
      <w:bookmarkStart w:id="253" w:name="_Toc468976301"/>
      <w:bookmarkStart w:id="254" w:name="_Toc469483022"/>
      <w:bookmarkStart w:id="255" w:name="_Toc471897504"/>
      <w:bookmarkStart w:id="256" w:name="_Toc506208212"/>
      <w:r w:rsidRPr="003303E9">
        <w:rPr>
          <w:b w:val="0"/>
        </w:rPr>
        <w:t>Текст Антикоррупционной оговорки:</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w:t>
      </w:r>
      <w:proofErr w:type="gramStart"/>
      <w:r w:rsidRPr="00796F09">
        <w:rPr>
          <w:sz w:val="24"/>
          <w:szCs w:val="24"/>
        </w:rPr>
        <w:t xml:space="preserve">ПАО «Россети» по адресу - </w:t>
      </w:r>
      <w:hyperlink r:id="rId32"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796F09">
        <w:rPr>
          <w:sz w:val="24"/>
          <w:szCs w:val="24"/>
        </w:rPr>
        <w:t xml:space="preserve">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57" w:name="_Ref303622434"/>
      <w:bookmarkStart w:id="258" w:name="_Ref303624273"/>
      <w:bookmarkStart w:id="259" w:name="_Ref303682476"/>
      <w:bookmarkStart w:id="260" w:name="_Ref303683017"/>
      <w:bookmarkEnd w:id="257"/>
      <w:bookmarkEnd w:id="258"/>
      <w:bookmarkEnd w:id="259"/>
      <w:bookmarkEnd w:id="260"/>
    </w:p>
    <w:p w:rsidR="00726981" w:rsidRPr="00F31976" w:rsidRDefault="00726981" w:rsidP="00726981">
      <w:pPr>
        <w:pStyle w:val="2"/>
        <w:tabs>
          <w:tab w:val="clear" w:pos="1700"/>
          <w:tab w:val="left" w:pos="567"/>
        </w:tabs>
        <w:spacing w:line="264" w:lineRule="auto"/>
        <w:rPr>
          <w:bCs w:val="0"/>
        </w:rPr>
      </w:pPr>
      <w:bookmarkStart w:id="261" w:name="_Toc469470557"/>
      <w:bookmarkStart w:id="262" w:name="_Toc506208213"/>
      <w:r w:rsidRPr="00F31976">
        <w:rPr>
          <w:bCs w:val="0"/>
        </w:rPr>
        <w:lastRenderedPageBreak/>
        <w:t>Дополнительные условия, включаемые в проект договора</w:t>
      </w:r>
      <w:bookmarkEnd w:id="261"/>
      <w:bookmarkEnd w:id="262"/>
    </w:p>
    <w:p w:rsidR="00726981" w:rsidRPr="00F31976" w:rsidRDefault="00726981" w:rsidP="00726981">
      <w:pPr>
        <w:pStyle w:val="3"/>
        <w:ind w:left="0" w:firstLine="709"/>
        <w:jc w:val="both"/>
        <w:rPr>
          <w:b w:val="0"/>
        </w:rPr>
      </w:pPr>
      <w:bookmarkStart w:id="263" w:name="_Toc469470558"/>
      <w:bookmarkStart w:id="264" w:name="_Toc469483024"/>
      <w:bookmarkStart w:id="265" w:name="_Toc471897506"/>
      <w:bookmarkStart w:id="266" w:name="_Toc506208214"/>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63"/>
      <w:bookmarkEnd w:id="264"/>
      <w:bookmarkEnd w:id="265"/>
      <w:bookmarkEnd w:id="266"/>
    </w:p>
    <w:p w:rsidR="00726981" w:rsidRPr="00F31976" w:rsidRDefault="00726981" w:rsidP="00726981">
      <w:pPr>
        <w:pStyle w:val="3"/>
        <w:ind w:left="0" w:firstLine="709"/>
        <w:jc w:val="both"/>
        <w:rPr>
          <w:b w:val="0"/>
          <w:szCs w:val="24"/>
        </w:rPr>
      </w:pPr>
      <w:bookmarkStart w:id="267" w:name="_Toc469470559"/>
      <w:bookmarkStart w:id="268" w:name="_Toc469483025"/>
      <w:bookmarkStart w:id="269" w:name="_Toc471897507"/>
      <w:bookmarkStart w:id="270" w:name="_Toc506208215"/>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67"/>
      <w:bookmarkEnd w:id="268"/>
      <w:bookmarkEnd w:id="269"/>
      <w:bookmarkEnd w:id="270"/>
    </w:p>
    <w:p w:rsidR="00726981" w:rsidRPr="00F31976" w:rsidRDefault="00726981" w:rsidP="00726981">
      <w:pPr>
        <w:pStyle w:val="3"/>
        <w:ind w:left="0" w:firstLine="709"/>
        <w:jc w:val="both"/>
        <w:rPr>
          <w:b w:val="0"/>
          <w:szCs w:val="24"/>
        </w:rPr>
      </w:pPr>
      <w:bookmarkStart w:id="271" w:name="_Ref469470272"/>
      <w:bookmarkStart w:id="272" w:name="_Toc469470560"/>
      <w:bookmarkStart w:id="273" w:name="_Toc469483026"/>
      <w:bookmarkStart w:id="274" w:name="_Toc471897508"/>
      <w:bookmarkStart w:id="275" w:name="_Toc506208216"/>
      <w:r w:rsidRPr="00F31976">
        <w:rPr>
          <w:b w:val="0"/>
        </w:rPr>
        <w:t>Дополнительные</w:t>
      </w:r>
      <w:r w:rsidRPr="00F31976">
        <w:rPr>
          <w:b w:val="0"/>
          <w:szCs w:val="24"/>
        </w:rPr>
        <w:t xml:space="preserve"> условия:</w:t>
      </w:r>
      <w:bookmarkEnd w:id="271"/>
      <w:bookmarkEnd w:id="272"/>
      <w:bookmarkEnd w:id="273"/>
      <w:bookmarkEnd w:id="274"/>
      <w:bookmarkEnd w:id="275"/>
    </w:p>
    <w:p w:rsidR="00726981" w:rsidRPr="00F31976" w:rsidRDefault="00726981" w:rsidP="00726981">
      <w:pPr>
        <w:pStyle w:val="3"/>
        <w:numPr>
          <w:ilvl w:val="0"/>
          <w:numId w:val="0"/>
        </w:numPr>
        <w:ind w:firstLine="709"/>
        <w:jc w:val="both"/>
        <w:rPr>
          <w:b w:val="0"/>
          <w:szCs w:val="24"/>
        </w:rPr>
      </w:pPr>
      <w:bookmarkStart w:id="276" w:name="_Toc469470561"/>
      <w:bookmarkStart w:id="277" w:name="_Toc469483027"/>
      <w:bookmarkStart w:id="278" w:name="_Toc471897509"/>
      <w:bookmarkStart w:id="279" w:name="_Toc506208217"/>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76"/>
      <w:bookmarkEnd w:id="277"/>
      <w:bookmarkEnd w:id="278"/>
      <w:bookmarkEnd w:id="279"/>
    </w:p>
    <w:p w:rsidR="00726981" w:rsidRPr="00F31976" w:rsidRDefault="00726981" w:rsidP="00726981">
      <w:pPr>
        <w:pStyle w:val="3"/>
        <w:numPr>
          <w:ilvl w:val="0"/>
          <w:numId w:val="0"/>
        </w:numPr>
        <w:ind w:firstLine="709"/>
        <w:jc w:val="both"/>
        <w:rPr>
          <w:b w:val="0"/>
          <w:szCs w:val="24"/>
        </w:rPr>
      </w:pPr>
      <w:bookmarkStart w:id="280" w:name="_Toc469470562"/>
      <w:bookmarkStart w:id="281" w:name="_Toc469483028"/>
      <w:bookmarkStart w:id="282" w:name="_Toc471897510"/>
      <w:bookmarkStart w:id="283" w:name="_Toc506208218"/>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80"/>
      <w:bookmarkEnd w:id="281"/>
      <w:bookmarkEnd w:id="282"/>
      <w:bookmarkEnd w:id="283"/>
    </w:p>
    <w:p w:rsidR="00726981" w:rsidRPr="00F31976" w:rsidRDefault="00726981" w:rsidP="00726981">
      <w:pPr>
        <w:pStyle w:val="3"/>
        <w:numPr>
          <w:ilvl w:val="0"/>
          <w:numId w:val="0"/>
        </w:numPr>
        <w:ind w:firstLine="709"/>
        <w:jc w:val="both"/>
        <w:rPr>
          <w:b w:val="0"/>
          <w:szCs w:val="24"/>
        </w:rPr>
      </w:pPr>
      <w:bookmarkStart w:id="284" w:name="_Toc469470563"/>
      <w:bookmarkStart w:id="285" w:name="_Toc469483029"/>
      <w:bookmarkStart w:id="286" w:name="_Toc471897511"/>
      <w:bookmarkStart w:id="287" w:name="_Toc506208219"/>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84"/>
      <w:bookmarkEnd w:id="285"/>
      <w:bookmarkEnd w:id="286"/>
      <w:bookmarkEnd w:id="287"/>
    </w:p>
    <w:p w:rsidR="00726981" w:rsidRPr="007E5B28" w:rsidRDefault="00726981" w:rsidP="00726981">
      <w:pPr>
        <w:pStyle w:val="3"/>
        <w:numPr>
          <w:ilvl w:val="0"/>
          <w:numId w:val="0"/>
        </w:numPr>
        <w:ind w:firstLine="709"/>
        <w:jc w:val="both"/>
        <w:rPr>
          <w:b w:val="0"/>
          <w:szCs w:val="24"/>
        </w:rPr>
      </w:pPr>
      <w:bookmarkStart w:id="288" w:name="_Toc469470564"/>
      <w:bookmarkStart w:id="289" w:name="_Toc469483030"/>
      <w:bookmarkStart w:id="290" w:name="_Toc471897512"/>
      <w:bookmarkStart w:id="291" w:name="_Toc506208220"/>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88"/>
      <w:bookmarkEnd w:id="289"/>
      <w:bookmarkEnd w:id="290"/>
      <w:bookmarkEnd w:id="291"/>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92" w:name="_Ref303711222"/>
      <w:bookmarkStart w:id="293" w:name="_Ref311232052"/>
      <w:bookmarkStart w:id="294" w:name="_Toc50620822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92"/>
      <w:r w:rsidR="00D51A0B" w:rsidRPr="00E71A48">
        <w:rPr>
          <w:szCs w:val="24"/>
        </w:rPr>
        <w:t>Заявок</w:t>
      </w:r>
      <w:bookmarkEnd w:id="293"/>
      <w:bookmarkEnd w:id="294"/>
    </w:p>
    <w:p w:rsidR="00717F60" w:rsidRPr="00E71A48" w:rsidRDefault="00717F60" w:rsidP="00E71A48">
      <w:pPr>
        <w:pStyle w:val="2"/>
        <w:tabs>
          <w:tab w:val="clear" w:pos="1700"/>
          <w:tab w:val="left" w:pos="567"/>
        </w:tabs>
        <w:spacing w:line="264" w:lineRule="auto"/>
      </w:pPr>
      <w:bookmarkStart w:id="295" w:name="_Toc506208222"/>
      <w:r w:rsidRPr="00E71A48">
        <w:t xml:space="preserve">Общий порядок проведения </w:t>
      </w:r>
      <w:r w:rsidR="00440928" w:rsidRPr="00E71A48">
        <w:t>З</w:t>
      </w:r>
      <w:r w:rsidRPr="00E71A48">
        <w:t>апроса предложений</w:t>
      </w:r>
      <w:bookmarkEnd w:id="295"/>
    </w:p>
    <w:p w:rsidR="00717F60" w:rsidRPr="00E71A48" w:rsidRDefault="00717F60" w:rsidP="00953802">
      <w:pPr>
        <w:pStyle w:val="3"/>
        <w:rPr>
          <w:bCs w:val="0"/>
          <w:szCs w:val="24"/>
        </w:rPr>
      </w:pPr>
      <w:bookmarkStart w:id="296" w:name="_Toc439323688"/>
      <w:bookmarkStart w:id="297" w:name="_Toc440361322"/>
      <w:bookmarkStart w:id="298" w:name="_Toc440376077"/>
      <w:bookmarkStart w:id="299" w:name="_Toc440376204"/>
      <w:bookmarkStart w:id="300" w:name="_Toc440382469"/>
      <w:bookmarkStart w:id="301" w:name="_Toc440447139"/>
      <w:bookmarkStart w:id="302" w:name="_Toc440620819"/>
      <w:bookmarkStart w:id="303" w:name="_Toc440631454"/>
      <w:bookmarkStart w:id="304" w:name="_Toc440875694"/>
      <w:bookmarkStart w:id="305" w:name="_Toc441131718"/>
      <w:bookmarkStart w:id="306" w:name="_Toc465865159"/>
      <w:bookmarkStart w:id="307" w:name="_Toc468976304"/>
      <w:bookmarkStart w:id="308" w:name="_Toc469483033"/>
      <w:bookmarkStart w:id="309" w:name="_Toc471897515"/>
      <w:bookmarkStart w:id="310" w:name="_Toc506208223"/>
      <w:r w:rsidRPr="00E71A48">
        <w:rPr>
          <w:szCs w:val="24"/>
        </w:rPr>
        <w:t>Запрос</w:t>
      </w:r>
      <w:r w:rsidRPr="00E71A48">
        <w:rPr>
          <w:bCs w:val="0"/>
          <w:szCs w:val="24"/>
        </w:rPr>
        <w:t xml:space="preserve"> предложений проводится в следующем порядке: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11" w:name="__RefNumPara__828_922829174"/>
      <w:bookmarkEnd w:id="31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12" w:name="__RefNumPara__832_922829174"/>
      <w:bookmarkEnd w:id="31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13" w:name="__RefNumPara__834_922829174"/>
      <w:bookmarkEnd w:id="31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14" w:name="__RefNumPara__836_922829174"/>
      <w:bookmarkEnd w:id="31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15" w:name="_Toc439323689"/>
      <w:bookmarkStart w:id="316" w:name="_Toc440361323"/>
      <w:bookmarkStart w:id="317" w:name="_Toc440376078"/>
      <w:bookmarkStart w:id="318" w:name="_Toc440376205"/>
      <w:bookmarkStart w:id="319" w:name="_Toc440382470"/>
      <w:bookmarkStart w:id="320" w:name="_Toc440447140"/>
      <w:bookmarkStart w:id="321" w:name="_Toc440620820"/>
      <w:bookmarkStart w:id="322" w:name="_Toc440631455"/>
      <w:bookmarkStart w:id="323" w:name="_Toc440875695"/>
      <w:bookmarkStart w:id="324" w:name="_Toc441131719"/>
      <w:bookmarkStart w:id="325" w:name="_Toc465865160"/>
      <w:bookmarkStart w:id="326" w:name="_Toc468976305"/>
      <w:bookmarkStart w:id="327" w:name="_Toc469483034"/>
      <w:bookmarkStart w:id="328" w:name="_Toc471897516"/>
      <w:bookmarkStart w:id="329" w:name="_Toc50620822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30" w:name="_Ref303250835"/>
      <w:bookmarkStart w:id="331" w:name="_Ref305973033"/>
      <w:bookmarkStart w:id="332" w:name="_Toc506208225"/>
      <w:bookmarkStart w:id="33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30"/>
      <w:r w:rsidRPr="00E71A48">
        <w:t xml:space="preserve"> по запросу предложений</w:t>
      </w:r>
      <w:bookmarkEnd w:id="331"/>
      <w:bookmarkEnd w:id="33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 xml:space="preserve">Иные публикации не </w:t>
      </w:r>
      <w:proofErr w:type="gramStart"/>
      <w:r w:rsidRPr="00E71A48">
        <w:rPr>
          <w:sz w:val="24"/>
          <w:szCs w:val="24"/>
        </w:rPr>
        <w:t>являются официальными и не влекут</w:t>
      </w:r>
      <w:proofErr w:type="gramEnd"/>
      <w:r w:rsidRPr="00E71A48">
        <w:rPr>
          <w:sz w:val="24"/>
          <w:szCs w:val="24"/>
        </w:rPr>
        <w:t xml:space="preserve">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34" w:name="__RefNumPara__444_922829174"/>
      <w:bookmarkStart w:id="335" w:name="_Ref191386216"/>
      <w:bookmarkStart w:id="336" w:name="_Ref305973147"/>
      <w:bookmarkStart w:id="337" w:name="_Toc506208226"/>
      <w:bookmarkEnd w:id="333"/>
      <w:bookmarkEnd w:id="334"/>
      <w:r w:rsidRPr="00E71A48">
        <w:lastRenderedPageBreak/>
        <w:t xml:space="preserve">Подготовка </w:t>
      </w:r>
      <w:bookmarkEnd w:id="335"/>
      <w:r w:rsidRPr="00E71A48">
        <w:t>Заявок</w:t>
      </w:r>
      <w:bookmarkEnd w:id="336"/>
      <w:bookmarkEnd w:id="337"/>
    </w:p>
    <w:p w:rsidR="00717F60" w:rsidRPr="00E71A48" w:rsidRDefault="00717F60" w:rsidP="00E71A48">
      <w:pPr>
        <w:pStyle w:val="3"/>
        <w:spacing w:line="264" w:lineRule="auto"/>
        <w:rPr>
          <w:szCs w:val="24"/>
        </w:rPr>
      </w:pPr>
      <w:bookmarkStart w:id="338" w:name="_Ref306114638"/>
      <w:bookmarkStart w:id="339" w:name="_Toc440361326"/>
      <w:bookmarkStart w:id="340" w:name="_Toc440376081"/>
      <w:bookmarkStart w:id="341" w:name="_Toc440376208"/>
      <w:bookmarkStart w:id="342" w:name="_Toc440382473"/>
      <w:bookmarkStart w:id="343" w:name="_Toc440447143"/>
      <w:bookmarkStart w:id="344" w:name="_Toc440620823"/>
      <w:bookmarkStart w:id="345" w:name="_Toc440631458"/>
      <w:bookmarkStart w:id="346" w:name="_Toc440875698"/>
      <w:bookmarkStart w:id="347" w:name="_Toc441131722"/>
      <w:bookmarkStart w:id="348" w:name="_Toc465865163"/>
      <w:bookmarkStart w:id="349" w:name="_Toc468976308"/>
      <w:bookmarkStart w:id="350" w:name="_Toc469483037"/>
      <w:bookmarkStart w:id="351" w:name="_Toc471897519"/>
      <w:bookmarkStart w:id="352" w:name="_Toc506208227"/>
      <w:r w:rsidRPr="00E71A48">
        <w:rPr>
          <w:szCs w:val="24"/>
        </w:rPr>
        <w:t xml:space="preserve">Общие требования к </w:t>
      </w:r>
      <w:r w:rsidR="004B5EB3" w:rsidRPr="00E71A48">
        <w:rPr>
          <w:szCs w:val="24"/>
        </w:rPr>
        <w:t>Заявк</w:t>
      </w:r>
      <w:r w:rsidRPr="00E71A48">
        <w:rPr>
          <w:szCs w:val="24"/>
        </w:rPr>
        <w:t>е</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53"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53"/>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54"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54"/>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C976FF">
        <w:rPr>
          <w:bCs w:val="0"/>
          <w:spacing w:val="-1"/>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w:t>
      </w:r>
      <w:r w:rsidRPr="00577EC9">
        <w:rPr>
          <w:sz w:val="24"/>
          <w:szCs w:val="24"/>
        </w:rPr>
        <w:lastRenderedPageBreak/>
        <w:t>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roofErr w:type="gramEnd"/>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55"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55"/>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56" w:name="_Ref55279015"/>
      <w:bookmarkStart w:id="357"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5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5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57"/>
      <w:bookmarkEnd w:id="358"/>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w:t>
      </w:r>
      <w:r w:rsidRPr="00C22199">
        <w:rPr>
          <w:sz w:val="24"/>
          <w:szCs w:val="24"/>
        </w:rPr>
        <w:lastRenderedPageBreak/>
        <w:t xml:space="preserve">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59" w:name="_Ref115076752"/>
      <w:bookmarkStart w:id="360" w:name="_Ref191386109"/>
      <w:bookmarkStart w:id="361" w:name="_Ref191386419"/>
      <w:bookmarkStart w:id="362" w:name="_Toc440361327"/>
      <w:bookmarkStart w:id="363" w:name="_Toc440376082"/>
      <w:bookmarkStart w:id="364" w:name="_Toc440376209"/>
      <w:bookmarkStart w:id="365" w:name="_Toc440382474"/>
      <w:bookmarkStart w:id="366" w:name="_Toc440447144"/>
      <w:bookmarkStart w:id="367" w:name="_Toc440620824"/>
      <w:bookmarkStart w:id="368" w:name="_Toc440631459"/>
      <w:bookmarkStart w:id="369" w:name="_Toc440875699"/>
      <w:bookmarkStart w:id="370" w:name="_Toc441131723"/>
      <w:bookmarkStart w:id="371" w:name="_Toc465865164"/>
      <w:bookmarkStart w:id="372" w:name="_Toc468976309"/>
      <w:bookmarkStart w:id="373" w:name="_Toc469483038"/>
      <w:bookmarkStart w:id="374" w:name="_Toc471897520"/>
      <w:bookmarkStart w:id="375" w:name="_Toc506208228"/>
      <w:r w:rsidRPr="00E71A48">
        <w:rPr>
          <w:szCs w:val="24"/>
        </w:rPr>
        <w:t xml:space="preserve">Порядок подготовки </w:t>
      </w:r>
      <w:r w:rsidR="004B5EB3" w:rsidRPr="00E71A48">
        <w:rPr>
          <w:szCs w:val="24"/>
        </w:rPr>
        <w:t>Заявк</w:t>
      </w:r>
      <w:r w:rsidRPr="00E71A48">
        <w:rPr>
          <w:szCs w:val="24"/>
        </w:rPr>
        <w:t>и через </w:t>
      </w:r>
      <w:bookmarkEnd w:id="359"/>
      <w:bookmarkEnd w:id="360"/>
      <w:bookmarkEnd w:id="361"/>
      <w:r w:rsidRPr="00E71A48">
        <w:rPr>
          <w:szCs w:val="24"/>
        </w:rPr>
        <w:t>ЭТП</w:t>
      </w:r>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76" w:name="_Ref115076807"/>
      <w:bookmarkStart w:id="377" w:name="_Toc440361328"/>
      <w:bookmarkStart w:id="378" w:name="_Toc440376083"/>
      <w:bookmarkStart w:id="379" w:name="_Toc440376210"/>
      <w:bookmarkStart w:id="380" w:name="_Toc440382475"/>
      <w:bookmarkStart w:id="381" w:name="_Toc440447145"/>
      <w:bookmarkStart w:id="382" w:name="_Toc440620825"/>
      <w:bookmarkStart w:id="383" w:name="_Toc440631460"/>
      <w:bookmarkStart w:id="384" w:name="_Toc440875700"/>
      <w:bookmarkStart w:id="385" w:name="_Toc441131724"/>
      <w:bookmarkStart w:id="386" w:name="_Toc465865165"/>
      <w:bookmarkStart w:id="387" w:name="_Toc468976310"/>
      <w:bookmarkStart w:id="388" w:name="_Toc469483039"/>
      <w:bookmarkStart w:id="389" w:name="_Toc471897521"/>
      <w:bookmarkStart w:id="390" w:name="_Toc506208229"/>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91"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91"/>
    </w:p>
    <w:p w:rsidR="00717F60" w:rsidRPr="009C78C3" w:rsidRDefault="00717F60" w:rsidP="00E71A48">
      <w:pPr>
        <w:pStyle w:val="3"/>
        <w:spacing w:line="264" w:lineRule="auto"/>
        <w:rPr>
          <w:szCs w:val="24"/>
        </w:rPr>
      </w:pPr>
      <w:bookmarkStart w:id="392" w:name="_Ref306008743"/>
      <w:bookmarkStart w:id="393" w:name="_Toc440361329"/>
      <w:bookmarkStart w:id="394" w:name="_Toc440376084"/>
      <w:bookmarkStart w:id="395" w:name="_Toc440376211"/>
      <w:bookmarkStart w:id="396" w:name="_Toc440382476"/>
      <w:bookmarkStart w:id="397" w:name="_Toc440447146"/>
      <w:bookmarkStart w:id="398" w:name="_Toc440620826"/>
      <w:bookmarkStart w:id="399" w:name="_Toc440631461"/>
      <w:bookmarkStart w:id="400" w:name="_Toc440875701"/>
      <w:bookmarkStart w:id="401" w:name="_Toc441131725"/>
      <w:bookmarkStart w:id="402" w:name="_Toc465865166"/>
      <w:bookmarkStart w:id="403" w:name="_Toc468976311"/>
      <w:bookmarkStart w:id="404" w:name="_Toc469483040"/>
      <w:bookmarkStart w:id="405" w:name="_Toc471897522"/>
      <w:bookmarkStart w:id="406" w:name="_Toc506208230"/>
      <w:r w:rsidRPr="009C78C3">
        <w:rPr>
          <w:szCs w:val="24"/>
        </w:rPr>
        <w:t xml:space="preserve">Требования к сроку действия </w:t>
      </w:r>
      <w:r w:rsidR="004B5EB3" w:rsidRPr="009C78C3">
        <w:rPr>
          <w:szCs w:val="24"/>
        </w:rPr>
        <w:t>Заявк</w:t>
      </w:r>
      <w:r w:rsidRPr="009C78C3">
        <w:rPr>
          <w:szCs w:val="24"/>
        </w:rPr>
        <w:t>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07"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407"/>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408" w:name="_Toc440361330"/>
      <w:bookmarkStart w:id="409" w:name="_Toc440376085"/>
      <w:bookmarkStart w:id="410" w:name="_Toc440376212"/>
      <w:bookmarkStart w:id="411" w:name="_Toc440382477"/>
      <w:bookmarkStart w:id="412" w:name="_Toc440447147"/>
      <w:bookmarkStart w:id="413" w:name="_Toc440620827"/>
      <w:bookmarkStart w:id="414" w:name="_Toc440631462"/>
      <w:bookmarkStart w:id="415" w:name="_Toc440875702"/>
      <w:bookmarkStart w:id="416" w:name="_Toc441131726"/>
      <w:bookmarkStart w:id="417" w:name="_Toc465865167"/>
      <w:bookmarkStart w:id="418" w:name="_Toc468976312"/>
      <w:bookmarkStart w:id="419" w:name="_Toc469483041"/>
      <w:bookmarkStart w:id="420" w:name="_Toc471897523"/>
      <w:bookmarkStart w:id="421" w:name="_Toc506208231"/>
      <w:r w:rsidRPr="009C78C3">
        <w:rPr>
          <w:szCs w:val="24"/>
        </w:rPr>
        <w:t xml:space="preserve">Требования к языку </w:t>
      </w:r>
      <w:r w:rsidR="004B5EB3" w:rsidRPr="009C78C3">
        <w:rPr>
          <w:szCs w:val="24"/>
        </w:rPr>
        <w:t>Заявк</w:t>
      </w:r>
      <w:r w:rsidRPr="009C78C3">
        <w:rPr>
          <w:szCs w:val="24"/>
        </w:rPr>
        <w:t>и</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22" w:name="_Toc440361331"/>
      <w:bookmarkStart w:id="423" w:name="_Toc440376086"/>
      <w:bookmarkStart w:id="424" w:name="_Toc440376213"/>
      <w:bookmarkStart w:id="425" w:name="_Toc440382478"/>
      <w:bookmarkStart w:id="426" w:name="_Toc440447148"/>
      <w:bookmarkStart w:id="427" w:name="_Toc440620828"/>
      <w:bookmarkStart w:id="428" w:name="_Toc440631463"/>
      <w:bookmarkStart w:id="429" w:name="_Toc440875703"/>
      <w:bookmarkStart w:id="430" w:name="_Toc441131727"/>
      <w:bookmarkStart w:id="431" w:name="_Toc465865168"/>
      <w:bookmarkStart w:id="432" w:name="_Toc468976313"/>
      <w:bookmarkStart w:id="433" w:name="_Toc469483042"/>
      <w:bookmarkStart w:id="434" w:name="_Toc471897524"/>
      <w:bookmarkStart w:id="435" w:name="_Toc506208232"/>
      <w:r w:rsidRPr="00E71A48">
        <w:rPr>
          <w:szCs w:val="24"/>
        </w:rPr>
        <w:t xml:space="preserve">Требования к валюте </w:t>
      </w:r>
      <w:r w:rsidR="004B5EB3" w:rsidRPr="00E71A48">
        <w:rPr>
          <w:szCs w:val="24"/>
        </w:rPr>
        <w:t>Заявк</w:t>
      </w:r>
      <w:r w:rsidRPr="00E71A48">
        <w:rPr>
          <w:szCs w:val="24"/>
        </w:rPr>
        <w:t>и</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w:t>
      </w:r>
      <w:r w:rsidRPr="00E71A48">
        <w:rPr>
          <w:bCs w:val="0"/>
          <w:sz w:val="24"/>
          <w:szCs w:val="24"/>
        </w:rPr>
        <w:lastRenderedPageBreak/>
        <w:t xml:space="preserve">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w:t>
      </w:r>
      <w:proofErr w:type="gramStart"/>
      <w:r w:rsidRPr="00E71A48">
        <w:rPr>
          <w:bCs w:val="0"/>
          <w:sz w:val="24"/>
          <w:szCs w:val="24"/>
        </w:rPr>
        <w:t xml:space="preserve">фиксируется в </w:t>
      </w:r>
      <w:r w:rsidR="008E6B67">
        <w:rPr>
          <w:bCs w:val="0"/>
          <w:sz w:val="24"/>
          <w:szCs w:val="24"/>
        </w:rPr>
        <w:t>рублях РФ</w:t>
      </w:r>
      <w:r w:rsidRPr="00E71A48">
        <w:rPr>
          <w:bCs w:val="0"/>
          <w:sz w:val="24"/>
          <w:szCs w:val="24"/>
        </w:rPr>
        <w:t xml:space="preserve"> и не подлежит</w:t>
      </w:r>
      <w:proofErr w:type="gramEnd"/>
      <w:r w:rsidRPr="00E71A48">
        <w:rPr>
          <w:bCs w:val="0"/>
          <w:sz w:val="24"/>
          <w:szCs w:val="24"/>
        </w:rPr>
        <w:t xml:space="preserve"> изменению при изменении официального курса валюты.</w:t>
      </w:r>
    </w:p>
    <w:p w:rsidR="00717F60" w:rsidRPr="00C12FA4" w:rsidRDefault="00717F60" w:rsidP="00E71A48">
      <w:pPr>
        <w:pStyle w:val="3"/>
        <w:spacing w:line="264" w:lineRule="auto"/>
        <w:rPr>
          <w:szCs w:val="24"/>
        </w:rPr>
      </w:pPr>
      <w:bookmarkStart w:id="436" w:name="_Toc440361332"/>
      <w:bookmarkStart w:id="437" w:name="_Toc440376087"/>
      <w:bookmarkStart w:id="438" w:name="_Toc440376214"/>
      <w:bookmarkStart w:id="439" w:name="_Toc440382479"/>
      <w:bookmarkStart w:id="440" w:name="_Toc440447149"/>
      <w:bookmarkStart w:id="441" w:name="_Toc440620829"/>
      <w:bookmarkStart w:id="442" w:name="_Toc440631464"/>
      <w:bookmarkStart w:id="443" w:name="_Toc440875704"/>
      <w:bookmarkStart w:id="444" w:name="_Toc441131728"/>
      <w:bookmarkStart w:id="445" w:name="_Toc465865169"/>
      <w:bookmarkStart w:id="446" w:name="_Ref468976032"/>
      <w:bookmarkStart w:id="447" w:name="_Ref468976086"/>
      <w:bookmarkStart w:id="448" w:name="_Toc468976314"/>
      <w:bookmarkStart w:id="449" w:name="_Toc469483043"/>
      <w:bookmarkStart w:id="450" w:name="_Toc471897525"/>
      <w:bookmarkStart w:id="451" w:name="_Toc50620823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52"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52"/>
    </w:p>
    <w:p w:rsidR="00717F60" w:rsidRPr="00BD7545"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BD7545">
        <w:rPr>
          <w:b/>
          <w:bCs w:val="0"/>
          <w:sz w:val="24"/>
          <w:szCs w:val="24"/>
          <w:u w:val="single"/>
        </w:rPr>
        <w:t>По Лоту №1</w:t>
      </w:r>
      <w:r w:rsidRPr="00BD7545">
        <w:rPr>
          <w:b/>
          <w:bCs w:val="0"/>
          <w:sz w:val="24"/>
          <w:szCs w:val="24"/>
        </w:rPr>
        <w:t>:</w:t>
      </w:r>
      <w:r w:rsidR="00717F60" w:rsidRPr="00BD7545">
        <w:rPr>
          <w:bCs w:val="0"/>
          <w:sz w:val="24"/>
          <w:szCs w:val="24"/>
        </w:rPr>
        <w:t xml:space="preserve"> </w:t>
      </w:r>
      <w:r w:rsidR="00BD7545" w:rsidRPr="00BD7545">
        <w:rPr>
          <w:b/>
          <w:sz w:val="24"/>
          <w:szCs w:val="24"/>
        </w:rPr>
        <w:t>2 226 090,00</w:t>
      </w:r>
      <w:r w:rsidR="00BD7545" w:rsidRPr="00BD7545">
        <w:rPr>
          <w:sz w:val="24"/>
          <w:szCs w:val="24"/>
        </w:rPr>
        <w:t xml:space="preserve"> (</w:t>
      </w:r>
      <w:r w:rsidR="00BD7545">
        <w:rPr>
          <w:sz w:val="24"/>
          <w:szCs w:val="24"/>
        </w:rPr>
        <w:t>д</w:t>
      </w:r>
      <w:r w:rsidR="00BD7545" w:rsidRPr="00BD7545">
        <w:rPr>
          <w:sz w:val="24"/>
          <w:szCs w:val="24"/>
        </w:rPr>
        <w:t>ва миллиона двести двадцать шесть тысяч девяносто</w:t>
      </w:r>
      <w:r w:rsidR="00BD7545">
        <w:rPr>
          <w:sz w:val="24"/>
          <w:szCs w:val="24"/>
        </w:rPr>
        <w:t>)</w:t>
      </w:r>
      <w:r w:rsidR="00BD7545" w:rsidRPr="00BD7545">
        <w:rPr>
          <w:sz w:val="24"/>
          <w:szCs w:val="24"/>
        </w:rPr>
        <w:t xml:space="preserve"> рублей 00 копеек</w:t>
      </w:r>
      <w:r w:rsidR="00BD7545">
        <w:rPr>
          <w:sz w:val="24"/>
          <w:szCs w:val="24"/>
        </w:rPr>
        <w:t xml:space="preserve"> РФ без учета НДС</w:t>
      </w:r>
      <w:r w:rsidR="00BD7545" w:rsidRPr="00BD7545">
        <w:rPr>
          <w:sz w:val="24"/>
          <w:szCs w:val="24"/>
        </w:rPr>
        <w:t xml:space="preserve">, кроме того НДС 18% – </w:t>
      </w:r>
      <w:r w:rsidR="00BD7545" w:rsidRPr="00BD7545">
        <w:rPr>
          <w:b/>
          <w:sz w:val="24"/>
          <w:szCs w:val="24"/>
        </w:rPr>
        <w:t>400 696,20</w:t>
      </w:r>
      <w:r w:rsidR="00BD7545">
        <w:rPr>
          <w:sz w:val="24"/>
          <w:szCs w:val="24"/>
        </w:rPr>
        <w:t xml:space="preserve"> (ч</w:t>
      </w:r>
      <w:r w:rsidR="00BD7545" w:rsidRPr="00BD7545">
        <w:rPr>
          <w:sz w:val="24"/>
          <w:szCs w:val="24"/>
        </w:rPr>
        <w:t>етыреста тысяч шестьсот девяносто шесть</w:t>
      </w:r>
      <w:r w:rsidR="00BD7545">
        <w:rPr>
          <w:sz w:val="24"/>
          <w:szCs w:val="24"/>
        </w:rPr>
        <w:t>)</w:t>
      </w:r>
      <w:r w:rsidR="00BD7545" w:rsidRPr="00BD7545">
        <w:rPr>
          <w:sz w:val="24"/>
          <w:szCs w:val="24"/>
        </w:rPr>
        <w:t xml:space="preserve"> рублей 20 копеек</w:t>
      </w:r>
      <w:r w:rsidR="00BD7545">
        <w:rPr>
          <w:sz w:val="24"/>
          <w:szCs w:val="24"/>
        </w:rPr>
        <w:t xml:space="preserve"> РФ</w:t>
      </w:r>
      <w:r w:rsidR="00BD7545" w:rsidRPr="00BD7545">
        <w:rPr>
          <w:sz w:val="24"/>
          <w:szCs w:val="24"/>
        </w:rPr>
        <w:t xml:space="preserve">, </w:t>
      </w:r>
      <w:r w:rsidR="00BD7545">
        <w:rPr>
          <w:sz w:val="24"/>
          <w:szCs w:val="24"/>
        </w:rPr>
        <w:t>итого с учетом НДС</w:t>
      </w:r>
      <w:r w:rsidR="00BD7545" w:rsidRPr="00BD7545">
        <w:rPr>
          <w:sz w:val="24"/>
          <w:szCs w:val="24"/>
        </w:rPr>
        <w:t xml:space="preserve"> </w:t>
      </w:r>
      <w:r w:rsidR="00BD7545" w:rsidRPr="00BD7545">
        <w:rPr>
          <w:b/>
          <w:sz w:val="24"/>
          <w:szCs w:val="24"/>
        </w:rPr>
        <w:t>2 626 786,20</w:t>
      </w:r>
      <w:r w:rsidR="00BD7545" w:rsidRPr="00BD7545">
        <w:rPr>
          <w:sz w:val="24"/>
          <w:szCs w:val="24"/>
        </w:rPr>
        <w:t xml:space="preserve"> (</w:t>
      </w:r>
      <w:r w:rsidR="00BD7545">
        <w:rPr>
          <w:sz w:val="24"/>
          <w:szCs w:val="24"/>
        </w:rPr>
        <w:t>д</w:t>
      </w:r>
      <w:r w:rsidR="00BD7545" w:rsidRPr="00BD7545">
        <w:rPr>
          <w:sz w:val="24"/>
          <w:szCs w:val="24"/>
        </w:rPr>
        <w:t>ва миллиона шестьсот двадцать шесть тысяч семьсот восемьдесят шесть</w:t>
      </w:r>
      <w:r w:rsidR="00BD7545">
        <w:rPr>
          <w:sz w:val="24"/>
          <w:szCs w:val="24"/>
        </w:rPr>
        <w:t>)</w:t>
      </w:r>
      <w:r w:rsidR="00BD7545" w:rsidRPr="00BD7545">
        <w:rPr>
          <w:sz w:val="24"/>
          <w:szCs w:val="24"/>
        </w:rPr>
        <w:t xml:space="preserve"> рублей 20 копеек</w:t>
      </w:r>
      <w:r w:rsidR="00BD7545">
        <w:rPr>
          <w:sz w:val="24"/>
          <w:szCs w:val="24"/>
        </w:rPr>
        <w:t xml:space="preserve"> РФ</w:t>
      </w:r>
      <w:r w:rsidR="00BD7545" w:rsidRPr="00BD7545">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w:t>
      </w:r>
      <w:proofErr w:type="gramStart"/>
      <w:r w:rsidRPr="006D76B4">
        <w:rPr>
          <w:bCs w:val="0"/>
          <w:sz w:val="24"/>
          <w:szCs w:val="24"/>
        </w:rPr>
        <w:t>оценивает и сопоставляет</w:t>
      </w:r>
      <w:proofErr w:type="gramEnd"/>
      <w:r w:rsidRPr="006D76B4">
        <w:rPr>
          <w:bCs w:val="0"/>
          <w:sz w:val="24"/>
          <w:szCs w:val="24"/>
        </w:rPr>
        <w:t xml:space="preserve">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53" w:name="_Ref191386407"/>
      <w:bookmarkStart w:id="454" w:name="_Ref191386526"/>
      <w:bookmarkStart w:id="455" w:name="_Toc440361333"/>
      <w:bookmarkStart w:id="456" w:name="_Toc440376088"/>
      <w:bookmarkStart w:id="457" w:name="_Toc440376215"/>
      <w:bookmarkStart w:id="458" w:name="_Toc440382480"/>
      <w:bookmarkStart w:id="459" w:name="_Toc440447150"/>
      <w:bookmarkStart w:id="460" w:name="_Toc440620830"/>
      <w:bookmarkStart w:id="461" w:name="_Toc440631465"/>
      <w:bookmarkStart w:id="462" w:name="_Toc440875705"/>
      <w:bookmarkStart w:id="463" w:name="_Toc441131729"/>
      <w:bookmarkStart w:id="464" w:name="_Toc465865170"/>
      <w:bookmarkStart w:id="465" w:name="_Toc468976315"/>
      <w:bookmarkStart w:id="466" w:name="_Toc469483044"/>
      <w:bookmarkStart w:id="467" w:name="_Toc471897526"/>
      <w:bookmarkStart w:id="468" w:name="_Toc506208234"/>
      <w:bookmarkStart w:id="46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70" w:name="_Ref93090116"/>
      <w:bookmarkStart w:id="471" w:name="_Ref191386482"/>
      <w:bookmarkStart w:id="472" w:name="_Ref440291364"/>
      <w:bookmarkEnd w:id="46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70"/>
      <w:r w:rsidRPr="00E71A48">
        <w:rPr>
          <w:bCs w:val="0"/>
          <w:sz w:val="24"/>
          <w:szCs w:val="24"/>
        </w:rPr>
        <w:t>:</w:t>
      </w:r>
      <w:bookmarkStart w:id="473" w:name="_Ref306004833"/>
      <w:bookmarkEnd w:id="47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5B58D6">
        <w:rPr>
          <w:bCs w:val="0"/>
          <w:sz w:val="24"/>
          <w:szCs w:val="24"/>
        </w:rPr>
        <w:t xml:space="preserve">может любое юридическое, </w:t>
      </w:r>
      <w:r w:rsidRPr="005B58D6">
        <w:rPr>
          <w:bCs w:val="0"/>
          <w:color w:val="000000"/>
          <w:sz w:val="24"/>
          <w:szCs w:val="24"/>
        </w:rPr>
        <w:t>физическое</w:t>
      </w:r>
      <w:r w:rsidRPr="005B58D6">
        <w:rPr>
          <w:bCs w:val="0"/>
          <w:sz w:val="24"/>
          <w:szCs w:val="24"/>
        </w:rPr>
        <w:t xml:space="preserve"> лицо </w:t>
      </w:r>
      <w:r w:rsidR="00E71628" w:rsidRPr="005B58D6">
        <w:rPr>
          <w:bCs w:val="0"/>
          <w:sz w:val="24"/>
          <w:szCs w:val="24"/>
        </w:rPr>
        <w:t>(в т.</w:t>
      </w:r>
      <w:r w:rsidR="003129D4" w:rsidRPr="005B58D6">
        <w:rPr>
          <w:bCs w:val="0"/>
          <w:sz w:val="24"/>
          <w:szCs w:val="24"/>
        </w:rPr>
        <w:t xml:space="preserve"> </w:t>
      </w:r>
      <w:r w:rsidR="00E71628" w:rsidRPr="005B58D6">
        <w:rPr>
          <w:bCs w:val="0"/>
          <w:sz w:val="24"/>
          <w:szCs w:val="24"/>
        </w:rPr>
        <w:t xml:space="preserve">ч. </w:t>
      </w:r>
      <w:r w:rsidRPr="005B58D6">
        <w:rPr>
          <w:bCs w:val="0"/>
          <w:sz w:val="24"/>
          <w:szCs w:val="24"/>
        </w:rPr>
        <w:t>индивидуальный предприниматель</w:t>
      </w:r>
      <w:r w:rsidR="00E71628" w:rsidRPr="005B58D6">
        <w:rPr>
          <w:bCs w:val="0"/>
          <w:sz w:val="24"/>
          <w:szCs w:val="24"/>
        </w:rPr>
        <w:t>)</w:t>
      </w:r>
      <w:r w:rsidR="005B58D6" w:rsidRPr="005B58D6">
        <w:rPr>
          <w:bCs w:val="0"/>
          <w:sz w:val="24"/>
          <w:szCs w:val="24"/>
        </w:rPr>
        <w:t xml:space="preserve">, </w:t>
      </w:r>
      <w:r w:rsidR="005B58D6" w:rsidRPr="005B58D6">
        <w:rPr>
          <w:sz w:val="24"/>
          <w:szCs w:val="24"/>
        </w:rPr>
        <w:t>являющееся субъектом малого и среднего предпринимательства</w:t>
      </w:r>
      <w:r w:rsidRPr="005B58D6">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72"/>
      <w:bookmarkEnd w:id="473"/>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7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7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75" w:name="_Ref306032455"/>
      <w:r w:rsidRPr="00E71A48">
        <w:rPr>
          <w:bCs w:val="0"/>
          <w:color w:val="000000"/>
          <w:sz w:val="24"/>
          <w:szCs w:val="24"/>
        </w:rPr>
        <w:t xml:space="preserve">должен </w:t>
      </w:r>
      <w:bookmarkStart w:id="47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75"/>
      <w:bookmarkEnd w:id="476"/>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77"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77"/>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78"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78"/>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xml:space="preserve">, </w:t>
      </w:r>
      <w:r w:rsidRPr="00F05E95">
        <w:rPr>
          <w:sz w:val="24"/>
          <w:szCs w:val="24"/>
          <w:lang w:eastAsia="ru-RU"/>
        </w:rPr>
        <w:lastRenderedPageBreak/>
        <w:t>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5B58D6" w:rsidRDefault="00306DE6" w:rsidP="00CF39D0">
      <w:pPr>
        <w:suppressAutoHyphens w:val="0"/>
        <w:spacing w:line="264" w:lineRule="auto"/>
        <w:ind w:left="927" w:firstLine="0"/>
        <w:rPr>
          <w:color w:val="000000"/>
          <w:sz w:val="24"/>
          <w:szCs w:val="24"/>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w:t>
      </w:r>
      <w:r w:rsidRPr="005B58D6">
        <w:rPr>
          <w:sz w:val="24"/>
          <w:szCs w:val="24"/>
        </w:rPr>
        <w:t>факт аффилированности предприятий</w:t>
      </w:r>
      <w:r w:rsidR="009D7F01" w:rsidRPr="005B58D6">
        <w:rPr>
          <w:color w:val="000000"/>
          <w:sz w:val="24"/>
          <w:szCs w:val="24"/>
        </w:rPr>
        <w:t>, учредительный договор), подтверждающие факт аффилированности предприятий.</w:t>
      </w:r>
      <w:proofErr w:type="gramEnd"/>
    </w:p>
    <w:p w:rsidR="005B58D6" w:rsidRPr="008B51A2" w:rsidRDefault="005B58D6" w:rsidP="00CF39D0">
      <w:pPr>
        <w:suppressAutoHyphens w:val="0"/>
        <w:spacing w:line="264" w:lineRule="auto"/>
        <w:ind w:left="927" w:firstLine="0"/>
        <w:rPr>
          <w:sz w:val="24"/>
          <w:szCs w:val="24"/>
          <w:lang w:eastAsia="ru-RU"/>
        </w:rPr>
      </w:pPr>
      <w:r>
        <w:rPr>
          <w:sz w:val="24"/>
          <w:szCs w:val="24"/>
        </w:rPr>
        <w:t>з</w:t>
      </w:r>
      <w:r w:rsidRPr="005B58D6">
        <w:rPr>
          <w:sz w:val="24"/>
          <w:szCs w:val="24"/>
        </w:rPr>
        <w:t>)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79" w:name="_Ref306005578"/>
      <w:bookmarkStart w:id="480"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79"/>
      <w:bookmarkEnd w:id="480"/>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81"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81"/>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82"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82"/>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F82225">
        <w:rPr>
          <w:sz w:val="24"/>
          <w:szCs w:val="24"/>
        </w:rPr>
        <w:lastRenderedPageBreak/>
        <w:t>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83"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Word</w:t>
      </w:r>
      <w:r w:rsidR="00F82225" w:rsidRPr="008B51A2">
        <w:rPr>
          <w:sz w:val="24"/>
          <w:szCs w:val="24"/>
        </w:rPr>
        <w:t>;</w:t>
      </w:r>
      <w:bookmarkEnd w:id="483"/>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84"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9"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84"/>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85" w:name="_Ref489619599"/>
      <w:proofErr w:type="gramStart"/>
      <w:r w:rsidRPr="00D95A91">
        <w:rPr>
          <w:sz w:val="24"/>
          <w:szCs w:val="24"/>
        </w:rPr>
        <w:lastRenderedPageBreak/>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85"/>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86"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86"/>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87"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87"/>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00BD40A3" w:rsidRPr="008B51A2">
        <w:rPr>
          <w:sz w:val="24"/>
          <w:szCs w:val="24"/>
        </w:rPr>
        <w:lastRenderedPageBreak/>
        <w:t xml:space="preserve">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88" w:name="_Ref191386451"/>
      <w:bookmarkStart w:id="489" w:name="_Ref440271628"/>
      <w:bookmarkStart w:id="490" w:name="_Toc440361334"/>
      <w:bookmarkStart w:id="491" w:name="_Toc440376089"/>
      <w:bookmarkStart w:id="492" w:name="_Toc440376216"/>
      <w:bookmarkStart w:id="493" w:name="_Toc440382481"/>
      <w:bookmarkStart w:id="494" w:name="_Toc440447151"/>
      <w:bookmarkStart w:id="495" w:name="_Toc440620831"/>
      <w:bookmarkStart w:id="496" w:name="_Toc440631466"/>
      <w:bookmarkStart w:id="497" w:name="_Toc440875706"/>
      <w:bookmarkStart w:id="498" w:name="_Toc441131730"/>
      <w:bookmarkStart w:id="499" w:name="_Toc465865171"/>
      <w:bookmarkStart w:id="500" w:name="_Toc468976316"/>
      <w:bookmarkStart w:id="501" w:name="_Toc469483045"/>
      <w:bookmarkStart w:id="502" w:name="_Toc471897527"/>
      <w:bookmarkStart w:id="503" w:name="_Toc506208235"/>
      <w:r w:rsidRPr="00E71A48">
        <w:rPr>
          <w:szCs w:val="24"/>
        </w:rPr>
        <w:t xml:space="preserve">Привлечение </w:t>
      </w:r>
      <w:bookmarkEnd w:id="488"/>
      <w:bookmarkEnd w:id="489"/>
      <w:bookmarkEnd w:id="490"/>
      <w:bookmarkEnd w:id="491"/>
      <w:bookmarkEnd w:id="492"/>
      <w:bookmarkEnd w:id="493"/>
      <w:bookmarkEnd w:id="494"/>
      <w:r w:rsidR="00176B20">
        <w:rPr>
          <w:szCs w:val="24"/>
        </w:rPr>
        <w:t>субподрядчиков</w:t>
      </w:r>
      <w:bookmarkEnd w:id="495"/>
      <w:bookmarkEnd w:id="496"/>
      <w:bookmarkEnd w:id="497"/>
      <w:bookmarkEnd w:id="498"/>
      <w:bookmarkEnd w:id="499"/>
      <w:bookmarkEnd w:id="500"/>
      <w:bookmarkEnd w:id="501"/>
      <w:bookmarkEnd w:id="502"/>
      <w:bookmarkEnd w:id="50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504" w:name="_Ref191386461"/>
      <w:bookmarkStart w:id="505" w:name="_Toc440361335"/>
      <w:bookmarkStart w:id="506" w:name="_Toc440376090"/>
      <w:bookmarkStart w:id="50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50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508"/>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509" w:name="_Toc440382482"/>
      <w:bookmarkStart w:id="510" w:name="_Toc440447152"/>
      <w:bookmarkStart w:id="511" w:name="_Toc440620832"/>
      <w:bookmarkStart w:id="512" w:name="_Toc440631467"/>
      <w:bookmarkStart w:id="513" w:name="_Toc440875707"/>
      <w:bookmarkStart w:id="514" w:name="_Ref440876618"/>
      <w:bookmarkStart w:id="515" w:name="_Ref440876703"/>
      <w:bookmarkStart w:id="516" w:name="_Toc441131731"/>
      <w:bookmarkStart w:id="517" w:name="_Toc465865172"/>
      <w:bookmarkStart w:id="518" w:name="_Toc468976317"/>
      <w:bookmarkStart w:id="519" w:name="_Toc469483046"/>
      <w:bookmarkStart w:id="520" w:name="_Toc471897528"/>
      <w:bookmarkStart w:id="521" w:name="_Toc50620823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504"/>
      <w:bookmarkEnd w:id="505"/>
      <w:bookmarkEnd w:id="506"/>
      <w:bookmarkEnd w:id="507"/>
      <w:bookmarkEnd w:id="509"/>
      <w:bookmarkEnd w:id="510"/>
      <w:bookmarkEnd w:id="511"/>
      <w:bookmarkEnd w:id="512"/>
      <w:bookmarkEnd w:id="513"/>
      <w:bookmarkEnd w:id="514"/>
      <w:bookmarkEnd w:id="515"/>
      <w:bookmarkEnd w:id="516"/>
      <w:bookmarkEnd w:id="517"/>
      <w:bookmarkEnd w:id="518"/>
      <w:bookmarkEnd w:id="519"/>
      <w:bookmarkEnd w:id="520"/>
      <w:bookmarkEnd w:id="52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2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52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2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2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2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2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w:t>
      </w:r>
      <w:proofErr w:type="gramStart"/>
      <w:r w:rsidRPr="008B51A2">
        <w:rPr>
          <w:sz w:val="24"/>
          <w:szCs w:val="24"/>
        </w:rPr>
        <w:t>может участвовать только в одном объединении и не имеет</w:t>
      </w:r>
      <w:proofErr w:type="gramEnd"/>
      <w:r w:rsidRPr="008B51A2">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25"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525"/>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w:t>
      </w:r>
      <w:r w:rsidR="00306DE6" w:rsidRPr="008B51A2">
        <w:rPr>
          <w:bCs w:val="0"/>
          <w:sz w:val="24"/>
          <w:szCs w:val="24"/>
        </w:rPr>
        <w:lastRenderedPageBreak/>
        <w:t xml:space="preserve">указанные в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w:t>
      </w:r>
      <w:proofErr w:type="gramStart"/>
      <w:r w:rsidR="00AD3EBC" w:rsidRPr="00E71A48">
        <w:rPr>
          <w:bCs w:val="0"/>
          <w:sz w:val="24"/>
          <w:szCs w:val="24"/>
        </w:rPr>
        <w:t>подготавливается и подается</w:t>
      </w:r>
      <w:proofErr w:type="gramEnd"/>
      <w:r w:rsidR="00AD3EBC" w:rsidRPr="00E71A48">
        <w:rPr>
          <w:bCs w:val="0"/>
          <w:sz w:val="24"/>
          <w:szCs w:val="24"/>
        </w:rPr>
        <w:t xml:space="preserve">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26" w:name="_Ref306114966"/>
      <w:bookmarkStart w:id="527" w:name="_Toc440361336"/>
      <w:bookmarkStart w:id="528" w:name="_Toc440376091"/>
      <w:bookmarkStart w:id="529" w:name="_Toc440376218"/>
      <w:bookmarkStart w:id="530" w:name="_Toc440382483"/>
      <w:bookmarkStart w:id="531" w:name="_Toc440447153"/>
      <w:bookmarkStart w:id="532" w:name="_Toc440620833"/>
      <w:bookmarkStart w:id="533" w:name="_Toc440631468"/>
      <w:bookmarkStart w:id="534" w:name="_Toc440875708"/>
      <w:bookmarkStart w:id="535" w:name="_Toc441131732"/>
      <w:bookmarkStart w:id="536" w:name="_Toc465865173"/>
      <w:bookmarkStart w:id="537" w:name="_Toc468976318"/>
      <w:bookmarkStart w:id="538" w:name="_Toc469483047"/>
      <w:bookmarkStart w:id="539" w:name="_Toc471897529"/>
      <w:bookmarkStart w:id="540" w:name="_Toc506208237"/>
      <w:r w:rsidRPr="00E71A48">
        <w:rPr>
          <w:szCs w:val="24"/>
        </w:rPr>
        <w:t>Разъяснение Документации по запросу предложений</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41" w:name="_Toc440361337"/>
      <w:bookmarkStart w:id="542" w:name="_Toc440376092"/>
      <w:bookmarkStart w:id="543" w:name="_Toc440376219"/>
      <w:bookmarkStart w:id="544" w:name="_Toc440382484"/>
      <w:bookmarkStart w:id="545" w:name="_Toc440447154"/>
      <w:bookmarkStart w:id="546" w:name="_Toc440620834"/>
      <w:bookmarkStart w:id="547" w:name="_Toc440631469"/>
      <w:bookmarkStart w:id="548" w:name="_Toc440875709"/>
      <w:bookmarkStart w:id="549" w:name="_Ref440969856"/>
      <w:bookmarkStart w:id="550" w:name="_Toc441131733"/>
      <w:bookmarkStart w:id="551" w:name="_Toc465865174"/>
      <w:bookmarkStart w:id="552" w:name="_Toc468976319"/>
      <w:bookmarkStart w:id="553" w:name="_Toc469483048"/>
      <w:bookmarkStart w:id="554" w:name="_Toc471897530"/>
      <w:bookmarkStart w:id="555" w:name="_Toc506208238"/>
      <w:r w:rsidRPr="00E71A48">
        <w:rPr>
          <w:szCs w:val="24"/>
        </w:rPr>
        <w:t>Внесение изменений в Документацию по запросу предложений.</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w:t>
      </w:r>
      <w:r w:rsidRPr="00E71A48">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56" w:name="_Ref440289401"/>
      <w:bookmarkStart w:id="557" w:name="_Toc440361338"/>
      <w:bookmarkStart w:id="558" w:name="_Toc440376093"/>
      <w:bookmarkStart w:id="559" w:name="_Toc440376220"/>
      <w:bookmarkStart w:id="560" w:name="_Toc440382485"/>
      <w:bookmarkStart w:id="561" w:name="_Toc440447155"/>
      <w:bookmarkStart w:id="562" w:name="_Toc440620835"/>
      <w:bookmarkStart w:id="563" w:name="_Toc440631470"/>
      <w:bookmarkStart w:id="564" w:name="_Toc440875710"/>
      <w:bookmarkStart w:id="565" w:name="_Toc441131734"/>
      <w:bookmarkStart w:id="566" w:name="_Toc465865175"/>
      <w:bookmarkStart w:id="567" w:name="_Toc468976320"/>
      <w:bookmarkStart w:id="568" w:name="_Toc469483049"/>
      <w:bookmarkStart w:id="569" w:name="_Toc471897531"/>
      <w:bookmarkStart w:id="570" w:name="_Toc506208239"/>
      <w:r w:rsidRPr="00E71A48">
        <w:rPr>
          <w:szCs w:val="24"/>
        </w:rPr>
        <w:t>Продление срока окончания приема Заявок</w:t>
      </w:r>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71" w:name="_Ref191386249"/>
    </w:p>
    <w:p w:rsidR="00AC1995" w:rsidRPr="00E71A48" w:rsidRDefault="00AC1995" w:rsidP="00E71A48">
      <w:pPr>
        <w:pStyle w:val="3"/>
        <w:spacing w:line="264" w:lineRule="auto"/>
        <w:rPr>
          <w:szCs w:val="24"/>
          <w:lang w:eastAsia="ru-RU"/>
        </w:rPr>
      </w:pPr>
      <w:bookmarkStart w:id="572" w:name="_Toc299701566"/>
      <w:bookmarkStart w:id="573" w:name="_Ref306176386"/>
      <w:bookmarkStart w:id="574" w:name="_Ref440285128"/>
      <w:bookmarkStart w:id="575" w:name="_Toc440361339"/>
      <w:bookmarkStart w:id="576" w:name="_Toc440376094"/>
      <w:bookmarkStart w:id="577" w:name="_Toc440376221"/>
      <w:bookmarkStart w:id="578" w:name="_Toc440382486"/>
      <w:bookmarkStart w:id="579" w:name="_Toc440447156"/>
      <w:bookmarkStart w:id="580" w:name="_Toc440620836"/>
      <w:bookmarkStart w:id="581" w:name="_Toc440631471"/>
      <w:bookmarkStart w:id="582" w:name="_Toc440875711"/>
      <w:bookmarkStart w:id="583" w:name="_Toc441131735"/>
      <w:bookmarkStart w:id="584" w:name="_Toc465865176"/>
      <w:bookmarkStart w:id="585" w:name="_Toc468976321"/>
      <w:bookmarkStart w:id="586" w:name="_Toc469483050"/>
      <w:bookmarkStart w:id="587" w:name="_Toc471897532"/>
      <w:bookmarkStart w:id="588" w:name="_Toc50620824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5B58D6">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89"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89"/>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90"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90"/>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91" w:name="_Ref307586570"/>
      <w:r w:rsidRPr="009C78C3">
        <w:rPr>
          <w:sz w:val="24"/>
          <w:szCs w:val="24"/>
        </w:rPr>
        <w:t>В соглашении о неустойке должно быть указано</w:t>
      </w:r>
      <w:bookmarkStart w:id="592"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91"/>
      <w:bookmarkEnd w:id="592"/>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93" w:name="_Ref307563802"/>
      <w:r w:rsidRPr="00E71A48">
        <w:rPr>
          <w:sz w:val="24"/>
          <w:szCs w:val="24"/>
        </w:rPr>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93"/>
      <w:r w:rsidR="005B58D6">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94" w:name="_Ref299109207"/>
      <w:bookmarkStart w:id="595"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94"/>
      <w:bookmarkEnd w:id="595"/>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w:t>
      </w:r>
      <w:r w:rsidRPr="00F21407">
        <w:rPr>
          <w:sz w:val="24"/>
          <w:szCs w:val="24"/>
        </w:rPr>
        <w:lastRenderedPageBreak/>
        <w:t xml:space="preserve">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 </w:t>
      </w:r>
      <w:r w:rsidR="00BD7545">
        <w:rPr>
          <w:sz w:val="24"/>
          <w:szCs w:val="24"/>
        </w:rPr>
        <w:t xml:space="preserve">РФ, 398001, г. Липецк, ул. 50-лет </w:t>
      </w:r>
      <w:r w:rsidR="00BD7545" w:rsidRPr="00371765">
        <w:rPr>
          <w:sz w:val="24"/>
          <w:szCs w:val="24"/>
        </w:rPr>
        <w:t xml:space="preserve">НЛМК, 33, исполнительный сотрудник – Назимов Дмитрий Александрович, контактный телефон (4742) </w:t>
      </w:r>
      <w:r w:rsidR="00BD7545" w:rsidRPr="00BD7545">
        <w:rPr>
          <w:sz w:val="24"/>
          <w:szCs w:val="24"/>
        </w:rPr>
        <w:t>22-83-67</w:t>
      </w:r>
      <w:r w:rsidRPr="00BD7545">
        <w:rPr>
          <w:sz w:val="24"/>
          <w:szCs w:val="24"/>
        </w:rPr>
        <w:t>. Оригинал</w:t>
      </w:r>
      <w:r w:rsidRPr="00F21407">
        <w:rPr>
          <w:sz w:val="24"/>
          <w:szCs w:val="24"/>
        </w:rPr>
        <w:t xml:space="preserve">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96" w:name="_Ref442263553"/>
      <w:bookmarkStart w:id="597"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96"/>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lastRenderedPageBreak/>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BD7545">
        <w:rPr>
          <w:iCs/>
          <w:szCs w:val="24"/>
        </w:rPr>
        <w:t>с</w:t>
      </w:r>
      <w:r w:rsidR="00BD7545" w:rsidRPr="00E53277">
        <w:rPr>
          <w:iCs/>
          <w:szCs w:val="24"/>
        </w:rPr>
        <w:t>пециалист</w:t>
      </w:r>
      <w:r w:rsidR="00BD7545">
        <w:rPr>
          <w:iCs/>
          <w:szCs w:val="24"/>
        </w:rPr>
        <w:t>у</w:t>
      </w:r>
      <w:r w:rsidR="00BD7545" w:rsidRPr="00E53277">
        <w:rPr>
          <w:iCs/>
          <w:szCs w:val="24"/>
        </w:rPr>
        <w:t xml:space="preserve"> I категории отдела закупочной деятельности Управления логистики и МТО филиала ПАО «МРСК Центра» - Липецкэнерго» Назимов</w:t>
      </w:r>
      <w:r w:rsidR="00BD7545">
        <w:rPr>
          <w:iCs/>
          <w:szCs w:val="24"/>
        </w:rPr>
        <w:t>у</w:t>
      </w:r>
      <w:r w:rsidR="00BD7545" w:rsidRPr="00E53277">
        <w:rPr>
          <w:iCs/>
          <w:szCs w:val="24"/>
        </w:rPr>
        <w:t xml:space="preserve"> </w:t>
      </w:r>
      <w:r w:rsidR="00BD7545">
        <w:rPr>
          <w:iCs/>
          <w:szCs w:val="24"/>
        </w:rPr>
        <w:t>Дмитрию Александровичу</w:t>
      </w:r>
      <w:proofErr w:type="gramEnd"/>
      <w:r w:rsidR="00BD7545" w:rsidRPr="00E53277">
        <w:rPr>
          <w:iCs/>
          <w:szCs w:val="24"/>
        </w:rPr>
        <w:t xml:space="preserve">, контактные телефоны: (4742) 22-83-67, адрес электронной почты: </w:t>
      </w:r>
      <w:r w:rsidR="00BD7545" w:rsidRPr="00E53277">
        <w:rPr>
          <w:rStyle w:val="a7"/>
          <w:szCs w:val="24"/>
          <w:lang w:val="en-US"/>
        </w:rPr>
        <w:t>nazimov</w:t>
      </w:r>
      <w:r w:rsidR="00BD7545" w:rsidRPr="00E53277">
        <w:rPr>
          <w:rStyle w:val="a7"/>
          <w:szCs w:val="24"/>
        </w:rPr>
        <w:t>.</w:t>
      </w:r>
      <w:r w:rsidR="00BD7545" w:rsidRPr="00E53277">
        <w:rPr>
          <w:rStyle w:val="a7"/>
          <w:szCs w:val="24"/>
          <w:lang w:val="en-US"/>
        </w:rPr>
        <w:t>da</w:t>
      </w:r>
      <w:r w:rsidR="00BD7545" w:rsidRPr="00E53277">
        <w:rPr>
          <w:rStyle w:val="a7"/>
          <w:szCs w:val="24"/>
        </w:rPr>
        <w:t>@</w:t>
      </w:r>
      <w:r w:rsidR="00BD7545" w:rsidRPr="00E53277">
        <w:rPr>
          <w:rStyle w:val="a7"/>
          <w:szCs w:val="24"/>
          <w:lang w:val="en-US"/>
        </w:rPr>
        <w:t>mrsk</w:t>
      </w:r>
      <w:r w:rsidR="00BD7545" w:rsidRPr="00E53277">
        <w:rPr>
          <w:rStyle w:val="a7"/>
          <w:szCs w:val="24"/>
        </w:rPr>
        <w:t>-1.</w:t>
      </w:r>
      <w:r w:rsidR="00BD7545" w:rsidRPr="00E53277">
        <w:rPr>
          <w:rStyle w:val="a7"/>
          <w:szCs w:val="24"/>
          <w:lang w:val="en-US"/>
        </w:rPr>
        <w:t>ru</w:t>
      </w:r>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98"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98"/>
    </w:p>
    <w:p w:rsidR="00BD7545" w:rsidRPr="00994AF2" w:rsidRDefault="00BD7545" w:rsidP="00BD7545">
      <w:pPr>
        <w:pStyle w:val="aff6"/>
        <w:numPr>
          <w:ilvl w:val="0"/>
          <w:numId w:val="0"/>
        </w:numPr>
        <w:snapToGrid w:val="0"/>
        <w:spacing w:before="100" w:beforeAutospacing="1" w:line="240" w:lineRule="auto"/>
        <w:ind w:left="2160"/>
        <w:rPr>
          <w:sz w:val="24"/>
          <w:szCs w:val="24"/>
          <w:u w:val="single"/>
        </w:rPr>
      </w:pPr>
      <w:r w:rsidRPr="00994AF2">
        <w:rPr>
          <w:sz w:val="24"/>
          <w:szCs w:val="24"/>
          <w:u w:val="single"/>
        </w:rPr>
        <w:t>Получатель платежа: Филиал ПАО «МРСК Центра» - «Липецкэнерго»</w:t>
      </w:r>
    </w:p>
    <w:p w:rsidR="00BD7545" w:rsidRPr="00994AF2" w:rsidRDefault="00BD7545" w:rsidP="00BD7545">
      <w:pPr>
        <w:pStyle w:val="aff6"/>
        <w:numPr>
          <w:ilvl w:val="0"/>
          <w:numId w:val="86"/>
        </w:numPr>
        <w:tabs>
          <w:tab w:val="clear" w:pos="1134"/>
          <w:tab w:val="left" w:pos="2127"/>
        </w:tabs>
        <w:suppressAutoHyphens w:val="0"/>
        <w:spacing w:before="240" w:line="240" w:lineRule="auto"/>
        <w:rPr>
          <w:sz w:val="24"/>
          <w:szCs w:val="24"/>
        </w:rPr>
      </w:pPr>
      <w:r w:rsidRPr="00994AF2">
        <w:rPr>
          <w:sz w:val="24"/>
          <w:szCs w:val="24"/>
        </w:rPr>
        <w:t>ИНН 6901067107 КПП 482402001</w:t>
      </w:r>
    </w:p>
    <w:p w:rsidR="00BD7545" w:rsidRPr="00994AF2" w:rsidRDefault="00BD7545" w:rsidP="00BD7545">
      <w:pPr>
        <w:pStyle w:val="aff6"/>
        <w:numPr>
          <w:ilvl w:val="0"/>
          <w:numId w:val="0"/>
        </w:numPr>
        <w:tabs>
          <w:tab w:val="left" w:pos="2127"/>
        </w:tabs>
        <w:spacing w:line="240" w:lineRule="auto"/>
        <w:ind w:left="2847"/>
        <w:rPr>
          <w:sz w:val="24"/>
          <w:szCs w:val="24"/>
        </w:rPr>
      </w:pPr>
      <w:r w:rsidRPr="00994AF2">
        <w:rPr>
          <w:sz w:val="24"/>
          <w:szCs w:val="24"/>
        </w:rPr>
        <w:t>Банк: Липецкое отделение N8593 ПАО Сбербанк</w:t>
      </w:r>
    </w:p>
    <w:p w:rsidR="00BD7545" w:rsidRPr="00994AF2" w:rsidRDefault="00BD7545" w:rsidP="00BD7545">
      <w:pPr>
        <w:pStyle w:val="aff6"/>
        <w:numPr>
          <w:ilvl w:val="0"/>
          <w:numId w:val="0"/>
        </w:numPr>
        <w:tabs>
          <w:tab w:val="left" w:pos="2127"/>
        </w:tabs>
        <w:spacing w:line="240" w:lineRule="auto"/>
        <w:ind w:left="2847"/>
      </w:pPr>
      <w:r w:rsidRPr="00994AF2">
        <w:rPr>
          <w:sz w:val="24"/>
          <w:szCs w:val="24"/>
        </w:rPr>
        <w:t xml:space="preserve">БИК 044206604      </w:t>
      </w:r>
    </w:p>
    <w:p w:rsidR="00BD7545" w:rsidRPr="00994AF2" w:rsidRDefault="00BD7545" w:rsidP="00BD7545">
      <w:pPr>
        <w:pStyle w:val="aff6"/>
        <w:numPr>
          <w:ilvl w:val="0"/>
          <w:numId w:val="0"/>
        </w:numPr>
        <w:tabs>
          <w:tab w:val="left" w:pos="2127"/>
        </w:tabs>
        <w:spacing w:line="240" w:lineRule="auto"/>
        <w:ind w:left="2847"/>
      </w:pPr>
      <w:proofErr w:type="gramStart"/>
      <w:r w:rsidRPr="00994AF2">
        <w:rPr>
          <w:sz w:val="24"/>
          <w:szCs w:val="24"/>
        </w:rPr>
        <w:t>р</w:t>
      </w:r>
      <w:proofErr w:type="gramEnd"/>
      <w:r w:rsidRPr="00994AF2">
        <w:rPr>
          <w:sz w:val="24"/>
          <w:szCs w:val="24"/>
        </w:rPr>
        <w:t>/с   40702810235000010115</w:t>
      </w:r>
    </w:p>
    <w:p w:rsidR="00BD7545" w:rsidRPr="00994AF2" w:rsidRDefault="00BD7545" w:rsidP="00BD7545">
      <w:pPr>
        <w:pStyle w:val="aff6"/>
        <w:numPr>
          <w:ilvl w:val="0"/>
          <w:numId w:val="0"/>
        </w:numPr>
        <w:tabs>
          <w:tab w:val="left" w:pos="2127"/>
        </w:tabs>
        <w:spacing w:line="240" w:lineRule="auto"/>
        <w:ind w:left="2847"/>
      </w:pPr>
      <w:r w:rsidRPr="00994AF2">
        <w:rPr>
          <w:sz w:val="24"/>
          <w:szCs w:val="24"/>
        </w:rPr>
        <w:t>к/с  30101810800000000604</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99"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97"/>
      <w:bookmarkEnd w:id="599"/>
    </w:p>
    <w:p w:rsidR="00717F60" w:rsidRPr="00E71A48" w:rsidRDefault="00717F60" w:rsidP="00E71A48">
      <w:pPr>
        <w:pStyle w:val="2"/>
        <w:tabs>
          <w:tab w:val="clear" w:pos="0"/>
          <w:tab w:val="clear" w:pos="1700"/>
          <w:tab w:val="num" w:pos="709"/>
        </w:tabs>
        <w:spacing w:line="264" w:lineRule="auto"/>
      </w:pPr>
      <w:bookmarkStart w:id="600" w:name="_Ref305973214"/>
      <w:bookmarkStart w:id="601" w:name="_Toc506208241"/>
      <w:r w:rsidRPr="00E71A48">
        <w:t>Подача Заявок и их прием</w:t>
      </w:r>
      <w:bookmarkStart w:id="602" w:name="_Ref56229451"/>
      <w:bookmarkEnd w:id="571"/>
      <w:bookmarkEnd w:id="600"/>
      <w:bookmarkEnd w:id="601"/>
    </w:p>
    <w:p w:rsidR="00717F60" w:rsidRPr="00E71A48" w:rsidRDefault="00717F60" w:rsidP="00E71A48">
      <w:pPr>
        <w:pStyle w:val="3"/>
        <w:spacing w:line="264" w:lineRule="auto"/>
        <w:rPr>
          <w:szCs w:val="24"/>
        </w:rPr>
      </w:pPr>
      <w:bookmarkStart w:id="603" w:name="_Toc439323707"/>
      <w:bookmarkStart w:id="604" w:name="_Toc440361341"/>
      <w:bookmarkStart w:id="605" w:name="_Toc440376096"/>
      <w:bookmarkStart w:id="606" w:name="_Toc440376223"/>
      <w:bookmarkStart w:id="607" w:name="_Toc440382488"/>
      <w:bookmarkStart w:id="608" w:name="_Toc440447158"/>
      <w:bookmarkStart w:id="609" w:name="_Toc440620838"/>
      <w:bookmarkStart w:id="610" w:name="_Toc440631473"/>
      <w:bookmarkStart w:id="611" w:name="_Toc440875713"/>
      <w:bookmarkStart w:id="612" w:name="_Toc441131737"/>
      <w:bookmarkStart w:id="613" w:name="_Toc465865178"/>
      <w:bookmarkStart w:id="614" w:name="_Toc468976323"/>
      <w:bookmarkStart w:id="615" w:name="_Toc469483052"/>
      <w:bookmarkStart w:id="616" w:name="_Toc471897534"/>
      <w:bookmarkStart w:id="617" w:name="_Toc506208242"/>
      <w:r w:rsidRPr="00E71A48">
        <w:rPr>
          <w:szCs w:val="24"/>
        </w:rPr>
        <w:t>Подача Заявок через ЭТП</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w:t>
      </w:r>
      <w:r w:rsidR="00270DD6" w:rsidRPr="00270DD6">
        <w:rPr>
          <w:bCs w:val="0"/>
          <w:sz w:val="24"/>
          <w:szCs w:val="24"/>
        </w:rPr>
        <w:lastRenderedPageBreak/>
        <w:t>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18"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047023">
        <w:rPr>
          <w:b/>
          <w:bCs w:val="0"/>
          <w:sz w:val="24"/>
          <w:szCs w:val="24"/>
        </w:rPr>
        <w:t xml:space="preserve">минут </w:t>
      </w:r>
      <w:r w:rsidR="00047023" w:rsidRPr="00047023">
        <w:rPr>
          <w:b/>
          <w:bCs w:val="0"/>
          <w:sz w:val="24"/>
          <w:szCs w:val="24"/>
        </w:rPr>
        <w:t>02</w:t>
      </w:r>
      <w:r w:rsidR="002B5044" w:rsidRPr="00047023">
        <w:rPr>
          <w:b/>
          <w:bCs w:val="0"/>
          <w:sz w:val="24"/>
          <w:szCs w:val="24"/>
        </w:rPr>
        <w:t xml:space="preserve"> </w:t>
      </w:r>
      <w:r w:rsidR="00047023" w:rsidRPr="00047023">
        <w:rPr>
          <w:b/>
          <w:bCs w:val="0"/>
          <w:sz w:val="24"/>
          <w:szCs w:val="24"/>
        </w:rPr>
        <w:t>марта</w:t>
      </w:r>
      <w:r w:rsidR="002B5044" w:rsidRPr="00047023">
        <w:rPr>
          <w:b/>
          <w:bCs w:val="0"/>
          <w:sz w:val="24"/>
          <w:szCs w:val="24"/>
        </w:rPr>
        <w:t xml:space="preserve"> </w:t>
      </w:r>
      <w:r w:rsidR="009C1997" w:rsidRPr="00047023">
        <w:rPr>
          <w:b/>
          <w:bCs w:val="0"/>
          <w:sz w:val="24"/>
          <w:szCs w:val="24"/>
        </w:rPr>
        <w:t>2018</w:t>
      </w:r>
      <w:bookmarkStart w:id="619" w:name="_GoBack"/>
      <w:bookmarkEnd w:id="619"/>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18"/>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20" w:name="_Ref115077798"/>
      <w:bookmarkStart w:id="621" w:name="_Toc439323708"/>
      <w:bookmarkStart w:id="622" w:name="_Toc440361342"/>
      <w:bookmarkStart w:id="623" w:name="_Toc440376097"/>
      <w:bookmarkStart w:id="624" w:name="_Toc440376224"/>
      <w:bookmarkStart w:id="625" w:name="_Toc440382489"/>
      <w:bookmarkStart w:id="626" w:name="_Toc440447159"/>
      <w:bookmarkStart w:id="627" w:name="_Toc440620839"/>
      <w:bookmarkStart w:id="628" w:name="_Toc440631474"/>
      <w:bookmarkStart w:id="629" w:name="_Toc440875714"/>
      <w:bookmarkStart w:id="630" w:name="_Toc441131738"/>
      <w:bookmarkStart w:id="631" w:name="_Toc465865179"/>
      <w:bookmarkStart w:id="632" w:name="_Toc468976324"/>
      <w:bookmarkStart w:id="633" w:name="_Toc469483053"/>
      <w:bookmarkStart w:id="634" w:name="_Toc471897535"/>
      <w:bookmarkStart w:id="635" w:name="_Toc506208243"/>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bookmarkEnd w:id="602"/>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36" w:name="_Ref303683883"/>
      <w:bookmarkStart w:id="637" w:name="_Toc506208244"/>
      <w:r w:rsidRPr="009C78C3">
        <w:t xml:space="preserve">Изменение и отзыв </w:t>
      </w:r>
      <w:r w:rsidR="004B5EB3" w:rsidRPr="009C78C3">
        <w:t>Заявк</w:t>
      </w:r>
      <w:r w:rsidRPr="009C78C3">
        <w:t>и</w:t>
      </w:r>
      <w:bookmarkEnd w:id="636"/>
      <w:bookmarkEnd w:id="637"/>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38"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39" w:name="_Ref468195580"/>
      <w:bookmarkStart w:id="640" w:name="_Ref468195629"/>
      <w:bookmarkStart w:id="641" w:name="_Toc506208245"/>
      <w:r w:rsidRPr="00E71A48">
        <w:t>Оценка Заявок и проведение переговоров</w:t>
      </w:r>
      <w:bookmarkEnd w:id="638"/>
      <w:bookmarkEnd w:id="639"/>
      <w:bookmarkEnd w:id="640"/>
      <w:bookmarkEnd w:id="641"/>
      <w:r w:rsidRPr="00E71A48">
        <w:t xml:space="preserve"> </w:t>
      </w:r>
    </w:p>
    <w:p w:rsidR="00717F60" w:rsidRPr="00E71A48" w:rsidRDefault="00717F60" w:rsidP="00E71A48">
      <w:pPr>
        <w:pStyle w:val="3"/>
        <w:spacing w:line="264" w:lineRule="auto"/>
        <w:rPr>
          <w:szCs w:val="24"/>
        </w:rPr>
      </w:pPr>
      <w:bookmarkStart w:id="642" w:name="_Toc439323711"/>
      <w:bookmarkStart w:id="643" w:name="_Toc440361345"/>
      <w:bookmarkStart w:id="644" w:name="_Toc440376100"/>
      <w:bookmarkStart w:id="645" w:name="_Toc440376227"/>
      <w:bookmarkStart w:id="646" w:name="_Toc440382492"/>
      <w:bookmarkStart w:id="647" w:name="_Toc440447162"/>
      <w:bookmarkStart w:id="648" w:name="_Toc440620842"/>
      <w:bookmarkStart w:id="649" w:name="_Toc440631477"/>
      <w:bookmarkStart w:id="650" w:name="_Toc440875717"/>
      <w:bookmarkStart w:id="651" w:name="_Toc441131741"/>
      <w:bookmarkStart w:id="652" w:name="_Toc465865182"/>
      <w:bookmarkStart w:id="653" w:name="_Toc468976327"/>
      <w:bookmarkStart w:id="654" w:name="_Toc469483056"/>
      <w:bookmarkStart w:id="655" w:name="_Toc471897538"/>
      <w:bookmarkStart w:id="656" w:name="_Toc506208246"/>
      <w:r w:rsidRPr="00E71A48">
        <w:rPr>
          <w:szCs w:val="24"/>
        </w:rPr>
        <w:t>Общие положения</w:t>
      </w:r>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w:t>
      </w:r>
      <w:proofErr w:type="gramStart"/>
      <w:r w:rsidRPr="00E71A48">
        <w:rPr>
          <w:bCs w:val="0"/>
          <w:sz w:val="24"/>
          <w:szCs w:val="24"/>
        </w:rPr>
        <w:t>является строго конфиденциальной и не подлежит</w:t>
      </w:r>
      <w:proofErr w:type="gramEnd"/>
      <w:r w:rsidRPr="00E71A48">
        <w:rPr>
          <w:bCs w:val="0"/>
          <w:sz w:val="24"/>
          <w:szCs w:val="24"/>
        </w:rPr>
        <w:t xml:space="preserve"> разглашению </w:t>
      </w:r>
      <w:r w:rsidR="009C744E" w:rsidRPr="00E71A48">
        <w:rPr>
          <w:bCs w:val="0"/>
          <w:sz w:val="24"/>
          <w:szCs w:val="24"/>
        </w:rPr>
        <w:t>Участник</w:t>
      </w:r>
      <w:r w:rsidRPr="00E71A48">
        <w:rPr>
          <w:bCs w:val="0"/>
          <w:sz w:val="24"/>
          <w:szCs w:val="24"/>
        </w:rPr>
        <w:t xml:space="preserve">ам </w:t>
      </w:r>
      <w:r w:rsidRPr="00E71A48">
        <w:rPr>
          <w:bCs w:val="0"/>
          <w:sz w:val="24"/>
          <w:szCs w:val="24"/>
        </w:rPr>
        <w:lastRenderedPageBreak/>
        <w:t>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57" w:name="_Ref93089454"/>
      <w:bookmarkStart w:id="658" w:name="_Toc439323712"/>
      <w:bookmarkStart w:id="659" w:name="_Toc440361346"/>
      <w:bookmarkStart w:id="660" w:name="_Toc440376101"/>
      <w:bookmarkStart w:id="661" w:name="_Toc440376228"/>
      <w:bookmarkStart w:id="662" w:name="_Toc440382493"/>
      <w:bookmarkStart w:id="663" w:name="_Toc440447163"/>
      <w:bookmarkStart w:id="664" w:name="_Toc440620843"/>
      <w:bookmarkStart w:id="665" w:name="_Toc440631478"/>
      <w:bookmarkStart w:id="666" w:name="_Toc440875718"/>
      <w:bookmarkStart w:id="667" w:name="_Toc441131742"/>
      <w:bookmarkStart w:id="668" w:name="_Toc465865183"/>
      <w:bookmarkStart w:id="669" w:name="_Toc468976328"/>
      <w:bookmarkStart w:id="670" w:name="_Toc469483057"/>
      <w:bookmarkStart w:id="671" w:name="_Toc471897539"/>
      <w:bookmarkStart w:id="672" w:name="_Toc506208247"/>
      <w:r w:rsidRPr="00E71A48">
        <w:rPr>
          <w:szCs w:val="24"/>
        </w:rPr>
        <w:t>Отборочная стадия</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7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7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73"/>
      <w:bookmarkEnd w:id="674"/>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w:t>
      </w:r>
      <w:r w:rsidRPr="008E312A">
        <w:rPr>
          <w:sz w:val="24"/>
          <w:szCs w:val="24"/>
        </w:rPr>
        <w:lastRenderedPageBreak/>
        <w:t xml:space="preserve">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75"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7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76" w:name="_Ref303670674"/>
      <w:bookmarkStart w:id="677" w:name="_Toc439323713"/>
      <w:bookmarkStart w:id="678" w:name="_Toc440361347"/>
      <w:bookmarkStart w:id="679" w:name="_Toc440376102"/>
      <w:bookmarkStart w:id="680" w:name="_Toc440376229"/>
      <w:bookmarkStart w:id="681" w:name="_Toc440382494"/>
      <w:bookmarkStart w:id="682" w:name="_Toc440447164"/>
      <w:bookmarkStart w:id="683" w:name="_Toc440620844"/>
      <w:bookmarkStart w:id="684" w:name="_Toc440631479"/>
      <w:bookmarkStart w:id="685" w:name="_Toc440875719"/>
      <w:bookmarkStart w:id="686" w:name="_Toc441131743"/>
      <w:bookmarkStart w:id="687" w:name="_Toc465865184"/>
      <w:bookmarkStart w:id="688" w:name="_Toc468976329"/>
      <w:bookmarkStart w:id="689" w:name="_Toc469483058"/>
      <w:bookmarkStart w:id="690" w:name="_Toc471897540"/>
      <w:bookmarkStart w:id="691" w:name="_Toc506208248"/>
      <w:r w:rsidRPr="00E71A48">
        <w:rPr>
          <w:szCs w:val="24"/>
        </w:rPr>
        <w:t>Проведение переговоров</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92" w:name="_Ref306138385"/>
      <w:bookmarkStart w:id="693" w:name="_Toc439323714"/>
      <w:bookmarkStart w:id="694" w:name="_Toc440361348"/>
      <w:bookmarkStart w:id="695" w:name="_Toc440376103"/>
      <w:bookmarkStart w:id="696" w:name="_Toc440376230"/>
      <w:bookmarkStart w:id="697" w:name="_Toc440382495"/>
      <w:bookmarkStart w:id="698" w:name="_Toc440447165"/>
      <w:bookmarkStart w:id="699" w:name="_Toc440620845"/>
      <w:bookmarkStart w:id="700" w:name="_Toc440631480"/>
      <w:bookmarkStart w:id="701" w:name="_Toc440875720"/>
      <w:bookmarkStart w:id="702" w:name="_Toc441131744"/>
      <w:bookmarkStart w:id="703" w:name="_Toc465865185"/>
      <w:bookmarkStart w:id="704" w:name="_Toc468976330"/>
      <w:bookmarkStart w:id="705" w:name="_Toc469483059"/>
      <w:bookmarkStart w:id="706" w:name="_Toc471897541"/>
      <w:bookmarkStart w:id="707" w:name="_Toc506208249"/>
      <w:r w:rsidRPr="00E71A48">
        <w:rPr>
          <w:szCs w:val="24"/>
        </w:rPr>
        <w:t>Оценочная стадия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w:t>
      </w:r>
      <w:proofErr w:type="gramStart"/>
      <w:r w:rsidRPr="00E71A48">
        <w:rPr>
          <w:sz w:val="24"/>
          <w:szCs w:val="24"/>
        </w:rPr>
        <w:t>оценивает и сопоставляет</w:t>
      </w:r>
      <w:proofErr w:type="gramEnd"/>
      <w:r w:rsidRPr="00E71A48">
        <w:rPr>
          <w:sz w:val="24"/>
          <w:szCs w:val="24"/>
        </w:rPr>
        <w:t xml:space="preserve">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708" w:name="_Ref303250967"/>
      <w:bookmarkStart w:id="709" w:name="_Toc305697378"/>
      <w:bookmarkStart w:id="710" w:name="_Toc506208250"/>
      <w:bookmarkStart w:id="711" w:name="_Toc255985696"/>
      <w:r w:rsidRPr="00E71A48">
        <w:lastRenderedPageBreak/>
        <w:t>Аукционная процедура понижени</w:t>
      </w:r>
      <w:r w:rsidR="00E60F8E" w:rsidRPr="00E71A48">
        <w:t>я</w:t>
      </w:r>
      <w:r w:rsidRPr="00E71A48">
        <w:t xml:space="preserve"> цены (переторжка)</w:t>
      </w:r>
      <w:bookmarkEnd w:id="708"/>
      <w:bookmarkEnd w:id="709"/>
      <w:bookmarkEnd w:id="710"/>
      <w:r w:rsidRPr="00E71A48">
        <w:t xml:space="preserve"> </w:t>
      </w:r>
    </w:p>
    <w:bookmarkEnd w:id="71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1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1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1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1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1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71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15" w:name="_Ref465847813"/>
      <w:bookmarkStart w:id="71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1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lastRenderedPageBreak/>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71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717" w:name="_Ref471897245"/>
      <w:bookmarkStart w:id="718" w:name="_Toc506208251"/>
      <w:bookmarkStart w:id="719" w:name="_Ref303681924"/>
      <w:bookmarkStart w:id="720" w:name="_Ref303683914"/>
      <w:r w:rsidRPr="00845038">
        <w:t>О приоритете закупки работ, выполняемых российскими лицами, по отношению к работам, выполняемым иностранными лицами</w:t>
      </w:r>
      <w:bookmarkEnd w:id="717"/>
      <w:bookmarkEnd w:id="718"/>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BD754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w:t>
      </w:r>
      <w:r w:rsidRPr="00BD7545">
        <w:rPr>
          <w:sz w:val="24"/>
          <w:szCs w:val="24"/>
        </w:rPr>
        <w:t xml:space="preserve">сниженной на 15 процентов (коэффициент приоритета при закупке работ, выполняемых российскими лицами </w:t>
      </w:r>
      <w:proofErr w:type="gramStart"/>
      <w:r w:rsidRPr="00BD7545">
        <w:rPr>
          <w:i/>
          <w:sz w:val="24"/>
          <w:szCs w:val="24"/>
          <w:lang w:val="en-US"/>
        </w:rPr>
        <w:t>k</w:t>
      </w:r>
      <w:proofErr w:type="gramEnd"/>
      <w:r w:rsidRPr="00BD7545">
        <w:rPr>
          <w:i/>
          <w:sz w:val="24"/>
          <w:szCs w:val="24"/>
          <w:vertAlign w:val="subscript"/>
        </w:rPr>
        <w:t>ПРИОР</w:t>
      </w:r>
      <w:r w:rsidRPr="00BD7545">
        <w:rPr>
          <w:sz w:val="24"/>
          <w:szCs w:val="24"/>
        </w:rPr>
        <w:t xml:space="preserve">=0,85, иначе </w:t>
      </w:r>
      <w:r w:rsidRPr="00BD7545">
        <w:rPr>
          <w:i/>
          <w:sz w:val="24"/>
          <w:szCs w:val="24"/>
          <w:lang w:val="en-US"/>
        </w:rPr>
        <w:t>k</w:t>
      </w:r>
      <w:r w:rsidRPr="00BD7545">
        <w:rPr>
          <w:i/>
          <w:sz w:val="24"/>
          <w:szCs w:val="24"/>
          <w:vertAlign w:val="subscript"/>
        </w:rPr>
        <w:t>ПРИОР</w:t>
      </w:r>
      <w:r w:rsidRPr="00BD7545">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lastRenderedPageBreak/>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E33142" w:rsidRPr="00E33142">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721" w:name="_Ref471897715"/>
      <w:bookmarkStart w:id="722" w:name="_Ref471897728"/>
      <w:bookmarkStart w:id="723" w:name="_Toc506208252"/>
      <w:r w:rsidRPr="00E71A48">
        <w:t xml:space="preserve">Подведение итогов </w:t>
      </w:r>
      <w:r w:rsidR="00DF639D" w:rsidRPr="00E71A48">
        <w:t>З</w:t>
      </w:r>
      <w:r w:rsidRPr="00E71A48">
        <w:t>апроса предложений</w:t>
      </w:r>
      <w:bookmarkEnd w:id="719"/>
      <w:bookmarkEnd w:id="720"/>
      <w:bookmarkEnd w:id="721"/>
      <w:bookmarkEnd w:id="722"/>
      <w:bookmarkEnd w:id="723"/>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72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72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proofErr w:type="gramStart"/>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roofErr w:type="gramEnd"/>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25" w:name="_Ref303251044"/>
      <w:bookmarkStart w:id="726" w:name="_Toc506208253"/>
      <w:bookmarkStart w:id="727" w:name="_Ref191386295"/>
      <w:r w:rsidRPr="00E71A48">
        <w:lastRenderedPageBreak/>
        <w:t xml:space="preserve">Признание запроса предложений </w:t>
      </w:r>
      <w:proofErr w:type="gramStart"/>
      <w:r w:rsidRPr="00E71A48">
        <w:t>несостоявшимся</w:t>
      </w:r>
      <w:bookmarkEnd w:id="725"/>
      <w:bookmarkEnd w:id="726"/>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72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2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2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2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73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30"/>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731" w:name="_Toc468975449"/>
      <w:bookmarkStart w:id="732" w:name="_Ref465670219"/>
      <w:bookmarkStart w:id="733" w:name="_Toc468355877"/>
      <w:bookmarkStart w:id="734" w:name="_Toc506208254"/>
      <w:bookmarkStart w:id="735" w:name="_Ref303683929"/>
      <w:r>
        <w:rPr>
          <w:bCs w:val="0"/>
        </w:rPr>
        <w:t>Антидемпинговые меры</w:t>
      </w:r>
      <w:bookmarkEnd w:id="731"/>
      <w:bookmarkEnd w:id="732"/>
      <w:bookmarkEnd w:id="733"/>
      <w:bookmarkEnd w:id="734"/>
    </w:p>
    <w:p w:rsidR="008471C7" w:rsidRPr="006D76B4" w:rsidRDefault="00EF3762" w:rsidP="00BC48F0">
      <w:pPr>
        <w:widowControl w:val="0"/>
        <w:numPr>
          <w:ilvl w:val="2"/>
          <w:numId w:val="94"/>
        </w:numPr>
        <w:overflowPunct w:val="0"/>
        <w:autoSpaceDE w:val="0"/>
        <w:spacing w:line="264" w:lineRule="auto"/>
        <w:ind w:left="0" w:firstLine="567"/>
        <w:rPr>
          <w:bCs w:val="0"/>
          <w:sz w:val="24"/>
          <w:szCs w:val="24"/>
        </w:rPr>
      </w:pPr>
      <w:r w:rsidRPr="00EF3762">
        <w:rPr>
          <w:sz w:val="24"/>
          <w:szCs w:val="24"/>
        </w:rPr>
        <w:t>В случае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w:t>
      </w:r>
      <w:r w:rsidR="00AE7BD7" w:rsidRPr="00EF3762">
        <w:rPr>
          <w:sz w:val="24"/>
          <w:szCs w:val="24"/>
          <w:lang w:eastAsia="ru-RU"/>
        </w:rPr>
        <w:t>.</w:t>
      </w:r>
      <w:r w:rsidR="00AE7BD7" w:rsidRPr="006D76B4">
        <w:rPr>
          <w:sz w:val="24"/>
          <w:szCs w:val="24"/>
          <w:lang w:eastAsia="ru-RU"/>
        </w:rPr>
        <w:t xml:space="preserve">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bookmarkStart w:id="736" w:name="_Toc506208255"/>
    <w:bookmarkStart w:id="737" w:name="_Ref465675151"/>
    <w:p w:rsidR="00EF3762" w:rsidRPr="00EF3762" w:rsidRDefault="00EF3762" w:rsidP="00EF3762">
      <w:pPr>
        <w:pStyle w:val="3"/>
        <w:keepNext w:val="0"/>
        <w:tabs>
          <w:tab w:val="left" w:pos="708"/>
        </w:tabs>
        <w:spacing w:before="0"/>
        <w:ind w:left="567" w:firstLine="0"/>
        <w:rPr>
          <w:b w:val="0"/>
          <w:szCs w:val="24"/>
        </w:rPr>
      </w:pPr>
      <w:r w:rsidRPr="00EF3762">
        <w:rPr>
          <w:b w:val="0"/>
          <w:position w:val="-24"/>
          <w:szCs w:val="24"/>
        </w:rPr>
        <w:object w:dxaOrig="1460" w:dyaOrig="1219">
          <v:shape id="_x0000_i1028" type="#_x0000_t75" style="width:73.5pt;height:60.75pt" o:ole="" fillcolor="window">
            <v:imagedata r:id="rId12" o:title=""/>
          </v:shape>
          <o:OLEObject Type="Embed" ProgID="Equation.3" ShapeID="_x0000_i1028" DrawAspect="Content" ObjectID="_1580109586" r:id="rId40"/>
        </w:object>
      </w:r>
      <w:r w:rsidRPr="00EF3762">
        <w:rPr>
          <w:b w:val="0"/>
          <w:szCs w:val="24"/>
        </w:rPr>
        <w:t>&gt;1,33, где:</w:t>
      </w:r>
      <w:bookmarkEnd w:id="736"/>
    </w:p>
    <w:bookmarkStart w:id="738" w:name="_Toc506208256"/>
    <w:p w:rsidR="00EF3762" w:rsidRPr="00EF3762" w:rsidRDefault="00EF3762" w:rsidP="00EF3762">
      <w:pPr>
        <w:pStyle w:val="3"/>
        <w:keepNext w:val="0"/>
        <w:tabs>
          <w:tab w:val="left" w:pos="708"/>
        </w:tabs>
        <w:spacing w:before="0"/>
        <w:ind w:left="567" w:firstLine="0"/>
        <w:rPr>
          <w:b w:val="0"/>
          <w:szCs w:val="24"/>
        </w:rPr>
      </w:pPr>
      <w:r w:rsidRPr="00EF3762">
        <w:rPr>
          <w:b w:val="0"/>
          <w:position w:val="-20"/>
          <w:szCs w:val="24"/>
        </w:rPr>
        <w:object w:dxaOrig="940" w:dyaOrig="440">
          <v:shape id="_x0000_i1029" type="#_x0000_t75" style="width:47.25pt;height:21.75pt" o:ole="">
            <v:imagedata r:id="rId14" o:title=""/>
          </v:shape>
          <o:OLEObject Type="Embed" ProgID="Equation.3" ShapeID="_x0000_i1029" DrawAspect="Content" ObjectID="_1580109587" r:id="rId41"/>
        </w:object>
      </w:r>
      <w:r w:rsidRPr="00EF3762">
        <w:rPr>
          <w:b w:val="0"/>
          <w:szCs w:val="24"/>
        </w:rPr>
        <w:t>– максимальная цена, предложенная Участниками по каждой позиции;</w:t>
      </w:r>
      <w:bookmarkEnd w:id="738"/>
      <w:r w:rsidRPr="00EF3762">
        <w:rPr>
          <w:b w:val="0"/>
          <w:szCs w:val="24"/>
        </w:rPr>
        <w:t xml:space="preserve"> </w:t>
      </w:r>
    </w:p>
    <w:bookmarkStart w:id="739" w:name="_Toc506208257"/>
    <w:p w:rsidR="00EF3762" w:rsidRPr="00EF3762" w:rsidRDefault="00EF3762" w:rsidP="00EF3762">
      <w:pPr>
        <w:pStyle w:val="3"/>
        <w:keepNext w:val="0"/>
        <w:tabs>
          <w:tab w:val="left" w:pos="708"/>
        </w:tabs>
        <w:spacing w:before="0"/>
        <w:ind w:left="567" w:firstLine="0"/>
        <w:rPr>
          <w:b w:val="0"/>
          <w:szCs w:val="24"/>
        </w:rPr>
      </w:pPr>
      <w:r w:rsidRPr="00EF3762">
        <w:rPr>
          <w:b w:val="0"/>
          <w:position w:val="-20"/>
          <w:szCs w:val="24"/>
        </w:rPr>
        <w:object w:dxaOrig="380" w:dyaOrig="440">
          <v:shape id="_x0000_i1030" type="#_x0000_t75" style="width:18.75pt;height:21.75pt" o:ole="">
            <v:imagedata r:id="rId16" o:title=""/>
          </v:shape>
          <o:OLEObject Type="Embed" ProgID="Equation.3" ShapeID="_x0000_i1030" DrawAspect="Content" ObjectID="_1580109588" r:id="rId42"/>
        </w:object>
      </w:r>
      <w:r w:rsidRPr="00EF3762">
        <w:rPr>
          <w:b w:val="0"/>
          <w:szCs w:val="24"/>
        </w:rPr>
        <w:t>– оцениваемая, предложенная Участником цена продукции, по каждой позиции;</w:t>
      </w:r>
      <w:bookmarkEnd w:id="739"/>
      <w:r w:rsidRPr="00EF3762">
        <w:rPr>
          <w:b w:val="0"/>
          <w:szCs w:val="24"/>
        </w:rPr>
        <w:t xml:space="preserve"> </w:t>
      </w:r>
    </w:p>
    <w:p w:rsidR="00EF3762" w:rsidRPr="00EF3762" w:rsidRDefault="00EF3762" w:rsidP="00EF3762">
      <w:pPr>
        <w:pStyle w:val="3"/>
        <w:keepNext w:val="0"/>
        <w:tabs>
          <w:tab w:val="left" w:pos="708"/>
        </w:tabs>
        <w:spacing w:before="0"/>
        <w:ind w:left="567" w:firstLine="0"/>
        <w:rPr>
          <w:b w:val="0"/>
          <w:szCs w:val="24"/>
        </w:rPr>
      </w:pPr>
      <w:bookmarkStart w:id="740" w:name="_Toc506208258"/>
      <w:r w:rsidRPr="00EF3762">
        <w:rPr>
          <w:b w:val="0"/>
          <w:i/>
          <w:iCs/>
          <w:szCs w:val="24"/>
          <w:lang w:val="en-US"/>
        </w:rPr>
        <w:t>n</w:t>
      </w:r>
      <w:r w:rsidRPr="00EF3762">
        <w:rPr>
          <w:b w:val="0"/>
          <w:szCs w:val="24"/>
        </w:rPr>
        <w:t xml:space="preserve"> – </w:t>
      </w:r>
      <w:proofErr w:type="gramStart"/>
      <w:r w:rsidRPr="00EF3762">
        <w:rPr>
          <w:b w:val="0"/>
          <w:szCs w:val="24"/>
        </w:rPr>
        <w:t>количество</w:t>
      </w:r>
      <w:proofErr w:type="gramEnd"/>
      <w:r w:rsidRPr="00EF3762">
        <w:rPr>
          <w:b w:val="0"/>
          <w:szCs w:val="24"/>
        </w:rPr>
        <w:t xml:space="preserve"> позиций продукции;</w:t>
      </w:r>
      <w:bookmarkEnd w:id="740"/>
    </w:p>
    <w:p w:rsidR="00EF3762" w:rsidRPr="00EF3762" w:rsidRDefault="00EF3762" w:rsidP="00EF3762">
      <w:pPr>
        <w:pStyle w:val="3"/>
        <w:keepNext w:val="0"/>
        <w:tabs>
          <w:tab w:val="left" w:pos="708"/>
        </w:tabs>
        <w:spacing w:before="0"/>
        <w:ind w:left="567" w:firstLine="0"/>
        <w:rPr>
          <w:b w:val="0"/>
          <w:szCs w:val="24"/>
        </w:rPr>
      </w:pPr>
      <w:bookmarkStart w:id="741" w:name="_Toc506208259"/>
      <w:r w:rsidRPr="00EF3762">
        <w:rPr>
          <w:b w:val="0"/>
          <w:i/>
          <w:iCs/>
          <w:szCs w:val="24"/>
        </w:rPr>
        <w:t xml:space="preserve">1,33 </w:t>
      </w:r>
      <w:r w:rsidRPr="00EF3762">
        <w:rPr>
          <w:b w:val="0"/>
          <w:szCs w:val="24"/>
        </w:rPr>
        <w:t>–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bookmarkEnd w:id="741"/>
    </w:p>
    <w:p w:rsidR="008471C7" w:rsidRPr="00C31D7F" w:rsidRDefault="00EF3762" w:rsidP="00BC48F0">
      <w:pPr>
        <w:widowControl w:val="0"/>
        <w:numPr>
          <w:ilvl w:val="2"/>
          <w:numId w:val="94"/>
        </w:numPr>
        <w:overflowPunct w:val="0"/>
        <w:autoSpaceDE w:val="0"/>
        <w:spacing w:line="264" w:lineRule="auto"/>
        <w:ind w:left="0" w:firstLine="567"/>
        <w:rPr>
          <w:bCs w:val="0"/>
          <w:sz w:val="24"/>
          <w:szCs w:val="24"/>
        </w:rPr>
      </w:pPr>
      <w:r w:rsidRPr="00EF3762">
        <w:rPr>
          <w:sz w:val="24"/>
          <w:szCs w:val="24"/>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w:t>
      </w:r>
      <w:r w:rsidR="008471C7" w:rsidRPr="00EF3762">
        <w:rPr>
          <w:rFonts w:eastAsia="Times New Roman,Italic"/>
          <w:bCs w:val="0"/>
          <w:iCs/>
          <w:sz w:val="24"/>
          <w:szCs w:val="24"/>
        </w:rPr>
        <w:t xml:space="preserve"> обоснование</w:t>
      </w:r>
      <w:r w:rsidR="008471C7"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737"/>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EF3762" w:rsidP="00BC48F0">
      <w:pPr>
        <w:widowControl w:val="0"/>
        <w:numPr>
          <w:ilvl w:val="2"/>
          <w:numId w:val="94"/>
        </w:numPr>
        <w:overflowPunct w:val="0"/>
        <w:autoSpaceDE w:val="0"/>
        <w:spacing w:line="264" w:lineRule="auto"/>
        <w:ind w:left="0" w:firstLine="567"/>
        <w:rPr>
          <w:bCs w:val="0"/>
          <w:sz w:val="24"/>
          <w:szCs w:val="24"/>
        </w:rPr>
      </w:pPr>
      <w:r w:rsidRPr="00EF3762">
        <w:rPr>
          <w:sz w:val="24"/>
          <w:szCs w:val="24"/>
        </w:rPr>
        <w:t>В случае, если по итогам анализа документов, представленных Участником</w:t>
      </w:r>
      <w:r>
        <w:rPr>
          <w:sz w:val="24"/>
          <w:szCs w:val="24"/>
        </w:rPr>
        <w:t xml:space="preserve"> </w:t>
      </w:r>
      <w:r w:rsidRPr="00EF3762">
        <w:rPr>
          <w:sz w:val="24"/>
          <w:szCs w:val="24"/>
        </w:rPr>
        <w:t>(</w:t>
      </w:r>
      <w:proofErr w:type="spellStart"/>
      <w:r w:rsidRPr="00EF3762">
        <w:rPr>
          <w:sz w:val="24"/>
          <w:szCs w:val="24"/>
        </w:rPr>
        <w:t>ами</w:t>
      </w:r>
      <w:proofErr w:type="spellEnd"/>
      <w:r w:rsidRPr="00EF3762">
        <w:rPr>
          <w:sz w:val="24"/>
          <w:szCs w:val="24"/>
        </w:rPr>
        <w:t>), предложивши</w:t>
      </w:r>
      <w:proofErr w:type="gramStart"/>
      <w:r w:rsidRPr="00EF3762">
        <w:rPr>
          <w:sz w:val="24"/>
          <w:szCs w:val="24"/>
        </w:rPr>
        <w:t>м(</w:t>
      </w:r>
      <w:proofErr w:type="gramEnd"/>
      <w:r w:rsidRPr="00EF3762">
        <w:rPr>
          <w:sz w:val="24"/>
          <w:szCs w:val="24"/>
        </w:rPr>
        <w:t>и) демпинговую цену, будет установлено, что единичные расценки были рассчитаны неверно, и ценовое предложение Участника(</w:t>
      </w:r>
      <w:proofErr w:type="spellStart"/>
      <w:r w:rsidRPr="00EF3762">
        <w:rPr>
          <w:sz w:val="24"/>
          <w:szCs w:val="24"/>
        </w:rPr>
        <w:t>ов</w:t>
      </w:r>
      <w:proofErr w:type="spellEnd"/>
      <w:r w:rsidRPr="00EF3762">
        <w:rPr>
          <w:sz w:val="24"/>
          <w:szCs w:val="24"/>
        </w:rPr>
        <w:t>) закупки не является аномально низким (демпинговым</w:t>
      </w:r>
      <w:r w:rsidRPr="00303F78">
        <w:rPr>
          <w:sz w:val="24"/>
          <w:szCs w:val="24"/>
        </w:rPr>
        <w:t>), Закупочная комиссия вправе принять следующие решения</w:t>
      </w:r>
      <w:r w:rsidR="008471C7" w:rsidRPr="006D76B4">
        <w:rPr>
          <w:sz w:val="24"/>
          <w:szCs w:val="24"/>
        </w:rPr>
        <w:t>:</w:t>
      </w:r>
    </w:p>
    <w:p w:rsidR="008471C7" w:rsidRPr="00EF3762" w:rsidRDefault="00EF3762" w:rsidP="00BC48F0">
      <w:pPr>
        <w:numPr>
          <w:ilvl w:val="0"/>
          <w:numId w:val="93"/>
        </w:numPr>
        <w:tabs>
          <w:tab w:val="left" w:pos="1620"/>
        </w:tabs>
        <w:suppressAutoHyphens w:val="0"/>
        <w:spacing w:after="120" w:line="240" w:lineRule="auto"/>
        <w:rPr>
          <w:bCs w:val="0"/>
          <w:sz w:val="24"/>
          <w:szCs w:val="24"/>
        </w:rPr>
      </w:pPr>
      <w:r w:rsidRPr="00EF3762">
        <w:rPr>
          <w:sz w:val="24"/>
          <w:szCs w:val="24"/>
        </w:rPr>
        <w:t>об отмене закупочной процедуры в сроки и порядке, установленном Положением о закупке, и объявлении ее повторно с откорректированными условиями</w:t>
      </w:r>
      <w:r w:rsidR="008471C7" w:rsidRPr="00EF3762">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717F60" w:rsidRPr="00E71A48" w:rsidRDefault="00717F60" w:rsidP="00E71A48">
      <w:pPr>
        <w:pStyle w:val="2"/>
        <w:tabs>
          <w:tab w:val="clear" w:pos="1700"/>
          <w:tab w:val="left" w:pos="709"/>
        </w:tabs>
        <w:spacing w:line="264" w:lineRule="auto"/>
      </w:pPr>
      <w:bookmarkStart w:id="742" w:name="_Ref468976147"/>
      <w:bookmarkStart w:id="743" w:name="_Toc506208260"/>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727"/>
      <w:bookmarkEnd w:id="735"/>
      <w:bookmarkEnd w:id="742"/>
      <w:bookmarkEnd w:id="743"/>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44" w:name="_Ref294695403"/>
      <w:bookmarkStart w:id="74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744"/>
      <w:bookmarkEnd w:id="745"/>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4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4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47"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47"/>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48"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49" w:name="_Toc181693189"/>
      <w:bookmarkStart w:id="750" w:name="_Ref190680463"/>
      <w:bookmarkStart w:id="751" w:name="_Ref306140410"/>
      <w:bookmarkStart w:id="752" w:name="_Ref306142159"/>
      <w:bookmarkStart w:id="753" w:name="_Ref468195951"/>
      <w:bookmarkStart w:id="754" w:name="_Ref468195965"/>
      <w:bookmarkStart w:id="755" w:name="_Ref468196034"/>
      <w:bookmarkStart w:id="756" w:name="_Toc506208261"/>
      <w:bookmarkStart w:id="757" w:name="_Ref303102866"/>
      <w:bookmarkStart w:id="758" w:name="_Toc305835589"/>
      <w:bookmarkStart w:id="759" w:name="_Ref303683952"/>
      <w:bookmarkStart w:id="760" w:name="__RefNumPara__840_922829174"/>
      <w:bookmarkEnd w:id="748"/>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49"/>
      <w:bookmarkEnd w:id="750"/>
      <w:bookmarkEnd w:id="751"/>
      <w:bookmarkEnd w:id="752"/>
      <w:bookmarkEnd w:id="753"/>
      <w:bookmarkEnd w:id="754"/>
      <w:bookmarkEnd w:id="755"/>
      <w:bookmarkEnd w:id="756"/>
      <w:r w:rsidRPr="00414CAF">
        <w:t xml:space="preserve"> </w:t>
      </w:r>
      <w:bookmarkEnd w:id="757"/>
      <w:bookmarkEnd w:id="758"/>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61"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lastRenderedPageBreak/>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61"/>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62"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62"/>
    </w:p>
    <w:p w:rsidR="00932C0A" w:rsidRPr="00845038" w:rsidRDefault="00932C0A" w:rsidP="00845038">
      <w:pPr>
        <w:pStyle w:val="2"/>
        <w:tabs>
          <w:tab w:val="clear" w:pos="1700"/>
          <w:tab w:val="left" w:pos="709"/>
        </w:tabs>
        <w:spacing w:line="264" w:lineRule="auto"/>
      </w:pPr>
      <w:bookmarkStart w:id="763" w:name="_Ref303694483"/>
      <w:bookmarkStart w:id="764" w:name="_Toc305835590"/>
      <w:bookmarkStart w:id="765" w:name="_Ref306140451"/>
      <w:bookmarkStart w:id="766" w:name="_Toc506208262"/>
      <w:r w:rsidRPr="00845038">
        <w:t xml:space="preserve">Уведомление о результатах </w:t>
      </w:r>
      <w:bookmarkEnd w:id="763"/>
      <w:bookmarkEnd w:id="764"/>
      <w:r w:rsidRPr="00845038">
        <w:t>запроса предложений</w:t>
      </w:r>
      <w:bookmarkEnd w:id="765"/>
      <w:bookmarkEnd w:id="766"/>
    </w:p>
    <w:bookmarkEnd w:id="759"/>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67" w:name="_Ref440270568"/>
      <w:bookmarkStart w:id="768" w:name="_Ref440274159"/>
      <w:bookmarkStart w:id="769" w:name="_Ref440292555"/>
      <w:bookmarkStart w:id="770" w:name="_Ref440292779"/>
      <w:bookmarkStart w:id="771" w:name="_Toc506208263"/>
      <w:r>
        <w:rPr>
          <w:szCs w:val="24"/>
        </w:rPr>
        <w:lastRenderedPageBreak/>
        <w:t>Техническая часть</w:t>
      </w:r>
      <w:bookmarkEnd w:id="767"/>
      <w:bookmarkEnd w:id="768"/>
      <w:bookmarkEnd w:id="769"/>
      <w:bookmarkEnd w:id="770"/>
      <w:bookmarkEnd w:id="771"/>
      <w:r w:rsidRPr="00E71A48">
        <w:rPr>
          <w:szCs w:val="24"/>
        </w:rPr>
        <w:t xml:space="preserve"> </w:t>
      </w:r>
    </w:p>
    <w:p w:rsidR="002B5044" w:rsidRPr="00C12FA4" w:rsidRDefault="002B5044" w:rsidP="0021751A">
      <w:pPr>
        <w:pStyle w:val="2"/>
        <w:ind w:left="1701" w:hanging="1134"/>
      </w:pPr>
      <w:bookmarkStart w:id="772" w:name="_Toc176064097"/>
      <w:bookmarkStart w:id="773" w:name="_Toc176338525"/>
      <w:bookmarkStart w:id="774" w:name="_Toc180399753"/>
      <w:bookmarkStart w:id="775" w:name="_Toc189457101"/>
      <w:bookmarkStart w:id="776" w:name="_Toc189461737"/>
      <w:bookmarkStart w:id="777" w:name="_Toc189462011"/>
      <w:bookmarkStart w:id="778" w:name="_Toc191273610"/>
      <w:bookmarkStart w:id="779" w:name="_Toc423421726"/>
      <w:bookmarkStart w:id="780" w:name="_Toc506208264"/>
      <w:bookmarkStart w:id="781" w:name="_Toc167189319"/>
      <w:bookmarkStart w:id="782" w:name="_Toc168725254"/>
      <w:r w:rsidRPr="00C12FA4">
        <w:t xml:space="preserve">Перечень, объемы и характеристики </w:t>
      </w:r>
      <w:bookmarkEnd w:id="772"/>
      <w:bookmarkEnd w:id="773"/>
      <w:bookmarkEnd w:id="774"/>
      <w:bookmarkEnd w:id="775"/>
      <w:bookmarkEnd w:id="776"/>
      <w:bookmarkEnd w:id="777"/>
      <w:bookmarkEnd w:id="778"/>
      <w:bookmarkEnd w:id="779"/>
      <w:r w:rsidR="00C3704B">
        <w:t xml:space="preserve">закупаемых </w:t>
      </w:r>
      <w:r w:rsidR="00CD1816">
        <w:t>работ</w:t>
      </w:r>
      <w:bookmarkEnd w:id="780"/>
    </w:p>
    <w:p w:rsidR="002B5044" w:rsidRPr="003803A7" w:rsidRDefault="002B5044" w:rsidP="002B5044">
      <w:pPr>
        <w:pStyle w:val="3"/>
        <w:ind w:left="0" w:firstLine="851"/>
        <w:jc w:val="both"/>
        <w:rPr>
          <w:b w:val="0"/>
          <w:szCs w:val="24"/>
        </w:rPr>
      </w:pPr>
      <w:bookmarkStart w:id="783" w:name="_Toc439166311"/>
      <w:bookmarkStart w:id="784" w:name="_Toc439170659"/>
      <w:bookmarkStart w:id="785" w:name="_Toc439172761"/>
      <w:bookmarkStart w:id="786" w:name="_Toc439173205"/>
      <w:bookmarkStart w:id="787" w:name="_Toc439238199"/>
      <w:bookmarkStart w:id="788" w:name="_Toc439252751"/>
      <w:bookmarkStart w:id="789" w:name="_Toc439323609"/>
      <w:bookmarkStart w:id="790" w:name="_Toc439323725"/>
      <w:bookmarkStart w:id="791" w:name="_Toc440361359"/>
      <w:bookmarkStart w:id="792" w:name="_Toc440376114"/>
      <w:bookmarkStart w:id="793" w:name="_Toc440376241"/>
      <w:bookmarkStart w:id="794" w:name="_Toc440382503"/>
      <w:bookmarkStart w:id="795" w:name="_Toc440447173"/>
      <w:bookmarkStart w:id="796" w:name="_Toc440620853"/>
      <w:bookmarkStart w:id="797" w:name="_Toc440631488"/>
      <w:bookmarkStart w:id="798" w:name="_Toc440875728"/>
      <w:bookmarkStart w:id="799" w:name="_Toc441131752"/>
      <w:bookmarkStart w:id="800" w:name="_Toc465865193"/>
      <w:bookmarkStart w:id="801" w:name="_Toc468976339"/>
      <w:bookmarkStart w:id="802" w:name="_Toc469483068"/>
      <w:bookmarkStart w:id="803" w:name="_Toc471897552"/>
      <w:bookmarkStart w:id="804" w:name="_Toc50620826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BD7545">
        <w:rPr>
          <w:b w:val="0"/>
          <w:szCs w:val="24"/>
        </w:rPr>
        <w:t>№1 (подраздел</w:t>
      </w:r>
      <w:r w:rsidR="00A154B7">
        <w:rPr>
          <w:b w:val="0"/>
          <w:szCs w:val="24"/>
        </w:rPr>
        <w:t xml:space="preserve">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03A7" w:rsidRDefault="002B5044" w:rsidP="0021751A">
      <w:pPr>
        <w:pStyle w:val="2"/>
        <w:ind w:left="1701" w:hanging="1134"/>
      </w:pPr>
      <w:bookmarkStart w:id="805" w:name="_Ref194832984"/>
      <w:bookmarkStart w:id="806" w:name="_Ref197686508"/>
      <w:bookmarkStart w:id="807" w:name="_Toc423421727"/>
      <w:bookmarkStart w:id="808" w:name="_Toc506208266"/>
      <w:r w:rsidRPr="003803A7">
        <w:t xml:space="preserve">Требование к </w:t>
      </w:r>
      <w:bookmarkEnd w:id="805"/>
      <w:bookmarkEnd w:id="806"/>
      <w:bookmarkEnd w:id="807"/>
      <w:r w:rsidR="00C3704B">
        <w:t xml:space="preserve">закупаемым </w:t>
      </w:r>
      <w:r w:rsidR="00CD1816">
        <w:t>работам</w:t>
      </w:r>
      <w:bookmarkEnd w:id="808"/>
    </w:p>
    <w:p w:rsidR="002B5044" w:rsidRPr="003776BB" w:rsidRDefault="002B5044" w:rsidP="002B5044">
      <w:pPr>
        <w:pStyle w:val="3"/>
        <w:ind w:left="0" w:firstLine="851"/>
        <w:jc w:val="both"/>
        <w:rPr>
          <w:b w:val="0"/>
          <w:szCs w:val="24"/>
        </w:rPr>
      </w:pPr>
      <w:bookmarkStart w:id="809" w:name="_Toc439166314"/>
      <w:bookmarkStart w:id="810" w:name="_Toc439170662"/>
      <w:bookmarkStart w:id="811" w:name="_Toc439172764"/>
      <w:bookmarkStart w:id="812" w:name="_Toc439173208"/>
      <w:bookmarkStart w:id="813" w:name="_Toc439238202"/>
      <w:bookmarkStart w:id="814" w:name="_Toc439252754"/>
      <w:bookmarkStart w:id="815" w:name="_Toc439323612"/>
      <w:bookmarkStart w:id="816" w:name="_Toc439323728"/>
      <w:bookmarkStart w:id="817" w:name="_Toc440361362"/>
      <w:bookmarkStart w:id="818" w:name="_Toc440376117"/>
      <w:bookmarkStart w:id="819" w:name="_Toc440376244"/>
      <w:bookmarkStart w:id="820" w:name="_Toc440382505"/>
      <w:bookmarkStart w:id="821" w:name="_Toc440447175"/>
      <w:bookmarkStart w:id="822" w:name="_Toc440620855"/>
      <w:bookmarkStart w:id="823" w:name="_Toc440631490"/>
      <w:bookmarkStart w:id="824" w:name="_Toc440875730"/>
      <w:bookmarkStart w:id="825" w:name="_Toc441131754"/>
      <w:bookmarkStart w:id="826" w:name="_Toc465865195"/>
      <w:bookmarkStart w:id="827" w:name="_Toc468976341"/>
      <w:bookmarkStart w:id="828" w:name="_Toc469483070"/>
      <w:bookmarkStart w:id="829" w:name="_Toc471897554"/>
      <w:bookmarkStart w:id="830" w:name="_Toc506208267"/>
      <w:bookmarkStart w:id="831" w:name="_Ref194833053"/>
      <w:bookmarkStart w:id="832" w:name="_Ref223496951"/>
      <w:bookmarkStart w:id="833"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910732" w:rsidRPr="008B51A2" w:rsidRDefault="00910732" w:rsidP="00910732">
      <w:pPr>
        <w:pStyle w:val="2"/>
        <w:ind w:left="1701" w:hanging="1134"/>
        <w:rPr>
          <w:b w:val="0"/>
        </w:rPr>
      </w:pPr>
      <w:bookmarkStart w:id="834" w:name="_Toc461808930"/>
      <w:bookmarkStart w:id="835" w:name="_Toc464120639"/>
      <w:bookmarkStart w:id="836" w:name="_Toc465774618"/>
      <w:bookmarkStart w:id="837" w:name="_Toc506208268"/>
      <w:bookmarkEnd w:id="781"/>
      <w:bookmarkEnd w:id="782"/>
      <w:bookmarkEnd w:id="831"/>
      <w:bookmarkEnd w:id="832"/>
      <w:bookmarkEnd w:id="833"/>
      <w:r w:rsidRPr="008B51A2">
        <w:t>Альтернативные предложения</w:t>
      </w:r>
      <w:bookmarkStart w:id="838" w:name="_Ref56252639"/>
      <w:bookmarkEnd w:id="834"/>
      <w:bookmarkEnd w:id="835"/>
      <w:bookmarkEnd w:id="836"/>
      <w:bookmarkEnd w:id="837"/>
    </w:p>
    <w:p w:rsidR="00910732" w:rsidRPr="008B51A2" w:rsidRDefault="00910732" w:rsidP="00910732">
      <w:pPr>
        <w:pStyle w:val="3"/>
        <w:ind w:left="0" w:firstLine="851"/>
        <w:jc w:val="both"/>
        <w:rPr>
          <w:b w:val="0"/>
          <w:szCs w:val="24"/>
        </w:rPr>
      </w:pPr>
      <w:bookmarkStart w:id="839" w:name="_Toc461808802"/>
      <w:bookmarkStart w:id="840" w:name="_Toc461808931"/>
      <w:bookmarkStart w:id="841" w:name="_Toc464120640"/>
      <w:bookmarkStart w:id="842" w:name="_Toc465774619"/>
      <w:bookmarkStart w:id="843" w:name="_Toc465865197"/>
      <w:bookmarkStart w:id="844" w:name="_Toc468976343"/>
      <w:bookmarkStart w:id="845" w:name="_Toc469483072"/>
      <w:bookmarkStart w:id="846" w:name="_Toc471897556"/>
      <w:bookmarkStart w:id="847" w:name="_Toc506208269"/>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8"/>
      <w:bookmarkEnd w:id="839"/>
      <w:bookmarkEnd w:id="840"/>
      <w:bookmarkEnd w:id="841"/>
      <w:bookmarkEnd w:id="842"/>
      <w:bookmarkEnd w:id="843"/>
      <w:bookmarkEnd w:id="844"/>
      <w:bookmarkEnd w:id="845"/>
      <w:bookmarkEnd w:id="846"/>
      <w:bookmarkEnd w:id="847"/>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60"/>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48" w:name="_Ref440270602"/>
      <w:bookmarkStart w:id="849" w:name="_Toc506208270"/>
      <w:r w:rsidRPr="00E71A48">
        <w:rPr>
          <w:szCs w:val="24"/>
        </w:rPr>
        <w:lastRenderedPageBreak/>
        <w:t>Образцы основных форм документов, включаемых в Заявку</w:t>
      </w:r>
      <w:bookmarkEnd w:id="848"/>
      <w:bookmarkEnd w:id="849"/>
      <w:r w:rsidRPr="00E71A48">
        <w:rPr>
          <w:szCs w:val="24"/>
        </w:rPr>
        <w:t xml:space="preserve"> </w:t>
      </w:r>
    </w:p>
    <w:p w:rsidR="004F4D80" w:rsidRPr="00F647F7" w:rsidRDefault="004F4D80" w:rsidP="004F4D80">
      <w:pPr>
        <w:pStyle w:val="2"/>
      </w:pPr>
      <w:bookmarkStart w:id="850" w:name="_Ref55336310"/>
      <w:bookmarkStart w:id="851" w:name="_Toc57314672"/>
      <w:bookmarkStart w:id="852" w:name="_Toc69728986"/>
      <w:bookmarkStart w:id="853" w:name="_Toc98253919"/>
      <w:bookmarkStart w:id="854" w:name="_Toc165173847"/>
      <w:bookmarkStart w:id="855" w:name="_Toc423423667"/>
      <w:bookmarkStart w:id="856" w:name="_Toc506208271"/>
      <w:r w:rsidRPr="00F647F7">
        <w:t xml:space="preserve">Письмо о подаче оферты </w:t>
      </w:r>
      <w:bookmarkStart w:id="857" w:name="_Ref22846535"/>
      <w:r w:rsidRPr="00F647F7">
        <w:t>(</w:t>
      </w:r>
      <w:bookmarkEnd w:id="857"/>
      <w:r w:rsidRPr="00F647F7">
        <w:t xml:space="preserve">форма </w:t>
      </w:r>
      <w:r w:rsidRPr="00F647F7">
        <w:rPr>
          <w:noProof/>
        </w:rPr>
        <w:t>1</w:t>
      </w:r>
      <w:r w:rsidRPr="00F647F7">
        <w:t>)</w:t>
      </w:r>
      <w:bookmarkEnd w:id="850"/>
      <w:bookmarkEnd w:id="851"/>
      <w:bookmarkEnd w:id="852"/>
      <w:bookmarkEnd w:id="853"/>
      <w:bookmarkEnd w:id="854"/>
      <w:bookmarkEnd w:id="855"/>
      <w:bookmarkEnd w:id="856"/>
    </w:p>
    <w:p w:rsidR="004F4D80" w:rsidRPr="00C236C0" w:rsidRDefault="004F4D80" w:rsidP="004F4D80">
      <w:pPr>
        <w:pStyle w:val="3"/>
        <w:rPr>
          <w:szCs w:val="24"/>
        </w:rPr>
      </w:pPr>
      <w:bookmarkStart w:id="858" w:name="_Toc98253920"/>
      <w:bookmarkStart w:id="859" w:name="_Toc157248174"/>
      <w:bookmarkStart w:id="860" w:name="_Toc157496543"/>
      <w:bookmarkStart w:id="861" w:name="_Toc158206082"/>
      <w:bookmarkStart w:id="862" w:name="_Toc164057767"/>
      <w:bookmarkStart w:id="863" w:name="_Toc164137117"/>
      <w:bookmarkStart w:id="864" w:name="_Toc164161277"/>
      <w:bookmarkStart w:id="865" w:name="_Toc165173848"/>
      <w:bookmarkStart w:id="866" w:name="_Toc439170673"/>
      <w:bookmarkStart w:id="867" w:name="_Toc439172775"/>
      <w:bookmarkStart w:id="868" w:name="_Toc439173219"/>
      <w:bookmarkStart w:id="869" w:name="_Toc439238213"/>
      <w:bookmarkStart w:id="870" w:name="_Toc440361369"/>
      <w:bookmarkStart w:id="871" w:name="_Toc440376124"/>
      <w:bookmarkStart w:id="872" w:name="_Toc465865200"/>
      <w:bookmarkStart w:id="873" w:name="_Toc471897559"/>
      <w:bookmarkStart w:id="874" w:name="_Toc506208272"/>
      <w:r w:rsidRPr="00C236C0">
        <w:rPr>
          <w:szCs w:val="24"/>
        </w:rPr>
        <w:t>Форма письма о подаче оферты</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 xml:space="preserve">вы не </w:t>
      </w:r>
      <w:proofErr w:type="gramStart"/>
      <w:r w:rsidRPr="008B51A2">
        <w:rPr>
          <w:sz w:val="24"/>
          <w:szCs w:val="24"/>
        </w:rPr>
        <w:t>отвечаете и не имеете</w:t>
      </w:r>
      <w:proofErr w:type="gramEnd"/>
      <w:r w:rsidRPr="008B51A2">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lastRenderedPageBreak/>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76" w:name="_Toc98253921"/>
      <w:bookmarkStart w:id="877" w:name="_Toc157248175"/>
      <w:bookmarkStart w:id="878" w:name="_Toc157496544"/>
      <w:bookmarkStart w:id="879" w:name="_Toc158206083"/>
      <w:bookmarkStart w:id="880" w:name="_Toc164057768"/>
      <w:bookmarkStart w:id="881" w:name="_Toc164137118"/>
      <w:bookmarkStart w:id="882" w:name="_Toc164161278"/>
      <w:bookmarkStart w:id="883" w:name="_Toc165173849"/>
      <w:r>
        <w:rPr>
          <w:b/>
          <w:szCs w:val="24"/>
        </w:rPr>
        <w:br w:type="page"/>
      </w:r>
    </w:p>
    <w:p w:rsidR="004F4D80" w:rsidRPr="00C236C0" w:rsidRDefault="004F4D80" w:rsidP="004F4D80">
      <w:pPr>
        <w:pStyle w:val="3"/>
        <w:rPr>
          <w:szCs w:val="24"/>
        </w:rPr>
      </w:pPr>
      <w:bookmarkStart w:id="884" w:name="_Toc439170674"/>
      <w:bookmarkStart w:id="885" w:name="_Toc439172776"/>
      <w:bookmarkStart w:id="886" w:name="_Toc439173220"/>
      <w:bookmarkStart w:id="887" w:name="_Toc439238214"/>
      <w:bookmarkStart w:id="888" w:name="_Toc439252762"/>
      <w:bookmarkStart w:id="889" w:name="_Toc439323736"/>
      <w:bookmarkStart w:id="890" w:name="_Toc440361370"/>
      <w:bookmarkStart w:id="891" w:name="_Toc440376125"/>
      <w:bookmarkStart w:id="892" w:name="_Toc440376252"/>
      <w:bookmarkStart w:id="893" w:name="_Toc440382510"/>
      <w:bookmarkStart w:id="894" w:name="_Toc440447180"/>
      <w:bookmarkStart w:id="895" w:name="_Toc440620860"/>
      <w:bookmarkStart w:id="896" w:name="_Toc440631495"/>
      <w:bookmarkStart w:id="897" w:name="_Toc440875734"/>
      <w:bookmarkStart w:id="898" w:name="_Toc441131758"/>
      <w:bookmarkStart w:id="899" w:name="_Toc465865201"/>
      <w:bookmarkStart w:id="900" w:name="_Toc471897560"/>
      <w:bookmarkStart w:id="901" w:name="_Toc506208273"/>
      <w:r w:rsidRPr="00C236C0">
        <w:rPr>
          <w:szCs w:val="24"/>
        </w:rPr>
        <w:lastRenderedPageBreak/>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90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90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w:t>
      </w:r>
      <w:proofErr w:type="gramStart"/>
      <w:r w:rsidR="004F4D80" w:rsidRPr="00572945">
        <w:rPr>
          <w:sz w:val="24"/>
          <w:szCs w:val="24"/>
        </w:rPr>
        <w:t>перечислить и указать</w:t>
      </w:r>
      <w:proofErr w:type="gramEnd"/>
      <w:r w:rsidR="004F4D80" w:rsidRPr="00572945">
        <w:rPr>
          <w:sz w:val="24"/>
          <w:szCs w:val="24"/>
        </w:rPr>
        <w:t xml:space="preserve">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903" w:name="_Ref55335821"/>
      <w:bookmarkStart w:id="904" w:name="_Ref55336345"/>
      <w:bookmarkStart w:id="905" w:name="_Toc57314674"/>
      <w:bookmarkStart w:id="906" w:name="_Toc69728988"/>
      <w:bookmarkStart w:id="907" w:name="_Toc98253922"/>
      <w:bookmarkStart w:id="908" w:name="_Toc165173850"/>
      <w:r>
        <w:br w:type="page"/>
      </w:r>
    </w:p>
    <w:p w:rsidR="00920CB0" w:rsidRDefault="00920CB0" w:rsidP="00920CB0">
      <w:pPr>
        <w:pStyle w:val="3"/>
        <w:rPr>
          <w:szCs w:val="24"/>
        </w:rPr>
      </w:pPr>
      <w:bookmarkStart w:id="909" w:name="_Ref440271964"/>
      <w:bookmarkStart w:id="910" w:name="_Toc440361371"/>
      <w:bookmarkStart w:id="911" w:name="_Toc440376126"/>
      <w:bookmarkStart w:id="912" w:name="_Toc506208274"/>
      <w:r>
        <w:rPr>
          <w:szCs w:val="24"/>
        </w:rPr>
        <w:lastRenderedPageBreak/>
        <w:t>Антикоррупционные обязательства (Форма 1.1).</w:t>
      </w:r>
      <w:bookmarkEnd w:id="909"/>
      <w:bookmarkEnd w:id="910"/>
      <w:bookmarkEnd w:id="911"/>
      <w:bookmarkEnd w:id="912"/>
    </w:p>
    <w:p w:rsidR="00920CB0" w:rsidRPr="00920CB0" w:rsidRDefault="00920CB0" w:rsidP="00BC48F0">
      <w:pPr>
        <w:pStyle w:val="3"/>
        <w:numPr>
          <w:ilvl w:val="3"/>
          <w:numId w:val="71"/>
        </w:numPr>
        <w:rPr>
          <w:b w:val="0"/>
          <w:szCs w:val="24"/>
        </w:rPr>
      </w:pPr>
      <w:bookmarkStart w:id="913" w:name="_Toc439238216"/>
      <w:bookmarkStart w:id="914" w:name="_Toc439252764"/>
      <w:bookmarkStart w:id="915" w:name="_Toc439323738"/>
      <w:bookmarkStart w:id="916" w:name="_Toc440361372"/>
      <w:bookmarkStart w:id="917" w:name="_Toc440376127"/>
      <w:bookmarkStart w:id="918" w:name="_Toc440376254"/>
      <w:bookmarkStart w:id="919" w:name="_Toc440382512"/>
      <w:bookmarkStart w:id="920" w:name="_Toc440447182"/>
      <w:bookmarkStart w:id="921" w:name="_Toc440620862"/>
      <w:bookmarkStart w:id="922" w:name="_Toc440631497"/>
      <w:bookmarkStart w:id="923" w:name="_Toc440875736"/>
      <w:bookmarkStart w:id="924" w:name="_Toc441131760"/>
      <w:bookmarkStart w:id="925" w:name="_Toc465865203"/>
      <w:bookmarkStart w:id="926" w:name="_Toc471897562"/>
      <w:bookmarkStart w:id="927" w:name="_Toc506208275"/>
      <w:r w:rsidRPr="00920CB0">
        <w:rPr>
          <w:b w:val="0"/>
          <w:szCs w:val="24"/>
        </w:rPr>
        <w:t xml:space="preserve">Форма </w:t>
      </w:r>
      <w:r>
        <w:rPr>
          <w:b w:val="0"/>
          <w:szCs w:val="24"/>
        </w:rPr>
        <w:t>Антикоррупционных обязательств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160223">
        <w:rPr>
          <w:color w:val="000000"/>
        </w:rPr>
        <w:t>гарантирует и заверяет</w:t>
      </w:r>
      <w:proofErr w:type="gramEnd"/>
      <w:r w:rsidRPr="00160223">
        <w:rPr>
          <w:color w:val="000000"/>
        </w:rPr>
        <w:t xml:space="preserve">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После получения такого письменного уведомления Заказчик </w:t>
      </w:r>
      <w:proofErr w:type="gramStart"/>
      <w:r w:rsidRPr="00160223">
        <w:rPr>
          <w:color w:val="000000"/>
        </w:rPr>
        <w:t>осуществляет соответствующую проверку и направляет</w:t>
      </w:r>
      <w:proofErr w:type="gramEnd"/>
      <w:r w:rsidRPr="00160223">
        <w:rPr>
          <w:color w:val="000000"/>
        </w:rPr>
        <w:t xml:space="preserve">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w:t>
      </w:r>
      <w:proofErr w:type="gramStart"/>
      <w:r w:rsidRPr="00160223">
        <w:rPr>
          <w:color w:val="000000"/>
        </w:rPr>
        <w:t>соблюдать и исполнять</w:t>
      </w:r>
      <w:proofErr w:type="gramEnd"/>
      <w:r w:rsidRPr="00160223">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8" w:name="_Toc423423668"/>
      <w:bookmarkStart w:id="929" w:name="_Ref440271072"/>
      <w:bookmarkStart w:id="930" w:name="_Ref440273986"/>
      <w:bookmarkStart w:id="931" w:name="_Ref440274337"/>
      <w:bookmarkStart w:id="932" w:name="_Ref440274913"/>
      <w:bookmarkStart w:id="933" w:name="_Ref440284918"/>
      <w:bookmarkStart w:id="934" w:name="_Toc50620827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03"/>
      <w:bookmarkEnd w:id="904"/>
      <w:bookmarkEnd w:id="905"/>
      <w:bookmarkEnd w:id="906"/>
      <w:bookmarkEnd w:id="907"/>
      <w:bookmarkEnd w:id="908"/>
      <w:bookmarkEnd w:id="928"/>
      <w:bookmarkEnd w:id="929"/>
      <w:bookmarkEnd w:id="930"/>
      <w:bookmarkEnd w:id="931"/>
      <w:bookmarkEnd w:id="932"/>
      <w:bookmarkEnd w:id="933"/>
      <w:bookmarkEnd w:id="934"/>
    </w:p>
    <w:p w:rsidR="004F4D80" w:rsidRPr="00C236C0" w:rsidRDefault="004F4D80" w:rsidP="004F4D80">
      <w:pPr>
        <w:pStyle w:val="3"/>
        <w:rPr>
          <w:szCs w:val="24"/>
        </w:rPr>
      </w:pPr>
      <w:bookmarkStart w:id="935" w:name="_Toc98253923"/>
      <w:bookmarkStart w:id="936" w:name="_Toc157248177"/>
      <w:bookmarkStart w:id="937" w:name="_Toc157496546"/>
      <w:bookmarkStart w:id="938" w:name="_Toc158206085"/>
      <w:bookmarkStart w:id="939" w:name="_Toc164057770"/>
      <w:bookmarkStart w:id="940" w:name="_Toc164137120"/>
      <w:bookmarkStart w:id="941" w:name="_Toc164161280"/>
      <w:bookmarkStart w:id="942" w:name="_Toc165173851"/>
      <w:bookmarkStart w:id="943" w:name="_Ref264038986"/>
      <w:bookmarkStart w:id="944" w:name="_Ref264359294"/>
      <w:bookmarkStart w:id="945" w:name="_Toc439170676"/>
      <w:bookmarkStart w:id="946" w:name="_Toc439172778"/>
      <w:bookmarkStart w:id="947" w:name="_Toc439173222"/>
      <w:bookmarkStart w:id="948" w:name="_Toc439238218"/>
      <w:bookmarkStart w:id="949" w:name="_Toc439252766"/>
      <w:bookmarkStart w:id="950" w:name="_Toc439323740"/>
      <w:bookmarkStart w:id="951" w:name="_Toc440361374"/>
      <w:bookmarkStart w:id="952" w:name="_Toc440376129"/>
      <w:bookmarkStart w:id="953" w:name="_Toc440376256"/>
      <w:bookmarkStart w:id="954" w:name="_Toc440382514"/>
      <w:bookmarkStart w:id="955" w:name="_Toc440447184"/>
      <w:bookmarkStart w:id="956" w:name="_Toc440620864"/>
      <w:bookmarkStart w:id="957" w:name="_Toc440631499"/>
      <w:bookmarkStart w:id="958" w:name="_Toc440875738"/>
      <w:bookmarkStart w:id="959" w:name="_Toc441131762"/>
      <w:bookmarkStart w:id="960" w:name="_Toc465865205"/>
      <w:bookmarkStart w:id="961" w:name="_Toc468976351"/>
      <w:bookmarkStart w:id="962" w:name="_Toc469483080"/>
      <w:bookmarkStart w:id="963" w:name="_Toc471897564"/>
      <w:bookmarkStart w:id="964" w:name="_Toc506208277"/>
      <w:r w:rsidRPr="00C236C0">
        <w:rPr>
          <w:szCs w:val="24"/>
        </w:rPr>
        <w:t xml:space="preserve">Форма </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r w:rsidR="00492C8B">
        <w:rPr>
          <w:szCs w:val="24"/>
        </w:rPr>
        <w:t>Сводной таблицы стоимости</w:t>
      </w:r>
      <w:bookmarkEnd w:id="949"/>
      <w:bookmarkEnd w:id="950"/>
      <w:bookmarkEnd w:id="951"/>
      <w:bookmarkEnd w:id="952"/>
      <w:bookmarkEnd w:id="953"/>
      <w:bookmarkEnd w:id="954"/>
      <w:bookmarkEnd w:id="955"/>
      <w:bookmarkEnd w:id="956"/>
      <w:bookmarkEnd w:id="957"/>
      <w:bookmarkEnd w:id="958"/>
      <w:r w:rsidR="001C4BB0" w:rsidRPr="001C4BB0">
        <w:rPr>
          <w:bCs w:val="0"/>
          <w:szCs w:val="24"/>
        </w:rPr>
        <w:t xml:space="preserve"> </w:t>
      </w:r>
      <w:r w:rsidR="001C4BB0" w:rsidRPr="005D252F">
        <w:rPr>
          <w:bCs w:val="0"/>
          <w:szCs w:val="24"/>
        </w:rPr>
        <w:t>работ</w:t>
      </w:r>
      <w:bookmarkEnd w:id="959"/>
      <w:bookmarkEnd w:id="960"/>
      <w:bookmarkEnd w:id="961"/>
      <w:bookmarkEnd w:id="962"/>
      <w:bookmarkEnd w:id="963"/>
      <w:bookmarkEnd w:id="96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65" w:name="_Toc176765534"/>
      <w:bookmarkStart w:id="966" w:name="_Toc198979983"/>
      <w:bookmarkStart w:id="967" w:name="_Toc217466315"/>
      <w:bookmarkStart w:id="968" w:name="_Toc217702856"/>
      <w:bookmarkStart w:id="969" w:name="_Toc233601974"/>
      <w:bookmarkStart w:id="970" w:name="_Toc263343460"/>
      <w:r w:rsidRPr="00F647F7">
        <w:rPr>
          <w:b w:val="0"/>
          <w:szCs w:val="24"/>
        </w:rPr>
        <w:br w:type="page"/>
      </w:r>
      <w:bookmarkStart w:id="971" w:name="_Toc439170677"/>
      <w:bookmarkStart w:id="972" w:name="_Toc439172779"/>
      <w:bookmarkStart w:id="973" w:name="_Toc439173223"/>
      <w:bookmarkStart w:id="974" w:name="_Toc439238219"/>
      <w:bookmarkStart w:id="975" w:name="_Toc439252767"/>
      <w:bookmarkStart w:id="976" w:name="_Toc439323741"/>
      <w:bookmarkStart w:id="977" w:name="_Toc440361375"/>
      <w:bookmarkStart w:id="978" w:name="_Toc440376130"/>
      <w:bookmarkStart w:id="979" w:name="_Toc440376257"/>
      <w:bookmarkStart w:id="980" w:name="_Toc440382515"/>
      <w:bookmarkStart w:id="981" w:name="_Toc440447185"/>
      <w:bookmarkStart w:id="982" w:name="_Toc440620865"/>
      <w:bookmarkStart w:id="983" w:name="_Toc440631500"/>
      <w:bookmarkStart w:id="984" w:name="_Toc440875739"/>
      <w:bookmarkStart w:id="985" w:name="_Toc441131763"/>
      <w:bookmarkStart w:id="986" w:name="_Toc465865206"/>
      <w:bookmarkStart w:id="987" w:name="_Toc468976352"/>
      <w:bookmarkStart w:id="988" w:name="_Toc469483081"/>
      <w:bookmarkStart w:id="989" w:name="_Toc471897565"/>
      <w:bookmarkStart w:id="990" w:name="_Toc506208278"/>
      <w:r w:rsidRPr="00C236C0">
        <w:rPr>
          <w:szCs w:val="24"/>
        </w:rPr>
        <w:lastRenderedPageBreak/>
        <w:t>Инструкции по заполнению</w:t>
      </w:r>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91" w:name="_Ref86826666"/>
      <w:bookmarkStart w:id="992" w:name="_Toc90385112"/>
      <w:bookmarkStart w:id="993" w:name="_Toc98253925"/>
      <w:bookmarkStart w:id="994" w:name="_Toc165173853"/>
      <w:bookmarkStart w:id="99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96" w:name="_Ref440537086"/>
      <w:bookmarkStart w:id="997" w:name="_Toc50620827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91"/>
      <w:bookmarkEnd w:id="992"/>
      <w:bookmarkEnd w:id="993"/>
      <w:bookmarkEnd w:id="994"/>
      <w:bookmarkEnd w:id="995"/>
      <w:bookmarkEnd w:id="996"/>
      <w:bookmarkEnd w:id="997"/>
    </w:p>
    <w:p w:rsidR="004F4D80" w:rsidRPr="00C236C0" w:rsidRDefault="004F4D80" w:rsidP="004F4D80">
      <w:pPr>
        <w:pStyle w:val="3"/>
        <w:rPr>
          <w:szCs w:val="24"/>
        </w:rPr>
      </w:pPr>
      <w:bookmarkStart w:id="998" w:name="_Toc90385113"/>
      <w:bookmarkStart w:id="999" w:name="_Toc98253926"/>
      <w:bookmarkStart w:id="1000" w:name="_Toc157248180"/>
      <w:bookmarkStart w:id="1001" w:name="_Toc157496549"/>
      <w:bookmarkStart w:id="1002" w:name="_Toc158206088"/>
      <w:bookmarkStart w:id="1003" w:name="_Toc164057773"/>
      <w:bookmarkStart w:id="1004" w:name="_Toc164137123"/>
      <w:bookmarkStart w:id="1005" w:name="_Toc164161283"/>
      <w:bookmarkStart w:id="1006" w:name="_Toc165173854"/>
      <w:bookmarkStart w:id="1007" w:name="_Ref193690005"/>
      <w:bookmarkStart w:id="1008" w:name="_Toc439170679"/>
      <w:bookmarkStart w:id="1009" w:name="_Toc439172781"/>
      <w:bookmarkStart w:id="1010" w:name="_Toc439173225"/>
      <w:bookmarkStart w:id="1011" w:name="_Toc439238221"/>
      <w:bookmarkStart w:id="1012" w:name="_Toc439252769"/>
      <w:bookmarkStart w:id="1013" w:name="_Toc439323743"/>
      <w:bookmarkStart w:id="1014" w:name="_Toc440361377"/>
      <w:bookmarkStart w:id="1015" w:name="_Toc440376132"/>
      <w:bookmarkStart w:id="1016" w:name="_Toc440376259"/>
      <w:bookmarkStart w:id="1017" w:name="_Toc440382517"/>
      <w:bookmarkStart w:id="1018" w:name="_Toc440447187"/>
      <w:bookmarkStart w:id="1019" w:name="_Toc440620867"/>
      <w:bookmarkStart w:id="1020" w:name="_Toc440631502"/>
      <w:bookmarkStart w:id="1021" w:name="_Toc440875741"/>
      <w:bookmarkStart w:id="1022" w:name="_Toc441131765"/>
      <w:bookmarkStart w:id="1023" w:name="_Toc465865208"/>
      <w:bookmarkStart w:id="1024" w:name="_Toc468976354"/>
      <w:bookmarkStart w:id="1025" w:name="_Toc469483083"/>
      <w:bookmarkStart w:id="1026" w:name="_Toc471897567"/>
      <w:bookmarkStart w:id="1027" w:name="_Toc506208280"/>
      <w:r w:rsidRPr="00C236C0">
        <w:rPr>
          <w:szCs w:val="24"/>
        </w:rPr>
        <w:t xml:space="preserve">Форма </w:t>
      </w:r>
      <w:bookmarkEnd w:id="998"/>
      <w:bookmarkEnd w:id="999"/>
      <w:bookmarkEnd w:id="1000"/>
      <w:bookmarkEnd w:id="1001"/>
      <w:bookmarkEnd w:id="1002"/>
      <w:bookmarkEnd w:id="1003"/>
      <w:bookmarkEnd w:id="1004"/>
      <w:bookmarkEnd w:id="1005"/>
      <w:bookmarkEnd w:id="1006"/>
      <w:bookmarkEnd w:id="1007"/>
      <w:r w:rsidRPr="00C236C0">
        <w:rPr>
          <w:szCs w:val="24"/>
        </w:rPr>
        <w:t>технического предложения</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28" w:name="_Ref55335818"/>
      <w:bookmarkStart w:id="1029" w:name="_Ref55336334"/>
      <w:bookmarkStart w:id="1030" w:name="_Toc57314673"/>
      <w:bookmarkStart w:id="1031" w:name="_Toc69728987"/>
      <w:bookmarkStart w:id="1032" w:name="_Toc98253928"/>
      <w:bookmarkStart w:id="1033" w:name="_Toc165173856"/>
      <w:bookmarkStart w:id="1034" w:name="_Ref194749150"/>
      <w:bookmarkStart w:id="1035" w:name="_Ref194750368"/>
      <w:bookmarkStart w:id="1036" w:name="_Ref89649494"/>
      <w:bookmarkStart w:id="103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038" w:name="_Toc176765537"/>
      <w:bookmarkStart w:id="1039" w:name="_Toc198979986"/>
      <w:bookmarkStart w:id="1040" w:name="_Toc217466321"/>
      <w:bookmarkStart w:id="1041" w:name="_Toc217702859"/>
      <w:bookmarkStart w:id="1042" w:name="_Toc233601977"/>
      <w:bookmarkStart w:id="1043" w:name="_Toc263343463"/>
      <w:bookmarkStart w:id="1044" w:name="_Toc439170680"/>
      <w:bookmarkStart w:id="1045" w:name="_Toc439172782"/>
      <w:bookmarkStart w:id="1046" w:name="_Toc439173226"/>
      <w:bookmarkStart w:id="1047" w:name="_Toc439238222"/>
      <w:bookmarkStart w:id="1048" w:name="_Toc439252770"/>
      <w:bookmarkStart w:id="1049" w:name="_Toc439323744"/>
      <w:bookmarkStart w:id="1050" w:name="_Toc440361378"/>
      <w:bookmarkStart w:id="1051" w:name="_Toc440376133"/>
      <w:bookmarkStart w:id="1052" w:name="_Toc440376260"/>
      <w:bookmarkStart w:id="1053" w:name="_Toc440382518"/>
      <w:bookmarkStart w:id="1054" w:name="_Toc440447188"/>
      <w:bookmarkStart w:id="1055" w:name="_Toc440620868"/>
      <w:bookmarkStart w:id="1056" w:name="_Toc440631503"/>
      <w:bookmarkStart w:id="1057" w:name="_Toc440875742"/>
      <w:bookmarkStart w:id="1058" w:name="_Toc441131766"/>
      <w:bookmarkStart w:id="1059" w:name="_Toc465865209"/>
      <w:bookmarkStart w:id="1060" w:name="_Toc468976355"/>
      <w:bookmarkStart w:id="1061" w:name="_Toc469483084"/>
      <w:bookmarkStart w:id="1062" w:name="_Toc471897568"/>
      <w:bookmarkStart w:id="1063" w:name="_Toc506208281"/>
      <w:r w:rsidRPr="00C236C0">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6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65" w:name="_Toc423423670"/>
      <w:bookmarkStart w:id="1066" w:name="_Ref440271036"/>
      <w:bookmarkStart w:id="1067" w:name="_Ref440274366"/>
      <w:bookmarkStart w:id="1068" w:name="_Ref440274902"/>
      <w:bookmarkStart w:id="1069" w:name="_Ref440284947"/>
      <w:bookmarkStart w:id="1070" w:name="_Ref440361140"/>
      <w:bookmarkStart w:id="1071" w:name="_Toc50620828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28"/>
      <w:bookmarkEnd w:id="1029"/>
      <w:bookmarkEnd w:id="1030"/>
      <w:bookmarkEnd w:id="1031"/>
      <w:bookmarkEnd w:id="1032"/>
      <w:bookmarkEnd w:id="1033"/>
      <w:bookmarkEnd w:id="1034"/>
      <w:bookmarkEnd w:id="1035"/>
      <w:bookmarkEnd w:id="1064"/>
      <w:bookmarkEnd w:id="1065"/>
      <w:bookmarkEnd w:id="1066"/>
      <w:bookmarkEnd w:id="1067"/>
      <w:bookmarkEnd w:id="1068"/>
      <w:bookmarkEnd w:id="1069"/>
      <w:bookmarkEnd w:id="1070"/>
      <w:bookmarkEnd w:id="1071"/>
    </w:p>
    <w:p w:rsidR="004F4D80" w:rsidRPr="00F647F7" w:rsidRDefault="004F4D80" w:rsidP="004F4D80">
      <w:pPr>
        <w:pStyle w:val="3"/>
        <w:rPr>
          <w:b w:val="0"/>
          <w:szCs w:val="24"/>
        </w:rPr>
      </w:pPr>
      <w:bookmarkStart w:id="1072" w:name="_Toc98253929"/>
      <w:bookmarkStart w:id="1073" w:name="_Toc157248183"/>
      <w:bookmarkStart w:id="1074" w:name="_Toc157496552"/>
      <w:bookmarkStart w:id="1075" w:name="_Toc158206091"/>
      <w:bookmarkStart w:id="1076" w:name="_Toc164057776"/>
      <w:bookmarkStart w:id="1077" w:name="_Toc164137126"/>
      <w:bookmarkStart w:id="1078" w:name="_Toc164161286"/>
      <w:bookmarkStart w:id="1079" w:name="_Toc165173857"/>
      <w:bookmarkStart w:id="1080" w:name="_Toc439170682"/>
      <w:bookmarkStart w:id="1081" w:name="_Toc439172784"/>
      <w:bookmarkStart w:id="1082" w:name="_Toc439173228"/>
      <w:bookmarkStart w:id="1083" w:name="_Toc439238224"/>
      <w:bookmarkStart w:id="1084" w:name="_Toc439252772"/>
      <w:bookmarkStart w:id="1085" w:name="_Toc439323746"/>
      <w:bookmarkStart w:id="1086" w:name="_Toc440361380"/>
      <w:bookmarkStart w:id="1087" w:name="_Toc440376135"/>
      <w:bookmarkStart w:id="1088" w:name="_Toc440376262"/>
      <w:bookmarkStart w:id="1089" w:name="_Toc440382520"/>
      <w:bookmarkStart w:id="1090" w:name="_Toc440447190"/>
      <w:bookmarkStart w:id="1091" w:name="_Toc440620870"/>
      <w:bookmarkStart w:id="1092" w:name="_Toc440631505"/>
      <w:bookmarkStart w:id="1093" w:name="_Toc440875744"/>
      <w:bookmarkStart w:id="1094" w:name="_Toc441131768"/>
      <w:bookmarkStart w:id="1095" w:name="_Toc465865211"/>
      <w:bookmarkStart w:id="1096" w:name="_Toc468976357"/>
      <w:bookmarkStart w:id="1097" w:name="_Toc469483086"/>
      <w:bookmarkStart w:id="1098" w:name="_Toc471897570"/>
      <w:bookmarkStart w:id="1099" w:name="_Toc506208283"/>
      <w:r w:rsidRPr="00F647F7">
        <w:rPr>
          <w:b w:val="0"/>
          <w:szCs w:val="24"/>
        </w:rPr>
        <w:t xml:space="preserve">Форма </w:t>
      </w:r>
      <w:bookmarkEnd w:id="1072"/>
      <w:r w:rsidRPr="00F647F7">
        <w:rPr>
          <w:b w:val="0"/>
          <w:szCs w:val="24"/>
        </w:rPr>
        <w:t xml:space="preserve">графика </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r w:rsidR="00C22199">
        <w:rPr>
          <w:b w:val="0"/>
          <w:szCs w:val="24"/>
        </w:rPr>
        <w:t>выполнения работ</w:t>
      </w:r>
      <w:bookmarkEnd w:id="1091"/>
      <w:bookmarkEnd w:id="1092"/>
      <w:bookmarkEnd w:id="1093"/>
      <w:bookmarkEnd w:id="1094"/>
      <w:bookmarkEnd w:id="1095"/>
      <w:bookmarkEnd w:id="1096"/>
      <w:bookmarkEnd w:id="1097"/>
      <w:bookmarkEnd w:id="1098"/>
      <w:bookmarkEnd w:id="109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0"/>
        <w:gridCol w:w="924"/>
        <w:gridCol w:w="925"/>
        <w:gridCol w:w="924"/>
        <w:gridCol w:w="925"/>
        <w:gridCol w:w="930"/>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5B58D6">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1"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9"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5B58D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5B58D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5B58D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5B58D6">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1"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9"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100" w:name="_Toc171070556"/>
      <w:bookmarkStart w:id="1101" w:name="_Toc98253927"/>
      <w:bookmarkStart w:id="1102" w:name="_Toc176605808"/>
      <w:bookmarkStart w:id="1103" w:name="_Toc176611017"/>
      <w:bookmarkStart w:id="1104" w:name="_Toc176611073"/>
      <w:bookmarkStart w:id="1105" w:name="_Toc176668676"/>
      <w:bookmarkStart w:id="1106" w:name="_Toc176684336"/>
      <w:bookmarkStart w:id="1107" w:name="_Toc176746279"/>
      <w:bookmarkStart w:id="1108" w:name="_Toc176747346"/>
      <w:bookmarkStart w:id="1109" w:name="_Toc198979988"/>
      <w:bookmarkStart w:id="1110" w:name="_Toc217466324"/>
      <w:bookmarkStart w:id="1111" w:name="_Toc217702862"/>
      <w:bookmarkStart w:id="1112" w:name="_Toc233601980"/>
      <w:bookmarkStart w:id="1113" w:name="_Toc263343466"/>
      <w:r w:rsidRPr="00F647F7">
        <w:rPr>
          <w:b w:val="0"/>
          <w:szCs w:val="24"/>
        </w:rPr>
        <w:br w:type="page"/>
      </w:r>
      <w:bookmarkStart w:id="1114" w:name="_Toc439170683"/>
      <w:bookmarkStart w:id="1115" w:name="_Toc439172785"/>
      <w:bookmarkStart w:id="1116" w:name="_Toc439173229"/>
      <w:bookmarkStart w:id="1117" w:name="_Toc439238225"/>
      <w:bookmarkStart w:id="1118" w:name="_Toc439252773"/>
      <w:bookmarkStart w:id="1119" w:name="_Toc439323747"/>
      <w:bookmarkStart w:id="1120" w:name="_Toc440361381"/>
      <w:bookmarkStart w:id="1121" w:name="_Toc440376136"/>
      <w:bookmarkStart w:id="1122" w:name="_Toc440376263"/>
      <w:bookmarkStart w:id="1123" w:name="_Toc440382521"/>
      <w:bookmarkStart w:id="1124" w:name="_Toc440447191"/>
      <w:bookmarkStart w:id="1125" w:name="_Toc440620871"/>
      <w:bookmarkStart w:id="1126" w:name="_Toc440631506"/>
      <w:bookmarkStart w:id="1127" w:name="_Toc440875745"/>
      <w:bookmarkStart w:id="1128" w:name="_Toc441131769"/>
      <w:bookmarkStart w:id="1129" w:name="_Toc465865212"/>
      <w:bookmarkStart w:id="1130" w:name="_Toc468976358"/>
      <w:bookmarkStart w:id="1131" w:name="_Toc469483087"/>
      <w:bookmarkStart w:id="1132" w:name="_Toc471897571"/>
      <w:bookmarkStart w:id="1133" w:name="_Toc50620828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34" w:name="_Hlt22846931"/>
      <w:bookmarkStart w:id="1135" w:name="_Ref440361439"/>
      <w:bookmarkStart w:id="1136" w:name="_Ref440361914"/>
      <w:bookmarkStart w:id="1137" w:name="_Ref440361959"/>
      <w:bookmarkStart w:id="1138" w:name="_Toc506208285"/>
      <w:bookmarkStart w:id="1139" w:name="_Ref93264992"/>
      <w:bookmarkStart w:id="1140" w:name="_Ref93265116"/>
      <w:bookmarkStart w:id="1141" w:name="_Toc98253933"/>
      <w:bookmarkStart w:id="1142" w:name="_Toc165173859"/>
      <w:bookmarkStart w:id="1143" w:name="_Toc423423671"/>
      <w:bookmarkEnd w:id="1134"/>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35"/>
      <w:bookmarkEnd w:id="1136"/>
      <w:bookmarkEnd w:id="1137"/>
      <w:bookmarkEnd w:id="1138"/>
    </w:p>
    <w:p w:rsidR="00B8118F" w:rsidRPr="00F647F7" w:rsidRDefault="00B8118F" w:rsidP="00B8118F">
      <w:pPr>
        <w:pStyle w:val="3"/>
        <w:rPr>
          <w:b w:val="0"/>
          <w:szCs w:val="24"/>
        </w:rPr>
      </w:pPr>
      <w:bookmarkStart w:id="1144" w:name="_Toc440361383"/>
      <w:bookmarkStart w:id="1145" w:name="_Toc440376138"/>
      <w:bookmarkStart w:id="1146" w:name="_Toc440376265"/>
      <w:bookmarkStart w:id="1147" w:name="_Toc440382523"/>
      <w:bookmarkStart w:id="1148" w:name="_Toc440447193"/>
      <w:bookmarkStart w:id="1149" w:name="_Toc440620873"/>
      <w:bookmarkStart w:id="1150" w:name="_Toc440631508"/>
      <w:bookmarkStart w:id="1151" w:name="_Toc440875747"/>
      <w:bookmarkStart w:id="1152" w:name="_Toc441131771"/>
      <w:bookmarkStart w:id="1153" w:name="_Toc465865214"/>
      <w:bookmarkStart w:id="1154" w:name="_Toc468976360"/>
      <w:bookmarkStart w:id="1155" w:name="_Toc469483089"/>
      <w:bookmarkStart w:id="1156" w:name="_Toc471897573"/>
      <w:bookmarkStart w:id="1157" w:name="_Toc506208286"/>
      <w:r w:rsidRPr="00F647F7">
        <w:rPr>
          <w:b w:val="0"/>
          <w:szCs w:val="24"/>
        </w:rPr>
        <w:t xml:space="preserve">Форма графика </w:t>
      </w:r>
      <w:r>
        <w:rPr>
          <w:b w:val="0"/>
          <w:szCs w:val="24"/>
        </w:rPr>
        <w:t xml:space="preserve">оплаты </w:t>
      </w:r>
      <w:bookmarkEnd w:id="1144"/>
      <w:bookmarkEnd w:id="1145"/>
      <w:bookmarkEnd w:id="1146"/>
      <w:bookmarkEnd w:id="1147"/>
      <w:bookmarkEnd w:id="1148"/>
      <w:r w:rsidR="00FB7116">
        <w:rPr>
          <w:b w:val="0"/>
          <w:szCs w:val="24"/>
        </w:rPr>
        <w:t>выполнения работ</w:t>
      </w:r>
      <w:bookmarkEnd w:id="1149"/>
      <w:bookmarkEnd w:id="1150"/>
      <w:bookmarkEnd w:id="1151"/>
      <w:bookmarkEnd w:id="1152"/>
      <w:bookmarkEnd w:id="1153"/>
      <w:bookmarkEnd w:id="1154"/>
      <w:bookmarkEnd w:id="1155"/>
      <w:bookmarkEnd w:id="1156"/>
      <w:bookmarkEnd w:id="115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58" w:name="_Toc440361384"/>
      <w:bookmarkStart w:id="1159" w:name="_Toc440376139"/>
      <w:bookmarkStart w:id="1160" w:name="_Toc440376266"/>
      <w:bookmarkStart w:id="1161" w:name="_Toc440382524"/>
      <w:bookmarkStart w:id="1162" w:name="_Toc440447194"/>
      <w:bookmarkStart w:id="1163" w:name="_Toc440620874"/>
      <w:bookmarkStart w:id="1164" w:name="_Toc440631509"/>
      <w:bookmarkStart w:id="1165" w:name="_Toc440875748"/>
      <w:bookmarkStart w:id="1166" w:name="_Toc441131772"/>
      <w:bookmarkStart w:id="1167" w:name="_Toc465865215"/>
      <w:bookmarkStart w:id="1168" w:name="_Toc468976361"/>
      <w:bookmarkStart w:id="1169" w:name="_Toc469483090"/>
      <w:bookmarkStart w:id="1170" w:name="_Toc471897574"/>
      <w:bookmarkStart w:id="1171" w:name="_Toc506208287"/>
      <w:r w:rsidRPr="00F647F7">
        <w:rPr>
          <w:b w:val="0"/>
          <w:szCs w:val="24"/>
        </w:rPr>
        <w:lastRenderedPageBreak/>
        <w:t>Инструкции по заполнению</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w:t>
      </w:r>
      <w:proofErr w:type="gramStart"/>
      <w:r w:rsidRPr="00843BBD">
        <w:rPr>
          <w:sz w:val="24"/>
          <w:szCs w:val="24"/>
        </w:rPr>
        <w:t xml:space="preserve">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и должен</w:t>
      </w:r>
      <w:proofErr w:type="gramEnd"/>
      <w:r w:rsidRPr="00843BBD">
        <w:rPr>
          <w:sz w:val="24"/>
          <w:szCs w:val="24"/>
        </w:rPr>
        <w:t xml:space="preserve">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2" w:name="_Ref440361531"/>
      <w:bookmarkStart w:id="1173" w:name="_Ref440361610"/>
      <w:bookmarkStart w:id="1174" w:name="_Toc50620828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36"/>
      <w:bookmarkEnd w:id="1037"/>
      <w:bookmarkEnd w:id="1139"/>
      <w:bookmarkEnd w:id="1140"/>
      <w:bookmarkEnd w:id="1141"/>
      <w:bookmarkEnd w:id="1142"/>
      <w:bookmarkEnd w:id="1143"/>
      <w:bookmarkEnd w:id="1172"/>
      <w:bookmarkEnd w:id="1173"/>
      <w:bookmarkEnd w:id="1174"/>
    </w:p>
    <w:p w:rsidR="004F4D80" w:rsidRPr="00F647F7" w:rsidRDefault="004F4D80" w:rsidP="004F4D80">
      <w:pPr>
        <w:pStyle w:val="3"/>
        <w:rPr>
          <w:b w:val="0"/>
          <w:szCs w:val="24"/>
        </w:rPr>
      </w:pPr>
      <w:bookmarkStart w:id="1175" w:name="_Toc439170685"/>
      <w:bookmarkStart w:id="1176" w:name="_Toc439172787"/>
      <w:bookmarkStart w:id="1177" w:name="_Toc439173231"/>
      <w:bookmarkStart w:id="1178" w:name="_Toc439238227"/>
      <w:bookmarkStart w:id="1179" w:name="_Toc439252775"/>
      <w:bookmarkStart w:id="1180" w:name="_Toc439323749"/>
      <w:bookmarkStart w:id="1181" w:name="_Toc440361386"/>
      <w:bookmarkStart w:id="1182" w:name="_Toc440376141"/>
      <w:bookmarkStart w:id="1183" w:name="_Toc440376268"/>
      <w:bookmarkStart w:id="1184" w:name="_Toc440382526"/>
      <w:bookmarkStart w:id="1185" w:name="_Toc440447196"/>
      <w:bookmarkStart w:id="1186" w:name="_Toc440620876"/>
      <w:bookmarkStart w:id="1187" w:name="_Toc440631511"/>
      <w:bookmarkStart w:id="1188" w:name="_Toc440875750"/>
      <w:bookmarkStart w:id="1189" w:name="_Toc441131774"/>
      <w:bookmarkStart w:id="1190" w:name="_Toc465865217"/>
      <w:bookmarkStart w:id="1191" w:name="_Toc468976363"/>
      <w:bookmarkStart w:id="1192" w:name="_Toc469483092"/>
      <w:bookmarkStart w:id="1193" w:name="_Toc471897576"/>
      <w:bookmarkStart w:id="1194" w:name="_Toc506208289"/>
      <w:bookmarkStart w:id="1195" w:name="_Toc157248186"/>
      <w:bookmarkStart w:id="1196" w:name="_Toc157496555"/>
      <w:bookmarkStart w:id="1197" w:name="_Toc158206094"/>
      <w:bookmarkStart w:id="1198" w:name="_Toc164057779"/>
      <w:bookmarkStart w:id="1199" w:name="_Toc164137129"/>
      <w:bookmarkStart w:id="1200" w:name="_Toc164161289"/>
      <w:bookmarkStart w:id="120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r w:rsidRPr="00F647F7">
        <w:rPr>
          <w:b w:val="0"/>
          <w:szCs w:val="24"/>
        </w:rPr>
        <w:t xml:space="preserve"> </w:t>
      </w:r>
      <w:bookmarkEnd w:id="1195"/>
      <w:bookmarkEnd w:id="1196"/>
      <w:bookmarkEnd w:id="1197"/>
      <w:bookmarkEnd w:id="1198"/>
      <w:bookmarkEnd w:id="1199"/>
      <w:bookmarkEnd w:id="1200"/>
      <w:bookmarkEnd w:id="12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202" w:name="_Toc439170686"/>
      <w:bookmarkStart w:id="1203" w:name="_Toc439172788"/>
      <w:bookmarkStart w:id="1204" w:name="_Toc439173232"/>
      <w:bookmarkStart w:id="1205" w:name="_Toc439238228"/>
      <w:bookmarkStart w:id="1206" w:name="_Toc439252776"/>
      <w:bookmarkStart w:id="1207" w:name="_Toc439323750"/>
      <w:bookmarkStart w:id="1208" w:name="_Toc440361387"/>
      <w:bookmarkStart w:id="1209" w:name="_Toc440376142"/>
      <w:bookmarkStart w:id="1210" w:name="_Toc440376269"/>
      <w:bookmarkStart w:id="1211" w:name="_Toc440382527"/>
      <w:bookmarkStart w:id="1212" w:name="_Toc440447197"/>
      <w:bookmarkStart w:id="1213" w:name="_Toc440620877"/>
      <w:bookmarkStart w:id="1214" w:name="_Toc440631512"/>
      <w:bookmarkStart w:id="1215" w:name="_Toc440875751"/>
      <w:bookmarkStart w:id="1216" w:name="_Toc441131775"/>
      <w:bookmarkStart w:id="1217" w:name="_Toc465865218"/>
      <w:bookmarkStart w:id="1218" w:name="_Toc468976364"/>
      <w:bookmarkStart w:id="1219" w:name="_Toc469483093"/>
      <w:bookmarkStart w:id="1220" w:name="_Toc471897577"/>
      <w:bookmarkStart w:id="1221" w:name="_Toc50620829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w:t>
      </w:r>
      <w:proofErr w:type="gramStart"/>
      <w:r w:rsidRPr="00F647F7">
        <w:rPr>
          <w:sz w:val="24"/>
          <w:szCs w:val="24"/>
        </w:rPr>
        <w:t>рассмотреть и принять</w:t>
      </w:r>
      <w:proofErr w:type="gramEnd"/>
      <w:r w:rsidRPr="00F647F7">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22" w:name="_Ref55335823"/>
      <w:bookmarkStart w:id="1223" w:name="_Ref55336359"/>
      <w:bookmarkStart w:id="1224" w:name="_Toc57314675"/>
      <w:bookmarkStart w:id="1225" w:name="_Toc69728989"/>
      <w:bookmarkStart w:id="1226" w:name="_Toc98253939"/>
      <w:bookmarkStart w:id="1227" w:name="_Toc165173865"/>
      <w:bookmarkStart w:id="1228" w:name="_Toc423423672"/>
      <w:bookmarkStart w:id="1229" w:name="_Toc506208291"/>
      <w:bookmarkEnd w:id="875"/>
      <w:r w:rsidRPr="00F647F7">
        <w:lastRenderedPageBreak/>
        <w:t xml:space="preserve">Анкета (форма </w:t>
      </w:r>
      <w:r w:rsidR="00B8118F">
        <w:t>7</w:t>
      </w:r>
      <w:r w:rsidRPr="00F647F7">
        <w:t>)</w:t>
      </w:r>
      <w:bookmarkEnd w:id="1222"/>
      <w:bookmarkEnd w:id="1223"/>
      <w:bookmarkEnd w:id="1224"/>
      <w:bookmarkEnd w:id="1225"/>
      <w:bookmarkEnd w:id="1226"/>
      <w:bookmarkEnd w:id="1227"/>
      <w:bookmarkEnd w:id="1228"/>
      <w:bookmarkEnd w:id="1229"/>
    </w:p>
    <w:p w:rsidR="004F4D80" w:rsidRPr="00F647F7" w:rsidRDefault="004F4D80" w:rsidP="004F4D80">
      <w:pPr>
        <w:pStyle w:val="3"/>
        <w:rPr>
          <w:b w:val="0"/>
          <w:szCs w:val="24"/>
        </w:rPr>
      </w:pPr>
      <w:bookmarkStart w:id="1230" w:name="_Toc98253940"/>
      <w:bookmarkStart w:id="1231" w:name="_Toc157248192"/>
      <w:bookmarkStart w:id="1232" w:name="_Toc157496561"/>
      <w:bookmarkStart w:id="1233" w:name="_Toc158206100"/>
      <w:bookmarkStart w:id="1234" w:name="_Toc164057785"/>
      <w:bookmarkStart w:id="1235" w:name="_Toc164137135"/>
      <w:bookmarkStart w:id="1236" w:name="_Toc164161295"/>
      <w:bookmarkStart w:id="1237" w:name="_Toc165173866"/>
      <w:bookmarkStart w:id="1238" w:name="_Toc439170688"/>
      <w:bookmarkStart w:id="1239" w:name="_Toc439172790"/>
      <w:bookmarkStart w:id="1240" w:name="_Toc439173234"/>
      <w:bookmarkStart w:id="1241" w:name="_Toc439238230"/>
      <w:bookmarkStart w:id="1242" w:name="_Toc439252778"/>
      <w:bookmarkStart w:id="1243" w:name="_Ref440272119"/>
      <w:bookmarkStart w:id="1244" w:name="_Toc440361389"/>
      <w:bookmarkStart w:id="1245" w:name="_Ref444168907"/>
      <w:bookmarkStart w:id="1246" w:name="_Toc465865220"/>
      <w:bookmarkStart w:id="1247" w:name="_Toc471897579"/>
      <w:bookmarkStart w:id="1248" w:name="_Toc506208292"/>
      <w:r w:rsidRPr="00F647F7">
        <w:rPr>
          <w:b w:val="0"/>
          <w:szCs w:val="24"/>
        </w:rPr>
        <w:t xml:space="preserve">Форма Анкеты </w:t>
      </w:r>
      <w:r w:rsidR="00C236C0">
        <w:rPr>
          <w:b w:val="0"/>
          <w:szCs w:val="24"/>
        </w:rPr>
        <w:t>Участник</w:t>
      </w:r>
      <w:r>
        <w:rPr>
          <w:b w:val="0"/>
          <w:szCs w:val="24"/>
        </w:rPr>
        <w:t>а</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C976FF">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C976FF">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C976FF">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C976FF">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C976FF">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C976FF">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C976FF">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C976FF">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249" w:name="_Toc439170689"/>
            <w:bookmarkStart w:id="1250" w:name="_Toc439172791"/>
            <w:bookmarkStart w:id="1251" w:name="_Toc439173235"/>
            <w:bookmarkStart w:id="1252" w:name="_Toc439238231"/>
            <w:bookmarkStart w:id="1253" w:name="_Toc439252779"/>
            <w:bookmarkStart w:id="1254" w:name="_Ref440272147"/>
            <w:bookmarkStart w:id="1255" w:name="_Toc440361390"/>
            <w:bookmarkStart w:id="1256" w:name="_Ref444168874"/>
            <w:bookmarkStart w:id="1257"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258" w:name="_Ref491178231"/>
      <w:bookmarkStart w:id="1259" w:name="_Toc506208293"/>
      <w:r w:rsidRPr="00910732">
        <w:rPr>
          <w:szCs w:val="24"/>
        </w:rPr>
        <w:lastRenderedPageBreak/>
        <w:t xml:space="preserve">Форма </w:t>
      </w:r>
      <w:bookmarkEnd w:id="1249"/>
      <w:bookmarkEnd w:id="1250"/>
      <w:bookmarkEnd w:id="1251"/>
      <w:bookmarkEnd w:id="1252"/>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253"/>
      <w:bookmarkEnd w:id="1254"/>
      <w:bookmarkEnd w:id="1255"/>
      <w:bookmarkEnd w:id="1256"/>
      <w:bookmarkEnd w:id="1257"/>
      <w:bookmarkEnd w:id="1258"/>
      <w:bookmarkEnd w:id="1259"/>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260" w:name="_Toc125426243"/>
      <w:bookmarkStart w:id="1261" w:name="_Toc396984070"/>
      <w:bookmarkStart w:id="1262" w:name="_Toc423423673"/>
      <w:bookmarkStart w:id="1263" w:name="_Toc439170691"/>
      <w:bookmarkStart w:id="1264" w:name="_Toc439172793"/>
      <w:bookmarkStart w:id="1265" w:name="_Toc439173237"/>
      <w:bookmarkStart w:id="1266" w:name="_Toc439238233"/>
      <w:bookmarkStart w:id="1267" w:name="_Toc439252780"/>
      <w:bookmarkStart w:id="1268" w:name="_Toc439323754"/>
      <w:bookmarkStart w:id="1269" w:name="_Toc440361391"/>
      <w:bookmarkStart w:id="1270" w:name="_Toc440376146"/>
      <w:bookmarkStart w:id="1271" w:name="_Toc440376273"/>
      <w:bookmarkStart w:id="1272" w:name="_Toc440382531"/>
      <w:bookmarkStart w:id="1273" w:name="_Toc440447201"/>
      <w:bookmarkStart w:id="1274" w:name="_Toc440620881"/>
      <w:bookmarkStart w:id="1275" w:name="_Toc440631516"/>
      <w:bookmarkStart w:id="1276" w:name="_Toc440875755"/>
      <w:bookmarkStart w:id="1277"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w:t>
            </w:r>
            <w:proofErr w:type="gramStart"/>
            <w:r w:rsidRPr="00154BCB">
              <w:t>суммируется по всем осуществляемым видам деятельности и применяется</w:t>
            </w:r>
            <w:proofErr w:type="gramEnd"/>
            <w:r w:rsidRPr="00154BCB">
              <w:t xml:space="preserve">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78" w:name="_Toc439170690"/>
      <w:bookmarkStart w:id="1279" w:name="_Toc439172792"/>
      <w:bookmarkStart w:id="1280" w:name="_Toc439173236"/>
      <w:bookmarkStart w:id="1281"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78"/>
    <w:bookmarkEnd w:id="1279"/>
    <w:bookmarkEnd w:id="1280"/>
    <w:bookmarkEnd w:id="1281"/>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82" w:name="_Toc465865222"/>
      <w:bookmarkStart w:id="1283" w:name="_Toc471897581"/>
      <w:bookmarkStart w:id="1284" w:name="_Toc506208294"/>
      <w:r>
        <w:rPr>
          <w:szCs w:val="24"/>
        </w:rPr>
        <w:lastRenderedPageBreak/>
        <w:t xml:space="preserve">Инструкции по </w:t>
      </w:r>
      <w:r w:rsidRPr="008B51A2">
        <w:rPr>
          <w:szCs w:val="24"/>
        </w:rPr>
        <w:t>заполнению</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82"/>
      <w:bookmarkEnd w:id="1283"/>
      <w:bookmarkEnd w:id="1284"/>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7"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8"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9"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85" w:name="_Ref55336378"/>
      <w:bookmarkStart w:id="1286" w:name="_Toc57314676"/>
      <w:bookmarkStart w:id="1287" w:name="_Toc69728990"/>
      <w:bookmarkStart w:id="1288" w:name="_Toc98253942"/>
      <w:bookmarkStart w:id="1289" w:name="_Toc165173868"/>
      <w:bookmarkStart w:id="1290"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1" w:name="_Ref449016908"/>
      <w:bookmarkStart w:id="1292" w:name="_Toc50620829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85"/>
      <w:bookmarkEnd w:id="1286"/>
      <w:bookmarkEnd w:id="1287"/>
      <w:bookmarkEnd w:id="1288"/>
      <w:bookmarkEnd w:id="1289"/>
      <w:bookmarkEnd w:id="1290"/>
      <w:bookmarkEnd w:id="1291"/>
      <w:bookmarkEnd w:id="1292"/>
    </w:p>
    <w:p w:rsidR="004F4D80" w:rsidRPr="00D904EF" w:rsidRDefault="004F4D80" w:rsidP="004F4D80">
      <w:pPr>
        <w:pStyle w:val="3"/>
        <w:rPr>
          <w:szCs w:val="24"/>
        </w:rPr>
      </w:pPr>
      <w:bookmarkStart w:id="1293" w:name="_Toc98253943"/>
      <w:bookmarkStart w:id="1294" w:name="_Toc157248195"/>
      <w:bookmarkStart w:id="1295" w:name="_Toc157496564"/>
      <w:bookmarkStart w:id="1296" w:name="_Toc158206103"/>
      <w:bookmarkStart w:id="1297" w:name="_Toc164057788"/>
      <w:bookmarkStart w:id="1298" w:name="_Toc164137138"/>
      <w:bookmarkStart w:id="1299" w:name="_Toc164161298"/>
      <w:bookmarkStart w:id="1300" w:name="_Toc165173869"/>
      <w:bookmarkStart w:id="1301" w:name="_Toc439170693"/>
      <w:bookmarkStart w:id="1302" w:name="_Toc439172795"/>
      <w:bookmarkStart w:id="1303" w:name="_Toc439173239"/>
      <w:bookmarkStart w:id="1304" w:name="_Toc439238235"/>
      <w:bookmarkStart w:id="1305" w:name="_Toc439252782"/>
      <w:bookmarkStart w:id="1306" w:name="_Toc439323756"/>
      <w:bookmarkStart w:id="1307" w:name="_Toc440361393"/>
      <w:bookmarkStart w:id="1308" w:name="_Toc440376275"/>
      <w:bookmarkStart w:id="1309" w:name="_Toc440382533"/>
      <w:bookmarkStart w:id="1310" w:name="_Toc440447203"/>
      <w:bookmarkStart w:id="1311" w:name="_Toc440620883"/>
      <w:bookmarkStart w:id="1312" w:name="_Toc440631518"/>
      <w:bookmarkStart w:id="1313" w:name="_Toc440875757"/>
      <w:bookmarkStart w:id="1314" w:name="_Toc441131781"/>
      <w:bookmarkStart w:id="1315" w:name="_Toc465865224"/>
      <w:bookmarkStart w:id="1316" w:name="_Toc468976370"/>
      <w:bookmarkStart w:id="1317" w:name="_Toc469483099"/>
      <w:bookmarkStart w:id="1318" w:name="_Toc471897583"/>
      <w:bookmarkStart w:id="1319" w:name="_Toc506208296"/>
      <w:r w:rsidRPr="00D904EF">
        <w:rPr>
          <w:szCs w:val="24"/>
        </w:rPr>
        <w:t>Форма Справки о перечне и годовых объемах выполнения аналогичных договоров</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20" w:name="_Toc98253944"/>
      <w:bookmarkStart w:id="1321" w:name="_Toc157248196"/>
      <w:bookmarkStart w:id="1322" w:name="_Toc157496565"/>
      <w:bookmarkStart w:id="1323" w:name="_Toc158206104"/>
      <w:bookmarkStart w:id="1324" w:name="_Toc164057789"/>
      <w:bookmarkStart w:id="1325" w:name="_Toc164137139"/>
      <w:bookmarkStart w:id="1326" w:name="_Toc164161299"/>
      <w:bookmarkStart w:id="1327" w:name="_Toc165173870"/>
      <w:r>
        <w:rPr>
          <w:szCs w:val="24"/>
        </w:rPr>
        <w:br w:type="page"/>
      </w:r>
    </w:p>
    <w:p w:rsidR="004F4D80" w:rsidRPr="00D904EF" w:rsidRDefault="004F4D80" w:rsidP="004F4D80">
      <w:pPr>
        <w:pStyle w:val="3"/>
        <w:rPr>
          <w:szCs w:val="24"/>
        </w:rPr>
      </w:pPr>
      <w:bookmarkStart w:id="1328" w:name="_Toc439170694"/>
      <w:bookmarkStart w:id="1329" w:name="_Toc439172796"/>
      <w:bookmarkStart w:id="1330" w:name="_Toc439173240"/>
      <w:bookmarkStart w:id="1331" w:name="_Toc439238236"/>
      <w:bookmarkStart w:id="1332" w:name="_Toc439252783"/>
      <w:bookmarkStart w:id="1333" w:name="_Toc439323757"/>
      <w:bookmarkStart w:id="1334" w:name="_Toc440361394"/>
      <w:bookmarkStart w:id="1335" w:name="_Toc440376276"/>
      <w:bookmarkStart w:id="1336" w:name="_Toc440382534"/>
      <w:bookmarkStart w:id="1337" w:name="_Toc440447204"/>
      <w:bookmarkStart w:id="1338" w:name="_Toc440620884"/>
      <w:bookmarkStart w:id="1339" w:name="_Toc440631519"/>
      <w:bookmarkStart w:id="1340" w:name="_Toc440875758"/>
      <w:bookmarkStart w:id="1341" w:name="_Toc441131782"/>
      <w:bookmarkStart w:id="1342" w:name="_Toc465865225"/>
      <w:bookmarkStart w:id="1343" w:name="_Toc468976371"/>
      <w:bookmarkStart w:id="1344" w:name="_Toc469483100"/>
      <w:bookmarkStart w:id="1345" w:name="_Toc471897584"/>
      <w:bookmarkStart w:id="1346" w:name="_Toc506208297"/>
      <w:r w:rsidRPr="00D904EF">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347" w:name="_Ref55336389"/>
      <w:bookmarkStart w:id="1348" w:name="_Toc57314677"/>
      <w:bookmarkStart w:id="1349" w:name="_Toc69728991"/>
      <w:bookmarkStart w:id="1350" w:name="_Toc98253945"/>
      <w:bookmarkStart w:id="1351" w:name="_Toc165173871"/>
      <w:bookmarkStart w:id="1352"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353" w:name="_Ref440881887"/>
      <w:bookmarkStart w:id="1354" w:name="_Toc506208298"/>
      <w:r w:rsidRPr="00F647F7">
        <w:lastRenderedPageBreak/>
        <w:t xml:space="preserve">Справка о материально-технических ресурсах (форма </w:t>
      </w:r>
      <w:r w:rsidR="00B8118F">
        <w:t>9</w:t>
      </w:r>
      <w:r w:rsidRPr="00F647F7">
        <w:t>)</w:t>
      </w:r>
      <w:bookmarkEnd w:id="1347"/>
      <w:bookmarkEnd w:id="1348"/>
      <w:bookmarkEnd w:id="1349"/>
      <w:bookmarkEnd w:id="1350"/>
      <w:bookmarkEnd w:id="1351"/>
      <w:bookmarkEnd w:id="1352"/>
      <w:bookmarkEnd w:id="1353"/>
      <w:bookmarkEnd w:id="1354"/>
    </w:p>
    <w:p w:rsidR="004F4D80" w:rsidRPr="00D904EF" w:rsidRDefault="004F4D80" w:rsidP="004F4D80">
      <w:pPr>
        <w:pStyle w:val="3"/>
        <w:rPr>
          <w:szCs w:val="24"/>
        </w:rPr>
      </w:pPr>
      <w:bookmarkStart w:id="1355" w:name="_Toc98253946"/>
      <w:bookmarkStart w:id="1356" w:name="_Toc157248198"/>
      <w:bookmarkStart w:id="1357" w:name="_Toc157496567"/>
      <w:bookmarkStart w:id="1358" w:name="_Toc158206106"/>
      <w:bookmarkStart w:id="1359" w:name="_Toc164057791"/>
      <w:bookmarkStart w:id="1360" w:name="_Toc164137141"/>
      <w:bookmarkStart w:id="1361" w:name="_Toc164161301"/>
      <w:bookmarkStart w:id="1362" w:name="_Toc165173872"/>
      <w:bookmarkStart w:id="1363" w:name="_Toc439170696"/>
      <w:bookmarkStart w:id="1364" w:name="_Toc439172798"/>
      <w:bookmarkStart w:id="1365" w:name="_Toc439173242"/>
      <w:bookmarkStart w:id="1366" w:name="_Toc439238238"/>
      <w:bookmarkStart w:id="1367" w:name="_Toc439252785"/>
      <w:bookmarkStart w:id="1368" w:name="_Toc439323759"/>
      <w:bookmarkStart w:id="1369" w:name="_Toc440361396"/>
      <w:bookmarkStart w:id="1370" w:name="_Toc440376278"/>
      <w:bookmarkStart w:id="1371" w:name="_Toc440382536"/>
      <w:bookmarkStart w:id="1372" w:name="_Toc440447206"/>
      <w:bookmarkStart w:id="1373" w:name="_Toc440620886"/>
      <w:bookmarkStart w:id="1374" w:name="_Toc440631521"/>
      <w:bookmarkStart w:id="1375" w:name="_Toc440875760"/>
      <w:bookmarkStart w:id="1376" w:name="_Toc441131784"/>
      <w:bookmarkStart w:id="1377" w:name="_Toc465865227"/>
      <w:bookmarkStart w:id="1378" w:name="_Toc468976373"/>
      <w:bookmarkStart w:id="1379" w:name="_Toc469483102"/>
      <w:bookmarkStart w:id="1380" w:name="_Toc471897586"/>
      <w:bookmarkStart w:id="1381" w:name="_Toc506208299"/>
      <w:r w:rsidRPr="00D904EF">
        <w:rPr>
          <w:szCs w:val="24"/>
        </w:rPr>
        <w:t>Форма Справки о материально-технических ресурсах</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82" w:name="_Toc98253947"/>
      <w:bookmarkStart w:id="1383" w:name="_Toc157248199"/>
      <w:bookmarkStart w:id="1384" w:name="_Toc157496568"/>
      <w:bookmarkStart w:id="1385" w:name="_Toc158206107"/>
      <w:bookmarkStart w:id="1386" w:name="_Toc164057792"/>
      <w:bookmarkStart w:id="1387" w:name="_Toc164137142"/>
      <w:bookmarkStart w:id="1388" w:name="_Toc164161302"/>
      <w:bookmarkStart w:id="1389" w:name="_Toc165173873"/>
    </w:p>
    <w:p w:rsidR="004F4D80" w:rsidRPr="00D904EF" w:rsidRDefault="004F4D80" w:rsidP="004F4D80">
      <w:pPr>
        <w:pStyle w:val="3"/>
        <w:rPr>
          <w:szCs w:val="24"/>
        </w:rPr>
      </w:pPr>
      <w:bookmarkStart w:id="1390" w:name="_Toc439170697"/>
      <w:bookmarkStart w:id="1391" w:name="_Toc439172799"/>
      <w:bookmarkStart w:id="1392" w:name="_Toc439173243"/>
      <w:bookmarkStart w:id="1393" w:name="_Toc439238239"/>
      <w:bookmarkStart w:id="1394" w:name="_Toc439252786"/>
      <w:bookmarkStart w:id="1395" w:name="_Toc439323760"/>
      <w:bookmarkStart w:id="1396" w:name="_Toc440361397"/>
      <w:bookmarkStart w:id="1397" w:name="_Toc440376279"/>
      <w:bookmarkStart w:id="1398" w:name="_Toc440382537"/>
      <w:bookmarkStart w:id="1399" w:name="_Toc440447207"/>
      <w:bookmarkStart w:id="1400" w:name="_Toc440620887"/>
      <w:bookmarkStart w:id="1401" w:name="_Toc440631522"/>
      <w:bookmarkStart w:id="1402" w:name="_Toc440875761"/>
      <w:bookmarkStart w:id="1403" w:name="_Toc441131785"/>
      <w:bookmarkStart w:id="1404" w:name="_Toc465865228"/>
      <w:bookmarkStart w:id="1405" w:name="_Toc468976374"/>
      <w:bookmarkStart w:id="1406" w:name="_Toc469483103"/>
      <w:bookmarkStart w:id="1407" w:name="_Toc471897587"/>
      <w:bookmarkStart w:id="1408" w:name="_Toc506208300"/>
      <w:r w:rsidRPr="00D904EF">
        <w:rPr>
          <w:szCs w:val="24"/>
        </w:rPr>
        <w:lastRenderedPageBreak/>
        <w:t>Инструкции по заполнению</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w:t>
      </w:r>
      <w:proofErr w:type="gramStart"/>
      <w:r w:rsidRPr="00F647F7">
        <w:rPr>
          <w:sz w:val="24"/>
          <w:szCs w:val="24"/>
        </w:rPr>
        <w:t>считает ключевыми и планирует</w:t>
      </w:r>
      <w:proofErr w:type="gramEnd"/>
      <w:r w:rsidRPr="00F647F7">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09" w:name="_Ref55336398"/>
      <w:bookmarkStart w:id="1410" w:name="_Toc57314678"/>
      <w:bookmarkStart w:id="1411" w:name="_Toc69728992"/>
      <w:bookmarkStart w:id="1412" w:name="_Toc98253948"/>
      <w:bookmarkStart w:id="1413" w:name="_Toc165173874"/>
      <w:bookmarkStart w:id="1414"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15" w:name="_Ref440881894"/>
      <w:bookmarkStart w:id="1416" w:name="_Toc506208301"/>
      <w:r w:rsidRPr="00F647F7">
        <w:lastRenderedPageBreak/>
        <w:t xml:space="preserve">Справка о кадровых ресурсах (форма </w:t>
      </w:r>
      <w:r w:rsidR="00B8118F">
        <w:t>10</w:t>
      </w:r>
      <w:r w:rsidRPr="00F647F7">
        <w:t>)</w:t>
      </w:r>
      <w:bookmarkEnd w:id="1409"/>
      <w:bookmarkEnd w:id="1410"/>
      <w:bookmarkEnd w:id="1411"/>
      <w:bookmarkEnd w:id="1412"/>
      <w:bookmarkEnd w:id="1413"/>
      <w:bookmarkEnd w:id="1414"/>
      <w:bookmarkEnd w:id="1415"/>
      <w:bookmarkEnd w:id="1416"/>
    </w:p>
    <w:p w:rsidR="004F4D80" w:rsidRPr="00D904EF" w:rsidRDefault="004F4D80" w:rsidP="004F4D80">
      <w:pPr>
        <w:pStyle w:val="3"/>
        <w:rPr>
          <w:szCs w:val="24"/>
        </w:rPr>
      </w:pPr>
      <w:bookmarkStart w:id="1417" w:name="_Toc98253949"/>
      <w:bookmarkStart w:id="1418" w:name="_Toc157248201"/>
      <w:bookmarkStart w:id="1419" w:name="_Toc157496570"/>
      <w:bookmarkStart w:id="1420" w:name="_Toc158206109"/>
      <w:bookmarkStart w:id="1421" w:name="_Toc164057794"/>
      <w:bookmarkStart w:id="1422" w:name="_Toc164137144"/>
      <w:bookmarkStart w:id="1423" w:name="_Toc164161304"/>
      <w:bookmarkStart w:id="1424" w:name="_Toc165173875"/>
      <w:bookmarkStart w:id="1425" w:name="_Toc439170699"/>
      <w:bookmarkStart w:id="1426" w:name="_Toc439172801"/>
      <w:bookmarkStart w:id="1427" w:name="_Toc439173245"/>
      <w:bookmarkStart w:id="1428" w:name="_Toc439238241"/>
      <w:bookmarkStart w:id="1429" w:name="_Toc439252788"/>
      <w:bookmarkStart w:id="1430" w:name="_Toc439323762"/>
      <w:bookmarkStart w:id="1431" w:name="_Toc440361399"/>
      <w:bookmarkStart w:id="1432" w:name="_Toc440376281"/>
      <w:bookmarkStart w:id="1433" w:name="_Toc440382539"/>
      <w:bookmarkStart w:id="1434" w:name="_Toc440447209"/>
      <w:bookmarkStart w:id="1435" w:name="_Toc440620889"/>
      <w:bookmarkStart w:id="1436" w:name="_Toc440631524"/>
      <w:bookmarkStart w:id="1437" w:name="_Toc440875763"/>
      <w:bookmarkStart w:id="1438" w:name="_Toc441131787"/>
      <w:bookmarkStart w:id="1439" w:name="_Toc465865230"/>
      <w:bookmarkStart w:id="1440" w:name="_Toc468976376"/>
      <w:bookmarkStart w:id="1441" w:name="_Toc469483105"/>
      <w:bookmarkStart w:id="1442" w:name="_Toc471897589"/>
      <w:bookmarkStart w:id="1443" w:name="_Toc506208302"/>
      <w:r w:rsidRPr="00D904EF">
        <w:rPr>
          <w:szCs w:val="24"/>
        </w:rPr>
        <w:t>Форма Справки о кадровых ресурсах</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4" w:name="_Toc98253950"/>
      <w:bookmarkStart w:id="1445" w:name="_Toc157248202"/>
      <w:bookmarkStart w:id="1446" w:name="_Toc157496571"/>
      <w:bookmarkStart w:id="1447" w:name="_Toc158206110"/>
      <w:bookmarkStart w:id="1448" w:name="_Toc164057795"/>
      <w:bookmarkStart w:id="1449" w:name="_Toc164137145"/>
      <w:bookmarkStart w:id="1450" w:name="_Toc164161305"/>
      <w:bookmarkStart w:id="1451" w:name="_Toc165173876"/>
      <w:r>
        <w:rPr>
          <w:b/>
          <w:szCs w:val="24"/>
        </w:rPr>
        <w:br w:type="page"/>
      </w:r>
    </w:p>
    <w:p w:rsidR="004F4D80" w:rsidRPr="00D904EF" w:rsidRDefault="004F4D80" w:rsidP="004F4D80">
      <w:pPr>
        <w:pStyle w:val="3"/>
        <w:rPr>
          <w:szCs w:val="24"/>
        </w:rPr>
      </w:pPr>
      <w:bookmarkStart w:id="1452" w:name="_Toc439170700"/>
      <w:bookmarkStart w:id="1453" w:name="_Toc439172802"/>
      <w:bookmarkStart w:id="1454" w:name="_Toc439173246"/>
      <w:bookmarkStart w:id="1455" w:name="_Toc439238242"/>
      <w:bookmarkStart w:id="1456" w:name="_Toc439252789"/>
      <w:bookmarkStart w:id="1457" w:name="_Toc439323763"/>
      <w:bookmarkStart w:id="1458" w:name="_Toc440361400"/>
      <w:bookmarkStart w:id="1459" w:name="_Toc440376282"/>
      <w:bookmarkStart w:id="1460" w:name="_Toc440382540"/>
      <w:bookmarkStart w:id="1461" w:name="_Toc440447210"/>
      <w:bookmarkStart w:id="1462" w:name="_Toc440620890"/>
      <w:bookmarkStart w:id="1463" w:name="_Toc440631525"/>
      <w:bookmarkStart w:id="1464" w:name="_Toc440875764"/>
      <w:bookmarkStart w:id="1465" w:name="_Toc441131788"/>
      <w:bookmarkStart w:id="1466" w:name="_Toc465865231"/>
      <w:bookmarkStart w:id="1467" w:name="_Toc468976377"/>
      <w:bookmarkStart w:id="1468" w:name="_Toc469483106"/>
      <w:bookmarkStart w:id="1469" w:name="_Toc471897590"/>
      <w:bookmarkStart w:id="1470" w:name="_Toc506208303"/>
      <w:r w:rsidRPr="00D904EF">
        <w:rPr>
          <w:szCs w:val="24"/>
        </w:rPr>
        <w:lastRenderedPageBreak/>
        <w:t>Инструкции по заполнению</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71" w:name="_Toc165173881"/>
      <w:bookmarkStart w:id="1472" w:name="_Ref194749267"/>
      <w:bookmarkStart w:id="1473" w:name="_Toc423423677"/>
      <w:bookmarkStart w:id="1474" w:name="_Ref440271993"/>
      <w:bookmarkStart w:id="1475" w:name="_Ref440274659"/>
      <w:bookmarkStart w:id="1476" w:name="_Toc506208304"/>
      <w:bookmarkStart w:id="1477" w:name="_Ref90381523"/>
      <w:bookmarkStart w:id="1478" w:name="_Toc90385124"/>
      <w:bookmarkStart w:id="1479" w:name="_Ref96861029"/>
      <w:bookmarkStart w:id="1480" w:name="_Toc97651410"/>
      <w:bookmarkStart w:id="14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71"/>
      <w:bookmarkEnd w:id="1472"/>
      <w:bookmarkEnd w:id="1473"/>
      <w:bookmarkEnd w:id="1474"/>
      <w:bookmarkEnd w:id="1475"/>
      <w:bookmarkEnd w:id="1476"/>
    </w:p>
    <w:p w:rsidR="004F4D80" w:rsidRPr="00D904EF" w:rsidRDefault="004F4D80" w:rsidP="004F4D80">
      <w:pPr>
        <w:pStyle w:val="3"/>
        <w:rPr>
          <w:szCs w:val="24"/>
        </w:rPr>
      </w:pPr>
      <w:bookmarkStart w:id="1482" w:name="_Toc97651411"/>
      <w:bookmarkStart w:id="1483" w:name="_Toc98253956"/>
      <w:bookmarkStart w:id="1484" w:name="_Toc157248208"/>
      <w:bookmarkStart w:id="1485" w:name="_Toc157496577"/>
      <w:bookmarkStart w:id="1486" w:name="_Toc158206116"/>
      <w:bookmarkStart w:id="1487" w:name="_Toc164057801"/>
      <w:bookmarkStart w:id="1488" w:name="_Toc164137151"/>
      <w:bookmarkStart w:id="1489" w:name="_Toc164161311"/>
      <w:bookmarkStart w:id="1490" w:name="_Toc165173882"/>
      <w:bookmarkStart w:id="1491" w:name="_Toc439170702"/>
      <w:bookmarkStart w:id="1492" w:name="_Toc439172804"/>
      <w:bookmarkStart w:id="1493" w:name="_Toc439173248"/>
      <w:bookmarkStart w:id="1494" w:name="_Toc439238244"/>
      <w:bookmarkStart w:id="1495" w:name="_Toc439252791"/>
      <w:bookmarkStart w:id="1496" w:name="_Toc439323765"/>
      <w:bookmarkStart w:id="1497" w:name="_Toc440361402"/>
      <w:bookmarkStart w:id="1498" w:name="_Toc440376284"/>
      <w:bookmarkStart w:id="1499" w:name="_Toc440382542"/>
      <w:bookmarkStart w:id="1500" w:name="_Toc440447212"/>
      <w:bookmarkStart w:id="1501" w:name="_Toc440620892"/>
      <w:bookmarkStart w:id="1502" w:name="_Toc440631527"/>
      <w:bookmarkStart w:id="1503" w:name="_Toc440875766"/>
      <w:bookmarkStart w:id="1504" w:name="_Toc441131790"/>
      <w:bookmarkStart w:id="1505" w:name="_Toc465865233"/>
      <w:bookmarkStart w:id="1506" w:name="_Toc468976379"/>
      <w:bookmarkStart w:id="1507" w:name="_Toc469483108"/>
      <w:bookmarkStart w:id="1508" w:name="_Toc471897592"/>
      <w:bookmarkStart w:id="1509" w:name="_Toc50620830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10" w:name="_Toc97651412"/>
      <w:bookmarkStart w:id="1511" w:name="_Toc98253957"/>
      <w:bookmarkStart w:id="1512" w:name="_Toc157248209"/>
      <w:bookmarkStart w:id="1513" w:name="_Toc157496578"/>
      <w:bookmarkStart w:id="1514" w:name="_Toc158206117"/>
      <w:bookmarkStart w:id="1515" w:name="_Toc164057802"/>
      <w:bookmarkStart w:id="1516" w:name="_Toc164137152"/>
      <w:bookmarkStart w:id="1517" w:name="_Toc164161312"/>
      <w:bookmarkStart w:id="1518" w:name="_Toc165173883"/>
      <w:r>
        <w:rPr>
          <w:b/>
          <w:szCs w:val="24"/>
        </w:rPr>
        <w:br w:type="page"/>
      </w:r>
    </w:p>
    <w:p w:rsidR="004F4D80" w:rsidRPr="00D904EF" w:rsidRDefault="004F4D80" w:rsidP="004F4D80">
      <w:pPr>
        <w:pStyle w:val="3"/>
        <w:rPr>
          <w:szCs w:val="24"/>
        </w:rPr>
      </w:pPr>
      <w:bookmarkStart w:id="1519" w:name="_Toc439170703"/>
      <w:bookmarkStart w:id="1520" w:name="_Toc439172805"/>
      <w:bookmarkStart w:id="1521" w:name="_Toc439173249"/>
      <w:bookmarkStart w:id="1522" w:name="_Toc439238245"/>
      <w:bookmarkStart w:id="1523" w:name="_Toc439252792"/>
      <w:bookmarkStart w:id="1524" w:name="_Toc439323766"/>
      <w:bookmarkStart w:id="1525" w:name="_Toc440361403"/>
      <w:bookmarkStart w:id="1526" w:name="_Toc440376285"/>
      <w:bookmarkStart w:id="1527" w:name="_Toc440382543"/>
      <w:bookmarkStart w:id="1528" w:name="_Toc440447213"/>
      <w:bookmarkStart w:id="1529" w:name="_Toc440620893"/>
      <w:bookmarkStart w:id="1530" w:name="_Toc440631528"/>
      <w:bookmarkStart w:id="1531" w:name="_Toc440875767"/>
      <w:bookmarkStart w:id="1532" w:name="_Toc441131791"/>
      <w:bookmarkStart w:id="1533" w:name="_Toc465865234"/>
      <w:bookmarkStart w:id="1534" w:name="_Toc468976380"/>
      <w:bookmarkStart w:id="1535" w:name="_Toc469483109"/>
      <w:bookmarkStart w:id="1536" w:name="_Toc471897593"/>
      <w:bookmarkStart w:id="1537" w:name="_Toc506208306"/>
      <w:r w:rsidRPr="00D904EF">
        <w:rPr>
          <w:szCs w:val="24"/>
        </w:rPr>
        <w:lastRenderedPageBreak/>
        <w:t>Инструкции по заполнению</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77"/>
    <w:bookmarkEnd w:id="1478"/>
    <w:bookmarkEnd w:id="1479"/>
    <w:bookmarkEnd w:id="1480"/>
    <w:bookmarkEnd w:id="148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538"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539" w:name="_Toc423423680"/>
      <w:bookmarkStart w:id="1540" w:name="_Ref440272035"/>
      <w:bookmarkStart w:id="1541" w:name="_Ref440274733"/>
      <w:bookmarkStart w:id="1542" w:name="_Ref444180906"/>
      <w:bookmarkStart w:id="1543" w:name="_Toc506208307"/>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538"/>
      <w:bookmarkEnd w:id="1539"/>
      <w:bookmarkEnd w:id="1540"/>
      <w:bookmarkEnd w:id="1541"/>
      <w:bookmarkEnd w:id="1542"/>
      <w:bookmarkEnd w:id="1543"/>
    </w:p>
    <w:p w:rsidR="004F4D80" w:rsidRPr="003F430F" w:rsidRDefault="003F430F" w:rsidP="004F4D80">
      <w:pPr>
        <w:pStyle w:val="3"/>
        <w:rPr>
          <w:szCs w:val="24"/>
        </w:rPr>
      </w:pPr>
      <w:bookmarkStart w:id="1544" w:name="_Toc343690584"/>
      <w:bookmarkStart w:id="1545" w:name="_Toc372294428"/>
      <w:bookmarkStart w:id="1546" w:name="_Toc379288896"/>
      <w:bookmarkStart w:id="1547" w:name="_Toc384734780"/>
      <w:bookmarkStart w:id="1548" w:name="_Toc396984078"/>
      <w:bookmarkStart w:id="1549" w:name="_Toc423423681"/>
      <w:bookmarkStart w:id="1550" w:name="_Toc439170710"/>
      <w:bookmarkStart w:id="1551" w:name="_Toc439172812"/>
      <w:bookmarkStart w:id="1552" w:name="_Toc439173253"/>
      <w:bookmarkStart w:id="1553" w:name="_Toc439238249"/>
      <w:bookmarkStart w:id="1554" w:name="_Toc439252796"/>
      <w:bookmarkStart w:id="1555" w:name="_Toc439323770"/>
      <w:bookmarkStart w:id="1556" w:name="_Toc440361405"/>
      <w:bookmarkStart w:id="1557" w:name="_Toc440376287"/>
      <w:bookmarkStart w:id="1558" w:name="_Toc440382545"/>
      <w:bookmarkStart w:id="1559" w:name="_Toc440447215"/>
      <w:bookmarkStart w:id="1560" w:name="_Toc440632376"/>
      <w:bookmarkStart w:id="1561" w:name="_Toc440875148"/>
      <w:bookmarkStart w:id="1562" w:name="_Toc441131135"/>
      <w:bookmarkStart w:id="1563" w:name="_Toc441572140"/>
      <w:bookmarkStart w:id="1564" w:name="_Toc441575232"/>
      <w:bookmarkStart w:id="1565" w:name="_Toc442195898"/>
      <w:bookmarkStart w:id="1566" w:name="_Toc442251940"/>
      <w:bookmarkStart w:id="1567" w:name="_Toc442258889"/>
      <w:bookmarkStart w:id="1568" w:name="_Toc442259129"/>
      <w:bookmarkStart w:id="1569" w:name="_Toc447292892"/>
      <w:bookmarkStart w:id="1570" w:name="_Toc461808964"/>
      <w:bookmarkStart w:id="1571" w:name="_Toc463514796"/>
      <w:bookmarkStart w:id="1572" w:name="_Toc466967523"/>
      <w:bookmarkStart w:id="1573" w:name="_Toc467574715"/>
      <w:bookmarkStart w:id="1574" w:name="_Toc468441758"/>
      <w:bookmarkStart w:id="1575" w:name="_Toc469480233"/>
      <w:bookmarkStart w:id="1576" w:name="_Toc472409262"/>
      <w:bookmarkStart w:id="1577" w:name="_Toc498417409"/>
      <w:bookmarkStart w:id="1578" w:name="_Toc506208308"/>
      <w:r w:rsidRPr="003F430F">
        <w:rPr>
          <w:szCs w:val="24"/>
        </w:rPr>
        <w:t xml:space="preserve">Форма </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r w:rsidRPr="003F430F">
        <w:rPr>
          <w:szCs w:val="24"/>
        </w:rPr>
        <w:t>справки о цепочке собственников участника закупочной процедуры, включая бенефициаров (в том числе конечных)</w:t>
      </w:r>
      <w:bookmarkEnd w:id="1577"/>
      <w:bookmarkEnd w:id="1578"/>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C976FF">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C976FF">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C976FF">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C976FF">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C976FF">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79" w:name="_Toc343690585"/>
      <w:bookmarkStart w:id="1580" w:name="_Toc372294429"/>
      <w:bookmarkStart w:id="1581" w:name="_Toc379288897"/>
      <w:bookmarkStart w:id="1582" w:name="_Toc384734781"/>
      <w:bookmarkStart w:id="1583" w:name="_Toc396984079"/>
      <w:bookmarkStart w:id="1584" w:name="_Toc423423682"/>
      <w:bookmarkStart w:id="1585" w:name="_Toc439170711"/>
      <w:bookmarkStart w:id="1586" w:name="_Toc439172813"/>
      <w:bookmarkStart w:id="1587" w:name="_Toc439173254"/>
      <w:bookmarkStart w:id="1588" w:name="_Toc439238250"/>
      <w:bookmarkStart w:id="1589" w:name="_Toc439252797"/>
      <w:bookmarkStart w:id="1590" w:name="_Toc439323771"/>
      <w:bookmarkStart w:id="1591" w:name="_Toc440361406"/>
      <w:bookmarkStart w:id="1592" w:name="_Toc440376288"/>
      <w:bookmarkStart w:id="1593" w:name="_Toc440382546"/>
      <w:bookmarkStart w:id="1594" w:name="_Toc440447216"/>
      <w:bookmarkStart w:id="1595" w:name="_Toc440620896"/>
      <w:bookmarkStart w:id="1596" w:name="_Toc440631531"/>
      <w:bookmarkStart w:id="1597" w:name="_Toc440875770"/>
      <w:bookmarkStart w:id="1598" w:name="_Toc441131794"/>
      <w:bookmarkStart w:id="1599" w:name="_Toc465865237"/>
      <w:bookmarkStart w:id="1600" w:name="_Toc468976383"/>
      <w:bookmarkStart w:id="1601" w:name="_Toc469483112"/>
      <w:bookmarkStart w:id="1602" w:name="_Toc471897596"/>
      <w:bookmarkStart w:id="1603" w:name="_Toc506208309"/>
      <w:r w:rsidRPr="00D27071">
        <w:rPr>
          <w:szCs w:val="24"/>
        </w:rPr>
        <w:lastRenderedPageBreak/>
        <w:t xml:space="preserve">Инструкции по </w:t>
      </w:r>
      <w:r w:rsidRPr="003F430F">
        <w:rPr>
          <w:szCs w:val="24"/>
        </w:rPr>
        <w:t>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604" w:name="_Toc329588495"/>
      <w:bookmarkStart w:id="1605" w:name="_Toc423423683"/>
      <w:bookmarkStart w:id="1606" w:name="_Ref440272051"/>
      <w:bookmarkStart w:id="1607" w:name="_Ref440274744"/>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C976FF">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C976FF">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C976FF">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w:t>
            </w:r>
            <w:proofErr w:type="gramStart"/>
            <w:r w:rsidRPr="003F430F">
              <w:rPr>
                <w:bCs w:val="0"/>
                <w:color w:val="000000"/>
                <w:sz w:val="14"/>
                <w:szCs w:val="16"/>
              </w:rPr>
              <w:t>.х</w:t>
            </w:r>
            <w:proofErr w:type="gramEnd"/>
            <w:r w:rsidRPr="003F430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Саранск, ул. </w:t>
            </w:r>
            <w:proofErr w:type="gramStart"/>
            <w:r w:rsidRPr="003F430F">
              <w:rPr>
                <w:bCs w:val="0"/>
                <w:color w:val="000000"/>
                <w:sz w:val="14"/>
                <w:szCs w:val="16"/>
              </w:rPr>
              <w:t>Саранская</w:t>
            </w:r>
            <w:proofErr w:type="gramEnd"/>
            <w:r w:rsidRPr="003F430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Саратов, ул. </w:t>
            </w:r>
            <w:proofErr w:type="gramStart"/>
            <w:r w:rsidRPr="003F430F">
              <w:rPr>
                <w:bCs w:val="0"/>
                <w:color w:val="000000"/>
                <w:sz w:val="14"/>
                <w:szCs w:val="16"/>
              </w:rPr>
              <w:t>Светлая</w:t>
            </w:r>
            <w:proofErr w:type="gramEnd"/>
            <w:r w:rsidRPr="003F430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Сидорчук</w:t>
            </w:r>
            <w:proofErr w:type="spellEnd"/>
            <w:r w:rsidRPr="003F430F">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Таганрог, ул. </w:t>
            </w:r>
            <w:proofErr w:type="gramStart"/>
            <w:r w:rsidRPr="003F430F">
              <w:rPr>
                <w:bCs w:val="0"/>
                <w:color w:val="000000"/>
                <w:sz w:val="14"/>
                <w:szCs w:val="16"/>
              </w:rPr>
              <w:t>Разная</w:t>
            </w:r>
            <w:proofErr w:type="gramEnd"/>
            <w:r w:rsidRPr="003F430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Сочи, ул. </w:t>
            </w:r>
            <w:proofErr w:type="gramStart"/>
            <w:r w:rsidRPr="003F430F">
              <w:rPr>
                <w:bCs w:val="0"/>
                <w:color w:val="000000"/>
                <w:sz w:val="14"/>
                <w:szCs w:val="16"/>
              </w:rPr>
              <w:t>Садовая</w:t>
            </w:r>
            <w:proofErr w:type="gramEnd"/>
            <w:r w:rsidRPr="003F430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C976FF">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w:t>
            </w:r>
            <w:proofErr w:type="spellStart"/>
            <w:r w:rsidRPr="003F430F">
              <w:rPr>
                <w:bCs w:val="0"/>
                <w:color w:val="000000"/>
                <w:sz w:val="14"/>
                <w:szCs w:val="16"/>
              </w:rPr>
              <w:t>Primer</w:t>
            </w:r>
            <w:proofErr w:type="spellEnd"/>
            <w:r w:rsidRPr="003F430F">
              <w:rPr>
                <w:bCs w:val="0"/>
                <w:color w:val="000000"/>
                <w:sz w:val="14"/>
                <w:szCs w:val="16"/>
              </w:rPr>
              <w:t xml:space="preserve"> </w:t>
            </w:r>
            <w:proofErr w:type="spellStart"/>
            <w:r w:rsidRPr="003F430F">
              <w:rPr>
                <w:bCs w:val="0"/>
                <w:color w:val="000000"/>
                <w:sz w:val="14"/>
                <w:szCs w:val="16"/>
              </w:rPr>
              <w:t>Ltd</w:t>
            </w:r>
            <w:proofErr w:type="spellEnd"/>
            <w:r w:rsidRPr="003F430F">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Кипр, </w:t>
            </w:r>
            <w:proofErr w:type="spellStart"/>
            <w:r w:rsidRPr="003F430F">
              <w:rPr>
                <w:bCs w:val="0"/>
                <w:color w:val="000000"/>
                <w:sz w:val="14"/>
                <w:szCs w:val="16"/>
              </w:rPr>
              <w:t>Лимассол</w:t>
            </w:r>
            <w:proofErr w:type="spellEnd"/>
            <w:r w:rsidRPr="003F430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C976FF">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Martin</w:t>
            </w:r>
            <w:proofErr w:type="spellEnd"/>
            <w:r w:rsidRPr="003F430F">
              <w:rPr>
                <w:bCs w:val="0"/>
                <w:color w:val="000000"/>
                <w:sz w:val="14"/>
                <w:szCs w:val="16"/>
              </w:rPr>
              <w:t xml:space="preserve"> </w:t>
            </w:r>
            <w:proofErr w:type="spellStart"/>
            <w:r w:rsidRPr="003F430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 xml:space="preserve">Приведённые в форме сведения о физических и юридических лицах </w:t>
      </w:r>
      <w:proofErr w:type="gramStart"/>
      <w:r w:rsidRPr="003F430F">
        <w:t>являются условными и указаны</w:t>
      </w:r>
      <w:proofErr w:type="gramEnd"/>
      <w:r w:rsidRPr="003F430F">
        <w:t xml:space="preserve"> в качестве примера.</w:t>
      </w:r>
    </w:p>
    <w:p w:rsidR="003F430F" w:rsidRPr="003F430F" w:rsidRDefault="003F430F" w:rsidP="003F430F">
      <w:pPr>
        <w:pStyle w:val="2"/>
        <w:spacing w:line="240" w:lineRule="auto"/>
        <w:sectPr w:rsidR="003F430F" w:rsidRPr="003F430F" w:rsidSect="00C976FF">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608" w:name="_Toc50620831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604"/>
      <w:bookmarkEnd w:id="1605"/>
      <w:bookmarkEnd w:id="1606"/>
      <w:bookmarkEnd w:id="1607"/>
      <w:bookmarkEnd w:id="1608"/>
    </w:p>
    <w:p w:rsidR="004F4D80" w:rsidRPr="008C4223" w:rsidRDefault="004F4D80" w:rsidP="004F4D80">
      <w:pPr>
        <w:pStyle w:val="3"/>
        <w:rPr>
          <w:szCs w:val="24"/>
        </w:rPr>
      </w:pPr>
      <w:bookmarkStart w:id="1609" w:name="_Toc343690587"/>
      <w:bookmarkStart w:id="1610" w:name="_Toc372294431"/>
      <w:bookmarkStart w:id="1611" w:name="_Toc379288899"/>
      <w:bookmarkStart w:id="1612" w:name="_Toc384734783"/>
      <w:bookmarkStart w:id="1613" w:name="_Toc396984081"/>
      <w:bookmarkStart w:id="1614" w:name="_Toc423423684"/>
      <w:bookmarkStart w:id="1615" w:name="_Toc439170713"/>
      <w:bookmarkStart w:id="1616" w:name="_Toc439172815"/>
      <w:bookmarkStart w:id="1617" w:name="_Toc439173256"/>
      <w:bookmarkStart w:id="1618" w:name="_Toc439238252"/>
      <w:bookmarkStart w:id="1619" w:name="_Toc439252799"/>
      <w:bookmarkStart w:id="1620" w:name="_Toc439323773"/>
      <w:bookmarkStart w:id="1621" w:name="_Toc440361408"/>
      <w:bookmarkStart w:id="1622" w:name="_Toc440376290"/>
      <w:bookmarkStart w:id="1623" w:name="_Toc440382548"/>
      <w:bookmarkStart w:id="1624" w:name="_Toc440447218"/>
      <w:bookmarkStart w:id="1625" w:name="_Toc440620898"/>
      <w:bookmarkStart w:id="1626" w:name="_Toc440631533"/>
      <w:bookmarkStart w:id="1627" w:name="_Toc440875772"/>
      <w:bookmarkStart w:id="1628" w:name="_Toc441131796"/>
      <w:bookmarkStart w:id="1629" w:name="_Toc465865239"/>
      <w:bookmarkStart w:id="1630" w:name="_Toc468976385"/>
      <w:bookmarkStart w:id="1631" w:name="_Toc469483114"/>
      <w:bookmarkStart w:id="1632" w:name="_Toc471897598"/>
      <w:bookmarkStart w:id="1633" w:name="_Toc506208311"/>
      <w:r w:rsidRPr="008C4223">
        <w:rPr>
          <w:szCs w:val="24"/>
        </w:rPr>
        <w:t xml:space="preserve">Форма </w:t>
      </w:r>
      <w:bookmarkEnd w:id="1609"/>
      <w:bookmarkEnd w:id="1610"/>
      <w:bookmarkEnd w:id="1611"/>
      <w:bookmarkEnd w:id="1612"/>
      <w:bookmarkEnd w:id="1613"/>
      <w:bookmarkEnd w:id="1614"/>
      <w:bookmarkEnd w:id="1615"/>
      <w:bookmarkEnd w:id="1616"/>
      <w:bookmarkEnd w:id="1617"/>
      <w:bookmarkEnd w:id="1618"/>
      <w:bookmarkEnd w:id="1619"/>
      <w:r w:rsidR="000D70B6" w:rsidRPr="000D70B6">
        <w:rPr>
          <w:szCs w:val="24"/>
        </w:rPr>
        <w:t>Согласия на обработку персональных данных</w:t>
      </w:r>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proofErr w:type="gramStart"/>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4E0F05" w:rsidRDefault="004E0F05" w:rsidP="00910732">
      <w:pPr>
        <w:spacing w:line="240" w:lineRule="auto"/>
        <w:ind w:firstLine="709"/>
        <w:rPr>
          <w:snapToGrid w:val="0"/>
          <w:sz w:val="24"/>
          <w:szCs w:val="24"/>
        </w:rPr>
      </w:pPr>
      <w:r w:rsidRPr="004E0F0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E0F05">
        <w:rPr>
          <w:snapToGrid w:val="0"/>
          <w:sz w:val="24"/>
          <w:szCs w:val="24"/>
        </w:rPr>
        <w:t>выполнения / отмены действия поручений Правительства Российской</w:t>
      </w:r>
      <w:proofErr w:type="gramEnd"/>
      <w:r w:rsidRPr="004E0F0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634" w:name="_Toc439252801"/>
      <w:bookmarkStart w:id="1635" w:name="_Toc439323774"/>
      <w:bookmarkStart w:id="1636" w:name="_Toc440361409"/>
      <w:bookmarkStart w:id="1637" w:name="_Toc440376291"/>
      <w:bookmarkStart w:id="1638" w:name="_Toc440382549"/>
      <w:bookmarkStart w:id="1639" w:name="_Toc440447219"/>
      <w:bookmarkStart w:id="1640" w:name="_Toc440632380"/>
      <w:bookmarkStart w:id="1641" w:name="_Toc440875152"/>
      <w:bookmarkStart w:id="1642" w:name="_Toc441131139"/>
      <w:bookmarkStart w:id="1643" w:name="_Toc465774662"/>
      <w:bookmarkStart w:id="1644" w:name="_Toc465865240"/>
      <w:bookmarkStart w:id="1645" w:name="_Toc468976386"/>
      <w:bookmarkStart w:id="1646" w:name="_Toc469483115"/>
      <w:bookmarkStart w:id="1647" w:name="_Toc471897599"/>
      <w:bookmarkStart w:id="1648" w:name="_Toc506208312"/>
      <w:r w:rsidRPr="008B51A2">
        <w:rPr>
          <w:szCs w:val="24"/>
        </w:rPr>
        <w:lastRenderedPageBreak/>
        <w:t>Инструкции по заполнению</w:t>
      </w:r>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649" w:name="_Toc461808970"/>
      <w:bookmarkStart w:id="1650" w:name="_Toc464120680"/>
      <w:bookmarkStart w:id="1651" w:name="_Toc465774663"/>
      <w:bookmarkStart w:id="1652" w:name="_Toc465865241"/>
      <w:bookmarkStart w:id="1653" w:name="_Toc468976387"/>
      <w:bookmarkStart w:id="1654" w:name="_Toc469483116"/>
      <w:bookmarkStart w:id="1655" w:name="_Toc471897600"/>
      <w:bookmarkStart w:id="1656" w:name="_Toc506208313"/>
      <w:r w:rsidRPr="008B51A2">
        <w:rPr>
          <w:szCs w:val="24"/>
        </w:rPr>
        <w:lastRenderedPageBreak/>
        <w:t>Форма Согласия на обработку персональных данных</w:t>
      </w:r>
      <w:bookmarkEnd w:id="1649"/>
      <w:bookmarkEnd w:id="1650"/>
      <w:bookmarkEnd w:id="1651"/>
      <w:bookmarkEnd w:id="1652"/>
      <w:bookmarkEnd w:id="1653"/>
      <w:bookmarkEnd w:id="1654"/>
      <w:bookmarkEnd w:id="1655"/>
      <w:bookmarkEnd w:id="1656"/>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657" w:name="_Toc461808971"/>
      <w:r w:rsidRPr="008B51A2">
        <w:rPr>
          <w:b/>
          <w:sz w:val="24"/>
          <w:szCs w:val="24"/>
        </w:rPr>
        <w:t>Согласие на обработку персональных данных</w:t>
      </w:r>
      <w:bookmarkEnd w:id="1657"/>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658" w:name="_Toc461808972"/>
      <w:bookmarkStart w:id="1659" w:name="_Toc464120681"/>
      <w:bookmarkStart w:id="1660" w:name="_Toc465774664"/>
      <w:bookmarkStart w:id="1661" w:name="_Toc465865242"/>
      <w:bookmarkStart w:id="1662" w:name="_Toc468976388"/>
      <w:bookmarkStart w:id="1663" w:name="_Toc469483117"/>
      <w:bookmarkStart w:id="1664" w:name="_Toc471897601"/>
      <w:bookmarkStart w:id="1665" w:name="_Toc506208314"/>
      <w:r w:rsidRPr="008B51A2">
        <w:rPr>
          <w:szCs w:val="24"/>
        </w:rPr>
        <w:lastRenderedPageBreak/>
        <w:t>Инструкции по заполнению</w:t>
      </w:r>
      <w:bookmarkEnd w:id="1658"/>
      <w:bookmarkEnd w:id="1659"/>
      <w:bookmarkEnd w:id="1660"/>
      <w:bookmarkEnd w:id="1661"/>
      <w:bookmarkEnd w:id="1662"/>
      <w:bookmarkEnd w:id="1663"/>
      <w:bookmarkEnd w:id="1664"/>
      <w:bookmarkEnd w:id="1665"/>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666" w:name="_Ref440272256"/>
      <w:bookmarkStart w:id="1667" w:name="_Ref440272678"/>
      <w:bookmarkStart w:id="1668" w:name="_Ref440274944"/>
      <w:bookmarkStart w:id="1669" w:name="_Toc506208315"/>
      <w:r w:rsidRPr="007A6A39">
        <w:lastRenderedPageBreak/>
        <w:t>Соглашение о неустойке (форма 1</w:t>
      </w:r>
      <w:r w:rsidR="00635719">
        <w:t>4</w:t>
      </w:r>
      <w:r w:rsidRPr="007A6A39">
        <w:t>)</w:t>
      </w:r>
      <w:bookmarkEnd w:id="1666"/>
      <w:bookmarkEnd w:id="1667"/>
      <w:bookmarkEnd w:id="1668"/>
      <w:bookmarkEnd w:id="1669"/>
    </w:p>
    <w:p w:rsidR="007A6A39" w:rsidRPr="007A6A39" w:rsidRDefault="007A6A39" w:rsidP="007A6A39">
      <w:pPr>
        <w:pStyle w:val="3"/>
        <w:rPr>
          <w:szCs w:val="24"/>
        </w:rPr>
      </w:pPr>
      <w:bookmarkStart w:id="1670" w:name="_Toc439170715"/>
      <w:bookmarkStart w:id="1671" w:name="_Toc439172817"/>
      <w:bookmarkStart w:id="1672" w:name="_Toc439173259"/>
      <w:bookmarkStart w:id="1673" w:name="_Toc439238255"/>
      <w:bookmarkStart w:id="1674" w:name="_Toc439252803"/>
      <w:bookmarkStart w:id="1675" w:name="_Toc439323776"/>
      <w:bookmarkStart w:id="1676" w:name="_Toc440361411"/>
      <w:bookmarkStart w:id="1677" w:name="_Toc440376293"/>
      <w:bookmarkStart w:id="1678" w:name="_Toc440382551"/>
      <w:bookmarkStart w:id="1679" w:name="_Toc440447221"/>
      <w:bookmarkStart w:id="1680" w:name="_Toc440620901"/>
      <w:bookmarkStart w:id="1681" w:name="_Toc440631536"/>
      <w:bookmarkStart w:id="1682" w:name="_Toc440875775"/>
      <w:bookmarkStart w:id="1683" w:name="_Toc441131799"/>
      <w:bookmarkStart w:id="1684" w:name="_Toc465865244"/>
      <w:bookmarkStart w:id="1685" w:name="_Toc468976390"/>
      <w:bookmarkStart w:id="1686" w:name="_Toc469483119"/>
      <w:bookmarkStart w:id="1687" w:name="_Toc471897603"/>
      <w:bookmarkStart w:id="1688" w:name="_Toc506208316"/>
      <w:r w:rsidRPr="007A6A39">
        <w:rPr>
          <w:szCs w:val="24"/>
        </w:rPr>
        <w:t>Форма соглашени</w:t>
      </w:r>
      <w:r w:rsidR="00E47073">
        <w:rPr>
          <w:szCs w:val="24"/>
        </w:rPr>
        <w:t>я</w:t>
      </w:r>
      <w:r w:rsidRPr="007A6A39">
        <w:rPr>
          <w:szCs w:val="24"/>
        </w:rPr>
        <w:t xml:space="preserve"> о неустойке</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w:t>
      </w:r>
      <w:proofErr w:type="gramStart"/>
      <w:r w:rsidRPr="008B51A2">
        <w:rPr>
          <w:sz w:val="24"/>
          <w:szCs w:val="24"/>
        </w:rPr>
        <w:t>установили и согласились</w:t>
      </w:r>
      <w:proofErr w:type="gramEnd"/>
      <w:r w:rsidRPr="008B51A2">
        <w:rPr>
          <w:sz w:val="24"/>
          <w:szCs w:val="24"/>
        </w:rPr>
        <w:t xml:space="preserve">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89" w:name="_Toc439170716"/>
      <w:bookmarkStart w:id="1690" w:name="_Toc439172818"/>
      <w:bookmarkStart w:id="1691" w:name="_Toc439173260"/>
      <w:bookmarkStart w:id="1692" w:name="_Toc439238256"/>
      <w:bookmarkStart w:id="1693" w:name="_Toc439252804"/>
      <w:bookmarkStart w:id="1694" w:name="_Toc439323777"/>
      <w:bookmarkStart w:id="1695" w:name="_Toc440361412"/>
      <w:bookmarkStart w:id="1696" w:name="_Toc440376294"/>
      <w:bookmarkStart w:id="1697" w:name="_Toc440382552"/>
      <w:bookmarkStart w:id="1698" w:name="_Toc440447222"/>
      <w:bookmarkStart w:id="1699" w:name="_Toc440620902"/>
      <w:bookmarkStart w:id="1700" w:name="_Toc440631537"/>
      <w:bookmarkStart w:id="1701" w:name="_Toc440875776"/>
      <w:bookmarkStart w:id="1702" w:name="_Toc441131800"/>
      <w:bookmarkStart w:id="1703" w:name="_Toc465865245"/>
      <w:bookmarkStart w:id="1704" w:name="_Toc468976391"/>
      <w:bookmarkStart w:id="1705" w:name="_Toc469483120"/>
      <w:bookmarkStart w:id="1706" w:name="_Toc471897604"/>
      <w:bookmarkStart w:id="1707" w:name="_Toc506208317"/>
      <w:r w:rsidRPr="007857E5">
        <w:rPr>
          <w:szCs w:val="24"/>
        </w:rPr>
        <w:lastRenderedPageBreak/>
        <w:t>Инструкции по заполнению</w:t>
      </w:r>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708" w:name="_Ref467752100"/>
      <w:bookmarkStart w:id="1709" w:name="_Ref467752165"/>
      <w:bookmarkStart w:id="1710" w:name="_Ref467752316"/>
      <w:bookmarkStart w:id="1711" w:name="_Ref467752394"/>
      <w:bookmarkStart w:id="1712" w:name="_Toc506208318"/>
      <w:bookmarkStart w:id="1713" w:name="_Ref440272274"/>
      <w:bookmarkStart w:id="1714" w:name="_Ref440274756"/>
      <w:r w:rsidRPr="00CC5A3A">
        <w:lastRenderedPageBreak/>
        <w:t>Расписка  сдачи-приемки соглашения о неустойке (форма 1</w:t>
      </w:r>
      <w:r>
        <w:t>5</w:t>
      </w:r>
      <w:r w:rsidRPr="00CC5A3A">
        <w:t>)</w:t>
      </w:r>
      <w:bookmarkEnd w:id="1708"/>
      <w:bookmarkEnd w:id="1709"/>
      <w:bookmarkEnd w:id="1710"/>
      <w:bookmarkEnd w:id="1711"/>
      <w:bookmarkEnd w:id="1712"/>
    </w:p>
    <w:p w:rsidR="0010618F" w:rsidRPr="00CC5A3A" w:rsidRDefault="0010618F" w:rsidP="0010618F">
      <w:pPr>
        <w:pStyle w:val="3"/>
        <w:rPr>
          <w:szCs w:val="24"/>
        </w:rPr>
      </w:pPr>
      <w:bookmarkStart w:id="1715" w:name="_Toc465865247"/>
      <w:bookmarkStart w:id="1716" w:name="_Toc468976393"/>
      <w:bookmarkStart w:id="1717" w:name="_Toc469483122"/>
      <w:bookmarkStart w:id="1718" w:name="_Toc471897606"/>
      <w:bookmarkStart w:id="1719" w:name="_Toc506208319"/>
      <w:r w:rsidRPr="00CC5A3A">
        <w:rPr>
          <w:szCs w:val="24"/>
        </w:rPr>
        <w:t>Форма Расписки  сдачи-приемки соглашения о неустойке</w:t>
      </w:r>
      <w:bookmarkEnd w:id="1715"/>
      <w:bookmarkEnd w:id="1716"/>
      <w:bookmarkEnd w:id="1717"/>
      <w:bookmarkEnd w:id="1718"/>
      <w:bookmarkEnd w:id="1719"/>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720" w:name="_Toc465865248"/>
      <w:bookmarkStart w:id="1721" w:name="_Toc468976394"/>
      <w:bookmarkStart w:id="1722" w:name="_Toc469483123"/>
      <w:bookmarkStart w:id="1723" w:name="_Toc471897607"/>
      <w:bookmarkStart w:id="1724" w:name="_Toc506208320"/>
      <w:r w:rsidRPr="00CC5A3A">
        <w:rPr>
          <w:szCs w:val="24"/>
        </w:rPr>
        <w:lastRenderedPageBreak/>
        <w:t>Инструкции по заполнению</w:t>
      </w:r>
      <w:bookmarkEnd w:id="1720"/>
      <w:bookmarkEnd w:id="1721"/>
      <w:bookmarkEnd w:id="1722"/>
      <w:bookmarkEnd w:id="1723"/>
      <w:bookmarkEnd w:id="1724"/>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25" w:name="_Ref468195799"/>
      <w:bookmarkStart w:id="1726" w:name="_Toc50620832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713"/>
      <w:bookmarkEnd w:id="1714"/>
      <w:bookmarkEnd w:id="1725"/>
      <w:bookmarkEnd w:id="1726"/>
    </w:p>
    <w:p w:rsidR="007857E5" w:rsidRPr="00E47073" w:rsidRDefault="007857E5" w:rsidP="007857E5">
      <w:pPr>
        <w:pStyle w:val="3"/>
        <w:rPr>
          <w:szCs w:val="24"/>
        </w:rPr>
      </w:pPr>
      <w:bookmarkStart w:id="1727" w:name="_Toc439170718"/>
      <w:bookmarkStart w:id="1728" w:name="_Toc439172820"/>
      <w:bookmarkStart w:id="1729" w:name="_Toc439173262"/>
      <w:bookmarkStart w:id="1730" w:name="_Toc439238258"/>
      <w:bookmarkStart w:id="1731" w:name="_Toc439252806"/>
      <w:bookmarkStart w:id="1732" w:name="_Toc439323779"/>
      <w:bookmarkStart w:id="1733" w:name="_Toc440361414"/>
      <w:bookmarkStart w:id="1734" w:name="_Toc440376296"/>
      <w:bookmarkStart w:id="1735" w:name="_Toc440382554"/>
      <w:bookmarkStart w:id="1736" w:name="_Toc440447224"/>
      <w:bookmarkStart w:id="1737" w:name="_Toc440620904"/>
      <w:bookmarkStart w:id="1738" w:name="_Toc440631539"/>
      <w:bookmarkStart w:id="1739" w:name="_Toc440875778"/>
      <w:bookmarkStart w:id="1740" w:name="_Toc441131802"/>
      <w:bookmarkStart w:id="1741" w:name="_Toc465865250"/>
      <w:bookmarkStart w:id="1742" w:name="_Toc468976396"/>
      <w:bookmarkStart w:id="1743" w:name="_Toc469483125"/>
      <w:bookmarkStart w:id="1744" w:name="_Toc471897609"/>
      <w:bookmarkStart w:id="1745" w:name="_Toc506208322"/>
      <w:r w:rsidRPr="00E47073">
        <w:rPr>
          <w:szCs w:val="24"/>
        </w:rPr>
        <w:t xml:space="preserve">Форма </w:t>
      </w:r>
      <w:bookmarkEnd w:id="1727"/>
      <w:r w:rsidR="00E47073" w:rsidRPr="00E47073">
        <w:rPr>
          <w:szCs w:val="24"/>
        </w:rPr>
        <w:t>согласия Участника налоговым органам на разглашение сведений, составляющих налоговую тайну</w:t>
      </w:r>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746" w:name="_Toc300142269"/>
      <w:bookmarkStart w:id="1747" w:name="_Toc309735391"/>
      <w:bookmarkStart w:id="174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746"/>
      <w:r w:rsidRPr="007857E5">
        <w:rPr>
          <w:b/>
          <w:bCs w:val="0"/>
          <w:snapToGrid w:val="0"/>
          <w:sz w:val="24"/>
          <w:szCs w:val="24"/>
        </w:rPr>
        <w:t xml:space="preserve"> </w:t>
      </w:r>
      <w:bookmarkEnd w:id="1747"/>
      <w:bookmarkEnd w:id="174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749" w:name="_Toc439170719"/>
      <w:bookmarkStart w:id="1750" w:name="_Toc439172821"/>
      <w:bookmarkStart w:id="1751" w:name="_Toc439173263"/>
      <w:bookmarkStart w:id="1752" w:name="_Toc439238259"/>
      <w:bookmarkStart w:id="1753" w:name="_Toc439252807"/>
      <w:bookmarkStart w:id="1754" w:name="_Toc439323780"/>
      <w:bookmarkStart w:id="1755" w:name="_Toc440361415"/>
      <w:bookmarkStart w:id="1756" w:name="_Toc440376297"/>
      <w:bookmarkStart w:id="1757" w:name="_Toc440382555"/>
      <w:bookmarkStart w:id="1758" w:name="_Toc440447225"/>
      <w:bookmarkStart w:id="1759" w:name="_Toc440620905"/>
      <w:bookmarkStart w:id="1760" w:name="_Toc440631540"/>
      <w:bookmarkStart w:id="1761" w:name="_Toc440875779"/>
      <w:bookmarkStart w:id="1762" w:name="_Toc441131803"/>
      <w:bookmarkStart w:id="1763" w:name="_Toc465865251"/>
      <w:bookmarkStart w:id="1764" w:name="_Toc468976397"/>
      <w:bookmarkStart w:id="1765" w:name="_Toc469483126"/>
      <w:bookmarkStart w:id="1766" w:name="_Toc471897610"/>
      <w:bookmarkStart w:id="1767" w:name="_Toc506208323"/>
      <w:r w:rsidRPr="007857E5">
        <w:rPr>
          <w:szCs w:val="24"/>
        </w:rPr>
        <w:lastRenderedPageBreak/>
        <w:t>Инструкции по заполнению</w:t>
      </w:r>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0"/>
          <w:headerReference w:type="default" r:id="rId61"/>
          <w:footerReference w:type="even" r:id="rId62"/>
          <w:headerReference w:type="first" r:id="rId63"/>
          <w:footerReference w:type="first" r:id="rId6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68" w:name="_Ref93268095"/>
      <w:bookmarkStart w:id="1769" w:name="_Ref93268099"/>
      <w:bookmarkStart w:id="1770" w:name="_Toc98253958"/>
      <w:bookmarkStart w:id="1771" w:name="_Toc165173884"/>
      <w:bookmarkStart w:id="1772" w:name="_Toc423423678"/>
      <w:bookmarkStart w:id="1773" w:name="_Ref440272510"/>
      <w:bookmarkStart w:id="1774" w:name="_Ref440274961"/>
      <w:bookmarkStart w:id="1775" w:name="_Ref90381141"/>
      <w:bookmarkStart w:id="1776" w:name="_Toc90385121"/>
      <w:bookmarkStart w:id="1777" w:name="_Toc98253952"/>
      <w:bookmarkStart w:id="1778" w:name="_Toc165173878"/>
      <w:bookmarkStart w:id="1779" w:name="_Toc423427449"/>
      <w:bookmarkStart w:id="1780" w:name="_Toc50620832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768"/>
      <w:bookmarkEnd w:id="1769"/>
      <w:bookmarkEnd w:id="1770"/>
      <w:bookmarkEnd w:id="1771"/>
      <w:bookmarkEnd w:id="1772"/>
      <w:bookmarkEnd w:id="1773"/>
      <w:bookmarkEnd w:id="1774"/>
      <w:bookmarkEnd w:id="1775"/>
      <w:bookmarkEnd w:id="1776"/>
      <w:bookmarkEnd w:id="1777"/>
      <w:bookmarkEnd w:id="1778"/>
      <w:bookmarkEnd w:id="1779"/>
      <w:bookmarkEnd w:id="1780"/>
    </w:p>
    <w:p w:rsidR="00635719" w:rsidRPr="00D904EF" w:rsidRDefault="00635719" w:rsidP="00635719">
      <w:pPr>
        <w:pStyle w:val="3"/>
        <w:rPr>
          <w:szCs w:val="24"/>
        </w:rPr>
      </w:pPr>
      <w:bookmarkStart w:id="1781" w:name="_Toc90385125"/>
      <w:bookmarkStart w:id="1782" w:name="_Toc439170705"/>
      <w:bookmarkStart w:id="1783" w:name="_Toc439172807"/>
      <w:bookmarkStart w:id="1784" w:name="_Toc439173268"/>
      <w:bookmarkStart w:id="1785" w:name="_Toc439238264"/>
      <w:bookmarkStart w:id="1786" w:name="_Toc439252812"/>
      <w:bookmarkStart w:id="1787" w:name="_Toc439323785"/>
      <w:bookmarkStart w:id="1788" w:name="_Toc440361420"/>
      <w:bookmarkStart w:id="1789" w:name="_Toc440376302"/>
      <w:bookmarkStart w:id="1790" w:name="_Toc440382560"/>
      <w:bookmarkStart w:id="1791" w:name="_Toc440447230"/>
      <w:bookmarkStart w:id="1792" w:name="_Toc440620910"/>
      <w:bookmarkStart w:id="1793" w:name="_Toc440631545"/>
      <w:bookmarkStart w:id="1794" w:name="_Toc440875781"/>
      <w:bookmarkStart w:id="1795" w:name="_Toc441131805"/>
      <w:bookmarkStart w:id="1796" w:name="_Toc465865253"/>
      <w:bookmarkStart w:id="1797" w:name="_Toc468976399"/>
      <w:bookmarkStart w:id="1798" w:name="_Toc469483128"/>
      <w:bookmarkStart w:id="1799" w:name="_Toc471897612"/>
      <w:bookmarkStart w:id="1800" w:name="_Toc506208325"/>
      <w:r w:rsidRPr="00D904EF">
        <w:rPr>
          <w:szCs w:val="24"/>
        </w:rPr>
        <w:t xml:space="preserve">Форма </w:t>
      </w:r>
      <w:bookmarkEnd w:id="1781"/>
      <w:bookmarkEnd w:id="1782"/>
      <w:bookmarkEnd w:id="1783"/>
      <w:bookmarkEnd w:id="1784"/>
      <w:bookmarkEnd w:id="1785"/>
      <w:bookmarkEnd w:id="1786"/>
      <w:bookmarkEnd w:id="1787"/>
      <w:bookmarkEnd w:id="1788"/>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89"/>
      <w:bookmarkEnd w:id="1790"/>
      <w:bookmarkEnd w:id="1791"/>
      <w:r w:rsidR="00D35266">
        <w:rPr>
          <w:szCs w:val="24"/>
        </w:rPr>
        <w:t>субподрядчиками</w:t>
      </w:r>
      <w:bookmarkEnd w:id="1792"/>
      <w:bookmarkEnd w:id="1793"/>
      <w:bookmarkEnd w:id="1794"/>
      <w:bookmarkEnd w:id="1795"/>
      <w:bookmarkEnd w:id="1796"/>
      <w:bookmarkEnd w:id="1797"/>
      <w:bookmarkEnd w:id="1798"/>
      <w:bookmarkEnd w:id="1799"/>
      <w:bookmarkEnd w:id="180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801" w:name="_Toc90385126"/>
      <w:bookmarkStart w:id="1802" w:name="_Toc98253959"/>
      <w:bookmarkStart w:id="1803" w:name="_Toc157248211"/>
      <w:bookmarkStart w:id="1804" w:name="_Toc157496580"/>
      <w:bookmarkStart w:id="1805" w:name="_Toc158206119"/>
      <w:bookmarkStart w:id="1806" w:name="_Toc164057804"/>
      <w:bookmarkStart w:id="1807" w:name="_Toc164137154"/>
      <w:bookmarkStart w:id="1808" w:name="_Toc164161314"/>
      <w:bookmarkStart w:id="1809" w:name="_Toc165173885"/>
      <w:r>
        <w:rPr>
          <w:b/>
          <w:szCs w:val="24"/>
        </w:rPr>
        <w:br w:type="page"/>
      </w:r>
    </w:p>
    <w:p w:rsidR="00635719" w:rsidRPr="00D904EF" w:rsidRDefault="00635719" w:rsidP="00635719">
      <w:pPr>
        <w:pStyle w:val="3"/>
        <w:rPr>
          <w:szCs w:val="24"/>
        </w:rPr>
      </w:pPr>
      <w:bookmarkStart w:id="1810" w:name="_Toc439170706"/>
      <w:bookmarkStart w:id="1811" w:name="_Toc439172808"/>
      <w:bookmarkStart w:id="1812" w:name="_Toc439173269"/>
      <w:bookmarkStart w:id="1813" w:name="_Toc439238265"/>
      <w:bookmarkStart w:id="1814" w:name="_Toc439252813"/>
      <w:bookmarkStart w:id="1815" w:name="_Toc439323786"/>
      <w:bookmarkStart w:id="1816" w:name="_Toc440361421"/>
      <w:bookmarkStart w:id="1817" w:name="_Toc440376303"/>
      <w:bookmarkStart w:id="1818" w:name="_Toc440382561"/>
      <w:bookmarkStart w:id="1819" w:name="_Toc440447231"/>
      <w:bookmarkStart w:id="1820" w:name="_Toc440620911"/>
      <w:bookmarkStart w:id="1821" w:name="_Toc440631546"/>
      <w:bookmarkStart w:id="1822" w:name="_Toc440875782"/>
      <w:bookmarkStart w:id="1823" w:name="_Toc441131806"/>
      <w:bookmarkStart w:id="1824" w:name="_Toc465865254"/>
      <w:bookmarkStart w:id="1825" w:name="_Toc468976400"/>
      <w:bookmarkStart w:id="1826" w:name="_Toc469483129"/>
      <w:bookmarkStart w:id="1827" w:name="_Toc471897613"/>
      <w:bookmarkStart w:id="1828" w:name="_Toc506208326"/>
      <w:r w:rsidRPr="00D904EF">
        <w:rPr>
          <w:szCs w:val="24"/>
        </w:rPr>
        <w:lastRenderedPageBreak/>
        <w:t>Инструкции по заполнению</w:t>
      </w:r>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29" w:name="_Ref440376324"/>
      <w:bookmarkStart w:id="1830" w:name="_Ref440376401"/>
      <w:bookmarkStart w:id="1831" w:name="_Toc50620832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829"/>
      <w:bookmarkEnd w:id="1830"/>
      <w:bookmarkEnd w:id="18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832" w:name="_Toc440376305"/>
      <w:bookmarkStart w:id="1833" w:name="_Toc440382563"/>
      <w:bookmarkStart w:id="1834" w:name="_Toc440447233"/>
      <w:bookmarkStart w:id="1835" w:name="_Toc440620913"/>
      <w:bookmarkStart w:id="1836" w:name="_Toc440631548"/>
      <w:bookmarkStart w:id="1837" w:name="_Toc440875784"/>
      <w:bookmarkStart w:id="1838" w:name="_Toc441131808"/>
      <w:bookmarkStart w:id="1839" w:name="_Toc465865256"/>
      <w:bookmarkStart w:id="1840" w:name="_Toc468976402"/>
      <w:bookmarkStart w:id="1841" w:name="_Toc469483131"/>
      <w:bookmarkStart w:id="1842" w:name="_Toc471897615"/>
      <w:bookmarkStart w:id="1843" w:name="_Toc50620832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832"/>
      <w:bookmarkEnd w:id="1833"/>
      <w:bookmarkEnd w:id="1834"/>
      <w:bookmarkEnd w:id="1835"/>
      <w:bookmarkEnd w:id="1836"/>
      <w:bookmarkEnd w:id="1837"/>
      <w:bookmarkEnd w:id="1838"/>
      <w:bookmarkEnd w:id="1839"/>
      <w:bookmarkEnd w:id="1840"/>
      <w:bookmarkEnd w:id="1841"/>
      <w:bookmarkEnd w:id="1842"/>
      <w:bookmarkEnd w:id="184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844" w:name="_Toc440376306"/>
      <w:bookmarkStart w:id="1845" w:name="_Toc440382564"/>
      <w:bookmarkStart w:id="1846" w:name="_Toc440447234"/>
      <w:bookmarkStart w:id="1847" w:name="_Toc440620914"/>
      <w:bookmarkStart w:id="1848" w:name="_Toc440631549"/>
      <w:bookmarkStart w:id="1849" w:name="_Toc440875785"/>
      <w:bookmarkStart w:id="1850" w:name="_Toc441131809"/>
      <w:bookmarkStart w:id="1851" w:name="_Toc465865257"/>
      <w:bookmarkStart w:id="1852" w:name="_Toc468976403"/>
      <w:bookmarkStart w:id="1853" w:name="_Toc469483132"/>
      <w:bookmarkStart w:id="1854" w:name="_Toc471897616"/>
      <w:bookmarkStart w:id="1855" w:name="_Toc506208329"/>
      <w:r w:rsidRPr="00D904EF">
        <w:rPr>
          <w:szCs w:val="24"/>
        </w:rPr>
        <w:lastRenderedPageBreak/>
        <w:t>Инструкции по заполнению</w:t>
      </w:r>
      <w:bookmarkEnd w:id="1844"/>
      <w:bookmarkEnd w:id="1845"/>
      <w:bookmarkEnd w:id="1846"/>
      <w:bookmarkEnd w:id="1847"/>
      <w:bookmarkEnd w:id="1848"/>
      <w:bookmarkEnd w:id="1849"/>
      <w:bookmarkEnd w:id="1850"/>
      <w:bookmarkEnd w:id="1851"/>
      <w:bookmarkEnd w:id="1852"/>
      <w:bookmarkEnd w:id="1853"/>
      <w:bookmarkEnd w:id="1854"/>
      <w:bookmarkEnd w:id="185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AC7" w:rsidRDefault="00457AC7">
      <w:pPr>
        <w:spacing w:line="240" w:lineRule="auto"/>
      </w:pPr>
      <w:r>
        <w:separator/>
      </w:r>
    </w:p>
  </w:endnote>
  <w:endnote w:type="continuationSeparator" w:id="0">
    <w:p w:rsidR="00457AC7" w:rsidRDefault="00457AC7">
      <w:pPr>
        <w:spacing w:line="240" w:lineRule="auto"/>
      </w:pPr>
      <w:r>
        <w:continuationSeparator/>
      </w:r>
    </w:p>
  </w:endnote>
  <w:endnote w:id="1">
    <w:p w:rsidR="00BD7545" w:rsidRPr="003F430F" w:rsidRDefault="00BD7545"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7545" w:rsidRDefault="00BD754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Pr="00FA0376" w:rsidRDefault="00BD754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47023">
      <w:rPr>
        <w:noProof/>
        <w:sz w:val="16"/>
        <w:szCs w:val="16"/>
        <w:lang w:eastAsia="ru-RU"/>
      </w:rPr>
      <w:t>46</w:t>
    </w:r>
    <w:r w:rsidRPr="00FA0376">
      <w:rPr>
        <w:sz w:val="16"/>
        <w:szCs w:val="16"/>
        <w:lang w:eastAsia="ru-RU"/>
      </w:rPr>
      <w:fldChar w:fldCharType="end"/>
    </w:r>
  </w:p>
  <w:p w:rsidR="00BD7545" w:rsidRPr="00EE0539" w:rsidRDefault="00BD754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C976FF">
      <w:rPr>
        <w:sz w:val="18"/>
        <w:szCs w:val="18"/>
      </w:rPr>
      <w:t>Договора на выполнение работ по ремонту СВТ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AC7" w:rsidRDefault="00457AC7">
      <w:pPr>
        <w:spacing w:line="240" w:lineRule="auto"/>
      </w:pPr>
      <w:r>
        <w:separator/>
      </w:r>
    </w:p>
  </w:footnote>
  <w:footnote w:type="continuationSeparator" w:id="0">
    <w:p w:rsidR="00457AC7" w:rsidRDefault="00457AC7">
      <w:pPr>
        <w:spacing w:line="240" w:lineRule="auto"/>
      </w:pPr>
      <w:r>
        <w:continuationSeparator/>
      </w:r>
    </w:p>
  </w:footnote>
  <w:footnote w:id="1">
    <w:p w:rsidR="00BD7545" w:rsidRPr="00B36685" w:rsidRDefault="00BD7545" w:rsidP="00726981">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D7545" w:rsidRDefault="00BD7545" w:rsidP="00726981">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D7545" w:rsidRDefault="00BD7545" w:rsidP="00726981">
      <w:pPr>
        <w:pStyle w:val="1ff5"/>
        <w:rPr>
          <w:rFonts w:ascii="Times New Roman" w:eastAsia="Times New Roman" w:hAnsi="Times New Roman" w:cs="Times New Roman"/>
          <w:lang w:eastAsia="ru-RU"/>
        </w:rPr>
      </w:pPr>
    </w:p>
  </w:footnote>
  <w:footnote w:id="3">
    <w:p w:rsidR="00BD7545" w:rsidRPr="00F83889" w:rsidRDefault="00BD7545"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BD7545" w:rsidRPr="00F83889" w:rsidRDefault="00BD7545"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BD7545" w:rsidRPr="00F83889" w:rsidRDefault="00BD7545"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BD7545" w:rsidRPr="00F83889" w:rsidRDefault="00BD7545"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BD7545" w:rsidRDefault="00BD7545"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Pr="00930031" w:rsidRDefault="00BD754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45" w:rsidRDefault="00BD754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023"/>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581"/>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57AC7"/>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6DB"/>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58D6"/>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545"/>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6FF"/>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3762"/>
    <w:rsid w:val="00EF41BB"/>
    <w:rsid w:val="00EF5BD1"/>
    <w:rsid w:val="00EF675E"/>
    <w:rsid w:val="00F00D29"/>
    <w:rsid w:val="00F017EB"/>
    <w:rsid w:val="00F030B1"/>
    <w:rsid w:val="00F043E8"/>
    <w:rsid w:val="00F04BDF"/>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BD7545"/>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eader" Target="header1.xml"/><Relationship Id="rId26" Type="http://schemas.openxmlformats.org/officeDocument/2006/relationships/hyperlink" Target="https://etp.rosseti.ru" TargetMode="External"/><Relationship Id="rId39" Type="http://schemas.openxmlformats.org/officeDocument/2006/relationships/hyperlink" Target="https://rmsp.nalog.ru" TargetMode="External"/><Relationship Id="rId21" Type="http://schemas.openxmlformats.org/officeDocument/2006/relationships/footer" Target="footer2.xml"/><Relationship Id="rId34" Type="http://schemas.openxmlformats.org/officeDocument/2006/relationships/header" Target="header8.xml"/><Relationship Id="rId42" Type="http://schemas.openxmlformats.org/officeDocument/2006/relationships/oleObject" Target="embeddings/oleObject6.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oleObject" Target="embeddings/oleObject5.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www.zakupki.gov.ru" TargetMode="External"/><Relationship Id="rId32" Type="http://schemas.openxmlformats.org/officeDocument/2006/relationships/hyperlink" Target="http://www.rosseti.ru/about/anticorruptionpolicy/policy/index.php" TargetMode="External"/><Relationship Id="rId37" Type="http://schemas.openxmlformats.org/officeDocument/2006/relationships/footer" Target="footer7.xml"/><Relationship Id="rId40" Type="http://schemas.openxmlformats.org/officeDocument/2006/relationships/oleObject" Target="embeddings/oleObject4.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footer" Target="footer3.xml"/><Relationship Id="rId28" Type="http://schemas.openxmlformats.org/officeDocument/2006/relationships/header" Target="header5.xml"/><Relationship Id="rId36" Type="http://schemas.openxmlformats.org/officeDocument/2006/relationships/header" Target="header9.xml"/><Relationship Id="rId49" Type="http://schemas.openxmlformats.org/officeDocument/2006/relationships/hyperlink" Target="mailto:doverie@mrsk-1.ru" TargetMode="External"/><Relationship Id="rId57" Type="http://schemas.openxmlformats.org/officeDocument/2006/relationships/hyperlink" Target="consultantplus://offline/ref=B7E04B8F5BC345C22463EADCAE81D93CF0C11310A0643D58FEE589F49Ff2C9L" TargetMode="External"/><Relationship Id="rId61"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eader" Target="header2.xml"/><Relationship Id="rId31" Type="http://schemas.openxmlformats.org/officeDocument/2006/relationships/footer" Target="footer5.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3.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image" Target="media/image3.wmf"/><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header" Target="header6.xml"/><Relationship Id="rId35" Type="http://schemas.openxmlformats.org/officeDocument/2006/relationships/footer" Target="footer6.xm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64"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hyperlink" Target="http://www.mrsk-1.ru" TargetMode="External"/><Relationship Id="rId33" Type="http://schemas.openxmlformats.org/officeDocument/2006/relationships/header" Target="header7.xml"/><Relationship Id="rId38" Type="http://schemas.openxmlformats.org/officeDocument/2006/relationships/hyperlink" Target="consultantplus://offline/main?base=LAW;n=115717;fld=134;dst=100014" TargetMode="External"/><Relationship Id="rId46" Type="http://schemas.openxmlformats.org/officeDocument/2006/relationships/header" Target="header12.xml"/><Relationship Id="rId59"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04075-277B-4A4B-AD8F-6C525D995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31254</Words>
  <Characters>178152</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208989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132</cp:revision>
  <cp:lastPrinted>2015-12-29T14:27:00Z</cp:lastPrinted>
  <dcterms:created xsi:type="dcterms:W3CDTF">2016-01-15T08:52:00Z</dcterms:created>
  <dcterms:modified xsi:type="dcterms:W3CDTF">2018-02-14T07:33:00Z</dcterms:modified>
</cp:coreProperties>
</file>