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D31A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F92A2F" w:rsidRDefault="00856BD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F92A2F">
                    <w:rPr>
                      <w:rFonts w:ascii="Helios" w:hAnsi="Helios"/>
                      <w:sz w:val="12"/>
                      <w:szCs w:val="12"/>
                    </w:rPr>
                    <w:t>-</w:t>
                  </w:r>
                  <w:r w:rsidRPr="000D67AD">
                    <w:rPr>
                      <w:rFonts w:ascii="Helios" w:hAnsi="Helios"/>
                      <w:sz w:val="12"/>
                      <w:szCs w:val="12"/>
                      <w:lang w:val="en-US"/>
                    </w:rPr>
                    <w:t>mail</w:t>
                  </w:r>
                  <w:proofErr w:type="gramEnd"/>
                  <w:r w:rsidRPr="00F92A2F">
                    <w:rPr>
                      <w:rFonts w:ascii="Helios" w:hAnsi="Helios"/>
                      <w:sz w:val="12"/>
                      <w:szCs w:val="12"/>
                    </w:rPr>
                    <w:t xml:space="preserve">: </w:t>
                  </w:r>
                  <w:hyperlink r:id="rId9" w:history="1">
                    <w:r w:rsidRPr="000D67AD">
                      <w:rPr>
                        <w:rFonts w:ascii="Helios" w:hAnsi="Helios"/>
                        <w:sz w:val="12"/>
                        <w:szCs w:val="12"/>
                        <w:lang w:val="en-US"/>
                      </w:rPr>
                      <w:t>posta</w:t>
                    </w:r>
                    <w:r w:rsidRPr="00F92A2F">
                      <w:rPr>
                        <w:rFonts w:ascii="Helios" w:hAnsi="Helios"/>
                        <w:sz w:val="12"/>
                        <w:szCs w:val="12"/>
                      </w:rPr>
                      <w:t>@</w:t>
                    </w:r>
                    <w:r w:rsidRPr="000D67AD">
                      <w:rPr>
                        <w:rFonts w:ascii="Helios" w:hAnsi="Helios"/>
                        <w:sz w:val="12"/>
                        <w:szCs w:val="12"/>
                        <w:lang w:val="en-US"/>
                      </w:rPr>
                      <w:t>mrsk</w:t>
                    </w:r>
                    <w:r w:rsidRPr="00F92A2F">
                      <w:rPr>
                        <w:rFonts w:ascii="Helios" w:hAnsi="Helios"/>
                        <w:sz w:val="12"/>
                        <w:szCs w:val="12"/>
                      </w:rPr>
                      <w:t>-1.</w:t>
                    </w:r>
                    <w:r w:rsidRPr="000D67AD">
                      <w:rPr>
                        <w:rFonts w:ascii="Helios" w:hAnsi="Helios"/>
                        <w:sz w:val="12"/>
                        <w:szCs w:val="12"/>
                        <w:lang w:val="en-US"/>
                      </w:rPr>
                      <w:t>ru</w:t>
                    </w:r>
                  </w:hyperlink>
                  <w:r w:rsidRPr="00F92A2F">
                    <w:rPr>
                      <w:rFonts w:ascii="Helios" w:hAnsi="Helios"/>
                      <w:sz w:val="12"/>
                      <w:szCs w:val="12"/>
                    </w:rPr>
                    <w:t xml:space="preserve">, </w:t>
                  </w:r>
                  <w:hyperlink r:id="rId10" w:history="1">
                    <w:r w:rsidRPr="000D67AD">
                      <w:rPr>
                        <w:rFonts w:ascii="Helios" w:hAnsi="Helios"/>
                        <w:sz w:val="12"/>
                        <w:szCs w:val="12"/>
                        <w:lang w:val="en-US"/>
                      </w:rPr>
                      <w:t>www</w:t>
                    </w:r>
                    <w:r w:rsidRPr="00F92A2F">
                      <w:rPr>
                        <w:rFonts w:ascii="Helios" w:hAnsi="Helios"/>
                        <w:sz w:val="12"/>
                        <w:szCs w:val="12"/>
                      </w:rPr>
                      <w:t>.</w:t>
                    </w:r>
                    <w:r w:rsidRPr="000D67AD">
                      <w:rPr>
                        <w:rFonts w:ascii="Helios" w:hAnsi="Helios"/>
                        <w:sz w:val="12"/>
                        <w:szCs w:val="12"/>
                        <w:lang w:val="en-US"/>
                      </w:rPr>
                      <w:t>mrsk</w:t>
                    </w:r>
                    <w:r w:rsidRPr="00F92A2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92A2F" w:rsidRDefault="00F92A2F" w:rsidP="00F92A2F">
      <w:pPr>
        <w:spacing w:line="240" w:lineRule="auto"/>
        <w:ind w:left="5670" w:firstLine="0"/>
        <w:jc w:val="right"/>
        <w:rPr>
          <w:sz w:val="24"/>
          <w:szCs w:val="24"/>
        </w:rPr>
      </w:pPr>
      <w:r>
        <w:rPr>
          <w:sz w:val="24"/>
          <w:szCs w:val="24"/>
        </w:rPr>
        <w:t>Председатель закупочной комиссии -</w:t>
      </w:r>
    </w:p>
    <w:p w:rsidR="00F92A2F" w:rsidRDefault="00F92A2F" w:rsidP="00F92A2F">
      <w:pPr>
        <w:spacing w:line="240" w:lineRule="auto"/>
        <w:ind w:left="5670" w:firstLine="0"/>
        <w:jc w:val="right"/>
        <w:rPr>
          <w:sz w:val="24"/>
          <w:szCs w:val="24"/>
        </w:rPr>
      </w:pPr>
      <w:r>
        <w:rPr>
          <w:sz w:val="24"/>
          <w:szCs w:val="24"/>
        </w:rPr>
        <w:t>начальник Управления логистики и</w:t>
      </w:r>
    </w:p>
    <w:p w:rsidR="00F92A2F" w:rsidRDefault="00F92A2F" w:rsidP="00F92A2F">
      <w:pPr>
        <w:spacing w:line="240" w:lineRule="auto"/>
        <w:ind w:left="5670" w:firstLine="0"/>
        <w:jc w:val="right"/>
        <w:rPr>
          <w:sz w:val="24"/>
          <w:szCs w:val="24"/>
        </w:rPr>
      </w:pPr>
      <w:r>
        <w:rPr>
          <w:sz w:val="24"/>
          <w:szCs w:val="24"/>
        </w:rPr>
        <w:t>материально-технического обеспечения</w:t>
      </w:r>
    </w:p>
    <w:p w:rsidR="00F92A2F" w:rsidRDefault="00F92A2F" w:rsidP="00F92A2F">
      <w:pPr>
        <w:spacing w:line="240" w:lineRule="auto"/>
        <w:ind w:left="5670" w:firstLine="0"/>
        <w:jc w:val="right"/>
        <w:rPr>
          <w:sz w:val="24"/>
          <w:szCs w:val="24"/>
        </w:rPr>
      </w:pPr>
      <w:r>
        <w:rPr>
          <w:sz w:val="24"/>
          <w:szCs w:val="24"/>
        </w:rPr>
        <w:t>филиала ПАО «МРСК Центра» -</w:t>
      </w:r>
    </w:p>
    <w:p w:rsidR="00F92A2F" w:rsidRDefault="00F92A2F" w:rsidP="00F92A2F">
      <w:pPr>
        <w:spacing w:line="240" w:lineRule="auto"/>
        <w:ind w:left="5670" w:firstLine="0"/>
        <w:jc w:val="right"/>
        <w:rPr>
          <w:sz w:val="24"/>
          <w:szCs w:val="24"/>
        </w:rPr>
      </w:pPr>
      <w:r>
        <w:rPr>
          <w:sz w:val="24"/>
          <w:szCs w:val="24"/>
        </w:rPr>
        <w:t>«Смоленскэнерго»</w:t>
      </w:r>
    </w:p>
    <w:p w:rsidR="00F92A2F" w:rsidRPr="00D7588A" w:rsidRDefault="00F92A2F" w:rsidP="00F92A2F">
      <w:pPr>
        <w:spacing w:line="240" w:lineRule="auto"/>
        <w:ind w:left="5670" w:firstLine="0"/>
        <w:jc w:val="right"/>
        <w:rPr>
          <w:sz w:val="24"/>
          <w:szCs w:val="24"/>
        </w:rPr>
      </w:pPr>
    </w:p>
    <w:p w:rsidR="00F92A2F" w:rsidRDefault="00F92A2F" w:rsidP="00F92A2F">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F92A2F" w:rsidRPr="00F92A2F">
        <w:rPr>
          <w:b/>
          <w:sz w:val="24"/>
          <w:szCs w:val="24"/>
        </w:rPr>
        <w:t>право заключения Договора на поставку шкафов учета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92A2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F92A2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F92A2F" w:rsidRPr="000509DE">
        <w:rPr>
          <w:sz w:val="24"/>
          <w:szCs w:val="24"/>
        </w:rPr>
        <w:t xml:space="preserve">отдела закупочной деятельности Управления логистики </w:t>
      </w:r>
      <w:r w:rsidR="00F92A2F" w:rsidRPr="00F92A2F">
        <w:rPr>
          <w:sz w:val="24"/>
          <w:szCs w:val="24"/>
        </w:rPr>
        <w:t>и материально-технического обеспечения филиала ПАО «МРСК Центра» - «Смоленскэнерго»</w:t>
      </w:r>
      <w:r w:rsidR="00F92A2F" w:rsidRPr="00F92A2F">
        <w:rPr>
          <w:sz w:val="24"/>
          <w:szCs w:val="24"/>
        </w:rPr>
        <w:t xml:space="preserve"> </w:t>
      </w:r>
      <w:r w:rsidR="00F92A2F" w:rsidRPr="00F92A2F">
        <w:rPr>
          <w:iCs/>
          <w:sz w:val="24"/>
          <w:szCs w:val="24"/>
        </w:rPr>
        <w:t>Лебедев А.А</w:t>
      </w:r>
      <w:r w:rsidR="007556FF" w:rsidRPr="00F92A2F">
        <w:rPr>
          <w:iCs/>
          <w:sz w:val="24"/>
          <w:szCs w:val="24"/>
        </w:rPr>
        <w:t>.</w:t>
      </w:r>
      <w:r w:rsidR="00F92A2F" w:rsidRPr="00F92A2F">
        <w:rPr>
          <w:iCs/>
          <w:sz w:val="24"/>
          <w:szCs w:val="24"/>
        </w:rPr>
        <w:t>, контактный</w:t>
      </w:r>
      <w:r w:rsidR="007556FF" w:rsidRPr="00F92A2F">
        <w:rPr>
          <w:iCs/>
          <w:sz w:val="24"/>
          <w:szCs w:val="24"/>
        </w:rPr>
        <w:t xml:space="preserve"> телефон: (</w:t>
      </w:r>
      <w:r w:rsidR="00F92A2F" w:rsidRPr="00F92A2F">
        <w:rPr>
          <w:iCs/>
          <w:sz w:val="24"/>
          <w:szCs w:val="24"/>
        </w:rPr>
        <w:t>4812</w:t>
      </w:r>
      <w:r w:rsidR="007556FF" w:rsidRPr="00F92A2F">
        <w:rPr>
          <w:iCs/>
          <w:sz w:val="24"/>
          <w:szCs w:val="24"/>
        </w:rPr>
        <w:t>)</w:t>
      </w:r>
      <w:r w:rsidR="00F92A2F" w:rsidRPr="00F92A2F">
        <w:rPr>
          <w:iCs/>
          <w:sz w:val="24"/>
          <w:szCs w:val="24"/>
        </w:rPr>
        <w:t xml:space="preserve"> 42-95-08</w:t>
      </w:r>
      <w:r w:rsidR="007556FF" w:rsidRPr="00F92A2F">
        <w:rPr>
          <w:iCs/>
          <w:sz w:val="24"/>
          <w:szCs w:val="24"/>
        </w:rPr>
        <w:t xml:space="preserve">, </w:t>
      </w:r>
      <w:r w:rsidR="007556FF" w:rsidRPr="00F92A2F">
        <w:rPr>
          <w:sz w:val="24"/>
          <w:szCs w:val="24"/>
        </w:rPr>
        <w:t xml:space="preserve">адрес электронной почты: </w:t>
      </w:r>
      <w:hyperlink r:id="rId18" w:history="1">
        <w:r w:rsidR="00F92A2F" w:rsidRPr="00F92A2F">
          <w:rPr>
            <w:sz w:val="24"/>
            <w:szCs w:val="24"/>
          </w:rPr>
          <w:t>Lebedev.AAl@mrsk-1.ru</w:t>
        </w:r>
      </w:hyperlink>
      <w:r w:rsidRPr="00F92A2F">
        <w:rPr>
          <w:iCs/>
          <w:sz w:val="24"/>
          <w:szCs w:val="24"/>
        </w:rPr>
        <w:t>, ответственное лицо –</w:t>
      </w:r>
      <w:r w:rsidRPr="00F92A2F">
        <w:rPr>
          <w:sz w:val="24"/>
          <w:szCs w:val="24"/>
        </w:rPr>
        <w:t xml:space="preserve"> </w:t>
      </w:r>
      <w:r w:rsidR="00F92A2F" w:rsidRPr="00F92A2F">
        <w:rPr>
          <w:sz w:val="24"/>
          <w:szCs w:val="24"/>
        </w:rPr>
        <w:t>Алтунина Надежда Андреевна, контактный</w:t>
      </w:r>
      <w:r w:rsidR="008603CD" w:rsidRPr="00F92A2F">
        <w:rPr>
          <w:sz w:val="24"/>
          <w:szCs w:val="24"/>
        </w:rPr>
        <w:t xml:space="preserve"> телефон</w:t>
      </w:r>
      <w:r w:rsidR="00F92A2F" w:rsidRPr="00F92A2F">
        <w:rPr>
          <w:sz w:val="24"/>
          <w:szCs w:val="24"/>
        </w:rPr>
        <w:t>:</w:t>
      </w:r>
      <w:r w:rsidR="008603CD" w:rsidRPr="00F92A2F">
        <w:rPr>
          <w:sz w:val="24"/>
          <w:szCs w:val="24"/>
        </w:rPr>
        <w:t xml:space="preserve"> (</w:t>
      </w:r>
      <w:r w:rsidR="00F92A2F" w:rsidRPr="00F92A2F">
        <w:rPr>
          <w:sz w:val="24"/>
          <w:szCs w:val="24"/>
        </w:rPr>
        <w:t>4812</w:t>
      </w:r>
      <w:r w:rsidR="008603CD" w:rsidRPr="00F92A2F">
        <w:rPr>
          <w:sz w:val="24"/>
          <w:szCs w:val="24"/>
        </w:rPr>
        <w:t xml:space="preserve">) </w:t>
      </w:r>
      <w:r w:rsidR="00F92A2F" w:rsidRPr="00F92A2F">
        <w:rPr>
          <w:sz w:val="24"/>
          <w:szCs w:val="24"/>
        </w:rPr>
        <w:t>42-95-56</w:t>
      </w:r>
      <w:r w:rsidR="008603CD" w:rsidRPr="00F92A2F">
        <w:rPr>
          <w:sz w:val="24"/>
          <w:szCs w:val="24"/>
        </w:rPr>
        <w:t xml:space="preserve">, адрес электронной почты: </w:t>
      </w:r>
      <w:hyperlink r:id="rId19" w:history="1">
        <w:proofErr w:type="gramStart"/>
        <w:r w:rsidR="00F92A2F" w:rsidRPr="00F92A2F">
          <w:rPr>
            <w:sz w:val="24"/>
            <w:szCs w:val="24"/>
          </w:rPr>
          <w:t>Altunina.NA@mrsk-1.ru</w:t>
        </w:r>
      </w:hyperlink>
      <w:r w:rsidR="00862664" w:rsidRPr="00F92A2F">
        <w:rPr>
          <w:sz w:val="24"/>
          <w:szCs w:val="24"/>
        </w:rPr>
        <w:t xml:space="preserve"> </w:t>
      </w:r>
      <w:r w:rsidR="004B5EB3" w:rsidRPr="00F92A2F">
        <w:rPr>
          <w:iCs/>
          <w:sz w:val="24"/>
          <w:szCs w:val="24"/>
        </w:rPr>
        <w:t>Извещени</w:t>
      </w:r>
      <w:r w:rsidRPr="00F92A2F">
        <w:rPr>
          <w:iCs/>
          <w:sz w:val="24"/>
          <w:szCs w:val="24"/>
        </w:rPr>
        <w:t>ем</w:t>
      </w:r>
      <w:r w:rsidRPr="00F92A2F">
        <w:rPr>
          <w:sz w:val="24"/>
          <w:szCs w:val="24"/>
        </w:rPr>
        <w:t xml:space="preserve"> о проведении открытого </w:t>
      </w:r>
      <w:r w:rsidRPr="00F92A2F">
        <w:rPr>
          <w:iCs/>
          <w:sz w:val="24"/>
          <w:szCs w:val="24"/>
        </w:rPr>
        <w:t>запроса предложений</w:t>
      </w:r>
      <w:r w:rsidRPr="00F92A2F">
        <w:rPr>
          <w:sz w:val="24"/>
          <w:szCs w:val="24"/>
        </w:rPr>
        <w:t xml:space="preserve">, опубликованным </w:t>
      </w:r>
      <w:r w:rsidRPr="00F92A2F">
        <w:rPr>
          <w:b/>
          <w:sz w:val="24"/>
          <w:szCs w:val="24"/>
        </w:rPr>
        <w:t>«</w:t>
      </w:r>
      <w:r w:rsidR="00F92A2F" w:rsidRPr="00F92A2F">
        <w:rPr>
          <w:b/>
          <w:sz w:val="24"/>
          <w:szCs w:val="24"/>
        </w:rPr>
        <w:t>07</w:t>
      </w:r>
      <w:r w:rsidRPr="00F92A2F">
        <w:rPr>
          <w:b/>
          <w:sz w:val="24"/>
          <w:szCs w:val="24"/>
        </w:rPr>
        <w:t xml:space="preserve">» </w:t>
      </w:r>
      <w:r w:rsidR="00F92A2F" w:rsidRPr="00F92A2F">
        <w:rPr>
          <w:b/>
          <w:sz w:val="24"/>
          <w:szCs w:val="24"/>
        </w:rPr>
        <w:t xml:space="preserve">апреля </w:t>
      </w:r>
      <w:r w:rsidRPr="00F92A2F">
        <w:rPr>
          <w:b/>
          <w:sz w:val="24"/>
          <w:szCs w:val="24"/>
        </w:rPr>
        <w:t>20</w:t>
      </w:r>
      <w:r w:rsidR="00C12FA4" w:rsidRPr="00F92A2F">
        <w:rPr>
          <w:b/>
          <w:sz w:val="24"/>
          <w:szCs w:val="24"/>
        </w:rPr>
        <w:t>1</w:t>
      </w:r>
      <w:r w:rsidR="00862664" w:rsidRPr="00F92A2F">
        <w:rPr>
          <w:b/>
          <w:sz w:val="24"/>
          <w:szCs w:val="24"/>
        </w:rPr>
        <w:t>6</w:t>
      </w:r>
      <w:r w:rsidRPr="00F92A2F">
        <w:rPr>
          <w:b/>
          <w:sz w:val="24"/>
          <w:szCs w:val="24"/>
        </w:rPr>
        <w:t xml:space="preserve"> г.</w:t>
      </w:r>
      <w:r w:rsidRPr="00F92A2F">
        <w:rPr>
          <w:sz w:val="24"/>
          <w:szCs w:val="24"/>
        </w:rPr>
        <w:t xml:space="preserve"> на официальном сайте (</w:t>
      </w:r>
      <w:hyperlink r:id="rId20" w:history="1">
        <w:r w:rsidR="00345CCA" w:rsidRPr="00F92A2F">
          <w:rPr>
            <w:rStyle w:val="a7"/>
            <w:sz w:val="24"/>
            <w:szCs w:val="24"/>
          </w:rPr>
          <w:t>www.zakupki.</w:t>
        </w:r>
        <w:r w:rsidR="00345CCA" w:rsidRPr="00F92A2F">
          <w:rPr>
            <w:rStyle w:val="a7"/>
            <w:sz w:val="24"/>
            <w:szCs w:val="24"/>
            <w:lang w:val="en-US"/>
          </w:rPr>
          <w:t>gov</w:t>
        </w:r>
        <w:r w:rsidR="00345CCA" w:rsidRPr="00F92A2F">
          <w:rPr>
            <w:rStyle w:val="a7"/>
            <w:sz w:val="24"/>
            <w:szCs w:val="24"/>
          </w:rPr>
          <w:t>.ru</w:t>
        </w:r>
      </w:hyperlink>
      <w:r w:rsidRPr="00F92A2F">
        <w:rPr>
          <w:sz w:val="24"/>
          <w:szCs w:val="24"/>
        </w:rPr>
        <w:t>),</w:t>
      </w:r>
      <w:r w:rsidR="009D7F01" w:rsidRPr="00F92A2F">
        <w:rPr>
          <w:iCs/>
          <w:sz w:val="24"/>
          <w:szCs w:val="24"/>
        </w:rPr>
        <w:t xml:space="preserve"> </w:t>
      </w:r>
      <w:r w:rsidR="009D7F01" w:rsidRPr="00F92A2F">
        <w:rPr>
          <w:sz w:val="24"/>
          <w:szCs w:val="24"/>
        </w:rPr>
        <w:t xml:space="preserve">на сайте </w:t>
      </w:r>
      <w:r w:rsidR="007556FF" w:rsidRPr="00F92A2F">
        <w:rPr>
          <w:iCs/>
          <w:sz w:val="24"/>
          <w:szCs w:val="24"/>
        </w:rPr>
        <w:t>ПАО «МРСК Центра»</w:t>
      </w:r>
      <w:r w:rsidR="009D7F01" w:rsidRPr="00F92A2F">
        <w:rPr>
          <w:sz w:val="24"/>
          <w:szCs w:val="24"/>
        </w:rPr>
        <w:t xml:space="preserve"> (</w:t>
      </w:r>
      <w:hyperlink r:id="rId21" w:history="1">
        <w:r w:rsidR="007556FF" w:rsidRPr="00F92A2F">
          <w:rPr>
            <w:rStyle w:val="a7"/>
            <w:sz w:val="24"/>
            <w:szCs w:val="24"/>
          </w:rPr>
          <w:t>www.mrsk-1.ru</w:t>
        </w:r>
      </w:hyperlink>
      <w:r w:rsidR="00862664" w:rsidRPr="00F92A2F">
        <w:rPr>
          <w:sz w:val="24"/>
          <w:szCs w:val="24"/>
        </w:rPr>
        <w:t>)</w:t>
      </w:r>
      <w:r w:rsidR="00702B2C" w:rsidRPr="00F92A2F">
        <w:rPr>
          <w:sz w:val="24"/>
          <w:szCs w:val="24"/>
        </w:rPr>
        <w:t xml:space="preserve">, на сайте ЭТП, указанном в п. </w:t>
      </w:r>
      <w:r w:rsidR="00C138CC" w:rsidRPr="00F92A2F">
        <w:rPr>
          <w:sz w:val="24"/>
          <w:szCs w:val="24"/>
        </w:rPr>
        <w:fldChar w:fldCharType="begin"/>
      </w:r>
      <w:r w:rsidR="00C138CC" w:rsidRPr="00F92A2F">
        <w:rPr>
          <w:sz w:val="24"/>
          <w:szCs w:val="24"/>
        </w:rPr>
        <w:instrText xml:space="preserve"> REF _Ref440269836 \r \h  \* MERGEFORMAT </w:instrText>
      </w:r>
      <w:r w:rsidR="00C138CC" w:rsidRPr="00F92A2F">
        <w:rPr>
          <w:sz w:val="24"/>
          <w:szCs w:val="24"/>
        </w:rPr>
      </w:r>
      <w:r w:rsidR="00C138CC" w:rsidRPr="00F92A2F">
        <w:rPr>
          <w:sz w:val="24"/>
          <w:szCs w:val="24"/>
        </w:rPr>
        <w:fldChar w:fldCharType="separate"/>
      </w:r>
      <w:r w:rsidR="00622B69" w:rsidRPr="00F92A2F">
        <w:rPr>
          <w:sz w:val="24"/>
          <w:szCs w:val="24"/>
        </w:rPr>
        <w:t>1.1.2</w:t>
      </w:r>
      <w:r w:rsidR="00C138CC" w:rsidRPr="00F92A2F">
        <w:rPr>
          <w:sz w:val="24"/>
          <w:szCs w:val="24"/>
        </w:rPr>
        <w:fldChar w:fldCharType="end"/>
      </w:r>
      <w:r w:rsidR="00702B2C" w:rsidRPr="00F92A2F">
        <w:rPr>
          <w:sz w:val="24"/>
          <w:szCs w:val="24"/>
        </w:rPr>
        <w:t xml:space="preserve"> настоящей Документации, </w:t>
      </w:r>
      <w:r w:rsidRPr="00F92A2F">
        <w:rPr>
          <w:iCs/>
          <w:sz w:val="24"/>
          <w:szCs w:val="24"/>
        </w:rPr>
        <w:t>приг</w:t>
      </w:r>
      <w:r w:rsidRPr="00F92A2F">
        <w:rPr>
          <w:sz w:val="24"/>
          <w:szCs w:val="24"/>
        </w:rPr>
        <w:t>ласило юридических лиц</w:t>
      </w:r>
      <w:r w:rsidR="005B75A6" w:rsidRPr="00F92A2F">
        <w:rPr>
          <w:sz w:val="24"/>
          <w:szCs w:val="24"/>
        </w:rPr>
        <w:t xml:space="preserve"> и физических лиц (в т.</w:t>
      </w:r>
      <w:r w:rsidR="003129D4" w:rsidRPr="00F92A2F">
        <w:rPr>
          <w:sz w:val="24"/>
          <w:szCs w:val="24"/>
        </w:rPr>
        <w:t xml:space="preserve"> </w:t>
      </w:r>
      <w:r w:rsidR="005B75A6" w:rsidRPr="00F92A2F">
        <w:rPr>
          <w:sz w:val="24"/>
          <w:szCs w:val="24"/>
        </w:rPr>
        <w:t>ч. индивидуальных предпринимателей)</w:t>
      </w:r>
      <w:r w:rsidR="00F92A2F" w:rsidRPr="00F92A2F">
        <w:rPr>
          <w:sz w:val="24"/>
          <w:szCs w:val="24"/>
        </w:rPr>
        <w:t>,</w:t>
      </w:r>
      <w:r w:rsidR="009D7F01" w:rsidRPr="00F92A2F">
        <w:rPr>
          <w:sz w:val="24"/>
          <w:szCs w:val="24"/>
        </w:rPr>
        <w:t xml:space="preserve"> </w:t>
      </w:r>
      <w:r w:rsidR="00F92A2F" w:rsidRPr="00F92A2F">
        <w:rPr>
          <w:sz w:val="24"/>
          <w:szCs w:val="24"/>
        </w:rPr>
        <w:t>являющихся субъектами малого и среднего предпринимательства (соответствующих критериям отнесения к</w:t>
      </w:r>
      <w:proofErr w:type="gramEnd"/>
      <w:r w:rsidR="00F92A2F" w:rsidRPr="00F92A2F">
        <w:rPr>
          <w:sz w:val="24"/>
          <w:szCs w:val="24"/>
        </w:rPr>
        <w:t xml:space="preserve"> </w:t>
      </w:r>
      <w:proofErr w:type="gramStart"/>
      <w:r w:rsidR="00F92A2F" w:rsidRPr="00F92A2F">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2A2F">
        <w:rPr>
          <w:sz w:val="24"/>
          <w:szCs w:val="24"/>
        </w:rPr>
        <w:t xml:space="preserve">(далее – Участники) </w:t>
      </w:r>
      <w:r w:rsidR="004B5EB3" w:rsidRPr="00F92A2F">
        <w:rPr>
          <w:sz w:val="24"/>
          <w:szCs w:val="24"/>
        </w:rPr>
        <w:t>к участию в процедуре О</w:t>
      </w:r>
      <w:r w:rsidRPr="00F92A2F">
        <w:rPr>
          <w:sz w:val="24"/>
          <w:szCs w:val="24"/>
        </w:rPr>
        <w:t xml:space="preserve">ткрытого запроса предложений (далее – запрос предложений) </w:t>
      </w:r>
      <w:bookmarkEnd w:id="10"/>
      <w:r w:rsidR="004B5EB3" w:rsidRPr="00F92A2F">
        <w:rPr>
          <w:sz w:val="24"/>
          <w:szCs w:val="24"/>
        </w:rPr>
        <w:t xml:space="preserve">на право заключения </w:t>
      </w:r>
      <w:r w:rsidR="00F92A2F" w:rsidRPr="00F92A2F">
        <w:rPr>
          <w:sz w:val="24"/>
          <w:szCs w:val="24"/>
        </w:rPr>
        <w:t>Договора на поставку шкафов учета для нужд ПАО «МРСК Це</w:t>
      </w:r>
      <w:r w:rsidR="00F92A2F" w:rsidRPr="00F92A2F">
        <w:rPr>
          <w:sz w:val="24"/>
          <w:szCs w:val="24"/>
        </w:rPr>
        <w:t>нтра» (филиала «Смоленскэнерго»</w:t>
      </w:r>
      <w:r w:rsidR="00862664" w:rsidRPr="00F92A2F">
        <w:rPr>
          <w:sz w:val="24"/>
          <w:szCs w:val="24"/>
        </w:rPr>
        <w:t>, расположенного по адресу:</w:t>
      </w:r>
      <w:proofErr w:type="gramEnd"/>
      <w:r w:rsidR="00862664" w:rsidRPr="00F92A2F">
        <w:rPr>
          <w:sz w:val="24"/>
          <w:szCs w:val="24"/>
        </w:rPr>
        <w:t xml:space="preserve"> </w:t>
      </w:r>
      <w:proofErr w:type="gramStart"/>
      <w:r w:rsidR="00862664" w:rsidRPr="00F92A2F">
        <w:rPr>
          <w:sz w:val="24"/>
          <w:szCs w:val="24"/>
        </w:rPr>
        <w:t>РФ, 214019, г.</w:t>
      </w:r>
      <w:r w:rsidR="00F92A2F" w:rsidRPr="00F92A2F">
        <w:rPr>
          <w:sz w:val="24"/>
          <w:szCs w:val="24"/>
        </w:rPr>
        <w:t xml:space="preserve"> Смоленск, ул. Тенишевой, д. 33</w:t>
      </w:r>
      <w:r w:rsidR="00862664" w:rsidRPr="00F92A2F">
        <w:rPr>
          <w:sz w:val="24"/>
          <w:szCs w:val="24"/>
        </w:rPr>
        <w:t>)</w:t>
      </w:r>
      <w:r w:rsidRPr="00F92A2F">
        <w:rPr>
          <w:sz w:val="24"/>
          <w:szCs w:val="24"/>
        </w:rPr>
        <w:t>.</w:t>
      </w:r>
      <w:bookmarkEnd w:id="11"/>
      <w:bookmarkEnd w:id="12"/>
      <w:bookmarkEnd w:id="13"/>
      <w:proofErr w:type="gramEnd"/>
    </w:p>
    <w:p w:rsidR="00717F60" w:rsidRPr="00F92A2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92A2F">
        <w:rPr>
          <w:sz w:val="24"/>
          <w:szCs w:val="24"/>
        </w:rPr>
        <w:t xml:space="preserve">Настоящий </w:t>
      </w:r>
      <w:r w:rsidR="004B5EB3" w:rsidRPr="00F92A2F">
        <w:rPr>
          <w:sz w:val="24"/>
          <w:szCs w:val="24"/>
        </w:rPr>
        <w:t>З</w:t>
      </w:r>
      <w:r w:rsidRPr="00F92A2F">
        <w:rPr>
          <w:sz w:val="24"/>
          <w:szCs w:val="24"/>
        </w:rPr>
        <w:t xml:space="preserve">апрос предложений проводится в соответствии с правилами и с использованием функционала </w:t>
      </w:r>
      <w:r w:rsidR="00702B2C" w:rsidRPr="00F92A2F">
        <w:rPr>
          <w:sz w:val="24"/>
          <w:szCs w:val="24"/>
        </w:rPr>
        <w:t>электронной торговой площадк</w:t>
      </w:r>
      <w:r w:rsidR="00414AB1" w:rsidRPr="00F92A2F">
        <w:rPr>
          <w:sz w:val="24"/>
          <w:szCs w:val="24"/>
        </w:rPr>
        <w:t>и</w:t>
      </w:r>
      <w:r w:rsidR="00702B2C" w:rsidRPr="00F92A2F">
        <w:rPr>
          <w:sz w:val="24"/>
          <w:szCs w:val="24"/>
        </w:rPr>
        <w:t xml:space="preserve"> </w:t>
      </w:r>
      <w:r w:rsidR="000D70B6" w:rsidRPr="00F92A2F">
        <w:rPr>
          <w:sz w:val="24"/>
          <w:szCs w:val="24"/>
        </w:rPr>
        <w:t>П</w:t>
      </w:r>
      <w:r w:rsidR="00702B2C" w:rsidRPr="00F92A2F">
        <w:rPr>
          <w:sz w:val="24"/>
          <w:szCs w:val="24"/>
        </w:rPr>
        <w:t xml:space="preserve">АО «Россети» </w:t>
      </w:r>
      <w:hyperlink r:id="rId22" w:history="1">
        <w:r w:rsidR="00862664" w:rsidRPr="00F92A2F">
          <w:rPr>
            <w:rStyle w:val="a7"/>
            <w:sz w:val="24"/>
            <w:szCs w:val="24"/>
          </w:rPr>
          <w:t>etp.rosseti.ru</w:t>
        </w:r>
      </w:hyperlink>
      <w:r w:rsidR="00862664" w:rsidRPr="00F92A2F">
        <w:rPr>
          <w:sz w:val="24"/>
          <w:szCs w:val="24"/>
        </w:rPr>
        <w:t xml:space="preserve"> </w:t>
      </w:r>
      <w:r w:rsidR="00702B2C" w:rsidRPr="00F92A2F">
        <w:rPr>
          <w:sz w:val="24"/>
          <w:szCs w:val="24"/>
        </w:rPr>
        <w:t>(далее — ЭТП)</w:t>
      </w:r>
      <w:r w:rsidR="005B75A6" w:rsidRPr="00F92A2F">
        <w:rPr>
          <w:sz w:val="24"/>
          <w:szCs w:val="24"/>
        </w:rPr>
        <w:t>.</w:t>
      </w:r>
      <w:bookmarkEnd w:id="14"/>
    </w:p>
    <w:p w:rsidR="00717F60" w:rsidRPr="00F92A2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92A2F">
        <w:rPr>
          <w:sz w:val="24"/>
          <w:szCs w:val="24"/>
        </w:rPr>
        <w:t>Заказчик</w:t>
      </w:r>
      <w:r w:rsidR="00F92A2F" w:rsidRPr="00F92A2F">
        <w:rPr>
          <w:sz w:val="24"/>
          <w:szCs w:val="24"/>
        </w:rPr>
        <w:t>:</w:t>
      </w:r>
      <w:r w:rsidRPr="00F92A2F">
        <w:rPr>
          <w:sz w:val="24"/>
          <w:szCs w:val="24"/>
        </w:rPr>
        <w:t xml:space="preserve"> </w:t>
      </w:r>
      <w:r w:rsidR="00702B2C" w:rsidRPr="00F92A2F">
        <w:rPr>
          <w:iCs/>
          <w:sz w:val="24"/>
          <w:szCs w:val="24"/>
        </w:rPr>
        <w:t>ПАО «МРСК Центра».</w:t>
      </w:r>
      <w:r w:rsidRPr="00F92A2F">
        <w:rPr>
          <w:rStyle w:val="aa"/>
          <w:sz w:val="24"/>
          <w:szCs w:val="24"/>
        </w:rPr>
        <w:t xml:space="preserve"> </w:t>
      </w:r>
      <w:bookmarkEnd w:id="15"/>
    </w:p>
    <w:p w:rsidR="008C4223" w:rsidRPr="00F92A2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92A2F">
        <w:rPr>
          <w:sz w:val="24"/>
          <w:szCs w:val="24"/>
        </w:rPr>
        <w:t>Предмет З</w:t>
      </w:r>
      <w:r w:rsidR="00717F60" w:rsidRPr="00F92A2F">
        <w:rPr>
          <w:sz w:val="24"/>
          <w:szCs w:val="24"/>
        </w:rPr>
        <w:t>апроса предложений</w:t>
      </w:r>
      <w:r w:rsidR="00702B2C" w:rsidRPr="00F92A2F">
        <w:rPr>
          <w:sz w:val="24"/>
          <w:szCs w:val="24"/>
        </w:rPr>
        <w:t>:</w:t>
      </w:r>
      <w:bookmarkEnd w:id="16"/>
    </w:p>
    <w:p w:rsidR="00A40714" w:rsidRPr="00F92A2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92A2F">
        <w:rPr>
          <w:b/>
          <w:sz w:val="24"/>
          <w:szCs w:val="24"/>
          <w:u w:val="single"/>
        </w:rPr>
        <w:t>Лот №1:</w:t>
      </w:r>
      <w:r w:rsidR="00717F60" w:rsidRPr="00F92A2F">
        <w:rPr>
          <w:sz w:val="24"/>
          <w:szCs w:val="24"/>
        </w:rPr>
        <w:t xml:space="preserve"> право заключения </w:t>
      </w:r>
      <w:bookmarkEnd w:id="17"/>
      <w:r w:rsidR="00F92A2F" w:rsidRPr="00F92A2F">
        <w:rPr>
          <w:sz w:val="24"/>
          <w:szCs w:val="24"/>
        </w:rPr>
        <w:t>Договора на поставку шкафов учета для нужд ПАО «МРСК Центра» (филиала «Смоленскэнерго»)</w:t>
      </w:r>
      <w:r w:rsidR="00702B2C" w:rsidRPr="00F92A2F">
        <w:rPr>
          <w:sz w:val="24"/>
          <w:szCs w:val="24"/>
        </w:rPr>
        <w:t>.</w:t>
      </w:r>
    </w:p>
    <w:p w:rsidR="008C4223" w:rsidRPr="00F92A2F" w:rsidRDefault="008C4223" w:rsidP="00E722B6">
      <w:pPr>
        <w:keepNext/>
        <w:autoSpaceDE w:val="0"/>
        <w:autoSpaceDN w:val="0"/>
        <w:spacing w:line="264" w:lineRule="auto"/>
        <w:ind w:firstLine="540"/>
        <w:rPr>
          <w:sz w:val="24"/>
          <w:szCs w:val="24"/>
          <w:lang w:eastAsia="ru-RU"/>
        </w:rPr>
      </w:pPr>
      <w:r w:rsidRPr="00F92A2F">
        <w:rPr>
          <w:sz w:val="24"/>
          <w:szCs w:val="24"/>
        </w:rPr>
        <w:t xml:space="preserve">Количество лотов: </w:t>
      </w:r>
      <w:r w:rsidRPr="00F92A2F">
        <w:rPr>
          <w:b/>
          <w:sz w:val="24"/>
          <w:szCs w:val="24"/>
        </w:rPr>
        <w:t>1 (один)</w:t>
      </w:r>
      <w:r w:rsidRPr="00F92A2F">
        <w:rPr>
          <w:sz w:val="24"/>
          <w:szCs w:val="24"/>
        </w:rPr>
        <w:t>.</w:t>
      </w:r>
    </w:p>
    <w:bookmarkEnd w:id="18"/>
    <w:p w:rsidR="002A47D1" w:rsidRPr="00F92A2F" w:rsidRDefault="002A47D1" w:rsidP="00E722B6">
      <w:pPr>
        <w:keepNext/>
        <w:autoSpaceDE w:val="0"/>
        <w:autoSpaceDN w:val="0"/>
        <w:spacing w:line="264" w:lineRule="auto"/>
        <w:ind w:firstLine="540"/>
        <w:rPr>
          <w:color w:val="000000"/>
          <w:sz w:val="24"/>
          <w:szCs w:val="24"/>
          <w:lang w:eastAsia="ru-RU"/>
        </w:rPr>
      </w:pPr>
      <w:r w:rsidRPr="00F92A2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F92A2F">
        <w:rPr>
          <w:color w:val="000000"/>
          <w:sz w:val="24"/>
          <w:szCs w:val="24"/>
          <w:lang w:eastAsia="ru-RU"/>
        </w:rPr>
        <w:t>,</w:t>
      </w:r>
      <w:proofErr w:type="gramEnd"/>
      <w:r w:rsidRPr="00F92A2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F92A2F">
        <w:rPr>
          <w:color w:val="000000"/>
          <w:sz w:val="24"/>
          <w:szCs w:val="24"/>
          <w:lang w:eastAsia="ru-RU"/>
        </w:rPr>
        <w:t>й</w:t>
      </w:r>
      <w:r w:rsidRPr="00F92A2F">
        <w:rPr>
          <w:color w:val="000000"/>
          <w:sz w:val="24"/>
          <w:szCs w:val="24"/>
          <w:lang w:eastAsia="ru-RU"/>
        </w:rPr>
        <w:t xml:space="preserve"> </w:t>
      </w:r>
      <w:r w:rsidR="00841A6F" w:rsidRPr="00F92A2F">
        <w:rPr>
          <w:color w:val="000000"/>
          <w:sz w:val="24"/>
          <w:szCs w:val="24"/>
          <w:lang w:eastAsia="ru-RU"/>
        </w:rPr>
        <w:t>Заявки,</w:t>
      </w:r>
      <w:r w:rsidRPr="00F92A2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F92A2F">
        <w:rPr>
          <w:color w:val="000000"/>
          <w:sz w:val="24"/>
          <w:szCs w:val="24"/>
          <w:lang w:eastAsia="ru-RU"/>
        </w:rPr>
        <w:t>Заявки</w:t>
      </w:r>
      <w:r w:rsidRPr="00F92A2F">
        <w:rPr>
          <w:color w:val="000000"/>
          <w:sz w:val="24"/>
          <w:szCs w:val="24"/>
          <w:lang w:eastAsia="ru-RU"/>
        </w:rPr>
        <w:t xml:space="preserve"> Участника.</w:t>
      </w:r>
    </w:p>
    <w:p w:rsidR="009D7F01" w:rsidRPr="00F92A2F" w:rsidRDefault="009D7F01" w:rsidP="00E722B6">
      <w:pPr>
        <w:keepNext/>
        <w:autoSpaceDE w:val="0"/>
        <w:autoSpaceDN w:val="0"/>
        <w:spacing w:line="264" w:lineRule="auto"/>
        <w:ind w:firstLine="540"/>
        <w:rPr>
          <w:sz w:val="24"/>
          <w:szCs w:val="24"/>
          <w:lang w:eastAsia="ru-RU"/>
        </w:rPr>
      </w:pPr>
      <w:r w:rsidRPr="00F92A2F">
        <w:rPr>
          <w:i/>
          <w:snapToGrid w:val="0"/>
          <w:sz w:val="24"/>
          <w:szCs w:val="24"/>
          <w:shd w:val="clear" w:color="auto" w:fill="FFFF99"/>
          <w:lang w:eastAsia="ru-RU"/>
        </w:rPr>
        <w:t xml:space="preserve">Участник самостоятельно, в рамках своей </w:t>
      </w:r>
      <w:r w:rsidR="00702B2C" w:rsidRPr="00F92A2F">
        <w:rPr>
          <w:i/>
          <w:snapToGrid w:val="0"/>
          <w:sz w:val="24"/>
          <w:szCs w:val="24"/>
          <w:shd w:val="clear" w:color="auto" w:fill="FFFF99"/>
          <w:lang w:eastAsia="ru-RU"/>
        </w:rPr>
        <w:t>Заявки</w:t>
      </w:r>
      <w:r w:rsidRPr="00F92A2F">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F92A2F">
        <w:rPr>
          <w:sz w:val="24"/>
          <w:szCs w:val="24"/>
          <w:lang w:eastAsia="ru-RU"/>
        </w:rPr>
        <w:t>.</w:t>
      </w:r>
    </w:p>
    <w:p w:rsidR="00804801" w:rsidRPr="00F92A2F" w:rsidRDefault="00B5344A" w:rsidP="00E722B6">
      <w:pPr>
        <w:pStyle w:val="a"/>
        <w:keepNext/>
        <w:numPr>
          <w:ilvl w:val="0"/>
          <w:numId w:val="0"/>
        </w:numPr>
        <w:spacing w:line="264" w:lineRule="auto"/>
        <w:ind w:left="360" w:hanging="360"/>
        <w:rPr>
          <w:sz w:val="24"/>
          <w:szCs w:val="24"/>
        </w:rPr>
      </w:pPr>
      <w:r w:rsidRPr="00F92A2F">
        <w:rPr>
          <w:sz w:val="24"/>
          <w:szCs w:val="24"/>
        </w:rPr>
        <w:t>Частичное выполнение</w:t>
      </w:r>
      <w:r w:rsidR="002946EF" w:rsidRPr="00F92A2F">
        <w:rPr>
          <w:sz w:val="24"/>
          <w:szCs w:val="24"/>
        </w:rPr>
        <w:t xml:space="preserve"> </w:t>
      </w:r>
      <w:r w:rsidR="004D17BD" w:rsidRPr="00F92A2F">
        <w:rPr>
          <w:sz w:val="24"/>
          <w:szCs w:val="24"/>
        </w:rPr>
        <w:t xml:space="preserve">поставок, </w:t>
      </w:r>
      <w:r w:rsidR="00AD3EBC" w:rsidRPr="00F92A2F">
        <w:rPr>
          <w:sz w:val="24"/>
          <w:szCs w:val="24"/>
        </w:rPr>
        <w:t>работ (услуг)</w:t>
      </w:r>
      <w:r w:rsidRPr="00F92A2F">
        <w:rPr>
          <w:sz w:val="24"/>
          <w:szCs w:val="24"/>
        </w:rPr>
        <w:t xml:space="preserve"> не допускается.</w:t>
      </w:r>
    </w:p>
    <w:p w:rsidR="00717F60" w:rsidRPr="00F92A2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92A2F">
        <w:rPr>
          <w:sz w:val="24"/>
          <w:szCs w:val="24"/>
        </w:rPr>
        <w:t>Сроки</w:t>
      </w:r>
      <w:r w:rsidR="00717F60" w:rsidRPr="00F92A2F">
        <w:rPr>
          <w:sz w:val="24"/>
          <w:szCs w:val="24"/>
        </w:rPr>
        <w:t xml:space="preserve"> </w:t>
      </w:r>
      <w:r w:rsidR="002946EF" w:rsidRPr="00F92A2F">
        <w:rPr>
          <w:sz w:val="24"/>
          <w:szCs w:val="24"/>
        </w:rPr>
        <w:t xml:space="preserve">выполнения </w:t>
      </w:r>
      <w:r w:rsidR="00702B2C" w:rsidRPr="00F92A2F">
        <w:rPr>
          <w:sz w:val="24"/>
          <w:szCs w:val="24"/>
        </w:rPr>
        <w:t>поставок</w:t>
      </w:r>
      <w:r w:rsidR="00717F60" w:rsidRPr="00F92A2F">
        <w:rPr>
          <w:sz w:val="24"/>
          <w:szCs w:val="24"/>
        </w:rPr>
        <w:t xml:space="preserve">: </w:t>
      </w:r>
      <w:r w:rsidRPr="00F92A2F">
        <w:rPr>
          <w:b/>
          <w:sz w:val="24"/>
          <w:szCs w:val="24"/>
        </w:rPr>
        <w:t xml:space="preserve">в течение </w:t>
      </w:r>
      <w:r w:rsidR="00F92A2F" w:rsidRPr="00F92A2F">
        <w:rPr>
          <w:b/>
          <w:sz w:val="24"/>
          <w:szCs w:val="24"/>
        </w:rPr>
        <w:t>45</w:t>
      </w:r>
      <w:r w:rsidRPr="00F92A2F">
        <w:rPr>
          <w:b/>
          <w:sz w:val="24"/>
          <w:szCs w:val="24"/>
        </w:rPr>
        <w:t xml:space="preserve"> календарных дней с момента заключения Договора</w:t>
      </w:r>
      <w:r w:rsidR="00717F60" w:rsidRPr="00F92A2F">
        <w:rPr>
          <w:sz w:val="24"/>
          <w:szCs w:val="24"/>
        </w:rPr>
        <w:t>.</w:t>
      </w:r>
      <w:bookmarkEnd w:id="19"/>
    </w:p>
    <w:p w:rsidR="008D2928" w:rsidRPr="00F92A2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92A2F">
        <w:rPr>
          <w:sz w:val="24"/>
          <w:szCs w:val="24"/>
        </w:rPr>
        <w:t xml:space="preserve">Отгрузочные реквизиты/базис поставки: </w:t>
      </w:r>
      <w:r w:rsidR="008D2928" w:rsidRPr="00F92A2F">
        <w:rPr>
          <w:sz w:val="24"/>
          <w:szCs w:val="24"/>
        </w:rPr>
        <w:t>на условиях DDP (Согласно ИНКОТЕРМС 2000) по адрес</w:t>
      </w:r>
      <w:r w:rsidR="00F92A2F" w:rsidRPr="00F92A2F">
        <w:rPr>
          <w:sz w:val="24"/>
          <w:szCs w:val="24"/>
        </w:rPr>
        <w:t>у:</w:t>
      </w:r>
      <w:bookmarkEnd w:id="20"/>
      <w:r w:rsidR="00F92A2F" w:rsidRPr="00F92A2F">
        <w:rPr>
          <w:sz w:val="24"/>
          <w:szCs w:val="24"/>
        </w:rPr>
        <w:t xml:space="preserve"> </w:t>
      </w:r>
      <w:r w:rsidR="00F92A2F" w:rsidRPr="00F92A2F">
        <w:rPr>
          <w:sz w:val="24"/>
          <w:szCs w:val="24"/>
        </w:rPr>
        <w:t xml:space="preserve">РФ, </w:t>
      </w:r>
      <w:r w:rsidR="00F92A2F" w:rsidRPr="00F92A2F">
        <w:rPr>
          <w:sz w:val="24"/>
          <w:szCs w:val="24"/>
        </w:rPr>
        <w:t xml:space="preserve">214031, </w:t>
      </w:r>
      <w:r w:rsidR="00F92A2F" w:rsidRPr="00F92A2F">
        <w:rPr>
          <w:sz w:val="24"/>
          <w:szCs w:val="24"/>
        </w:rPr>
        <w:t>г.</w:t>
      </w:r>
      <w:r w:rsidR="00F92A2F" w:rsidRPr="00F92A2F">
        <w:rPr>
          <w:sz w:val="24"/>
          <w:szCs w:val="24"/>
        </w:rPr>
        <w:t xml:space="preserve"> </w:t>
      </w:r>
      <w:r w:rsidR="00F92A2F" w:rsidRPr="00F92A2F">
        <w:rPr>
          <w:sz w:val="24"/>
          <w:szCs w:val="24"/>
        </w:rPr>
        <w:t xml:space="preserve">Смоленск, ул. Индустриальная, </w:t>
      </w:r>
      <w:r w:rsidR="00F92A2F" w:rsidRPr="00F92A2F">
        <w:rPr>
          <w:sz w:val="24"/>
          <w:szCs w:val="24"/>
        </w:rPr>
        <w:t xml:space="preserve">д. </w:t>
      </w:r>
      <w:r w:rsidR="00F92A2F" w:rsidRPr="00F92A2F">
        <w:rPr>
          <w:sz w:val="24"/>
          <w:szCs w:val="24"/>
        </w:rPr>
        <w:t>5</w:t>
      </w:r>
      <w:r w:rsidR="00F92A2F" w:rsidRPr="00F92A2F">
        <w:rPr>
          <w:sz w:val="24"/>
          <w:szCs w:val="24"/>
        </w:rPr>
        <w:t>.</w:t>
      </w:r>
    </w:p>
    <w:p w:rsidR="00717F60" w:rsidRPr="00F92A2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92A2F">
        <w:rPr>
          <w:iCs/>
          <w:sz w:val="24"/>
          <w:szCs w:val="24"/>
        </w:rPr>
        <w:t xml:space="preserve">Форма и порядок оплаты: безналичный расчет, в течение 30 (тридцати) </w:t>
      </w:r>
      <w:r w:rsidR="00F92A2F" w:rsidRPr="00F92A2F">
        <w:rPr>
          <w:iCs/>
          <w:sz w:val="24"/>
          <w:szCs w:val="24"/>
        </w:rPr>
        <w:lastRenderedPageBreak/>
        <w:t xml:space="preserve">календарных дней </w:t>
      </w:r>
      <w:r w:rsidR="00F92A2F" w:rsidRPr="00F92A2F">
        <w:rPr>
          <w:iCs/>
          <w:sz w:val="24"/>
          <w:szCs w:val="24"/>
        </w:rPr>
        <w:t>с момента</w:t>
      </w:r>
      <w:r w:rsidRPr="00F92A2F">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92A2F">
        <w:rPr>
          <w:iCs/>
          <w:sz w:val="24"/>
          <w:szCs w:val="24"/>
        </w:rPr>
        <w:t xml:space="preserve">Порядок проведения </w:t>
      </w:r>
      <w:r w:rsidR="00C05EF6" w:rsidRPr="00F92A2F">
        <w:rPr>
          <w:iCs/>
          <w:sz w:val="24"/>
          <w:szCs w:val="24"/>
        </w:rPr>
        <w:t xml:space="preserve">запроса предложений </w:t>
      </w:r>
      <w:r w:rsidRPr="00F92A2F">
        <w:rPr>
          <w:iCs/>
          <w:sz w:val="24"/>
          <w:szCs w:val="24"/>
        </w:rPr>
        <w:t xml:space="preserve">и участия в нем, а также инструкции по подготовке </w:t>
      </w:r>
      <w:r w:rsidRPr="00F92A2F">
        <w:rPr>
          <w:sz w:val="24"/>
          <w:szCs w:val="24"/>
        </w:rPr>
        <w:t>заявок</w:t>
      </w:r>
      <w:r w:rsidRPr="00F92A2F">
        <w:rPr>
          <w:iCs/>
          <w:sz w:val="24"/>
          <w:szCs w:val="24"/>
        </w:rPr>
        <w:t>, приведены в разделе</w:t>
      </w:r>
      <w:r w:rsidR="00E71A48" w:rsidRPr="00F92A2F">
        <w:rPr>
          <w:iCs/>
          <w:sz w:val="24"/>
          <w:szCs w:val="24"/>
        </w:rPr>
        <w:t xml:space="preserve"> </w:t>
      </w:r>
      <w:r w:rsidR="00341CCF" w:rsidRPr="00F92A2F">
        <w:rPr>
          <w:iCs/>
          <w:sz w:val="24"/>
          <w:szCs w:val="24"/>
        </w:rPr>
        <w:fldChar w:fldCharType="begin"/>
      </w:r>
      <w:r w:rsidR="00E71A48" w:rsidRPr="00F92A2F">
        <w:rPr>
          <w:iCs/>
          <w:sz w:val="24"/>
          <w:szCs w:val="24"/>
        </w:rPr>
        <w:instrText xml:space="preserve"> REF _Ref311232052 \r \h </w:instrText>
      </w:r>
      <w:r w:rsidR="00341CCF" w:rsidRPr="00F92A2F">
        <w:rPr>
          <w:iCs/>
          <w:sz w:val="24"/>
          <w:szCs w:val="24"/>
        </w:rPr>
      </w:r>
      <w:r w:rsidR="00F92A2F">
        <w:rPr>
          <w:iCs/>
          <w:sz w:val="24"/>
          <w:szCs w:val="24"/>
        </w:rPr>
        <w:instrText xml:space="preserve"> \* MERGEFORMAT </w:instrText>
      </w:r>
      <w:r w:rsidR="00341CCF" w:rsidRPr="00F92A2F">
        <w:rPr>
          <w:iCs/>
          <w:sz w:val="24"/>
          <w:szCs w:val="24"/>
        </w:rPr>
        <w:fldChar w:fldCharType="separate"/>
      </w:r>
      <w:r w:rsidR="00622B69" w:rsidRPr="00F92A2F">
        <w:rPr>
          <w:iCs/>
          <w:sz w:val="24"/>
          <w:szCs w:val="24"/>
        </w:rPr>
        <w:t>3</w:t>
      </w:r>
      <w:r w:rsidR="00341CCF" w:rsidRPr="00F92A2F">
        <w:rPr>
          <w:iCs/>
          <w:sz w:val="24"/>
          <w:szCs w:val="24"/>
        </w:rPr>
        <w:fldChar w:fldCharType="end"/>
      </w:r>
      <w:r w:rsidR="00E71A48" w:rsidRPr="00F92A2F">
        <w:rPr>
          <w:iCs/>
          <w:sz w:val="24"/>
          <w:szCs w:val="24"/>
        </w:rPr>
        <w:t xml:space="preserve"> </w:t>
      </w:r>
      <w:r w:rsidRPr="00F92A2F">
        <w:rPr>
          <w:iCs/>
          <w:sz w:val="24"/>
          <w:szCs w:val="24"/>
        </w:rPr>
        <w:t xml:space="preserve">(здесь и далее ссылки относятся к настоящей </w:t>
      </w:r>
      <w:r w:rsidR="007D07A7" w:rsidRPr="00F92A2F">
        <w:rPr>
          <w:iCs/>
          <w:sz w:val="24"/>
          <w:szCs w:val="24"/>
        </w:rPr>
        <w:t>Д</w:t>
      </w:r>
      <w:r w:rsidRPr="00F92A2F">
        <w:rPr>
          <w:iCs/>
          <w:sz w:val="24"/>
          <w:szCs w:val="24"/>
        </w:rPr>
        <w:t xml:space="preserve">окументации). </w:t>
      </w:r>
      <w:r w:rsidRPr="00F92A2F">
        <w:rPr>
          <w:sz w:val="24"/>
          <w:szCs w:val="24"/>
        </w:rPr>
        <w:t xml:space="preserve">Подробные требования к выполняемым </w:t>
      </w:r>
      <w:r w:rsidR="00077FB6" w:rsidRPr="00F92A2F">
        <w:rPr>
          <w:sz w:val="24"/>
          <w:szCs w:val="24"/>
        </w:rPr>
        <w:t xml:space="preserve">поставкам </w:t>
      </w:r>
      <w:r w:rsidRPr="00F92A2F">
        <w:rPr>
          <w:sz w:val="24"/>
          <w:szCs w:val="24"/>
        </w:rPr>
        <w:t>изложены в</w:t>
      </w:r>
      <w:r w:rsidR="00953802" w:rsidRPr="00F92A2F">
        <w:rPr>
          <w:sz w:val="24"/>
          <w:szCs w:val="24"/>
        </w:rPr>
        <w:t xml:space="preserve"> разделе </w:t>
      </w:r>
      <w:r w:rsidR="00341CCF" w:rsidRPr="00F92A2F">
        <w:rPr>
          <w:sz w:val="24"/>
          <w:szCs w:val="24"/>
        </w:rPr>
        <w:fldChar w:fldCharType="begin"/>
      </w:r>
      <w:r w:rsidR="008D2928" w:rsidRPr="00F92A2F">
        <w:rPr>
          <w:sz w:val="24"/>
          <w:szCs w:val="24"/>
        </w:rPr>
        <w:instrText xml:space="preserve"> REF _Ref440270568 \r \h </w:instrText>
      </w:r>
      <w:r w:rsidR="00341CCF" w:rsidRPr="00F92A2F">
        <w:rPr>
          <w:sz w:val="24"/>
          <w:szCs w:val="24"/>
        </w:rPr>
      </w:r>
      <w:r w:rsidR="00F92A2F">
        <w:rPr>
          <w:sz w:val="24"/>
          <w:szCs w:val="24"/>
        </w:rPr>
        <w:instrText xml:space="preserve"> \* MERGEFORMAT </w:instrText>
      </w:r>
      <w:r w:rsidR="00341CCF" w:rsidRPr="00F92A2F">
        <w:rPr>
          <w:sz w:val="24"/>
          <w:szCs w:val="24"/>
        </w:rPr>
        <w:fldChar w:fldCharType="separate"/>
      </w:r>
      <w:r w:rsidR="00622B69" w:rsidRPr="00F92A2F">
        <w:rPr>
          <w:sz w:val="24"/>
          <w:szCs w:val="24"/>
        </w:rPr>
        <w:t>4</w:t>
      </w:r>
      <w:r w:rsidR="00341CCF" w:rsidRPr="00F92A2F">
        <w:rPr>
          <w:sz w:val="24"/>
          <w:szCs w:val="24"/>
        </w:rPr>
        <w:fldChar w:fldCharType="end"/>
      </w:r>
      <w:r w:rsidRPr="00F92A2F">
        <w:rPr>
          <w:sz w:val="24"/>
          <w:szCs w:val="24"/>
        </w:rPr>
        <w:t>.</w:t>
      </w:r>
      <w:r w:rsidR="004B5EB3" w:rsidRPr="00F92A2F">
        <w:rPr>
          <w:sz w:val="24"/>
          <w:szCs w:val="24"/>
        </w:rPr>
        <w:t xml:space="preserve"> Проект</w:t>
      </w:r>
      <w:r w:rsidR="004B5EB3" w:rsidRPr="00F92A2F">
        <w:rPr>
          <w:iCs/>
          <w:sz w:val="24"/>
          <w:szCs w:val="24"/>
        </w:rPr>
        <w:t xml:space="preserve"> </w:t>
      </w:r>
      <w:r w:rsidR="00123C70" w:rsidRPr="00F92A2F">
        <w:rPr>
          <w:iCs/>
          <w:sz w:val="24"/>
          <w:szCs w:val="24"/>
        </w:rPr>
        <w:t>Договор</w:t>
      </w:r>
      <w:r w:rsidRPr="00F92A2F">
        <w:rPr>
          <w:iCs/>
          <w:sz w:val="24"/>
          <w:szCs w:val="24"/>
        </w:rPr>
        <w:t xml:space="preserve">а, который будет заключен по результатам </w:t>
      </w:r>
      <w:r w:rsidR="004B5EB3" w:rsidRPr="00F92A2F">
        <w:rPr>
          <w:iCs/>
          <w:sz w:val="24"/>
          <w:szCs w:val="24"/>
        </w:rPr>
        <w:t>З</w:t>
      </w:r>
      <w:r w:rsidR="00C05EF6" w:rsidRPr="00F92A2F">
        <w:rPr>
          <w:iCs/>
          <w:sz w:val="24"/>
          <w:szCs w:val="24"/>
        </w:rPr>
        <w:t>апроса предложений</w:t>
      </w:r>
      <w:r w:rsidRPr="00F92A2F">
        <w:rPr>
          <w:iCs/>
          <w:sz w:val="24"/>
          <w:szCs w:val="24"/>
        </w:rPr>
        <w:t xml:space="preserve">, приведен в разделе </w:t>
      </w:r>
      <w:r w:rsidR="00C138CC" w:rsidRPr="00F92A2F">
        <w:fldChar w:fldCharType="begin"/>
      </w:r>
      <w:r w:rsidR="00C138CC" w:rsidRPr="00F92A2F">
        <w:instrText xml:space="preserve"> REF _Ref305973574 \r \h  \* MERGEFORMAT </w:instrText>
      </w:r>
      <w:r w:rsidR="00C138CC" w:rsidRPr="00F92A2F">
        <w:fldChar w:fldCharType="separate"/>
      </w:r>
      <w:r w:rsidR="00622B69" w:rsidRPr="00F92A2F">
        <w:t>2</w:t>
      </w:r>
      <w:r w:rsidR="00C138CC" w:rsidRPr="00F92A2F">
        <w:fldChar w:fldCharType="end"/>
      </w:r>
      <w:r w:rsidR="004B5EB3" w:rsidRPr="00F92A2F">
        <w:rPr>
          <w:iCs/>
          <w:sz w:val="24"/>
          <w:szCs w:val="24"/>
        </w:rPr>
        <w:t>.</w:t>
      </w:r>
      <w:r w:rsidRPr="00F92A2F">
        <w:rPr>
          <w:iCs/>
          <w:sz w:val="24"/>
          <w:szCs w:val="24"/>
        </w:rPr>
        <w:t xml:space="preserve"> Формы</w:t>
      </w:r>
      <w:r w:rsidRPr="002A47D1">
        <w:rPr>
          <w:iCs/>
          <w:sz w:val="24"/>
          <w:szCs w:val="24"/>
        </w:rPr>
        <w:t xml:space="preserve">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F92A2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92A2F">
        <w:rPr>
          <w:bCs w:val="0"/>
          <w:sz w:val="24"/>
          <w:szCs w:val="24"/>
        </w:rPr>
        <w:t xml:space="preserve">Начальная (максимальная) цена </w:t>
      </w:r>
      <w:r w:rsidR="00123C70" w:rsidRPr="00F92A2F">
        <w:rPr>
          <w:bCs w:val="0"/>
          <w:sz w:val="24"/>
          <w:szCs w:val="24"/>
        </w:rPr>
        <w:t>Договор</w:t>
      </w:r>
      <w:r w:rsidRPr="00F92A2F">
        <w:rPr>
          <w:bCs w:val="0"/>
          <w:sz w:val="24"/>
          <w:szCs w:val="24"/>
        </w:rPr>
        <w:t>а</w:t>
      </w:r>
      <w:r w:rsidR="00216641" w:rsidRPr="00F92A2F">
        <w:rPr>
          <w:bCs w:val="0"/>
          <w:sz w:val="24"/>
          <w:szCs w:val="24"/>
        </w:rPr>
        <w:t>:</w:t>
      </w:r>
    </w:p>
    <w:p w:rsidR="00717F60" w:rsidRPr="00F92A2F"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F92A2F">
        <w:rPr>
          <w:b/>
          <w:bCs w:val="0"/>
          <w:sz w:val="24"/>
          <w:szCs w:val="24"/>
          <w:u w:val="single"/>
        </w:rPr>
        <w:t>По Лоту №1:</w:t>
      </w:r>
      <w:r w:rsidR="00717F60" w:rsidRPr="00F92A2F">
        <w:rPr>
          <w:bCs w:val="0"/>
          <w:sz w:val="24"/>
          <w:szCs w:val="24"/>
        </w:rPr>
        <w:t xml:space="preserve"> </w:t>
      </w:r>
      <w:r w:rsidR="00F92A2F" w:rsidRPr="00F92A2F">
        <w:rPr>
          <w:b/>
          <w:sz w:val="24"/>
          <w:szCs w:val="24"/>
        </w:rPr>
        <w:t>2</w:t>
      </w:r>
      <w:r w:rsidR="00F92A2F" w:rsidRPr="00F92A2F">
        <w:rPr>
          <w:b/>
          <w:sz w:val="24"/>
          <w:szCs w:val="24"/>
          <w:lang w:val="x-none"/>
        </w:rPr>
        <w:t> </w:t>
      </w:r>
      <w:r w:rsidR="00F92A2F" w:rsidRPr="00F92A2F">
        <w:rPr>
          <w:b/>
          <w:sz w:val="24"/>
          <w:szCs w:val="24"/>
        </w:rPr>
        <w:t>357</w:t>
      </w:r>
      <w:r w:rsidR="00F92A2F" w:rsidRPr="00F92A2F">
        <w:rPr>
          <w:b/>
          <w:sz w:val="24"/>
          <w:szCs w:val="24"/>
          <w:lang w:val="x-none"/>
        </w:rPr>
        <w:t> </w:t>
      </w:r>
      <w:r w:rsidR="00F92A2F" w:rsidRPr="00F92A2F">
        <w:rPr>
          <w:b/>
          <w:sz w:val="24"/>
          <w:szCs w:val="24"/>
        </w:rPr>
        <w:t>072,00</w:t>
      </w:r>
      <w:r w:rsidR="00F92A2F" w:rsidRPr="00F92A2F">
        <w:rPr>
          <w:sz w:val="24"/>
          <w:szCs w:val="24"/>
        </w:rPr>
        <w:t xml:space="preserve"> (два миллиона триста пятьдесят семь тысяч семьдесят два) рубля 00 копеек РФ, без учета НДС; НДС составляет </w:t>
      </w:r>
      <w:r w:rsidR="00F92A2F" w:rsidRPr="00F92A2F">
        <w:rPr>
          <w:b/>
          <w:sz w:val="24"/>
          <w:szCs w:val="24"/>
        </w:rPr>
        <w:t>424</w:t>
      </w:r>
      <w:r w:rsidR="00F92A2F" w:rsidRPr="00F92A2F">
        <w:rPr>
          <w:b/>
          <w:sz w:val="24"/>
          <w:szCs w:val="24"/>
          <w:lang w:val="x-none"/>
        </w:rPr>
        <w:t> </w:t>
      </w:r>
      <w:r w:rsidR="00F92A2F" w:rsidRPr="00F92A2F">
        <w:rPr>
          <w:b/>
          <w:sz w:val="24"/>
          <w:szCs w:val="24"/>
        </w:rPr>
        <w:t>272,96</w:t>
      </w:r>
      <w:r w:rsidR="00F92A2F" w:rsidRPr="00F92A2F">
        <w:rPr>
          <w:sz w:val="24"/>
          <w:szCs w:val="24"/>
        </w:rPr>
        <w:t xml:space="preserve"> (четыреста двадцать четыре тысячи двести семьдесят два) рубля 96 копеек РФ; </w:t>
      </w:r>
      <w:r w:rsidR="00F92A2F" w:rsidRPr="00F92A2F">
        <w:rPr>
          <w:b/>
          <w:sz w:val="24"/>
          <w:szCs w:val="24"/>
        </w:rPr>
        <w:t>2 781</w:t>
      </w:r>
      <w:r w:rsidR="00F92A2F" w:rsidRPr="00F92A2F">
        <w:rPr>
          <w:b/>
          <w:sz w:val="24"/>
          <w:szCs w:val="24"/>
          <w:lang w:val="x-none"/>
        </w:rPr>
        <w:t> </w:t>
      </w:r>
      <w:r w:rsidR="00F92A2F" w:rsidRPr="00F92A2F">
        <w:rPr>
          <w:b/>
          <w:sz w:val="24"/>
          <w:szCs w:val="24"/>
        </w:rPr>
        <w:t>344,96</w:t>
      </w:r>
      <w:r w:rsidR="00F92A2F" w:rsidRPr="00F92A2F">
        <w:rPr>
          <w:sz w:val="24"/>
          <w:szCs w:val="24"/>
        </w:rPr>
        <w:t xml:space="preserve"> (два миллиона семьсот восемьдесят одна тысяча триста сорок четыре) рубля 96 копеек РФ, с учетом НДС</w:t>
      </w:r>
      <w:r w:rsidR="00F92A2F" w:rsidRPr="00F92A2F">
        <w:rPr>
          <w:sz w:val="24"/>
          <w:szCs w:val="24"/>
        </w:rPr>
        <w:t>.</w:t>
      </w:r>
      <w:proofErr w:type="gramEnd"/>
    </w:p>
    <w:p w:rsidR="004F657D" w:rsidRPr="00F92A2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92A2F">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F92A2F">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92A2F">
        <w:rPr>
          <w:sz w:val="24"/>
          <w:szCs w:val="24"/>
        </w:rPr>
        <w:t>Заявка Участника будет отклонена</w:t>
      </w:r>
      <w:r w:rsidRPr="001365D6">
        <w:rPr>
          <w:sz w:val="24"/>
          <w:szCs w:val="24"/>
        </w:rPr>
        <w:t>,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F92A2F">
        <w:rPr>
          <w:bCs w:val="0"/>
          <w:sz w:val="24"/>
          <w:szCs w:val="24"/>
        </w:rPr>
        <w:t>:</w:t>
      </w:r>
      <w:bookmarkStart w:id="241" w:name="_Ref306004833"/>
      <w:bookmarkEnd w:id="239"/>
      <w:r w:rsidR="000F4365" w:rsidRPr="00F92A2F">
        <w:rPr>
          <w:bCs w:val="0"/>
          <w:sz w:val="24"/>
          <w:szCs w:val="24"/>
        </w:rPr>
        <w:t xml:space="preserve"> у</w:t>
      </w:r>
      <w:r w:rsidRPr="00F92A2F">
        <w:rPr>
          <w:bCs w:val="0"/>
          <w:sz w:val="24"/>
          <w:szCs w:val="24"/>
        </w:rPr>
        <w:t xml:space="preserve">частвовать в процедуре </w:t>
      </w:r>
      <w:r w:rsidR="009C744E" w:rsidRPr="00F92A2F">
        <w:rPr>
          <w:bCs w:val="0"/>
          <w:sz w:val="24"/>
          <w:szCs w:val="24"/>
        </w:rPr>
        <w:t>З</w:t>
      </w:r>
      <w:r w:rsidRPr="00F92A2F">
        <w:rPr>
          <w:bCs w:val="0"/>
          <w:sz w:val="24"/>
          <w:szCs w:val="24"/>
        </w:rPr>
        <w:t xml:space="preserve">апроса предложений может любое юридическое, </w:t>
      </w:r>
      <w:r w:rsidRPr="00F92A2F">
        <w:rPr>
          <w:bCs w:val="0"/>
          <w:color w:val="000000"/>
          <w:sz w:val="24"/>
          <w:szCs w:val="24"/>
        </w:rPr>
        <w:t>физическое</w:t>
      </w:r>
      <w:r w:rsidRPr="00F92A2F">
        <w:rPr>
          <w:bCs w:val="0"/>
          <w:sz w:val="24"/>
          <w:szCs w:val="24"/>
        </w:rPr>
        <w:t xml:space="preserve"> лицо </w:t>
      </w:r>
      <w:r w:rsidR="00E71628" w:rsidRPr="00F92A2F">
        <w:rPr>
          <w:bCs w:val="0"/>
          <w:sz w:val="24"/>
          <w:szCs w:val="24"/>
        </w:rPr>
        <w:t>(в т.</w:t>
      </w:r>
      <w:r w:rsidR="003129D4" w:rsidRPr="00F92A2F">
        <w:rPr>
          <w:bCs w:val="0"/>
          <w:sz w:val="24"/>
          <w:szCs w:val="24"/>
        </w:rPr>
        <w:t xml:space="preserve"> </w:t>
      </w:r>
      <w:r w:rsidR="00E71628" w:rsidRPr="00F92A2F">
        <w:rPr>
          <w:bCs w:val="0"/>
          <w:sz w:val="24"/>
          <w:szCs w:val="24"/>
        </w:rPr>
        <w:t xml:space="preserve">ч. </w:t>
      </w:r>
      <w:r w:rsidRPr="00F92A2F">
        <w:rPr>
          <w:bCs w:val="0"/>
          <w:sz w:val="24"/>
          <w:szCs w:val="24"/>
        </w:rPr>
        <w:t>индивидуальный предприниматель</w:t>
      </w:r>
      <w:r w:rsidR="00E71628" w:rsidRPr="00F92A2F">
        <w:rPr>
          <w:bCs w:val="0"/>
          <w:sz w:val="24"/>
          <w:szCs w:val="24"/>
        </w:rPr>
        <w:t>)</w:t>
      </w:r>
      <w:r w:rsidR="00F92A2F" w:rsidRPr="00F92A2F">
        <w:rPr>
          <w:bCs w:val="0"/>
          <w:sz w:val="24"/>
          <w:szCs w:val="24"/>
        </w:rPr>
        <w:t xml:space="preserve">, </w:t>
      </w:r>
      <w:r w:rsidR="00F92A2F" w:rsidRPr="00F92A2F">
        <w:rPr>
          <w:sz w:val="24"/>
          <w:szCs w:val="24"/>
        </w:rPr>
        <w:t>являющееся субъектом малого и среднего предпринимательства</w:t>
      </w:r>
      <w:r w:rsidRPr="00F92A2F">
        <w:rPr>
          <w:bCs w:val="0"/>
          <w:sz w:val="24"/>
          <w:szCs w:val="24"/>
        </w:rPr>
        <w:t xml:space="preserve">. </w:t>
      </w:r>
      <w:r w:rsidR="003F330D" w:rsidRPr="00F92A2F">
        <w:rPr>
          <w:bCs w:val="0"/>
          <w:sz w:val="24"/>
          <w:szCs w:val="24"/>
        </w:rPr>
        <w:t xml:space="preserve">Привлечение </w:t>
      </w:r>
      <w:proofErr w:type="spellStart"/>
      <w:r w:rsidR="003F330D" w:rsidRPr="00F92A2F">
        <w:rPr>
          <w:bCs w:val="0"/>
          <w:sz w:val="24"/>
          <w:szCs w:val="24"/>
        </w:rPr>
        <w:t>со</w:t>
      </w:r>
      <w:r w:rsidR="00036006" w:rsidRPr="00F92A2F">
        <w:rPr>
          <w:bCs w:val="0"/>
          <w:sz w:val="24"/>
          <w:szCs w:val="24"/>
        </w:rPr>
        <w:t>поставщиков</w:t>
      </w:r>
      <w:proofErr w:type="spellEnd"/>
      <w:r w:rsidR="00036006" w:rsidRPr="00F92A2F">
        <w:rPr>
          <w:bCs w:val="0"/>
          <w:sz w:val="24"/>
          <w:szCs w:val="24"/>
        </w:rPr>
        <w:t xml:space="preserve"> в соответствии с пунктом </w:t>
      </w:r>
      <w:r w:rsidR="00341CCF" w:rsidRPr="00F92A2F">
        <w:rPr>
          <w:bCs w:val="0"/>
          <w:sz w:val="24"/>
          <w:szCs w:val="24"/>
        </w:rPr>
        <w:fldChar w:fldCharType="begin"/>
      </w:r>
      <w:r w:rsidR="003F3A69" w:rsidRPr="00F92A2F">
        <w:rPr>
          <w:bCs w:val="0"/>
          <w:sz w:val="24"/>
          <w:szCs w:val="24"/>
        </w:rPr>
        <w:instrText xml:space="preserve"> REF _Ref440271628 \r \h </w:instrText>
      </w:r>
      <w:r w:rsidR="00341CCF" w:rsidRPr="00F92A2F">
        <w:rPr>
          <w:bCs w:val="0"/>
          <w:sz w:val="24"/>
          <w:szCs w:val="24"/>
        </w:rPr>
      </w:r>
      <w:r w:rsidR="00F92A2F">
        <w:rPr>
          <w:bCs w:val="0"/>
          <w:sz w:val="24"/>
          <w:szCs w:val="24"/>
        </w:rPr>
        <w:instrText xml:space="preserve"> \* MERGEFORMAT </w:instrText>
      </w:r>
      <w:r w:rsidR="00341CCF" w:rsidRPr="00F92A2F">
        <w:rPr>
          <w:bCs w:val="0"/>
          <w:sz w:val="24"/>
          <w:szCs w:val="24"/>
        </w:rPr>
        <w:fldChar w:fldCharType="separate"/>
      </w:r>
      <w:r w:rsidR="00622B69" w:rsidRPr="00F92A2F">
        <w:rPr>
          <w:bCs w:val="0"/>
          <w:sz w:val="24"/>
          <w:szCs w:val="24"/>
        </w:rPr>
        <w:t>3.3.9</w:t>
      </w:r>
      <w:r w:rsidR="00341CCF" w:rsidRPr="00F92A2F">
        <w:rPr>
          <w:bCs w:val="0"/>
          <w:sz w:val="24"/>
          <w:szCs w:val="24"/>
        </w:rPr>
        <w:fldChar w:fldCharType="end"/>
      </w:r>
      <w:r w:rsidR="00036006" w:rsidRPr="00F92A2F">
        <w:rPr>
          <w:bCs w:val="0"/>
          <w:sz w:val="24"/>
          <w:szCs w:val="24"/>
        </w:rPr>
        <w:t xml:space="preserve"> не допускается. </w:t>
      </w:r>
      <w:proofErr w:type="gramStart"/>
      <w:r w:rsidRPr="00F92A2F">
        <w:rPr>
          <w:bCs w:val="0"/>
          <w:sz w:val="24"/>
          <w:szCs w:val="24"/>
        </w:rPr>
        <w:t xml:space="preserve">Дополнительные требования к коллективным </w:t>
      </w:r>
      <w:r w:rsidR="009C744E" w:rsidRPr="00F92A2F">
        <w:rPr>
          <w:bCs w:val="0"/>
          <w:sz w:val="24"/>
          <w:szCs w:val="24"/>
        </w:rPr>
        <w:t>У</w:t>
      </w:r>
      <w:r w:rsidRPr="00F92A2F">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F92A2F"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w:t>
      </w:r>
      <w:r w:rsidRPr="00F92A2F">
        <w:rPr>
          <w:sz w:val="24"/>
          <w:szCs w:val="24"/>
          <w:lang w:eastAsia="ru-RU"/>
        </w:rPr>
        <w:t xml:space="preserve">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F92A2F">
        <w:rPr>
          <w:sz w:val="24"/>
          <w:szCs w:val="24"/>
          <w:lang w:eastAsia="ru-RU"/>
        </w:rPr>
        <w:t>шеф-монтажа</w:t>
      </w:r>
      <w:proofErr w:type="gramEnd"/>
      <w:r w:rsidRPr="00F92A2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F92A2F" w:rsidRPr="00F92A2F" w:rsidRDefault="00F92A2F" w:rsidP="00F92A2F">
      <w:pPr>
        <w:numPr>
          <w:ilvl w:val="0"/>
          <w:numId w:val="21"/>
        </w:numPr>
        <w:suppressAutoHyphens w:val="0"/>
        <w:spacing w:line="264" w:lineRule="auto"/>
        <w:rPr>
          <w:sz w:val="24"/>
          <w:szCs w:val="24"/>
          <w:lang w:eastAsia="ru-RU"/>
        </w:rPr>
      </w:pPr>
      <w:r w:rsidRPr="00F92A2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F92A2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F92A2F">
        <w:rPr>
          <w:sz w:val="24"/>
          <w:szCs w:val="24"/>
          <w:lang w:eastAsia="ru-RU"/>
        </w:rPr>
        <w:t>ог</w:t>
      </w:r>
      <w:proofErr w:type="gramStart"/>
      <w:r w:rsidR="003776BB" w:rsidRPr="00F92A2F">
        <w:rPr>
          <w:sz w:val="24"/>
          <w:szCs w:val="24"/>
          <w:lang w:eastAsia="ru-RU"/>
        </w:rPr>
        <w:t>о(</w:t>
      </w:r>
      <w:proofErr w:type="gramEnd"/>
      <w:r w:rsidRPr="00F92A2F">
        <w:rPr>
          <w:sz w:val="24"/>
          <w:szCs w:val="24"/>
          <w:lang w:eastAsia="ru-RU"/>
        </w:rPr>
        <w:t>их</w:t>
      </w:r>
      <w:r w:rsidR="003776BB" w:rsidRPr="00F92A2F">
        <w:rPr>
          <w:sz w:val="24"/>
          <w:szCs w:val="24"/>
          <w:lang w:eastAsia="ru-RU"/>
        </w:rPr>
        <w:t>)</w:t>
      </w:r>
      <w:r w:rsidRPr="00F92A2F">
        <w:rPr>
          <w:sz w:val="24"/>
          <w:szCs w:val="24"/>
          <w:lang w:eastAsia="ru-RU"/>
        </w:rPr>
        <w:t xml:space="preserve"> задани</w:t>
      </w:r>
      <w:r w:rsidR="003776BB" w:rsidRPr="00F92A2F">
        <w:rPr>
          <w:sz w:val="24"/>
          <w:szCs w:val="24"/>
          <w:lang w:eastAsia="ru-RU"/>
        </w:rPr>
        <w:t>я(</w:t>
      </w:r>
      <w:r w:rsidRPr="00F92A2F">
        <w:rPr>
          <w:sz w:val="24"/>
          <w:szCs w:val="24"/>
          <w:lang w:eastAsia="ru-RU"/>
        </w:rPr>
        <w:t>й</w:t>
      </w:r>
      <w:r w:rsidR="003776BB" w:rsidRPr="00F92A2F">
        <w:rPr>
          <w:sz w:val="24"/>
          <w:szCs w:val="24"/>
          <w:lang w:eastAsia="ru-RU"/>
        </w:rPr>
        <w:t>)</w:t>
      </w:r>
      <w:r w:rsidRPr="00F92A2F">
        <w:rPr>
          <w:sz w:val="24"/>
          <w:szCs w:val="24"/>
          <w:lang w:eastAsia="ru-RU"/>
        </w:rPr>
        <w:t>, изложены в Приложении №1</w:t>
      </w:r>
      <w:r w:rsidRPr="003803A7">
        <w:rPr>
          <w:sz w:val="24"/>
          <w:szCs w:val="24"/>
          <w:lang w:eastAsia="ru-RU"/>
        </w:rPr>
        <w:t xml:space="preserve">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F92A2F">
        <w:rPr>
          <w:bCs w:val="0"/>
          <w:sz w:val="24"/>
          <w:szCs w:val="24"/>
        </w:rPr>
        <w:t xml:space="preserve">запроса предложений </w:t>
      </w:r>
      <w:r w:rsidR="00932C0A" w:rsidRPr="00F92A2F">
        <w:rPr>
          <w:bCs w:val="0"/>
          <w:sz w:val="24"/>
          <w:szCs w:val="24"/>
        </w:rPr>
        <w:t xml:space="preserve">в составе своей </w:t>
      </w:r>
      <w:r w:rsidR="004B5EB3" w:rsidRPr="00F92A2F">
        <w:rPr>
          <w:bCs w:val="0"/>
          <w:sz w:val="24"/>
          <w:szCs w:val="24"/>
        </w:rPr>
        <w:t>Заявк</w:t>
      </w:r>
      <w:r w:rsidR="00932C0A" w:rsidRPr="00F92A2F">
        <w:rPr>
          <w:bCs w:val="0"/>
          <w:sz w:val="24"/>
          <w:szCs w:val="24"/>
        </w:rPr>
        <w:t xml:space="preserve">и представляет обеспечение исполнения обязательств, связанных с участием в </w:t>
      </w:r>
      <w:r w:rsidR="0089163E" w:rsidRPr="00F92A2F">
        <w:rPr>
          <w:bCs w:val="0"/>
          <w:sz w:val="24"/>
          <w:szCs w:val="24"/>
        </w:rPr>
        <w:t>запросе предложений</w:t>
      </w:r>
      <w:r w:rsidR="00932C0A" w:rsidRPr="00F92A2F">
        <w:rPr>
          <w:bCs w:val="0"/>
          <w:sz w:val="24"/>
          <w:szCs w:val="24"/>
        </w:rPr>
        <w:t xml:space="preserve"> и подачей </w:t>
      </w:r>
      <w:r w:rsidR="004B5EB3" w:rsidRPr="00F92A2F">
        <w:rPr>
          <w:bCs w:val="0"/>
          <w:sz w:val="24"/>
          <w:szCs w:val="24"/>
        </w:rPr>
        <w:t>Заявк</w:t>
      </w:r>
      <w:r w:rsidR="00932C0A" w:rsidRPr="00F92A2F">
        <w:rPr>
          <w:bCs w:val="0"/>
          <w:sz w:val="24"/>
          <w:szCs w:val="24"/>
        </w:rPr>
        <w:t xml:space="preserve">и, </w:t>
      </w:r>
      <w:r w:rsidR="00F92A2F" w:rsidRPr="00F92A2F">
        <w:rPr>
          <w:bCs w:val="0"/>
          <w:sz w:val="24"/>
          <w:szCs w:val="24"/>
        </w:rPr>
        <w:t>сумму 2% от стоимости Заявки</w:t>
      </w:r>
      <w:r w:rsidR="00932C0A" w:rsidRPr="00F92A2F">
        <w:rPr>
          <w:bCs w:val="0"/>
          <w:sz w:val="24"/>
          <w:szCs w:val="24"/>
        </w:rPr>
        <w:t>, с учетом</w:t>
      </w:r>
      <w:r w:rsidR="00932C0A" w:rsidRPr="00E71A48">
        <w:rPr>
          <w:bCs w:val="0"/>
          <w:sz w:val="24"/>
          <w:szCs w:val="24"/>
        </w:rPr>
        <w:t xml:space="preserve">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F92A2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w:t>
      </w:r>
      <w:r w:rsidRPr="00F92A2F">
        <w:rPr>
          <w:bCs w:val="0"/>
          <w:sz w:val="24"/>
          <w:szCs w:val="24"/>
        </w:rPr>
        <w:t xml:space="preserve">соответствия требованиям </w:t>
      </w:r>
      <w:r w:rsidR="007D07A7" w:rsidRPr="00F92A2F">
        <w:rPr>
          <w:bCs w:val="0"/>
          <w:sz w:val="24"/>
          <w:szCs w:val="24"/>
        </w:rPr>
        <w:t>Д</w:t>
      </w:r>
      <w:r w:rsidRPr="00F92A2F">
        <w:rPr>
          <w:bCs w:val="0"/>
          <w:sz w:val="24"/>
          <w:szCs w:val="24"/>
        </w:rPr>
        <w:t>окументации</w:t>
      </w:r>
      <w:r w:rsidR="007D07A7" w:rsidRPr="00F92A2F">
        <w:rPr>
          <w:bCs w:val="0"/>
          <w:sz w:val="24"/>
          <w:szCs w:val="24"/>
        </w:rPr>
        <w:t xml:space="preserve"> по запросу предложений</w:t>
      </w:r>
      <w:r w:rsidRPr="00F92A2F">
        <w:rPr>
          <w:bCs w:val="0"/>
          <w:sz w:val="24"/>
          <w:szCs w:val="24"/>
        </w:rPr>
        <w:t xml:space="preserve">, заключить </w:t>
      </w:r>
      <w:r w:rsidR="00123C70" w:rsidRPr="00F92A2F">
        <w:rPr>
          <w:bCs w:val="0"/>
          <w:sz w:val="24"/>
          <w:szCs w:val="24"/>
        </w:rPr>
        <w:t>Договор</w:t>
      </w:r>
      <w:r w:rsidRPr="00F92A2F">
        <w:rPr>
          <w:bCs w:val="0"/>
          <w:sz w:val="24"/>
          <w:szCs w:val="24"/>
        </w:rPr>
        <w:t xml:space="preserve"> в установленном настоящей </w:t>
      </w:r>
      <w:r w:rsidR="007D07A7" w:rsidRPr="00F92A2F">
        <w:rPr>
          <w:bCs w:val="0"/>
          <w:sz w:val="24"/>
          <w:szCs w:val="24"/>
        </w:rPr>
        <w:t>Д</w:t>
      </w:r>
      <w:r w:rsidRPr="00F92A2F">
        <w:rPr>
          <w:bCs w:val="0"/>
          <w:sz w:val="24"/>
          <w:szCs w:val="24"/>
        </w:rPr>
        <w:t>окументацией порядке (п</w:t>
      </w:r>
      <w:r w:rsidR="00403042" w:rsidRPr="00F92A2F">
        <w:rPr>
          <w:bCs w:val="0"/>
          <w:sz w:val="24"/>
          <w:szCs w:val="24"/>
        </w:rPr>
        <w:t>.</w:t>
      </w:r>
      <w:r w:rsidR="00341CCF" w:rsidRPr="00F92A2F">
        <w:rPr>
          <w:bCs w:val="0"/>
          <w:sz w:val="24"/>
          <w:szCs w:val="24"/>
        </w:rPr>
        <w:fldChar w:fldCharType="begin"/>
      </w:r>
      <w:r w:rsidR="00414CAF" w:rsidRPr="00F92A2F">
        <w:rPr>
          <w:bCs w:val="0"/>
          <w:sz w:val="24"/>
          <w:szCs w:val="24"/>
        </w:rPr>
        <w:instrText xml:space="preserve"> REF _Ref303683929 \r \h </w:instrText>
      </w:r>
      <w:r w:rsidR="00341CCF" w:rsidRPr="00F92A2F">
        <w:rPr>
          <w:bCs w:val="0"/>
          <w:sz w:val="24"/>
          <w:szCs w:val="24"/>
        </w:rPr>
      </w:r>
      <w:r w:rsidR="00F92A2F">
        <w:rPr>
          <w:bCs w:val="0"/>
          <w:sz w:val="24"/>
          <w:szCs w:val="24"/>
        </w:rPr>
        <w:instrText xml:space="preserve"> \* MERGEFORMAT </w:instrText>
      </w:r>
      <w:r w:rsidR="00341CCF" w:rsidRPr="00F92A2F">
        <w:rPr>
          <w:bCs w:val="0"/>
          <w:sz w:val="24"/>
          <w:szCs w:val="24"/>
        </w:rPr>
        <w:fldChar w:fldCharType="separate"/>
      </w:r>
      <w:r w:rsidR="00622B69" w:rsidRPr="00F92A2F">
        <w:rPr>
          <w:bCs w:val="0"/>
          <w:sz w:val="24"/>
          <w:szCs w:val="24"/>
        </w:rPr>
        <w:t>3.10</w:t>
      </w:r>
      <w:r w:rsidR="00341CCF" w:rsidRPr="00F92A2F">
        <w:rPr>
          <w:bCs w:val="0"/>
          <w:sz w:val="24"/>
          <w:szCs w:val="24"/>
        </w:rPr>
        <w:fldChar w:fldCharType="end"/>
      </w:r>
      <w:r w:rsidRPr="00F92A2F">
        <w:rPr>
          <w:bCs w:val="0"/>
          <w:sz w:val="24"/>
          <w:szCs w:val="24"/>
        </w:rPr>
        <w:t>);</w:t>
      </w:r>
      <w:proofErr w:type="gramEnd"/>
    </w:p>
    <w:p w:rsidR="00932C0A" w:rsidRPr="00F92A2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F92A2F">
        <w:rPr>
          <w:bCs w:val="0"/>
          <w:sz w:val="24"/>
          <w:szCs w:val="24"/>
        </w:rPr>
        <w:t xml:space="preserve">отказа </w:t>
      </w:r>
      <w:r w:rsidR="009C744E" w:rsidRPr="00F92A2F">
        <w:rPr>
          <w:bCs w:val="0"/>
          <w:sz w:val="24"/>
          <w:szCs w:val="24"/>
        </w:rPr>
        <w:t>Участник</w:t>
      </w:r>
      <w:r w:rsidR="004C5164" w:rsidRPr="00F92A2F">
        <w:rPr>
          <w:bCs w:val="0"/>
          <w:sz w:val="24"/>
          <w:szCs w:val="24"/>
        </w:rPr>
        <w:t xml:space="preserve">а </w:t>
      </w:r>
      <w:r w:rsidR="007A439E" w:rsidRPr="00F92A2F">
        <w:rPr>
          <w:bCs w:val="0"/>
          <w:sz w:val="24"/>
          <w:szCs w:val="24"/>
        </w:rPr>
        <w:t>запроса предложений</w:t>
      </w:r>
      <w:r w:rsidR="004C5164" w:rsidRPr="00F92A2F">
        <w:rPr>
          <w:bCs w:val="0"/>
          <w:sz w:val="24"/>
          <w:szCs w:val="24"/>
        </w:rPr>
        <w:t xml:space="preserve">, </w:t>
      </w:r>
      <w:r w:rsidR="004C5164" w:rsidRPr="00F92A2F">
        <w:rPr>
          <w:sz w:val="24"/>
          <w:szCs w:val="24"/>
        </w:rPr>
        <w:t xml:space="preserve">чья </w:t>
      </w:r>
      <w:r w:rsidR="004B5EB3" w:rsidRPr="00F92A2F">
        <w:rPr>
          <w:sz w:val="24"/>
          <w:szCs w:val="24"/>
        </w:rPr>
        <w:t>Заявк</w:t>
      </w:r>
      <w:r w:rsidR="004C5164" w:rsidRPr="00F92A2F">
        <w:rPr>
          <w:sz w:val="24"/>
          <w:szCs w:val="24"/>
        </w:rPr>
        <w:t>а признана лучшей,</w:t>
      </w:r>
      <w:r w:rsidR="007A439E" w:rsidRPr="00F92A2F">
        <w:rPr>
          <w:bCs w:val="0"/>
          <w:sz w:val="24"/>
          <w:szCs w:val="24"/>
        </w:rPr>
        <w:t xml:space="preserve"> </w:t>
      </w:r>
      <w:r w:rsidRPr="00F92A2F">
        <w:rPr>
          <w:bCs w:val="0"/>
          <w:sz w:val="24"/>
          <w:szCs w:val="24"/>
        </w:rPr>
        <w:t xml:space="preserve">предоставить финансовое обеспечение по </w:t>
      </w:r>
      <w:r w:rsidR="00123C70" w:rsidRPr="00F92A2F">
        <w:rPr>
          <w:bCs w:val="0"/>
          <w:sz w:val="24"/>
          <w:szCs w:val="24"/>
        </w:rPr>
        <w:t>Договор</w:t>
      </w:r>
      <w:r w:rsidRPr="00F92A2F">
        <w:rPr>
          <w:bCs w:val="0"/>
          <w:sz w:val="24"/>
          <w:szCs w:val="24"/>
        </w:rPr>
        <w:t>у</w:t>
      </w:r>
      <w:r w:rsidR="00311F48" w:rsidRPr="00F92A2F">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F92A2F">
        <w:rPr>
          <w:bCs w:val="0"/>
          <w:sz w:val="24"/>
          <w:szCs w:val="24"/>
        </w:rPr>
        <w:t xml:space="preserve">В случаях, указанных в п. </w:t>
      </w:r>
      <w:r w:rsidR="00C138CC" w:rsidRPr="00F92A2F">
        <w:fldChar w:fldCharType="begin"/>
      </w:r>
      <w:r w:rsidR="00C138CC" w:rsidRPr="00F92A2F">
        <w:instrText xml:space="preserve"> REF _Ref305753174 \r \h  \* MERGEFORMAT </w:instrText>
      </w:r>
      <w:r w:rsidR="00C138CC" w:rsidRPr="00F92A2F">
        <w:fldChar w:fldCharType="separate"/>
      </w:r>
      <w:r w:rsidR="00622B69" w:rsidRPr="00F92A2F">
        <w:rPr>
          <w:bCs w:val="0"/>
          <w:sz w:val="24"/>
          <w:szCs w:val="24"/>
        </w:rPr>
        <w:t>3.3.14.4</w:t>
      </w:r>
      <w:r w:rsidR="00C138CC" w:rsidRPr="00F92A2F">
        <w:fldChar w:fldCharType="end"/>
      </w:r>
      <w:r w:rsidRPr="00F92A2F">
        <w:rPr>
          <w:bCs w:val="0"/>
          <w:sz w:val="24"/>
          <w:szCs w:val="24"/>
        </w:rPr>
        <w:t xml:space="preserve"> </w:t>
      </w:r>
      <w:r w:rsidR="009C744E" w:rsidRPr="00F92A2F">
        <w:rPr>
          <w:bCs w:val="0"/>
          <w:sz w:val="24"/>
          <w:szCs w:val="24"/>
        </w:rPr>
        <w:t>Участник</w:t>
      </w:r>
      <w:r w:rsidRPr="00F92A2F">
        <w:rPr>
          <w:bCs w:val="0"/>
          <w:sz w:val="24"/>
          <w:szCs w:val="24"/>
        </w:rPr>
        <w:t xml:space="preserve"> обязан выплатить Заказчику неустойку в размере </w:t>
      </w:r>
      <w:bookmarkEnd w:id="299"/>
      <w:r w:rsidR="00F92A2F" w:rsidRPr="00F92A2F">
        <w:rPr>
          <w:bCs w:val="0"/>
          <w:sz w:val="24"/>
          <w:szCs w:val="24"/>
        </w:rPr>
        <w:t xml:space="preserve">2% </w:t>
      </w:r>
      <w:r w:rsidR="000A7A8E" w:rsidRPr="00F92A2F">
        <w:rPr>
          <w:bCs w:val="0"/>
          <w:sz w:val="24"/>
          <w:szCs w:val="24"/>
        </w:rPr>
        <w:t>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F92A2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w:t>
      </w:r>
      <w:r w:rsidRPr="00F92A2F">
        <w:rPr>
          <w:bCs w:val="0"/>
          <w:sz w:val="24"/>
          <w:szCs w:val="24"/>
        </w:rPr>
        <w:t xml:space="preserve">Расписку сдачи-приемки соглашения о неустойке, подготовленную по </w:t>
      </w:r>
      <w:r w:rsidRPr="00F92A2F">
        <w:rPr>
          <w:bCs w:val="0"/>
          <w:spacing w:val="-1"/>
          <w:sz w:val="24"/>
          <w:szCs w:val="24"/>
        </w:rPr>
        <w:t xml:space="preserve">форме и в соответствии с инструкциями, приведенными в настоящей Документации </w:t>
      </w:r>
      <w:r w:rsidRPr="00F92A2F">
        <w:rPr>
          <w:bCs w:val="0"/>
          <w:sz w:val="24"/>
          <w:szCs w:val="24"/>
        </w:rPr>
        <w:t>(</w:t>
      </w:r>
      <w:r w:rsidRPr="00F92A2F">
        <w:rPr>
          <w:bCs w:val="0"/>
          <w:sz w:val="24"/>
          <w:szCs w:val="24"/>
          <w:lang w:eastAsia="ru-RU"/>
        </w:rPr>
        <w:t xml:space="preserve">подраздел </w:t>
      </w:r>
      <w:r w:rsidR="00C138CC" w:rsidRPr="00F92A2F">
        <w:fldChar w:fldCharType="begin"/>
      </w:r>
      <w:r w:rsidR="00C138CC" w:rsidRPr="00F92A2F">
        <w:instrText xml:space="preserve"> REF _Ref441574460 \r \h  \* MERGEFORMAT </w:instrText>
      </w:r>
      <w:r w:rsidR="00C138CC" w:rsidRPr="00F92A2F">
        <w:fldChar w:fldCharType="separate"/>
      </w:r>
      <w:r w:rsidR="00622B69" w:rsidRPr="00F92A2F">
        <w:rPr>
          <w:bCs w:val="0"/>
          <w:sz w:val="24"/>
          <w:szCs w:val="24"/>
          <w:lang w:eastAsia="ru-RU"/>
        </w:rPr>
        <w:t>5.16</w:t>
      </w:r>
      <w:r w:rsidR="00C138CC" w:rsidRPr="00F92A2F">
        <w:fldChar w:fldCharType="end"/>
      </w:r>
      <w:r w:rsidRPr="00F92A2F">
        <w:rPr>
          <w:bCs w:val="0"/>
          <w:sz w:val="24"/>
          <w:szCs w:val="24"/>
        </w:rPr>
        <w:t xml:space="preserve">), в срок не позднее даты и времени окончания приема заявок, указанных в пункте </w:t>
      </w:r>
      <w:r w:rsidR="00C138CC" w:rsidRPr="00F92A2F">
        <w:fldChar w:fldCharType="begin"/>
      </w:r>
      <w:r w:rsidR="00C138CC" w:rsidRPr="00F92A2F">
        <w:instrText xml:space="preserve"> REF _Ref440289953 \r \h  \* MERGEFORMAT </w:instrText>
      </w:r>
      <w:r w:rsidR="00C138CC" w:rsidRPr="00F92A2F">
        <w:fldChar w:fldCharType="separate"/>
      </w:r>
      <w:r w:rsidR="00622B69" w:rsidRPr="00F92A2F">
        <w:rPr>
          <w:bCs w:val="0"/>
          <w:sz w:val="24"/>
          <w:szCs w:val="24"/>
        </w:rPr>
        <w:t>3.4.1.3</w:t>
      </w:r>
      <w:r w:rsidR="00C138CC" w:rsidRPr="00F92A2F">
        <w:fldChar w:fldCharType="end"/>
      </w:r>
      <w:r w:rsidRPr="00F92A2F">
        <w:rPr>
          <w:bCs w:val="0"/>
          <w:sz w:val="24"/>
          <w:szCs w:val="24"/>
        </w:rPr>
        <w:t xml:space="preserve"> настоящей Документации, по адресу: </w:t>
      </w:r>
      <w:r w:rsidR="00D12816" w:rsidRPr="00F92A2F">
        <w:rPr>
          <w:bCs w:val="0"/>
          <w:sz w:val="24"/>
          <w:szCs w:val="24"/>
        </w:rPr>
        <w:t xml:space="preserve">РФ, </w:t>
      </w:r>
      <w:r w:rsidR="00F92A2F" w:rsidRPr="00F92A2F">
        <w:rPr>
          <w:bCs w:val="0"/>
          <w:sz w:val="24"/>
          <w:szCs w:val="24"/>
        </w:rPr>
        <w:t xml:space="preserve">214019, г. Смоленск, ул. Тенишевой, д. 33, </w:t>
      </w:r>
      <w:proofErr w:type="spellStart"/>
      <w:r w:rsidR="00F92A2F" w:rsidRPr="00F92A2F">
        <w:rPr>
          <w:bCs w:val="0"/>
          <w:sz w:val="24"/>
          <w:szCs w:val="24"/>
        </w:rPr>
        <w:t>каб</w:t>
      </w:r>
      <w:proofErr w:type="spellEnd"/>
      <w:r w:rsidR="00F92A2F" w:rsidRPr="00F92A2F">
        <w:rPr>
          <w:bCs w:val="0"/>
          <w:sz w:val="24"/>
          <w:szCs w:val="24"/>
        </w:rPr>
        <w:t>. 111, исполнительные</w:t>
      </w:r>
      <w:r w:rsidR="00D12816" w:rsidRPr="00F92A2F">
        <w:rPr>
          <w:bCs w:val="0"/>
          <w:sz w:val="24"/>
          <w:szCs w:val="24"/>
        </w:rPr>
        <w:t xml:space="preserve"> сотрудник</w:t>
      </w:r>
      <w:r w:rsidR="00F92A2F" w:rsidRPr="00F92A2F">
        <w:rPr>
          <w:bCs w:val="0"/>
          <w:sz w:val="24"/>
          <w:szCs w:val="24"/>
        </w:rPr>
        <w:t>и</w:t>
      </w:r>
      <w:r w:rsidR="00D12816" w:rsidRPr="00F92A2F">
        <w:rPr>
          <w:bCs w:val="0"/>
          <w:sz w:val="24"/>
          <w:szCs w:val="24"/>
        </w:rPr>
        <w:t xml:space="preserve"> – </w:t>
      </w:r>
      <w:r w:rsidR="00F92A2F" w:rsidRPr="00F92A2F">
        <w:rPr>
          <w:bCs w:val="0"/>
          <w:sz w:val="24"/>
          <w:szCs w:val="24"/>
        </w:rPr>
        <w:t>Алтунина Надежда Андреевна</w:t>
      </w:r>
      <w:r w:rsidR="00D12816" w:rsidRPr="00F92A2F">
        <w:rPr>
          <w:bCs w:val="0"/>
          <w:sz w:val="24"/>
          <w:szCs w:val="24"/>
        </w:rPr>
        <w:t>, контактный телефон (</w:t>
      </w:r>
      <w:r w:rsidR="00F92A2F" w:rsidRPr="00F92A2F">
        <w:rPr>
          <w:bCs w:val="0"/>
          <w:sz w:val="24"/>
          <w:szCs w:val="24"/>
        </w:rPr>
        <w:t>4812</w:t>
      </w:r>
      <w:r w:rsidR="00D12816" w:rsidRPr="00F92A2F">
        <w:rPr>
          <w:bCs w:val="0"/>
          <w:sz w:val="24"/>
          <w:szCs w:val="24"/>
        </w:rPr>
        <w:t xml:space="preserve">) </w:t>
      </w:r>
      <w:r w:rsidR="00F92A2F" w:rsidRPr="00F92A2F">
        <w:rPr>
          <w:bCs w:val="0"/>
          <w:sz w:val="24"/>
          <w:szCs w:val="24"/>
        </w:rPr>
        <w:t>42-95-56, Лебедев Александр Александрович, контактный телефон (4812) 42-95-08</w:t>
      </w:r>
      <w:r w:rsidRPr="00F92A2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lastRenderedPageBreak/>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F92A2F"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w:t>
      </w:r>
      <w:r w:rsidRPr="00F92A2F">
        <w:rPr>
          <w:bCs w:val="0"/>
          <w:sz w:val="24"/>
          <w:szCs w:val="24"/>
        </w:rPr>
        <w:t>томов) на ЭТП не допускается.</w:t>
      </w:r>
    </w:p>
    <w:p w:rsidR="00717F60" w:rsidRPr="00F92A2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F92A2F">
        <w:rPr>
          <w:bCs w:val="0"/>
          <w:sz w:val="24"/>
          <w:szCs w:val="24"/>
        </w:rPr>
        <w:t>Заявк</w:t>
      </w:r>
      <w:r w:rsidR="00717F60" w:rsidRPr="00F92A2F">
        <w:rPr>
          <w:bCs w:val="0"/>
          <w:sz w:val="24"/>
          <w:szCs w:val="24"/>
        </w:rPr>
        <w:t xml:space="preserve">и на ЭТП могут быть поданы до </w:t>
      </w:r>
      <w:r w:rsidR="002B5044" w:rsidRPr="00F92A2F">
        <w:rPr>
          <w:b/>
          <w:bCs w:val="0"/>
          <w:sz w:val="24"/>
          <w:szCs w:val="24"/>
        </w:rPr>
        <w:t xml:space="preserve">12 часов 00 минут </w:t>
      </w:r>
      <w:r w:rsidR="00F92A2F" w:rsidRPr="00F92A2F">
        <w:rPr>
          <w:b/>
          <w:bCs w:val="0"/>
          <w:sz w:val="24"/>
          <w:szCs w:val="24"/>
        </w:rPr>
        <w:t>22</w:t>
      </w:r>
      <w:r w:rsidR="002B5044" w:rsidRPr="00F92A2F">
        <w:rPr>
          <w:b/>
          <w:bCs w:val="0"/>
          <w:sz w:val="24"/>
          <w:szCs w:val="24"/>
        </w:rPr>
        <w:t xml:space="preserve"> </w:t>
      </w:r>
      <w:r w:rsidR="00F92A2F" w:rsidRPr="00F92A2F">
        <w:rPr>
          <w:b/>
          <w:bCs w:val="0"/>
          <w:sz w:val="24"/>
          <w:szCs w:val="24"/>
        </w:rPr>
        <w:t xml:space="preserve">апреля </w:t>
      </w:r>
      <w:r w:rsidR="002B5044" w:rsidRPr="00F92A2F">
        <w:rPr>
          <w:b/>
          <w:bCs w:val="0"/>
          <w:sz w:val="24"/>
          <w:szCs w:val="24"/>
        </w:rPr>
        <w:t>2016 года</w:t>
      </w:r>
      <w:r w:rsidR="00BC2634" w:rsidRPr="00F92A2F">
        <w:rPr>
          <w:b/>
          <w:bCs w:val="0"/>
          <w:sz w:val="24"/>
          <w:szCs w:val="24"/>
        </w:rPr>
        <w:t xml:space="preserve">, </w:t>
      </w:r>
      <w:r w:rsidR="00BC2634" w:rsidRPr="00F92A2F">
        <w:rPr>
          <w:bCs w:val="0"/>
          <w:sz w:val="24"/>
          <w:szCs w:val="24"/>
        </w:rPr>
        <w:t xml:space="preserve">при этом предложенная Участником в Письме о подаче оферты </w:t>
      </w:r>
      <w:r w:rsidR="00BC2634" w:rsidRPr="00F92A2F">
        <w:rPr>
          <w:bCs w:val="0"/>
          <w:spacing w:val="-2"/>
          <w:sz w:val="24"/>
          <w:szCs w:val="24"/>
        </w:rPr>
        <w:t>(под</w:t>
      </w:r>
      <w:r w:rsidR="00BC2634" w:rsidRPr="00F92A2F">
        <w:rPr>
          <w:bCs w:val="0"/>
          <w:sz w:val="24"/>
          <w:szCs w:val="24"/>
        </w:rPr>
        <w:t xml:space="preserve">раздел </w:t>
      </w:r>
      <w:r w:rsidR="00341CCF" w:rsidRPr="00F92A2F">
        <w:rPr>
          <w:bCs w:val="0"/>
          <w:sz w:val="24"/>
          <w:szCs w:val="24"/>
        </w:rPr>
        <w:fldChar w:fldCharType="begin"/>
      </w:r>
      <w:r w:rsidR="00BC2634" w:rsidRPr="00F92A2F">
        <w:rPr>
          <w:bCs w:val="0"/>
          <w:sz w:val="24"/>
          <w:szCs w:val="24"/>
        </w:rPr>
        <w:instrText xml:space="preserve"> REF _Ref55336310 \r \h </w:instrText>
      </w:r>
      <w:r w:rsidR="00341CCF" w:rsidRPr="00F92A2F">
        <w:rPr>
          <w:bCs w:val="0"/>
          <w:sz w:val="24"/>
          <w:szCs w:val="24"/>
        </w:rPr>
      </w:r>
      <w:r w:rsidR="00F92A2F">
        <w:rPr>
          <w:bCs w:val="0"/>
          <w:sz w:val="24"/>
          <w:szCs w:val="24"/>
        </w:rPr>
        <w:instrText xml:space="preserve"> \* MERGEFORMAT </w:instrText>
      </w:r>
      <w:r w:rsidR="00341CCF" w:rsidRPr="00F92A2F">
        <w:rPr>
          <w:bCs w:val="0"/>
          <w:sz w:val="24"/>
          <w:szCs w:val="24"/>
        </w:rPr>
        <w:fldChar w:fldCharType="separate"/>
      </w:r>
      <w:r w:rsidR="00622B69" w:rsidRPr="00F92A2F">
        <w:rPr>
          <w:bCs w:val="0"/>
          <w:sz w:val="24"/>
          <w:szCs w:val="24"/>
        </w:rPr>
        <w:t>5.1</w:t>
      </w:r>
      <w:r w:rsidR="00341CCF" w:rsidRPr="00F92A2F">
        <w:rPr>
          <w:bCs w:val="0"/>
          <w:sz w:val="24"/>
          <w:szCs w:val="24"/>
        </w:rPr>
        <w:fldChar w:fldCharType="end"/>
      </w:r>
      <w:r w:rsidR="00BC2634" w:rsidRPr="00F92A2F">
        <w:rPr>
          <w:bCs w:val="0"/>
          <w:sz w:val="24"/>
          <w:szCs w:val="24"/>
          <w:lang w:eastAsia="ru-RU"/>
        </w:rPr>
        <w:t>)</w:t>
      </w:r>
      <w:r w:rsidR="00BC2634" w:rsidRPr="00F92A2F">
        <w:rPr>
          <w:bCs w:val="0"/>
          <w:sz w:val="24"/>
          <w:szCs w:val="24"/>
        </w:rPr>
        <w:t xml:space="preserve"> цена должна соответствовать цене, указанной Участником на «котировочной доске» ЭТП</w:t>
      </w:r>
      <w:r w:rsidR="00717F60" w:rsidRPr="00F92A2F">
        <w:rPr>
          <w:bCs w:val="0"/>
          <w:i/>
          <w:sz w:val="24"/>
          <w:szCs w:val="24"/>
        </w:rPr>
        <w:t>.</w:t>
      </w:r>
      <w:bookmarkEnd w:id="312"/>
    </w:p>
    <w:p w:rsidR="00717F60" w:rsidRPr="00F92A2F"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F92A2F">
        <w:rPr>
          <w:szCs w:val="24"/>
        </w:rPr>
        <w:t xml:space="preserve">Подача Заявок в письменной </w:t>
      </w:r>
      <w:r w:rsidR="00673FC7" w:rsidRPr="00F92A2F">
        <w:rPr>
          <w:szCs w:val="24"/>
        </w:rPr>
        <w:t xml:space="preserve">(бумажной) </w:t>
      </w:r>
      <w:r w:rsidRPr="00F92A2F">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sidRPr="00F92A2F">
        <w:rPr>
          <w:bCs w:val="0"/>
          <w:sz w:val="24"/>
          <w:szCs w:val="24"/>
        </w:rPr>
        <w:t>Подача Участником Заявки в письменной</w:t>
      </w:r>
      <w:r w:rsidR="00673FC7" w:rsidRPr="00F92A2F">
        <w:rPr>
          <w:bCs w:val="0"/>
          <w:sz w:val="24"/>
          <w:szCs w:val="24"/>
        </w:rPr>
        <w:t xml:space="preserve"> </w:t>
      </w:r>
      <w:r w:rsidR="00673FC7" w:rsidRPr="00F92A2F">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lastRenderedPageBreak/>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 xml:space="preserve">(все документы, входящие в Заявку, которые </w:t>
      </w:r>
      <w:r w:rsidR="00BC19F9" w:rsidRPr="00BC19F9">
        <w:rPr>
          <w:sz w:val="24"/>
          <w:szCs w:val="24"/>
        </w:rPr>
        <w:lastRenderedPageBreak/>
        <w:t>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F92A2F" w:rsidRDefault="002B5044" w:rsidP="0021751A">
      <w:pPr>
        <w:pStyle w:val="2"/>
        <w:ind w:left="1701" w:hanging="1134"/>
      </w:pPr>
      <w:bookmarkStart w:id="435" w:name="_Toc423421726"/>
      <w:bookmarkStart w:id="436" w:name="_Toc441130990"/>
      <w:r w:rsidRPr="00C12FA4">
        <w:t xml:space="preserve">Перечень, объемы и </w:t>
      </w:r>
      <w:r w:rsidRPr="00F92A2F">
        <w:t>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F92A2F"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F92A2F">
        <w:rPr>
          <w:b w:val="0"/>
          <w:szCs w:val="24"/>
        </w:rPr>
        <w:t>Техническ</w:t>
      </w:r>
      <w:r w:rsidR="003776BB" w:rsidRPr="00F92A2F">
        <w:rPr>
          <w:b w:val="0"/>
          <w:szCs w:val="24"/>
        </w:rPr>
        <w:t>о</w:t>
      </w:r>
      <w:proofErr w:type="gramStart"/>
      <w:r w:rsidR="003776BB" w:rsidRPr="00F92A2F">
        <w:rPr>
          <w:b w:val="0"/>
          <w:szCs w:val="24"/>
        </w:rPr>
        <w:t>е(</w:t>
      </w:r>
      <w:proofErr w:type="spellStart"/>
      <w:proofErr w:type="gramEnd"/>
      <w:r w:rsidRPr="00F92A2F">
        <w:rPr>
          <w:b w:val="0"/>
          <w:szCs w:val="24"/>
        </w:rPr>
        <w:t>ие</w:t>
      </w:r>
      <w:proofErr w:type="spellEnd"/>
      <w:r w:rsidR="003776BB" w:rsidRPr="00F92A2F">
        <w:rPr>
          <w:b w:val="0"/>
          <w:szCs w:val="24"/>
        </w:rPr>
        <w:t>)</w:t>
      </w:r>
      <w:r w:rsidRPr="00F92A2F">
        <w:rPr>
          <w:b w:val="0"/>
          <w:szCs w:val="24"/>
        </w:rPr>
        <w:t xml:space="preserve"> задани</w:t>
      </w:r>
      <w:r w:rsidR="003776BB" w:rsidRPr="00F92A2F">
        <w:rPr>
          <w:b w:val="0"/>
          <w:szCs w:val="24"/>
        </w:rPr>
        <w:t>е(</w:t>
      </w:r>
      <w:r w:rsidRPr="00F92A2F">
        <w:rPr>
          <w:b w:val="0"/>
          <w:szCs w:val="24"/>
        </w:rPr>
        <w:t>я</w:t>
      </w:r>
      <w:r w:rsidR="003776BB" w:rsidRPr="00F92A2F">
        <w:rPr>
          <w:b w:val="0"/>
          <w:szCs w:val="24"/>
        </w:rPr>
        <w:t>)</w:t>
      </w:r>
      <w:r w:rsidRPr="00F92A2F">
        <w:rPr>
          <w:b w:val="0"/>
          <w:szCs w:val="24"/>
        </w:rPr>
        <w:t xml:space="preserve"> </w:t>
      </w:r>
      <w:r w:rsidR="00A154B7" w:rsidRPr="00F92A2F">
        <w:rPr>
          <w:b w:val="0"/>
          <w:szCs w:val="24"/>
        </w:rPr>
        <w:t xml:space="preserve">по Лоту №1 (подраздел </w:t>
      </w:r>
      <w:r w:rsidR="00341CCF" w:rsidRPr="00F92A2F">
        <w:rPr>
          <w:b w:val="0"/>
          <w:szCs w:val="24"/>
        </w:rPr>
        <w:fldChar w:fldCharType="begin"/>
      </w:r>
      <w:r w:rsidR="00A154B7" w:rsidRPr="00F92A2F">
        <w:rPr>
          <w:b w:val="0"/>
          <w:szCs w:val="24"/>
        </w:rPr>
        <w:instrText xml:space="preserve"> REF _Ref440275279 \r \h </w:instrText>
      </w:r>
      <w:r w:rsidR="00341CCF" w:rsidRPr="00F92A2F">
        <w:rPr>
          <w:b w:val="0"/>
          <w:szCs w:val="24"/>
        </w:rPr>
      </w:r>
      <w:r w:rsidR="00F92A2F">
        <w:rPr>
          <w:b w:val="0"/>
          <w:szCs w:val="24"/>
        </w:rPr>
        <w:instrText xml:space="preserve"> \* MERGEFORMAT </w:instrText>
      </w:r>
      <w:r w:rsidR="00341CCF" w:rsidRPr="00F92A2F">
        <w:rPr>
          <w:b w:val="0"/>
          <w:szCs w:val="24"/>
        </w:rPr>
        <w:fldChar w:fldCharType="separate"/>
      </w:r>
      <w:r w:rsidR="00622B69" w:rsidRPr="00F92A2F">
        <w:rPr>
          <w:b w:val="0"/>
          <w:szCs w:val="24"/>
        </w:rPr>
        <w:t>1.1.4</w:t>
      </w:r>
      <w:r w:rsidR="00341CCF" w:rsidRPr="00F92A2F">
        <w:rPr>
          <w:b w:val="0"/>
          <w:szCs w:val="24"/>
        </w:rPr>
        <w:fldChar w:fldCharType="end"/>
      </w:r>
      <w:r w:rsidR="00A154B7" w:rsidRPr="00F92A2F">
        <w:rPr>
          <w:b w:val="0"/>
          <w:szCs w:val="24"/>
        </w:rPr>
        <w:t>)</w:t>
      </w:r>
      <w:r w:rsidRPr="00F92A2F">
        <w:rPr>
          <w:b w:val="0"/>
          <w:szCs w:val="24"/>
        </w:rPr>
        <w:t xml:space="preserve"> изложен</w:t>
      </w:r>
      <w:r w:rsidR="00F463E8" w:rsidRPr="00F92A2F">
        <w:rPr>
          <w:b w:val="0"/>
          <w:szCs w:val="24"/>
        </w:rPr>
        <w:t>о(</w:t>
      </w:r>
      <w:r w:rsidRPr="00F92A2F">
        <w:rPr>
          <w:b w:val="0"/>
          <w:szCs w:val="24"/>
        </w:rPr>
        <w:t>ы</w:t>
      </w:r>
      <w:r w:rsidR="00F463E8" w:rsidRPr="00F92A2F">
        <w:rPr>
          <w:b w:val="0"/>
          <w:szCs w:val="24"/>
        </w:rPr>
        <w:t>)</w:t>
      </w:r>
      <w:r w:rsidRPr="00F92A2F">
        <w:rPr>
          <w:b w:val="0"/>
          <w:szCs w:val="24"/>
        </w:rPr>
        <w:t xml:space="preserve"> в Приложении №1, которое является неотъемлемым приложением к настоящей документации и предоставляется </w:t>
      </w:r>
      <w:r w:rsidR="0021751A" w:rsidRPr="00F92A2F">
        <w:rPr>
          <w:b w:val="0"/>
          <w:szCs w:val="24"/>
        </w:rPr>
        <w:t>Участник</w:t>
      </w:r>
      <w:r w:rsidRPr="00F92A2F">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F92A2F" w:rsidRDefault="002B5044" w:rsidP="0021751A">
      <w:pPr>
        <w:pStyle w:val="2"/>
        <w:ind w:left="1701" w:hanging="1134"/>
      </w:pPr>
      <w:bookmarkStart w:id="450" w:name="_Ref194832984"/>
      <w:bookmarkStart w:id="451" w:name="_Ref197686508"/>
      <w:bookmarkStart w:id="452" w:name="_Toc423421727"/>
      <w:bookmarkStart w:id="453" w:name="_Toc441130992"/>
      <w:r w:rsidRPr="00F92A2F">
        <w:t>Требование к поставляемой продукции</w:t>
      </w:r>
      <w:bookmarkEnd w:id="450"/>
      <w:bookmarkEnd w:id="451"/>
      <w:bookmarkEnd w:id="452"/>
      <w:bookmarkEnd w:id="453"/>
    </w:p>
    <w:p w:rsidR="002B5044" w:rsidRPr="00F92A2F"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F92A2F">
        <w:rPr>
          <w:b w:val="0"/>
          <w:szCs w:val="24"/>
        </w:rPr>
        <w:t>Участник</w:t>
      </w:r>
      <w:r w:rsidR="002B5044" w:rsidRPr="00F92A2F">
        <w:rPr>
          <w:b w:val="0"/>
          <w:szCs w:val="24"/>
        </w:rPr>
        <w:t xml:space="preserve"> в составе свое</w:t>
      </w:r>
      <w:r w:rsidR="00841A6F" w:rsidRPr="00F92A2F">
        <w:rPr>
          <w:b w:val="0"/>
          <w:szCs w:val="24"/>
        </w:rPr>
        <w:t>й</w:t>
      </w:r>
      <w:r w:rsidR="002B5044" w:rsidRPr="00F92A2F">
        <w:rPr>
          <w:b w:val="0"/>
          <w:szCs w:val="24"/>
        </w:rPr>
        <w:t xml:space="preserve"> </w:t>
      </w:r>
      <w:r w:rsidR="00841A6F" w:rsidRPr="00F92A2F">
        <w:rPr>
          <w:b w:val="0"/>
          <w:szCs w:val="24"/>
        </w:rPr>
        <w:t>Заявки</w:t>
      </w:r>
      <w:r w:rsidR="002B5044" w:rsidRPr="00F92A2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F92A2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F92A2F">
        <w:rPr>
          <w:b w:val="0"/>
          <w:szCs w:val="24"/>
          <w:lang w:eastAsia="ru-RU"/>
        </w:rPr>
        <w:t>Техническог</w:t>
      </w:r>
      <w:proofErr w:type="gramStart"/>
      <w:r w:rsidR="003776BB" w:rsidRPr="00F92A2F">
        <w:rPr>
          <w:b w:val="0"/>
          <w:szCs w:val="24"/>
          <w:lang w:eastAsia="ru-RU"/>
        </w:rPr>
        <w:t>о</w:t>
      </w:r>
      <w:r w:rsidR="003776BB" w:rsidRPr="003803A7">
        <w:rPr>
          <w:b w:val="0"/>
          <w:szCs w:val="24"/>
          <w:lang w:eastAsia="ru-RU"/>
        </w:rPr>
        <w:t>(</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F92A2F" w:rsidRPr="00A704AF" w:rsidRDefault="00F92A2F" w:rsidP="00F92A2F">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p w:rsidR="00F92A2F" w:rsidRDefault="00F92A2F" w:rsidP="004F4D80">
      <w:pPr>
        <w:spacing w:line="240" w:lineRule="auto"/>
        <w:rPr>
          <w:b/>
          <w:sz w:val="24"/>
          <w:szCs w:val="24"/>
        </w:rPr>
      </w:pP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F92A2F">
            <w:pPr>
              <w:spacing w:line="240" w:lineRule="auto"/>
              <w:ind w:firstLine="0"/>
              <w:jc w:val="left"/>
              <w:rPr>
                <w:sz w:val="18"/>
                <w:szCs w:val="18"/>
              </w:rPr>
            </w:pPr>
            <w:r w:rsidRPr="00027E2F">
              <w:rPr>
                <w:b/>
                <w:sz w:val="18"/>
                <w:szCs w:val="18"/>
              </w:rPr>
              <w:t xml:space="preserve">Итого </w:t>
            </w:r>
            <w:r w:rsidR="00F92A2F">
              <w:rPr>
                <w:b/>
                <w:sz w:val="18"/>
                <w:szCs w:val="18"/>
              </w:rPr>
              <w:t xml:space="preserve">с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p w:rsidR="00F92A2F" w:rsidRDefault="00F92A2F" w:rsidP="004F4D80">
      <w:pPr>
        <w:spacing w:before="6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bookmarkStart w:id="1121" w:name="_GoBack"/>
      <w:bookmarkEnd w:id="1121"/>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1A2" w:rsidRDefault="00DD31A2">
      <w:pPr>
        <w:spacing w:line="240" w:lineRule="auto"/>
      </w:pPr>
      <w:r>
        <w:separator/>
      </w:r>
    </w:p>
  </w:endnote>
  <w:endnote w:type="continuationSeparator" w:id="0">
    <w:p w:rsidR="00DD31A2" w:rsidRDefault="00DD31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F92A2F">
      <w:rPr>
        <w:noProof/>
        <w:sz w:val="16"/>
        <w:szCs w:val="16"/>
        <w:lang w:eastAsia="ru-RU"/>
      </w:rPr>
      <w:t>75</w:t>
    </w:r>
    <w:r w:rsidR="00341CCF" w:rsidRPr="00FA0376">
      <w:rPr>
        <w:sz w:val="16"/>
        <w:szCs w:val="16"/>
        <w:lang w:eastAsia="ru-RU"/>
      </w:rPr>
      <w:fldChar w:fldCharType="end"/>
    </w:r>
  </w:p>
  <w:p w:rsidR="00856BD8" w:rsidRPr="00EE0539" w:rsidRDefault="00856BD8" w:rsidP="00832D0A">
    <w:pPr>
      <w:pStyle w:val="aff2"/>
      <w:jc w:val="center"/>
      <w:rPr>
        <w:sz w:val="18"/>
        <w:szCs w:val="18"/>
      </w:rPr>
    </w:pPr>
    <w:r>
      <w:rPr>
        <w:sz w:val="18"/>
        <w:szCs w:val="18"/>
      </w:rPr>
      <w:t xml:space="preserve">Открытый запрос предложений на </w:t>
    </w:r>
    <w:r w:rsidR="00F92A2F" w:rsidRPr="00F92A2F">
      <w:rPr>
        <w:sz w:val="18"/>
        <w:szCs w:val="18"/>
      </w:rPr>
      <w:t>право заключения Договора на поставку шкафов учета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1A2" w:rsidRDefault="00DD31A2">
      <w:pPr>
        <w:spacing w:line="240" w:lineRule="auto"/>
      </w:pPr>
      <w:r>
        <w:separator/>
      </w:r>
    </w:p>
  </w:footnote>
  <w:footnote w:type="continuationSeparator" w:id="0">
    <w:p w:rsidR="00DD31A2" w:rsidRDefault="00DD31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5244"/>
        </w:tabs>
        <w:ind w:left="5820"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31A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2A2F"/>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clear" w:pos="5244"/>
        <w:tab w:val="num" w:pos="0"/>
        <w:tab w:val="left" w:pos="1700"/>
      </w:tabs>
      <w:spacing w:before="160" w:after="120" w:line="288" w:lineRule="auto"/>
      <w:ind w:left="576"/>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BEBAD-535E-4737-B07D-18C6FBE7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77</Pages>
  <Words>23110</Words>
  <Characters>131730</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85</cp:revision>
  <cp:lastPrinted>2015-12-29T14:27:00Z</cp:lastPrinted>
  <dcterms:created xsi:type="dcterms:W3CDTF">2016-01-12T11:24:00Z</dcterms:created>
  <dcterms:modified xsi:type="dcterms:W3CDTF">2016-04-07T08:14:00Z</dcterms:modified>
</cp:coreProperties>
</file>