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E2A9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643DB" w:rsidRPr="000D67AD" w:rsidRDefault="006643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643DB" w:rsidRPr="000D67AD" w:rsidRDefault="006643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643DB" w:rsidRPr="000D67AD" w:rsidRDefault="006643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643DB" w:rsidRPr="000D67AD" w:rsidRDefault="006643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643DB" w:rsidRPr="000D67AD" w:rsidRDefault="006643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643DB" w:rsidRPr="000D67AD" w:rsidRDefault="006643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643DB" w:rsidRPr="000D67AD" w:rsidRDefault="006643D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643DB" w:rsidRPr="000D67AD" w:rsidRDefault="006643D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643DB" w:rsidRPr="000D67AD" w:rsidRDefault="006643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643DB" w:rsidRPr="00BA523A" w:rsidRDefault="006643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A523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A523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A523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523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A523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A523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523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43DB" w:rsidRPr="007417E6" w:rsidRDefault="006643DB" w:rsidP="006643DB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643DB" w:rsidRPr="00704295" w:rsidRDefault="006643DB" w:rsidP="006643DB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04295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6643DB" w:rsidRPr="00704295" w:rsidRDefault="006643DB" w:rsidP="006643DB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04295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6643DB" w:rsidRPr="00704295" w:rsidRDefault="006643DB" w:rsidP="006643DB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04295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6643DB" w:rsidRPr="00704295" w:rsidRDefault="006643DB" w:rsidP="006643DB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04295">
        <w:rPr>
          <w:bCs w:val="0"/>
          <w:sz w:val="24"/>
          <w:szCs w:val="24"/>
          <w:lang w:eastAsia="ru-RU"/>
        </w:rPr>
        <w:t>________________ А.П. Донских</w:t>
      </w:r>
    </w:p>
    <w:p w:rsidR="006643DB" w:rsidRPr="00704295" w:rsidRDefault="006643DB" w:rsidP="006643DB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6643DB" w:rsidRPr="00704295" w:rsidRDefault="006643DB" w:rsidP="006643DB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04295">
        <w:rPr>
          <w:bCs w:val="0"/>
          <w:sz w:val="24"/>
          <w:szCs w:val="24"/>
          <w:lang w:eastAsia="ru-RU"/>
        </w:rPr>
        <w:t xml:space="preserve"> «___» ____________ 2016 года.</w:t>
      </w:r>
    </w:p>
    <w:p w:rsidR="006643DB" w:rsidRPr="00C12FA4" w:rsidRDefault="006643DB" w:rsidP="006643DB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643DB" w:rsidRPr="00C12FA4" w:rsidRDefault="00717F60" w:rsidP="006643D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6643DB" w:rsidRPr="007D741C">
        <w:rPr>
          <w:b/>
          <w:sz w:val="24"/>
          <w:szCs w:val="24"/>
        </w:rPr>
        <w:t>Договора</w:t>
      </w:r>
      <w:proofErr w:type="gramEnd"/>
      <w:r w:rsidR="006643DB" w:rsidRPr="007D741C">
        <w:rPr>
          <w:b/>
          <w:sz w:val="24"/>
          <w:szCs w:val="24"/>
        </w:rPr>
        <w:t xml:space="preserve"> на оказание услуг по техническому обслуживанию автотранспорта, крановых установок, подъёмных приспособлений без ОПО для нужд ПАО «МРСК Центра» (филиала «Тамбовэнерго»).</w:t>
      </w:r>
    </w:p>
    <w:p w:rsidR="007556FF" w:rsidRPr="00C12FA4" w:rsidRDefault="007556FF" w:rsidP="006643DB">
      <w:pPr>
        <w:spacing w:line="264" w:lineRule="auto"/>
        <w:ind w:firstLine="0"/>
        <w:jc w:val="center"/>
        <w:rPr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43DB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CC668E" w:rsidRDefault="0064253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CC668E">
        <w:rPr>
          <w:noProof/>
        </w:rPr>
        <w:t>1</w:t>
      </w:r>
      <w:r w:rsidR="00CC668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CC668E">
        <w:rPr>
          <w:noProof/>
        </w:rPr>
        <w:t>Общие положения</w:t>
      </w:r>
      <w:r w:rsidR="00CC668E">
        <w:rPr>
          <w:noProof/>
        </w:rPr>
        <w:tab/>
      </w:r>
      <w:r>
        <w:rPr>
          <w:noProof/>
        </w:rPr>
        <w:fldChar w:fldCharType="begin"/>
      </w:r>
      <w:r w:rsidR="00CC668E">
        <w:rPr>
          <w:noProof/>
        </w:rPr>
        <w:instrText xml:space="preserve"> PAGEREF _Toc441131293 \h </w:instrText>
      </w:r>
      <w:r>
        <w:rPr>
          <w:noProof/>
        </w:rPr>
      </w:r>
      <w:r>
        <w:rPr>
          <w:noProof/>
        </w:rPr>
        <w:fldChar w:fldCharType="separate"/>
      </w:r>
      <w:r w:rsidR="001222CA">
        <w:rPr>
          <w:noProof/>
        </w:rPr>
        <w:t>4</w:t>
      </w:r>
      <w:r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8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A46A9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_Toc441131306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_Toc441131307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_Toc441131320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34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A46A9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A46A9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47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53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A46A9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A46A9">
        <w:rPr>
          <w:noProof/>
        </w:rPr>
        <w:t>Форма Анкеты Участника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53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A46A9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A46A9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58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_Toc441131392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A46A9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A46A9">
        <w:rPr>
          <w:noProof/>
          <w:color w:val="000000"/>
        </w:rPr>
        <w:t>(форма 16)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A46A9">
        <w:rPr>
          <w:noProof/>
          <w:color w:val="000000"/>
        </w:rPr>
        <w:t>(форма 17)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78</w:t>
      </w:r>
      <w:r w:rsidR="0064253F">
        <w:rPr>
          <w:noProof/>
        </w:rPr>
        <w:fldChar w:fldCharType="end"/>
      </w:r>
    </w:p>
    <w:p w:rsidR="00717F60" w:rsidRPr="00E71A48" w:rsidRDefault="0064253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293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294"/>
      <w:bookmarkEnd w:id="8"/>
      <w:r w:rsidRPr="00E71A48">
        <w:t>Общие сведения о процедуре запроса предложений</w:t>
      </w:r>
      <w:bookmarkEnd w:id="9"/>
    </w:p>
    <w:p w:rsidR="006643DB" w:rsidRPr="007D741C" w:rsidRDefault="00717F60" w:rsidP="006643D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6643D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643DB">
        <w:rPr>
          <w:iCs/>
          <w:sz w:val="24"/>
          <w:szCs w:val="24"/>
        </w:rPr>
        <w:t>– ПАО «МРСК Центра» (далее – Заказчик или Организатор)</w:t>
      </w:r>
      <w:r w:rsidRPr="006643D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6643DB">
        <w:rPr>
          <w:iCs/>
          <w:sz w:val="24"/>
          <w:szCs w:val="24"/>
        </w:rPr>
        <w:t xml:space="preserve"> </w:t>
      </w:r>
      <w:proofErr w:type="gramStart"/>
      <w:r w:rsidR="007556FF" w:rsidRPr="006643DB">
        <w:rPr>
          <w:iCs/>
          <w:sz w:val="24"/>
          <w:szCs w:val="24"/>
        </w:rPr>
        <w:t>РФ, 127018, г. Москва, ул. 2-я Ямская, 4</w:t>
      </w:r>
      <w:r w:rsidR="00EC1043" w:rsidRPr="006643DB">
        <w:rPr>
          <w:iCs/>
          <w:sz w:val="24"/>
          <w:szCs w:val="24"/>
        </w:rPr>
        <w:t>, с</w:t>
      </w:r>
      <w:r w:rsidRPr="006643DB">
        <w:rPr>
          <w:iCs/>
          <w:sz w:val="24"/>
          <w:szCs w:val="24"/>
        </w:rPr>
        <w:t xml:space="preserve">екретарь Закупочной комиссии – </w:t>
      </w:r>
      <w:bookmarkStart w:id="14" w:name="_Ref440269836"/>
      <w:bookmarkEnd w:id="10"/>
      <w:bookmarkEnd w:id="11"/>
      <w:bookmarkEnd w:id="12"/>
      <w:bookmarkEnd w:id="13"/>
      <w:r w:rsidR="006643DB" w:rsidRPr="007D37B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</w:r>
      <w:r w:rsidR="006643DB">
        <w:rPr>
          <w:iCs/>
          <w:sz w:val="24"/>
          <w:szCs w:val="24"/>
        </w:rPr>
        <w:t>Кобелева Е.Ю</w:t>
      </w:r>
      <w:r w:rsidR="006643DB" w:rsidRPr="007D37B9">
        <w:rPr>
          <w:iCs/>
          <w:sz w:val="24"/>
          <w:szCs w:val="24"/>
        </w:rPr>
        <w:t>., контактный телефон: (4752)</w:t>
      </w:r>
      <w:r w:rsidR="006643DB">
        <w:rPr>
          <w:iCs/>
          <w:sz w:val="24"/>
          <w:szCs w:val="24"/>
        </w:rPr>
        <w:t>56-95-</w:t>
      </w:r>
      <w:r w:rsidR="006643DB" w:rsidRPr="007D37B9">
        <w:rPr>
          <w:iCs/>
          <w:sz w:val="24"/>
          <w:szCs w:val="24"/>
        </w:rPr>
        <w:t xml:space="preserve">67, </w:t>
      </w:r>
      <w:r w:rsidR="006643DB" w:rsidRPr="007D37B9">
        <w:rPr>
          <w:sz w:val="24"/>
          <w:szCs w:val="24"/>
        </w:rPr>
        <w:t>адрес электронной почты</w:t>
      </w:r>
      <w:r w:rsidR="006643DB" w:rsidRPr="007D37B9">
        <w:rPr>
          <w:bCs w:val="0"/>
          <w:color w:val="0000FF"/>
          <w:sz w:val="24"/>
          <w:szCs w:val="24"/>
          <w:u w:val="single"/>
          <w:lang w:eastAsia="ru-RU"/>
        </w:rPr>
        <w:t xml:space="preserve"> kobeleva.ey@mrsk-1.ru.</w:t>
      </w:r>
      <w:r w:rsidR="006643DB" w:rsidRPr="007D37B9">
        <w:rPr>
          <w:iCs/>
          <w:sz w:val="24"/>
          <w:szCs w:val="24"/>
        </w:rPr>
        <w:t>, ответственное лицо –</w:t>
      </w:r>
      <w:r w:rsidR="006643DB" w:rsidRPr="007D37B9">
        <w:rPr>
          <w:sz w:val="24"/>
          <w:szCs w:val="24"/>
        </w:rPr>
        <w:t xml:space="preserve"> </w:t>
      </w:r>
      <w:r w:rsidR="006643DB">
        <w:rPr>
          <w:sz w:val="24"/>
          <w:szCs w:val="24"/>
        </w:rPr>
        <w:t xml:space="preserve">Кобелева Елена </w:t>
      </w:r>
      <w:r w:rsidR="006643DB" w:rsidRPr="007D37B9">
        <w:rPr>
          <w:sz w:val="24"/>
          <w:szCs w:val="24"/>
        </w:rPr>
        <w:t xml:space="preserve">Юрьевна, контактный телефон - </w:t>
      </w:r>
      <w:r w:rsidR="006643DB" w:rsidRPr="007D37B9">
        <w:rPr>
          <w:iCs/>
          <w:sz w:val="24"/>
          <w:szCs w:val="24"/>
        </w:rPr>
        <w:t>(4752)56-95-67</w:t>
      </w:r>
      <w:r w:rsidR="006643DB" w:rsidRPr="007D37B9">
        <w:rPr>
          <w:sz w:val="24"/>
          <w:szCs w:val="24"/>
        </w:rPr>
        <w:t xml:space="preserve">, адрес электронной почты: </w:t>
      </w:r>
      <w:r w:rsidR="006643DB" w:rsidRPr="007D37B9">
        <w:rPr>
          <w:bCs w:val="0"/>
          <w:color w:val="0000FF"/>
          <w:sz w:val="24"/>
          <w:szCs w:val="24"/>
          <w:u w:val="single"/>
          <w:lang w:eastAsia="ru-RU"/>
        </w:rPr>
        <w:t>kobeleva.ey@mrsk-1.ru</w:t>
      </w:r>
      <w:r w:rsidR="006643DB" w:rsidRPr="007D37B9">
        <w:rPr>
          <w:u w:val="single"/>
        </w:rPr>
        <w:t>.</w:t>
      </w:r>
      <w:proofErr w:type="gramEnd"/>
      <w:r w:rsidR="006643DB" w:rsidRPr="007D37B9">
        <w:rPr>
          <w:sz w:val="24"/>
          <w:szCs w:val="24"/>
        </w:rPr>
        <w:t xml:space="preserve"> </w:t>
      </w:r>
      <w:proofErr w:type="gramStart"/>
      <w:r w:rsidR="006643DB" w:rsidRPr="007D37B9">
        <w:rPr>
          <w:iCs/>
          <w:sz w:val="24"/>
          <w:szCs w:val="24"/>
        </w:rPr>
        <w:t>Извещением</w:t>
      </w:r>
      <w:r w:rsidR="006643DB" w:rsidRPr="007D37B9">
        <w:rPr>
          <w:sz w:val="24"/>
          <w:szCs w:val="24"/>
        </w:rPr>
        <w:t xml:space="preserve"> о проведении открытого </w:t>
      </w:r>
      <w:r w:rsidR="006643DB" w:rsidRPr="007D37B9">
        <w:rPr>
          <w:iCs/>
          <w:sz w:val="24"/>
          <w:szCs w:val="24"/>
        </w:rPr>
        <w:t>запроса предложений</w:t>
      </w:r>
      <w:r w:rsidR="006643DB" w:rsidRPr="007D37B9">
        <w:rPr>
          <w:sz w:val="24"/>
          <w:szCs w:val="24"/>
        </w:rPr>
        <w:t xml:space="preserve">, опубликованным </w:t>
      </w:r>
      <w:r w:rsidR="006643DB" w:rsidRPr="007D37B9">
        <w:rPr>
          <w:b/>
          <w:sz w:val="24"/>
          <w:szCs w:val="24"/>
        </w:rPr>
        <w:t>«</w:t>
      </w:r>
      <w:r w:rsidR="006643DB">
        <w:rPr>
          <w:b/>
          <w:sz w:val="24"/>
          <w:szCs w:val="24"/>
        </w:rPr>
        <w:t>1</w:t>
      </w:r>
      <w:r w:rsidR="00BA523A">
        <w:rPr>
          <w:b/>
          <w:sz w:val="24"/>
          <w:szCs w:val="24"/>
        </w:rPr>
        <w:t>7</w:t>
      </w:r>
      <w:r w:rsidR="006643DB" w:rsidRPr="007D37B9">
        <w:rPr>
          <w:b/>
          <w:sz w:val="24"/>
          <w:szCs w:val="24"/>
        </w:rPr>
        <w:t xml:space="preserve">» </w:t>
      </w:r>
      <w:r w:rsidR="006643DB">
        <w:rPr>
          <w:b/>
          <w:sz w:val="24"/>
          <w:szCs w:val="24"/>
        </w:rPr>
        <w:t>феврал</w:t>
      </w:r>
      <w:r w:rsidR="006643DB" w:rsidRPr="007D37B9">
        <w:rPr>
          <w:b/>
          <w:sz w:val="24"/>
          <w:szCs w:val="24"/>
        </w:rPr>
        <w:t>я 2016 г.</w:t>
      </w:r>
      <w:r w:rsidR="006643DB" w:rsidRPr="007D37B9">
        <w:rPr>
          <w:sz w:val="24"/>
          <w:szCs w:val="24"/>
        </w:rPr>
        <w:t xml:space="preserve"> на официальном сайте (</w:t>
      </w:r>
      <w:hyperlink r:id="rId18" w:history="1">
        <w:r w:rsidR="006643DB" w:rsidRPr="007D37B9">
          <w:rPr>
            <w:rStyle w:val="a7"/>
            <w:sz w:val="24"/>
            <w:szCs w:val="24"/>
          </w:rPr>
          <w:t>www.zakupki.</w:t>
        </w:r>
        <w:r w:rsidR="006643DB" w:rsidRPr="007D37B9">
          <w:rPr>
            <w:rStyle w:val="a7"/>
            <w:sz w:val="24"/>
            <w:szCs w:val="24"/>
            <w:lang w:val="en-US"/>
          </w:rPr>
          <w:t>gov</w:t>
        </w:r>
        <w:r w:rsidR="006643DB" w:rsidRPr="007D37B9">
          <w:rPr>
            <w:rStyle w:val="a7"/>
            <w:sz w:val="24"/>
            <w:szCs w:val="24"/>
          </w:rPr>
          <w:t>.ru</w:t>
        </w:r>
      </w:hyperlink>
      <w:r w:rsidR="006643DB" w:rsidRPr="007D37B9">
        <w:rPr>
          <w:sz w:val="24"/>
          <w:szCs w:val="24"/>
        </w:rPr>
        <w:t>),</w:t>
      </w:r>
      <w:r w:rsidR="006643DB" w:rsidRPr="007D37B9">
        <w:rPr>
          <w:iCs/>
          <w:sz w:val="24"/>
          <w:szCs w:val="24"/>
        </w:rPr>
        <w:t xml:space="preserve"> </w:t>
      </w:r>
      <w:r w:rsidR="006643DB" w:rsidRPr="007D37B9">
        <w:rPr>
          <w:sz w:val="24"/>
          <w:szCs w:val="24"/>
        </w:rPr>
        <w:t xml:space="preserve">на сайте </w:t>
      </w:r>
      <w:r w:rsidR="006643DB" w:rsidRPr="007D37B9">
        <w:rPr>
          <w:iCs/>
          <w:sz w:val="24"/>
          <w:szCs w:val="24"/>
        </w:rPr>
        <w:t>ПАО «МРСК Центра»</w:t>
      </w:r>
      <w:r w:rsidR="006643DB" w:rsidRPr="007D37B9">
        <w:rPr>
          <w:sz w:val="24"/>
          <w:szCs w:val="24"/>
        </w:rPr>
        <w:t xml:space="preserve"> (</w:t>
      </w:r>
      <w:hyperlink r:id="rId19" w:history="1">
        <w:r w:rsidR="006643DB" w:rsidRPr="007D37B9">
          <w:rPr>
            <w:rStyle w:val="a7"/>
            <w:sz w:val="24"/>
            <w:szCs w:val="24"/>
          </w:rPr>
          <w:t>www.mrsk-1.ru</w:t>
        </w:r>
      </w:hyperlink>
      <w:r w:rsidR="006643DB" w:rsidRPr="007D37B9">
        <w:rPr>
          <w:sz w:val="24"/>
          <w:szCs w:val="24"/>
        </w:rPr>
        <w:t>), на сайте электронной торговой площадки ПАО «</w:t>
      </w:r>
      <w:proofErr w:type="spellStart"/>
      <w:r w:rsidR="006643DB" w:rsidRPr="007D37B9">
        <w:rPr>
          <w:sz w:val="24"/>
          <w:szCs w:val="24"/>
        </w:rPr>
        <w:t>Россети</w:t>
      </w:r>
      <w:proofErr w:type="spellEnd"/>
      <w:r w:rsidR="006643DB" w:rsidRPr="007D37B9">
        <w:rPr>
          <w:sz w:val="24"/>
          <w:szCs w:val="24"/>
        </w:rPr>
        <w:t xml:space="preserve">» </w:t>
      </w:r>
      <w:hyperlink r:id="rId20" w:history="1">
        <w:r w:rsidR="006643DB" w:rsidRPr="007D37B9">
          <w:rPr>
            <w:rStyle w:val="a7"/>
            <w:sz w:val="24"/>
            <w:szCs w:val="24"/>
          </w:rPr>
          <w:t>www.b2b-mrsk.ru</w:t>
        </w:r>
      </w:hyperlink>
      <w:r w:rsidR="006643DB" w:rsidRPr="007D37B9">
        <w:rPr>
          <w:sz w:val="24"/>
          <w:szCs w:val="24"/>
        </w:rPr>
        <w:t xml:space="preserve"> (далее — ЭТП), </w:t>
      </w:r>
      <w:r w:rsidR="006643DB" w:rsidRPr="007D37B9">
        <w:rPr>
          <w:iCs/>
          <w:sz w:val="24"/>
          <w:szCs w:val="24"/>
        </w:rPr>
        <w:t>приг</w:t>
      </w:r>
      <w:r w:rsidR="006643DB" w:rsidRPr="007D37B9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6643DB">
        <w:rPr>
          <w:sz w:val="24"/>
          <w:szCs w:val="24"/>
        </w:rPr>
        <w:t xml:space="preserve"> (далее - Участники)</w:t>
      </w:r>
      <w:r w:rsidR="006643DB" w:rsidRPr="00862664">
        <w:rPr>
          <w:sz w:val="24"/>
          <w:szCs w:val="24"/>
        </w:rPr>
        <w:t xml:space="preserve"> к участию в </w:t>
      </w:r>
      <w:r w:rsidR="006643DB" w:rsidRPr="007D741C">
        <w:rPr>
          <w:sz w:val="24"/>
          <w:szCs w:val="24"/>
        </w:rPr>
        <w:t>процедуре Открытого запроса предложений (далее – запрос</w:t>
      </w:r>
      <w:proofErr w:type="gramEnd"/>
      <w:r w:rsidR="006643DB" w:rsidRPr="007D741C">
        <w:rPr>
          <w:sz w:val="24"/>
          <w:szCs w:val="24"/>
        </w:rPr>
        <w:t xml:space="preserve"> предложений) на право заключения Договора на оказание услуг по техническому обслуживанию автотранспорта, крановых установок, подъёмных приспособлений без ОПО для нужд ПАО «МРСК Центра» (филиала «Тамбовэнерго»).</w:t>
      </w:r>
    </w:p>
    <w:p w:rsidR="00717F60" w:rsidRPr="006643D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643DB">
        <w:rPr>
          <w:sz w:val="24"/>
          <w:szCs w:val="24"/>
        </w:rPr>
        <w:t xml:space="preserve">Настоящий </w:t>
      </w:r>
      <w:r w:rsidR="004B5EB3" w:rsidRPr="006643DB">
        <w:rPr>
          <w:sz w:val="24"/>
          <w:szCs w:val="24"/>
        </w:rPr>
        <w:t>З</w:t>
      </w:r>
      <w:r w:rsidRPr="006643D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643DB">
        <w:rPr>
          <w:sz w:val="24"/>
          <w:szCs w:val="24"/>
        </w:rPr>
        <w:t>электронной торговой площадк</w:t>
      </w:r>
      <w:r w:rsidR="00414AB1" w:rsidRPr="006643DB">
        <w:rPr>
          <w:sz w:val="24"/>
          <w:szCs w:val="24"/>
        </w:rPr>
        <w:t>и</w:t>
      </w:r>
      <w:r w:rsidR="00702B2C" w:rsidRPr="006643DB">
        <w:rPr>
          <w:sz w:val="24"/>
          <w:szCs w:val="24"/>
        </w:rPr>
        <w:t xml:space="preserve"> </w:t>
      </w:r>
      <w:r w:rsidR="000D70B6" w:rsidRPr="006643DB">
        <w:rPr>
          <w:sz w:val="24"/>
          <w:szCs w:val="24"/>
        </w:rPr>
        <w:t>П</w:t>
      </w:r>
      <w:r w:rsidR="00702B2C" w:rsidRPr="006643DB">
        <w:rPr>
          <w:sz w:val="24"/>
          <w:szCs w:val="24"/>
        </w:rPr>
        <w:t>АО «</w:t>
      </w:r>
      <w:proofErr w:type="spellStart"/>
      <w:r w:rsidR="00702B2C" w:rsidRPr="006643DB">
        <w:rPr>
          <w:sz w:val="24"/>
          <w:szCs w:val="24"/>
        </w:rPr>
        <w:t>Россети</w:t>
      </w:r>
      <w:proofErr w:type="spellEnd"/>
      <w:r w:rsidR="00702B2C" w:rsidRPr="006643DB">
        <w:rPr>
          <w:sz w:val="24"/>
          <w:szCs w:val="24"/>
        </w:rPr>
        <w:t xml:space="preserve">» </w:t>
      </w:r>
      <w:hyperlink r:id="rId21" w:history="1">
        <w:r w:rsidR="00702B2C" w:rsidRPr="006643DB">
          <w:rPr>
            <w:rStyle w:val="a7"/>
            <w:sz w:val="24"/>
            <w:szCs w:val="24"/>
          </w:rPr>
          <w:t>www.b2b-mrsk.ru</w:t>
        </w:r>
      </w:hyperlink>
      <w:r w:rsidR="00702B2C" w:rsidRPr="006643DB">
        <w:rPr>
          <w:sz w:val="24"/>
          <w:szCs w:val="24"/>
        </w:rPr>
        <w:t xml:space="preserve"> (далее — ЭТП)</w:t>
      </w:r>
      <w:r w:rsidR="005B75A6" w:rsidRPr="006643DB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bookmarkEnd w:id="17"/>
    <w:p w:rsidR="006643DB" w:rsidRPr="007D741C" w:rsidRDefault="006643DB" w:rsidP="006643DB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643DB">
        <w:rPr>
          <w:b/>
          <w:sz w:val="24"/>
          <w:szCs w:val="24"/>
          <w:u w:val="single"/>
        </w:rPr>
        <w:t>Лот №1</w:t>
      </w:r>
      <w:r w:rsidRPr="007D741C">
        <w:rPr>
          <w:sz w:val="24"/>
          <w:szCs w:val="24"/>
          <w:u w:val="single"/>
        </w:rPr>
        <w:t>:</w:t>
      </w:r>
      <w:r w:rsidRPr="00C12FA4">
        <w:rPr>
          <w:sz w:val="24"/>
          <w:szCs w:val="24"/>
        </w:rPr>
        <w:t xml:space="preserve"> право </w:t>
      </w:r>
      <w:r w:rsidRPr="007D741C">
        <w:rPr>
          <w:sz w:val="24"/>
          <w:szCs w:val="24"/>
        </w:rPr>
        <w:t>заключения Договора на оказание услуг по техническому обслуживанию автотранспорта, крановых установок, подъёмных приспособлений без ОПО для нужд ПАО «МРСК Центра» (филиала «Тамбовэнерго»).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6643DB">
        <w:rPr>
          <w:b/>
          <w:sz w:val="24"/>
          <w:szCs w:val="24"/>
        </w:rPr>
        <w:t>1 (один)</w:t>
      </w:r>
      <w:r w:rsidRPr="00C12FA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FA7326" w:rsidRPr="006643DB">
        <w:rPr>
          <w:sz w:val="24"/>
          <w:szCs w:val="24"/>
        </w:rPr>
        <w:t xml:space="preserve">в соответствии </w:t>
      </w:r>
      <w:r w:rsidR="002D2587" w:rsidRPr="006643DB">
        <w:rPr>
          <w:sz w:val="24"/>
          <w:szCs w:val="24"/>
        </w:rPr>
        <w:t>со сроками, указанными в</w:t>
      </w:r>
      <w:r w:rsidR="00FA7326" w:rsidRPr="006643DB">
        <w:rPr>
          <w:sz w:val="24"/>
          <w:szCs w:val="24"/>
        </w:rPr>
        <w:t xml:space="preserve"> Приложени</w:t>
      </w:r>
      <w:r w:rsidR="002D2587" w:rsidRPr="006643DB">
        <w:rPr>
          <w:sz w:val="24"/>
          <w:szCs w:val="24"/>
        </w:rPr>
        <w:t>и</w:t>
      </w:r>
      <w:r w:rsidR="00FA7326" w:rsidRPr="006643DB">
        <w:rPr>
          <w:sz w:val="24"/>
          <w:szCs w:val="24"/>
        </w:rPr>
        <w:t xml:space="preserve"> №1 к настоящей документации</w:t>
      </w:r>
      <w:r w:rsidR="00717F60" w:rsidRPr="006643DB">
        <w:rPr>
          <w:sz w:val="24"/>
          <w:szCs w:val="24"/>
        </w:rPr>
        <w:t>.</w:t>
      </w:r>
      <w:bookmarkEnd w:id="19"/>
    </w:p>
    <w:p w:rsidR="008D2928" w:rsidRPr="006643D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6643DB">
        <w:rPr>
          <w:sz w:val="24"/>
          <w:szCs w:val="24"/>
        </w:rPr>
        <w:t xml:space="preserve">на </w:t>
      </w:r>
      <w:r w:rsidR="00425F34" w:rsidRPr="006643DB">
        <w:rPr>
          <w:sz w:val="24"/>
          <w:szCs w:val="24"/>
        </w:rPr>
        <w:t xml:space="preserve">территории </w:t>
      </w:r>
      <w:r w:rsidR="006643DB">
        <w:rPr>
          <w:sz w:val="24"/>
          <w:szCs w:val="24"/>
        </w:rPr>
        <w:t>Тамбовской области</w:t>
      </w:r>
      <w:r w:rsidRPr="006643DB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4253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4253F">
        <w:rPr>
          <w:iCs/>
          <w:sz w:val="24"/>
          <w:szCs w:val="24"/>
        </w:rPr>
      </w:r>
      <w:r w:rsidR="0064253F">
        <w:rPr>
          <w:iCs/>
          <w:sz w:val="24"/>
          <w:szCs w:val="24"/>
        </w:rPr>
        <w:fldChar w:fldCharType="separate"/>
      </w:r>
      <w:r w:rsidR="001222CA">
        <w:rPr>
          <w:iCs/>
          <w:sz w:val="24"/>
          <w:szCs w:val="24"/>
        </w:rPr>
        <w:t>3</w:t>
      </w:r>
      <w:r w:rsidR="0064253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4253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4</w:t>
      </w:r>
      <w:r w:rsidR="0064253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31B13">
        <w:fldChar w:fldCharType="begin"/>
      </w:r>
      <w:r w:rsidR="00131B13">
        <w:instrText xml:space="preserve"> REF _Ref305973574 \r \h  \* MERGEFORMAT </w:instrText>
      </w:r>
      <w:r w:rsidR="00131B13">
        <w:fldChar w:fldCharType="separate"/>
      </w:r>
      <w:r w:rsidR="001222CA">
        <w:t>2</w:t>
      </w:r>
      <w:r w:rsidR="00131B13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4253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4253F">
        <w:rPr>
          <w:iCs/>
          <w:sz w:val="24"/>
          <w:szCs w:val="24"/>
        </w:rPr>
      </w:r>
      <w:r w:rsidR="0064253F">
        <w:rPr>
          <w:iCs/>
          <w:sz w:val="24"/>
          <w:szCs w:val="24"/>
        </w:rPr>
        <w:fldChar w:fldCharType="separate"/>
      </w:r>
      <w:r w:rsidR="001222CA">
        <w:rPr>
          <w:iCs/>
          <w:sz w:val="24"/>
          <w:szCs w:val="24"/>
        </w:rPr>
        <w:t>5</w:t>
      </w:r>
      <w:r w:rsidR="0064253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_Ref440270637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1.1.5</w:t>
      </w:r>
      <w:r w:rsidR="00131B13">
        <w:fldChar w:fldCharType="end"/>
      </w:r>
      <w:r w:rsidRPr="00366652">
        <w:rPr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_Ref440270663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1.1.7</w:t>
      </w:r>
      <w:r w:rsidR="00131B13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 xml:space="preserve">услуг, форме и </w:t>
      </w:r>
      <w:r w:rsidR="00366652" w:rsidRPr="00D622FF">
        <w:rPr>
          <w:sz w:val="24"/>
          <w:szCs w:val="24"/>
        </w:rPr>
        <w:t>порядку оплаты</w:t>
      </w:r>
      <w:r w:rsidRPr="00D622FF">
        <w:rPr>
          <w:sz w:val="24"/>
          <w:szCs w:val="24"/>
        </w:rPr>
        <w:t>, указанным в Приложении №1 (Техническ</w:t>
      </w:r>
      <w:r w:rsidR="00A154B7" w:rsidRPr="00D622FF">
        <w:rPr>
          <w:sz w:val="24"/>
          <w:szCs w:val="24"/>
        </w:rPr>
        <w:t>ом</w:t>
      </w:r>
      <w:r w:rsidR="006643DB">
        <w:rPr>
          <w:sz w:val="24"/>
          <w:szCs w:val="24"/>
        </w:rPr>
        <w:t xml:space="preserve"> </w:t>
      </w:r>
      <w:r w:rsidRPr="00D622FF">
        <w:rPr>
          <w:sz w:val="24"/>
          <w:szCs w:val="24"/>
        </w:rPr>
        <w:t>задани</w:t>
      </w:r>
      <w:proofErr w:type="gramStart"/>
      <w:r w:rsidR="00A154B7" w:rsidRPr="00D622FF">
        <w:rPr>
          <w:sz w:val="24"/>
          <w:szCs w:val="24"/>
        </w:rPr>
        <w:t>и(</w:t>
      </w:r>
      <w:proofErr w:type="spellStart"/>
      <w:proofErr w:type="gramEnd"/>
      <w:r w:rsidRPr="00D622FF">
        <w:rPr>
          <w:sz w:val="24"/>
          <w:szCs w:val="24"/>
        </w:rPr>
        <w:t>ях</w:t>
      </w:r>
      <w:proofErr w:type="spellEnd"/>
      <w:r w:rsidR="00A154B7" w:rsidRPr="00D622FF">
        <w:rPr>
          <w:sz w:val="24"/>
          <w:szCs w:val="24"/>
        </w:rPr>
        <w:t>)</w:t>
      </w:r>
      <w:r w:rsidRPr="00D622FF">
        <w:rPr>
          <w:sz w:val="24"/>
          <w:szCs w:val="24"/>
        </w:rPr>
        <w:t xml:space="preserve">) </w:t>
      </w:r>
      <w:r w:rsidR="00D622FF" w:rsidRPr="00D622FF">
        <w:rPr>
          <w:sz w:val="24"/>
          <w:szCs w:val="24"/>
        </w:rPr>
        <w:t>и/или в Приложении №2 (проекте Договора)</w:t>
      </w:r>
      <w:r w:rsidR="00D622FF" w:rsidRPr="00D622FF">
        <w:rPr>
          <w:bCs w:val="0"/>
          <w:iCs/>
          <w:szCs w:val="24"/>
        </w:rPr>
        <w:t xml:space="preserve"> </w:t>
      </w:r>
      <w:r w:rsidRPr="00D622FF">
        <w:rPr>
          <w:sz w:val="24"/>
          <w:szCs w:val="24"/>
        </w:rPr>
        <w:t>к настоящей Документации,</w:t>
      </w:r>
      <w:r w:rsidRPr="00366652">
        <w:rPr>
          <w:sz w:val="24"/>
          <w:szCs w:val="24"/>
        </w:rPr>
        <w:t xml:space="preserve">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_Ref440270637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1.1.5</w:t>
      </w:r>
      <w:r w:rsidR="00131B13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_Ref440270663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1.1.7</w:t>
      </w:r>
      <w:r w:rsidR="00131B13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64253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1.1.7</w:t>
      </w:r>
      <w:r w:rsidR="0064253F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295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_Ref305973033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3.2</w:t>
      </w:r>
      <w:r w:rsidR="00131B1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296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31B13">
        <w:fldChar w:fldCharType="begin"/>
      </w:r>
      <w:r w:rsidR="00131B13">
        <w:instrText xml:space="preserve"> REF _Ref191386109 \n \h  \* MERGEFORMAT </w:instrText>
      </w:r>
      <w:r w:rsidR="00131B13">
        <w:fldChar w:fldCharType="separate"/>
      </w:r>
      <w:r w:rsidR="001222CA" w:rsidRPr="001222CA">
        <w:rPr>
          <w:color w:val="000000"/>
          <w:sz w:val="24"/>
          <w:szCs w:val="24"/>
        </w:rPr>
        <w:t>3.3.2</w:t>
      </w:r>
      <w:r w:rsidR="00131B13">
        <w:fldChar w:fldCharType="end"/>
      </w:r>
      <w:r w:rsidR="00721B30">
        <w:rPr>
          <w:color w:val="000000"/>
          <w:sz w:val="24"/>
          <w:szCs w:val="24"/>
        </w:rPr>
        <w:t>)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297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31B13">
        <w:fldChar w:fldCharType="begin"/>
      </w:r>
      <w:r w:rsidR="00131B13">
        <w:instrText xml:space="preserve"> REF _Ref191386164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 xml:space="preserve"> 1.4.1 </w:t>
      </w:r>
      <w:r w:rsidR="00131B1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31B13">
        <w:fldChar w:fldCharType="begin"/>
      </w:r>
      <w:r w:rsidR="00131B13">
        <w:instrText xml:space="preserve"> REF _Ref306978606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 xml:space="preserve"> 1.4.2 </w:t>
      </w:r>
      <w:r w:rsidR="00131B13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298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_Ref306114966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3.3.11</w:t>
      </w:r>
      <w:r w:rsidR="00131B1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299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300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4253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1.1.4</w:t>
      </w:r>
      <w:r w:rsidR="0064253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1" w:name="_Toc440361306"/>
      <w:bookmarkStart w:id="62" w:name="_Toc440376061"/>
      <w:bookmarkStart w:id="63" w:name="_Toc440376188"/>
      <w:bookmarkStart w:id="64" w:name="_Toc440382453"/>
      <w:bookmarkStart w:id="65" w:name="_Toc440447123"/>
      <w:bookmarkStart w:id="66" w:name="_Toc440632283"/>
      <w:bookmarkStart w:id="67" w:name="_Toc440875056"/>
      <w:bookmarkStart w:id="68" w:name="_Toc441131301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31B13">
        <w:fldChar w:fldCharType="begin"/>
      </w:r>
      <w:r w:rsidR="00131B13">
        <w:instrText xml:space="preserve"> REF _Ref305973147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3.3</w:t>
      </w:r>
      <w:r w:rsidR="00131B13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9" w:name="_Toc440361307"/>
      <w:bookmarkStart w:id="70" w:name="_Toc440376062"/>
      <w:bookmarkStart w:id="71" w:name="_Toc440376189"/>
      <w:bookmarkStart w:id="72" w:name="_Toc440382454"/>
      <w:bookmarkStart w:id="73" w:name="_Toc440447124"/>
      <w:bookmarkStart w:id="74" w:name="_Toc440632284"/>
      <w:bookmarkStart w:id="75" w:name="_Toc440875057"/>
      <w:bookmarkStart w:id="76" w:name="_Toc441131302"/>
      <w:r w:rsidRPr="002D4BC6">
        <w:rPr>
          <w:b w:val="0"/>
          <w:szCs w:val="24"/>
        </w:rPr>
        <w:t xml:space="preserve">Письмо о подаче оферты (подраздел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5.1</w:t>
      </w:r>
      <w:r w:rsidR="00131B13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8"/>
      <w:bookmarkStart w:id="78" w:name="_Toc440376063"/>
      <w:bookmarkStart w:id="79" w:name="_Toc440376190"/>
      <w:bookmarkStart w:id="80" w:name="_Toc440382455"/>
      <w:bookmarkStart w:id="81" w:name="_Toc440447125"/>
      <w:bookmarkStart w:id="82" w:name="_Toc440632285"/>
      <w:bookmarkStart w:id="83" w:name="_Toc440875058"/>
      <w:bookmarkStart w:id="84" w:name="_Toc441131303"/>
      <w:r w:rsidRPr="002D4BC6">
        <w:rPr>
          <w:b w:val="0"/>
          <w:szCs w:val="24"/>
        </w:rPr>
        <w:t>Сводная таблица стоимости</w:t>
      </w:r>
      <w:r w:rsidR="00CC668E">
        <w:rPr>
          <w:b w:val="0"/>
          <w:szCs w:val="24"/>
        </w:rPr>
        <w:t xml:space="preserve"> </w:t>
      </w:r>
      <w:r w:rsidR="00CC668E" w:rsidRPr="00CC668E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31B13">
        <w:fldChar w:fldCharType="begin"/>
      </w:r>
      <w:r w:rsidR="00131B13">
        <w:instrText xml:space="preserve"> REF _Ref440284918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5.2</w:t>
      </w:r>
      <w:r w:rsidR="00131B13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31B13">
        <w:fldChar w:fldCharType="begin"/>
      </w:r>
      <w:r w:rsidR="00131B13">
        <w:instrText xml:space="preserve"> REF _Ref440537086 \r \h  \* MERGEFORMAT </w:instrText>
      </w:r>
      <w:r w:rsidR="00131B13">
        <w:fldChar w:fldCharType="separate"/>
      </w:r>
      <w:r w:rsidR="001222CA" w:rsidRPr="001222CA">
        <w:rPr>
          <w:b w:val="0"/>
          <w:bCs w:val="0"/>
          <w:szCs w:val="24"/>
        </w:rPr>
        <w:t>5.3</w:t>
      </w:r>
      <w:r w:rsidR="00131B13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31B13">
        <w:fldChar w:fldCharType="begin"/>
      </w:r>
      <w:r w:rsidR="00131B13">
        <w:instrText xml:space="preserve"> REF _Ref440284947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5.4</w:t>
      </w:r>
      <w:r w:rsidR="00131B13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4253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5.5</w:t>
      </w:r>
      <w:r w:rsidR="0064253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4253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5.6</w:t>
      </w:r>
      <w:r w:rsidR="0064253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5" w:name="_Toc440361309"/>
      <w:bookmarkStart w:id="86" w:name="_Toc440376064"/>
      <w:bookmarkStart w:id="87" w:name="_Toc440376191"/>
      <w:bookmarkStart w:id="88" w:name="_Toc440382456"/>
      <w:bookmarkStart w:id="89" w:name="_Toc440447126"/>
      <w:bookmarkStart w:id="90" w:name="_Toc440632286"/>
      <w:bookmarkStart w:id="91" w:name="_Toc440875059"/>
      <w:bookmarkStart w:id="92" w:name="_Toc441131304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4253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3.3.14</w:t>
      </w:r>
      <w:r w:rsidR="0064253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10"/>
      <w:bookmarkStart w:id="94" w:name="_Toc440376065"/>
      <w:bookmarkStart w:id="95" w:name="_Toc440376192"/>
      <w:bookmarkStart w:id="96" w:name="_Toc440382457"/>
      <w:bookmarkStart w:id="97" w:name="_Toc440447127"/>
      <w:bookmarkStart w:id="98" w:name="_Toc440632287"/>
      <w:bookmarkStart w:id="99" w:name="_Toc440875060"/>
      <w:bookmarkStart w:id="100" w:name="_Toc441131305"/>
      <w:r w:rsidRPr="002D4BC6">
        <w:rPr>
          <w:b w:val="0"/>
          <w:szCs w:val="24"/>
        </w:rPr>
        <w:t xml:space="preserve">Оценка заявок (подраздел </w:t>
      </w:r>
      <w:r w:rsidR="0064253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3.6</w:t>
      </w:r>
      <w:r w:rsidR="0064253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4253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3.8</w:t>
      </w:r>
      <w:r w:rsidR="0064253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1" w:name="_Проект_договора"/>
      <w:bookmarkStart w:id="102" w:name="_Ref305973574"/>
      <w:bookmarkStart w:id="103" w:name="_Ref440272931"/>
      <w:bookmarkStart w:id="104" w:name="_Ref440274025"/>
      <w:bookmarkStart w:id="105" w:name="_Ref440292752"/>
      <w:bookmarkStart w:id="106" w:name="_Toc441131306"/>
      <w:bookmarkEnd w:id="52"/>
      <w:bookmarkEnd w:id="10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3"/>
      <w:bookmarkEnd w:id="104"/>
      <w:bookmarkEnd w:id="105"/>
      <w:bookmarkEnd w:id="10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1131307"/>
      <w:r w:rsidRPr="006238AF">
        <w:t>Проект договора</w:t>
      </w:r>
      <w:bookmarkEnd w:id="10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8" w:name="_Toc439238031"/>
      <w:bookmarkStart w:id="109" w:name="_Toc439238153"/>
      <w:bookmarkStart w:id="110" w:name="_Toc439252705"/>
      <w:bookmarkStart w:id="111" w:name="_Toc439323563"/>
      <w:bookmarkStart w:id="112" w:name="_Toc439323679"/>
      <w:bookmarkStart w:id="113" w:name="_Toc440361313"/>
      <w:bookmarkStart w:id="114" w:name="_Toc440376068"/>
      <w:bookmarkStart w:id="115" w:name="_Toc440376195"/>
      <w:bookmarkStart w:id="116" w:name="_Toc440382460"/>
      <w:bookmarkStart w:id="117" w:name="_Toc440447130"/>
      <w:bookmarkStart w:id="118" w:name="_Toc440632290"/>
      <w:bookmarkStart w:id="119" w:name="_Toc440875063"/>
      <w:bookmarkStart w:id="120" w:name="_Toc441131308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1" w:name="_Toc439238032"/>
      <w:bookmarkStart w:id="122" w:name="_Toc439238154"/>
      <w:bookmarkStart w:id="123" w:name="_Toc439252706"/>
      <w:bookmarkStart w:id="124" w:name="_Toc439323564"/>
      <w:bookmarkStart w:id="125" w:name="_Toc439323680"/>
      <w:bookmarkStart w:id="126" w:name="_Toc440361314"/>
      <w:bookmarkStart w:id="127" w:name="_Toc440376069"/>
      <w:bookmarkStart w:id="128" w:name="_Toc440376196"/>
      <w:bookmarkStart w:id="129" w:name="_Toc440382461"/>
      <w:bookmarkStart w:id="130" w:name="_Toc440447131"/>
      <w:bookmarkStart w:id="131" w:name="_Toc440632291"/>
      <w:bookmarkStart w:id="132" w:name="_Toc440875064"/>
      <w:bookmarkStart w:id="133" w:name="_Toc441131309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64253F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5.5</w:t>
      </w:r>
      <w:r w:rsidR="0064253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033"/>
      <w:bookmarkStart w:id="135" w:name="_Toc439238155"/>
      <w:bookmarkStart w:id="136" w:name="_Toc439252707"/>
      <w:bookmarkStart w:id="137" w:name="_Toc439323565"/>
      <w:bookmarkStart w:id="138" w:name="_Toc439323681"/>
      <w:bookmarkStart w:id="139" w:name="_Toc440361315"/>
      <w:bookmarkStart w:id="140" w:name="_Toc440376070"/>
      <w:bookmarkStart w:id="141" w:name="_Toc440376197"/>
      <w:bookmarkStart w:id="142" w:name="_Toc440382462"/>
      <w:bookmarkStart w:id="143" w:name="_Toc440447132"/>
      <w:bookmarkStart w:id="144" w:name="_Toc440632292"/>
      <w:bookmarkStart w:id="145" w:name="_Toc440875065"/>
      <w:bookmarkStart w:id="146" w:name="_Toc441131310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Toc440875066"/>
      <w:bookmarkStart w:id="148" w:name="_Toc441131311"/>
      <w:r w:rsidRPr="003303E9">
        <w:rPr>
          <w:bCs w:val="0"/>
        </w:rPr>
        <w:t>Антикоррупционная оговорка, включаемая в проект договора</w:t>
      </w:r>
      <w:bookmarkEnd w:id="147"/>
      <w:bookmarkEnd w:id="14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157"/>
      <w:bookmarkStart w:id="150" w:name="_Toc439252709"/>
      <w:bookmarkStart w:id="151" w:name="_Toc439323567"/>
      <w:bookmarkStart w:id="152" w:name="_Toc439323683"/>
      <w:bookmarkStart w:id="153" w:name="_Toc440361317"/>
      <w:bookmarkStart w:id="154" w:name="_Toc440376072"/>
      <w:bookmarkStart w:id="155" w:name="_Toc440376199"/>
      <w:bookmarkStart w:id="156" w:name="_Toc440382464"/>
      <w:bookmarkStart w:id="157" w:name="_Toc440447134"/>
      <w:bookmarkStart w:id="158" w:name="_Toc440632294"/>
      <w:bookmarkStart w:id="159" w:name="_Toc440875067"/>
      <w:bookmarkStart w:id="160" w:name="_Toc441131312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4253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2.2.3</w:t>
      </w:r>
      <w:r w:rsidR="0064253F">
        <w:rPr>
          <w:b w:val="0"/>
        </w:rPr>
        <w:fldChar w:fldCharType="end"/>
      </w:r>
      <w:r w:rsidRPr="003303E9">
        <w:rPr>
          <w:b w:val="0"/>
        </w:rPr>
        <w:t>).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8"/>
      <w:bookmarkStart w:id="162" w:name="_Toc439252710"/>
      <w:bookmarkStart w:id="163" w:name="_Toc439323568"/>
      <w:bookmarkStart w:id="164" w:name="_Toc439323684"/>
      <w:bookmarkStart w:id="165" w:name="_Toc440361318"/>
      <w:bookmarkStart w:id="166" w:name="_Toc440376073"/>
      <w:bookmarkStart w:id="167" w:name="_Toc440376200"/>
      <w:bookmarkStart w:id="168" w:name="_Toc440382465"/>
      <w:bookmarkStart w:id="169" w:name="_Toc440447135"/>
      <w:bookmarkStart w:id="170" w:name="_Toc440632295"/>
      <w:bookmarkStart w:id="171" w:name="_Toc440875068"/>
      <w:bookmarkStart w:id="172" w:name="_Toc441131313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159"/>
      <w:bookmarkStart w:id="174" w:name="_Toc439252711"/>
      <w:bookmarkStart w:id="175" w:name="_Toc439323569"/>
      <w:bookmarkStart w:id="176" w:name="_Toc439323685"/>
      <w:bookmarkStart w:id="177" w:name="_Ref440270867"/>
      <w:bookmarkStart w:id="178" w:name="_Toc440361319"/>
      <w:bookmarkStart w:id="179" w:name="_Toc440376074"/>
      <w:bookmarkStart w:id="180" w:name="_Toc440376201"/>
      <w:bookmarkStart w:id="181" w:name="_Toc440382466"/>
      <w:bookmarkStart w:id="182" w:name="_Toc440447136"/>
      <w:bookmarkStart w:id="183" w:name="_Toc440632296"/>
      <w:bookmarkStart w:id="184" w:name="_Toc440875069"/>
      <w:bookmarkStart w:id="185" w:name="_Toc441131314"/>
      <w:r w:rsidRPr="003303E9">
        <w:rPr>
          <w:b w:val="0"/>
        </w:rPr>
        <w:t>Текст Антикоррупционной оговорки: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6" w:name="_Ref303622434"/>
      <w:bookmarkStart w:id="187" w:name="_Ref303624273"/>
      <w:bookmarkStart w:id="188" w:name="_Ref303682476"/>
      <w:bookmarkStart w:id="189" w:name="_Ref303683017"/>
      <w:bookmarkEnd w:id="186"/>
      <w:bookmarkEnd w:id="187"/>
      <w:bookmarkEnd w:id="188"/>
      <w:bookmarkEnd w:id="189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0" w:name="_Ref303711222"/>
      <w:bookmarkStart w:id="191" w:name="_Ref311232052"/>
      <w:bookmarkStart w:id="192" w:name="_Toc441131315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0"/>
      <w:r w:rsidR="00D51A0B" w:rsidRPr="00E71A48">
        <w:rPr>
          <w:szCs w:val="24"/>
        </w:rPr>
        <w:t>Заявок</w:t>
      </w:r>
      <w:bookmarkEnd w:id="191"/>
      <w:bookmarkEnd w:id="19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1131316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4" w:name="_Toc439323688"/>
      <w:bookmarkStart w:id="195" w:name="_Toc440361322"/>
      <w:bookmarkStart w:id="196" w:name="_Toc440376077"/>
      <w:bookmarkStart w:id="197" w:name="_Toc440376204"/>
      <w:bookmarkStart w:id="198" w:name="_Toc440382469"/>
      <w:bookmarkStart w:id="199" w:name="_Toc440447139"/>
      <w:bookmarkStart w:id="200" w:name="_Toc440632299"/>
      <w:bookmarkStart w:id="201" w:name="_Toc440875072"/>
      <w:bookmarkStart w:id="202" w:name="_Toc441131317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31B13">
        <w:fldChar w:fldCharType="begin"/>
      </w:r>
      <w:r w:rsidR="00131B13">
        <w:instrText xml:space="preserve"> REF _Ref305973033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3.2</w:t>
      </w:r>
      <w:r w:rsidR="00131B1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31B13">
        <w:fldChar w:fldCharType="begin"/>
      </w:r>
      <w:r w:rsidR="00131B13">
        <w:instrText xml:space="preserve"> REF _Ref305973147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="00131B13">
        <w:fldChar w:fldCharType="begin"/>
      </w:r>
      <w:r w:rsidR="00131B13">
        <w:instrText xml:space="preserve"> REF _Ref305973214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3.4</w:t>
      </w:r>
      <w:r w:rsidR="00131B1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_Ref303683883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3.5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131B13">
        <w:fldChar w:fldCharType="begin"/>
      </w:r>
      <w:r w:rsidR="00131B13">
        <w:instrText xml:space="preserve"> REF _Ref305973250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31B13">
        <w:fldChar w:fldCharType="begin"/>
      </w:r>
      <w:r w:rsidR="00131B13">
        <w:instrText xml:space="preserve"> REF _Ref303250967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3.7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31B13">
        <w:fldChar w:fldCharType="begin"/>
      </w:r>
      <w:r w:rsidR="00131B13">
        <w:instrText xml:space="preserve"> REF _Ref303681924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3.8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_Ref303683929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</w:t>
      </w:r>
      <w:r w:rsidR="00131B1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31B13">
        <w:fldChar w:fldCharType="begin"/>
      </w:r>
      <w:r w:rsidR="00131B13">
        <w:instrText xml:space="preserve"> REF _Ref306140410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3.11</w:t>
      </w:r>
      <w:r w:rsidR="00131B1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31B13">
        <w:fldChar w:fldCharType="begin"/>
      </w:r>
      <w:r w:rsidR="00131B13">
        <w:instrText xml:space="preserve"> REF _Ref306140451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3.12</w:t>
      </w:r>
      <w:r w:rsidR="00131B1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318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6" w:name="_Ref303250835"/>
      <w:bookmarkStart w:id="217" w:name="_Ref305973033"/>
      <w:bookmarkStart w:id="218" w:name="_Toc441131319"/>
      <w:bookmarkStart w:id="21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6"/>
      <w:r w:rsidRPr="00E71A48">
        <w:t xml:space="preserve"> по запросу предложений</w:t>
      </w:r>
      <w:bookmarkEnd w:id="217"/>
      <w:bookmarkEnd w:id="2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31B13">
        <w:fldChar w:fldCharType="begin"/>
      </w:r>
      <w:r w:rsidR="00131B13">
        <w:instrText xml:space="preserve"> REF _Ref302563524 \n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1.1.1</w:t>
      </w:r>
      <w:r w:rsidR="00131B1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_RefNumPara__444_922829174"/>
      <w:bookmarkStart w:id="221" w:name="_Ref191386216"/>
      <w:bookmarkStart w:id="222" w:name="_Ref305973147"/>
      <w:bookmarkStart w:id="223" w:name="_Toc441131320"/>
      <w:bookmarkEnd w:id="219"/>
      <w:bookmarkEnd w:id="220"/>
      <w:r w:rsidRPr="00E71A48">
        <w:lastRenderedPageBreak/>
        <w:t xml:space="preserve">Подготовка </w:t>
      </w:r>
      <w:bookmarkEnd w:id="221"/>
      <w:r w:rsidRPr="00E71A48">
        <w:t>Заявок</w:t>
      </w:r>
      <w:bookmarkEnd w:id="222"/>
      <w:bookmarkEnd w:id="2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306114638"/>
      <w:bookmarkStart w:id="225" w:name="_Toc440361326"/>
      <w:bookmarkStart w:id="226" w:name="_Toc440376081"/>
      <w:bookmarkStart w:id="227" w:name="_Toc440376208"/>
      <w:bookmarkStart w:id="228" w:name="_Toc440382473"/>
      <w:bookmarkStart w:id="229" w:name="_Toc440447143"/>
      <w:bookmarkStart w:id="230" w:name="_Toc440632303"/>
      <w:bookmarkStart w:id="231" w:name="_Toc440875076"/>
      <w:bookmarkStart w:id="232" w:name="_Toc441131321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CC668E">
        <w:rPr>
          <w:bCs w:val="0"/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5.2</w:t>
      </w:r>
      <w:r w:rsidR="0064253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5.4</w:t>
      </w:r>
      <w:r w:rsidR="0064253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5.5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5.6</w:t>
      </w:r>
      <w:r w:rsidR="0064253F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3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5.1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б)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3.3.8.3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01095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10958">
        <w:rPr>
          <w:bCs w:val="0"/>
          <w:sz w:val="24"/>
          <w:szCs w:val="24"/>
        </w:rPr>
        <w:t xml:space="preserve">Анкета </w:t>
      </w:r>
      <w:r w:rsidR="009C744E" w:rsidRPr="00010958">
        <w:rPr>
          <w:bCs w:val="0"/>
          <w:sz w:val="24"/>
          <w:szCs w:val="24"/>
        </w:rPr>
        <w:t>Участник</w:t>
      </w:r>
      <w:r w:rsidRPr="00010958">
        <w:rPr>
          <w:bCs w:val="0"/>
          <w:sz w:val="24"/>
          <w:szCs w:val="24"/>
        </w:rPr>
        <w:t>а запроса предложений (</w:t>
      </w:r>
      <w:r w:rsidR="00A154B7" w:rsidRPr="00010958">
        <w:rPr>
          <w:bCs w:val="0"/>
          <w:spacing w:val="-2"/>
          <w:sz w:val="24"/>
          <w:szCs w:val="24"/>
        </w:rPr>
        <w:t>под</w:t>
      </w:r>
      <w:r w:rsidR="00A154B7" w:rsidRPr="00010958">
        <w:rPr>
          <w:bCs w:val="0"/>
          <w:sz w:val="24"/>
          <w:szCs w:val="24"/>
        </w:rPr>
        <w:t>раздел</w:t>
      </w:r>
      <w:r w:rsidR="00F86B89" w:rsidRPr="00010958">
        <w:rPr>
          <w:bCs w:val="0"/>
          <w:sz w:val="24"/>
          <w:szCs w:val="24"/>
          <w:lang w:eastAsia="ru-RU"/>
        </w:rPr>
        <w:t xml:space="preserve"> </w:t>
      </w:r>
      <w:r w:rsidR="0064253F" w:rsidRPr="00010958">
        <w:rPr>
          <w:bCs w:val="0"/>
          <w:sz w:val="24"/>
          <w:szCs w:val="24"/>
          <w:lang w:eastAsia="ru-RU"/>
        </w:rPr>
        <w:fldChar w:fldCharType="begin"/>
      </w:r>
      <w:r w:rsidR="00A154B7" w:rsidRPr="00010958">
        <w:rPr>
          <w:bCs w:val="0"/>
          <w:sz w:val="24"/>
          <w:szCs w:val="24"/>
          <w:lang w:eastAsia="ru-RU"/>
        </w:rPr>
        <w:instrText xml:space="preserve"> REF _Ref55335823 \r \h </w:instrText>
      </w:r>
      <w:r w:rsidR="00010958">
        <w:rPr>
          <w:bCs w:val="0"/>
          <w:sz w:val="24"/>
          <w:szCs w:val="24"/>
          <w:lang w:eastAsia="ru-RU"/>
        </w:rPr>
        <w:instrText xml:space="preserve"> \* MERGEFORMAT </w:instrText>
      </w:r>
      <w:r w:rsidR="0064253F" w:rsidRPr="00010958">
        <w:rPr>
          <w:bCs w:val="0"/>
          <w:sz w:val="24"/>
          <w:szCs w:val="24"/>
          <w:lang w:eastAsia="ru-RU"/>
        </w:rPr>
      </w:r>
      <w:r w:rsidR="0064253F" w:rsidRPr="00010958">
        <w:rPr>
          <w:bCs w:val="0"/>
          <w:sz w:val="24"/>
          <w:szCs w:val="24"/>
          <w:lang w:eastAsia="ru-RU"/>
        </w:rPr>
        <w:fldChar w:fldCharType="separate"/>
      </w:r>
      <w:r w:rsidR="001222CA" w:rsidRPr="00010958">
        <w:rPr>
          <w:bCs w:val="0"/>
          <w:sz w:val="24"/>
          <w:szCs w:val="24"/>
          <w:lang w:eastAsia="ru-RU"/>
        </w:rPr>
        <w:t>5.7</w:t>
      </w:r>
      <w:r w:rsidR="0064253F" w:rsidRPr="00010958">
        <w:rPr>
          <w:bCs w:val="0"/>
          <w:sz w:val="24"/>
          <w:szCs w:val="24"/>
          <w:lang w:eastAsia="ru-RU"/>
        </w:rPr>
        <w:fldChar w:fldCharType="end"/>
      </w:r>
      <w:r w:rsidRPr="00010958">
        <w:rPr>
          <w:bCs w:val="0"/>
          <w:sz w:val="24"/>
          <w:szCs w:val="24"/>
        </w:rPr>
        <w:t>)</w:t>
      </w:r>
      <w:r w:rsidR="00010958" w:rsidRPr="00010958">
        <w:rPr>
          <w:bCs w:val="0"/>
          <w:sz w:val="24"/>
          <w:szCs w:val="24"/>
        </w:rPr>
        <w:t xml:space="preserve"> </w:t>
      </w:r>
      <w:r w:rsidR="00010958" w:rsidRPr="00010958">
        <w:rPr>
          <w:szCs w:val="24"/>
        </w:rPr>
        <w:t xml:space="preserve">с </w:t>
      </w:r>
      <w:r w:rsidR="00010958" w:rsidRPr="00010958">
        <w:rPr>
          <w:bCs w:val="0"/>
          <w:sz w:val="24"/>
          <w:szCs w:val="24"/>
        </w:rPr>
        <w:t xml:space="preserve">приложением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Pr="0001095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5.4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CC668E">
        <w:rPr>
          <w:bCs w:val="0"/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5.2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5.5</w:t>
      </w:r>
      <w:r w:rsidR="0064253F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5.6</w:t>
      </w:r>
      <w:r w:rsidR="0064253F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б)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д)</w:t>
      </w:r>
      <w:r w:rsidR="0064253F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м)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64253F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н)</w:t>
      </w:r>
      <w:r w:rsidR="0064253F">
        <w:rPr>
          <w:sz w:val="24"/>
          <w:szCs w:val="24"/>
        </w:rPr>
        <w:fldChar w:fldCharType="end"/>
      </w:r>
      <w:r w:rsidR="001222CA">
        <w:rPr>
          <w:sz w:val="24"/>
          <w:szCs w:val="24"/>
        </w:rPr>
        <w:t xml:space="preserve">, </w:t>
      </w:r>
      <w:r w:rsidR="0064253F">
        <w:rPr>
          <w:sz w:val="24"/>
          <w:szCs w:val="24"/>
        </w:rPr>
        <w:fldChar w:fldCharType="begin"/>
      </w:r>
      <w:r w:rsidR="001222CA">
        <w:rPr>
          <w:sz w:val="24"/>
          <w:szCs w:val="24"/>
        </w:rPr>
        <w:instrText xml:space="preserve"> REF _Ref442190123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у)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3.3.8.3</w:t>
      </w:r>
      <w:r w:rsidR="0064253F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5.16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31B13">
        <w:fldChar w:fldCharType="begin"/>
      </w:r>
      <w:r w:rsidR="00131B13">
        <w:instrText xml:space="preserve"> REF _Ref440274659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5.11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5.12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_Ref440274744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5.13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_Ref440274756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5.15</w:t>
      </w:r>
      <w:r w:rsidR="00131B13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5.17</w:t>
      </w:r>
      <w:r w:rsidR="0064253F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31B13">
        <w:fldChar w:fldCharType="begin"/>
      </w:r>
      <w:r w:rsidR="00131B13">
        <w:instrText xml:space="preserve"> REF _Ref440274659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5.11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5.12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_Ref440274744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5.13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_Ref440274756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5.15</w:t>
      </w:r>
      <w:r w:rsidR="00131B13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4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64253F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</w:t>
      </w:r>
      <w:r w:rsidR="0064253F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31B13">
        <w:fldChar w:fldCharType="begin"/>
      </w:r>
      <w:r w:rsidR="00131B13">
        <w:instrText xml:space="preserve"> REF _Ref191386419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3.3.2</w:t>
      </w:r>
      <w:r w:rsidR="00131B13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55279015"/>
      <w:bookmarkStart w:id="2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7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6"/>
      <w:bookmarkEnd w:id="237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131B13">
        <w:fldChar w:fldCharType="begin"/>
      </w:r>
      <w:r w:rsidR="00131B13">
        <w:instrText xml:space="preserve"> REF _Ref440361959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5.5</w:t>
      </w:r>
      <w:r w:rsidR="00131B13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131B13">
        <w:fldChar w:fldCharType="begin"/>
      </w:r>
      <w:r w:rsidR="00131B13">
        <w:instrText xml:space="preserve"> REF _Ref440271036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5.4</w:t>
      </w:r>
      <w:r w:rsidR="00131B13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</w:t>
      </w:r>
      <w:r w:rsidR="00131B13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361327"/>
      <w:bookmarkStart w:id="242" w:name="_Toc440376082"/>
      <w:bookmarkStart w:id="243" w:name="_Toc440376209"/>
      <w:bookmarkStart w:id="244" w:name="_Toc440382474"/>
      <w:bookmarkStart w:id="245" w:name="_Toc440447144"/>
      <w:bookmarkStart w:id="246" w:name="_Toc440632304"/>
      <w:bookmarkStart w:id="247" w:name="_Toc440875077"/>
      <w:bookmarkStart w:id="248" w:name="_Toc441131322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8"/>
      <w:bookmarkEnd w:id="239"/>
      <w:bookmarkEnd w:id="240"/>
      <w:r w:rsidRPr="00E71A4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361328"/>
      <w:bookmarkStart w:id="251" w:name="_Toc440376083"/>
      <w:bookmarkStart w:id="252" w:name="_Toc440376210"/>
      <w:bookmarkStart w:id="253" w:name="_Toc440382475"/>
      <w:bookmarkStart w:id="254" w:name="_Toc440447145"/>
      <w:bookmarkStart w:id="255" w:name="_Toc440632305"/>
      <w:bookmarkStart w:id="256" w:name="_Toc440875078"/>
      <w:bookmarkStart w:id="257" w:name="_Toc441131323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 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r>
        <w:rPr>
          <w:bCs w:val="0"/>
          <w:sz w:val="24"/>
          <w:szCs w:val="24"/>
        </w:rPr>
        <w:t>Предоставление Участником Заявки в письменной форме не предусмотрено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>
        <w:rPr>
          <w:bCs w:val="0"/>
          <w:sz w:val="24"/>
          <w:szCs w:val="24"/>
        </w:rPr>
        <w:t>.</w:t>
      </w:r>
      <w:bookmarkEnd w:id="25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59" w:name="_Ref306008743"/>
      <w:bookmarkStart w:id="260" w:name="_Toc440361329"/>
      <w:bookmarkStart w:id="261" w:name="_Toc440376084"/>
      <w:bookmarkStart w:id="262" w:name="_Toc440376211"/>
      <w:bookmarkStart w:id="263" w:name="_Toc440382476"/>
      <w:bookmarkStart w:id="264" w:name="_Toc440447146"/>
      <w:bookmarkStart w:id="265" w:name="_Toc440632306"/>
      <w:bookmarkStart w:id="266" w:name="_Toc440875079"/>
      <w:bookmarkStart w:id="267" w:name="_Toc441131324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31B13">
        <w:fldChar w:fldCharType="begin"/>
      </w:r>
      <w:r w:rsidR="00131B13">
        <w:instrText xml:space="preserve"> REF _Ref440289953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3.4.1.3</w:t>
      </w:r>
      <w:r w:rsidR="00131B13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Toc440361330"/>
      <w:bookmarkStart w:id="270" w:name="_Toc440376085"/>
      <w:bookmarkStart w:id="271" w:name="_Toc440376212"/>
      <w:bookmarkStart w:id="272" w:name="_Toc440382477"/>
      <w:bookmarkStart w:id="273" w:name="_Toc440447147"/>
      <w:bookmarkStart w:id="274" w:name="_Toc440632307"/>
      <w:bookmarkStart w:id="275" w:name="_Toc440875080"/>
      <w:bookmarkStart w:id="276" w:name="_Toc441131325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361331"/>
      <w:bookmarkStart w:id="278" w:name="_Toc440376086"/>
      <w:bookmarkStart w:id="279" w:name="_Toc440376213"/>
      <w:bookmarkStart w:id="280" w:name="_Toc440382478"/>
      <w:bookmarkStart w:id="281" w:name="_Toc440447148"/>
      <w:bookmarkStart w:id="282" w:name="_Toc440632308"/>
      <w:bookmarkStart w:id="283" w:name="_Toc440875081"/>
      <w:bookmarkStart w:id="284" w:name="_Toc441131326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85" w:name="_Toc440361332"/>
      <w:bookmarkStart w:id="286" w:name="_Toc440376087"/>
      <w:bookmarkStart w:id="287" w:name="_Toc440376214"/>
      <w:bookmarkStart w:id="288" w:name="_Toc440382479"/>
      <w:bookmarkStart w:id="289" w:name="_Toc440447149"/>
      <w:bookmarkStart w:id="290" w:name="_Toc440632309"/>
      <w:bookmarkStart w:id="291" w:name="_Toc440875082"/>
      <w:bookmarkStart w:id="292" w:name="_Toc441131327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93" w:name="_Ref441051750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293"/>
    </w:p>
    <w:p w:rsidR="00280464" w:rsidRPr="00A05482" w:rsidRDefault="00216641" w:rsidP="00A05482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A05482">
        <w:rPr>
          <w:bCs w:val="0"/>
          <w:sz w:val="24"/>
          <w:szCs w:val="24"/>
          <w:u w:val="single"/>
        </w:rPr>
        <w:t>По Лоту №1</w:t>
      </w:r>
      <w:r w:rsidRPr="00A05482">
        <w:rPr>
          <w:b/>
          <w:bCs w:val="0"/>
          <w:sz w:val="24"/>
          <w:szCs w:val="24"/>
          <w:u w:val="single"/>
        </w:rPr>
        <w:t>:</w:t>
      </w:r>
      <w:r w:rsidR="00717F60" w:rsidRPr="00C12FA4">
        <w:rPr>
          <w:bCs w:val="0"/>
          <w:sz w:val="24"/>
          <w:szCs w:val="24"/>
        </w:rPr>
        <w:t xml:space="preserve"> </w:t>
      </w:r>
      <w:r w:rsidR="00A05482" w:rsidRPr="00205E5E">
        <w:rPr>
          <w:b/>
          <w:sz w:val="24"/>
          <w:szCs w:val="24"/>
        </w:rPr>
        <w:t xml:space="preserve">5 261 200 </w:t>
      </w:r>
      <w:r w:rsidR="00A05482" w:rsidRPr="00205E5E">
        <w:rPr>
          <w:sz w:val="24"/>
          <w:szCs w:val="24"/>
        </w:rPr>
        <w:t xml:space="preserve">(Пять  миллионов двести шестьдесят одна тысяча двести) рублей 00 копеек РФ, без учета НДС; НДС составляет </w:t>
      </w:r>
      <w:r w:rsidR="00A05482" w:rsidRPr="00205E5E">
        <w:rPr>
          <w:b/>
          <w:sz w:val="24"/>
          <w:szCs w:val="24"/>
        </w:rPr>
        <w:t xml:space="preserve">947 016 </w:t>
      </w:r>
      <w:r w:rsidR="00A05482" w:rsidRPr="00205E5E">
        <w:rPr>
          <w:sz w:val="24"/>
          <w:szCs w:val="24"/>
        </w:rPr>
        <w:t xml:space="preserve">(Девятьсот сорок семь тысяч шестнадцать) рублей 00 копеек РФ; </w:t>
      </w:r>
      <w:r w:rsidR="00A05482" w:rsidRPr="00205E5E">
        <w:rPr>
          <w:b/>
          <w:sz w:val="24"/>
          <w:szCs w:val="24"/>
        </w:rPr>
        <w:t xml:space="preserve">6 208 216 </w:t>
      </w:r>
      <w:r w:rsidR="00A05482" w:rsidRPr="00205E5E">
        <w:rPr>
          <w:sz w:val="24"/>
          <w:szCs w:val="24"/>
        </w:rPr>
        <w:t>(Шесть миллионов двести восемь тысяч двести шестнадцать) рублей 00 копеек РФ, с учетом НДС.</w:t>
      </w:r>
      <w:r w:rsidR="00A05482" w:rsidRPr="00C12FA4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EE52C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Организатор отклонит Заявку Участника только на том основании, что </w:t>
      </w:r>
      <w:r w:rsidRPr="00EE52CB">
        <w:rPr>
          <w:bCs w:val="0"/>
          <w:sz w:val="24"/>
          <w:szCs w:val="24"/>
        </w:rPr>
        <w:t>предложенная Участником цена превышает установленную начальную (предельную) цену</w:t>
      </w:r>
      <w:r w:rsidR="00216641" w:rsidRPr="00EE52CB">
        <w:rPr>
          <w:bCs w:val="0"/>
          <w:sz w:val="24"/>
          <w:szCs w:val="24"/>
        </w:rPr>
        <w:t xml:space="preserve"> </w:t>
      </w:r>
      <w:r w:rsidR="00216641" w:rsidRPr="00EE52CB">
        <w:rPr>
          <w:bCs w:val="0"/>
          <w:sz w:val="24"/>
          <w:szCs w:val="24"/>
        </w:rPr>
        <w:lastRenderedPageBreak/>
        <w:t>лота</w:t>
      </w:r>
      <w:r w:rsidRPr="00EE52CB">
        <w:rPr>
          <w:bCs w:val="0"/>
          <w:sz w:val="24"/>
          <w:szCs w:val="24"/>
        </w:rPr>
        <w:t>.</w:t>
      </w:r>
    </w:p>
    <w:p w:rsidR="00546518" w:rsidRPr="00EE52CB" w:rsidRDefault="00546518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E52CB">
        <w:rPr>
          <w:sz w:val="24"/>
          <w:szCs w:val="24"/>
        </w:rPr>
        <w:t xml:space="preserve">Предельная стоимость закупки по каждому из филиалов не может быть превышена, в противном случае предложение </w:t>
      </w:r>
      <w:r w:rsidR="00DC6125" w:rsidRPr="00EE52CB">
        <w:rPr>
          <w:sz w:val="24"/>
          <w:szCs w:val="24"/>
        </w:rPr>
        <w:t>Участника</w:t>
      </w:r>
      <w:r w:rsidRPr="00EE52CB">
        <w:rPr>
          <w:sz w:val="24"/>
          <w:szCs w:val="24"/>
        </w:rPr>
        <w:t xml:space="preserve"> будет отклонено.</w:t>
      </w:r>
    </w:p>
    <w:p w:rsidR="00892D7B" w:rsidRPr="004B74B1" w:rsidRDefault="00892D7B" w:rsidP="00892D7B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E52CB">
        <w:rPr>
          <w:sz w:val="24"/>
          <w:szCs w:val="24"/>
        </w:rPr>
        <w:t xml:space="preserve">Начальная (предельная) цена, указанная в п. </w:t>
      </w:r>
      <w:r w:rsidR="00131B13">
        <w:fldChar w:fldCharType="begin"/>
      </w:r>
      <w:r w:rsidR="00131B13">
        <w:instrText xml:space="preserve"> REF _Ref441051750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3.3.7.1</w:t>
      </w:r>
      <w:r w:rsidR="00131B13">
        <w:fldChar w:fldCharType="end"/>
      </w:r>
      <w:r w:rsidRPr="00EE52CB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E52CB">
        <w:rPr>
          <w:bCs w:val="0"/>
          <w:sz w:val="24"/>
          <w:szCs w:val="24"/>
        </w:rPr>
        <w:t>Сводной таблице стоимости</w:t>
      </w:r>
      <w:r w:rsidR="00CC668E" w:rsidRPr="00EE52CB">
        <w:rPr>
          <w:bCs w:val="0"/>
          <w:sz w:val="24"/>
          <w:szCs w:val="24"/>
        </w:rPr>
        <w:t xml:space="preserve"> услуг</w:t>
      </w:r>
      <w:r w:rsidRPr="00546518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5.2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4B74B1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Участники</w:t>
      </w:r>
      <w:r w:rsidRPr="004B74B1">
        <w:rPr>
          <w:sz w:val="24"/>
          <w:szCs w:val="24"/>
        </w:rPr>
        <w:t xml:space="preserve"> должны указывать стоимости единицы продукции, указанной в Приложении №1 к настоящей документации. В рамках оценочной стадии (п.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3.6.4</w:t>
      </w:r>
      <w:r w:rsidR="0064253F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 xml:space="preserve">) ранжирование </w:t>
      </w:r>
      <w:r>
        <w:rPr>
          <w:sz w:val="24"/>
          <w:szCs w:val="24"/>
        </w:rPr>
        <w:t>Участников</w:t>
      </w:r>
      <w:r w:rsidRPr="004B74B1">
        <w:rPr>
          <w:sz w:val="24"/>
          <w:szCs w:val="24"/>
        </w:rPr>
        <w:t xml:space="preserve"> по ценовому критерию будет проводиться в соответствии со стоимостями за единицу продукции.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="00892D7B" w:rsidRPr="004B74B1">
        <w:rPr>
          <w:sz w:val="24"/>
          <w:szCs w:val="24"/>
        </w:rPr>
        <w:t>указанной в п.</w:t>
      </w:r>
      <w:r w:rsidR="00892D7B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892D7B">
        <w:rPr>
          <w:sz w:val="24"/>
          <w:szCs w:val="24"/>
        </w:rPr>
        <w:instrText xml:space="preserve"> REF _Ref441051750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3.3.7.1</w:t>
      </w:r>
      <w:r w:rsidR="0064253F">
        <w:rPr>
          <w:sz w:val="24"/>
          <w:szCs w:val="24"/>
        </w:rPr>
        <w:fldChar w:fldCharType="end"/>
      </w:r>
      <w:r w:rsidR="00892D7B" w:rsidRPr="004B74B1">
        <w:rPr>
          <w:sz w:val="24"/>
          <w:szCs w:val="24"/>
        </w:rPr>
        <w:t>.</w:t>
      </w:r>
      <w:r w:rsidRPr="00546518">
        <w:rPr>
          <w:bCs w:val="0"/>
          <w:sz w:val="24"/>
          <w:szCs w:val="24"/>
        </w:rPr>
        <w:t xml:space="preserve"> В противном случае Заявк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53F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3.6.4</w:t>
      </w:r>
      <w:r w:rsidR="0064253F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Ref191386407"/>
      <w:bookmarkStart w:id="295" w:name="_Ref191386526"/>
      <w:bookmarkStart w:id="296" w:name="_Toc440361333"/>
      <w:bookmarkStart w:id="297" w:name="_Toc440376088"/>
      <w:bookmarkStart w:id="298" w:name="_Toc440376215"/>
      <w:bookmarkStart w:id="299" w:name="_Toc440382480"/>
      <w:bookmarkStart w:id="300" w:name="_Toc440447150"/>
      <w:bookmarkStart w:id="301" w:name="_Toc440632310"/>
      <w:bookmarkStart w:id="302" w:name="_Toc440875083"/>
      <w:bookmarkStart w:id="303" w:name="_Toc441131328"/>
      <w:bookmarkStart w:id="304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5" w:name="_Ref93090116"/>
      <w:bookmarkStart w:id="306" w:name="_Ref191386482"/>
      <w:bookmarkStart w:id="307" w:name="_Ref440291364"/>
      <w:bookmarkEnd w:id="304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5"/>
      <w:r w:rsidRPr="00E71A48">
        <w:rPr>
          <w:bCs w:val="0"/>
          <w:sz w:val="24"/>
          <w:szCs w:val="24"/>
        </w:rPr>
        <w:t>:</w:t>
      </w:r>
      <w:bookmarkStart w:id="308" w:name="_Ref306004833"/>
      <w:bookmarkEnd w:id="306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131B13">
        <w:fldChar w:fldCharType="begin"/>
      </w:r>
      <w:r w:rsidR="00131B13">
        <w:instrText xml:space="preserve"> REF _Ref191386451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3.3.9</w:t>
      </w:r>
      <w:r w:rsidR="00131B13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3.3.10</w:t>
      </w:r>
      <w:r w:rsidR="0064253F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7"/>
      <w:bookmarkEnd w:id="308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9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9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10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1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10"/>
      <w:bookmarkEnd w:id="311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2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 xml:space="preserve">«О размещении заказов на поставки товаров, </w:t>
      </w:r>
      <w:r w:rsidRPr="00E71A48">
        <w:rPr>
          <w:rFonts w:eastAsia="Arial Unicode MS"/>
          <w:sz w:val="24"/>
          <w:szCs w:val="24"/>
          <w:lang w:eastAsia="ru-RU"/>
        </w:rPr>
        <w:lastRenderedPageBreak/>
        <w:t>выполнение работ, оказание услуг для государственных и муниципальных нужд»;</w:t>
      </w:r>
      <w:bookmarkEnd w:id="312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31B13">
        <w:fldChar w:fldCharType="begin"/>
      </w:r>
      <w:r w:rsidR="00131B13">
        <w:instrText xml:space="preserve"> REF _Ref440275279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1.1.4</w:t>
      </w:r>
      <w:r w:rsidR="00131B13">
        <w:fldChar w:fldCharType="end"/>
      </w:r>
      <w:r w:rsidRPr="009F2BF9">
        <w:rPr>
          <w:sz w:val="24"/>
          <w:szCs w:val="24"/>
        </w:rPr>
        <w:t xml:space="preserve"> и разделе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proofErr w:type="gramStart"/>
      <w:r w:rsidRPr="009F2BF9">
        <w:rPr>
          <w:sz w:val="24"/>
          <w:szCs w:val="24"/>
        </w:rPr>
        <w:t xml:space="preserve"> </w:t>
      </w:r>
      <w:r w:rsidR="00A05482">
        <w:rPr>
          <w:sz w:val="24"/>
          <w:szCs w:val="24"/>
        </w:rPr>
        <w:t>;</w:t>
      </w:r>
      <w:proofErr w:type="gramEnd"/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347F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347F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80B79" w:rsidRDefault="00680B79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sz w:val="24"/>
          <w:szCs w:val="24"/>
        </w:rPr>
        <w:t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</w:t>
      </w:r>
      <w:r w:rsidR="009D7F01" w:rsidRPr="00680B79">
        <w:rPr>
          <w:color w:val="000000"/>
          <w:sz w:val="24"/>
          <w:szCs w:val="24"/>
          <w:lang w:eastAsia="ru-RU"/>
        </w:rPr>
        <w:t>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4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313"/>
      <w:bookmarkEnd w:id="314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824B4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279062"/>
      <w:r>
        <w:rPr>
          <w:sz w:val="24"/>
          <w:szCs w:val="24"/>
        </w:rPr>
        <w:t xml:space="preserve">Копию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</w:t>
      </w:r>
      <w:r w:rsidR="00553A57" w:rsidRPr="00B20653">
        <w:rPr>
          <w:sz w:val="24"/>
          <w:szCs w:val="24"/>
        </w:rPr>
        <w:lastRenderedPageBreak/>
        <w:t xml:space="preserve">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5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B2138E" w:rsidRDefault="00B2138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2138E">
        <w:rPr>
          <w:sz w:val="24"/>
          <w:szCs w:val="24"/>
        </w:rPr>
        <w:t>Информационное письмо о налич</w:t>
      </w:r>
      <w:proofErr w:type="gramStart"/>
      <w:r w:rsidRPr="00B2138E">
        <w:rPr>
          <w:sz w:val="24"/>
          <w:szCs w:val="24"/>
        </w:rPr>
        <w:t>ии у У</w:t>
      </w:r>
      <w:proofErr w:type="gramEnd"/>
      <w:r w:rsidRPr="00B2138E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B2138E">
        <w:rPr>
          <w:sz w:val="24"/>
          <w:szCs w:val="24"/>
        </w:rPr>
        <w:t>аффилированности</w:t>
      </w:r>
      <w:proofErr w:type="spellEnd"/>
      <w:r w:rsidRPr="00B2138E">
        <w:rPr>
          <w:sz w:val="24"/>
          <w:szCs w:val="24"/>
        </w:rPr>
        <w:t xml:space="preserve"> с сотрудниками Заказчика или Организатора </w:t>
      </w:r>
      <w:r w:rsidR="00A600E3" w:rsidRPr="00B2138E">
        <w:rPr>
          <w:sz w:val="24"/>
          <w:szCs w:val="24"/>
        </w:rPr>
        <w:t>(</w:t>
      </w:r>
      <w:r w:rsidR="003F3A69" w:rsidRPr="00B2138E">
        <w:rPr>
          <w:sz w:val="24"/>
          <w:szCs w:val="24"/>
        </w:rPr>
        <w:t>подраздел</w:t>
      </w:r>
      <w:r w:rsidR="00A600E3" w:rsidRPr="00B2138E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_Ref440271993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5.11</w:t>
      </w:r>
      <w:r w:rsidR="00131B13">
        <w:fldChar w:fldCharType="end"/>
      </w:r>
      <w:r w:rsidR="00A600E3" w:rsidRPr="00B2138E">
        <w:rPr>
          <w:sz w:val="24"/>
          <w:szCs w:val="24"/>
        </w:rPr>
        <w:t>)</w:t>
      </w:r>
      <w:r w:rsidR="00F82225" w:rsidRPr="00B2138E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5.1.3</w:t>
      </w:r>
      <w:r w:rsidR="0064253F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6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5.12</w:t>
      </w:r>
      <w:r w:rsidR="0064253F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5.13</w:t>
      </w:r>
      <w:r w:rsidR="0064253F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9A634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131B13">
        <w:rPr>
          <w:sz w:val="24"/>
          <w:szCs w:val="24"/>
        </w:rPr>
        <w:t xml:space="preserve"> </w:t>
      </w:r>
      <w:r w:rsidR="00131B13">
        <w:rPr>
          <w:szCs w:val="24"/>
        </w:rPr>
        <w:t>(желательное условие)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9A634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43494C">
        <w:rPr>
          <w:sz w:val="24"/>
          <w:szCs w:val="24"/>
        </w:rPr>
        <w:t>05</w:t>
      </w:r>
      <w:r w:rsidR="0043494C" w:rsidRPr="00F82225">
        <w:rPr>
          <w:sz w:val="24"/>
          <w:szCs w:val="24"/>
        </w:rPr>
        <w:t>.0</w:t>
      </w:r>
      <w:r w:rsidR="0043494C">
        <w:rPr>
          <w:sz w:val="24"/>
          <w:szCs w:val="24"/>
        </w:rPr>
        <w:t>6</w:t>
      </w:r>
      <w:r w:rsidR="0043494C" w:rsidRPr="00F82225">
        <w:rPr>
          <w:sz w:val="24"/>
          <w:szCs w:val="24"/>
        </w:rPr>
        <w:t>.201</w:t>
      </w:r>
      <w:r w:rsidR="0043494C">
        <w:rPr>
          <w:sz w:val="24"/>
          <w:szCs w:val="24"/>
        </w:rPr>
        <w:t>5</w:t>
      </w:r>
      <w:r w:rsidR="0043494C" w:rsidRPr="00F82225">
        <w:rPr>
          <w:sz w:val="24"/>
          <w:szCs w:val="24"/>
        </w:rPr>
        <w:t xml:space="preserve"> N ММВ-7-</w:t>
      </w:r>
      <w:r w:rsidR="0043494C">
        <w:rPr>
          <w:sz w:val="24"/>
          <w:szCs w:val="24"/>
        </w:rPr>
        <w:t>17</w:t>
      </w:r>
      <w:r w:rsidR="0043494C" w:rsidRPr="00F82225">
        <w:rPr>
          <w:sz w:val="24"/>
          <w:szCs w:val="24"/>
        </w:rPr>
        <w:t>/</w:t>
      </w:r>
      <w:r w:rsidR="0043494C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</w:t>
      </w:r>
      <w:r w:rsidR="00131B13">
        <w:rPr>
          <w:sz w:val="24"/>
          <w:szCs w:val="24"/>
        </w:rPr>
        <w:t xml:space="preserve"> </w:t>
      </w:r>
      <w:r w:rsidR="00131B13">
        <w:rPr>
          <w:szCs w:val="24"/>
        </w:rPr>
        <w:t>(желательное условие)</w:t>
      </w:r>
      <w:r w:rsidR="00F82225" w:rsidRPr="00F82225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6C69BB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010958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12"/>
      <w:r w:rsidRPr="00010958">
        <w:rPr>
          <w:sz w:val="24"/>
          <w:szCs w:val="24"/>
        </w:rPr>
        <w:t>Анкета Участника закупки</w:t>
      </w:r>
      <w:r w:rsidR="00A154B7" w:rsidRPr="00010958">
        <w:rPr>
          <w:sz w:val="24"/>
          <w:szCs w:val="24"/>
        </w:rPr>
        <w:t xml:space="preserve"> </w:t>
      </w:r>
      <w:r w:rsidR="00A154B7" w:rsidRPr="0001095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10958">
        <w:rPr>
          <w:sz w:val="24"/>
          <w:szCs w:val="24"/>
        </w:rPr>
        <w:t xml:space="preserve"> </w:t>
      </w:r>
      <w:r w:rsidR="009948B4" w:rsidRPr="00010958">
        <w:rPr>
          <w:sz w:val="24"/>
          <w:szCs w:val="24"/>
        </w:rPr>
        <w:t>(</w:t>
      </w:r>
      <w:r w:rsidR="003F3A69" w:rsidRPr="00010958">
        <w:rPr>
          <w:sz w:val="24"/>
          <w:szCs w:val="24"/>
        </w:rPr>
        <w:t>подраздел</w:t>
      </w:r>
      <w:r w:rsidR="009948B4" w:rsidRPr="00010958">
        <w:rPr>
          <w:sz w:val="24"/>
          <w:szCs w:val="24"/>
        </w:rPr>
        <w:t xml:space="preserve"> </w:t>
      </w:r>
      <w:r w:rsidR="0064253F" w:rsidRPr="00010958">
        <w:rPr>
          <w:sz w:val="24"/>
          <w:szCs w:val="24"/>
        </w:rPr>
        <w:fldChar w:fldCharType="begin"/>
      </w:r>
      <w:r w:rsidR="003F3A69" w:rsidRPr="00010958">
        <w:rPr>
          <w:sz w:val="24"/>
          <w:szCs w:val="24"/>
        </w:rPr>
        <w:instrText xml:space="preserve"> REF _Ref440272119 \r \h </w:instrText>
      </w:r>
      <w:r w:rsidR="00010958">
        <w:rPr>
          <w:sz w:val="24"/>
          <w:szCs w:val="24"/>
        </w:rPr>
        <w:instrText xml:space="preserve"> \* MERGEFORMAT </w:instrText>
      </w:r>
      <w:r w:rsidR="0064253F" w:rsidRPr="00010958">
        <w:rPr>
          <w:sz w:val="24"/>
          <w:szCs w:val="24"/>
        </w:rPr>
      </w:r>
      <w:r w:rsidR="0064253F" w:rsidRPr="00010958">
        <w:rPr>
          <w:sz w:val="24"/>
          <w:szCs w:val="24"/>
        </w:rPr>
        <w:fldChar w:fldCharType="separate"/>
      </w:r>
      <w:r w:rsidR="001222CA" w:rsidRPr="00010958">
        <w:rPr>
          <w:sz w:val="24"/>
          <w:szCs w:val="24"/>
        </w:rPr>
        <w:t>5.7.1</w:t>
      </w:r>
      <w:r w:rsidR="0064253F" w:rsidRPr="00010958">
        <w:rPr>
          <w:sz w:val="24"/>
          <w:szCs w:val="24"/>
        </w:rPr>
        <w:fldChar w:fldCharType="end"/>
      </w:r>
      <w:r w:rsidR="009948B4" w:rsidRPr="00010958">
        <w:rPr>
          <w:sz w:val="24"/>
          <w:szCs w:val="24"/>
        </w:rPr>
        <w:t>)</w:t>
      </w:r>
      <w:r w:rsidR="00010958" w:rsidRPr="00010958">
        <w:rPr>
          <w:sz w:val="24"/>
          <w:szCs w:val="24"/>
        </w:rPr>
        <w:t xml:space="preserve"> с приложением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="00F82225" w:rsidRPr="00010958">
        <w:rPr>
          <w:sz w:val="24"/>
          <w:szCs w:val="24"/>
        </w:rPr>
        <w:t>;</w:t>
      </w:r>
      <w:bookmarkEnd w:id="317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0371822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5.7.2</w:t>
      </w:r>
      <w:r w:rsidR="0064253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Pr="007D7C50">
        <w:rPr>
          <w:sz w:val="24"/>
          <w:szCs w:val="24"/>
        </w:rPr>
        <w:t>;</w:t>
      </w:r>
      <w:bookmarkEnd w:id="318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31B13">
        <w:fldChar w:fldCharType="begin"/>
      </w:r>
      <w:r w:rsidR="00131B13">
        <w:instrText xml:space="preserve"> REF _Ref440275279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1.1.4</w:t>
      </w:r>
      <w:r w:rsidR="00131B13">
        <w:fldChar w:fldCharType="end"/>
      </w:r>
      <w:r w:rsidRPr="009F2BF9">
        <w:rPr>
          <w:sz w:val="24"/>
          <w:szCs w:val="24"/>
        </w:rPr>
        <w:t xml:space="preserve"> и разделе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05482">
        <w:rPr>
          <w:sz w:val="24"/>
          <w:szCs w:val="24"/>
        </w:rPr>
        <w:t>;</w:t>
      </w:r>
      <w:proofErr w:type="gramEnd"/>
    </w:p>
    <w:p w:rsidR="00920CB0" w:rsidRDefault="00B2138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2138E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B2138E">
        <w:rPr>
          <w:bCs w:val="0"/>
          <w:sz w:val="24"/>
          <w:szCs w:val="24"/>
        </w:rPr>
        <w:t>по форме и в</w:t>
      </w:r>
      <w:r w:rsidR="00A154B7" w:rsidRPr="00E71A48">
        <w:rPr>
          <w:bCs w:val="0"/>
          <w:sz w:val="24"/>
          <w:szCs w:val="24"/>
        </w:rPr>
        <w:t xml:space="preserve">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5.8</w:t>
      </w:r>
      <w:r w:rsidR="0064253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5.9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5.10</w:t>
      </w:r>
      <w:r w:rsidR="0064253F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(не обязательное требование, предоставляются Участником при наличии);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9" w:name="_Ref442190123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5.14</w:t>
      </w:r>
      <w:r w:rsidR="0064253F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9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_Ref440272274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5.15</w:t>
      </w:r>
      <w:r w:rsidR="00131B13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(желательное требование)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191386451"/>
      <w:bookmarkStart w:id="321" w:name="_Ref440271628"/>
      <w:bookmarkStart w:id="322" w:name="_Toc440361334"/>
      <w:bookmarkStart w:id="323" w:name="_Toc440376089"/>
      <w:bookmarkStart w:id="324" w:name="_Toc440376216"/>
      <w:bookmarkStart w:id="325" w:name="_Toc440382481"/>
      <w:bookmarkStart w:id="326" w:name="_Toc440447151"/>
      <w:bookmarkStart w:id="327" w:name="_Toc440632311"/>
      <w:bookmarkStart w:id="328" w:name="_Toc440875084"/>
      <w:bookmarkStart w:id="329" w:name="_Toc441131329"/>
      <w:r w:rsidRPr="00E71A48">
        <w:rPr>
          <w:szCs w:val="24"/>
        </w:rPr>
        <w:t xml:space="preserve">Привлечение </w:t>
      </w:r>
      <w:bookmarkEnd w:id="320"/>
      <w:bookmarkEnd w:id="321"/>
      <w:bookmarkEnd w:id="322"/>
      <w:bookmarkEnd w:id="323"/>
      <w:bookmarkEnd w:id="324"/>
      <w:r w:rsidR="00362EA4">
        <w:rPr>
          <w:szCs w:val="24"/>
        </w:rPr>
        <w:t>соисполнителей</w:t>
      </w:r>
      <w:bookmarkEnd w:id="325"/>
      <w:bookmarkEnd w:id="326"/>
      <w:bookmarkEnd w:id="327"/>
      <w:bookmarkEnd w:id="328"/>
      <w:bookmarkEnd w:id="32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30" w:name="_Ref191386461"/>
      <w:bookmarkStart w:id="331" w:name="_Toc440361335"/>
      <w:bookmarkStart w:id="332" w:name="_Toc440376090"/>
      <w:bookmarkStart w:id="33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4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4253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64253F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3.3.8.2</w:t>
      </w:r>
      <w:r w:rsidR="0064253F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5.16</w:t>
      </w:r>
      <w:r w:rsidR="0064253F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5" w:name="_Toc440382482"/>
      <w:bookmarkStart w:id="336" w:name="_Toc440447152"/>
      <w:bookmarkStart w:id="337" w:name="_Toc440632312"/>
      <w:bookmarkStart w:id="338" w:name="_Toc440875085"/>
      <w:bookmarkStart w:id="339" w:name="_Ref440876619"/>
      <w:bookmarkStart w:id="340" w:name="_Ref440876660"/>
      <w:bookmarkStart w:id="341" w:name="_Toc441131330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30"/>
      <w:bookmarkEnd w:id="331"/>
      <w:bookmarkEnd w:id="332"/>
      <w:bookmarkEnd w:id="333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_Ref191386482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3.3.8.1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64253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3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4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344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43492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31B13">
        <w:fldChar w:fldCharType="begin"/>
      </w:r>
      <w:r w:rsidR="00131B13">
        <w:instrText xml:space="preserve"> REF _Ref307563248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  <w:lang w:val="en-US"/>
        </w:rPr>
        <w:t>a</w:t>
      </w:r>
      <w:r w:rsidR="001222CA" w:rsidRPr="00131B13">
        <w:rPr>
          <w:bCs w:val="0"/>
          <w:sz w:val="24"/>
          <w:szCs w:val="24"/>
        </w:rPr>
        <w:t>)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131B13">
        <w:fldChar w:fldCharType="begin"/>
      </w:r>
      <w:r w:rsidR="00131B13">
        <w:instrText xml:space="preserve"> REF _Ref307563262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  <w:lang w:val="en-US"/>
        </w:rPr>
        <w:t>g</w:t>
      </w:r>
      <w:r w:rsidR="001222CA" w:rsidRPr="00131B13">
        <w:rPr>
          <w:bCs w:val="0"/>
          <w:sz w:val="24"/>
          <w:szCs w:val="24"/>
        </w:rPr>
        <w:t>)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131B13">
        <w:fldChar w:fldCharType="begin"/>
      </w:r>
      <w:r w:rsidR="00131B13">
        <w:instrText xml:space="preserve"> REF _Ref306032591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3.3.10.4</w:t>
      </w:r>
      <w:r w:rsidR="00131B13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3.3.8.2</w:t>
      </w:r>
      <w:r w:rsidR="0064253F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5.17</w:t>
      </w:r>
      <w:r w:rsidR="0064253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5" w:name="_Ref306114966"/>
      <w:bookmarkStart w:id="346" w:name="_Toc440361336"/>
      <w:bookmarkStart w:id="347" w:name="_Toc440376091"/>
      <w:bookmarkStart w:id="348" w:name="_Toc440376218"/>
      <w:bookmarkStart w:id="349" w:name="_Toc440382483"/>
      <w:bookmarkStart w:id="350" w:name="_Toc440447153"/>
      <w:bookmarkStart w:id="351" w:name="_Toc440632313"/>
      <w:bookmarkStart w:id="352" w:name="_Toc440875086"/>
      <w:bookmarkStart w:id="353" w:name="_Toc441131331"/>
      <w:r w:rsidRPr="00E71A48">
        <w:rPr>
          <w:szCs w:val="24"/>
        </w:rPr>
        <w:t>Разъяснение Документации по запросу предложений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</w:t>
      </w:r>
      <w:r w:rsidRPr="00E71A48">
        <w:rPr>
          <w:bCs w:val="0"/>
          <w:sz w:val="24"/>
          <w:szCs w:val="24"/>
        </w:rPr>
        <w:lastRenderedPageBreak/>
        <w:t xml:space="preserve">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 xml:space="preserve">внесение изменений в </w:t>
      </w:r>
      <w:r w:rsidR="00E353DA" w:rsidRPr="00212D09">
        <w:rPr>
          <w:bCs w:val="0"/>
          <w:iCs/>
          <w:sz w:val="24"/>
          <w:szCs w:val="24"/>
        </w:rPr>
        <w:t>Д</w:t>
      </w:r>
      <w:r w:rsidR="00E353DA" w:rsidRPr="00212D09">
        <w:rPr>
          <w:bCs w:val="0"/>
          <w:sz w:val="24"/>
          <w:szCs w:val="24"/>
        </w:rPr>
        <w:t>окументацию по запросу предложений</w:t>
      </w:r>
      <w:r w:rsidR="00E353DA" w:rsidRPr="00212D09">
        <w:rPr>
          <w:bCs w:val="0"/>
          <w:iCs/>
          <w:sz w:val="24"/>
          <w:szCs w:val="24"/>
        </w:rPr>
        <w:t xml:space="preserve"> </w:t>
      </w:r>
      <w:r w:rsidR="00E353DA">
        <w:rPr>
          <w:bCs w:val="0"/>
          <w:iCs/>
          <w:sz w:val="24"/>
          <w:szCs w:val="24"/>
        </w:rPr>
        <w:t xml:space="preserve">(п. </w:t>
      </w:r>
      <w:r w:rsidR="0064253F">
        <w:rPr>
          <w:bCs w:val="0"/>
          <w:iCs/>
          <w:sz w:val="24"/>
          <w:szCs w:val="24"/>
        </w:rPr>
        <w:fldChar w:fldCharType="begin"/>
      </w:r>
      <w:r w:rsidR="00E353DA">
        <w:rPr>
          <w:bCs w:val="0"/>
          <w:iCs/>
          <w:sz w:val="24"/>
          <w:szCs w:val="24"/>
        </w:rPr>
        <w:instrText xml:space="preserve"> REF _Ref441057174 \r \h </w:instrText>
      </w:r>
      <w:r w:rsidR="0064253F">
        <w:rPr>
          <w:bCs w:val="0"/>
          <w:iCs/>
          <w:sz w:val="24"/>
          <w:szCs w:val="24"/>
        </w:rPr>
      </w:r>
      <w:r w:rsidR="0064253F">
        <w:rPr>
          <w:bCs w:val="0"/>
          <w:iCs/>
          <w:sz w:val="24"/>
          <w:szCs w:val="24"/>
        </w:rPr>
        <w:fldChar w:fldCharType="separate"/>
      </w:r>
      <w:r w:rsidR="001222CA">
        <w:rPr>
          <w:bCs w:val="0"/>
          <w:iCs/>
          <w:sz w:val="24"/>
          <w:szCs w:val="24"/>
        </w:rPr>
        <w:t>3.3.12</w:t>
      </w:r>
      <w:r w:rsidR="0064253F">
        <w:rPr>
          <w:bCs w:val="0"/>
          <w:iCs/>
          <w:sz w:val="24"/>
          <w:szCs w:val="24"/>
        </w:rPr>
        <w:fldChar w:fldCharType="end"/>
      </w:r>
      <w:r w:rsidR="00E353DA">
        <w:rPr>
          <w:bCs w:val="0"/>
          <w:iCs/>
          <w:sz w:val="24"/>
          <w:szCs w:val="24"/>
        </w:rPr>
        <w:t xml:space="preserve">) </w:t>
      </w:r>
      <w:r w:rsidR="00212D09" w:rsidRPr="00212D09">
        <w:rPr>
          <w:bCs w:val="0"/>
          <w:iCs/>
          <w:sz w:val="24"/>
          <w:szCs w:val="24"/>
        </w:rPr>
        <w:t xml:space="preserve">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31B13">
        <w:fldChar w:fldCharType="begin"/>
      </w:r>
      <w:r w:rsidR="00131B13">
        <w:instrText xml:space="preserve"> REF _Ref440289401 \r \h  \* MERGEFORMAT </w:instrText>
      </w:r>
      <w:r w:rsidR="00131B13">
        <w:fldChar w:fldCharType="separate"/>
      </w:r>
      <w:r w:rsidR="001222CA" w:rsidRPr="001222CA">
        <w:rPr>
          <w:bCs w:val="0"/>
          <w:iCs/>
          <w:sz w:val="24"/>
          <w:szCs w:val="24"/>
        </w:rPr>
        <w:t>3.3.13</w:t>
      </w:r>
      <w:r w:rsidR="00131B13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Toc440361337"/>
      <w:bookmarkStart w:id="355" w:name="_Toc440376092"/>
      <w:bookmarkStart w:id="356" w:name="_Toc440376219"/>
      <w:bookmarkStart w:id="357" w:name="_Toc440382484"/>
      <w:bookmarkStart w:id="358" w:name="_Toc440447154"/>
      <w:bookmarkStart w:id="359" w:name="_Toc440632314"/>
      <w:bookmarkStart w:id="360" w:name="_Toc440875087"/>
      <w:bookmarkStart w:id="361" w:name="_Ref440969948"/>
      <w:bookmarkStart w:id="362" w:name="_Ref441057174"/>
      <w:bookmarkStart w:id="363" w:name="_Toc441131332"/>
      <w:r w:rsidRPr="00E71A48">
        <w:rPr>
          <w:szCs w:val="24"/>
        </w:rPr>
        <w:t>Внесение изменений в Документацию по запросу предложений.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4" w:name="_Ref440289401"/>
      <w:bookmarkStart w:id="365" w:name="_Toc440361338"/>
      <w:bookmarkStart w:id="366" w:name="_Toc440376093"/>
      <w:bookmarkStart w:id="367" w:name="_Toc440376220"/>
      <w:bookmarkStart w:id="368" w:name="_Toc440382485"/>
      <w:bookmarkStart w:id="369" w:name="_Toc440447155"/>
      <w:bookmarkStart w:id="370" w:name="_Toc440632315"/>
      <w:bookmarkStart w:id="371" w:name="_Toc440875088"/>
      <w:bookmarkStart w:id="372" w:name="_Toc441131333"/>
      <w:r w:rsidRPr="00E71A48">
        <w:rPr>
          <w:szCs w:val="24"/>
        </w:rPr>
        <w:t>Продление срока окончания приема Заявок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3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4" w:name="_Toc299701566"/>
      <w:bookmarkStart w:id="375" w:name="_Ref306176386"/>
      <w:bookmarkStart w:id="376" w:name="_Ref440285128"/>
      <w:bookmarkStart w:id="377" w:name="_Toc440361339"/>
      <w:bookmarkStart w:id="378" w:name="_Toc440376094"/>
      <w:bookmarkStart w:id="379" w:name="_Toc440376221"/>
      <w:bookmarkStart w:id="380" w:name="_Toc440382486"/>
      <w:bookmarkStart w:id="381" w:name="_Toc440447156"/>
      <w:bookmarkStart w:id="382" w:name="_Toc440632316"/>
      <w:bookmarkStart w:id="383" w:name="_Toc440875089"/>
      <w:bookmarkStart w:id="384" w:name="_Toc441131334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5.14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6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87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6"/>
      <w:bookmarkEnd w:id="387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31B13">
        <w:fldChar w:fldCharType="begin"/>
      </w:r>
      <w:r w:rsidR="00131B13">
        <w:instrText xml:space="preserve"> REF _Ref306008743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53F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3.4.1.3</w:t>
      </w:r>
      <w:r w:rsidR="0064253F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</w:t>
      </w:r>
      <w:r w:rsidRPr="00E71A48">
        <w:rPr>
          <w:bCs w:val="0"/>
          <w:sz w:val="24"/>
          <w:szCs w:val="24"/>
        </w:rPr>
        <w:lastRenderedPageBreak/>
        <w:t xml:space="preserve">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4253F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3.10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31B13">
        <w:fldChar w:fldCharType="begin"/>
      </w:r>
      <w:r w:rsidR="00131B13">
        <w:instrText xml:space="preserve"> REF _Ref305753174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3.3.14.4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1222C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9" w:name="_Ref299109207"/>
      <w:bookmarkStart w:id="390" w:name="_Ref307563826"/>
      <w:r w:rsidRPr="001222CA">
        <w:rPr>
          <w:bCs w:val="0"/>
          <w:sz w:val="24"/>
          <w:szCs w:val="24"/>
        </w:rPr>
        <w:t>Участник</w:t>
      </w:r>
      <w:r w:rsidR="00932C0A" w:rsidRPr="001222CA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9"/>
      <w:bookmarkEnd w:id="390"/>
    </w:p>
    <w:p w:rsidR="001222CA" w:rsidRPr="001222CA" w:rsidRDefault="001222CA" w:rsidP="001222C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1222C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222CA">
        <w:rPr>
          <w:bCs w:val="0"/>
          <w:sz w:val="24"/>
          <w:szCs w:val="24"/>
          <w:lang w:eastAsia="ru-RU"/>
        </w:rPr>
        <w:t xml:space="preserve">подраздел </w:t>
      </w:r>
      <w:r w:rsidR="00131B13">
        <w:fldChar w:fldCharType="begin"/>
      </w:r>
      <w:r w:rsidR="00131B13">
        <w:instrText xml:space="preserve"> REF _Ref440272256 \r \h  \* MERGEFORMAT </w:instrText>
      </w:r>
      <w:r w:rsidR="00131B13">
        <w:fldChar w:fldCharType="separate"/>
      </w:r>
      <w:r>
        <w:rPr>
          <w:bCs w:val="0"/>
          <w:sz w:val="24"/>
          <w:szCs w:val="24"/>
          <w:lang w:eastAsia="ru-RU"/>
        </w:rPr>
        <w:t>5.14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222C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222CA">
        <w:rPr>
          <w:bCs w:val="0"/>
          <w:sz w:val="24"/>
          <w:szCs w:val="24"/>
        </w:rPr>
        <w:t>(</w:t>
      </w:r>
      <w:r w:rsidRPr="001222CA">
        <w:rPr>
          <w:bCs w:val="0"/>
          <w:sz w:val="24"/>
          <w:szCs w:val="24"/>
          <w:lang w:eastAsia="ru-RU"/>
        </w:rPr>
        <w:t xml:space="preserve">подраздел </w:t>
      </w:r>
      <w:r w:rsidR="00131B13">
        <w:fldChar w:fldCharType="begin"/>
      </w:r>
      <w:r w:rsidR="00131B13">
        <w:instrText xml:space="preserve"> REF _Ref441574460 \r \h  \* MERGEFORMAT </w:instrText>
      </w:r>
      <w:r w:rsidR="00131B13">
        <w:fldChar w:fldCharType="separate"/>
      </w:r>
      <w:r>
        <w:rPr>
          <w:bCs w:val="0"/>
          <w:sz w:val="24"/>
          <w:szCs w:val="24"/>
          <w:lang w:eastAsia="ru-RU"/>
        </w:rPr>
        <w:t>5.18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31B13">
        <w:fldChar w:fldCharType="begin"/>
      </w:r>
      <w:r w:rsidR="00131B13">
        <w:instrText xml:space="preserve"> REF _Ref440289953 \r \h  \* MERGEFORMAT </w:instrText>
      </w:r>
      <w:r w:rsidR="00131B13">
        <w:fldChar w:fldCharType="separate"/>
      </w:r>
      <w:r>
        <w:rPr>
          <w:bCs w:val="0"/>
          <w:sz w:val="24"/>
          <w:szCs w:val="24"/>
        </w:rPr>
        <w:t>3.4.1.3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 настоящей Документации, по адресу: РФ, 127018, г. Москва, ул. 2-я Ямская, дом 4, </w:t>
      </w:r>
      <w:proofErr w:type="spellStart"/>
      <w:r w:rsidRPr="001222CA">
        <w:rPr>
          <w:bCs w:val="0"/>
          <w:sz w:val="24"/>
          <w:szCs w:val="24"/>
        </w:rPr>
        <w:t>каб</w:t>
      </w:r>
      <w:proofErr w:type="spellEnd"/>
      <w:r w:rsidRPr="001222CA">
        <w:rPr>
          <w:bCs w:val="0"/>
          <w:sz w:val="24"/>
          <w:szCs w:val="24"/>
        </w:rPr>
        <w:t>. №303, исполнительный сотрудник – Лазарева Татьяна Валентиновна, контактный телефон (495) 747-92-92. Оригинал соглашения о неустойке должен быть надежно запечатан в конверт, на котором указывается следующая информация: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>Пометка «</w:t>
      </w:r>
      <w:r w:rsidRPr="001222CA">
        <w:rPr>
          <w:bCs w:val="0"/>
          <w:sz w:val="24"/>
          <w:szCs w:val="24"/>
        </w:rPr>
        <w:t xml:space="preserve"> Соглашение о неустойке</w:t>
      </w:r>
      <w:r w:rsidRPr="001222CA">
        <w:rPr>
          <w:sz w:val="24"/>
          <w:szCs w:val="24"/>
        </w:rPr>
        <w:t>»;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31B13">
        <w:fldChar w:fldCharType="begin"/>
      </w:r>
      <w:r w:rsidR="00131B13">
        <w:instrText xml:space="preserve"> REF _Ref191386085 \r \h  \* MERGEFORMAT </w:instrText>
      </w:r>
      <w:r w:rsidR="00131B13">
        <w:fldChar w:fldCharType="separate"/>
      </w:r>
      <w:r>
        <w:rPr>
          <w:sz w:val="24"/>
          <w:szCs w:val="24"/>
        </w:rPr>
        <w:t>1.1.1</w:t>
      </w:r>
      <w:r w:rsidR="00131B13">
        <w:fldChar w:fldCharType="end"/>
      </w:r>
      <w:r w:rsidRPr="001222CA">
        <w:rPr>
          <w:sz w:val="24"/>
          <w:szCs w:val="24"/>
        </w:rPr>
        <w:t>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>полное фирменное наименование Участника и его почтовый адрес;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 xml:space="preserve">предмет Договора в соответствии с пунктом </w:t>
      </w:r>
      <w:r w:rsidR="00131B13">
        <w:fldChar w:fldCharType="begin"/>
      </w:r>
      <w:r w:rsidR="00131B13">
        <w:instrText xml:space="preserve"> REF _Ref303323780 \r \h  \* MERGEFORMAT </w:instrText>
      </w:r>
      <w:r w:rsidR="00131B13">
        <w:fldChar w:fldCharType="separate"/>
      </w:r>
      <w:r>
        <w:rPr>
          <w:sz w:val="24"/>
          <w:szCs w:val="24"/>
        </w:rPr>
        <w:t>1.1.4</w:t>
      </w:r>
      <w:r w:rsidR="00131B13">
        <w:fldChar w:fldCharType="end"/>
      </w:r>
      <w:r w:rsidRPr="001222CA">
        <w:rPr>
          <w:sz w:val="24"/>
          <w:szCs w:val="24"/>
        </w:rPr>
        <w:t>.</w:t>
      </w:r>
    </w:p>
    <w:p w:rsidR="001222CA" w:rsidRPr="001222CA" w:rsidRDefault="001222CA" w:rsidP="001222C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1222CA">
        <w:rPr>
          <w:bCs w:val="0"/>
          <w:sz w:val="24"/>
          <w:szCs w:val="24"/>
        </w:rPr>
        <w:t>Предоставление</w:t>
      </w:r>
      <w:r w:rsidRPr="001222CA">
        <w:rPr>
          <w:sz w:val="24"/>
          <w:szCs w:val="24"/>
        </w:rPr>
        <w:t xml:space="preserve"> оригинала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 без Расписки сдачи-приемки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 будет считаться Организатором как не предоставление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, и повлечет за собой последствия, указанные в п.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_Ref442190086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>
        <w:rPr>
          <w:sz w:val="24"/>
          <w:szCs w:val="24"/>
        </w:rPr>
        <w:t>3.3.14.9</w:t>
      </w:r>
      <w:r w:rsidR="0064253F">
        <w:rPr>
          <w:sz w:val="24"/>
          <w:szCs w:val="24"/>
        </w:rPr>
        <w:fldChar w:fldCharType="end"/>
      </w:r>
      <w:r w:rsidRPr="001222C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91" w:name="_Ref442190086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91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2" w:name="_Ref305973214"/>
      <w:bookmarkStart w:id="393" w:name="_Toc441131335"/>
      <w:r w:rsidRPr="00E71A48">
        <w:t>Подача Заявок и их прием</w:t>
      </w:r>
      <w:bookmarkStart w:id="394" w:name="_Ref56229451"/>
      <w:bookmarkEnd w:id="373"/>
      <w:bookmarkEnd w:id="392"/>
      <w:bookmarkEnd w:id="39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Toc439323707"/>
      <w:bookmarkStart w:id="396" w:name="_Toc440361341"/>
      <w:bookmarkStart w:id="397" w:name="_Toc440376096"/>
      <w:bookmarkStart w:id="398" w:name="_Toc440376223"/>
      <w:bookmarkStart w:id="399" w:name="_Toc440382488"/>
      <w:bookmarkStart w:id="400" w:name="_Toc440447158"/>
      <w:bookmarkStart w:id="401" w:name="_Toc440632318"/>
      <w:bookmarkStart w:id="402" w:name="_Toc440875091"/>
      <w:bookmarkStart w:id="403" w:name="_Toc441131336"/>
      <w:r w:rsidRPr="00E71A48">
        <w:rPr>
          <w:szCs w:val="24"/>
        </w:rPr>
        <w:t>Подача Заявок через ЭТП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010958">
        <w:rPr>
          <w:bCs w:val="0"/>
          <w:sz w:val="24"/>
          <w:szCs w:val="24"/>
        </w:rPr>
        <w:t>ЭТП в отсканированном виде в</w:t>
      </w:r>
      <w:r w:rsidR="00010958" w:rsidRPr="00010958">
        <w:rPr>
          <w:bCs w:val="0"/>
          <w:sz w:val="24"/>
          <w:szCs w:val="24"/>
        </w:rPr>
        <w:t xml:space="preserve"> (за исключением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="00010958" w:rsidRPr="00010958">
        <w:rPr>
          <w:bCs w:val="0"/>
          <w:sz w:val="24"/>
          <w:szCs w:val="24"/>
        </w:rPr>
        <w:t>)</w:t>
      </w:r>
      <w:r w:rsidRPr="00010958">
        <w:rPr>
          <w:bCs w:val="0"/>
          <w:sz w:val="24"/>
          <w:szCs w:val="24"/>
        </w:rPr>
        <w:t xml:space="preserve">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</w:t>
      </w:r>
      <w:r w:rsidRPr="00E71A48">
        <w:rPr>
          <w:bCs w:val="0"/>
          <w:sz w:val="24"/>
          <w:szCs w:val="24"/>
        </w:rPr>
        <w:lastRenderedPageBreak/>
        <w:t xml:space="preserve">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36D0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4" w:name="_Ref440289953"/>
      <w:r w:rsidRPr="00A05482">
        <w:rPr>
          <w:bCs w:val="0"/>
          <w:sz w:val="24"/>
          <w:szCs w:val="24"/>
        </w:rPr>
        <w:t>Заявк</w:t>
      </w:r>
      <w:r w:rsidR="00717F60" w:rsidRPr="00A05482">
        <w:rPr>
          <w:bCs w:val="0"/>
          <w:sz w:val="24"/>
          <w:szCs w:val="24"/>
        </w:rPr>
        <w:t xml:space="preserve">и на ЭТП могут быть поданы до </w:t>
      </w:r>
      <w:r w:rsidR="002B5044" w:rsidRPr="00A05482">
        <w:rPr>
          <w:b/>
          <w:bCs w:val="0"/>
          <w:sz w:val="24"/>
          <w:szCs w:val="24"/>
        </w:rPr>
        <w:t xml:space="preserve">12 часов 00 минут </w:t>
      </w:r>
      <w:r w:rsidR="00A05482">
        <w:rPr>
          <w:b/>
          <w:bCs w:val="0"/>
          <w:sz w:val="24"/>
          <w:szCs w:val="24"/>
        </w:rPr>
        <w:t>0</w:t>
      </w:r>
      <w:r w:rsidR="00BA523A">
        <w:rPr>
          <w:b/>
          <w:bCs w:val="0"/>
          <w:sz w:val="24"/>
          <w:szCs w:val="24"/>
        </w:rPr>
        <w:t>4</w:t>
      </w:r>
      <w:bookmarkStart w:id="405" w:name="_GoBack"/>
      <w:bookmarkEnd w:id="405"/>
      <w:r w:rsidR="002B5044" w:rsidRPr="00A05482">
        <w:rPr>
          <w:b/>
          <w:bCs w:val="0"/>
          <w:sz w:val="24"/>
          <w:szCs w:val="24"/>
        </w:rPr>
        <w:t xml:space="preserve"> </w:t>
      </w:r>
      <w:r w:rsidR="00A05482">
        <w:rPr>
          <w:b/>
          <w:bCs w:val="0"/>
          <w:sz w:val="24"/>
          <w:szCs w:val="24"/>
        </w:rPr>
        <w:t>марта</w:t>
      </w:r>
      <w:r w:rsidR="002B5044" w:rsidRPr="00A05482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336D0C">
        <w:rPr>
          <w:b/>
          <w:bCs w:val="0"/>
          <w:sz w:val="24"/>
          <w:szCs w:val="24"/>
        </w:rPr>
        <w:t xml:space="preserve">, </w:t>
      </w:r>
      <w:r w:rsidR="00336D0C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336D0C">
        <w:rPr>
          <w:bCs w:val="0"/>
          <w:sz w:val="24"/>
          <w:szCs w:val="24"/>
        </w:rPr>
        <w:t>Письме о подаче оферты</w:t>
      </w:r>
      <w:r w:rsidR="00336D0C" w:rsidRPr="00BB27D7">
        <w:rPr>
          <w:bCs w:val="0"/>
          <w:sz w:val="24"/>
          <w:szCs w:val="24"/>
        </w:rPr>
        <w:t xml:space="preserve"> </w:t>
      </w:r>
      <w:r w:rsidR="00336D0C" w:rsidRPr="00E71A48">
        <w:rPr>
          <w:bCs w:val="0"/>
          <w:spacing w:val="-2"/>
          <w:sz w:val="24"/>
          <w:szCs w:val="24"/>
        </w:rPr>
        <w:t>(</w:t>
      </w:r>
      <w:r w:rsidR="00336D0C">
        <w:rPr>
          <w:bCs w:val="0"/>
          <w:spacing w:val="-2"/>
          <w:sz w:val="24"/>
          <w:szCs w:val="24"/>
        </w:rPr>
        <w:t>под</w:t>
      </w:r>
      <w:r w:rsidR="00336D0C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336D0C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336D0C">
        <w:rPr>
          <w:bCs w:val="0"/>
          <w:sz w:val="24"/>
          <w:szCs w:val="24"/>
          <w:lang w:eastAsia="ru-RU"/>
        </w:rPr>
        <w:t>)</w:t>
      </w:r>
      <w:r w:rsidR="00336D0C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36D0C">
        <w:rPr>
          <w:bCs w:val="0"/>
          <w:sz w:val="24"/>
          <w:szCs w:val="24"/>
        </w:rPr>
        <w:t>.</w:t>
      </w:r>
      <w:bookmarkEnd w:id="40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6" w:name="_Ref115077798"/>
      <w:bookmarkStart w:id="407" w:name="_Toc439323708"/>
      <w:bookmarkStart w:id="408" w:name="_Toc440361342"/>
      <w:bookmarkStart w:id="409" w:name="_Toc440376097"/>
      <w:bookmarkStart w:id="410" w:name="_Toc440376224"/>
      <w:bookmarkStart w:id="411" w:name="_Toc440382489"/>
      <w:bookmarkStart w:id="412" w:name="_Toc440447159"/>
      <w:bookmarkStart w:id="413" w:name="_Toc440632319"/>
      <w:bookmarkStart w:id="414" w:name="_Toc440875092"/>
      <w:bookmarkStart w:id="415" w:name="_Toc441131337"/>
      <w:r w:rsidRPr="00E71A48">
        <w:rPr>
          <w:szCs w:val="24"/>
        </w:rPr>
        <w:t>Подача Заявок в письменной форме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bookmarkEnd w:id="394"/>
    <w:p w:rsidR="00717F60" w:rsidRPr="001222C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Pr="001222CA">
        <w:rPr>
          <w:bCs w:val="0"/>
          <w:sz w:val="24"/>
          <w:szCs w:val="24"/>
        </w:rPr>
        <w:t>форме не предусмотрена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Pr="001222C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6" w:name="_Ref303683883"/>
      <w:bookmarkStart w:id="417" w:name="_Toc441131338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6"/>
      <w:bookmarkEnd w:id="417"/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 окончания срока подачи </w:t>
      </w:r>
      <w:r w:rsidR="00FE5731" w:rsidRPr="00E71A48">
        <w:rPr>
          <w:bCs w:val="0"/>
          <w:sz w:val="24"/>
          <w:szCs w:val="24"/>
        </w:rPr>
        <w:t xml:space="preserve">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запроса предложений вправе изменить или отозвать поданную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изменения или отзыва Заявок на ЭТП определяется правилами </w:t>
      </w:r>
      <w:proofErr w:type="gramStart"/>
      <w:r w:rsidRPr="00E71A48">
        <w:rPr>
          <w:bCs w:val="0"/>
          <w:sz w:val="24"/>
          <w:szCs w:val="24"/>
        </w:rPr>
        <w:t>данной</w:t>
      </w:r>
      <w:proofErr w:type="gramEnd"/>
      <w:r w:rsidRPr="00E71A48">
        <w:rPr>
          <w:bCs w:val="0"/>
          <w:sz w:val="24"/>
          <w:szCs w:val="24"/>
        </w:rPr>
        <w:t xml:space="preserve"> ЭТП.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Организатор не получит сведения об изменениях или отзыве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через ЭТП, то данные изменения или отзыв будет считаться неполученным вовремя и не будет учитываться.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8" w:name="_Ref305973250"/>
      <w:bookmarkStart w:id="419" w:name="_Toc441131339"/>
      <w:r w:rsidRPr="00E71A48">
        <w:t>Оценка Заявок и проведение переговоров</w:t>
      </w:r>
      <w:bookmarkEnd w:id="418"/>
      <w:bookmarkEnd w:id="41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0" w:name="_Toc439323711"/>
      <w:bookmarkStart w:id="421" w:name="_Toc440361345"/>
      <w:bookmarkStart w:id="422" w:name="_Toc440376100"/>
      <w:bookmarkStart w:id="423" w:name="_Toc440376227"/>
      <w:bookmarkStart w:id="424" w:name="_Toc440382492"/>
      <w:bookmarkStart w:id="425" w:name="_Toc440447162"/>
      <w:bookmarkStart w:id="426" w:name="_Toc440632322"/>
      <w:bookmarkStart w:id="427" w:name="_Toc440875095"/>
      <w:bookmarkStart w:id="428" w:name="_Toc441131340"/>
      <w:r w:rsidRPr="00E71A48">
        <w:rPr>
          <w:szCs w:val="24"/>
        </w:rPr>
        <w:t>Общие положения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31B13">
        <w:fldChar w:fldCharType="begin"/>
      </w:r>
      <w:r w:rsidR="00131B13">
        <w:instrText xml:space="preserve"> REF _Ref93089454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3.6.2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31B13">
        <w:fldChar w:fldCharType="begin"/>
      </w:r>
      <w:r w:rsidR="00131B13">
        <w:instrText xml:space="preserve"> REF _Ref303670674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3.6.3</w:t>
      </w:r>
      <w:r w:rsidR="00131B1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_Ref306138385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3.6.4</w:t>
      </w:r>
      <w:r w:rsidR="00131B1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9" w:name="_Ref93089454"/>
      <w:bookmarkStart w:id="430" w:name="_Toc439323712"/>
      <w:bookmarkStart w:id="431" w:name="_Toc440361346"/>
      <w:bookmarkStart w:id="432" w:name="_Toc440376101"/>
      <w:bookmarkStart w:id="433" w:name="_Toc440376228"/>
      <w:bookmarkStart w:id="434" w:name="_Toc440382493"/>
      <w:bookmarkStart w:id="435" w:name="_Toc440447163"/>
      <w:bookmarkStart w:id="436" w:name="_Toc440632323"/>
      <w:bookmarkStart w:id="437" w:name="_Toc440875096"/>
      <w:bookmarkStart w:id="438" w:name="_Toc441131341"/>
      <w:r w:rsidRPr="00E71A48">
        <w:rPr>
          <w:szCs w:val="24"/>
        </w:rPr>
        <w:lastRenderedPageBreak/>
        <w:t>Отборочная стадия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>«О размещении заказа на поставки товаров, выполнение работ, оказание услуг для государственных и муниципальных нужд»,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414CA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14CAF">
        <w:rPr>
          <w:bCs w:val="0"/>
          <w:sz w:val="24"/>
          <w:szCs w:val="24"/>
        </w:rPr>
        <w:t>соответствие коммерческо</w:t>
      </w:r>
      <w:r w:rsidR="00841A6F" w:rsidRPr="00414CAF">
        <w:rPr>
          <w:bCs w:val="0"/>
          <w:sz w:val="24"/>
          <w:szCs w:val="24"/>
        </w:rPr>
        <w:t>й</w:t>
      </w:r>
      <w:r w:rsidRPr="00414CAF">
        <w:rPr>
          <w:bCs w:val="0"/>
          <w:sz w:val="24"/>
          <w:szCs w:val="24"/>
        </w:rPr>
        <w:t xml:space="preserve"> и техническо</w:t>
      </w:r>
      <w:r w:rsidR="00841A6F" w:rsidRPr="00414CAF">
        <w:rPr>
          <w:bCs w:val="0"/>
          <w:sz w:val="24"/>
          <w:szCs w:val="24"/>
        </w:rPr>
        <w:t>й составляющих</w:t>
      </w:r>
      <w:r w:rsidRPr="00414CAF">
        <w:rPr>
          <w:bCs w:val="0"/>
          <w:sz w:val="24"/>
          <w:szCs w:val="24"/>
        </w:rPr>
        <w:t xml:space="preserve">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требованиям настоящей </w:t>
      </w:r>
      <w:r w:rsidR="007D07A7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414CAF">
        <w:rPr>
          <w:bCs w:val="0"/>
          <w:sz w:val="24"/>
          <w:szCs w:val="24"/>
        </w:rPr>
        <w:t>Договор</w:t>
      </w:r>
      <w:r w:rsidRPr="00414CAF">
        <w:rPr>
          <w:bCs w:val="0"/>
          <w:sz w:val="24"/>
          <w:szCs w:val="24"/>
        </w:rPr>
        <w:t>а</w:t>
      </w:r>
      <w:r w:rsidR="0052048F" w:rsidRPr="00414CAF">
        <w:rPr>
          <w:bCs w:val="0"/>
          <w:sz w:val="24"/>
          <w:szCs w:val="24"/>
        </w:rPr>
        <w:t xml:space="preserve"> (цене лота)</w:t>
      </w:r>
      <w:r w:rsidRPr="00414CAF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9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40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9"/>
      <w:bookmarkEnd w:id="440"/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 xml:space="preserve">поданы Участниками, которые не отвечают требованиям настоящей Документации по запросу предложений; 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содержат Заявки,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31B13">
        <w:fldChar w:fldCharType="begin"/>
      </w:r>
      <w:r w:rsidR="00131B13">
        <w:instrText xml:space="preserve"> REF _Ref306176386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3.3.14</w:t>
      </w:r>
      <w:r w:rsidR="00131B13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1" w:name="_Ref303670674"/>
      <w:bookmarkStart w:id="442" w:name="_Toc439323713"/>
      <w:bookmarkStart w:id="443" w:name="_Toc440361347"/>
      <w:bookmarkStart w:id="444" w:name="_Toc440376102"/>
      <w:bookmarkStart w:id="445" w:name="_Toc440376229"/>
      <w:bookmarkStart w:id="446" w:name="_Toc440382494"/>
      <w:bookmarkStart w:id="447" w:name="_Toc440447164"/>
      <w:bookmarkStart w:id="448" w:name="_Toc440632324"/>
      <w:bookmarkStart w:id="449" w:name="_Toc440875097"/>
      <w:bookmarkStart w:id="450" w:name="_Toc441131342"/>
      <w:r w:rsidRPr="00E71A48">
        <w:rPr>
          <w:szCs w:val="24"/>
        </w:rPr>
        <w:lastRenderedPageBreak/>
        <w:t>Проведение переговоров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1" w:name="_Ref306138385"/>
      <w:bookmarkStart w:id="452" w:name="_Toc439323714"/>
      <w:bookmarkStart w:id="453" w:name="_Toc440361348"/>
      <w:bookmarkStart w:id="454" w:name="_Toc440376103"/>
      <w:bookmarkStart w:id="455" w:name="_Toc440376230"/>
      <w:bookmarkStart w:id="456" w:name="_Toc440382495"/>
      <w:bookmarkStart w:id="457" w:name="_Toc440447165"/>
      <w:bookmarkStart w:id="458" w:name="_Toc440632325"/>
      <w:bookmarkStart w:id="459" w:name="_Toc440875098"/>
      <w:bookmarkStart w:id="460" w:name="_Toc441131343"/>
      <w:r w:rsidRPr="00E71A48">
        <w:rPr>
          <w:szCs w:val="24"/>
        </w:rPr>
        <w:t>Оценочная стадия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61" w:name="_Ref303250967"/>
      <w:bookmarkStart w:id="462" w:name="_Toc305697378"/>
      <w:bookmarkStart w:id="463" w:name="_Toc441131344"/>
      <w:bookmarkStart w:id="46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61"/>
      <w:bookmarkEnd w:id="462"/>
      <w:bookmarkEnd w:id="463"/>
      <w:r w:rsidRPr="00E71A48">
        <w:t xml:space="preserve"> </w:t>
      </w:r>
    </w:p>
    <w:bookmarkEnd w:id="464"/>
    <w:p w:rsidR="00F15392" w:rsidRPr="00AA3BD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AA3BD2">
        <w:rPr>
          <w:sz w:val="24"/>
          <w:szCs w:val="24"/>
          <w:lang w:eastAsia="ru-RU"/>
        </w:rPr>
        <w:t>запроса предложений</w:t>
      </w:r>
      <w:r w:rsidRPr="00AA3B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AA3BD2">
        <w:rPr>
          <w:sz w:val="24"/>
          <w:szCs w:val="24"/>
          <w:lang w:eastAsia="ru-RU"/>
        </w:rPr>
        <w:t>Заявок</w:t>
      </w:r>
      <w:r w:rsidRPr="00AA3B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AA3BD2">
        <w:rPr>
          <w:sz w:val="24"/>
          <w:szCs w:val="24"/>
          <w:lang w:eastAsia="ru-RU"/>
        </w:rPr>
        <w:t>Заявк</w:t>
      </w:r>
      <w:r w:rsidRPr="00AA3BD2">
        <w:rPr>
          <w:sz w:val="24"/>
          <w:szCs w:val="24"/>
          <w:lang w:eastAsia="ru-RU"/>
        </w:rPr>
        <w:t>е, цены.</w:t>
      </w:r>
    </w:p>
    <w:p w:rsidR="00F15392" w:rsidRPr="00AA3BD2" w:rsidRDefault="00AA3BD2" w:rsidP="00985B2A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A3B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AA3BD2">
        <w:rPr>
          <w:sz w:val="24"/>
          <w:szCs w:val="24"/>
          <w:lang w:eastAsia="ru-RU"/>
        </w:rPr>
        <w:t>.</w:t>
      </w:r>
    </w:p>
    <w:p w:rsidR="00F15392" w:rsidRPr="00985B2A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5" w:name="_Ref306352987"/>
      <w:r w:rsidRPr="00AA3BD2">
        <w:rPr>
          <w:sz w:val="24"/>
          <w:szCs w:val="24"/>
          <w:lang w:eastAsia="ru-RU"/>
        </w:rPr>
        <w:t>Участник</w:t>
      </w:r>
      <w:r w:rsidR="00F15392" w:rsidRPr="00AA3BD2">
        <w:rPr>
          <w:sz w:val="24"/>
          <w:szCs w:val="24"/>
          <w:lang w:eastAsia="ru-RU"/>
        </w:rPr>
        <w:t xml:space="preserve"> </w:t>
      </w:r>
      <w:r w:rsidR="00C05EF6" w:rsidRPr="00AA3BD2">
        <w:rPr>
          <w:sz w:val="24"/>
          <w:szCs w:val="24"/>
          <w:lang w:eastAsia="ru-RU"/>
        </w:rPr>
        <w:t>запроса предложений</w:t>
      </w:r>
      <w:r w:rsidR="00F15392" w:rsidRPr="00AA3BD2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985B2A">
        <w:rPr>
          <w:sz w:val="24"/>
          <w:szCs w:val="24"/>
          <w:lang w:eastAsia="ru-RU"/>
        </w:rPr>
        <w:t xml:space="preserve">участвовать в ней, тогда его </w:t>
      </w:r>
      <w:r w:rsidR="004B5EB3" w:rsidRPr="00985B2A">
        <w:rPr>
          <w:sz w:val="24"/>
          <w:szCs w:val="24"/>
          <w:lang w:eastAsia="ru-RU"/>
        </w:rPr>
        <w:t>Заявк</w:t>
      </w:r>
      <w:r w:rsidR="00BD05FA" w:rsidRPr="00985B2A">
        <w:rPr>
          <w:sz w:val="24"/>
          <w:szCs w:val="24"/>
          <w:lang w:eastAsia="ru-RU"/>
        </w:rPr>
        <w:t>а</w:t>
      </w:r>
      <w:r w:rsidR="00F15392" w:rsidRPr="00985B2A">
        <w:rPr>
          <w:sz w:val="24"/>
          <w:szCs w:val="24"/>
          <w:lang w:eastAsia="ru-RU"/>
        </w:rPr>
        <w:t xml:space="preserve">, </w:t>
      </w:r>
      <w:r w:rsidR="00F15392" w:rsidRPr="00985B2A">
        <w:rPr>
          <w:i/>
          <w:sz w:val="24"/>
          <w:szCs w:val="24"/>
          <w:lang w:eastAsia="ru-RU"/>
        </w:rPr>
        <w:t>по которо</w:t>
      </w:r>
      <w:r w:rsidR="00BD05FA" w:rsidRPr="00985B2A">
        <w:rPr>
          <w:i/>
          <w:sz w:val="24"/>
          <w:szCs w:val="24"/>
          <w:lang w:eastAsia="ru-RU"/>
        </w:rPr>
        <w:t>й</w:t>
      </w:r>
      <w:r w:rsidR="00F15392" w:rsidRPr="00985B2A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985B2A">
        <w:rPr>
          <w:sz w:val="24"/>
          <w:szCs w:val="24"/>
          <w:lang w:eastAsia="ru-RU"/>
        </w:rPr>
        <w:t xml:space="preserve">остается </w:t>
      </w:r>
      <w:r w:rsidR="006F17EF" w:rsidRPr="00985B2A">
        <w:rPr>
          <w:sz w:val="24"/>
          <w:szCs w:val="24"/>
          <w:lang w:eastAsia="ru-RU"/>
        </w:rPr>
        <w:t xml:space="preserve">действующей </w:t>
      </w:r>
      <w:r w:rsidR="00F15392" w:rsidRPr="00985B2A">
        <w:rPr>
          <w:sz w:val="24"/>
          <w:szCs w:val="24"/>
          <w:lang w:eastAsia="ru-RU"/>
        </w:rPr>
        <w:t>с ранее объявленной ценой.</w:t>
      </w:r>
      <w:bookmarkEnd w:id="465"/>
    </w:p>
    <w:p w:rsidR="00F15392" w:rsidRPr="00985B2A" w:rsidRDefault="00985B2A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85B2A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985B2A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985B2A">
        <w:rPr>
          <w:sz w:val="24"/>
          <w:szCs w:val="24"/>
          <w:lang w:eastAsia="ru-RU"/>
        </w:rPr>
        <w:t>.</w:t>
      </w:r>
    </w:p>
    <w:p w:rsidR="00F15392" w:rsidRPr="00985B2A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6" w:name="_Ref306353005"/>
      <w:r w:rsidRPr="00985B2A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85B2A">
        <w:rPr>
          <w:iCs/>
          <w:sz w:val="24"/>
          <w:szCs w:val="24"/>
          <w:lang w:eastAsia="ru-RU"/>
        </w:rPr>
        <w:t xml:space="preserve">. </w:t>
      </w:r>
      <w:r w:rsidRPr="00985B2A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66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85B2A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85B2A">
        <w:rPr>
          <w:iCs/>
          <w:sz w:val="24"/>
          <w:szCs w:val="24"/>
          <w:lang w:eastAsia="ru-RU"/>
        </w:rPr>
        <w:t>Участник</w:t>
      </w:r>
      <w:r w:rsidRPr="00985B2A">
        <w:rPr>
          <w:iCs/>
          <w:sz w:val="24"/>
          <w:szCs w:val="24"/>
          <w:lang w:eastAsia="ru-RU"/>
        </w:rPr>
        <w:t>, приглашенный</w:t>
      </w:r>
      <w:r w:rsidRPr="00E71A48">
        <w:rPr>
          <w:iCs/>
          <w:sz w:val="24"/>
          <w:szCs w:val="24"/>
          <w:lang w:eastAsia="ru-RU"/>
        </w:rPr>
        <w:t xml:space="preserve">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</w:t>
      </w:r>
      <w:r w:rsidRPr="00E71A48">
        <w:rPr>
          <w:iCs/>
          <w:sz w:val="24"/>
          <w:szCs w:val="24"/>
          <w:lang w:eastAsia="ru-RU"/>
        </w:rPr>
        <w:lastRenderedPageBreak/>
        <w:t xml:space="preserve">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31B13">
        <w:fldChar w:fldCharType="begin"/>
      </w:r>
      <w:r w:rsidR="00131B13">
        <w:instrText xml:space="preserve"> REF _Ref306352987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  <w:lang w:eastAsia="ru-RU"/>
        </w:rPr>
        <w:t>3.7.3</w:t>
      </w:r>
      <w:r w:rsidR="00131B13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131B13">
        <w:fldChar w:fldCharType="begin"/>
      </w:r>
      <w:r w:rsidR="00131B13">
        <w:instrText xml:space="preserve"> REF _Ref306353005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  <w:lang w:eastAsia="ru-RU"/>
        </w:rPr>
        <w:t>3.7.5</w:t>
      </w:r>
      <w:r w:rsidR="00131B13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6C69BB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6C69BB">
        <w:rPr>
          <w:sz w:val="24"/>
          <w:szCs w:val="24"/>
          <w:lang w:eastAsia="ru-RU"/>
        </w:rPr>
        <w:t>переторжки цены, документы, определяющие его коммерческое предложение с приложением соответствующих файлов</w:t>
      </w:r>
      <w:r w:rsidR="006C69BB" w:rsidRPr="006C69BB">
        <w:rPr>
          <w:sz w:val="24"/>
          <w:szCs w:val="24"/>
          <w:lang w:eastAsia="ru-RU"/>
        </w:rPr>
        <w:t xml:space="preserve"> </w:t>
      </w:r>
      <w:r w:rsidR="006C69BB" w:rsidRPr="006C69BB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C69BB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C69BB">
        <w:rPr>
          <w:sz w:val="24"/>
          <w:szCs w:val="24"/>
          <w:lang w:eastAsia="ru-RU"/>
        </w:rPr>
        <w:t>Заявк</w:t>
      </w:r>
      <w:r w:rsidR="00F15392" w:rsidRPr="006C69BB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7" w:name="_Ref303681924"/>
      <w:bookmarkStart w:id="468" w:name="_Ref303683914"/>
      <w:bookmarkStart w:id="469" w:name="_Toc441131345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7"/>
      <w:bookmarkEnd w:id="468"/>
      <w:bookmarkEnd w:id="469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0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7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1" w:name="_Ref303251044"/>
      <w:bookmarkStart w:id="472" w:name="_Toc441131346"/>
      <w:bookmarkStart w:id="473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471"/>
      <w:bookmarkEnd w:id="472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76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7" w:name="_Ref303683929"/>
      <w:bookmarkStart w:id="478" w:name="_Toc441131347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3"/>
      <w:bookmarkEnd w:id="477"/>
      <w:bookmarkEnd w:id="47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9" w:name="_Ref294695403"/>
      <w:bookmarkStart w:id="48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9"/>
      <w:bookmarkEnd w:id="480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1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1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131B13">
        <w:fldChar w:fldCharType="begin"/>
      </w:r>
      <w:r w:rsidR="00131B13">
        <w:instrText xml:space="preserve"> REF _Ref294695546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 xml:space="preserve"> 1.2.6 </w:t>
      </w:r>
      <w:r w:rsidR="00131B13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_Ref294695403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3.10.3</w:t>
      </w:r>
      <w:r w:rsidR="00131B13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_Ref305979053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3" w:name="_Toc181693189"/>
      <w:bookmarkStart w:id="484" w:name="_Ref190680463"/>
      <w:bookmarkStart w:id="485" w:name="_Ref306140410"/>
      <w:bookmarkStart w:id="486" w:name="_Ref306142159"/>
      <w:bookmarkStart w:id="487" w:name="_Toc441131348"/>
      <w:bookmarkStart w:id="488" w:name="_Ref303102866"/>
      <w:bookmarkStart w:id="489" w:name="_Toc305835589"/>
      <w:bookmarkStart w:id="490" w:name="_Ref303683952"/>
      <w:bookmarkStart w:id="491" w:name="__RefNumPara__840_922829174"/>
      <w:bookmarkEnd w:id="48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3"/>
      <w:bookmarkEnd w:id="484"/>
      <w:bookmarkEnd w:id="485"/>
      <w:bookmarkEnd w:id="486"/>
      <w:bookmarkEnd w:id="487"/>
      <w:r w:rsidRPr="00414CAF">
        <w:t xml:space="preserve"> </w:t>
      </w:r>
      <w:bookmarkEnd w:id="488"/>
      <w:bookmarkEnd w:id="489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64253F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2</w:t>
      </w:r>
      <w:r w:rsidR="0064253F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92" w:name="_Ref303694483"/>
      <w:bookmarkStart w:id="493" w:name="_Toc305835590"/>
      <w:bookmarkStart w:id="494" w:name="_Ref306140451"/>
      <w:bookmarkStart w:id="495" w:name="_Toc441131349"/>
      <w:r w:rsidRPr="006E1884">
        <w:t xml:space="preserve">Уведомление о результатах </w:t>
      </w:r>
      <w:bookmarkEnd w:id="492"/>
      <w:bookmarkEnd w:id="493"/>
      <w:r w:rsidRPr="006E1884">
        <w:t>запроса предложений</w:t>
      </w:r>
      <w:bookmarkEnd w:id="494"/>
      <w:bookmarkEnd w:id="495"/>
    </w:p>
    <w:bookmarkEnd w:id="49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131B13">
        <w:fldChar w:fldCharType="begin"/>
      </w:r>
      <w:r w:rsidR="00131B13">
        <w:instrText xml:space="preserve"> REF _Ref191386085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</w:rPr>
        <w:t>1.1.1</w:t>
      </w:r>
      <w:r w:rsidR="00131B13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6" w:name="_Ref440270568"/>
      <w:bookmarkStart w:id="497" w:name="_Ref440274159"/>
      <w:bookmarkStart w:id="498" w:name="_Ref440292555"/>
      <w:bookmarkStart w:id="499" w:name="_Ref440292779"/>
      <w:bookmarkStart w:id="500" w:name="_Toc441131350"/>
      <w:r>
        <w:rPr>
          <w:szCs w:val="24"/>
        </w:rPr>
        <w:lastRenderedPageBreak/>
        <w:t>Техническая часть</w:t>
      </w:r>
      <w:bookmarkEnd w:id="496"/>
      <w:bookmarkEnd w:id="497"/>
      <w:bookmarkEnd w:id="498"/>
      <w:bookmarkEnd w:id="499"/>
      <w:bookmarkEnd w:id="50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01" w:name="_Toc176064097"/>
      <w:bookmarkStart w:id="502" w:name="_Toc176338525"/>
      <w:bookmarkStart w:id="503" w:name="_Toc180399753"/>
      <w:bookmarkStart w:id="504" w:name="_Toc189457101"/>
      <w:bookmarkStart w:id="505" w:name="_Toc189461737"/>
      <w:bookmarkStart w:id="506" w:name="_Toc189462011"/>
      <w:bookmarkStart w:id="507" w:name="_Toc191273610"/>
      <w:bookmarkStart w:id="508" w:name="_Toc423421726"/>
      <w:bookmarkStart w:id="509" w:name="_Toc441131351"/>
      <w:bookmarkStart w:id="510" w:name="_Toc167189319"/>
      <w:bookmarkStart w:id="511" w:name="_Toc168725254"/>
      <w:r w:rsidRPr="00C12FA4">
        <w:t xml:space="preserve">Перечень, объемы и характеристики 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r w:rsidR="00C3704B">
        <w:t>закупаемых услуг</w:t>
      </w:r>
      <w:bookmarkEnd w:id="50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2" w:name="_Toc439166311"/>
      <w:bookmarkStart w:id="513" w:name="_Toc439170659"/>
      <w:bookmarkStart w:id="514" w:name="_Toc439172761"/>
      <w:bookmarkStart w:id="515" w:name="_Toc439173205"/>
      <w:bookmarkStart w:id="516" w:name="_Toc439238199"/>
      <w:bookmarkStart w:id="517" w:name="_Toc439252751"/>
      <w:bookmarkStart w:id="518" w:name="_Toc439323609"/>
      <w:bookmarkStart w:id="519" w:name="_Toc439323725"/>
      <w:bookmarkStart w:id="520" w:name="_Toc440361359"/>
      <w:bookmarkStart w:id="521" w:name="_Toc440376114"/>
      <w:bookmarkStart w:id="522" w:name="_Toc440376241"/>
      <w:bookmarkStart w:id="523" w:name="_Toc440382503"/>
      <w:bookmarkStart w:id="524" w:name="_Toc440447173"/>
      <w:bookmarkStart w:id="525" w:name="_Toc440632334"/>
      <w:bookmarkStart w:id="526" w:name="_Toc440875107"/>
      <w:bookmarkStart w:id="527" w:name="_Toc44113135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A05482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64253F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1.1.4</w:t>
      </w:r>
      <w:r w:rsidR="0064253F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2B5044" w:rsidRPr="003803A7" w:rsidRDefault="002B5044" w:rsidP="0021751A">
      <w:pPr>
        <w:pStyle w:val="2"/>
        <w:ind w:left="1701" w:hanging="1134"/>
      </w:pPr>
      <w:bookmarkStart w:id="528" w:name="_Ref194832984"/>
      <w:bookmarkStart w:id="529" w:name="_Ref197686508"/>
      <w:bookmarkStart w:id="530" w:name="_Toc423421727"/>
      <w:bookmarkStart w:id="531" w:name="_Toc441131353"/>
      <w:r w:rsidRPr="003803A7">
        <w:t xml:space="preserve">Требование к </w:t>
      </w:r>
      <w:bookmarkEnd w:id="528"/>
      <w:bookmarkEnd w:id="529"/>
      <w:bookmarkEnd w:id="530"/>
      <w:r w:rsidR="00C3704B">
        <w:t>закупаемым услугам</w:t>
      </w:r>
      <w:bookmarkEnd w:id="531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2" w:name="_Toc439166314"/>
      <w:bookmarkStart w:id="533" w:name="_Toc439170662"/>
      <w:bookmarkStart w:id="534" w:name="_Toc439172764"/>
      <w:bookmarkStart w:id="535" w:name="_Toc439173208"/>
      <w:bookmarkStart w:id="536" w:name="_Toc439238202"/>
      <w:bookmarkStart w:id="537" w:name="_Toc439252754"/>
      <w:bookmarkStart w:id="538" w:name="_Toc439323612"/>
      <w:bookmarkStart w:id="539" w:name="_Toc439323728"/>
      <w:bookmarkStart w:id="540" w:name="_Toc440361362"/>
      <w:bookmarkStart w:id="541" w:name="_Toc440376117"/>
      <w:bookmarkStart w:id="542" w:name="_Toc440376244"/>
      <w:bookmarkStart w:id="543" w:name="_Toc440382505"/>
      <w:bookmarkStart w:id="544" w:name="_Toc440447175"/>
      <w:bookmarkStart w:id="545" w:name="_Toc440632336"/>
      <w:bookmarkStart w:id="546" w:name="_Toc440875109"/>
      <w:bookmarkStart w:id="547" w:name="_Toc441131354"/>
      <w:bookmarkStart w:id="548" w:name="_Ref194833053"/>
      <w:bookmarkStart w:id="549" w:name="_Ref223496951"/>
      <w:bookmarkStart w:id="55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bookmarkEnd w:id="510"/>
    <w:bookmarkEnd w:id="511"/>
    <w:bookmarkEnd w:id="548"/>
    <w:bookmarkEnd w:id="549"/>
    <w:bookmarkEnd w:id="550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1" w:name="_Ref440270602"/>
      <w:bookmarkStart w:id="552" w:name="_Toc441131355"/>
      <w:bookmarkEnd w:id="5"/>
      <w:bookmarkEnd w:id="49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1"/>
      <w:bookmarkEnd w:id="5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3" w:name="_Ref55336310"/>
      <w:bookmarkStart w:id="554" w:name="_Toc57314672"/>
      <w:bookmarkStart w:id="555" w:name="_Toc69728986"/>
      <w:bookmarkStart w:id="556" w:name="_Toc98253919"/>
      <w:bookmarkStart w:id="557" w:name="_Toc165173847"/>
      <w:bookmarkStart w:id="558" w:name="_Toc423423667"/>
      <w:bookmarkStart w:id="559" w:name="_Toc441131356"/>
      <w:r w:rsidRPr="00F647F7">
        <w:t xml:space="preserve">Письмо о подаче оферты </w:t>
      </w:r>
      <w:bookmarkStart w:id="560" w:name="_Ref22846535"/>
      <w:r w:rsidRPr="00F647F7">
        <w:t>(</w:t>
      </w:r>
      <w:bookmarkEnd w:id="5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3"/>
      <w:bookmarkEnd w:id="554"/>
      <w:bookmarkEnd w:id="555"/>
      <w:bookmarkEnd w:id="556"/>
      <w:bookmarkEnd w:id="557"/>
      <w:bookmarkEnd w:id="558"/>
      <w:bookmarkEnd w:id="559"/>
    </w:p>
    <w:p w:rsidR="004F4D80" w:rsidRPr="00C236C0" w:rsidRDefault="004F4D80" w:rsidP="004F4D80">
      <w:pPr>
        <w:pStyle w:val="3"/>
        <w:rPr>
          <w:szCs w:val="24"/>
        </w:rPr>
      </w:pPr>
      <w:bookmarkStart w:id="561" w:name="_Toc98253920"/>
      <w:bookmarkStart w:id="562" w:name="_Toc157248174"/>
      <w:bookmarkStart w:id="563" w:name="_Toc157496543"/>
      <w:bookmarkStart w:id="564" w:name="_Toc158206082"/>
      <w:bookmarkStart w:id="565" w:name="_Toc164057767"/>
      <w:bookmarkStart w:id="566" w:name="_Toc164137117"/>
      <w:bookmarkStart w:id="567" w:name="_Toc164161277"/>
      <w:bookmarkStart w:id="568" w:name="_Toc165173848"/>
      <w:bookmarkStart w:id="569" w:name="_Toc439170673"/>
      <w:bookmarkStart w:id="570" w:name="_Toc439172775"/>
      <w:bookmarkStart w:id="571" w:name="_Toc439173219"/>
      <w:bookmarkStart w:id="572" w:name="_Toc439238213"/>
      <w:bookmarkStart w:id="573" w:name="_Toc440361369"/>
      <w:bookmarkStart w:id="574" w:name="_Toc440376124"/>
      <w:bookmarkStart w:id="575" w:name="_Toc441131357"/>
      <w:r w:rsidRPr="00C236C0">
        <w:rPr>
          <w:szCs w:val="24"/>
        </w:rPr>
        <w:t>Форма письма о подаче оферты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в случае нарушения обязательств указанных в п. 1-5 оферты перечислит _Организатору неустойку в размере</w:t>
      </w:r>
      <w:r w:rsidRPr="00975C64">
        <w:rPr>
          <w:sz w:val="24"/>
          <w:szCs w:val="24"/>
        </w:rPr>
        <w:t xml:space="preserve"> _______________ руб. [</w:t>
      </w:r>
      <w:r w:rsidRPr="00975C64">
        <w:rPr>
          <w:rStyle w:val="FTN-"/>
          <w:sz w:val="24"/>
          <w:szCs w:val="24"/>
        </w:rPr>
        <w:t>указывается сумма цифрами и прописью согласно соответствующего пункта документации о закупке</w:t>
      </w:r>
      <w:r w:rsidRPr="00975C64">
        <w:rPr>
          <w:sz w:val="24"/>
          <w:szCs w:val="24"/>
        </w:rPr>
        <w:t xml:space="preserve">] и в сроки, установленные в п. </w:t>
      </w:r>
      <w:r w:rsidR="0064253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_Ref299109207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3.3.14.6</w:t>
      </w:r>
      <w:r w:rsidR="0064253F">
        <w:rPr>
          <w:sz w:val="24"/>
          <w:szCs w:val="24"/>
        </w:rPr>
        <w:fldChar w:fldCharType="end"/>
      </w:r>
      <w:r w:rsidRPr="00975C64">
        <w:rPr>
          <w:sz w:val="24"/>
          <w:szCs w:val="24"/>
        </w:rPr>
        <w:t xml:space="preserve"> </w:t>
      </w:r>
      <w:r w:rsidRPr="003E170D">
        <w:rPr>
          <w:bCs w:val="0"/>
          <w:spacing w:val="-1"/>
          <w:sz w:val="24"/>
          <w:szCs w:val="24"/>
        </w:rPr>
        <w:t>Документации</w:t>
      </w:r>
      <w:r>
        <w:rPr>
          <w:bCs w:val="0"/>
          <w:spacing w:val="-1"/>
          <w:sz w:val="24"/>
          <w:szCs w:val="24"/>
        </w:rPr>
        <w:t xml:space="preserve"> по </w:t>
      </w:r>
      <w:r w:rsidRPr="00414CAF">
        <w:rPr>
          <w:bCs w:val="0"/>
          <w:spacing w:val="-1"/>
          <w:sz w:val="24"/>
          <w:szCs w:val="24"/>
        </w:rPr>
        <w:t>запросу предложений</w:t>
      </w:r>
      <w:r w:rsidRPr="00414CAF">
        <w:rPr>
          <w:sz w:val="24"/>
          <w:szCs w:val="24"/>
        </w:rPr>
        <w:t>, в том числе в случае принятия закупочной комиссией решения об</w:t>
      </w:r>
      <w:proofErr w:type="gramEnd"/>
      <w:r w:rsidRPr="00414CAF">
        <w:rPr>
          <w:sz w:val="24"/>
          <w:szCs w:val="24"/>
        </w:rPr>
        <w:t xml:space="preserve"> </w:t>
      </w:r>
      <w:proofErr w:type="gramStart"/>
      <w:r w:rsidRPr="00414CAF">
        <w:rPr>
          <w:sz w:val="24"/>
          <w:szCs w:val="24"/>
        </w:rPr>
        <w:t>отклонении</w:t>
      </w:r>
      <w:proofErr w:type="gramEnd"/>
      <w:r w:rsidRPr="00414CAF">
        <w:rPr>
          <w:sz w:val="24"/>
          <w:szCs w:val="24"/>
        </w:rPr>
        <w:t xml:space="preserve"> заявки по любым основаниям, предусмотренным закупочной документацией.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</w:t>
      </w:r>
      <w:r w:rsidRPr="00414CAF">
        <w:rPr>
          <w:i/>
          <w:sz w:val="24"/>
          <w:szCs w:val="24"/>
        </w:rPr>
        <w:lastRenderedPageBreak/>
        <w:t>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7" w:name="_Toc98253921"/>
      <w:bookmarkStart w:id="578" w:name="_Toc157248175"/>
      <w:bookmarkStart w:id="579" w:name="_Toc157496544"/>
      <w:bookmarkStart w:id="580" w:name="_Toc158206083"/>
      <w:bookmarkStart w:id="581" w:name="_Toc164057768"/>
      <w:bookmarkStart w:id="582" w:name="_Toc164137118"/>
      <w:bookmarkStart w:id="583" w:name="_Toc164161278"/>
      <w:bookmarkStart w:id="5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5" w:name="_Toc439170674"/>
      <w:bookmarkStart w:id="586" w:name="_Toc439172776"/>
      <w:bookmarkStart w:id="587" w:name="_Toc439173220"/>
      <w:bookmarkStart w:id="588" w:name="_Toc439238214"/>
      <w:bookmarkStart w:id="589" w:name="_Toc439252762"/>
      <w:bookmarkStart w:id="590" w:name="_Toc439323736"/>
      <w:bookmarkStart w:id="591" w:name="_Toc440361370"/>
      <w:bookmarkStart w:id="592" w:name="_Toc440376125"/>
      <w:bookmarkStart w:id="593" w:name="_Toc440376252"/>
      <w:bookmarkStart w:id="594" w:name="_Toc440382510"/>
      <w:bookmarkStart w:id="595" w:name="_Toc440447180"/>
      <w:bookmarkStart w:id="596" w:name="_Toc440632341"/>
      <w:bookmarkStart w:id="597" w:name="_Toc440875113"/>
      <w:bookmarkStart w:id="598" w:name="_Toc441131358"/>
      <w:r w:rsidRPr="00C236C0">
        <w:rPr>
          <w:szCs w:val="24"/>
        </w:rPr>
        <w:lastRenderedPageBreak/>
        <w:t>Инструкции по заполнению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599" w:name="_Ref441052031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599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4253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3.3.4</w:t>
      </w:r>
      <w:r w:rsidR="0064253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3.3.1.6</w:t>
      </w:r>
      <w:r w:rsidR="0064253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3.3.1.7</w:t>
      </w:r>
      <w:r w:rsidR="0064253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892D7B" w:rsidRPr="00492C8B" w:rsidRDefault="00892D7B" w:rsidP="00892D7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131B13">
        <w:fldChar w:fldCharType="begin"/>
      </w:r>
      <w:r w:rsidR="00131B13">
        <w:instrText xml:space="preserve"> REF _Ref441052031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5.1.2.3</w:t>
      </w:r>
      <w:r w:rsidR="00131B13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_Ref441051750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3.3.7.1</w:t>
      </w:r>
      <w:r w:rsidR="0064253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00" w:name="_Ref55335821"/>
      <w:bookmarkStart w:id="601" w:name="_Ref55336345"/>
      <w:bookmarkStart w:id="602" w:name="_Toc57314674"/>
      <w:bookmarkStart w:id="603" w:name="_Toc69728988"/>
      <w:bookmarkStart w:id="604" w:name="_Toc98253922"/>
      <w:bookmarkStart w:id="60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6" w:name="_Ref440271964"/>
      <w:bookmarkStart w:id="607" w:name="_Toc440361371"/>
      <w:bookmarkStart w:id="608" w:name="_Toc440376126"/>
      <w:bookmarkStart w:id="609" w:name="_Toc441131359"/>
      <w:r>
        <w:rPr>
          <w:szCs w:val="24"/>
        </w:rPr>
        <w:lastRenderedPageBreak/>
        <w:t>Антикоррупционные обязательства (Форма 1.1).</w:t>
      </w:r>
      <w:bookmarkEnd w:id="606"/>
      <w:bookmarkEnd w:id="607"/>
      <w:bookmarkEnd w:id="608"/>
      <w:bookmarkEnd w:id="609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10" w:name="_Toc439238216"/>
      <w:bookmarkStart w:id="611" w:name="_Toc439252764"/>
      <w:bookmarkStart w:id="612" w:name="_Toc439323738"/>
      <w:bookmarkStart w:id="613" w:name="_Toc440361372"/>
      <w:bookmarkStart w:id="614" w:name="_Toc440376127"/>
      <w:bookmarkStart w:id="615" w:name="_Toc440376254"/>
      <w:bookmarkStart w:id="616" w:name="_Toc440382512"/>
      <w:bookmarkStart w:id="617" w:name="_Toc440447182"/>
      <w:bookmarkStart w:id="618" w:name="_Toc440632343"/>
      <w:bookmarkStart w:id="619" w:name="_Toc440875115"/>
      <w:bookmarkStart w:id="620" w:name="_Toc44113136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737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8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1" w:name="_Toc423423668"/>
      <w:bookmarkStart w:id="622" w:name="_Ref440271072"/>
      <w:bookmarkStart w:id="623" w:name="_Ref440273986"/>
      <w:bookmarkStart w:id="624" w:name="_Ref440274337"/>
      <w:bookmarkStart w:id="625" w:name="_Ref440274913"/>
      <w:bookmarkStart w:id="626" w:name="_Ref440284918"/>
      <w:bookmarkStart w:id="627" w:name="_Toc441131361"/>
      <w:r>
        <w:lastRenderedPageBreak/>
        <w:t>Сводная таблица стоимости</w:t>
      </w:r>
      <w:r w:rsidR="00CC668E">
        <w:t xml:space="preserve"> </w:t>
      </w:r>
      <w:r w:rsidR="00CC668E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00"/>
      <w:bookmarkEnd w:id="601"/>
      <w:bookmarkEnd w:id="602"/>
      <w:bookmarkEnd w:id="603"/>
      <w:bookmarkEnd w:id="604"/>
      <w:bookmarkEnd w:id="605"/>
      <w:bookmarkEnd w:id="621"/>
      <w:bookmarkEnd w:id="622"/>
      <w:bookmarkEnd w:id="623"/>
      <w:bookmarkEnd w:id="624"/>
      <w:bookmarkEnd w:id="625"/>
      <w:bookmarkEnd w:id="626"/>
      <w:bookmarkEnd w:id="6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28" w:name="_Toc98253923"/>
      <w:bookmarkStart w:id="629" w:name="_Toc157248177"/>
      <w:bookmarkStart w:id="630" w:name="_Toc157496546"/>
      <w:bookmarkStart w:id="631" w:name="_Toc158206085"/>
      <w:bookmarkStart w:id="632" w:name="_Toc164057770"/>
      <w:bookmarkStart w:id="633" w:name="_Toc164137120"/>
      <w:bookmarkStart w:id="634" w:name="_Toc164161280"/>
      <w:bookmarkStart w:id="635" w:name="_Toc165173851"/>
      <w:bookmarkStart w:id="636" w:name="_Ref264038986"/>
      <w:bookmarkStart w:id="637" w:name="_Ref264359294"/>
      <w:bookmarkStart w:id="638" w:name="_Toc439170676"/>
      <w:bookmarkStart w:id="639" w:name="_Toc439172778"/>
      <w:bookmarkStart w:id="640" w:name="_Toc439173222"/>
      <w:bookmarkStart w:id="641" w:name="_Toc439238218"/>
      <w:bookmarkStart w:id="642" w:name="_Toc439252766"/>
      <w:bookmarkStart w:id="643" w:name="_Toc439323740"/>
      <w:bookmarkStart w:id="644" w:name="_Toc440361374"/>
      <w:bookmarkStart w:id="645" w:name="_Toc440376129"/>
      <w:bookmarkStart w:id="646" w:name="_Toc440376256"/>
      <w:bookmarkStart w:id="647" w:name="_Toc440382514"/>
      <w:bookmarkStart w:id="648" w:name="_Toc440447184"/>
      <w:bookmarkStart w:id="649" w:name="_Toc440632345"/>
      <w:bookmarkStart w:id="650" w:name="_Toc440875117"/>
      <w:bookmarkStart w:id="651" w:name="_Toc441131362"/>
      <w:r w:rsidRPr="00C236C0">
        <w:rPr>
          <w:szCs w:val="24"/>
        </w:rPr>
        <w:t xml:space="preserve">Форма </w:t>
      </w:r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r w:rsidR="00492C8B">
        <w:rPr>
          <w:szCs w:val="24"/>
        </w:rPr>
        <w:t>Сводной таблицы стоимости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r w:rsidR="00CC668E">
        <w:rPr>
          <w:szCs w:val="24"/>
        </w:rPr>
        <w:t xml:space="preserve"> </w:t>
      </w:r>
      <w:r w:rsidR="00CC668E" w:rsidRPr="00536E26">
        <w:rPr>
          <w:bCs w:val="0"/>
          <w:szCs w:val="24"/>
        </w:rPr>
        <w:t>услуг</w:t>
      </w:r>
      <w:bookmarkEnd w:id="6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CC668E">
        <w:rPr>
          <w:b/>
          <w:sz w:val="24"/>
          <w:szCs w:val="24"/>
        </w:rPr>
        <w:t xml:space="preserve"> </w:t>
      </w:r>
      <w:r w:rsidR="00CC668E" w:rsidRPr="00CC668E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DB1BF4" w:rsidRPr="00843BBD" w:rsidTr="009E490A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9E490A" w:rsidRPr="00324FAE" w:rsidTr="009E490A">
        <w:trPr>
          <w:trHeight w:val="944"/>
        </w:trPr>
        <w:tc>
          <w:tcPr>
            <w:tcW w:w="578" w:type="dxa"/>
          </w:tcPr>
          <w:p w:rsidR="009E490A" w:rsidRPr="00324FAE" w:rsidRDefault="009E490A" w:rsidP="005347FA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9E490A" w:rsidRPr="00324FAE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9E490A" w:rsidRPr="00324FAE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9E490A" w:rsidRPr="00324FAE" w:rsidRDefault="009E490A" w:rsidP="006643DB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9E490A" w:rsidRPr="00324FAE" w:rsidRDefault="009E490A" w:rsidP="006643DB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9E490A" w:rsidRPr="00324FAE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DB1BF4" w:rsidRPr="00324FAE" w:rsidTr="009E490A">
        <w:trPr>
          <w:trHeight w:val="284"/>
        </w:trPr>
        <w:tc>
          <w:tcPr>
            <w:tcW w:w="15451" w:type="dxa"/>
            <w:gridSpan w:val="6"/>
          </w:tcPr>
          <w:p w:rsidR="00DB1BF4" w:rsidRPr="00324FAE" w:rsidRDefault="00DB1BF4" w:rsidP="00DB1BF4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DB1BF4" w:rsidRPr="00324FAE" w:rsidTr="009E490A">
        <w:trPr>
          <w:trHeight w:val="284"/>
        </w:trPr>
        <w:tc>
          <w:tcPr>
            <w:tcW w:w="15451" w:type="dxa"/>
            <w:gridSpan w:val="6"/>
          </w:tcPr>
          <w:p w:rsidR="00DB1BF4" w:rsidRPr="00324FAE" w:rsidRDefault="00DB1BF4" w:rsidP="00DB1BF4">
            <w:pPr>
              <w:pStyle w:val="aff1"/>
              <w:numPr>
                <w:ilvl w:val="0"/>
                <w:numId w:val="89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E490A" w:rsidRPr="00324FAE" w:rsidTr="009E490A">
        <w:trPr>
          <w:trHeight w:val="504"/>
        </w:trPr>
        <w:tc>
          <w:tcPr>
            <w:tcW w:w="578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E490A" w:rsidRPr="00843BBD" w:rsidTr="009E490A">
        <w:trPr>
          <w:trHeight w:val="284"/>
        </w:trPr>
        <w:tc>
          <w:tcPr>
            <w:tcW w:w="578" w:type="dxa"/>
          </w:tcPr>
          <w:p w:rsidR="009E490A" w:rsidRPr="00843BBD" w:rsidRDefault="009E490A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9E490A" w:rsidRPr="00843BBD" w:rsidRDefault="009E490A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9E490A" w:rsidRPr="00843BBD" w:rsidRDefault="009E490A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9E490A" w:rsidRPr="00843BBD" w:rsidRDefault="009E490A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9E490A" w:rsidRPr="00843BBD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9E490A" w:rsidRPr="00843BBD" w:rsidRDefault="009E490A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2" w:name="_Toc176765534"/>
      <w:bookmarkStart w:id="653" w:name="_Toc198979983"/>
      <w:bookmarkStart w:id="654" w:name="_Toc217466315"/>
      <w:bookmarkStart w:id="655" w:name="_Toc217702856"/>
      <w:bookmarkStart w:id="656" w:name="_Toc233601974"/>
      <w:bookmarkStart w:id="657" w:name="_Toc263343460"/>
      <w:r w:rsidRPr="00F647F7">
        <w:rPr>
          <w:b w:val="0"/>
          <w:szCs w:val="24"/>
        </w:rPr>
        <w:br w:type="page"/>
      </w:r>
      <w:bookmarkStart w:id="658" w:name="_Toc439170677"/>
      <w:bookmarkStart w:id="659" w:name="_Toc439172779"/>
      <w:bookmarkStart w:id="660" w:name="_Toc439173223"/>
      <w:bookmarkStart w:id="661" w:name="_Toc439238219"/>
      <w:bookmarkStart w:id="662" w:name="_Toc439252767"/>
      <w:bookmarkStart w:id="663" w:name="_Toc439323741"/>
      <w:bookmarkStart w:id="664" w:name="_Toc440361375"/>
      <w:bookmarkStart w:id="665" w:name="_Toc440376130"/>
      <w:bookmarkStart w:id="666" w:name="_Toc440376257"/>
      <w:bookmarkStart w:id="667" w:name="_Toc440382515"/>
      <w:bookmarkStart w:id="668" w:name="_Toc440447185"/>
      <w:bookmarkStart w:id="669" w:name="_Toc440632346"/>
      <w:bookmarkStart w:id="670" w:name="_Toc440875118"/>
      <w:bookmarkStart w:id="671" w:name="_Toc441131363"/>
      <w:r w:rsidRPr="00C236C0">
        <w:rPr>
          <w:szCs w:val="24"/>
        </w:rPr>
        <w:lastRenderedPageBreak/>
        <w:t>Инструкции по заполнению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 w:rsidR="009E490A"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2" w:name="_Ref86826666"/>
      <w:bookmarkStart w:id="673" w:name="_Toc90385112"/>
      <w:bookmarkStart w:id="674" w:name="_Toc98253925"/>
      <w:bookmarkStart w:id="675" w:name="_Toc165173853"/>
      <w:bookmarkStart w:id="67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7" w:name="_Ref440537086"/>
      <w:bookmarkStart w:id="678" w:name="_Toc44113136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2"/>
      <w:bookmarkEnd w:id="673"/>
      <w:bookmarkEnd w:id="674"/>
      <w:bookmarkEnd w:id="675"/>
      <w:bookmarkEnd w:id="676"/>
      <w:bookmarkEnd w:id="677"/>
      <w:bookmarkEnd w:id="6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79" w:name="_Toc90385113"/>
      <w:bookmarkStart w:id="680" w:name="_Toc98253926"/>
      <w:bookmarkStart w:id="681" w:name="_Toc157248180"/>
      <w:bookmarkStart w:id="682" w:name="_Toc157496549"/>
      <w:bookmarkStart w:id="683" w:name="_Toc158206088"/>
      <w:bookmarkStart w:id="684" w:name="_Toc164057773"/>
      <w:bookmarkStart w:id="685" w:name="_Toc164137123"/>
      <w:bookmarkStart w:id="686" w:name="_Toc164161283"/>
      <w:bookmarkStart w:id="687" w:name="_Toc165173854"/>
      <w:bookmarkStart w:id="688" w:name="_Ref193690005"/>
      <w:bookmarkStart w:id="689" w:name="_Toc439170679"/>
      <w:bookmarkStart w:id="690" w:name="_Toc439172781"/>
      <w:bookmarkStart w:id="691" w:name="_Toc439173225"/>
      <w:bookmarkStart w:id="692" w:name="_Toc439238221"/>
      <w:bookmarkStart w:id="693" w:name="_Toc439252769"/>
      <w:bookmarkStart w:id="694" w:name="_Toc439323743"/>
      <w:bookmarkStart w:id="695" w:name="_Toc440361377"/>
      <w:bookmarkStart w:id="696" w:name="_Toc440376132"/>
      <w:bookmarkStart w:id="697" w:name="_Toc440376259"/>
      <w:bookmarkStart w:id="698" w:name="_Toc440382517"/>
      <w:bookmarkStart w:id="699" w:name="_Toc440447187"/>
      <w:bookmarkStart w:id="700" w:name="_Toc440632348"/>
      <w:bookmarkStart w:id="701" w:name="_Toc440875120"/>
      <w:bookmarkStart w:id="702" w:name="_Toc441131365"/>
      <w:r w:rsidRPr="00C236C0">
        <w:rPr>
          <w:szCs w:val="24"/>
        </w:rPr>
        <w:t xml:space="preserve">Форма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Pr="00C236C0">
        <w:rPr>
          <w:szCs w:val="24"/>
        </w:rPr>
        <w:t>технического предложения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3" w:name="_Ref55335818"/>
      <w:bookmarkStart w:id="704" w:name="_Ref55336334"/>
      <w:bookmarkStart w:id="705" w:name="_Toc57314673"/>
      <w:bookmarkStart w:id="706" w:name="_Toc69728987"/>
      <w:bookmarkStart w:id="707" w:name="_Toc98253928"/>
      <w:bookmarkStart w:id="708" w:name="_Toc165173856"/>
      <w:bookmarkStart w:id="709" w:name="_Ref194749150"/>
      <w:bookmarkStart w:id="710" w:name="_Ref194750368"/>
      <w:bookmarkStart w:id="711" w:name="_Ref89649494"/>
      <w:bookmarkStart w:id="71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4253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4253F">
        <w:rPr>
          <w:i/>
          <w:color w:val="000000"/>
        </w:rPr>
      </w:r>
      <w:r w:rsidR="0064253F">
        <w:rPr>
          <w:i/>
          <w:color w:val="000000"/>
        </w:rPr>
        <w:fldChar w:fldCharType="separate"/>
      </w:r>
      <w:r w:rsidR="001222CA">
        <w:rPr>
          <w:i/>
          <w:color w:val="000000"/>
        </w:rPr>
        <w:t>4</w:t>
      </w:r>
      <w:r w:rsidR="0064253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64253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4253F">
        <w:rPr>
          <w:i/>
          <w:color w:val="000000"/>
        </w:rPr>
      </w:r>
      <w:r w:rsidR="0064253F">
        <w:rPr>
          <w:i/>
          <w:color w:val="000000"/>
        </w:rPr>
        <w:fldChar w:fldCharType="separate"/>
      </w:r>
      <w:r w:rsidR="001222CA">
        <w:rPr>
          <w:i/>
          <w:color w:val="000000"/>
        </w:rPr>
        <w:t>4</w:t>
      </w:r>
      <w:r w:rsidR="0064253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143492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3" w:name="_Toc176765537"/>
      <w:bookmarkStart w:id="714" w:name="_Toc198979986"/>
      <w:bookmarkStart w:id="715" w:name="_Toc217466321"/>
      <w:bookmarkStart w:id="716" w:name="_Toc217702859"/>
      <w:bookmarkStart w:id="717" w:name="_Toc233601977"/>
      <w:bookmarkStart w:id="718" w:name="_Toc263343463"/>
      <w:bookmarkStart w:id="719" w:name="_Toc439170680"/>
      <w:bookmarkStart w:id="720" w:name="_Toc439172782"/>
      <w:bookmarkStart w:id="721" w:name="_Toc439173226"/>
      <w:bookmarkStart w:id="722" w:name="_Toc439238222"/>
      <w:bookmarkStart w:id="723" w:name="_Toc439252770"/>
      <w:bookmarkStart w:id="724" w:name="_Toc439323744"/>
      <w:bookmarkStart w:id="725" w:name="_Toc440361378"/>
      <w:bookmarkStart w:id="726" w:name="_Toc440376133"/>
      <w:bookmarkStart w:id="727" w:name="_Toc440376260"/>
      <w:bookmarkStart w:id="728" w:name="_Toc440382518"/>
      <w:bookmarkStart w:id="729" w:name="_Toc440447188"/>
      <w:bookmarkStart w:id="730" w:name="_Toc440632349"/>
      <w:bookmarkStart w:id="731" w:name="_Toc440875121"/>
      <w:bookmarkStart w:id="732" w:name="_Toc441131366"/>
      <w:r w:rsidRPr="00C236C0">
        <w:rPr>
          <w:szCs w:val="24"/>
        </w:rPr>
        <w:lastRenderedPageBreak/>
        <w:t>Инструкции по заполнению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131B13">
        <w:fldChar w:fldCharType="begin"/>
      </w:r>
      <w:r w:rsidR="00131B13">
        <w:instrText xml:space="preserve"> REF _Ref440272931 \r \h  \* MERGEFORMAT </w:instrText>
      </w:r>
      <w:r w:rsidR="00131B13">
        <w:fldChar w:fldCharType="separate"/>
      </w:r>
      <w:r w:rsidR="001222CA">
        <w:t>2</w:t>
      </w:r>
      <w:r w:rsidR="00131B13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4" w:name="_Toc423423670"/>
      <w:bookmarkStart w:id="735" w:name="_Ref440271036"/>
      <w:bookmarkStart w:id="736" w:name="_Ref440274366"/>
      <w:bookmarkStart w:id="737" w:name="_Ref440274902"/>
      <w:bookmarkStart w:id="738" w:name="_Ref440284947"/>
      <w:bookmarkStart w:id="739" w:name="_Ref440361140"/>
      <w:bookmarkStart w:id="740" w:name="_Toc441131367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41" w:name="_Toc98253929"/>
      <w:bookmarkStart w:id="742" w:name="_Toc157248183"/>
      <w:bookmarkStart w:id="743" w:name="_Toc157496552"/>
      <w:bookmarkStart w:id="744" w:name="_Toc158206091"/>
      <w:bookmarkStart w:id="745" w:name="_Toc164057776"/>
      <w:bookmarkStart w:id="746" w:name="_Toc164137126"/>
      <w:bookmarkStart w:id="747" w:name="_Toc164161286"/>
      <w:bookmarkStart w:id="748" w:name="_Toc165173857"/>
      <w:bookmarkStart w:id="749" w:name="_Toc439170682"/>
      <w:bookmarkStart w:id="750" w:name="_Toc439172784"/>
      <w:bookmarkStart w:id="751" w:name="_Toc439173228"/>
      <w:bookmarkStart w:id="752" w:name="_Toc439238224"/>
      <w:bookmarkStart w:id="753" w:name="_Toc439252772"/>
      <w:bookmarkStart w:id="754" w:name="_Toc439323746"/>
      <w:bookmarkStart w:id="755" w:name="_Toc440361380"/>
      <w:bookmarkStart w:id="756" w:name="_Toc440376135"/>
      <w:bookmarkStart w:id="757" w:name="_Toc440376262"/>
      <w:bookmarkStart w:id="758" w:name="_Toc440382520"/>
      <w:bookmarkStart w:id="759" w:name="_Toc440447190"/>
      <w:bookmarkStart w:id="760" w:name="_Toc440632351"/>
      <w:bookmarkStart w:id="761" w:name="_Toc440875123"/>
      <w:bookmarkStart w:id="762" w:name="_Toc441131368"/>
      <w:r w:rsidRPr="00F647F7">
        <w:rPr>
          <w:b w:val="0"/>
          <w:szCs w:val="24"/>
        </w:rPr>
        <w:t xml:space="preserve">Форма </w:t>
      </w:r>
      <w:bookmarkEnd w:id="741"/>
      <w:r w:rsidRPr="00F647F7">
        <w:rPr>
          <w:b w:val="0"/>
          <w:szCs w:val="24"/>
        </w:rPr>
        <w:t xml:space="preserve">графика </w:t>
      </w:r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r w:rsidR="009469A6">
        <w:rPr>
          <w:b w:val="0"/>
          <w:szCs w:val="24"/>
        </w:rPr>
        <w:t>оказания услуг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3" w:name="_Toc171070556"/>
      <w:bookmarkStart w:id="764" w:name="_Toc98253927"/>
      <w:bookmarkStart w:id="765" w:name="_Toc176605808"/>
      <w:bookmarkStart w:id="766" w:name="_Toc176611017"/>
      <w:bookmarkStart w:id="767" w:name="_Toc176611073"/>
      <w:bookmarkStart w:id="768" w:name="_Toc176668676"/>
      <w:bookmarkStart w:id="769" w:name="_Toc176684336"/>
      <w:bookmarkStart w:id="770" w:name="_Toc176746279"/>
      <w:bookmarkStart w:id="771" w:name="_Toc176747346"/>
      <w:bookmarkStart w:id="772" w:name="_Toc198979988"/>
      <w:bookmarkStart w:id="773" w:name="_Toc217466324"/>
      <w:bookmarkStart w:id="774" w:name="_Toc217702862"/>
      <w:bookmarkStart w:id="775" w:name="_Toc233601980"/>
      <w:bookmarkStart w:id="776" w:name="_Toc263343466"/>
      <w:r w:rsidRPr="00F647F7">
        <w:rPr>
          <w:b w:val="0"/>
          <w:szCs w:val="24"/>
        </w:rPr>
        <w:br w:type="page"/>
      </w:r>
      <w:bookmarkStart w:id="777" w:name="_Toc439170683"/>
      <w:bookmarkStart w:id="778" w:name="_Toc439172785"/>
      <w:bookmarkStart w:id="779" w:name="_Toc439173229"/>
      <w:bookmarkStart w:id="780" w:name="_Toc439238225"/>
      <w:bookmarkStart w:id="781" w:name="_Toc439252773"/>
      <w:bookmarkStart w:id="782" w:name="_Toc439323747"/>
      <w:bookmarkStart w:id="783" w:name="_Toc440361381"/>
      <w:bookmarkStart w:id="784" w:name="_Toc440376136"/>
      <w:bookmarkStart w:id="785" w:name="_Toc440376263"/>
      <w:bookmarkStart w:id="786" w:name="_Toc440382521"/>
      <w:bookmarkStart w:id="787" w:name="_Toc440447191"/>
      <w:bookmarkStart w:id="788" w:name="_Toc440632352"/>
      <w:bookmarkStart w:id="789" w:name="_Toc440875124"/>
      <w:bookmarkStart w:id="790" w:name="_Toc441131369"/>
      <w:r w:rsidRPr="00F647F7">
        <w:rPr>
          <w:b w:val="0"/>
          <w:szCs w:val="24"/>
        </w:rPr>
        <w:lastRenderedPageBreak/>
        <w:t>Инструкции по заполнению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1" w:name="_Hlt22846931"/>
      <w:bookmarkStart w:id="792" w:name="_Ref440361439"/>
      <w:bookmarkStart w:id="793" w:name="_Ref440361914"/>
      <w:bookmarkStart w:id="794" w:name="_Ref440361959"/>
      <w:bookmarkStart w:id="795" w:name="_Toc441131370"/>
      <w:bookmarkStart w:id="796" w:name="_Ref93264992"/>
      <w:bookmarkStart w:id="797" w:name="_Ref93265116"/>
      <w:bookmarkStart w:id="798" w:name="_Toc98253933"/>
      <w:bookmarkStart w:id="799" w:name="_Toc165173859"/>
      <w:bookmarkStart w:id="800" w:name="_Toc423423671"/>
      <w:bookmarkEnd w:id="79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2"/>
      <w:bookmarkEnd w:id="793"/>
      <w:bookmarkEnd w:id="794"/>
      <w:bookmarkEnd w:id="795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801" w:name="_Toc440361383"/>
      <w:bookmarkStart w:id="802" w:name="_Toc440376138"/>
      <w:bookmarkStart w:id="803" w:name="_Toc440376265"/>
      <w:bookmarkStart w:id="804" w:name="_Toc440382523"/>
      <w:bookmarkStart w:id="805" w:name="_Toc440447193"/>
      <w:bookmarkStart w:id="806" w:name="_Toc440632354"/>
      <w:bookmarkStart w:id="807" w:name="_Toc440875126"/>
      <w:bookmarkStart w:id="808" w:name="_Toc441131371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9" w:name="_Toc440361384"/>
      <w:bookmarkStart w:id="810" w:name="_Toc440376139"/>
      <w:bookmarkStart w:id="811" w:name="_Toc440376266"/>
      <w:bookmarkStart w:id="812" w:name="_Toc440382524"/>
      <w:bookmarkStart w:id="813" w:name="_Toc440447194"/>
      <w:bookmarkStart w:id="814" w:name="_Toc440632355"/>
      <w:bookmarkStart w:id="815" w:name="_Toc440875127"/>
      <w:bookmarkStart w:id="816" w:name="_Toc441131372"/>
      <w:r w:rsidRPr="00F647F7">
        <w:rPr>
          <w:b w:val="0"/>
          <w:szCs w:val="24"/>
        </w:rPr>
        <w:lastRenderedPageBreak/>
        <w:t>Инструкции по заполнению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7" w:name="_Ref440361531"/>
      <w:bookmarkStart w:id="818" w:name="_Ref440361610"/>
      <w:bookmarkStart w:id="819" w:name="_Toc44113137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11"/>
      <w:bookmarkEnd w:id="712"/>
      <w:bookmarkEnd w:id="796"/>
      <w:bookmarkEnd w:id="797"/>
      <w:bookmarkEnd w:id="798"/>
      <w:bookmarkEnd w:id="799"/>
      <w:bookmarkEnd w:id="800"/>
      <w:bookmarkEnd w:id="817"/>
      <w:bookmarkEnd w:id="818"/>
      <w:bookmarkEnd w:id="81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20" w:name="_Toc439170685"/>
      <w:bookmarkStart w:id="821" w:name="_Toc439172787"/>
      <w:bookmarkStart w:id="822" w:name="_Toc439173231"/>
      <w:bookmarkStart w:id="823" w:name="_Toc439238227"/>
      <w:bookmarkStart w:id="824" w:name="_Toc439252775"/>
      <w:bookmarkStart w:id="825" w:name="_Toc439323749"/>
      <w:bookmarkStart w:id="826" w:name="_Toc440361386"/>
      <w:bookmarkStart w:id="827" w:name="_Toc440376141"/>
      <w:bookmarkStart w:id="828" w:name="_Toc440376268"/>
      <w:bookmarkStart w:id="829" w:name="_Toc440382526"/>
      <w:bookmarkStart w:id="830" w:name="_Toc440447196"/>
      <w:bookmarkStart w:id="831" w:name="_Toc440632357"/>
      <w:bookmarkStart w:id="832" w:name="_Toc440875129"/>
      <w:bookmarkStart w:id="833" w:name="_Toc441131374"/>
      <w:bookmarkStart w:id="834" w:name="_Toc157248186"/>
      <w:bookmarkStart w:id="835" w:name="_Toc157496555"/>
      <w:bookmarkStart w:id="836" w:name="_Toc158206094"/>
      <w:bookmarkStart w:id="837" w:name="_Toc164057779"/>
      <w:bookmarkStart w:id="838" w:name="_Toc164137129"/>
      <w:bookmarkStart w:id="839" w:name="_Toc164161289"/>
      <w:bookmarkStart w:id="840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r w:rsidRPr="00F647F7">
        <w:rPr>
          <w:b w:val="0"/>
          <w:szCs w:val="24"/>
        </w:rPr>
        <w:t xml:space="preserve"> </w:t>
      </w:r>
      <w:bookmarkEnd w:id="834"/>
      <w:bookmarkEnd w:id="835"/>
      <w:bookmarkEnd w:id="836"/>
      <w:bookmarkEnd w:id="837"/>
      <w:bookmarkEnd w:id="838"/>
      <w:bookmarkEnd w:id="839"/>
      <w:bookmarkEnd w:id="8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D59CD" w:rsidRPr="00F647F7">
              <w:t xml:space="preserve">раздел </w:t>
            </w:r>
            <w:r w:rsidR="0064253F">
              <w:fldChar w:fldCharType="begin"/>
            </w:r>
            <w:r w:rsidR="00BD59CD">
              <w:instrText xml:space="preserve"> REF _Ref440272931 \r \h </w:instrText>
            </w:r>
            <w:r w:rsidR="0064253F">
              <w:fldChar w:fldCharType="separate"/>
            </w:r>
            <w:r w:rsidR="00BD59CD">
              <w:t>2</w:t>
            </w:r>
            <w:r w:rsidR="0064253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D59CD" w:rsidRPr="00F647F7">
              <w:t xml:space="preserve">раздел </w:t>
            </w:r>
            <w:r w:rsidR="0064253F">
              <w:fldChar w:fldCharType="begin"/>
            </w:r>
            <w:r w:rsidR="00BD59CD">
              <w:instrText xml:space="preserve"> REF _Ref440272931 \r \h </w:instrText>
            </w:r>
            <w:r w:rsidR="0064253F">
              <w:fldChar w:fldCharType="separate"/>
            </w:r>
            <w:r w:rsidR="00BD59CD">
              <w:t>2</w:t>
            </w:r>
            <w:r w:rsidR="0064253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41" w:name="_Toc439170686"/>
      <w:bookmarkStart w:id="842" w:name="_Toc439172788"/>
      <w:bookmarkStart w:id="843" w:name="_Toc439173232"/>
      <w:bookmarkStart w:id="844" w:name="_Toc439238228"/>
      <w:bookmarkStart w:id="845" w:name="_Toc439252776"/>
      <w:bookmarkStart w:id="846" w:name="_Toc439323750"/>
      <w:bookmarkStart w:id="847" w:name="_Toc440361387"/>
      <w:bookmarkStart w:id="848" w:name="_Toc440376142"/>
      <w:bookmarkStart w:id="849" w:name="_Toc440376269"/>
      <w:bookmarkStart w:id="850" w:name="_Toc440382527"/>
      <w:bookmarkStart w:id="851" w:name="_Toc440447197"/>
      <w:bookmarkStart w:id="852" w:name="_Toc440632358"/>
      <w:bookmarkStart w:id="853" w:name="_Toc440875130"/>
      <w:bookmarkStart w:id="854" w:name="_Toc441131375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2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 xml:space="preserve"> 1.2.6 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55" w:name="_Ref55335823"/>
      <w:bookmarkStart w:id="856" w:name="_Ref55336359"/>
      <w:bookmarkStart w:id="857" w:name="_Toc57314675"/>
      <w:bookmarkStart w:id="858" w:name="_Toc69728989"/>
      <w:bookmarkStart w:id="859" w:name="_Toc98253939"/>
      <w:bookmarkStart w:id="860" w:name="_Toc165173865"/>
      <w:bookmarkStart w:id="861" w:name="_Toc423423672"/>
      <w:bookmarkStart w:id="862" w:name="_Toc441131376"/>
      <w:bookmarkEnd w:id="5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55"/>
      <w:bookmarkEnd w:id="856"/>
      <w:bookmarkEnd w:id="857"/>
      <w:bookmarkEnd w:id="858"/>
      <w:bookmarkEnd w:id="859"/>
      <w:bookmarkEnd w:id="860"/>
      <w:bookmarkEnd w:id="861"/>
      <w:bookmarkEnd w:id="862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3" w:name="_Toc98253940"/>
      <w:bookmarkStart w:id="864" w:name="_Toc157248192"/>
      <w:bookmarkStart w:id="865" w:name="_Toc157496561"/>
      <w:bookmarkStart w:id="866" w:name="_Toc158206100"/>
      <w:bookmarkStart w:id="867" w:name="_Toc164057785"/>
      <w:bookmarkStart w:id="868" w:name="_Toc164137135"/>
      <w:bookmarkStart w:id="869" w:name="_Toc164161295"/>
      <w:bookmarkStart w:id="870" w:name="_Toc165173866"/>
      <w:bookmarkStart w:id="871" w:name="_Toc439170688"/>
      <w:bookmarkStart w:id="872" w:name="_Toc439172790"/>
      <w:bookmarkStart w:id="873" w:name="_Toc439173234"/>
      <w:bookmarkStart w:id="874" w:name="_Toc439238230"/>
      <w:bookmarkStart w:id="875" w:name="_Toc439252778"/>
      <w:bookmarkStart w:id="876" w:name="_Ref440272119"/>
      <w:bookmarkStart w:id="877" w:name="_Toc440361389"/>
      <w:bookmarkStart w:id="878" w:name="_Toc441131377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79" w:name="_Toc439170689"/>
      <w:bookmarkStart w:id="880" w:name="_Toc439172791"/>
      <w:bookmarkStart w:id="881" w:name="_Toc439173235"/>
      <w:bookmarkStart w:id="882" w:name="_Toc439238231"/>
      <w:bookmarkStart w:id="883" w:name="_Toc439252779"/>
      <w:bookmarkStart w:id="884" w:name="_Ref440272147"/>
      <w:bookmarkStart w:id="885" w:name="_Toc440361390"/>
      <w:bookmarkStart w:id="886" w:name="_Toc441131378"/>
      <w:r w:rsidRPr="00D73790">
        <w:rPr>
          <w:b w:val="0"/>
          <w:szCs w:val="24"/>
        </w:rPr>
        <w:lastRenderedPageBreak/>
        <w:t xml:space="preserve">Форма </w:t>
      </w:r>
      <w:bookmarkEnd w:id="879"/>
      <w:bookmarkEnd w:id="880"/>
      <w:bookmarkEnd w:id="881"/>
      <w:bookmarkEnd w:id="882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83"/>
      <w:bookmarkEnd w:id="884"/>
      <w:bookmarkEnd w:id="885"/>
      <w:bookmarkEnd w:id="886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  <w:r w:rsidRPr="00DB6009">
        <w:t xml:space="preserve">Настоящим </w:t>
      </w: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в лице [</w:t>
      </w:r>
      <w:r w:rsidRPr="00DB6009">
        <w:rPr>
          <w:b/>
          <w:i/>
          <w:shd w:val="clear" w:color="auto" w:fill="FFFF99"/>
        </w:rPr>
        <w:t>указывается ФИО руководителя/уполномоченного лица</w:t>
      </w:r>
      <w:r w:rsidRPr="00DB6009">
        <w:rPr>
          <w:bdr w:val="none" w:sz="0" w:space="0" w:color="auto" w:frame="1"/>
        </w:rPr>
        <w:t>], действующего на основании [</w:t>
      </w:r>
      <w:r w:rsidRPr="00DB6009">
        <w:rPr>
          <w:b/>
          <w:i/>
          <w:shd w:val="clear" w:color="auto" w:fill="FFFF99"/>
        </w:rPr>
        <w:t>указывается наименование документа</w:t>
      </w:r>
      <w:r w:rsidRPr="00DB6009">
        <w:rPr>
          <w:bdr w:val="none" w:sz="0" w:space="0" w:color="auto" w:frame="1"/>
        </w:rPr>
        <w:t xml:space="preserve">], </w:t>
      </w:r>
      <w:r>
        <w:rPr>
          <w:bdr w:val="none" w:sz="0" w:space="0" w:color="auto" w:frame="1"/>
        </w:rPr>
        <w:t xml:space="preserve">подтверждает, что </w:t>
      </w:r>
    </w:p>
    <w:p w:rsidR="00FB00C0" w:rsidRPr="00B533CE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</w:t>
      </w:r>
      <w:r w:rsidRPr="00DB6009">
        <w:t xml:space="preserve"> в соответствии с законодательством Российской Федерации (статья 4 Федерального закона Российской Федерации от 24.07.200</w:t>
      </w:r>
      <w:r>
        <w:t>7</w:t>
      </w:r>
      <w:r w:rsidRPr="00DB6009">
        <w:t xml:space="preserve"> № 209-ФЗ «О развитии малого и среднего предпринимательства в Российской Федерации») обладает критериями, позволяющими относить организацию к </w:t>
      </w:r>
      <w:r w:rsidRPr="00B533CE">
        <w:t xml:space="preserve">субъектам </w:t>
      </w:r>
      <w:r>
        <w:t xml:space="preserve">малого и среднего предпринимательства </w:t>
      </w:r>
      <w:r w:rsidRPr="00B533CE">
        <w:rPr>
          <w:bdr w:val="none" w:sz="0" w:space="0" w:color="auto" w:frame="1"/>
        </w:rPr>
        <w:t>[</w:t>
      </w:r>
      <w:r w:rsidRPr="00B533CE">
        <w:rPr>
          <w:b/>
          <w:i/>
          <w:shd w:val="clear" w:color="auto" w:fill="FFFF99"/>
        </w:rPr>
        <w:t xml:space="preserve">указать </w:t>
      </w:r>
      <w:r>
        <w:rPr>
          <w:b/>
          <w:i/>
          <w:shd w:val="clear" w:color="auto" w:fill="FFFF99"/>
        </w:rPr>
        <w:t>категорию</w:t>
      </w:r>
      <w:r w:rsidRPr="00B533CE">
        <w:rPr>
          <w:bdr w:val="none" w:sz="0" w:space="0" w:color="auto" w:frame="1"/>
        </w:rPr>
        <w:t>].</w:t>
      </w:r>
    </w:p>
    <w:p w:rsidR="009D6F13" w:rsidRPr="00DB6009" w:rsidRDefault="009D6F13" w:rsidP="009D6F13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4554"/>
        <w:gridCol w:w="4297"/>
      </w:tblGrid>
      <w:tr w:rsidR="009D6F13" w:rsidRPr="00DB6009" w:rsidTr="006643DB">
        <w:tc>
          <w:tcPr>
            <w:tcW w:w="612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DB6009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DB6009">
              <w:rPr>
                <w:rFonts w:eastAsia="Calibri"/>
                <w:b/>
                <w:sz w:val="20"/>
                <w:szCs w:val="20"/>
              </w:rPr>
              <w:t>/п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Критерий отнесения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Показатель</w:t>
            </w:r>
          </w:p>
        </w:tc>
      </w:tr>
      <w:tr w:rsidR="009D6F13" w:rsidRPr="00DB6009" w:rsidTr="006643DB">
        <w:tc>
          <w:tcPr>
            <w:tcW w:w="612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</w:t>
            </w:r>
          </w:p>
        </w:tc>
      </w:tr>
      <w:tr w:rsidR="009D6F13" w:rsidRPr="00DB6009" w:rsidTr="006643DB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Средняя ч</w:t>
            </w:r>
            <w:r w:rsidRPr="00DB6009">
              <w:rPr>
                <w:rFonts w:eastAsia="Calibri"/>
              </w:rPr>
              <w:t>исленность работников (</w:t>
            </w:r>
            <w:r w:rsidRPr="00CF779E">
              <w:rPr>
                <w:rFonts w:eastAsia="Calibri"/>
                <w:i/>
              </w:rPr>
              <w:t xml:space="preserve">определяется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CF779E">
              <w:rPr>
                <w:rFonts w:eastAsia="Calibri"/>
                <w:i/>
              </w:rPr>
              <w:t>подразделений</w:t>
            </w:r>
            <w:proofErr w:type="gramEnd"/>
            <w:r w:rsidRPr="00CF779E">
              <w:rPr>
                <w:rFonts w:eastAsia="Calibri"/>
                <w:i/>
              </w:rPr>
              <w:t xml:space="preserve"> указанных </w:t>
            </w:r>
            <w:proofErr w:type="spellStart"/>
            <w:r w:rsidRPr="00CF779E">
              <w:rPr>
                <w:rFonts w:eastAsia="Calibri"/>
                <w:i/>
              </w:rPr>
              <w:t>микропредприятия</w:t>
            </w:r>
            <w:proofErr w:type="spellEnd"/>
            <w:r w:rsidRPr="00CF779E">
              <w:rPr>
                <w:rFonts w:eastAsia="Calibri"/>
                <w:i/>
              </w:rPr>
              <w:t>, малого предприятия или среднего предприятия</w:t>
            </w:r>
            <w:r w:rsidRPr="00DB6009">
              <w:rPr>
                <w:rFonts w:eastAsia="Calibri"/>
              </w:rPr>
              <w:t>)</w:t>
            </w:r>
            <w:r>
              <w:rPr>
                <w:rStyle w:val="afffffff"/>
                <w:rFonts w:eastAsia="Calibri"/>
              </w:rPr>
              <w:footnoteReference w:id="1"/>
            </w:r>
            <w:r w:rsidRPr="00DB6009">
              <w:rPr>
                <w:rFonts w:eastAsia="Calibri"/>
              </w:rPr>
              <w:t>.</w:t>
            </w: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</w:t>
            </w:r>
          </w:p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>от 101 до 250 человек включительно - среднее предприятие;</w:t>
            </w: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100 человек включительно – малое предприятие; </w:t>
            </w:r>
          </w:p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15 человек – </w:t>
            </w: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микропредприятие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>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6643DB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6643DB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6643DB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2.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475F4C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 xml:space="preserve">Выручка от реализации товаров (работ, услуг) </w:t>
            </w:r>
            <w:r w:rsidRPr="00475F4C">
              <w:rPr>
                <w:rFonts w:eastAsia="Calibri"/>
                <w:iCs/>
                <w:lang w:eastAsia="en-US"/>
              </w:rPr>
              <w:t>без учета налога на добавленную стоимость или балансовая стоимость активов (остаточная стоимость основных средств и нематериальных активов)</w:t>
            </w:r>
            <w:r>
              <w:rPr>
                <w:rStyle w:val="afffffff"/>
                <w:rFonts w:eastAsia="Calibri"/>
                <w:iCs/>
                <w:lang w:eastAsia="en-US"/>
              </w:rPr>
              <w:footnoteReference w:id="2"/>
            </w:r>
          </w:p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предельные значения выручки:</w:t>
            </w:r>
          </w:p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микропредприятия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 xml:space="preserve"> - </w:t>
            </w:r>
            <w:r>
              <w:rPr>
                <w:rFonts w:eastAsia="Calibri"/>
                <w:i/>
                <w:sz w:val="20"/>
                <w:szCs w:val="20"/>
              </w:rPr>
              <w:t>120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млн. рублей;</w:t>
            </w:r>
          </w:p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малые предприятия - </w:t>
            </w:r>
            <w:r>
              <w:rPr>
                <w:rFonts w:eastAsia="Calibri"/>
                <w:i/>
                <w:sz w:val="20"/>
                <w:szCs w:val="20"/>
              </w:rPr>
              <w:t>8</w:t>
            </w:r>
            <w:r w:rsidRPr="00DB6009">
              <w:rPr>
                <w:rFonts w:eastAsia="Calibri"/>
                <w:i/>
                <w:sz w:val="20"/>
                <w:szCs w:val="20"/>
              </w:rPr>
              <w:t>00 млн. рублей;</w:t>
            </w:r>
          </w:p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sz w:val="20"/>
                <w:szCs w:val="20"/>
              </w:rPr>
              <w:t xml:space="preserve">средние предприятия - 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DB6009">
              <w:rPr>
                <w:rFonts w:eastAsia="Calibri"/>
                <w:sz w:val="20"/>
                <w:szCs w:val="20"/>
              </w:rPr>
              <w:t>000 млн. рублей).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6643DB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6643DB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6643DB">
        <w:tc>
          <w:tcPr>
            <w:tcW w:w="612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3.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9D6F13" w:rsidRPr="00B4088F" w:rsidRDefault="009D6F13" w:rsidP="006643DB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val="en-US" w:eastAsia="en-US"/>
              </w:rPr>
              <w:t>C</w:t>
            </w:r>
            <w:proofErr w:type="spellStart"/>
            <w:r w:rsidRPr="00B4088F">
              <w:rPr>
                <w:rFonts w:eastAsia="Calibri"/>
                <w:lang w:eastAsia="en-US"/>
              </w:rPr>
              <w:t>уммарная</w:t>
            </w:r>
            <w:proofErr w:type="spellEnd"/>
            <w:r w:rsidRPr="00B4088F">
              <w:rPr>
                <w:rFonts w:eastAsia="Calibri"/>
                <w:lang w:eastAsia="en-US"/>
              </w:rPr>
              <w:t xml:space="preserve"> доля участия уставном </w:t>
            </w:r>
            <w:r w:rsidRPr="00B4088F">
              <w:rPr>
                <w:rFonts w:eastAsia="Calibri"/>
                <w:lang w:eastAsia="en-US"/>
              </w:rPr>
              <w:lastRenderedPageBreak/>
              <w:t>(складочном) капитале (паевом фонде):</w:t>
            </w:r>
          </w:p>
          <w:p w:rsidR="009D6F13" w:rsidRPr="00B4088F" w:rsidRDefault="009D6F13" w:rsidP="006643DB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eastAsia="en-US"/>
              </w:rPr>
              <w:t>РФ, субъектов РФ, муниципальных образований, общественных и религиозных организаций (объединений), благотворительных и иных фондов</w:t>
            </w:r>
          </w:p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 xml:space="preserve">Суммарная доля </w:t>
            </w:r>
            <w:r w:rsidRPr="00B4088F">
              <w:rPr>
                <w:rFonts w:eastAsia="Calibri"/>
                <w:i/>
                <w:sz w:val="20"/>
                <w:szCs w:val="20"/>
                <w:lang w:eastAsia="en-US"/>
              </w:rPr>
              <w:t>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товариществ).</w:t>
            </w:r>
            <w:r w:rsidRPr="00B4088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  <w:tr w:rsidR="009D6F13" w:rsidRPr="00DB6009" w:rsidTr="006643DB">
        <w:tc>
          <w:tcPr>
            <w:tcW w:w="612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lastRenderedPageBreak/>
              <w:t>4.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8A0F41">
              <w:rPr>
                <w:rFonts w:eastAsia="Calibri"/>
              </w:rPr>
              <w:t>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</w:t>
            </w:r>
            <w:r w:rsidRPr="00DB6009">
              <w:rPr>
                <w:rFonts w:eastAsia="Calibri"/>
              </w:rPr>
              <w:t>.</w:t>
            </w:r>
          </w:p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>Суммарные доли</w:t>
            </w:r>
            <w:r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r w:rsidRPr="008A0F41">
              <w:rPr>
                <w:rFonts w:eastAsia="Calibri"/>
                <w:i/>
                <w:sz w:val="20"/>
                <w:szCs w:val="20"/>
              </w:rPr>
              <w:t>не должны превышать сорок девять процентов каждая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(за исключением случаев, предусмотренных п. 1) </w:t>
            </w:r>
            <w:r>
              <w:rPr>
                <w:rFonts w:eastAsia="Calibri"/>
                <w:i/>
                <w:sz w:val="20"/>
                <w:szCs w:val="20"/>
              </w:rPr>
              <w:t>ч</w:t>
            </w:r>
            <w:r w:rsidRPr="00DB6009">
              <w:rPr>
                <w:rFonts w:eastAsia="Calibri"/>
                <w:i/>
                <w:sz w:val="20"/>
                <w:szCs w:val="20"/>
              </w:rPr>
              <w:t>. 1 ст. 4 Закона № 209 – ФЗ.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6643DB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</w:tbl>
    <w:p w:rsidR="009D6F13" w:rsidRPr="00DB6009" w:rsidRDefault="009D6F13" w:rsidP="009D6F13">
      <w:pPr>
        <w:autoSpaceDE w:val="0"/>
        <w:autoSpaceDN w:val="0"/>
        <w:adjustRightInd w:val="0"/>
        <w:spacing w:line="240" w:lineRule="auto"/>
        <w:outlineLvl w:val="3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firstLine="708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подтверждает достоверность сведени</w:t>
      </w:r>
      <w:r>
        <w:rPr>
          <w:bdr w:val="none" w:sz="0" w:space="0" w:color="auto" w:frame="1"/>
        </w:rPr>
        <w:t>й, изложенных в настоящей декларации</w:t>
      </w:r>
      <w:r w:rsidRPr="00DB6009">
        <w:rPr>
          <w:bdr w:val="none" w:sz="0" w:space="0" w:color="auto" w:frame="1"/>
        </w:rPr>
        <w:t>.</w:t>
      </w:r>
    </w:p>
    <w:p w:rsidR="00FB00C0" w:rsidRPr="00DB6009" w:rsidRDefault="00FB00C0" w:rsidP="00FB00C0">
      <w:pPr>
        <w:spacing w:line="240" w:lineRule="auto"/>
        <w:ind w:firstLine="708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FB00C0" w:rsidRPr="00DB6009" w:rsidTr="009146DD">
        <w:tc>
          <w:tcPr>
            <w:tcW w:w="3960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FB00C0" w:rsidRPr="00DB6009" w:rsidRDefault="00FB00C0" w:rsidP="00FB00C0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F4D80" w:rsidRDefault="004F4D80" w:rsidP="004F4D80">
      <w:pPr>
        <w:ind w:firstLine="0"/>
      </w:pPr>
    </w:p>
    <w:p w:rsidR="004F4D80" w:rsidRDefault="004F4D80" w:rsidP="004F4D80">
      <w:pPr>
        <w:ind w:right="-1"/>
        <w:rPr>
          <w:color w:val="000000"/>
        </w:rPr>
      </w:pP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7" w:name="_Toc439170690"/>
      <w:bookmarkStart w:id="888" w:name="_Toc439172792"/>
      <w:bookmarkStart w:id="889" w:name="_Toc439173236"/>
      <w:bookmarkStart w:id="890" w:name="_Toc439238232"/>
    </w:p>
    <w:bookmarkEnd w:id="887"/>
    <w:bookmarkEnd w:id="888"/>
    <w:bookmarkEnd w:id="889"/>
    <w:bookmarkEnd w:id="890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91" w:name="_Toc125426243"/>
      <w:bookmarkStart w:id="892" w:name="_Toc396984070"/>
      <w:bookmarkStart w:id="893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94" w:name="_Toc439170691"/>
      <w:bookmarkStart w:id="895" w:name="_Toc439172793"/>
      <w:bookmarkStart w:id="896" w:name="_Toc439173237"/>
      <w:bookmarkStart w:id="897" w:name="_Toc439238233"/>
      <w:bookmarkStart w:id="898" w:name="_Toc439252780"/>
      <w:bookmarkStart w:id="899" w:name="_Toc439323754"/>
      <w:bookmarkStart w:id="900" w:name="_Toc440361391"/>
      <w:bookmarkStart w:id="901" w:name="_Toc440376146"/>
      <w:bookmarkStart w:id="902" w:name="_Toc440376273"/>
      <w:bookmarkStart w:id="903" w:name="_Toc440382531"/>
      <w:bookmarkStart w:id="904" w:name="_Toc440447201"/>
      <w:bookmarkStart w:id="905" w:name="_Toc440632362"/>
      <w:bookmarkStart w:id="906" w:name="_Toc440875134"/>
      <w:bookmarkStart w:id="907" w:name="_Toc441131379"/>
      <w:r>
        <w:rPr>
          <w:szCs w:val="24"/>
        </w:rPr>
        <w:lastRenderedPageBreak/>
        <w:t>Инструкции по заполнению</w:t>
      </w:r>
      <w:bookmarkEnd w:id="891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A55F54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3</w:t>
      </w:r>
      <w:r w:rsidRPr="00A55F54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>
        <w:rPr>
          <w:sz w:val="24"/>
          <w:szCs w:val="24"/>
        </w:rPr>
        <w:t>Участник</w:t>
      </w:r>
      <w:r w:rsidRPr="00A55F54">
        <w:rPr>
          <w:sz w:val="24"/>
          <w:szCs w:val="24"/>
        </w:rPr>
        <w:t>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08" w:name="_Ref55336378"/>
      <w:bookmarkStart w:id="909" w:name="_Toc57314676"/>
      <w:bookmarkStart w:id="910" w:name="_Toc69728990"/>
      <w:bookmarkStart w:id="911" w:name="_Toc98253942"/>
      <w:bookmarkStart w:id="912" w:name="_Toc165173868"/>
      <w:bookmarkStart w:id="913" w:name="_Toc423423674"/>
      <w:bookmarkStart w:id="914" w:name="_Toc441131380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14"/>
    </w:p>
    <w:p w:rsidR="004F4D80" w:rsidRPr="00D904EF" w:rsidRDefault="004F4D80" w:rsidP="004F4D80">
      <w:pPr>
        <w:pStyle w:val="3"/>
        <w:rPr>
          <w:szCs w:val="24"/>
        </w:rPr>
      </w:pPr>
      <w:bookmarkStart w:id="915" w:name="_Toc98253943"/>
      <w:bookmarkStart w:id="916" w:name="_Toc157248195"/>
      <w:bookmarkStart w:id="917" w:name="_Toc157496564"/>
      <w:bookmarkStart w:id="918" w:name="_Toc158206103"/>
      <w:bookmarkStart w:id="919" w:name="_Toc164057788"/>
      <w:bookmarkStart w:id="920" w:name="_Toc164137138"/>
      <w:bookmarkStart w:id="921" w:name="_Toc164161298"/>
      <w:bookmarkStart w:id="922" w:name="_Toc165173869"/>
      <w:bookmarkStart w:id="923" w:name="_Toc439170693"/>
      <w:bookmarkStart w:id="924" w:name="_Toc439172795"/>
      <w:bookmarkStart w:id="925" w:name="_Toc439173239"/>
      <w:bookmarkStart w:id="926" w:name="_Toc439238235"/>
      <w:bookmarkStart w:id="927" w:name="_Toc439252782"/>
      <w:bookmarkStart w:id="928" w:name="_Toc439323756"/>
      <w:bookmarkStart w:id="929" w:name="_Toc440361393"/>
      <w:bookmarkStart w:id="930" w:name="_Toc440376275"/>
      <w:bookmarkStart w:id="931" w:name="_Toc440382533"/>
      <w:bookmarkStart w:id="932" w:name="_Toc440447203"/>
      <w:bookmarkStart w:id="933" w:name="_Toc440632364"/>
      <w:bookmarkStart w:id="934" w:name="_Toc440875136"/>
      <w:bookmarkStart w:id="935" w:name="_Toc441131381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36" w:name="_Toc98253944"/>
      <w:bookmarkStart w:id="937" w:name="_Toc157248196"/>
      <w:bookmarkStart w:id="938" w:name="_Toc157496565"/>
      <w:bookmarkStart w:id="939" w:name="_Toc158206104"/>
      <w:bookmarkStart w:id="940" w:name="_Toc164057789"/>
      <w:bookmarkStart w:id="941" w:name="_Toc164137139"/>
      <w:bookmarkStart w:id="942" w:name="_Toc164161299"/>
      <w:bookmarkStart w:id="94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4" w:name="_Toc439170694"/>
      <w:bookmarkStart w:id="945" w:name="_Toc439172796"/>
      <w:bookmarkStart w:id="946" w:name="_Toc439173240"/>
      <w:bookmarkStart w:id="947" w:name="_Toc439238236"/>
      <w:bookmarkStart w:id="948" w:name="_Toc439252783"/>
      <w:bookmarkStart w:id="949" w:name="_Toc439323757"/>
      <w:bookmarkStart w:id="950" w:name="_Toc440361394"/>
      <w:bookmarkStart w:id="951" w:name="_Toc440376276"/>
      <w:bookmarkStart w:id="952" w:name="_Toc440382534"/>
      <w:bookmarkStart w:id="953" w:name="_Toc440447204"/>
      <w:bookmarkStart w:id="954" w:name="_Toc440632365"/>
      <w:bookmarkStart w:id="955" w:name="_Toc440875137"/>
      <w:bookmarkStart w:id="956" w:name="_Toc441131382"/>
      <w:r w:rsidRPr="00D904EF">
        <w:rPr>
          <w:szCs w:val="24"/>
        </w:rPr>
        <w:lastRenderedPageBreak/>
        <w:t>Инструкции по заполнению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4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7" w:name="_Ref55336389"/>
      <w:bookmarkStart w:id="958" w:name="_Toc57314677"/>
      <w:bookmarkStart w:id="959" w:name="_Toc69728991"/>
      <w:bookmarkStart w:id="960" w:name="_Toc98253945"/>
      <w:bookmarkStart w:id="961" w:name="_Toc165173871"/>
      <w:bookmarkStart w:id="962" w:name="_Toc423423675"/>
      <w:bookmarkStart w:id="963" w:name="_Toc441131383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57"/>
      <w:bookmarkEnd w:id="958"/>
      <w:bookmarkEnd w:id="959"/>
      <w:bookmarkEnd w:id="960"/>
      <w:bookmarkEnd w:id="961"/>
      <w:bookmarkEnd w:id="962"/>
      <w:bookmarkEnd w:id="963"/>
    </w:p>
    <w:p w:rsidR="004F4D80" w:rsidRPr="00D904EF" w:rsidRDefault="004F4D80" w:rsidP="004F4D80">
      <w:pPr>
        <w:pStyle w:val="3"/>
        <w:rPr>
          <w:szCs w:val="24"/>
        </w:rPr>
      </w:pPr>
      <w:bookmarkStart w:id="964" w:name="_Toc98253946"/>
      <w:bookmarkStart w:id="965" w:name="_Toc157248198"/>
      <w:bookmarkStart w:id="966" w:name="_Toc157496567"/>
      <w:bookmarkStart w:id="967" w:name="_Toc158206106"/>
      <w:bookmarkStart w:id="968" w:name="_Toc164057791"/>
      <w:bookmarkStart w:id="969" w:name="_Toc164137141"/>
      <w:bookmarkStart w:id="970" w:name="_Toc164161301"/>
      <w:bookmarkStart w:id="971" w:name="_Toc165173872"/>
      <w:bookmarkStart w:id="972" w:name="_Toc439170696"/>
      <w:bookmarkStart w:id="973" w:name="_Toc439172798"/>
      <w:bookmarkStart w:id="974" w:name="_Toc439173242"/>
      <w:bookmarkStart w:id="975" w:name="_Toc439238238"/>
      <w:bookmarkStart w:id="976" w:name="_Toc439252785"/>
      <w:bookmarkStart w:id="977" w:name="_Toc439323759"/>
      <w:bookmarkStart w:id="978" w:name="_Toc440361396"/>
      <w:bookmarkStart w:id="979" w:name="_Toc440376278"/>
      <w:bookmarkStart w:id="980" w:name="_Toc440382536"/>
      <w:bookmarkStart w:id="981" w:name="_Toc440447206"/>
      <w:bookmarkStart w:id="982" w:name="_Toc440632367"/>
      <w:bookmarkStart w:id="983" w:name="_Toc440875139"/>
      <w:bookmarkStart w:id="984" w:name="_Toc441131384"/>
      <w:r w:rsidRPr="00D904EF">
        <w:rPr>
          <w:szCs w:val="24"/>
        </w:rPr>
        <w:t>Форма Справки о материально-технических ресурсах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85" w:name="_Toc98253947"/>
      <w:bookmarkStart w:id="986" w:name="_Toc157248199"/>
      <w:bookmarkStart w:id="987" w:name="_Toc157496568"/>
      <w:bookmarkStart w:id="988" w:name="_Toc158206107"/>
      <w:bookmarkStart w:id="989" w:name="_Toc164057792"/>
      <w:bookmarkStart w:id="990" w:name="_Toc164137142"/>
      <w:bookmarkStart w:id="991" w:name="_Toc164161302"/>
      <w:bookmarkStart w:id="9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3" w:name="_Toc439170697"/>
      <w:bookmarkStart w:id="994" w:name="_Toc439172799"/>
      <w:bookmarkStart w:id="995" w:name="_Toc439173243"/>
      <w:bookmarkStart w:id="996" w:name="_Toc439238239"/>
      <w:bookmarkStart w:id="997" w:name="_Toc439252786"/>
      <w:bookmarkStart w:id="998" w:name="_Toc439323760"/>
      <w:bookmarkStart w:id="999" w:name="_Toc440361397"/>
      <w:bookmarkStart w:id="1000" w:name="_Toc440376279"/>
      <w:bookmarkStart w:id="1001" w:name="_Toc440382537"/>
      <w:bookmarkStart w:id="1002" w:name="_Toc440447207"/>
      <w:bookmarkStart w:id="1003" w:name="_Toc440632368"/>
      <w:bookmarkStart w:id="1004" w:name="_Toc440875140"/>
      <w:bookmarkStart w:id="1005" w:name="_Toc441131385"/>
      <w:r w:rsidRPr="00D904EF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Ref55336398"/>
      <w:bookmarkStart w:id="1007" w:name="_Toc57314678"/>
      <w:bookmarkStart w:id="1008" w:name="_Toc69728992"/>
      <w:bookmarkStart w:id="1009" w:name="_Toc98253948"/>
      <w:bookmarkStart w:id="1010" w:name="_Toc165173874"/>
      <w:bookmarkStart w:id="1011" w:name="_Toc423423676"/>
      <w:bookmarkStart w:id="1012" w:name="_Toc441131386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D904EF" w:rsidRDefault="004F4D80" w:rsidP="004F4D80">
      <w:pPr>
        <w:pStyle w:val="3"/>
        <w:rPr>
          <w:szCs w:val="24"/>
        </w:rPr>
      </w:pPr>
      <w:bookmarkStart w:id="1013" w:name="_Toc98253949"/>
      <w:bookmarkStart w:id="1014" w:name="_Toc157248201"/>
      <w:bookmarkStart w:id="1015" w:name="_Toc157496570"/>
      <w:bookmarkStart w:id="1016" w:name="_Toc158206109"/>
      <w:bookmarkStart w:id="1017" w:name="_Toc164057794"/>
      <w:bookmarkStart w:id="1018" w:name="_Toc164137144"/>
      <w:bookmarkStart w:id="1019" w:name="_Toc164161304"/>
      <w:bookmarkStart w:id="1020" w:name="_Toc165173875"/>
      <w:bookmarkStart w:id="1021" w:name="_Toc439170699"/>
      <w:bookmarkStart w:id="1022" w:name="_Toc439172801"/>
      <w:bookmarkStart w:id="1023" w:name="_Toc439173245"/>
      <w:bookmarkStart w:id="1024" w:name="_Toc439238241"/>
      <w:bookmarkStart w:id="1025" w:name="_Toc439252788"/>
      <w:bookmarkStart w:id="1026" w:name="_Toc439323762"/>
      <w:bookmarkStart w:id="1027" w:name="_Toc440361399"/>
      <w:bookmarkStart w:id="1028" w:name="_Toc440376281"/>
      <w:bookmarkStart w:id="1029" w:name="_Toc440382539"/>
      <w:bookmarkStart w:id="1030" w:name="_Toc440447209"/>
      <w:bookmarkStart w:id="1031" w:name="_Toc440632370"/>
      <w:bookmarkStart w:id="1032" w:name="_Toc440875142"/>
      <w:bookmarkStart w:id="1033" w:name="_Toc441131387"/>
      <w:r w:rsidRPr="00D904EF">
        <w:rPr>
          <w:szCs w:val="24"/>
        </w:rPr>
        <w:t>Форма Справки о кадровых ресурсах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34" w:name="_Toc98253950"/>
      <w:bookmarkStart w:id="1035" w:name="_Toc157248202"/>
      <w:bookmarkStart w:id="1036" w:name="_Toc157496571"/>
      <w:bookmarkStart w:id="1037" w:name="_Toc158206110"/>
      <w:bookmarkStart w:id="1038" w:name="_Toc164057795"/>
      <w:bookmarkStart w:id="1039" w:name="_Toc164137145"/>
      <w:bookmarkStart w:id="1040" w:name="_Toc164161305"/>
      <w:bookmarkStart w:id="10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42" w:name="_Toc439170700"/>
      <w:bookmarkStart w:id="1043" w:name="_Toc439172802"/>
      <w:bookmarkStart w:id="1044" w:name="_Toc439173246"/>
      <w:bookmarkStart w:id="1045" w:name="_Toc439238242"/>
      <w:bookmarkStart w:id="1046" w:name="_Toc439252789"/>
      <w:bookmarkStart w:id="1047" w:name="_Toc439323763"/>
      <w:bookmarkStart w:id="1048" w:name="_Toc440361400"/>
      <w:bookmarkStart w:id="1049" w:name="_Toc440376282"/>
      <w:bookmarkStart w:id="1050" w:name="_Toc440382540"/>
      <w:bookmarkStart w:id="1051" w:name="_Toc440447210"/>
      <w:bookmarkStart w:id="1052" w:name="_Toc440632371"/>
      <w:bookmarkStart w:id="1053" w:name="_Toc440875143"/>
      <w:bookmarkStart w:id="1054" w:name="_Toc441131388"/>
      <w:r w:rsidRPr="00D904E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55" w:name="_Toc165173881"/>
      <w:bookmarkStart w:id="1056" w:name="_Ref194749267"/>
      <w:bookmarkStart w:id="1057" w:name="_Toc423423677"/>
      <w:bookmarkStart w:id="1058" w:name="_Ref440271993"/>
      <w:bookmarkStart w:id="1059" w:name="_Ref440274659"/>
      <w:bookmarkStart w:id="1060" w:name="_Toc441131389"/>
      <w:bookmarkStart w:id="1061" w:name="_Ref90381523"/>
      <w:bookmarkStart w:id="1062" w:name="_Toc90385124"/>
      <w:bookmarkStart w:id="1063" w:name="_Ref96861029"/>
      <w:bookmarkStart w:id="1064" w:name="_Toc97651410"/>
      <w:bookmarkStart w:id="106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55"/>
      <w:bookmarkEnd w:id="1056"/>
      <w:bookmarkEnd w:id="1057"/>
      <w:bookmarkEnd w:id="1058"/>
      <w:bookmarkEnd w:id="1059"/>
      <w:bookmarkEnd w:id="1060"/>
    </w:p>
    <w:p w:rsidR="004F4D80" w:rsidRPr="00D904EF" w:rsidRDefault="004F4D80" w:rsidP="004F4D80">
      <w:pPr>
        <w:pStyle w:val="3"/>
        <w:rPr>
          <w:szCs w:val="24"/>
        </w:rPr>
      </w:pPr>
      <w:bookmarkStart w:id="1066" w:name="_Toc97651411"/>
      <w:bookmarkStart w:id="1067" w:name="_Toc98253956"/>
      <w:bookmarkStart w:id="1068" w:name="_Toc157248208"/>
      <w:bookmarkStart w:id="1069" w:name="_Toc157496577"/>
      <w:bookmarkStart w:id="1070" w:name="_Toc158206116"/>
      <w:bookmarkStart w:id="1071" w:name="_Toc164057801"/>
      <w:bookmarkStart w:id="1072" w:name="_Toc164137151"/>
      <w:bookmarkStart w:id="1073" w:name="_Toc164161311"/>
      <w:bookmarkStart w:id="1074" w:name="_Toc165173882"/>
      <w:bookmarkStart w:id="1075" w:name="_Toc439170702"/>
      <w:bookmarkStart w:id="1076" w:name="_Toc439172804"/>
      <w:bookmarkStart w:id="1077" w:name="_Toc439173248"/>
      <w:bookmarkStart w:id="1078" w:name="_Toc439238244"/>
      <w:bookmarkStart w:id="1079" w:name="_Toc439252791"/>
      <w:bookmarkStart w:id="1080" w:name="_Toc439323765"/>
      <w:bookmarkStart w:id="1081" w:name="_Toc440361402"/>
      <w:bookmarkStart w:id="1082" w:name="_Toc440376284"/>
      <w:bookmarkStart w:id="1083" w:name="_Toc440382542"/>
      <w:bookmarkStart w:id="1084" w:name="_Toc440447212"/>
      <w:bookmarkStart w:id="1085" w:name="_Toc440632373"/>
      <w:bookmarkStart w:id="1086" w:name="_Toc440875145"/>
      <w:bookmarkStart w:id="1087" w:name="_Toc44113139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88" w:name="_Toc97651412"/>
      <w:bookmarkStart w:id="1089" w:name="_Toc98253957"/>
      <w:bookmarkStart w:id="1090" w:name="_Toc157248209"/>
      <w:bookmarkStart w:id="1091" w:name="_Toc157496578"/>
      <w:bookmarkStart w:id="1092" w:name="_Toc158206117"/>
      <w:bookmarkStart w:id="1093" w:name="_Toc164057802"/>
      <w:bookmarkStart w:id="1094" w:name="_Toc164137152"/>
      <w:bookmarkStart w:id="1095" w:name="_Toc164161312"/>
      <w:bookmarkStart w:id="109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7" w:name="_Toc439170703"/>
      <w:bookmarkStart w:id="1098" w:name="_Toc439172805"/>
      <w:bookmarkStart w:id="1099" w:name="_Toc439173249"/>
      <w:bookmarkStart w:id="1100" w:name="_Toc439238245"/>
      <w:bookmarkStart w:id="1101" w:name="_Toc439252792"/>
      <w:bookmarkStart w:id="1102" w:name="_Toc439323766"/>
      <w:bookmarkStart w:id="1103" w:name="_Toc440361403"/>
      <w:bookmarkStart w:id="1104" w:name="_Toc440376285"/>
      <w:bookmarkStart w:id="1105" w:name="_Toc440382543"/>
      <w:bookmarkStart w:id="1106" w:name="_Toc440447213"/>
      <w:bookmarkStart w:id="1107" w:name="_Toc440632374"/>
      <w:bookmarkStart w:id="1108" w:name="_Toc440875146"/>
      <w:bookmarkStart w:id="1109" w:name="_Toc441131391"/>
      <w:r w:rsidRPr="00D904EF">
        <w:rPr>
          <w:szCs w:val="24"/>
        </w:rPr>
        <w:lastRenderedPageBreak/>
        <w:t>Инструкции по заполнению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61"/>
    <w:bookmarkEnd w:id="1062"/>
    <w:bookmarkEnd w:id="1063"/>
    <w:bookmarkEnd w:id="1064"/>
    <w:bookmarkEnd w:id="106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0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11" w:name="_Toc423423680"/>
      <w:bookmarkStart w:id="1112" w:name="_Ref440272035"/>
      <w:bookmarkStart w:id="1113" w:name="_Ref440274733"/>
      <w:bookmarkStart w:id="1114" w:name="_Toc441131392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10"/>
      <w:bookmarkEnd w:id="1111"/>
      <w:bookmarkEnd w:id="1112"/>
      <w:bookmarkEnd w:id="1113"/>
      <w:bookmarkEnd w:id="1114"/>
    </w:p>
    <w:p w:rsidR="004F4D80" w:rsidRPr="00E87023" w:rsidRDefault="004F4D80" w:rsidP="004F4D80">
      <w:pPr>
        <w:pStyle w:val="3"/>
        <w:rPr>
          <w:sz w:val="22"/>
        </w:rPr>
      </w:pPr>
      <w:bookmarkStart w:id="1115" w:name="_Toc343690584"/>
      <w:bookmarkStart w:id="1116" w:name="_Toc372294428"/>
      <w:bookmarkStart w:id="1117" w:name="_Toc379288896"/>
      <w:bookmarkStart w:id="1118" w:name="_Toc384734780"/>
      <w:bookmarkStart w:id="1119" w:name="_Toc396984078"/>
      <w:bookmarkStart w:id="1120" w:name="_Toc423423681"/>
      <w:bookmarkStart w:id="1121" w:name="_Toc439170710"/>
      <w:bookmarkStart w:id="1122" w:name="_Toc439172812"/>
      <w:bookmarkStart w:id="1123" w:name="_Toc439173253"/>
      <w:bookmarkStart w:id="1124" w:name="_Toc439238249"/>
      <w:bookmarkStart w:id="1125" w:name="_Toc439252796"/>
      <w:bookmarkStart w:id="1126" w:name="_Toc439323770"/>
      <w:bookmarkStart w:id="1127" w:name="_Toc440361405"/>
      <w:bookmarkStart w:id="1128" w:name="_Toc440376287"/>
      <w:bookmarkStart w:id="1129" w:name="_Toc440382545"/>
      <w:bookmarkStart w:id="1130" w:name="_Toc440447215"/>
      <w:bookmarkStart w:id="1131" w:name="_Toc440632376"/>
      <w:bookmarkStart w:id="1132" w:name="_Toc440875148"/>
      <w:bookmarkStart w:id="1133" w:name="_Toc441131393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34" w:name="_Toc343690585"/>
      <w:bookmarkStart w:id="1135" w:name="_Toc372294429"/>
      <w:bookmarkStart w:id="1136" w:name="_Toc379288897"/>
      <w:bookmarkStart w:id="1137" w:name="_Toc384734781"/>
      <w:bookmarkStart w:id="1138" w:name="_Toc396984079"/>
      <w:bookmarkStart w:id="1139" w:name="_Toc423423682"/>
      <w:bookmarkStart w:id="1140" w:name="_Toc439170711"/>
      <w:bookmarkStart w:id="1141" w:name="_Toc439172813"/>
      <w:bookmarkStart w:id="1142" w:name="_Toc439173254"/>
      <w:bookmarkStart w:id="1143" w:name="_Toc439238250"/>
      <w:bookmarkStart w:id="1144" w:name="_Toc439252797"/>
      <w:bookmarkStart w:id="1145" w:name="_Toc439323771"/>
      <w:bookmarkStart w:id="1146" w:name="_Toc440361406"/>
      <w:bookmarkStart w:id="1147" w:name="_Toc440376288"/>
      <w:bookmarkStart w:id="1148" w:name="_Toc440382546"/>
      <w:bookmarkStart w:id="1149" w:name="_Toc440447216"/>
      <w:bookmarkStart w:id="1150" w:name="_Toc440632377"/>
      <w:bookmarkStart w:id="1151" w:name="_Toc440875149"/>
      <w:bookmarkStart w:id="1152" w:name="_Toc441131394"/>
      <w:r w:rsidRPr="00D27071">
        <w:rPr>
          <w:szCs w:val="24"/>
        </w:rPr>
        <w:lastRenderedPageBreak/>
        <w:t>Инструкции по заполнению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3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4" w:name="_Toc423423683"/>
      <w:bookmarkStart w:id="1155" w:name="_Ref440272051"/>
      <w:bookmarkStart w:id="1156" w:name="_Ref440274744"/>
      <w:bookmarkStart w:id="1157" w:name="_Toc44113139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53"/>
      <w:bookmarkEnd w:id="1154"/>
      <w:bookmarkEnd w:id="1155"/>
      <w:bookmarkEnd w:id="1156"/>
      <w:bookmarkEnd w:id="1157"/>
    </w:p>
    <w:p w:rsidR="004F4D80" w:rsidRPr="008C4223" w:rsidRDefault="004F4D80" w:rsidP="004F4D80">
      <w:pPr>
        <w:pStyle w:val="3"/>
        <w:rPr>
          <w:szCs w:val="24"/>
        </w:rPr>
      </w:pPr>
      <w:bookmarkStart w:id="1158" w:name="_Toc343690587"/>
      <w:bookmarkStart w:id="1159" w:name="_Toc372294431"/>
      <w:bookmarkStart w:id="1160" w:name="_Toc379288899"/>
      <w:bookmarkStart w:id="1161" w:name="_Toc384734783"/>
      <w:bookmarkStart w:id="1162" w:name="_Toc396984081"/>
      <w:bookmarkStart w:id="1163" w:name="_Toc423423684"/>
      <w:bookmarkStart w:id="1164" w:name="_Toc439170713"/>
      <w:bookmarkStart w:id="1165" w:name="_Toc439172815"/>
      <w:bookmarkStart w:id="1166" w:name="_Toc439173256"/>
      <w:bookmarkStart w:id="1167" w:name="_Toc439238252"/>
      <w:bookmarkStart w:id="1168" w:name="_Toc439252799"/>
      <w:bookmarkStart w:id="1169" w:name="_Toc439323773"/>
      <w:bookmarkStart w:id="1170" w:name="_Toc440361408"/>
      <w:bookmarkStart w:id="1171" w:name="_Toc440376290"/>
      <w:bookmarkStart w:id="1172" w:name="_Toc440382548"/>
      <w:bookmarkStart w:id="1173" w:name="_Toc440447218"/>
      <w:bookmarkStart w:id="1174" w:name="_Toc440632379"/>
      <w:bookmarkStart w:id="1175" w:name="_Toc440875151"/>
      <w:bookmarkStart w:id="1176" w:name="_Toc441131396"/>
      <w:r w:rsidRPr="008C4223">
        <w:rPr>
          <w:szCs w:val="24"/>
        </w:rPr>
        <w:t xml:space="preserve">Форма 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r w:rsidR="000D70B6" w:rsidRPr="000D70B6">
        <w:rPr>
          <w:szCs w:val="24"/>
        </w:rPr>
        <w:t>Согласия на обработку персональных данных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77" w:name="_Toc439252801"/>
      <w:bookmarkStart w:id="1178" w:name="_Toc439323774"/>
      <w:bookmarkStart w:id="1179" w:name="_Toc440361409"/>
      <w:bookmarkStart w:id="1180" w:name="_Toc440376291"/>
      <w:bookmarkStart w:id="1181" w:name="_Toc440382549"/>
      <w:bookmarkStart w:id="1182" w:name="_Toc440447219"/>
      <w:bookmarkStart w:id="1183" w:name="_Toc440632380"/>
      <w:bookmarkStart w:id="1184" w:name="_Toc440875152"/>
      <w:bookmarkStart w:id="1185" w:name="_Toc441131397"/>
      <w:r w:rsidRPr="005A2CAE">
        <w:rPr>
          <w:szCs w:val="24"/>
        </w:rPr>
        <w:lastRenderedPageBreak/>
        <w:t>Инструкции по заполнению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6" w:name="_Ref440272256"/>
      <w:bookmarkStart w:id="1187" w:name="_Ref440272678"/>
      <w:bookmarkStart w:id="1188" w:name="_Ref440274944"/>
      <w:bookmarkStart w:id="1189" w:name="_Toc44113139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86"/>
      <w:bookmarkEnd w:id="1187"/>
      <w:bookmarkEnd w:id="1188"/>
      <w:bookmarkEnd w:id="1189"/>
    </w:p>
    <w:p w:rsidR="007A6A39" w:rsidRPr="007A6A39" w:rsidRDefault="007A6A39" w:rsidP="007A6A39">
      <w:pPr>
        <w:pStyle w:val="3"/>
        <w:rPr>
          <w:szCs w:val="24"/>
        </w:rPr>
      </w:pPr>
      <w:bookmarkStart w:id="1190" w:name="_Toc439170715"/>
      <w:bookmarkStart w:id="1191" w:name="_Toc439172817"/>
      <w:bookmarkStart w:id="1192" w:name="_Toc439173259"/>
      <w:bookmarkStart w:id="1193" w:name="_Toc439238255"/>
      <w:bookmarkStart w:id="1194" w:name="_Toc439252803"/>
      <w:bookmarkStart w:id="1195" w:name="_Toc439323776"/>
      <w:bookmarkStart w:id="1196" w:name="_Toc440361411"/>
      <w:bookmarkStart w:id="1197" w:name="_Toc440376293"/>
      <w:bookmarkStart w:id="1198" w:name="_Toc440382551"/>
      <w:bookmarkStart w:id="1199" w:name="_Toc440447221"/>
      <w:bookmarkStart w:id="1200" w:name="_Toc440632382"/>
      <w:bookmarkStart w:id="1201" w:name="_Toc440875154"/>
      <w:bookmarkStart w:id="1202" w:name="_Toc44113139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F551C" w:rsidRPr="007A6A39" w:rsidRDefault="00AF551C" w:rsidP="00AF551C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AF551C" w:rsidRPr="007A6A39" w:rsidRDefault="00AF551C" w:rsidP="00AF551C">
      <w:pPr>
        <w:pStyle w:val="afd"/>
        <w:ind w:firstLine="709"/>
        <w:rPr>
          <w:sz w:val="24"/>
          <w:szCs w:val="24"/>
        </w:rPr>
      </w:pPr>
    </w:p>
    <w:p w:rsidR="00AF551C" w:rsidRDefault="00AF551C" w:rsidP="00AF551C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4253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4253F">
        <w:rPr>
          <w:vertAlign w:val="subscript"/>
        </w:rPr>
      </w:r>
      <w:r w:rsidR="0064253F">
        <w:rPr>
          <w:vertAlign w:val="subscript"/>
        </w:rPr>
        <w:fldChar w:fldCharType="separate"/>
      </w:r>
      <w:r w:rsidR="001222CA">
        <w:rPr>
          <w:vertAlign w:val="subscript"/>
        </w:rPr>
        <w:t>1.1.4</w:t>
      </w:r>
      <w:r w:rsidR="0064253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AF551C" w:rsidRPr="007A6A39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AF551C" w:rsidRDefault="00AF551C" w:rsidP="00AF551C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64253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4253F">
        <w:rPr>
          <w:vertAlign w:val="subscript"/>
        </w:rPr>
      </w:r>
      <w:r w:rsidR="0064253F">
        <w:rPr>
          <w:vertAlign w:val="subscript"/>
        </w:rPr>
        <w:fldChar w:fldCharType="separate"/>
      </w:r>
      <w:r w:rsidR="001222CA">
        <w:rPr>
          <w:vertAlign w:val="subscript"/>
        </w:rPr>
        <w:t>1.1.4</w:t>
      </w:r>
      <w:r w:rsidR="0064253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03" w:name="_Toc439170716"/>
      <w:bookmarkStart w:id="1204" w:name="_Toc439172818"/>
      <w:bookmarkStart w:id="1205" w:name="_Toc439173260"/>
      <w:bookmarkStart w:id="1206" w:name="_Toc439238256"/>
      <w:bookmarkStart w:id="1207" w:name="_Toc439252804"/>
      <w:bookmarkStart w:id="1208" w:name="_Toc439323777"/>
      <w:bookmarkStart w:id="1209" w:name="_Toc440361412"/>
      <w:bookmarkStart w:id="1210" w:name="_Toc440376294"/>
      <w:bookmarkStart w:id="1211" w:name="_Toc440382552"/>
      <w:bookmarkStart w:id="1212" w:name="_Toc440447222"/>
      <w:bookmarkStart w:id="1213" w:name="_Toc440632383"/>
      <w:bookmarkStart w:id="1214" w:name="_Toc440875155"/>
      <w:bookmarkStart w:id="1215" w:name="_Toc441131400"/>
      <w:r w:rsidRPr="007857E5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7857E5" w:rsidRPr="002669B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669B3">
        <w:rPr>
          <w:sz w:val="24"/>
          <w:szCs w:val="24"/>
        </w:rPr>
        <w:t xml:space="preserve">(подраздел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</w:t>
      </w:r>
      <w:r w:rsidR="00131B13">
        <w:fldChar w:fldCharType="end"/>
      </w:r>
      <w:r w:rsidR="00D90031" w:rsidRPr="002669B3">
        <w:rPr>
          <w:sz w:val="24"/>
          <w:szCs w:val="24"/>
        </w:rPr>
        <w:t>)</w:t>
      </w:r>
      <w:r w:rsidRPr="002669B3">
        <w:rPr>
          <w:sz w:val="24"/>
          <w:szCs w:val="24"/>
        </w:rPr>
        <w:t>.</w:t>
      </w:r>
    </w:p>
    <w:p w:rsidR="007857E5" w:rsidRPr="002669B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669B3">
        <w:rPr>
          <w:sz w:val="24"/>
          <w:szCs w:val="24"/>
        </w:rPr>
        <w:t>т.ч</w:t>
      </w:r>
      <w:proofErr w:type="spellEnd"/>
      <w:r w:rsidRPr="002669B3">
        <w:rPr>
          <w:sz w:val="24"/>
          <w:szCs w:val="24"/>
        </w:rPr>
        <w:t>. организационно-правовую форму) и свой адрес.</w:t>
      </w:r>
    </w:p>
    <w:p w:rsidR="00AF551C" w:rsidRPr="002669B3" w:rsidRDefault="00AF551C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6" w:name="_Ref440272274"/>
      <w:bookmarkStart w:id="1217" w:name="_Ref440274756"/>
      <w:bookmarkStart w:id="1218" w:name="_Toc44113140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16"/>
      <w:bookmarkEnd w:id="1217"/>
      <w:bookmarkEnd w:id="1218"/>
    </w:p>
    <w:p w:rsidR="007857E5" w:rsidRPr="00E47073" w:rsidRDefault="007857E5" w:rsidP="007857E5">
      <w:pPr>
        <w:pStyle w:val="3"/>
        <w:rPr>
          <w:szCs w:val="24"/>
        </w:rPr>
      </w:pPr>
      <w:bookmarkStart w:id="1219" w:name="_Toc439170718"/>
      <w:bookmarkStart w:id="1220" w:name="_Toc439172820"/>
      <w:bookmarkStart w:id="1221" w:name="_Toc439173262"/>
      <w:bookmarkStart w:id="1222" w:name="_Toc439238258"/>
      <w:bookmarkStart w:id="1223" w:name="_Toc439252806"/>
      <w:bookmarkStart w:id="1224" w:name="_Toc439323779"/>
      <w:bookmarkStart w:id="1225" w:name="_Toc440361414"/>
      <w:bookmarkStart w:id="1226" w:name="_Toc440376296"/>
      <w:bookmarkStart w:id="1227" w:name="_Toc440382554"/>
      <w:bookmarkStart w:id="1228" w:name="_Toc440447224"/>
      <w:bookmarkStart w:id="1229" w:name="_Toc440632385"/>
      <w:bookmarkStart w:id="1230" w:name="_Toc440875157"/>
      <w:bookmarkStart w:id="1231" w:name="_Toc441131402"/>
      <w:r w:rsidRPr="00E47073">
        <w:rPr>
          <w:szCs w:val="24"/>
        </w:rPr>
        <w:t xml:space="preserve">Форма </w:t>
      </w:r>
      <w:bookmarkEnd w:id="1219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32" w:name="_Toc300142269"/>
      <w:bookmarkStart w:id="1233" w:name="_Toc309735391"/>
      <w:bookmarkStart w:id="123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3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33"/>
      <w:bookmarkEnd w:id="123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35" w:name="_Toc439170719"/>
      <w:bookmarkStart w:id="1236" w:name="_Toc439172821"/>
      <w:bookmarkStart w:id="1237" w:name="_Toc439173263"/>
      <w:bookmarkStart w:id="1238" w:name="_Toc439238259"/>
      <w:bookmarkStart w:id="1239" w:name="_Toc439252807"/>
      <w:bookmarkStart w:id="1240" w:name="_Toc439323780"/>
      <w:bookmarkStart w:id="1241" w:name="_Toc440361415"/>
      <w:bookmarkStart w:id="1242" w:name="_Toc440376297"/>
      <w:bookmarkStart w:id="1243" w:name="_Toc440382555"/>
      <w:bookmarkStart w:id="1244" w:name="_Toc440447225"/>
      <w:bookmarkStart w:id="1245" w:name="_Toc440632386"/>
      <w:bookmarkStart w:id="1246" w:name="_Toc440875158"/>
      <w:bookmarkStart w:id="1247" w:name="_Toc441131403"/>
      <w:r w:rsidRPr="007857E5">
        <w:rPr>
          <w:szCs w:val="24"/>
        </w:rPr>
        <w:lastRenderedPageBreak/>
        <w:t>Инструкции по заполнению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48" w:name="_Ref93268095"/>
      <w:bookmarkStart w:id="1249" w:name="_Ref93268099"/>
      <w:bookmarkStart w:id="1250" w:name="_Toc98253958"/>
      <w:bookmarkStart w:id="1251" w:name="_Toc165173884"/>
      <w:bookmarkStart w:id="1252" w:name="_Toc423423678"/>
      <w:bookmarkStart w:id="1253" w:name="_Ref440272510"/>
      <w:bookmarkStart w:id="1254" w:name="_Ref440274961"/>
      <w:bookmarkStart w:id="1255" w:name="_Ref90381141"/>
      <w:bookmarkStart w:id="1256" w:name="_Toc90385121"/>
      <w:bookmarkStart w:id="1257" w:name="_Toc98253952"/>
      <w:bookmarkStart w:id="1258" w:name="_Toc165173878"/>
      <w:bookmarkStart w:id="1259" w:name="_Toc423427449"/>
      <w:bookmarkStart w:id="1260" w:name="_Toc441131404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61" w:name="_Toc90385125"/>
      <w:bookmarkStart w:id="1262" w:name="_Toc439170705"/>
      <w:bookmarkStart w:id="1263" w:name="_Toc439172807"/>
      <w:bookmarkStart w:id="1264" w:name="_Toc439173268"/>
      <w:bookmarkStart w:id="1265" w:name="_Toc439238264"/>
      <w:bookmarkStart w:id="1266" w:name="_Toc439252812"/>
      <w:bookmarkStart w:id="1267" w:name="_Toc439323785"/>
      <w:bookmarkStart w:id="1268" w:name="_Toc440361420"/>
      <w:bookmarkStart w:id="1269" w:name="_Toc440376302"/>
      <w:bookmarkStart w:id="1270" w:name="_Toc440382560"/>
      <w:bookmarkStart w:id="1271" w:name="_Toc440447230"/>
      <w:bookmarkStart w:id="1272" w:name="_Toc440632391"/>
      <w:bookmarkStart w:id="1273" w:name="_Toc440875160"/>
      <w:bookmarkStart w:id="1274" w:name="_Toc441131405"/>
      <w:r w:rsidRPr="00D904EF">
        <w:rPr>
          <w:szCs w:val="24"/>
        </w:rPr>
        <w:t xml:space="preserve">Форма 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69"/>
      <w:bookmarkEnd w:id="1270"/>
      <w:bookmarkEnd w:id="1271"/>
      <w:bookmarkEnd w:id="1272"/>
      <w:bookmarkEnd w:id="1273"/>
      <w:bookmarkEnd w:id="1274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75" w:name="_Toc90385126"/>
      <w:bookmarkStart w:id="1276" w:name="_Toc98253959"/>
      <w:bookmarkStart w:id="1277" w:name="_Toc157248211"/>
      <w:bookmarkStart w:id="1278" w:name="_Toc157496580"/>
      <w:bookmarkStart w:id="1279" w:name="_Toc158206119"/>
      <w:bookmarkStart w:id="1280" w:name="_Toc164057804"/>
      <w:bookmarkStart w:id="1281" w:name="_Toc164137154"/>
      <w:bookmarkStart w:id="1282" w:name="_Toc164161314"/>
      <w:bookmarkStart w:id="1283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84" w:name="_Toc439170706"/>
      <w:bookmarkStart w:id="1285" w:name="_Toc439172808"/>
      <w:bookmarkStart w:id="1286" w:name="_Toc439173269"/>
      <w:bookmarkStart w:id="1287" w:name="_Toc439238265"/>
      <w:bookmarkStart w:id="1288" w:name="_Toc439252813"/>
      <w:bookmarkStart w:id="1289" w:name="_Toc439323786"/>
      <w:bookmarkStart w:id="1290" w:name="_Toc440361421"/>
      <w:bookmarkStart w:id="1291" w:name="_Toc440376303"/>
      <w:bookmarkStart w:id="1292" w:name="_Toc440382561"/>
      <w:bookmarkStart w:id="1293" w:name="_Toc440447231"/>
      <w:bookmarkStart w:id="1294" w:name="_Toc440632392"/>
      <w:bookmarkStart w:id="1295" w:name="_Toc440875161"/>
      <w:bookmarkStart w:id="1296" w:name="_Toc441131406"/>
      <w:r w:rsidRPr="00D904EF">
        <w:rPr>
          <w:szCs w:val="24"/>
        </w:rPr>
        <w:lastRenderedPageBreak/>
        <w:t>Инструкции по заполнению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3.3.9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97" w:name="_Ref440376324"/>
      <w:bookmarkStart w:id="1298" w:name="_Ref440376401"/>
      <w:bookmarkStart w:id="1299" w:name="_Toc441131407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97"/>
      <w:bookmarkEnd w:id="1298"/>
      <w:bookmarkEnd w:id="129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300" w:name="_Toc440376305"/>
      <w:bookmarkStart w:id="1301" w:name="_Toc440382563"/>
      <w:bookmarkStart w:id="1302" w:name="_Toc440447233"/>
      <w:bookmarkStart w:id="1303" w:name="_Toc440632394"/>
      <w:bookmarkStart w:id="1304" w:name="_Toc440875163"/>
      <w:bookmarkStart w:id="1305" w:name="_Toc441131408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300"/>
      <w:bookmarkEnd w:id="1301"/>
      <w:bookmarkEnd w:id="1302"/>
      <w:bookmarkEnd w:id="1303"/>
      <w:bookmarkEnd w:id="1304"/>
      <w:bookmarkEnd w:id="130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06" w:name="_Toc440376306"/>
      <w:bookmarkStart w:id="1307" w:name="_Toc440382564"/>
      <w:bookmarkStart w:id="1308" w:name="_Toc440447234"/>
      <w:bookmarkStart w:id="1309" w:name="_Toc440632395"/>
      <w:bookmarkStart w:id="1310" w:name="_Toc440875164"/>
      <w:bookmarkStart w:id="1311" w:name="_Toc441131409"/>
      <w:r w:rsidRPr="00D904EF">
        <w:rPr>
          <w:szCs w:val="24"/>
        </w:rPr>
        <w:lastRenderedPageBreak/>
        <w:t>Инструкции по заполнению</w:t>
      </w:r>
      <w:bookmarkEnd w:id="1306"/>
      <w:bookmarkEnd w:id="1307"/>
      <w:bookmarkEnd w:id="1308"/>
      <w:bookmarkEnd w:id="1309"/>
      <w:bookmarkEnd w:id="1310"/>
      <w:bookmarkEnd w:id="1311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4253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3.3.10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4253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1222CA" w:rsidRDefault="001222CA" w:rsidP="00CA1534">
      <w:pPr>
        <w:sectPr w:rsidR="001222C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1222CA" w:rsidRPr="00CC5A3A" w:rsidRDefault="001222CA" w:rsidP="001222C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2" w:name="_Toc426108836"/>
      <w:bookmarkStart w:id="1313" w:name="_Ref441574460"/>
      <w:bookmarkStart w:id="1314" w:name="_Ref441574649"/>
      <w:bookmarkStart w:id="1315" w:name="_Toc441575251"/>
      <w:bookmarkStart w:id="1316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12"/>
      <w:bookmarkEnd w:id="1313"/>
      <w:bookmarkEnd w:id="1314"/>
      <w:bookmarkEnd w:id="1315"/>
      <w:bookmarkEnd w:id="1316"/>
    </w:p>
    <w:p w:rsidR="001222CA" w:rsidRPr="00CC5A3A" w:rsidRDefault="001222CA" w:rsidP="001222CA">
      <w:pPr>
        <w:pStyle w:val="3"/>
        <w:rPr>
          <w:szCs w:val="24"/>
        </w:rPr>
      </w:pPr>
      <w:bookmarkStart w:id="1317" w:name="_Toc426108837"/>
      <w:bookmarkStart w:id="1318" w:name="_Ref441574456"/>
      <w:bookmarkStart w:id="1319" w:name="_Toc441575252"/>
      <w:r w:rsidRPr="00CC5A3A">
        <w:rPr>
          <w:szCs w:val="24"/>
        </w:rPr>
        <w:t xml:space="preserve">Форма Расписки  сдачи-приемки </w:t>
      </w:r>
      <w:bookmarkEnd w:id="1317"/>
      <w:r w:rsidRPr="00CC5A3A">
        <w:rPr>
          <w:szCs w:val="24"/>
        </w:rPr>
        <w:t>соглашения о неустойке</w:t>
      </w:r>
      <w:bookmarkEnd w:id="1318"/>
      <w:bookmarkEnd w:id="1319"/>
    </w:p>
    <w:p w:rsidR="001222CA" w:rsidRPr="00CC5A3A" w:rsidRDefault="001222CA" w:rsidP="001222C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1222CA" w:rsidRPr="00CC5A3A" w:rsidRDefault="001222CA" w:rsidP="001222C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1222CA" w:rsidRPr="00047DE1" w:rsidRDefault="001222CA" w:rsidP="001222C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1222CA" w:rsidRPr="00047DE1" w:rsidRDefault="001222CA" w:rsidP="001222C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1222CA" w:rsidRPr="00047DE1" w:rsidTr="006643DB">
        <w:tc>
          <w:tcPr>
            <w:tcW w:w="14863" w:type="dxa"/>
            <w:gridSpan w:val="7"/>
            <w:shd w:val="clear" w:color="auto" w:fill="auto"/>
          </w:tcPr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1222CA" w:rsidRPr="00047DE1" w:rsidTr="006643DB">
        <w:tc>
          <w:tcPr>
            <w:tcW w:w="2262" w:type="dxa"/>
            <w:shd w:val="clear" w:color="auto" w:fill="auto"/>
          </w:tcPr>
          <w:p w:rsidR="001222CA" w:rsidRPr="00047DE1" w:rsidRDefault="001222CA" w:rsidP="006643D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1222CA" w:rsidRPr="00047DE1" w:rsidRDefault="001222CA" w:rsidP="006643D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1222CA" w:rsidRPr="00047DE1" w:rsidRDefault="001222CA" w:rsidP="006643D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1222CA" w:rsidRPr="00047DE1" w:rsidRDefault="001222CA" w:rsidP="006643D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1222CA" w:rsidRPr="00047DE1" w:rsidRDefault="001222CA" w:rsidP="006643D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1222CA" w:rsidRPr="00047DE1" w:rsidRDefault="001222CA" w:rsidP="006643D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1222CA" w:rsidRPr="00047DE1" w:rsidRDefault="001222CA" w:rsidP="006643D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1222CA" w:rsidRPr="00047DE1" w:rsidRDefault="001222CA" w:rsidP="006643D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1222CA" w:rsidRPr="00047DE1" w:rsidRDefault="001222CA" w:rsidP="006643D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1222CA" w:rsidRPr="00047DE1" w:rsidTr="006643DB">
        <w:tc>
          <w:tcPr>
            <w:tcW w:w="2262" w:type="dxa"/>
            <w:shd w:val="clear" w:color="auto" w:fill="auto"/>
          </w:tcPr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</w:p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1222CA" w:rsidRPr="00047DE1" w:rsidRDefault="001222CA" w:rsidP="006643D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1222CA" w:rsidRPr="00CC5A3A" w:rsidRDefault="001222CA" w:rsidP="001222CA">
      <w:pPr>
        <w:pStyle w:val="afd"/>
        <w:rPr>
          <w:szCs w:val="24"/>
        </w:rPr>
      </w:pPr>
    </w:p>
    <w:p w:rsidR="001222CA" w:rsidRDefault="001222CA" w:rsidP="001222CA">
      <w:pPr>
        <w:jc w:val="center"/>
        <w:rPr>
          <w:b/>
          <w:bCs w:val="0"/>
          <w:szCs w:val="24"/>
          <w:u w:val="single"/>
        </w:rPr>
      </w:pPr>
    </w:p>
    <w:p w:rsidR="001222CA" w:rsidRPr="00CC5A3A" w:rsidRDefault="001222CA" w:rsidP="001222CA">
      <w:pPr>
        <w:jc w:val="center"/>
        <w:rPr>
          <w:b/>
          <w:bCs w:val="0"/>
          <w:szCs w:val="24"/>
          <w:u w:val="single"/>
        </w:rPr>
      </w:pPr>
    </w:p>
    <w:p w:rsidR="001222CA" w:rsidRPr="00CC5A3A" w:rsidRDefault="001222CA" w:rsidP="001222C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1222CA" w:rsidRPr="00CC5A3A" w:rsidRDefault="001222CA" w:rsidP="001222C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1222CA" w:rsidRPr="00CC5A3A" w:rsidSect="006643DB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1222CA" w:rsidRPr="00CC5A3A" w:rsidRDefault="001222CA" w:rsidP="001222CA">
      <w:pPr>
        <w:pStyle w:val="3"/>
        <w:rPr>
          <w:szCs w:val="24"/>
        </w:rPr>
      </w:pPr>
      <w:bookmarkStart w:id="1320" w:name="_Toc426108838"/>
      <w:bookmarkStart w:id="1321" w:name="_Toc441575253"/>
      <w:r w:rsidRPr="00CC5A3A">
        <w:rPr>
          <w:szCs w:val="24"/>
        </w:rPr>
        <w:lastRenderedPageBreak/>
        <w:t>Инструкции по заполнению</w:t>
      </w:r>
      <w:bookmarkEnd w:id="1320"/>
      <w:bookmarkEnd w:id="1321"/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1222CA" w:rsidRPr="00CC5A3A" w:rsidRDefault="001222CA" w:rsidP="001222CA">
      <w:pPr>
        <w:ind w:firstLine="0"/>
        <w:rPr>
          <w:bCs w:val="0"/>
          <w:szCs w:val="24"/>
        </w:rPr>
      </w:pPr>
    </w:p>
    <w:p w:rsidR="00CA1534" w:rsidRPr="001222CA" w:rsidRDefault="00CA1534" w:rsidP="00CA1534"/>
    <w:sectPr w:rsidR="00CA1534" w:rsidRPr="001222C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A9E" w:rsidRDefault="000E2A9E">
      <w:pPr>
        <w:spacing w:line="240" w:lineRule="auto"/>
      </w:pPr>
      <w:r>
        <w:separator/>
      </w:r>
    </w:p>
  </w:endnote>
  <w:endnote w:type="continuationSeparator" w:id="0">
    <w:p w:rsidR="000E2A9E" w:rsidRDefault="000E2A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Courier New"/>
    <w:charset w:val="00"/>
    <w:family w:val="auto"/>
    <w:pitch w:val="variable"/>
    <w:sig w:usb0="00000003" w:usb1="10008000" w:usb2="00000000" w:usb3="00000000" w:csb0="00000001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charset w:val="00"/>
    <w:family w:val="swiss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43DB" w:rsidRDefault="006643D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Pr="00FA0376" w:rsidRDefault="006643D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A523A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6643DB" w:rsidRPr="00EE0539" w:rsidRDefault="006643D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643DB">
      <w:rPr>
        <w:sz w:val="18"/>
        <w:szCs w:val="18"/>
      </w:rPr>
      <w:t>Договора на оказание услуг по техническому обслуживанию автотранспорта, крановых установок, подъёмных приспособлений без ОПО для нужд ПАО «МРСК Центра» (филиала «Тамбовэнерго»).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A9E" w:rsidRDefault="000E2A9E">
      <w:pPr>
        <w:spacing w:line="240" w:lineRule="auto"/>
      </w:pPr>
      <w:r>
        <w:separator/>
      </w:r>
    </w:p>
  </w:footnote>
  <w:footnote w:type="continuationSeparator" w:id="0">
    <w:p w:rsidR="000E2A9E" w:rsidRDefault="000E2A9E">
      <w:pPr>
        <w:spacing w:line="240" w:lineRule="auto"/>
      </w:pPr>
      <w:r>
        <w:continuationSeparator/>
      </w:r>
    </w:p>
  </w:footnote>
  <w:footnote w:id="1">
    <w:p w:rsidR="006643DB" w:rsidRDefault="006643DB" w:rsidP="009D6F13">
      <w:pPr>
        <w:pStyle w:val="afff0"/>
      </w:pPr>
      <w:r>
        <w:rPr>
          <w:rStyle w:val="afffffff"/>
        </w:rPr>
        <w:footnoteRef/>
      </w:r>
      <w:r>
        <w:t xml:space="preserve"> Указываются сведения о средней численности работников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  <w:footnote w:id="2">
    <w:p w:rsidR="006643DB" w:rsidRDefault="006643DB" w:rsidP="009D6F13">
      <w:pPr>
        <w:pStyle w:val="afff0"/>
      </w:pPr>
      <w:r>
        <w:rPr>
          <w:rStyle w:val="afffffff"/>
        </w:rPr>
        <w:footnoteRef/>
      </w:r>
      <w:r>
        <w:t xml:space="preserve"> Указываются сведения о выручке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Pr="00930031" w:rsidRDefault="006643D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B" w:rsidRDefault="006643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9AC4BB7"/>
    <w:multiLevelType w:val="hybridMultilevel"/>
    <w:tmpl w:val="F43C2608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9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7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3"/>
  </w:num>
  <w:num w:numId="22">
    <w:abstractNumId w:val="132"/>
  </w:num>
  <w:num w:numId="23">
    <w:abstractNumId w:val="102"/>
  </w:num>
  <w:num w:numId="24">
    <w:abstractNumId w:val="134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5"/>
  </w:num>
  <w:num w:numId="30">
    <w:abstractNumId w:val="97"/>
  </w:num>
  <w:num w:numId="31">
    <w:abstractNumId w:val="98"/>
  </w:num>
  <w:num w:numId="32">
    <w:abstractNumId w:val="117"/>
  </w:num>
  <w:num w:numId="33">
    <w:abstractNumId w:val="139"/>
  </w:num>
  <w:num w:numId="34">
    <w:abstractNumId w:val="122"/>
  </w:num>
  <w:num w:numId="35">
    <w:abstractNumId w:val="110"/>
  </w:num>
  <w:num w:numId="36">
    <w:abstractNumId w:val="81"/>
  </w:num>
  <w:num w:numId="37">
    <w:abstractNumId w:val="83"/>
  </w:num>
  <w:num w:numId="38">
    <w:abstractNumId w:val="91"/>
  </w:num>
  <w:num w:numId="39">
    <w:abstractNumId w:val="99"/>
  </w:num>
  <w:num w:numId="40">
    <w:abstractNumId w:val="108"/>
  </w:num>
  <w:num w:numId="41">
    <w:abstractNumId w:val="85"/>
  </w:num>
  <w:num w:numId="42">
    <w:abstractNumId w:val="79"/>
  </w:num>
  <w:num w:numId="43">
    <w:abstractNumId w:val="137"/>
  </w:num>
  <w:num w:numId="44">
    <w:abstractNumId w:val="104"/>
  </w:num>
  <w:num w:numId="45">
    <w:abstractNumId w:val="130"/>
  </w:num>
  <w:num w:numId="46">
    <w:abstractNumId w:val="0"/>
  </w:num>
  <w:num w:numId="47">
    <w:abstractNumId w:val="112"/>
  </w:num>
  <w:num w:numId="48">
    <w:abstractNumId w:val="126"/>
  </w:num>
  <w:num w:numId="49">
    <w:abstractNumId w:val="131"/>
  </w:num>
  <w:num w:numId="50">
    <w:abstractNumId w:val="120"/>
  </w:num>
  <w:num w:numId="51">
    <w:abstractNumId w:val="143"/>
  </w:num>
  <w:num w:numId="52">
    <w:abstractNumId w:val="125"/>
  </w:num>
  <w:num w:numId="53">
    <w:abstractNumId w:val="95"/>
  </w:num>
  <w:num w:numId="54">
    <w:abstractNumId w:val="128"/>
  </w:num>
  <w:num w:numId="55">
    <w:abstractNumId w:val="82"/>
  </w:num>
  <w:num w:numId="56">
    <w:abstractNumId w:val="133"/>
  </w:num>
  <w:num w:numId="57">
    <w:abstractNumId w:val="105"/>
  </w:num>
  <w:num w:numId="58">
    <w:abstractNumId w:val="103"/>
  </w:num>
  <w:num w:numId="59">
    <w:abstractNumId w:val="84"/>
  </w:num>
  <w:num w:numId="60">
    <w:abstractNumId w:val="86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0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29"/>
  </w:num>
  <w:num w:numId="70">
    <w:abstractNumId w:val="136"/>
    <w:lvlOverride w:ilvl="0">
      <w:startOverride w:val="1"/>
    </w:lvlOverride>
  </w:num>
  <w:num w:numId="71">
    <w:abstractNumId w:val="78"/>
  </w:num>
  <w:num w:numId="72">
    <w:abstractNumId w:val="124"/>
  </w:num>
  <w:num w:numId="73">
    <w:abstractNumId w:val="142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7"/>
  </w:num>
  <w:num w:numId="80">
    <w:abstractNumId w:val="141"/>
  </w:num>
  <w:num w:numId="81">
    <w:abstractNumId w:val="92"/>
  </w:num>
  <w:num w:numId="82">
    <w:abstractNumId w:val="114"/>
  </w:num>
  <w:num w:numId="83">
    <w:abstractNumId w:val="90"/>
  </w:num>
  <w:num w:numId="84">
    <w:abstractNumId w:val="138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4"/>
  </w:num>
  <w:num w:numId="92">
    <w:abstractNumId w:val="80"/>
  </w:num>
  <w:num w:numId="93">
    <w:abstractNumId w:val="109"/>
  </w:num>
  <w:num w:numId="94">
    <w:abstractNumId w:val="118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958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2A9E"/>
    <w:rsid w:val="000E37A8"/>
    <w:rsid w:val="000E41FA"/>
    <w:rsid w:val="000E5AC7"/>
    <w:rsid w:val="000E746F"/>
    <w:rsid w:val="000E7A4E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22CA"/>
    <w:rsid w:val="00123C70"/>
    <w:rsid w:val="0012590A"/>
    <w:rsid w:val="00131B13"/>
    <w:rsid w:val="001324A1"/>
    <w:rsid w:val="0013328C"/>
    <w:rsid w:val="00134962"/>
    <w:rsid w:val="0014349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E04"/>
    <w:rsid w:val="0017646C"/>
    <w:rsid w:val="0018103F"/>
    <w:rsid w:val="00185F8B"/>
    <w:rsid w:val="00192F71"/>
    <w:rsid w:val="00193067"/>
    <w:rsid w:val="00197163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8D1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3C21"/>
    <w:rsid w:val="00226D4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669B3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2C21"/>
    <w:rsid w:val="002D41BC"/>
    <w:rsid w:val="002D4BC6"/>
    <w:rsid w:val="002E6387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4FAE"/>
    <w:rsid w:val="003260D1"/>
    <w:rsid w:val="003303E9"/>
    <w:rsid w:val="00330669"/>
    <w:rsid w:val="003311F3"/>
    <w:rsid w:val="00332B6A"/>
    <w:rsid w:val="00334232"/>
    <w:rsid w:val="003345FE"/>
    <w:rsid w:val="00336D0C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67374"/>
    <w:rsid w:val="0037230F"/>
    <w:rsid w:val="00375A91"/>
    <w:rsid w:val="003776BB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94C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3E31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2EA1"/>
    <w:rsid w:val="005818B2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37F90"/>
    <w:rsid w:val="00641C20"/>
    <w:rsid w:val="0064253F"/>
    <w:rsid w:val="00643C66"/>
    <w:rsid w:val="0064580D"/>
    <w:rsid w:val="0064770F"/>
    <w:rsid w:val="00651B7D"/>
    <w:rsid w:val="00652223"/>
    <w:rsid w:val="006561C2"/>
    <w:rsid w:val="00661C17"/>
    <w:rsid w:val="006625DF"/>
    <w:rsid w:val="006643DB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8E2"/>
    <w:rsid w:val="006B3CF3"/>
    <w:rsid w:val="006B43A1"/>
    <w:rsid w:val="006B4939"/>
    <w:rsid w:val="006B7986"/>
    <w:rsid w:val="006C6116"/>
    <w:rsid w:val="006C69BB"/>
    <w:rsid w:val="006C6F82"/>
    <w:rsid w:val="006D58F3"/>
    <w:rsid w:val="006E1884"/>
    <w:rsid w:val="006E2E3F"/>
    <w:rsid w:val="006E4BA1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BC4"/>
    <w:rsid w:val="00717F60"/>
    <w:rsid w:val="00721B30"/>
    <w:rsid w:val="00725F9C"/>
    <w:rsid w:val="00726465"/>
    <w:rsid w:val="00726DAC"/>
    <w:rsid w:val="007321D4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19B6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4B44"/>
    <w:rsid w:val="00826D29"/>
    <w:rsid w:val="00832D0A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2D7B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6130"/>
    <w:rsid w:val="008E6AA9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B2A"/>
    <w:rsid w:val="0098672B"/>
    <w:rsid w:val="0099066F"/>
    <w:rsid w:val="00992089"/>
    <w:rsid w:val="009948B4"/>
    <w:rsid w:val="00995D58"/>
    <w:rsid w:val="0099627D"/>
    <w:rsid w:val="009A634C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44E"/>
    <w:rsid w:val="009C7620"/>
    <w:rsid w:val="009D2890"/>
    <w:rsid w:val="009D37A7"/>
    <w:rsid w:val="009D4440"/>
    <w:rsid w:val="009D532D"/>
    <w:rsid w:val="009D59A4"/>
    <w:rsid w:val="009D6F13"/>
    <w:rsid w:val="009D7F01"/>
    <w:rsid w:val="009E049A"/>
    <w:rsid w:val="009E24FD"/>
    <w:rsid w:val="009E319E"/>
    <w:rsid w:val="009E3750"/>
    <w:rsid w:val="009E490A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05482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05F"/>
    <w:rsid w:val="00A94355"/>
    <w:rsid w:val="00A95FEE"/>
    <w:rsid w:val="00A96992"/>
    <w:rsid w:val="00A96E27"/>
    <w:rsid w:val="00AA02AB"/>
    <w:rsid w:val="00AA3BD2"/>
    <w:rsid w:val="00AB401A"/>
    <w:rsid w:val="00AB4714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551C"/>
    <w:rsid w:val="00AF70A9"/>
    <w:rsid w:val="00B012FE"/>
    <w:rsid w:val="00B016D1"/>
    <w:rsid w:val="00B01A77"/>
    <w:rsid w:val="00B033E2"/>
    <w:rsid w:val="00B068E7"/>
    <w:rsid w:val="00B12653"/>
    <w:rsid w:val="00B20653"/>
    <w:rsid w:val="00B2138E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8204D"/>
    <w:rsid w:val="00B91F40"/>
    <w:rsid w:val="00B924FC"/>
    <w:rsid w:val="00B93617"/>
    <w:rsid w:val="00BA1AEC"/>
    <w:rsid w:val="00BA41D1"/>
    <w:rsid w:val="00BA523A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40F0"/>
    <w:rsid w:val="00BD51DF"/>
    <w:rsid w:val="00BD59CD"/>
    <w:rsid w:val="00BD5A0D"/>
    <w:rsid w:val="00BD6D03"/>
    <w:rsid w:val="00BD7161"/>
    <w:rsid w:val="00BD7AD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7F4C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3106"/>
    <w:rsid w:val="00C3704B"/>
    <w:rsid w:val="00C41228"/>
    <w:rsid w:val="00C421E1"/>
    <w:rsid w:val="00C42716"/>
    <w:rsid w:val="00C47845"/>
    <w:rsid w:val="00C50CD1"/>
    <w:rsid w:val="00C521DF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7861"/>
    <w:rsid w:val="00CB6141"/>
    <w:rsid w:val="00CC3810"/>
    <w:rsid w:val="00CC3DAD"/>
    <w:rsid w:val="00CC4C3A"/>
    <w:rsid w:val="00CC668E"/>
    <w:rsid w:val="00CC6D7C"/>
    <w:rsid w:val="00CD07F7"/>
    <w:rsid w:val="00CD0A76"/>
    <w:rsid w:val="00CD4105"/>
    <w:rsid w:val="00CD50EF"/>
    <w:rsid w:val="00CE3C78"/>
    <w:rsid w:val="00CF3523"/>
    <w:rsid w:val="00CF39D0"/>
    <w:rsid w:val="00CF531D"/>
    <w:rsid w:val="00CF6A0E"/>
    <w:rsid w:val="00D0215E"/>
    <w:rsid w:val="00D05065"/>
    <w:rsid w:val="00D139C3"/>
    <w:rsid w:val="00D168A4"/>
    <w:rsid w:val="00D20928"/>
    <w:rsid w:val="00D2154A"/>
    <w:rsid w:val="00D273DE"/>
    <w:rsid w:val="00D275BB"/>
    <w:rsid w:val="00D34C63"/>
    <w:rsid w:val="00D36977"/>
    <w:rsid w:val="00D421AA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22FF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C52"/>
    <w:rsid w:val="00E250E3"/>
    <w:rsid w:val="00E26DA0"/>
    <w:rsid w:val="00E30916"/>
    <w:rsid w:val="00E30B66"/>
    <w:rsid w:val="00E328F2"/>
    <w:rsid w:val="00E335C6"/>
    <w:rsid w:val="00E33F4F"/>
    <w:rsid w:val="00E33FCD"/>
    <w:rsid w:val="00E353DA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E3CAB"/>
    <w:rsid w:val="00EE52CB"/>
    <w:rsid w:val="00EF05C8"/>
    <w:rsid w:val="00EF1559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D7A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FAB"/>
    <w:rsid w:val="00F80910"/>
    <w:rsid w:val="00F80C03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C52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footer" Target="footer5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header" Target="header13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FEC0B-07A9-4E7D-B7E4-9D6199272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79</Pages>
  <Words>22478</Words>
  <Characters>128125</Characters>
  <Application>Microsoft Office Word</Application>
  <DocSecurity>0</DocSecurity>
  <Lines>1067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150303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74</cp:revision>
  <cp:lastPrinted>2015-12-29T14:27:00Z</cp:lastPrinted>
  <dcterms:created xsi:type="dcterms:W3CDTF">2016-01-13T12:36:00Z</dcterms:created>
  <dcterms:modified xsi:type="dcterms:W3CDTF">2016-02-17T08:27:00Z</dcterms:modified>
</cp:coreProperties>
</file>