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EC0A1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bookmarkStart w:id="6" w:name="_GoBack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52CCB" w:rsidRPr="00FA31BC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A31B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A31B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A31B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A31B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A31B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A31B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A31B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33D7F" w:rsidRDefault="00333D7F" w:rsidP="00333D7F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33D7F" w:rsidRDefault="00333D7F" w:rsidP="00333D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33D7F" w:rsidRDefault="00333D7F" w:rsidP="00333D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33D7F" w:rsidRDefault="00333D7F" w:rsidP="00333D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33D7F" w:rsidRDefault="00333D7F" w:rsidP="00333D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33D7F" w:rsidRDefault="00333D7F" w:rsidP="00333D7F">
      <w:pPr>
        <w:spacing w:line="240" w:lineRule="auto"/>
        <w:jc w:val="right"/>
      </w:pPr>
      <w:r>
        <w:t>«Белгородэнерго»</w:t>
      </w:r>
    </w:p>
    <w:p w:rsidR="00333D7F" w:rsidRDefault="00333D7F" w:rsidP="00333D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33D7F" w:rsidRDefault="00333D7F" w:rsidP="00333D7F">
      <w:pPr>
        <w:spacing w:line="240" w:lineRule="auto"/>
        <w:jc w:val="right"/>
        <w:rPr>
          <w:sz w:val="24"/>
          <w:szCs w:val="24"/>
        </w:rPr>
      </w:pPr>
    </w:p>
    <w:p w:rsidR="00333D7F" w:rsidRPr="00632C69" w:rsidRDefault="00333D7F" w:rsidP="00333D7F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1871B0">
        <w:rPr>
          <w:sz w:val="24"/>
          <w:szCs w:val="24"/>
        </w:rPr>
        <w:t>14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632C69">
        <w:rPr>
          <w:sz w:val="24"/>
          <w:szCs w:val="24"/>
        </w:rPr>
        <w:t xml:space="preserve"> г.</w:t>
      </w:r>
    </w:p>
    <w:p w:rsidR="00333D7F" w:rsidRPr="007417E6" w:rsidRDefault="00333D7F" w:rsidP="00333D7F">
      <w:pPr>
        <w:ind w:firstLine="0"/>
        <w:jc w:val="left"/>
        <w:rPr>
          <w:sz w:val="24"/>
          <w:szCs w:val="24"/>
        </w:rPr>
      </w:pPr>
    </w:p>
    <w:p w:rsidR="00333D7F" w:rsidRPr="007417E6" w:rsidRDefault="00333D7F" w:rsidP="00333D7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33D7F" w:rsidRPr="007417E6" w:rsidRDefault="00333D7F" w:rsidP="00333D7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33D7F" w:rsidRPr="00D43999" w:rsidRDefault="00333D7F" w:rsidP="00333D7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3</w:t>
      </w:r>
      <w:r w:rsidR="001871B0">
        <w:rPr>
          <w:b/>
          <w:kern w:val="36"/>
          <w:sz w:val="24"/>
          <w:szCs w:val="24"/>
        </w:rPr>
        <w:t>8</w:t>
      </w:r>
      <w:r w:rsidR="004700C7">
        <w:rPr>
          <w:b/>
          <w:kern w:val="36"/>
          <w:sz w:val="24"/>
          <w:szCs w:val="24"/>
        </w:rPr>
        <w:t>8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6</w:t>
      </w:r>
    </w:p>
    <w:p w:rsidR="00333D7F" w:rsidRPr="00C12FA4" w:rsidRDefault="00333D7F" w:rsidP="00333D7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1871B0">
        <w:rPr>
          <w:b/>
          <w:kern w:val="36"/>
          <w:sz w:val="24"/>
          <w:szCs w:val="24"/>
        </w:rPr>
        <w:t>11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6E27AB" w:rsidRPr="006E27AB">
        <w:rPr>
          <w:b/>
          <w:sz w:val="24"/>
          <w:szCs w:val="24"/>
        </w:rPr>
        <w:t>Договора</w:t>
      </w:r>
      <w:proofErr w:type="gramEnd"/>
      <w:r w:rsidR="006E27AB" w:rsidRPr="006E27AB">
        <w:rPr>
          <w:b/>
          <w:sz w:val="24"/>
          <w:szCs w:val="24"/>
        </w:rPr>
        <w:t xml:space="preserve"> на оказание услуг по обучению персонала оперативно-технологического и ситуационного управления для нужд ПАО «МРСК Центра» (филиала «Белгородэнерго»)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751E9">
        <w:rPr>
          <w:sz w:val="24"/>
          <w:szCs w:val="24"/>
        </w:rPr>
        <w:t>Бе</w:t>
      </w:r>
      <w:r w:rsidR="002C3FD9">
        <w:rPr>
          <w:sz w:val="24"/>
          <w:szCs w:val="24"/>
        </w:rPr>
        <w:t>лгород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EC0A16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4937CA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4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5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6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6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7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_Toc441131041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8</w:t>
      </w:r>
      <w:r w:rsidR="00EC0A16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10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10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10</w:t>
      </w:r>
      <w:r w:rsidR="00EC0A16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13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13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13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14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29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29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29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32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33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33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34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35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35</w:t>
      </w:r>
      <w:r w:rsidR="00EC0A16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36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36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36</w:t>
      </w:r>
      <w:r w:rsidR="00EC0A16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37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37</w:t>
      </w:r>
      <w:r w:rsidR="00EC0A16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37</w:t>
      </w:r>
      <w:r w:rsidR="00EC0A16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41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43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46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48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50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52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54</w:t>
      </w:r>
      <w:r w:rsidR="00EC0A16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54</w:t>
      </w:r>
      <w:r w:rsidR="00EC0A16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56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60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63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65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67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69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72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74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77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79</w:t>
      </w:r>
      <w:r w:rsidR="00EC0A16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EC0A16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EC0A16">
        <w:rPr>
          <w:noProof/>
        </w:rPr>
      </w:r>
      <w:r w:rsidR="00EC0A16">
        <w:rPr>
          <w:noProof/>
        </w:rPr>
        <w:fldChar w:fldCharType="separate"/>
      </w:r>
      <w:r w:rsidR="004937CA">
        <w:rPr>
          <w:noProof/>
        </w:rPr>
        <w:t>81</w:t>
      </w:r>
      <w:r w:rsidR="00EC0A16">
        <w:rPr>
          <w:noProof/>
        </w:rPr>
        <w:fldChar w:fldCharType="end"/>
      </w:r>
    </w:p>
    <w:p w:rsidR="00717F60" w:rsidRPr="00E71A48" w:rsidRDefault="00EC0A16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41131035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41131036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C751E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proofErr w:type="gramStart"/>
      <w:r w:rsidRPr="00C751E9">
        <w:rPr>
          <w:iCs/>
          <w:sz w:val="24"/>
          <w:szCs w:val="24"/>
        </w:rPr>
        <w:t>Заказчик, являющийся Организатором запроса предложений – филиал  ПАО «МРСК Центра» - «Белгородэнерго»  (далее – Заказчик или Организатор) (почтовый адрес:</w:t>
      </w:r>
      <w:proofErr w:type="gramEnd"/>
      <w:r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Pr="00C751E9">
          <w:rPr>
            <w:rStyle w:val="a7"/>
            <w:iCs/>
            <w:sz w:val="24"/>
            <w:szCs w:val="24"/>
          </w:rPr>
          <w:t>.</w:t>
        </w:r>
        <w:r w:rsidRPr="00C751E9">
          <w:rPr>
            <w:rStyle w:val="a7"/>
            <w:iCs/>
            <w:sz w:val="24"/>
            <w:szCs w:val="24"/>
            <w:lang w:val="en-US"/>
          </w:rPr>
          <w:t>TN</w:t>
        </w:r>
        <w:r w:rsidRPr="00C751E9">
          <w:rPr>
            <w:rStyle w:val="a7"/>
            <w:iCs/>
            <w:sz w:val="24"/>
            <w:szCs w:val="24"/>
          </w:rPr>
          <w:t>@</w:t>
        </w:r>
        <w:r w:rsidRPr="00C751E9">
          <w:rPr>
            <w:rStyle w:val="a7"/>
            <w:iCs/>
            <w:sz w:val="24"/>
            <w:szCs w:val="24"/>
            <w:lang w:val="en-US"/>
          </w:rPr>
          <w:t>mrsk</w:t>
        </w:r>
        <w:r w:rsidRPr="00C751E9">
          <w:rPr>
            <w:rStyle w:val="a7"/>
            <w:iCs/>
            <w:sz w:val="24"/>
            <w:szCs w:val="24"/>
          </w:rPr>
          <w:t>-1.</w:t>
        </w:r>
        <w:r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Pr="00C751E9">
          <w:rPr>
            <w:rStyle w:val="a7"/>
            <w:iCs/>
            <w:sz w:val="24"/>
            <w:szCs w:val="24"/>
          </w:rPr>
          <w:t>Ermolova.IV@mrsk-1.ru</w:t>
        </w:r>
      </w:hyperlink>
      <w:r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1871B0" w:rsidRPr="00FF0C3B">
        <w:t>Голубоцких Ольга Ивановна</w:t>
      </w:r>
      <w:r w:rsidR="001871B0" w:rsidRPr="00C15DB0">
        <w:rPr>
          <w:sz w:val="24"/>
          <w:szCs w:val="24"/>
          <w:lang w:eastAsia="ru-RU"/>
        </w:rPr>
        <w:t>, телефон – (4722) 30-4</w:t>
      </w:r>
      <w:r w:rsidR="001871B0">
        <w:rPr>
          <w:sz w:val="24"/>
          <w:szCs w:val="24"/>
          <w:lang w:eastAsia="ru-RU"/>
        </w:rPr>
        <w:t>0</w:t>
      </w:r>
      <w:r w:rsidR="001871B0" w:rsidRPr="00C15DB0">
        <w:rPr>
          <w:sz w:val="24"/>
          <w:szCs w:val="24"/>
          <w:lang w:eastAsia="ru-RU"/>
        </w:rPr>
        <w:t>-</w:t>
      </w:r>
      <w:r w:rsidR="001871B0">
        <w:rPr>
          <w:sz w:val="24"/>
          <w:szCs w:val="24"/>
          <w:lang w:eastAsia="ru-RU"/>
        </w:rPr>
        <w:t xml:space="preserve">87, </w:t>
      </w:r>
      <w:r w:rsidR="001871B0" w:rsidRPr="00C15DB0">
        <w:rPr>
          <w:rFonts w:eastAsia="Calibri"/>
          <w:sz w:val="24"/>
          <w:szCs w:val="24"/>
          <w:lang w:val="en-US"/>
        </w:rPr>
        <w:t>e</w:t>
      </w:r>
      <w:r w:rsidR="001871B0" w:rsidRPr="006E7906">
        <w:rPr>
          <w:rFonts w:eastAsia="Calibri"/>
          <w:sz w:val="24"/>
          <w:szCs w:val="24"/>
        </w:rPr>
        <w:t>-</w:t>
      </w:r>
      <w:r w:rsidR="001871B0" w:rsidRPr="00C15DB0">
        <w:rPr>
          <w:rFonts w:eastAsia="Calibri"/>
          <w:sz w:val="24"/>
          <w:szCs w:val="24"/>
          <w:lang w:val="en-US"/>
        </w:rPr>
        <w:t>mail</w:t>
      </w:r>
      <w:r w:rsidR="001871B0" w:rsidRPr="006E7906">
        <w:rPr>
          <w:rFonts w:eastAsia="Calibri"/>
          <w:sz w:val="24"/>
          <w:szCs w:val="24"/>
        </w:rPr>
        <w:t xml:space="preserve">: </w:t>
      </w:r>
      <w:proofErr w:type="spellStart"/>
      <w:r w:rsidR="001871B0" w:rsidRPr="00314E3D">
        <w:rPr>
          <w:rFonts w:eastAsia="Calibri"/>
          <w:color w:val="0000FF"/>
          <w:sz w:val="24"/>
          <w:szCs w:val="24"/>
          <w:u w:val="single"/>
          <w:lang w:val="en-US"/>
        </w:rPr>
        <w:t>Golubotskih</w:t>
      </w:r>
      <w:proofErr w:type="spellEnd"/>
      <w:r w:rsidR="001871B0" w:rsidRPr="000A41D6">
        <w:rPr>
          <w:rFonts w:eastAsia="Calibri"/>
          <w:color w:val="0000FF"/>
          <w:sz w:val="24"/>
          <w:szCs w:val="24"/>
          <w:u w:val="single"/>
        </w:rPr>
        <w:t>.</w:t>
      </w:r>
      <w:r w:rsidR="001871B0" w:rsidRPr="00314E3D">
        <w:rPr>
          <w:rFonts w:eastAsia="Calibri"/>
          <w:color w:val="0000FF"/>
          <w:sz w:val="24"/>
          <w:szCs w:val="24"/>
          <w:u w:val="single"/>
          <w:lang w:val="en-US"/>
        </w:rPr>
        <w:t>OI</w:t>
      </w:r>
      <w:r w:rsidR="001871B0" w:rsidRPr="000A41D6">
        <w:rPr>
          <w:rFonts w:eastAsia="Calibri"/>
          <w:color w:val="0000FF"/>
          <w:sz w:val="24"/>
          <w:szCs w:val="24"/>
          <w:u w:val="single"/>
        </w:rPr>
        <w:t>@</w:t>
      </w:r>
      <w:proofErr w:type="spellStart"/>
      <w:r w:rsidR="001871B0" w:rsidRPr="00314E3D">
        <w:rPr>
          <w:rFonts w:eastAsia="Calibri"/>
          <w:color w:val="0000FF"/>
          <w:sz w:val="24"/>
          <w:szCs w:val="24"/>
          <w:u w:val="single"/>
          <w:lang w:val="en-US"/>
        </w:rPr>
        <w:t>mrsk</w:t>
      </w:r>
      <w:proofErr w:type="spellEnd"/>
      <w:r w:rsidR="001871B0" w:rsidRPr="000A41D6">
        <w:rPr>
          <w:rFonts w:eastAsia="Calibri"/>
          <w:color w:val="0000FF"/>
          <w:sz w:val="24"/>
          <w:szCs w:val="24"/>
          <w:u w:val="single"/>
        </w:rPr>
        <w:t>-1.</w:t>
      </w:r>
      <w:proofErr w:type="spellStart"/>
      <w:r w:rsidR="001871B0" w:rsidRPr="00314E3D">
        <w:rPr>
          <w:rFonts w:eastAsia="Calibri"/>
          <w:color w:val="0000FF"/>
          <w:sz w:val="24"/>
          <w:szCs w:val="24"/>
          <w:u w:val="single"/>
          <w:lang w:val="en-US"/>
        </w:rPr>
        <w:t>ru</w:t>
      </w:r>
      <w:proofErr w:type="spellEnd"/>
      <w:r w:rsidR="001871B0" w:rsidRPr="00C751E9">
        <w:rPr>
          <w:iCs/>
          <w:sz w:val="24"/>
          <w:szCs w:val="24"/>
        </w:rPr>
        <w:t xml:space="preserve"> </w:t>
      </w:r>
      <w:r w:rsidR="001871B0">
        <w:rPr>
          <w:iCs/>
          <w:sz w:val="24"/>
          <w:szCs w:val="24"/>
        </w:rPr>
        <w:t xml:space="preserve"> </w:t>
      </w:r>
      <w:r w:rsidRPr="00C751E9">
        <w:rPr>
          <w:iCs/>
          <w:sz w:val="24"/>
          <w:szCs w:val="24"/>
        </w:rPr>
        <w:t xml:space="preserve">Извещением о проведении открытого запроса предложений, опубликованным </w:t>
      </w:r>
      <w:r w:rsidRPr="00C751E9">
        <w:rPr>
          <w:b/>
          <w:iCs/>
          <w:sz w:val="24"/>
          <w:szCs w:val="24"/>
        </w:rPr>
        <w:t>«</w:t>
      </w:r>
      <w:r w:rsidR="001871B0">
        <w:rPr>
          <w:b/>
          <w:iCs/>
          <w:sz w:val="24"/>
          <w:szCs w:val="24"/>
        </w:rPr>
        <w:t>15</w:t>
      </w:r>
      <w:r w:rsidRPr="00C751E9">
        <w:rPr>
          <w:b/>
          <w:iCs/>
          <w:sz w:val="24"/>
          <w:szCs w:val="24"/>
        </w:rPr>
        <w:t xml:space="preserve">» </w:t>
      </w:r>
      <w:r w:rsidR="00E9458C">
        <w:rPr>
          <w:b/>
          <w:iCs/>
          <w:sz w:val="24"/>
          <w:szCs w:val="24"/>
        </w:rPr>
        <w:t>ноября</w:t>
      </w:r>
      <w:r w:rsidRPr="00C751E9">
        <w:rPr>
          <w:b/>
          <w:iCs/>
          <w:sz w:val="24"/>
          <w:szCs w:val="24"/>
        </w:rPr>
        <w:t xml:space="preserve"> 2016 г.</w:t>
      </w:r>
      <w:r w:rsidRPr="00C751E9">
        <w:rPr>
          <w:iCs/>
          <w:sz w:val="24"/>
          <w:szCs w:val="24"/>
        </w:rPr>
        <w:t xml:space="preserve"> на официальном сайте (</w:t>
      </w:r>
      <w:hyperlink r:id="rId19" w:history="1">
        <w:r w:rsidRPr="00C751E9">
          <w:rPr>
            <w:rStyle w:val="a7"/>
            <w:iCs/>
            <w:sz w:val="24"/>
            <w:szCs w:val="24"/>
          </w:rPr>
          <w:t>www.zakupki.</w:t>
        </w:r>
        <w:r w:rsidRPr="00C751E9">
          <w:rPr>
            <w:rStyle w:val="a7"/>
            <w:iCs/>
            <w:sz w:val="24"/>
            <w:szCs w:val="24"/>
            <w:lang w:val="en-US"/>
          </w:rPr>
          <w:t>gov</w:t>
        </w:r>
        <w:r w:rsidRPr="00C751E9">
          <w:rPr>
            <w:rStyle w:val="a7"/>
            <w:iCs/>
            <w:sz w:val="24"/>
            <w:szCs w:val="24"/>
          </w:rPr>
          <w:t>.ru</w:t>
        </w:r>
      </w:hyperlink>
      <w:r w:rsidRPr="00C751E9">
        <w:rPr>
          <w:iCs/>
          <w:sz w:val="24"/>
          <w:szCs w:val="24"/>
        </w:rPr>
        <w:t>), на сайте ПАО «МРСК Центра» (</w:t>
      </w:r>
      <w:hyperlink r:id="rId20" w:history="1">
        <w:r w:rsidRPr="00C751E9">
          <w:rPr>
            <w:rStyle w:val="a7"/>
            <w:iCs/>
            <w:sz w:val="24"/>
            <w:szCs w:val="24"/>
          </w:rPr>
          <w:t>www.mrsk-1.ru</w:t>
        </w:r>
      </w:hyperlink>
      <w:r w:rsidRPr="00C751E9">
        <w:rPr>
          <w:iCs/>
          <w:sz w:val="24"/>
          <w:szCs w:val="24"/>
        </w:rPr>
        <w:t xml:space="preserve">), на сайте ЭТП, указанном в п. </w:t>
      </w:r>
      <w:fldSimple w:instr=" REF _Ref440269836 \r \h  \* MERGEFORMAT ">
        <w:r w:rsidRPr="00C751E9">
          <w:rPr>
            <w:iCs/>
            <w:sz w:val="24"/>
            <w:szCs w:val="24"/>
          </w:rPr>
          <w:t>1.1.2</w:t>
        </w:r>
      </w:fldSimple>
      <w:r w:rsidRPr="00C751E9">
        <w:rPr>
          <w:iCs/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</w:t>
      </w:r>
      <w:bookmarkEnd w:id="11"/>
      <w:r w:rsidRPr="00C751E9">
        <w:rPr>
          <w:iCs/>
          <w:sz w:val="24"/>
          <w:szCs w:val="24"/>
        </w:rPr>
        <w:t xml:space="preserve">на право заключения </w:t>
      </w:r>
      <w:r w:rsidR="006E27AB" w:rsidRPr="006E27AB">
        <w:rPr>
          <w:iCs/>
          <w:sz w:val="24"/>
          <w:szCs w:val="24"/>
        </w:rPr>
        <w:t>Договора на оказание услуг по обучению персонала оперативно-технологического и ситуационного управления для нужд ПАО «МРСК Центра» (филиала «Белгородэнерго»)</w:t>
      </w:r>
      <w:r w:rsidRPr="00C751E9">
        <w:rPr>
          <w:iCs/>
          <w:sz w:val="24"/>
          <w:szCs w:val="24"/>
        </w:rPr>
        <w:t>, расположенного по адресу: РФ, 308000, г. Белгород, ул. Преображенская, д. 42;</w:t>
      </w:r>
    </w:p>
    <w:p w:rsidR="00717F60" w:rsidRPr="00E9458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</w:pPr>
      <w:bookmarkStart w:id="12" w:name="_Ref440269836"/>
      <w:r w:rsidRPr="00E9458C">
        <w:t xml:space="preserve">Настоящий </w:t>
      </w:r>
      <w:r w:rsidR="004B5EB3" w:rsidRPr="00E9458C">
        <w:t>З</w:t>
      </w:r>
      <w:r w:rsidRPr="00E9458C">
        <w:t xml:space="preserve">апрос предложений проводится в соответствии с правилами и с использованием функционала </w:t>
      </w:r>
      <w:r w:rsidR="00702B2C" w:rsidRPr="00E9458C">
        <w:t>электронной торговой площадк</w:t>
      </w:r>
      <w:r w:rsidR="00414AB1" w:rsidRPr="00E9458C">
        <w:t>и</w:t>
      </w:r>
      <w:r w:rsidR="00702B2C" w:rsidRPr="00E9458C">
        <w:t xml:space="preserve"> </w:t>
      </w:r>
      <w:r w:rsidR="000D70B6" w:rsidRPr="00E9458C">
        <w:t>П</w:t>
      </w:r>
      <w:r w:rsidR="00702B2C" w:rsidRPr="00E9458C">
        <w:t>АО «</w:t>
      </w:r>
      <w:proofErr w:type="spellStart"/>
      <w:r w:rsidR="00702B2C" w:rsidRPr="00E9458C">
        <w:t>Россети</w:t>
      </w:r>
      <w:proofErr w:type="spellEnd"/>
      <w:r w:rsidR="00702B2C" w:rsidRPr="00E9458C">
        <w:t xml:space="preserve">» </w:t>
      </w:r>
      <w:hyperlink r:id="rId21" w:history="1">
        <w:proofErr w:type="spellStart"/>
        <w:r w:rsidR="001871B0" w:rsidRPr="00475C87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E9458C">
        <w:t xml:space="preserve"> </w:t>
      </w:r>
      <w:r w:rsidR="00702B2C" w:rsidRPr="00E9458C">
        <w:t>(далее — ЭТП)</w:t>
      </w:r>
      <w:r w:rsidR="005B75A6" w:rsidRPr="00E9458C">
        <w:t>.</w:t>
      </w:r>
      <w:bookmarkEnd w:id="12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3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3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75279"/>
      <w:bookmarkStart w:id="15" w:name="_Ref306980366"/>
      <w:bookmarkStart w:id="16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4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5"/>
      <w:r w:rsidR="006E27AB" w:rsidRPr="006E27AB">
        <w:rPr>
          <w:iCs/>
          <w:sz w:val="24"/>
          <w:szCs w:val="24"/>
        </w:rPr>
        <w:t>Договора на оказание услуг по обучению персонала оперативно-технологического и ситуационного управления для нужд ПАО «МРСК Центра» (филиала «Белгородэнерго»)</w:t>
      </w:r>
      <w:r w:rsidR="00702B2C" w:rsidRPr="00C12FA4">
        <w:rPr>
          <w:sz w:val="24"/>
          <w:szCs w:val="24"/>
        </w:rPr>
        <w:t>.</w:t>
      </w:r>
    </w:p>
    <w:p w:rsidR="008C4223" w:rsidRPr="00E9458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E9458C">
        <w:rPr>
          <w:sz w:val="24"/>
          <w:szCs w:val="24"/>
        </w:rPr>
        <w:t xml:space="preserve">: </w:t>
      </w:r>
      <w:r w:rsidRPr="00E9458C">
        <w:rPr>
          <w:b/>
          <w:sz w:val="24"/>
          <w:szCs w:val="24"/>
        </w:rPr>
        <w:t>1 (один)</w:t>
      </w:r>
      <w:r w:rsidRPr="00E9458C">
        <w:rPr>
          <w:sz w:val="24"/>
          <w:szCs w:val="24"/>
        </w:rPr>
        <w:t>.</w:t>
      </w:r>
    </w:p>
    <w:bookmarkEnd w:id="16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9458C">
        <w:rPr>
          <w:sz w:val="24"/>
          <w:szCs w:val="24"/>
        </w:rPr>
        <w:t xml:space="preserve">Частичное </w:t>
      </w:r>
      <w:r w:rsidR="00366652" w:rsidRPr="00E9458C">
        <w:rPr>
          <w:sz w:val="24"/>
          <w:szCs w:val="24"/>
        </w:rPr>
        <w:t xml:space="preserve">оказание </w:t>
      </w:r>
      <w:r w:rsidR="00AD3EBC" w:rsidRPr="00E9458C">
        <w:rPr>
          <w:sz w:val="24"/>
          <w:szCs w:val="24"/>
        </w:rPr>
        <w:t>услуг</w:t>
      </w:r>
      <w:r w:rsidRPr="00E9458C">
        <w:rPr>
          <w:sz w:val="24"/>
          <w:szCs w:val="24"/>
        </w:rPr>
        <w:t xml:space="preserve"> не допускается.</w:t>
      </w:r>
    </w:p>
    <w:p w:rsidR="00717F60" w:rsidRPr="00E9458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E9458C">
        <w:rPr>
          <w:sz w:val="24"/>
          <w:szCs w:val="24"/>
        </w:rPr>
        <w:t>услуг</w:t>
      </w:r>
      <w:r w:rsidR="00717F60" w:rsidRPr="00E9458C">
        <w:rPr>
          <w:sz w:val="24"/>
          <w:szCs w:val="24"/>
        </w:rPr>
        <w:t xml:space="preserve">: </w:t>
      </w:r>
      <w:r w:rsidR="00FA7326" w:rsidRPr="00E9458C">
        <w:rPr>
          <w:sz w:val="24"/>
          <w:szCs w:val="24"/>
        </w:rPr>
        <w:t xml:space="preserve">в соответствии </w:t>
      </w:r>
      <w:r w:rsidR="002D2587" w:rsidRPr="00E9458C">
        <w:rPr>
          <w:sz w:val="24"/>
          <w:szCs w:val="24"/>
        </w:rPr>
        <w:t>со сроками, указанными в</w:t>
      </w:r>
      <w:r w:rsidR="00FA7326" w:rsidRPr="00E9458C">
        <w:rPr>
          <w:sz w:val="24"/>
          <w:szCs w:val="24"/>
        </w:rPr>
        <w:t xml:space="preserve"> Приложени</w:t>
      </w:r>
      <w:r w:rsidR="002D2587" w:rsidRPr="00E9458C">
        <w:rPr>
          <w:sz w:val="24"/>
          <w:szCs w:val="24"/>
        </w:rPr>
        <w:t>и</w:t>
      </w:r>
      <w:r w:rsidR="00FA7326" w:rsidRPr="00E9458C">
        <w:rPr>
          <w:sz w:val="24"/>
          <w:szCs w:val="24"/>
        </w:rPr>
        <w:t xml:space="preserve"> №1 к настоящей документации</w:t>
      </w:r>
      <w:r w:rsidR="00717F60" w:rsidRPr="00E9458C">
        <w:rPr>
          <w:sz w:val="24"/>
          <w:szCs w:val="24"/>
        </w:rPr>
        <w:t>.</w:t>
      </w:r>
      <w:bookmarkEnd w:id="17"/>
    </w:p>
    <w:p w:rsidR="008D2928" w:rsidRPr="00362280" w:rsidRDefault="00366652" w:rsidP="00362280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8" w:name="_Ref440361495"/>
      <w:r w:rsidRPr="00366652">
        <w:rPr>
          <w:sz w:val="24"/>
          <w:szCs w:val="24"/>
        </w:rPr>
        <w:t xml:space="preserve">Оказание услуг </w:t>
      </w:r>
      <w:r w:rsidR="00FA31BC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t xml:space="preserve"> будет осуществляться </w:t>
      </w:r>
      <w:r w:rsidR="00362280" w:rsidRPr="00362280">
        <w:rPr>
          <w:sz w:val="24"/>
          <w:szCs w:val="24"/>
        </w:rPr>
        <w:t xml:space="preserve">на объектах </w:t>
      </w:r>
      <w:r w:rsidR="00FA31BC">
        <w:rPr>
          <w:sz w:val="24"/>
          <w:szCs w:val="24"/>
        </w:rPr>
        <w:t>исполнителя</w:t>
      </w:r>
      <w:r w:rsidRPr="00362280">
        <w:rPr>
          <w:sz w:val="24"/>
          <w:szCs w:val="24"/>
        </w:rPr>
        <w:t>.</w:t>
      </w:r>
      <w:bookmarkEnd w:id="18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9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19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C0A16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C0A16">
        <w:rPr>
          <w:iCs/>
          <w:sz w:val="24"/>
          <w:szCs w:val="24"/>
        </w:rPr>
      </w:r>
      <w:r w:rsidR="00EC0A16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3</w:t>
      </w:r>
      <w:r w:rsidR="00EC0A16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C0A16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EC0A16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552FBF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C0A16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C0A16">
        <w:rPr>
          <w:iCs/>
          <w:sz w:val="24"/>
          <w:szCs w:val="24"/>
        </w:rPr>
      </w:r>
      <w:r w:rsidR="00EC0A16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5</w:t>
      </w:r>
      <w:r w:rsidR="00EC0A16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552FBF" w:rsidRPr="00552FBF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552FBF" w:rsidRPr="00552FBF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№2 (проекте Договора)</w:t>
      </w:r>
      <w:r w:rsidR="00254926">
        <w:rPr>
          <w:bCs w:val="0"/>
          <w:iCs/>
          <w:szCs w:val="24"/>
        </w:rPr>
        <w:t xml:space="preserve"> </w:t>
      </w:r>
      <w:r w:rsidRPr="0036665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552FBF" w:rsidRPr="00552FBF">
          <w:rPr>
            <w:sz w:val="24"/>
            <w:szCs w:val="24"/>
          </w:rPr>
          <w:t>1.1.5</w:t>
        </w:r>
      </w:fldSimple>
      <w:r w:rsidR="008D2928" w:rsidRPr="00366652">
        <w:rPr>
          <w:sz w:val="24"/>
          <w:szCs w:val="24"/>
        </w:rPr>
        <w:t xml:space="preserve">, </w:t>
      </w:r>
      <w:fldSimple w:instr=" REF _Ref440270663 \r \h  \* MERGEFORMAT ">
        <w:r w:rsidR="00552FBF" w:rsidRPr="00552FBF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Toc439166307"/>
      <w:bookmarkStart w:id="21" w:name="_Toc439170655"/>
      <w:bookmarkStart w:id="22" w:name="_Toc439172757"/>
      <w:bookmarkStart w:id="23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EC0A16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1.1.7</w:t>
      </w:r>
      <w:r w:rsidR="00EC0A16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0"/>
      <w:bookmarkEnd w:id="21"/>
      <w:bookmarkEnd w:id="22"/>
      <w:bookmarkEnd w:id="23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4" w:name="_Ref55313246"/>
      <w:bookmarkStart w:id="25" w:name="_Ref56231140"/>
      <w:bookmarkStart w:id="26" w:name="_Ref56231144"/>
      <w:bookmarkStart w:id="27" w:name="_Toc441131037"/>
      <w:r w:rsidRPr="00E71A48">
        <w:t>Правовой статус документов</w:t>
      </w:r>
      <w:bookmarkEnd w:id="24"/>
      <w:bookmarkEnd w:id="25"/>
      <w:bookmarkEnd w:id="26"/>
      <w:bookmarkEnd w:id="27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552FBF" w:rsidRPr="00552FBF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8" w:name="_Ref294695546"/>
      <w:bookmarkStart w:id="29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8"/>
      <w:bookmarkEnd w:id="29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397_1298132286"/>
      <w:bookmarkStart w:id="31" w:name="_Toc441131038"/>
      <w:bookmarkEnd w:id="30"/>
      <w:r w:rsidRPr="00E71A48">
        <w:t>Особые положения в связи с проведением Запроса предложений на ЭТП</w:t>
      </w:r>
      <w:bookmarkEnd w:id="31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552FBF" w:rsidRPr="00552FBF">
          <w:rPr>
            <w:color w:val="000000"/>
            <w:sz w:val="24"/>
            <w:szCs w:val="24"/>
          </w:rPr>
          <w:t>3.3.2</w:t>
        </w:r>
      </w:fldSimple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EC0A16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C0A16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fldSimple w:instr=" REF _Ref306005578 \r \h  \* MERGEFORMAT ">
        <w:r w:rsidR="00552FBF" w:rsidRPr="00552FBF">
          <w:rPr>
            <w:sz w:val="24"/>
            <w:szCs w:val="24"/>
          </w:rPr>
          <w:t>3.3.8.3</w:t>
        </w:r>
      </w:fldSimple>
      <w:r w:rsidR="002F273A" w:rsidRPr="002F273A">
        <w:rPr>
          <w:sz w:val="24"/>
          <w:szCs w:val="24"/>
        </w:rPr>
        <w:t xml:space="preserve"> и подразделе </w:t>
      </w:r>
      <w:fldSimple w:instr=" REF _Ref441574649 \r \h  \* MERGEFORMAT ">
        <w:r w:rsidR="00552FBF" w:rsidRPr="00552FBF">
          <w:rPr>
            <w:sz w:val="24"/>
            <w:szCs w:val="24"/>
          </w:rPr>
          <w:t>5.18</w:t>
        </w:r>
      </w:fldSimple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NumPara__1267_443845793"/>
      <w:bookmarkStart w:id="33" w:name="_Toc441131039"/>
      <w:bookmarkEnd w:id="32"/>
      <w:r w:rsidRPr="00E71A48">
        <w:t>Обжалование</w:t>
      </w:r>
      <w:bookmarkEnd w:id="33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191386164"/>
      <w:bookmarkStart w:id="35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4"/>
      <w:bookmarkEnd w:id="35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552FBF" w:rsidRPr="00552FBF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6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552FBF" w:rsidRPr="00552FBF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7" w:name="__RefHeading__401_1298132286"/>
      <w:bookmarkStart w:id="38" w:name="_Toc441131040"/>
      <w:bookmarkEnd w:id="37"/>
      <w:r w:rsidRPr="00E71A48">
        <w:t>Прочие положения</w:t>
      </w:r>
      <w:bookmarkEnd w:id="38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552FBF" w:rsidRPr="00552FBF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9" w:name="_Ref56251782"/>
      <w:bookmarkStart w:id="40" w:name="_Toc57314669"/>
      <w:bookmarkStart w:id="41" w:name="_Toc69728983"/>
      <w:bookmarkStart w:id="42" w:name="_Toc176765520"/>
      <w:bookmarkStart w:id="43" w:name="_Toc217368853"/>
      <w:bookmarkStart w:id="44" w:name="_Toc233601966"/>
      <w:bookmarkStart w:id="45" w:name="_Toc242006501"/>
      <w:bookmarkStart w:id="46" w:name="_Toc262667670"/>
      <w:bookmarkStart w:id="47" w:name="_Toc270337564"/>
      <w:bookmarkStart w:id="48" w:name="_Toc423423495"/>
      <w:bookmarkStart w:id="49" w:name="_Toc441131041"/>
      <w:bookmarkStart w:id="50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1" w:name="_Toc440361305"/>
      <w:bookmarkStart w:id="52" w:name="_Toc440376060"/>
      <w:bookmarkStart w:id="53" w:name="_Toc440376187"/>
      <w:bookmarkStart w:id="54" w:name="_Toc440382452"/>
      <w:bookmarkStart w:id="55" w:name="_Toc440447122"/>
      <w:bookmarkStart w:id="56" w:name="_Toc440632282"/>
      <w:bookmarkStart w:id="57" w:name="_Toc440875055"/>
      <w:bookmarkStart w:id="58" w:name="_Toc44113104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C0A16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C0A16">
        <w:rPr>
          <w:b w:val="0"/>
        </w:rPr>
      </w:r>
      <w:r w:rsidR="00EC0A16">
        <w:rPr>
          <w:b w:val="0"/>
        </w:rPr>
        <w:fldChar w:fldCharType="separate"/>
      </w:r>
      <w:r w:rsidR="00552FBF">
        <w:rPr>
          <w:b w:val="0"/>
        </w:rPr>
        <w:t>1.1.4</w:t>
      </w:r>
      <w:r w:rsidR="00EC0A16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59" w:name="_Toc440361306"/>
      <w:bookmarkStart w:id="60" w:name="_Toc440376061"/>
      <w:bookmarkStart w:id="61" w:name="_Toc440376188"/>
      <w:bookmarkStart w:id="62" w:name="_Toc440382453"/>
      <w:bookmarkStart w:id="63" w:name="_Toc440447123"/>
      <w:bookmarkStart w:id="64" w:name="_Toc440632283"/>
      <w:bookmarkStart w:id="65" w:name="_Toc440875056"/>
      <w:bookmarkStart w:id="66" w:name="_Toc44113104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552FBF" w:rsidRPr="00552FBF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61307"/>
      <w:bookmarkStart w:id="68" w:name="_Toc440376062"/>
      <w:bookmarkStart w:id="69" w:name="_Toc440376189"/>
      <w:bookmarkStart w:id="70" w:name="_Toc440382454"/>
      <w:bookmarkStart w:id="71" w:name="_Toc440447124"/>
      <w:bookmarkStart w:id="72" w:name="_Toc440632284"/>
      <w:bookmarkStart w:id="73" w:name="_Toc440875057"/>
      <w:bookmarkStart w:id="74" w:name="_Toc441131044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552FBF" w:rsidRPr="00552FBF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5" w:name="_Toc440361308"/>
      <w:bookmarkStart w:id="76" w:name="_Toc440376063"/>
      <w:bookmarkStart w:id="77" w:name="_Toc440376190"/>
      <w:bookmarkStart w:id="78" w:name="_Toc440382455"/>
      <w:bookmarkStart w:id="79" w:name="_Toc440447125"/>
      <w:bookmarkStart w:id="80" w:name="_Toc440632285"/>
      <w:bookmarkStart w:id="81" w:name="_Toc440875058"/>
      <w:bookmarkStart w:id="82" w:name="_Toc44113104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552FBF" w:rsidRPr="00552FBF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552FBF" w:rsidRPr="00552FBF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552FBF" w:rsidRPr="00552FBF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C0A1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C0A16">
        <w:rPr>
          <w:b w:val="0"/>
          <w:szCs w:val="24"/>
        </w:rPr>
      </w:r>
      <w:r w:rsidR="00EC0A16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5.5</w:t>
      </w:r>
      <w:r w:rsidR="00EC0A16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C0A1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C0A16">
        <w:rPr>
          <w:b w:val="0"/>
          <w:szCs w:val="24"/>
        </w:rPr>
      </w:r>
      <w:r w:rsidR="00EC0A16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5.6</w:t>
      </w:r>
      <w:r w:rsidR="00EC0A16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3" w:name="_Toc440361309"/>
      <w:bookmarkStart w:id="84" w:name="_Toc440376064"/>
      <w:bookmarkStart w:id="85" w:name="_Toc440376191"/>
      <w:bookmarkStart w:id="86" w:name="_Toc440382456"/>
      <w:bookmarkStart w:id="87" w:name="_Toc440447126"/>
      <w:bookmarkStart w:id="88" w:name="_Toc440632286"/>
      <w:bookmarkStart w:id="89" w:name="_Toc440875059"/>
      <w:bookmarkStart w:id="90" w:name="_Toc44113104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C0A1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C0A16">
        <w:rPr>
          <w:b w:val="0"/>
          <w:szCs w:val="24"/>
        </w:rPr>
      </w:r>
      <w:r w:rsidR="00EC0A16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3.3.14</w:t>
      </w:r>
      <w:r w:rsidR="00EC0A1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1" w:name="_Toc440361310"/>
      <w:bookmarkStart w:id="92" w:name="_Toc440376065"/>
      <w:bookmarkStart w:id="93" w:name="_Toc440376192"/>
      <w:bookmarkStart w:id="94" w:name="_Toc440382457"/>
      <w:bookmarkStart w:id="95" w:name="_Toc440447127"/>
      <w:bookmarkStart w:id="96" w:name="_Toc440632287"/>
      <w:bookmarkStart w:id="97" w:name="_Toc440875060"/>
      <w:bookmarkStart w:id="98" w:name="_Toc441131047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EC0A1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EC0A16">
        <w:rPr>
          <w:b w:val="0"/>
          <w:szCs w:val="24"/>
        </w:rPr>
      </w:r>
      <w:r w:rsidR="00EC0A16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3.5.1</w:t>
      </w:r>
      <w:r w:rsidR="00EC0A1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EC0A1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EC0A16">
        <w:rPr>
          <w:b w:val="0"/>
          <w:szCs w:val="24"/>
        </w:rPr>
      </w:r>
      <w:r w:rsidR="00EC0A16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3.8</w:t>
      </w:r>
      <w:r w:rsidR="00EC0A1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9" w:name="_Проект_договора"/>
      <w:bookmarkStart w:id="100" w:name="_Ref305973574"/>
      <w:bookmarkStart w:id="101" w:name="_Ref440272931"/>
      <w:bookmarkStart w:id="102" w:name="_Ref440274025"/>
      <w:bookmarkStart w:id="103" w:name="_Ref440292752"/>
      <w:bookmarkStart w:id="104" w:name="_Toc441131048"/>
      <w:bookmarkEnd w:id="50"/>
      <w:bookmarkEnd w:id="99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0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1"/>
      <w:bookmarkEnd w:id="102"/>
      <w:bookmarkEnd w:id="103"/>
      <w:bookmarkEnd w:id="104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5" w:name="_Toc441131049"/>
      <w:r w:rsidRPr="006238AF">
        <w:t>Проект договора</w:t>
      </w:r>
      <w:bookmarkEnd w:id="105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6" w:name="_Toc439238031"/>
      <w:bookmarkStart w:id="107" w:name="_Toc439238153"/>
      <w:bookmarkStart w:id="108" w:name="_Toc439252705"/>
      <w:bookmarkStart w:id="109" w:name="_Toc439323563"/>
      <w:bookmarkStart w:id="110" w:name="_Toc439323679"/>
      <w:bookmarkStart w:id="111" w:name="_Toc440361313"/>
      <w:bookmarkStart w:id="112" w:name="_Toc440376068"/>
      <w:bookmarkStart w:id="113" w:name="_Toc440376195"/>
      <w:bookmarkStart w:id="114" w:name="_Toc440382460"/>
      <w:bookmarkStart w:id="115" w:name="_Toc440447130"/>
      <w:bookmarkStart w:id="116" w:name="_Toc440632290"/>
      <w:bookmarkStart w:id="117" w:name="_Toc440875063"/>
      <w:bookmarkStart w:id="118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9" w:name="_Toc439238032"/>
      <w:bookmarkStart w:id="120" w:name="_Toc439238154"/>
      <w:bookmarkStart w:id="121" w:name="_Toc439252706"/>
      <w:bookmarkStart w:id="122" w:name="_Toc439323564"/>
      <w:bookmarkStart w:id="123" w:name="_Toc439323680"/>
      <w:bookmarkStart w:id="124" w:name="_Toc440361314"/>
      <w:bookmarkStart w:id="125" w:name="_Toc440376069"/>
      <w:bookmarkStart w:id="126" w:name="_Toc440376196"/>
      <w:bookmarkStart w:id="127" w:name="_Toc440382461"/>
      <w:bookmarkStart w:id="128" w:name="_Toc440447131"/>
      <w:bookmarkStart w:id="129" w:name="_Toc440632291"/>
      <w:bookmarkStart w:id="130" w:name="_Toc440875064"/>
      <w:bookmarkStart w:id="131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EC0A16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EC0A16">
        <w:rPr>
          <w:b w:val="0"/>
        </w:rPr>
      </w:r>
      <w:r w:rsidR="00EC0A16">
        <w:rPr>
          <w:b w:val="0"/>
        </w:rPr>
        <w:fldChar w:fldCharType="separate"/>
      </w:r>
      <w:r w:rsidR="00552FBF">
        <w:rPr>
          <w:b w:val="0"/>
        </w:rPr>
        <w:t>5.5</w:t>
      </w:r>
      <w:r w:rsidR="00EC0A16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2" w:name="_Toc439238033"/>
      <w:bookmarkStart w:id="133" w:name="_Toc439238155"/>
      <w:bookmarkStart w:id="134" w:name="_Toc439252707"/>
      <w:bookmarkStart w:id="135" w:name="_Toc439323565"/>
      <w:bookmarkStart w:id="136" w:name="_Toc439323681"/>
      <w:bookmarkStart w:id="137" w:name="_Toc440361315"/>
      <w:bookmarkStart w:id="138" w:name="_Toc440376070"/>
      <w:bookmarkStart w:id="139" w:name="_Toc440376197"/>
      <w:bookmarkStart w:id="140" w:name="_Toc440382462"/>
      <w:bookmarkStart w:id="141" w:name="_Toc440447132"/>
      <w:bookmarkStart w:id="142" w:name="_Toc440632292"/>
      <w:bookmarkStart w:id="143" w:name="_Toc440875065"/>
      <w:bookmarkStart w:id="144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5" w:name="_Toc440875066"/>
      <w:bookmarkStart w:id="146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145"/>
      <w:bookmarkEnd w:id="14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7" w:name="_Toc439238157"/>
      <w:bookmarkStart w:id="148" w:name="_Toc439252709"/>
      <w:bookmarkStart w:id="149" w:name="_Toc439323567"/>
      <w:bookmarkStart w:id="150" w:name="_Toc439323683"/>
      <w:bookmarkStart w:id="151" w:name="_Toc440361317"/>
      <w:bookmarkStart w:id="152" w:name="_Toc440376072"/>
      <w:bookmarkStart w:id="153" w:name="_Toc440376199"/>
      <w:bookmarkStart w:id="154" w:name="_Toc440382464"/>
      <w:bookmarkStart w:id="155" w:name="_Toc440447134"/>
      <w:bookmarkStart w:id="156" w:name="_Toc440632294"/>
      <w:bookmarkStart w:id="157" w:name="_Toc440875067"/>
      <w:bookmarkStart w:id="158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0A16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C0A16">
        <w:rPr>
          <w:b w:val="0"/>
        </w:rPr>
      </w:r>
      <w:r w:rsidR="00EC0A16">
        <w:rPr>
          <w:b w:val="0"/>
        </w:rPr>
        <w:fldChar w:fldCharType="separate"/>
      </w:r>
      <w:r w:rsidR="00552FBF">
        <w:rPr>
          <w:b w:val="0"/>
        </w:rPr>
        <w:t>2.2.3</w:t>
      </w:r>
      <w:r w:rsidR="00EC0A16">
        <w:rPr>
          <w:b w:val="0"/>
        </w:rPr>
        <w:fldChar w:fldCharType="end"/>
      </w:r>
      <w:r w:rsidRPr="003303E9">
        <w:rPr>
          <w:b w:val="0"/>
        </w:rPr>
        <w:t>).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9" w:name="_Toc439238158"/>
      <w:bookmarkStart w:id="160" w:name="_Toc439252710"/>
      <w:bookmarkStart w:id="161" w:name="_Toc439323568"/>
      <w:bookmarkStart w:id="162" w:name="_Toc439323684"/>
      <w:bookmarkStart w:id="163" w:name="_Toc440361318"/>
      <w:bookmarkStart w:id="164" w:name="_Toc440376073"/>
      <w:bookmarkStart w:id="165" w:name="_Toc440376200"/>
      <w:bookmarkStart w:id="166" w:name="_Toc440382465"/>
      <w:bookmarkStart w:id="167" w:name="_Toc440447135"/>
      <w:bookmarkStart w:id="168" w:name="_Toc440632295"/>
      <w:bookmarkStart w:id="169" w:name="_Toc440875068"/>
      <w:bookmarkStart w:id="170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1" w:name="_Toc439238159"/>
      <w:bookmarkStart w:id="172" w:name="_Toc439252711"/>
      <w:bookmarkStart w:id="173" w:name="_Toc439323569"/>
      <w:bookmarkStart w:id="174" w:name="_Toc439323685"/>
      <w:bookmarkStart w:id="175" w:name="_Ref440270867"/>
      <w:bookmarkStart w:id="176" w:name="_Toc440361319"/>
      <w:bookmarkStart w:id="177" w:name="_Toc440376074"/>
      <w:bookmarkStart w:id="178" w:name="_Toc440376201"/>
      <w:bookmarkStart w:id="179" w:name="_Toc440382466"/>
      <w:bookmarkStart w:id="180" w:name="_Toc440447136"/>
      <w:bookmarkStart w:id="181" w:name="_Toc440632296"/>
      <w:bookmarkStart w:id="182" w:name="_Toc440875069"/>
      <w:bookmarkStart w:id="183" w:name="_Toc441131056"/>
      <w:r w:rsidRPr="003303E9">
        <w:rPr>
          <w:b w:val="0"/>
        </w:rPr>
        <w:t>Текст Антикоррупционной оговорки: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4" w:name="_Ref303622434"/>
      <w:bookmarkStart w:id="185" w:name="_Ref303624273"/>
      <w:bookmarkStart w:id="186" w:name="_Ref303682476"/>
      <w:bookmarkStart w:id="187" w:name="_Ref303683017"/>
      <w:bookmarkEnd w:id="184"/>
      <w:bookmarkEnd w:id="185"/>
      <w:bookmarkEnd w:id="186"/>
      <w:bookmarkEnd w:id="18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8" w:name="_Ref303711222"/>
      <w:bookmarkStart w:id="189" w:name="_Ref311232052"/>
      <w:bookmarkStart w:id="190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8"/>
      <w:r w:rsidR="00D51A0B" w:rsidRPr="00E71A48">
        <w:rPr>
          <w:szCs w:val="24"/>
        </w:rPr>
        <w:t>Заявок</w:t>
      </w:r>
      <w:bookmarkEnd w:id="189"/>
      <w:bookmarkEnd w:id="19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1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2" w:name="_Toc439323688"/>
      <w:bookmarkStart w:id="193" w:name="_Toc440361322"/>
      <w:bookmarkStart w:id="194" w:name="_Toc440376077"/>
      <w:bookmarkStart w:id="195" w:name="_Toc440376204"/>
      <w:bookmarkStart w:id="196" w:name="_Toc440382469"/>
      <w:bookmarkStart w:id="197" w:name="_Toc440447139"/>
      <w:bookmarkStart w:id="198" w:name="_Toc440632299"/>
      <w:bookmarkStart w:id="199" w:name="_Toc440875072"/>
      <w:bookmarkStart w:id="200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552FBF" w:rsidRPr="00552FBF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552FBF" w:rsidRPr="00552FBF">
          <w:rPr>
            <w:bCs w:val="0"/>
            <w:sz w:val="24"/>
            <w:szCs w:val="24"/>
          </w:rPr>
          <w:t>3.3</w:t>
        </w:r>
      </w:fldSimple>
      <w:r w:rsidR="00EC0A1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C0A16" w:rsidRPr="00E71A48">
        <w:rPr>
          <w:bCs w:val="0"/>
          <w:sz w:val="24"/>
          <w:szCs w:val="24"/>
        </w:rPr>
      </w:r>
      <w:r w:rsidR="00EC0A1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1" w:name="__RefNumPara__828_922829174"/>
      <w:bookmarkEnd w:id="20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C0A1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C0A16" w:rsidRPr="00E71A48">
        <w:rPr>
          <w:bCs w:val="0"/>
          <w:sz w:val="24"/>
          <w:szCs w:val="24"/>
        </w:rPr>
      </w:r>
      <w:r w:rsidR="00EC0A16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552FBF" w:rsidRPr="00552FBF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552FBF" w:rsidRPr="00552FBF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32_922829174"/>
      <w:bookmarkEnd w:id="20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fldSimple w:instr=" REF _Ref305973250 \r \h  \* MERGEFORMAT ">
        <w:r w:rsidR="00552FBF" w:rsidRPr="00552FBF">
          <w:rPr>
            <w:bCs w:val="0"/>
            <w:sz w:val="24"/>
            <w:szCs w:val="24"/>
          </w:rPr>
          <w:t>3.5</w:t>
        </w:r>
        <w:r w:rsidR="00552FBF">
          <w:t>.1</w:t>
        </w:r>
      </w:fldSimple>
      <w:r w:rsidR="00EC0A1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C0A16" w:rsidRPr="00E71A48">
        <w:rPr>
          <w:bCs w:val="0"/>
          <w:sz w:val="24"/>
          <w:szCs w:val="24"/>
        </w:rPr>
      </w:r>
      <w:r w:rsidR="00EC0A1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34_922829174"/>
      <w:bookmarkEnd w:id="20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552FBF" w:rsidRPr="00552FBF">
          <w:rPr>
            <w:bCs w:val="0"/>
            <w:sz w:val="24"/>
            <w:szCs w:val="24"/>
          </w:rPr>
          <w:t>3.7</w:t>
        </w:r>
      </w:fldSimple>
      <w:r w:rsidR="00EC0A16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C0A16" w:rsidRPr="00E71A48">
        <w:rPr>
          <w:bCs w:val="0"/>
          <w:sz w:val="24"/>
          <w:szCs w:val="24"/>
        </w:rPr>
      </w:r>
      <w:r w:rsidR="00EC0A16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6_922829174"/>
      <w:bookmarkEnd w:id="20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3681924 \r \h  \* MERGEFORMAT ">
        <w:r w:rsidR="00552FBF" w:rsidRPr="00552FBF">
          <w:rPr>
            <w:bCs w:val="0"/>
            <w:sz w:val="24"/>
            <w:szCs w:val="24"/>
          </w:rPr>
          <w:t>3.8</w:t>
        </w:r>
      </w:fldSimple>
      <w:r w:rsidR="00EC0A1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C0A16" w:rsidRPr="00E71A48">
        <w:rPr>
          <w:bCs w:val="0"/>
          <w:sz w:val="24"/>
          <w:szCs w:val="24"/>
        </w:rPr>
      </w:r>
      <w:r w:rsidR="00EC0A1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fldSimple w:instr=" REF _Ref303683929 \r \h  \* MERGEFORMAT ">
        <w:r w:rsidR="00552FBF" w:rsidRPr="00552FBF">
          <w:rPr>
            <w:bCs w:val="0"/>
            <w:sz w:val="24"/>
            <w:szCs w:val="24"/>
          </w:rPr>
          <w:t>3.10</w:t>
        </w:r>
      </w:fldSimple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552FBF" w:rsidRPr="00552FBF">
          <w:rPr>
            <w:bCs w:val="0"/>
            <w:sz w:val="24"/>
            <w:szCs w:val="24"/>
          </w:rPr>
          <w:t>3.11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552FBF" w:rsidRPr="00552FBF">
          <w:rPr>
            <w:bCs w:val="0"/>
            <w:sz w:val="24"/>
            <w:szCs w:val="24"/>
          </w:rPr>
          <w:t>3.12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5" w:name="_Toc439323689"/>
      <w:bookmarkStart w:id="206" w:name="_Toc440361323"/>
      <w:bookmarkStart w:id="207" w:name="_Toc440376078"/>
      <w:bookmarkStart w:id="208" w:name="_Toc440376205"/>
      <w:bookmarkStart w:id="209" w:name="_Toc440382470"/>
      <w:bookmarkStart w:id="210" w:name="_Toc440447140"/>
      <w:bookmarkStart w:id="211" w:name="_Toc440632300"/>
      <w:bookmarkStart w:id="212" w:name="_Toc440875073"/>
      <w:bookmarkStart w:id="213" w:name="_Toc44113106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4" w:name="_Ref303250835"/>
      <w:bookmarkStart w:id="215" w:name="_Ref305973033"/>
      <w:bookmarkStart w:id="216" w:name="_Toc441131061"/>
      <w:bookmarkStart w:id="21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4"/>
      <w:r w:rsidRPr="00E71A48">
        <w:t xml:space="preserve"> по запросу предложений</w:t>
      </w:r>
      <w:bookmarkEnd w:id="215"/>
      <w:bookmarkEnd w:id="216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552FBF" w:rsidRPr="00552FBF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8" w:name="__RefNumPara__444_922829174"/>
      <w:bookmarkStart w:id="219" w:name="_Ref191386216"/>
      <w:bookmarkStart w:id="220" w:name="_Ref305973147"/>
      <w:bookmarkStart w:id="221" w:name="_Toc441131062"/>
      <w:bookmarkEnd w:id="217"/>
      <w:bookmarkEnd w:id="218"/>
      <w:r w:rsidRPr="00E71A48">
        <w:lastRenderedPageBreak/>
        <w:t xml:space="preserve">Подготовка </w:t>
      </w:r>
      <w:bookmarkEnd w:id="219"/>
      <w:r w:rsidRPr="00E71A48">
        <w:t>Заявок</w:t>
      </w:r>
      <w:bookmarkEnd w:id="220"/>
      <w:bookmarkEnd w:id="22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2" w:name="_Ref306114638"/>
      <w:bookmarkStart w:id="223" w:name="_Toc440361326"/>
      <w:bookmarkStart w:id="224" w:name="_Toc440376081"/>
      <w:bookmarkStart w:id="225" w:name="_Toc440376208"/>
      <w:bookmarkStart w:id="226" w:name="_Toc440382473"/>
      <w:bookmarkStart w:id="227" w:name="_Toc440447143"/>
      <w:bookmarkStart w:id="228" w:name="_Toc440632303"/>
      <w:bookmarkStart w:id="229" w:name="_Toc440875076"/>
      <w:bookmarkStart w:id="230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C0A16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5.2</w:t>
      </w:r>
      <w:r w:rsidR="00EC0A16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C0A16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5.4</w:t>
      </w:r>
      <w:r w:rsidR="00EC0A16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EC0A1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552FBF" w:rsidRPr="00552FBF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EC0A16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1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1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C0A16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EC0A16">
        <w:rPr>
          <w:bCs w:val="0"/>
          <w:sz w:val="24"/>
          <w:szCs w:val="24"/>
          <w:lang w:eastAsia="ru-RU"/>
        </w:rPr>
      </w:r>
      <w:r w:rsidR="00EC0A16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</w:t>
      </w:r>
      <w:r w:rsidR="00EC0A16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C0A16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EC0A16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C0A16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EC0A16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5.7.1</w:t>
      </w:r>
      <w:r w:rsidR="00EC0A16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250D0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C0A16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15047">
        <w:rPr>
          <w:sz w:val="24"/>
          <w:szCs w:val="24"/>
        </w:rPr>
        <w:t>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250D0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C0A16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EC0A16">
        <w:rPr>
          <w:bCs w:val="0"/>
          <w:sz w:val="24"/>
          <w:szCs w:val="24"/>
          <w:lang w:eastAsia="ru-RU"/>
        </w:rPr>
      </w:r>
      <w:r w:rsidR="00EC0A16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5.4</w:t>
      </w:r>
      <w:r w:rsidR="00EC0A16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C0A16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EC0A16">
        <w:rPr>
          <w:bCs w:val="0"/>
          <w:sz w:val="24"/>
          <w:szCs w:val="24"/>
          <w:lang w:eastAsia="ru-RU"/>
        </w:rPr>
      </w:r>
      <w:r w:rsidR="00EC0A16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5.2</w:t>
      </w:r>
      <w:r w:rsidR="00EC0A16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EC0A16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EC0A16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EC0A16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C0A16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C0A16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EC0A16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proofErr w:type="spellStart"/>
      <w:r w:rsidR="00552FBF">
        <w:rPr>
          <w:sz w:val="24"/>
          <w:szCs w:val="24"/>
        </w:rPr>
        <w:t>д</w:t>
      </w:r>
      <w:proofErr w:type="spellEnd"/>
      <w:r w:rsidR="00552FBF">
        <w:rPr>
          <w:sz w:val="24"/>
          <w:szCs w:val="24"/>
        </w:rPr>
        <w:t>)</w:t>
      </w:r>
      <w:r w:rsidR="00EC0A16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м)</w:t>
      </w:r>
      <w:r w:rsidR="00EC0A16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EC0A16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proofErr w:type="spellStart"/>
      <w:r w:rsidR="00552FBF">
        <w:rPr>
          <w:sz w:val="24"/>
          <w:szCs w:val="24"/>
        </w:rPr>
        <w:t>н</w:t>
      </w:r>
      <w:proofErr w:type="spellEnd"/>
      <w:r w:rsidR="00552FBF">
        <w:rPr>
          <w:sz w:val="24"/>
          <w:szCs w:val="24"/>
        </w:rPr>
        <w:t>)</w:t>
      </w:r>
      <w:r w:rsidR="00EC0A16">
        <w:rPr>
          <w:sz w:val="24"/>
          <w:szCs w:val="24"/>
        </w:rPr>
        <w:fldChar w:fldCharType="end"/>
      </w:r>
      <w:r w:rsidR="002F273A">
        <w:rPr>
          <w:sz w:val="24"/>
          <w:szCs w:val="24"/>
        </w:rPr>
        <w:t xml:space="preserve">, </w:t>
      </w:r>
      <w:r w:rsidR="00EC0A16">
        <w:rPr>
          <w:sz w:val="24"/>
          <w:szCs w:val="24"/>
        </w:rPr>
        <w:fldChar w:fldCharType="begin"/>
      </w:r>
      <w:r w:rsidR="002F273A">
        <w:rPr>
          <w:sz w:val="24"/>
          <w:szCs w:val="24"/>
        </w:rPr>
        <w:instrText xml:space="preserve"> REF _Ref442190626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у)</w:t>
      </w:r>
      <w:r w:rsidR="00EC0A16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C0A16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EC0A16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EC0A1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fldSimple w:instr=" REF _Ref440274659 \r \h  \* MERGEFORMAT ">
        <w:r w:rsidR="00552FBF" w:rsidRPr="00552FBF">
          <w:rPr>
            <w:bCs w:val="0"/>
            <w:sz w:val="24"/>
            <w:szCs w:val="24"/>
          </w:rPr>
          <w:t>5.11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33 \r \h  \* MERGEFORMAT ">
        <w:r w:rsidR="00552FBF" w:rsidRPr="00552FBF">
          <w:rPr>
            <w:bCs w:val="0"/>
            <w:sz w:val="24"/>
            <w:szCs w:val="24"/>
          </w:rPr>
          <w:t>5.12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44 \r \h  \* MERGEFORMAT ">
        <w:r w:rsidR="00552FBF" w:rsidRPr="00552FBF">
          <w:rPr>
            <w:bCs w:val="0"/>
            <w:sz w:val="24"/>
            <w:szCs w:val="24"/>
          </w:rPr>
          <w:t>5.13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56 \r \h  \* MERGEFORMAT ">
        <w:r w:rsidR="00552FBF" w:rsidRPr="00552FBF">
          <w:rPr>
            <w:bCs w:val="0"/>
            <w:sz w:val="24"/>
            <w:szCs w:val="24"/>
          </w:rPr>
          <w:t>5.15</w:t>
        </w:r>
      </w:fldSimple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EC0A1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C0A16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EC0A16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fldSimple w:instr=" REF _Ref440274659 \r \h  \* MERGEFORMAT ">
        <w:r w:rsidR="00552FBF" w:rsidRPr="00552FBF">
          <w:rPr>
            <w:bCs w:val="0"/>
            <w:sz w:val="24"/>
            <w:szCs w:val="24"/>
          </w:rPr>
          <w:t>5.11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33 \r \h  \* MERGEFORMAT ">
        <w:r w:rsidR="00552FBF" w:rsidRPr="00552FBF">
          <w:rPr>
            <w:bCs w:val="0"/>
            <w:sz w:val="24"/>
            <w:szCs w:val="24"/>
          </w:rPr>
          <w:t>5.12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44 \r \h  \* MERGEFORMAT ">
        <w:r w:rsidR="00552FBF" w:rsidRPr="00552FBF">
          <w:rPr>
            <w:bCs w:val="0"/>
            <w:sz w:val="24"/>
            <w:szCs w:val="24"/>
          </w:rPr>
          <w:t>5.13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56 \r \h  \* MERGEFORMAT ">
        <w:r w:rsidR="00552FBF" w:rsidRPr="00552FBF">
          <w:rPr>
            <w:bCs w:val="0"/>
            <w:sz w:val="24"/>
            <w:szCs w:val="24"/>
          </w:rPr>
          <w:t>5.15</w:t>
        </w:r>
      </w:fldSimple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EC0A16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C0A16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C0A1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2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2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EC0A16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</w:t>
      </w:r>
      <w:r w:rsidR="00EC0A16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552FBF" w:rsidRPr="00552FBF">
          <w:rPr>
            <w:bCs w:val="0"/>
            <w:sz w:val="24"/>
            <w:szCs w:val="24"/>
          </w:rPr>
          <w:t>3.3.2</w:t>
        </w:r>
      </w:fldSimple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EC0A16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C0A16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fldSimple w:instr=" REF _Ref306005578 \r \h  \* MERGEFORMAT ">
        <w:r w:rsidR="00552FBF" w:rsidRPr="00552FBF">
          <w:rPr>
            <w:sz w:val="24"/>
            <w:szCs w:val="24"/>
          </w:rPr>
          <w:t>3.3.8.3</w:t>
        </w:r>
      </w:fldSimple>
      <w:r w:rsidR="002F273A" w:rsidRPr="002F273A">
        <w:rPr>
          <w:sz w:val="24"/>
          <w:szCs w:val="24"/>
        </w:rPr>
        <w:t xml:space="preserve"> и подразделе </w:t>
      </w:r>
      <w:fldSimple w:instr=" REF _Ref441574649 \r \h  \* MERGEFORMAT ">
        <w:r w:rsidR="00552FBF" w:rsidRPr="00552FBF">
          <w:rPr>
            <w:sz w:val="24"/>
            <w:szCs w:val="24"/>
          </w:rPr>
          <w:t>5.18</w:t>
        </w:r>
      </w:fldSimple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55279015"/>
      <w:bookmarkStart w:id="23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3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4"/>
      <w:bookmarkEnd w:id="235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552FBF" w:rsidRPr="00552FBF">
          <w:rPr>
            <w:bCs w:val="0"/>
            <w:sz w:val="24"/>
            <w:szCs w:val="24"/>
          </w:rPr>
          <w:t>5.5</w:t>
        </w:r>
      </w:fldSimple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552FBF" w:rsidRPr="00552FBF">
          <w:rPr>
            <w:bCs w:val="0"/>
            <w:sz w:val="24"/>
            <w:szCs w:val="24"/>
          </w:rPr>
          <w:t>5.4</w:t>
        </w:r>
      </w:fldSimple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fldSimple w:instr=" REF _Ref55336310 \r \h  \* MERGEFORMAT ">
        <w:r w:rsidR="00552FBF" w:rsidRPr="00552FBF">
          <w:rPr>
            <w:bCs w:val="0"/>
            <w:sz w:val="24"/>
            <w:szCs w:val="24"/>
          </w:rPr>
          <w:t>5.1</w:t>
        </w:r>
      </w:fldSimple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EC0A16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C0A16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6" w:name="_Ref115076752"/>
      <w:bookmarkStart w:id="237" w:name="_Ref191386109"/>
      <w:bookmarkStart w:id="238" w:name="_Ref191386419"/>
      <w:bookmarkStart w:id="239" w:name="_Toc440361327"/>
      <w:bookmarkStart w:id="240" w:name="_Toc440376082"/>
      <w:bookmarkStart w:id="241" w:name="_Toc440376209"/>
      <w:bookmarkStart w:id="242" w:name="_Toc440382474"/>
      <w:bookmarkStart w:id="243" w:name="_Toc440447144"/>
      <w:bookmarkStart w:id="244" w:name="_Toc440632304"/>
      <w:bookmarkStart w:id="245" w:name="_Toc440875077"/>
      <w:bookmarkStart w:id="246" w:name="_Toc441131064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6"/>
      <w:bookmarkEnd w:id="237"/>
      <w:bookmarkEnd w:id="238"/>
      <w:r w:rsidRPr="00E71A48">
        <w:rPr>
          <w:szCs w:val="24"/>
        </w:rPr>
        <w:t>ЭТП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7" w:name="_Ref115076807"/>
      <w:bookmarkStart w:id="248" w:name="_Toc440361328"/>
      <w:bookmarkStart w:id="249" w:name="_Toc440376083"/>
      <w:bookmarkStart w:id="250" w:name="_Toc440376210"/>
      <w:bookmarkStart w:id="251" w:name="_Toc440382475"/>
      <w:bookmarkStart w:id="252" w:name="_Toc440447145"/>
      <w:bookmarkStart w:id="253" w:name="_Toc440632305"/>
      <w:bookmarkStart w:id="254" w:name="_Toc440875078"/>
      <w:bookmarkStart w:id="255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6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EC0A16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C0A16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fldSimple w:instr=" REF _Ref306005578 \r \h  \* MERGEFORMAT ">
        <w:r w:rsidR="00552FBF" w:rsidRPr="00552FBF">
          <w:rPr>
            <w:sz w:val="24"/>
            <w:szCs w:val="24"/>
          </w:rPr>
          <w:t>3.3.8.3</w:t>
        </w:r>
      </w:fldSimple>
      <w:r w:rsidR="002F273A" w:rsidRPr="002F273A">
        <w:rPr>
          <w:sz w:val="24"/>
          <w:szCs w:val="24"/>
        </w:rPr>
        <w:t xml:space="preserve"> и подразделе </w:t>
      </w:r>
      <w:fldSimple w:instr=" REF _Ref441574649 \r \h  \* MERGEFORMAT ">
        <w:r w:rsidR="00552FBF" w:rsidRPr="00552FBF">
          <w:rPr>
            <w:sz w:val="24"/>
            <w:szCs w:val="24"/>
          </w:rPr>
          <w:t>5.18</w:t>
        </w:r>
      </w:fldSimple>
      <w:r>
        <w:rPr>
          <w:bCs w:val="0"/>
          <w:sz w:val="24"/>
          <w:szCs w:val="24"/>
        </w:rPr>
        <w:t>.</w:t>
      </w:r>
      <w:bookmarkEnd w:id="256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7" w:name="_Ref306008743"/>
      <w:bookmarkStart w:id="258" w:name="_Toc440361329"/>
      <w:bookmarkStart w:id="259" w:name="_Toc440376084"/>
      <w:bookmarkStart w:id="260" w:name="_Toc440376211"/>
      <w:bookmarkStart w:id="261" w:name="_Toc440382476"/>
      <w:bookmarkStart w:id="262" w:name="_Toc440447146"/>
      <w:bookmarkStart w:id="263" w:name="_Toc440632306"/>
      <w:bookmarkStart w:id="264" w:name="_Toc440875079"/>
      <w:bookmarkStart w:id="265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552FBF" w:rsidRPr="00552FBF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7" w:name="_Toc440361330"/>
      <w:bookmarkStart w:id="268" w:name="_Toc440376085"/>
      <w:bookmarkStart w:id="269" w:name="_Toc440376212"/>
      <w:bookmarkStart w:id="270" w:name="_Toc440382477"/>
      <w:bookmarkStart w:id="271" w:name="_Toc440447147"/>
      <w:bookmarkStart w:id="272" w:name="_Toc440632307"/>
      <w:bookmarkStart w:id="273" w:name="_Toc440875080"/>
      <w:bookmarkStart w:id="274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5" w:name="_Toc440361331"/>
      <w:bookmarkStart w:id="276" w:name="_Toc440376086"/>
      <w:bookmarkStart w:id="277" w:name="_Toc440376213"/>
      <w:bookmarkStart w:id="278" w:name="_Toc440382478"/>
      <w:bookmarkStart w:id="279" w:name="_Toc440447148"/>
      <w:bookmarkStart w:id="280" w:name="_Toc440632308"/>
      <w:bookmarkStart w:id="281" w:name="_Toc440875081"/>
      <w:bookmarkStart w:id="282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3" w:name="_Toc440361332"/>
      <w:bookmarkStart w:id="284" w:name="_Toc440376087"/>
      <w:bookmarkStart w:id="285" w:name="_Toc440376214"/>
      <w:bookmarkStart w:id="286" w:name="_Toc440382479"/>
      <w:bookmarkStart w:id="287" w:name="_Toc440447149"/>
      <w:bookmarkStart w:id="288" w:name="_Toc440632309"/>
      <w:bookmarkStart w:id="289" w:name="_Toc440875082"/>
      <w:bookmarkStart w:id="290" w:name="_Toc441131069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216641" w:rsidRPr="00892FD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92FDB">
        <w:rPr>
          <w:bCs w:val="0"/>
          <w:sz w:val="24"/>
          <w:szCs w:val="24"/>
        </w:rPr>
        <w:t xml:space="preserve">Начальная (максимальная) цена </w:t>
      </w:r>
      <w:r w:rsidR="00123C70" w:rsidRPr="00892FDB">
        <w:rPr>
          <w:bCs w:val="0"/>
          <w:sz w:val="24"/>
          <w:szCs w:val="24"/>
        </w:rPr>
        <w:t>Договор</w:t>
      </w:r>
      <w:r w:rsidRPr="00892FDB">
        <w:rPr>
          <w:bCs w:val="0"/>
          <w:sz w:val="24"/>
          <w:szCs w:val="24"/>
        </w:rPr>
        <w:t>а</w:t>
      </w:r>
      <w:r w:rsidR="00216641" w:rsidRPr="00892FDB">
        <w:rPr>
          <w:bCs w:val="0"/>
          <w:sz w:val="24"/>
          <w:szCs w:val="24"/>
        </w:rPr>
        <w:t>:</w:t>
      </w:r>
    </w:p>
    <w:p w:rsidR="00280464" w:rsidRPr="00892FDB" w:rsidRDefault="00216641" w:rsidP="00892FD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92FDB">
        <w:rPr>
          <w:b/>
          <w:bCs w:val="0"/>
          <w:sz w:val="24"/>
          <w:szCs w:val="24"/>
          <w:u w:val="single"/>
        </w:rPr>
        <w:t>По Лоту №1:</w:t>
      </w:r>
      <w:r w:rsidR="00717F60" w:rsidRPr="00892FDB">
        <w:rPr>
          <w:bCs w:val="0"/>
          <w:sz w:val="24"/>
          <w:szCs w:val="24"/>
        </w:rPr>
        <w:t xml:space="preserve"> </w:t>
      </w:r>
      <w:r w:rsidR="006E27AB" w:rsidRPr="00E9495C">
        <w:rPr>
          <w:b/>
          <w:sz w:val="24"/>
          <w:szCs w:val="24"/>
        </w:rPr>
        <w:t>848 600,00</w:t>
      </w:r>
      <w:r w:rsidR="006E27AB">
        <w:rPr>
          <w:bCs w:val="0"/>
        </w:rPr>
        <w:t xml:space="preserve"> </w:t>
      </w:r>
      <w:r w:rsidR="006E27AB" w:rsidRPr="00CE6677">
        <w:rPr>
          <w:color w:val="000000"/>
        </w:rPr>
        <w:t>руб</w:t>
      </w:r>
      <w:r w:rsidR="006E27AB">
        <w:rPr>
          <w:color w:val="000000"/>
        </w:rPr>
        <w:t>.</w:t>
      </w:r>
      <w:r w:rsidR="006E27AB" w:rsidRPr="00B84D6E">
        <w:t xml:space="preserve"> (</w:t>
      </w:r>
      <w:r w:rsidR="006E27AB" w:rsidRPr="00E9495C">
        <w:t>восемьсот сорок восемь тысяч шестьсот</w:t>
      </w:r>
      <w:r w:rsidR="006E27AB">
        <w:t>)</w:t>
      </w:r>
      <w:r w:rsidR="006E27AB" w:rsidRPr="00E9495C">
        <w:t xml:space="preserve"> рублей </w:t>
      </w:r>
      <w:r w:rsidR="006E27AB" w:rsidRPr="009A2F1E">
        <w:t xml:space="preserve"> </w:t>
      </w:r>
      <w:r w:rsidR="006E27AB" w:rsidRPr="00B84D6E">
        <w:t xml:space="preserve"> 00 копеек РФ, без учета НДС; НДС составляет </w:t>
      </w:r>
      <w:r w:rsidR="006E27AB" w:rsidRPr="00E9495C">
        <w:rPr>
          <w:b/>
          <w:sz w:val="24"/>
          <w:szCs w:val="24"/>
        </w:rPr>
        <w:t>152 748,00</w:t>
      </w:r>
      <w:r w:rsidR="006E27AB">
        <w:t xml:space="preserve"> </w:t>
      </w:r>
      <w:r w:rsidR="006E27AB" w:rsidRPr="00B84D6E">
        <w:t>(</w:t>
      </w:r>
      <w:r w:rsidR="006E27AB" w:rsidRPr="00E9495C">
        <w:t>сто пятьдесят две тысячи семьсот сорок восемь</w:t>
      </w:r>
      <w:r w:rsidR="006E27AB">
        <w:t>)</w:t>
      </w:r>
      <w:r w:rsidR="006E27AB" w:rsidRPr="00E9495C">
        <w:t xml:space="preserve"> рублей </w:t>
      </w:r>
      <w:r w:rsidR="006E27AB" w:rsidRPr="009A2F1E">
        <w:t xml:space="preserve"> </w:t>
      </w:r>
      <w:r w:rsidR="006E27AB" w:rsidRPr="00B84D6E">
        <w:t xml:space="preserve"> </w:t>
      </w:r>
      <w:r w:rsidR="006E27AB">
        <w:t>00</w:t>
      </w:r>
      <w:r w:rsidR="006E27AB" w:rsidRPr="00B84D6E">
        <w:t xml:space="preserve"> коп</w:t>
      </w:r>
      <w:r w:rsidR="006E27AB">
        <w:t>.</w:t>
      </w:r>
      <w:r w:rsidR="006E27AB" w:rsidRPr="00B84D6E">
        <w:t xml:space="preserve"> РФ; </w:t>
      </w:r>
      <w:r w:rsidR="006E27AB" w:rsidRPr="00E9495C">
        <w:rPr>
          <w:b/>
          <w:sz w:val="24"/>
          <w:szCs w:val="24"/>
        </w:rPr>
        <w:t>1 001 348,00</w:t>
      </w:r>
      <w:r w:rsidR="006E27AB" w:rsidRPr="00CE6677">
        <w:t xml:space="preserve"> </w:t>
      </w:r>
      <w:r w:rsidR="006E27AB" w:rsidRPr="00B84D6E">
        <w:t>(</w:t>
      </w:r>
      <w:r w:rsidR="006E27AB" w:rsidRPr="00E9495C">
        <w:t>один миллион одна тысяча триста сорок восемь</w:t>
      </w:r>
      <w:r w:rsidR="006E27AB">
        <w:t>)</w:t>
      </w:r>
      <w:r w:rsidR="006E27AB" w:rsidRPr="00E9495C">
        <w:t xml:space="preserve"> рублей </w:t>
      </w:r>
      <w:r w:rsidR="006E27AB" w:rsidRPr="009A2F1E">
        <w:t xml:space="preserve"> </w:t>
      </w:r>
      <w:r w:rsidR="006E27AB" w:rsidRPr="00B84D6E">
        <w:t xml:space="preserve">  </w:t>
      </w:r>
      <w:r w:rsidR="006E27AB">
        <w:t xml:space="preserve">00 </w:t>
      </w:r>
      <w:r w:rsidR="006E27AB" w:rsidRPr="00B84D6E">
        <w:t>коп</w:t>
      </w:r>
      <w:r w:rsidR="006E27AB">
        <w:t>.</w:t>
      </w:r>
      <w:r w:rsidR="006E27AB" w:rsidRPr="00B84D6E">
        <w:t xml:space="preserve"> РФ, с учетом НДС.</w:t>
      </w:r>
    </w:p>
    <w:p w:rsidR="004F657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6E78F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6E78FA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письме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552FBF" w:rsidRPr="00552FBF">
          <w:rPr>
            <w:bCs w:val="0"/>
            <w:sz w:val="24"/>
            <w:szCs w:val="24"/>
          </w:rPr>
          <w:t>5.1</w:t>
        </w:r>
      </w:fldSimple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552FBF" w:rsidRPr="00552FBF">
          <w:rPr>
            <w:bCs w:val="0"/>
            <w:sz w:val="24"/>
            <w:szCs w:val="24"/>
          </w:rPr>
          <w:t>5.2</w:t>
        </w:r>
      </w:fldSimple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fldSimple w:instr=" REF _Ref440361439 \r \h  \* MERGEFORMAT ">
        <w:r w:rsidR="00552FBF" w:rsidRPr="00552FBF">
          <w:rPr>
            <w:sz w:val="24"/>
            <w:szCs w:val="24"/>
          </w:rPr>
          <w:t>5.5</w:t>
        </w:r>
      </w:fldSimple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>. В противном случае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0A16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3.6.4</w:t>
      </w:r>
      <w:r w:rsidR="00EC0A16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1" w:name="_Ref191386407"/>
      <w:bookmarkStart w:id="292" w:name="_Ref191386526"/>
      <w:bookmarkStart w:id="293" w:name="_Toc440361333"/>
      <w:bookmarkStart w:id="294" w:name="_Toc440376088"/>
      <w:bookmarkStart w:id="295" w:name="_Toc440376215"/>
      <w:bookmarkStart w:id="296" w:name="_Toc440382480"/>
      <w:bookmarkStart w:id="297" w:name="_Toc440447150"/>
      <w:bookmarkStart w:id="298" w:name="_Toc440632310"/>
      <w:bookmarkStart w:id="299" w:name="_Toc440875083"/>
      <w:bookmarkStart w:id="300" w:name="_Toc441131070"/>
      <w:bookmarkStart w:id="30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2" w:name="_Ref93090116"/>
      <w:bookmarkStart w:id="303" w:name="_Ref191386482"/>
      <w:bookmarkStart w:id="304" w:name="_Ref440291364"/>
      <w:bookmarkEnd w:id="30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2"/>
      <w:r w:rsidRPr="00E71A48">
        <w:rPr>
          <w:bCs w:val="0"/>
          <w:sz w:val="24"/>
          <w:szCs w:val="24"/>
        </w:rPr>
        <w:t>:</w:t>
      </w:r>
      <w:bookmarkStart w:id="305" w:name="_Ref306004833"/>
      <w:bookmarkEnd w:id="30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fldSimple w:instr=" REF _Ref191386451 \n \h  \* MERGEFORMAT ">
        <w:r w:rsidR="00552FBF" w:rsidRPr="00552FBF">
          <w:rPr>
            <w:bCs w:val="0"/>
            <w:sz w:val="24"/>
            <w:szCs w:val="24"/>
          </w:rPr>
          <w:t>3.3.9</w:t>
        </w:r>
      </w:fldSimple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3.3.10</w:t>
      </w:r>
      <w:r w:rsidR="00EC0A16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4"/>
      <w:bookmarkEnd w:id="305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0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7"/>
      <w:bookmarkEnd w:id="30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0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>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09"/>
      <w:proofErr w:type="gramEnd"/>
    </w:p>
    <w:p w:rsidR="00DC7643" w:rsidRPr="00BF3B2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</w:t>
      </w:r>
      <w:r w:rsidRPr="00BF3B29">
        <w:rPr>
          <w:sz w:val="24"/>
          <w:szCs w:val="24"/>
        </w:rPr>
        <w:t xml:space="preserve">указанных в п. </w:t>
      </w:r>
      <w:fldSimple w:instr=" REF _Ref440275279 \r \h  \* MERGEFORMAT ">
        <w:r w:rsidR="00552FBF" w:rsidRPr="00BF3B29">
          <w:rPr>
            <w:sz w:val="24"/>
            <w:szCs w:val="24"/>
          </w:rPr>
          <w:t>1.1.4</w:t>
        </w:r>
      </w:fldSimple>
      <w:r w:rsidRPr="00BF3B29">
        <w:rPr>
          <w:sz w:val="24"/>
          <w:szCs w:val="24"/>
        </w:rPr>
        <w:t xml:space="preserve"> и разделе </w:t>
      </w:r>
      <w:fldSimple w:instr=" REF _Ref440270568 \r \h  \* MERGEFORMAT ">
        <w:r w:rsidR="00552FBF" w:rsidRPr="00BF3B29">
          <w:t>4</w:t>
        </w:r>
      </w:fldSimple>
      <w:r w:rsidRPr="00BF3B2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1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310"/>
      <w:bookmarkEnd w:id="311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C443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2" w:name="_Ref440279062"/>
      <w:r>
        <w:rPr>
          <w:sz w:val="24"/>
          <w:szCs w:val="24"/>
        </w:rPr>
        <w:t>Копи</w:t>
      </w:r>
      <w:r w:rsidR="00240E6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137C0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Участника являются юридические лица, необходимо представить аналогичные документы </w:t>
      </w:r>
      <w:r w:rsidR="00553A57" w:rsidRPr="00B20653">
        <w:rPr>
          <w:sz w:val="24"/>
          <w:szCs w:val="24"/>
        </w:rPr>
        <w:lastRenderedPageBreak/>
        <w:t xml:space="preserve">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proofErr w:type="gramStart"/>
      <w:r w:rsidRPr="00F82225">
        <w:rPr>
          <w:sz w:val="24"/>
          <w:szCs w:val="24"/>
        </w:rPr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  <w:proofErr w:type="gramEnd"/>
    </w:p>
    <w:p w:rsidR="00F82225" w:rsidRPr="00AD0D57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Информационное письмо о налич</w:t>
      </w:r>
      <w:proofErr w:type="gramStart"/>
      <w:r w:rsidRPr="00AD0D57">
        <w:rPr>
          <w:sz w:val="24"/>
          <w:szCs w:val="24"/>
        </w:rPr>
        <w:t>ии у У</w:t>
      </w:r>
      <w:proofErr w:type="gramEnd"/>
      <w:r w:rsidRPr="00AD0D5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D0D57">
        <w:rPr>
          <w:sz w:val="24"/>
          <w:szCs w:val="24"/>
        </w:rPr>
        <w:t>аффилированности</w:t>
      </w:r>
      <w:proofErr w:type="spellEnd"/>
      <w:r w:rsidRPr="00AD0D57">
        <w:rPr>
          <w:sz w:val="24"/>
          <w:szCs w:val="24"/>
        </w:rPr>
        <w:t xml:space="preserve"> с сотрудниками Заказчика или Организатора </w:t>
      </w:r>
      <w:r w:rsidR="00A600E3" w:rsidRPr="00AD0D57">
        <w:rPr>
          <w:sz w:val="24"/>
          <w:szCs w:val="24"/>
        </w:rPr>
        <w:t>(</w:t>
      </w:r>
      <w:r w:rsidR="003F3A69" w:rsidRPr="00AD0D57">
        <w:rPr>
          <w:sz w:val="24"/>
          <w:szCs w:val="24"/>
        </w:rPr>
        <w:t>подраздел</w:t>
      </w:r>
      <w:r w:rsidR="00A600E3" w:rsidRPr="00AD0D57">
        <w:rPr>
          <w:sz w:val="24"/>
          <w:szCs w:val="24"/>
        </w:rPr>
        <w:t xml:space="preserve"> </w:t>
      </w:r>
      <w:fldSimple w:instr=" REF _Ref440271993 \r \h  \* MERGEFORMAT ">
        <w:r w:rsidR="00552FBF" w:rsidRPr="00552FBF">
          <w:rPr>
            <w:sz w:val="24"/>
            <w:szCs w:val="24"/>
          </w:rPr>
          <w:t>5.11</w:t>
        </w:r>
      </w:fldSimple>
      <w:r w:rsidR="00A600E3" w:rsidRPr="00AD0D57">
        <w:rPr>
          <w:sz w:val="24"/>
          <w:szCs w:val="24"/>
        </w:rPr>
        <w:t>)</w:t>
      </w:r>
      <w:r w:rsidR="00F82225" w:rsidRPr="00AD0D57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3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5.1.3</w:t>
      </w:r>
      <w:r w:rsidR="00EC0A16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3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5.12</w:t>
      </w:r>
      <w:r w:rsidR="00EC0A16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5.13</w:t>
      </w:r>
      <w:r w:rsidR="00EC0A16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6D7440">
        <w:rPr>
          <w:sz w:val="24"/>
          <w:szCs w:val="24"/>
        </w:rPr>
        <w:t xml:space="preserve"> </w:t>
      </w:r>
      <w:r w:rsidR="006D7440">
        <w:rPr>
          <w:szCs w:val="24"/>
        </w:rPr>
        <w:t>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6D7440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06AA1">
        <w:rPr>
          <w:sz w:val="24"/>
          <w:szCs w:val="24"/>
        </w:rPr>
        <w:t>05</w:t>
      </w:r>
      <w:r w:rsidR="00006AA1" w:rsidRPr="00F82225">
        <w:rPr>
          <w:sz w:val="24"/>
          <w:szCs w:val="24"/>
        </w:rPr>
        <w:t>.0</w:t>
      </w:r>
      <w:r w:rsidR="00006AA1">
        <w:rPr>
          <w:sz w:val="24"/>
          <w:szCs w:val="24"/>
        </w:rPr>
        <w:t>6</w:t>
      </w:r>
      <w:r w:rsidR="00006AA1" w:rsidRPr="00F82225">
        <w:rPr>
          <w:sz w:val="24"/>
          <w:szCs w:val="24"/>
        </w:rPr>
        <w:t>.201</w:t>
      </w:r>
      <w:r w:rsidR="00006AA1">
        <w:rPr>
          <w:sz w:val="24"/>
          <w:szCs w:val="24"/>
        </w:rPr>
        <w:t>5</w:t>
      </w:r>
      <w:r w:rsidR="00006AA1" w:rsidRPr="00F82225">
        <w:rPr>
          <w:sz w:val="24"/>
          <w:szCs w:val="24"/>
        </w:rPr>
        <w:t xml:space="preserve"> N ММВ-7-</w:t>
      </w:r>
      <w:r w:rsidR="00006AA1">
        <w:rPr>
          <w:sz w:val="24"/>
          <w:szCs w:val="24"/>
        </w:rPr>
        <w:t>17</w:t>
      </w:r>
      <w:r w:rsidR="00006AA1" w:rsidRPr="00F82225">
        <w:rPr>
          <w:sz w:val="24"/>
          <w:szCs w:val="24"/>
        </w:rPr>
        <w:t>/</w:t>
      </w:r>
      <w:r w:rsidR="00006AA1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</w:t>
      </w:r>
      <w:r w:rsidR="00F82225" w:rsidRPr="00240E62">
        <w:rPr>
          <w:sz w:val="24"/>
          <w:szCs w:val="24"/>
        </w:rPr>
        <w:t xml:space="preserve">срока окончания подачи </w:t>
      </w:r>
      <w:r w:rsidR="00A600E3" w:rsidRPr="00240E62">
        <w:rPr>
          <w:sz w:val="24"/>
          <w:szCs w:val="24"/>
        </w:rPr>
        <w:t>Заявок</w:t>
      </w:r>
      <w:r w:rsidR="00F82225" w:rsidRPr="00240E6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240E62">
        <w:rPr>
          <w:sz w:val="24"/>
          <w:szCs w:val="24"/>
        </w:rPr>
        <w:t xml:space="preserve"> (желательное условие)</w:t>
      </w:r>
      <w:r w:rsidR="00F82225" w:rsidRPr="00240E6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38211D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371812"/>
      <w:r w:rsidRPr="0038211D">
        <w:rPr>
          <w:sz w:val="24"/>
          <w:szCs w:val="24"/>
        </w:rPr>
        <w:t>Анкета Участника закупки</w:t>
      </w:r>
      <w:r w:rsidR="00A154B7" w:rsidRPr="0038211D">
        <w:rPr>
          <w:sz w:val="24"/>
          <w:szCs w:val="24"/>
        </w:rPr>
        <w:t xml:space="preserve"> </w:t>
      </w:r>
      <w:r w:rsidR="00A154B7" w:rsidRPr="0038211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11D">
        <w:rPr>
          <w:sz w:val="24"/>
          <w:szCs w:val="24"/>
        </w:rPr>
        <w:t xml:space="preserve"> </w:t>
      </w:r>
      <w:r w:rsidR="009948B4" w:rsidRPr="0038211D">
        <w:rPr>
          <w:sz w:val="24"/>
          <w:szCs w:val="24"/>
        </w:rPr>
        <w:t>(</w:t>
      </w:r>
      <w:r w:rsidR="003F3A69" w:rsidRPr="0038211D">
        <w:rPr>
          <w:sz w:val="24"/>
          <w:szCs w:val="24"/>
        </w:rPr>
        <w:t>подраздел</w:t>
      </w:r>
      <w:r w:rsidR="009948B4" w:rsidRPr="0038211D">
        <w:rPr>
          <w:sz w:val="24"/>
          <w:szCs w:val="24"/>
        </w:rPr>
        <w:t xml:space="preserve"> </w:t>
      </w:r>
      <w:fldSimple w:instr=" REF _Ref440272119 \r \h  \* MERGEFORMAT ">
        <w:r w:rsidR="00552FBF" w:rsidRPr="00552FBF">
          <w:rPr>
            <w:sz w:val="24"/>
            <w:szCs w:val="24"/>
          </w:rPr>
          <w:t>5.7.1</w:t>
        </w:r>
      </w:fldSimple>
      <w:r w:rsidR="009948B4" w:rsidRPr="0038211D">
        <w:rPr>
          <w:sz w:val="24"/>
          <w:szCs w:val="24"/>
        </w:rPr>
        <w:t>)</w:t>
      </w:r>
      <w:r w:rsidR="0038211D" w:rsidRPr="0038211D">
        <w:rPr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F82225" w:rsidRPr="0038211D">
        <w:rPr>
          <w:sz w:val="24"/>
          <w:szCs w:val="24"/>
        </w:rPr>
        <w:t>;</w:t>
      </w:r>
      <w:bookmarkEnd w:id="314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C0A16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C0A16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>– предоставляется только теми Участниками/</w:t>
      </w:r>
      <w:r w:rsidR="00DA481F">
        <w:rPr>
          <w:sz w:val="24"/>
          <w:szCs w:val="24"/>
        </w:rPr>
        <w:t>соисполнителями/</w:t>
      </w:r>
      <w:r w:rsidR="00DA481F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A481F" w:rsidRPr="0012081A">
        <w:rPr>
          <w:sz w:val="24"/>
          <w:szCs w:val="24"/>
        </w:rPr>
        <w:t xml:space="preserve"> предпринимательства в Российской Федерации»)</w:t>
      </w:r>
      <w:r w:rsidR="00D15047">
        <w:rPr>
          <w:sz w:val="24"/>
          <w:szCs w:val="24"/>
        </w:rPr>
        <w:t xml:space="preserve">.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1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9F2BF9">
        <w:rPr>
          <w:sz w:val="24"/>
          <w:szCs w:val="24"/>
        </w:rPr>
        <w:lastRenderedPageBreak/>
        <w:t xml:space="preserve">документов необходимо для оказания услуг, указанных в п. </w:t>
      </w:r>
      <w:fldSimple w:instr=" REF _Ref440275279 \r \h  \* MERGEFORMAT ">
        <w:r w:rsidR="00552FBF" w:rsidRPr="00552FBF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552FBF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5.8</w:t>
      </w:r>
      <w:r w:rsidR="00EC0A16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5.9</w:t>
      </w:r>
      <w:r w:rsidR="00EC0A16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5.10</w:t>
      </w:r>
      <w:r w:rsidR="00EC0A16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5.14</w:t>
      </w:r>
      <w:r w:rsidR="00EC0A16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552FBF" w:rsidRPr="00552FBF">
          <w:rPr>
            <w:sz w:val="24"/>
            <w:szCs w:val="24"/>
          </w:rPr>
          <w:t>5.15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7" w:name="_Ref191386451"/>
      <w:bookmarkStart w:id="318" w:name="_Ref440271628"/>
      <w:bookmarkStart w:id="319" w:name="_Toc440361334"/>
      <w:bookmarkStart w:id="320" w:name="_Toc440376089"/>
      <w:bookmarkStart w:id="321" w:name="_Toc440376216"/>
      <w:bookmarkStart w:id="322" w:name="_Toc440382481"/>
      <w:bookmarkStart w:id="323" w:name="_Toc440447151"/>
      <w:bookmarkStart w:id="324" w:name="_Toc440632311"/>
      <w:bookmarkStart w:id="325" w:name="_Toc440875084"/>
      <w:bookmarkStart w:id="326" w:name="_Toc441131071"/>
      <w:r w:rsidRPr="00E71A48">
        <w:rPr>
          <w:szCs w:val="24"/>
        </w:rPr>
        <w:t xml:space="preserve">Привлечение </w:t>
      </w:r>
      <w:bookmarkEnd w:id="317"/>
      <w:bookmarkEnd w:id="318"/>
      <w:bookmarkEnd w:id="319"/>
      <w:bookmarkEnd w:id="320"/>
      <w:bookmarkEnd w:id="321"/>
      <w:r w:rsidR="00362EA4">
        <w:rPr>
          <w:szCs w:val="24"/>
        </w:rPr>
        <w:t>соисполнителей</w:t>
      </w:r>
      <w:bookmarkEnd w:id="322"/>
      <w:bookmarkEnd w:id="323"/>
      <w:bookmarkEnd w:id="324"/>
      <w:bookmarkEnd w:id="325"/>
      <w:bookmarkEnd w:id="32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27" w:name="_Ref191386461"/>
      <w:bookmarkStart w:id="328" w:name="_Toc440361335"/>
      <w:bookmarkStart w:id="329" w:name="_Toc440376090"/>
      <w:bookmarkStart w:id="33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552FBF" w:rsidRPr="00552FBF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1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1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C0A16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C0A16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EC0A16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EC0A16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EC0A16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</w:t>
      </w:r>
      <w:r w:rsidR="00362EA4" w:rsidRPr="00AE556B">
        <w:rPr>
          <w:sz w:val="24"/>
          <w:szCs w:val="24"/>
        </w:rPr>
        <w:lastRenderedPageBreak/>
        <w:t>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2" w:name="_Toc440382482"/>
      <w:bookmarkStart w:id="333" w:name="_Toc440447152"/>
      <w:bookmarkStart w:id="334" w:name="_Toc440632312"/>
      <w:bookmarkStart w:id="335" w:name="_Toc440875085"/>
      <w:bookmarkStart w:id="336" w:name="_Ref440876619"/>
      <w:bookmarkStart w:id="337" w:name="_Ref440876660"/>
      <w:bookmarkStart w:id="338" w:name="_Toc44113107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7"/>
      <w:bookmarkEnd w:id="328"/>
      <w:bookmarkEnd w:id="329"/>
      <w:bookmarkEnd w:id="330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552FBF" w:rsidRPr="00552FBF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552FBF" w:rsidRPr="00552FBF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EC0A16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C0A16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3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3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1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fldSimple w:instr=" REF _Ref307563248 \r \h  \* MERGEFORMAT ">
        <w:r w:rsidR="00552FBF" w:rsidRPr="00552FBF">
          <w:rPr>
            <w:bCs w:val="0"/>
            <w:sz w:val="24"/>
            <w:szCs w:val="24"/>
            <w:lang w:val="en-US"/>
          </w:rPr>
          <w:t>a</w:t>
        </w:r>
        <w:r w:rsidR="00552FBF" w:rsidRPr="00333D7F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- </w:t>
      </w:r>
      <w:fldSimple w:instr=" REF _Ref307563262 \r \h  \* MERGEFORMAT ">
        <w:r w:rsidR="00552FBF" w:rsidRPr="00552FBF">
          <w:rPr>
            <w:bCs w:val="0"/>
            <w:sz w:val="24"/>
            <w:szCs w:val="24"/>
            <w:lang w:val="en-US"/>
          </w:rPr>
          <w:t>g</w:t>
        </w:r>
        <w:r w:rsidR="00552FBF" w:rsidRPr="00333D7F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п. </w:t>
      </w:r>
      <w:fldSimple w:instr=" REF _Ref306032591 \r \h  \* MERGEFORMAT ">
        <w:r w:rsidR="00552FBF" w:rsidRPr="00552FBF">
          <w:rPr>
            <w:bCs w:val="0"/>
            <w:sz w:val="24"/>
            <w:szCs w:val="24"/>
          </w:rPr>
          <w:t>3.3.10.4</w:t>
        </w:r>
      </w:fldSimple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EC0A16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EC0A16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C0A16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2" w:name="_Ref306114966"/>
      <w:bookmarkStart w:id="343" w:name="_Toc440361336"/>
      <w:bookmarkStart w:id="344" w:name="_Toc440376091"/>
      <w:bookmarkStart w:id="345" w:name="_Toc440376218"/>
      <w:bookmarkStart w:id="346" w:name="_Toc440382483"/>
      <w:bookmarkStart w:id="347" w:name="_Toc440447153"/>
      <w:bookmarkStart w:id="348" w:name="_Toc440632313"/>
      <w:bookmarkStart w:id="349" w:name="_Toc440875086"/>
      <w:bookmarkStart w:id="350" w:name="_Toc441131073"/>
      <w:r w:rsidRPr="00E71A48">
        <w:rPr>
          <w:szCs w:val="24"/>
        </w:rPr>
        <w:t>Разъяснение Документации по запросу предложений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 xml:space="preserve">и вправе обратиться </w:t>
      </w:r>
      <w:r w:rsidRPr="00E71A48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C0A16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C0A16">
        <w:rPr>
          <w:bCs w:val="0"/>
          <w:iCs/>
          <w:sz w:val="24"/>
          <w:szCs w:val="24"/>
        </w:rPr>
      </w:r>
      <w:r w:rsidR="00EC0A16">
        <w:rPr>
          <w:bCs w:val="0"/>
          <w:iCs/>
          <w:sz w:val="24"/>
          <w:szCs w:val="24"/>
        </w:rPr>
        <w:fldChar w:fldCharType="separate"/>
      </w:r>
      <w:r w:rsidR="00552FBF">
        <w:rPr>
          <w:bCs w:val="0"/>
          <w:iCs/>
          <w:sz w:val="24"/>
          <w:szCs w:val="24"/>
        </w:rPr>
        <w:t>3.3.12</w:t>
      </w:r>
      <w:r w:rsidR="00EC0A16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552FBF" w:rsidRPr="00552FBF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1" w:name="_Toc440361337"/>
      <w:bookmarkStart w:id="352" w:name="_Toc440376092"/>
      <w:bookmarkStart w:id="353" w:name="_Toc440376219"/>
      <w:bookmarkStart w:id="354" w:name="_Toc440382484"/>
      <w:bookmarkStart w:id="355" w:name="_Toc440447154"/>
      <w:bookmarkStart w:id="356" w:name="_Toc440632314"/>
      <w:bookmarkStart w:id="357" w:name="_Toc440875087"/>
      <w:bookmarkStart w:id="358" w:name="_Ref440969948"/>
      <w:bookmarkStart w:id="359" w:name="_Ref441057071"/>
      <w:bookmarkStart w:id="360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1" w:name="_Ref440289401"/>
      <w:bookmarkStart w:id="362" w:name="_Toc440361338"/>
      <w:bookmarkStart w:id="363" w:name="_Toc440376093"/>
      <w:bookmarkStart w:id="364" w:name="_Toc440376220"/>
      <w:bookmarkStart w:id="365" w:name="_Toc440382485"/>
      <w:bookmarkStart w:id="366" w:name="_Toc440447155"/>
      <w:bookmarkStart w:id="367" w:name="_Toc440632315"/>
      <w:bookmarkStart w:id="368" w:name="_Toc440875088"/>
      <w:bookmarkStart w:id="369" w:name="_Toc441131075"/>
      <w:r w:rsidRPr="00E71A48">
        <w:rPr>
          <w:szCs w:val="24"/>
        </w:rPr>
        <w:t>Продление срока окончания приема Заявок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1" w:name="_Toc299701566"/>
      <w:bookmarkStart w:id="372" w:name="_Ref306176386"/>
      <w:bookmarkStart w:id="373" w:name="_Ref440285128"/>
      <w:bookmarkStart w:id="374" w:name="_Toc440361339"/>
      <w:bookmarkStart w:id="375" w:name="_Toc440376094"/>
      <w:bookmarkStart w:id="376" w:name="_Toc440376221"/>
      <w:bookmarkStart w:id="377" w:name="_Toc440382486"/>
      <w:bookmarkStart w:id="378" w:name="_Toc440447156"/>
      <w:bookmarkStart w:id="379" w:name="_Toc440632316"/>
      <w:bookmarkStart w:id="380" w:name="_Toc440875089"/>
      <w:bookmarkStart w:id="381" w:name="_Toc44113107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2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EC0A16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EC0A16">
        <w:rPr>
          <w:bCs w:val="0"/>
          <w:sz w:val="24"/>
          <w:szCs w:val="24"/>
          <w:lang w:eastAsia="ru-RU"/>
        </w:rPr>
      </w:r>
      <w:r w:rsidR="00EC0A16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5.14</w:t>
      </w:r>
      <w:r w:rsidR="00EC0A16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3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84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</w:t>
      </w:r>
      <w:r w:rsidRPr="00E71A48">
        <w:rPr>
          <w:bCs w:val="0"/>
          <w:sz w:val="24"/>
          <w:szCs w:val="24"/>
        </w:rPr>
        <w:lastRenderedPageBreak/>
        <w:t xml:space="preserve">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3"/>
      <w:bookmarkEnd w:id="384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552FBF" w:rsidRPr="00552FBF">
          <w:rPr>
            <w:bCs w:val="0"/>
            <w:sz w:val="24"/>
            <w:szCs w:val="24"/>
          </w:rPr>
          <w:t>3.3.4</w:t>
        </w:r>
      </w:fldSimple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0A16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3.4.1.3</w:t>
      </w:r>
      <w:r w:rsidR="00EC0A16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C0A16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3.10</w:t>
      </w:r>
      <w:r w:rsidR="00EC0A16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552FBF" w:rsidRPr="00552FBF">
          <w:rPr>
            <w:bCs w:val="0"/>
            <w:sz w:val="24"/>
            <w:szCs w:val="24"/>
          </w:rPr>
          <w:t>3.3.14.4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5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6" w:name="_Ref299109207"/>
      <w:bookmarkStart w:id="38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6"/>
      <w:bookmarkEnd w:id="387"/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552FBF" w:rsidRPr="00552FBF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1574460 \r \h  \* MERGEFORMAT ">
        <w:r w:rsidR="00552FBF" w:rsidRPr="00552FBF">
          <w:rPr>
            <w:bCs w:val="0"/>
            <w:sz w:val="24"/>
            <w:szCs w:val="24"/>
            <w:lang w:eastAsia="ru-RU"/>
          </w:rPr>
          <w:t>5.18</w:t>
        </w:r>
      </w:fldSimple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552FBF" w:rsidRPr="00552FBF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</w:t>
      </w:r>
      <w:r w:rsidR="00607891" w:rsidRPr="00607891">
        <w:rPr>
          <w:bCs w:val="0"/>
          <w:sz w:val="24"/>
          <w:szCs w:val="24"/>
        </w:rPr>
        <w:t xml:space="preserve">по адресу: РФ, 308000, г. Белгород, ул. Преображенская, дом 42, </w:t>
      </w:r>
      <w:proofErr w:type="spellStart"/>
      <w:r w:rsidR="00607891" w:rsidRPr="00607891">
        <w:rPr>
          <w:bCs w:val="0"/>
          <w:sz w:val="24"/>
          <w:szCs w:val="24"/>
        </w:rPr>
        <w:t>каб</w:t>
      </w:r>
      <w:proofErr w:type="spellEnd"/>
      <w:r w:rsidR="00607891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607891" w:rsidRPr="00607891">
        <w:rPr>
          <w:sz w:val="24"/>
          <w:szCs w:val="24"/>
        </w:rPr>
        <w:t xml:space="preserve">Горягина Татьяна Николаевна, контактный телефон: (4722) 58-17-51 ,  Ермолова Ирина Валерьевна – контактный телефон: (4722) 58-17-81, адрес электронной почты: </w:t>
      </w:r>
      <w:hyperlink r:id="rId34" w:history="1">
        <w:r w:rsidR="00607891" w:rsidRPr="00607891">
          <w:rPr>
            <w:rStyle w:val="a7"/>
            <w:sz w:val="24"/>
            <w:szCs w:val="24"/>
          </w:rPr>
          <w:t>Ermolova.IV@mrsk-1.ru</w:t>
        </w:r>
      </w:hyperlink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552FBF" w:rsidRPr="00552FBF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552FBF" w:rsidRPr="00552FBF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будет считаться Организатором как не предоставление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, и повлечет за собой последствия, указанные в п. </w:t>
      </w:r>
      <w:r w:rsidR="00EC0A1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_Ref442190489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3.3.14.9</w:t>
      </w:r>
      <w:r w:rsidR="00EC0A16">
        <w:rPr>
          <w:sz w:val="24"/>
          <w:szCs w:val="24"/>
        </w:rPr>
        <w:fldChar w:fldCharType="end"/>
      </w:r>
      <w:r w:rsidRPr="002F273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8" w:name="_Ref442190489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3B5575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88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89" w:name="_Ref305973214"/>
      <w:bookmarkStart w:id="390" w:name="_Toc441131077"/>
      <w:r w:rsidRPr="00E71A48">
        <w:t>Подача Заявок и их прием</w:t>
      </w:r>
      <w:bookmarkStart w:id="391" w:name="_Ref56229451"/>
      <w:bookmarkEnd w:id="370"/>
      <w:bookmarkEnd w:id="389"/>
      <w:bookmarkEnd w:id="39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2" w:name="_Toc439323707"/>
      <w:bookmarkStart w:id="393" w:name="_Toc440361341"/>
      <w:bookmarkStart w:id="394" w:name="_Toc440376096"/>
      <w:bookmarkStart w:id="395" w:name="_Toc440376223"/>
      <w:bookmarkStart w:id="396" w:name="_Toc440382488"/>
      <w:bookmarkStart w:id="397" w:name="_Toc440447158"/>
      <w:bookmarkStart w:id="398" w:name="_Toc440632318"/>
      <w:bookmarkStart w:id="399" w:name="_Toc440875091"/>
      <w:bookmarkStart w:id="400" w:name="_Toc441131078"/>
      <w:r w:rsidRPr="00E71A48">
        <w:rPr>
          <w:szCs w:val="24"/>
        </w:rPr>
        <w:t>Подача Заявок через ЭТП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F6890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1F6890">
        <w:rPr>
          <w:b/>
          <w:bCs w:val="0"/>
          <w:sz w:val="24"/>
          <w:szCs w:val="24"/>
        </w:rPr>
        <w:t xml:space="preserve">часов 00 минут </w:t>
      </w:r>
      <w:r w:rsidR="001871B0">
        <w:rPr>
          <w:b/>
          <w:bCs w:val="0"/>
          <w:sz w:val="24"/>
          <w:szCs w:val="24"/>
        </w:rPr>
        <w:t>01</w:t>
      </w:r>
      <w:r w:rsidR="002B5044" w:rsidRPr="001F6890">
        <w:rPr>
          <w:b/>
          <w:bCs w:val="0"/>
          <w:sz w:val="24"/>
          <w:szCs w:val="24"/>
        </w:rPr>
        <w:t xml:space="preserve"> </w:t>
      </w:r>
      <w:r w:rsidR="001871B0">
        <w:rPr>
          <w:b/>
          <w:bCs w:val="0"/>
          <w:sz w:val="24"/>
          <w:szCs w:val="24"/>
        </w:rPr>
        <w:t>декабря</w:t>
      </w:r>
      <w:r w:rsidR="002B5044" w:rsidRPr="001F6890">
        <w:rPr>
          <w:b/>
          <w:bCs w:val="0"/>
          <w:sz w:val="24"/>
          <w:szCs w:val="24"/>
        </w:rPr>
        <w:t xml:space="preserve"> 2016 года</w:t>
      </w:r>
      <w:r w:rsidR="00BB27D7" w:rsidRPr="001F6890">
        <w:rPr>
          <w:b/>
          <w:bCs w:val="0"/>
          <w:sz w:val="24"/>
          <w:szCs w:val="24"/>
        </w:rPr>
        <w:t xml:space="preserve">, </w:t>
      </w:r>
      <w:r w:rsidR="00BB27D7" w:rsidRPr="001F689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F6890">
        <w:rPr>
          <w:bCs w:val="0"/>
          <w:spacing w:val="-2"/>
          <w:sz w:val="24"/>
          <w:szCs w:val="24"/>
        </w:rPr>
        <w:t>(под</w:t>
      </w:r>
      <w:r w:rsidR="00BB27D7" w:rsidRPr="001F6890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552FBF" w:rsidRPr="001F6890">
          <w:rPr>
            <w:bCs w:val="0"/>
            <w:sz w:val="24"/>
            <w:szCs w:val="24"/>
          </w:rPr>
          <w:t>5.1</w:t>
        </w:r>
      </w:fldSimple>
      <w:r w:rsidR="00BB27D7" w:rsidRPr="001F6890">
        <w:rPr>
          <w:bCs w:val="0"/>
          <w:sz w:val="24"/>
          <w:szCs w:val="24"/>
          <w:lang w:eastAsia="ru-RU"/>
        </w:rPr>
        <w:t>)</w:t>
      </w:r>
      <w:r w:rsidR="00BB27D7" w:rsidRPr="001F689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F6890">
        <w:rPr>
          <w:bCs w:val="0"/>
          <w:sz w:val="24"/>
          <w:szCs w:val="24"/>
        </w:rPr>
        <w:t>.</w:t>
      </w:r>
      <w:bookmarkEnd w:id="4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2" w:name="_Ref115077798"/>
      <w:bookmarkStart w:id="403" w:name="_Toc439323708"/>
      <w:bookmarkStart w:id="404" w:name="_Toc440361342"/>
      <w:bookmarkStart w:id="405" w:name="_Toc440376097"/>
      <w:bookmarkStart w:id="406" w:name="_Toc440376224"/>
      <w:bookmarkStart w:id="407" w:name="_Toc440382489"/>
      <w:bookmarkStart w:id="408" w:name="_Toc440447159"/>
      <w:bookmarkStart w:id="409" w:name="_Toc440632319"/>
      <w:bookmarkStart w:id="410" w:name="_Toc440875092"/>
      <w:bookmarkStart w:id="411" w:name="_Toc441131079"/>
      <w:r w:rsidRPr="00E71A48">
        <w:rPr>
          <w:szCs w:val="24"/>
        </w:rPr>
        <w:t xml:space="preserve">Подача Заявок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bookmarkEnd w:id="391"/>
    <w:p w:rsidR="00717F60" w:rsidRPr="002F273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2F273A">
        <w:rPr>
          <w:bCs w:val="0"/>
          <w:sz w:val="24"/>
          <w:szCs w:val="24"/>
        </w:rPr>
        <w:t>предусмотрена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EC0A16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C0A16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fldSimple w:instr=" REF _Ref306005578 \r \h  \* MERGEFORMAT ">
        <w:r w:rsidR="00552FBF" w:rsidRPr="00552FBF">
          <w:rPr>
            <w:sz w:val="24"/>
            <w:szCs w:val="24"/>
          </w:rPr>
          <w:t>3.3.8.3</w:t>
        </w:r>
      </w:fldSimple>
      <w:r w:rsidR="002F273A" w:rsidRPr="002F273A">
        <w:rPr>
          <w:sz w:val="24"/>
          <w:szCs w:val="24"/>
        </w:rPr>
        <w:t xml:space="preserve"> и подразделе </w:t>
      </w:r>
      <w:fldSimple w:instr=" REF _Ref441574649 \r \h  \* MERGEFORMAT ">
        <w:r w:rsidR="00552FBF" w:rsidRPr="00552FBF">
          <w:rPr>
            <w:sz w:val="24"/>
            <w:szCs w:val="24"/>
          </w:rPr>
          <w:t>5.18</w:t>
        </w:r>
      </w:fldSimple>
      <w:r w:rsidRPr="002F273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2" w:name="_Ref303683883"/>
      <w:bookmarkStart w:id="413" w:name="_Toc441131080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2"/>
      <w:bookmarkEnd w:id="413"/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4" w:name="_Ref305973250"/>
      <w:bookmarkStart w:id="415" w:name="_Toc441131081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fldSimple w:instr=" REF _Ref440289953 \r \h  \* MERGEFORMAT ">
        <w:r w:rsidR="00552FBF" w:rsidRPr="00552FBF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552FBF" w:rsidRPr="00552FBF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552FBF" w:rsidRPr="00552FBF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552FBF" w:rsidRPr="00552FBF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552FBF" w:rsidRPr="00552FBF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4"/>
      <w:bookmarkEnd w:id="41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Toc439323711"/>
      <w:bookmarkStart w:id="417" w:name="_Toc440361345"/>
      <w:bookmarkStart w:id="418" w:name="_Toc440376100"/>
      <w:bookmarkStart w:id="419" w:name="_Toc440376227"/>
      <w:bookmarkStart w:id="420" w:name="_Toc440382492"/>
      <w:bookmarkStart w:id="421" w:name="_Toc440447162"/>
      <w:bookmarkStart w:id="422" w:name="_Toc440632322"/>
      <w:bookmarkStart w:id="423" w:name="_Toc440875095"/>
      <w:bookmarkStart w:id="424" w:name="_Toc441131082"/>
      <w:r w:rsidRPr="00E71A48">
        <w:rPr>
          <w:szCs w:val="24"/>
        </w:rPr>
        <w:t>Общие положения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</w:t>
      </w:r>
      <w:r w:rsidR="00717F60" w:rsidRPr="00E71A48">
        <w:rPr>
          <w:bCs w:val="0"/>
          <w:sz w:val="24"/>
          <w:szCs w:val="24"/>
        </w:rPr>
        <w:lastRenderedPageBreak/>
        <w:t xml:space="preserve">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552FBF" w:rsidRPr="00552FBF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552FBF" w:rsidRPr="00552FBF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552FBF" w:rsidRPr="00552FBF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5" w:name="_Ref93089454"/>
      <w:bookmarkStart w:id="426" w:name="_Toc439323712"/>
      <w:bookmarkStart w:id="427" w:name="_Toc440361346"/>
      <w:bookmarkStart w:id="428" w:name="_Toc440376101"/>
      <w:bookmarkStart w:id="429" w:name="_Toc440376228"/>
      <w:bookmarkStart w:id="430" w:name="_Toc440382493"/>
      <w:bookmarkStart w:id="431" w:name="_Toc440447163"/>
      <w:bookmarkStart w:id="432" w:name="_Toc440632323"/>
      <w:bookmarkStart w:id="433" w:name="_Toc440875096"/>
      <w:bookmarkStart w:id="434" w:name="_Toc441131083"/>
      <w:r w:rsidRPr="00E71A48">
        <w:rPr>
          <w:szCs w:val="24"/>
        </w:rPr>
        <w:t>Отборочная стадия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5"/>
      <w:bookmarkEnd w:id="436"/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552FBF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552FBF" w:rsidRPr="00552FBF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поданы Участниками, но не содержат всех </w:t>
      </w:r>
      <w:proofErr w:type="gramStart"/>
      <w:r w:rsidRPr="00E21378">
        <w:rPr>
          <w:sz w:val="24"/>
          <w:szCs w:val="24"/>
        </w:rPr>
        <w:t>документов</w:t>
      </w:r>
      <w:proofErr w:type="gramEnd"/>
      <w:r w:rsidRPr="00E21378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552FBF" w:rsidRPr="00552FBF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7" w:name="_Ref303670674"/>
      <w:bookmarkStart w:id="438" w:name="_Toc439323713"/>
      <w:bookmarkStart w:id="439" w:name="_Toc440361347"/>
      <w:bookmarkStart w:id="440" w:name="_Toc440376102"/>
      <w:bookmarkStart w:id="441" w:name="_Toc440376229"/>
      <w:bookmarkStart w:id="442" w:name="_Toc440382494"/>
      <w:bookmarkStart w:id="443" w:name="_Toc440447164"/>
      <w:bookmarkStart w:id="444" w:name="_Toc440632324"/>
      <w:bookmarkStart w:id="445" w:name="_Toc440875097"/>
      <w:bookmarkStart w:id="446" w:name="_Toc441131084"/>
      <w:r w:rsidRPr="00E71A48">
        <w:rPr>
          <w:szCs w:val="24"/>
        </w:rPr>
        <w:t>Проведение переговоров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Ref306138385"/>
      <w:bookmarkStart w:id="448" w:name="_Toc439323714"/>
      <w:bookmarkStart w:id="449" w:name="_Toc440361348"/>
      <w:bookmarkStart w:id="450" w:name="_Toc440376103"/>
      <w:bookmarkStart w:id="451" w:name="_Toc440376230"/>
      <w:bookmarkStart w:id="452" w:name="_Toc440382495"/>
      <w:bookmarkStart w:id="453" w:name="_Toc440447165"/>
      <w:bookmarkStart w:id="454" w:name="_Toc440632325"/>
      <w:bookmarkStart w:id="455" w:name="_Toc440875098"/>
      <w:bookmarkStart w:id="456" w:name="_Toc441131085"/>
      <w:r w:rsidRPr="00E71A48">
        <w:rPr>
          <w:szCs w:val="24"/>
        </w:rPr>
        <w:t>Оценочная стадия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57" w:name="_Ref303250967"/>
      <w:bookmarkStart w:id="458" w:name="_Toc305697378"/>
      <w:bookmarkStart w:id="459" w:name="_Toc441131086"/>
      <w:bookmarkStart w:id="46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57"/>
      <w:bookmarkEnd w:id="458"/>
      <w:bookmarkEnd w:id="459"/>
      <w:r w:rsidRPr="00E71A48">
        <w:t xml:space="preserve"> </w:t>
      </w:r>
    </w:p>
    <w:bookmarkEnd w:id="46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46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462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552FBF" w:rsidRPr="00552FBF">
          <w:rPr>
            <w:iCs/>
            <w:sz w:val="24"/>
            <w:szCs w:val="24"/>
            <w:lang w:eastAsia="ru-RU"/>
          </w:rPr>
          <w:t>3.7.3</w:t>
        </w:r>
      </w:fldSimple>
      <w:r w:rsidRPr="00E71A48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552FBF" w:rsidRPr="00552FBF">
          <w:rPr>
            <w:iCs/>
            <w:sz w:val="24"/>
            <w:szCs w:val="24"/>
            <w:lang w:eastAsia="ru-RU"/>
          </w:rPr>
          <w:t>3.7.5</w:t>
        </w:r>
      </w:fldSimple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3" w:name="_Ref303681924"/>
      <w:bookmarkStart w:id="464" w:name="_Ref303683914"/>
      <w:bookmarkStart w:id="465" w:name="_Toc441131087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3"/>
      <w:bookmarkEnd w:id="464"/>
      <w:bookmarkEnd w:id="465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6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6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</w:t>
      </w:r>
      <w:r w:rsidRPr="00E71A48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7" w:name="_Ref303251044"/>
      <w:bookmarkStart w:id="468" w:name="_Toc441131088"/>
      <w:bookmarkStart w:id="469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67"/>
      <w:bookmarkEnd w:id="468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0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1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1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2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72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3" w:name="_Ref303683929"/>
      <w:bookmarkStart w:id="474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69"/>
      <w:bookmarkEnd w:id="473"/>
      <w:bookmarkEnd w:id="474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5" w:name="_Ref294695403"/>
      <w:bookmarkStart w:id="476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5"/>
      <w:bookmarkEnd w:id="476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77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77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552FBF" w:rsidRPr="00552FBF">
          <w:rPr>
            <w:bCs w:val="0"/>
            <w:sz w:val="24"/>
            <w:szCs w:val="24"/>
          </w:rPr>
          <w:t xml:space="preserve"> 1.2.6 </w:t>
        </w:r>
      </w:fldSimple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294695403 \n \h  \* MERGEFORMAT ">
        <w:r w:rsidR="00552FBF" w:rsidRPr="00552FBF">
          <w:rPr>
            <w:bCs w:val="0"/>
            <w:sz w:val="24"/>
            <w:szCs w:val="24"/>
          </w:rPr>
          <w:t>3.10.3</w:t>
        </w:r>
      </w:fldSimple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552FBF" w:rsidRPr="00552FBF">
          <w:rPr>
            <w:bCs w:val="0"/>
            <w:sz w:val="24"/>
            <w:szCs w:val="24"/>
          </w:rPr>
          <w:t>3.10.4</w:t>
        </w:r>
      </w:fldSimple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7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79" w:name="_Toc181693189"/>
      <w:bookmarkStart w:id="480" w:name="_Ref190680463"/>
      <w:bookmarkStart w:id="481" w:name="_Ref306140410"/>
      <w:bookmarkStart w:id="482" w:name="_Ref306142159"/>
      <w:bookmarkStart w:id="483" w:name="_Toc441131090"/>
      <w:bookmarkStart w:id="484" w:name="_Ref303102866"/>
      <w:bookmarkStart w:id="485" w:name="_Toc305835589"/>
      <w:bookmarkStart w:id="486" w:name="_Ref303683952"/>
      <w:bookmarkStart w:id="487" w:name="__RefNumPara__840_922829174"/>
      <w:bookmarkEnd w:id="47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79"/>
      <w:bookmarkEnd w:id="480"/>
      <w:bookmarkEnd w:id="481"/>
      <w:bookmarkEnd w:id="482"/>
      <w:bookmarkEnd w:id="483"/>
      <w:r w:rsidRPr="00414CAF">
        <w:t xml:space="preserve"> </w:t>
      </w:r>
      <w:bookmarkEnd w:id="484"/>
      <w:bookmarkEnd w:id="485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EC0A16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EC0A16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94483"/>
      <w:bookmarkStart w:id="489" w:name="_Toc305835590"/>
      <w:bookmarkStart w:id="490" w:name="_Ref306140451"/>
      <w:bookmarkStart w:id="491" w:name="_Toc441131091"/>
      <w:r w:rsidRPr="006E1884">
        <w:t xml:space="preserve">Уведомление о результатах </w:t>
      </w:r>
      <w:bookmarkEnd w:id="488"/>
      <w:bookmarkEnd w:id="489"/>
      <w:r w:rsidRPr="006E1884">
        <w:t>запроса предложений</w:t>
      </w:r>
      <w:bookmarkEnd w:id="490"/>
      <w:bookmarkEnd w:id="491"/>
    </w:p>
    <w:bookmarkEnd w:id="486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552FBF" w:rsidRPr="00552FBF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2" w:name="_Ref440270568"/>
      <w:bookmarkStart w:id="493" w:name="_Ref440274159"/>
      <w:bookmarkStart w:id="494" w:name="_Ref440292555"/>
      <w:bookmarkStart w:id="495" w:name="_Ref440292779"/>
      <w:bookmarkStart w:id="496" w:name="_Toc441131092"/>
      <w:r>
        <w:rPr>
          <w:szCs w:val="24"/>
        </w:rPr>
        <w:lastRenderedPageBreak/>
        <w:t>Техническая часть</w:t>
      </w:r>
      <w:bookmarkEnd w:id="492"/>
      <w:bookmarkEnd w:id="493"/>
      <w:bookmarkEnd w:id="494"/>
      <w:bookmarkEnd w:id="495"/>
      <w:bookmarkEnd w:id="49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497" w:name="_Toc176064097"/>
      <w:bookmarkStart w:id="498" w:name="_Toc176338525"/>
      <w:bookmarkStart w:id="499" w:name="_Toc180399753"/>
      <w:bookmarkStart w:id="500" w:name="_Toc189457101"/>
      <w:bookmarkStart w:id="501" w:name="_Toc189461737"/>
      <w:bookmarkStart w:id="502" w:name="_Toc189462011"/>
      <w:bookmarkStart w:id="503" w:name="_Toc191273610"/>
      <w:bookmarkStart w:id="504" w:name="_Toc423421726"/>
      <w:bookmarkStart w:id="505" w:name="_Toc441131093"/>
      <w:bookmarkStart w:id="506" w:name="_Toc167189319"/>
      <w:bookmarkStart w:id="507" w:name="_Toc168725254"/>
      <w:r w:rsidRPr="00C12FA4">
        <w:t xml:space="preserve">Перечень, объемы и характеристики 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r w:rsidR="00C3704B">
        <w:t>закупаемых услуг</w:t>
      </w:r>
      <w:bookmarkEnd w:id="505"/>
    </w:p>
    <w:p w:rsidR="002B5044" w:rsidRPr="00131C4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8" w:name="_Toc439166311"/>
      <w:bookmarkStart w:id="509" w:name="_Toc439170659"/>
      <w:bookmarkStart w:id="510" w:name="_Toc439172761"/>
      <w:bookmarkStart w:id="511" w:name="_Toc439173205"/>
      <w:bookmarkStart w:id="512" w:name="_Toc439238199"/>
      <w:bookmarkStart w:id="513" w:name="_Toc439252751"/>
      <w:bookmarkStart w:id="514" w:name="_Toc439323609"/>
      <w:bookmarkStart w:id="515" w:name="_Toc439323725"/>
      <w:bookmarkStart w:id="516" w:name="_Toc440361359"/>
      <w:bookmarkStart w:id="517" w:name="_Toc440376114"/>
      <w:bookmarkStart w:id="518" w:name="_Toc440376241"/>
      <w:bookmarkStart w:id="519" w:name="_Toc440382503"/>
      <w:bookmarkStart w:id="520" w:name="_Toc440447173"/>
      <w:bookmarkStart w:id="521" w:name="_Toc440632334"/>
      <w:bookmarkStart w:id="522" w:name="_Toc440875107"/>
      <w:bookmarkStart w:id="523" w:name="_Toc441131094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131C47">
        <w:rPr>
          <w:b w:val="0"/>
          <w:szCs w:val="24"/>
        </w:rPr>
        <w:t xml:space="preserve">Лоту №1 (подраздел </w:t>
      </w:r>
      <w:fldSimple w:instr=" REF _Ref440275279 \r \h  \* MERGEFORMAT ">
        <w:r w:rsidR="00552FBF" w:rsidRPr="00131C47">
          <w:rPr>
            <w:b w:val="0"/>
            <w:szCs w:val="24"/>
          </w:rPr>
          <w:t>1.1.4</w:t>
        </w:r>
      </w:fldSimple>
      <w:r w:rsidR="00A154B7" w:rsidRPr="00131C47">
        <w:rPr>
          <w:b w:val="0"/>
          <w:szCs w:val="24"/>
        </w:rPr>
        <w:t>)</w:t>
      </w:r>
      <w:r w:rsidRPr="00131C47">
        <w:rPr>
          <w:b w:val="0"/>
          <w:szCs w:val="24"/>
        </w:rPr>
        <w:t xml:space="preserve"> изложен</w:t>
      </w:r>
      <w:r w:rsidR="00F463E8" w:rsidRPr="00131C47">
        <w:rPr>
          <w:b w:val="0"/>
          <w:szCs w:val="24"/>
        </w:rPr>
        <w:t>о(</w:t>
      </w:r>
      <w:proofErr w:type="spellStart"/>
      <w:r w:rsidRPr="00131C47">
        <w:rPr>
          <w:b w:val="0"/>
          <w:szCs w:val="24"/>
        </w:rPr>
        <w:t>ы</w:t>
      </w:r>
      <w:proofErr w:type="spellEnd"/>
      <w:r w:rsidR="00F463E8" w:rsidRPr="00131C47">
        <w:rPr>
          <w:b w:val="0"/>
          <w:szCs w:val="24"/>
        </w:rPr>
        <w:t>)</w:t>
      </w:r>
      <w:r w:rsidRPr="00131C4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31C47">
        <w:rPr>
          <w:b w:val="0"/>
          <w:szCs w:val="24"/>
        </w:rPr>
        <w:t>Участник</w:t>
      </w:r>
      <w:r w:rsidRPr="00131C47">
        <w:rPr>
          <w:b w:val="0"/>
          <w:szCs w:val="24"/>
        </w:rPr>
        <w:t>ам вместе с ней в качестве отдельного документа.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</w:p>
    <w:p w:rsidR="002B5044" w:rsidRPr="003803A7" w:rsidRDefault="002B5044" w:rsidP="0021751A">
      <w:pPr>
        <w:pStyle w:val="2"/>
        <w:ind w:left="1701" w:hanging="1134"/>
      </w:pPr>
      <w:bookmarkStart w:id="524" w:name="_Ref194832984"/>
      <w:bookmarkStart w:id="525" w:name="_Ref197686508"/>
      <w:bookmarkStart w:id="526" w:name="_Toc423421727"/>
      <w:bookmarkStart w:id="527" w:name="_Toc441131095"/>
      <w:r w:rsidRPr="003803A7">
        <w:t xml:space="preserve">Требование к </w:t>
      </w:r>
      <w:bookmarkEnd w:id="524"/>
      <w:bookmarkEnd w:id="525"/>
      <w:bookmarkEnd w:id="526"/>
      <w:r w:rsidR="00C3704B">
        <w:t>закупаемым услугам</w:t>
      </w:r>
      <w:bookmarkEnd w:id="52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8" w:name="_Toc439166314"/>
      <w:bookmarkStart w:id="529" w:name="_Toc439170662"/>
      <w:bookmarkStart w:id="530" w:name="_Toc439172764"/>
      <w:bookmarkStart w:id="531" w:name="_Toc439173208"/>
      <w:bookmarkStart w:id="532" w:name="_Toc439238202"/>
      <w:bookmarkStart w:id="533" w:name="_Toc439252754"/>
      <w:bookmarkStart w:id="534" w:name="_Toc439323612"/>
      <w:bookmarkStart w:id="535" w:name="_Toc439323728"/>
      <w:bookmarkStart w:id="536" w:name="_Toc440361362"/>
      <w:bookmarkStart w:id="537" w:name="_Toc440376117"/>
      <w:bookmarkStart w:id="538" w:name="_Toc440376244"/>
      <w:bookmarkStart w:id="539" w:name="_Toc440382505"/>
      <w:bookmarkStart w:id="540" w:name="_Toc440447175"/>
      <w:bookmarkStart w:id="541" w:name="_Toc440632336"/>
      <w:bookmarkStart w:id="542" w:name="_Toc440875109"/>
      <w:bookmarkStart w:id="543" w:name="_Toc441131096"/>
      <w:bookmarkStart w:id="544" w:name="_Ref194833053"/>
      <w:bookmarkStart w:id="545" w:name="_Ref223496951"/>
      <w:bookmarkStart w:id="54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bookmarkEnd w:id="506"/>
    <w:bookmarkEnd w:id="507"/>
    <w:bookmarkEnd w:id="544"/>
    <w:bookmarkEnd w:id="545"/>
    <w:bookmarkEnd w:id="546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47" w:name="_Ref440270602"/>
      <w:bookmarkStart w:id="548" w:name="_Toc441131097"/>
      <w:bookmarkEnd w:id="5"/>
      <w:bookmarkEnd w:id="48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47"/>
      <w:bookmarkEnd w:id="5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49" w:name="_Ref55336310"/>
      <w:bookmarkStart w:id="550" w:name="_Toc57314672"/>
      <w:bookmarkStart w:id="551" w:name="_Toc69728986"/>
      <w:bookmarkStart w:id="552" w:name="_Toc98253919"/>
      <w:bookmarkStart w:id="553" w:name="_Toc165173847"/>
      <w:bookmarkStart w:id="554" w:name="_Toc423423667"/>
      <w:bookmarkStart w:id="555" w:name="_Toc441131098"/>
      <w:r w:rsidRPr="00F647F7">
        <w:t xml:space="preserve">Письмо о подаче оферты </w:t>
      </w:r>
      <w:bookmarkStart w:id="556" w:name="_Ref22846535"/>
      <w:r w:rsidRPr="00F647F7">
        <w:t>(</w:t>
      </w:r>
      <w:bookmarkEnd w:id="5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49"/>
      <w:bookmarkEnd w:id="550"/>
      <w:bookmarkEnd w:id="551"/>
      <w:bookmarkEnd w:id="552"/>
      <w:bookmarkEnd w:id="553"/>
      <w:bookmarkEnd w:id="554"/>
      <w:bookmarkEnd w:id="555"/>
    </w:p>
    <w:p w:rsidR="004F4D80" w:rsidRPr="00C236C0" w:rsidRDefault="004F4D80" w:rsidP="004F4D80">
      <w:pPr>
        <w:pStyle w:val="3"/>
        <w:rPr>
          <w:szCs w:val="24"/>
        </w:rPr>
      </w:pPr>
      <w:bookmarkStart w:id="557" w:name="_Toc98253920"/>
      <w:bookmarkStart w:id="558" w:name="_Toc157248174"/>
      <w:bookmarkStart w:id="559" w:name="_Toc157496543"/>
      <w:bookmarkStart w:id="560" w:name="_Toc158206082"/>
      <w:bookmarkStart w:id="561" w:name="_Toc164057767"/>
      <w:bookmarkStart w:id="562" w:name="_Toc164137117"/>
      <w:bookmarkStart w:id="563" w:name="_Toc164161277"/>
      <w:bookmarkStart w:id="564" w:name="_Toc165173848"/>
      <w:bookmarkStart w:id="565" w:name="_Toc439170673"/>
      <w:bookmarkStart w:id="566" w:name="_Toc439172775"/>
      <w:bookmarkStart w:id="567" w:name="_Toc439173219"/>
      <w:bookmarkStart w:id="568" w:name="_Toc439238213"/>
      <w:bookmarkStart w:id="569" w:name="_Toc440361369"/>
      <w:bookmarkStart w:id="570" w:name="_Toc440376124"/>
      <w:bookmarkStart w:id="571" w:name="_Toc441131099"/>
      <w:r w:rsidRPr="00C236C0">
        <w:rPr>
          <w:szCs w:val="24"/>
        </w:rPr>
        <w:t>Форма письма о подаче оферты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3" w:name="_Toc98253921"/>
      <w:bookmarkStart w:id="574" w:name="_Toc157248175"/>
      <w:bookmarkStart w:id="575" w:name="_Toc157496544"/>
      <w:bookmarkStart w:id="576" w:name="_Toc158206083"/>
      <w:bookmarkStart w:id="577" w:name="_Toc164057768"/>
      <w:bookmarkStart w:id="578" w:name="_Toc164137118"/>
      <w:bookmarkStart w:id="579" w:name="_Toc164161278"/>
      <w:bookmarkStart w:id="58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1" w:name="_Toc439170674"/>
      <w:bookmarkStart w:id="582" w:name="_Toc439172776"/>
      <w:bookmarkStart w:id="583" w:name="_Toc439173220"/>
      <w:bookmarkStart w:id="584" w:name="_Toc439238214"/>
      <w:bookmarkStart w:id="585" w:name="_Toc439252762"/>
      <w:bookmarkStart w:id="586" w:name="_Toc439323736"/>
      <w:bookmarkStart w:id="587" w:name="_Toc440361370"/>
      <w:bookmarkStart w:id="588" w:name="_Toc440376125"/>
      <w:bookmarkStart w:id="589" w:name="_Toc440376252"/>
      <w:bookmarkStart w:id="590" w:name="_Toc440382510"/>
      <w:bookmarkStart w:id="591" w:name="_Toc440447180"/>
      <w:bookmarkStart w:id="592" w:name="_Toc440632341"/>
      <w:bookmarkStart w:id="593" w:name="_Toc440875113"/>
      <w:bookmarkStart w:id="594" w:name="_Toc441131100"/>
      <w:r w:rsidRPr="00C236C0">
        <w:rPr>
          <w:szCs w:val="24"/>
        </w:rPr>
        <w:lastRenderedPageBreak/>
        <w:t>Инструкции по заполнению</w:t>
      </w:r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0A16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3.3.4</w:t>
      </w:r>
      <w:r w:rsidR="00EC0A16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0A1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3.3.1.6</w:t>
      </w:r>
      <w:r w:rsidR="00EC0A1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C0A1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3.3.1.7</w:t>
      </w:r>
      <w:r w:rsidR="00EC0A1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5" w:name="_Ref55335821"/>
      <w:bookmarkStart w:id="596" w:name="_Ref55336345"/>
      <w:bookmarkStart w:id="597" w:name="_Toc57314674"/>
      <w:bookmarkStart w:id="598" w:name="_Toc69728988"/>
      <w:bookmarkStart w:id="599" w:name="_Toc98253922"/>
      <w:bookmarkStart w:id="6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1" w:name="_Ref440271964"/>
      <w:bookmarkStart w:id="602" w:name="_Toc440361371"/>
      <w:bookmarkStart w:id="603" w:name="_Toc440376126"/>
      <w:bookmarkStart w:id="604" w:name="_Toc441131101"/>
      <w:r>
        <w:rPr>
          <w:szCs w:val="24"/>
        </w:rPr>
        <w:lastRenderedPageBreak/>
        <w:t>Антикоррупционные обязательства (Форма 1.1).</w:t>
      </w:r>
      <w:bookmarkEnd w:id="601"/>
      <w:bookmarkEnd w:id="602"/>
      <w:bookmarkEnd w:id="603"/>
      <w:bookmarkEnd w:id="604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05" w:name="_Toc439238216"/>
      <w:bookmarkStart w:id="606" w:name="_Toc439252764"/>
      <w:bookmarkStart w:id="607" w:name="_Toc439323738"/>
      <w:bookmarkStart w:id="608" w:name="_Toc440361372"/>
      <w:bookmarkStart w:id="609" w:name="_Toc440376127"/>
      <w:bookmarkStart w:id="610" w:name="_Toc440376254"/>
      <w:bookmarkStart w:id="611" w:name="_Toc440382512"/>
      <w:bookmarkStart w:id="612" w:name="_Toc440447182"/>
      <w:bookmarkStart w:id="613" w:name="_Toc440632343"/>
      <w:bookmarkStart w:id="614" w:name="_Toc440875115"/>
      <w:bookmarkStart w:id="615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40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6" w:name="_Toc423423668"/>
      <w:bookmarkStart w:id="617" w:name="_Ref440271072"/>
      <w:bookmarkStart w:id="618" w:name="_Ref440273986"/>
      <w:bookmarkStart w:id="619" w:name="_Ref440274337"/>
      <w:bookmarkStart w:id="620" w:name="_Ref440274913"/>
      <w:bookmarkStart w:id="621" w:name="_Ref440284918"/>
      <w:bookmarkStart w:id="622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5"/>
      <w:bookmarkEnd w:id="596"/>
      <w:bookmarkEnd w:id="597"/>
      <w:bookmarkEnd w:id="598"/>
      <w:bookmarkEnd w:id="599"/>
      <w:bookmarkEnd w:id="600"/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3"/>
      <w:bookmarkStart w:id="624" w:name="_Toc157248177"/>
      <w:bookmarkStart w:id="625" w:name="_Toc157496546"/>
      <w:bookmarkStart w:id="626" w:name="_Toc158206085"/>
      <w:bookmarkStart w:id="627" w:name="_Toc164057770"/>
      <w:bookmarkStart w:id="628" w:name="_Toc164137120"/>
      <w:bookmarkStart w:id="629" w:name="_Toc164161280"/>
      <w:bookmarkStart w:id="630" w:name="_Toc165173851"/>
      <w:bookmarkStart w:id="631" w:name="_Ref264038986"/>
      <w:bookmarkStart w:id="632" w:name="_Ref264359294"/>
      <w:bookmarkStart w:id="633" w:name="_Toc439170676"/>
      <w:bookmarkStart w:id="634" w:name="_Toc439172778"/>
      <w:bookmarkStart w:id="635" w:name="_Toc439173222"/>
      <w:bookmarkStart w:id="636" w:name="_Toc439238218"/>
      <w:bookmarkStart w:id="637" w:name="_Toc439252766"/>
      <w:bookmarkStart w:id="638" w:name="_Toc439323740"/>
      <w:bookmarkStart w:id="639" w:name="_Toc440361374"/>
      <w:bookmarkStart w:id="640" w:name="_Toc440376129"/>
      <w:bookmarkStart w:id="641" w:name="_Toc440376256"/>
      <w:bookmarkStart w:id="642" w:name="_Toc440382514"/>
      <w:bookmarkStart w:id="643" w:name="_Toc440447184"/>
      <w:bookmarkStart w:id="644" w:name="_Toc440632345"/>
      <w:bookmarkStart w:id="645" w:name="_Toc440875117"/>
      <w:bookmarkStart w:id="646" w:name="_Toc441131104"/>
      <w:r w:rsidRPr="00C236C0">
        <w:rPr>
          <w:szCs w:val="24"/>
        </w:rPr>
        <w:t xml:space="preserve">Форма 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r w:rsidR="00492C8B">
        <w:rPr>
          <w:szCs w:val="24"/>
        </w:rPr>
        <w:t>Сводной таблицы стоимости</w:t>
      </w:r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6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47" w:name="_Toc176765534"/>
      <w:bookmarkStart w:id="648" w:name="_Toc198979983"/>
      <w:bookmarkStart w:id="649" w:name="_Toc217466315"/>
      <w:bookmarkStart w:id="650" w:name="_Toc217702856"/>
      <w:bookmarkStart w:id="651" w:name="_Toc233601974"/>
      <w:bookmarkStart w:id="652" w:name="_Toc263343460"/>
      <w:r w:rsidRPr="00F647F7">
        <w:rPr>
          <w:b w:val="0"/>
          <w:szCs w:val="24"/>
        </w:rPr>
        <w:br w:type="page"/>
      </w:r>
      <w:bookmarkStart w:id="653" w:name="_Toc439170677"/>
      <w:bookmarkStart w:id="654" w:name="_Toc439172779"/>
      <w:bookmarkStart w:id="655" w:name="_Toc439173223"/>
      <w:bookmarkStart w:id="656" w:name="_Toc439238219"/>
      <w:bookmarkStart w:id="657" w:name="_Toc439252767"/>
      <w:bookmarkStart w:id="658" w:name="_Toc439323741"/>
      <w:bookmarkStart w:id="659" w:name="_Toc440361375"/>
      <w:bookmarkStart w:id="660" w:name="_Toc440376130"/>
      <w:bookmarkStart w:id="661" w:name="_Toc440376257"/>
      <w:bookmarkStart w:id="662" w:name="_Toc440382515"/>
      <w:bookmarkStart w:id="663" w:name="_Toc440447185"/>
      <w:bookmarkStart w:id="664" w:name="_Toc440632346"/>
      <w:bookmarkStart w:id="665" w:name="_Toc440875118"/>
      <w:bookmarkStart w:id="666" w:name="_Toc441131105"/>
      <w:r w:rsidRPr="00C236C0">
        <w:rPr>
          <w:szCs w:val="24"/>
        </w:rPr>
        <w:lastRenderedPageBreak/>
        <w:t>Инструкции по заполнению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C0A1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67" w:name="_Ref86826666"/>
      <w:bookmarkStart w:id="668" w:name="_Toc90385112"/>
      <w:bookmarkStart w:id="669" w:name="_Toc98253925"/>
      <w:bookmarkStart w:id="670" w:name="_Toc165173853"/>
      <w:bookmarkStart w:id="671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2" w:name="_Ref440537086"/>
      <w:bookmarkStart w:id="673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67"/>
      <w:bookmarkEnd w:id="668"/>
      <w:bookmarkEnd w:id="669"/>
      <w:bookmarkEnd w:id="670"/>
      <w:bookmarkEnd w:id="671"/>
      <w:bookmarkEnd w:id="672"/>
      <w:bookmarkEnd w:id="67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74" w:name="_Toc90385113"/>
      <w:bookmarkStart w:id="675" w:name="_Toc98253926"/>
      <w:bookmarkStart w:id="676" w:name="_Toc157248180"/>
      <w:bookmarkStart w:id="677" w:name="_Toc157496549"/>
      <w:bookmarkStart w:id="678" w:name="_Toc158206088"/>
      <w:bookmarkStart w:id="679" w:name="_Toc164057773"/>
      <w:bookmarkStart w:id="680" w:name="_Toc164137123"/>
      <w:bookmarkStart w:id="681" w:name="_Toc164161283"/>
      <w:bookmarkStart w:id="682" w:name="_Toc165173854"/>
      <w:bookmarkStart w:id="683" w:name="_Ref193690005"/>
      <w:bookmarkStart w:id="684" w:name="_Toc439170679"/>
      <w:bookmarkStart w:id="685" w:name="_Toc439172781"/>
      <w:bookmarkStart w:id="686" w:name="_Toc439173225"/>
      <w:bookmarkStart w:id="687" w:name="_Toc439238221"/>
      <w:bookmarkStart w:id="688" w:name="_Toc439252769"/>
      <w:bookmarkStart w:id="689" w:name="_Toc439323743"/>
      <w:bookmarkStart w:id="690" w:name="_Toc440361377"/>
      <w:bookmarkStart w:id="691" w:name="_Toc440376132"/>
      <w:bookmarkStart w:id="692" w:name="_Toc440376259"/>
      <w:bookmarkStart w:id="693" w:name="_Toc440382517"/>
      <w:bookmarkStart w:id="694" w:name="_Toc440447187"/>
      <w:bookmarkStart w:id="695" w:name="_Toc440632348"/>
      <w:bookmarkStart w:id="696" w:name="_Toc440875120"/>
      <w:bookmarkStart w:id="697" w:name="_Toc441131107"/>
      <w:r w:rsidRPr="00C236C0">
        <w:rPr>
          <w:szCs w:val="24"/>
        </w:rPr>
        <w:t xml:space="preserve">Форма 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r w:rsidRPr="00C236C0">
        <w:rPr>
          <w:szCs w:val="24"/>
        </w:rPr>
        <w:t>технического предложения</w:t>
      </w:r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98" w:name="_Ref55335818"/>
      <w:bookmarkStart w:id="699" w:name="_Ref55336334"/>
      <w:bookmarkStart w:id="700" w:name="_Toc57314673"/>
      <w:bookmarkStart w:id="701" w:name="_Toc69728987"/>
      <w:bookmarkStart w:id="702" w:name="_Toc98253928"/>
      <w:bookmarkStart w:id="703" w:name="_Toc165173856"/>
      <w:bookmarkStart w:id="704" w:name="_Ref194749150"/>
      <w:bookmarkStart w:id="705" w:name="_Ref194750368"/>
      <w:bookmarkStart w:id="706" w:name="_Ref89649494"/>
      <w:bookmarkStart w:id="70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C0A1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C0A16">
        <w:rPr>
          <w:i/>
          <w:color w:val="000000"/>
        </w:rPr>
      </w:r>
      <w:r w:rsidR="00EC0A16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EC0A16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C0A1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C0A16">
        <w:rPr>
          <w:i/>
          <w:color w:val="000000"/>
        </w:rPr>
      </w:r>
      <w:r w:rsidR="00EC0A16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EC0A16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08" w:name="_Toc176765537"/>
      <w:bookmarkStart w:id="709" w:name="_Toc198979986"/>
      <w:bookmarkStart w:id="710" w:name="_Toc217466321"/>
      <w:bookmarkStart w:id="711" w:name="_Toc217702859"/>
      <w:bookmarkStart w:id="712" w:name="_Toc233601977"/>
      <w:bookmarkStart w:id="713" w:name="_Toc263343463"/>
      <w:bookmarkStart w:id="714" w:name="_Toc439170680"/>
      <w:bookmarkStart w:id="715" w:name="_Toc439172782"/>
      <w:bookmarkStart w:id="716" w:name="_Toc439173226"/>
      <w:bookmarkStart w:id="717" w:name="_Toc439238222"/>
      <w:bookmarkStart w:id="718" w:name="_Toc439252770"/>
      <w:bookmarkStart w:id="719" w:name="_Toc439323744"/>
      <w:bookmarkStart w:id="720" w:name="_Toc440361378"/>
      <w:bookmarkStart w:id="721" w:name="_Toc440376133"/>
      <w:bookmarkStart w:id="722" w:name="_Toc440376260"/>
      <w:bookmarkStart w:id="723" w:name="_Toc440382518"/>
      <w:bookmarkStart w:id="724" w:name="_Toc440447188"/>
      <w:bookmarkStart w:id="725" w:name="_Toc440632349"/>
      <w:bookmarkStart w:id="726" w:name="_Toc440875121"/>
      <w:bookmarkStart w:id="727" w:name="_Toc441131108"/>
      <w:r w:rsidRPr="00C236C0">
        <w:rPr>
          <w:szCs w:val="24"/>
        </w:rPr>
        <w:lastRenderedPageBreak/>
        <w:t>Инструкции по заполнению</w:t>
      </w:r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C0A16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C0A16">
        <w:rPr>
          <w:bCs w:val="0"/>
          <w:sz w:val="24"/>
          <w:szCs w:val="24"/>
        </w:rPr>
      </w:r>
      <w:r w:rsidR="00EC0A16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C0A1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fldSimple w:instr=" REF _Ref440270568 \r \h  \* MERGEFORMAT ">
        <w:r w:rsidR="00552FBF">
          <w:t>4</w:t>
        </w:r>
      </w:fldSimple>
      <w:r w:rsidRPr="00EA3F63">
        <w:rPr>
          <w:sz w:val="24"/>
          <w:szCs w:val="24"/>
        </w:rPr>
        <w:t xml:space="preserve"> с учетом предлагаемых условий Договора (раздел </w:t>
      </w:r>
      <w:fldSimple w:instr=" REF _Ref440272931 \r \h  \* MERGEFORMAT ">
        <w:r w:rsidR="00552FBF">
          <w:t>2</w:t>
        </w:r>
      </w:fldSimple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2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29" w:name="_Toc423423670"/>
      <w:bookmarkStart w:id="730" w:name="_Ref440271036"/>
      <w:bookmarkStart w:id="731" w:name="_Ref440274366"/>
      <w:bookmarkStart w:id="732" w:name="_Ref440274902"/>
      <w:bookmarkStart w:id="733" w:name="_Ref440284947"/>
      <w:bookmarkStart w:id="734" w:name="_Ref440361140"/>
      <w:bookmarkStart w:id="735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6" w:name="_Toc98253929"/>
      <w:bookmarkStart w:id="737" w:name="_Toc157248183"/>
      <w:bookmarkStart w:id="738" w:name="_Toc157496552"/>
      <w:bookmarkStart w:id="739" w:name="_Toc158206091"/>
      <w:bookmarkStart w:id="740" w:name="_Toc164057776"/>
      <w:bookmarkStart w:id="741" w:name="_Toc164137126"/>
      <w:bookmarkStart w:id="742" w:name="_Toc164161286"/>
      <w:bookmarkStart w:id="743" w:name="_Toc165173857"/>
      <w:bookmarkStart w:id="744" w:name="_Toc439170682"/>
      <w:bookmarkStart w:id="745" w:name="_Toc439172784"/>
      <w:bookmarkStart w:id="746" w:name="_Toc439173228"/>
      <w:bookmarkStart w:id="747" w:name="_Toc439238224"/>
      <w:bookmarkStart w:id="748" w:name="_Toc439252772"/>
      <w:bookmarkStart w:id="749" w:name="_Toc439323746"/>
      <w:bookmarkStart w:id="750" w:name="_Toc440361380"/>
      <w:bookmarkStart w:id="751" w:name="_Toc440376135"/>
      <w:bookmarkStart w:id="752" w:name="_Toc440376262"/>
      <w:bookmarkStart w:id="753" w:name="_Toc440382520"/>
      <w:bookmarkStart w:id="754" w:name="_Toc440447190"/>
      <w:bookmarkStart w:id="755" w:name="_Toc440632351"/>
      <w:bookmarkStart w:id="756" w:name="_Toc440875123"/>
      <w:bookmarkStart w:id="757" w:name="_Toc441131110"/>
      <w:r w:rsidRPr="00F647F7">
        <w:rPr>
          <w:b w:val="0"/>
          <w:szCs w:val="24"/>
        </w:rPr>
        <w:t xml:space="preserve">Форма </w:t>
      </w:r>
      <w:bookmarkEnd w:id="736"/>
      <w:r w:rsidRPr="00F647F7">
        <w:rPr>
          <w:b w:val="0"/>
          <w:szCs w:val="24"/>
        </w:rPr>
        <w:t xml:space="preserve">графика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r w:rsidR="009469A6">
        <w:rPr>
          <w:b w:val="0"/>
          <w:szCs w:val="24"/>
        </w:rPr>
        <w:t>оказания услуг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58" w:name="_Toc171070556"/>
      <w:bookmarkStart w:id="759" w:name="_Toc98253927"/>
      <w:bookmarkStart w:id="760" w:name="_Toc176605808"/>
      <w:bookmarkStart w:id="761" w:name="_Toc176611017"/>
      <w:bookmarkStart w:id="762" w:name="_Toc176611073"/>
      <w:bookmarkStart w:id="763" w:name="_Toc176668676"/>
      <w:bookmarkStart w:id="764" w:name="_Toc176684336"/>
      <w:bookmarkStart w:id="765" w:name="_Toc176746279"/>
      <w:bookmarkStart w:id="766" w:name="_Toc176747346"/>
      <w:bookmarkStart w:id="767" w:name="_Toc198979988"/>
      <w:bookmarkStart w:id="768" w:name="_Toc217466324"/>
      <w:bookmarkStart w:id="769" w:name="_Toc217702862"/>
      <w:bookmarkStart w:id="770" w:name="_Toc233601980"/>
      <w:bookmarkStart w:id="771" w:name="_Toc263343466"/>
      <w:r w:rsidRPr="00F647F7">
        <w:rPr>
          <w:b w:val="0"/>
          <w:szCs w:val="24"/>
        </w:rPr>
        <w:br w:type="page"/>
      </w:r>
      <w:bookmarkStart w:id="772" w:name="_Toc439170683"/>
      <w:bookmarkStart w:id="773" w:name="_Toc439172785"/>
      <w:bookmarkStart w:id="774" w:name="_Toc439173229"/>
      <w:bookmarkStart w:id="775" w:name="_Toc439238225"/>
      <w:bookmarkStart w:id="776" w:name="_Toc439252773"/>
      <w:bookmarkStart w:id="777" w:name="_Toc439323747"/>
      <w:bookmarkStart w:id="778" w:name="_Toc440361381"/>
      <w:bookmarkStart w:id="779" w:name="_Toc440376136"/>
      <w:bookmarkStart w:id="780" w:name="_Toc440376263"/>
      <w:bookmarkStart w:id="781" w:name="_Toc440382521"/>
      <w:bookmarkStart w:id="782" w:name="_Toc440447191"/>
      <w:bookmarkStart w:id="783" w:name="_Toc440632352"/>
      <w:bookmarkStart w:id="784" w:name="_Toc440875124"/>
      <w:bookmarkStart w:id="785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C0A1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C0A1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6" w:name="_Hlt22846931"/>
      <w:bookmarkStart w:id="787" w:name="_Ref440361439"/>
      <w:bookmarkStart w:id="788" w:name="_Ref440361914"/>
      <w:bookmarkStart w:id="789" w:name="_Ref440361959"/>
      <w:bookmarkStart w:id="790" w:name="_Toc441131112"/>
      <w:bookmarkStart w:id="791" w:name="_Ref93264992"/>
      <w:bookmarkStart w:id="792" w:name="_Ref93265116"/>
      <w:bookmarkStart w:id="793" w:name="_Toc98253933"/>
      <w:bookmarkStart w:id="794" w:name="_Toc165173859"/>
      <w:bookmarkStart w:id="795" w:name="_Toc423423671"/>
      <w:bookmarkEnd w:id="78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87"/>
      <w:bookmarkEnd w:id="788"/>
      <w:bookmarkEnd w:id="789"/>
      <w:bookmarkEnd w:id="79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96" w:name="_Toc440361383"/>
      <w:bookmarkStart w:id="797" w:name="_Toc440376138"/>
      <w:bookmarkStart w:id="798" w:name="_Toc440376265"/>
      <w:bookmarkStart w:id="799" w:name="_Toc440382523"/>
      <w:bookmarkStart w:id="800" w:name="_Toc440447193"/>
      <w:bookmarkStart w:id="801" w:name="_Toc440632354"/>
      <w:bookmarkStart w:id="802" w:name="_Toc440875126"/>
      <w:bookmarkStart w:id="803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4" w:name="_Toc440361384"/>
      <w:bookmarkStart w:id="805" w:name="_Toc440376139"/>
      <w:bookmarkStart w:id="806" w:name="_Toc440376266"/>
      <w:bookmarkStart w:id="807" w:name="_Toc440382524"/>
      <w:bookmarkStart w:id="808" w:name="_Toc440447194"/>
      <w:bookmarkStart w:id="809" w:name="_Toc440632355"/>
      <w:bookmarkStart w:id="810" w:name="_Toc440875127"/>
      <w:bookmarkStart w:id="811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C0A1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C0A1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C0A16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2" w:name="_Ref440361531"/>
      <w:bookmarkStart w:id="813" w:name="_Ref440361610"/>
      <w:bookmarkStart w:id="814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06"/>
      <w:bookmarkEnd w:id="707"/>
      <w:bookmarkEnd w:id="791"/>
      <w:bookmarkEnd w:id="792"/>
      <w:bookmarkEnd w:id="793"/>
      <w:bookmarkEnd w:id="794"/>
      <w:bookmarkEnd w:id="795"/>
      <w:bookmarkEnd w:id="812"/>
      <w:bookmarkEnd w:id="813"/>
      <w:bookmarkEnd w:id="81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5" w:name="_Toc439170685"/>
      <w:bookmarkStart w:id="816" w:name="_Toc439172787"/>
      <w:bookmarkStart w:id="817" w:name="_Toc439173231"/>
      <w:bookmarkStart w:id="818" w:name="_Toc439238227"/>
      <w:bookmarkStart w:id="819" w:name="_Toc439252775"/>
      <w:bookmarkStart w:id="820" w:name="_Toc439323749"/>
      <w:bookmarkStart w:id="821" w:name="_Toc440361386"/>
      <w:bookmarkStart w:id="822" w:name="_Toc440376141"/>
      <w:bookmarkStart w:id="823" w:name="_Toc440376268"/>
      <w:bookmarkStart w:id="824" w:name="_Toc440382526"/>
      <w:bookmarkStart w:id="825" w:name="_Toc440447196"/>
      <w:bookmarkStart w:id="826" w:name="_Toc440632357"/>
      <w:bookmarkStart w:id="827" w:name="_Toc440875129"/>
      <w:bookmarkStart w:id="828" w:name="_Toc441131116"/>
      <w:bookmarkStart w:id="829" w:name="_Toc157248186"/>
      <w:bookmarkStart w:id="830" w:name="_Toc157496555"/>
      <w:bookmarkStart w:id="831" w:name="_Toc158206094"/>
      <w:bookmarkStart w:id="832" w:name="_Toc164057779"/>
      <w:bookmarkStart w:id="833" w:name="_Toc164137129"/>
      <w:bookmarkStart w:id="834" w:name="_Toc164161289"/>
      <w:bookmarkStart w:id="835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r w:rsidRPr="00F647F7">
        <w:rPr>
          <w:b w:val="0"/>
          <w:szCs w:val="24"/>
        </w:rPr>
        <w:t xml:space="preserve"> </w:t>
      </w:r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C0A16">
              <w:fldChar w:fldCharType="begin"/>
            </w:r>
            <w:r w:rsidR="003C1FE1">
              <w:instrText xml:space="preserve"> REF _Ref440272931 \r \h </w:instrText>
            </w:r>
            <w:r w:rsidR="00EC0A16">
              <w:fldChar w:fldCharType="separate"/>
            </w:r>
            <w:r w:rsidR="00552FBF">
              <w:t>2</w:t>
            </w:r>
            <w:r w:rsidR="00EC0A1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C0A16">
              <w:fldChar w:fldCharType="begin"/>
            </w:r>
            <w:r w:rsidR="003C1FE1">
              <w:instrText xml:space="preserve"> REF _Ref440272931 \r \h </w:instrText>
            </w:r>
            <w:r w:rsidR="00EC0A16">
              <w:fldChar w:fldCharType="separate"/>
            </w:r>
            <w:r w:rsidR="00552FBF">
              <w:t>2</w:t>
            </w:r>
            <w:r w:rsidR="00EC0A1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6" w:name="_Toc439170686"/>
      <w:bookmarkStart w:id="837" w:name="_Toc439172788"/>
      <w:bookmarkStart w:id="838" w:name="_Toc439173232"/>
      <w:bookmarkStart w:id="839" w:name="_Toc439238228"/>
      <w:bookmarkStart w:id="840" w:name="_Toc439252776"/>
      <w:bookmarkStart w:id="841" w:name="_Toc439323750"/>
      <w:bookmarkStart w:id="842" w:name="_Toc440361387"/>
      <w:bookmarkStart w:id="843" w:name="_Toc440376142"/>
      <w:bookmarkStart w:id="844" w:name="_Toc440376269"/>
      <w:bookmarkStart w:id="845" w:name="_Toc440382527"/>
      <w:bookmarkStart w:id="846" w:name="_Toc440447197"/>
      <w:bookmarkStart w:id="847" w:name="_Toc440632358"/>
      <w:bookmarkStart w:id="848" w:name="_Toc440875130"/>
      <w:bookmarkStart w:id="849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C0A1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C0A1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EC0A1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C0A1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 xml:space="preserve"> 1.2.6 </w:t>
      </w:r>
      <w:r w:rsidR="00EC0A1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0" w:name="_Ref55335823"/>
      <w:bookmarkStart w:id="851" w:name="_Ref55336359"/>
      <w:bookmarkStart w:id="852" w:name="_Toc57314675"/>
      <w:bookmarkStart w:id="853" w:name="_Toc69728989"/>
      <w:bookmarkStart w:id="854" w:name="_Toc98253939"/>
      <w:bookmarkStart w:id="855" w:name="_Toc165173865"/>
      <w:bookmarkStart w:id="856" w:name="_Toc423423672"/>
      <w:bookmarkStart w:id="857" w:name="_Toc441131118"/>
      <w:bookmarkEnd w:id="57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58" w:name="_Toc98253940"/>
      <w:bookmarkStart w:id="859" w:name="_Toc157248192"/>
      <w:bookmarkStart w:id="860" w:name="_Toc157496561"/>
      <w:bookmarkStart w:id="861" w:name="_Toc158206100"/>
      <w:bookmarkStart w:id="862" w:name="_Toc164057785"/>
      <w:bookmarkStart w:id="863" w:name="_Toc164137135"/>
      <w:bookmarkStart w:id="864" w:name="_Toc164161295"/>
      <w:bookmarkStart w:id="865" w:name="_Toc165173866"/>
      <w:bookmarkStart w:id="866" w:name="_Toc439170688"/>
      <w:bookmarkStart w:id="867" w:name="_Toc439172790"/>
      <w:bookmarkStart w:id="868" w:name="_Toc439173234"/>
      <w:bookmarkStart w:id="869" w:name="_Toc439238230"/>
      <w:bookmarkStart w:id="870" w:name="_Toc439252778"/>
      <w:bookmarkStart w:id="871" w:name="_Ref440272119"/>
      <w:bookmarkStart w:id="872" w:name="_Toc440361389"/>
      <w:bookmarkStart w:id="873" w:name="_Toc441131119"/>
      <w:bookmarkStart w:id="874" w:name="_Ref44417027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75" w:name="_Toc439170689"/>
      <w:bookmarkStart w:id="876" w:name="_Toc439172791"/>
      <w:bookmarkStart w:id="877" w:name="_Toc439173235"/>
      <w:bookmarkStart w:id="878" w:name="_Toc439238231"/>
      <w:bookmarkStart w:id="879" w:name="_Toc439252779"/>
      <w:bookmarkStart w:id="880" w:name="_Ref440272147"/>
      <w:bookmarkStart w:id="881" w:name="_Toc440361390"/>
      <w:bookmarkStart w:id="882" w:name="_Toc441131120"/>
      <w:bookmarkStart w:id="883" w:name="_Ref444170284"/>
      <w:bookmarkStart w:id="884" w:name="_Ref444170359"/>
      <w:r w:rsidRPr="00D73790">
        <w:rPr>
          <w:b w:val="0"/>
          <w:szCs w:val="24"/>
        </w:rPr>
        <w:lastRenderedPageBreak/>
        <w:t xml:space="preserve">Форма </w:t>
      </w:r>
      <w:bookmarkEnd w:id="875"/>
      <w:bookmarkEnd w:id="876"/>
      <w:bookmarkEnd w:id="877"/>
      <w:bookmarkEnd w:id="87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79"/>
      <w:bookmarkEnd w:id="880"/>
      <w:bookmarkEnd w:id="881"/>
      <w:bookmarkEnd w:id="882"/>
      <w:bookmarkEnd w:id="883"/>
      <w:bookmarkEnd w:id="884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885" w:name="_Toc439170690"/>
      <w:bookmarkStart w:id="886" w:name="_Toc439172792"/>
      <w:bookmarkStart w:id="887" w:name="_Toc439173236"/>
      <w:bookmarkStart w:id="88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 w:val="24"/>
          <w:szCs w:val="24"/>
        </w:rPr>
        <w:endnoteReference w:id="1"/>
      </w:r>
      <w:r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154BCB" w:rsidTr="00A117FB">
        <w:trPr>
          <w:cantSplit/>
          <w:tblHeader/>
        </w:trPr>
        <w:tc>
          <w:tcPr>
            <w:tcW w:w="567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937CA" w:rsidRPr="00154BCB" w:rsidTr="00A117FB">
        <w:trPr>
          <w:cantSplit/>
          <w:tblHeader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5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</w:p>
        </w:tc>
      </w:tr>
      <w:tr w:rsidR="004937CA" w:rsidRPr="00154BCB" w:rsidTr="00A117FB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4937CA" w:rsidRPr="00D37ACE" w:rsidRDefault="004937CA" w:rsidP="004937CA">
      <w:pPr>
        <w:spacing w:line="240" w:lineRule="auto"/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8" w:history="1">
        <w:r w:rsidRPr="0049465E">
          <w:t>подпунктах "в"</w:t>
        </w:r>
      </w:hyperlink>
      <w:r>
        <w:t xml:space="preserve"> - </w:t>
      </w:r>
      <w:hyperlink r:id="rId49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85"/>
    <w:bookmarkEnd w:id="886"/>
    <w:bookmarkEnd w:id="887"/>
    <w:bookmarkEnd w:id="88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89" w:name="_Toc125426243"/>
      <w:bookmarkStart w:id="890" w:name="_Toc396984070"/>
      <w:bookmarkStart w:id="891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92" w:name="_Toc439170691"/>
      <w:bookmarkStart w:id="893" w:name="_Toc439172793"/>
      <w:bookmarkStart w:id="894" w:name="_Toc439173237"/>
      <w:bookmarkStart w:id="895" w:name="_Toc439238233"/>
      <w:bookmarkStart w:id="896" w:name="_Toc439252780"/>
      <w:bookmarkStart w:id="897" w:name="_Toc439323754"/>
      <w:bookmarkStart w:id="898" w:name="_Toc440361391"/>
      <w:bookmarkStart w:id="899" w:name="_Toc440376146"/>
      <w:bookmarkStart w:id="900" w:name="_Toc440376273"/>
      <w:bookmarkStart w:id="901" w:name="_Toc440382531"/>
      <w:bookmarkStart w:id="902" w:name="_Toc440447201"/>
      <w:bookmarkStart w:id="903" w:name="_Toc440632362"/>
      <w:bookmarkStart w:id="904" w:name="_Toc440875134"/>
      <w:bookmarkStart w:id="905" w:name="_Toc441131121"/>
      <w:r>
        <w:rPr>
          <w:szCs w:val="24"/>
        </w:rPr>
        <w:lastRenderedPageBreak/>
        <w:t>Инструкции по заполнению</w:t>
      </w:r>
      <w:bookmarkEnd w:id="889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EC0A1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06" w:name="_Ref55336378"/>
      <w:bookmarkStart w:id="907" w:name="_Toc57314676"/>
      <w:bookmarkStart w:id="908" w:name="_Toc69728990"/>
      <w:bookmarkStart w:id="909" w:name="_Toc98253942"/>
      <w:bookmarkStart w:id="910" w:name="_Toc165173868"/>
      <w:bookmarkStart w:id="911" w:name="_Toc423423674"/>
      <w:bookmarkStart w:id="912" w:name="_Toc441131122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_Ref444170359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C0A16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1504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13" w:name="_Ref44901662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</w:p>
    <w:p w:rsidR="004F4D80" w:rsidRPr="00D904EF" w:rsidRDefault="004F4D80" w:rsidP="004F4D80">
      <w:pPr>
        <w:pStyle w:val="3"/>
        <w:rPr>
          <w:szCs w:val="24"/>
        </w:rPr>
      </w:pPr>
      <w:bookmarkStart w:id="914" w:name="_Toc98253943"/>
      <w:bookmarkStart w:id="915" w:name="_Toc157248195"/>
      <w:bookmarkStart w:id="916" w:name="_Toc157496564"/>
      <w:bookmarkStart w:id="917" w:name="_Toc158206103"/>
      <w:bookmarkStart w:id="918" w:name="_Toc164057788"/>
      <w:bookmarkStart w:id="919" w:name="_Toc164137138"/>
      <w:bookmarkStart w:id="920" w:name="_Toc164161298"/>
      <w:bookmarkStart w:id="921" w:name="_Toc165173869"/>
      <w:bookmarkStart w:id="922" w:name="_Toc439170693"/>
      <w:bookmarkStart w:id="923" w:name="_Toc439172795"/>
      <w:bookmarkStart w:id="924" w:name="_Toc439173239"/>
      <w:bookmarkStart w:id="925" w:name="_Toc439238235"/>
      <w:bookmarkStart w:id="926" w:name="_Toc439252782"/>
      <w:bookmarkStart w:id="927" w:name="_Toc439323756"/>
      <w:bookmarkStart w:id="928" w:name="_Toc440361393"/>
      <w:bookmarkStart w:id="929" w:name="_Toc440376275"/>
      <w:bookmarkStart w:id="930" w:name="_Toc440382533"/>
      <w:bookmarkStart w:id="931" w:name="_Toc440447203"/>
      <w:bookmarkStart w:id="932" w:name="_Toc440632364"/>
      <w:bookmarkStart w:id="933" w:name="_Toc440875136"/>
      <w:bookmarkStart w:id="934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35" w:name="_Toc98253944"/>
      <w:bookmarkStart w:id="936" w:name="_Toc157248196"/>
      <w:bookmarkStart w:id="937" w:name="_Toc157496565"/>
      <w:bookmarkStart w:id="938" w:name="_Toc158206104"/>
      <w:bookmarkStart w:id="939" w:name="_Toc164057789"/>
      <w:bookmarkStart w:id="940" w:name="_Toc164137139"/>
      <w:bookmarkStart w:id="941" w:name="_Toc164161299"/>
      <w:bookmarkStart w:id="94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3" w:name="_Toc439170694"/>
      <w:bookmarkStart w:id="944" w:name="_Toc439172796"/>
      <w:bookmarkStart w:id="945" w:name="_Toc439173240"/>
      <w:bookmarkStart w:id="946" w:name="_Toc439238236"/>
      <w:bookmarkStart w:id="947" w:name="_Toc439252783"/>
      <w:bookmarkStart w:id="948" w:name="_Toc439323757"/>
      <w:bookmarkStart w:id="949" w:name="_Toc440361394"/>
      <w:bookmarkStart w:id="950" w:name="_Toc440376276"/>
      <w:bookmarkStart w:id="951" w:name="_Toc440382534"/>
      <w:bookmarkStart w:id="952" w:name="_Toc440447204"/>
      <w:bookmarkStart w:id="953" w:name="_Toc440632365"/>
      <w:bookmarkStart w:id="954" w:name="_Toc440875137"/>
      <w:bookmarkStart w:id="955" w:name="_Toc441131124"/>
      <w:r w:rsidRPr="00D904EF">
        <w:rPr>
          <w:szCs w:val="24"/>
        </w:rPr>
        <w:lastRenderedPageBreak/>
        <w:t>Инструкции по заполнению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EC0A1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6" w:name="_Ref55336389"/>
      <w:bookmarkStart w:id="957" w:name="_Toc57314677"/>
      <w:bookmarkStart w:id="958" w:name="_Toc69728991"/>
      <w:bookmarkStart w:id="959" w:name="_Toc98253945"/>
      <w:bookmarkStart w:id="960" w:name="_Toc165173871"/>
      <w:bookmarkStart w:id="961" w:name="_Toc423423675"/>
      <w:bookmarkStart w:id="962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56"/>
      <w:bookmarkEnd w:id="957"/>
      <w:bookmarkEnd w:id="958"/>
      <w:bookmarkEnd w:id="959"/>
      <w:bookmarkEnd w:id="960"/>
      <w:bookmarkEnd w:id="961"/>
      <w:bookmarkEnd w:id="962"/>
    </w:p>
    <w:p w:rsidR="004F4D80" w:rsidRPr="00D904EF" w:rsidRDefault="004F4D80" w:rsidP="004F4D80">
      <w:pPr>
        <w:pStyle w:val="3"/>
        <w:rPr>
          <w:szCs w:val="24"/>
        </w:rPr>
      </w:pPr>
      <w:bookmarkStart w:id="963" w:name="_Toc98253946"/>
      <w:bookmarkStart w:id="964" w:name="_Toc157248198"/>
      <w:bookmarkStart w:id="965" w:name="_Toc157496567"/>
      <w:bookmarkStart w:id="966" w:name="_Toc158206106"/>
      <w:bookmarkStart w:id="967" w:name="_Toc164057791"/>
      <w:bookmarkStart w:id="968" w:name="_Toc164137141"/>
      <w:bookmarkStart w:id="969" w:name="_Toc164161301"/>
      <w:bookmarkStart w:id="970" w:name="_Toc165173872"/>
      <w:bookmarkStart w:id="971" w:name="_Toc439170696"/>
      <w:bookmarkStart w:id="972" w:name="_Toc439172798"/>
      <w:bookmarkStart w:id="973" w:name="_Toc439173242"/>
      <w:bookmarkStart w:id="974" w:name="_Toc439238238"/>
      <w:bookmarkStart w:id="975" w:name="_Toc439252785"/>
      <w:bookmarkStart w:id="976" w:name="_Toc439323759"/>
      <w:bookmarkStart w:id="977" w:name="_Toc440361396"/>
      <w:bookmarkStart w:id="978" w:name="_Toc440376278"/>
      <w:bookmarkStart w:id="979" w:name="_Toc440382536"/>
      <w:bookmarkStart w:id="980" w:name="_Toc440447206"/>
      <w:bookmarkStart w:id="981" w:name="_Toc440632367"/>
      <w:bookmarkStart w:id="982" w:name="_Toc440875139"/>
      <w:bookmarkStart w:id="983" w:name="_Toc441131126"/>
      <w:r w:rsidRPr="00D904EF">
        <w:rPr>
          <w:szCs w:val="24"/>
        </w:rPr>
        <w:t>Форма Справки о материально-технических ресурсах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84" w:name="_Toc98253947"/>
      <w:bookmarkStart w:id="985" w:name="_Toc157248199"/>
      <w:bookmarkStart w:id="986" w:name="_Toc157496568"/>
      <w:bookmarkStart w:id="987" w:name="_Toc158206107"/>
      <w:bookmarkStart w:id="988" w:name="_Toc164057792"/>
      <w:bookmarkStart w:id="989" w:name="_Toc164137142"/>
      <w:bookmarkStart w:id="990" w:name="_Toc164161302"/>
      <w:bookmarkStart w:id="99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2" w:name="_Toc439170697"/>
      <w:bookmarkStart w:id="993" w:name="_Toc439172799"/>
      <w:bookmarkStart w:id="994" w:name="_Toc439173243"/>
      <w:bookmarkStart w:id="995" w:name="_Toc439238239"/>
      <w:bookmarkStart w:id="996" w:name="_Toc439252786"/>
      <w:bookmarkStart w:id="997" w:name="_Toc439323760"/>
      <w:bookmarkStart w:id="998" w:name="_Toc440361397"/>
      <w:bookmarkStart w:id="999" w:name="_Toc440376279"/>
      <w:bookmarkStart w:id="1000" w:name="_Toc440382537"/>
      <w:bookmarkStart w:id="1001" w:name="_Toc440447207"/>
      <w:bookmarkStart w:id="1002" w:name="_Toc440632368"/>
      <w:bookmarkStart w:id="1003" w:name="_Toc440875140"/>
      <w:bookmarkStart w:id="1004" w:name="_Toc441131127"/>
      <w:r w:rsidRPr="00D904EF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Ref55336398"/>
      <w:bookmarkStart w:id="1006" w:name="_Toc57314678"/>
      <w:bookmarkStart w:id="1007" w:name="_Toc69728992"/>
      <w:bookmarkStart w:id="1008" w:name="_Toc98253948"/>
      <w:bookmarkStart w:id="1009" w:name="_Toc165173874"/>
      <w:bookmarkStart w:id="1010" w:name="_Toc423423676"/>
      <w:bookmarkStart w:id="1011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D904EF" w:rsidRDefault="004F4D80" w:rsidP="004F4D80">
      <w:pPr>
        <w:pStyle w:val="3"/>
        <w:rPr>
          <w:szCs w:val="24"/>
        </w:rPr>
      </w:pPr>
      <w:bookmarkStart w:id="1012" w:name="_Toc98253949"/>
      <w:bookmarkStart w:id="1013" w:name="_Toc157248201"/>
      <w:bookmarkStart w:id="1014" w:name="_Toc157496570"/>
      <w:bookmarkStart w:id="1015" w:name="_Toc158206109"/>
      <w:bookmarkStart w:id="1016" w:name="_Toc164057794"/>
      <w:bookmarkStart w:id="1017" w:name="_Toc164137144"/>
      <w:bookmarkStart w:id="1018" w:name="_Toc164161304"/>
      <w:bookmarkStart w:id="1019" w:name="_Toc165173875"/>
      <w:bookmarkStart w:id="1020" w:name="_Toc439170699"/>
      <w:bookmarkStart w:id="1021" w:name="_Toc439172801"/>
      <w:bookmarkStart w:id="1022" w:name="_Toc439173245"/>
      <w:bookmarkStart w:id="1023" w:name="_Toc439238241"/>
      <w:bookmarkStart w:id="1024" w:name="_Toc439252788"/>
      <w:bookmarkStart w:id="1025" w:name="_Toc439323762"/>
      <w:bookmarkStart w:id="1026" w:name="_Toc440361399"/>
      <w:bookmarkStart w:id="1027" w:name="_Toc440376281"/>
      <w:bookmarkStart w:id="1028" w:name="_Toc440382539"/>
      <w:bookmarkStart w:id="1029" w:name="_Toc440447209"/>
      <w:bookmarkStart w:id="1030" w:name="_Toc440632370"/>
      <w:bookmarkStart w:id="1031" w:name="_Toc440875142"/>
      <w:bookmarkStart w:id="1032" w:name="_Toc441131129"/>
      <w:r w:rsidRPr="00D904EF">
        <w:rPr>
          <w:szCs w:val="24"/>
        </w:rPr>
        <w:t>Форма Справки о кадровых ресурсах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3" w:name="_Toc98253950"/>
      <w:bookmarkStart w:id="1034" w:name="_Toc157248202"/>
      <w:bookmarkStart w:id="1035" w:name="_Toc157496571"/>
      <w:bookmarkStart w:id="1036" w:name="_Toc158206110"/>
      <w:bookmarkStart w:id="1037" w:name="_Toc164057795"/>
      <w:bookmarkStart w:id="1038" w:name="_Toc164137145"/>
      <w:bookmarkStart w:id="1039" w:name="_Toc164161305"/>
      <w:bookmarkStart w:id="104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41" w:name="_Toc439170700"/>
      <w:bookmarkStart w:id="1042" w:name="_Toc439172802"/>
      <w:bookmarkStart w:id="1043" w:name="_Toc439173246"/>
      <w:bookmarkStart w:id="1044" w:name="_Toc439238242"/>
      <w:bookmarkStart w:id="1045" w:name="_Toc439252789"/>
      <w:bookmarkStart w:id="1046" w:name="_Toc439323763"/>
      <w:bookmarkStart w:id="1047" w:name="_Toc440361400"/>
      <w:bookmarkStart w:id="1048" w:name="_Toc440376282"/>
      <w:bookmarkStart w:id="1049" w:name="_Toc440382540"/>
      <w:bookmarkStart w:id="1050" w:name="_Toc440447210"/>
      <w:bookmarkStart w:id="1051" w:name="_Toc440632371"/>
      <w:bookmarkStart w:id="1052" w:name="_Toc440875143"/>
      <w:bookmarkStart w:id="1053" w:name="_Toc441131130"/>
      <w:r w:rsidRPr="00D904EF">
        <w:rPr>
          <w:szCs w:val="24"/>
        </w:rPr>
        <w:lastRenderedPageBreak/>
        <w:t>Инструкции по заполнению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4" w:name="_Toc165173881"/>
      <w:bookmarkStart w:id="1055" w:name="_Ref194749267"/>
      <w:bookmarkStart w:id="1056" w:name="_Toc423423677"/>
      <w:bookmarkStart w:id="1057" w:name="_Ref440271993"/>
      <w:bookmarkStart w:id="1058" w:name="_Ref440274659"/>
      <w:bookmarkStart w:id="1059" w:name="_Toc441131131"/>
      <w:bookmarkStart w:id="1060" w:name="_Ref90381523"/>
      <w:bookmarkStart w:id="1061" w:name="_Toc90385124"/>
      <w:bookmarkStart w:id="1062" w:name="_Ref96861029"/>
      <w:bookmarkStart w:id="1063" w:name="_Toc97651410"/>
      <w:bookmarkStart w:id="106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54"/>
      <w:bookmarkEnd w:id="1055"/>
      <w:bookmarkEnd w:id="1056"/>
      <w:bookmarkEnd w:id="1057"/>
      <w:bookmarkEnd w:id="1058"/>
      <w:bookmarkEnd w:id="1059"/>
    </w:p>
    <w:p w:rsidR="004F4D80" w:rsidRPr="00D904EF" w:rsidRDefault="004F4D80" w:rsidP="004F4D80">
      <w:pPr>
        <w:pStyle w:val="3"/>
        <w:rPr>
          <w:szCs w:val="24"/>
        </w:rPr>
      </w:pPr>
      <w:bookmarkStart w:id="1065" w:name="_Toc97651411"/>
      <w:bookmarkStart w:id="1066" w:name="_Toc98253956"/>
      <w:bookmarkStart w:id="1067" w:name="_Toc157248208"/>
      <w:bookmarkStart w:id="1068" w:name="_Toc157496577"/>
      <w:bookmarkStart w:id="1069" w:name="_Toc158206116"/>
      <w:bookmarkStart w:id="1070" w:name="_Toc164057801"/>
      <w:bookmarkStart w:id="1071" w:name="_Toc164137151"/>
      <w:bookmarkStart w:id="1072" w:name="_Toc164161311"/>
      <w:bookmarkStart w:id="1073" w:name="_Toc165173882"/>
      <w:bookmarkStart w:id="1074" w:name="_Toc439170702"/>
      <w:bookmarkStart w:id="1075" w:name="_Toc439172804"/>
      <w:bookmarkStart w:id="1076" w:name="_Toc439173248"/>
      <w:bookmarkStart w:id="1077" w:name="_Toc439238244"/>
      <w:bookmarkStart w:id="1078" w:name="_Toc439252791"/>
      <w:bookmarkStart w:id="1079" w:name="_Toc439323765"/>
      <w:bookmarkStart w:id="1080" w:name="_Toc440361402"/>
      <w:bookmarkStart w:id="1081" w:name="_Toc440376284"/>
      <w:bookmarkStart w:id="1082" w:name="_Toc440382542"/>
      <w:bookmarkStart w:id="1083" w:name="_Toc440447212"/>
      <w:bookmarkStart w:id="1084" w:name="_Toc440632373"/>
      <w:bookmarkStart w:id="1085" w:name="_Toc440875145"/>
      <w:bookmarkStart w:id="1086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87" w:name="_Toc97651412"/>
      <w:bookmarkStart w:id="1088" w:name="_Toc98253957"/>
      <w:bookmarkStart w:id="1089" w:name="_Toc157248209"/>
      <w:bookmarkStart w:id="1090" w:name="_Toc157496578"/>
      <w:bookmarkStart w:id="1091" w:name="_Toc158206117"/>
      <w:bookmarkStart w:id="1092" w:name="_Toc164057802"/>
      <w:bookmarkStart w:id="1093" w:name="_Toc164137152"/>
      <w:bookmarkStart w:id="1094" w:name="_Toc164161312"/>
      <w:bookmarkStart w:id="109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6" w:name="_Toc439170703"/>
      <w:bookmarkStart w:id="1097" w:name="_Toc439172805"/>
      <w:bookmarkStart w:id="1098" w:name="_Toc439173249"/>
      <w:bookmarkStart w:id="1099" w:name="_Toc439238245"/>
      <w:bookmarkStart w:id="1100" w:name="_Toc439252792"/>
      <w:bookmarkStart w:id="1101" w:name="_Toc439323766"/>
      <w:bookmarkStart w:id="1102" w:name="_Toc440361403"/>
      <w:bookmarkStart w:id="1103" w:name="_Toc440376285"/>
      <w:bookmarkStart w:id="1104" w:name="_Toc440382543"/>
      <w:bookmarkStart w:id="1105" w:name="_Toc440447213"/>
      <w:bookmarkStart w:id="1106" w:name="_Toc440632374"/>
      <w:bookmarkStart w:id="1107" w:name="_Toc440875146"/>
      <w:bookmarkStart w:id="1108" w:name="_Toc441131133"/>
      <w:r w:rsidRPr="00D904EF">
        <w:rPr>
          <w:szCs w:val="24"/>
        </w:rPr>
        <w:lastRenderedPageBreak/>
        <w:t>Инструкции по заполнению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60"/>
    <w:bookmarkEnd w:id="1061"/>
    <w:bookmarkEnd w:id="1062"/>
    <w:bookmarkEnd w:id="1063"/>
    <w:bookmarkEnd w:id="106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09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10" w:name="_Toc423423680"/>
      <w:bookmarkStart w:id="1111" w:name="_Ref440272035"/>
      <w:bookmarkStart w:id="1112" w:name="_Ref440274733"/>
      <w:bookmarkStart w:id="1113" w:name="_Toc441131134"/>
      <w:bookmarkStart w:id="1114" w:name="_Ref444181467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09"/>
      <w:bookmarkEnd w:id="1110"/>
      <w:bookmarkEnd w:id="1111"/>
      <w:bookmarkEnd w:id="1112"/>
      <w:bookmarkEnd w:id="1113"/>
      <w:bookmarkEnd w:id="1114"/>
    </w:p>
    <w:p w:rsidR="004F4D80" w:rsidRPr="00E87023" w:rsidRDefault="004F4D80" w:rsidP="004F4D80">
      <w:pPr>
        <w:pStyle w:val="3"/>
        <w:rPr>
          <w:sz w:val="22"/>
        </w:rPr>
      </w:pPr>
      <w:bookmarkStart w:id="1115" w:name="_Toc343690584"/>
      <w:bookmarkStart w:id="1116" w:name="_Toc372294428"/>
      <w:bookmarkStart w:id="1117" w:name="_Toc379288896"/>
      <w:bookmarkStart w:id="1118" w:name="_Toc384734780"/>
      <w:bookmarkStart w:id="1119" w:name="_Toc396984078"/>
      <w:bookmarkStart w:id="1120" w:name="_Toc423423681"/>
      <w:bookmarkStart w:id="1121" w:name="_Toc439170710"/>
      <w:bookmarkStart w:id="1122" w:name="_Toc439172812"/>
      <w:bookmarkStart w:id="1123" w:name="_Toc439173253"/>
      <w:bookmarkStart w:id="1124" w:name="_Toc439238249"/>
      <w:bookmarkStart w:id="1125" w:name="_Toc439252796"/>
      <w:bookmarkStart w:id="1126" w:name="_Toc439323770"/>
      <w:bookmarkStart w:id="1127" w:name="_Toc440361405"/>
      <w:bookmarkStart w:id="1128" w:name="_Toc440376287"/>
      <w:bookmarkStart w:id="1129" w:name="_Toc440382545"/>
      <w:bookmarkStart w:id="1130" w:name="_Toc440447215"/>
      <w:bookmarkStart w:id="1131" w:name="_Toc440632376"/>
      <w:bookmarkStart w:id="1132" w:name="_Toc440875148"/>
      <w:bookmarkStart w:id="1133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4" w:name="_Toc343690585"/>
      <w:bookmarkStart w:id="1135" w:name="_Toc372294429"/>
      <w:bookmarkStart w:id="1136" w:name="_Toc379288897"/>
      <w:bookmarkStart w:id="1137" w:name="_Toc384734781"/>
      <w:bookmarkStart w:id="1138" w:name="_Toc396984079"/>
      <w:bookmarkStart w:id="1139" w:name="_Toc423423682"/>
      <w:bookmarkStart w:id="1140" w:name="_Toc439170711"/>
      <w:bookmarkStart w:id="1141" w:name="_Toc439172813"/>
      <w:bookmarkStart w:id="1142" w:name="_Toc439173254"/>
      <w:bookmarkStart w:id="1143" w:name="_Toc439238250"/>
      <w:bookmarkStart w:id="1144" w:name="_Toc439252797"/>
      <w:bookmarkStart w:id="1145" w:name="_Toc439323771"/>
      <w:bookmarkStart w:id="1146" w:name="_Toc440361406"/>
      <w:bookmarkStart w:id="1147" w:name="_Toc440376288"/>
      <w:bookmarkStart w:id="1148" w:name="_Toc440382546"/>
      <w:bookmarkStart w:id="1149" w:name="_Toc440447216"/>
      <w:bookmarkStart w:id="1150" w:name="_Toc440632377"/>
      <w:bookmarkStart w:id="1151" w:name="_Toc440875149"/>
      <w:bookmarkStart w:id="1152" w:name="_Toc441131136"/>
      <w:r w:rsidRPr="00D27071">
        <w:rPr>
          <w:szCs w:val="24"/>
        </w:rPr>
        <w:lastRenderedPageBreak/>
        <w:t>Инструкции по заполнению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3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4" w:name="_Toc423423683"/>
      <w:bookmarkStart w:id="1155" w:name="_Ref440272051"/>
      <w:bookmarkStart w:id="1156" w:name="_Ref440274744"/>
      <w:bookmarkStart w:id="1157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53"/>
      <w:bookmarkEnd w:id="1154"/>
      <w:bookmarkEnd w:id="1155"/>
      <w:bookmarkEnd w:id="1156"/>
      <w:bookmarkEnd w:id="1157"/>
    </w:p>
    <w:p w:rsidR="004F4D80" w:rsidRPr="008C4223" w:rsidRDefault="004F4D80" w:rsidP="004F4D80">
      <w:pPr>
        <w:pStyle w:val="3"/>
        <w:rPr>
          <w:szCs w:val="24"/>
        </w:rPr>
      </w:pPr>
      <w:bookmarkStart w:id="1158" w:name="_Toc343690587"/>
      <w:bookmarkStart w:id="1159" w:name="_Toc372294431"/>
      <w:bookmarkStart w:id="1160" w:name="_Toc379288899"/>
      <w:bookmarkStart w:id="1161" w:name="_Toc384734783"/>
      <w:bookmarkStart w:id="1162" w:name="_Toc396984081"/>
      <w:bookmarkStart w:id="1163" w:name="_Toc423423684"/>
      <w:bookmarkStart w:id="1164" w:name="_Toc439170713"/>
      <w:bookmarkStart w:id="1165" w:name="_Toc439172815"/>
      <w:bookmarkStart w:id="1166" w:name="_Toc439173256"/>
      <w:bookmarkStart w:id="1167" w:name="_Toc439238252"/>
      <w:bookmarkStart w:id="1168" w:name="_Toc439252799"/>
      <w:bookmarkStart w:id="1169" w:name="_Toc439323773"/>
      <w:bookmarkStart w:id="1170" w:name="_Toc440361408"/>
      <w:bookmarkStart w:id="1171" w:name="_Toc440376290"/>
      <w:bookmarkStart w:id="1172" w:name="_Toc440382548"/>
      <w:bookmarkStart w:id="1173" w:name="_Toc440447218"/>
      <w:bookmarkStart w:id="1174" w:name="_Toc440632379"/>
      <w:bookmarkStart w:id="1175" w:name="_Toc440875151"/>
      <w:bookmarkStart w:id="1176" w:name="_Toc441131138"/>
      <w:r w:rsidRPr="008C4223">
        <w:rPr>
          <w:szCs w:val="24"/>
        </w:rPr>
        <w:t xml:space="preserve">Форма 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r w:rsidR="000D70B6" w:rsidRPr="000D70B6">
        <w:rPr>
          <w:szCs w:val="24"/>
        </w:rPr>
        <w:t>Согласия на обработку персональных данных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77" w:name="_Toc439252801"/>
      <w:bookmarkStart w:id="1178" w:name="_Toc439323774"/>
      <w:bookmarkStart w:id="1179" w:name="_Toc440361409"/>
      <w:bookmarkStart w:id="1180" w:name="_Toc440376291"/>
      <w:bookmarkStart w:id="1181" w:name="_Toc440382549"/>
      <w:bookmarkStart w:id="1182" w:name="_Toc440447219"/>
      <w:bookmarkStart w:id="1183" w:name="_Toc440632380"/>
      <w:bookmarkStart w:id="1184" w:name="_Toc440875152"/>
      <w:bookmarkStart w:id="1185" w:name="_Toc441131139"/>
      <w:r w:rsidRPr="005A2CAE">
        <w:rPr>
          <w:szCs w:val="24"/>
        </w:rPr>
        <w:lastRenderedPageBreak/>
        <w:t>Инструкции по заполнению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6" w:name="_Ref440272256"/>
      <w:bookmarkStart w:id="1187" w:name="_Ref440272678"/>
      <w:bookmarkStart w:id="1188" w:name="_Ref440274944"/>
      <w:bookmarkStart w:id="1189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86"/>
      <w:bookmarkEnd w:id="1187"/>
      <w:bookmarkEnd w:id="1188"/>
      <w:bookmarkEnd w:id="1189"/>
    </w:p>
    <w:p w:rsidR="007A6A39" w:rsidRPr="007A6A39" w:rsidRDefault="007A6A39" w:rsidP="007A6A39">
      <w:pPr>
        <w:pStyle w:val="3"/>
        <w:rPr>
          <w:szCs w:val="24"/>
        </w:rPr>
      </w:pPr>
      <w:bookmarkStart w:id="1190" w:name="_Toc439170715"/>
      <w:bookmarkStart w:id="1191" w:name="_Toc439172817"/>
      <w:bookmarkStart w:id="1192" w:name="_Toc439173259"/>
      <w:bookmarkStart w:id="1193" w:name="_Toc439238255"/>
      <w:bookmarkStart w:id="1194" w:name="_Toc439252803"/>
      <w:bookmarkStart w:id="1195" w:name="_Toc439323776"/>
      <w:bookmarkStart w:id="1196" w:name="_Toc440361411"/>
      <w:bookmarkStart w:id="1197" w:name="_Toc440376293"/>
      <w:bookmarkStart w:id="1198" w:name="_Toc440382551"/>
      <w:bookmarkStart w:id="1199" w:name="_Toc440447221"/>
      <w:bookmarkStart w:id="1200" w:name="_Toc440632382"/>
      <w:bookmarkStart w:id="1201" w:name="_Toc440875154"/>
      <w:bookmarkStart w:id="1202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C0A16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C0A16">
        <w:rPr>
          <w:vertAlign w:val="subscript"/>
        </w:rPr>
      </w:r>
      <w:r w:rsidR="00EC0A16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EC0A16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C0A16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C0A16">
        <w:rPr>
          <w:vertAlign w:val="subscript"/>
        </w:rPr>
      </w:r>
      <w:r w:rsidR="00EC0A16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EC0A16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03" w:name="_Toc439170716"/>
      <w:bookmarkStart w:id="1204" w:name="_Toc439172818"/>
      <w:bookmarkStart w:id="1205" w:name="_Toc439173260"/>
      <w:bookmarkStart w:id="1206" w:name="_Toc439238256"/>
      <w:bookmarkStart w:id="1207" w:name="_Toc439252804"/>
      <w:bookmarkStart w:id="1208" w:name="_Toc439323777"/>
      <w:bookmarkStart w:id="1209" w:name="_Toc440361412"/>
      <w:bookmarkStart w:id="1210" w:name="_Toc440376294"/>
      <w:bookmarkStart w:id="1211" w:name="_Toc440382552"/>
      <w:bookmarkStart w:id="1212" w:name="_Toc440447222"/>
      <w:bookmarkStart w:id="1213" w:name="_Toc440632383"/>
      <w:bookmarkStart w:id="1214" w:name="_Toc440875155"/>
      <w:bookmarkStart w:id="1215" w:name="_Toc441131142"/>
      <w:r w:rsidRPr="007857E5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6" w:name="_Ref440272274"/>
      <w:bookmarkStart w:id="1217" w:name="_Ref440274756"/>
      <w:bookmarkStart w:id="1218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16"/>
      <w:bookmarkEnd w:id="1217"/>
      <w:bookmarkEnd w:id="1218"/>
    </w:p>
    <w:p w:rsidR="007857E5" w:rsidRPr="00E47073" w:rsidRDefault="007857E5" w:rsidP="007857E5">
      <w:pPr>
        <w:pStyle w:val="3"/>
        <w:rPr>
          <w:szCs w:val="24"/>
        </w:rPr>
      </w:pPr>
      <w:bookmarkStart w:id="1219" w:name="_Toc439170718"/>
      <w:bookmarkStart w:id="1220" w:name="_Toc439172820"/>
      <w:bookmarkStart w:id="1221" w:name="_Toc439173262"/>
      <w:bookmarkStart w:id="1222" w:name="_Toc439238258"/>
      <w:bookmarkStart w:id="1223" w:name="_Toc439252806"/>
      <w:bookmarkStart w:id="1224" w:name="_Toc439323779"/>
      <w:bookmarkStart w:id="1225" w:name="_Toc440361414"/>
      <w:bookmarkStart w:id="1226" w:name="_Toc440376296"/>
      <w:bookmarkStart w:id="1227" w:name="_Toc440382554"/>
      <w:bookmarkStart w:id="1228" w:name="_Toc440447224"/>
      <w:bookmarkStart w:id="1229" w:name="_Toc440632385"/>
      <w:bookmarkStart w:id="1230" w:name="_Toc440875157"/>
      <w:bookmarkStart w:id="1231" w:name="_Toc441131144"/>
      <w:r w:rsidRPr="00E47073">
        <w:rPr>
          <w:szCs w:val="24"/>
        </w:rPr>
        <w:t xml:space="preserve">Форма </w:t>
      </w:r>
      <w:bookmarkEnd w:id="1219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32" w:name="_Toc300142269"/>
      <w:bookmarkStart w:id="1233" w:name="_Toc309735391"/>
      <w:bookmarkStart w:id="123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3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33"/>
      <w:bookmarkEnd w:id="123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35" w:name="_Toc439170719"/>
      <w:bookmarkStart w:id="1236" w:name="_Toc439172821"/>
      <w:bookmarkStart w:id="1237" w:name="_Toc439173263"/>
      <w:bookmarkStart w:id="1238" w:name="_Toc439238259"/>
      <w:bookmarkStart w:id="1239" w:name="_Toc439252807"/>
      <w:bookmarkStart w:id="1240" w:name="_Toc439323780"/>
      <w:bookmarkStart w:id="1241" w:name="_Toc440361415"/>
      <w:bookmarkStart w:id="1242" w:name="_Toc440376297"/>
      <w:bookmarkStart w:id="1243" w:name="_Toc440382555"/>
      <w:bookmarkStart w:id="1244" w:name="_Toc440447225"/>
      <w:bookmarkStart w:id="1245" w:name="_Toc440632386"/>
      <w:bookmarkStart w:id="1246" w:name="_Toc440875158"/>
      <w:bookmarkStart w:id="1247" w:name="_Toc441131145"/>
      <w:r w:rsidRPr="007857E5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48" w:name="_Ref93268095"/>
      <w:bookmarkStart w:id="1249" w:name="_Ref93268099"/>
      <w:bookmarkStart w:id="1250" w:name="_Toc98253958"/>
      <w:bookmarkStart w:id="1251" w:name="_Toc165173884"/>
      <w:bookmarkStart w:id="1252" w:name="_Toc423423678"/>
      <w:bookmarkStart w:id="1253" w:name="_Ref440272510"/>
      <w:bookmarkStart w:id="1254" w:name="_Ref440274961"/>
      <w:bookmarkStart w:id="1255" w:name="_Ref90381141"/>
      <w:bookmarkStart w:id="1256" w:name="_Toc90385121"/>
      <w:bookmarkStart w:id="1257" w:name="_Toc98253952"/>
      <w:bookmarkStart w:id="1258" w:name="_Toc165173878"/>
      <w:bookmarkStart w:id="1259" w:name="_Toc423427449"/>
      <w:bookmarkStart w:id="1260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61" w:name="_Toc90385125"/>
      <w:bookmarkStart w:id="1262" w:name="_Toc439170705"/>
      <w:bookmarkStart w:id="1263" w:name="_Toc439172807"/>
      <w:bookmarkStart w:id="1264" w:name="_Toc439173268"/>
      <w:bookmarkStart w:id="1265" w:name="_Toc439238264"/>
      <w:bookmarkStart w:id="1266" w:name="_Toc439252812"/>
      <w:bookmarkStart w:id="1267" w:name="_Toc439323785"/>
      <w:bookmarkStart w:id="1268" w:name="_Toc440361420"/>
      <w:bookmarkStart w:id="1269" w:name="_Toc440376302"/>
      <w:bookmarkStart w:id="1270" w:name="_Toc440382560"/>
      <w:bookmarkStart w:id="1271" w:name="_Toc440447230"/>
      <w:bookmarkStart w:id="1272" w:name="_Toc440632391"/>
      <w:bookmarkStart w:id="1273" w:name="_Toc440875160"/>
      <w:bookmarkStart w:id="1274" w:name="_Toc441131147"/>
      <w:r w:rsidRPr="00D904EF">
        <w:rPr>
          <w:szCs w:val="24"/>
        </w:rPr>
        <w:t xml:space="preserve">Форма 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69"/>
      <w:bookmarkEnd w:id="1270"/>
      <w:bookmarkEnd w:id="1271"/>
      <w:bookmarkEnd w:id="1272"/>
      <w:bookmarkEnd w:id="1273"/>
      <w:bookmarkEnd w:id="127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75" w:name="_Toc90385126"/>
      <w:bookmarkStart w:id="1276" w:name="_Toc98253959"/>
      <w:bookmarkStart w:id="1277" w:name="_Toc157248211"/>
      <w:bookmarkStart w:id="1278" w:name="_Toc157496580"/>
      <w:bookmarkStart w:id="1279" w:name="_Toc158206119"/>
      <w:bookmarkStart w:id="1280" w:name="_Toc164057804"/>
      <w:bookmarkStart w:id="1281" w:name="_Toc164137154"/>
      <w:bookmarkStart w:id="1282" w:name="_Toc164161314"/>
      <w:bookmarkStart w:id="128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84" w:name="_Toc439170706"/>
      <w:bookmarkStart w:id="1285" w:name="_Toc439172808"/>
      <w:bookmarkStart w:id="1286" w:name="_Toc439173269"/>
      <w:bookmarkStart w:id="1287" w:name="_Toc439238265"/>
      <w:bookmarkStart w:id="1288" w:name="_Toc439252813"/>
      <w:bookmarkStart w:id="1289" w:name="_Toc439323786"/>
      <w:bookmarkStart w:id="1290" w:name="_Toc440361421"/>
      <w:bookmarkStart w:id="1291" w:name="_Toc440376303"/>
      <w:bookmarkStart w:id="1292" w:name="_Toc440382561"/>
      <w:bookmarkStart w:id="1293" w:name="_Toc440447231"/>
      <w:bookmarkStart w:id="1294" w:name="_Toc440632392"/>
      <w:bookmarkStart w:id="1295" w:name="_Toc440875161"/>
      <w:bookmarkStart w:id="1296" w:name="_Toc441131148"/>
      <w:r w:rsidRPr="00D904EF">
        <w:rPr>
          <w:szCs w:val="24"/>
        </w:rPr>
        <w:lastRenderedPageBreak/>
        <w:t>Инструкции по заполнению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3.3.9</w:t>
      </w:r>
      <w:r w:rsidR="00EC0A1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C0A16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C0A16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97" w:name="_Ref440376324"/>
      <w:bookmarkStart w:id="1298" w:name="_Ref440376401"/>
      <w:bookmarkStart w:id="1299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97"/>
      <w:bookmarkEnd w:id="1298"/>
      <w:bookmarkEnd w:id="129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300" w:name="_Toc440376305"/>
      <w:bookmarkStart w:id="1301" w:name="_Toc440382563"/>
      <w:bookmarkStart w:id="1302" w:name="_Toc440447233"/>
      <w:bookmarkStart w:id="1303" w:name="_Toc440632394"/>
      <w:bookmarkStart w:id="1304" w:name="_Toc440875163"/>
      <w:bookmarkStart w:id="1305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300"/>
      <w:bookmarkEnd w:id="1301"/>
      <w:bookmarkEnd w:id="1302"/>
      <w:bookmarkEnd w:id="1303"/>
      <w:bookmarkEnd w:id="1304"/>
      <w:bookmarkEnd w:id="130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06" w:name="_Toc440376306"/>
      <w:bookmarkStart w:id="1307" w:name="_Toc440382564"/>
      <w:bookmarkStart w:id="1308" w:name="_Toc440447234"/>
      <w:bookmarkStart w:id="1309" w:name="_Toc440632395"/>
      <w:bookmarkStart w:id="1310" w:name="_Toc440875164"/>
      <w:bookmarkStart w:id="1311" w:name="_Toc441131151"/>
      <w:r w:rsidRPr="00D904EF">
        <w:rPr>
          <w:szCs w:val="24"/>
        </w:rPr>
        <w:lastRenderedPageBreak/>
        <w:t>Инструкции по заполнению</w:t>
      </w:r>
      <w:bookmarkEnd w:id="1306"/>
      <w:bookmarkEnd w:id="1307"/>
      <w:bookmarkEnd w:id="1308"/>
      <w:bookmarkEnd w:id="1309"/>
      <w:bookmarkEnd w:id="1310"/>
      <w:bookmarkEnd w:id="1311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C0A16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3.3.10</w:t>
      </w:r>
      <w:r w:rsidR="00EC0A1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C0A16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C0A1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C0A16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C0A1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C0A16">
        <w:rPr>
          <w:sz w:val="24"/>
          <w:szCs w:val="24"/>
        </w:rPr>
      </w:r>
      <w:r w:rsidR="00EC0A16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C0A16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2F273A" w:rsidRDefault="002F273A" w:rsidP="00CA1534">
      <w:pPr>
        <w:sectPr w:rsidR="002F273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2F273A" w:rsidRPr="00CC5A3A" w:rsidRDefault="002F273A" w:rsidP="002F273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2" w:name="_Toc426108836"/>
      <w:bookmarkStart w:id="1313" w:name="_Ref441574460"/>
      <w:bookmarkStart w:id="1314" w:name="_Ref441574649"/>
      <w:bookmarkStart w:id="1315" w:name="_Toc441575251"/>
      <w:bookmarkStart w:id="1316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12"/>
      <w:bookmarkEnd w:id="1313"/>
      <w:bookmarkEnd w:id="1314"/>
      <w:bookmarkEnd w:id="1315"/>
      <w:bookmarkEnd w:id="1316"/>
    </w:p>
    <w:p w:rsidR="002F273A" w:rsidRPr="00CC5A3A" w:rsidRDefault="002F273A" w:rsidP="002F273A">
      <w:pPr>
        <w:pStyle w:val="3"/>
        <w:rPr>
          <w:szCs w:val="24"/>
        </w:rPr>
      </w:pPr>
      <w:bookmarkStart w:id="1317" w:name="_Toc426108837"/>
      <w:bookmarkStart w:id="1318" w:name="_Ref441574456"/>
      <w:bookmarkStart w:id="1319" w:name="_Toc441575252"/>
      <w:r w:rsidRPr="00CC5A3A">
        <w:rPr>
          <w:szCs w:val="24"/>
        </w:rPr>
        <w:t xml:space="preserve">Форма Расписки  сдачи-приемки </w:t>
      </w:r>
      <w:bookmarkEnd w:id="1317"/>
      <w:r w:rsidRPr="00CC5A3A">
        <w:rPr>
          <w:szCs w:val="24"/>
        </w:rPr>
        <w:t>соглашения о неустойке</w:t>
      </w:r>
      <w:bookmarkEnd w:id="1318"/>
      <w:bookmarkEnd w:id="1319"/>
    </w:p>
    <w:p w:rsidR="002F273A" w:rsidRPr="00CC5A3A" w:rsidRDefault="002F273A" w:rsidP="002F273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2F273A" w:rsidRPr="00CC5A3A" w:rsidRDefault="002F273A" w:rsidP="002F273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2F273A" w:rsidRPr="00047DE1" w:rsidRDefault="002F273A" w:rsidP="002F273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2F273A" w:rsidRPr="00047DE1" w:rsidRDefault="002F273A" w:rsidP="002F273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2F273A" w:rsidRPr="00047DE1" w:rsidTr="00E01F85">
        <w:tc>
          <w:tcPr>
            <w:tcW w:w="14863" w:type="dxa"/>
            <w:gridSpan w:val="7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2F273A" w:rsidRPr="00047DE1" w:rsidTr="00E01F85">
        <w:tc>
          <w:tcPr>
            <w:tcW w:w="2262" w:type="dxa"/>
            <w:shd w:val="clear" w:color="auto" w:fill="auto"/>
          </w:tcPr>
          <w:p w:rsidR="002F273A" w:rsidRPr="00047DE1" w:rsidRDefault="002F273A" w:rsidP="00E01F85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E01F85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E01F85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2F273A" w:rsidRPr="00047DE1" w:rsidTr="00E01F85">
        <w:tc>
          <w:tcPr>
            <w:tcW w:w="2262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2F273A" w:rsidRPr="00CC5A3A" w:rsidRDefault="002F273A" w:rsidP="002F273A">
      <w:pPr>
        <w:pStyle w:val="afd"/>
        <w:rPr>
          <w:szCs w:val="24"/>
        </w:rPr>
      </w:pPr>
    </w:p>
    <w:p w:rsidR="002F27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2F273A" w:rsidRPr="00CC5A3A" w:rsidRDefault="002F273A" w:rsidP="002F273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2F273A" w:rsidRPr="00CC5A3A" w:rsidSect="00047DE1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2F273A" w:rsidRPr="00CC5A3A" w:rsidRDefault="002F273A" w:rsidP="002F273A">
      <w:pPr>
        <w:pStyle w:val="3"/>
        <w:rPr>
          <w:szCs w:val="24"/>
        </w:rPr>
      </w:pPr>
      <w:bookmarkStart w:id="1320" w:name="_Toc426108838"/>
      <w:bookmarkStart w:id="1321" w:name="_Toc441575253"/>
      <w:r w:rsidRPr="00CC5A3A">
        <w:rPr>
          <w:szCs w:val="24"/>
        </w:rPr>
        <w:lastRenderedPageBreak/>
        <w:t>Инструкции по заполнению</w:t>
      </w:r>
      <w:bookmarkEnd w:id="1320"/>
      <w:bookmarkEnd w:id="1321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2F273A" w:rsidRPr="00CC5A3A" w:rsidRDefault="002F273A" w:rsidP="002F273A">
      <w:pPr>
        <w:ind w:firstLine="0"/>
        <w:rPr>
          <w:bCs w:val="0"/>
          <w:szCs w:val="24"/>
        </w:rPr>
      </w:pPr>
    </w:p>
    <w:bookmarkEnd w:id="6"/>
    <w:p w:rsidR="00CA1534" w:rsidRPr="002F273A" w:rsidRDefault="00CA1534" w:rsidP="00CA1534"/>
    <w:sectPr w:rsidR="00CA1534" w:rsidRPr="002F273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02A" w:rsidRDefault="00B6502A">
      <w:pPr>
        <w:spacing w:line="240" w:lineRule="auto"/>
      </w:pPr>
      <w:r>
        <w:separator/>
      </w:r>
    </w:p>
  </w:endnote>
  <w:endnote w:type="continuationSeparator" w:id="0">
    <w:p w:rsidR="00B6502A" w:rsidRDefault="00B6502A">
      <w:pPr>
        <w:spacing w:line="240" w:lineRule="auto"/>
      </w:pPr>
      <w:r>
        <w:continuationSeparator/>
      </w:r>
    </w:p>
  </w:endnote>
  <w:endnote w:id="1">
    <w:p w:rsidR="004937CA" w:rsidRDefault="004937CA" w:rsidP="004937CA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EC0A1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52C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2CCB" w:rsidRDefault="00C52CCB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Pr="00FA0376" w:rsidRDefault="00C52CC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EC0A16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EC0A16" w:rsidRPr="00FA0376">
      <w:rPr>
        <w:sz w:val="16"/>
        <w:szCs w:val="16"/>
        <w:lang w:eastAsia="ru-RU"/>
      </w:rPr>
      <w:fldChar w:fldCharType="separate"/>
    </w:r>
    <w:r w:rsidR="00FA31BC">
      <w:rPr>
        <w:noProof/>
        <w:sz w:val="16"/>
        <w:szCs w:val="16"/>
        <w:lang w:eastAsia="ru-RU"/>
      </w:rPr>
      <w:t>4</w:t>
    </w:r>
    <w:r w:rsidR="00EC0A16" w:rsidRPr="00FA0376">
      <w:rPr>
        <w:sz w:val="16"/>
        <w:szCs w:val="16"/>
        <w:lang w:eastAsia="ru-RU"/>
      </w:rPr>
      <w:fldChar w:fldCharType="end"/>
    </w:r>
  </w:p>
  <w:p w:rsidR="00C52CCB" w:rsidRPr="00EE0539" w:rsidRDefault="00C52CC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6E27AB" w:rsidRPr="006E27AB">
      <w:rPr>
        <w:sz w:val="18"/>
        <w:szCs w:val="18"/>
      </w:rPr>
      <w:t>Договора на оказание услуг по обучению персонала оперативно-технологического и ситуационного управления для нужд ПАО «МРСК Центра» (филиала «Белгородэнерго»)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02A" w:rsidRDefault="00B6502A">
      <w:pPr>
        <w:spacing w:line="240" w:lineRule="auto"/>
      </w:pPr>
      <w:r>
        <w:separator/>
      </w:r>
    </w:p>
  </w:footnote>
  <w:footnote w:type="continuationSeparator" w:id="0">
    <w:p w:rsidR="00B6502A" w:rsidRDefault="00B6502A">
      <w:pPr>
        <w:spacing w:line="240" w:lineRule="auto"/>
      </w:pPr>
      <w:r>
        <w:continuationSeparator/>
      </w:r>
    </w:p>
  </w:footnote>
  <w:footnote w:id="1">
    <w:p w:rsidR="004937CA" w:rsidRDefault="004937CA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Pr="00930031" w:rsidRDefault="00C52CCB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CCB" w:rsidRDefault="00C52CC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246F48"/>
    <w:multiLevelType w:val="hybridMultilevel"/>
    <w:tmpl w:val="D076EEBA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1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>
    <w:nsid w:val="6CCC0B16"/>
    <w:multiLevelType w:val="hybridMultilevel"/>
    <w:tmpl w:val="1954F3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3"/>
  </w:num>
  <w:num w:numId="23">
    <w:abstractNumId w:val="102"/>
  </w:num>
  <w:num w:numId="24">
    <w:abstractNumId w:val="135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17"/>
  </w:num>
  <w:num w:numId="33">
    <w:abstractNumId w:val="141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1"/>
  </w:num>
  <w:num w:numId="39">
    <w:abstractNumId w:val="99"/>
  </w:num>
  <w:num w:numId="40">
    <w:abstractNumId w:val="108"/>
  </w:num>
  <w:num w:numId="41">
    <w:abstractNumId w:val="84"/>
  </w:num>
  <w:num w:numId="42">
    <w:abstractNumId w:val="79"/>
  </w:num>
  <w:num w:numId="43">
    <w:abstractNumId w:val="138"/>
  </w:num>
  <w:num w:numId="44">
    <w:abstractNumId w:val="104"/>
  </w:num>
  <w:num w:numId="45">
    <w:abstractNumId w:val="131"/>
  </w:num>
  <w:num w:numId="46">
    <w:abstractNumId w:val="0"/>
  </w:num>
  <w:num w:numId="47">
    <w:abstractNumId w:val="112"/>
  </w:num>
  <w:num w:numId="48">
    <w:abstractNumId w:val="127"/>
  </w:num>
  <w:num w:numId="49">
    <w:abstractNumId w:val="132"/>
  </w:num>
  <w:num w:numId="50">
    <w:abstractNumId w:val="120"/>
  </w:num>
  <w:num w:numId="51">
    <w:abstractNumId w:val="145"/>
  </w:num>
  <w:num w:numId="52">
    <w:abstractNumId w:val="126"/>
  </w:num>
  <w:num w:numId="53">
    <w:abstractNumId w:val="95"/>
  </w:num>
  <w:num w:numId="54">
    <w:abstractNumId w:val="129"/>
  </w:num>
  <w:num w:numId="55">
    <w:abstractNumId w:val="81"/>
  </w:num>
  <w:num w:numId="56">
    <w:abstractNumId w:val="134"/>
  </w:num>
  <w:num w:numId="57">
    <w:abstractNumId w:val="105"/>
  </w:num>
  <w:num w:numId="58">
    <w:abstractNumId w:val="103"/>
  </w:num>
  <w:num w:numId="59">
    <w:abstractNumId w:val="83"/>
  </w:num>
  <w:num w:numId="60">
    <w:abstractNumId w:val="85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2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0"/>
  </w:num>
  <w:num w:numId="70">
    <w:abstractNumId w:val="137"/>
    <w:lvlOverride w:ilvl="0">
      <w:startOverride w:val="1"/>
    </w:lvlOverride>
  </w:num>
  <w:num w:numId="71">
    <w:abstractNumId w:val="78"/>
  </w:num>
  <w:num w:numId="72">
    <w:abstractNumId w:val="125"/>
  </w:num>
  <w:num w:numId="73">
    <w:abstractNumId w:val="144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8"/>
  </w:num>
  <w:num w:numId="80">
    <w:abstractNumId w:val="143"/>
  </w:num>
  <w:num w:numId="81">
    <w:abstractNumId w:val="92"/>
  </w:num>
  <w:num w:numId="82">
    <w:abstractNumId w:val="114"/>
  </w:num>
  <w:num w:numId="83">
    <w:abstractNumId w:val="90"/>
  </w:num>
  <w:num w:numId="84">
    <w:abstractNumId w:val="139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6"/>
  </w:num>
  <w:num w:numId="92">
    <w:abstractNumId w:val="87"/>
  </w:num>
  <w:num w:numId="93">
    <w:abstractNumId w:val="109"/>
  </w:num>
  <w:num w:numId="94">
    <w:abstractNumId w:val="118"/>
  </w:num>
  <w:num w:numId="95">
    <w:abstractNumId w:val="140"/>
  </w:num>
  <w:num w:numId="96">
    <w:abstractNumId w:val="122"/>
  </w:num>
  <w:numIdMacAtCleanup w:val="8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1C47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4CDE"/>
    <w:rsid w:val="0017646C"/>
    <w:rsid w:val="0017774F"/>
    <w:rsid w:val="0018103F"/>
    <w:rsid w:val="00185F8B"/>
    <w:rsid w:val="001871B0"/>
    <w:rsid w:val="00192F71"/>
    <w:rsid w:val="00193067"/>
    <w:rsid w:val="0019725C"/>
    <w:rsid w:val="001A0D41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6890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3FD9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0752"/>
    <w:rsid w:val="00321E72"/>
    <w:rsid w:val="00322BB8"/>
    <w:rsid w:val="003260D1"/>
    <w:rsid w:val="003303E9"/>
    <w:rsid w:val="00330669"/>
    <w:rsid w:val="003311F3"/>
    <w:rsid w:val="00332B6A"/>
    <w:rsid w:val="00333D7F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5210"/>
    <w:rsid w:val="0035708A"/>
    <w:rsid w:val="00357BE8"/>
    <w:rsid w:val="00362280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432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00C7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48B6"/>
    <w:rsid w:val="00556C74"/>
    <w:rsid w:val="00557C01"/>
    <w:rsid w:val="005631D9"/>
    <w:rsid w:val="00564A0B"/>
    <w:rsid w:val="00566071"/>
    <w:rsid w:val="00570124"/>
    <w:rsid w:val="0057169D"/>
    <w:rsid w:val="00572EA1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07891"/>
    <w:rsid w:val="00620A63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7AB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59C9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2FDB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9B0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502A"/>
    <w:rsid w:val="00B71B9D"/>
    <w:rsid w:val="00B72AA3"/>
    <w:rsid w:val="00B76768"/>
    <w:rsid w:val="00B8118F"/>
    <w:rsid w:val="00B91F40"/>
    <w:rsid w:val="00B924FC"/>
    <w:rsid w:val="00B93617"/>
    <w:rsid w:val="00BA1AEC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3B29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606DE"/>
    <w:rsid w:val="00C6609A"/>
    <w:rsid w:val="00C67781"/>
    <w:rsid w:val="00C70F61"/>
    <w:rsid w:val="00C718E2"/>
    <w:rsid w:val="00C74146"/>
    <w:rsid w:val="00C751E9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5541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458C"/>
    <w:rsid w:val="00E963D9"/>
    <w:rsid w:val="00EA1723"/>
    <w:rsid w:val="00EA2DBD"/>
    <w:rsid w:val="00EA3F63"/>
    <w:rsid w:val="00EB1E0C"/>
    <w:rsid w:val="00EB1E5E"/>
    <w:rsid w:val="00EB5268"/>
    <w:rsid w:val="00EC0A16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31BC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://etp.rosseti.ru" TargetMode="External"/><Relationship Id="rId34" Type="http://schemas.openxmlformats.org/officeDocument/2006/relationships/hyperlink" Target="mailto:Ermolova.IV@mrsk-1.ru" TargetMode="Externa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86C855FF9931DA9E8282C60C4DADA77D6E3EF003C42A67668DFC4D0EA15A09C79EF59205D5DDAFE5yExCN" TargetMode="External"/><Relationship Id="rId57" Type="http://schemas.microsoft.com/office/2007/relationships/stylesWithEffects" Target="stylesWithEffects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86C855FF9931DA9E8282C60C4DADA77D6E3EF003C42A67668DFC4D0EA15A09C79EF59205D5DDAFE5yEx2N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D9CEF-768D-43A5-A70D-04BD7FAF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81</Pages>
  <Words>23223</Words>
  <Characters>132373</Characters>
  <Application>Microsoft Office Word</Application>
  <DocSecurity>0</DocSecurity>
  <Lines>1103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155286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110</cp:revision>
  <cp:lastPrinted>2015-12-29T14:27:00Z</cp:lastPrinted>
  <dcterms:created xsi:type="dcterms:W3CDTF">2016-01-13T12:36:00Z</dcterms:created>
  <dcterms:modified xsi:type="dcterms:W3CDTF">2016-11-15T10:34:00Z</dcterms:modified>
</cp:coreProperties>
</file>