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167008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30A1B" w:rsidRPr="00C841EC" w:rsidRDefault="00930A1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2639C7">
                    <w:rPr>
                      <w:rFonts w:ascii="Helios" w:hAnsi="Helios"/>
                      <w:bCs w:val="0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72944F08" wp14:editId="3EA8E9A1">
                        <wp:extent cx="2320290" cy="82613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1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30A1B" w:rsidRPr="002639C7" w:rsidRDefault="00930A1B" w:rsidP="00930A1B">
      <w:pPr>
        <w:spacing w:line="240" w:lineRule="auto"/>
        <w:jc w:val="right"/>
        <w:rPr>
          <w:sz w:val="24"/>
          <w:szCs w:val="24"/>
        </w:rPr>
      </w:pPr>
      <w:r w:rsidRPr="002639C7">
        <w:rPr>
          <w:sz w:val="24"/>
          <w:szCs w:val="24"/>
        </w:rPr>
        <w:t>Председатель закупочной комиссии -</w:t>
      </w:r>
    </w:p>
    <w:p w:rsidR="00930A1B" w:rsidRPr="00930A1B" w:rsidRDefault="00930A1B" w:rsidP="00930A1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</w:t>
      </w:r>
      <w:r w:rsidRPr="00930A1B">
        <w:rPr>
          <w:sz w:val="24"/>
          <w:szCs w:val="24"/>
        </w:rPr>
        <w:t xml:space="preserve">.о.заместителя генерального директора- </w:t>
      </w:r>
    </w:p>
    <w:p w:rsidR="00930A1B" w:rsidRPr="00930A1B" w:rsidRDefault="00930A1B" w:rsidP="00930A1B">
      <w:pPr>
        <w:spacing w:line="240" w:lineRule="auto"/>
        <w:jc w:val="right"/>
        <w:rPr>
          <w:sz w:val="24"/>
          <w:szCs w:val="24"/>
        </w:rPr>
      </w:pPr>
      <w:r w:rsidRPr="00930A1B">
        <w:rPr>
          <w:sz w:val="24"/>
          <w:szCs w:val="24"/>
        </w:rPr>
        <w:t>директор филиала ПАО «МРСК Центра»-</w:t>
      </w:r>
    </w:p>
    <w:p w:rsidR="00930A1B" w:rsidRPr="002639C7" w:rsidRDefault="00930A1B" w:rsidP="00930A1B">
      <w:pPr>
        <w:spacing w:line="240" w:lineRule="auto"/>
        <w:jc w:val="right"/>
        <w:rPr>
          <w:sz w:val="24"/>
          <w:szCs w:val="24"/>
        </w:rPr>
      </w:pPr>
      <w:r w:rsidRPr="00930A1B">
        <w:rPr>
          <w:sz w:val="24"/>
          <w:szCs w:val="24"/>
        </w:rPr>
        <w:t>«Тамбовэнерго»</w:t>
      </w:r>
    </w:p>
    <w:p w:rsidR="00930A1B" w:rsidRPr="00C12FA4" w:rsidRDefault="00930A1B" w:rsidP="00930A1B">
      <w:pPr>
        <w:spacing w:line="240" w:lineRule="auto"/>
        <w:jc w:val="right"/>
        <w:rPr>
          <w:sz w:val="24"/>
          <w:szCs w:val="24"/>
        </w:rPr>
      </w:pPr>
      <w:r w:rsidRPr="002639C7">
        <w:rPr>
          <w:sz w:val="24"/>
          <w:szCs w:val="24"/>
        </w:rPr>
        <w:t xml:space="preserve">________________ </w:t>
      </w:r>
      <w:r>
        <w:rPr>
          <w:sz w:val="24"/>
          <w:szCs w:val="24"/>
        </w:rPr>
        <w:t>Н.В.Богомолов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930A1B">
        <w:rPr>
          <w:b/>
          <w:sz w:val="24"/>
          <w:szCs w:val="24"/>
        </w:rPr>
        <w:t>Договор</w:t>
      </w:r>
      <w:r w:rsidR="00930A1B" w:rsidRPr="00930A1B">
        <w:rPr>
          <w:b/>
          <w:sz w:val="24"/>
          <w:szCs w:val="24"/>
        </w:rPr>
        <w:t>а</w:t>
      </w:r>
      <w:r w:rsidR="00366652" w:rsidRPr="00930A1B">
        <w:rPr>
          <w:b/>
          <w:sz w:val="24"/>
          <w:szCs w:val="24"/>
        </w:rPr>
        <w:t xml:space="preserve"> </w:t>
      </w:r>
      <w:r w:rsidR="00930A1B" w:rsidRPr="00930A1B">
        <w:rPr>
          <w:b/>
          <w:sz w:val="24"/>
          <w:szCs w:val="24"/>
        </w:rPr>
        <w:t xml:space="preserve">на оказание услуг </w:t>
      </w:r>
      <w:r w:rsidR="00547341" w:rsidRPr="00547341">
        <w:rPr>
          <w:b/>
          <w:sz w:val="24"/>
          <w:szCs w:val="24"/>
        </w:rPr>
        <w:t>по подписке и доставке в первом полугодии 2019 года периодических печатных изданий</w:t>
      </w:r>
      <w:r w:rsidR="00930A1B" w:rsidRPr="00930A1B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30A1B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930A1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30A1B" w:rsidRPr="002639C7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kobeleva.ey@mrsk-1.ru</w:t>
      </w:r>
      <w:r w:rsidR="004030CB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547341">
        <w:rPr>
          <w:b/>
          <w:sz w:val="24"/>
          <w:szCs w:val="24"/>
          <w:highlight w:val="yellow"/>
        </w:rPr>
        <w:t>29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547341">
        <w:rPr>
          <w:b/>
          <w:sz w:val="24"/>
          <w:szCs w:val="24"/>
          <w:highlight w:val="yellow"/>
        </w:rPr>
        <w:t>июня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9C6DFC">
        <w:rPr>
          <w:b/>
          <w:sz w:val="24"/>
          <w:szCs w:val="24"/>
          <w:highlight w:val="yellow"/>
        </w:rPr>
        <w:t>2018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930A1B">
        <w:rPr>
          <w:sz w:val="24"/>
          <w:szCs w:val="24"/>
        </w:rPr>
        <w:t xml:space="preserve">заключения </w:t>
      </w:r>
      <w:r w:rsidR="00366652" w:rsidRPr="00930A1B">
        <w:rPr>
          <w:sz w:val="24"/>
          <w:szCs w:val="24"/>
        </w:rPr>
        <w:t>Договор</w:t>
      </w:r>
      <w:r w:rsidR="00930A1B" w:rsidRPr="00930A1B">
        <w:rPr>
          <w:sz w:val="24"/>
          <w:szCs w:val="24"/>
        </w:rPr>
        <w:t>а</w:t>
      </w:r>
      <w:r w:rsidR="00366652" w:rsidRPr="00930A1B">
        <w:rPr>
          <w:sz w:val="24"/>
          <w:szCs w:val="24"/>
        </w:rPr>
        <w:t xml:space="preserve"> </w:t>
      </w:r>
      <w:r w:rsidR="00930A1B" w:rsidRPr="00930A1B">
        <w:rPr>
          <w:rFonts w:eastAsia="Calibri"/>
          <w:sz w:val="24"/>
          <w:szCs w:val="24"/>
          <w:lang w:eastAsia="en-US"/>
        </w:rPr>
        <w:t xml:space="preserve">на оказание услуг </w:t>
      </w:r>
      <w:r w:rsidR="00547341" w:rsidRPr="00547341">
        <w:rPr>
          <w:rFonts w:eastAsia="Calibri"/>
          <w:sz w:val="24"/>
          <w:szCs w:val="24"/>
          <w:lang w:eastAsia="en-US"/>
        </w:rPr>
        <w:t>по подписке и доставке в первом полугодии 2019 года периодических печатных изданий</w:t>
      </w:r>
      <w:r w:rsidR="00547341" w:rsidRPr="00930A1B">
        <w:rPr>
          <w:bCs w:val="0"/>
          <w:sz w:val="24"/>
          <w:szCs w:val="24"/>
          <w:lang w:eastAsia="ru-RU"/>
        </w:rPr>
        <w:t xml:space="preserve"> </w:t>
      </w:r>
      <w:r w:rsidR="00930A1B" w:rsidRPr="00930A1B">
        <w:rPr>
          <w:bCs w:val="0"/>
          <w:sz w:val="24"/>
          <w:szCs w:val="24"/>
          <w:lang w:eastAsia="ru-RU"/>
        </w:rPr>
        <w:t>для нужд ПАО «МРСК Центра» (филиала «Тамбовэнерго»)</w:t>
      </w:r>
      <w:r w:rsidR="00862664" w:rsidRPr="00930A1B">
        <w:rPr>
          <w:sz w:val="24"/>
          <w:szCs w:val="24"/>
        </w:rPr>
        <w:t>, расположенного по адресу: РФ, 392680, г. Тамбов, ул. Моршанское шоссе, д. 23</w:t>
      </w:r>
      <w:r w:rsidRPr="00930A1B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18" w:history="1">
        <w:r w:rsidR="00862664" w:rsidRPr="00930A1B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930A1B" w:rsidRPr="00930A1B">
        <w:rPr>
          <w:sz w:val="24"/>
          <w:szCs w:val="24"/>
        </w:rPr>
        <w:t xml:space="preserve">Договора </w:t>
      </w:r>
      <w:r w:rsidR="00930A1B" w:rsidRPr="00930A1B">
        <w:rPr>
          <w:rFonts w:eastAsia="Calibri"/>
          <w:sz w:val="24"/>
          <w:szCs w:val="24"/>
          <w:lang w:eastAsia="en-US"/>
        </w:rPr>
        <w:t xml:space="preserve">на оказание услуг </w:t>
      </w:r>
      <w:r w:rsidR="00547341" w:rsidRPr="00547341">
        <w:rPr>
          <w:rFonts w:eastAsia="Calibri"/>
          <w:sz w:val="24"/>
          <w:szCs w:val="24"/>
          <w:lang w:eastAsia="en-US"/>
        </w:rPr>
        <w:t>по подписке и доставке в первом полугодии 2019 года периодических печатных изданий</w:t>
      </w:r>
      <w:r w:rsidR="00930A1B" w:rsidRPr="00930A1B">
        <w:rPr>
          <w:bCs w:val="0"/>
          <w:sz w:val="24"/>
          <w:szCs w:val="24"/>
          <w:lang w:eastAsia="ru-RU"/>
        </w:rPr>
        <w:t xml:space="preserve"> для нужд ПАО «МРСК Центра» (филиала «Тамбовэнерго»)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930A1B">
        <w:rPr>
          <w:sz w:val="24"/>
          <w:szCs w:val="24"/>
        </w:rPr>
        <w:t xml:space="preserve">: </w:t>
      </w:r>
      <w:r w:rsidRPr="00930A1B">
        <w:rPr>
          <w:b/>
          <w:sz w:val="24"/>
          <w:szCs w:val="24"/>
        </w:rPr>
        <w:t>1 (один)</w:t>
      </w:r>
      <w:r w:rsidRPr="00930A1B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547341" w:rsidRPr="00547341">
        <w:rPr>
          <w:rFonts w:eastAsia="Calibri"/>
          <w:bCs w:val="0"/>
          <w:sz w:val="24"/>
          <w:szCs w:val="24"/>
          <w:lang w:eastAsia="en-US"/>
        </w:rPr>
        <w:t>с 01 января 2019 года по 30 июня 2019 года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930A1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</w:t>
      </w:r>
      <w:r w:rsidR="00930A1B" w:rsidRPr="00930A1B">
        <w:rPr>
          <w:iCs/>
          <w:sz w:val="24"/>
          <w:szCs w:val="24"/>
          <w:lang w:eastAsia="ru-RU"/>
        </w:rPr>
        <w:t>согласно Приложению №1 к закупочной документации</w:t>
      </w:r>
      <w:r w:rsidRPr="00930A1B">
        <w:rPr>
          <w:sz w:val="24"/>
          <w:szCs w:val="24"/>
        </w:rPr>
        <w:t>.</w:t>
      </w:r>
      <w:bookmarkEnd w:id="20"/>
    </w:p>
    <w:p w:rsidR="00717F60" w:rsidRPr="00930A1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930A1B">
        <w:rPr>
          <w:iCs/>
          <w:sz w:val="24"/>
          <w:szCs w:val="24"/>
        </w:rPr>
        <w:t>.</w:t>
      </w:r>
      <w:bookmarkEnd w:id="21"/>
      <w:r w:rsidR="00691FB1" w:rsidRPr="00930A1B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071F6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071F6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5071F6" w:rsidRPr="005071F6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071F6" w:rsidRPr="005071F6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5071F6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5071F6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5071F6" w:rsidRPr="005071F6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5071F6" w:rsidRPr="005071F6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071F6" w:rsidRPr="005071F6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5071F6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B71B9D" w:rsidRDefault="00547341" w:rsidP="00F51360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r w:rsidRPr="00547341">
        <w:rPr>
          <w:b/>
          <w:bCs w:val="0"/>
          <w:sz w:val="24"/>
          <w:szCs w:val="24"/>
          <w:lang w:eastAsia="ru-RU"/>
        </w:rPr>
        <w:t>211 560,00</w:t>
      </w:r>
      <w:r w:rsidRPr="00547341">
        <w:rPr>
          <w:bCs w:val="0"/>
          <w:sz w:val="24"/>
          <w:szCs w:val="24"/>
          <w:lang w:eastAsia="ru-RU"/>
        </w:rPr>
        <w:t xml:space="preserve"> (Двести одиннадцать тысяч пятьсот шестьдесят) рублей 00 копеек РФ, без учета НДС; НДС составляет </w:t>
      </w:r>
      <w:r w:rsidRPr="00547341">
        <w:rPr>
          <w:b/>
          <w:bCs w:val="0"/>
          <w:sz w:val="24"/>
          <w:szCs w:val="24"/>
          <w:lang w:eastAsia="ru-RU"/>
        </w:rPr>
        <w:t>38 080,80</w:t>
      </w:r>
      <w:r w:rsidRPr="00547341">
        <w:rPr>
          <w:bCs w:val="0"/>
          <w:sz w:val="24"/>
          <w:szCs w:val="24"/>
          <w:lang w:eastAsia="ru-RU"/>
        </w:rPr>
        <w:t xml:space="preserve"> (Тридцать восемь тысяч восемьдесят) рублей 80 копеек РФ; </w:t>
      </w:r>
      <w:r w:rsidRPr="00547341">
        <w:rPr>
          <w:b/>
          <w:bCs w:val="0"/>
          <w:sz w:val="24"/>
          <w:szCs w:val="24"/>
          <w:lang w:eastAsia="ru-RU"/>
        </w:rPr>
        <w:t>249 640,80</w:t>
      </w:r>
      <w:r w:rsidRPr="00547341">
        <w:rPr>
          <w:bCs w:val="0"/>
          <w:sz w:val="24"/>
          <w:szCs w:val="24"/>
          <w:lang w:eastAsia="ru-RU"/>
        </w:rPr>
        <w:t xml:space="preserve"> (Двести сорок девять тысяч шестьсот сорок) рублей 80 копеек РФ</w:t>
      </w:r>
      <w:r w:rsidR="00F51360">
        <w:rPr>
          <w:bCs w:val="0"/>
          <w:sz w:val="24"/>
          <w:szCs w:val="24"/>
          <w:lang w:eastAsia="ru-RU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AE1D21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071F6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F51360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r w:rsidRPr="00AE1D21">
        <w:rPr>
          <w:sz w:val="24"/>
          <w:szCs w:val="24"/>
        </w:rPr>
        <w:lastRenderedPageBreak/>
        <w:t xml:space="preserve">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5071F6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</w:t>
      </w:r>
      <w:r w:rsidRPr="00577EC9">
        <w:rPr>
          <w:sz w:val="24"/>
          <w:szCs w:val="24"/>
        </w:rPr>
        <w:lastRenderedPageBreak/>
        <w:t xml:space="preserve">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1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071F6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 xml:space="preserve">, либо документ, </w:t>
      </w:r>
      <w:r w:rsidR="00CE4D51" w:rsidRPr="00090FCB">
        <w:rPr>
          <w:sz w:val="24"/>
          <w:szCs w:val="24"/>
        </w:rPr>
        <w:lastRenderedPageBreak/>
        <w:t>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lastRenderedPageBreak/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val="en-US"/>
        </w:rPr>
        <w:t>a</w:t>
      </w:r>
      <w:r w:rsidR="005071F6" w:rsidRPr="005071F6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val="en-US"/>
        </w:rPr>
        <w:t>g</w:t>
      </w:r>
      <w:r w:rsidR="005071F6" w:rsidRPr="005071F6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5071F6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5071F6" w:rsidRPr="005071F6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-3.3.14.3</w:t>
      </w:r>
      <w:r w:rsidR="005071F6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5071F6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913892" w:rsidRPr="00A344FD">
        <w:rPr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913892" w:rsidRPr="00A344FD">
        <w:rPr>
          <w:iCs/>
          <w:sz w:val="24"/>
          <w:szCs w:val="24"/>
        </w:rPr>
        <w:t>Кобелева Елена Юрьевна, контактный телефон: (4752) 57-82-06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</w:t>
      </w:r>
      <w:r w:rsidR="005C0B25" w:rsidRPr="001E3137">
        <w:rPr>
          <w:szCs w:val="24"/>
        </w:rPr>
        <w:lastRenderedPageBreak/>
        <w:t xml:space="preserve">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5071F6" w:rsidRPr="005071F6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13892" w:rsidRPr="00A344FD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913892" w:rsidRPr="00A344FD">
        <w:rPr>
          <w:rFonts w:eastAsia="Calibri"/>
          <w:szCs w:val="24"/>
          <w:u w:val="single"/>
          <w:lang w:eastAsia="en-US"/>
        </w:rPr>
        <w:t>kobeleva.ey@mrsk-1.ru</w:t>
      </w:r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913892" w:rsidRPr="002D5CFA" w:rsidRDefault="00913892" w:rsidP="0091389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913892" w:rsidRPr="002D5CFA" w:rsidRDefault="00913892" w:rsidP="0091389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913892" w:rsidRPr="002D5CFA" w:rsidRDefault="00913892" w:rsidP="0091389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913892" w:rsidRPr="002D5CFA" w:rsidRDefault="00913892" w:rsidP="0091389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913892" w:rsidRPr="002D5CFA" w:rsidRDefault="00913892" w:rsidP="0091389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913892" w:rsidRPr="002D5CFA" w:rsidRDefault="00913892" w:rsidP="0091389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913892" w:rsidRPr="002D5CFA" w:rsidRDefault="00913892" w:rsidP="0091389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547341">
        <w:rPr>
          <w:b/>
          <w:bCs w:val="0"/>
          <w:sz w:val="24"/>
          <w:szCs w:val="24"/>
          <w:highlight w:val="yellow"/>
        </w:rPr>
        <w:t>18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913892">
        <w:rPr>
          <w:b/>
          <w:bCs w:val="0"/>
          <w:sz w:val="24"/>
          <w:szCs w:val="24"/>
          <w:highlight w:val="yellow"/>
        </w:rPr>
        <w:t>ию</w:t>
      </w:r>
      <w:r w:rsidR="00547341">
        <w:rPr>
          <w:b/>
          <w:bCs w:val="0"/>
          <w:sz w:val="24"/>
          <w:szCs w:val="24"/>
          <w:highlight w:val="yellow"/>
        </w:rPr>
        <w:t>л</w:t>
      </w:r>
      <w:bookmarkStart w:id="617" w:name="_GoBack"/>
      <w:bookmarkEnd w:id="617"/>
      <w:r w:rsidR="00913892">
        <w:rPr>
          <w:b/>
          <w:bCs w:val="0"/>
          <w:sz w:val="24"/>
          <w:szCs w:val="24"/>
          <w:highlight w:val="yellow"/>
        </w:rPr>
        <w:t>я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9C6DFC">
        <w:rPr>
          <w:b/>
          <w:bCs w:val="0"/>
          <w:sz w:val="24"/>
          <w:szCs w:val="24"/>
          <w:highlight w:val="yellow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lastRenderedPageBreak/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913892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913892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91389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913892">
        <w:rPr>
          <w:sz w:val="24"/>
          <w:szCs w:val="24"/>
        </w:rPr>
        <w:t>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5071F6" w:rsidRPr="005071F6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>Признание запроса предложений несостоявшимся</w:t>
      </w:r>
      <w:bookmarkEnd w:id="725"/>
      <w:bookmarkEnd w:id="726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5071F6" w:rsidRPr="005071F6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5071F6" w:rsidRPr="005071F6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5071F6">
        <w:rPr>
          <w:bCs w:val="0"/>
          <w:sz w:val="24"/>
          <w:szCs w:val="24"/>
        </w:rPr>
        <w:t xml:space="preserve">Победителя </w:t>
      </w:r>
      <w:r w:rsidRPr="005071F6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5071F6" w:rsidRPr="005071F6" w:rsidRDefault="005071F6" w:rsidP="005071F6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5071F6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bCs w:val="0"/>
          <w:sz w:val="24"/>
          <w:szCs w:val="24"/>
          <w:lang w:eastAsia="ru-RU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lastRenderedPageBreak/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lastRenderedPageBreak/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071F6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071F6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071F6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071F6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7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48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930A1B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930A1B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930A1B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930A1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930A1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930A1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930A1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930A1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930A1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930A1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930A1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930A1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930A1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930A1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930A1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930A1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930A1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930A1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930A1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930A1B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930A1B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930A1B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930A1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930A1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930A1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930A1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930A1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930A1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930A1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930A1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930A1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930A1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930A1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930A1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930A1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930A1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930A1B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930A1B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5071F6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71F6" w:rsidRPr="005071F6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008" w:rsidRDefault="00167008">
      <w:pPr>
        <w:spacing w:line="240" w:lineRule="auto"/>
      </w:pPr>
      <w:r>
        <w:separator/>
      </w:r>
    </w:p>
  </w:endnote>
  <w:endnote w:type="continuationSeparator" w:id="0">
    <w:p w:rsidR="00167008" w:rsidRDefault="00167008">
      <w:pPr>
        <w:spacing w:line="240" w:lineRule="auto"/>
      </w:pPr>
      <w:r>
        <w:continuationSeparator/>
      </w:r>
    </w:p>
  </w:endnote>
  <w:endnote w:id="1">
    <w:p w:rsidR="00930A1B" w:rsidRPr="004D25B8" w:rsidRDefault="00930A1B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30A1B" w:rsidRDefault="00930A1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Pr="00FA0376" w:rsidRDefault="00930A1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47341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930A1B" w:rsidRPr="00EE0539" w:rsidRDefault="00930A1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30A1B">
      <w:rPr>
        <w:sz w:val="18"/>
        <w:szCs w:val="18"/>
      </w:rPr>
      <w:t xml:space="preserve">Договоров на оказание услуг </w:t>
    </w:r>
    <w:r w:rsidR="00547341" w:rsidRPr="00547341">
      <w:rPr>
        <w:sz w:val="18"/>
        <w:szCs w:val="18"/>
      </w:rPr>
      <w:t>по подписке и доставке в первом полугодии 2019 года периодических печатных изданий</w:t>
    </w:r>
    <w:r w:rsidRPr="00930A1B">
      <w:rPr>
        <w:sz w:val="18"/>
        <w:szCs w:val="18"/>
      </w:rPr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008" w:rsidRDefault="00167008">
      <w:pPr>
        <w:spacing w:line="240" w:lineRule="auto"/>
      </w:pPr>
      <w:r>
        <w:separator/>
      </w:r>
    </w:p>
  </w:footnote>
  <w:footnote w:type="continuationSeparator" w:id="0">
    <w:p w:rsidR="00167008" w:rsidRDefault="00167008">
      <w:pPr>
        <w:spacing w:line="240" w:lineRule="auto"/>
      </w:pPr>
      <w:r>
        <w:continuationSeparator/>
      </w:r>
    </w:p>
  </w:footnote>
  <w:footnote w:id="1">
    <w:p w:rsidR="00930A1B" w:rsidRPr="00B36685" w:rsidRDefault="00930A1B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30A1B" w:rsidRDefault="00930A1B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30A1B" w:rsidRDefault="00930A1B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30A1B" w:rsidRPr="00F83889" w:rsidRDefault="00930A1B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30A1B" w:rsidRPr="00F83889" w:rsidRDefault="00930A1B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30A1B" w:rsidRPr="00F83889" w:rsidRDefault="00930A1B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30A1B" w:rsidRPr="00F83889" w:rsidRDefault="00930A1B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30A1B" w:rsidRDefault="00930A1B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Pr="00930031" w:rsidRDefault="00930A1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A1B" w:rsidRDefault="00930A1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7"/>
  </w:num>
  <w:num w:numId="95">
    <w:abstractNumId w:val="107"/>
  </w:num>
  <w:num w:numId="96">
    <w:abstractNumId w:val="138"/>
  </w:num>
  <w:num w:numId="97">
    <w:abstractNumId w:val="142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67008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0535E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341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3892"/>
    <w:rsid w:val="0091430E"/>
    <w:rsid w:val="009146DD"/>
    <w:rsid w:val="00920CB0"/>
    <w:rsid w:val="00923B27"/>
    <w:rsid w:val="00924172"/>
    <w:rsid w:val="009268AD"/>
    <w:rsid w:val="009270B7"/>
    <w:rsid w:val="00930031"/>
    <w:rsid w:val="00930A1B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5981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360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B6AABBCA-8B98-4D7A-A60A-4D96E1336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913892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913892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image" Target="media/image1.emf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AD4EF-78E6-43C4-9742-4AEA84361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93</Pages>
  <Words>29560</Words>
  <Characters>168493</Characters>
  <Application>Microsoft Office Word</Application>
  <DocSecurity>0</DocSecurity>
  <Lines>1404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197658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146</cp:revision>
  <cp:lastPrinted>2015-12-29T14:27:00Z</cp:lastPrinted>
  <dcterms:created xsi:type="dcterms:W3CDTF">2016-01-13T12:36:00Z</dcterms:created>
  <dcterms:modified xsi:type="dcterms:W3CDTF">2018-06-28T13:30:00Z</dcterms:modified>
</cp:coreProperties>
</file>