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B755C3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4A93" w:rsidRPr="00A96DCB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96DC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96DC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B755C3">
                    <w:fldChar w:fldCharType="begin"/>
                  </w:r>
                  <w:r w:rsidR="00B755C3" w:rsidRPr="00A96DCB">
                    <w:rPr>
                      <w:lang w:val="en-US"/>
                    </w:rPr>
                    <w:instrText xml:space="preserve"> HYPERLINK "mailto:posta@mrsk-1.ru" </w:instrText>
                  </w:r>
                  <w:r w:rsidR="00B755C3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A96DC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96DC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B755C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A96DC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B755C3">
                    <w:fldChar w:fldCharType="begin"/>
                  </w:r>
                  <w:r w:rsidR="00B755C3" w:rsidRPr="00A96DCB">
                    <w:rPr>
                      <w:lang w:val="en-US"/>
                    </w:rPr>
                    <w:instrText xml:space="preserve"> HYPERLINK "http://www.mrsk-1.ru" </w:instrText>
                  </w:r>
                  <w:r w:rsidR="00B755C3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A96DC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96DC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B755C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56CF953A" wp14:editId="749CB2E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524D7A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="009A2A73">
        <w:rPr>
          <w:sz w:val="24"/>
          <w:szCs w:val="24"/>
        </w:rPr>
        <w:t>__________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5409C7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5409C7">
        <w:rPr>
          <w:sz w:val="24"/>
          <w:szCs w:val="24"/>
        </w:rPr>
        <w:t>печатной продукции</w:t>
      </w:r>
      <w:r w:rsidR="00524D7A">
        <w:rPr>
          <w:sz w:val="24"/>
          <w:szCs w:val="24"/>
        </w:rPr>
        <w:t xml:space="preserve">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E647B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</w:t>
      </w:r>
      <w:r w:rsidR="00B1257E" w:rsidRPr="00AC178A">
        <w:rPr>
          <w:sz w:val="24"/>
          <w:szCs w:val="24"/>
        </w:rPr>
        <w:t>Митрофанов</w:t>
      </w:r>
      <w:r w:rsidR="00B1257E">
        <w:t>а</w:t>
      </w:r>
      <w:r w:rsidR="00B1257E" w:rsidRPr="00AC178A">
        <w:rPr>
          <w:sz w:val="24"/>
          <w:szCs w:val="24"/>
        </w:rPr>
        <w:t xml:space="preserve"> Екатерин</w:t>
      </w:r>
      <w:r w:rsidR="00B1257E">
        <w:t>а</w:t>
      </w:r>
      <w:r w:rsidR="00B1257E" w:rsidRPr="00AC178A">
        <w:rPr>
          <w:sz w:val="24"/>
          <w:szCs w:val="24"/>
        </w:rPr>
        <w:t xml:space="preserve"> Николаевн</w:t>
      </w:r>
      <w:r w:rsidR="00B1257E">
        <w:t>а</w:t>
      </w:r>
      <w:r w:rsidR="001D77D4" w:rsidRPr="001D77D4">
        <w:rPr>
          <w:iCs/>
          <w:sz w:val="24"/>
          <w:szCs w:val="24"/>
        </w:rPr>
        <w:t>, контактный телефон: (4852) 78-14-5</w:t>
      </w:r>
      <w:r w:rsidR="00B1257E">
        <w:rPr>
          <w:iCs/>
          <w:sz w:val="24"/>
          <w:szCs w:val="24"/>
        </w:rPr>
        <w:t>4</w:t>
      </w:r>
      <w:r w:rsidR="001D77D4" w:rsidRPr="001D77D4">
        <w:rPr>
          <w:iCs/>
          <w:sz w:val="24"/>
          <w:szCs w:val="24"/>
        </w:rPr>
        <w:t xml:space="preserve">, адрес электронной почты: </w:t>
      </w:r>
      <w:hyperlink r:id="rId16" w:history="1">
        <w:r w:rsidR="00B1257E" w:rsidRPr="00AC178A">
          <w:rPr>
            <w:rStyle w:val="a7"/>
            <w:sz w:val="24"/>
            <w:szCs w:val="24"/>
            <w:lang w:val="en-US"/>
          </w:rPr>
          <w:t>Mitrofanova</w:t>
        </w:r>
        <w:r w:rsidR="00B1257E" w:rsidRPr="00AC178A">
          <w:rPr>
            <w:rStyle w:val="a7"/>
            <w:sz w:val="24"/>
            <w:szCs w:val="24"/>
          </w:rPr>
          <w:t>.</w:t>
        </w:r>
        <w:r w:rsidR="00B1257E" w:rsidRPr="00AC178A">
          <w:rPr>
            <w:rStyle w:val="a7"/>
            <w:sz w:val="24"/>
            <w:szCs w:val="24"/>
            <w:lang w:val="en-US"/>
          </w:rPr>
          <w:t>en</w:t>
        </w:r>
        <w:r w:rsidR="00B1257E" w:rsidRPr="00AC178A">
          <w:rPr>
            <w:rStyle w:val="a7"/>
            <w:sz w:val="24"/>
            <w:szCs w:val="24"/>
          </w:rPr>
          <w:t>@</w:t>
        </w:r>
        <w:r w:rsidR="00B1257E" w:rsidRPr="00AC178A">
          <w:rPr>
            <w:rStyle w:val="a7"/>
            <w:sz w:val="24"/>
            <w:szCs w:val="24"/>
            <w:lang w:val="en-US"/>
          </w:rPr>
          <w:t>mrsk</w:t>
        </w:r>
        <w:r w:rsidR="00B1257E" w:rsidRPr="00AC178A">
          <w:rPr>
            <w:rStyle w:val="a7"/>
            <w:sz w:val="24"/>
            <w:szCs w:val="24"/>
          </w:rPr>
          <w:t>-1.</w:t>
        </w:r>
        <w:r w:rsidR="00B1257E" w:rsidRPr="00AC178A">
          <w:rPr>
            <w:rStyle w:val="a7"/>
            <w:sz w:val="24"/>
            <w:szCs w:val="24"/>
            <w:lang w:val="en-US"/>
          </w:rPr>
          <w:t>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A96DCB">
        <w:rPr>
          <w:b/>
          <w:iCs/>
          <w:sz w:val="24"/>
          <w:szCs w:val="24"/>
        </w:rPr>
        <w:t>02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C92154">
        <w:rPr>
          <w:b/>
          <w:iCs/>
          <w:sz w:val="24"/>
          <w:szCs w:val="24"/>
        </w:rPr>
        <w:t>но</w:t>
      </w:r>
      <w:r w:rsidR="00CD0E79" w:rsidRPr="001D75CD">
        <w:rPr>
          <w:b/>
          <w:iCs/>
          <w:sz w:val="24"/>
          <w:szCs w:val="24"/>
        </w:rPr>
        <w:t>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7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18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C92154">
        <w:rPr>
          <w:iCs/>
          <w:sz w:val="24"/>
          <w:szCs w:val="24"/>
        </w:rPr>
        <w:t>печатной продукции</w:t>
      </w:r>
      <w:r w:rsidR="00524D7A">
        <w:rPr>
          <w:iCs/>
          <w:sz w:val="24"/>
          <w:szCs w:val="24"/>
        </w:rPr>
        <w:t xml:space="preserve"> </w:t>
      </w:r>
      <w:r w:rsidR="001D77D4" w:rsidRPr="001D77D4">
        <w:rPr>
          <w:iCs/>
          <w:sz w:val="24"/>
          <w:szCs w:val="24"/>
        </w:rPr>
        <w:t xml:space="preserve">для нужд ПАО «МРСК Центра» (филиала «Ярэнерго»), расположенного по адресу: РФ, 150003, г. Ярославль, ул. Воинова, д. 12. </w:t>
      </w:r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r w:rsidR="00702B2C" w:rsidRPr="001D77D4">
        <w:rPr>
          <w:sz w:val="24"/>
          <w:szCs w:val="24"/>
        </w:rPr>
        <w:t xml:space="preserve">Россети» </w:t>
      </w:r>
      <w:hyperlink r:id="rId19" w:history="1">
        <w:r w:rsidR="00224A93">
          <w:rPr>
            <w:rStyle w:val="a7"/>
            <w:sz w:val="24"/>
            <w:szCs w:val="24"/>
          </w:rPr>
          <w:t>etp.rosseti.ru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  <w:r w:rsidR="00B1257E">
        <w:rPr>
          <w:sz w:val="24"/>
          <w:szCs w:val="24"/>
        </w:rPr>
        <w:t xml:space="preserve"> </w:t>
      </w:r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 xml:space="preserve">на поставку </w:t>
      </w:r>
      <w:r w:rsidR="00C92154">
        <w:rPr>
          <w:sz w:val="24"/>
          <w:szCs w:val="24"/>
        </w:rPr>
        <w:t>печатной продукции</w:t>
      </w:r>
      <w:r w:rsidR="00524D7A">
        <w:rPr>
          <w:sz w:val="24"/>
          <w:szCs w:val="24"/>
        </w:rPr>
        <w:t xml:space="preserve"> </w:t>
      </w:r>
      <w:r w:rsidR="00CD0E79" w:rsidRPr="00CD0E79">
        <w:rPr>
          <w:sz w:val="24"/>
          <w:szCs w:val="24"/>
        </w:rPr>
        <w:t>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C9215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Pr="008907B1">
        <w:rPr>
          <w:sz w:val="24"/>
          <w:szCs w:val="24"/>
        </w:rPr>
        <w:t>выполнение</w:t>
      </w:r>
      <w:r w:rsidR="002946EF" w:rsidRPr="008907B1">
        <w:rPr>
          <w:sz w:val="24"/>
          <w:szCs w:val="24"/>
        </w:rPr>
        <w:t xml:space="preserve"> </w:t>
      </w:r>
      <w:r w:rsidR="004D17BD" w:rsidRPr="008907B1">
        <w:rPr>
          <w:sz w:val="24"/>
          <w:szCs w:val="24"/>
        </w:rPr>
        <w:t xml:space="preserve">поставок, </w:t>
      </w:r>
      <w:r w:rsidR="00AD3EBC" w:rsidRPr="008907B1">
        <w:rPr>
          <w:sz w:val="24"/>
          <w:szCs w:val="24"/>
        </w:rPr>
        <w:t xml:space="preserve">работ </w:t>
      </w:r>
      <w:r w:rsidR="00AD3EBC" w:rsidRPr="00C92154">
        <w:rPr>
          <w:sz w:val="24"/>
          <w:szCs w:val="24"/>
        </w:rPr>
        <w:t>(услуг)</w:t>
      </w:r>
      <w:r w:rsidRPr="00C92154">
        <w:rPr>
          <w:sz w:val="24"/>
          <w:szCs w:val="24"/>
        </w:rPr>
        <w:t xml:space="preserve"> не допускается.</w:t>
      </w:r>
    </w:p>
    <w:p w:rsidR="00717F60" w:rsidRPr="00C9215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2154">
        <w:rPr>
          <w:sz w:val="24"/>
          <w:szCs w:val="24"/>
        </w:rPr>
        <w:t>Сроки</w:t>
      </w:r>
      <w:r w:rsidR="00717F60" w:rsidRPr="00C92154">
        <w:rPr>
          <w:sz w:val="24"/>
          <w:szCs w:val="24"/>
        </w:rPr>
        <w:t xml:space="preserve"> </w:t>
      </w:r>
      <w:r w:rsidR="002946EF" w:rsidRPr="00C92154">
        <w:rPr>
          <w:sz w:val="24"/>
          <w:szCs w:val="24"/>
        </w:rPr>
        <w:t xml:space="preserve">выполнения </w:t>
      </w:r>
      <w:r w:rsidR="00702B2C" w:rsidRPr="00C92154">
        <w:rPr>
          <w:sz w:val="24"/>
          <w:szCs w:val="24"/>
        </w:rPr>
        <w:t>поставок</w:t>
      </w:r>
      <w:r w:rsidR="00717F60" w:rsidRPr="00C92154">
        <w:rPr>
          <w:sz w:val="24"/>
          <w:szCs w:val="24"/>
        </w:rPr>
        <w:t xml:space="preserve">: </w:t>
      </w:r>
      <w:r w:rsidR="00C92154" w:rsidRPr="00C92154">
        <w:rPr>
          <w:b/>
          <w:sz w:val="24"/>
          <w:szCs w:val="24"/>
        </w:rPr>
        <w:t>партиями по заявкам филиала в течение 2017 года, в течение 30 рабочих дней после согласования образцов</w:t>
      </w:r>
      <w:r w:rsidR="009062AE" w:rsidRPr="00C92154">
        <w:rPr>
          <w:b/>
          <w:sz w:val="24"/>
          <w:szCs w:val="24"/>
        </w:rPr>
        <w:t>.</w:t>
      </w:r>
      <w:bookmarkEnd w:id="19"/>
      <w:r w:rsidR="00C92154" w:rsidRPr="00C92154">
        <w:rPr>
          <w:b/>
          <w:sz w:val="24"/>
          <w:szCs w:val="24"/>
        </w:rPr>
        <w:t xml:space="preserve"> </w:t>
      </w:r>
    </w:p>
    <w:p w:rsidR="008D2928" w:rsidRPr="008907B1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proofErr w:type="gramStart"/>
      <w:r w:rsidRPr="00C92154">
        <w:rPr>
          <w:sz w:val="24"/>
          <w:szCs w:val="24"/>
        </w:rPr>
        <w:t xml:space="preserve">Отгрузочные реквизиты/базис поставки: </w:t>
      </w:r>
      <w:r w:rsidR="008D2928" w:rsidRPr="00C92154">
        <w:rPr>
          <w:sz w:val="24"/>
          <w:szCs w:val="24"/>
        </w:rPr>
        <w:t xml:space="preserve">на условиях DDP (Согласно ИНКОТЕРМС </w:t>
      </w:r>
      <w:r w:rsidR="00DA1402" w:rsidRPr="00C92154">
        <w:rPr>
          <w:sz w:val="24"/>
          <w:szCs w:val="24"/>
        </w:rPr>
        <w:t>2010</w:t>
      </w:r>
      <w:r w:rsidR="008D2928" w:rsidRPr="00C92154">
        <w:rPr>
          <w:sz w:val="24"/>
          <w:szCs w:val="24"/>
        </w:rPr>
        <w:t xml:space="preserve">) </w:t>
      </w:r>
      <w:bookmarkEnd w:id="20"/>
      <w:r w:rsidR="008907B1" w:rsidRPr="00C92154">
        <w:rPr>
          <w:sz w:val="24"/>
          <w:szCs w:val="24"/>
        </w:rPr>
        <w:t>150007, г. Ярославль, ул. Урочская, д. 23а</w:t>
      </w:r>
      <w:r w:rsidR="00C92154" w:rsidRPr="00C92154">
        <w:rPr>
          <w:sz w:val="24"/>
          <w:szCs w:val="24"/>
        </w:rPr>
        <w:t>;</w:t>
      </w:r>
      <w:r w:rsidR="008907B1" w:rsidRPr="00C92154">
        <w:rPr>
          <w:sz w:val="24"/>
          <w:szCs w:val="24"/>
        </w:rPr>
        <w:t xml:space="preserve"> </w:t>
      </w:r>
      <w:r w:rsidR="00C92154" w:rsidRPr="00C92154">
        <w:rPr>
          <w:sz w:val="24"/>
          <w:szCs w:val="24"/>
        </w:rPr>
        <w:t xml:space="preserve">150003, г. Ярославль, ул. Северная подстанция, д.9; </w:t>
      </w:r>
      <w:r w:rsidR="008907B1" w:rsidRPr="00C92154">
        <w:rPr>
          <w:sz w:val="24"/>
          <w:szCs w:val="24"/>
        </w:rPr>
        <w:t>152907, г. Рыбинск, ул. Кулибина, д.14</w:t>
      </w:r>
      <w:r w:rsidR="00C92154" w:rsidRPr="00C92154">
        <w:rPr>
          <w:sz w:val="24"/>
          <w:szCs w:val="24"/>
        </w:rPr>
        <w:t>;</w:t>
      </w:r>
      <w:r w:rsidR="008907B1" w:rsidRPr="00C92154">
        <w:rPr>
          <w:sz w:val="24"/>
          <w:szCs w:val="24"/>
        </w:rPr>
        <w:t xml:space="preserve"> 152150, г. Ростов, Савинское шоссе, д.15</w:t>
      </w:r>
      <w:r w:rsidR="00840CEA" w:rsidRPr="00C92154">
        <w:rPr>
          <w:sz w:val="24"/>
          <w:szCs w:val="24"/>
        </w:rPr>
        <w:t xml:space="preserve">, </w:t>
      </w:r>
      <w:r w:rsidR="002556E6" w:rsidRPr="00C92154">
        <w:rPr>
          <w:sz w:val="24"/>
          <w:szCs w:val="24"/>
        </w:rPr>
        <w:t>указанным в Приложении №1 к настоящей Документации</w:t>
      </w:r>
      <w:r w:rsidR="002556E6" w:rsidRPr="008907B1">
        <w:rPr>
          <w:sz w:val="24"/>
          <w:szCs w:val="24"/>
        </w:rPr>
        <w:t>.</w:t>
      </w:r>
      <w:r w:rsidR="008907B1" w:rsidRPr="008907B1">
        <w:rPr>
          <w:sz w:val="24"/>
          <w:szCs w:val="24"/>
        </w:rPr>
        <w:t xml:space="preserve"> </w:t>
      </w:r>
      <w:proofErr w:type="gramEnd"/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lastRenderedPageBreak/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647B2" w:rsidRPr="00E647B2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E647B2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647B2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647B2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E647B2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647B2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56B4C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56B4C">
        <w:rPr>
          <w:bCs w:val="0"/>
          <w:sz w:val="24"/>
          <w:szCs w:val="24"/>
        </w:rPr>
        <w:t xml:space="preserve">Начальная (максимальная) цена </w:t>
      </w:r>
      <w:r w:rsidR="00123C70" w:rsidRPr="00C56B4C">
        <w:rPr>
          <w:bCs w:val="0"/>
          <w:sz w:val="24"/>
          <w:szCs w:val="24"/>
        </w:rPr>
        <w:t>Договор</w:t>
      </w:r>
      <w:r w:rsidRPr="00C56B4C">
        <w:rPr>
          <w:bCs w:val="0"/>
          <w:sz w:val="24"/>
          <w:szCs w:val="24"/>
        </w:rPr>
        <w:t>а</w:t>
      </w:r>
      <w:r w:rsidR="00216641" w:rsidRPr="00C56B4C">
        <w:rPr>
          <w:bCs w:val="0"/>
          <w:sz w:val="24"/>
          <w:szCs w:val="24"/>
        </w:rPr>
        <w:t>:</w:t>
      </w:r>
    </w:p>
    <w:p w:rsidR="00280464" w:rsidRPr="00C56B4C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C56B4C">
        <w:rPr>
          <w:b/>
          <w:bCs w:val="0"/>
          <w:sz w:val="24"/>
          <w:szCs w:val="24"/>
          <w:u w:val="single"/>
        </w:rPr>
        <w:t>По Лоту №1:</w:t>
      </w:r>
      <w:r w:rsidR="00717F60" w:rsidRPr="00C56B4C">
        <w:rPr>
          <w:bCs w:val="0"/>
          <w:sz w:val="24"/>
          <w:szCs w:val="24"/>
        </w:rPr>
        <w:t xml:space="preserve"> </w:t>
      </w:r>
      <w:r w:rsidR="00C56B4C" w:rsidRPr="00C56B4C">
        <w:rPr>
          <w:b/>
          <w:sz w:val="24"/>
          <w:szCs w:val="24"/>
        </w:rPr>
        <w:t xml:space="preserve">1 915 000,00 </w:t>
      </w:r>
      <w:r w:rsidR="00C56B4C" w:rsidRPr="00C56B4C">
        <w:rPr>
          <w:sz w:val="24"/>
          <w:szCs w:val="24"/>
        </w:rPr>
        <w:t>(</w:t>
      </w:r>
      <w:r w:rsidR="00C56B4C" w:rsidRPr="00C56B4C">
        <w:rPr>
          <w:iCs/>
          <w:sz w:val="24"/>
          <w:szCs w:val="24"/>
        </w:rPr>
        <w:t>один миллион девятьсот пятнадцать тысяч</w:t>
      </w:r>
      <w:r w:rsidR="00C56B4C" w:rsidRPr="00C56B4C">
        <w:rPr>
          <w:sz w:val="24"/>
          <w:szCs w:val="24"/>
        </w:rPr>
        <w:t xml:space="preserve">) рублей 00 копеек РФ, без учета НДС; НДС составляет </w:t>
      </w:r>
      <w:r w:rsidR="00C56B4C" w:rsidRPr="00C56B4C">
        <w:rPr>
          <w:b/>
          <w:sz w:val="24"/>
          <w:szCs w:val="24"/>
        </w:rPr>
        <w:t>344 700,00</w:t>
      </w:r>
      <w:r w:rsidR="00C56B4C" w:rsidRPr="00C56B4C">
        <w:rPr>
          <w:sz w:val="24"/>
          <w:szCs w:val="24"/>
        </w:rPr>
        <w:t xml:space="preserve"> (триста сорок четыре тысячи семьсот) рублей 00 копеек РФ; </w:t>
      </w:r>
      <w:r w:rsidR="00C56B4C" w:rsidRPr="00C56B4C">
        <w:rPr>
          <w:b/>
          <w:sz w:val="24"/>
          <w:szCs w:val="24"/>
        </w:rPr>
        <w:t xml:space="preserve">2 259 700,00 </w:t>
      </w:r>
      <w:r w:rsidR="00C56B4C" w:rsidRPr="00C56B4C">
        <w:rPr>
          <w:sz w:val="24"/>
          <w:szCs w:val="24"/>
        </w:rPr>
        <w:t>(два миллиона двести пятьдесят девять тысяч семьсот) рублей 00 копеек РФ, с учетом НДС</w:t>
      </w:r>
      <w:r w:rsidR="001E3238" w:rsidRPr="00C56B4C">
        <w:rPr>
          <w:rFonts w:eastAsia="Calibri"/>
          <w:sz w:val="24"/>
          <w:szCs w:val="24"/>
          <w:lang w:eastAsia="en-US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C56B4C">
        <w:rPr>
          <w:sz w:val="24"/>
          <w:szCs w:val="24"/>
        </w:rPr>
        <w:t>Организатор</w:t>
      </w:r>
      <w:r w:rsidRPr="007A25C1">
        <w:rPr>
          <w:sz w:val="24"/>
          <w:szCs w:val="24"/>
        </w:rPr>
        <w:t xml:space="preserve">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A20C64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Start w:id="285" w:name="_Ref306004833"/>
      <w:bookmarkEnd w:id="281"/>
      <w:r w:rsidRPr="00E71A48">
        <w:rPr>
          <w:bCs w:val="0"/>
          <w:sz w:val="24"/>
          <w:szCs w:val="24"/>
        </w:rPr>
        <w:t>Требования к Участникам</w:t>
      </w:r>
      <w:bookmarkEnd w:id="282"/>
      <w:r w:rsidRPr="00E71A48">
        <w:rPr>
          <w:bCs w:val="0"/>
          <w:sz w:val="24"/>
          <w:szCs w:val="24"/>
        </w:rPr>
        <w:t>:</w:t>
      </w:r>
      <w:bookmarkEnd w:id="283"/>
      <w:r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Запроса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(в т. ч. индивидуальный предприниматель)</w:t>
      </w:r>
      <w:r>
        <w:rPr>
          <w:sz w:val="24"/>
          <w:szCs w:val="24"/>
        </w:rPr>
        <w:t xml:space="preserve">, </w:t>
      </w:r>
      <w:r w:rsidRPr="00A20C64">
        <w:rPr>
          <w:sz w:val="24"/>
          <w:szCs w:val="24"/>
        </w:rPr>
        <w:t>являющееся субъектом малого и среднего предпринимательства</w:t>
      </w:r>
      <w:r w:rsidRPr="00A20C64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proofErr w:type="gramStart"/>
      <w:r>
        <w:rPr>
          <w:bCs w:val="0"/>
          <w:sz w:val="24"/>
          <w:szCs w:val="24"/>
        </w:rPr>
        <w:t>Привлечение со</w:t>
      </w:r>
      <w:r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Pr="000F4365">
        <w:rPr>
          <w:bCs w:val="0"/>
          <w:sz w:val="24"/>
          <w:szCs w:val="24"/>
        </w:rPr>
        <w:fldChar w:fldCharType="begin"/>
      </w:r>
      <w:r w:rsidRPr="000F4365">
        <w:rPr>
          <w:bCs w:val="0"/>
          <w:sz w:val="24"/>
          <w:szCs w:val="24"/>
        </w:rPr>
        <w:instrText xml:space="preserve"> REF _Ref440271628 \r \h </w:instrText>
      </w:r>
      <w:r w:rsidRPr="000F4365">
        <w:rPr>
          <w:bCs w:val="0"/>
          <w:sz w:val="24"/>
          <w:szCs w:val="24"/>
        </w:rPr>
      </w:r>
      <w:r w:rsidRPr="000F4365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3.3.9</w:t>
      </w:r>
      <w:r w:rsidRPr="000F4365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 не допускается.</w:t>
      </w:r>
      <w:r w:rsidR="00036006" w:rsidRPr="000F4365">
        <w:rPr>
          <w:bCs w:val="0"/>
          <w:sz w:val="24"/>
          <w:szCs w:val="24"/>
        </w:rPr>
        <w:t xml:space="preserve">. </w:t>
      </w:r>
      <w:r w:rsidR="00717F60"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="00717F60"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</w:t>
      </w:r>
      <w:r w:rsidR="00C812EB">
        <w:fldChar w:fldCharType="end"/>
      </w:r>
      <w:r w:rsidR="00717F60"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A20C64" w:rsidRPr="00A20C64" w:rsidRDefault="00A20C64" w:rsidP="00A20C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20C6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a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g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A20C64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647B2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A20C64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>, кабинет логистики, исполнительный сотрудник – Смирнова марина Валерьевна, контактный телефон (4852) 78-14-83.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037E67">
        <w:rPr>
          <w:bCs w:val="0"/>
          <w:sz w:val="24"/>
          <w:szCs w:val="24"/>
        </w:rPr>
        <w:t xml:space="preserve">до </w:t>
      </w:r>
      <w:r w:rsidR="002B5044" w:rsidRPr="00037E67">
        <w:rPr>
          <w:b/>
          <w:bCs w:val="0"/>
          <w:sz w:val="24"/>
          <w:szCs w:val="24"/>
        </w:rPr>
        <w:t xml:space="preserve">12 часов 00 минут </w:t>
      </w:r>
      <w:r w:rsidR="00E647B2" w:rsidRPr="00037E67">
        <w:rPr>
          <w:b/>
          <w:bCs w:val="0"/>
          <w:sz w:val="24"/>
          <w:szCs w:val="24"/>
        </w:rPr>
        <w:t>1</w:t>
      </w:r>
      <w:r w:rsidR="00A96DCB">
        <w:rPr>
          <w:b/>
          <w:bCs w:val="0"/>
          <w:sz w:val="24"/>
          <w:szCs w:val="24"/>
        </w:rPr>
        <w:t>8</w:t>
      </w:r>
      <w:bookmarkStart w:id="374" w:name="_GoBack"/>
      <w:bookmarkEnd w:id="374"/>
      <w:r w:rsidR="002B5044" w:rsidRPr="00037E67">
        <w:rPr>
          <w:b/>
          <w:bCs w:val="0"/>
          <w:sz w:val="24"/>
          <w:szCs w:val="24"/>
        </w:rPr>
        <w:t xml:space="preserve"> </w:t>
      </w:r>
      <w:r w:rsidR="00DF3DCE" w:rsidRPr="00037E67">
        <w:rPr>
          <w:b/>
          <w:bCs w:val="0"/>
          <w:sz w:val="24"/>
          <w:szCs w:val="24"/>
        </w:rPr>
        <w:t>ноября</w:t>
      </w:r>
      <w:r w:rsidR="002B5044" w:rsidRPr="00037E67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5C3" w:rsidRDefault="00B755C3">
      <w:pPr>
        <w:spacing w:line="240" w:lineRule="auto"/>
      </w:pPr>
      <w:r>
        <w:separator/>
      </w:r>
    </w:p>
  </w:endnote>
  <w:endnote w:type="continuationSeparator" w:id="0">
    <w:p w:rsidR="00B755C3" w:rsidRDefault="00B755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A93" w:rsidRDefault="00224A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FA0376" w:rsidRDefault="00224A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96DCB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224A93" w:rsidRPr="00EE0539" w:rsidRDefault="00224A93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 xml:space="preserve">Договора на поставку </w:t>
    </w:r>
    <w:r w:rsidR="00C92154">
      <w:rPr>
        <w:sz w:val="18"/>
        <w:szCs w:val="18"/>
      </w:rPr>
      <w:t>печатной продукции</w:t>
    </w:r>
    <w:r>
      <w:rPr>
        <w:sz w:val="18"/>
        <w:szCs w:val="18"/>
      </w:rPr>
      <w:t xml:space="preserve"> </w:t>
    </w:r>
    <w:r w:rsidRPr="001066CB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5C3" w:rsidRDefault="00B755C3">
      <w:pPr>
        <w:spacing w:line="240" w:lineRule="auto"/>
      </w:pPr>
      <w:r>
        <w:separator/>
      </w:r>
    </w:p>
  </w:footnote>
  <w:footnote w:type="continuationSeparator" w:id="0">
    <w:p w:rsidR="00B755C3" w:rsidRDefault="00B755C3">
      <w:pPr>
        <w:spacing w:line="240" w:lineRule="auto"/>
      </w:pPr>
      <w:r>
        <w:continuationSeparator/>
      </w:r>
    </w:p>
  </w:footnote>
  <w:footnote w:id="1">
    <w:p w:rsidR="00224A93" w:rsidRDefault="00224A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930031" w:rsidRDefault="00224A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37E67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24A93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31A6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06BA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D7A"/>
    <w:rsid w:val="005335FE"/>
    <w:rsid w:val="00534967"/>
    <w:rsid w:val="00534CB8"/>
    <w:rsid w:val="00534DFA"/>
    <w:rsid w:val="00535237"/>
    <w:rsid w:val="005409C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E5B"/>
    <w:rsid w:val="00684527"/>
    <w:rsid w:val="00685336"/>
    <w:rsid w:val="00685381"/>
    <w:rsid w:val="00687401"/>
    <w:rsid w:val="006905F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C7026"/>
    <w:rsid w:val="006D0DE7"/>
    <w:rsid w:val="006D58F3"/>
    <w:rsid w:val="006E10CC"/>
    <w:rsid w:val="006F457F"/>
    <w:rsid w:val="006F5FD5"/>
    <w:rsid w:val="006F60F6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21A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7B1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7B7E"/>
    <w:rsid w:val="008C0FB2"/>
    <w:rsid w:val="008C1016"/>
    <w:rsid w:val="008C1068"/>
    <w:rsid w:val="008C4223"/>
    <w:rsid w:val="008C4FF6"/>
    <w:rsid w:val="008C5B09"/>
    <w:rsid w:val="008C6979"/>
    <w:rsid w:val="008C7536"/>
    <w:rsid w:val="008C75C0"/>
    <w:rsid w:val="008D121B"/>
    <w:rsid w:val="008D1A57"/>
    <w:rsid w:val="008D1B83"/>
    <w:rsid w:val="008D2928"/>
    <w:rsid w:val="008D3021"/>
    <w:rsid w:val="008D6280"/>
    <w:rsid w:val="008D674D"/>
    <w:rsid w:val="008E0CEF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2A73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24DF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6ACA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0C64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DCB"/>
    <w:rsid w:val="00A96E27"/>
    <w:rsid w:val="00AA02AB"/>
    <w:rsid w:val="00AA295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194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57E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55C3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56B4C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215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657C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7B2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yperlink" Target="mailto:Mitrofanova.en@mrsk-1.ru" TargetMode="Externa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083B-378E-42B6-A02B-C04C1C4E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79</Pages>
  <Words>24604</Words>
  <Characters>140248</Characters>
  <Application>Microsoft Office Word</Application>
  <DocSecurity>0</DocSecurity>
  <Lines>1168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164523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56</cp:revision>
  <cp:lastPrinted>2016-10-25T07:00:00Z</cp:lastPrinted>
  <dcterms:created xsi:type="dcterms:W3CDTF">2016-04-01T06:18:00Z</dcterms:created>
  <dcterms:modified xsi:type="dcterms:W3CDTF">2016-11-02T07:56:00Z</dcterms:modified>
</cp:coreProperties>
</file>