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DF5BB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FD15F5" w:rsidRDefault="0096414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D15F5">
                    <w:rPr>
                      <w:rFonts w:ascii="Helios" w:hAnsi="Helios"/>
                      <w:sz w:val="12"/>
                      <w:szCs w:val="12"/>
                      <w:lang w:val="en-US"/>
                    </w:rPr>
                    <w:t>-</w:t>
                  </w:r>
                  <w:r w:rsidRPr="000D67AD">
                    <w:rPr>
                      <w:rFonts w:ascii="Helios" w:hAnsi="Helios"/>
                      <w:sz w:val="12"/>
                      <w:szCs w:val="12"/>
                      <w:lang w:val="en-US"/>
                    </w:rPr>
                    <w:t>mail</w:t>
                  </w:r>
                  <w:proofErr w:type="gramEnd"/>
                  <w:r w:rsidRPr="00FD15F5">
                    <w:rPr>
                      <w:rFonts w:ascii="Helios" w:hAnsi="Helios"/>
                      <w:sz w:val="12"/>
                      <w:szCs w:val="12"/>
                      <w:lang w:val="en-US"/>
                    </w:rPr>
                    <w:t xml:space="preserve">: </w:t>
                  </w:r>
                  <w:hyperlink r:id="rId8" w:history="1">
                    <w:r w:rsidRPr="000D67AD">
                      <w:rPr>
                        <w:rFonts w:ascii="Helios" w:hAnsi="Helios"/>
                        <w:sz w:val="12"/>
                        <w:szCs w:val="12"/>
                        <w:lang w:val="en-US"/>
                      </w:rPr>
                      <w:t>posta</w:t>
                    </w:r>
                    <w:r w:rsidRPr="00FD15F5">
                      <w:rPr>
                        <w:rFonts w:ascii="Helios" w:hAnsi="Helios"/>
                        <w:sz w:val="12"/>
                        <w:szCs w:val="12"/>
                        <w:lang w:val="en-US"/>
                      </w:rPr>
                      <w:t>@</w:t>
                    </w:r>
                    <w:r w:rsidRPr="000D67AD">
                      <w:rPr>
                        <w:rFonts w:ascii="Helios" w:hAnsi="Helios"/>
                        <w:sz w:val="12"/>
                        <w:szCs w:val="12"/>
                        <w:lang w:val="en-US"/>
                      </w:rPr>
                      <w:t>mrsk</w:t>
                    </w:r>
                    <w:r w:rsidRPr="00FD15F5">
                      <w:rPr>
                        <w:rFonts w:ascii="Helios" w:hAnsi="Helios"/>
                        <w:sz w:val="12"/>
                        <w:szCs w:val="12"/>
                        <w:lang w:val="en-US"/>
                      </w:rPr>
                      <w:t>-1.</w:t>
                    </w:r>
                    <w:r w:rsidRPr="000D67AD">
                      <w:rPr>
                        <w:rFonts w:ascii="Helios" w:hAnsi="Helios"/>
                        <w:sz w:val="12"/>
                        <w:szCs w:val="12"/>
                        <w:lang w:val="en-US"/>
                      </w:rPr>
                      <w:t>ru</w:t>
                    </w:r>
                  </w:hyperlink>
                  <w:r w:rsidRPr="00FD15F5">
                    <w:rPr>
                      <w:rFonts w:ascii="Helios" w:hAnsi="Helios"/>
                      <w:sz w:val="12"/>
                      <w:szCs w:val="12"/>
                      <w:lang w:val="en-US"/>
                    </w:rPr>
                    <w:t xml:space="preserve">, </w:t>
                  </w:r>
                  <w:hyperlink r:id="rId9" w:history="1">
                    <w:r w:rsidRPr="000D67AD">
                      <w:rPr>
                        <w:rFonts w:ascii="Helios" w:hAnsi="Helios"/>
                        <w:sz w:val="12"/>
                        <w:szCs w:val="12"/>
                        <w:lang w:val="en-US"/>
                      </w:rPr>
                      <w:t>www</w:t>
                    </w:r>
                    <w:r w:rsidRPr="00FD15F5">
                      <w:rPr>
                        <w:rFonts w:ascii="Helios" w:hAnsi="Helios"/>
                        <w:sz w:val="12"/>
                        <w:szCs w:val="12"/>
                        <w:lang w:val="en-US"/>
                      </w:rPr>
                      <w:t>.</w:t>
                    </w:r>
                    <w:r w:rsidRPr="000D67AD">
                      <w:rPr>
                        <w:rFonts w:ascii="Helios" w:hAnsi="Helios"/>
                        <w:sz w:val="12"/>
                        <w:szCs w:val="12"/>
                        <w:lang w:val="en-US"/>
                      </w:rPr>
                      <w:t>mrsk</w:t>
                    </w:r>
                    <w:r w:rsidRPr="00FD15F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FD15F5">
        <w:rPr>
          <w:sz w:val="24"/>
          <w:szCs w:val="24"/>
        </w:rPr>
        <w:t>16</w:t>
      </w:r>
      <w:r w:rsidRPr="007765E5">
        <w:rPr>
          <w:sz w:val="24"/>
          <w:szCs w:val="24"/>
        </w:rPr>
        <w:t xml:space="preserve">» </w:t>
      </w:r>
      <w:r w:rsidR="00353E5A">
        <w:rPr>
          <w:sz w:val="24"/>
          <w:szCs w:val="24"/>
        </w:rPr>
        <w:t>июня</w:t>
      </w:r>
      <w:r w:rsidRPr="007765E5">
        <w:rPr>
          <w:sz w:val="24"/>
          <w:szCs w:val="24"/>
        </w:rPr>
        <w:t>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7B5397">
        <w:rPr>
          <w:b/>
          <w:kern w:val="36"/>
          <w:sz w:val="24"/>
          <w:szCs w:val="24"/>
        </w:rPr>
        <w:t>3</w:t>
      </w:r>
      <w:r w:rsidR="00FD15F5">
        <w:rPr>
          <w:b/>
          <w:kern w:val="36"/>
          <w:sz w:val="24"/>
          <w:szCs w:val="24"/>
        </w:rPr>
        <w:t>55</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FD15F5">
        <w:rPr>
          <w:b/>
          <w:kern w:val="36"/>
          <w:sz w:val="24"/>
          <w:szCs w:val="24"/>
        </w:rPr>
        <w:t>16</w:t>
      </w:r>
      <w:r w:rsidRPr="0082692F">
        <w:rPr>
          <w:b/>
          <w:kern w:val="36"/>
          <w:sz w:val="24"/>
          <w:szCs w:val="24"/>
        </w:rPr>
        <w:t xml:space="preserve">» </w:t>
      </w:r>
      <w:r w:rsidR="00353E5A">
        <w:rPr>
          <w:b/>
          <w:kern w:val="36"/>
          <w:sz w:val="24"/>
          <w:szCs w:val="24"/>
        </w:rPr>
        <w:t>июня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proofErr w:type="gramStart"/>
      <w:r w:rsidR="00FD15F5" w:rsidRPr="00FD15F5">
        <w:rPr>
          <w:b/>
          <w:sz w:val="24"/>
          <w:szCs w:val="24"/>
        </w:rPr>
        <w:t>Договора</w:t>
      </w:r>
      <w:proofErr w:type="gramEnd"/>
      <w:r w:rsidR="00FD15F5" w:rsidRPr="00FD15F5">
        <w:rPr>
          <w:b/>
          <w:sz w:val="24"/>
          <w:szCs w:val="24"/>
        </w:rPr>
        <w:t xml:space="preserve"> на приобретение лицензий ПК </w:t>
      </w:r>
      <w:proofErr w:type="spellStart"/>
      <w:r w:rsidR="00FD15F5" w:rsidRPr="00FD15F5">
        <w:rPr>
          <w:b/>
          <w:sz w:val="24"/>
          <w:szCs w:val="24"/>
        </w:rPr>
        <w:t>АСОП-Эксперт</w:t>
      </w:r>
      <w:proofErr w:type="spellEnd"/>
      <w:r w:rsidR="00FD15F5" w:rsidRPr="00FD15F5">
        <w:rPr>
          <w:b/>
          <w:sz w:val="24"/>
          <w:szCs w:val="24"/>
        </w:rPr>
        <w:t xml:space="preserve"> для нужд ПАО МРСК Центра (филиал Белгородэнерго)</w:t>
      </w:r>
      <w:r w:rsidR="00B92B4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DF5BB0">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F5BB0">
        <w:rPr>
          <w:noProof/>
        </w:rPr>
        <w:fldChar w:fldCharType="begin"/>
      </w:r>
      <w:r>
        <w:rPr>
          <w:noProof/>
        </w:rPr>
        <w:instrText xml:space="preserve"> PAGEREF _Toc472411759 \h </w:instrText>
      </w:r>
      <w:r w:rsidR="00DF5BB0">
        <w:rPr>
          <w:noProof/>
        </w:rPr>
      </w:r>
      <w:r w:rsidR="00DF5BB0">
        <w:rPr>
          <w:noProof/>
        </w:rPr>
        <w:fldChar w:fldCharType="separate"/>
      </w:r>
      <w:r w:rsidR="005726FA">
        <w:rPr>
          <w:noProof/>
        </w:rPr>
        <w:t>4</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F5BB0">
        <w:rPr>
          <w:noProof/>
        </w:rPr>
        <w:fldChar w:fldCharType="begin"/>
      </w:r>
      <w:r>
        <w:rPr>
          <w:noProof/>
        </w:rPr>
        <w:instrText xml:space="preserve"> PAGEREF _Toc472411760 \h </w:instrText>
      </w:r>
      <w:r w:rsidR="00DF5BB0">
        <w:rPr>
          <w:noProof/>
        </w:rPr>
      </w:r>
      <w:r w:rsidR="00DF5BB0">
        <w:rPr>
          <w:noProof/>
        </w:rPr>
        <w:fldChar w:fldCharType="separate"/>
      </w:r>
      <w:r w:rsidR="005726FA">
        <w:rPr>
          <w:noProof/>
        </w:rPr>
        <w:t>6</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F5BB0">
        <w:rPr>
          <w:noProof/>
        </w:rPr>
        <w:fldChar w:fldCharType="begin"/>
      </w:r>
      <w:r>
        <w:rPr>
          <w:noProof/>
        </w:rPr>
        <w:instrText xml:space="preserve"> PAGEREF _Toc472411761 \h </w:instrText>
      </w:r>
      <w:r w:rsidR="00DF5BB0">
        <w:rPr>
          <w:noProof/>
        </w:rPr>
      </w:r>
      <w:r w:rsidR="00DF5BB0">
        <w:rPr>
          <w:noProof/>
        </w:rPr>
        <w:fldChar w:fldCharType="separate"/>
      </w:r>
      <w:r w:rsidR="005726FA">
        <w:rPr>
          <w:noProof/>
        </w:rPr>
        <w:t>7</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F5BB0">
        <w:rPr>
          <w:noProof/>
        </w:rPr>
        <w:fldChar w:fldCharType="begin"/>
      </w:r>
      <w:r>
        <w:rPr>
          <w:noProof/>
        </w:rPr>
        <w:instrText xml:space="preserve"> PAGEREF _Toc472411762 \h </w:instrText>
      </w:r>
      <w:r w:rsidR="00DF5BB0">
        <w:rPr>
          <w:noProof/>
        </w:rPr>
      </w:r>
      <w:r w:rsidR="00DF5BB0">
        <w:rPr>
          <w:noProof/>
        </w:rPr>
        <w:fldChar w:fldCharType="separate"/>
      </w:r>
      <w:r w:rsidR="005726FA">
        <w:rPr>
          <w:noProof/>
        </w:rPr>
        <w:t>7</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F5BB0">
        <w:rPr>
          <w:noProof/>
        </w:rPr>
        <w:fldChar w:fldCharType="begin"/>
      </w:r>
      <w:r>
        <w:rPr>
          <w:noProof/>
        </w:rPr>
        <w:instrText xml:space="preserve"> PAGEREF _Toc472411763 \h </w:instrText>
      </w:r>
      <w:r w:rsidR="00DF5BB0">
        <w:rPr>
          <w:noProof/>
        </w:rPr>
      </w:r>
      <w:r w:rsidR="00DF5BB0">
        <w:rPr>
          <w:noProof/>
        </w:rPr>
        <w:fldChar w:fldCharType="separate"/>
      </w:r>
      <w:r w:rsidR="005726FA">
        <w:rPr>
          <w:noProof/>
        </w:rPr>
        <w:t>8</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F5BB0">
        <w:rPr>
          <w:noProof/>
        </w:rPr>
        <w:fldChar w:fldCharType="begin"/>
      </w:r>
      <w:r>
        <w:rPr>
          <w:noProof/>
        </w:rPr>
        <w:instrText xml:space="preserve"> PAGEREF _Toc472411764 \h </w:instrText>
      </w:r>
      <w:r w:rsidR="00DF5BB0">
        <w:rPr>
          <w:noProof/>
        </w:rPr>
      </w:r>
      <w:r w:rsidR="00DF5BB0">
        <w:rPr>
          <w:noProof/>
        </w:rPr>
        <w:fldChar w:fldCharType="separate"/>
      </w:r>
      <w:r w:rsidR="005726FA">
        <w:rPr>
          <w:noProof/>
        </w:rPr>
        <w:t>9</w:t>
      </w:r>
      <w:r w:rsidR="00DF5BB0">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DF5BB0">
        <w:rPr>
          <w:noProof/>
        </w:rPr>
        <w:fldChar w:fldCharType="begin"/>
      </w:r>
      <w:r>
        <w:rPr>
          <w:noProof/>
        </w:rPr>
        <w:instrText xml:space="preserve"> PAGEREF _Toc472411771 \h </w:instrText>
      </w:r>
      <w:r w:rsidR="00DF5BB0">
        <w:rPr>
          <w:noProof/>
        </w:rPr>
      </w:r>
      <w:r w:rsidR="00DF5BB0">
        <w:rPr>
          <w:noProof/>
        </w:rPr>
        <w:fldChar w:fldCharType="separate"/>
      </w:r>
      <w:r w:rsidR="005726FA">
        <w:rPr>
          <w:noProof/>
        </w:rPr>
        <w:t>10</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F5BB0">
        <w:rPr>
          <w:noProof/>
        </w:rPr>
        <w:fldChar w:fldCharType="begin"/>
      </w:r>
      <w:r>
        <w:rPr>
          <w:noProof/>
        </w:rPr>
        <w:instrText xml:space="preserve"> PAGEREF _Toc472411772 \h </w:instrText>
      </w:r>
      <w:r w:rsidR="00DF5BB0">
        <w:rPr>
          <w:noProof/>
        </w:rPr>
      </w:r>
      <w:r w:rsidR="00DF5BB0">
        <w:rPr>
          <w:noProof/>
        </w:rPr>
        <w:fldChar w:fldCharType="separate"/>
      </w:r>
      <w:r w:rsidR="005726FA">
        <w:rPr>
          <w:noProof/>
        </w:rPr>
        <w:t>10</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DF5BB0">
        <w:rPr>
          <w:noProof/>
        </w:rPr>
        <w:fldChar w:fldCharType="begin"/>
      </w:r>
      <w:r>
        <w:rPr>
          <w:noProof/>
        </w:rPr>
        <w:instrText xml:space="preserve"> PAGEREF _Toc472411776 \h </w:instrText>
      </w:r>
      <w:r w:rsidR="00DF5BB0">
        <w:rPr>
          <w:noProof/>
        </w:rPr>
      </w:r>
      <w:r w:rsidR="00DF5BB0">
        <w:rPr>
          <w:noProof/>
        </w:rPr>
        <w:fldChar w:fldCharType="separate"/>
      </w:r>
      <w:r w:rsidR="005726FA">
        <w:rPr>
          <w:noProof/>
        </w:rPr>
        <w:t>10</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DF5BB0">
        <w:rPr>
          <w:noProof/>
        </w:rPr>
        <w:fldChar w:fldCharType="begin"/>
      </w:r>
      <w:r>
        <w:rPr>
          <w:noProof/>
        </w:rPr>
        <w:instrText xml:space="preserve"> PAGEREF _Toc472411780 \h </w:instrText>
      </w:r>
      <w:r w:rsidR="00DF5BB0">
        <w:rPr>
          <w:noProof/>
        </w:rPr>
      </w:r>
      <w:r w:rsidR="00DF5BB0">
        <w:rPr>
          <w:noProof/>
        </w:rPr>
        <w:fldChar w:fldCharType="separate"/>
      </w:r>
      <w:r w:rsidR="005726FA">
        <w:rPr>
          <w:noProof/>
        </w:rPr>
        <w:t>11</w:t>
      </w:r>
      <w:r w:rsidR="00DF5BB0">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F5BB0">
        <w:rPr>
          <w:noProof/>
        </w:rPr>
        <w:fldChar w:fldCharType="begin"/>
      </w:r>
      <w:r>
        <w:rPr>
          <w:noProof/>
        </w:rPr>
        <w:instrText xml:space="preserve"> PAGEREF _Toc472411788 \h </w:instrText>
      </w:r>
      <w:r w:rsidR="00DF5BB0">
        <w:rPr>
          <w:noProof/>
        </w:rPr>
      </w:r>
      <w:r w:rsidR="00DF5BB0">
        <w:rPr>
          <w:noProof/>
        </w:rPr>
        <w:fldChar w:fldCharType="separate"/>
      </w:r>
      <w:r w:rsidR="005726FA">
        <w:rPr>
          <w:noProof/>
        </w:rPr>
        <w:t>13</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F5BB0">
        <w:rPr>
          <w:noProof/>
        </w:rPr>
        <w:fldChar w:fldCharType="begin"/>
      </w:r>
      <w:r>
        <w:rPr>
          <w:noProof/>
        </w:rPr>
        <w:instrText xml:space="preserve"> PAGEREF _Toc472411789 \h </w:instrText>
      </w:r>
      <w:r w:rsidR="00DF5BB0">
        <w:rPr>
          <w:noProof/>
        </w:rPr>
      </w:r>
      <w:r w:rsidR="00DF5BB0">
        <w:rPr>
          <w:noProof/>
        </w:rPr>
        <w:fldChar w:fldCharType="separate"/>
      </w:r>
      <w:r w:rsidR="005726FA">
        <w:rPr>
          <w:noProof/>
        </w:rPr>
        <w:t>13</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F5BB0">
        <w:rPr>
          <w:noProof/>
        </w:rPr>
        <w:fldChar w:fldCharType="begin"/>
      </w:r>
      <w:r>
        <w:rPr>
          <w:noProof/>
        </w:rPr>
        <w:instrText xml:space="preserve"> PAGEREF _Toc472411792 \h </w:instrText>
      </w:r>
      <w:r w:rsidR="00DF5BB0">
        <w:rPr>
          <w:noProof/>
        </w:rPr>
      </w:r>
      <w:r w:rsidR="00DF5BB0">
        <w:rPr>
          <w:noProof/>
        </w:rPr>
        <w:fldChar w:fldCharType="separate"/>
      </w:r>
      <w:r w:rsidR="005726FA">
        <w:rPr>
          <w:noProof/>
        </w:rPr>
        <w:t>13</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F5BB0">
        <w:rPr>
          <w:noProof/>
        </w:rPr>
        <w:fldChar w:fldCharType="begin"/>
      </w:r>
      <w:r>
        <w:rPr>
          <w:noProof/>
        </w:rPr>
        <w:instrText xml:space="preserve"> PAGEREF _Toc472411793 \h </w:instrText>
      </w:r>
      <w:r w:rsidR="00DF5BB0">
        <w:rPr>
          <w:noProof/>
        </w:rPr>
      </w:r>
      <w:r w:rsidR="00DF5BB0">
        <w:rPr>
          <w:noProof/>
        </w:rPr>
        <w:fldChar w:fldCharType="separate"/>
      </w:r>
      <w:r w:rsidR="005726FA">
        <w:rPr>
          <w:noProof/>
        </w:rPr>
        <w:t>14</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F5BB0">
        <w:rPr>
          <w:noProof/>
        </w:rPr>
        <w:fldChar w:fldCharType="begin"/>
      </w:r>
      <w:r>
        <w:rPr>
          <w:noProof/>
        </w:rPr>
        <w:instrText xml:space="preserve"> PAGEREF _Toc472411808 \h </w:instrText>
      </w:r>
      <w:r w:rsidR="00DF5BB0">
        <w:rPr>
          <w:noProof/>
        </w:rPr>
      </w:r>
      <w:r w:rsidR="00DF5BB0">
        <w:rPr>
          <w:noProof/>
        </w:rPr>
        <w:fldChar w:fldCharType="separate"/>
      </w:r>
      <w:r w:rsidR="005726FA">
        <w:rPr>
          <w:noProof/>
        </w:rPr>
        <w:t>30</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F5BB0">
        <w:rPr>
          <w:noProof/>
        </w:rPr>
        <w:fldChar w:fldCharType="begin"/>
      </w:r>
      <w:r>
        <w:rPr>
          <w:noProof/>
        </w:rPr>
        <w:instrText xml:space="preserve"> PAGEREF _Toc472411811 \h </w:instrText>
      </w:r>
      <w:r w:rsidR="00DF5BB0">
        <w:rPr>
          <w:noProof/>
        </w:rPr>
      </w:r>
      <w:r w:rsidR="00DF5BB0">
        <w:rPr>
          <w:noProof/>
        </w:rPr>
        <w:fldChar w:fldCharType="separate"/>
      </w:r>
      <w:r w:rsidR="005726FA">
        <w:rPr>
          <w:noProof/>
        </w:rPr>
        <w:t>31</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F5BB0">
        <w:rPr>
          <w:noProof/>
        </w:rPr>
        <w:fldChar w:fldCharType="begin"/>
      </w:r>
      <w:r>
        <w:rPr>
          <w:noProof/>
        </w:rPr>
        <w:instrText xml:space="preserve"> PAGEREF _Toc472411812 \h </w:instrText>
      </w:r>
      <w:r w:rsidR="00DF5BB0">
        <w:rPr>
          <w:noProof/>
        </w:rPr>
      </w:r>
      <w:r w:rsidR="00DF5BB0">
        <w:rPr>
          <w:noProof/>
        </w:rPr>
        <w:fldChar w:fldCharType="separate"/>
      </w:r>
      <w:r w:rsidR="005726FA">
        <w:rPr>
          <w:noProof/>
        </w:rPr>
        <w:t>31</w:t>
      </w:r>
      <w:r w:rsidR="00DF5BB0">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DF5BB0" w:rsidRPr="00857CDA">
        <w:rPr>
          <w:noProof/>
        </w:rPr>
        <w:fldChar w:fldCharType="begin"/>
      </w:r>
      <w:r w:rsidRPr="00857CDA">
        <w:rPr>
          <w:noProof/>
        </w:rPr>
        <w:instrText xml:space="preserve"> PAGEREF _Toc472411817 \h </w:instrText>
      </w:r>
      <w:r w:rsidR="00DF5BB0" w:rsidRPr="00857CDA">
        <w:rPr>
          <w:noProof/>
        </w:rPr>
      </w:r>
      <w:r w:rsidR="00DF5BB0" w:rsidRPr="00857CDA">
        <w:rPr>
          <w:noProof/>
        </w:rPr>
        <w:fldChar w:fldCharType="separate"/>
      </w:r>
      <w:r w:rsidR="005726FA">
        <w:rPr>
          <w:noProof/>
        </w:rPr>
        <w:t>33</w:t>
      </w:r>
      <w:r w:rsidR="00DF5BB0"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DF5BB0" w:rsidRPr="00857CDA">
        <w:rPr>
          <w:noProof/>
        </w:rPr>
        <w:fldChar w:fldCharType="begin"/>
      </w:r>
      <w:r w:rsidRPr="00857CDA">
        <w:rPr>
          <w:noProof/>
        </w:rPr>
        <w:instrText xml:space="preserve"> PAGEREF _Toc472411818 \h </w:instrText>
      </w:r>
      <w:r w:rsidR="00DF5BB0" w:rsidRPr="00857CDA">
        <w:rPr>
          <w:noProof/>
        </w:rPr>
      </w:r>
      <w:r w:rsidR="00DF5BB0" w:rsidRPr="00857CDA">
        <w:rPr>
          <w:noProof/>
        </w:rPr>
        <w:fldChar w:fldCharType="separate"/>
      </w:r>
      <w:r w:rsidR="005726FA">
        <w:rPr>
          <w:noProof/>
        </w:rPr>
        <w:t>35</w:t>
      </w:r>
      <w:r w:rsidR="00DF5BB0"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DF5BB0" w:rsidRPr="00857CDA">
        <w:rPr>
          <w:noProof/>
        </w:rPr>
        <w:fldChar w:fldCharType="begin"/>
      </w:r>
      <w:r w:rsidRPr="00857CDA">
        <w:rPr>
          <w:noProof/>
        </w:rPr>
        <w:instrText xml:space="preserve"> PAGEREF _Toc472411819 \h </w:instrText>
      </w:r>
      <w:r w:rsidR="00DF5BB0" w:rsidRPr="00857CDA">
        <w:rPr>
          <w:noProof/>
        </w:rPr>
      </w:r>
      <w:r w:rsidR="00DF5BB0" w:rsidRPr="00857CDA">
        <w:rPr>
          <w:noProof/>
        </w:rPr>
        <w:fldChar w:fldCharType="separate"/>
      </w:r>
      <w:r w:rsidR="005726FA">
        <w:rPr>
          <w:noProof/>
        </w:rPr>
        <w:t>37</w:t>
      </w:r>
      <w:r w:rsidR="00DF5BB0"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F5BB0">
        <w:rPr>
          <w:noProof/>
        </w:rPr>
        <w:fldChar w:fldCharType="begin"/>
      </w:r>
      <w:r>
        <w:rPr>
          <w:noProof/>
        </w:rPr>
        <w:instrText xml:space="preserve"> PAGEREF _Toc472411820 \h </w:instrText>
      </w:r>
      <w:r w:rsidR="00DF5BB0">
        <w:rPr>
          <w:noProof/>
        </w:rPr>
      </w:r>
      <w:r w:rsidR="00DF5BB0">
        <w:rPr>
          <w:noProof/>
        </w:rPr>
        <w:fldChar w:fldCharType="separate"/>
      </w:r>
      <w:r w:rsidR="005726FA">
        <w:rPr>
          <w:noProof/>
        </w:rPr>
        <w:t>37</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DF5BB0">
        <w:rPr>
          <w:noProof/>
        </w:rPr>
        <w:fldChar w:fldCharType="begin"/>
      </w:r>
      <w:r>
        <w:rPr>
          <w:noProof/>
        </w:rPr>
        <w:instrText xml:space="preserve"> PAGEREF _Toc472411821 \h </w:instrText>
      </w:r>
      <w:r w:rsidR="00DF5BB0">
        <w:rPr>
          <w:noProof/>
        </w:rPr>
      </w:r>
      <w:r w:rsidR="00DF5BB0">
        <w:rPr>
          <w:noProof/>
        </w:rPr>
        <w:fldChar w:fldCharType="separate"/>
      </w:r>
      <w:r w:rsidR="005726FA">
        <w:rPr>
          <w:noProof/>
        </w:rPr>
        <w:t>38</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F5BB0">
        <w:rPr>
          <w:noProof/>
        </w:rPr>
        <w:fldChar w:fldCharType="begin"/>
      </w:r>
      <w:r>
        <w:rPr>
          <w:noProof/>
        </w:rPr>
        <w:instrText xml:space="preserve"> PAGEREF _Toc472411822 \h </w:instrText>
      </w:r>
      <w:r w:rsidR="00DF5BB0">
        <w:rPr>
          <w:noProof/>
        </w:rPr>
      </w:r>
      <w:r w:rsidR="00DF5BB0">
        <w:rPr>
          <w:noProof/>
        </w:rPr>
        <w:fldChar w:fldCharType="separate"/>
      </w:r>
      <w:r w:rsidR="005726FA">
        <w:rPr>
          <w:noProof/>
        </w:rPr>
        <w:t>39</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F5BB0">
        <w:rPr>
          <w:noProof/>
        </w:rPr>
        <w:fldChar w:fldCharType="begin"/>
      </w:r>
      <w:r>
        <w:rPr>
          <w:noProof/>
        </w:rPr>
        <w:instrText xml:space="preserve"> PAGEREF _Toc472411823 \h </w:instrText>
      </w:r>
      <w:r w:rsidR="00DF5BB0">
        <w:rPr>
          <w:noProof/>
        </w:rPr>
      </w:r>
      <w:r w:rsidR="00DF5BB0">
        <w:rPr>
          <w:noProof/>
        </w:rPr>
        <w:fldChar w:fldCharType="separate"/>
      </w:r>
      <w:r w:rsidR="005726FA">
        <w:rPr>
          <w:noProof/>
        </w:rPr>
        <w:t>40</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F5BB0">
        <w:rPr>
          <w:noProof/>
        </w:rPr>
        <w:fldChar w:fldCharType="begin"/>
      </w:r>
      <w:r>
        <w:rPr>
          <w:noProof/>
        </w:rPr>
        <w:instrText xml:space="preserve"> PAGEREF _Toc472411824 \h </w:instrText>
      </w:r>
      <w:r w:rsidR="00DF5BB0">
        <w:rPr>
          <w:noProof/>
        </w:rPr>
      </w:r>
      <w:r w:rsidR="00DF5BB0">
        <w:rPr>
          <w:noProof/>
        </w:rPr>
        <w:fldChar w:fldCharType="separate"/>
      </w:r>
      <w:r w:rsidR="005726FA">
        <w:rPr>
          <w:noProof/>
        </w:rPr>
        <w:t>41</w:t>
      </w:r>
      <w:r w:rsidR="00DF5BB0">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F5BB0">
        <w:rPr>
          <w:noProof/>
        </w:rPr>
        <w:fldChar w:fldCharType="begin"/>
      </w:r>
      <w:r>
        <w:rPr>
          <w:noProof/>
        </w:rPr>
        <w:instrText xml:space="preserve"> PAGEREF _Toc472411825 \h </w:instrText>
      </w:r>
      <w:r w:rsidR="00DF5BB0">
        <w:rPr>
          <w:noProof/>
        </w:rPr>
      </w:r>
      <w:r w:rsidR="00DF5BB0">
        <w:rPr>
          <w:noProof/>
        </w:rPr>
        <w:fldChar w:fldCharType="separate"/>
      </w:r>
      <w:r w:rsidR="005726FA">
        <w:rPr>
          <w:noProof/>
        </w:rPr>
        <w:t>42</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F5BB0">
        <w:rPr>
          <w:noProof/>
        </w:rPr>
        <w:fldChar w:fldCharType="begin"/>
      </w:r>
      <w:r>
        <w:rPr>
          <w:noProof/>
        </w:rPr>
        <w:instrText xml:space="preserve"> PAGEREF _Toc472411826 \h </w:instrText>
      </w:r>
      <w:r w:rsidR="00DF5BB0">
        <w:rPr>
          <w:noProof/>
        </w:rPr>
      </w:r>
      <w:r w:rsidR="00DF5BB0">
        <w:rPr>
          <w:noProof/>
        </w:rPr>
        <w:fldChar w:fldCharType="separate"/>
      </w:r>
      <w:r w:rsidR="005726FA">
        <w:rPr>
          <w:noProof/>
        </w:rPr>
        <w:t>42</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F5BB0">
        <w:rPr>
          <w:noProof/>
        </w:rPr>
        <w:fldChar w:fldCharType="begin"/>
      </w:r>
      <w:r>
        <w:rPr>
          <w:noProof/>
        </w:rPr>
        <w:instrText xml:space="preserve"> PAGEREF _Toc472411829 \h </w:instrText>
      </w:r>
      <w:r w:rsidR="00DF5BB0">
        <w:rPr>
          <w:noProof/>
        </w:rPr>
      </w:r>
      <w:r w:rsidR="00DF5BB0">
        <w:rPr>
          <w:noProof/>
        </w:rPr>
        <w:fldChar w:fldCharType="separate"/>
      </w:r>
      <w:r w:rsidR="005726FA">
        <w:rPr>
          <w:noProof/>
        </w:rPr>
        <w:t>42</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F5BB0">
        <w:rPr>
          <w:noProof/>
        </w:rPr>
        <w:fldChar w:fldCharType="begin"/>
      </w:r>
      <w:r>
        <w:rPr>
          <w:noProof/>
        </w:rPr>
        <w:instrText xml:space="preserve"> PAGEREF _Toc472411832 \h </w:instrText>
      </w:r>
      <w:r w:rsidR="00DF5BB0">
        <w:rPr>
          <w:noProof/>
        </w:rPr>
      </w:r>
      <w:r w:rsidR="00DF5BB0">
        <w:rPr>
          <w:noProof/>
        </w:rPr>
        <w:fldChar w:fldCharType="separate"/>
      </w:r>
      <w:r w:rsidR="005726FA">
        <w:rPr>
          <w:noProof/>
        </w:rPr>
        <w:t>42</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F5BB0">
        <w:rPr>
          <w:noProof/>
        </w:rPr>
        <w:fldChar w:fldCharType="begin"/>
      </w:r>
      <w:r>
        <w:rPr>
          <w:noProof/>
        </w:rPr>
        <w:instrText xml:space="preserve"> PAGEREF _Toc472411835 \h </w:instrText>
      </w:r>
      <w:r w:rsidR="00DF5BB0">
        <w:rPr>
          <w:noProof/>
        </w:rPr>
      </w:r>
      <w:r w:rsidR="00DF5BB0">
        <w:rPr>
          <w:noProof/>
        </w:rPr>
        <w:fldChar w:fldCharType="separate"/>
      </w:r>
      <w:r w:rsidR="005726FA">
        <w:rPr>
          <w:noProof/>
        </w:rPr>
        <w:t>42</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F5BB0">
        <w:rPr>
          <w:noProof/>
        </w:rPr>
        <w:fldChar w:fldCharType="begin"/>
      </w:r>
      <w:r>
        <w:rPr>
          <w:noProof/>
        </w:rPr>
        <w:instrText xml:space="preserve"> PAGEREF _Toc472411838 \h </w:instrText>
      </w:r>
      <w:r w:rsidR="00DF5BB0">
        <w:rPr>
          <w:noProof/>
        </w:rPr>
      </w:r>
      <w:r w:rsidR="00DF5BB0">
        <w:rPr>
          <w:noProof/>
        </w:rPr>
        <w:fldChar w:fldCharType="separate"/>
      </w:r>
      <w:r w:rsidR="005726FA">
        <w:rPr>
          <w:noProof/>
        </w:rPr>
        <w:t>42</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F5BB0">
        <w:rPr>
          <w:noProof/>
        </w:rPr>
        <w:fldChar w:fldCharType="begin"/>
      </w:r>
      <w:r>
        <w:rPr>
          <w:noProof/>
        </w:rPr>
        <w:instrText xml:space="preserve"> PAGEREF _Toc472411841 \h </w:instrText>
      </w:r>
      <w:r w:rsidR="00DF5BB0">
        <w:rPr>
          <w:noProof/>
        </w:rPr>
      </w:r>
      <w:r w:rsidR="00DF5BB0">
        <w:rPr>
          <w:noProof/>
        </w:rPr>
        <w:fldChar w:fldCharType="separate"/>
      </w:r>
      <w:r w:rsidR="005726FA">
        <w:rPr>
          <w:noProof/>
        </w:rPr>
        <w:t>43</w:t>
      </w:r>
      <w:r w:rsidR="00DF5BB0">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F5BB0">
        <w:rPr>
          <w:noProof/>
        </w:rPr>
        <w:fldChar w:fldCharType="begin"/>
      </w:r>
      <w:r>
        <w:rPr>
          <w:noProof/>
        </w:rPr>
        <w:instrText xml:space="preserve"> PAGEREF _Toc472411843 \h </w:instrText>
      </w:r>
      <w:r w:rsidR="00DF5BB0">
        <w:rPr>
          <w:noProof/>
        </w:rPr>
      </w:r>
      <w:r w:rsidR="00DF5BB0">
        <w:rPr>
          <w:noProof/>
        </w:rPr>
        <w:fldChar w:fldCharType="separate"/>
      </w:r>
      <w:r w:rsidR="005726FA">
        <w:rPr>
          <w:noProof/>
        </w:rPr>
        <w:t>44</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F5BB0">
        <w:rPr>
          <w:noProof/>
        </w:rPr>
        <w:fldChar w:fldCharType="begin"/>
      </w:r>
      <w:r>
        <w:rPr>
          <w:noProof/>
        </w:rPr>
        <w:instrText xml:space="preserve"> PAGEREF _Toc472411844 \h </w:instrText>
      </w:r>
      <w:r w:rsidR="00DF5BB0">
        <w:rPr>
          <w:noProof/>
        </w:rPr>
      </w:r>
      <w:r w:rsidR="00DF5BB0">
        <w:rPr>
          <w:noProof/>
        </w:rPr>
        <w:fldChar w:fldCharType="separate"/>
      </w:r>
      <w:r w:rsidR="005726FA">
        <w:rPr>
          <w:noProof/>
        </w:rPr>
        <w:t>44</w:t>
      </w:r>
      <w:r w:rsidR="00DF5BB0">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F5BB0">
        <w:rPr>
          <w:noProof/>
        </w:rPr>
        <w:fldChar w:fldCharType="begin"/>
      </w:r>
      <w:r>
        <w:rPr>
          <w:noProof/>
        </w:rPr>
        <w:instrText xml:space="preserve"> PAGEREF _Toc472411847 \h </w:instrText>
      </w:r>
      <w:r w:rsidR="00DF5BB0">
        <w:rPr>
          <w:noProof/>
        </w:rPr>
      </w:r>
      <w:r w:rsidR="00DF5BB0">
        <w:rPr>
          <w:noProof/>
        </w:rPr>
        <w:fldChar w:fldCharType="separate"/>
      </w:r>
      <w:r w:rsidR="005726FA">
        <w:rPr>
          <w:noProof/>
        </w:rPr>
        <w:t>48</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DF5BB0">
        <w:rPr>
          <w:noProof/>
        </w:rPr>
        <w:fldChar w:fldCharType="begin"/>
      </w:r>
      <w:r>
        <w:rPr>
          <w:noProof/>
        </w:rPr>
        <w:instrText xml:space="preserve"> PAGEREF _Toc472411849 \h </w:instrText>
      </w:r>
      <w:r w:rsidR="00DF5BB0">
        <w:rPr>
          <w:noProof/>
        </w:rPr>
      </w:r>
      <w:r w:rsidR="00DF5BB0">
        <w:rPr>
          <w:noProof/>
        </w:rPr>
        <w:fldChar w:fldCharType="separate"/>
      </w:r>
      <w:r w:rsidR="005726FA">
        <w:rPr>
          <w:noProof/>
        </w:rPr>
        <w:t>50</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F5BB0">
        <w:rPr>
          <w:noProof/>
        </w:rPr>
        <w:fldChar w:fldCharType="begin"/>
      </w:r>
      <w:r>
        <w:rPr>
          <w:noProof/>
        </w:rPr>
        <w:instrText xml:space="preserve"> PAGEREF _Toc472411852 \h </w:instrText>
      </w:r>
      <w:r w:rsidR="00DF5BB0">
        <w:rPr>
          <w:noProof/>
        </w:rPr>
      </w:r>
      <w:r w:rsidR="00DF5BB0">
        <w:rPr>
          <w:noProof/>
        </w:rPr>
        <w:fldChar w:fldCharType="separate"/>
      </w:r>
      <w:r w:rsidR="005726FA">
        <w:rPr>
          <w:noProof/>
        </w:rPr>
        <w:t>54</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F5BB0">
        <w:rPr>
          <w:noProof/>
        </w:rPr>
        <w:fldChar w:fldCharType="begin"/>
      </w:r>
      <w:r>
        <w:rPr>
          <w:noProof/>
        </w:rPr>
        <w:instrText xml:space="preserve"> PAGEREF _Toc472411855 \h </w:instrText>
      </w:r>
      <w:r w:rsidR="00DF5BB0">
        <w:rPr>
          <w:noProof/>
        </w:rPr>
      </w:r>
      <w:r w:rsidR="00DF5BB0">
        <w:rPr>
          <w:noProof/>
        </w:rPr>
        <w:fldChar w:fldCharType="separate"/>
      </w:r>
      <w:r w:rsidR="005726FA">
        <w:rPr>
          <w:noProof/>
        </w:rPr>
        <w:t>56</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F5BB0">
        <w:rPr>
          <w:noProof/>
        </w:rPr>
        <w:fldChar w:fldCharType="begin"/>
      </w:r>
      <w:r>
        <w:rPr>
          <w:noProof/>
        </w:rPr>
        <w:instrText xml:space="preserve"> PAGEREF _Toc472411858 \h </w:instrText>
      </w:r>
      <w:r w:rsidR="00DF5BB0">
        <w:rPr>
          <w:noProof/>
        </w:rPr>
      </w:r>
      <w:r w:rsidR="00DF5BB0">
        <w:rPr>
          <w:noProof/>
        </w:rPr>
        <w:fldChar w:fldCharType="separate"/>
      </w:r>
      <w:r w:rsidR="005726FA">
        <w:rPr>
          <w:noProof/>
        </w:rPr>
        <w:t>58</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F5BB0">
        <w:rPr>
          <w:noProof/>
        </w:rPr>
        <w:fldChar w:fldCharType="begin"/>
      </w:r>
      <w:r>
        <w:rPr>
          <w:noProof/>
        </w:rPr>
        <w:instrText xml:space="preserve"> PAGEREF _Toc472411861 \h </w:instrText>
      </w:r>
      <w:r w:rsidR="00DF5BB0">
        <w:rPr>
          <w:noProof/>
        </w:rPr>
      </w:r>
      <w:r w:rsidR="00DF5BB0">
        <w:rPr>
          <w:noProof/>
        </w:rPr>
        <w:fldChar w:fldCharType="separate"/>
      </w:r>
      <w:r w:rsidR="005726FA">
        <w:rPr>
          <w:noProof/>
        </w:rPr>
        <w:t>60</w:t>
      </w:r>
      <w:r w:rsidR="00DF5BB0">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F5BB0">
        <w:rPr>
          <w:noProof/>
        </w:rPr>
        <w:fldChar w:fldCharType="begin"/>
      </w:r>
      <w:r>
        <w:rPr>
          <w:noProof/>
        </w:rPr>
        <w:instrText xml:space="preserve"> PAGEREF _Toc472411863 \h </w:instrText>
      </w:r>
      <w:r w:rsidR="00DF5BB0">
        <w:rPr>
          <w:noProof/>
        </w:rPr>
      </w:r>
      <w:r w:rsidR="00DF5BB0">
        <w:rPr>
          <w:noProof/>
        </w:rPr>
        <w:fldChar w:fldCharType="separate"/>
      </w:r>
      <w:r w:rsidR="005726FA">
        <w:rPr>
          <w:noProof/>
        </w:rPr>
        <w:t>62</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F5BB0">
        <w:rPr>
          <w:noProof/>
        </w:rPr>
        <w:fldChar w:fldCharType="begin"/>
      </w:r>
      <w:r>
        <w:rPr>
          <w:noProof/>
        </w:rPr>
        <w:instrText xml:space="preserve"> PAGEREF _Toc472411865 \h </w:instrText>
      </w:r>
      <w:r w:rsidR="00DF5BB0">
        <w:rPr>
          <w:noProof/>
        </w:rPr>
      </w:r>
      <w:r w:rsidR="00DF5BB0">
        <w:rPr>
          <w:noProof/>
        </w:rPr>
        <w:fldChar w:fldCharType="separate"/>
      </w:r>
      <w:r w:rsidR="005726FA">
        <w:rPr>
          <w:noProof/>
        </w:rPr>
        <w:t>67</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F5BB0">
        <w:rPr>
          <w:noProof/>
        </w:rPr>
        <w:fldChar w:fldCharType="begin"/>
      </w:r>
      <w:r>
        <w:rPr>
          <w:noProof/>
        </w:rPr>
        <w:instrText xml:space="preserve"> PAGEREF _Toc472411868 \h </w:instrText>
      </w:r>
      <w:r w:rsidR="00DF5BB0">
        <w:rPr>
          <w:noProof/>
        </w:rPr>
      </w:r>
      <w:r w:rsidR="00DF5BB0">
        <w:rPr>
          <w:noProof/>
        </w:rPr>
        <w:fldChar w:fldCharType="separate"/>
      </w:r>
      <w:r w:rsidR="005726FA">
        <w:rPr>
          <w:noProof/>
        </w:rPr>
        <w:t>69</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F5BB0">
        <w:rPr>
          <w:noProof/>
        </w:rPr>
        <w:fldChar w:fldCharType="begin"/>
      </w:r>
      <w:r>
        <w:rPr>
          <w:noProof/>
        </w:rPr>
        <w:instrText xml:space="preserve"> PAGEREF _Toc472411871 \h </w:instrText>
      </w:r>
      <w:r w:rsidR="00DF5BB0">
        <w:rPr>
          <w:noProof/>
        </w:rPr>
      </w:r>
      <w:r w:rsidR="00DF5BB0">
        <w:rPr>
          <w:noProof/>
        </w:rPr>
        <w:fldChar w:fldCharType="separate"/>
      </w:r>
      <w:r w:rsidR="005726FA">
        <w:rPr>
          <w:noProof/>
        </w:rPr>
        <w:t>71</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DF5BB0">
        <w:rPr>
          <w:noProof/>
        </w:rPr>
        <w:fldChar w:fldCharType="begin"/>
      </w:r>
      <w:r>
        <w:rPr>
          <w:noProof/>
        </w:rPr>
        <w:instrText xml:space="preserve"> PAGEREF _Toc472411874 \h </w:instrText>
      </w:r>
      <w:r w:rsidR="00DF5BB0">
        <w:rPr>
          <w:noProof/>
        </w:rPr>
      </w:r>
      <w:r w:rsidR="00DF5BB0">
        <w:rPr>
          <w:noProof/>
        </w:rPr>
        <w:fldChar w:fldCharType="separate"/>
      </w:r>
      <w:r w:rsidR="005726FA">
        <w:rPr>
          <w:noProof/>
        </w:rPr>
        <w:t>73</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F5BB0">
        <w:rPr>
          <w:noProof/>
        </w:rPr>
        <w:fldChar w:fldCharType="begin"/>
      </w:r>
      <w:r>
        <w:rPr>
          <w:noProof/>
        </w:rPr>
        <w:instrText xml:space="preserve"> PAGEREF _Toc472411877 \h </w:instrText>
      </w:r>
      <w:r w:rsidR="00DF5BB0">
        <w:rPr>
          <w:noProof/>
        </w:rPr>
      </w:r>
      <w:r w:rsidR="00DF5BB0">
        <w:rPr>
          <w:noProof/>
        </w:rPr>
        <w:fldChar w:fldCharType="separate"/>
      </w:r>
      <w:r w:rsidR="005726FA">
        <w:rPr>
          <w:noProof/>
        </w:rPr>
        <w:t>76</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F5BB0">
        <w:rPr>
          <w:noProof/>
        </w:rPr>
        <w:fldChar w:fldCharType="begin"/>
      </w:r>
      <w:r>
        <w:rPr>
          <w:noProof/>
        </w:rPr>
        <w:instrText xml:space="preserve"> PAGEREF _Toc472411882 \h </w:instrText>
      </w:r>
      <w:r w:rsidR="00DF5BB0">
        <w:rPr>
          <w:noProof/>
        </w:rPr>
      </w:r>
      <w:r w:rsidR="00DF5BB0">
        <w:rPr>
          <w:noProof/>
        </w:rPr>
        <w:fldChar w:fldCharType="separate"/>
      </w:r>
      <w:r w:rsidR="005726FA">
        <w:rPr>
          <w:noProof/>
        </w:rPr>
        <w:t>80</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F5BB0">
        <w:rPr>
          <w:noProof/>
        </w:rPr>
        <w:fldChar w:fldCharType="begin"/>
      </w:r>
      <w:r>
        <w:rPr>
          <w:noProof/>
        </w:rPr>
        <w:instrText xml:space="preserve"> PAGEREF _Toc472411885 \h </w:instrText>
      </w:r>
      <w:r w:rsidR="00DF5BB0">
        <w:rPr>
          <w:noProof/>
        </w:rPr>
      </w:r>
      <w:r w:rsidR="00DF5BB0">
        <w:rPr>
          <w:noProof/>
        </w:rPr>
        <w:fldChar w:fldCharType="separate"/>
      </w:r>
      <w:r w:rsidR="005726FA">
        <w:rPr>
          <w:noProof/>
        </w:rPr>
        <w:t>83</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F5BB0">
        <w:rPr>
          <w:noProof/>
        </w:rPr>
        <w:fldChar w:fldCharType="begin"/>
      </w:r>
      <w:r>
        <w:rPr>
          <w:noProof/>
        </w:rPr>
        <w:instrText xml:space="preserve"> PAGEREF _Toc472411888 \h </w:instrText>
      </w:r>
      <w:r w:rsidR="00DF5BB0">
        <w:rPr>
          <w:noProof/>
        </w:rPr>
      </w:r>
      <w:r w:rsidR="00DF5BB0">
        <w:rPr>
          <w:noProof/>
        </w:rPr>
        <w:fldChar w:fldCharType="separate"/>
      </w:r>
      <w:r w:rsidR="005726FA">
        <w:rPr>
          <w:noProof/>
        </w:rPr>
        <w:t>85</w:t>
      </w:r>
      <w:r w:rsidR="00DF5BB0">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F5BB0">
        <w:rPr>
          <w:noProof/>
        </w:rPr>
        <w:fldChar w:fldCharType="begin"/>
      </w:r>
      <w:r>
        <w:rPr>
          <w:noProof/>
        </w:rPr>
        <w:instrText xml:space="preserve"> PAGEREF _Toc472411891 \h </w:instrText>
      </w:r>
      <w:r w:rsidR="00DF5BB0">
        <w:rPr>
          <w:noProof/>
        </w:rPr>
      </w:r>
      <w:r w:rsidR="00DF5BB0">
        <w:rPr>
          <w:noProof/>
        </w:rPr>
        <w:fldChar w:fldCharType="separate"/>
      </w:r>
      <w:r w:rsidR="005726FA">
        <w:rPr>
          <w:noProof/>
        </w:rPr>
        <w:t>87</w:t>
      </w:r>
      <w:r w:rsidR="00DF5BB0">
        <w:rPr>
          <w:noProof/>
        </w:rPr>
        <w:fldChar w:fldCharType="end"/>
      </w:r>
    </w:p>
    <w:p w:rsidR="00717F60" w:rsidRPr="00382A07" w:rsidRDefault="00DF5BB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FD15F5" w:rsidRPr="00BE661B">
          <w:rPr>
            <w:bCs w:val="0"/>
            <w:sz w:val="24"/>
            <w:szCs w:val="24"/>
          </w:rPr>
          <w:t>Березовец Алексей Анатольевич</w:t>
        </w:r>
      </w:hyperlink>
      <w:r w:rsidR="00FD15F5">
        <w:t xml:space="preserve"> </w:t>
      </w:r>
      <w:r w:rsidR="00FD15F5" w:rsidRPr="00251077">
        <w:t xml:space="preserve">телефон: </w:t>
      </w:r>
      <w:r w:rsidR="00FD15F5" w:rsidRPr="0057459F">
        <w:t>(4722) 28-</w:t>
      </w:r>
      <w:r w:rsidR="00FD15F5">
        <w:t>42-02</w:t>
      </w:r>
      <w:r w:rsidR="00FD15F5" w:rsidRPr="00251077">
        <w:t xml:space="preserve">, </w:t>
      </w:r>
      <w:proofErr w:type="spellStart"/>
      <w:r w:rsidR="00FD15F5" w:rsidRPr="00251077">
        <w:t>e-mail</w:t>
      </w:r>
      <w:proofErr w:type="spellEnd"/>
      <w:r w:rsidR="00FD15F5" w:rsidRPr="00C45587">
        <w:rPr>
          <w:rStyle w:val="a7"/>
          <w:bCs w:val="0"/>
          <w:lang w:eastAsia="ru-RU"/>
        </w:rPr>
        <w:t xml:space="preserve">: </w:t>
      </w:r>
      <w:hyperlink r:id="rId18" w:history="1">
        <w:proofErr w:type="gramStart"/>
        <w:r w:rsidR="00FD15F5" w:rsidRPr="00BE661B">
          <w:rPr>
            <w:rStyle w:val="a7"/>
            <w:bCs w:val="0"/>
            <w:sz w:val="24"/>
            <w:szCs w:val="24"/>
            <w:lang w:eastAsia="ru-RU"/>
          </w:rPr>
          <w:t>Berezovets.AA@mrsk-1.ru</w:t>
        </w:r>
      </w:hyperlink>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FD15F5">
        <w:rPr>
          <w:b/>
          <w:sz w:val="24"/>
          <w:szCs w:val="24"/>
        </w:rPr>
        <w:t>19</w:t>
      </w:r>
      <w:r w:rsidRPr="00C646B1">
        <w:rPr>
          <w:b/>
          <w:sz w:val="24"/>
          <w:szCs w:val="24"/>
        </w:rPr>
        <w:t xml:space="preserve">» </w:t>
      </w:r>
      <w:r w:rsidR="00353E5A">
        <w:rPr>
          <w:b/>
          <w:sz w:val="24"/>
          <w:szCs w:val="24"/>
        </w:rPr>
        <w:t>июня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9"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20"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запроса предложений (далее</w:t>
      </w:r>
      <w:proofErr w:type="gramEnd"/>
      <w:r w:rsidRPr="003755DA">
        <w:rPr>
          <w:sz w:val="24"/>
          <w:szCs w:val="24"/>
        </w:rPr>
        <w:t xml:space="preserve"> – запрос предложений) </w:t>
      </w:r>
      <w:bookmarkEnd w:id="10"/>
      <w:r w:rsidR="004B5EB3" w:rsidRPr="003755DA">
        <w:rPr>
          <w:sz w:val="24"/>
          <w:szCs w:val="24"/>
        </w:rPr>
        <w:t xml:space="preserve">на право заключения </w:t>
      </w:r>
      <w:bookmarkEnd w:id="11"/>
      <w:bookmarkEnd w:id="12"/>
      <w:bookmarkEnd w:id="13"/>
      <w:r w:rsidR="00FD15F5" w:rsidRPr="005A614E">
        <w:rPr>
          <w:iCs/>
          <w:sz w:val="24"/>
          <w:szCs w:val="24"/>
          <w:lang w:eastAsia="ru-RU"/>
        </w:rPr>
        <w:t xml:space="preserve">Договора на </w:t>
      </w:r>
      <w:r w:rsidR="00FD15F5">
        <w:rPr>
          <w:sz w:val="24"/>
          <w:szCs w:val="24"/>
        </w:rPr>
        <w:t>п</w:t>
      </w:r>
      <w:r w:rsidR="00FD15F5" w:rsidRPr="003968E9">
        <w:rPr>
          <w:sz w:val="24"/>
          <w:szCs w:val="24"/>
        </w:rPr>
        <w:t xml:space="preserve">риобретение лицензий ПК </w:t>
      </w:r>
      <w:proofErr w:type="spellStart"/>
      <w:r w:rsidR="00FD15F5" w:rsidRPr="003968E9">
        <w:rPr>
          <w:sz w:val="24"/>
          <w:szCs w:val="24"/>
        </w:rPr>
        <w:t>АСОП-Эксперт</w:t>
      </w:r>
      <w:proofErr w:type="spellEnd"/>
      <w:r w:rsidR="00FD15F5" w:rsidRPr="003968E9">
        <w:rPr>
          <w:sz w:val="24"/>
          <w:szCs w:val="24"/>
        </w:rPr>
        <w:t xml:space="preserve"> для нужд ПАО МРСК Центра </w:t>
      </w:r>
      <w:r w:rsidR="00FD15F5">
        <w:rPr>
          <w:sz w:val="24"/>
          <w:szCs w:val="24"/>
        </w:rPr>
        <w:t>(филиал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1"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FD15F5" w:rsidRPr="005A614E">
        <w:rPr>
          <w:iCs/>
          <w:sz w:val="24"/>
          <w:szCs w:val="24"/>
          <w:lang w:eastAsia="ru-RU"/>
        </w:rPr>
        <w:t xml:space="preserve">Договора на </w:t>
      </w:r>
      <w:r w:rsidR="00FD15F5">
        <w:rPr>
          <w:sz w:val="24"/>
          <w:szCs w:val="24"/>
        </w:rPr>
        <w:t>п</w:t>
      </w:r>
      <w:r w:rsidR="00FD15F5" w:rsidRPr="003968E9">
        <w:rPr>
          <w:sz w:val="24"/>
          <w:szCs w:val="24"/>
        </w:rPr>
        <w:t xml:space="preserve">риобретение лицензий ПК </w:t>
      </w:r>
      <w:proofErr w:type="spellStart"/>
      <w:r w:rsidR="00FD15F5" w:rsidRPr="003968E9">
        <w:rPr>
          <w:sz w:val="24"/>
          <w:szCs w:val="24"/>
        </w:rPr>
        <w:t>АСОП-Эксперт</w:t>
      </w:r>
      <w:proofErr w:type="spellEnd"/>
      <w:r w:rsidR="00FD15F5" w:rsidRPr="003968E9">
        <w:rPr>
          <w:sz w:val="24"/>
          <w:szCs w:val="24"/>
        </w:rPr>
        <w:t xml:space="preserve"> для нужд ПАО МРСК Центра </w:t>
      </w:r>
      <w:r w:rsidR="00FD15F5">
        <w:rPr>
          <w:sz w:val="24"/>
          <w:szCs w:val="24"/>
        </w:rPr>
        <w:t>(филиал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FD15F5" w:rsidRPr="00B55F0D">
        <w:rPr>
          <w:sz w:val="24"/>
          <w:szCs w:val="24"/>
        </w:rPr>
        <w:t>С момента заключения договора  до 23.09.2017</w:t>
      </w:r>
      <w:r w:rsidR="00FD15F5">
        <w:t>г.</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 xml:space="preserve">«Белгородэнерго», РФ, 308000, г. Белгород, </w:t>
      </w:r>
      <w:r w:rsidR="00FD15F5" w:rsidRPr="00B55F0D">
        <w:rPr>
          <w:rFonts w:ascii="Times New Roman" w:hAnsi="Times New Roman"/>
          <w:sz w:val="24"/>
          <w:szCs w:val="24"/>
        </w:rPr>
        <w:t>ул. Преображенская, д. 42</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w:t>
      </w:r>
      <w:r w:rsidRPr="00382A07">
        <w:rPr>
          <w:sz w:val="24"/>
          <w:szCs w:val="24"/>
        </w:rPr>
        <w:lastRenderedPageBreak/>
        <w:t>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lastRenderedPageBreak/>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lastRenderedPageBreak/>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DF5BB0">
        <w:fldChar w:fldCharType="begin"/>
      </w:r>
      <w:r w:rsidR="00991C07">
        <w:rPr>
          <w:b w:val="0"/>
          <w:szCs w:val="24"/>
        </w:rPr>
        <w:instrText xml:space="preserve"> REF _Ref472412060 \r \h </w:instrText>
      </w:r>
      <w:r w:rsidR="00DF5BB0">
        <w:fldChar w:fldCharType="separate"/>
      </w:r>
      <w:r w:rsidR="00991C07">
        <w:rPr>
          <w:b w:val="0"/>
          <w:szCs w:val="24"/>
        </w:rPr>
        <w:t>3.9</w:t>
      </w:r>
      <w:r w:rsidR="00DF5BB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F5BB0">
        <w:rPr>
          <w:b w:val="0"/>
        </w:rPr>
        <w:fldChar w:fldCharType="begin"/>
      </w:r>
      <w:r>
        <w:rPr>
          <w:b w:val="0"/>
        </w:rPr>
        <w:instrText xml:space="preserve"> REF _Ref469470272 \r \h </w:instrText>
      </w:r>
      <w:r w:rsidR="00DF5BB0">
        <w:rPr>
          <w:b w:val="0"/>
        </w:rPr>
      </w:r>
      <w:r w:rsidR="00DF5BB0">
        <w:rPr>
          <w:b w:val="0"/>
        </w:rPr>
        <w:fldChar w:fldCharType="separate"/>
      </w:r>
      <w:r w:rsidR="00991C07">
        <w:rPr>
          <w:b w:val="0"/>
        </w:rPr>
        <w:t>2.3.3</w:t>
      </w:r>
      <w:r w:rsidR="00DF5BB0">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F31976">
        <w:rPr>
          <w:rFonts w:eastAsia="Calibri"/>
          <w:b w:val="0"/>
          <w:szCs w:val="24"/>
        </w:rPr>
        <w:lastRenderedPageBreak/>
        <w:t xml:space="preserve">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DF5BB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F5BB0" w:rsidRPr="00382A07">
        <w:rPr>
          <w:bCs w:val="0"/>
          <w:sz w:val="24"/>
          <w:szCs w:val="24"/>
        </w:rPr>
      </w:r>
      <w:r w:rsidR="00DF5BB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F5BB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F5BB0" w:rsidRPr="00382A07">
        <w:rPr>
          <w:bCs w:val="0"/>
          <w:sz w:val="24"/>
          <w:szCs w:val="24"/>
        </w:rPr>
      </w:r>
      <w:r w:rsidR="00DF5BB0"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F5BB0">
        <w:fldChar w:fldCharType="begin"/>
      </w:r>
      <w:r w:rsidR="00B80887">
        <w:rPr>
          <w:bCs w:val="0"/>
          <w:sz w:val="24"/>
          <w:szCs w:val="24"/>
        </w:rPr>
        <w:instrText xml:space="preserve"> REF _Ref468200102 \r \h </w:instrText>
      </w:r>
      <w:r w:rsidR="00DF5BB0">
        <w:fldChar w:fldCharType="separate"/>
      </w:r>
      <w:r w:rsidR="00991C07">
        <w:rPr>
          <w:bCs w:val="0"/>
          <w:sz w:val="24"/>
          <w:szCs w:val="24"/>
        </w:rPr>
        <w:t>3.6</w:t>
      </w:r>
      <w:r w:rsidR="00DF5BB0">
        <w:fldChar w:fldCharType="end"/>
      </w:r>
      <w:r w:rsidR="00DF5BB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F5BB0" w:rsidRPr="00382A07">
        <w:rPr>
          <w:bCs w:val="0"/>
          <w:sz w:val="24"/>
          <w:szCs w:val="24"/>
        </w:rPr>
      </w:r>
      <w:r w:rsidR="00DF5BB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DF5BB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F5BB0" w:rsidRPr="00382A07">
        <w:rPr>
          <w:bCs w:val="0"/>
          <w:sz w:val="24"/>
          <w:szCs w:val="24"/>
        </w:rPr>
      </w:r>
      <w:r w:rsidR="00DF5BB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F5BB0">
        <w:fldChar w:fldCharType="begin"/>
      </w:r>
      <w:r w:rsidR="00991C07">
        <w:rPr>
          <w:bCs w:val="0"/>
          <w:sz w:val="24"/>
          <w:szCs w:val="24"/>
        </w:rPr>
        <w:instrText xml:space="preserve"> REF _Ref472412072 \r \h </w:instrText>
      </w:r>
      <w:r w:rsidR="00DF5BB0">
        <w:fldChar w:fldCharType="separate"/>
      </w:r>
      <w:r w:rsidR="00991C07">
        <w:rPr>
          <w:bCs w:val="0"/>
          <w:sz w:val="24"/>
          <w:szCs w:val="24"/>
        </w:rPr>
        <w:t>3.9</w:t>
      </w:r>
      <w:r w:rsidR="00DF5BB0">
        <w:fldChar w:fldCharType="end"/>
      </w:r>
      <w:r w:rsidR="00DF5BB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F5BB0" w:rsidRPr="00382A07">
        <w:rPr>
          <w:bCs w:val="0"/>
          <w:sz w:val="24"/>
          <w:szCs w:val="24"/>
        </w:rPr>
      </w:r>
      <w:r w:rsidR="00DF5BB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F5BB0">
        <w:fldChar w:fldCharType="begin"/>
      </w:r>
      <w:r w:rsidR="00991C07">
        <w:rPr>
          <w:bCs w:val="0"/>
          <w:sz w:val="24"/>
          <w:szCs w:val="24"/>
        </w:rPr>
        <w:instrText xml:space="preserve"> REF _Ref468462141 \r \h </w:instrText>
      </w:r>
      <w:r w:rsidR="00DF5BB0">
        <w:fldChar w:fldCharType="separate"/>
      </w:r>
      <w:r w:rsidR="00991C07">
        <w:rPr>
          <w:bCs w:val="0"/>
          <w:sz w:val="24"/>
          <w:szCs w:val="24"/>
        </w:rPr>
        <w:t>3.12</w:t>
      </w:r>
      <w:r w:rsidR="00DF5BB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F5BB0">
        <w:fldChar w:fldCharType="begin"/>
      </w:r>
      <w:r w:rsidR="00991C07">
        <w:rPr>
          <w:bCs w:val="0"/>
          <w:sz w:val="24"/>
          <w:szCs w:val="24"/>
        </w:rPr>
        <w:instrText xml:space="preserve"> REF _Ref472412218 \r \h </w:instrText>
      </w:r>
      <w:r w:rsidR="00DF5BB0">
        <w:fldChar w:fldCharType="separate"/>
      </w:r>
      <w:r w:rsidR="00991C07">
        <w:rPr>
          <w:bCs w:val="0"/>
          <w:sz w:val="24"/>
          <w:szCs w:val="24"/>
        </w:rPr>
        <w:t>3.13</w:t>
      </w:r>
      <w:r w:rsidR="00DF5BB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DF5BB0">
        <w:fldChar w:fldCharType="begin"/>
      </w:r>
      <w:r w:rsidR="008D01CE">
        <w:instrText xml:space="preserve"> REF _Ref440372460 \r \h  \* MERGEFORMAT </w:instrText>
      </w:r>
      <w:r w:rsidR="00DF5BB0">
        <w:fldChar w:fldCharType="separate"/>
      </w:r>
      <w:proofErr w:type="spellStart"/>
      <w:r w:rsidR="00991C07" w:rsidRPr="00991C07">
        <w:rPr>
          <w:sz w:val="24"/>
          <w:szCs w:val="24"/>
        </w:rPr>
        <w:t>д</w:t>
      </w:r>
      <w:proofErr w:type="spellEnd"/>
      <w:r w:rsidR="00991C07" w:rsidRPr="00991C07">
        <w:rPr>
          <w:sz w:val="24"/>
          <w:szCs w:val="24"/>
        </w:rPr>
        <w:t>)</w:t>
      </w:r>
      <w:r w:rsidR="00DF5BB0">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DF5BB0">
        <w:fldChar w:fldCharType="begin"/>
      </w:r>
      <w:r w:rsidR="008D01CE">
        <w:instrText xml:space="preserve"> REF _Ref440372477 \r \h  \* MERGEFORMAT </w:instrText>
      </w:r>
      <w:r w:rsidR="00DF5BB0">
        <w:fldChar w:fldCharType="separate"/>
      </w:r>
      <w:proofErr w:type="spellStart"/>
      <w:r w:rsidR="00991C07" w:rsidRPr="00991C07">
        <w:rPr>
          <w:sz w:val="24"/>
          <w:szCs w:val="24"/>
        </w:rPr>
        <w:t>н</w:t>
      </w:r>
      <w:proofErr w:type="spellEnd"/>
      <w:r w:rsidR="00991C07" w:rsidRPr="00991C07">
        <w:rPr>
          <w:sz w:val="24"/>
          <w:szCs w:val="24"/>
        </w:rPr>
        <w:t>)</w:t>
      </w:r>
      <w:r w:rsidR="00DF5BB0">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FD15F5" w:rsidRPr="00BE661B">
        <w:rPr>
          <w:b/>
          <w:sz w:val="24"/>
          <w:szCs w:val="24"/>
        </w:rPr>
        <w:t>700 00</w:t>
      </w:r>
      <w:r w:rsidR="00FD15F5">
        <w:rPr>
          <w:b/>
        </w:rPr>
        <w:t>0</w:t>
      </w:r>
      <w:r w:rsidR="00FD15F5" w:rsidRPr="00BE661B">
        <w:rPr>
          <w:b/>
          <w:sz w:val="24"/>
          <w:szCs w:val="24"/>
        </w:rPr>
        <w:t>,00</w:t>
      </w:r>
      <w:r w:rsidR="00FD15F5" w:rsidRPr="00B55F0D">
        <w:t xml:space="preserve"> </w:t>
      </w:r>
      <w:r w:rsidR="00FD15F5" w:rsidRPr="00E94543">
        <w:t>(</w:t>
      </w:r>
      <w:r w:rsidR="00FD15F5" w:rsidRPr="00BE661B">
        <w:t>семь</w:t>
      </w:r>
      <w:r w:rsidR="00FD15F5">
        <w:t>сот</w:t>
      </w:r>
      <w:r w:rsidR="00FD15F5" w:rsidRPr="00BE661B">
        <w:t xml:space="preserve"> тысяч</w:t>
      </w:r>
      <w:r w:rsidR="00FD15F5">
        <w:t>)</w:t>
      </w:r>
      <w:r w:rsidR="00FD15F5" w:rsidRPr="00BE661B">
        <w:t xml:space="preserve"> рублей </w:t>
      </w:r>
      <w:r w:rsidR="00FD15F5" w:rsidRPr="00E94543">
        <w:t xml:space="preserve"> 00 копеек РФ, без учета НДС; НДС составляет</w:t>
      </w:r>
      <w:r w:rsidR="00FD15F5">
        <w:t xml:space="preserve">  </w:t>
      </w:r>
      <w:r w:rsidR="00FD15F5" w:rsidRPr="00BE661B">
        <w:rPr>
          <w:b/>
          <w:sz w:val="24"/>
          <w:szCs w:val="24"/>
        </w:rPr>
        <w:t>126 000,00</w:t>
      </w:r>
      <w:r w:rsidR="00FD15F5" w:rsidRPr="00B55F0D">
        <w:rPr>
          <w:sz w:val="24"/>
          <w:szCs w:val="24"/>
        </w:rPr>
        <w:t xml:space="preserve"> </w:t>
      </w:r>
      <w:r w:rsidR="00FD15F5" w:rsidRPr="00E94543">
        <w:t>(</w:t>
      </w:r>
      <w:r w:rsidR="00FD15F5" w:rsidRPr="00BE661B">
        <w:t>сто двадцать шесть тысяч</w:t>
      </w:r>
      <w:r w:rsidR="00FD15F5">
        <w:t>)</w:t>
      </w:r>
      <w:r w:rsidR="00FD15F5" w:rsidRPr="00BE661B">
        <w:t xml:space="preserve"> рублей </w:t>
      </w:r>
      <w:r w:rsidR="00FD15F5">
        <w:t xml:space="preserve">00 </w:t>
      </w:r>
      <w:r w:rsidR="00FD15F5" w:rsidRPr="00E94543">
        <w:t>коп</w:t>
      </w:r>
      <w:r w:rsidR="00FD15F5">
        <w:t>.</w:t>
      </w:r>
      <w:r w:rsidR="00FD15F5" w:rsidRPr="00E94543">
        <w:t xml:space="preserve"> РФ; </w:t>
      </w:r>
      <w:r w:rsidR="00FD15F5">
        <w:t xml:space="preserve"> </w:t>
      </w:r>
      <w:r w:rsidR="00FD15F5" w:rsidRPr="00BE661B">
        <w:rPr>
          <w:b/>
          <w:sz w:val="24"/>
          <w:szCs w:val="24"/>
        </w:rPr>
        <w:t>826 000,00</w:t>
      </w:r>
      <w:r w:rsidR="00FD15F5" w:rsidRPr="00B55F0D">
        <w:rPr>
          <w:sz w:val="24"/>
          <w:szCs w:val="24"/>
        </w:rPr>
        <w:t xml:space="preserve"> </w:t>
      </w:r>
      <w:r w:rsidR="00FD15F5">
        <w:t xml:space="preserve"> </w:t>
      </w:r>
      <w:r w:rsidR="00FD15F5" w:rsidRPr="00E94543">
        <w:t>(</w:t>
      </w:r>
      <w:r w:rsidR="00FD15F5" w:rsidRPr="00BE661B">
        <w:t>восемьсот двадцать шесть тысяч</w:t>
      </w:r>
      <w:r w:rsidR="00FD15F5">
        <w:t>)</w:t>
      </w:r>
      <w:r w:rsidR="00FD15F5" w:rsidRPr="00BE661B">
        <w:t xml:space="preserve"> рублей </w:t>
      </w:r>
      <w:r w:rsidR="00FD15F5" w:rsidRPr="006D4EF5">
        <w:t xml:space="preserve"> </w:t>
      </w:r>
      <w:r w:rsidR="00FD15F5">
        <w:t xml:space="preserve">00  </w:t>
      </w:r>
      <w:r w:rsidR="00FD15F5" w:rsidRPr="00E94543">
        <w:t>коп</w:t>
      </w:r>
      <w:r w:rsidR="00FD15F5">
        <w:t>.</w:t>
      </w:r>
      <w:r w:rsidR="00FD15F5"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расходы, связанные с </w:t>
      </w:r>
      <w:proofErr w:type="spellStart"/>
      <w:r w:rsidRPr="004A1A68">
        <w:rPr>
          <w:bCs w:val="0"/>
          <w:sz w:val="24"/>
          <w:szCs w:val="24"/>
        </w:rPr>
        <w:t>шеф-монтажом</w:t>
      </w:r>
      <w:proofErr w:type="spellEnd"/>
      <w:r w:rsidRPr="004A1A68">
        <w:rPr>
          <w:bCs w:val="0"/>
          <w:sz w:val="24"/>
          <w:szCs w:val="24"/>
        </w:rPr>
        <w:t xml:space="preserve"> и </w:t>
      </w:r>
      <w:proofErr w:type="spellStart"/>
      <w:r w:rsidRPr="004A1A68">
        <w:rPr>
          <w:bCs w:val="0"/>
          <w:sz w:val="24"/>
          <w:szCs w:val="24"/>
        </w:rPr>
        <w:t>шеф-наладкой</w:t>
      </w:r>
      <w:proofErr w:type="spellEnd"/>
      <w:r w:rsidRPr="004A1A68">
        <w:rPr>
          <w:bCs w:val="0"/>
          <w:sz w:val="24"/>
          <w:szCs w:val="24"/>
        </w:rPr>
        <w:t xml:space="preserve">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lastRenderedPageBreak/>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lastRenderedPageBreak/>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w:t>
      </w:r>
      <w:r w:rsidRPr="00382A07">
        <w:rPr>
          <w:sz w:val="24"/>
          <w:szCs w:val="24"/>
        </w:rPr>
        <w:lastRenderedPageBreak/>
        <w:t>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 xml:space="preserve">по форме и в соответствии с инструкциями, </w:t>
      </w:r>
      <w:r w:rsidR="00A154B7" w:rsidRPr="00DB5A15">
        <w:rPr>
          <w:bCs w:val="0"/>
          <w:sz w:val="24"/>
          <w:szCs w:val="24"/>
        </w:rPr>
        <w:lastRenderedPageBreak/>
        <w:t>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382A07">
        <w:rPr>
          <w:i/>
          <w:sz w:val="24"/>
          <w:szCs w:val="24"/>
        </w:rPr>
        <w:lastRenderedPageBreak/>
        <w:t xml:space="preserve">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w:t>
      </w:r>
      <w:r w:rsidRPr="00382A07">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F5BB0">
        <w:fldChar w:fldCharType="begin"/>
      </w:r>
      <w:r w:rsidR="00B80887">
        <w:rPr>
          <w:bCs w:val="0"/>
          <w:sz w:val="24"/>
          <w:szCs w:val="24"/>
        </w:rPr>
        <w:instrText xml:space="preserve"> REF _Ref303669127 \r \h </w:instrText>
      </w:r>
      <w:r w:rsidR="00DF5BB0">
        <w:fldChar w:fldCharType="separate"/>
      </w:r>
      <w:r w:rsidR="00991C07">
        <w:rPr>
          <w:bCs w:val="0"/>
          <w:sz w:val="24"/>
          <w:szCs w:val="24"/>
        </w:rPr>
        <w:t>3.3.8.2</w:t>
      </w:r>
      <w:r w:rsidR="00DF5BB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DF5BB0">
        <w:fldChar w:fldCharType="begin"/>
      </w:r>
      <w:r w:rsidR="008D01CE">
        <w:instrText xml:space="preserve"> REF _Ref464462966 \r \h  \* MERGEFORMAT </w:instrText>
      </w:r>
      <w:r w:rsidR="00DF5BB0">
        <w:fldChar w:fldCharType="separate"/>
      </w:r>
      <w:proofErr w:type="spellStart"/>
      <w:r w:rsidR="00991C07" w:rsidRPr="00991C07">
        <w:rPr>
          <w:sz w:val="24"/>
          <w:szCs w:val="24"/>
        </w:rPr>
        <w:t>х</w:t>
      </w:r>
      <w:proofErr w:type="spellEnd"/>
      <w:r w:rsidR="00991C07" w:rsidRPr="00991C07">
        <w:rPr>
          <w:sz w:val="24"/>
          <w:szCs w:val="24"/>
        </w:rPr>
        <w:t>)</w:t>
      </w:r>
      <w:r w:rsidR="00DF5BB0">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w:t>
      </w:r>
      <w:r w:rsidRPr="00382A07">
        <w:rPr>
          <w:bCs w:val="0"/>
          <w:sz w:val="24"/>
          <w:szCs w:val="24"/>
        </w:rPr>
        <w:lastRenderedPageBreak/>
        <w:t xml:space="preserve">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lastRenderedPageBreak/>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F5BB0">
        <w:fldChar w:fldCharType="begin"/>
      </w:r>
      <w:r w:rsidR="00991C07">
        <w:rPr>
          <w:bCs w:val="0"/>
          <w:sz w:val="24"/>
          <w:szCs w:val="24"/>
        </w:rPr>
        <w:instrText xml:space="preserve"> REF _Ref468462141 \r \h </w:instrText>
      </w:r>
      <w:r w:rsidR="00DF5BB0">
        <w:fldChar w:fldCharType="separate"/>
      </w:r>
      <w:r w:rsidR="00991C07">
        <w:rPr>
          <w:bCs w:val="0"/>
          <w:sz w:val="24"/>
          <w:szCs w:val="24"/>
        </w:rPr>
        <w:t>3.12</w:t>
      </w:r>
      <w:r w:rsidR="00DF5BB0">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F5BB0">
        <w:rPr>
          <w:bCs w:val="0"/>
          <w:sz w:val="24"/>
          <w:szCs w:val="24"/>
        </w:rPr>
        <w:fldChar w:fldCharType="begin"/>
      </w:r>
      <w:r w:rsidR="00991C07">
        <w:rPr>
          <w:bCs w:val="0"/>
          <w:sz w:val="24"/>
          <w:szCs w:val="24"/>
        </w:rPr>
        <w:instrText xml:space="preserve"> REF _Ref472412231 \r \h </w:instrText>
      </w:r>
      <w:r w:rsidR="00DF5BB0">
        <w:rPr>
          <w:bCs w:val="0"/>
          <w:sz w:val="24"/>
          <w:szCs w:val="24"/>
        </w:rPr>
      </w:r>
      <w:r w:rsidR="00DF5BB0">
        <w:rPr>
          <w:bCs w:val="0"/>
          <w:sz w:val="24"/>
          <w:szCs w:val="24"/>
        </w:rPr>
        <w:fldChar w:fldCharType="separate"/>
      </w:r>
      <w:r w:rsidR="00991C07">
        <w:rPr>
          <w:bCs w:val="0"/>
          <w:sz w:val="24"/>
          <w:szCs w:val="24"/>
        </w:rPr>
        <w:t>3.13</w:t>
      </w:r>
      <w:r w:rsidR="00DF5BB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w:t>
      </w:r>
      <w:r w:rsidR="00455E8F">
        <w:rPr>
          <w:bCs/>
          <w:sz w:val="24"/>
          <w:szCs w:val="24"/>
        </w:rPr>
        <w:lastRenderedPageBreak/>
        <w:t>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w:t>
      </w:r>
      <w:r w:rsidRPr="00DB5A15">
        <w:rPr>
          <w:rFonts w:eastAsia="Calibri"/>
          <w:szCs w:val="24"/>
          <w:lang w:eastAsia="en-US"/>
        </w:rPr>
        <w:lastRenderedPageBreak/>
        <w:t xml:space="preserve">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4"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lastRenderedPageBreak/>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FD15F5">
        <w:rPr>
          <w:b/>
          <w:bCs w:val="0"/>
          <w:sz w:val="24"/>
          <w:szCs w:val="24"/>
        </w:rPr>
        <w:t>05</w:t>
      </w:r>
      <w:r w:rsidR="002B5044" w:rsidRPr="00455E8F">
        <w:rPr>
          <w:b/>
          <w:bCs w:val="0"/>
          <w:sz w:val="24"/>
          <w:szCs w:val="24"/>
        </w:rPr>
        <w:t xml:space="preserve"> </w:t>
      </w:r>
      <w:r w:rsidR="00FD15F5">
        <w:rPr>
          <w:b/>
          <w:bCs w:val="0"/>
          <w:sz w:val="24"/>
          <w:szCs w:val="24"/>
        </w:rPr>
        <w:t>июл</w:t>
      </w:r>
      <w:r w:rsidR="0078796A">
        <w:rPr>
          <w:b/>
          <w:bCs w:val="0"/>
          <w:sz w:val="24"/>
          <w:szCs w:val="24"/>
        </w:rPr>
        <w:t>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lastRenderedPageBreak/>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lastRenderedPageBreak/>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 xml:space="preserve">о проведении повторной процедуры переторжки принимает Закупочная </w:t>
      </w:r>
      <w:r w:rsidR="008941A2" w:rsidRPr="00382A07">
        <w:rPr>
          <w:sz w:val="24"/>
          <w:szCs w:val="24"/>
          <w:lang w:eastAsia="ru-RU"/>
        </w:rPr>
        <w:lastRenderedPageBreak/>
        <w:t>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w:t>
      </w:r>
      <w:r w:rsidRPr="001018D6">
        <w:rPr>
          <w:sz w:val="24"/>
          <w:szCs w:val="24"/>
        </w:rPr>
        <w:lastRenderedPageBreak/>
        <w:t>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w:t>
      </w:r>
      <w:proofErr w:type="spellStart"/>
      <w:r w:rsidRPr="001018D6">
        <w:rPr>
          <w:rFonts w:ascii="Times New Roman" w:hAnsi="Times New Roman" w:cs="Times New Roman"/>
          <w:sz w:val="24"/>
          <w:szCs w:val="24"/>
        </w:rPr>
        <w:t>нач</w:t>
      </w:r>
      <w:proofErr w:type="spellEnd"/>
      <w:r w:rsidRPr="001018D6">
        <w:rPr>
          <w:rFonts w:ascii="Times New Roman" w:hAnsi="Times New Roman" w:cs="Times New Roman"/>
          <w:sz w:val="24"/>
          <w:szCs w:val="24"/>
        </w:rPr>
        <w:t xml:space="preserve">.(макс))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proofErr w:type="spellStart"/>
      <w:r w:rsidRPr="001018D6">
        <w:rPr>
          <w:sz w:val="24"/>
          <w:szCs w:val="24"/>
          <w:lang w:val="en-US"/>
        </w:rPr>
        <w:t>K</w:t>
      </w:r>
      <w:r w:rsidRPr="001018D6">
        <w:rPr>
          <w:i/>
          <w:sz w:val="24"/>
          <w:szCs w:val="24"/>
          <w:lang w:val="en-US"/>
        </w:rPr>
        <w:t>i</w:t>
      </w:r>
      <w:proofErr w:type="spellEnd"/>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w:t>
      </w:r>
      <w:proofErr w:type="spellStart"/>
      <w:r w:rsidRPr="001018D6">
        <w:rPr>
          <w:sz w:val="24"/>
          <w:szCs w:val="24"/>
        </w:rPr>
        <w:t>нач</w:t>
      </w:r>
      <w:proofErr w:type="spellEnd"/>
      <w:r w:rsidRPr="001018D6">
        <w:rPr>
          <w:sz w:val="24"/>
          <w:szCs w:val="24"/>
        </w:rPr>
        <w:t xml:space="preserve">.(макс),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w:t>
      </w:r>
      <w:proofErr w:type="spellStart"/>
      <w:r w:rsidRPr="001018D6">
        <w:rPr>
          <w:sz w:val="24"/>
          <w:szCs w:val="24"/>
        </w:rPr>
        <w:t>нач</w:t>
      </w:r>
      <w:proofErr w:type="spellEnd"/>
      <w:r w:rsidRPr="001018D6">
        <w:rPr>
          <w:sz w:val="24"/>
          <w:szCs w:val="24"/>
        </w:rPr>
        <w:t xml:space="preserve">.(макс)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w:t>
      </w:r>
      <w:r w:rsidRPr="004A1A68">
        <w:rPr>
          <w:rFonts w:eastAsia="Times New Roman,Italic"/>
          <w:bCs/>
          <w:iCs/>
          <w:sz w:val="24"/>
          <w:szCs w:val="24"/>
        </w:rPr>
        <w:lastRenderedPageBreak/>
        <w:t>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w:t>
      </w:r>
      <w:r w:rsidRPr="004A1A68">
        <w:rPr>
          <w:i/>
          <w:sz w:val="24"/>
          <w:szCs w:val="24"/>
        </w:rPr>
        <w:lastRenderedPageBreak/>
        <w:t>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F5BB0">
        <w:fldChar w:fldCharType="begin"/>
      </w:r>
      <w:r w:rsidR="00991C07">
        <w:rPr>
          <w:bCs w:val="0"/>
          <w:sz w:val="24"/>
          <w:szCs w:val="24"/>
        </w:rPr>
        <w:instrText xml:space="preserve"> REF _Ref472412248 \r \h </w:instrText>
      </w:r>
      <w:r w:rsidR="00DF5BB0">
        <w:fldChar w:fldCharType="separate"/>
      </w:r>
      <w:r w:rsidR="00991C07">
        <w:rPr>
          <w:bCs w:val="0"/>
          <w:sz w:val="24"/>
          <w:szCs w:val="24"/>
        </w:rPr>
        <w:t>3.13</w:t>
      </w:r>
      <w:r w:rsidR="00DF5BB0">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w:t>
      </w:r>
      <w:r w:rsidR="00ED5C7C" w:rsidRPr="00382A07">
        <w:rPr>
          <w:bCs w:val="0"/>
          <w:sz w:val="24"/>
          <w:szCs w:val="24"/>
          <w:lang w:eastAsia="ru-RU"/>
        </w:rPr>
        <w:lastRenderedPageBreak/>
        <w:t>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 xml:space="preserve">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1018D6">
        <w:rPr>
          <w:sz w:val="24"/>
          <w:szCs w:val="24"/>
        </w:rPr>
        <w:t>шеф-монтажом</w:t>
      </w:r>
      <w:proofErr w:type="spellEnd"/>
      <w:r w:rsidRPr="001018D6">
        <w:rPr>
          <w:sz w:val="24"/>
          <w:szCs w:val="24"/>
        </w:rPr>
        <w:t xml:space="preserve"> и </w:t>
      </w:r>
      <w:proofErr w:type="spellStart"/>
      <w:r w:rsidRPr="001018D6">
        <w:rPr>
          <w:sz w:val="24"/>
          <w:szCs w:val="24"/>
        </w:rPr>
        <w:t>шеф-наладкой</w:t>
      </w:r>
      <w:proofErr w:type="spellEnd"/>
      <w:r w:rsidRPr="001018D6">
        <w:rPr>
          <w:sz w:val="24"/>
          <w:szCs w:val="24"/>
        </w:rPr>
        <w:t xml:space="preserve">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lastRenderedPageBreak/>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880" w:rsidRDefault="004D0880">
      <w:pPr>
        <w:spacing w:line="240" w:lineRule="auto"/>
      </w:pPr>
      <w:r>
        <w:separator/>
      </w:r>
    </w:p>
  </w:endnote>
  <w:endnote w:type="continuationSeparator" w:id="0">
    <w:p w:rsidR="004D0880" w:rsidRDefault="004D0880">
      <w:pPr>
        <w:spacing w:line="240" w:lineRule="auto"/>
      </w:pPr>
      <w:r>
        <w:continuationSeparator/>
      </w:r>
    </w:p>
  </w:endnote>
  <w:endnote w:id="1">
    <w:p w:rsidR="00964142" w:rsidRDefault="0096414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DF5BB0">
    <w:pPr>
      <w:pStyle w:val="aff2"/>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F5BB0" w:rsidRPr="00FA0376">
      <w:rPr>
        <w:sz w:val="16"/>
        <w:szCs w:val="16"/>
        <w:lang w:eastAsia="ru-RU"/>
      </w:rPr>
      <w:fldChar w:fldCharType="begin"/>
    </w:r>
    <w:r w:rsidRPr="00FA0376">
      <w:rPr>
        <w:sz w:val="16"/>
        <w:szCs w:val="16"/>
        <w:lang w:eastAsia="ru-RU"/>
      </w:rPr>
      <w:instrText xml:space="preserve"> PAGE </w:instrText>
    </w:r>
    <w:r w:rsidR="00DF5BB0" w:rsidRPr="00FA0376">
      <w:rPr>
        <w:sz w:val="16"/>
        <w:szCs w:val="16"/>
        <w:lang w:eastAsia="ru-RU"/>
      </w:rPr>
      <w:fldChar w:fldCharType="separate"/>
    </w:r>
    <w:r w:rsidR="00C75BE5">
      <w:rPr>
        <w:noProof/>
        <w:sz w:val="16"/>
        <w:szCs w:val="16"/>
        <w:lang w:eastAsia="ru-RU"/>
      </w:rPr>
      <w:t>4</w:t>
    </w:r>
    <w:r w:rsidR="00DF5BB0" w:rsidRPr="00FA0376">
      <w:rPr>
        <w:sz w:val="16"/>
        <w:szCs w:val="16"/>
        <w:lang w:eastAsia="ru-RU"/>
      </w:rPr>
      <w:fldChar w:fldCharType="end"/>
    </w:r>
  </w:p>
  <w:p w:rsidR="00964142" w:rsidRPr="00EE0539" w:rsidRDefault="00964142"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FD15F5" w:rsidRPr="00FD15F5">
      <w:rPr>
        <w:sz w:val="18"/>
        <w:szCs w:val="18"/>
      </w:rPr>
      <w:t xml:space="preserve">Договора на приобретение лицензий ПК </w:t>
    </w:r>
    <w:proofErr w:type="spellStart"/>
    <w:r w:rsidR="00FD15F5" w:rsidRPr="00FD15F5">
      <w:rPr>
        <w:sz w:val="18"/>
        <w:szCs w:val="18"/>
      </w:rPr>
      <w:t>АСОП-Эксперт</w:t>
    </w:r>
    <w:proofErr w:type="spellEnd"/>
    <w:r w:rsidR="00FD15F5" w:rsidRPr="00FD15F5">
      <w:rPr>
        <w:sz w:val="18"/>
        <w:szCs w:val="18"/>
      </w:rPr>
      <w:t xml:space="preserve"> для нужд ПАО МРСК Центра (филиал Белгородэнерго)</w:t>
    </w:r>
    <w:r w:rsidR="00B92B47">
      <w:rPr>
        <w:sz w:val="18"/>
        <w:szCs w:val="18"/>
      </w:rPr>
      <w:t>.</w:t>
    </w:r>
  </w:p>
  <w:p w:rsidR="00964142" w:rsidRPr="00EE0539" w:rsidRDefault="00964142" w:rsidP="00832D0A">
    <w:pPr>
      <w:pStyle w:val="aff2"/>
      <w:jc w:val="center"/>
      <w:rPr>
        <w:sz w:val="18"/>
        <w:szCs w:val="18"/>
      </w:rPr>
    </w:pPr>
  </w:p>
  <w:p w:rsidR="00B92B47" w:rsidRDefault="00B92B4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880" w:rsidRDefault="004D0880">
      <w:pPr>
        <w:spacing w:line="240" w:lineRule="auto"/>
      </w:pPr>
      <w:r>
        <w:separator/>
      </w:r>
    </w:p>
  </w:footnote>
  <w:footnote w:type="continuationSeparator" w:id="0">
    <w:p w:rsidR="004D0880" w:rsidRDefault="004D0880">
      <w:pPr>
        <w:spacing w:line="240" w:lineRule="auto"/>
      </w:pPr>
      <w:r>
        <w:continuationSeparator/>
      </w:r>
    </w:p>
  </w:footnote>
  <w:footnote w:id="1">
    <w:p w:rsidR="00964142" w:rsidRPr="00B36685"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4"/>
        <w:rPr>
          <w:rFonts w:ascii="Times New Roman" w:eastAsia="Times New Roman" w:hAnsi="Times New Roman" w:cs="Times New Roman"/>
          <w:lang w:eastAsia="ru-RU"/>
        </w:rPr>
      </w:pPr>
    </w:p>
  </w:footnote>
  <w:footnote w:id="3">
    <w:p w:rsidR="00964142" w:rsidRDefault="00964142"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930031" w:rsidRDefault="0096414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691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38D"/>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90C"/>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26DC"/>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3E5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847"/>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088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365D"/>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01CE"/>
    <w:rsid w:val="008D121B"/>
    <w:rsid w:val="008D1B83"/>
    <w:rsid w:val="008D2928"/>
    <w:rsid w:val="008D3021"/>
    <w:rsid w:val="008D6280"/>
    <w:rsid w:val="008E04CB"/>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586"/>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263"/>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47B90"/>
    <w:rsid w:val="00C521DF"/>
    <w:rsid w:val="00C55B59"/>
    <w:rsid w:val="00C606DE"/>
    <w:rsid w:val="00C634E3"/>
    <w:rsid w:val="00C646B1"/>
    <w:rsid w:val="00C6609A"/>
    <w:rsid w:val="00C70F61"/>
    <w:rsid w:val="00C74146"/>
    <w:rsid w:val="00C74643"/>
    <w:rsid w:val="00C75BE5"/>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707"/>
    <w:rsid w:val="00D60982"/>
    <w:rsid w:val="00D63966"/>
    <w:rsid w:val="00D6398A"/>
    <w:rsid w:val="00D642DF"/>
    <w:rsid w:val="00D663E3"/>
    <w:rsid w:val="00D725F0"/>
    <w:rsid w:val="00D72B0E"/>
    <w:rsid w:val="00D75907"/>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5BB0"/>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EF7AE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D15F5"/>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Berezovets.AA@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D2E218AB-4C12-47E8-AA58-479113D4AE0B%7d"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A10D1-F4FE-43E3-94CD-D227AC17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89</Pages>
  <Words>27774</Words>
  <Characters>158313</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185716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49</cp:revision>
  <cp:lastPrinted>2015-12-29T14:27:00Z</cp:lastPrinted>
  <dcterms:created xsi:type="dcterms:W3CDTF">2016-12-02T12:44:00Z</dcterms:created>
  <dcterms:modified xsi:type="dcterms:W3CDTF">2017-06-19T11:43:00Z</dcterms:modified>
</cp:coreProperties>
</file>