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8E3" w:rsidRDefault="00CC78E3" w:rsidP="00CC78E3">
      <w:pPr>
        <w:pStyle w:val="10"/>
        <w:keepNext/>
        <w:keepLines/>
        <w:shd w:val="clear" w:color="auto" w:fill="auto"/>
        <w:spacing w:line="240" w:lineRule="auto"/>
        <w:ind w:right="80"/>
      </w:pPr>
      <w:bookmarkStart w:id="0" w:name="bookmark0"/>
      <w:r>
        <w:t>УТВЕРЖДАЮ:</w:t>
      </w:r>
      <w:bookmarkEnd w:id="0"/>
    </w:p>
    <w:p w:rsidR="00CC78E3" w:rsidRPr="00A32B63" w:rsidRDefault="00CC78E3" w:rsidP="00CC78E3">
      <w:pPr>
        <w:pStyle w:val="11"/>
        <w:shd w:val="clear" w:color="auto" w:fill="auto"/>
        <w:spacing w:after="0" w:line="240" w:lineRule="auto"/>
        <w:ind w:right="80"/>
        <w:rPr>
          <w:sz w:val="24"/>
          <w:szCs w:val="24"/>
          <w:lang w:val="ru-RU"/>
        </w:rPr>
      </w:pPr>
      <w:r w:rsidRPr="00A32B63">
        <w:rPr>
          <w:sz w:val="24"/>
          <w:szCs w:val="24"/>
          <w:lang w:val="ru-RU"/>
        </w:rPr>
        <w:t>Первый заместитель директора</w:t>
      </w:r>
    </w:p>
    <w:p w:rsidR="00CC78E3" w:rsidRPr="00A32B63" w:rsidRDefault="00CC78E3" w:rsidP="00CC78E3">
      <w:pPr>
        <w:pStyle w:val="11"/>
        <w:shd w:val="clear" w:color="auto" w:fill="auto"/>
        <w:spacing w:after="0" w:line="240" w:lineRule="auto"/>
        <w:ind w:right="80"/>
        <w:rPr>
          <w:sz w:val="24"/>
          <w:szCs w:val="24"/>
          <w:lang w:val="ru-RU"/>
        </w:rPr>
      </w:pPr>
      <w:r w:rsidRPr="00A32B63">
        <w:rPr>
          <w:sz w:val="24"/>
          <w:szCs w:val="24"/>
          <w:lang w:val="ru-RU"/>
        </w:rPr>
        <w:t xml:space="preserve">-главный инженер филиала </w:t>
      </w:r>
    </w:p>
    <w:p w:rsidR="00CC78E3" w:rsidRDefault="00CC78E3" w:rsidP="00CC78E3">
      <w:pPr>
        <w:pStyle w:val="11"/>
        <w:shd w:val="clear" w:color="auto" w:fill="auto"/>
        <w:spacing w:after="0" w:line="240" w:lineRule="auto"/>
        <w:ind w:right="80"/>
        <w:rPr>
          <w:sz w:val="24"/>
          <w:szCs w:val="24"/>
          <w:lang w:val="ru-RU"/>
        </w:rPr>
      </w:pPr>
      <w:r w:rsidRPr="00A32B63">
        <w:rPr>
          <w:sz w:val="24"/>
          <w:szCs w:val="24"/>
          <w:lang w:val="ru-RU"/>
        </w:rPr>
        <w:t>ПАО «МРСК Центра»-</w:t>
      </w:r>
    </w:p>
    <w:p w:rsidR="00CC78E3" w:rsidRPr="00A32B63" w:rsidRDefault="00CC78E3" w:rsidP="00CC78E3">
      <w:pPr>
        <w:pStyle w:val="11"/>
        <w:shd w:val="clear" w:color="auto" w:fill="auto"/>
        <w:spacing w:after="0" w:line="240" w:lineRule="auto"/>
        <w:ind w:right="80"/>
        <w:rPr>
          <w:sz w:val="24"/>
          <w:szCs w:val="24"/>
          <w:lang w:val="ru-RU"/>
        </w:rPr>
      </w:pPr>
      <w:r w:rsidRPr="00A32B63">
        <w:rPr>
          <w:sz w:val="24"/>
          <w:szCs w:val="24"/>
          <w:lang w:val="ru-RU"/>
        </w:rPr>
        <w:t>«</w:t>
      </w:r>
      <w:r>
        <w:rPr>
          <w:sz w:val="24"/>
          <w:szCs w:val="24"/>
          <w:lang w:val="ru-RU"/>
        </w:rPr>
        <w:t>Воронеж</w:t>
      </w:r>
      <w:r w:rsidRPr="00A32B63">
        <w:rPr>
          <w:sz w:val="24"/>
          <w:szCs w:val="24"/>
          <w:lang w:val="ru-RU"/>
        </w:rPr>
        <w:t>энерго»</w:t>
      </w:r>
    </w:p>
    <w:p w:rsidR="00CC78E3" w:rsidRDefault="00CC78E3" w:rsidP="00CC78E3">
      <w:pPr>
        <w:pStyle w:val="11"/>
        <w:shd w:val="clear" w:color="auto" w:fill="auto"/>
        <w:spacing w:after="0" w:line="240" w:lineRule="auto"/>
        <w:ind w:right="80"/>
        <w:rPr>
          <w:sz w:val="24"/>
          <w:szCs w:val="24"/>
          <w:lang w:val="ru-RU"/>
        </w:rPr>
      </w:pPr>
      <w:r w:rsidRPr="00A32B63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_________________В</w:t>
      </w:r>
      <w:r w:rsidRPr="00A32B63">
        <w:rPr>
          <w:sz w:val="24"/>
          <w:szCs w:val="24"/>
          <w:lang w:val="ru-RU"/>
        </w:rPr>
        <w:t xml:space="preserve">.А. </w:t>
      </w:r>
      <w:r>
        <w:rPr>
          <w:sz w:val="24"/>
          <w:szCs w:val="24"/>
          <w:lang w:val="ru-RU"/>
        </w:rPr>
        <w:t>Антонов</w:t>
      </w:r>
    </w:p>
    <w:p w:rsidR="00CC78E3" w:rsidRDefault="00CC78E3" w:rsidP="00CC78E3">
      <w:pPr>
        <w:pStyle w:val="11"/>
        <w:shd w:val="clear" w:color="auto" w:fill="auto"/>
        <w:spacing w:after="0" w:line="240" w:lineRule="auto"/>
        <w:ind w:right="8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«___»__________________2017 г.</w:t>
      </w:r>
    </w:p>
    <w:p w:rsidR="00CC78E3" w:rsidRDefault="00CC78E3" w:rsidP="00CC78E3">
      <w:pPr>
        <w:pStyle w:val="11"/>
        <w:shd w:val="clear" w:color="auto" w:fill="auto"/>
        <w:spacing w:after="0" w:line="230" w:lineRule="exact"/>
        <w:ind w:right="80"/>
        <w:rPr>
          <w:sz w:val="24"/>
          <w:szCs w:val="24"/>
          <w:lang w:val="ru-RU"/>
        </w:rPr>
      </w:pPr>
    </w:p>
    <w:p w:rsidR="000040ED" w:rsidRPr="003948E7" w:rsidRDefault="000040ED" w:rsidP="000040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40ED" w:rsidRPr="003948E7" w:rsidRDefault="000040ED" w:rsidP="00004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0040ED" w:rsidRPr="003948E7" w:rsidRDefault="000040ED" w:rsidP="000040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EE4E7A">
        <w:rPr>
          <w:rFonts w:ascii="Times New Roman" w:hAnsi="Times New Roman" w:cs="Times New Roman"/>
          <w:b/>
          <w:sz w:val="24"/>
          <w:szCs w:val="24"/>
        </w:rPr>
        <w:t xml:space="preserve">техническое </w:t>
      </w:r>
      <w:r w:rsidR="009B057C" w:rsidRPr="003948E7">
        <w:rPr>
          <w:rFonts w:ascii="Times New Roman" w:hAnsi="Times New Roman" w:cs="Times New Roman"/>
          <w:b/>
          <w:sz w:val="24"/>
          <w:szCs w:val="24"/>
        </w:rPr>
        <w:t xml:space="preserve">обслуживание и </w:t>
      </w:r>
      <w:r w:rsidR="00EE4E7A">
        <w:rPr>
          <w:rFonts w:ascii="Times New Roman" w:hAnsi="Times New Roman" w:cs="Times New Roman"/>
          <w:b/>
          <w:sz w:val="24"/>
          <w:szCs w:val="24"/>
        </w:rPr>
        <w:t xml:space="preserve">ремонт </w:t>
      </w:r>
      <w:proofErr w:type="gramStart"/>
      <w:r w:rsidR="00EE4E7A">
        <w:rPr>
          <w:rFonts w:ascii="Times New Roman" w:hAnsi="Times New Roman" w:cs="Times New Roman"/>
          <w:b/>
          <w:sz w:val="24"/>
          <w:szCs w:val="24"/>
        </w:rPr>
        <w:t>цифровых</w:t>
      </w:r>
      <w:proofErr w:type="gramEnd"/>
      <w:r w:rsidR="00EE4E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E4E7A">
        <w:rPr>
          <w:rFonts w:ascii="Times New Roman" w:hAnsi="Times New Roman" w:cs="Times New Roman"/>
          <w:b/>
          <w:sz w:val="24"/>
          <w:szCs w:val="24"/>
        </w:rPr>
        <w:t>тахографов</w:t>
      </w:r>
      <w:proofErr w:type="spellEnd"/>
      <w:r w:rsidR="006A15B8" w:rsidRPr="006A15B8">
        <w:t xml:space="preserve"> </w:t>
      </w:r>
      <w:r w:rsidR="006A15B8" w:rsidRPr="006A15B8">
        <w:rPr>
          <w:rFonts w:ascii="Times New Roman" w:hAnsi="Times New Roman" w:cs="Times New Roman"/>
          <w:b/>
          <w:sz w:val="24"/>
          <w:szCs w:val="24"/>
        </w:rPr>
        <w:t>с блоком СКЗИ</w:t>
      </w:r>
      <w:r w:rsidR="00554381" w:rsidRPr="003948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164C3" w:rsidRPr="003948E7" w:rsidRDefault="000040ED" w:rsidP="006A15B8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1B3D">
        <w:rPr>
          <w:rFonts w:ascii="Times New Roman" w:hAnsi="Times New Roman" w:cs="Times New Roman"/>
          <w:b/>
          <w:sz w:val="24"/>
          <w:szCs w:val="24"/>
        </w:rPr>
        <w:t>Общая часть:</w:t>
      </w:r>
      <w:r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EE4E7A">
        <w:rPr>
          <w:rFonts w:ascii="Times New Roman" w:hAnsi="Times New Roman" w:cs="Times New Roman"/>
          <w:sz w:val="24"/>
          <w:szCs w:val="24"/>
        </w:rPr>
        <w:t>Техническое обслуживание и ремонт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цифровых </w:t>
      </w:r>
      <w:proofErr w:type="spellStart"/>
      <w:r w:rsidR="00E164C3" w:rsidRPr="003948E7"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="00E164C3"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6A15B8" w:rsidRPr="006A15B8">
        <w:rPr>
          <w:rFonts w:ascii="Times New Roman" w:hAnsi="Times New Roman" w:cs="Times New Roman"/>
          <w:sz w:val="24"/>
          <w:szCs w:val="24"/>
        </w:rPr>
        <w:t xml:space="preserve">с блоком СКЗИ </w:t>
      </w:r>
      <w:r w:rsidR="00E164C3" w:rsidRPr="003948E7">
        <w:rPr>
          <w:rFonts w:ascii="Times New Roman" w:hAnsi="Times New Roman" w:cs="Times New Roman"/>
          <w:sz w:val="24"/>
          <w:szCs w:val="24"/>
        </w:rPr>
        <w:t>производится с</w:t>
      </w:r>
      <w:r w:rsidRPr="003948E7">
        <w:rPr>
          <w:rFonts w:ascii="Times New Roman" w:hAnsi="Times New Roman" w:cs="Times New Roman"/>
          <w:sz w:val="24"/>
          <w:szCs w:val="24"/>
        </w:rPr>
        <w:t xml:space="preserve"> целью </w:t>
      </w:r>
      <w:proofErr w:type="gramStart"/>
      <w:r w:rsidR="00EE4E7A">
        <w:rPr>
          <w:rFonts w:ascii="Times New Roman" w:hAnsi="Times New Roman" w:cs="Times New Roman"/>
          <w:sz w:val="24"/>
          <w:szCs w:val="24"/>
        </w:rPr>
        <w:t>поддержания</w:t>
      </w:r>
      <w:proofErr w:type="gramEnd"/>
      <w:r w:rsidR="00EE4E7A">
        <w:rPr>
          <w:rFonts w:ascii="Times New Roman" w:hAnsi="Times New Roman" w:cs="Times New Roman"/>
          <w:sz w:val="24"/>
          <w:szCs w:val="24"/>
        </w:rPr>
        <w:t xml:space="preserve"> в исправном состоянии установленных </w:t>
      </w:r>
      <w:proofErr w:type="spellStart"/>
      <w:r w:rsidR="00EE4E7A"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="00EE4E7A">
        <w:rPr>
          <w:rFonts w:ascii="Times New Roman" w:hAnsi="Times New Roman" w:cs="Times New Roman"/>
          <w:sz w:val="24"/>
          <w:szCs w:val="24"/>
        </w:rPr>
        <w:t xml:space="preserve"> и 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соответствия </w:t>
      </w:r>
      <w:r w:rsidRPr="003948E7">
        <w:rPr>
          <w:rFonts w:ascii="Times New Roman" w:hAnsi="Times New Roman" w:cs="Times New Roman"/>
          <w:sz w:val="24"/>
          <w:szCs w:val="24"/>
        </w:rPr>
        <w:t>ав</w:t>
      </w:r>
      <w:r w:rsidR="00705928" w:rsidRPr="003948E7">
        <w:rPr>
          <w:rFonts w:ascii="Times New Roman" w:hAnsi="Times New Roman" w:cs="Times New Roman"/>
          <w:sz w:val="24"/>
          <w:szCs w:val="24"/>
        </w:rPr>
        <w:t>тотранспортной техники филиала П</w:t>
      </w:r>
      <w:r w:rsidRPr="003948E7">
        <w:rPr>
          <w:rFonts w:ascii="Times New Roman" w:hAnsi="Times New Roman" w:cs="Times New Roman"/>
          <w:sz w:val="24"/>
          <w:szCs w:val="24"/>
        </w:rPr>
        <w:t>АО «МРСК Центра» - «</w:t>
      </w:r>
      <w:r w:rsidR="0002742E">
        <w:rPr>
          <w:rFonts w:ascii="Times New Roman" w:hAnsi="Times New Roman" w:cs="Times New Roman"/>
          <w:sz w:val="24"/>
          <w:szCs w:val="24"/>
        </w:rPr>
        <w:t>Воронеж</w:t>
      </w:r>
      <w:r w:rsidRPr="003948E7">
        <w:rPr>
          <w:rFonts w:ascii="Times New Roman" w:hAnsi="Times New Roman" w:cs="Times New Roman"/>
          <w:sz w:val="24"/>
          <w:szCs w:val="24"/>
        </w:rPr>
        <w:t xml:space="preserve">энерго» 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требованиям </w:t>
      </w:r>
      <w:r w:rsidR="006A15B8" w:rsidRPr="006A15B8">
        <w:rPr>
          <w:rFonts w:ascii="Times New Roman" w:hAnsi="Times New Roman" w:cs="Times New Roman"/>
          <w:sz w:val="24"/>
          <w:szCs w:val="24"/>
        </w:rPr>
        <w:tab/>
        <w:t xml:space="preserve">Приказа Минтранса России от 13.02.2013 N 36 (ред. от 20.02.2017) "Об утверждении требований к </w:t>
      </w:r>
      <w:proofErr w:type="spellStart"/>
      <w:r w:rsidR="006A15B8" w:rsidRPr="006A15B8">
        <w:rPr>
          <w:rFonts w:ascii="Times New Roman" w:hAnsi="Times New Roman" w:cs="Times New Roman"/>
          <w:sz w:val="24"/>
          <w:szCs w:val="24"/>
        </w:rPr>
        <w:t>тахографам</w:t>
      </w:r>
      <w:proofErr w:type="spellEnd"/>
      <w:r w:rsidR="006A15B8" w:rsidRPr="006A15B8">
        <w:rPr>
          <w:rFonts w:ascii="Times New Roman" w:hAnsi="Times New Roman" w:cs="Times New Roman"/>
          <w:sz w:val="24"/>
          <w:szCs w:val="24"/>
        </w:rPr>
        <w:t xml:space="preserve">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</w:t>
      </w:r>
      <w:proofErr w:type="spellStart"/>
      <w:r w:rsidR="006A15B8" w:rsidRPr="006A15B8"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="006A15B8" w:rsidRPr="006A15B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6A15B8" w:rsidRPr="006A15B8">
        <w:rPr>
          <w:rFonts w:ascii="Times New Roman" w:hAnsi="Times New Roman" w:cs="Times New Roman"/>
          <w:sz w:val="24"/>
          <w:szCs w:val="24"/>
        </w:rPr>
        <w:t>установленных</w:t>
      </w:r>
      <w:proofErr w:type="gramEnd"/>
      <w:r w:rsidR="006A15B8" w:rsidRPr="006A15B8">
        <w:rPr>
          <w:rFonts w:ascii="Times New Roman" w:hAnsi="Times New Roman" w:cs="Times New Roman"/>
          <w:sz w:val="24"/>
          <w:szCs w:val="24"/>
        </w:rPr>
        <w:t xml:space="preserve"> на транспортные средства"</w:t>
      </w:r>
      <w:r w:rsidR="00E164C3" w:rsidRPr="003948E7">
        <w:rPr>
          <w:rFonts w:ascii="Times New Roman" w:hAnsi="Times New Roman" w:cs="Times New Roman"/>
          <w:sz w:val="24"/>
          <w:szCs w:val="24"/>
        </w:rPr>
        <w:t>.</w:t>
      </w:r>
    </w:p>
    <w:p w:rsidR="000040ED" w:rsidRPr="00562A91" w:rsidRDefault="000040ED" w:rsidP="00F704A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1B3D">
        <w:rPr>
          <w:rFonts w:ascii="Times New Roman" w:hAnsi="Times New Roman" w:cs="Times New Roman"/>
          <w:b/>
          <w:sz w:val="24"/>
          <w:szCs w:val="24"/>
        </w:rPr>
        <w:t>Предмет конкурса:</w:t>
      </w:r>
      <w:r w:rsidRPr="003948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E4E7A">
        <w:rPr>
          <w:rFonts w:ascii="Times New Roman" w:hAnsi="Times New Roman" w:cs="Times New Roman"/>
          <w:sz w:val="24"/>
          <w:szCs w:val="24"/>
        </w:rPr>
        <w:t>Техническое обслуживание и ремонт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циф</w:t>
      </w:r>
      <w:r w:rsidR="00FB6BC9">
        <w:rPr>
          <w:rFonts w:ascii="Times New Roman" w:hAnsi="Times New Roman" w:cs="Times New Roman"/>
          <w:sz w:val="24"/>
          <w:szCs w:val="24"/>
        </w:rPr>
        <w:t xml:space="preserve">ровых </w:t>
      </w:r>
      <w:proofErr w:type="spellStart"/>
      <w:r w:rsidR="00FB6BC9"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="00FB6BC9">
        <w:rPr>
          <w:rFonts w:ascii="Times New Roman" w:hAnsi="Times New Roman" w:cs="Times New Roman"/>
          <w:sz w:val="24"/>
          <w:szCs w:val="24"/>
        </w:rPr>
        <w:t xml:space="preserve"> на транспортных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="00FB6BC9">
        <w:rPr>
          <w:rFonts w:ascii="Times New Roman" w:hAnsi="Times New Roman" w:cs="Times New Roman"/>
          <w:sz w:val="24"/>
          <w:szCs w:val="24"/>
        </w:rPr>
        <w:t>х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Филиала.</w:t>
      </w:r>
      <w:proofErr w:type="gramEnd"/>
    </w:p>
    <w:p w:rsidR="00562A91" w:rsidRPr="00562A91" w:rsidRDefault="00507C36" w:rsidP="00F704A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b/>
          <w:sz w:val="24"/>
          <w:szCs w:val="24"/>
        </w:rPr>
        <w:t>Требования к выполнению работ:</w:t>
      </w:r>
    </w:p>
    <w:p w:rsid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С целью обеспечения работоспособности </w:t>
      </w:r>
      <w:r>
        <w:rPr>
          <w:rFonts w:ascii="Times New Roman" w:hAnsi="Times New Roman" w:cs="Times New Roman"/>
          <w:sz w:val="24"/>
          <w:szCs w:val="24"/>
        </w:rPr>
        <w:t xml:space="preserve">цифровых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Pr="00562A91">
        <w:rPr>
          <w:rFonts w:ascii="Times New Roman" w:hAnsi="Times New Roman" w:cs="Times New Roman"/>
          <w:sz w:val="24"/>
          <w:szCs w:val="24"/>
        </w:rPr>
        <w:t>, в случае сбоев в его работе, осуществляется комплекс технических и регламентных мероприятий, направленных на восстано</w:t>
      </w:r>
      <w:r>
        <w:rPr>
          <w:rFonts w:ascii="Times New Roman" w:hAnsi="Times New Roman" w:cs="Times New Roman"/>
          <w:sz w:val="24"/>
          <w:szCs w:val="24"/>
        </w:rPr>
        <w:t xml:space="preserve">вление его исправного состояния. 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Техническое обслуживание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цифровых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2A91">
        <w:rPr>
          <w:rFonts w:ascii="Times New Roman" w:hAnsi="Times New Roman" w:cs="Times New Roman"/>
          <w:sz w:val="24"/>
          <w:szCs w:val="24"/>
        </w:rPr>
        <w:t xml:space="preserve">осуществляется Исполнителем </w:t>
      </w:r>
      <w:r>
        <w:rPr>
          <w:rFonts w:ascii="Times New Roman" w:hAnsi="Times New Roman" w:cs="Times New Roman"/>
          <w:sz w:val="24"/>
          <w:szCs w:val="24"/>
        </w:rPr>
        <w:t>непосредственно на ТС Заказчика</w:t>
      </w:r>
      <w:r w:rsidRPr="00562A91">
        <w:rPr>
          <w:rFonts w:ascii="Times New Roman" w:hAnsi="Times New Roman" w:cs="Times New Roman"/>
          <w:sz w:val="24"/>
          <w:szCs w:val="24"/>
        </w:rPr>
        <w:t>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A91">
        <w:rPr>
          <w:rFonts w:ascii="Times New Roman" w:hAnsi="Times New Roman" w:cs="Times New Roman"/>
          <w:sz w:val="24"/>
          <w:szCs w:val="24"/>
        </w:rPr>
        <w:t xml:space="preserve">Исполнитель должен производить техническое и сервисное обслуживание </w:t>
      </w:r>
      <w:r>
        <w:rPr>
          <w:rFonts w:ascii="Times New Roman" w:hAnsi="Times New Roman" w:cs="Times New Roman"/>
          <w:sz w:val="24"/>
          <w:szCs w:val="24"/>
        </w:rPr>
        <w:t xml:space="preserve">цифровых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Pr="00562A91">
        <w:rPr>
          <w:rFonts w:ascii="Times New Roman" w:hAnsi="Times New Roman" w:cs="Times New Roman"/>
          <w:sz w:val="24"/>
          <w:szCs w:val="24"/>
        </w:rPr>
        <w:t xml:space="preserve"> на транспортных средствах Заказчика в местах обычного расположения ТС Заказчика </w:t>
      </w:r>
      <w:r w:rsidR="006A15B8" w:rsidRPr="00562A91">
        <w:rPr>
          <w:rFonts w:ascii="Times New Roman" w:hAnsi="Times New Roman" w:cs="Times New Roman"/>
          <w:sz w:val="24"/>
          <w:szCs w:val="24"/>
        </w:rPr>
        <w:t>по адресам,</w:t>
      </w:r>
      <w:r w:rsidRPr="00562A91">
        <w:rPr>
          <w:rFonts w:ascii="Times New Roman" w:hAnsi="Times New Roman" w:cs="Times New Roman"/>
          <w:sz w:val="24"/>
          <w:szCs w:val="24"/>
        </w:rPr>
        <w:t xml:space="preserve"> перечисленным в Приложении № 1.</w:t>
      </w:r>
      <w:proofErr w:type="gramEnd"/>
    </w:p>
    <w:p w:rsidR="0023019F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Техническое обслуживание </w:t>
      </w:r>
      <w:r w:rsidR="008C3086">
        <w:rPr>
          <w:rFonts w:ascii="Times New Roman" w:hAnsi="Times New Roman" w:cs="Times New Roman"/>
          <w:sz w:val="24"/>
          <w:szCs w:val="24"/>
        </w:rPr>
        <w:t xml:space="preserve">и ремонт </w:t>
      </w:r>
      <w:proofErr w:type="gramStart"/>
      <w:r>
        <w:rPr>
          <w:rFonts w:ascii="Times New Roman" w:hAnsi="Times New Roman" w:cs="Times New Roman"/>
          <w:sz w:val="24"/>
          <w:szCs w:val="24"/>
        </w:rPr>
        <w:t>цифровых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="0002742E">
        <w:rPr>
          <w:rFonts w:ascii="Times New Roman" w:hAnsi="Times New Roman" w:cs="Times New Roman"/>
          <w:sz w:val="24"/>
          <w:szCs w:val="24"/>
        </w:rPr>
        <w:t xml:space="preserve"> осуществляется с 08:00 до 17</w:t>
      </w:r>
      <w:r w:rsidRPr="00562A91">
        <w:rPr>
          <w:rFonts w:ascii="Times New Roman" w:hAnsi="Times New Roman" w:cs="Times New Roman"/>
          <w:sz w:val="24"/>
          <w:szCs w:val="24"/>
        </w:rPr>
        <w:t>:00. Точное время и место оказания услуг для конкретного ТС согласовывается с ответственным сотрудником Заказчика. При выполнении работ присутствует ответственный представитель Заказчика.</w:t>
      </w:r>
      <w:r w:rsidR="00E36A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019F">
        <w:rPr>
          <w:rFonts w:ascii="Times New Roman" w:hAnsi="Times New Roman" w:cs="Times New Roman"/>
          <w:sz w:val="24"/>
          <w:szCs w:val="24"/>
        </w:rPr>
        <w:t>Перед выполнением работ на ТС специалист Исполнителя</w:t>
      </w:r>
      <w:r w:rsidRPr="00562A91">
        <w:rPr>
          <w:rFonts w:ascii="Times New Roman" w:hAnsi="Times New Roman" w:cs="Times New Roman"/>
          <w:sz w:val="24"/>
          <w:szCs w:val="24"/>
        </w:rPr>
        <w:t xml:space="preserve"> и ответственный представитель Заказчика согласовывают предварительный заказ-наряд (в двух экземплярах, по одному каждой из сторон), в котором указывают требуемые для выполнения работы, перечень требуемых для использования и замены оборудования и расходных материалов, предварительную стоимость выполнения работ и требуемых для работ оборудования и расходных материалов.</w:t>
      </w:r>
      <w:proofErr w:type="gramEnd"/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По завершению работ </w:t>
      </w:r>
      <w:proofErr w:type="gramStart"/>
      <w:r w:rsidRPr="00562A9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62A91">
        <w:rPr>
          <w:rFonts w:ascii="Times New Roman" w:hAnsi="Times New Roman" w:cs="Times New Roman"/>
          <w:sz w:val="24"/>
          <w:szCs w:val="24"/>
        </w:rPr>
        <w:t xml:space="preserve"> ТС </w:t>
      </w:r>
      <w:proofErr w:type="gramStart"/>
      <w:r w:rsidRPr="00562A91">
        <w:rPr>
          <w:rFonts w:ascii="Times New Roman" w:hAnsi="Times New Roman" w:cs="Times New Roman"/>
          <w:sz w:val="24"/>
          <w:szCs w:val="24"/>
        </w:rPr>
        <w:t>специалист</w:t>
      </w:r>
      <w:proofErr w:type="gramEnd"/>
      <w:r w:rsidRPr="00562A91">
        <w:rPr>
          <w:rFonts w:ascii="Times New Roman" w:hAnsi="Times New Roman" w:cs="Times New Roman"/>
          <w:sz w:val="24"/>
          <w:szCs w:val="24"/>
        </w:rPr>
        <w:t xml:space="preserve"> Исполнителя и ответственный представитель Заказчика проводят оперативный контроль качества выполняемых работ, контролируют их соответствие требованиям нормативно-технической документации. При сдаче выполняемых работ Исполнитель предоставляет акты выполненных работ (в двух экземплярах, по одному каждой из сторон), в которых указывается перечень выполненных работ и использованных при выполнении работ материалов. Обнаруженные при приемке  работ отступления и замечания подрядчик устраняет за свой счет, в том числе в случае отклонения от нормативно-технической документации.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По завершению приемки выполненных работ специалист Исполнителя и ответственный представитель Заказчика заполняют заказ-наряд (в двух экземплярах, по одному каждой из сторон), в </w:t>
      </w:r>
      <w:proofErr w:type="gramStart"/>
      <w:r w:rsidRPr="00562A91">
        <w:rPr>
          <w:rFonts w:ascii="Times New Roman" w:hAnsi="Times New Roman" w:cs="Times New Roman"/>
          <w:sz w:val="24"/>
          <w:szCs w:val="24"/>
        </w:rPr>
        <w:t>котором</w:t>
      </w:r>
      <w:proofErr w:type="gramEnd"/>
      <w:r w:rsidRPr="00562A91">
        <w:rPr>
          <w:rFonts w:ascii="Times New Roman" w:hAnsi="Times New Roman" w:cs="Times New Roman"/>
          <w:sz w:val="24"/>
          <w:szCs w:val="24"/>
        </w:rPr>
        <w:t xml:space="preserve"> указывают выполненные работы, перечень использованного оборудования и расходных материалов, их стоимость.</w:t>
      </w:r>
    </w:p>
    <w:p w:rsidR="003F01D7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562A9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62A91">
        <w:rPr>
          <w:rFonts w:ascii="Times New Roman" w:hAnsi="Times New Roman" w:cs="Times New Roman"/>
          <w:sz w:val="24"/>
          <w:szCs w:val="24"/>
        </w:rPr>
        <w:t xml:space="preserve"> если, в процессе оказания услуг по техническому обслуживанию </w:t>
      </w:r>
      <w:r w:rsidR="003F01D7">
        <w:rPr>
          <w:rFonts w:ascii="Times New Roman" w:hAnsi="Times New Roman" w:cs="Times New Roman"/>
          <w:sz w:val="24"/>
          <w:szCs w:val="24"/>
        </w:rPr>
        <w:t xml:space="preserve">и ремонту цифровых </w:t>
      </w:r>
      <w:proofErr w:type="spellStart"/>
      <w:r w:rsidR="003F01D7"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Pr="00562A91">
        <w:rPr>
          <w:rFonts w:ascii="Times New Roman" w:hAnsi="Times New Roman" w:cs="Times New Roman"/>
          <w:sz w:val="24"/>
          <w:szCs w:val="24"/>
        </w:rPr>
        <w:t xml:space="preserve">, Исполнителем будет определено, что какой-либо из элементов </w:t>
      </w:r>
      <w:proofErr w:type="spellStart"/>
      <w:r w:rsidR="003F01D7">
        <w:rPr>
          <w:rFonts w:ascii="Times New Roman" w:hAnsi="Times New Roman" w:cs="Times New Roman"/>
          <w:sz w:val="24"/>
          <w:szCs w:val="24"/>
        </w:rPr>
        <w:t>тахографа</w:t>
      </w:r>
      <w:proofErr w:type="spellEnd"/>
      <w:r w:rsidRPr="00562A91">
        <w:rPr>
          <w:rFonts w:ascii="Times New Roman" w:hAnsi="Times New Roman" w:cs="Times New Roman"/>
          <w:sz w:val="24"/>
          <w:szCs w:val="24"/>
        </w:rPr>
        <w:t xml:space="preserve"> </w:t>
      </w:r>
      <w:r w:rsidRPr="00562A91">
        <w:rPr>
          <w:rFonts w:ascii="Times New Roman" w:hAnsi="Times New Roman" w:cs="Times New Roman"/>
          <w:sz w:val="24"/>
          <w:szCs w:val="24"/>
        </w:rPr>
        <w:lastRenderedPageBreak/>
        <w:t xml:space="preserve">является неисправным, производится замена на элемент, предоставляемый Заказчиком, из ЗИП-комплекта. В случае отсутствия необходимого оборудования в ЗИП-комплекте Заказчика, Исполнитель производит замену на имеющееся оборудование из собственного подменного фонда, а его стоимость включается в стоимость оказанных услуг. </w:t>
      </w:r>
    </w:p>
    <w:p w:rsidR="00562A91" w:rsidRPr="00562A91" w:rsidRDefault="003F01D7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техническое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обслуживании и ремонте цифровых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="00562A91" w:rsidRPr="00562A91">
        <w:rPr>
          <w:rFonts w:ascii="Times New Roman" w:hAnsi="Times New Roman" w:cs="Times New Roman"/>
          <w:sz w:val="24"/>
          <w:szCs w:val="24"/>
        </w:rPr>
        <w:t xml:space="preserve"> на ТС Заказчика входят услуги, перечисленные в Приложении № 3 к настоящему Техническому заданию. Перечень оборудования и материалов, которые могут быть использованы Исполнителем, указан в Приложении № 2 к настоящему Техническому заданию.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Все виды работы Исполнитель может выполнять с </w:t>
      </w:r>
      <w:proofErr w:type="gramStart"/>
      <w:r w:rsidRPr="00562A91">
        <w:rPr>
          <w:rFonts w:ascii="Times New Roman" w:hAnsi="Times New Roman" w:cs="Times New Roman"/>
          <w:sz w:val="24"/>
          <w:szCs w:val="24"/>
        </w:rPr>
        <w:t>использованием</w:t>
      </w:r>
      <w:proofErr w:type="gramEnd"/>
      <w:r w:rsidRPr="00562A91">
        <w:rPr>
          <w:rFonts w:ascii="Times New Roman" w:hAnsi="Times New Roman" w:cs="Times New Roman"/>
          <w:sz w:val="24"/>
          <w:szCs w:val="24"/>
        </w:rPr>
        <w:t xml:space="preserve"> как своих материалов, так и материалов Заказчика.</w:t>
      </w:r>
    </w:p>
    <w:p w:rsidR="0099776C" w:rsidRPr="0099776C" w:rsidRDefault="00562A91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Услуги по техническому обслуживанию</w:t>
      </w:r>
      <w:r w:rsidR="003F01D7">
        <w:rPr>
          <w:rFonts w:ascii="Times New Roman" w:hAnsi="Times New Roman" w:cs="Times New Roman"/>
          <w:sz w:val="24"/>
          <w:szCs w:val="24"/>
        </w:rPr>
        <w:t xml:space="preserve"> и ремонту </w:t>
      </w:r>
      <w:proofErr w:type="gramStart"/>
      <w:r w:rsidR="003F01D7">
        <w:rPr>
          <w:rFonts w:ascii="Times New Roman" w:hAnsi="Times New Roman" w:cs="Times New Roman"/>
          <w:sz w:val="24"/>
          <w:szCs w:val="24"/>
        </w:rPr>
        <w:t>цифровых</w:t>
      </w:r>
      <w:proofErr w:type="gramEnd"/>
      <w:r w:rsidR="003F0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01D7"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Pr="00562A91">
        <w:rPr>
          <w:rFonts w:ascii="Times New Roman" w:hAnsi="Times New Roman" w:cs="Times New Roman"/>
          <w:sz w:val="24"/>
          <w:szCs w:val="24"/>
        </w:rPr>
        <w:t xml:space="preserve"> Заказчика должны производиться в соответствии с </w:t>
      </w:r>
      <w:r w:rsidR="0099776C" w:rsidRPr="0099776C">
        <w:rPr>
          <w:rFonts w:ascii="Times New Roman" w:hAnsi="Times New Roman" w:cs="Times New Roman"/>
          <w:sz w:val="24"/>
          <w:szCs w:val="24"/>
        </w:rPr>
        <w:t>требованиями:</w:t>
      </w:r>
    </w:p>
    <w:p w:rsidR="0099776C" w:rsidRP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 xml:space="preserve">Приказа Минтранса России от 13.02.2013 N 36 (ред. от 20.02.2017) "Об утверждении требований к </w:t>
      </w:r>
      <w:proofErr w:type="spellStart"/>
      <w:r w:rsidRPr="0099776C">
        <w:rPr>
          <w:rFonts w:ascii="Times New Roman" w:hAnsi="Times New Roman" w:cs="Times New Roman"/>
          <w:sz w:val="24"/>
          <w:szCs w:val="24"/>
        </w:rPr>
        <w:t>тахографам</w:t>
      </w:r>
      <w:proofErr w:type="spellEnd"/>
      <w:r w:rsidRPr="0099776C">
        <w:rPr>
          <w:rFonts w:ascii="Times New Roman" w:hAnsi="Times New Roman" w:cs="Times New Roman"/>
          <w:sz w:val="24"/>
          <w:szCs w:val="24"/>
        </w:rPr>
        <w:t xml:space="preserve">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</w:t>
      </w:r>
      <w:proofErr w:type="spellStart"/>
      <w:r w:rsidRPr="0099776C"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Pr="0099776C">
        <w:rPr>
          <w:rFonts w:ascii="Times New Roman" w:hAnsi="Times New Roman" w:cs="Times New Roman"/>
          <w:sz w:val="24"/>
          <w:szCs w:val="24"/>
        </w:rPr>
        <w:t>, установленных на транспортные средства";</w:t>
      </w:r>
    </w:p>
    <w:p w:rsid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>Приказа ФСБ РФ от 09.02.2005 N 66 (ред. от 12.04.2010) "Об утверждении Положения о разработке, производстве, реализации и эксплуатации шифровальных (криптографических) средств защиты информации (Положение ПКЗ-2005), утвержденным приказом ФСБ России от 9 февраля 2005 г. N 66 (зарегистрирован Минюстом России 3 марта 2005 г., регистрационный N 6382);</w:t>
      </w:r>
    </w:p>
    <w:p w:rsidR="0099776C" w:rsidRP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 xml:space="preserve">ГОСТ </w:t>
      </w:r>
      <w:proofErr w:type="gramStart"/>
      <w:r w:rsidRPr="0099776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9776C">
        <w:rPr>
          <w:rFonts w:ascii="Times New Roman" w:hAnsi="Times New Roman" w:cs="Times New Roman"/>
          <w:sz w:val="24"/>
          <w:szCs w:val="24"/>
        </w:rPr>
        <w:t xml:space="preserve"> 51709-2001 и </w:t>
      </w:r>
      <w:r>
        <w:rPr>
          <w:rFonts w:ascii="Times New Roman" w:hAnsi="Times New Roman" w:cs="Times New Roman"/>
          <w:sz w:val="24"/>
          <w:szCs w:val="24"/>
        </w:rPr>
        <w:t>ГОСТ Р 53831-2010;</w:t>
      </w:r>
    </w:p>
    <w:p w:rsidR="0099776C" w:rsidRPr="0099776C" w:rsidRDefault="0099776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Состав и технология работ, </w:t>
      </w:r>
      <w:r w:rsidRPr="00562A91">
        <w:rPr>
          <w:rFonts w:ascii="Times New Roman" w:hAnsi="Times New Roman" w:cs="Times New Roman"/>
          <w:sz w:val="24"/>
          <w:szCs w:val="24"/>
        </w:rPr>
        <w:t>по техническому обслуживанию</w:t>
      </w:r>
      <w:r>
        <w:rPr>
          <w:rFonts w:ascii="Times New Roman" w:hAnsi="Times New Roman" w:cs="Times New Roman"/>
          <w:sz w:val="24"/>
          <w:szCs w:val="24"/>
        </w:rPr>
        <w:t xml:space="preserve"> и ремонту цифровых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Pr="0099776C">
        <w:rPr>
          <w:rFonts w:ascii="Times New Roman" w:hAnsi="Times New Roman" w:cs="Times New Roman"/>
          <w:sz w:val="24"/>
          <w:szCs w:val="24"/>
        </w:rPr>
        <w:t xml:space="preserve">, должны соответствовать требованиям технической документации организации - изготовителя модели </w:t>
      </w:r>
      <w:proofErr w:type="spellStart"/>
      <w:r w:rsidRPr="0099776C">
        <w:rPr>
          <w:rFonts w:ascii="Times New Roman" w:hAnsi="Times New Roman" w:cs="Times New Roman"/>
          <w:sz w:val="24"/>
          <w:szCs w:val="24"/>
        </w:rPr>
        <w:t>тахографа</w:t>
      </w:r>
      <w:proofErr w:type="spellEnd"/>
      <w:r w:rsidRPr="0099776C">
        <w:rPr>
          <w:rFonts w:ascii="Times New Roman" w:hAnsi="Times New Roman" w:cs="Times New Roman"/>
          <w:sz w:val="24"/>
          <w:szCs w:val="24"/>
        </w:rPr>
        <w:t>, устан</w:t>
      </w:r>
      <w:r>
        <w:rPr>
          <w:rFonts w:ascii="Times New Roman" w:hAnsi="Times New Roman" w:cs="Times New Roman"/>
          <w:sz w:val="24"/>
          <w:szCs w:val="24"/>
        </w:rPr>
        <w:t>овленного</w:t>
      </w:r>
      <w:r w:rsidRPr="0099776C">
        <w:rPr>
          <w:rFonts w:ascii="Times New Roman" w:hAnsi="Times New Roman" w:cs="Times New Roman"/>
          <w:sz w:val="24"/>
          <w:szCs w:val="24"/>
        </w:rPr>
        <w:t xml:space="preserve"> на транспортное средство.</w:t>
      </w:r>
    </w:p>
    <w:p w:rsidR="0099776C" w:rsidRDefault="0099776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В процессе </w:t>
      </w:r>
      <w:r>
        <w:rPr>
          <w:rFonts w:ascii="Times New Roman" w:hAnsi="Times New Roman" w:cs="Times New Roman"/>
          <w:sz w:val="24"/>
          <w:szCs w:val="24"/>
        </w:rPr>
        <w:t>выполнения работ</w:t>
      </w:r>
      <w:r w:rsidRPr="0099776C">
        <w:rPr>
          <w:rFonts w:ascii="Times New Roman" w:hAnsi="Times New Roman" w:cs="Times New Roman"/>
          <w:sz w:val="24"/>
          <w:szCs w:val="24"/>
        </w:rPr>
        <w:t xml:space="preserve"> представители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99776C">
        <w:rPr>
          <w:rFonts w:ascii="Times New Roman" w:hAnsi="Times New Roman" w:cs="Times New Roman"/>
          <w:sz w:val="24"/>
          <w:szCs w:val="24"/>
        </w:rPr>
        <w:t xml:space="preserve"> не должны препятствовать контролю выполнения работ со стороны Заказчика.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При выполнении работ должны быть обеспечены требования правил противопожарного режима РФ.</w:t>
      </w:r>
    </w:p>
    <w:p w:rsid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Безопасность выполняемых работ должна обеспечивать безопасность для жизни, здоровья, имущества и окружающей среды.</w:t>
      </w:r>
    </w:p>
    <w:p w:rsidR="00507C36" w:rsidRPr="003948E7" w:rsidRDefault="00507C36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>Все используемое оборудование устанавливается, подключается, настраивается и проверяется в соответствие с технической документацией заводов изготовителей устройства и требований действующих нормативных документов.</w:t>
      </w:r>
    </w:p>
    <w:p w:rsidR="00507C36" w:rsidRPr="003948E7" w:rsidRDefault="003F01D7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невозм</w:t>
      </w:r>
      <w:r w:rsidR="00533435">
        <w:rPr>
          <w:rFonts w:ascii="Times New Roman" w:hAnsi="Times New Roman" w:cs="Times New Roman"/>
          <w:sz w:val="24"/>
          <w:szCs w:val="24"/>
        </w:rPr>
        <w:t xml:space="preserve">ожности ремонта </w:t>
      </w:r>
      <w:proofErr w:type="spellStart"/>
      <w:r w:rsidR="00533435">
        <w:rPr>
          <w:rFonts w:ascii="Times New Roman" w:hAnsi="Times New Roman" w:cs="Times New Roman"/>
          <w:sz w:val="24"/>
          <w:szCs w:val="24"/>
        </w:rPr>
        <w:t>тахографа</w:t>
      </w:r>
      <w:proofErr w:type="spellEnd"/>
      <w:r w:rsidR="00533435">
        <w:rPr>
          <w:rFonts w:ascii="Times New Roman" w:hAnsi="Times New Roman" w:cs="Times New Roman"/>
          <w:sz w:val="24"/>
          <w:szCs w:val="24"/>
        </w:rPr>
        <w:t xml:space="preserve"> на месте,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6F625E"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выполняет </w:t>
      </w:r>
      <w:r w:rsidR="00533435">
        <w:rPr>
          <w:rFonts w:ascii="Times New Roman" w:hAnsi="Times New Roman" w:cs="Times New Roman"/>
          <w:sz w:val="24"/>
          <w:szCs w:val="24"/>
        </w:rPr>
        <w:t xml:space="preserve">ремонт </w:t>
      </w:r>
      <w:r w:rsidR="00507C36" w:rsidRPr="003948E7">
        <w:rPr>
          <w:rFonts w:ascii="Times New Roman" w:hAnsi="Times New Roman" w:cs="Times New Roman"/>
          <w:sz w:val="24"/>
          <w:szCs w:val="24"/>
        </w:rPr>
        <w:t>на своих площадях, на своем  оборудовании с использованием своих материалов, запчастей, а так же с возможностью применения запасных частей заказчика.</w:t>
      </w:r>
      <w:r w:rsidR="008C3086">
        <w:rPr>
          <w:rFonts w:ascii="Times New Roman" w:hAnsi="Times New Roman" w:cs="Times New Roman"/>
          <w:sz w:val="24"/>
          <w:szCs w:val="24"/>
        </w:rPr>
        <w:t xml:space="preserve"> Все затраты на транспортировку </w:t>
      </w:r>
      <w:proofErr w:type="spellStart"/>
      <w:r w:rsidR="008C3086">
        <w:rPr>
          <w:rFonts w:ascii="Times New Roman" w:hAnsi="Times New Roman" w:cs="Times New Roman"/>
          <w:sz w:val="24"/>
          <w:szCs w:val="24"/>
        </w:rPr>
        <w:t>тахографа</w:t>
      </w:r>
      <w:proofErr w:type="spellEnd"/>
      <w:r w:rsidR="008C3086">
        <w:rPr>
          <w:rFonts w:ascii="Times New Roman" w:hAnsi="Times New Roman" w:cs="Times New Roman"/>
          <w:sz w:val="24"/>
          <w:szCs w:val="24"/>
        </w:rPr>
        <w:t xml:space="preserve"> до мастерской заказчика и обратно несет Исполнитель.</w:t>
      </w:r>
    </w:p>
    <w:p w:rsidR="00507C36" w:rsidRPr="003948E7" w:rsidRDefault="003A59D5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507C36" w:rsidRPr="003948E7">
        <w:rPr>
          <w:rFonts w:ascii="Times New Roman" w:hAnsi="Times New Roman" w:cs="Times New Roman"/>
          <w:b/>
          <w:sz w:val="24"/>
          <w:szCs w:val="24"/>
        </w:rPr>
        <w:t xml:space="preserve">. Требования к </w:t>
      </w:r>
      <w:r w:rsidR="006F625E">
        <w:rPr>
          <w:rFonts w:ascii="Times New Roman" w:hAnsi="Times New Roman" w:cs="Times New Roman"/>
          <w:b/>
          <w:sz w:val="24"/>
          <w:szCs w:val="24"/>
        </w:rPr>
        <w:t>Исполнителю</w:t>
      </w:r>
      <w:r w:rsidR="00507C36" w:rsidRPr="003948E7">
        <w:rPr>
          <w:rFonts w:ascii="Times New Roman" w:hAnsi="Times New Roman" w:cs="Times New Roman"/>
          <w:b/>
          <w:sz w:val="24"/>
          <w:szCs w:val="24"/>
        </w:rPr>
        <w:t>.</w:t>
      </w:r>
    </w:p>
    <w:p w:rsidR="00507C36" w:rsidRPr="003948E7" w:rsidRDefault="006F625E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должен иметь и предоставить:</w:t>
      </w:r>
    </w:p>
    <w:p w:rsidR="0099776C" w:rsidRPr="0099776C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776C">
        <w:rPr>
          <w:rFonts w:ascii="Times New Roman" w:hAnsi="Times New Roman" w:cs="Times New Roman"/>
          <w:sz w:val="24"/>
          <w:szCs w:val="24"/>
        </w:rPr>
        <w:t>Лицензию Управления Федеральной Службы Безопасности "На осуществление разработки, производства, распространения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выполнения работ, оказания услуг в области шифрования информации, технического обслуживания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</w:t>
      </w:r>
      <w:proofErr w:type="gramEnd"/>
      <w:r w:rsidRPr="009977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776C">
        <w:rPr>
          <w:rFonts w:ascii="Times New Roman" w:hAnsi="Times New Roman" w:cs="Times New Roman"/>
          <w:sz w:val="24"/>
          <w:szCs w:val="24"/>
        </w:rPr>
        <w:t xml:space="preserve">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предпринимателя)»,  В части пунктов 12, 20, 21 Перечня выполняемых работ и оказываемых услуг, составляющих лицензируемую деятельность, в отношении </w:t>
      </w:r>
      <w:r w:rsidRPr="0099776C">
        <w:rPr>
          <w:rFonts w:ascii="Times New Roman" w:hAnsi="Times New Roman" w:cs="Times New Roman"/>
          <w:sz w:val="24"/>
          <w:szCs w:val="24"/>
        </w:rPr>
        <w:lastRenderedPageBreak/>
        <w:t>шифровальных (криптографических) средств, утвержденного Постановлением Правительства РФ от 16.04.2012 N 313 (ред. от 18.05.2017) "Об утверждении Положения о лицензировании деятельности по разработке, производству, распространению шифровальных</w:t>
      </w:r>
      <w:proofErr w:type="gramEnd"/>
      <w:r w:rsidRPr="0099776C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99776C">
        <w:rPr>
          <w:rFonts w:ascii="Times New Roman" w:hAnsi="Times New Roman" w:cs="Times New Roman"/>
          <w:sz w:val="24"/>
          <w:szCs w:val="24"/>
        </w:rPr>
        <w:t>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выполнению работ, оказанию услуг в области шифрования информации, техническому обслуживанию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</w:t>
      </w:r>
      <w:proofErr w:type="gramEnd"/>
      <w:r w:rsidRPr="0099776C">
        <w:rPr>
          <w:rFonts w:ascii="Times New Roman" w:hAnsi="Times New Roman" w:cs="Times New Roman"/>
          <w:sz w:val="24"/>
          <w:szCs w:val="24"/>
        </w:rPr>
        <w:t xml:space="preserve"> собственных нужд юридического лица или индивидуального предпринимателя)".</w:t>
      </w:r>
    </w:p>
    <w:p w:rsidR="0099776C" w:rsidRPr="0099776C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Копия лицензии.</w:t>
      </w:r>
    </w:p>
    <w:p w:rsidR="0099776C" w:rsidRPr="0099776C" w:rsidRDefault="00212BA7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99776C" w:rsidRPr="0099776C">
        <w:rPr>
          <w:rFonts w:ascii="Times New Roman" w:hAnsi="Times New Roman" w:cs="Times New Roman"/>
          <w:sz w:val="24"/>
          <w:szCs w:val="24"/>
        </w:rPr>
        <w:t xml:space="preserve"> закупки должен иметь допуск ФБУ «</w:t>
      </w:r>
      <w:proofErr w:type="spellStart"/>
      <w:r w:rsidR="0099776C" w:rsidRPr="0099776C">
        <w:rPr>
          <w:rFonts w:ascii="Times New Roman" w:hAnsi="Times New Roman" w:cs="Times New Roman"/>
          <w:sz w:val="24"/>
          <w:szCs w:val="24"/>
        </w:rPr>
        <w:t>Росавтотранс</w:t>
      </w:r>
      <w:proofErr w:type="spellEnd"/>
      <w:r w:rsidR="0099776C" w:rsidRPr="0099776C">
        <w:rPr>
          <w:rFonts w:ascii="Times New Roman" w:hAnsi="Times New Roman" w:cs="Times New Roman"/>
          <w:sz w:val="24"/>
          <w:szCs w:val="24"/>
        </w:rPr>
        <w:t xml:space="preserve">» на осуществление деятельности по установке, проверке, техническому обслуживанию и ремонту </w:t>
      </w:r>
      <w:proofErr w:type="spellStart"/>
      <w:r w:rsidR="0099776C" w:rsidRPr="0099776C"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="0099776C" w:rsidRPr="0099776C">
        <w:rPr>
          <w:rFonts w:ascii="Times New Roman" w:hAnsi="Times New Roman" w:cs="Times New Roman"/>
          <w:sz w:val="24"/>
          <w:szCs w:val="24"/>
        </w:rPr>
        <w:t xml:space="preserve">, а именно мастерская должна быть учтена в перечне мастерских, осуществляющих деятельность по установке, проверке и техническому обслуживанию, и ремонту </w:t>
      </w:r>
      <w:proofErr w:type="spellStart"/>
      <w:r w:rsidR="0099776C" w:rsidRPr="0099776C"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="0099776C" w:rsidRPr="0099776C">
        <w:rPr>
          <w:rFonts w:ascii="Times New Roman" w:hAnsi="Times New Roman" w:cs="Times New Roman"/>
          <w:sz w:val="24"/>
          <w:szCs w:val="24"/>
        </w:rPr>
        <w:t xml:space="preserve"> с присвоением регистрационного номера.</w:t>
      </w:r>
    </w:p>
    <w:p w:rsidR="00871691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ab/>
        <w:t>Выписка от ФБУ «</w:t>
      </w:r>
      <w:proofErr w:type="spellStart"/>
      <w:r w:rsidRPr="0099776C">
        <w:rPr>
          <w:rFonts w:ascii="Times New Roman" w:hAnsi="Times New Roman" w:cs="Times New Roman"/>
          <w:sz w:val="24"/>
          <w:szCs w:val="24"/>
        </w:rPr>
        <w:t>Росавтотранс</w:t>
      </w:r>
      <w:proofErr w:type="spellEnd"/>
      <w:r w:rsidRPr="0099776C">
        <w:rPr>
          <w:rFonts w:ascii="Times New Roman" w:hAnsi="Times New Roman" w:cs="Times New Roman"/>
          <w:sz w:val="24"/>
          <w:szCs w:val="24"/>
        </w:rPr>
        <w:t>», подтверждающую факт внесения сервисного центра в перечень мастерских, осуществляющих деятельность по установке, проверке, техническому обслуживанию и ремонту контрольных устройств (</w:t>
      </w:r>
      <w:proofErr w:type="spellStart"/>
      <w:r w:rsidRPr="0099776C"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Pr="0099776C">
        <w:rPr>
          <w:rFonts w:ascii="Times New Roman" w:hAnsi="Times New Roman" w:cs="Times New Roman"/>
          <w:sz w:val="24"/>
          <w:szCs w:val="24"/>
        </w:rPr>
        <w:t>). (Копия).</w:t>
      </w:r>
    </w:p>
    <w:p w:rsidR="00507C36" w:rsidRPr="003948E7" w:rsidRDefault="00507C36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Свидетельство о прохождении персоналом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3948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948E7">
        <w:rPr>
          <w:rFonts w:ascii="Times New Roman" w:hAnsi="Times New Roman" w:cs="Times New Roman"/>
          <w:sz w:val="24"/>
          <w:szCs w:val="24"/>
        </w:rPr>
        <w:t>обучения по программам</w:t>
      </w:r>
      <w:proofErr w:type="gramEnd"/>
      <w:r w:rsidRPr="003948E7">
        <w:rPr>
          <w:rFonts w:ascii="Times New Roman" w:hAnsi="Times New Roman" w:cs="Times New Roman"/>
          <w:sz w:val="24"/>
          <w:szCs w:val="24"/>
        </w:rPr>
        <w:t>, утвержденным приказом Минтранса РФ от 17 января 2012 г. N 7 «Об утверждении Требований к программам подготовки (инструктажа) персонала, осуществляющего установку, проверку, техническое обслуживание и ремонт контрольных устройств, устанавливаемых на транспортных средствах, эксплуатацию и контроль использования таких контрольных устройств».</w:t>
      </w:r>
    </w:p>
    <w:p w:rsidR="005F6EBE" w:rsidRDefault="00507C36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Лицензию, оформленную </w:t>
      </w:r>
      <w:r w:rsidR="005F6EBE" w:rsidRPr="003948E7">
        <w:rPr>
          <w:rFonts w:ascii="Times New Roman" w:hAnsi="Times New Roman" w:cs="Times New Roman"/>
          <w:sz w:val="24"/>
          <w:szCs w:val="24"/>
        </w:rPr>
        <w:t>в соответствии с требованиями,</w:t>
      </w:r>
      <w:r w:rsidRPr="003948E7">
        <w:rPr>
          <w:rFonts w:ascii="Times New Roman" w:hAnsi="Times New Roman" w:cs="Times New Roman"/>
          <w:sz w:val="24"/>
          <w:szCs w:val="24"/>
        </w:rPr>
        <w:t xml:space="preserve"> утвержденными постановлением Правительства Российской Федерации от 16 апреля 2012г. № 313, на осуществление работ: по распространению шифровальных (криптографических) средств; по выполнению работ, оказанию услуг в области шифрования информации, техническому обслуживанию шифровальных (криптографических) средств.</w:t>
      </w:r>
      <w:r w:rsidR="005F6EBE">
        <w:rPr>
          <w:rFonts w:ascii="Times New Roman" w:hAnsi="Times New Roman" w:cs="Times New Roman"/>
          <w:sz w:val="24"/>
          <w:szCs w:val="24"/>
        </w:rPr>
        <w:t xml:space="preserve"> </w:t>
      </w:r>
      <w:r w:rsidR="005F6EBE" w:rsidRPr="0099776C">
        <w:rPr>
          <w:rFonts w:ascii="Times New Roman" w:hAnsi="Times New Roman" w:cs="Times New Roman"/>
          <w:sz w:val="24"/>
          <w:szCs w:val="24"/>
        </w:rPr>
        <w:t>(Копия).</w:t>
      </w:r>
    </w:p>
    <w:p w:rsidR="005F6EBE" w:rsidRDefault="005F6EBE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Сертификаты соответствия оказываемых услуг (работ) </w:t>
      </w:r>
      <w:r w:rsidRPr="0099776C"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 w:rsidRPr="0099776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9776C">
        <w:rPr>
          <w:rFonts w:ascii="Times New Roman" w:hAnsi="Times New Roman" w:cs="Times New Roman"/>
          <w:sz w:val="24"/>
          <w:szCs w:val="24"/>
        </w:rPr>
        <w:t xml:space="preserve"> 51709-2001 и </w:t>
      </w:r>
      <w:r>
        <w:rPr>
          <w:rFonts w:ascii="Times New Roman" w:hAnsi="Times New Roman" w:cs="Times New Roman"/>
          <w:sz w:val="24"/>
          <w:szCs w:val="24"/>
        </w:rPr>
        <w:t xml:space="preserve">ГОСТ Р 53831-2010. </w:t>
      </w:r>
      <w:r w:rsidRPr="0099776C">
        <w:rPr>
          <w:rFonts w:ascii="Times New Roman" w:hAnsi="Times New Roman" w:cs="Times New Roman"/>
          <w:sz w:val="24"/>
          <w:szCs w:val="24"/>
        </w:rPr>
        <w:t>(Копи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9776C">
        <w:rPr>
          <w:rFonts w:ascii="Times New Roman" w:hAnsi="Times New Roman" w:cs="Times New Roman"/>
          <w:sz w:val="24"/>
          <w:szCs w:val="24"/>
        </w:rPr>
        <w:t>).</w:t>
      </w:r>
    </w:p>
    <w:p w:rsidR="00507C36" w:rsidRPr="00672F37" w:rsidRDefault="00507C36" w:rsidP="00F704AD">
      <w:pPr>
        <w:pStyle w:val="a5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F37">
        <w:rPr>
          <w:rFonts w:ascii="Times New Roman" w:hAnsi="Times New Roman" w:cs="Times New Roman"/>
          <w:b/>
          <w:sz w:val="24"/>
          <w:szCs w:val="24"/>
        </w:rPr>
        <w:t>Стоимость закупки</w:t>
      </w:r>
      <w:r w:rsidRPr="00672F37">
        <w:rPr>
          <w:rFonts w:ascii="Times New Roman" w:hAnsi="Times New Roman" w:cs="Times New Roman"/>
          <w:sz w:val="24"/>
          <w:szCs w:val="24"/>
        </w:rPr>
        <w:t>.</w:t>
      </w:r>
    </w:p>
    <w:p w:rsidR="00672F37" w:rsidRPr="006A4426" w:rsidRDefault="00507C36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2F37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6F625E">
        <w:rPr>
          <w:rFonts w:ascii="Times New Roman" w:hAnsi="Times New Roman" w:cs="Times New Roman"/>
          <w:sz w:val="24"/>
          <w:szCs w:val="24"/>
        </w:rPr>
        <w:t>используемого материала</w:t>
      </w:r>
      <w:r w:rsidRPr="00672F37">
        <w:rPr>
          <w:rFonts w:ascii="Times New Roman" w:hAnsi="Times New Roman" w:cs="Times New Roman"/>
          <w:sz w:val="24"/>
          <w:szCs w:val="24"/>
        </w:rPr>
        <w:t xml:space="preserve"> включает все затраты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 xml:space="preserve">, связанные с выполнением поставок, в том числе расходы на доставку товара до грузополучателя, расходы связанные с монтажными работами в соответствии с требованиями к выполнению работ данного ТЗ, командировочные и накладные расходы по доставке сотрудников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 xml:space="preserve"> и грузов до мест выполнения работ, страховые взносы, налоги, сборы, платежи и другие обязательные отчисления, производимые</w:t>
      </w:r>
      <w:r w:rsidR="00672F37">
        <w:rPr>
          <w:rFonts w:ascii="Times New Roman" w:hAnsi="Times New Roman" w:cs="Times New Roman"/>
          <w:sz w:val="24"/>
          <w:szCs w:val="24"/>
        </w:rPr>
        <w:t xml:space="preserve"> </w:t>
      </w:r>
      <w:r w:rsidRPr="00672F37">
        <w:rPr>
          <w:rFonts w:ascii="Times New Roman" w:hAnsi="Times New Roman" w:cs="Times New Roman"/>
          <w:sz w:val="24"/>
          <w:szCs w:val="24"/>
        </w:rPr>
        <w:t xml:space="preserve"> </w:t>
      </w:r>
      <w:r w:rsidR="006F625E">
        <w:rPr>
          <w:rFonts w:ascii="Times New Roman" w:hAnsi="Times New Roman" w:cs="Times New Roman"/>
          <w:sz w:val="24"/>
          <w:szCs w:val="24"/>
        </w:rPr>
        <w:t>Исполнителем</w:t>
      </w:r>
      <w:r w:rsidR="00672F37" w:rsidRPr="00672F37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672F37" w:rsidRPr="00672F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72F37" w:rsidRPr="00672F37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="00672F37" w:rsidRPr="00672F37">
        <w:rPr>
          <w:rFonts w:ascii="Times New Roman" w:hAnsi="Times New Roman" w:cs="Times New Roman"/>
          <w:sz w:val="24"/>
          <w:szCs w:val="24"/>
        </w:rPr>
        <w:t xml:space="preserve"> с установленным законодательством порядком.</w:t>
      </w:r>
    </w:p>
    <w:p w:rsidR="00507C36" w:rsidRPr="003948E7" w:rsidRDefault="003A59D5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По результатам конкурентной процедуры между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и филиалом </w:t>
      </w:r>
      <w:r w:rsidR="00043FAC">
        <w:rPr>
          <w:rFonts w:ascii="Times New Roman" w:hAnsi="Times New Roman" w:cs="Times New Roman"/>
          <w:sz w:val="24"/>
          <w:szCs w:val="24"/>
        </w:rPr>
        <w:t>П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АО «МРСК Центра» </w:t>
      </w:r>
      <w:proofErr w:type="gramStart"/>
      <w:r w:rsidR="00043FAC">
        <w:rPr>
          <w:rFonts w:ascii="Times New Roman" w:hAnsi="Times New Roman" w:cs="Times New Roman"/>
          <w:sz w:val="24"/>
          <w:szCs w:val="24"/>
        </w:rPr>
        <w:t>-«</w:t>
      </w:r>
      <w:proofErr w:type="gramEnd"/>
      <w:r w:rsidR="00623B5E">
        <w:rPr>
          <w:rFonts w:ascii="Times New Roman" w:hAnsi="Times New Roman" w:cs="Times New Roman"/>
          <w:sz w:val="24"/>
          <w:szCs w:val="24"/>
        </w:rPr>
        <w:t>Воронеж</w:t>
      </w:r>
      <w:r w:rsidR="00043FAC">
        <w:rPr>
          <w:rFonts w:ascii="Times New Roman" w:hAnsi="Times New Roman" w:cs="Times New Roman"/>
          <w:sz w:val="24"/>
          <w:szCs w:val="24"/>
        </w:rPr>
        <w:t xml:space="preserve">энерго» </w:t>
      </w:r>
      <w:r w:rsidR="00507C36" w:rsidRPr="003948E7">
        <w:rPr>
          <w:rFonts w:ascii="Times New Roman" w:hAnsi="Times New Roman" w:cs="Times New Roman"/>
          <w:sz w:val="24"/>
          <w:szCs w:val="24"/>
        </w:rPr>
        <w:t>заключается договор по единичным расценкам (</w:t>
      </w:r>
      <w:r w:rsidR="00B644D4">
        <w:rPr>
          <w:rFonts w:ascii="Times New Roman" w:hAnsi="Times New Roman" w:cs="Times New Roman"/>
          <w:sz w:val="24"/>
          <w:szCs w:val="24"/>
        </w:rPr>
        <w:t>согласно перечня услуг с запасными частями/ материалов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5904F2" w:rsidRPr="003948E7">
        <w:rPr>
          <w:rFonts w:ascii="Times New Roman" w:hAnsi="Times New Roman" w:cs="Times New Roman"/>
          <w:sz w:val="24"/>
          <w:szCs w:val="24"/>
        </w:rPr>
        <w:t>указанн</w:t>
      </w:r>
      <w:r w:rsidR="005904F2">
        <w:rPr>
          <w:rFonts w:ascii="Times New Roman" w:hAnsi="Times New Roman" w:cs="Times New Roman"/>
          <w:sz w:val="24"/>
          <w:szCs w:val="24"/>
        </w:rPr>
        <w:t>ые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в приложении № </w:t>
      </w:r>
      <w:r>
        <w:rPr>
          <w:rFonts w:ascii="Times New Roman" w:hAnsi="Times New Roman" w:cs="Times New Roman"/>
          <w:sz w:val="24"/>
          <w:szCs w:val="24"/>
        </w:rPr>
        <w:t>2, №3</w:t>
      </w:r>
      <w:r w:rsidR="00507C36" w:rsidRPr="003948E7">
        <w:rPr>
          <w:rFonts w:ascii="Times New Roman" w:hAnsi="Times New Roman" w:cs="Times New Roman"/>
          <w:sz w:val="24"/>
          <w:szCs w:val="24"/>
        </w:rPr>
        <w:t>).</w:t>
      </w:r>
    </w:p>
    <w:p w:rsidR="00507C36" w:rsidRPr="004B3951" w:rsidRDefault="00507C36" w:rsidP="00F704AD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3951">
        <w:rPr>
          <w:rFonts w:ascii="Times New Roman" w:hAnsi="Times New Roman" w:cs="Times New Roman"/>
          <w:b/>
          <w:sz w:val="24"/>
          <w:szCs w:val="24"/>
        </w:rPr>
        <w:t>Условия оплаты</w:t>
      </w:r>
    </w:p>
    <w:p w:rsidR="00507C36" w:rsidRPr="003948E7" w:rsidRDefault="00507C3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Оплата 100% стоимости </w:t>
      </w:r>
      <w:r w:rsidR="003A59D5">
        <w:rPr>
          <w:rFonts w:ascii="Times New Roman" w:hAnsi="Times New Roman" w:cs="Times New Roman"/>
          <w:sz w:val="24"/>
          <w:szCs w:val="24"/>
        </w:rPr>
        <w:t>выполненных работ</w:t>
      </w:r>
      <w:r w:rsidRPr="003948E7">
        <w:rPr>
          <w:rFonts w:ascii="Times New Roman" w:hAnsi="Times New Roman" w:cs="Times New Roman"/>
          <w:sz w:val="24"/>
          <w:szCs w:val="24"/>
        </w:rPr>
        <w:t xml:space="preserve"> производится безналичным расчетом в течение 30 (тридцати) </w:t>
      </w:r>
      <w:r w:rsidR="000D30AB">
        <w:rPr>
          <w:rFonts w:ascii="Times New Roman" w:hAnsi="Times New Roman" w:cs="Times New Roman"/>
          <w:sz w:val="24"/>
          <w:szCs w:val="24"/>
        </w:rPr>
        <w:t>календарных</w:t>
      </w:r>
      <w:bookmarkStart w:id="1" w:name="_GoBack"/>
      <w:bookmarkEnd w:id="1"/>
      <w:r w:rsidRPr="003948E7">
        <w:rPr>
          <w:rFonts w:ascii="Times New Roman" w:hAnsi="Times New Roman" w:cs="Times New Roman"/>
          <w:sz w:val="24"/>
          <w:szCs w:val="24"/>
        </w:rPr>
        <w:t xml:space="preserve"> дней с момента подписания Сторонами накладной, предоставления счета-фактуры и иных документов, предусмотренных договором.</w:t>
      </w:r>
    </w:p>
    <w:p w:rsidR="00507C36" w:rsidRPr="006A4426" w:rsidRDefault="00507C36" w:rsidP="00F704AD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426">
        <w:rPr>
          <w:rFonts w:ascii="Times New Roman" w:hAnsi="Times New Roman" w:cs="Times New Roman"/>
          <w:b/>
          <w:sz w:val="24"/>
          <w:szCs w:val="24"/>
        </w:rPr>
        <w:t>Сроки выполнения работ.</w:t>
      </w:r>
    </w:p>
    <w:p w:rsidR="00507C36" w:rsidRPr="006A4426" w:rsidRDefault="003A59D5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 выполняются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по заявкам </w:t>
      </w:r>
      <w:r w:rsidR="004B3951">
        <w:rPr>
          <w:rFonts w:ascii="Times New Roman" w:hAnsi="Times New Roman" w:cs="Times New Roman"/>
          <w:sz w:val="24"/>
          <w:szCs w:val="24"/>
        </w:rPr>
        <w:t>Заказчика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, направляемым электронным письмом на электронную почту </w:t>
      </w:r>
      <w:r w:rsidR="004B3951">
        <w:rPr>
          <w:rFonts w:ascii="Times New Roman" w:hAnsi="Times New Roman" w:cs="Times New Roman"/>
          <w:sz w:val="24"/>
          <w:szCs w:val="24"/>
        </w:rPr>
        <w:t>Исполнителя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и принятым к исполнению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6A4426">
        <w:rPr>
          <w:rFonts w:ascii="Times New Roman" w:hAnsi="Times New Roman" w:cs="Times New Roman"/>
          <w:sz w:val="24"/>
          <w:szCs w:val="24"/>
        </w:rPr>
        <w:t>;</w:t>
      </w:r>
    </w:p>
    <w:p w:rsidR="006A4426" w:rsidRDefault="006A442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426">
        <w:rPr>
          <w:rFonts w:ascii="Times New Roman" w:hAnsi="Times New Roman" w:cs="Times New Roman"/>
          <w:sz w:val="24"/>
          <w:szCs w:val="24"/>
        </w:rPr>
        <w:lastRenderedPageBreak/>
        <w:t>Д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ата начала выполнения работ по принятым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заявкам согласовывается </w:t>
      </w:r>
      <w:r w:rsidR="004B3951">
        <w:rPr>
          <w:rFonts w:ascii="Times New Roman" w:hAnsi="Times New Roman" w:cs="Times New Roman"/>
          <w:sz w:val="24"/>
          <w:szCs w:val="24"/>
        </w:rPr>
        <w:t>Заказчиком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с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23019F">
        <w:rPr>
          <w:rFonts w:ascii="Times New Roman" w:hAnsi="Times New Roman" w:cs="Times New Roman"/>
          <w:sz w:val="24"/>
          <w:szCs w:val="24"/>
        </w:rPr>
        <w:t xml:space="preserve"> ответным электронным письмом.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3019F" w:rsidRPr="0023019F">
        <w:rPr>
          <w:rFonts w:ascii="Times New Roman" w:hAnsi="Times New Roman" w:cs="Times New Roman"/>
          <w:sz w:val="24"/>
          <w:szCs w:val="24"/>
        </w:rPr>
        <w:t xml:space="preserve">Время реакции Исполнителя, с момента подачи заявки на ремонт </w:t>
      </w:r>
      <w:proofErr w:type="spellStart"/>
      <w:r w:rsidR="0023019F" w:rsidRPr="0023019F"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="0023019F" w:rsidRPr="0023019F">
        <w:rPr>
          <w:rFonts w:ascii="Times New Roman" w:hAnsi="Times New Roman" w:cs="Times New Roman"/>
          <w:sz w:val="24"/>
          <w:szCs w:val="24"/>
        </w:rPr>
        <w:t>, должно составлять не более 6 часов.</w:t>
      </w:r>
    </w:p>
    <w:p w:rsidR="00507C36" w:rsidRPr="006A4426" w:rsidRDefault="00507C36" w:rsidP="00F704AD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426">
        <w:rPr>
          <w:rFonts w:ascii="Times New Roman" w:hAnsi="Times New Roman" w:cs="Times New Roman"/>
          <w:b/>
          <w:sz w:val="24"/>
          <w:szCs w:val="24"/>
        </w:rPr>
        <w:t>Гарантийные обязательства.</w:t>
      </w:r>
    </w:p>
    <w:p w:rsidR="00507C36" w:rsidRPr="003948E7" w:rsidRDefault="00507C3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426">
        <w:rPr>
          <w:rFonts w:ascii="Times New Roman" w:hAnsi="Times New Roman" w:cs="Times New Roman"/>
          <w:sz w:val="24"/>
          <w:szCs w:val="24"/>
        </w:rPr>
        <w:t xml:space="preserve">Гарантии качества должны распространяться на все материалы, оборудование и работы, выполненные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Pr="003948E7">
        <w:rPr>
          <w:rFonts w:ascii="Times New Roman" w:hAnsi="Times New Roman" w:cs="Times New Roman"/>
          <w:sz w:val="24"/>
          <w:szCs w:val="24"/>
        </w:rPr>
        <w:t>.</w:t>
      </w:r>
    </w:p>
    <w:p w:rsidR="00507C36" w:rsidRPr="005F6EBE" w:rsidRDefault="00FB6BC9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6BC9">
        <w:rPr>
          <w:rFonts w:ascii="Times New Roman" w:hAnsi="Times New Roman" w:cs="Times New Roman"/>
          <w:sz w:val="24"/>
          <w:szCs w:val="24"/>
        </w:rPr>
        <w:t xml:space="preserve">Гарантийный срок на работы составляет 12 месяцев с момента подписания обеими сторонами акта приемки выполненных работ. Гарантийный срок на </w:t>
      </w:r>
      <w:proofErr w:type="spellStart"/>
      <w:r w:rsidRPr="00FB6BC9">
        <w:rPr>
          <w:rFonts w:ascii="Times New Roman" w:hAnsi="Times New Roman" w:cs="Times New Roman"/>
          <w:sz w:val="24"/>
          <w:szCs w:val="24"/>
        </w:rPr>
        <w:t>тахограф</w:t>
      </w:r>
      <w:proofErr w:type="spellEnd"/>
      <w:r w:rsidRPr="00FB6BC9">
        <w:rPr>
          <w:rFonts w:ascii="Times New Roman" w:hAnsi="Times New Roman" w:cs="Times New Roman"/>
          <w:sz w:val="24"/>
          <w:szCs w:val="24"/>
        </w:rPr>
        <w:t xml:space="preserve"> и запасные части устанавливается производителем данной продукции, но не менее 12 месяцев.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Гарантийные обязательства </w:t>
      </w:r>
      <w:r w:rsidR="00507C36" w:rsidRPr="005F6EBE">
        <w:rPr>
          <w:rFonts w:ascii="Times New Roman" w:hAnsi="Times New Roman" w:cs="Times New Roman"/>
          <w:sz w:val="24"/>
          <w:szCs w:val="24"/>
        </w:rPr>
        <w:t>распространяются на все комплектующие товара, при этом срок гарантии не должен быть меньше, чем в соответствии с условиями гарантии производителей товара и его комплектующих.</w:t>
      </w:r>
    </w:p>
    <w:p w:rsidR="00507C36" w:rsidRPr="005F6EBE" w:rsidRDefault="004B3951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EBE"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5F6EBE">
        <w:rPr>
          <w:rFonts w:ascii="Times New Roman" w:hAnsi="Times New Roman" w:cs="Times New Roman"/>
          <w:sz w:val="24"/>
          <w:szCs w:val="24"/>
        </w:rPr>
        <w:t xml:space="preserve"> должен за свой </w:t>
      </w:r>
      <w:r w:rsidRPr="005F6EBE">
        <w:rPr>
          <w:rFonts w:ascii="Times New Roman" w:hAnsi="Times New Roman" w:cs="Times New Roman"/>
          <w:sz w:val="24"/>
          <w:szCs w:val="24"/>
        </w:rPr>
        <w:t>счет, в сроки, согласованные с Заказчиком</w:t>
      </w:r>
      <w:r w:rsidR="00507C36" w:rsidRPr="005F6EBE">
        <w:rPr>
          <w:rFonts w:ascii="Times New Roman" w:hAnsi="Times New Roman" w:cs="Times New Roman"/>
          <w:sz w:val="24"/>
          <w:szCs w:val="24"/>
        </w:rPr>
        <w:t>, устранять любые дефекты, выявленные в течение гарантийного срока.</w:t>
      </w:r>
    </w:p>
    <w:p w:rsidR="00871691" w:rsidRPr="00871691" w:rsidRDefault="00212BA7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EBE">
        <w:rPr>
          <w:rFonts w:ascii="Times New Roman" w:hAnsi="Times New Roman" w:cs="Times New Roman"/>
          <w:sz w:val="24"/>
          <w:szCs w:val="24"/>
        </w:rPr>
        <w:t>Исполнитель</w:t>
      </w:r>
      <w:r w:rsidR="00871691" w:rsidRPr="005F6EBE">
        <w:rPr>
          <w:rFonts w:ascii="Times New Roman" w:hAnsi="Times New Roman" w:cs="Times New Roman"/>
          <w:sz w:val="24"/>
          <w:szCs w:val="24"/>
        </w:rPr>
        <w:t xml:space="preserve"> должен иметь выездной гарантийный сервис с возможностью выезда по требованию Заказчика по</w:t>
      </w:r>
      <w:r w:rsidR="00871691" w:rsidRPr="00871691">
        <w:rPr>
          <w:rFonts w:ascii="Times New Roman" w:hAnsi="Times New Roman" w:cs="Times New Roman"/>
          <w:sz w:val="24"/>
          <w:szCs w:val="24"/>
        </w:rPr>
        <w:t xml:space="preserve"> адресу базирования транспортных сре</w:t>
      </w:r>
      <w:proofErr w:type="gramStart"/>
      <w:r w:rsidR="00871691" w:rsidRPr="00871691">
        <w:rPr>
          <w:rFonts w:ascii="Times New Roman" w:hAnsi="Times New Roman" w:cs="Times New Roman"/>
          <w:sz w:val="24"/>
          <w:szCs w:val="24"/>
        </w:rPr>
        <w:t>дств с ц</w:t>
      </w:r>
      <w:proofErr w:type="gramEnd"/>
      <w:r w:rsidR="00871691" w:rsidRPr="00871691">
        <w:rPr>
          <w:rFonts w:ascii="Times New Roman" w:hAnsi="Times New Roman" w:cs="Times New Roman"/>
          <w:sz w:val="24"/>
          <w:szCs w:val="24"/>
        </w:rPr>
        <w:t>елью оперативн</w:t>
      </w:r>
      <w:r w:rsidR="00871691">
        <w:rPr>
          <w:rFonts w:ascii="Times New Roman" w:hAnsi="Times New Roman" w:cs="Times New Roman"/>
          <w:sz w:val="24"/>
          <w:szCs w:val="24"/>
        </w:rPr>
        <w:t>ого гарантийного ремонта и</w:t>
      </w:r>
      <w:r w:rsidR="00871691" w:rsidRPr="00871691">
        <w:rPr>
          <w:rFonts w:ascii="Times New Roman" w:hAnsi="Times New Roman" w:cs="Times New Roman"/>
          <w:sz w:val="24"/>
          <w:szCs w:val="24"/>
        </w:rPr>
        <w:t xml:space="preserve"> замены неисправного оборудования по адресам базирования ТС. </w:t>
      </w:r>
    </w:p>
    <w:p w:rsidR="00871691" w:rsidRPr="00871691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 xml:space="preserve">Во избежание длительного простоя ТС </w:t>
      </w:r>
      <w:r>
        <w:rPr>
          <w:rFonts w:ascii="Times New Roman" w:hAnsi="Times New Roman" w:cs="Times New Roman"/>
          <w:sz w:val="24"/>
          <w:szCs w:val="24"/>
        </w:rPr>
        <w:t xml:space="preserve">гарантийная </w:t>
      </w:r>
      <w:r w:rsidRPr="00871691">
        <w:rPr>
          <w:rFonts w:ascii="Times New Roman" w:hAnsi="Times New Roman" w:cs="Times New Roman"/>
          <w:sz w:val="24"/>
          <w:szCs w:val="24"/>
        </w:rPr>
        <w:t xml:space="preserve">замена неисправных </w:t>
      </w:r>
      <w:proofErr w:type="spellStart"/>
      <w:r w:rsidRPr="00871691">
        <w:rPr>
          <w:rFonts w:ascii="Times New Roman" w:hAnsi="Times New Roman" w:cs="Times New Roman"/>
          <w:sz w:val="24"/>
          <w:szCs w:val="24"/>
        </w:rPr>
        <w:t>тахографов</w:t>
      </w:r>
      <w:proofErr w:type="spellEnd"/>
      <w:r w:rsidRPr="00871691">
        <w:rPr>
          <w:rFonts w:ascii="Times New Roman" w:hAnsi="Times New Roman" w:cs="Times New Roman"/>
          <w:sz w:val="24"/>
          <w:szCs w:val="24"/>
        </w:rPr>
        <w:t xml:space="preserve"> и других неисправных компонентов, установленных </w:t>
      </w:r>
      <w:proofErr w:type="gramStart"/>
      <w:r w:rsidRPr="0087169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871691">
        <w:rPr>
          <w:rFonts w:ascii="Times New Roman" w:hAnsi="Times New Roman" w:cs="Times New Roman"/>
          <w:sz w:val="24"/>
          <w:szCs w:val="24"/>
        </w:rPr>
        <w:t xml:space="preserve"> ТС </w:t>
      </w:r>
      <w:proofErr w:type="gramStart"/>
      <w:r w:rsidR="00212BA7">
        <w:rPr>
          <w:rFonts w:ascii="Times New Roman" w:hAnsi="Times New Roman" w:cs="Times New Roman"/>
          <w:sz w:val="24"/>
          <w:szCs w:val="24"/>
        </w:rPr>
        <w:t>Исполнителем</w:t>
      </w:r>
      <w:proofErr w:type="gramEnd"/>
      <w:r w:rsidRPr="00871691">
        <w:rPr>
          <w:rFonts w:ascii="Times New Roman" w:hAnsi="Times New Roman" w:cs="Times New Roman"/>
          <w:sz w:val="24"/>
          <w:szCs w:val="24"/>
        </w:rPr>
        <w:t xml:space="preserve">, должна осуществляться выездной </w:t>
      </w:r>
      <w:r>
        <w:rPr>
          <w:rFonts w:ascii="Times New Roman" w:hAnsi="Times New Roman" w:cs="Times New Roman"/>
          <w:sz w:val="24"/>
          <w:szCs w:val="24"/>
        </w:rPr>
        <w:t xml:space="preserve">гарантийной </w:t>
      </w:r>
      <w:r w:rsidRPr="00871691">
        <w:rPr>
          <w:rFonts w:ascii="Times New Roman" w:hAnsi="Times New Roman" w:cs="Times New Roman"/>
          <w:sz w:val="24"/>
          <w:szCs w:val="24"/>
        </w:rPr>
        <w:t xml:space="preserve">бригадой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сразу во время выезда. </w:t>
      </w:r>
    </w:p>
    <w:p w:rsidR="00871691" w:rsidRPr="00871691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>8.7.</w:t>
      </w:r>
      <w:r w:rsidRPr="0087169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71691">
        <w:rPr>
          <w:rFonts w:ascii="Times New Roman" w:hAnsi="Times New Roman" w:cs="Times New Roman"/>
          <w:sz w:val="24"/>
          <w:szCs w:val="24"/>
        </w:rPr>
        <w:t xml:space="preserve">Снятое с ТС неисправное Оборудование в дальнейшем проходит экспертизу в мастерской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и на заводе производителя оборудования для выявления причины выхода оборудования из строя.</w:t>
      </w:r>
      <w:proofErr w:type="gramEnd"/>
      <w:r w:rsidRPr="00871691">
        <w:rPr>
          <w:rFonts w:ascii="Times New Roman" w:hAnsi="Times New Roman" w:cs="Times New Roman"/>
          <w:sz w:val="24"/>
          <w:szCs w:val="24"/>
        </w:rPr>
        <w:t xml:space="preserve"> Срок проведения экспертизы не должен превышать 10 рабочих дней. </w:t>
      </w:r>
    </w:p>
    <w:p w:rsidR="00871691" w:rsidRPr="003948E7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>8.8.</w:t>
      </w:r>
      <w:r w:rsidRPr="00871691">
        <w:rPr>
          <w:rFonts w:ascii="Times New Roman" w:hAnsi="Times New Roman" w:cs="Times New Roman"/>
          <w:sz w:val="24"/>
          <w:szCs w:val="24"/>
        </w:rPr>
        <w:tab/>
        <w:t>В случае</w:t>
      </w:r>
      <w:proofErr w:type="gramStart"/>
      <w:r w:rsidRPr="0087169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871691">
        <w:rPr>
          <w:rFonts w:ascii="Times New Roman" w:hAnsi="Times New Roman" w:cs="Times New Roman"/>
          <w:sz w:val="24"/>
          <w:szCs w:val="24"/>
        </w:rPr>
        <w:t xml:space="preserve"> если причиной выхода из строя оборудования стали неправильные действия персонала заказчика или третьей стороны, случай признается не гарантийным и стороны согласуют между собой вопросы о проведении не гарантийного ремонта оборудования.</w:t>
      </w:r>
    </w:p>
    <w:p w:rsidR="009468D0" w:rsidRPr="003948E7" w:rsidRDefault="009468D0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5D96" w:rsidRDefault="00365D96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5D96" w:rsidRDefault="00365D96" w:rsidP="00365D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365D96" w:rsidRDefault="00365D96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365D96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УЛиМТО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В.В. Мороз</w:t>
      </w:r>
    </w:p>
    <w:p w:rsidR="004B3951" w:rsidRDefault="004B3951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5D96" w:rsidRDefault="00365D96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691" w:rsidRDefault="0023019F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71691" w:rsidSect="000A610B">
          <w:pgSz w:w="11905" w:h="16837"/>
          <w:pgMar w:top="1274" w:right="634" w:bottom="1101" w:left="989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F6EBE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="005F6EBE" w:rsidRPr="006A4426">
        <w:rPr>
          <w:rFonts w:ascii="Times New Roman" w:hAnsi="Times New Roman" w:cs="Times New Roman"/>
          <w:sz w:val="24"/>
          <w:szCs w:val="24"/>
        </w:rPr>
        <w:t>СМиТ</w:t>
      </w:r>
      <w:proofErr w:type="spellEnd"/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5601C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02742E">
        <w:rPr>
          <w:rFonts w:ascii="Times New Roman" w:hAnsi="Times New Roman" w:cs="Times New Roman"/>
          <w:sz w:val="24"/>
          <w:szCs w:val="24"/>
        </w:rPr>
        <w:t>С</w:t>
      </w:r>
      <w:r w:rsidR="00272C48">
        <w:rPr>
          <w:rFonts w:ascii="Times New Roman" w:hAnsi="Times New Roman" w:cs="Times New Roman"/>
          <w:sz w:val="24"/>
          <w:szCs w:val="24"/>
        </w:rPr>
        <w:t>.</w:t>
      </w:r>
      <w:r w:rsidR="0002742E">
        <w:rPr>
          <w:rFonts w:ascii="Times New Roman" w:hAnsi="Times New Roman" w:cs="Times New Roman"/>
          <w:sz w:val="24"/>
          <w:szCs w:val="24"/>
        </w:rPr>
        <w:t>Ю</w:t>
      </w:r>
      <w:r w:rsidR="00272C48">
        <w:rPr>
          <w:rFonts w:ascii="Times New Roman" w:hAnsi="Times New Roman" w:cs="Times New Roman"/>
          <w:sz w:val="24"/>
          <w:szCs w:val="24"/>
        </w:rPr>
        <w:t xml:space="preserve">. </w:t>
      </w:r>
      <w:r w:rsidR="0002742E">
        <w:rPr>
          <w:rFonts w:ascii="Times New Roman" w:hAnsi="Times New Roman" w:cs="Times New Roman"/>
          <w:sz w:val="24"/>
          <w:szCs w:val="24"/>
        </w:rPr>
        <w:t>Фатеев</w:t>
      </w:r>
    </w:p>
    <w:p w:rsidR="000A610B" w:rsidRDefault="000A610B" w:rsidP="000A610B">
      <w:pPr>
        <w:framePr w:wrap="notBeside" w:vAnchor="text" w:hAnchor="page" w:x="4126" w:y="527"/>
        <w:spacing w:line="240" w:lineRule="exact"/>
        <w:jc w:val="center"/>
      </w:pPr>
      <w:r>
        <w:rPr>
          <w:rStyle w:val="30"/>
          <w:rFonts w:eastAsiaTheme="minorHAnsi"/>
        </w:rPr>
        <w:lastRenderedPageBreak/>
        <w:t>Адреса расположения ТС Заказчика</w:t>
      </w:r>
    </w:p>
    <w:p w:rsidR="00FF1B3D" w:rsidRDefault="00FF1B3D" w:rsidP="00FF1B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1.</w:t>
      </w:r>
    </w:p>
    <w:tbl>
      <w:tblPr>
        <w:tblpPr w:leftFromText="180" w:rightFromText="180" w:vertAnchor="text" w:horzAnchor="margin" w:tblpY="670"/>
        <w:tblW w:w="10314" w:type="dxa"/>
        <w:tblLook w:val="04A0" w:firstRow="1" w:lastRow="0" w:firstColumn="1" w:lastColumn="0" w:noHBand="0" w:noVBand="1"/>
      </w:tblPr>
      <w:tblGrid>
        <w:gridCol w:w="4254"/>
        <w:gridCol w:w="6060"/>
      </w:tblGrid>
      <w:tr w:rsidR="00272C48" w:rsidRPr="000975D6" w:rsidTr="004B1499">
        <w:trPr>
          <w:trHeight w:val="4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2C48" w:rsidRPr="000975D6" w:rsidRDefault="00272C48" w:rsidP="004B149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75D6">
              <w:rPr>
                <w:rFonts w:ascii="Times New Roman" w:eastAsia="Times New Roman" w:hAnsi="Times New Roman" w:cs="Times New Roman"/>
                <w:b/>
                <w:bCs/>
              </w:rPr>
              <w:t xml:space="preserve">Участок </w:t>
            </w:r>
            <w:proofErr w:type="spellStart"/>
            <w:r w:rsidRPr="000975D6">
              <w:rPr>
                <w:rFonts w:ascii="Times New Roman" w:eastAsia="Times New Roman" w:hAnsi="Times New Roman" w:cs="Times New Roman"/>
                <w:b/>
                <w:bCs/>
              </w:rPr>
              <w:t>СМиТ</w:t>
            </w:r>
            <w:proofErr w:type="spellEnd"/>
          </w:p>
        </w:tc>
        <w:tc>
          <w:tcPr>
            <w:tcW w:w="6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2C48" w:rsidRPr="000975D6" w:rsidRDefault="00272C48" w:rsidP="004B149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75D6">
              <w:rPr>
                <w:rFonts w:ascii="Times New Roman" w:eastAsia="Times New Roman" w:hAnsi="Times New Roman" w:cs="Times New Roman"/>
                <w:b/>
                <w:bCs/>
              </w:rPr>
              <w:t>Адрес</w:t>
            </w:r>
          </w:p>
        </w:tc>
      </w:tr>
      <w:tr w:rsidR="00272C48" w:rsidRPr="000975D6" w:rsidTr="004B1499">
        <w:trPr>
          <w:trHeight w:val="126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2C48" w:rsidRPr="000975D6" w:rsidRDefault="000A1F4B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C48" w:rsidRPr="000975D6" w:rsidRDefault="000A1F4B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Воронеж, ул. 9 Января, 205</w:t>
            </w:r>
          </w:p>
        </w:tc>
      </w:tr>
      <w:tr w:rsidR="00272C48" w:rsidRPr="000975D6" w:rsidTr="004B1499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2C48" w:rsidRPr="000975D6" w:rsidRDefault="000A1F4B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Рамонский</w:t>
            </w:r>
            <w:proofErr w:type="spellEnd"/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C48" w:rsidRPr="000975D6" w:rsidRDefault="000A1F4B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Рамонский</w:t>
            </w:r>
            <w:proofErr w:type="spellEnd"/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</w:t>
            </w:r>
            <w:proofErr w:type="spellStart"/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р.п</w:t>
            </w:r>
            <w:proofErr w:type="spellEnd"/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. Рамонь, ул. Ю. Фучика, 8</w:t>
            </w:r>
          </w:p>
        </w:tc>
      </w:tr>
      <w:tr w:rsidR="00C4047F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Новоусманский</w:t>
            </w:r>
            <w:proofErr w:type="spellEnd"/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gramStart"/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Новоусманский</w:t>
            </w:r>
            <w:proofErr w:type="spellEnd"/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с. Новая Усмань, ул. Промышленная, 19а</w:t>
            </w:r>
            <w:proofErr w:type="gramEnd"/>
          </w:p>
        </w:tc>
      </w:tr>
      <w:tr w:rsidR="00C4047F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Панинский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Панинский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</w:t>
            </w:r>
            <w:proofErr w:type="spell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р.п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. Панино, ул. </w:t>
            </w:r>
            <w:proofErr w:type="gram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Первомайская</w:t>
            </w:r>
            <w:proofErr w:type="gram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, 79а</w:t>
            </w:r>
          </w:p>
        </w:tc>
      </w:tr>
      <w:tr w:rsidR="00C4047F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Семилукский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Семилукский район, </w:t>
            </w:r>
            <w:proofErr w:type="gram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с</w:t>
            </w:r>
            <w:proofErr w:type="gram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. </w:t>
            </w:r>
            <w:proofErr w:type="gram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Нижняя</w:t>
            </w:r>
            <w:proofErr w:type="gram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Ведуга, ул. Ленина, 40</w:t>
            </w:r>
          </w:p>
        </w:tc>
      </w:tr>
      <w:tr w:rsidR="00C4047F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Каширский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Каширский район, с. </w:t>
            </w:r>
            <w:proofErr w:type="gram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Каширское</w:t>
            </w:r>
            <w:proofErr w:type="gram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, ул. Пролетарская, 44</w:t>
            </w:r>
          </w:p>
        </w:tc>
      </w:tr>
      <w:tr w:rsidR="00C4047F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Верхнехавский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Верхнехавский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</w:t>
            </w:r>
            <w:proofErr w:type="gram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с</w:t>
            </w:r>
            <w:proofErr w:type="gram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. </w:t>
            </w:r>
            <w:proofErr w:type="gram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Верхняя</w:t>
            </w:r>
            <w:proofErr w:type="gram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</w:t>
            </w:r>
            <w:proofErr w:type="spell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Хава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, пер. Энергетиков, 7</w:t>
            </w:r>
          </w:p>
        </w:tc>
      </w:tr>
      <w:tr w:rsidR="00C4047F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Хохольский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Хохольский район, </w:t>
            </w:r>
            <w:proofErr w:type="spell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р.п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. Хохольский, пер. Есенина, 7</w:t>
            </w:r>
          </w:p>
        </w:tc>
      </w:tr>
      <w:tr w:rsidR="00C4047F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Нижнедевицкий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Нижнедевицкий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с. Нижнедевицк, ул. Почтовая, 4а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Репьевский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Репьевский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</w:t>
            </w:r>
            <w:proofErr w:type="gramStart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с</w:t>
            </w:r>
            <w:proofErr w:type="gram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. Репьевка, ул. Мамкина, 104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Исполнительный аппарат</w:t>
            </w: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Г. </w:t>
            </w: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Воронеж, ул.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Арзамасская</w:t>
            </w:r>
            <w:proofErr w:type="spellEnd"/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Аннинский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gramStart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Аннинский район, п. г. т. Анна, ул. Красноармейская, 1</w:t>
            </w:r>
            <w:proofErr w:type="gramEnd"/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Борисоглебский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г. Борисоглебск, ул. Первомайская, 95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Грибановский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п. г. т. Грибановский, пер. Шолохова, д.2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Новохоперский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Новохоперский район, г. Новохоперск, ул. </w:t>
            </w:r>
            <w:proofErr w:type="spellStart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Темирязева</w:t>
            </w:r>
            <w:proofErr w:type="spellEnd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, 46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Поворинский</w:t>
            </w:r>
            <w:proofErr w:type="spellEnd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Поворинский</w:t>
            </w:r>
            <w:proofErr w:type="spellEnd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с. Пески, ул. Пролетарская, 51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lastRenderedPageBreak/>
              <w:t>Таловский</w:t>
            </w:r>
            <w:proofErr w:type="spellEnd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Таловский</w:t>
            </w:r>
            <w:proofErr w:type="spellEnd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Васильевская </w:t>
            </w:r>
            <w:proofErr w:type="gramStart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с</w:t>
            </w:r>
            <w:proofErr w:type="gramEnd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/а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Терновский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Терновский район, п. Терновка, ул. Октябрьская, 86</w:t>
            </w:r>
          </w:p>
        </w:tc>
      </w:tr>
      <w:tr w:rsidR="007E4D57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Эртильский</w:t>
            </w:r>
            <w:proofErr w:type="spellEnd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Эртильский</w:t>
            </w:r>
            <w:proofErr w:type="spellEnd"/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г. Эртиль, ул. Фридриха Энгельса, 36</w:t>
            </w:r>
          </w:p>
        </w:tc>
      </w:tr>
      <w:tr w:rsidR="007E4D57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Лискинский</w:t>
            </w:r>
            <w:proofErr w:type="spellEnd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Лискинский</w:t>
            </w:r>
            <w:proofErr w:type="spellEnd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г. Лиски, ул. Индустриальная, 3</w:t>
            </w:r>
          </w:p>
        </w:tc>
      </w:tr>
      <w:tr w:rsidR="007E4D57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Бобровский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Бобровский район, г. Бобров, пер. Энергетиков, 2</w:t>
            </w:r>
          </w:p>
        </w:tc>
      </w:tr>
      <w:tr w:rsidR="007E4D57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Подгоренский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gramStart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Подгоренский район, </w:t>
            </w:r>
            <w:proofErr w:type="spellStart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п.г.т</w:t>
            </w:r>
            <w:proofErr w:type="spellEnd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. Подгоренский, ул. Северная, 1</w:t>
            </w:r>
            <w:proofErr w:type="gramEnd"/>
          </w:p>
        </w:tc>
      </w:tr>
      <w:tr w:rsidR="007E4D57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Россошанский</w:t>
            </w:r>
            <w:proofErr w:type="spellEnd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Россошанский</w:t>
            </w:r>
            <w:proofErr w:type="spellEnd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г. Россошь, пер. Краснознаменный, 1д</w:t>
            </w:r>
          </w:p>
        </w:tc>
      </w:tr>
      <w:tr w:rsidR="007E4D57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Ольховатский</w:t>
            </w:r>
            <w:proofErr w:type="spellEnd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Ольховатский</w:t>
            </w:r>
            <w:proofErr w:type="spellEnd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п. </w:t>
            </w:r>
            <w:proofErr w:type="spellStart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Заболотовка</w:t>
            </w:r>
            <w:proofErr w:type="spellEnd"/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, ул. Тимошенко, 2а</w:t>
            </w:r>
          </w:p>
        </w:tc>
      </w:tr>
      <w:tr w:rsidR="007E4D57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7E4D57" w:rsidRPr="000975D6" w:rsidRDefault="007778B2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Кантемировский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4D57" w:rsidRPr="000975D6" w:rsidRDefault="007778B2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г. Кантемировка, ул. Шевченко, 162</w:t>
            </w:r>
          </w:p>
        </w:tc>
      </w:tr>
      <w:tr w:rsidR="007E4D57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7E4D57" w:rsidRPr="000975D6" w:rsidRDefault="007778B2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Каменский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4D57" w:rsidRPr="000975D6" w:rsidRDefault="007778B2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gramStart"/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Каменский район, </w:t>
            </w:r>
            <w:proofErr w:type="spellStart"/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п.г.т</w:t>
            </w:r>
            <w:proofErr w:type="spellEnd"/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. Каменка, ул. Советская, 45</w:t>
            </w:r>
            <w:proofErr w:type="gramEnd"/>
          </w:p>
        </w:tc>
      </w:tr>
      <w:tr w:rsidR="00B929A4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Острогожский</w:t>
            </w:r>
            <w:proofErr w:type="spellEnd"/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г. Острогожск, ул. 50 лет Октября, 184</w:t>
            </w:r>
          </w:p>
        </w:tc>
      </w:tr>
      <w:tr w:rsidR="00B929A4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Калачеевский</w:t>
            </w:r>
            <w:proofErr w:type="spellEnd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Калачеевский</w:t>
            </w:r>
            <w:proofErr w:type="spellEnd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с. </w:t>
            </w:r>
            <w:proofErr w:type="spellStart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Заброды</w:t>
            </w:r>
            <w:proofErr w:type="spellEnd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, ул. Кирова, д.63</w:t>
            </w:r>
          </w:p>
        </w:tc>
      </w:tr>
      <w:tr w:rsidR="00B929A4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Богучарский</w:t>
            </w:r>
            <w:proofErr w:type="spellEnd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г. Богучар, ул. Кирова, д.76</w:t>
            </w:r>
          </w:p>
        </w:tc>
      </w:tr>
      <w:tr w:rsidR="00B929A4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Петропавловский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Петропавловский район, </w:t>
            </w:r>
            <w:proofErr w:type="gramStart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с</w:t>
            </w:r>
            <w:proofErr w:type="gramEnd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. Петропавловка, ул. Восточная, 21а</w:t>
            </w:r>
          </w:p>
        </w:tc>
      </w:tr>
      <w:tr w:rsidR="00B929A4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Верхнемамонский</w:t>
            </w:r>
            <w:proofErr w:type="spellEnd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Верхнемамонский</w:t>
            </w:r>
            <w:proofErr w:type="spellEnd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с. </w:t>
            </w:r>
            <w:proofErr w:type="spellStart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Вехний</w:t>
            </w:r>
            <w:proofErr w:type="spellEnd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Мамон, ул. Строительная, 4</w:t>
            </w:r>
          </w:p>
        </w:tc>
      </w:tr>
      <w:tr w:rsidR="00B929A4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Павловский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Павловский район, г. Павловск, ул. Донская, 29</w:t>
            </w:r>
          </w:p>
        </w:tc>
      </w:tr>
      <w:tr w:rsidR="00B929A4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Бутурлиновский</w:t>
            </w:r>
            <w:proofErr w:type="spellEnd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г. Бутурлиновка, ул. Беговая, 2</w:t>
            </w:r>
          </w:p>
        </w:tc>
      </w:tr>
      <w:tr w:rsidR="00272C48" w:rsidRPr="000975D6" w:rsidTr="004B1499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2C48" w:rsidRPr="000975D6" w:rsidRDefault="00B929A4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Воробьевский</w:t>
            </w:r>
            <w:proofErr w:type="spellEnd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C48" w:rsidRPr="000975D6" w:rsidRDefault="00B929A4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Воронежская область, </w:t>
            </w:r>
            <w:proofErr w:type="spellStart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Воробьевский</w:t>
            </w:r>
            <w:proofErr w:type="spellEnd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район, </w:t>
            </w:r>
            <w:proofErr w:type="gramStart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с</w:t>
            </w:r>
            <w:proofErr w:type="gramEnd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. </w:t>
            </w:r>
            <w:proofErr w:type="gramStart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Воробьевка</w:t>
            </w:r>
            <w:proofErr w:type="gramEnd"/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, ул. Чкалова, д.754</w:t>
            </w:r>
          </w:p>
        </w:tc>
      </w:tr>
    </w:tbl>
    <w:p w:rsidR="000A610B" w:rsidRDefault="000A610B" w:rsidP="000A610B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A610B" w:rsidRDefault="000A610B" w:rsidP="000A610B">
      <w:pPr>
        <w:rPr>
          <w:sz w:val="2"/>
          <w:szCs w:val="2"/>
        </w:rPr>
        <w:sectPr w:rsidR="000A610B" w:rsidSect="000A610B">
          <w:pgSz w:w="11905" w:h="16837"/>
          <w:pgMar w:top="1274" w:right="634" w:bottom="1101" w:left="989" w:header="0" w:footer="3" w:gutter="0"/>
          <w:cols w:space="720"/>
          <w:noEndnote/>
          <w:docGrid w:linePitch="360"/>
        </w:sectPr>
      </w:pPr>
    </w:p>
    <w:p w:rsidR="000A610B" w:rsidRDefault="000A610B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0A610B" w:rsidRDefault="000A610B" w:rsidP="000A610B">
      <w:pPr>
        <w:pStyle w:val="40"/>
        <w:shd w:val="clear" w:color="auto" w:fill="auto"/>
        <w:spacing w:after="485"/>
        <w:ind w:right="1240"/>
        <w:jc w:val="center"/>
      </w:pPr>
      <w:r>
        <w:t>Перечень материалов необходимых для технического обслуживания и ремонта</w:t>
      </w: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699"/>
        <w:gridCol w:w="5812"/>
        <w:gridCol w:w="992"/>
        <w:gridCol w:w="1559"/>
      </w:tblGrid>
      <w:tr w:rsidR="000A610B" w:rsidRPr="009F45B8" w:rsidTr="00E27A68">
        <w:trPr>
          <w:trHeight w:val="20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10B" w:rsidRPr="009F45B8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9F45B8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9F45B8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9F45B8" w:rsidRDefault="003F2265" w:rsidP="003F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Предельная ц</w:t>
            </w:r>
            <w:r w:rsidR="000A610B"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ена, руб. с НДС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7A5229" w:rsidRDefault="000A610B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Цифровой </w:t>
            </w:r>
            <w:proofErr w:type="spell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тахограф</w:t>
            </w:r>
            <w:proofErr w:type="spellEnd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71691" w:rsidRPr="00871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блоком СКЗИ (модели блока СКЗИ являющиеся типом средства измерения (НКМ-2, НКМ-К) и имеющими свидетельство о поверке с не истекшим сроком действия), </w:t>
            </w:r>
            <w:proofErr w:type="gramStart"/>
            <w:r w:rsidR="00871691" w:rsidRPr="00871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оснащенных</w:t>
            </w:r>
            <w:proofErr w:type="gramEnd"/>
            <w:r w:rsidR="00871691" w:rsidRPr="00871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приемником ГЛОНАСС/GPS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7A5229" w:rsidRDefault="007A5229" w:rsidP="0070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35000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0A610B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Батарейка в </w:t>
            </w:r>
            <w:proofErr w:type="spell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тахограф</w:t>
            </w:r>
            <w:proofErr w:type="spellEnd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703A01" w:rsidP="0070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4C3B70" w:rsidP="00E27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Спидометр</w:t>
            </w:r>
            <w:r w:rsidR="00BA1624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автомобиля (с </w:t>
            </w:r>
            <w:proofErr w:type="spellStart"/>
            <w:r w:rsidR="00BA1624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</w:t>
            </w:r>
            <w:proofErr w:type="spellEnd"/>
            <w:r w:rsidR="00BA1624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-шиной)</w:t>
            </w:r>
            <w:r w:rsidR="00E27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A1624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(140</w:t>
            </w:r>
            <w:r w:rsidR="00E27A68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мм) 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4C3B70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703A01" w:rsidP="00BA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BA1624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800,00</w:t>
            </w:r>
          </w:p>
        </w:tc>
      </w:tr>
      <w:tr w:rsidR="00BA1624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BA1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Спидометр для автомобиля (без </w:t>
            </w:r>
            <w:proofErr w:type="spell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</w:t>
            </w:r>
            <w:proofErr w:type="spellEnd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-шины)</w:t>
            </w:r>
            <w:r w:rsidR="00E27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(140мм) 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BA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</w:tr>
      <w:tr w:rsidR="00BA1624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Спидометр12/24 (без </w:t>
            </w:r>
            <w:proofErr w:type="spell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</w:t>
            </w:r>
            <w:proofErr w:type="spellEnd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-шины)</w:t>
            </w:r>
            <w:r w:rsidR="00E27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</w:t>
            </w:r>
            <w:r w:rsidR="00E27A68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мм) 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BA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2750,00</w:t>
            </w:r>
          </w:p>
        </w:tc>
      </w:tr>
      <w:tr w:rsidR="00BA1624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Спидометр для автомобиля (с </w:t>
            </w:r>
            <w:proofErr w:type="spell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</w:t>
            </w:r>
            <w:proofErr w:type="spellEnd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-шиной)</w:t>
            </w:r>
            <w:r w:rsidR="00E27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</w:t>
            </w:r>
            <w:r w:rsidR="00E27A68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мм) 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BA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3700,00</w:t>
            </w:r>
          </w:p>
        </w:tc>
      </w:tr>
      <w:tr w:rsidR="00BA1624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для чтения </w:t>
            </w:r>
            <w:proofErr w:type="gram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смарт карт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BA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1800,00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7A5229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272C48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Датчик скорости*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4C3B70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703A01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7A5229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703A01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Кабель для установки </w:t>
            </w:r>
            <w:proofErr w:type="spell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тахографа</w:t>
            </w:r>
            <w:proofErr w:type="spellEnd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7,5м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4C3B70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840" w:rsidRPr="007A5229" w:rsidRDefault="00703A01" w:rsidP="0070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2 000,00</w:t>
            </w:r>
          </w:p>
        </w:tc>
      </w:tr>
      <w:tr w:rsidR="00171840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1840" w:rsidRPr="007A5229" w:rsidRDefault="007A5229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840" w:rsidRPr="007A5229" w:rsidRDefault="00703A01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Блок СКЗИ </w:t>
            </w:r>
            <w:proofErr w:type="spell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тахографа</w:t>
            </w:r>
            <w:proofErr w:type="spellEnd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71691" w:rsidRPr="00871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 блока СКЗИ являющиеся типом средства измерения (НКМ-2, НКМ-К) и имеющими свидетельство о поверке с не истекшим сроком действия)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1840" w:rsidRPr="007A5229" w:rsidRDefault="00171840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840" w:rsidRPr="007A5229" w:rsidRDefault="00703A01" w:rsidP="0070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19 500,00</w:t>
            </w:r>
          </w:p>
        </w:tc>
      </w:tr>
    </w:tbl>
    <w:p w:rsidR="000A610B" w:rsidRPr="007A5229" w:rsidRDefault="000A610B" w:rsidP="004C3B70">
      <w:pPr>
        <w:pStyle w:val="40"/>
        <w:shd w:val="clear" w:color="auto" w:fill="auto"/>
        <w:spacing w:after="485"/>
        <w:ind w:right="1240"/>
        <w:jc w:val="left"/>
      </w:pPr>
    </w:p>
    <w:p w:rsidR="004C3B70" w:rsidRPr="007A5229" w:rsidRDefault="004C3B70" w:rsidP="004C3B70">
      <w:pPr>
        <w:pStyle w:val="40"/>
        <w:shd w:val="clear" w:color="auto" w:fill="auto"/>
        <w:spacing w:after="0"/>
        <w:ind w:right="1240"/>
        <w:jc w:val="left"/>
        <w:rPr>
          <w:sz w:val="16"/>
          <w:szCs w:val="16"/>
        </w:rPr>
      </w:pPr>
      <w:r w:rsidRPr="007A5229">
        <w:rPr>
          <w:sz w:val="16"/>
          <w:szCs w:val="16"/>
        </w:rPr>
        <w:t>* - В зависимости от модификации ТС</w:t>
      </w:r>
    </w:p>
    <w:p w:rsidR="00E27A68" w:rsidRDefault="00E27A68" w:rsidP="004C3B70">
      <w:pPr>
        <w:pStyle w:val="40"/>
        <w:shd w:val="clear" w:color="auto" w:fill="auto"/>
        <w:spacing w:after="485"/>
        <w:ind w:right="1240"/>
        <w:jc w:val="left"/>
        <w:rPr>
          <w:highlight w:val="green"/>
        </w:rPr>
        <w:sectPr w:rsidR="00E27A68" w:rsidSect="003948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A610B" w:rsidRPr="007A5229" w:rsidRDefault="000A610B" w:rsidP="000A6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229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Приложение 3</w:t>
      </w:r>
    </w:p>
    <w:p w:rsidR="004B3951" w:rsidRPr="007A5229" w:rsidRDefault="004B3951" w:rsidP="004B39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5229">
        <w:rPr>
          <w:rFonts w:ascii="Times New Roman" w:hAnsi="Times New Roman" w:cs="Times New Roman"/>
          <w:sz w:val="28"/>
          <w:szCs w:val="28"/>
        </w:rPr>
        <w:t xml:space="preserve">Перечень услуг с предельной стоимостью по обслуживанию </w:t>
      </w:r>
      <w:proofErr w:type="spellStart"/>
      <w:r w:rsidRPr="007A5229">
        <w:rPr>
          <w:rFonts w:ascii="Times New Roman" w:hAnsi="Times New Roman" w:cs="Times New Roman"/>
          <w:sz w:val="28"/>
          <w:szCs w:val="28"/>
        </w:rPr>
        <w:t>тахографов</w:t>
      </w:r>
      <w:proofErr w:type="spellEnd"/>
    </w:p>
    <w:p w:rsidR="00FF1B3D" w:rsidRPr="007A5229" w:rsidRDefault="00FF1B3D" w:rsidP="00043F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8740" w:type="dxa"/>
        <w:tblLook w:val="04A0" w:firstRow="1" w:lastRow="0" w:firstColumn="1" w:lastColumn="0" w:noHBand="0" w:noVBand="1"/>
      </w:tblPr>
      <w:tblGrid>
        <w:gridCol w:w="699"/>
        <w:gridCol w:w="5387"/>
        <w:gridCol w:w="994"/>
        <w:gridCol w:w="1660"/>
      </w:tblGrid>
      <w:tr w:rsidR="00FF1B3D" w:rsidRPr="007A5229" w:rsidTr="00E27A68">
        <w:trPr>
          <w:trHeight w:val="20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 работ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A22BD3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Предельная </w:t>
            </w:r>
            <w:r w:rsidR="00FF1B3D"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Цена, руб. с НДС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Снять контрольное устройство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7A5229" w:rsidRDefault="007A5229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Поставить контрольное устройство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7A5229" w:rsidRDefault="007A5229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Активация блока СКЗИ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A5229" w:rsidP="0059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Диагностика (обновление прошивки </w:t>
            </w:r>
            <w:proofErr w:type="spell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тахографа</w:t>
            </w:r>
            <w:proofErr w:type="spellEnd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батарейки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A5229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A22BD3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Настройка цифрового контрольного устройства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7A5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</w:t>
            </w:r>
            <w:r w:rsidR="007A5229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A22BD3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калибровочной таблицы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A22BD3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Калибровка цифрового контрольного устройства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23019F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A22BD3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датчика скорости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230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</w:t>
            </w:r>
            <w:r w:rsidR="0023019F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цифрового контрольного устройства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23019F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703A01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или замена датчика скорости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или замена кабеля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или замена спидометра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59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подачи питания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Опломбирование узлов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230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</w:t>
            </w:r>
            <w:r w:rsidR="0023019F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кожуха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Ремонт, чистка и смазка узлов </w:t>
            </w:r>
            <w:proofErr w:type="spellStart"/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тахографа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6B6A4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Разблокировка карт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6B6A4D" w:rsidP="00230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</w:t>
            </w:r>
            <w:r w:rsidR="0023019F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703A01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3A01" w:rsidRPr="007A5229" w:rsidRDefault="00A22BD3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3A01" w:rsidRPr="007A5229" w:rsidRDefault="006B6A4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карты водителя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3A01" w:rsidRPr="007A5229" w:rsidRDefault="006B6A4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3A01" w:rsidRPr="0023019F" w:rsidRDefault="007A5229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B6A4D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A22BD3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блока СКЗИ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23019F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A22BD3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дисплея (индикатора)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E171B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A22BD3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принтера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E171B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A22BD3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клавиатуры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6B6A4D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E36AEE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A22BD3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слота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E36AEE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A22BD3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передней панели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E36AEE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E1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E171BD" w:rsidP="00E17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корпуса,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E36AEE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E171BD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системной платы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E36AEE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02742E" w:rsidTr="005A3A7D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42E" w:rsidRPr="007A5229" w:rsidRDefault="0002742E" w:rsidP="005A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42E" w:rsidRPr="007A5229" w:rsidRDefault="0002742E" w:rsidP="005A3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шлейфа, микросхемы, антенны, включая оборудование (в каждом случае отдельно)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42E" w:rsidRPr="007A5229" w:rsidRDefault="0002742E" w:rsidP="005A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742E" w:rsidRPr="007A5229" w:rsidRDefault="0002742E" w:rsidP="005A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</w:t>
            </w:r>
          </w:p>
        </w:tc>
      </w:tr>
      <w:tr w:rsidR="00E36AEE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6AEE" w:rsidRPr="0002742E" w:rsidRDefault="00A22BD3" w:rsidP="0002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="000274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6AEE" w:rsidRPr="007A5229" w:rsidRDefault="0002742E" w:rsidP="00E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Поверка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тахографа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6AEE" w:rsidRPr="007A5229" w:rsidRDefault="00E36AEE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6AEE" w:rsidRPr="007A5229" w:rsidRDefault="0002742E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</w:tr>
    </w:tbl>
    <w:p w:rsidR="004B3951" w:rsidRPr="000040ED" w:rsidRDefault="004B3951" w:rsidP="00E27A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B3951" w:rsidRPr="000040ED" w:rsidSect="00394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34B" w:rsidRDefault="00DC434B">
      <w:pPr>
        <w:spacing w:after="0" w:line="240" w:lineRule="auto"/>
      </w:pPr>
      <w:r>
        <w:separator/>
      </w:r>
    </w:p>
  </w:endnote>
  <w:endnote w:type="continuationSeparator" w:id="0">
    <w:p w:rsidR="00DC434B" w:rsidRDefault="00DC4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34B" w:rsidRDefault="00DC434B">
      <w:pPr>
        <w:spacing w:after="0" w:line="240" w:lineRule="auto"/>
      </w:pPr>
      <w:r>
        <w:separator/>
      </w:r>
    </w:p>
  </w:footnote>
  <w:footnote w:type="continuationSeparator" w:id="0">
    <w:p w:rsidR="00DC434B" w:rsidRDefault="00DC43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104B2"/>
    <w:multiLevelType w:val="hybridMultilevel"/>
    <w:tmpl w:val="EAB232C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8541B"/>
    <w:multiLevelType w:val="multilevel"/>
    <w:tmpl w:val="975E7D7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1432E7B"/>
    <w:multiLevelType w:val="hybridMultilevel"/>
    <w:tmpl w:val="B7803544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7F4A3F"/>
    <w:multiLevelType w:val="multilevel"/>
    <w:tmpl w:val="7820032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52223A32"/>
    <w:multiLevelType w:val="multilevel"/>
    <w:tmpl w:val="E132C6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>
    <w:nsid w:val="5A9F4322"/>
    <w:multiLevelType w:val="hybridMultilevel"/>
    <w:tmpl w:val="07B03D7E"/>
    <w:lvl w:ilvl="0" w:tplc="A384A282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4D57AD9"/>
    <w:multiLevelType w:val="hybridMultilevel"/>
    <w:tmpl w:val="504E1DA4"/>
    <w:lvl w:ilvl="0" w:tplc="1FEC19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D151DA"/>
    <w:multiLevelType w:val="hybridMultilevel"/>
    <w:tmpl w:val="B83EA234"/>
    <w:lvl w:ilvl="0" w:tplc="BE9CE040">
      <w:start w:val="1"/>
      <w:numFmt w:val="decimal"/>
      <w:lvlText w:val="3.4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>
    <w:nsid w:val="731429B8"/>
    <w:multiLevelType w:val="hybridMultilevel"/>
    <w:tmpl w:val="4F445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E3D"/>
    <w:rsid w:val="000040ED"/>
    <w:rsid w:val="0002742E"/>
    <w:rsid w:val="00043FAC"/>
    <w:rsid w:val="000A1F4B"/>
    <w:rsid w:val="000A610B"/>
    <w:rsid w:val="000D30AB"/>
    <w:rsid w:val="00171840"/>
    <w:rsid w:val="001D3AE7"/>
    <w:rsid w:val="001D680A"/>
    <w:rsid w:val="001E2B0A"/>
    <w:rsid w:val="002058D0"/>
    <w:rsid w:val="00212BA7"/>
    <w:rsid w:val="0023019F"/>
    <w:rsid w:val="00272C48"/>
    <w:rsid w:val="002E5685"/>
    <w:rsid w:val="003629F6"/>
    <w:rsid w:val="00365D96"/>
    <w:rsid w:val="00367DCF"/>
    <w:rsid w:val="003948E7"/>
    <w:rsid w:val="003A59D5"/>
    <w:rsid w:val="003F01D7"/>
    <w:rsid w:val="003F2265"/>
    <w:rsid w:val="00446E3D"/>
    <w:rsid w:val="004B3951"/>
    <w:rsid w:val="004C3B70"/>
    <w:rsid w:val="004F3EB9"/>
    <w:rsid w:val="005034DE"/>
    <w:rsid w:val="00507C36"/>
    <w:rsid w:val="00524E3C"/>
    <w:rsid w:val="00533435"/>
    <w:rsid w:val="00554381"/>
    <w:rsid w:val="005601C1"/>
    <w:rsid w:val="00561355"/>
    <w:rsid w:val="00562A91"/>
    <w:rsid w:val="005904F2"/>
    <w:rsid w:val="005A3A6A"/>
    <w:rsid w:val="005A7715"/>
    <w:rsid w:val="005E21C4"/>
    <w:rsid w:val="005F6EBE"/>
    <w:rsid w:val="006232A1"/>
    <w:rsid w:val="00623B5E"/>
    <w:rsid w:val="00672F37"/>
    <w:rsid w:val="006A15B8"/>
    <w:rsid w:val="006A4426"/>
    <w:rsid w:val="006B6A4D"/>
    <w:rsid w:val="006F625E"/>
    <w:rsid w:val="006F778A"/>
    <w:rsid w:val="00703A01"/>
    <w:rsid w:val="00705928"/>
    <w:rsid w:val="007461B9"/>
    <w:rsid w:val="0075583A"/>
    <w:rsid w:val="007778B2"/>
    <w:rsid w:val="007922D4"/>
    <w:rsid w:val="007A5229"/>
    <w:rsid w:val="007E4D57"/>
    <w:rsid w:val="00841706"/>
    <w:rsid w:val="00871691"/>
    <w:rsid w:val="008A4A8A"/>
    <w:rsid w:val="008A510A"/>
    <w:rsid w:val="008C3086"/>
    <w:rsid w:val="009468D0"/>
    <w:rsid w:val="0099776C"/>
    <w:rsid w:val="009A59EB"/>
    <w:rsid w:val="009B057C"/>
    <w:rsid w:val="009C0E4C"/>
    <w:rsid w:val="009F1277"/>
    <w:rsid w:val="009F45B8"/>
    <w:rsid w:val="00A22BD3"/>
    <w:rsid w:val="00A264F0"/>
    <w:rsid w:val="00AD1207"/>
    <w:rsid w:val="00AF50AB"/>
    <w:rsid w:val="00B12BAA"/>
    <w:rsid w:val="00B53486"/>
    <w:rsid w:val="00B644D4"/>
    <w:rsid w:val="00B929A4"/>
    <w:rsid w:val="00BA1624"/>
    <w:rsid w:val="00C145A5"/>
    <w:rsid w:val="00C36133"/>
    <w:rsid w:val="00C4047F"/>
    <w:rsid w:val="00C67CD7"/>
    <w:rsid w:val="00CC78E3"/>
    <w:rsid w:val="00D17581"/>
    <w:rsid w:val="00D43835"/>
    <w:rsid w:val="00D6008E"/>
    <w:rsid w:val="00DA2301"/>
    <w:rsid w:val="00DA2DCC"/>
    <w:rsid w:val="00DA581E"/>
    <w:rsid w:val="00DB13C9"/>
    <w:rsid w:val="00DC434B"/>
    <w:rsid w:val="00DE64AD"/>
    <w:rsid w:val="00E07C59"/>
    <w:rsid w:val="00E164C3"/>
    <w:rsid w:val="00E171BD"/>
    <w:rsid w:val="00E27A68"/>
    <w:rsid w:val="00E3517B"/>
    <w:rsid w:val="00E35212"/>
    <w:rsid w:val="00E3558E"/>
    <w:rsid w:val="00E36AEE"/>
    <w:rsid w:val="00EE4E7A"/>
    <w:rsid w:val="00F50512"/>
    <w:rsid w:val="00F6566A"/>
    <w:rsid w:val="00F704AD"/>
    <w:rsid w:val="00F93CF3"/>
    <w:rsid w:val="00FB6BC9"/>
    <w:rsid w:val="00FF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2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7581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0A610B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4115pt">
    <w:name w:val="Основной текст (4) + 11;5 pt;Не полужирный"/>
    <w:basedOn w:val="4"/>
    <w:rsid w:val="000A610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">
    <w:name w:val="Подпись к таблице (3)_"/>
    <w:basedOn w:val="a0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0">
    <w:name w:val="Подпись к таблице (3)"/>
    <w:basedOn w:val="3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customStyle="1" w:styleId="40">
    <w:name w:val="Основной текст (4)"/>
    <w:basedOn w:val="a"/>
    <w:link w:val="4"/>
    <w:rsid w:val="000A610B"/>
    <w:pPr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6"/>
    <w:rsid w:val="0099776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6"/>
    <w:rsid w:val="0099776C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CC78E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0">
    <w:name w:val="Заголовок №1"/>
    <w:basedOn w:val="a"/>
    <w:link w:val="1"/>
    <w:rsid w:val="00CC78E3"/>
    <w:pPr>
      <w:shd w:val="clear" w:color="auto" w:fill="FFFFFF"/>
      <w:spacing w:after="0" w:line="317" w:lineRule="exact"/>
      <w:jc w:val="right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сновной текст1"/>
    <w:basedOn w:val="a"/>
    <w:rsid w:val="00CC78E3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color w:val="000000"/>
      <w:sz w:val="23"/>
      <w:szCs w:val="23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2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7581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0A610B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4115pt">
    <w:name w:val="Основной текст (4) + 11;5 pt;Не полужирный"/>
    <w:basedOn w:val="4"/>
    <w:rsid w:val="000A610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">
    <w:name w:val="Подпись к таблице (3)_"/>
    <w:basedOn w:val="a0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0">
    <w:name w:val="Подпись к таблице (3)"/>
    <w:basedOn w:val="3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customStyle="1" w:styleId="40">
    <w:name w:val="Основной текст (4)"/>
    <w:basedOn w:val="a"/>
    <w:link w:val="4"/>
    <w:rsid w:val="000A610B"/>
    <w:pPr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6"/>
    <w:rsid w:val="0099776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6"/>
    <w:rsid w:val="0099776C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CC78E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0">
    <w:name w:val="Заголовок №1"/>
    <w:basedOn w:val="a"/>
    <w:link w:val="1"/>
    <w:rsid w:val="00CC78E3"/>
    <w:pPr>
      <w:shd w:val="clear" w:color="auto" w:fill="FFFFFF"/>
      <w:spacing w:after="0" w:line="317" w:lineRule="exact"/>
      <w:jc w:val="right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сновной текст1"/>
    <w:basedOn w:val="a"/>
    <w:rsid w:val="00CC78E3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color w:val="000000"/>
      <w:sz w:val="23"/>
      <w:szCs w:val="23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5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2763</Words>
  <Characters>15753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Дмитрий Евгеньевич</dc:creator>
  <cp:keywords/>
  <dc:description/>
  <cp:lastModifiedBy>Лещева Екатерина Николаевна</cp:lastModifiedBy>
  <cp:revision>11</cp:revision>
  <cp:lastPrinted>2016-12-27T11:46:00Z</cp:lastPrinted>
  <dcterms:created xsi:type="dcterms:W3CDTF">2017-07-14T08:45:00Z</dcterms:created>
  <dcterms:modified xsi:type="dcterms:W3CDTF">2018-02-06T07:02:00Z</dcterms:modified>
</cp:coreProperties>
</file>