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D5427E"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3902C8" w:rsidRPr="000574AD" w:rsidRDefault="000574AD" w:rsidP="00BF0828">
                  <w:pPr>
                    <w:spacing w:line="240" w:lineRule="auto"/>
                    <w:ind w:right="-23"/>
                    <w:rPr>
                      <w:rFonts w:ascii="Helios" w:hAnsi="Helios"/>
                      <w:sz w:val="12"/>
                      <w:szCs w:val="12"/>
                    </w:rPr>
                  </w:pPr>
                  <w:r>
                    <w:rPr>
                      <w:noProof/>
                      <w:lang w:eastAsia="ru-RU"/>
                    </w:rPr>
                    <w:drawing>
                      <wp:inline distT="0" distB="0" distL="0" distR="0">
                        <wp:extent cx="2320290" cy="827317"/>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20290" cy="827317"/>
                                </a:xfrm>
                                <a:prstGeom prst="rect">
                                  <a:avLst/>
                                </a:prstGeom>
                                <a:noFill/>
                                <a:ln>
                                  <a:noFill/>
                                </a:ln>
                              </pic:spPr>
                            </pic:pic>
                          </a:graphicData>
                        </a:graphic>
                      </wp:inline>
                    </w:drawing>
                  </w:r>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0574AD" w:rsidRPr="005A21B8" w:rsidRDefault="000574AD" w:rsidP="000574AD">
      <w:pPr>
        <w:suppressAutoHyphens w:val="0"/>
        <w:spacing w:line="240" w:lineRule="auto"/>
        <w:ind w:firstLine="0"/>
        <w:jc w:val="right"/>
        <w:rPr>
          <w:bCs w:val="0"/>
          <w:sz w:val="24"/>
          <w:szCs w:val="24"/>
          <w:lang w:eastAsia="ru-RU"/>
        </w:rPr>
      </w:pPr>
      <w:r w:rsidRPr="005A21B8">
        <w:rPr>
          <w:bCs w:val="0"/>
          <w:sz w:val="24"/>
          <w:szCs w:val="24"/>
          <w:lang w:eastAsia="ru-RU"/>
        </w:rPr>
        <w:t>Председатель закупочной комиссии -</w:t>
      </w:r>
    </w:p>
    <w:p w:rsidR="000574AD" w:rsidRPr="005A21B8" w:rsidRDefault="000574AD" w:rsidP="000574AD">
      <w:pPr>
        <w:suppressAutoHyphens w:val="0"/>
        <w:spacing w:line="240" w:lineRule="auto"/>
        <w:ind w:firstLine="0"/>
        <w:jc w:val="right"/>
        <w:rPr>
          <w:bCs w:val="0"/>
          <w:sz w:val="24"/>
          <w:szCs w:val="24"/>
          <w:lang w:eastAsia="ru-RU"/>
        </w:rPr>
      </w:pPr>
      <w:r w:rsidRPr="005A21B8">
        <w:rPr>
          <w:bCs w:val="0"/>
          <w:sz w:val="24"/>
          <w:szCs w:val="24"/>
          <w:lang w:eastAsia="ru-RU"/>
        </w:rPr>
        <w:t>Начальник управления логистики и МТО</w:t>
      </w:r>
    </w:p>
    <w:p w:rsidR="000574AD" w:rsidRPr="005A21B8" w:rsidRDefault="000574AD" w:rsidP="000574AD">
      <w:pPr>
        <w:suppressAutoHyphens w:val="0"/>
        <w:spacing w:line="240" w:lineRule="auto"/>
        <w:ind w:firstLine="0"/>
        <w:jc w:val="right"/>
        <w:rPr>
          <w:bCs w:val="0"/>
          <w:sz w:val="24"/>
          <w:szCs w:val="24"/>
          <w:lang w:eastAsia="ru-RU"/>
        </w:rPr>
      </w:pPr>
      <w:r w:rsidRPr="005A21B8">
        <w:rPr>
          <w:bCs w:val="0"/>
          <w:sz w:val="24"/>
          <w:szCs w:val="24"/>
          <w:lang w:eastAsia="ru-RU"/>
        </w:rPr>
        <w:t xml:space="preserve"> филиала ПАО «МРСК Центра» - «Тамбовэнерго»</w:t>
      </w:r>
    </w:p>
    <w:p w:rsidR="000574AD" w:rsidRPr="005A21B8" w:rsidRDefault="000574AD" w:rsidP="000574AD">
      <w:pPr>
        <w:suppressAutoHyphens w:val="0"/>
        <w:spacing w:line="240" w:lineRule="auto"/>
        <w:ind w:firstLine="0"/>
        <w:jc w:val="right"/>
        <w:rPr>
          <w:bCs w:val="0"/>
          <w:sz w:val="24"/>
          <w:szCs w:val="24"/>
          <w:lang w:eastAsia="ru-RU"/>
        </w:rPr>
      </w:pPr>
      <w:r w:rsidRPr="005A21B8">
        <w:rPr>
          <w:bCs w:val="0"/>
          <w:sz w:val="24"/>
          <w:szCs w:val="24"/>
          <w:lang w:eastAsia="ru-RU"/>
        </w:rPr>
        <w:t>________________ А.П. Донских</w:t>
      </w:r>
    </w:p>
    <w:p w:rsidR="000574AD" w:rsidRPr="005A21B8" w:rsidRDefault="000574AD" w:rsidP="000574AD">
      <w:pPr>
        <w:suppressAutoHyphens w:val="0"/>
        <w:spacing w:line="240" w:lineRule="auto"/>
        <w:ind w:firstLine="0"/>
        <w:jc w:val="right"/>
        <w:rPr>
          <w:bCs w:val="0"/>
          <w:sz w:val="24"/>
          <w:szCs w:val="24"/>
          <w:lang w:eastAsia="ru-RU"/>
        </w:rPr>
      </w:pPr>
    </w:p>
    <w:p w:rsidR="007556FF" w:rsidRPr="00C12FA4" w:rsidRDefault="000574AD" w:rsidP="000574AD">
      <w:pPr>
        <w:ind w:firstLine="0"/>
        <w:jc w:val="left"/>
        <w:rPr>
          <w:sz w:val="24"/>
          <w:szCs w:val="24"/>
        </w:rPr>
      </w:pPr>
      <w:r>
        <w:rPr>
          <w:bCs w:val="0"/>
          <w:sz w:val="24"/>
          <w:szCs w:val="24"/>
          <w:lang w:eastAsia="ru-RU"/>
        </w:rPr>
        <w:t xml:space="preserve">                                                                                                            </w:t>
      </w:r>
      <w:r w:rsidRPr="005A21B8">
        <w:rPr>
          <w:bCs w:val="0"/>
          <w:sz w:val="24"/>
          <w:szCs w:val="24"/>
          <w:lang w:eastAsia="ru-RU"/>
        </w:rPr>
        <w:t xml:space="preserve"> «___» ____________ 2016 года</w:t>
      </w: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0574AD">
        <w:rPr>
          <w:b/>
          <w:sz w:val="24"/>
          <w:szCs w:val="24"/>
        </w:rPr>
        <w:t>Д</w:t>
      </w:r>
      <w:r w:rsidR="000574AD" w:rsidRPr="000574AD">
        <w:rPr>
          <w:b/>
          <w:sz w:val="24"/>
          <w:szCs w:val="24"/>
        </w:rPr>
        <w:t>оговора на поставку авто и спецтехники (автомобиль легковой повышенной проходимости) для нужд ПАО «МРСК Центра» (филиала «Тамбовэнерго»)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0574AD" w:rsidRDefault="007556FF" w:rsidP="007556FF">
      <w:pPr>
        <w:spacing w:line="240" w:lineRule="auto"/>
        <w:ind w:firstLine="0"/>
        <w:jc w:val="center"/>
        <w:rPr>
          <w:sz w:val="24"/>
          <w:szCs w:val="24"/>
        </w:rPr>
      </w:pPr>
      <w:r w:rsidRPr="00C12FA4">
        <w:rPr>
          <w:sz w:val="24"/>
          <w:szCs w:val="24"/>
        </w:rPr>
        <w:t xml:space="preserve">г. </w:t>
      </w:r>
      <w:r w:rsidR="000574AD">
        <w:rPr>
          <w:sz w:val="24"/>
          <w:szCs w:val="24"/>
        </w:rPr>
        <w:t>Тамбов</w:t>
      </w:r>
    </w:p>
    <w:p w:rsidR="007556FF" w:rsidRPr="00D77FC1" w:rsidRDefault="007556FF" w:rsidP="007556FF">
      <w:pPr>
        <w:spacing w:line="240" w:lineRule="auto"/>
        <w:ind w:firstLine="0"/>
        <w:jc w:val="center"/>
        <w:rPr>
          <w:sz w:val="24"/>
          <w:szCs w:val="24"/>
        </w:rPr>
      </w:pPr>
      <w:r w:rsidRPr="00C12FA4">
        <w:rPr>
          <w:sz w:val="24"/>
          <w:szCs w:val="24"/>
        </w:rP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5175A1">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3A3750">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5175A1">
        <w:rPr>
          <w:noProof/>
        </w:rPr>
        <w:fldChar w:fldCharType="begin"/>
      </w:r>
      <w:r>
        <w:rPr>
          <w:noProof/>
        </w:rPr>
        <w:instrText xml:space="preserve"> PAGEREF _Toc447269745 \h </w:instrText>
      </w:r>
      <w:r w:rsidR="005175A1">
        <w:rPr>
          <w:noProof/>
        </w:rPr>
      </w:r>
      <w:r w:rsidR="005175A1">
        <w:rPr>
          <w:noProof/>
        </w:rPr>
        <w:fldChar w:fldCharType="separate"/>
      </w:r>
      <w:r w:rsidR="003A3750">
        <w:rPr>
          <w:noProof/>
        </w:rPr>
        <w:t>4</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5175A1">
        <w:rPr>
          <w:noProof/>
        </w:rPr>
        <w:fldChar w:fldCharType="begin"/>
      </w:r>
      <w:r>
        <w:rPr>
          <w:noProof/>
        </w:rPr>
        <w:instrText xml:space="preserve"> PAGEREF _Toc447269746 \h </w:instrText>
      </w:r>
      <w:r w:rsidR="005175A1">
        <w:rPr>
          <w:noProof/>
        </w:rPr>
      </w:r>
      <w:r w:rsidR="005175A1">
        <w:rPr>
          <w:noProof/>
        </w:rPr>
        <w:fldChar w:fldCharType="separate"/>
      </w:r>
      <w:r w:rsidR="003A3750">
        <w:rPr>
          <w:noProof/>
        </w:rPr>
        <w:t>6</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5175A1">
        <w:rPr>
          <w:noProof/>
        </w:rPr>
        <w:fldChar w:fldCharType="begin"/>
      </w:r>
      <w:r>
        <w:rPr>
          <w:noProof/>
        </w:rPr>
        <w:instrText xml:space="preserve"> PAGEREF _Toc447269747 \h </w:instrText>
      </w:r>
      <w:r w:rsidR="005175A1">
        <w:rPr>
          <w:noProof/>
        </w:rPr>
      </w:r>
      <w:r w:rsidR="005175A1">
        <w:rPr>
          <w:noProof/>
        </w:rPr>
        <w:fldChar w:fldCharType="separate"/>
      </w:r>
      <w:r w:rsidR="003A3750">
        <w:rPr>
          <w:noProof/>
        </w:rPr>
        <w:t>7</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5175A1">
        <w:rPr>
          <w:noProof/>
        </w:rPr>
        <w:fldChar w:fldCharType="begin"/>
      </w:r>
      <w:r>
        <w:rPr>
          <w:noProof/>
        </w:rPr>
        <w:instrText xml:space="preserve"> PAGEREF _Toc447269748 \h </w:instrText>
      </w:r>
      <w:r w:rsidR="005175A1">
        <w:rPr>
          <w:noProof/>
        </w:rPr>
      </w:r>
      <w:r w:rsidR="005175A1">
        <w:rPr>
          <w:noProof/>
        </w:rPr>
        <w:fldChar w:fldCharType="separate"/>
      </w:r>
      <w:r w:rsidR="003A3750">
        <w:rPr>
          <w:noProof/>
        </w:rPr>
        <w:t>7</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5175A1">
        <w:rPr>
          <w:noProof/>
        </w:rPr>
        <w:fldChar w:fldCharType="begin"/>
      </w:r>
      <w:r>
        <w:rPr>
          <w:noProof/>
        </w:rPr>
        <w:instrText xml:space="preserve"> PAGEREF _Toc447269749 \h </w:instrText>
      </w:r>
      <w:r w:rsidR="005175A1">
        <w:rPr>
          <w:noProof/>
        </w:rPr>
      </w:r>
      <w:r w:rsidR="005175A1">
        <w:rPr>
          <w:noProof/>
        </w:rPr>
        <w:fldChar w:fldCharType="separate"/>
      </w:r>
      <w:r w:rsidR="003A3750">
        <w:rPr>
          <w:noProof/>
        </w:rPr>
        <w:t>8</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5175A1">
        <w:rPr>
          <w:noProof/>
        </w:rPr>
        <w:fldChar w:fldCharType="begin"/>
      </w:r>
      <w:r>
        <w:rPr>
          <w:noProof/>
        </w:rPr>
        <w:instrText xml:space="preserve"> PAGEREF _Toc447269750 \h </w:instrText>
      </w:r>
      <w:r w:rsidR="005175A1">
        <w:rPr>
          <w:noProof/>
        </w:rPr>
      </w:r>
      <w:r w:rsidR="005175A1">
        <w:rPr>
          <w:noProof/>
        </w:rPr>
        <w:fldChar w:fldCharType="separate"/>
      </w:r>
      <w:r w:rsidR="003A3750">
        <w:rPr>
          <w:noProof/>
        </w:rPr>
        <w:t>9</w:t>
      </w:r>
      <w:r w:rsidR="005175A1">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5175A1">
        <w:rPr>
          <w:noProof/>
        </w:rPr>
        <w:fldChar w:fldCharType="begin"/>
      </w:r>
      <w:r>
        <w:rPr>
          <w:noProof/>
        </w:rPr>
        <w:instrText xml:space="preserve"> PAGEREF _Toc447269757 \h </w:instrText>
      </w:r>
      <w:r w:rsidR="005175A1">
        <w:rPr>
          <w:noProof/>
        </w:rPr>
      </w:r>
      <w:r w:rsidR="005175A1">
        <w:rPr>
          <w:noProof/>
        </w:rPr>
        <w:fldChar w:fldCharType="separate"/>
      </w:r>
      <w:r w:rsidR="003A3750">
        <w:rPr>
          <w:noProof/>
        </w:rPr>
        <w:t>10</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5175A1">
        <w:rPr>
          <w:noProof/>
        </w:rPr>
        <w:fldChar w:fldCharType="begin"/>
      </w:r>
      <w:r>
        <w:rPr>
          <w:noProof/>
        </w:rPr>
        <w:instrText xml:space="preserve"> PAGEREF _Toc447269758 \h </w:instrText>
      </w:r>
      <w:r w:rsidR="005175A1">
        <w:rPr>
          <w:noProof/>
        </w:rPr>
      </w:r>
      <w:r w:rsidR="005175A1">
        <w:rPr>
          <w:noProof/>
        </w:rPr>
        <w:fldChar w:fldCharType="separate"/>
      </w:r>
      <w:r w:rsidR="003A3750">
        <w:rPr>
          <w:noProof/>
        </w:rPr>
        <w:t>10</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5175A1">
        <w:rPr>
          <w:noProof/>
        </w:rPr>
        <w:fldChar w:fldCharType="begin"/>
      </w:r>
      <w:r>
        <w:rPr>
          <w:noProof/>
        </w:rPr>
        <w:instrText xml:space="preserve"> PAGEREF _Toc447269762 \h </w:instrText>
      </w:r>
      <w:r w:rsidR="005175A1">
        <w:rPr>
          <w:noProof/>
        </w:rPr>
      </w:r>
      <w:r w:rsidR="005175A1">
        <w:rPr>
          <w:noProof/>
        </w:rPr>
        <w:fldChar w:fldCharType="separate"/>
      </w:r>
      <w:r w:rsidR="003A3750">
        <w:rPr>
          <w:noProof/>
        </w:rPr>
        <w:t>10</w:t>
      </w:r>
      <w:r w:rsidR="005175A1">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5175A1">
        <w:rPr>
          <w:noProof/>
        </w:rPr>
        <w:fldChar w:fldCharType="begin"/>
      </w:r>
      <w:r>
        <w:rPr>
          <w:noProof/>
        </w:rPr>
        <w:instrText xml:space="preserve"> PAGEREF _Toc447269766 \h </w:instrText>
      </w:r>
      <w:r w:rsidR="005175A1">
        <w:rPr>
          <w:noProof/>
        </w:rPr>
      </w:r>
      <w:r w:rsidR="005175A1">
        <w:rPr>
          <w:noProof/>
        </w:rPr>
        <w:fldChar w:fldCharType="separate"/>
      </w:r>
      <w:r w:rsidR="003A3750">
        <w:rPr>
          <w:noProof/>
        </w:rPr>
        <w:t>13</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5175A1">
        <w:rPr>
          <w:noProof/>
        </w:rPr>
        <w:fldChar w:fldCharType="begin"/>
      </w:r>
      <w:r>
        <w:rPr>
          <w:noProof/>
        </w:rPr>
        <w:instrText xml:space="preserve"> PAGEREF _Toc447269767 \h </w:instrText>
      </w:r>
      <w:r w:rsidR="005175A1">
        <w:rPr>
          <w:noProof/>
        </w:rPr>
      </w:r>
      <w:r w:rsidR="005175A1">
        <w:rPr>
          <w:noProof/>
        </w:rPr>
        <w:fldChar w:fldCharType="separate"/>
      </w:r>
      <w:r w:rsidR="003A3750">
        <w:rPr>
          <w:noProof/>
        </w:rPr>
        <w:t>13</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5175A1">
        <w:rPr>
          <w:noProof/>
        </w:rPr>
        <w:fldChar w:fldCharType="begin"/>
      </w:r>
      <w:r>
        <w:rPr>
          <w:noProof/>
        </w:rPr>
        <w:instrText xml:space="preserve"> PAGEREF _Toc447269770 \h </w:instrText>
      </w:r>
      <w:r w:rsidR="005175A1">
        <w:rPr>
          <w:noProof/>
        </w:rPr>
      </w:r>
      <w:r w:rsidR="005175A1">
        <w:rPr>
          <w:noProof/>
        </w:rPr>
        <w:fldChar w:fldCharType="separate"/>
      </w:r>
      <w:r w:rsidR="003A3750">
        <w:rPr>
          <w:noProof/>
        </w:rPr>
        <w:t>13</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5175A1">
        <w:rPr>
          <w:noProof/>
        </w:rPr>
        <w:fldChar w:fldCharType="begin"/>
      </w:r>
      <w:r>
        <w:rPr>
          <w:noProof/>
        </w:rPr>
        <w:instrText xml:space="preserve"> PAGEREF _Toc447269771 \h </w:instrText>
      </w:r>
      <w:r w:rsidR="005175A1">
        <w:rPr>
          <w:noProof/>
        </w:rPr>
      </w:r>
      <w:r w:rsidR="005175A1">
        <w:rPr>
          <w:noProof/>
        </w:rPr>
        <w:fldChar w:fldCharType="separate"/>
      </w:r>
      <w:r w:rsidR="003A3750">
        <w:rPr>
          <w:noProof/>
        </w:rPr>
        <w:t>14</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5175A1">
        <w:rPr>
          <w:noProof/>
        </w:rPr>
        <w:fldChar w:fldCharType="begin"/>
      </w:r>
      <w:r>
        <w:rPr>
          <w:noProof/>
        </w:rPr>
        <w:instrText xml:space="preserve"> PAGEREF _Toc447269786 \h </w:instrText>
      </w:r>
      <w:r w:rsidR="005175A1">
        <w:rPr>
          <w:noProof/>
        </w:rPr>
      </w:r>
      <w:r w:rsidR="005175A1">
        <w:rPr>
          <w:noProof/>
        </w:rPr>
        <w:fldChar w:fldCharType="separate"/>
      </w:r>
      <w:r w:rsidR="003A3750">
        <w:rPr>
          <w:noProof/>
        </w:rPr>
        <w:t>28</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5175A1">
        <w:rPr>
          <w:noProof/>
        </w:rPr>
        <w:fldChar w:fldCharType="begin"/>
      </w:r>
      <w:r>
        <w:rPr>
          <w:noProof/>
        </w:rPr>
        <w:instrText xml:space="preserve"> PAGEREF _Toc447269789 \h </w:instrText>
      </w:r>
      <w:r w:rsidR="005175A1">
        <w:rPr>
          <w:noProof/>
        </w:rPr>
      </w:r>
      <w:r w:rsidR="005175A1">
        <w:rPr>
          <w:noProof/>
        </w:rPr>
        <w:fldChar w:fldCharType="separate"/>
      </w:r>
      <w:r w:rsidR="003A3750">
        <w:rPr>
          <w:noProof/>
        </w:rPr>
        <w:t>29</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5175A1">
        <w:rPr>
          <w:noProof/>
        </w:rPr>
        <w:fldChar w:fldCharType="begin"/>
      </w:r>
      <w:r>
        <w:rPr>
          <w:noProof/>
        </w:rPr>
        <w:instrText xml:space="preserve"> PAGEREF _Toc447269790 \h </w:instrText>
      </w:r>
      <w:r w:rsidR="005175A1">
        <w:rPr>
          <w:noProof/>
        </w:rPr>
      </w:r>
      <w:r w:rsidR="005175A1">
        <w:rPr>
          <w:noProof/>
        </w:rPr>
        <w:fldChar w:fldCharType="separate"/>
      </w:r>
      <w:r w:rsidR="003A3750">
        <w:rPr>
          <w:noProof/>
        </w:rPr>
        <w:t>29</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5175A1">
        <w:rPr>
          <w:noProof/>
        </w:rPr>
        <w:fldChar w:fldCharType="begin"/>
      </w:r>
      <w:r>
        <w:rPr>
          <w:noProof/>
        </w:rPr>
        <w:instrText xml:space="preserve"> PAGEREF _Toc447269795 \h </w:instrText>
      </w:r>
      <w:r w:rsidR="005175A1">
        <w:rPr>
          <w:noProof/>
        </w:rPr>
      </w:r>
      <w:r w:rsidR="005175A1">
        <w:rPr>
          <w:noProof/>
        </w:rPr>
        <w:fldChar w:fldCharType="separate"/>
      </w:r>
      <w:r w:rsidR="003A3750">
        <w:rPr>
          <w:noProof/>
        </w:rPr>
        <w:t>31</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5175A1">
        <w:rPr>
          <w:noProof/>
        </w:rPr>
        <w:fldChar w:fldCharType="begin"/>
      </w:r>
      <w:r>
        <w:rPr>
          <w:noProof/>
        </w:rPr>
        <w:instrText xml:space="preserve"> PAGEREF _Toc447269796 \h </w:instrText>
      </w:r>
      <w:r w:rsidR="005175A1">
        <w:rPr>
          <w:noProof/>
        </w:rPr>
      </w:r>
      <w:r w:rsidR="005175A1">
        <w:rPr>
          <w:noProof/>
        </w:rPr>
        <w:fldChar w:fldCharType="separate"/>
      </w:r>
      <w:r w:rsidR="003A3750">
        <w:rPr>
          <w:noProof/>
        </w:rPr>
        <w:t>32</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5175A1">
        <w:rPr>
          <w:noProof/>
        </w:rPr>
        <w:fldChar w:fldCharType="begin"/>
      </w:r>
      <w:r>
        <w:rPr>
          <w:noProof/>
        </w:rPr>
        <w:instrText xml:space="preserve"> PAGEREF _Toc447269797 \h </w:instrText>
      </w:r>
      <w:r w:rsidR="005175A1">
        <w:rPr>
          <w:noProof/>
        </w:rPr>
      </w:r>
      <w:r w:rsidR="005175A1">
        <w:rPr>
          <w:noProof/>
        </w:rPr>
        <w:fldChar w:fldCharType="separate"/>
      </w:r>
      <w:r w:rsidR="003A3750">
        <w:rPr>
          <w:noProof/>
        </w:rPr>
        <w:t>33</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5175A1">
        <w:rPr>
          <w:noProof/>
        </w:rPr>
        <w:fldChar w:fldCharType="begin"/>
      </w:r>
      <w:r>
        <w:rPr>
          <w:noProof/>
        </w:rPr>
        <w:instrText xml:space="preserve"> PAGEREF _Toc447269798 \h </w:instrText>
      </w:r>
      <w:r w:rsidR="005175A1">
        <w:rPr>
          <w:noProof/>
        </w:rPr>
      </w:r>
      <w:r w:rsidR="005175A1">
        <w:rPr>
          <w:noProof/>
        </w:rPr>
        <w:fldChar w:fldCharType="separate"/>
      </w:r>
      <w:r w:rsidR="003A3750">
        <w:rPr>
          <w:noProof/>
        </w:rPr>
        <w:t>33</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5175A1">
        <w:rPr>
          <w:noProof/>
        </w:rPr>
        <w:fldChar w:fldCharType="begin"/>
      </w:r>
      <w:r>
        <w:rPr>
          <w:noProof/>
        </w:rPr>
        <w:instrText xml:space="preserve"> PAGEREF _Toc447269799 \h </w:instrText>
      </w:r>
      <w:r w:rsidR="005175A1">
        <w:rPr>
          <w:noProof/>
        </w:rPr>
      </w:r>
      <w:r w:rsidR="005175A1">
        <w:rPr>
          <w:noProof/>
        </w:rPr>
        <w:fldChar w:fldCharType="separate"/>
      </w:r>
      <w:r w:rsidR="003A3750">
        <w:rPr>
          <w:noProof/>
        </w:rPr>
        <w:t>34</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5175A1">
        <w:rPr>
          <w:noProof/>
        </w:rPr>
        <w:fldChar w:fldCharType="begin"/>
      </w:r>
      <w:r>
        <w:rPr>
          <w:noProof/>
        </w:rPr>
        <w:instrText xml:space="preserve"> PAGEREF _Toc447269800 \h </w:instrText>
      </w:r>
      <w:r w:rsidR="005175A1">
        <w:rPr>
          <w:noProof/>
        </w:rPr>
      </w:r>
      <w:r w:rsidR="005175A1">
        <w:rPr>
          <w:noProof/>
        </w:rPr>
        <w:fldChar w:fldCharType="separate"/>
      </w:r>
      <w:r w:rsidR="003A3750">
        <w:rPr>
          <w:noProof/>
        </w:rPr>
        <w:t>34</w:t>
      </w:r>
      <w:r w:rsidR="005175A1">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5175A1">
        <w:rPr>
          <w:noProof/>
        </w:rPr>
        <w:fldChar w:fldCharType="begin"/>
      </w:r>
      <w:r>
        <w:rPr>
          <w:noProof/>
        </w:rPr>
        <w:instrText xml:space="preserve"> PAGEREF _Toc447269801 \h </w:instrText>
      </w:r>
      <w:r w:rsidR="005175A1">
        <w:rPr>
          <w:noProof/>
        </w:rPr>
      </w:r>
      <w:r w:rsidR="005175A1">
        <w:rPr>
          <w:noProof/>
        </w:rPr>
        <w:fldChar w:fldCharType="separate"/>
      </w:r>
      <w:r w:rsidR="003A3750">
        <w:rPr>
          <w:noProof/>
        </w:rPr>
        <w:t>35</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5175A1">
        <w:rPr>
          <w:noProof/>
        </w:rPr>
        <w:fldChar w:fldCharType="begin"/>
      </w:r>
      <w:r>
        <w:rPr>
          <w:noProof/>
        </w:rPr>
        <w:instrText xml:space="preserve"> PAGEREF _Toc447269802 \h </w:instrText>
      </w:r>
      <w:r w:rsidR="005175A1">
        <w:rPr>
          <w:noProof/>
        </w:rPr>
      </w:r>
      <w:r w:rsidR="005175A1">
        <w:rPr>
          <w:noProof/>
        </w:rPr>
        <w:fldChar w:fldCharType="separate"/>
      </w:r>
      <w:r w:rsidR="003A3750">
        <w:rPr>
          <w:noProof/>
        </w:rPr>
        <w:t>35</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5175A1">
        <w:rPr>
          <w:noProof/>
        </w:rPr>
        <w:fldChar w:fldCharType="begin"/>
      </w:r>
      <w:r>
        <w:rPr>
          <w:noProof/>
        </w:rPr>
        <w:instrText xml:space="preserve"> PAGEREF _Toc447269805 \h </w:instrText>
      </w:r>
      <w:r w:rsidR="005175A1">
        <w:rPr>
          <w:noProof/>
        </w:rPr>
      </w:r>
      <w:r w:rsidR="005175A1">
        <w:rPr>
          <w:noProof/>
        </w:rPr>
        <w:fldChar w:fldCharType="separate"/>
      </w:r>
      <w:r w:rsidR="003A3750">
        <w:rPr>
          <w:noProof/>
        </w:rPr>
        <w:t>35</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5175A1">
        <w:rPr>
          <w:noProof/>
        </w:rPr>
        <w:fldChar w:fldCharType="begin"/>
      </w:r>
      <w:r>
        <w:rPr>
          <w:noProof/>
        </w:rPr>
        <w:instrText xml:space="preserve"> PAGEREF _Toc447269807 \h </w:instrText>
      </w:r>
      <w:r w:rsidR="005175A1">
        <w:rPr>
          <w:noProof/>
        </w:rPr>
      </w:r>
      <w:r w:rsidR="005175A1">
        <w:rPr>
          <w:noProof/>
        </w:rPr>
        <w:fldChar w:fldCharType="separate"/>
      </w:r>
      <w:r w:rsidR="003A3750">
        <w:rPr>
          <w:noProof/>
        </w:rPr>
        <w:t>35</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5175A1">
        <w:rPr>
          <w:noProof/>
        </w:rPr>
        <w:fldChar w:fldCharType="begin"/>
      </w:r>
      <w:r>
        <w:rPr>
          <w:noProof/>
        </w:rPr>
        <w:instrText xml:space="preserve"> PAGEREF _Toc447269810 \h </w:instrText>
      </w:r>
      <w:r w:rsidR="005175A1">
        <w:rPr>
          <w:noProof/>
        </w:rPr>
      </w:r>
      <w:r w:rsidR="005175A1">
        <w:rPr>
          <w:noProof/>
        </w:rPr>
        <w:fldChar w:fldCharType="separate"/>
      </w:r>
      <w:r w:rsidR="003A3750">
        <w:rPr>
          <w:noProof/>
        </w:rPr>
        <w:t>35</w:t>
      </w:r>
      <w:r w:rsidR="005175A1">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5175A1">
        <w:rPr>
          <w:noProof/>
        </w:rPr>
        <w:fldChar w:fldCharType="begin"/>
      </w:r>
      <w:r>
        <w:rPr>
          <w:noProof/>
        </w:rPr>
        <w:instrText xml:space="preserve"> PAGEREF _Toc447269813 \h </w:instrText>
      </w:r>
      <w:r w:rsidR="005175A1">
        <w:rPr>
          <w:noProof/>
        </w:rPr>
      </w:r>
      <w:r w:rsidR="005175A1">
        <w:rPr>
          <w:noProof/>
        </w:rPr>
        <w:fldChar w:fldCharType="separate"/>
      </w:r>
      <w:r w:rsidR="003A3750">
        <w:rPr>
          <w:noProof/>
        </w:rPr>
        <w:t>35</w:t>
      </w:r>
      <w:r w:rsidR="005175A1">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5175A1">
        <w:rPr>
          <w:noProof/>
        </w:rPr>
        <w:fldChar w:fldCharType="begin"/>
      </w:r>
      <w:r>
        <w:rPr>
          <w:noProof/>
        </w:rPr>
        <w:instrText xml:space="preserve"> PAGEREF _Toc447269815 \h </w:instrText>
      </w:r>
      <w:r w:rsidR="005175A1">
        <w:rPr>
          <w:noProof/>
        </w:rPr>
      </w:r>
      <w:r w:rsidR="005175A1">
        <w:rPr>
          <w:noProof/>
        </w:rPr>
        <w:fldChar w:fldCharType="separate"/>
      </w:r>
      <w:r w:rsidR="003A3750">
        <w:rPr>
          <w:noProof/>
        </w:rPr>
        <w:t>36</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5175A1">
        <w:rPr>
          <w:noProof/>
        </w:rPr>
        <w:fldChar w:fldCharType="begin"/>
      </w:r>
      <w:r>
        <w:rPr>
          <w:noProof/>
        </w:rPr>
        <w:instrText xml:space="preserve"> PAGEREF _Toc447269816 \h </w:instrText>
      </w:r>
      <w:r w:rsidR="005175A1">
        <w:rPr>
          <w:noProof/>
        </w:rPr>
      </w:r>
      <w:r w:rsidR="005175A1">
        <w:rPr>
          <w:noProof/>
        </w:rPr>
        <w:fldChar w:fldCharType="separate"/>
      </w:r>
      <w:r w:rsidR="003A3750">
        <w:rPr>
          <w:noProof/>
        </w:rPr>
        <w:t>36</w:t>
      </w:r>
      <w:r w:rsidR="005175A1">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5175A1">
        <w:rPr>
          <w:noProof/>
        </w:rPr>
        <w:fldChar w:fldCharType="begin"/>
      </w:r>
      <w:r>
        <w:rPr>
          <w:noProof/>
        </w:rPr>
        <w:instrText xml:space="preserve"> PAGEREF _Toc447269819 \h </w:instrText>
      </w:r>
      <w:r w:rsidR="005175A1">
        <w:rPr>
          <w:noProof/>
        </w:rPr>
      </w:r>
      <w:r w:rsidR="005175A1">
        <w:rPr>
          <w:noProof/>
        </w:rPr>
        <w:fldChar w:fldCharType="separate"/>
      </w:r>
      <w:r w:rsidR="003A3750">
        <w:rPr>
          <w:noProof/>
        </w:rPr>
        <w:t>40</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5175A1">
        <w:rPr>
          <w:noProof/>
        </w:rPr>
        <w:fldChar w:fldCharType="begin"/>
      </w:r>
      <w:r>
        <w:rPr>
          <w:noProof/>
        </w:rPr>
        <w:instrText xml:space="preserve"> PAGEREF _Toc447269821 \h </w:instrText>
      </w:r>
      <w:r w:rsidR="005175A1">
        <w:rPr>
          <w:noProof/>
        </w:rPr>
      </w:r>
      <w:r w:rsidR="005175A1">
        <w:rPr>
          <w:noProof/>
        </w:rPr>
        <w:fldChar w:fldCharType="separate"/>
      </w:r>
      <w:r w:rsidR="003A3750">
        <w:rPr>
          <w:noProof/>
        </w:rPr>
        <w:t>42</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5175A1">
        <w:rPr>
          <w:noProof/>
        </w:rPr>
        <w:fldChar w:fldCharType="begin"/>
      </w:r>
      <w:r>
        <w:rPr>
          <w:noProof/>
        </w:rPr>
        <w:instrText xml:space="preserve"> PAGEREF _Toc447269824 \h </w:instrText>
      </w:r>
      <w:r w:rsidR="005175A1">
        <w:rPr>
          <w:noProof/>
        </w:rPr>
      </w:r>
      <w:r w:rsidR="005175A1">
        <w:rPr>
          <w:noProof/>
        </w:rPr>
        <w:fldChar w:fldCharType="separate"/>
      </w:r>
      <w:r w:rsidR="003A3750">
        <w:rPr>
          <w:noProof/>
        </w:rPr>
        <w:t>45</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5175A1">
        <w:rPr>
          <w:noProof/>
        </w:rPr>
        <w:fldChar w:fldCharType="begin"/>
      </w:r>
      <w:r>
        <w:rPr>
          <w:noProof/>
        </w:rPr>
        <w:instrText xml:space="preserve"> PAGEREF _Toc447269827 \h </w:instrText>
      </w:r>
      <w:r w:rsidR="005175A1">
        <w:rPr>
          <w:noProof/>
        </w:rPr>
      </w:r>
      <w:r w:rsidR="005175A1">
        <w:rPr>
          <w:noProof/>
        </w:rPr>
        <w:fldChar w:fldCharType="separate"/>
      </w:r>
      <w:r w:rsidR="003A3750">
        <w:rPr>
          <w:noProof/>
        </w:rPr>
        <w:t>48</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5175A1">
        <w:rPr>
          <w:noProof/>
        </w:rPr>
        <w:fldChar w:fldCharType="begin"/>
      </w:r>
      <w:r>
        <w:rPr>
          <w:noProof/>
        </w:rPr>
        <w:instrText xml:space="preserve"> PAGEREF _Toc447269830 \h </w:instrText>
      </w:r>
      <w:r w:rsidR="005175A1">
        <w:rPr>
          <w:noProof/>
        </w:rPr>
      </w:r>
      <w:r w:rsidR="005175A1">
        <w:rPr>
          <w:noProof/>
        </w:rPr>
        <w:fldChar w:fldCharType="separate"/>
      </w:r>
      <w:r w:rsidR="003A3750">
        <w:rPr>
          <w:noProof/>
        </w:rPr>
        <w:t>50</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5175A1">
        <w:rPr>
          <w:noProof/>
        </w:rPr>
        <w:fldChar w:fldCharType="begin"/>
      </w:r>
      <w:r>
        <w:rPr>
          <w:noProof/>
        </w:rPr>
        <w:instrText xml:space="preserve"> PAGEREF _Toc447269833 \h </w:instrText>
      </w:r>
      <w:r w:rsidR="005175A1">
        <w:rPr>
          <w:noProof/>
        </w:rPr>
      </w:r>
      <w:r w:rsidR="005175A1">
        <w:rPr>
          <w:noProof/>
        </w:rPr>
        <w:fldChar w:fldCharType="separate"/>
      </w:r>
      <w:r w:rsidR="003A3750">
        <w:rPr>
          <w:noProof/>
        </w:rPr>
        <w:t>52</w:t>
      </w:r>
      <w:r w:rsidR="005175A1">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5175A1">
        <w:rPr>
          <w:noProof/>
        </w:rPr>
        <w:fldChar w:fldCharType="begin"/>
      </w:r>
      <w:r>
        <w:rPr>
          <w:noProof/>
        </w:rPr>
        <w:instrText xml:space="preserve"> PAGEREF _Toc447269835 \h </w:instrText>
      </w:r>
      <w:r w:rsidR="005175A1">
        <w:rPr>
          <w:noProof/>
        </w:rPr>
      </w:r>
      <w:r w:rsidR="005175A1">
        <w:rPr>
          <w:noProof/>
        </w:rPr>
        <w:fldChar w:fldCharType="separate"/>
      </w:r>
      <w:r w:rsidR="003A3750">
        <w:rPr>
          <w:noProof/>
        </w:rPr>
        <w:t>54</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5175A1">
        <w:rPr>
          <w:noProof/>
        </w:rPr>
        <w:fldChar w:fldCharType="begin"/>
      </w:r>
      <w:r>
        <w:rPr>
          <w:noProof/>
        </w:rPr>
        <w:instrText xml:space="preserve"> PAGEREF _Toc447269837 \h </w:instrText>
      </w:r>
      <w:r w:rsidR="005175A1">
        <w:rPr>
          <w:noProof/>
        </w:rPr>
      </w:r>
      <w:r w:rsidR="005175A1">
        <w:rPr>
          <w:noProof/>
        </w:rPr>
        <w:fldChar w:fldCharType="separate"/>
      </w:r>
      <w:r w:rsidR="003A3750">
        <w:rPr>
          <w:noProof/>
        </w:rPr>
        <w:t>59</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5175A1">
        <w:rPr>
          <w:noProof/>
        </w:rPr>
        <w:fldChar w:fldCharType="begin"/>
      </w:r>
      <w:r>
        <w:rPr>
          <w:noProof/>
        </w:rPr>
        <w:instrText xml:space="preserve"> PAGEREF _Toc447269840 \h </w:instrText>
      </w:r>
      <w:r w:rsidR="005175A1">
        <w:rPr>
          <w:noProof/>
        </w:rPr>
      </w:r>
      <w:r w:rsidR="005175A1">
        <w:rPr>
          <w:noProof/>
        </w:rPr>
        <w:fldChar w:fldCharType="separate"/>
      </w:r>
      <w:r w:rsidR="003A3750">
        <w:rPr>
          <w:noProof/>
        </w:rPr>
        <w:t>61</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5175A1">
        <w:rPr>
          <w:noProof/>
        </w:rPr>
        <w:fldChar w:fldCharType="begin"/>
      </w:r>
      <w:r>
        <w:rPr>
          <w:noProof/>
        </w:rPr>
        <w:instrText xml:space="preserve"> PAGEREF _Toc447269843 \h </w:instrText>
      </w:r>
      <w:r w:rsidR="005175A1">
        <w:rPr>
          <w:noProof/>
        </w:rPr>
      </w:r>
      <w:r w:rsidR="005175A1">
        <w:rPr>
          <w:noProof/>
        </w:rPr>
        <w:fldChar w:fldCharType="separate"/>
      </w:r>
      <w:r w:rsidR="003A3750">
        <w:rPr>
          <w:noProof/>
        </w:rPr>
        <w:t>63</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5175A1">
        <w:rPr>
          <w:noProof/>
        </w:rPr>
        <w:fldChar w:fldCharType="begin"/>
      </w:r>
      <w:r>
        <w:rPr>
          <w:noProof/>
        </w:rPr>
        <w:instrText xml:space="preserve"> PAGEREF _Toc447269846 \h </w:instrText>
      </w:r>
      <w:r w:rsidR="005175A1">
        <w:rPr>
          <w:noProof/>
        </w:rPr>
      </w:r>
      <w:r w:rsidR="005175A1">
        <w:rPr>
          <w:noProof/>
        </w:rPr>
        <w:fldChar w:fldCharType="separate"/>
      </w:r>
      <w:r w:rsidR="003A3750">
        <w:rPr>
          <w:noProof/>
        </w:rPr>
        <w:t>65</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5175A1">
        <w:rPr>
          <w:noProof/>
        </w:rPr>
        <w:fldChar w:fldCharType="begin"/>
      </w:r>
      <w:r>
        <w:rPr>
          <w:noProof/>
        </w:rPr>
        <w:instrText xml:space="preserve"> PAGEREF _Toc447269848 \h </w:instrText>
      </w:r>
      <w:r w:rsidR="005175A1">
        <w:rPr>
          <w:noProof/>
        </w:rPr>
      </w:r>
      <w:r w:rsidR="005175A1">
        <w:rPr>
          <w:noProof/>
        </w:rPr>
        <w:fldChar w:fldCharType="separate"/>
      </w:r>
      <w:r w:rsidR="003A3750">
        <w:rPr>
          <w:noProof/>
        </w:rPr>
        <w:t>66</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5175A1">
        <w:rPr>
          <w:noProof/>
        </w:rPr>
        <w:fldChar w:fldCharType="begin"/>
      </w:r>
      <w:r>
        <w:rPr>
          <w:noProof/>
        </w:rPr>
        <w:instrText xml:space="preserve"> PAGEREF _Toc447269851 \h </w:instrText>
      </w:r>
      <w:r w:rsidR="005175A1">
        <w:rPr>
          <w:noProof/>
        </w:rPr>
      </w:r>
      <w:r w:rsidR="005175A1">
        <w:rPr>
          <w:noProof/>
        </w:rPr>
        <w:fldChar w:fldCharType="separate"/>
      </w:r>
      <w:r w:rsidR="003A3750">
        <w:rPr>
          <w:noProof/>
        </w:rPr>
        <w:t>69</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5175A1">
        <w:rPr>
          <w:noProof/>
        </w:rPr>
        <w:fldChar w:fldCharType="begin"/>
      </w:r>
      <w:r>
        <w:rPr>
          <w:noProof/>
        </w:rPr>
        <w:instrText xml:space="preserve"> PAGEREF _Toc447269854 \h </w:instrText>
      </w:r>
      <w:r w:rsidR="005175A1">
        <w:rPr>
          <w:noProof/>
        </w:rPr>
      </w:r>
      <w:r w:rsidR="005175A1">
        <w:rPr>
          <w:noProof/>
        </w:rPr>
        <w:fldChar w:fldCharType="separate"/>
      </w:r>
      <w:r w:rsidR="003A3750">
        <w:rPr>
          <w:noProof/>
        </w:rPr>
        <w:t>71</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5175A1">
        <w:rPr>
          <w:noProof/>
        </w:rPr>
        <w:fldChar w:fldCharType="begin"/>
      </w:r>
      <w:r>
        <w:rPr>
          <w:noProof/>
        </w:rPr>
        <w:instrText xml:space="preserve"> PAGEREF _Toc447269857 \h </w:instrText>
      </w:r>
      <w:r w:rsidR="005175A1">
        <w:rPr>
          <w:noProof/>
        </w:rPr>
      </w:r>
      <w:r w:rsidR="005175A1">
        <w:rPr>
          <w:noProof/>
        </w:rPr>
        <w:fldChar w:fldCharType="separate"/>
      </w:r>
      <w:r w:rsidR="003A3750">
        <w:rPr>
          <w:noProof/>
        </w:rPr>
        <w:t>74</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5175A1">
        <w:rPr>
          <w:noProof/>
        </w:rPr>
        <w:fldChar w:fldCharType="begin"/>
      </w:r>
      <w:r>
        <w:rPr>
          <w:noProof/>
        </w:rPr>
        <w:instrText xml:space="preserve"> PAGEREF _Toc447269860 \h </w:instrText>
      </w:r>
      <w:r w:rsidR="005175A1">
        <w:rPr>
          <w:noProof/>
        </w:rPr>
      </w:r>
      <w:r w:rsidR="005175A1">
        <w:rPr>
          <w:noProof/>
        </w:rPr>
        <w:fldChar w:fldCharType="separate"/>
      </w:r>
      <w:r w:rsidR="003A3750">
        <w:rPr>
          <w:noProof/>
        </w:rPr>
        <w:t>76</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5175A1">
        <w:rPr>
          <w:noProof/>
        </w:rPr>
        <w:fldChar w:fldCharType="begin"/>
      </w:r>
      <w:r>
        <w:rPr>
          <w:noProof/>
        </w:rPr>
        <w:instrText xml:space="preserve"> PAGEREF _Toc447269863 \h </w:instrText>
      </w:r>
      <w:r w:rsidR="005175A1">
        <w:rPr>
          <w:noProof/>
        </w:rPr>
      </w:r>
      <w:r w:rsidR="005175A1">
        <w:rPr>
          <w:noProof/>
        </w:rPr>
        <w:fldChar w:fldCharType="separate"/>
      </w:r>
      <w:r w:rsidR="003A3750">
        <w:rPr>
          <w:noProof/>
        </w:rPr>
        <w:t>78</w:t>
      </w:r>
      <w:r w:rsidR="005175A1">
        <w:rPr>
          <w:noProof/>
        </w:rPr>
        <w:fldChar w:fldCharType="end"/>
      </w:r>
    </w:p>
    <w:p w:rsidR="00717F60" w:rsidRPr="00E71A48" w:rsidRDefault="005175A1"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0574AD"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0574AD" w:rsidRPr="000574AD">
        <w:rPr>
          <w:iCs/>
          <w:sz w:val="24"/>
          <w:szCs w:val="24"/>
        </w:rPr>
        <w:t>ведущий специалист отдела закупочной деятельности Управления логистики и материально-технического обеспечения филиала ПАО «МРСК Центра» - «Тамбовэнерго» Кобелева Е.Ю., контактный телефон: (4752)56-95-67, адрес электронной почты</w:t>
      </w:r>
      <w:r w:rsidR="000574AD" w:rsidRPr="000574AD">
        <w:rPr>
          <w:iCs/>
          <w:sz w:val="24"/>
          <w:szCs w:val="24"/>
          <w:u w:val="single"/>
        </w:rPr>
        <w:t xml:space="preserve"> kobeleva.ey@mrsk-1.ru.</w:t>
      </w:r>
      <w:r w:rsidR="000574AD" w:rsidRPr="000574AD">
        <w:rPr>
          <w:iCs/>
          <w:sz w:val="24"/>
          <w:szCs w:val="24"/>
        </w:rPr>
        <w:t xml:space="preserve">, ответственное лицо – Кобелева Елена Юрьевна, контактный телефон - (4752)56-95-67, адрес электронной почты: </w:t>
      </w:r>
      <w:r w:rsidR="000574AD" w:rsidRPr="000574AD">
        <w:rPr>
          <w:iCs/>
          <w:sz w:val="24"/>
          <w:szCs w:val="24"/>
          <w:u w:val="single"/>
        </w:rPr>
        <w:t>kobeleva.ey@mrsk-1.ru</w:t>
      </w:r>
      <w:r w:rsidR="000574AD">
        <w:rPr>
          <w:iCs/>
          <w:sz w:val="24"/>
          <w:szCs w:val="24"/>
          <w:u w:val="single"/>
        </w:rPr>
        <w:t>.</w:t>
      </w:r>
      <w:proofErr w:type="gramEnd"/>
      <w:r w:rsidR="00862664" w:rsidRPr="00862664">
        <w:rPr>
          <w:sz w:val="24"/>
          <w:szCs w:val="24"/>
        </w:rPr>
        <w:t xml:space="preserve"> </w:t>
      </w:r>
      <w:proofErr w:type="gramStart"/>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862664">
        <w:rPr>
          <w:b/>
          <w:sz w:val="24"/>
          <w:szCs w:val="24"/>
          <w:highlight w:val="yellow"/>
        </w:rPr>
        <w:t>«</w:t>
      </w:r>
      <w:r w:rsidR="00862664" w:rsidRPr="00862664">
        <w:rPr>
          <w:b/>
          <w:sz w:val="24"/>
          <w:szCs w:val="24"/>
          <w:highlight w:val="yellow"/>
        </w:rPr>
        <w:t>1</w:t>
      </w:r>
      <w:r w:rsidR="000574AD">
        <w:rPr>
          <w:b/>
          <w:sz w:val="24"/>
          <w:szCs w:val="24"/>
          <w:highlight w:val="yellow"/>
        </w:rPr>
        <w:t>2</w:t>
      </w:r>
      <w:r w:rsidRPr="00862664">
        <w:rPr>
          <w:b/>
          <w:sz w:val="24"/>
          <w:szCs w:val="24"/>
          <w:highlight w:val="yellow"/>
        </w:rPr>
        <w:t xml:space="preserve">» </w:t>
      </w:r>
      <w:r w:rsidR="000574AD">
        <w:rPr>
          <w:b/>
          <w:sz w:val="24"/>
          <w:szCs w:val="24"/>
          <w:highlight w:val="yellow"/>
        </w:rPr>
        <w:t>апреля</w:t>
      </w:r>
      <w:r w:rsidRPr="00862664">
        <w:rPr>
          <w:b/>
          <w:sz w:val="24"/>
          <w:szCs w:val="24"/>
          <w:highlight w:val="yellow"/>
        </w:rPr>
        <w:t xml:space="preserve"> 20</w:t>
      </w:r>
      <w:r w:rsidR="00C12FA4" w:rsidRPr="00862664">
        <w:rPr>
          <w:b/>
          <w:sz w:val="24"/>
          <w:szCs w:val="24"/>
          <w:highlight w:val="yellow"/>
        </w:rPr>
        <w:t>1</w:t>
      </w:r>
      <w:r w:rsidR="00862664" w:rsidRPr="00862664">
        <w:rPr>
          <w:b/>
          <w:sz w:val="24"/>
          <w:szCs w:val="24"/>
          <w:highlight w:val="yellow"/>
        </w:rPr>
        <w:t>6</w:t>
      </w:r>
      <w:r w:rsidRPr="00862664">
        <w:rPr>
          <w:b/>
          <w:sz w:val="24"/>
          <w:szCs w:val="24"/>
          <w:highlight w:val="yellow"/>
        </w:rPr>
        <w:t xml:space="preserve"> г.</w:t>
      </w:r>
      <w:r w:rsidRPr="00862664">
        <w:rPr>
          <w:sz w:val="24"/>
          <w:szCs w:val="24"/>
        </w:rPr>
        <w:t xml:space="preserve"> на официальном сайте (</w:t>
      </w:r>
      <w:hyperlink r:id="rId17"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D5427E">
        <w:fldChar w:fldCharType="begin"/>
      </w:r>
      <w:r w:rsidR="00D5427E">
        <w:instrText xml:space="preserve"> REF _Ref440269836 \r \h  \* MERGEFORMAT </w:instrText>
      </w:r>
      <w:r w:rsidR="00D5427E">
        <w:fldChar w:fldCharType="separate"/>
      </w:r>
      <w:r w:rsidR="00622B69" w:rsidRPr="00622B69">
        <w:rPr>
          <w:sz w:val="24"/>
          <w:szCs w:val="24"/>
        </w:rPr>
        <w:t>1.1.2</w:t>
      </w:r>
      <w:r w:rsidR="00D5427E">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9D7F01" w:rsidRPr="00862664">
        <w:rPr>
          <w:sz w:val="24"/>
          <w:szCs w:val="24"/>
        </w:rPr>
        <w:t xml:space="preserve"> </w:t>
      </w:r>
      <w:r w:rsidR="00D15381">
        <w:rPr>
          <w:sz w:val="24"/>
          <w:szCs w:val="24"/>
        </w:rPr>
        <w:t xml:space="preserve">(далее – Участники) </w:t>
      </w:r>
      <w:r w:rsidR="004B5EB3" w:rsidRPr="00862664">
        <w:rPr>
          <w:sz w:val="24"/>
          <w:szCs w:val="24"/>
        </w:rPr>
        <w:t>к участию в процедуре О</w:t>
      </w:r>
      <w:r w:rsidRPr="00862664">
        <w:rPr>
          <w:sz w:val="24"/>
          <w:szCs w:val="24"/>
        </w:rPr>
        <w:t xml:space="preserve">ткрытого запроса предложений (далее – </w:t>
      </w:r>
      <w:r w:rsidRPr="000574AD">
        <w:rPr>
          <w:sz w:val="24"/>
          <w:szCs w:val="24"/>
        </w:rPr>
        <w:t xml:space="preserve">запрос предложений) </w:t>
      </w:r>
      <w:bookmarkEnd w:id="10"/>
      <w:r w:rsidR="004B5EB3" w:rsidRPr="000574AD">
        <w:rPr>
          <w:sz w:val="24"/>
          <w:szCs w:val="24"/>
        </w:rPr>
        <w:t>на право</w:t>
      </w:r>
      <w:proofErr w:type="gramEnd"/>
      <w:r w:rsidR="004B5EB3" w:rsidRPr="000574AD">
        <w:rPr>
          <w:sz w:val="24"/>
          <w:szCs w:val="24"/>
        </w:rPr>
        <w:t xml:space="preserve"> заключения </w:t>
      </w:r>
      <w:r w:rsidR="000574AD">
        <w:rPr>
          <w:sz w:val="24"/>
          <w:szCs w:val="24"/>
        </w:rPr>
        <w:t>Д</w:t>
      </w:r>
      <w:r w:rsidR="000574AD" w:rsidRPr="000574AD">
        <w:rPr>
          <w:bCs w:val="0"/>
          <w:iCs/>
          <w:sz w:val="24"/>
          <w:szCs w:val="24"/>
          <w:lang w:eastAsia="ru-RU"/>
        </w:rPr>
        <w:t xml:space="preserve">оговора </w:t>
      </w:r>
      <w:r w:rsidR="000574AD" w:rsidRPr="000574AD">
        <w:rPr>
          <w:rFonts w:eastAsia="Calibri"/>
          <w:bCs w:val="0"/>
          <w:sz w:val="24"/>
          <w:szCs w:val="24"/>
          <w:lang w:eastAsia="en-US"/>
        </w:rPr>
        <w:t xml:space="preserve">на поставку </w:t>
      </w:r>
      <w:r w:rsidR="000574AD" w:rsidRPr="000574AD">
        <w:rPr>
          <w:rFonts w:eastAsia="Calibri"/>
          <w:bCs w:val="0"/>
          <w:sz w:val="23"/>
          <w:szCs w:val="23"/>
          <w:lang w:eastAsia="en-US"/>
        </w:rPr>
        <w:t>авто и спецтехники (автомобиль легковой повышенной проходимости)</w:t>
      </w:r>
      <w:r w:rsidR="000574AD" w:rsidRPr="000574AD">
        <w:rPr>
          <w:rFonts w:eastAsia="Calibri"/>
          <w:bCs w:val="0"/>
          <w:sz w:val="24"/>
          <w:szCs w:val="24"/>
          <w:lang w:eastAsia="en-US"/>
        </w:rPr>
        <w:t xml:space="preserve"> </w:t>
      </w:r>
      <w:r w:rsidR="000574AD" w:rsidRPr="000574AD">
        <w:rPr>
          <w:rFonts w:eastAsia="Calibri"/>
          <w:bCs w:val="0"/>
          <w:snapToGrid w:val="0"/>
          <w:sz w:val="24"/>
          <w:szCs w:val="24"/>
          <w:lang w:eastAsia="en-US"/>
        </w:rPr>
        <w:t>для нужд ПАО «МРСК Центра» (филиала</w:t>
      </w:r>
      <w:r w:rsidR="000574AD" w:rsidRPr="000574AD">
        <w:rPr>
          <w:rFonts w:eastAsia="Calibri"/>
          <w:bCs w:val="0"/>
          <w:sz w:val="24"/>
          <w:szCs w:val="24"/>
          <w:lang w:eastAsia="en-US"/>
        </w:rPr>
        <w:t xml:space="preserve"> «Тамбовэнерго»</w:t>
      </w:r>
      <w:r w:rsidR="000574AD" w:rsidRPr="000574AD">
        <w:rPr>
          <w:rFonts w:eastAsia="Calibri"/>
          <w:bCs w:val="0"/>
          <w:snapToGrid w:val="0"/>
          <w:sz w:val="24"/>
          <w:szCs w:val="24"/>
          <w:lang w:eastAsia="en-US"/>
        </w:rPr>
        <w:t>)</w:t>
      </w:r>
      <w:r w:rsidR="00862664" w:rsidRPr="000574AD">
        <w:rPr>
          <w:sz w:val="24"/>
          <w:szCs w:val="24"/>
        </w:rPr>
        <w:t>, расположенного по адресу: РФ, 392680, г. Тамб</w:t>
      </w:r>
      <w:r w:rsidR="000574AD" w:rsidRPr="000574AD">
        <w:rPr>
          <w:sz w:val="24"/>
          <w:szCs w:val="24"/>
        </w:rPr>
        <w:t xml:space="preserve">ов, ул. </w:t>
      </w:r>
      <w:proofErr w:type="spellStart"/>
      <w:r w:rsidR="000574AD" w:rsidRPr="000574AD">
        <w:rPr>
          <w:sz w:val="24"/>
          <w:szCs w:val="24"/>
        </w:rPr>
        <w:t>Моршанское</w:t>
      </w:r>
      <w:proofErr w:type="spellEnd"/>
      <w:r w:rsidR="000574AD" w:rsidRPr="000574AD">
        <w:rPr>
          <w:sz w:val="24"/>
          <w:szCs w:val="24"/>
        </w:rPr>
        <w:t xml:space="preserve"> шоссе, д. 23</w:t>
      </w:r>
      <w:r w:rsidRPr="000574AD">
        <w:rPr>
          <w:sz w:val="24"/>
          <w:szCs w:val="24"/>
        </w:rPr>
        <w:t>.</w:t>
      </w:r>
      <w:bookmarkEnd w:id="11"/>
      <w:bookmarkEnd w:id="12"/>
      <w:bookmarkEnd w:id="13"/>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19" w:history="1">
        <w:r w:rsidR="00862664" w:rsidRPr="000574AD">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0574AD"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0574AD" w:rsidRPr="000574AD">
        <w:rPr>
          <w:sz w:val="24"/>
          <w:szCs w:val="24"/>
        </w:rPr>
        <w:t>Д</w:t>
      </w:r>
      <w:r w:rsidR="000574AD" w:rsidRPr="000574AD">
        <w:rPr>
          <w:iCs/>
          <w:sz w:val="24"/>
          <w:szCs w:val="24"/>
        </w:rPr>
        <w:t xml:space="preserve">оговора </w:t>
      </w:r>
      <w:r w:rsidR="000574AD" w:rsidRPr="000574AD">
        <w:rPr>
          <w:sz w:val="24"/>
          <w:szCs w:val="24"/>
        </w:rPr>
        <w:t>на поставку авто и спецтехники (автомобиль легковой повышенной проходимости) для нужд ПАО «МРСК Центра» (филиала «Тамбовэнерго»)</w:t>
      </w:r>
      <w:r w:rsidR="00702B2C" w:rsidRPr="000574AD">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0574AD">
        <w:rPr>
          <w:sz w:val="24"/>
          <w:szCs w:val="24"/>
        </w:rPr>
        <w:t xml:space="preserve">Количество лотов: </w:t>
      </w:r>
      <w:r w:rsidRPr="000574AD">
        <w:rPr>
          <w:b/>
          <w:sz w:val="24"/>
          <w:szCs w:val="24"/>
        </w:rPr>
        <w:t>1 (один)</w:t>
      </w:r>
      <w:r w:rsidRPr="000574AD">
        <w:rPr>
          <w:sz w:val="24"/>
          <w:szCs w:val="24"/>
        </w:rPr>
        <w:t>.</w:t>
      </w:r>
    </w:p>
    <w:bookmarkEnd w:id="18"/>
    <w:p w:rsidR="009D7F01" w:rsidRPr="00E71A48" w:rsidRDefault="009D7F01" w:rsidP="00E722B6">
      <w:pPr>
        <w:keepNext/>
        <w:autoSpaceDE w:val="0"/>
        <w:autoSpaceDN w:val="0"/>
        <w:spacing w:line="264" w:lineRule="auto"/>
        <w:ind w:firstLine="540"/>
        <w:rPr>
          <w:sz w:val="24"/>
          <w:szCs w:val="24"/>
          <w:lang w:eastAsia="ru-RU"/>
        </w:rPr>
      </w:pPr>
      <w:r w:rsidRPr="00E71A48">
        <w:rPr>
          <w:i/>
          <w:snapToGrid w:val="0"/>
          <w:sz w:val="24"/>
          <w:szCs w:val="24"/>
          <w:shd w:val="clear" w:color="auto" w:fill="FFFF99"/>
          <w:lang w:eastAsia="ru-RU"/>
        </w:rPr>
        <w:t xml:space="preserve">Участник самостоятельно, в рамках своей </w:t>
      </w:r>
      <w:r w:rsidR="00702B2C">
        <w:rPr>
          <w:i/>
          <w:snapToGrid w:val="0"/>
          <w:sz w:val="24"/>
          <w:szCs w:val="24"/>
          <w:shd w:val="clear" w:color="auto" w:fill="FFFF99"/>
          <w:lang w:eastAsia="ru-RU"/>
        </w:rPr>
        <w:t>Заявки</w:t>
      </w:r>
      <w:r w:rsidRPr="00E71A48">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E71A48">
        <w:rPr>
          <w:sz w:val="24"/>
          <w:szCs w:val="24"/>
          <w:lang w:eastAsia="ru-RU"/>
        </w:rPr>
        <w:t>.</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0574AD"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Pr="000574AD">
        <w:rPr>
          <w:b/>
          <w:sz w:val="24"/>
          <w:szCs w:val="24"/>
        </w:rPr>
        <w:t xml:space="preserve">в течение </w:t>
      </w:r>
      <w:r w:rsidR="000574AD" w:rsidRPr="000574AD">
        <w:rPr>
          <w:b/>
          <w:sz w:val="24"/>
          <w:szCs w:val="24"/>
        </w:rPr>
        <w:t>45</w:t>
      </w:r>
      <w:r w:rsidRPr="000574AD">
        <w:rPr>
          <w:b/>
          <w:sz w:val="24"/>
          <w:szCs w:val="24"/>
        </w:rPr>
        <w:t xml:space="preserve"> календарных дней с момента заключения Договора</w:t>
      </w:r>
      <w:r w:rsidR="00717F60" w:rsidRPr="000574AD">
        <w:rPr>
          <w:sz w:val="24"/>
          <w:szCs w:val="24"/>
        </w:rPr>
        <w:t>.</w:t>
      </w:r>
      <w:bookmarkEnd w:id="19"/>
    </w:p>
    <w:p w:rsidR="008D2928" w:rsidRPr="008D2928"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r w:rsidR="008D2928" w:rsidRPr="008D2928">
        <w:rPr>
          <w:sz w:val="24"/>
          <w:szCs w:val="24"/>
        </w:rPr>
        <w:t>на условиях DDP (Согласно ИНКОТЕРМС 2000) по адрес</w:t>
      </w:r>
      <w:r w:rsidR="000574AD">
        <w:rPr>
          <w:sz w:val="24"/>
          <w:szCs w:val="24"/>
        </w:rPr>
        <w:t>у</w:t>
      </w:r>
      <w:r w:rsidR="008D2928" w:rsidRPr="008D2928">
        <w:rPr>
          <w:sz w:val="24"/>
          <w:szCs w:val="24"/>
        </w:rPr>
        <w:t xml:space="preserve"> филиал</w:t>
      </w:r>
      <w:r w:rsidR="000574AD">
        <w:rPr>
          <w:sz w:val="24"/>
          <w:szCs w:val="24"/>
        </w:rPr>
        <w:t>а</w:t>
      </w:r>
      <w:r w:rsidR="008D2928" w:rsidRPr="008D2928">
        <w:rPr>
          <w:sz w:val="24"/>
          <w:szCs w:val="24"/>
        </w:rPr>
        <w:t xml:space="preserve"> ПАО «МРСК Центра»:</w:t>
      </w:r>
      <w:bookmarkEnd w:id="20"/>
      <w:r w:rsidR="002556E6">
        <w:rPr>
          <w:sz w:val="24"/>
          <w:szCs w:val="24"/>
        </w:rPr>
        <w:t xml:space="preserve"> </w:t>
      </w:r>
    </w:p>
    <w:p w:rsidR="008D2928" w:rsidRPr="000574AD" w:rsidRDefault="008D2928" w:rsidP="00BC19F9">
      <w:pPr>
        <w:pStyle w:val="afffffff2"/>
        <w:keepNext/>
        <w:numPr>
          <w:ilvl w:val="0"/>
          <w:numId w:val="81"/>
        </w:numPr>
        <w:tabs>
          <w:tab w:val="num" w:pos="1560"/>
        </w:tabs>
        <w:spacing w:line="240" w:lineRule="auto"/>
        <w:rPr>
          <w:rFonts w:ascii="Times New Roman" w:hAnsi="Times New Roman"/>
          <w:sz w:val="24"/>
          <w:szCs w:val="24"/>
        </w:rPr>
      </w:pPr>
      <w:r w:rsidRPr="000574AD">
        <w:rPr>
          <w:rFonts w:ascii="Times New Roman" w:hAnsi="Times New Roman"/>
          <w:sz w:val="24"/>
          <w:szCs w:val="24"/>
        </w:rPr>
        <w:t xml:space="preserve">«Тамбовэнерго», РФ, </w:t>
      </w:r>
      <w:proofErr w:type="spellStart"/>
      <w:r w:rsidRPr="000574AD">
        <w:rPr>
          <w:rFonts w:ascii="Times New Roman" w:hAnsi="Times New Roman"/>
          <w:sz w:val="24"/>
          <w:szCs w:val="24"/>
        </w:rPr>
        <w:t>г</w:t>
      </w:r>
      <w:proofErr w:type="gramStart"/>
      <w:r w:rsidRPr="000574AD">
        <w:rPr>
          <w:rFonts w:ascii="Times New Roman" w:hAnsi="Times New Roman"/>
          <w:sz w:val="24"/>
          <w:szCs w:val="24"/>
        </w:rPr>
        <w:t>.Т</w:t>
      </w:r>
      <w:proofErr w:type="gramEnd"/>
      <w:r w:rsidRPr="000574AD">
        <w:rPr>
          <w:rFonts w:ascii="Times New Roman" w:hAnsi="Times New Roman"/>
          <w:sz w:val="24"/>
          <w:szCs w:val="24"/>
        </w:rPr>
        <w:t>амбов</w:t>
      </w:r>
      <w:proofErr w:type="spellEnd"/>
      <w:r w:rsidRPr="000574AD">
        <w:rPr>
          <w:rFonts w:ascii="Times New Roman" w:hAnsi="Times New Roman"/>
          <w:sz w:val="24"/>
          <w:szCs w:val="24"/>
        </w:rPr>
        <w:t xml:space="preserve">, ул. Авиационная, 149 </w:t>
      </w:r>
      <w:r w:rsidR="000574AD" w:rsidRPr="000574AD">
        <w:rPr>
          <w:rFonts w:ascii="Times New Roman" w:hAnsi="Times New Roman"/>
          <w:sz w:val="24"/>
          <w:szCs w:val="24"/>
        </w:rPr>
        <w:t>(Центральный склад).</w:t>
      </w:r>
    </w:p>
    <w:p w:rsidR="002A47D1" w:rsidRPr="008D2928" w:rsidRDefault="002A47D1" w:rsidP="000574AD">
      <w:pPr>
        <w:pStyle w:val="afffffff2"/>
        <w:keepNext/>
        <w:spacing w:line="240" w:lineRule="auto"/>
        <w:ind w:left="1152" w:firstLine="0"/>
        <w:rPr>
          <w:rFonts w:ascii="Times New Roman" w:hAnsi="Times New Roman"/>
          <w:sz w:val="24"/>
          <w:szCs w:val="24"/>
          <w:highlight w:val="yellow"/>
        </w:rPr>
      </w:pP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5175A1">
        <w:rPr>
          <w:iCs/>
          <w:sz w:val="24"/>
          <w:szCs w:val="24"/>
        </w:rPr>
        <w:fldChar w:fldCharType="begin"/>
      </w:r>
      <w:r w:rsidR="00E71A48">
        <w:rPr>
          <w:iCs/>
          <w:sz w:val="24"/>
          <w:szCs w:val="24"/>
        </w:rPr>
        <w:instrText xml:space="preserve"> REF _Ref311232052 \r \h </w:instrText>
      </w:r>
      <w:r w:rsidR="005175A1">
        <w:rPr>
          <w:iCs/>
          <w:sz w:val="24"/>
          <w:szCs w:val="24"/>
        </w:rPr>
      </w:r>
      <w:r w:rsidR="005175A1">
        <w:rPr>
          <w:iCs/>
          <w:sz w:val="24"/>
          <w:szCs w:val="24"/>
        </w:rPr>
        <w:fldChar w:fldCharType="separate"/>
      </w:r>
      <w:r w:rsidR="00622B69">
        <w:rPr>
          <w:iCs/>
          <w:sz w:val="24"/>
          <w:szCs w:val="24"/>
        </w:rPr>
        <w:t>3</w:t>
      </w:r>
      <w:r w:rsidR="005175A1">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5175A1">
        <w:rPr>
          <w:sz w:val="24"/>
          <w:szCs w:val="24"/>
        </w:rPr>
        <w:fldChar w:fldCharType="begin"/>
      </w:r>
      <w:r w:rsidR="008D2928">
        <w:rPr>
          <w:sz w:val="24"/>
          <w:szCs w:val="24"/>
        </w:rPr>
        <w:instrText xml:space="preserve"> REF _Ref440270568 \r \h </w:instrText>
      </w:r>
      <w:r w:rsidR="005175A1">
        <w:rPr>
          <w:sz w:val="24"/>
          <w:szCs w:val="24"/>
        </w:rPr>
      </w:r>
      <w:r w:rsidR="005175A1">
        <w:rPr>
          <w:sz w:val="24"/>
          <w:szCs w:val="24"/>
        </w:rPr>
        <w:fldChar w:fldCharType="separate"/>
      </w:r>
      <w:r w:rsidR="00622B69">
        <w:rPr>
          <w:sz w:val="24"/>
          <w:szCs w:val="24"/>
        </w:rPr>
        <w:t>4</w:t>
      </w:r>
      <w:r w:rsidR="005175A1">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D5427E">
        <w:fldChar w:fldCharType="begin"/>
      </w:r>
      <w:r w:rsidR="00D5427E">
        <w:instrText xml:space="preserve"> REF _Ref305973574 \r \h  \* MERGEFORMAT </w:instrText>
      </w:r>
      <w:r w:rsidR="00D5427E">
        <w:fldChar w:fldCharType="separate"/>
      </w:r>
      <w:r w:rsidR="00622B69">
        <w:t>2</w:t>
      </w:r>
      <w:r w:rsidR="00D5427E">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w:t>
      </w:r>
      <w:r w:rsidR="004B5EB3" w:rsidRPr="002A47D1">
        <w:rPr>
          <w:iCs/>
          <w:sz w:val="24"/>
          <w:szCs w:val="24"/>
        </w:rPr>
        <w:lastRenderedPageBreak/>
        <w:t>и подать в составе Заявк</w:t>
      </w:r>
      <w:r w:rsidR="00953802" w:rsidRPr="002A47D1">
        <w:rPr>
          <w:iCs/>
          <w:sz w:val="24"/>
          <w:szCs w:val="24"/>
        </w:rPr>
        <w:t xml:space="preserve">и, приведены в разделе </w:t>
      </w:r>
      <w:r w:rsidR="005175A1">
        <w:rPr>
          <w:iCs/>
          <w:sz w:val="24"/>
          <w:szCs w:val="24"/>
        </w:rPr>
        <w:fldChar w:fldCharType="begin"/>
      </w:r>
      <w:r w:rsidR="008D2928">
        <w:rPr>
          <w:iCs/>
          <w:sz w:val="24"/>
          <w:szCs w:val="24"/>
        </w:rPr>
        <w:instrText xml:space="preserve"> REF _Ref440270602 \r \h </w:instrText>
      </w:r>
      <w:r w:rsidR="005175A1">
        <w:rPr>
          <w:iCs/>
          <w:sz w:val="24"/>
          <w:szCs w:val="24"/>
        </w:rPr>
      </w:r>
      <w:r w:rsidR="005175A1">
        <w:rPr>
          <w:iCs/>
          <w:sz w:val="24"/>
          <w:szCs w:val="24"/>
        </w:rPr>
        <w:fldChar w:fldCharType="separate"/>
      </w:r>
      <w:r w:rsidR="00622B69">
        <w:rPr>
          <w:iCs/>
          <w:sz w:val="24"/>
          <w:szCs w:val="24"/>
        </w:rPr>
        <w:t>5</w:t>
      </w:r>
      <w:r w:rsidR="005175A1">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5175A1">
        <w:rPr>
          <w:sz w:val="24"/>
          <w:szCs w:val="24"/>
        </w:rPr>
        <w:fldChar w:fldCharType="begin"/>
      </w:r>
      <w:r w:rsidR="008D2928">
        <w:rPr>
          <w:sz w:val="24"/>
          <w:szCs w:val="24"/>
        </w:rPr>
        <w:instrText xml:space="preserve"> REF _Ref440270637 \r \h </w:instrText>
      </w:r>
      <w:r w:rsidR="005175A1">
        <w:rPr>
          <w:sz w:val="24"/>
          <w:szCs w:val="24"/>
        </w:rPr>
      </w:r>
      <w:r w:rsidR="005175A1">
        <w:rPr>
          <w:sz w:val="24"/>
          <w:szCs w:val="24"/>
        </w:rPr>
        <w:fldChar w:fldCharType="separate"/>
      </w:r>
      <w:r w:rsidR="00622B69">
        <w:rPr>
          <w:sz w:val="24"/>
          <w:szCs w:val="24"/>
        </w:rPr>
        <w:t>1.1.5</w:t>
      </w:r>
      <w:r w:rsidR="005175A1">
        <w:rPr>
          <w:sz w:val="24"/>
          <w:szCs w:val="24"/>
        </w:rPr>
        <w:fldChar w:fldCharType="end"/>
      </w:r>
      <w:r w:rsidRPr="0022360B">
        <w:rPr>
          <w:sz w:val="24"/>
          <w:szCs w:val="24"/>
        </w:rPr>
        <w:t xml:space="preserve">, </w:t>
      </w:r>
      <w:r w:rsidR="005175A1">
        <w:rPr>
          <w:sz w:val="24"/>
          <w:szCs w:val="24"/>
        </w:rPr>
        <w:fldChar w:fldCharType="begin"/>
      </w:r>
      <w:r w:rsidR="008D2928">
        <w:rPr>
          <w:sz w:val="24"/>
          <w:szCs w:val="24"/>
        </w:rPr>
        <w:instrText xml:space="preserve"> REF _Ref440270651 \r \h </w:instrText>
      </w:r>
      <w:r w:rsidR="005175A1">
        <w:rPr>
          <w:sz w:val="24"/>
          <w:szCs w:val="24"/>
        </w:rPr>
      </w:r>
      <w:r w:rsidR="005175A1">
        <w:rPr>
          <w:sz w:val="24"/>
          <w:szCs w:val="24"/>
        </w:rPr>
        <w:fldChar w:fldCharType="separate"/>
      </w:r>
      <w:r w:rsidR="00622B69">
        <w:rPr>
          <w:sz w:val="24"/>
          <w:szCs w:val="24"/>
        </w:rPr>
        <w:t>1.1.6</w:t>
      </w:r>
      <w:r w:rsidR="005175A1">
        <w:rPr>
          <w:sz w:val="24"/>
          <w:szCs w:val="24"/>
        </w:rPr>
        <w:fldChar w:fldCharType="end"/>
      </w:r>
      <w:r w:rsidRPr="0022360B">
        <w:rPr>
          <w:sz w:val="24"/>
          <w:szCs w:val="24"/>
        </w:rPr>
        <w:t xml:space="preserve">, </w:t>
      </w:r>
      <w:r w:rsidR="005175A1">
        <w:rPr>
          <w:sz w:val="24"/>
          <w:szCs w:val="24"/>
        </w:rPr>
        <w:fldChar w:fldCharType="begin"/>
      </w:r>
      <w:r w:rsidR="008D2928">
        <w:rPr>
          <w:sz w:val="24"/>
          <w:szCs w:val="24"/>
        </w:rPr>
        <w:instrText xml:space="preserve"> REF _Ref440270663 \r \h </w:instrText>
      </w:r>
      <w:r w:rsidR="005175A1">
        <w:rPr>
          <w:sz w:val="24"/>
          <w:szCs w:val="24"/>
        </w:rPr>
      </w:r>
      <w:r w:rsidR="005175A1">
        <w:rPr>
          <w:sz w:val="24"/>
          <w:szCs w:val="24"/>
        </w:rPr>
        <w:fldChar w:fldCharType="separate"/>
      </w:r>
      <w:r w:rsidR="00622B69">
        <w:rPr>
          <w:sz w:val="24"/>
          <w:szCs w:val="24"/>
        </w:rPr>
        <w:t>1.1.7</w:t>
      </w:r>
      <w:r w:rsidR="005175A1">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5175A1">
        <w:rPr>
          <w:sz w:val="24"/>
          <w:szCs w:val="24"/>
        </w:rPr>
        <w:fldChar w:fldCharType="begin"/>
      </w:r>
      <w:r w:rsidR="008D2928">
        <w:rPr>
          <w:sz w:val="24"/>
          <w:szCs w:val="24"/>
        </w:rPr>
        <w:instrText xml:space="preserve"> REF _Ref440270637 \r \h </w:instrText>
      </w:r>
      <w:r w:rsidR="005175A1">
        <w:rPr>
          <w:sz w:val="24"/>
          <w:szCs w:val="24"/>
        </w:rPr>
      </w:r>
      <w:r w:rsidR="005175A1">
        <w:rPr>
          <w:sz w:val="24"/>
          <w:szCs w:val="24"/>
        </w:rPr>
        <w:fldChar w:fldCharType="separate"/>
      </w:r>
      <w:r w:rsidR="00622B69">
        <w:rPr>
          <w:sz w:val="24"/>
          <w:szCs w:val="24"/>
        </w:rPr>
        <w:t>1.1.5</w:t>
      </w:r>
      <w:r w:rsidR="005175A1">
        <w:rPr>
          <w:sz w:val="24"/>
          <w:szCs w:val="24"/>
        </w:rPr>
        <w:fldChar w:fldCharType="end"/>
      </w:r>
      <w:r w:rsidR="008D2928" w:rsidRPr="0022360B">
        <w:rPr>
          <w:sz w:val="24"/>
          <w:szCs w:val="24"/>
        </w:rPr>
        <w:t xml:space="preserve">, </w:t>
      </w:r>
      <w:r w:rsidR="005175A1">
        <w:rPr>
          <w:sz w:val="24"/>
          <w:szCs w:val="24"/>
        </w:rPr>
        <w:fldChar w:fldCharType="begin"/>
      </w:r>
      <w:r w:rsidR="008D2928">
        <w:rPr>
          <w:sz w:val="24"/>
          <w:szCs w:val="24"/>
        </w:rPr>
        <w:instrText xml:space="preserve"> REF _Ref440270651 \r \h </w:instrText>
      </w:r>
      <w:r w:rsidR="005175A1">
        <w:rPr>
          <w:sz w:val="24"/>
          <w:szCs w:val="24"/>
        </w:rPr>
      </w:r>
      <w:r w:rsidR="005175A1">
        <w:rPr>
          <w:sz w:val="24"/>
          <w:szCs w:val="24"/>
        </w:rPr>
        <w:fldChar w:fldCharType="separate"/>
      </w:r>
      <w:r w:rsidR="00622B69">
        <w:rPr>
          <w:sz w:val="24"/>
          <w:szCs w:val="24"/>
        </w:rPr>
        <w:t>1.1.6</w:t>
      </w:r>
      <w:r w:rsidR="005175A1">
        <w:rPr>
          <w:sz w:val="24"/>
          <w:szCs w:val="24"/>
        </w:rPr>
        <w:fldChar w:fldCharType="end"/>
      </w:r>
      <w:r w:rsidR="008D2928" w:rsidRPr="0022360B">
        <w:rPr>
          <w:sz w:val="24"/>
          <w:szCs w:val="24"/>
        </w:rPr>
        <w:t xml:space="preserve">, </w:t>
      </w:r>
      <w:r w:rsidR="005175A1">
        <w:rPr>
          <w:sz w:val="24"/>
          <w:szCs w:val="24"/>
        </w:rPr>
        <w:fldChar w:fldCharType="begin"/>
      </w:r>
      <w:r w:rsidR="008D2928">
        <w:rPr>
          <w:sz w:val="24"/>
          <w:szCs w:val="24"/>
        </w:rPr>
        <w:instrText xml:space="preserve"> REF _Ref440270663 \r \h </w:instrText>
      </w:r>
      <w:r w:rsidR="005175A1">
        <w:rPr>
          <w:sz w:val="24"/>
          <w:szCs w:val="24"/>
        </w:rPr>
      </w:r>
      <w:r w:rsidR="005175A1">
        <w:rPr>
          <w:sz w:val="24"/>
          <w:szCs w:val="24"/>
        </w:rPr>
        <w:fldChar w:fldCharType="separate"/>
      </w:r>
      <w:r w:rsidR="00622B69">
        <w:rPr>
          <w:sz w:val="24"/>
          <w:szCs w:val="24"/>
        </w:rPr>
        <w:t>1.1.7</w:t>
      </w:r>
      <w:r w:rsidR="005175A1">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5175A1">
        <w:rPr>
          <w:sz w:val="24"/>
          <w:szCs w:val="24"/>
        </w:rPr>
        <w:fldChar w:fldCharType="begin"/>
      </w:r>
      <w:r w:rsidR="008D2928">
        <w:rPr>
          <w:sz w:val="24"/>
          <w:szCs w:val="24"/>
        </w:rPr>
        <w:instrText xml:space="preserve"> REF _Ref440270663 \r \h </w:instrText>
      </w:r>
      <w:r w:rsidR="005175A1">
        <w:rPr>
          <w:sz w:val="24"/>
          <w:szCs w:val="24"/>
        </w:rPr>
      </w:r>
      <w:r w:rsidR="005175A1">
        <w:rPr>
          <w:sz w:val="24"/>
          <w:szCs w:val="24"/>
        </w:rPr>
        <w:fldChar w:fldCharType="separate"/>
      </w:r>
      <w:r w:rsidR="00622B69">
        <w:rPr>
          <w:sz w:val="24"/>
          <w:szCs w:val="24"/>
        </w:rPr>
        <w:t>1.1.7</w:t>
      </w:r>
      <w:r w:rsidR="005175A1">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D5427E">
        <w:fldChar w:fldCharType="begin"/>
      </w:r>
      <w:r w:rsidR="00D5427E">
        <w:instrText xml:space="preserve"> REF _Ref305973033 \r \h  \* MERGEFORMAT </w:instrText>
      </w:r>
      <w:r w:rsidR="00D5427E">
        <w:fldChar w:fldCharType="separate"/>
      </w:r>
      <w:r w:rsidR="00622B69" w:rsidRPr="00622B69">
        <w:rPr>
          <w:sz w:val="24"/>
          <w:szCs w:val="24"/>
        </w:rPr>
        <w:t>3.2</w:t>
      </w:r>
      <w:r w:rsidR="00D5427E">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69747"/>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D5427E">
        <w:fldChar w:fldCharType="begin"/>
      </w:r>
      <w:r w:rsidR="00D5427E">
        <w:instrText xml:space="preserve"> REF _Ref191386109 \n \h  \* MERGEFORMAT </w:instrText>
      </w:r>
      <w:r w:rsidR="00D5427E">
        <w:fldChar w:fldCharType="separate"/>
      </w:r>
      <w:r w:rsidR="00622B69" w:rsidRPr="00622B69">
        <w:rPr>
          <w:color w:val="000000"/>
          <w:sz w:val="24"/>
          <w:szCs w:val="24"/>
        </w:rPr>
        <w:t>3.3.2</w:t>
      </w:r>
      <w:r w:rsidR="00D5427E">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5175A1">
        <w:rPr>
          <w:sz w:val="24"/>
          <w:szCs w:val="24"/>
        </w:rPr>
        <w:fldChar w:fldCharType="begin"/>
      </w:r>
      <w:r w:rsidR="008D1B83">
        <w:rPr>
          <w:bCs w:val="0"/>
          <w:sz w:val="24"/>
          <w:szCs w:val="24"/>
        </w:rPr>
        <w:instrText xml:space="preserve"> REF _Ref442188512 \r \h </w:instrText>
      </w:r>
      <w:r w:rsidR="005175A1">
        <w:rPr>
          <w:sz w:val="24"/>
          <w:szCs w:val="24"/>
        </w:rPr>
      </w:r>
      <w:r w:rsidR="005175A1">
        <w:rPr>
          <w:sz w:val="24"/>
          <w:szCs w:val="24"/>
        </w:rPr>
        <w:fldChar w:fldCharType="separate"/>
      </w:r>
      <w:r w:rsidR="00622B69">
        <w:rPr>
          <w:bCs w:val="0"/>
          <w:sz w:val="24"/>
          <w:szCs w:val="24"/>
        </w:rPr>
        <w:t>т)</w:t>
      </w:r>
      <w:r w:rsidR="005175A1">
        <w:rPr>
          <w:sz w:val="24"/>
          <w:szCs w:val="24"/>
        </w:rPr>
        <w:fldChar w:fldCharType="end"/>
      </w:r>
      <w:r w:rsidR="008D1B83" w:rsidRPr="008D1B83">
        <w:rPr>
          <w:sz w:val="24"/>
          <w:szCs w:val="24"/>
        </w:rPr>
        <w:t xml:space="preserve"> п. </w:t>
      </w:r>
      <w:r w:rsidR="00D5427E">
        <w:fldChar w:fldCharType="begin"/>
      </w:r>
      <w:r w:rsidR="00D5427E">
        <w:instrText xml:space="preserve"> REF _Ref306005578 \r \h  \* MERGEFORMAT </w:instrText>
      </w:r>
      <w:r w:rsidR="00D5427E">
        <w:fldChar w:fldCharType="separate"/>
      </w:r>
      <w:r w:rsidR="00622B69" w:rsidRPr="00622B69">
        <w:rPr>
          <w:sz w:val="24"/>
          <w:szCs w:val="24"/>
        </w:rPr>
        <w:t>3.3.8.3</w:t>
      </w:r>
      <w:r w:rsidR="00D5427E">
        <w:fldChar w:fldCharType="end"/>
      </w:r>
      <w:r w:rsidR="008D1B83" w:rsidRPr="008D1B83">
        <w:rPr>
          <w:sz w:val="24"/>
          <w:szCs w:val="24"/>
        </w:rPr>
        <w:t xml:space="preserve"> и подразделе </w:t>
      </w:r>
      <w:r w:rsidR="00D5427E">
        <w:fldChar w:fldCharType="begin"/>
      </w:r>
      <w:r w:rsidR="00D5427E">
        <w:instrText xml:space="preserve"> REF _Ref442187883 \r \h  \* MERGEFORMAT </w:instrText>
      </w:r>
      <w:r w:rsidR="00D5427E">
        <w:fldChar w:fldCharType="separate"/>
      </w:r>
      <w:r w:rsidR="00622B69" w:rsidRPr="00622B69">
        <w:rPr>
          <w:sz w:val="24"/>
          <w:szCs w:val="24"/>
        </w:rPr>
        <w:t>5.16</w:t>
      </w:r>
      <w:r w:rsidR="00D5427E">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69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D5427E">
        <w:fldChar w:fldCharType="begin"/>
      </w:r>
      <w:r w:rsidR="00D5427E">
        <w:instrText xml:space="preserve"> REF _Ref191386164 \r \h  \* MERGEFORMAT </w:instrText>
      </w:r>
      <w:r w:rsidR="00D5427E">
        <w:fldChar w:fldCharType="separate"/>
      </w:r>
      <w:r w:rsidR="00622B69" w:rsidRPr="00622B69">
        <w:rPr>
          <w:sz w:val="24"/>
          <w:szCs w:val="24"/>
        </w:rPr>
        <w:t xml:space="preserve"> 1.4.1 </w:t>
      </w:r>
      <w:r w:rsidR="00D5427E">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D5427E">
        <w:fldChar w:fldCharType="begin"/>
      </w:r>
      <w:r w:rsidR="00D5427E">
        <w:instrText xml:space="preserve"> REF _Ref306978606 \r \h  \* MERGEFORMAT </w:instrText>
      </w:r>
      <w:r w:rsidR="00D5427E">
        <w:fldChar w:fldCharType="separate"/>
      </w:r>
      <w:r w:rsidR="00622B69" w:rsidRPr="00622B69">
        <w:rPr>
          <w:sz w:val="24"/>
          <w:szCs w:val="24"/>
        </w:rPr>
        <w:t xml:space="preserve"> 1.4.2 </w:t>
      </w:r>
      <w:r w:rsidR="00D5427E">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69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D5427E">
        <w:fldChar w:fldCharType="begin"/>
      </w:r>
      <w:r w:rsidR="00D5427E">
        <w:instrText xml:space="preserve"> REF _Ref306114966 \r \h  \* MERGEFORMAT </w:instrText>
      </w:r>
      <w:r w:rsidR="00D5427E">
        <w:fldChar w:fldCharType="separate"/>
      </w:r>
      <w:r w:rsidR="00622B69" w:rsidRPr="00622B69">
        <w:rPr>
          <w:sz w:val="24"/>
          <w:szCs w:val="24"/>
        </w:rPr>
        <w:t>3.3.11</w:t>
      </w:r>
      <w:r w:rsidR="00D5427E">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69750"/>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5175A1">
        <w:rPr>
          <w:b w:val="0"/>
        </w:rPr>
        <w:fldChar w:fldCharType="begin"/>
      </w:r>
      <w:r w:rsidR="002D4BC6">
        <w:rPr>
          <w:b w:val="0"/>
        </w:rPr>
        <w:instrText xml:space="preserve"> REF _Ref440275279 \r \h </w:instrText>
      </w:r>
      <w:r w:rsidR="005175A1">
        <w:rPr>
          <w:b w:val="0"/>
        </w:rPr>
      </w:r>
      <w:r w:rsidR="005175A1">
        <w:rPr>
          <w:b w:val="0"/>
        </w:rPr>
        <w:fldChar w:fldCharType="separate"/>
      </w:r>
      <w:r w:rsidR="00622B69">
        <w:rPr>
          <w:b w:val="0"/>
        </w:rPr>
        <w:t>1.1.4</w:t>
      </w:r>
      <w:r w:rsidR="005175A1">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r w:rsidR="002D4BC6">
        <w:rPr>
          <w:b w:val="0"/>
        </w:rPr>
        <w:t xml:space="preserve"> </w:t>
      </w:r>
    </w:p>
    <w:p w:rsidR="002D4BC6" w:rsidRPr="002D4BC6" w:rsidRDefault="002D4BC6" w:rsidP="00E722B6">
      <w:pPr>
        <w:pStyle w:val="3"/>
        <w:ind w:left="0" w:firstLine="709"/>
        <w:jc w:val="both"/>
        <w:rPr>
          <w:b w:val="0"/>
        </w:rPr>
      </w:pPr>
      <w:bookmarkStart w:id="59" w:name="_Toc440357070"/>
      <w:bookmarkStart w:id="60" w:name="_Toc440359625"/>
      <w:bookmarkStart w:id="61" w:name="_Toc440632088"/>
      <w:bookmarkStart w:id="62" w:name="_Toc440875909"/>
      <w:bookmarkStart w:id="63" w:name="_Toc441130937"/>
      <w:bookmarkStart w:id="64" w:name="_Toc44726975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D5427E">
        <w:fldChar w:fldCharType="begin"/>
      </w:r>
      <w:r w:rsidR="00D5427E">
        <w:instrText xml:space="preserve"> REF _Ref305973147 \r \h  \* MERGEFORMAT </w:instrText>
      </w:r>
      <w:r w:rsidR="00D5427E">
        <w:fldChar w:fldCharType="separate"/>
      </w:r>
      <w:r w:rsidR="00622B69" w:rsidRPr="00622B69">
        <w:rPr>
          <w:b w:val="0"/>
          <w:szCs w:val="24"/>
        </w:rPr>
        <w:t>3.3</w:t>
      </w:r>
      <w:r w:rsidR="00D5427E">
        <w:fldChar w:fldCharType="end"/>
      </w:r>
      <w:r w:rsidRPr="002D4BC6">
        <w:rPr>
          <w:b w:val="0"/>
          <w:szCs w:val="24"/>
        </w:rPr>
        <w:t xml:space="preserve"> должны быть соблюдены следующие требования:</w:t>
      </w:r>
      <w:bookmarkEnd w:id="59"/>
      <w:bookmarkEnd w:id="60"/>
      <w:bookmarkEnd w:id="61"/>
      <w:bookmarkEnd w:id="62"/>
      <w:bookmarkEnd w:id="63"/>
      <w:bookmarkEnd w:id="64"/>
    </w:p>
    <w:p w:rsidR="002D4BC6" w:rsidRPr="002D4BC6" w:rsidRDefault="002D4BC6" w:rsidP="00E722B6">
      <w:pPr>
        <w:pStyle w:val="3"/>
        <w:numPr>
          <w:ilvl w:val="3"/>
          <w:numId w:val="1"/>
        </w:numPr>
        <w:ind w:left="709" w:firstLine="0"/>
        <w:jc w:val="both"/>
        <w:rPr>
          <w:b w:val="0"/>
          <w:szCs w:val="24"/>
        </w:rPr>
      </w:pPr>
      <w:bookmarkStart w:id="65" w:name="_Toc440357071"/>
      <w:bookmarkStart w:id="66" w:name="_Toc440359626"/>
      <w:bookmarkStart w:id="67" w:name="_Toc440632089"/>
      <w:bookmarkStart w:id="68" w:name="_Toc440875910"/>
      <w:bookmarkStart w:id="69" w:name="_Toc441130938"/>
      <w:bookmarkStart w:id="70" w:name="_Toc447269753"/>
      <w:r w:rsidRPr="002D4BC6">
        <w:rPr>
          <w:b w:val="0"/>
          <w:szCs w:val="24"/>
        </w:rPr>
        <w:t xml:space="preserve">Письмо о подаче оферты (подраздел </w:t>
      </w:r>
      <w:r w:rsidR="00D5427E">
        <w:fldChar w:fldCharType="begin"/>
      </w:r>
      <w:r w:rsidR="00D5427E">
        <w:instrText xml:space="preserve"> REF _Ref55336310 \r \h  </w:instrText>
      </w:r>
      <w:r w:rsidR="00D5427E">
        <w:instrText xml:space="preserve">\* MERGEFORMAT </w:instrText>
      </w:r>
      <w:r w:rsidR="00D5427E">
        <w:fldChar w:fldCharType="separate"/>
      </w:r>
      <w:r w:rsidR="00622B69" w:rsidRPr="00622B69">
        <w:rPr>
          <w:b w:val="0"/>
          <w:szCs w:val="24"/>
        </w:rPr>
        <w:t>5.1</w:t>
      </w:r>
      <w:r w:rsidR="00D5427E">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2D4BC6" w:rsidRDefault="002D4BC6" w:rsidP="00E722B6">
      <w:pPr>
        <w:pStyle w:val="3"/>
        <w:numPr>
          <w:ilvl w:val="3"/>
          <w:numId w:val="1"/>
        </w:numPr>
        <w:ind w:left="709" w:firstLine="0"/>
        <w:jc w:val="both"/>
        <w:rPr>
          <w:b w:val="0"/>
          <w:szCs w:val="24"/>
        </w:rPr>
      </w:pPr>
      <w:bookmarkStart w:id="71" w:name="_Toc440357072"/>
      <w:bookmarkStart w:id="72" w:name="_Toc440359627"/>
      <w:bookmarkStart w:id="73" w:name="_Toc440632090"/>
      <w:bookmarkStart w:id="74" w:name="_Toc440875911"/>
      <w:bookmarkStart w:id="75" w:name="_Toc441130939"/>
      <w:bookmarkStart w:id="76" w:name="_Toc447269754"/>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D5427E">
        <w:fldChar w:fldCharType="begin"/>
      </w:r>
      <w:r w:rsidR="00D5427E">
        <w:instrText xml:space="preserve"> REF _Ref44</w:instrText>
      </w:r>
      <w:r w:rsidR="00D5427E">
        <w:instrText xml:space="preserve">0284918 \r \h  \* MERGEFORMAT </w:instrText>
      </w:r>
      <w:r w:rsidR="00D5427E">
        <w:fldChar w:fldCharType="separate"/>
      </w:r>
      <w:r w:rsidR="00622B69" w:rsidRPr="00622B69">
        <w:rPr>
          <w:b w:val="0"/>
          <w:szCs w:val="24"/>
        </w:rPr>
        <w:t>5.2</w:t>
      </w:r>
      <w:r w:rsidR="00D5427E">
        <w:fldChar w:fldCharType="end"/>
      </w:r>
      <w:r w:rsidRPr="002D4BC6">
        <w:rPr>
          <w:b w:val="0"/>
          <w:szCs w:val="24"/>
        </w:rPr>
        <w:t xml:space="preserve">), Техническое предложение (подраздел </w:t>
      </w:r>
      <w:r w:rsidR="00D5427E">
        <w:fldChar w:fldCharType="begin"/>
      </w:r>
      <w:r w:rsidR="00D5427E">
        <w:instrText xml:space="preserve"> REF _Ref86826666 \r \h  \* MERGEFORMAT </w:instrText>
      </w:r>
      <w:r w:rsidR="00D5427E">
        <w:fldChar w:fldCharType="separate"/>
      </w:r>
      <w:r w:rsidR="00622B69" w:rsidRPr="00622B69">
        <w:rPr>
          <w:b w:val="0"/>
          <w:szCs w:val="24"/>
        </w:rPr>
        <w:t>5.3</w:t>
      </w:r>
      <w:r w:rsidR="00D5427E">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D5427E">
        <w:fldChar w:fldCharType="begin"/>
      </w:r>
      <w:r w:rsidR="00D5427E">
        <w:instrText xml:space="preserve"> REF _Ref440284947 \r \h  \* MERGEFORMAT </w:instrText>
      </w:r>
      <w:r w:rsidR="00D5427E">
        <w:fldChar w:fldCharType="separate"/>
      </w:r>
      <w:r w:rsidR="00622B69" w:rsidRPr="00622B69">
        <w:rPr>
          <w:b w:val="0"/>
          <w:szCs w:val="24"/>
        </w:rPr>
        <w:t>5.4</w:t>
      </w:r>
      <w:r w:rsidR="00D5427E">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D5427E">
        <w:fldChar w:fldCharType="begin"/>
      </w:r>
      <w:r w:rsidR="00D5427E">
        <w:instrText xml:space="preserve"> REF _Ref93264992 \r \h  \* MERGEFORMAT </w:instrText>
      </w:r>
      <w:r w:rsidR="00D5427E">
        <w:fldChar w:fldCharType="separate"/>
      </w:r>
      <w:r w:rsidR="00622B69" w:rsidRPr="00622B69">
        <w:rPr>
          <w:b w:val="0"/>
          <w:szCs w:val="24"/>
        </w:rPr>
        <w:t>5.5</w:t>
      </w:r>
      <w:r w:rsidR="00D5427E">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Pr>
          <w:b w:val="0"/>
          <w:szCs w:val="24"/>
        </w:rPr>
        <w:t xml:space="preserve"> </w:t>
      </w:r>
    </w:p>
    <w:p w:rsidR="002D4BC6" w:rsidRPr="002D4BC6" w:rsidRDefault="002D4BC6" w:rsidP="00E722B6">
      <w:pPr>
        <w:pStyle w:val="3"/>
        <w:ind w:left="0" w:firstLine="709"/>
        <w:jc w:val="both"/>
        <w:rPr>
          <w:b w:val="0"/>
          <w:szCs w:val="24"/>
        </w:rPr>
      </w:pPr>
      <w:bookmarkStart w:id="77" w:name="_Toc440357073"/>
      <w:bookmarkStart w:id="78" w:name="_Toc440359628"/>
      <w:bookmarkStart w:id="79" w:name="_Toc440632091"/>
      <w:bookmarkStart w:id="80" w:name="_Toc440875912"/>
      <w:bookmarkStart w:id="81" w:name="_Toc441130940"/>
      <w:bookmarkStart w:id="82" w:name="_Toc44726975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5175A1">
        <w:rPr>
          <w:b w:val="0"/>
          <w:szCs w:val="24"/>
        </w:rPr>
        <w:fldChar w:fldCharType="begin"/>
      </w:r>
      <w:r>
        <w:rPr>
          <w:b w:val="0"/>
          <w:szCs w:val="24"/>
        </w:rPr>
        <w:instrText xml:space="preserve"> REF _Ref440285128 \r \h </w:instrText>
      </w:r>
      <w:r w:rsidR="005175A1">
        <w:rPr>
          <w:b w:val="0"/>
          <w:szCs w:val="24"/>
        </w:rPr>
      </w:r>
      <w:r w:rsidR="005175A1">
        <w:rPr>
          <w:b w:val="0"/>
          <w:szCs w:val="24"/>
        </w:rPr>
        <w:fldChar w:fldCharType="separate"/>
      </w:r>
      <w:r w:rsidR="00622B69">
        <w:rPr>
          <w:b w:val="0"/>
          <w:szCs w:val="24"/>
        </w:rPr>
        <w:t>3.3.14</w:t>
      </w:r>
      <w:r w:rsidR="005175A1">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7"/>
      <w:bookmarkEnd w:id="78"/>
      <w:bookmarkEnd w:id="79"/>
      <w:bookmarkEnd w:id="80"/>
      <w:bookmarkEnd w:id="81"/>
      <w:bookmarkEnd w:id="82"/>
    </w:p>
    <w:p w:rsidR="002D4BC6" w:rsidRPr="002D4BC6" w:rsidRDefault="002D4BC6" w:rsidP="00E722B6">
      <w:pPr>
        <w:pStyle w:val="3"/>
        <w:ind w:left="0" w:firstLine="709"/>
        <w:jc w:val="both"/>
        <w:rPr>
          <w:b w:val="0"/>
          <w:szCs w:val="24"/>
        </w:rPr>
      </w:pPr>
      <w:bookmarkStart w:id="83" w:name="_Toc440357074"/>
      <w:bookmarkStart w:id="84" w:name="_Toc440359629"/>
      <w:bookmarkStart w:id="85" w:name="_Toc440632092"/>
      <w:bookmarkStart w:id="86" w:name="_Toc440875913"/>
      <w:bookmarkStart w:id="87" w:name="_Toc441130941"/>
      <w:bookmarkStart w:id="88" w:name="_Toc447269756"/>
      <w:r w:rsidRPr="002D4BC6">
        <w:rPr>
          <w:b w:val="0"/>
          <w:szCs w:val="24"/>
        </w:rPr>
        <w:lastRenderedPageBreak/>
        <w:t xml:space="preserve">Оценка заявок (подраздел </w:t>
      </w:r>
      <w:r w:rsidR="005175A1">
        <w:rPr>
          <w:b w:val="0"/>
          <w:szCs w:val="24"/>
        </w:rPr>
        <w:fldChar w:fldCharType="begin"/>
      </w:r>
      <w:r>
        <w:rPr>
          <w:b w:val="0"/>
          <w:szCs w:val="24"/>
        </w:rPr>
        <w:instrText xml:space="preserve"> REF _Ref305973250 \r \h </w:instrText>
      </w:r>
      <w:r w:rsidR="005175A1">
        <w:rPr>
          <w:b w:val="0"/>
          <w:szCs w:val="24"/>
        </w:rPr>
      </w:r>
      <w:r w:rsidR="005175A1">
        <w:rPr>
          <w:b w:val="0"/>
          <w:szCs w:val="24"/>
        </w:rPr>
        <w:fldChar w:fldCharType="separate"/>
      </w:r>
      <w:r w:rsidR="00622B69">
        <w:rPr>
          <w:b w:val="0"/>
          <w:szCs w:val="24"/>
        </w:rPr>
        <w:t>3.5.1</w:t>
      </w:r>
      <w:r w:rsidR="005175A1">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5175A1">
        <w:rPr>
          <w:b w:val="0"/>
          <w:szCs w:val="24"/>
        </w:rPr>
        <w:fldChar w:fldCharType="begin"/>
      </w:r>
      <w:r>
        <w:rPr>
          <w:b w:val="0"/>
          <w:szCs w:val="24"/>
        </w:rPr>
        <w:instrText xml:space="preserve"> REF _Ref303681924 \r \h </w:instrText>
      </w:r>
      <w:r w:rsidR="005175A1">
        <w:rPr>
          <w:b w:val="0"/>
          <w:szCs w:val="24"/>
        </w:rPr>
      </w:r>
      <w:r w:rsidR="005175A1">
        <w:rPr>
          <w:b w:val="0"/>
          <w:szCs w:val="24"/>
        </w:rPr>
        <w:fldChar w:fldCharType="separate"/>
      </w:r>
      <w:r w:rsidR="00622B69">
        <w:rPr>
          <w:b w:val="0"/>
          <w:szCs w:val="24"/>
        </w:rPr>
        <w:t>3.8</w:t>
      </w:r>
      <w:r w:rsidR="005175A1">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3"/>
      <w:bookmarkEnd w:id="84"/>
      <w:bookmarkEnd w:id="85"/>
      <w:bookmarkEnd w:id="86"/>
      <w:bookmarkEnd w:id="87"/>
      <w:bookmarkEnd w:id="88"/>
    </w:p>
    <w:p w:rsidR="00E420A2" w:rsidRPr="002D4BC6" w:rsidRDefault="00E420A2" w:rsidP="00E722B6">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9" w:name="_Проект_договора"/>
      <w:bookmarkStart w:id="90" w:name="_Ref305973574"/>
      <w:bookmarkStart w:id="91" w:name="_Ref440272931"/>
      <w:bookmarkStart w:id="92" w:name="_Ref440274025"/>
      <w:bookmarkStart w:id="93" w:name="_Ref440292752"/>
      <w:bookmarkStart w:id="94" w:name="_Toc447269757"/>
      <w:bookmarkEnd w:id="52"/>
      <w:bookmarkEnd w:id="89"/>
      <w:r w:rsidRPr="006238AF">
        <w:rPr>
          <w:szCs w:val="24"/>
        </w:rPr>
        <w:lastRenderedPageBreak/>
        <w:t xml:space="preserve">Проект </w:t>
      </w:r>
      <w:r w:rsidR="00123C70" w:rsidRPr="006238AF">
        <w:rPr>
          <w:szCs w:val="24"/>
        </w:rPr>
        <w:t>Договор</w:t>
      </w:r>
      <w:r w:rsidRPr="006238AF">
        <w:rPr>
          <w:szCs w:val="24"/>
        </w:rPr>
        <w:t>а</w:t>
      </w:r>
      <w:bookmarkEnd w:id="90"/>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1"/>
      <w:bookmarkEnd w:id="92"/>
      <w:bookmarkEnd w:id="93"/>
      <w:bookmarkEnd w:id="94"/>
    </w:p>
    <w:p w:rsidR="00953802" w:rsidRPr="006238AF" w:rsidRDefault="00216641" w:rsidP="00953802">
      <w:pPr>
        <w:pStyle w:val="2"/>
        <w:tabs>
          <w:tab w:val="clear" w:pos="1700"/>
          <w:tab w:val="left" w:pos="567"/>
        </w:tabs>
        <w:spacing w:line="264" w:lineRule="auto"/>
      </w:pPr>
      <w:bookmarkStart w:id="95" w:name="_Toc447269758"/>
      <w:r w:rsidRPr="006238AF">
        <w:t>Проект договора</w:t>
      </w:r>
      <w:bookmarkEnd w:id="95"/>
    </w:p>
    <w:p w:rsidR="00953802" w:rsidRPr="003803A7" w:rsidRDefault="00953802" w:rsidP="00953802">
      <w:pPr>
        <w:pStyle w:val="3"/>
        <w:ind w:left="0" w:firstLine="709"/>
        <w:jc w:val="both"/>
        <w:rPr>
          <w:b w:val="0"/>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0944"/>
      <w:bookmarkStart w:id="106"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6"/>
      <w:bookmarkEnd w:id="97"/>
      <w:bookmarkEnd w:id="98"/>
      <w:bookmarkEnd w:id="99"/>
      <w:bookmarkEnd w:id="100"/>
      <w:bookmarkEnd w:id="101"/>
      <w:bookmarkEnd w:id="102"/>
      <w:bookmarkEnd w:id="103"/>
      <w:bookmarkEnd w:id="104"/>
      <w:bookmarkEnd w:id="105"/>
      <w:bookmarkEnd w:id="106"/>
    </w:p>
    <w:p w:rsidR="00953802" w:rsidRPr="006238AF" w:rsidRDefault="0094713A" w:rsidP="0094713A">
      <w:pPr>
        <w:pStyle w:val="3"/>
        <w:ind w:left="0" w:firstLine="709"/>
        <w:jc w:val="both"/>
        <w:rPr>
          <w:b w:val="0"/>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0945"/>
      <w:bookmarkStart w:id="117"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5175A1">
        <w:rPr>
          <w:b w:val="0"/>
        </w:rPr>
        <w:fldChar w:fldCharType="begin"/>
      </w:r>
      <w:r w:rsidR="008D2928">
        <w:rPr>
          <w:b w:val="0"/>
        </w:rPr>
        <w:instrText xml:space="preserve"> REF _Ref93264992 \r \h </w:instrText>
      </w:r>
      <w:r w:rsidR="005175A1">
        <w:rPr>
          <w:b w:val="0"/>
        </w:rPr>
      </w:r>
      <w:r w:rsidR="005175A1">
        <w:rPr>
          <w:b w:val="0"/>
        </w:rPr>
        <w:fldChar w:fldCharType="separate"/>
      </w:r>
      <w:r w:rsidR="00622B69">
        <w:rPr>
          <w:b w:val="0"/>
        </w:rPr>
        <w:t>5.5</w:t>
      </w:r>
      <w:r w:rsidR="005175A1">
        <w:rPr>
          <w:b w:val="0"/>
        </w:rPr>
        <w:fldChar w:fldCharType="end"/>
      </w:r>
      <w:r w:rsidRPr="006238AF">
        <w:rPr>
          <w:b w:val="0"/>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3303E9" w:rsidRDefault="0094713A" w:rsidP="0094713A">
      <w:pPr>
        <w:pStyle w:val="3"/>
        <w:ind w:left="0" w:firstLine="709"/>
        <w:jc w:val="both"/>
        <w:rPr>
          <w:b w:val="0"/>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0946"/>
      <w:bookmarkStart w:id="128"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3303E9" w:rsidRDefault="00953802" w:rsidP="00953802">
      <w:pPr>
        <w:pStyle w:val="2"/>
        <w:tabs>
          <w:tab w:val="clear" w:pos="1700"/>
          <w:tab w:val="left" w:pos="567"/>
        </w:tabs>
        <w:spacing w:line="264" w:lineRule="auto"/>
      </w:pPr>
      <w:bookmarkStart w:id="129" w:name="_Toc447269762"/>
      <w:r w:rsidRPr="003303E9">
        <w:rPr>
          <w:bCs w:val="0"/>
        </w:rPr>
        <w:t>Антикоррупционная оговорка, включаемая в проект договора</w:t>
      </w:r>
      <w:bookmarkEnd w:id="129"/>
    </w:p>
    <w:p w:rsidR="00953802" w:rsidRPr="003303E9" w:rsidRDefault="0094713A" w:rsidP="0094713A">
      <w:pPr>
        <w:pStyle w:val="3"/>
        <w:ind w:left="0" w:firstLine="709"/>
        <w:jc w:val="both"/>
        <w:rPr>
          <w:b w:val="0"/>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0948"/>
      <w:bookmarkStart w:id="139"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5175A1">
        <w:rPr>
          <w:b w:val="0"/>
        </w:rPr>
        <w:fldChar w:fldCharType="begin"/>
      </w:r>
      <w:r w:rsidR="008D2928">
        <w:rPr>
          <w:b w:val="0"/>
        </w:rPr>
        <w:instrText xml:space="preserve"> REF _Ref440270867 \r \h </w:instrText>
      </w:r>
      <w:r w:rsidR="005175A1">
        <w:rPr>
          <w:b w:val="0"/>
        </w:rPr>
      </w:r>
      <w:r w:rsidR="005175A1">
        <w:rPr>
          <w:b w:val="0"/>
        </w:rPr>
        <w:fldChar w:fldCharType="separate"/>
      </w:r>
      <w:r w:rsidR="00622B69">
        <w:rPr>
          <w:b w:val="0"/>
        </w:rPr>
        <w:t>2.2.3</w:t>
      </w:r>
      <w:r w:rsidR="005175A1">
        <w:rPr>
          <w:b w:val="0"/>
        </w:rPr>
        <w:fldChar w:fldCharType="end"/>
      </w:r>
      <w:r w:rsidRPr="003303E9">
        <w:rPr>
          <w:b w:val="0"/>
        </w:rPr>
        <w:t>).</w:t>
      </w:r>
      <w:bookmarkEnd w:id="130"/>
      <w:bookmarkEnd w:id="131"/>
      <w:bookmarkEnd w:id="132"/>
      <w:bookmarkEnd w:id="133"/>
      <w:bookmarkEnd w:id="134"/>
      <w:bookmarkEnd w:id="135"/>
      <w:bookmarkEnd w:id="136"/>
      <w:bookmarkEnd w:id="137"/>
      <w:bookmarkEnd w:id="138"/>
      <w:bookmarkEnd w:id="139"/>
    </w:p>
    <w:p w:rsidR="0094713A" w:rsidRPr="003303E9" w:rsidRDefault="0094713A" w:rsidP="0094713A">
      <w:pPr>
        <w:pStyle w:val="3"/>
        <w:ind w:left="0" w:firstLine="709"/>
        <w:jc w:val="both"/>
        <w:rPr>
          <w:b w:val="0"/>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0949"/>
      <w:bookmarkStart w:id="149"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40"/>
      <w:bookmarkEnd w:id="141"/>
      <w:bookmarkEnd w:id="142"/>
      <w:bookmarkEnd w:id="143"/>
      <w:bookmarkEnd w:id="144"/>
      <w:bookmarkEnd w:id="145"/>
      <w:bookmarkEnd w:id="146"/>
      <w:bookmarkEnd w:id="147"/>
      <w:bookmarkEnd w:id="148"/>
      <w:bookmarkEnd w:id="149"/>
    </w:p>
    <w:p w:rsidR="0094713A" w:rsidRPr="003303E9" w:rsidRDefault="0094713A" w:rsidP="0094713A">
      <w:pPr>
        <w:pStyle w:val="3"/>
        <w:ind w:left="0" w:firstLine="709"/>
        <w:jc w:val="both"/>
        <w:rPr>
          <w:b w:val="0"/>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0950"/>
      <w:bookmarkStart w:id="160" w:name="_Toc447269765"/>
      <w:r w:rsidRPr="003303E9">
        <w:rPr>
          <w:b w:val="0"/>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65" w:name="_Ref303711222"/>
      <w:bookmarkStart w:id="166" w:name="_Ref311232052"/>
      <w:bookmarkStart w:id="167"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65"/>
      <w:r w:rsidR="00D51A0B" w:rsidRPr="00E71A48">
        <w:rPr>
          <w:szCs w:val="24"/>
        </w:rPr>
        <w:t>Заявок</w:t>
      </w:r>
      <w:bookmarkEnd w:id="166"/>
      <w:bookmarkEnd w:id="167"/>
    </w:p>
    <w:p w:rsidR="00717F60" w:rsidRPr="00E71A48" w:rsidRDefault="00717F60" w:rsidP="00E71A48">
      <w:pPr>
        <w:pStyle w:val="2"/>
        <w:tabs>
          <w:tab w:val="clear" w:pos="1700"/>
          <w:tab w:val="left" w:pos="567"/>
        </w:tabs>
        <w:spacing w:line="264" w:lineRule="auto"/>
      </w:pPr>
      <w:bookmarkStart w:id="168" w:name="_Toc447269767"/>
      <w:r w:rsidRPr="00E71A48">
        <w:t xml:space="preserve">Общий порядок проведения </w:t>
      </w:r>
      <w:r w:rsidR="00440928" w:rsidRPr="00E71A48">
        <w:t>З</w:t>
      </w:r>
      <w:r w:rsidRPr="00E71A48">
        <w:t>апроса предложений</w:t>
      </w:r>
      <w:bookmarkEnd w:id="168"/>
    </w:p>
    <w:p w:rsidR="00717F60" w:rsidRPr="00E71A48" w:rsidRDefault="00717F60" w:rsidP="00953802">
      <w:pPr>
        <w:pStyle w:val="3"/>
        <w:rPr>
          <w:bCs w:val="0"/>
          <w:szCs w:val="24"/>
        </w:rPr>
      </w:pPr>
      <w:bookmarkStart w:id="169" w:name="_Toc439323688"/>
      <w:bookmarkStart w:id="170" w:name="_Toc440357086"/>
      <w:bookmarkStart w:id="171" w:name="_Toc440359641"/>
      <w:bookmarkStart w:id="172" w:name="_Toc440632104"/>
      <w:bookmarkStart w:id="173" w:name="_Toc440875925"/>
      <w:bookmarkStart w:id="174" w:name="_Toc441130953"/>
      <w:bookmarkStart w:id="175" w:name="_Toc447269768"/>
      <w:r w:rsidRPr="00E71A48">
        <w:rPr>
          <w:szCs w:val="24"/>
        </w:rPr>
        <w:t>Запрос</w:t>
      </w:r>
      <w:r w:rsidRPr="00E71A48">
        <w:rPr>
          <w:bCs w:val="0"/>
          <w:szCs w:val="24"/>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D5427E">
        <w:fldChar w:fldCharType="begin"/>
      </w:r>
      <w:r w:rsidR="00D5427E">
        <w:instrText xml:space="preserve"> REF _Ref305973033 \r \h  \* MERGEFORMAT </w:instrText>
      </w:r>
      <w:r w:rsidR="00D5427E">
        <w:fldChar w:fldCharType="separate"/>
      </w:r>
      <w:r w:rsidR="00622B69" w:rsidRPr="00622B69">
        <w:rPr>
          <w:bCs w:val="0"/>
          <w:sz w:val="24"/>
          <w:szCs w:val="24"/>
        </w:rPr>
        <w:t>3.2</w:t>
      </w:r>
      <w:r w:rsidR="00D5427E">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D5427E">
        <w:fldChar w:fldCharType="begin"/>
      </w:r>
      <w:r w:rsidR="00D5427E">
        <w:instrText xml:space="preserve"> REF _Ref305973147 \r \h  \* MERGEFORMAT </w:instrText>
      </w:r>
      <w:r w:rsidR="00D5427E">
        <w:fldChar w:fldCharType="separate"/>
      </w:r>
      <w:r w:rsidR="00622B69" w:rsidRPr="00622B69">
        <w:rPr>
          <w:bCs w:val="0"/>
          <w:sz w:val="24"/>
          <w:szCs w:val="24"/>
        </w:rPr>
        <w:t>3.3</w:t>
      </w:r>
      <w:r w:rsidR="00D5427E">
        <w:fldChar w:fldCharType="end"/>
      </w:r>
      <w:r w:rsidR="005175A1"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5175A1" w:rsidRPr="00E71A48">
        <w:rPr>
          <w:bCs w:val="0"/>
          <w:sz w:val="24"/>
          <w:szCs w:val="24"/>
        </w:rPr>
      </w:r>
      <w:r w:rsidR="005175A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28_922829174"/>
      <w:bookmarkEnd w:id="176"/>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5175A1"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5175A1" w:rsidRPr="00E71A48">
        <w:rPr>
          <w:bCs w:val="0"/>
          <w:sz w:val="24"/>
          <w:szCs w:val="24"/>
        </w:rPr>
      </w:r>
      <w:r w:rsidR="005175A1" w:rsidRPr="00E71A48">
        <w:rPr>
          <w:bCs w:val="0"/>
          <w:sz w:val="24"/>
          <w:szCs w:val="24"/>
        </w:rPr>
        <w:fldChar w:fldCharType="end"/>
      </w:r>
      <w:r w:rsidR="00D5427E">
        <w:fldChar w:fldCharType="begin"/>
      </w:r>
      <w:r w:rsidR="00D5427E">
        <w:instrText xml:space="preserve"> REF _Ref305973214 \r \h  \* MERGEFORMAT </w:instrText>
      </w:r>
      <w:r w:rsidR="00D5427E">
        <w:fldChar w:fldCharType="separate"/>
      </w:r>
      <w:r w:rsidR="00622B69" w:rsidRPr="00622B69">
        <w:rPr>
          <w:bCs w:val="0"/>
          <w:sz w:val="24"/>
          <w:szCs w:val="24"/>
        </w:rPr>
        <w:t>3.4</w:t>
      </w:r>
      <w:r w:rsidR="00D5427E">
        <w:fldChar w:fldCharType="end"/>
      </w:r>
      <w:r w:rsidR="00096E9D" w:rsidRPr="00E71A48">
        <w:rPr>
          <w:bCs w:val="0"/>
          <w:sz w:val="24"/>
          <w:szCs w:val="24"/>
        </w:rPr>
        <w:t xml:space="preserve">, </w:t>
      </w:r>
      <w:r w:rsidR="00D5427E">
        <w:fldChar w:fldCharType="begin"/>
      </w:r>
      <w:r w:rsidR="00D5427E">
        <w:instrText xml:space="preserve"> REF _Ref303683883 \r \h  \* MERGEFORMAT </w:instrText>
      </w:r>
      <w:r w:rsidR="00D5427E">
        <w:fldChar w:fldCharType="separate"/>
      </w:r>
      <w:r w:rsidR="00622B69" w:rsidRPr="00622B69">
        <w:rPr>
          <w:bCs w:val="0"/>
          <w:sz w:val="24"/>
          <w:szCs w:val="24"/>
        </w:rPr>
        <w:t>3.5</w:t>
      </w:r>
      <w:r w:rsidR="00D5427E">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2_922829174"/>
      <w:bookmarkEnd w:id="177"/>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D5427E">
        <w:fldChar w:fldCharType="begin"/>
      </w:r>
      <w:r w:rsidR="00D5427E">
        <w:instrText xml:space="preserve"> REF _Ref305973250 \r \h  \* MERGEFORMAT </w:instrText>
      </w:r>
      <w:r w:rsidR="00D5427E">
        <w:fldChar w:fldCharType="separate"/>
      </w:r>
      <w:r w:rsidR="00622B69" w:rsidRPr="00622B69">
        <w:rPr>
          <w:bCs w:val="0"/>
          <w:sz w:val="24"/>
          <w:szCs w:val="24"/>
        </w:rPr>
        <w:t>3.5</w:t>
      </w:r>
      <w:r w:rsidR="00622B69">
        <w:t>.1</w:t>
      </w:r>
      <w:r w:rsidR="00D5427E">
        <w:fldChar w:fldCharType="end"/>
      </w:r>
      <w:r w:rsidR="005175A1"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5175A1" w:rsidRPr="00E71A48">
        <w:rPr>
          <w:bCs w:val="0"/>
          <w:sz w:val="24"/>
          <w:szCs w:val="24"/>
        </w:rPr>
      </w:r>
      <w:r w:rsidR="005175A1"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4_922829174"/>
      <w:bookmarkEnd w:id="178"/>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D5427E">
        <w:fldChar w:fldCharType="begin"/>
      </w:r>
      <w:r w:rsidR="00D5427E">
        <w:instrText xml:space="preserve"> REF _Ref303250967 \r \h  \* MERGEFORMAT </w:instrText>
      </w:r>
      <w:r w:rsidR="00D5427E">
        <w:fldChar w:fldCharType="separate"/>
      </w:r>
      <w:r w:rsidR="00622B69" w:rsidRPr="00622B69">
        <w:rPr>
          <w:bCs w:val="0"/>
          <w:sz w:val="24"/>
          <w:szCs w:val="24"/>
        </w:rPr>
        <w:t>3.7</w:t>
      </w:r>
      <w:r w:rsidR="00D5427E">
        <w:fldChar w:fldCharType="end"/>
      </w:r>
      <w:r w:rsidR="005175A1"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5175A1" w:rsidRPr="00E71A48">
        <w:rPr>
          <w:bCs w:val="0"/>
          <w:sz w:val="24"/>
          <w:szCs w:val="24"/>
        </w:rPr>
      </w:r>
      <w:r w:rsidR="005175A1"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6_922829174"/>
      <w:bookmarkEnd w:id="179"/>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D5427E">
        <w:fldChar w:fldCharType="begin"/>
      </w:r>
      <w:r w:rsidR="00D5427E">
        <w:instrText xml:space="preserve"> REF _Ref303681924 \r \h  \* MERGEFORMAT </w:instrText>
      </w:r>
      <w:r w:rsidR="00D5427E">
        <w:fldChar w:fldCharType="separate"/>
      </w:r>
      <w:r w:rsidR="00622B69" w:rsidRPr="00622B69">
        <w:rPr>
          <w:bCs w:val="0"/>
          <w:sz w:val="24"/>
          <w:szCs w:val="24"/>
        </w:rPr>
        <w:t>3.8</w:t>
      </w:r>
      <w:r w:rsidR="00D5427E">
        <w:fldChar w:fldCharType="end"/>
      </w:r>
      <w:r w:rsidR="005175A1"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5175A1" w:rsidRPr="00E71A48">
        <w:rPr>
          <w:bCs w:val="0"/>
          <w:sz w:val="24"/>
          <w:szCs w:val="24"/>
        </w:rPr>
      </w:r>
      <w:r w:rsidR="005175A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D5427E">
        <w:fldChar w:fldCharType="begin"/>
      </w:r>
      <w:r w:rsidR="00D5427E">
        <w:instrText xml:space="preserve"> REF _Ref303683929 \r \h  \* MERGEFORMAT </w:instrText>
      </w:r>
      <w:r w:rsidR="00D5427E">
        <w:fldChar w:fldCharType="separate"/>
      </w:r>
      <w:r w:rsidR="00622B69" w:rsidRPr="00622B69">
        <w:rPr>
          <w:bCs w:val="0"/>
          <w:sz w:val="24"/>
          <w:szCs w:val="24"/>
        </w:rPr>
        <w:t>3.10</w:t>
      </w:r>
      <w:r w:rsidR="00D5427E">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D5427E">
        <w:fldChar w:fldCharType="begin"/>
      </w:r>
      <w:r w:rsidR="00D5427E">
        <w:instrText xml:space="preserve"> REF _Ref306140410 \r \h  \* MERGEFORMAT </w:instrText>
      </w:r>
      <w:r w:rsidR="00D5427E">
        <w:fldChar w:fldCharType="separate"/>
      </w:r>
      <w:r w:rsidR="00622B69" w:rsidRPr="00622B69">
        <w:rPr>
          <w:bCs w:val="0"/>
          <w:sz w:val="24"/>
          <w:szCs w:val="24"/>
        </w:rPr>
        <w:t>3.11</w:t>
      </w:r>
      <w:r w:rsidR="00D5427E">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D5427E">
        <w:fldChar w:fldCharType="begin"/>
      </w:r>
      <w:r w:rsidR="00D5427E">
        <w:instrText xml:space="preserve"> REF _Ref306140451 \r \h  \* MERGEFORMAT </w:instrText>
      </w:r>
      <w:r w:rsidR="00D5427E">
        <w:fldChar w:fldCharType="separate"/>
      </w:r>
      <w:r w:rsidR="00622B69" w:rsidRPr="00622B69">
        <w:rPr>
          <w:bCs w:val="0"/>
          <w:sz w:val="24"/>
          <w:szCs w:val="24"/>
        </w:rPr>
        <w:t>3.12</w:t>
      </w:r>
      <w:r w:rsidR="00D5427E">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80" w:name="_Toc439323689"/>
      <w:bookmarkStart w:id="181" w:name="_Toc440357087"/>
      <w:bookmarkStart w:id="182" w:name="_Toc440359642"/>
      <w:bookmarkStart w:id="183" w:name="_Toc440632105"/>
      <w:bookmarkStart w:id="184" w:name="_Toc440875926"/>
      <w:bookmarkStart w:id="185" w:name="_Toc441130954"/>
      <w:bookmarkStart w:id="186"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87" w:name="_Ref303250835"/>
      <w:bookmarkStart w:id="188" w:name="_Ref305973033"/>
      <w:bookmarkStart w:id="189" w:name="_Toc447269770"/>
      <w:bookmarkStart w:id="19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87"/>
      <w:r w:rsidRPr="00E71A48">
        <w:t xml:space="preserve"> по запросу предложений</w:t>
      </w:r>
      <w:bookmarkEnd w:id="188"/>
      <w:bookmarkEnd w:id="18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D5427E">
        <w:fldChar w:fldCharType="begin"/>
      </w:r>
      <w:r w:rsidR="00D5427E">
        <w:instrText xml:space="preserve"> REF _Ref302563524 \n \h  \* MERGEFORMAT </w:instrText>
      </w:r>
      <w:r w:rsidR="00D5427E">
        <w:fldChar w:fldCharType="separate"/>
      </w:r>
      <w:r w:rsidR="00622B69" w:rsidRPr="00622B69">
        <w:rPr>
          <w:sz w:val="24"/>
          <w:szCs w:val="24"/>
        </w:rPr>
        <w:t>1.1.1</w:t>
      </w:r>
      <w:r w:rsidR="00D5427E">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91" w:name="__RefNumPara__444_922829174"/>
      <w:bookmarkStart w:id="192" w:name="_Ref191386216"/>
      <w:bookmarkStart w:id="193" w:name="_Ref305973147"/>
      <w:bookmarkStart w:id="194" w:name="_Toc447269771"/>
      <w:bookmarkEnd w:id="190"/>
      <w:bookmarkEnd w:id="191"/>
      <w:r w:rsidRPr="00E71A48">
        <w:lastRenderedPageBreak/>
        <w:t xml:space="preserve">Подготовка </w:t>
      </w:r>
      <w:bookmarkEnd w:id="192"/>
      <w:r w:rsidRPr="00E71A48">
        <w:t>Заявок</w:t>
      </w:r>
      <w:bookmarkEnd w:id="193"/>
      <w:bookmarkEnd w:id="194"/>
    </w:p>
    <w:p w:rsidR="00717F60" w:rsidRPr="00E71A48" w:rsidRDefault="00717F60" w:rsidP="00E71A48">
      <w:pPr>
        <w:pStyle w:val="3"/>
        <w:spacing w:line="264" w:lineRule="auto"/>
        <w:rPr>
          <w:szCs w:val="24"/>
        </w:rPr>
      </w:pPr>
      <w:bookmarkStart w:id="195" w:name="_Ref306114638"/>
      <w:bookmarkStart w:id="196" w:name="_Toc440357090"/>
      <w:bookmarkStart w:id="197" w:name="_Toc440359645"/>
      <w:bookmarkStart w:id="198" w:name="_Toc440632108"/>
      <w:bookmarkStart w:id="199" w:name="_Toc440875929"/>
      <w:bookmarkStart w:id="200" w:name="_Toc441130957"/>
      <w:bookmarkStart w:id="201" w:name="_Toc447269772"/>
      <w:r w:rsidRPr="00E71A48">
        <w:rPr>
          <w:szCs w:val="24"/>
        </w:rPr>
        <w:t xml:space="preserve">Общие требования к </w:t>
      </w:r>
      <w:r w:rsidR="004B5EB3" w:rsidRPr="00E71A48">
        <w:rPr>
          <w:szCs w:val="24"/>
        </w:rPr>
        <w:t>Заявк</w:t>
      </w:r>
      <w:r w:rsidRPr="00E71A48">
        <w:rPr>
          <w:szCs w:val="24"/>
        </w:rPr>
        <w:t>е</w:t>
      </w:r>
      <w:bookmarkEnd w:id="195"/>
      <w:bookmarkEnd w:id="196"/>
      <w:bookmarkEnd w:id="197"/>
      <w:bookmarkEnd w:id="198"/>
      <w:bookmarkEnd w:id="199"/>
      <w:bookmarkEnd w:id="200"/>
      <w:bookmarkEnd w:id="201"/>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175A1">
        <w:rPr>
          <w:bCs w:val="0"/>
          <w:sz w:val="24"/>
          <w:szCs w:val="24"/>
        </w:rPr>
        <w:fldChar w:fldCharType="begin"/>
      </w:r>
      <w:r w:rsidR="008D2928">
        <w:rPr>
          <w:bCs w:val="0"/>
          <w:sz w:val="24"/>
          <w:szCs w:val="24"/>
        </w:rPr>
        <w:instrText xml:space="preserve"> REF _Ref55336310 \r \h </w:instrText>
      </w:r>
      <w:r w:rsidR="005175A1">
        <w:rPr>
          <w:bCs w:val="0"/>
          <w:sz w:val="24"/>
          <w:szCs w:val="24"/>
        </w:rPr>
      </w:r>
      <w:r w:rsidR="005175A1">
        <w:rPr>
          <w:bCs w:val="0"/>
          <w:sz w:val="24"/>
          <w:szCs w:val="24"/>
        </w:rPr>
        <w:fldChar w:fldCharType="separate"/>
      </w:r>
      <w:r w:rsidR="00622B69">
        <w:rPr>
          <w:bCs w:val="0"/>
          <w:sz w:val="24"/>
          <w:szCs w:val="24"/>
        </w:rPr>
        <w:t>5.1</w:t>
      </w:r>
      <w:r w:rsidR="005175A1">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5175A1">
        <w:rPr>
          <w:bCs w:val="0"/>
          <w:sz w:val="24"/>
          <w:szCs w:val="24"/>
        </w:rPr>
        <w:fldChar w:fldCharType="begin"/>
      </w:r>
      <w:r>
        <w:rPr>
          <w:bCs w:val="0"/>
          <w:sz w:val="24"/>
          <w:szCs w:val="24"/>
        </w:rPr>
        <w:instrText xml:space="preserve"> REF _Ref440271072 \r \h </w:instrText>
      </w:r>
      <w:r w:rsidR="005175A1">
        <w:rPr>
          <w:bCs w:val="0"/>
          <w:sz w:val="24"/>
          <w:szCs w:val="24"/>
        </w:rPr>
      </w:r>
      <w:r w:rsidR="005175A1">
        <w:rPr>
          <w:bCs w:val="0"/>
          <w:sz w:val="24"/>
          <w:szCs w:val="24"/>
        </w:rPr>
        <w:fldChar w:fldCharType="separate"/>
      </w:r>
      <w:r w:rsidR="00622B69">
        <w:rPr>
          <w:bCs w:val="0"/>
          <w:sz w:val="24"/>
          <w:szCs w:val="24"/>
        </w:rPr>
        <w:t>5.2</w:t>
      </w:r>
      <w:r w:rsidR="005175A1">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5175A1">
        <w:rPr>
          <w:bCs w:val="0"/>
          <w:spacing w:val="-1"/>
          <w:sz w:val="24"/>
          <w:szCs w:val="24"/>
        </w:rPr>
        <w:fldChar w:fldCharType="begin"/>
      </w:r>
      <w:r w:rsidR="00B71B9D">
        <w:rPr>
          <w:bCs w:val="0"/>
          <w:spacing w:val="-1"/>
          <w:sz w:val="24"/>
          <w:szCs w:val="24"/>
        </w:rPr>
        <w:instrText xml:space="preserve"> REF _Ref86826666 \r \h </w:instrText>
      </w:r>
      <w:r w:rsidR="005175A1">
        <w:rPr>
          <w:bCs w:val="0"/>
          <w:spacing w:val="-1"/>
          <w:sz w:val="24"/>
          <w:szCs w:val="24"/>
        </w:rPr>
      </w:r>
      <w:r w:rsidR="005175A1">
        <w:rPr>
          <w:bCs w:val="0"/>
          <w:spacing w:val="-1"/>
          <w:sz w:val="24"/>
          <w:szCs w:val="24"/>
        </w:rPr>
        <w:fldChar w:fldCharType="separate"/>
      </w:r>
      <w:r w:rsidR="00622B69">
        <w:rPr>
          <w:bCs w:val="0"/>
          <w:spacing w:val="-1"/>
          <w:sz w:val="24"/>
          <w:szCs w:val="24"/>
        </w:rPr>
        <w:t>5.3</w:t>
      </w:r>
      <w:r w:rsidR="005175A1">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5175A1">
        <w:rPr>
          <w:bCs w:val="0"/>
          <w:spacing w:val="-1"/>
          <w:sz w:val="24"/>
          <w:szCs w:val="24"/>
        </w:rPr>
        <w:fldChar w:fldCharType="begin"/>
      </w:r>
      <w:r w:rsidR="00B71B9D">
        <w:rPr>
          <w:bCs w:val="0"/>
          <w:spacing w:val="-1"/>
          <w:sz w:val="24"/>
          <w:szCs w:val="24"/>
        </w:rPr>
        <w:instrText xml:space="preserve"> REF _Ref440270984 \r \h </w:instrText>
      </w:r>
      <w:r w:rsidR="005175A1">
        <w:rPr>
          <w:bCs w:val="0"/>
          <w:spacing w:val="-1"/>
          <w:sz w:val="24"/>
          <w:szCs w:val="24"/>
        </w:rPr>
      </w:r>
      <w:r w:rsidR="005175A1">
        <w:rPr>
          <w:bCs w:val="0"/>
          <w:spacing w:val="-1"/>
          <w:sz w:val="24"/>
          <w:szCs w:val="24"/>
        </w:rPr>
        <w:fldChar w:fldCharType="separate"/>
      </w:r>
      <w:r w:rsidR="00622B69">
        <w:rPr>
          <w:bCs w:val="0"/>
          <w:spacing w:val="-1"/>
          <w:sz w:val="24"/>
          <w:szCs w:val="24"/>
        </w:rPr>
        <w:t>5.10</w:t>
      </w:r>
      <w:r w:rsidR="005175A1">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5175A1">
        <w:rPr>
          <w:bCs w:val="0"/>
          <w:sz w:val="24"/>
          <w:szCs w:val="24"/>
        </w:rPr>
        <w:fldChar w:fldCharType="begin"/>
      </w:r>
      <w:r w:rsidR="00B71B9D">
        <w:rPr>
          <w:bCs w:val="0"/>
          <w:sz w:val="24"/>
          <w:szCs w:val="24"/>
        </w:rPr>
        <w:instrText xml:space="preserve"> REF _Ref440271036 \r \h </w:instrText>
      </w:r>
      <w:r w:rsidR="005175A1">
        <w:rPr>
          <w:bCs w:val="0"/>
          <w:sz w:val="24"/>
          <w:szCs w:val="24"/>
        </w:rPr>
      </w:r>
      <w:r w:rsidR="005175A1">
        <w:rPr>
          <w:bCs w:val="0"/>
          <w:sz w:val="24"/>
          <w:szCs w:val="24"/>
        </w:rPr>
        <w:fldChar w:fldCharType="separate"/>
      </w:r>
      <w:r w:rsidR="00622B69">
        <w:rPr>
          <w:bCs w:val="0"/>
          <w:sz w:val="24"/>
          <w:szCs w:val="24"/>
        </w:rPr>
        <w:t>5.4</w:t>
      </w:r>
      <w:r w:rsidR="005175A1">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D5427E">
        <w:fldChar w:fldCharType="begin"/>
      </w:r>
      <w:r w:rsidR="00D5427E">
        <w:instrText xml:space="preserve"> REF _Ref191386407 \r \h  \* MERGEFORMAT </w:instrText>
      </w:r>
      <w:r w:rsidR="00D5427E">
        <w:fldChar w:fldCharType="separate"/>
      </w:r>
      <w:r w:rsidR="00622B69" w:rsidRPr="00622B69">
        <w:rPr>
          <w:bCs w:val="0"/>
          <w:sz w:val="24"/>
          <w:szCs w:val="24"/>
        </w:rPr>
        <w:t>3.3.8</w:t>
      </w:r>
      <w:r w:rsidR="00D5427E">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D5427E">
        <w:fldChar w:fldCharType="begin"/>
      </w:r>
      <w:r w:rsidR="00D5427E">
        <w:instrText xml:space="preserve"> REF _Ref93264992 \r \h  \* MERGEFORMAT </w:instrText>
      </w:r>
      <w:r w:rsidR="00D5427E">
        <w:fldChar w:fldCharType="separate"/>
      </w:r>
      <w:r w:rsidR="00622B69" w:rsidRPr="00622B69">
        <w:rPr>
          <w:bCs w:val="0"/>
          <w:sz w:val="24"/>
          <w:szCs w:val="24"/>
        </w:rPr>
        <w:t>5.5</w:t>
      </w:r>
      <w:r w:rsidR="00D5427E">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202"/>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5427E">
        <w:fldChar w:fldCharType="begin"/>
      </w:r>
      <w:r w:rsidR="00D5427E">
        <w:instrText xml:space="preserve"> REF _Ref55336310 \r \h  \* MERGEFORMAT </w:instrText>
      </w:r>
      <w:r w:rsidR="00D5427E">
        <w:fldChar w:fldCharType="separate"/>
      </w:r>
      <w:r w:rsidR="00622B69" w:rsidRPr="00622B69">
        <w:rPr>
          <w:bCs w:val="0"/>
          <w:sz w:val="24"/>
          <w:szCs w:val="24"/>
          <w:lang w:eastAsia="ru-RU"/>
        </w:rPr>
        <w:t>5.1</w:t>
      </w:r>
      <w:r w:rsidR="00D5427E">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D5427E">
        <w:fldChar w:fldCharType="begin"/>
      </w:r>
      <w:r w:rsidR="00D5427E">
        <w:instrText xml:space="preserve"> REF _Ref440279062 \r \h  \* MERGEFORMAT </w:instrText>
      </w:r>
      <w:r w:rsidR="00D5427E">
        <w:fldChar w:fldCharType="separate"/>
      </w:r>
      <w:r w:rsidR="00622B69" w:rsidRPr="00622B69">
        <w:rPr>
          <w:sz w:val="24"/>
          <w:szCs w:val="24"/>
        </w:rPr>
        <w:t>б)</w:t>
      </w:r>
      <w:r w:rsidR="00D5427E">
        <w:fldChar w:fldCharType="end"/>
      </w:r>
      <w:r w:rsidR="00F463E8" w:rsidRPr="00F958E8">
        <w:rPr>
          <w:sz w:val="24"/>
          <w:szCs w:val="24"/>
        </w:rPr>
        <w:t xml:space="preserve"> п. </w:t>
      </w:r>
      <w:r w:rsidR="00D5427E">
        <w:fldChar w:fldCharType="begin"/>
      </w:r>
      <w:r w:rsidR="00D5427E">
        <w:instrText xml:space="preserve"> REF _Ref306005578 \r \h  \* MERGEFORMAT </w:instrText>
      </w:r>
      <w:r w:rsidR="00D5427E">
        <w:fldChar w:fldCharType="separate"/>
      </w:r>
      <w:r w:rsidR="00622B69" w:rsidRPr="00622B69">
        <w:rPr>
          <w:sz w:val="24"/>
          <w:szCs w:val="24"/>
        </w:rPr>
        <w:t>3.3.8.3</w:t>
      </w:r>
      <w:r w:rsidR="00D5427E">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5175A1">
        <w:fldChar w:fldCharType="begin"/>
      </w:r>
      <w:r>
        <w:rPr>
          <w:bCs w:val="0"/>
          <w:sz w:val="24"/>
          <w:szCs w:val="24"/>
          <w:lang w:eastAsia="ru-RU"/>
        </w:rPr>
        <w:instrText xml:space="preserve"> REF _Ref444164229 \r \h </w:instrText>
      </w:r>
      <w:r w:rsidR="005175A1">
        <w:fldChar w:fldCharType="separate"/>
      </w:r>
      <w:r w:rsidR="00622B69">
        <w:rPr>
          <w:bCs w:val="0"/>
          <w:sz w:val="24"/>
          <w:szCs w:val="24"/>
          <w:lang w:eastAsia="ru-RU"/>
        </w:rPr>
        <w:t>5.6.1</w:t>
      </w:r>
      <w:r w:rsidR="005175A1">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5175A1">
        <w:fldChar w:fldCharType="begin"/>
      </w:r>
      <w:r>
        <w:rPr>
          <w:sz w:val="24"/>
          <w:szCs w:val="24"/>
        </w:rPr>
        <w:instrText xml:space="preserve"> REF _Ref444164241 \r \h </w:instrText>
      </w:r>
      <w:r w:rsidR="005175A1">
        <w:fldChar w:fldCharType="separate"/>
      </w:r>
      <w:r w:rsidR="00622B69">
        <w:rPr>
          <w:sz w:val="24"/>
          <w:szCs w:val="24"/>
        </w:rPr>
        <w:t>5.6.2</w:t>
      </w:r>
      <w:r w:rsidR="005175A1">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5427E">
        <w:fldChar w:fldCharType="begin"/>
      </w:r>
      <w:r w:rsidR="00D5427E">
        <w:instrText xml:space="preserve"> REF _Ref440274902 \r \h  \* MERGEFORMAT </w:instrText>
      </w:r>
      <w:r w:rsidR="00D5427E">
        <w:fldChar w:fldCharType="separate"/>
      </w:r>
      <w:r w:rsidR="00622B69" w:rsidRPr="00622B69">
        <w:rPr>
          <w:bCs w:val="0"/>
          <w:sz w:val="24"/>
          <w:szCs w:val="24"/>
          <w:lang w:eastAsia="ru-RU"/>
        </w:rPr>
        <w:t>5.4</w:t>
      </w:r>
      <w:r w:rsidR="00D5427E">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5427E">
        <w:fldChar w:fldCharType="begin"/>
      </w:r>
      <w:r w:rsidR="00D5427E">
        <w:instrText xml:space="preserve"> REF _Ref440274913 \r \h  \* MERGEFORMAT </w:instrText>
      </w:r>
      <w:r w:rsidR="00D5427E">
        <w:fldChar w:fldCharType="separate"/>
      </w:r>
      <w:r w:rsidR="00622B69" w:rsidRPr="00622B69">
        <w:rPr>
          <w:bCs w:val="0"/>
          <w:sz w:val="24"/>
          <w:szCs w:val="24"/>
          <w:lang w:eastAsia="ru-RU"/>
        </w:rPr>
        <w:t>5.2</w:t>
      </w:r>
      <w:r w:rsidR="00D5427E">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5427E">
        <w:fldChar w:fldCharType="begin"/>
      </w:r>
      <w:r w:rsidR="00D5427E">
        <w:instrText xml:space="preserve"> REF _Ref93264992 \r \h  \* MERGEFORMAT </w:instrText>
      </w:r>
      <w:r w:rsidR="00D5427E">
        <w:fldChar w:fldCharType="separate"/>
      </w:r>
      <w:r w:rsidR="00622B69" w:rsidRPr="00622B69">
        <w:rPr>
          <w:bCs w:val="0"/>
          <w:sz w:val="24"/>
          <w:szCs w:val="24"/>
          <w:lang w:eastAsia="ru-RU"/>
        </w:rPr>
        <w:t>5.5</w:t>
      </w:r>
      <w:r w:rsidR="00D5427E">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D5427E">
        <w:fldChar w:fldCharType="begin"/>
      </w:r>
      <w:r w:rsidR="00D5427E">
        <w:instrText xml:space="preserve"> REF _Ref306005578 \r \h  \* MERGEFORMAT </w:instrText>
      </w:r>
      <w:r w:rsidR="00D5427E">
        <w:fldChar w:fldCharType="separate"/>
      </w:r>
      <w:r w:rsidR="00622B69" w:rsidRPr="00622B69">
        <w:rPr>
          <w:bCs w:val="0"/>
          <w:sz w:val="24"/>
          <w:szCs w:val="24"/>
        </w:rPr>
        <w:t>3.3.8.3</w:t>
      </w:r>
      <w:r w:rsidR="00D5427E">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D5427E">
        <w:fldChar w:fldCharType="begin"/>
      </w:r>
      <w:r w:rsidR="00D5427E">
        <w:instrText xml:space="preserve"> REF _Ref440279062 \r \h  \* MERGEFORMAT </w:instrText>
      </w:r>
      <w:r w:rsidR="00D5427E">
        <w:fldChar w:fldCharType="separate"/>
      </w:r>
      <w:r w:rsidR="00622B69" w:rsidRPr="00622B69">
        <w:rPr>
          <w:sz w:val="24"/>
          <w:szCs w:val="24"/>
        </w:rPr>
        <w:t>б)</w:t>
      </w:r>
      <w:r w:rsidR="00D5427E">
        <w:fldChar w:fldCharType="end"/>
      </w:r>
      <w:r w:rsidR="00F958E8" w:rsidRPr="00F958E8">
        <w:rPr>
          <w:sz w:val="24"/>
          <w:szCs w:val="24"/>
        </w:rPr>
        <w:t xml:space="preserve">, </w:t>
      </w:r>
      <w:r w:rsidR="00D5427E">
        <w:fldChar w:fldCharType="begin"/>
      </w:r>
      <w:r w:rsidR="00D5427E">
        <w:instrText xml:space="preserve"> REF _Ref440372460 \r \h  \* MERGEFORMAT </w:instrText>
      </w:r>
      <w:r w:rsidR="00D5427E">
        <w:fldChar w:fldCharType="separate"/>
      </w:r>
      <w:r w:rsidR="00622B69" w:rsidRPr="00622B69">
        <w:rPr>
          <w:sz w:val="24"/>
          <w:szCs w:val="24"/>
        </w:rPr>
        <w:t>д)</w:t>
      </w:r>
      <w:r w:rsidR="00D5427E">
        <w:fldChar w:fldCharType="end"/>
      </w:r>
      <w:r w:rsidR="00F958E8" w:rsidRPr="00F958E8">
        <w:rPr>
          <w:sz w:val="24"/>
          <w:szCs w:val="24"/>
        </w:rPr>
        <w:t xml:space="preserve">, </w:t>
      </w:r>
      <w:r w:rsidR="00D5427E">
        <w:fldChar w:fldCharType="begin"/>
      </w:r>
      <w:r w:rsidR="00D5427E">
        <w:instrText xml:space="preserve"> REF _Ref440372474 \r \h  \* MERGEFORMAT </w:instrText>
      </w:r>
      <w:r w:rsidR="00D5427E">
        <w:fldChar w:fldCharType="separate"/>
      </w:r>
      <w:r w:rsidR="00622B69" w:rsidRPr="00622B69">
        <w:rPr>
          <w:sz w:val="24"/>
          <w:szCs w:val="24"/>
        </w:rPr>
        <w:t>м)</w:t>
      </w:r>
      <w:r w:rsidR="00D5427E">
        <w:fldChar w:fldCharType="end"/>
      </w:r>
      <w:r w:rsidR="00F958E8" w:rsidRPr="00F958E8">
        <w:rPr>
          <w:sz w:val="24"/>
          <w:szCs w:val="24"/>
        </w:rPr>
        <w:t xml:space="preserve">, </w:t>
      </w:r>
      <w:r w:rsidR="00D5427E">
        <w:fldChar w:fldCharType="begin"/>
      </w:r>
      <w:r w:rsidR="00D5427E">
        <w:instrText xml:space="preserve"> REF _Ref440372477 \r \h  \* MERGEFORMAT </w:instrText>
      </w:r>
      <w:r w:rsidR="00D5427E">
        <w:fldChar w:fldCharType="separate"/>
      </w:r>
      <w:r w:rsidR="00622B69" w:rsidRPr="00622B69">
        <w:rPr>
          <w:sz w:val="24"/>
          <w:szCs w:val="24"/>
        </w:rPr>
        <w:t>н)</w:t>
      </w:r>
      <w:r w:rsidR="00D5427E">
        <w:fldChar w:fldCharType="end"/>
      </w:r>
      <w:r w:rsidR="00A24167">
        <w:t xml:space="preserve">, </w:t>
      </w:r>
      <w:r w:rsidR="005175A1">
        <w:fldChar w:fldCharType="begin"/>
      </w:r>
      <w:r w:rsidR="00A24167">
        <w:instrText xml:space="preserve"> REF _Ref442188512 \r \h </w:instrText>
      </w:r>
      <w:r w:rsidR="005175A1">
        <w:fldChar w:fldCharType="separate"/>
      </w:r>
      <w:r w:rsidR="00622B69">
        <w:t>т)</w:t>
      </w:r>
      <w:r w:rsidR="005175A1">
        <w:fldChar w:fldCharType="end"/>
      </w:r>
      <w:r w:rsidR="00F463E8" w:rsidRPr="00F958E8">
        <w:rPr>
          <w:sz w:val="24"/>
          <w:szCs w:val="24"/>
        </w:rPr>
        <w:t xml:space="preserve"> п. </w:t>
      </w:r>
      <w:r w:rsidR="00D5427E">
        <w:fldChar w:fldCharType="begin"/>
      </w:r>
      <w:r w:rsidR="00D5427E">
        <w:instrText xml:space="preserve"> REF _Ref306005578 \r \h  \* MERGEFORMAT </w:instrText>
      </w:r>
      <w:r w:rsidR="00D5427E">
        <w:fldChar w:fldCharType="separate"/>
      </w:r>
      <w:r w:rsidR="00622B69" w:rsidRPr="00622B69">
        <w:rPr>
          <w:sz w:val="24"/>
          <w:szCs w:val="24"/>
        </w:rPr>
        <w:t>3.3.8.3</w:t>
      </w:r>
      <w:r w:rsidR="00D5427E">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D5427E">
        <w:fldChar w:fldCharType="begin"/>
      </w:r>
      <w:r w:rsidR="00D5427E">
        <w:instrText xml:space="preserve"> REF _Ref440274961 \r \h  \* MERGEFORMAT </w:instrText>
      </w:r>
      <w:r w:rsidR="00D5427E">
        <w:fldChar w:fldCharType="separate"/>
      </w:r>
      <w:r w:rsidR="00622B69" w:rsidRPr="00622B69">
        <w:rPr>
          <w:bCs w:val="0"/>
          <w:sz w:val="24"/>
          <w:szCs w:val="24"/>
        </w:rPr>
        <w:t>5.15</w:t>
      </w:r>
      <w:r w:rsidR="00D5427E">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D5427E">
        <w:fldChar w:fldCharType="begin"/>
      </w:r>
      <w:r w:rsidR="00D5427E">
        <w:instrText xml:space="preserve"> REF _Ref440274659 \r \h  \* MERGEFORMAT </w:instrText>
      </w:r>
      <w:r w:rsidR="00D5427E">
        <w:fldChar w:fldCharType="separate"/>
      </w:r>
      <w:r w:rsidR="00622B69" w:rsidRPr="00622B69">
        <w:rPr>
          <w:bCs w:val="0"/>
          <w:sz w:val="24"/>
          <w:szCs w:val="24"/>
        </w:rPr>
        <w:t>5.9</w:t>
      </w:r>
      <w:r w:rsidR="00D5427E">
        <w:fldChar w:fldCharType="end"/>
      </w:r>
      <w:r w:rsidRPr="00CF7D45">
        <w:rPr>
          <w:bCs w:val="0"/>
          <w:sz w:val="24"/>
          <w:szCs w:val="24"/>
        </w:rPr>
        <w:t xml:space="preserve">, </w:t>
      </w:r>
      <w:r w:rsidR="00D5427E">
        <w:fldChar w:fldCharType="begin"/>
      </w:r>
      <w:r w:rsidR="00D5427E">
        <w:instrText xml:space="preserve"> REF _Ref440274733 \r \h  \* MERGEFORMAT </w:instrText>
      </w:r>
      <w:r w:rsidR="00D5427E">
        <w:fldChar w:fldCharType="separate"/>
      </w:r>
      <w:r w:rsidR="00622B69" w:rsidRPr="00622B69">
        <w:rPr>
          <w:bCs w:val="0"/>
          <w:sz w:val="24"/>
          <w:szCs w:val="24"/>
        </w:rPr>
        <w:t>5.11</w:t>
      </w:r>
      <w:r w:rsidR="00D5427E">
        <w:fldChar w:fldCharType="end"/>
      </w:r>
      <w:r w:rsidRPr="00CF7D45">
        <w:rPr>
          <w:bCs w:val="0"/>
          <w:sz w:val="24"/>
          <w:szCs w:val="24"/>
        </w:rPr>
        <w:t xml:space="preserve">, </w:t>
      </w:r>
      <w:r w:rsidR="00D5427E">
        <w:fldChar w:fldCharType="begin"/>
      </w:r>
      <w:r w:rsidR="00D5427E">
        <w:instrText xml:space="preserve"> REF _Ref440274744 \r \h  \* MERGEFORMAT </w:instrText>
      </w:r>
      <w:r w:rsidR="00D5427E">
        <w:fldChar w:fldCharType="separate"/>
      </w:r>
      <w:r w:rsidR="00622B69" w:rsidRPr="00622B69">
        <w:rPr>
          <w:bCs w:val="0"/>
          <w:sz w:val="24"/>
          <w:szCs w:val="24"/>
        </w:rPr>
        <w:t>5.12</w:t>
      </w:r>
      <w:r w:rsidR="00D5427E">
        <w:fldChar w:fldCharType="end"/>
      </w:r>
      <w:r w:rsidRPr="00CF7D45">
        <w:rPr>
          <w:bCs w:val="0"/>
          <w:sz w:val="24"/>
          <w:szCs w:val="24"/>
        </w:rPr>
        <w:t xml:space="preserve">, </w:t>
      </w:r>
      <w:r w:rsidR="00D5427E">
        <w:fldChar w:fldCharType="begin"/>
      </w:r>
      <w:r w:rsidR="00D5427E">
        <w:instrText xml:space="preserve"> REF _Ref440274756 \r \h  \* MERGEFORMAT </w:instrText>
      </w:r>
      <w:r w:rsidR="00D5427E">
        <w:fldChar w:fldCharType="separate"/>
      </w:r>
      <w:r w:rsidR="00622B69" w:rsidRPr="00622B69">
        <w:rPr>
          <w:bCs w:val="0"/>
          <w:sz w:val="24"/>
          <w:szCs w:val="24"/>
        </w:rPr>
        <w:t>5.14</w:t>
      </w:r>
      <w:r w:rsidR="00D5427E">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D5427E">
        <w:fldChar w:fldCharType="begin"/>
      </w:r>
      <w:r w:rsidR="00D5427E">
        <w:instrText xml:space="preserve"> REF _Ref306005578 \r \h  \* MERGEFORMAT </w:instrText>
      </w:r>
      <w:r w:rsidR="00D5427E">
        <w:fldChar w:fldCharType="separate"/>
      </w:r>
      <w:r w:rsidR="00622B69" w:rsidRPr="00622B69">
        <w:rPr>
          <w:bCs w:val="0"/>
          <w:sz w:val="24"/>
          <w:szCs w:val="24"/>
        </w:rPr>
        <w:t>3.3.8.3</w:t>
      </w:r>
      <w:r w:rsidR="00D5427E">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D5427E">
        <w:fldChar w:fldCharType="begin"/>
      </w:r>
      <w:r w:rsidR="00D5427E">
        <w:instrText xml:space="preserve"> REF _Ref86826666 \r \h  \* MERGEFORMAT </w:instrText>
      </w:r>
      <w:r w:rsidR="00D5427E">
        <w:fldChar w:fldCharType="separate"/>
      </w:r>
      <w:r w:rsidR="00622B69" w:rsidRPr="00622B69">
        <w:rPr>
          <w:bCs w:val="0"/>
          <w:sz w:val="24"/>
          <w:szCs w:val="24"/>
          <w:lang w:eastAsia="ru-RU"/>
        </w:rPr>
        <w:t>5.3</w:t>
      </w:r>
      <w:r w:rsidR="00D5427E">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D5427E">
        <w:fldChar w:fldCharType="begin"/>
      </w:r>
      <w:r w:rsidR="00D5427E">
        <w:instrText xml:space="preserve"> REF _Ref440275030 \r \h  \* MERGEFORMAT </w:instrText>
      </w:r>
      <w:r w:rsidR="00D5427E">
        <w:fldChar w:fldCharType="separate"/>
      </w:r>
      <w:r w:rsidR="00622B69" w:rsidRPr="00622B69">
        <w:rPr>
          <w:bCs w:val="0"/>
          <w:sz w:val="24"/>
          <w:szCs w:val="24"/>
          <w:lang w:eastAsia="ru-RU"/>
        </w:rPr>
        <w:t>5.10</w:t>
      </w:r>
      <w:r w:rsidR="00D5427E">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203"/>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D5427E">
        <w:fldChar w:fldCharType="begin"/>
      </w:r>
      <w:r w:rsidR="00D5427E">
        <w:instrText xml:space="preserve"> REF _Ref440270602 \r \h  \* MERGEFORMAT </w:instrText>
      </w:r>
      <w:r w:rsidR="00D5427E">
        <w:fldChar w:fldCharType="separate"/>
      </w:r>
      <w:r w:rsidR="00622B69">
        <w:t>5</w:t>
      </w:r>
      <w:r w:rsidR="00D5427E">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D5427E">
        <w:fldChar w:fldCharType="begin"/>
      </w:r>
      <w:r w:rsidR="00D5427E">
        <w:instrText xml:space="preserve"> REF _Ref191386419 \n \h </w:instrText>
      </w:r>
      <w:r w:rsidR="00D5427E">
        <w:instrText xml:space="preserve"> \* MERGEFORMAT </w:instrText>
      </w:r>
      <w:r w:rsidR="00D5427E">
        <w:fldChar w:fldCharType="separate"/>
      </w:r>
      <w:r w:rsidR="00622B69" w:rsidRPr="00622B69">
        <w:rPr>
          <w:bCs w:val="0"/>
          <w:sz w:val="24"/>
          <w:szCs w:val="24"/>
        </w:rPr>
        <w:t>3.3.2</w:t>
      </w:r>
      <w:r w:rsidR="00D5427E">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5175A1">
        <w:rPr>
          <w:sz w:val="24"/>
          <w:szCs w:val="24"/>
        </w:rPr>
        <w:fldChar w:fldCharType="begin"/>
      </w:r>
      <w:r w:rsidR="008D1B83">
        <w:rPr>
          <w:bCs w:val="0"/>
          <w:sz w:val="24"/>
          <w:szCs w:val="24"/>
        </w:rPr>
        <w:instrText xml:space="preserve"> REF _Ref442188512 \r \h </w:instrText>
      </w:r>
      <w:r w:rsidR="005175A1">
        <w:rPr>
          <w:sz w:val="24"/>
          <w:szCs w:val="24"/>
        </w:rPr>
      </w:r>
      <w:r w:rsidR="005175A1">
        <w:rPr>
          <w:sz w:val="24"/>
          <w:szCs w:val="24"/>
        </w:rPr>
        <w:fldChar w:fldCharType="separate"/>
      </w:r>
      <w:r w:rsidR="00622B69">
        <w:rPr>
          <w:bCs w:val="0"/>
          <w:sz w:val="24"/>
          <w:szCs w:val="24"/>
        </w:rPr>
        <w:t>т)</w:t>
      </w:r>
      <w:r w:rsidR="005175A1">
        <w:rPr>
          <w:sz w:val="24"/>
          <w:szCs w:val="24"/>
        </w:rPr>
        <w:fldChar w:fldCharType="end"/>
      </w:r>
      <w:r w:rsidR="008D1B83" w:rsidRPr="008D1B83">
        <w:rPr>
          <w:sz w:val="24"/>
          <w:szCs w:val="24"/>
        </w:rPr>
        <w:t xml:space="preserve"> п. </w:t>
      </w:r>
      <w:r w:rsidR="00D5427E">
        <w:fldChar w:fldCharType="begin"/>
      </w:r>
      <w:r w:rsidR="00D5427E">
        <w:instrText xml:space="preserve"> REF _Ref306005578 \r \h  \* MERGEFORMAT </w:instrText>
      </w:r>
      <w:r w:rsidR="00D5427E">
        <w:fldChar w:fldCharType="separate"/>
      </w:r>
      <w:r w:rsidR="00622B69" w:rsidRPr="00622B69">
        <w:rPr>
          <w:sz w:val="24"/>
          <w:szCs w:val="24"/>
        </w:rPr>
        <w:t>3.3.8.3</w:t>
      </w:r>
      <w:r w:rsidR="00D5427E">
        <w:fldChar w:fldCharType="end"/>
      </w:r>
      <w:r w:rsidR="008D1B83" w:rsidRPr="008D1B83">
        <w:rPr>
          <w:sz w:val="24"/>
          <w:szCs w:val="24"/>
        </w:rPr>
        <w:t xml:space="preserve"> и подразделе </w:t>
      </w:r>
      <w:r w:rsidR="00D5427E">
        <w:fldChar w:fldCharType="begin"/>
      </w:r>
      <w:r w:rsidR="00D5427E">
        <w:instrText xml:space="preserve"> REF _Ref442187883 \r \h  \* MERGEFORMAT </w:instrText>
      </w:r>
      <w:r w:rsidR="00D5427E">
        <w:fldChar w:fldCharType="separate"/>
      </w:r>
      <w:r w:rsidR="00622B69" w:rsidRPr="00622B69">
        <w:rPr>
          <w:sz w:val="24"/>
          <w:szCs w:val="24"/>
        </w:rPr>
        <w:t>5.16</w:t>
      </w:r>
      <w:r w:rsidR="00D5427E">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204"/>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205"/>
      <w:bookmarkEnd w:id="206"/>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5175A1">
        <w:rPr>
          <w:bCs w:val="0"/>
          <w:spacing w:val="-1"/>
          <w:sz w:val="24"/>
          <w:szCs w:val="24"/>
        </w:rPr>
        <w:fldChar w:fldCharType="begin"/>
      </w:r>
      <w:r w:rsidR="00B71B9D">
        <w:rPr>
          <w:bCs w:val="0"/>
          <w:spacing w:val="-1"/>
          <w:sz w:val="24"/>
          <w:szCs w:val="24"/>
        </w:rPr>
        <w:instrText xml:space="preserve"> REF _Ref86826666 \r \h </w:instrText>
      </w:r>
      <w:r w:rsidR="005175A1">
        <w:rPr>
          <w:bCs w:val="0"/>
          <w:spacing w:val="-1"/>
          <w:sz w:val="24"/>
          <w:szCs w:val="24"/>
        </w:rPr>
      </w:r>
      <w:r w:rsidR="005175A1">
        <w:rPr>
          <w:bCs w:val="0"/>
          <w:spacing w:val="-1"/>
          <w:sz w:val="24"/>
          <w:szCs w:val="24"/>
        </w:rPr>
        <w:fldChar w:fldCharType="separate"/>
      </w:r>
      <w:r w:rsidR="00622B69">
        <w:rPr>
          <w:bCs w:val="0"/>
          <w:spacing w:val="-1"/>
          <w:sz w:val="24"/>
          <w:szCs w:val="24"/>
        </w:rPr>
        <w:t>5.3</w:t>
      </w:r>
      <w:r w:rsidR="005175A1">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207"/>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5175A1">
        <w:rPr>
          <w:bCs w:val="0"/>
          <w:spacing w:val="-1"/>
          <w:sz w:val="24"/>
          <w:szCs w:val="24"/>
        </w:rPr>
        <w:fldChar w:fldCharType="begin"/>
      </w:r>
      <w:r w:rsidR="00B71B9D">
        <w:rPr>
          <w:bCs w:val="0"/>
          <w:spacing w:val="-1"/>
          <w:sz w:val="24"/>
          <w:szCs w:val="24"/>
        </w:rPr>
        <w:instrText xml:space="preserve"> REF _Ref86826666 \r \h </w:instrText>
      </w:r>
      <w:r w:rsidR="005175A1">
        <w:rPr>
          <w:bCs w:val="0"/>
          <w:spacing w:val="-1"/>
          <w:sz w:val="24"/>
          <w:szCs w:val="24"/>
        </w:rPr>
      </w:r>
      <w:r w:rsidR="005175A1">
        <w:rPr>
          <w:bCs w:val="0"/>
          <w:spacing w:val="-1"/>
          <w:sz w:val="24"/>
          <w:szCs w:val="24"/>
        </w:rPr>
        <w:fldChar w:fldCharType="separate"/>
      </w:r>
      <w:r w:rsidR="00622B69">
        <w:rPr>
          <w:bCs w:val="0"/>
          <w:spacing w:val="-1"/>
          <w:sz w:val="24"/>
          <w:szCs w:val="24"/>
        </w:rPr>
        <w:t>5.3</w:t>
      </w:r>
      <w:r w:rsidR="005175A1">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5175A1">
        <w:rPr>
          <w:sz w:val="24"/>
          <w:szCs w:val="24"/>
        </w:rPr>
        <w:fldChar w:fldCharType="begin"/>
      </w:r>
      <w:r w:rsidR="00B71B9D">
        <w:rPr>
          <w:sz w:val="24"/>
          <w:szCs w:val="24"/>
        </w:rPr>
        <w:instrText xml:space="preserve"> REF _Ref440271182 \r \h </w:instrText>
      </w:r>
      <w:r w:rsidR="005175A1">
        <w:rPr>
          <w:sz w:val="24"/>
          <w:szCs w:val="24"/>
        </w:rPr>
      </w:r>
      <w:r w:rsidR="005175A1">
        <w:rPr>
          <w:sz w:val="24"/>
          <w:szCs w:val="24"/>
        </w:rPr>
        <w:fldChar w:fldCharType="separate"/>
      </w:r>
      <w:r w:rsidR="00622B69">
        <w:rPr>
          <w:sz w:val="24"/>
          <w:szCs w:val="24"/>
        </w:rPr>
        <w:t>3.3.1.9</w:t>
      </w:r>
      <w:r w:rsidR="005175A1">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w:t>
      </w:r>
      <w:r w:rsidR="001D1162" w:rsidRPr="000E5AC7">
        <w:rPr>
          <w:sz w:val="24"/>
          <w:szCs w:val="24"/>
        </w:rPr>
        <w:lastRenderedPageBreak/>
        <w:t>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5175A1">
        <w:rPr>
          <w:bCs w:val="0"/>
          <w:sz w:val="24"/>
          <w:szCs w:val="24"/>
        </w:rPr>
        <w:fldChar w:fldCharType="begin"/>
      </w:r>
      <w:r w:rsidR="00B71B9D">
        <w:rPr>
          <w:bCs w:val="0"/>
          <w:sz w:val="24"/>
          <w:szCs w:val="24"/>
        </w:rPr>
        <w:instrText xml:space="preserve"> REF _Ref440271072 \r \h </w:instrText>
      </w:r>
      <w:r w:rsidR="005175A1">
        <w:rPr>
          <w:bCs w:val="0"/>
          <w:sz w:val="24"/>
          <w:szCs w:val="24"/>
        </w:rPr>
      </w:r>
      <w:r w:rsidR="005175A1">
        <w:rPr>
          <w:bCs w:val="0"/>
          <w:sz w:val="24"/>
          <w:szCs w:val="24"/>
        </w:rPr>
        <w:fldChar w:fldCharType="separate"/>
      </w:r>
      <w:r w:rsidR="00622B69">
        <w:rPr>
          <w:bCs w:val="0"/>
          <w:sz w:val="24"/>
          <w:szCs w:val="24"/>
        </w:rPr>
        <w:t>5.2</w:t>
      </w:r>
      <w:r w:rsidR="005175A1">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5175A1">
        <w:rPr>
          <w:bCs w:val="0"/>
          <w:sz w:val="24"/>
          <w:szCs w:val="24"/>
        </w:rPr>
        <w:fldChar w:fldCharType="begin"/>
      </w:r>
      <w:r w:rsidR="00B71B9D">
        <w:rPr>
          <w:bCs w:val="0"/>
          <w:sz w:val="24"/>
          <w:szCs w:val="24"/>
        </w:rPr>
        <w:instrText xml:space="preserve"> REF _Ref440271036 \r \h </w:instrText>
      </w:r>
      <w:r w:rsidR="005175A1">
        <w:rPr>
          <w:bCs w:val="0"/>
          <w:sz w:val="24"/>
          <w:szCs w:val="24"/>
        </w:rPr>
      </w:r>
      <w:r w:rsidR="005175A1">
        <w:rPr>
          <w:bCs w:val="0"/>
          <w:sz w:val="24"/>
          <w:szCs w:val="24"/>
        </w:rPr>
        <w:fldChar w:fldCharType="separate"/>
      </w:r>
      <w:r w:rsidR="00622B69">
        <w:rPr>
          <w:bCs w:val="0"/>
          <w:sz w:val="24"/>
          <w:szCs w:val="24"/>
        </w:rPr>
        <w:t>5.4</w:t>
      </w:r>
      <w:r w:rsidR="005175A1">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5175A1">
        <w:rPr>
          <w:bCs w:val="0"/>
          <w:sz w:val="24"/>
          <w:szCs w:val="24"/>
        </w:rPr>
        <w:fldChar w:fldCharType="begin"/>
      </w:r>
      <w:r w:rsidR="00B71B9D">
        <w:rPr>
          <w:bCs w:val="0"/>
          <w:sz w:val="24"/>
          <w:szCs w:val="24"/>
        </w:rPr>
        <w:instrText xml:space="preserve"> REF _Ref55336310 \r \h </w:instrText>
      </w:r>
      <w:r w:rsidR="005175A1">
        <w:rPr>
          <w:bCs w:val="0"/>
          <w:sz w:val="24"/>
          <w:szCs w:val="24"/>
        </w:rPr>
      </w:r>
      <w:r w:rsidR="005175A1">
        <w:rPr>
          <w:bCs w:val="0"/>
          <w:sz w:val="24"/>
          <w:szCs w:val="24"/>
        </w:rPr>
        <w:fldChar w:fldCharType="separate"/>
      </w:r>
      <w:r w:rsidR="00622B69">
        <w:rPr>
          <w:bCs w:val="0"/>
          <w:sz w:val="24"/>
          <w:szCs w:val="24"/>
        </w:rPr>
        <w:t>5.1</w:t>
      </w:r>
      <w:r w:rsidR="005175A1">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5175A1">
        <w:rPr>
          <w:bCs w:val="0"/>
          <w:sz w:val="24"/>
          <w:szCs w:val="24"/>
        </w:rPr>
        <w:fldChar w:fldCharType="begin"/>
      </w:r>
      <w:r w:rsidR="00B71B9D">
        <w:rPr>
          <w:bCs w:val="0"/>
          <w:sz w:val="24"/>
          <w:szCs w:val="24"/>
        </w:rPr>
        <w:instrText xml:space="preserve"> REF _Ref55336310 \r \h </w:instrText>
      </w:r>
      <w:r w:rsidR="005175A1">
        <w:rPr>
          <w:bCs w:val="0"/>
          <w:sz w:val="24"/>
          <w:szCs w:val="24"/>
        </w:rPr>
      </w:r>
      <w:r w:rsidR="005175A1">
        <w:rPr>
          <w:bCs w:val="0"/>
          <w:sz w:val="24"/>
          <w:szCs w:val="24"/>
        </w:rPr>
        <w:fldChar w:fldCharType="separate"/>
      </w:r>
      <w:r w:rsidR="00622B69">
        <w:rPr>
          <w:bCs w:val="0"/>
          <w:sz w:val="24"/>
          <w:szCs w:val="24"/>
        </w:rPr>
        <w:t>5.1</w:t>
      </w:r>
      <w:r w:rsidR="005175A1">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0958"/>
      <w:bookmarkStart w:id="216"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208"/>
      <w:bookmarkEnd w:id="209"/>
      <w:bookmarkEnd w:id="210"/>
      <w:r w:rsidRPr="00E71A48">
        <w:rPr>
          <w:szCs w:val="24"/>
        </w:rPr>
        <w:t>ЭТП</w:t>
      </w:r>
      <w:bookmarkEnd w:id="211"/>
      <w:bookmarkEnd w:id="212"/>
      <w:bookmarkEnd w:id="213"/>
      <w:bookmarkEnd w:id="214"/>
      <w:bookmarkEnd w:id="215"/>
      <w:bookmarkEnd w:id="216"/>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17" w:name="_Ref115076807"/>
      <w:bookmarkStart w:id="218" w:name="_Toc440357092"/>
      <w:bookmarkStart w:id="219" w:name="_Toc440359647"/>
      <w:bookmarkStart w:id="220" w:name="_Toc440632110"/>
      <w:bookmarkStart w:id="221" w:name="_Toc440875931"/>
      <w:bookmarkStart w:id="222" w:name="_Toc441130959"/>
      <w:bookmarkStart w:id="223"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17"/>
      <w:bookmarkEnd w:id="218"/>
      <w:bookmarkEnd w:id="219"/>
      <w:bookmarkEnd w:id="220"/>
      <w:bookmarkEnd w:id="221"/>
      <w:bookmarkEnd w:id="222"/>
      <w:bookmarkEnd w:id="223"/>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5175A1">
        <w:rPr>
          <w:sz w:val="24"/>
          <w:szCs w:val="24"/>
        </w:rPr>
        <w:fldChar w:fldCharType="begin"/>
      </w:r>
      <w:r w:rsidR="008D1B83">
        <w:rPr>
          <w:bCs w:val="0"/>
          <w:sz w:val="24"/>
          <w:szCs w:val="24"/>
        </w:rPr>
        <w:instrText xml:space="preserve"> REF _Ref442188512 \r \h </w:instrText>
      </w:r>
      <w:r w:rsidR="005175A1">
        <w:rPr>
          <w:sz w:val="24"/>
          <w:szCs w:val="24"/>
        </w:rPr>
      </w:r>
      <w:r w:rsidR="005175A1">
        <w:rPr>
          <w:sz w:val="24"/>
          <w:szCs w:val="24"/>
        </w:rPr>
        <w:fldChar w:fldCharType="separate"/>
      </w:r>
      <w:r w:rsidR="00622B69">
        <w:rPr>
          <w:bCs w:val="0"/>
          <w:sz w:val="24"/>
          <w:szCs w:val="24"/>
        </w:rPr>
        <w:t>т)</w:t>
      </w:r>
      <w:r w:rsidR="005175A1">
        <w:rPr>
          <w:sz w:val="24"/>
          <w:szCs w:val="24"/>
        </w:rPr>
        <w:fldChar w:fldCharType="end"/>
      </w:r>
      <w:r w:rsidR="008D1B83" w:rsidRPr="008D1B83">
        <w:rPr>
          <w:sz w:val="24"/>
          <w:szCs w:val="24"/>
        </w:rPr>
        <w:t xml:space="preserve"> п. </w:t>
      </w:r>
      <w:r w:rsidR="00D5427E">
        <w:fldChar w:fldCharType="begin"/>
      </w:r>
      <w:r w:rsidR="00D5427E">
        <w:instrText xml:space="preserve"> REF _Ref306005578 \r \h  \* MERGEFORMAT </w:instrText>
      </w:r>
      <w:r w:rsidR="00D5427E">
        <w:fldChar w:fldCharType="separate"/>
      </w:r>
      <w:r w:rsidR="00622B69" w:rsidRPr="00622B69">
        <w:rPr>
          <w:sz w:val="24"/>
          <w:szCs w:val="24"/>
        </w:rPr>
        <w:t>3.3.8.3</w:t>
      </w:r>
      <w:r w:rsidR="00D5427E">
        <w:fldChar w:fldCharType="end"/>
      </w:r>
      <w:r w:rsidR="008D1B83" w:rsidRPr="008D1B83">
        <w:rPr>
          <w:sz w:val="24"/>
          <w:szCs w:val="24"/>
        </w:rPr>
        <w:t xml:space="preserve"> и подразделе </w:t>
      </w:r>
      <w:r w:rsidR="00D5427E">
        <w:fldChar w:fldCharType="begin"/>
      </w:r>
      <w:r w:rsidR="00D5427E">
        <w:instrText xml:space="preserve"> REF _Ref442187883 \r \h  \* MERGEFORMAT </w:instrText>
      </w:r>
      <w:r w:rsidR="00D5427E">
        <w:fldChar w:fldCharType="separate"/>
      </w:r>
      <w:r w:rsidR="00622B69" w:rsidRPr="00622B69">
        <w:rPr>
          <w:sz w:val="24"/>
          <w:szCs w:val="24"/>
        </w:rPr>
        <w:t>5.16</w:t>
      </w:r>
      <w:r w:rsidR="00D5427E">
        <w:fldChar w:fldCharType="end"/>
      </w:r>
      <w:r w:rsidR="008D1B83" w:rsidRPr="008D1B83">
        <w:rPr>
          <w:color w:val="000000"/>
          <w:sz w:val="24"/>
          <w:szCs w:val="24"/>
        </w:rPr>
        <w:t>.</w:t>
      </w:r>
      <w:bookmarkEnd w:id="224"/>
    </w:p>
    <w:p w:rsidR="00717F60" w:rsidRPr="00E71A48" w:rsidRDefault="00717F60" w:rsidP="00E71A48">
      <w:pPr>
        <w:pStyle w:val="3"/>
        <w:spacing w:line="264" w:lineRule="auto"/>
        <w:rPr>
          <w:szCs w:val="24"/>
        </w:rPr>
      </w:pPr>
      <w:bookmarkStart w:id="225" w:name="_Ref306008743"/>
      <w:bookmarkStart w:id="226" w:name="_Toc440357093"/>
      <w:bookmarkStart w:id="227" w:name="_Toc440359648"/>
      <w:bookmarkStart w:id="228" w:name="_Toc440632111"/>
      <w:bookmarkStart w:id="229" w:name="_Toc440875932"/>
      <w:bookmarkStart w:id="230" w:name="_Toc441130960"/>
      <w:bookmarkStart w:id="231"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225"/>
      <w:bookmarkEnd w:id="226"/>
      <w:bookmarkEnd w:id="227"/>
      <w:bookmarkEnd w:id="228"/>
      <w:bookmarkEnd w:id="229"/>
      <w:bookmarkEnd w:id="230"/>
      <w:bookmarkEnd w:id="231"/>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2"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5175A1">
        <w:rPr>
          <w:bCs w:val="0"/>
          <w:sz w:val="24"/>
          <w:szCs w:val="24"/>
        </w:rPr>
        <w:fldChar w:fldCharType="begin"/>
      </w:r>
      <w:r w:rsidR="003F5CDB">
        <w:rPr>
          <w:bCs w:val="0"/>
          <w:sz w:val="24"/>
          <w:szCs w:val="24"/>
        </w:rPr>
        <w:instrText xml:space="preserve"> REF _Ref440289953 \r \h </w:instrText>
      </w:r>
      <w:r w:rsidR="005175A1">
        <w:rPr>
          <w:bCs w:val="0"/>
          <w:sz w:val="24"/>
          <w:szCs w:val="24"/>
        </w:rPr>
      </w:r>
      <w:r w:rsidR="005175A1">
        <w:rPr>
          <w:bCs w:val="0"/>
          <w:sz w:val="24"/>
          <w:szCs w:val="24"/>
        </w:rPr>
        <w:fldChar w:fldCharType="separate"/>
      </w:r>
      <w:r w:rsidR="00622B69">
        <w:rPr>
          <w:bCs w:val="0"/>
          <w:sz w:val="24"/>
          <w:szCs w:val="24"/>
        </w:rPr>
        <w:t>3.4.1.3</w:t>
      </w:r>
      <w:r w:rsidR="005175A1">
        <w:rPr>
          <w:bCs w:val="0"/>
          <w:sz w:val="24"/>
          <w:szCs w:val="24"/>
        </w:rPr>
        <w:fldChar w:fldCharType="end"/>
      </w:r>
      <w:r w:rsidR="003F5CDB">
        <w:rPr>
          <w:bCs w:val="0"/>
          <w:sz w:val="24"/>
          <w:szCs w:val="24"/>
        </w:rPr>
        <w:t>)</w:t>
      </w:r>
      <w:r w:rsidR="00717F60" w:rsidRPr="00E71A48">
        <w:rPr>
          <w:bCs w:val="0"/>
          <w:sz w:val="24"/>
          <w:szCs w:val="24"/>
        </w:rPr>
        <w:t>.</w:t>
      </w:r>
      <w:bookmarkEnd w:id="232"/>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33" w:name="_Toc440357094"/>
      <w:bookmarkStart w:id="234" w:name="_Toc440359649"/>
      <w:bookmarkStart w:id="235" w:name="_Toc440632112"/>
      <w:bookmarkStart w:id="236" w:name="_Toc440875933"/>
      <w:bookmarkStart w:id="237" w:name="_Toc441130961"/>
      <w:bookmarkStart w:id="238" w:name="_Toc447269776"/>
      <w:r w:rsidRPr="00E71A48">
        <w:rPr>
          <w:szCs w:val="24"/>
        </w:rPr>
        <w:t xml:space="preserve">Требования к языку </w:t>
      </w:r>
      <w:r w:rsidR="004B5EB3" w:rsidRPr="00E71A48">
        <w:rPr>
          <w:szCs w:val="24"/>
        </w:rPr>
        <w:t>Заявк</w:t>
      </w:r>
      <w:r w:rsidRPr="00E71A48">
        <w:rPr>
          <w:szCs w:val="24"/>
        </w:rPr>
        <w:t>и</w:t>
      </w:r>
      <w:bookmarkEnd w:id="233"/>
      <w:bookmarkEnd w:id="234"/>
      <w:bookmarkEnd w:id="235"/>
      <w:bookmarkEnd w:id="236"/>
      <w:bookmarkEnd w:id="237"/>
      <w:bookmarkEnd w:id="23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39" w:name="_Toc440357095"/>
      <w:bookmarkStart w:id="240" w:name="_Toc440359650"/>
      <w:bookmarkStart w:id="241" w:name="_Toc440632113"/>
      <w:bookmarkStart w:id="242" w:name="_Toc440875934"/>
      <w:bookmarkStart w:id="243" w:name="_Toc441130962"/>
      <w:bookmarkStart w:id="244" w:name="_Toc447269777"/>
      <w:r w:rsidRPr="00E71A48">
        <w:rPr>
          <w:szCs w:val="24"/>
        </w:rPr>
        <w:t xml:space="preserve">Требования к валюте </w:t>
      </w:r>
      <w:r w:rsidR="004B5EB3" w:rsidRPr="00E71A48">
        <w:rPr>
          <w:szCs w:val="24"/>
        </w:rPr>
        <w:t>Заявк</w:t>
      </w:r>
      <w:r w:rsidRPr="00E71A48">
        <w:rPr>
          <w:szCs w:val="24"/>
        </w:rPr>
        <w:t>и</w:t>
      </w:r>
      <w:bookmarkEnd w:id="239"/>
      <w:bookmarkEnd w:id="240"/>
      <w:bookmarkEnd w:id="241"/>
      <w:bookmarkEnd w:id="242"/>
      <w:bookmarkEnd w:id="243"/>
      <w:bookmarkEnd w:id="24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w:t>
      </w:r>
      <w:r w:rsidRPr="00E71A48">
        <w:rPr>
          <w:bCs w:val="0"/>
          <w:sz w:val="24"/>
          <w:szCs w:val="24"/>
        </w:rPr>
        <w:lastRenderedPageBreak/>
        <w:t xml:space="preserve">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45" w:name="_Toc440357096"/>
      <w:bookmarkStart w:id="246" w:name="_Toc440359651"/>
      <w:bookmarkStart w:id="247" w:name="_Toc440632114"/>
      <w:bookmarkStart w:id="248" w:name="_Toc440875935"/>
      <w:bookmarkStart w:id="249" w:name="_Toc441130963"/>
      <w:bookmarkStart w:id="250" w:name="_Toc44726977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45"/>
      <w:bookmarkEnd w:id="246"/>
      <w:bookmarkEnd w:id="247"/>
      <w:bookmarkEnd w:id="248"/>
      <w:bookmarkEnd w:id="249"/>
      <w:bookmarkEnd w:id="250"/>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0574AD"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t xml:space="preserve">без учета НДС - </w:t>
      </w:r>
      <w:r w:rsidRPr="00F65B3E">
        <w:rPr>
          <w:color w:val="000000"/>
          <w:sz w:val="23"/>
          <w:szCs w:val="23"/>
          <w:bdr w:val="none" w:sz="0" w:space="0" w:color="auto" w:frame="1"/>
        </w:rPr>
        <w:t>1 091 525,00 (Один миллион девяносто одна тысяча пятьсот двадцать пять) рублей 00 копеек РФ, кроме того НДС (18%) – 196 474,50 (Сто девяносто шесть тысяч четыреста семьдесят четыре) рубля 50 копеек; 1 287 999,50 (Один миллион двести восемьдесят семь тысяч девятьсот девяносто девять) рублей 50 копеек</w:t>
      </w:r>
      <w:r>
        <w:rPr>
          <w:color w:val="000000"/>
          <w:sz w:val="23"/>
          <w:szCs w:val="23"/>
          <w:bdr w:val="none" w:sz="0" w:space="0" w:color="auto" w:frame="1"/>
        </w:rPr>
        <w:t>, с учетом НДС</w:t>
      </w:r>
      <w:r>
        <w:rPr>
          <w:sz w:val="24"/>
          <w:szCs w:val="24"/>
        </w:rPr>
        <w:t>.</w:t>
      </w:r>
      <w:proofErr w:type="gramEnd"/>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5175A1">
        <w:rPr>
          <w:bCs w:val="0"/>
          <w:sz w:val="24"/>
          <w:szCs w:val="24"/>
        </w:rPr>
        <w:fldChar w:fldCharType="begin"/>
      </w:r>
      <w:r w:rsidR="003F3A69">
        <w:rPr>
          <w:bCs w:val="0"/>
          <w:sz w:val="24"/>
          <w:szCs w:val="24"/>
        </w:rPr>
        <w:instrText xml:space="preserve"> REF _Ref55336310 \r \h </w:instrText>
      </w:r>
      <w:r w:rsidR="005175A1">
        <w:rPr>
          <w:bCs w:val="0"/>
          <w:sz w:val="24"/>
          <w:szCs w:val="24"/>
        </w:rPr>
      </w:r>
      <w:r w:rsidR="005175A1">
        <w:rPr>
          <w:bCs w:val="0"/>
          <w:sz w:val="24"/>
          <w:szCs w:val="24"/>
        </w:rPr>
        <w:fldChar w:fldCharType="separate"/>
      </w:r>
      <w:r w:rsidR="00622B69">
        <w:rPr>
          <w:bCs w:val="0"/>
          <w:sz w:val="24"/>
          <w:szCs w:val="24"/>
        </w:rPr>
        <w:t>5.1</w:t>
      </w:r>
      <w:r w:rsidR="005175A1">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5175A1">
        <w:rPr>
          <w:bCs w:val="0"/>
          <w:sz w:val="24"/>
          <w:szCs w:val="24"/>
        </w:rPr>
        <w:fldChar w:fldCharType="begin"/>
      </w:r>
      <w:r w:rsidR="003F3A69">
        <w:rPr>
          <w:bCs w:val="0"/>
          <w:sz w:val="24"/>
          <w:szCs w:val="24"/>
        </w:rPr>
        <w:instrText xml:space="preserve"> REF _Ref440271072 \r \h </w:instrText>
      </w:r>
      <w:r w:rsidR="005175A1">
        <w:rPr>
          <w:bCs w:val="0"/>
          <w:sz w:val="24"/>
          <w:szCs w:val="24"/>
        </w:rPr>
      </w:r>
      <w:r w:rsidR="005175A1">
        <w:rPr>
          <w:bCs w:val="0"/>
          <w:sz w:val="24"/>
          <w:szCs w:val="24"/>
        </w:rPr>
        <w:fldChar w:fldCharType="separate"/>
      </w:r>
      <w:r w:rsidR="00622B69">
        <w:rPr>
          <w:bCs w:val="0"/>
          <w:sz w:val="24"/>
          <w:szCs w:val="24"/>
        </w:rPr>
        <w:t>5.2</w:t>
      </w:r>
      <w:r w:rsidR="005175A1">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5175A1">
        <w:rPr>
          <w:bCs w:val="0"/>
          <w:sz w:val="24"/>
          <w:szCs w:val="24"/>
        </w:rPr>
        <w:fldChar w:fldCharType="begin"/>
      </w:r>
      <w:r w:rsidR="003F3A69">
        <w:rPr>
          <w:bCs w:val="0"/>
          <w:sz w:val="24"/>
          <w:szCs w:val="24"/>
        </w:rPr>
        <w:instrText xml:space="preserve"> REF _Ref306138385 \r \h </w:instrText>
      </w:r>
      <w:r w:rsidR="005175A1">
        <w:rPr>
          <w:bCs w:val="0"/>
          <w:sz w:val="24"/>
          <w:szCs w:val="24"/>
        </w:rPr>
      </w:r>
      <w:r w:rsidR="005175A1">
        <w:rPr>
          <w:bCs w:val="0"/>
          <w:sz w:val="24"/>
          <w:szCs w:val="24"/>
        </w:rPr>
        <w:fldChar w:fldCharType="separate"/>
      </w:r>
      <w:r w:rsidR="00622B69">
        <w:rPr>
          <w:bCs w:val="0"/>
          <w:sz w:val="24"/>
          <w:szCs w:val="24"/>
        </w:rPr>
        <w:t>3.6.4</w:t>
      </w:r>
      <w:r w:rsidR="005175A1">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51" w:name="_Ref191386407"/>
      <w:bookmarkStart w:id="252" w:name="_Ref191386526"/>
      <w:bookmarkStart w:id="253" w:name="_Toc440357097"/>
      <w:bookmarkStart w:id="254" w:name="_Toc440359652"/>
      <w:bookmarkStart w:id="255" w:name="_Toc440632115"/>
      <w:bookmarkStart w:id="256" w:name="_Toc440875936"/>
      <w:bookmarkStart w:id="257" w:name="_Toc441130964"/>
      <w:bookmarkStart w:id="258" w:name="_Toc447269779"/>
      <w:bookmarkStart w:id="259"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1"/>
      <w:bookmarkEnd w:id="252"/>
      <w:bookmarkEnd w:id="253"/>
      <w:bookmarkEnd w:id="254"/>
      <w:bookmarkEnd w:id="255"/>
      <w:bookmarkEnd w:id="256"/>
      <w:bookmarkEnd w:id="257"/>
      <w:bookmarkEnd w:id="258"/>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0" w:name="_Ref93090116"/>
      <w:bookmarkStart w:id="261" w:name="_Ref191386482"/>
      <w:bookmarkStart w:id="262" w:name="_Ref440291364"/>
      <w:bookmarkEnd w:id="259"/>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60"/>
      <w:r w:rsidRPr="00E71A48">
        <w:rPr>
          <w:bCs w:val="0"/>
          <w:sz w:val="24"/>
          <w:szCs w:val="24"/>
        </w:rPr>
        <w:t>:</w:t>
      </w:r>
      <w:bookmarkStart w:id="263" w:name="_Ref306004833"/>
      <w:bookmarkEnd w:id="261"/>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5175A1" w:rsidRPr="000F4365">
        <w:rPr>
          <w:bCs w:val="0"/>
          <w:sz w:val="24"/>
          <w:szCs w:val="24"/>
        </w:rPr>
        <w:fldChar w:fldCharType="begin"/>
      </w:r>
      <w:r w:rsidR="003F3A69" w:rsidRPr="000F4365">
        <w:rPr>
          <w:bCs w:val="0"/>
          <w:sz w:val="24"/>
          <w:szCs w:val="24"/>
        </w:rPr>
        <w:instrText xml:space="preserve"> REF _Ref440271628 \r \h </w:instrText>
      </w:r>
      <w:r w:rsidR="005175A1" w:rsidRPr="000F4365">
        <w:rPr>
          <w:bCs w:val="0"/>
          <w:sz w:val="24"/>
          <w:szCs w:val="24"/>
        </w:rPr>
      </w:r>
      <w:r w:rsidR="005175A1" w:rsidRPr="000F4365">
        <w:rPr>
          <w:bCs w:val="0"/>
          <w:sz w:val="24"/>
          <w:szCs w:val="24"/>
        </w:rPr>
        <w:fldChar w:fldCharType="separate"/>
      </w:r>
      <w:r w:rsidR="00622B69">
        <w:rPr>
          <w:bCs w:val="0"/>
          <w:sz w:val="24"/>
          <w:szCs w:val="24"/>
        </w:rPr>
        <w:t>3.3.9</w:t>
      </w:r>
      <w:r w:rsidR="005175A1"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D5427E">
        <w:fldChar w:fldCharType="begin"/>
      </w:r>
      <w:r w:rsidR="00D5427E">
        <w:instrText xml:space="preserve"> REF _Ref191386461 \n \h  \* MERGEFORMAT </w:instrText>
      </w:r>
      <w:r w:rsidR="00D5427E">
        <w:fldChar w:fldCharType="separate"/>
      </w:r>
      <w:r w:rsidR="00622B69" w:rsidRPr="00622B69">
        <w:rPr>
          <w:bCs w:val="0"/>
          <w:sz w:val="24"/>
          <w:szCs w:val="24"/>
        </w:rPr>
        <w:t>3.3.10</w:t>
      </w:r>
      <w:r w:rsidR="00D5427E">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62"/>
      <w:bookmarkEnd w:id="263"/>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4" w:name="_Ref303669127"/>
      <w:r w:rsidRPr="00E71A48">
        <w:rPr>
          <w:bCs w:val="0"/>
          <w:sz w:val="24"/>
          <w:szCs w:val="24"/>
        </w:rPr>
        <w:lastRenderedPageBreak/>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64"/>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5" w:name="_Ref306032455"/>
      <w:r w:rsidRPr="00E71A48">
        <w:rPr>
          <w:bCs w:val="0"/>
          <w:color w:val="000000"/>
          <w:sz w:val="24"/>
          <w:szCs w:val="24"/>
        </w:rPr>
        <w:t xml:space="preserve">должен </w:t>
      </w:r>
      <w:bookmarkStart w:id="266"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5"/>
      <w:bookmarkEnd w:id="266"/>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7"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67"/>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шеф-монтажа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w:t>
      </w:r>
      <w:r w:rsidRPr="00CF39D0">
        <w:rPr>
          <w:color w:val="000000"/>
          <w:sz w:val="24"/>
          <w:szCs w:val="24"/>
        </w:rPr>
        <w:lastRenderedPageBreak/>
        <w:t xml:space="preserve">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8"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69"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68"/>
      <w:bookmarkEnd w:id="269"/>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70" w:name="_Ref440279062"/>
      <w:r>
        <w:rPr>
          <w:sz w:val="24"/>
          <w:szCs w:val="24"/>
        </w:rPr>
        <w:t>Копия</w:t>
      </w:r>
      <w:r w:rsidR="00462AAC">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70"/>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F82225">
        <w:rPr>
          <w:sz w:val="24"/>
          <w:szCs w:val="24"/>
        </w:rPr>
        <w:t xml:space="preserve">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roofErr w:type="gramEnd"/>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D5427E">
        <w:fldChar w:fldCharType="begin"/>
      </w:r>
      <w:r w:rsidR="00D5427E">
        <w:instrText xml:space="preserve"> REF _Ref440271993 \r \h  \* MERGEFORMAT </w:instrText>
      </w:r>
      <w:r w:rsidR="00D5427E">
        <w:fldChar w:fldCharType="separate"/>
      </w:r>
      <w:r w:rsidR="00622B69" w:rsidRPr="00622B69">
        <w:rPr>
          <w:sz w:val="24"/>
          <w:szCs w:val="24"/>
        </w:rPr>
        <w:t>5.9</w:t>
      </w:r>
      <w:r w:rsidR="00D5427E">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71"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5175A1">
        <w:rPr>
          <w:sz w:val="24"/>
          <w:szCs w:val="24"/>
        </w:rPr>
        <w:fldChar w:fldCharType="begin"/>
      </w:r>
      <w:r w:rsidR="003F3A69">
        <w:rPr>
          <w:sz w:val="24"/>
          <w:szCs w:val="24"/>
        </w:rPr>
        <w:instrText xml:space="preserve"> REF _Ref440271964 \r \h </w:instrText>
      </w:r>
      <w:r w:rsidR="005175A1">
        <w:rPr>
          <w:sz w:val="24"/>
          <w:szCs w:val="24"/>
        </w:rPr>
      </w:r>
      <w:r w:rsidR="005175A1">
        <w:rPr>
          <w:sz w:val="24"/>
          <w:szCs w:val="24"/>
        </w:rPr>
        <w:fldChar w:fldCharType="separate"/>
      </w:r>
      <w:r w:rsidR="00622B69">
        <w:rPr>
          <w:sz w:val="24"/>
          <w:szCs w:val="24"/>
        </w:rPr>
        <w:t>5.1.3</w:t>
      </w:r>
      <w:r w:rsidR="005175A1">
        <w:rPr>
          <w:sz w:val="24"/>
          <w:szCs w:val="24"/>
        </w:rPr>
        <w:fldChar w:fldCharType="end"/>
      </w:r>
      <w:r w:rsidR="00A600E3">
        <w:rPr>
          <w:sz w:val="24"/>
          <w:szCs w:val="24"/>
        </w:rPr>
        <w:t>)</w:t>
      </w:r>
      <w:r w:rsidRPr="00F82225">
        <w:rPr>
          <w:sz w:val="24"/>
          <w:szCs w:val="24"/>
        </w:rPr>
        <w:t>;</w:t>
      </w:r>
      <w:bookmarkEnd w:id="271"/>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5175A1">
        <w:rPr>
          <w:sz w:val="24"/>
          <w:szCs w:val="24"/>
        </w:rPr>
        <w:fldChar w:fldCharType="begin"/>
      </w:r>
      <w:r w:rsidR="003F3A69">
        <w:rPr>
          <w:sz w:val="24"/>
          <w:szCs w:val="24"/>
        </w:rPr>
        <w:instrText xml:space="preserve"> REF _Ref440272035 \r \h </w:instrText>
      </w:r>
      <w:r w:rsidR="005175A1">
        <w:rPr>
          <w:sz w:val="24"/>
          <w:szCs w:val="24"/>
        </w:rPr>
      </w:r>
      <w:r w:rsidR="005175A1">
        <w:rPr>
          <w:sz w:val="24"/>
          <w:szCs w:val="24"/>
        </w:rPr>
        <w:fldChar w:fldCharType="separate"/>
      </w:r>
      <w:r w:rsidR="00622B69">
        <w:rPr>
          <w:sz w:val="24"/>
          <w:szCs w:val="24"/>
        </w:rPr>
        <w:t>5.11</w:t>
      </w:r>
      <w:r w:rsidR="005175A1">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5175A1">
        <w:rPr>
          <w:sz w:val="24"/>
          <w:szCs w:val="24"/>
        </w:rPr>
        <w:fldChar w:fldCharType="begin"/>
      </w:r>
      <w:r w:rsidR="003F3A69">
        <w:rPr>
          <w:sz w:val="24"/>
          <w:szCs w:val="24"/>
        </w:rPr>
        <w:instrText xml:space="preserve"> REF _Ref440272051 \r \h </w:instrText>
      </w:r>
      <w:r w:rsidR="005175A1">
        <w:rPr>
          <w:sz w:val="24"/>
          <w:szCs w:val="24"/>
        </w:rPr>
      </w:r>
      <w:r w:rsidR="005175A1">
        <w:rPr>
          <w:sz w:val="24"/>
          <w:szCs w:val="24"/>
        </w:rPr>
        <w:fldChar w:fldCharType="separate"/>
      </w:r>
      <w:r w:rsidR="00622B69">
        <w:rPr>
          <w:sz w:val="24"/>
          <w:szCs w:val="24"/>
        </w:rPr>
        <w:t>5.12</w:t>
      </w:r>
      <w:r w:rsidR="005175A1">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w:t>
      </w:r>
      <w:r w:rsidR="00F82225" w:rsidRPr="00F82225">
        <w:rPr>
          <w:sz w:val="24"/>
          <w:szCs w:val="24"/>
        </w:rPr>
        <w:lastRenderedPageBreak/>
        <w:t xml:space="preserve">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72"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D5427E">
        <w:fldChar w:fldCharType="begin"/>
      </w:r>
      <w:r w:rsidR="00D5427E">
        <w:instrText xml:space="preserve"> REF _Ref440272119 \r \h  \* MERGEFORMAT </w:instrText>
      </w:r>
      <w:r w:rsidR="00D5427E">
        <w:fldChar w:fldCharType="separate"/>
      </w:r>
      <w:r w:rsidR="00622B69" w:rsidRPr="00622B69">
        <w:rPr>
          <w:sz w:val="24"/>
          <w:szCs w:val="24"/>
        </w:rPr>
        <w:t>5.6.1</w:t>
      </w:r>
      <w:r w:rsidR="00D5427E">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72"/>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73"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w:t>
      </w:r>
      <w:r w:rsidRPr="007D7C50">
        <w:rPr>
          <w:sz w:val="24"/>
          <w:szCs w:val="24"/>
        </w:rPr>
        <w:lastRenderedPageBreak/>
        <w:t>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D5427E">
        <w:fldChar w:fldCharType="begin"/>
      </w:r>
      <w:r w:rsidR="00D5427E">
        <w:instrText xml:space="preserve"> REF _Ref440272147 \r \h  \* MERGEFORMAT </w:instrText>
      </w:r>
      <w:r w:rsidR="00D5427E">
        <w:fldChar w:fldCharType="separate"/>
      </w:r>
      <w:r w:rsidR="00622B69" w:rsidRPr="00622B69">
        <w:rPr>
          <w:sz w:val="24"/>
          <w:szCs w:val="24"/>
        </w:rPr>
        <w:t>5.6.2</w:t>
      </w:r>
      <w:r w:rsidR="00D5427E">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w:t>
      </w:r>
      <w:proofErr w:type="gramEnd"/>
      <w:r w:rsidR="00F74202" w:rsidRPr="00464832">
        <w:rPr>
          <w:sz w:val="24"/>
          <w:szCs w:val="24"/>
        </w:rPr>
        <w:t xml:space="preserve"> в Российской Федерации»)</w:t>
      </w:r>
      <w:r w:rsidR="000A545B" w:rsidRPr="00464832">
        <w:rPr>
          <w:sz w:val="24"/>
          <w:szCs w:val="24"/>
        </w:rPr>
        <w:t>.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73"/>
    </w:p>
    <w:p w:rsidR="00F82225" w:rsidRPr="00464832" w:rsidRDefault="008E7D64" w:rsidP="00BC19F9">
      <w:pPr>
        <w:widowControl w:val="0"/>
        <w:numPr>
          <w:ilvl w:val="0"/>
          <w:numId w:val="48"/>
        </w:numPr>
        <w:tabs>
          <w:tab w:val="left" w:pos="1260"/>
        </w:tabs>
        <w:autoSpaceDE w:val="0"/>
        <w:spacing w:line="264" w:lineRule="auto"/>
        <w:ind w:left="1276"/>
        <w:rPr>
          <w:sz w:val="24"/>
          <w:szCs w:val="24"/>
        </w:rPr>
      </w:pPr>
      <w:r w:rsidRPr="00464832">
        <w:rPr>
          <w:sz w:val="24"/>
          <w:szCs w:val="24"/>
        </w:rPr>
        <w:t>К</w:t>
      </w:r>
      <w:r w:rsidR="00F82225" w:rsidRPr="00464832">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sidRPr="00464832">
        <w:rPr>
          <w:sz w:val="24"/>
          <w:szCs w:val="24"/>
        </w:rPr>
        <w:t>Запросе предложений</w:t>
      </w:r>
      <w:r w:rsidR="00920CB0" w:rsidRPr="00464832">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5175A1">
        <w:rPr>
          <w:sz w:val="24"/>
          <w:szCs w:val="24"/>
        </w:rPr>
        <w:fldChar w:fldCharType="begin"/>
      </w:r>
      <w:r w:rsidR="003C2207">
        <w:rPr>
          <w:sz w:val="24"/>
          <w:szCs w:val="24"/>
        </w:rPr>
        <w:instrText xml:space="preserve"> REF _Ref55336378 \r \h </w:instrText>
      </w:r>
      <w:r w:rsidR="005175A1">
        <w:rPr>
          <w:sz w:val="24"/>
          <w:szCs w:val="24"/>
        </w:rPr>
      </w:r>
      <w:r w:rsidR="005175A1">
        <w:rPr>
          <w:sz w:val="24"/>
          <w:szCs w:val="24"/>
        </w:rPr>
        <w:fldChar w:fldCharType="separate"/>
      </w:r>
      <w:r w:rsidR="00622B69">
        <w:rPr>
          <w:sz w:val="24"/>
          <w:szCs w:val="24"/>
        </w:rPr>
        <w:t>5.6.3.5</w:t>
      </w:r>
      <w:r w:rsidR="005175A1">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5175A1">
        <w:rPr>
          <w:sz w:val="24"/>
          <w:szCs w:val="24"/>
        </w:rPr>
        <w:fldChar w:fldCharType="begin"/>
      </w:r>
      <w:r w:rsidR="003C2207">
        <w:rPr>
          <w:sz w:val="24"/>
          <w:szCs w:val="24"/>
        </w:rPr>
        <w:instrText xml:space="preserve"> REF _Ref55336398 \r \h </w:instrText>
      </w:r>
      <w:r w:rsidR="005175A1">
        <w:rPr>
          <w:sz w:val="24"/>
          <w:szCs w:val="24"/>
        </w:rPr>
      </w:r>
      <w:r w:rsidR="005175A1">
        <w:rPr>
          <w:sz w:val="24"/>
          <w:szCs w:val="24"/>
        </w:rPr>
        <w:fldChar w:fldCharType="separate"/>
      </w:r>
      <w:r w:rsidR="00622B69">
        <w:rPr>
          <w:sz w:val="24"/>
          <w:szCs w:val="24"/>
        </w:rPr>
        <w:t>5.8</w:t>
      </w:r>
      <w:r w:rsidR="005175A1">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74"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5175A1">
        <w:rPr>
          <w:sz w:val="24"/>
          <w:szCs w:val="24"/>
        </w:rPr>
        <w:fldChar w:fldCharType="begin"/>
      </w:r>
      <w:r w:rsidR="003C2207">
        <w:rPr>
          <w:sz w:val="24"/>
          <w:szCs w:val="24"/>
        </w:rPr>
        <w:instrText xml:space="preserve"> REF _Ref440272256 \r \h </w:instrText>
      </w:r>
      <w:r w:rsidR="005175A1">
        <w:rPr>
          <w:sz w:val="24"/>
          <w:szCs w:val="24"/>
        </w:rPr>
      </w:r>
      <w:r w:rsidR="005175A1">
        <w:rPr>
          <w:sz w:val="24"/>
          <w:szCs w:val="24"/>
        </w:rPr>
        <w:fldChar w:fldCharType="separate"/>
      </w:r>
      <w:r w:rsidR="00622B69">
        <w:rPr>
          <w:sz w:val="24"/>
          <w:szCs w:val="24"/>
        </w:rPr>
        <w:t>5.13</w:t>
      </w:r>
      <w:r w:rsidR="005175A1">
        <w:rPr>
          <w:sz w:val="24"/>
          <w:szCs w:val="24"/>
        </w:rPr>
        <w:fldChar w:fldCharType="end"/>
      </w:r>
      <w:r>
        <w:rPr>
          <w:sz w:val="24"/>
          <w:szCs w:val="24"/>
        </w:rPr>
        <w:t>);</w:t>
      </w:r>
      <w:bookmarkEnd w:id="274"/>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D5427E">
        <w:fldChar w:fldCharType="begin"/>
      </w:r>
      <w:r w:rsidR="00D5427E">
        <w:instrText xml:space="preserve"> REF _Ref440272274 \r \h  \* MERGEFORMAT </w:instrText>
      </w:r>
      <w:r w:rsidR="00D5427E">
        <w:fldChar w:fldCharType="separate"/>
      </w:r>
      <w:r w:rsidR="00622B69" w:rsidRPr="00622B69">
        <w:rPr>
          <w:sz w:val="24"/>
          <w:szCs w:val="24"/>
        </w:rPr>
        <w:t>5.14</w:t>
      </w:r>
      <w:r w:rsidR="00D5427E">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w:t>
      </w:r>
      <w:r w:rsidRPr="007D7C50">
        <w:rPr>
          <w:i/>
          <w:sz w:val="24"/>
          <w:szCs w:val="24"/>
        </w:rPr>
        <w:lastRenderedPageBreak/>
        <w:t xml:space="preserve">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w:t>
      </w:r>
      <w:r w:rsidRPr="00B20653">
        <w:rPr>
          <w:bCs w:val="0"/>
          <w:sz w:val="24"/>
          <w:szCs w:val="24"/>
        </w:rPr>
        <w:lastRenderedPageBreak/>
        <w:t>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5" w:name="_Ref191386451"/>
      <w:bookmarkStart w:id="276" w:name="_Ref440271628"/>
      <w:bookmarkStart w:id="277" w:name="_Toc440357098"/>
      <w:bookmarkStart w:id="278" w:name="_Toc440359653"/>
      <w:bookmarkStart w:id="279" w:name="_Toc440632116"/>
      <w:bookmarkStart w:id="280" w:name="_Toc440875937"/>
      <w:bookmarkStart w:id="281" w:name="_Toc441130965"/>
      <w:bookmarkStart w:id="282" w:name="_Toc447269780"/>
      <w:r w:rsidRPr="00E71A48">
        <w:rPr>
          <w:szCs w:val="24"/>
        </w:rPr>
        <w:t xml:space="preserve">Привлечение </w:t>
      </w:r>
      <w:bookmarkEnd w:id="275"/>
      <w:proofErr w:type="spellStart"/>
      <w:r w:rsidR="005B074F" w:rsidRPr="00E71A48">
        <w:rPr>
          <w:szCs w:val="24"/>
        </w:rPr>
        <w:t>сопоставщиков</w:t>
      </w:r>
      <w:bookmarkEnd w:id="276"/>
      <w:bookmarkEnd w:id="277"/>
      <w:bookmarkEnd w:id="278"/>
      <w:bookmarkEnd w:id="279"/>
      <w:bookmarkEnd w:id="280"/>
      <w:bookmarkEnd w:id="281"/>
      <w:bookmarkEnd w:id="282"/>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83" w:name="_Ref191386461"/>
      <w:bookmarkStart w:id="284" w:name="_Toc440357099"/>
      <w:bookmarkStart w:id="285" w:name="_Toc440359654"/>
      <w:bookmarkStart w:id="286" w:name="_Toc440632117"/>
      <w:bookmarkStart w:id="287" w:name="_Toc440875938"/>
      <w:bookmarkStart w:id="288" w:name="_Toc441130966"/>
      <w:bookmarkStart w:id="289"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83"/>
      <w:bookmarkEnd w:id="284"/>
      <w:bookmarkEnd w:id="285"/>
      <w:bookmarkEnd w:id="286"/>
      <w:bookmarkEnd w:id="287"/>
      <w:bookmarkEnd w:id="288"/>
      <w:bookmarkEnd w:id="289"/>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D5427E">
        <w:fldChar w:fldCharType="begin"/>
      </w:r>
      <w:r w:rsidR="00D5427E">
        <w:instrText xml:space="preserve"> REF _Ref191386482 \r \h  \* MERGEFORMAT </w:instrText>
      </w:r>
      <w:r w:rsidR="00D5427E">
        <w:fldChar w:fldCharType="separate"/>
      </w:r>
      <w:r w:rsidR="00622B69" w:rsidRPr="00622B69">
        <w:rPr>
          <w:bCs w:val="0"/>
          <w:sz w:val="24"/>
          <w:szCs w:val="24"/>
        </w:rPr>
        <w:t>3.3.8.1</w:t>
      </w:r>
      <w:r w:rsidR="00D5427E">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D5427E">
        <w:fldChar w:fldCharType="begin"/>
      </w:r>
      <w:r w:rsidR="00D5427E">
        <w:instrText xml:space="preserve"> REF _Ref191386407 \r \h  \* MERGEFORMAT </w:instrText>
      </w:r>
      <w:r w:rsidR="00D5427E">
        <w:fldChar w:fldCharType="separate"/>
      </w:r>
      <w:r w:rsidR="00622B69" w:rsidRPr="00622B69">
        <w:rPr>
          <w:bCs w:val="0"/>
          <w:sz w:val="24"/>
          <w:szCs w:val="24"/>
        </w:rPr>
        <w:t>3.3.8</w:t>
      </w:r>
      <w:r w:rsidR="00D5427E">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5175A1">
        <w:rPr>
          <w:bCs w:val="0"/>
          <w:sz w:val="24"/>
          <w:szCs w:val="24"/>
        </w:rPr>
        <w:fldChar w:fldCharType="begin"/>
      </w:r>
      <w:r w:rsidR="000F4365">
        <w:rPr>
          <w:bCs w:val="0"/>
          <w:sz w:val="24"/>
          <w:szCs w:val="24"/>
        </w:rPr>
        <w:instrText xml:space="preserve"> REF _Ref440291364 \r \h </w:instrText>
      </w:r>
      <w:r w:rsidR="005175A1">
        <w:rPr>
          <w:bCs w:val="0"/>
          <w:sz w:val="24"/>
          <w:szCs w:val="24"/>
        </w:rPr>
      </w:r>
      <w:r w:rsidR="005175A1">
        <w:rPr>
          <w:bCs w:val="0"/>
          <w:sz w:val="24"/>
          <w:szCs w:val="24"/>
        </w:rPr>
        <w:fldChar w:fldCharType="separate"/>
      </w:r>
      <w:r w:rsidR="00622B69">
        <w:rPr>
          <w:bCs w:val="0"/>
          <w:sz w:val="24"/>
          <w:szCs w:val="24"/>
        </w:rPr>
        <w:t>3.3.8.1</w:t>
      </w:r>
      <w:r w:rsidR="005175A1">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0"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9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1"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9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2"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92"/>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D5427E">
        <w:fldChar w:fldCharType="begin"/>
      </w:r>
      <w:r w:rsidR="00D5427E">
        <w:instrText xml:space="preserve"> REF _Ref307563248 \r \h  \* MERGEFORMAT </w:instrText>
      </w:r>
      <w:r w:rsidR="00D5427E">
        <w:fldChar w:fldCharType="separate"/>
      </w:r>
      <w:r w:rsidR="00622B69" w:rsidRPr="00622B69">
        <w:rPr>
          <w:bCs w:val="0"/>
          <w:sz w:val="24"/>
          <w:szCs w:val="24"/>
          <w:lang w:val="en-US"/>
        </w:rPr>
        <w:t>a</w:t>
      </w:r>
      <w:r w:rsidR="00622B69" w:rsidRPr="000574AD">
        <w:rPr>
          <w:bCs w:val="0"/>
          <w:sz w:val="24"/>
          <w:szCs w:val="24"/>
        </w:rPr>
        <w:t>)</w:t>
      </w:r>
      <w:r w:rsidR="00D5427E">
        <w:fldChar w:fldCharType="end"/>
      </w:r>
      <w:r w:rsidRPr="00E71A48">
        <w:rPr>
          <w:bCs w:val="0"/>
          <w:sz w:val="24"/>
          <w:szCs w:val="24"/>
        </w:rPr>
        <w:t xml:space="preserve">- </w:t>
      </w:r>
      <w:r w:rsidR="00D5427E">
        <w:fldChar w:fldCharType="begin"/>
      </w:r>
      <w:r w:rsidR="00D5427E">
        <w:instrText xml:space="preserve"> REF _Ref307563262 \r \h  \* MERGEFORMAT </w:instrText>
      </w:r>
      <w:r w:rsidR="00D5427E">
        <w:fldChar w:fldCharType="separate"/>
      </w:r>
      <w:r w:rsidR="00622B69" w:rsidRPr="00622B69">
        <w:rPr>
          <w:bCs w:val="0"/>
          <w:sz w:val="24"/>
          <w:szCs w:val="24"/>
          <w:lang w:val="en-US"/>
        </w:rPr>
        <w:t>g</w:t>
      </w:r>
      <w:r w:rsidR="00622B69" w:rsidRPr="000574AD">
        <w:rPr>
          <w:bCs w:val="0"/>
          <w:sz w:val="24"/>
          <w:szCs w:val="24"/>
        </w:rPr>
        <w:t>)</w:t>
      </w:r>
      <w:r w:rsidR="00D5427E">
        <w:fldChar w:fldCharType="end"/>
      </w:r>
      <w:r w:rsidRPr="00E71A48">
        <w:rPr>
          <w:bCs w:val="0"/>
          <w:sz w:val="24"/>
          <w:szCs w:val="24"/>
        </w:rPr>
        <w:t xml:space="preserve">п. </w:t>
      </w:r>
      <w:r w:rsidR="00D5427E">
        <w:fldChar w:fldCharType="begin"/>
      </w:r>
      <w:r w:rsidR="00D5427E">
        <w:instrText xml:space="preserve"> REF _Ref306032591 \r \h  \* MERGEFORMAT </w:instrText>
      </w:r>
      <w:r w:rsidR="00D5427E">
        <w:fldChar w:fldCharType="separate"/>
      </w:r>
      <w:r w:rsidR="00622B69" w:rsidRPr="00622B69">
        <w:rPr>
          <w:bCs w:val="0"/>
          <w:sz w:val="24"/>
          <w:szCs w:val="24"/>
        </w:rPr>
        <w:t>3.3.10.4</w:t>
      </w:r>
      <w:r w:rsidR="00D5427E">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5175A1">
        <w:rPr>
          <w:sz w:val="24"/>
          <w:szCs w:val="24"/>
        </w:rPr>
        <w:fldChar w:fldCharType="begin"/>
      </w:r>
      <w:r w:rsidR="000F4365">
        <w:rPr>
          <w:bCs w:val="0"/>
          <w:sz w:val="24"/>
          <w:szCs w:val="24"/>
        </w:rPr>
        <w:instrText xml:space="preserve"> REF _Ref303669127 \r \h </w:instrText>
      </w:r>
      <w:r w:rsidR="005175A1">
        <w:rPr>
          <w:sz w:val="24"/>
          <w:szCs w:val="24"/>
        </w:rPr>
      </w:r>
      <w:r w:rsidR="005175A1">
        <w:rPr>
          <w:sz w:val="24"/>
          <w:szCs w:val="24"/>
        </w:rPr>
        <w:fldChar w:fldCharType="separate"/>
      </w:r>
      <w:r w:rsidR="00622B69">
        <w:rPr>
          <w:bCs w:val="0"/>
          <w:sz w:val="24"/>
          <w:szCs w:val="24"/>
        </w:rPr>
        <w:t>3.3.8.2</w:t>
      </w:r>
      <w:r w:rsidR="005175A1">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5175A1">
        <w:rPr>
          <w:bCs w:val="0"/>
          <w:sz w:val="24"/>
          <w:szCs w:val="24"/>
        </w:rPr>
        <w:fldChar w:fldCharType="begin"/>
      </w:r>
      <w:r w:rsidR="003C2207">
        <w:rPr>
          <w:bCs w:val="0"/>
          <w:sz w:val="24"/>
          <w:szCs w:val="24"/>
        </w:rPr>
        <w:instrText xml:space="preserve"> REF _Ref440272510 \r \h </w:instrText>
      </w:r>
      <w:r w:rsidR="005175A1">
        <w:rPr>
          <w:bCs w:val="0"/>
          <w:sz w:val="24"/>
          <w:szCs w:val="24"/>
        </w:rPr>
      </w:r>
      <w:r w:rsidR="005175A1">
        <w:rPr>
          <w:bCs w:val="0"/>
          <w:sz w:val="24"/>
          <w:szCs w:val="24"/>
        </w:rPr>
        <w:fldChar w:fldCharType="separate"/>
      </w:r>
      <w:r w:rsidR="00622B69">
        <w:rPr>
          <w:bCs w:val="0"/>
          <w:sz w:val="24"/>
          <w:szCs w:val="24"/>
        </w:rPr>
        <w:t>5.15</w:t>
      </w:r>
      <w:r w:rsidR="005175A1">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lastRenderedPageBreak/>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5175A1">
        <w:rPr>
          <w:bCs w:val="0"/>
          <w:sz w:val="24"/>
          <w:szCs w:val="24"/>
        </w:rPr>
        <w:fldChar w:fldCharType="begin"/>
      </w:r>
      <w:r w:rsidR="000F4365">
        <w:rPr>
          <w:bCs w:val="0"/>
          <w:sz w:val="24"/>
          <w:szCs w:val="24"/>
        </w:rPr>
        <w:instrText xml:space="preserve"> REF _Ref440291364 \r \h </w:instrText>
      </w:r>
      <w:r w:rsidR="005175A1">
        <w:rPr>
          <w:bCs w:val="0"/>
          <w:sz w:val="24"/>
          <w:szCs w:val="24"/>
        </w:rPr>
      </w:r>
      <w:r w:rsidR="005175A1">
        <w:rPr>
          <w:bCs w:val="0"/>
          <w:sz w:val="24"/>
          <w:szCs w:val="24"/>
        </w:rPr>
        <w:fldChar w:fldCharType="separate"/>
      </w:r>
      <w:r w:rsidR="00622B69">
        <w:rPr>
          <w:bCs w:val="0"/>
          <w:sz w:val="24"/>
          <w:szCs w:val="24"/>
        </w:rPr>
        <w:t>3.3.8.1</w:t>
      </w:r>
      <w:r w:rsidR="005175A1">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93" w:name="_Ref306114966"/>
      <w:bookmarkStart w:id="294" w:name="_Toc440357100"/>
      <w:bookmarkStart w:id="295" w:name="_Toc440359655"/>
      <w:bookmarkStart w:id="296" w:name="_Toc440632118"/>
      <w:bookmarkStart w:id="297" w:name="_Toc440875939"/>
      <w:bookmarkStart w:id="298" w:name="_Toc441130967"/>
      <w:bookmarkStart w:id="299" w:name="_Toc447269782"/>
      <w:r w:rsidRPr="00E71A48">
        <w:rPr>
          <w:szCs w:val="24"/>
        </w:rPr>
        <w:t>Разъяснение Документации по запросу предложений</w:t>
      </w:r>
      <w:bookmarkEnd w:id="293"/>
      <w:bookmarkEnd w:id="294"/>
      <w:bookmarkEnd w:id="295"/>
      <w:bookmarkEnd w:id="296"/>
      <w:bookmarkEnd w:id="297"/>
      <w:bookmarkEnd w:id="298"/>
      <w:bookmarkEnd w:id="299"/>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D5427E">
        <w:fldChar w:fldCharType="begin"/>
      </w:r>
      <w:r w:rsidR="00D5427E">
        <w:instrText xml:space="preserve"> REF _Ref440969765 \r \h  \* MERGEFORMAT </w:instrText>
      </w:r>
      <w:r w:rsidR="00D5427E">
        <w:fldChar w:fldCharType="separate"/>
      </w:r>
      <w:r w:rsidR="00622B69" w:rsidRPr="00622B69">
        <w:rPr>
          <w:bCs w:val="0"/>
          <w:iCs/>
          <w:sz w:val="24"/>
          <w:szCs w:val="24"/>
        </w:rPr>
        <w:t>3.3.12</w:t>
      </w:r>
      <w:r w:rsidR="00D5427E">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D5427E">
        <w:fldChar w:fldCharType="begin"/>
      </w:r>
      <w:r w:rsidR="00D5427E">
        <w:instrText xml:space="preserve"> REF _Ref440289401 \r \h  \* MERGEFORMAT </w:instrText>
      </w:r>
      <w:r w:rsidR="00D5427E">
        <w:fldChar w:fldCharType="separate"/>
      </w:r>
      <w:r w:rsidR="00622B69" w:rsidRPr="00622B69">
        <w:rPr>
          <w:bCs w:val="0"/>
          <w:iCs/>
          <w:sz w:val="24"/>
          <w:szCs w:val="24"/>
        </w:rPr>
        <w:t>3.3.13</w:t>
      </w:r>
      <w:r w:rsidR="00D5427E">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300" w:name="_Toc440357101"/>
      <w:bookmarkStart w:id="301" w:name="_Toc440359656"/>
      <w:bookmarkStart w:id="302" w:name="_Toc440632119"/>
      <w:bookmarkStart w:id="303" w:name="_Toc440875940"/>
      <w:bookmarkStart w:id="304" w:name="_Ref440969765"/>
      <w:bookmarkStart w:id="305" w:name="_Toc441130968"/>
      <w:bookmarkStart w:id="306" w:name="_Toc447269783"/>
      <w:r w:rsidRPr="00E71A48">
        <w:rPr>
          <w:szCs w:val="24"/>
        </w:rPr>
        <w:t>Внесение изменений в Документацию по запросу предложений.</w:t>
      </w:r>
      <w:bookmarkEnd w:id="300"/>
      <w:bookmarkEnd w:id="301"/>
      <w:bookmarkEnd w:id="302"/>
      <w:bookmarkEnd w:id="303"/>
      <w:bookmarkEnd w:id="304"/>
      <w:bookmarkEnd w:id="305"/>
      <w:bookmarkEnd w:id="306"/>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7" w:name="_Ref440289401"/>
      <w:bookmarkStart w:id="308" w:name="_Toc440357102"/>
      <w:bookmarkStart w:id="309" w:name="_Toc440359657"/>
      <w:bookmarkStart w:id="310" w:name="_Toc440632120"/>
      <w:bookmarkStart w:id="311" w:name="_Toc440875941"/>
      <w:bookmarkStart w:id="312" w:name="_Toc441130969"/>
      <w:bookmarkStart w:id="313" w:name="_Toc447269784"/>
      <w:r w:rsidRPr="00E71A48">
        <w:rPr>
          <w:szCs w:val="24"/>
        </w:rPr>
        <w:t>Продление срока окончания приема Заявок</w:t>
      </w:r>
      <w:bookmarkEnd w:id="307"/>
      <w:bookmarkEnd w:id="308"/>
      <w:bookmarkEnd w:id="309"/>
      <w:bookmarkEnd w:id="310"/>
      <w:bookmarkEnd w:id="311"/>
      <w:bookmarkEnd w:id="312"/>
      <w:bookmarkEnd w:id="313"/>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4" w:name="_Ref191386249"/>
    </w:p>
    <w:p w:rsidR="00AC1995" w:rsidRPr="00E71A48" w:rsidRDefault="00AC1995" w:rsidP="00E71A48">
      <w:pPr>
        <w:pStyle w:val="3"/>
        <w:spacing w:line="264" w:lineRule="auto"/>
        <w:rPr>
          <w:szCs w:val="24"/>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0970"/>
      <w:bookmarkStart w:id="323" w:name="_Toc447269785"/>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15"/>
      <w:bookmarkEnd w:id="316"/>
      <w:bookmarkEnd w:id="317"/>
      <w:bookmarkEnd w:id="318"/>
      <w:bookmarkEnd w:id="319"/>
      <w:bookmarkEnd w:id="320"/>
      <w:bookmarkEnd w:id="321"/>
      <w:bookmarkEnd w:id="322"/>
      <w:bookmarkEnd w:id="323"/>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lastRenderedPageBreak/>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2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5175A1">
        <w:rPr>
          <w:bCs w:val="0"/>
          <w:sz w:val="24"/>
          <w:szCs w:val="24"/>
          <w:lang w:eastAsia="ru-RU"/>
        </w:rPr>
        <w:fldChar w:fldCharType="begin"/>
      </w:r>
      <w:r w:rsidR="003C2207">
        <w:rPr>
          <w:bCs w:val="0"/>
          <w:sz w:val="24"/>
          <w:szCs w:val="24"/>
          <w:lang w:eastAsia="ru-RU"/>
        </w:rPr>
        <w:instrText xml:space="preserve"> REF _Ref440272678 \r \h </w:instrText>
      </w:r>
      <w:r w:rsidR="005175A1">
        <w:rPr>
          <w:bCs w:val="0"/>
          <w:sz w:val="24"/>
          <w:szCs w:val="24"/>
          <w:lang w:eastAsia="ru-RU"/>
        </w:rPr>
      </w:r>
      <w:r w:rsidR="005175A1">
        <w:rPr>
          <w:bCs w:val="0"/>
          <w:sz w:val="24"/>
          <w:szCs w:val="24"/>
          <w:lang w:eastAsia="ru-RU"/>
        </w:rPr>
        <w:fldChar w:fldCharType="separate"/>
      </w:r>
      <w:r w:rsidR="00622B69">
        <w:rPr>
          <w:bCs w:val="0"/>
          <w:sz w:val="24"/>
          <w:szCs w:val="24"/>
          <w:lang w:eastAsia="ru-RU"/>
        </w:rPr>
        <w:t>5.13</w:t>
      </w:r>
      <w:r w:rsidR="005175A1">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5" w:name="_Ref307586570"/>
      <w:r w:rsidRPr="00E71A48">
        <w:rPr>
          <w:bCs w:val="0"/>
          <w:sz w:val="24"/>
          <w:szCs w:val="24"/>
        </w:rPr>
        <w:t>В соглашении о неустойке должно быть указано</w:t>
      </w:r>
      <w:bookmarkStart w:id="32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25"/>
      <w:bookmarkEnd w:id="326"/>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D5427E">
        <w:fldChar w:fldCharType="begin"/>
      </w:r>
      <w:r w:rsidR="00D5427E">
        <w:instrText xml:space="preserve"> REF _Ref306008743 \r \h  \* MERGEFORMAT </w:instrText>
      </w:r>
      <w:r w:rsidR="00D5427E">
        <w:fldChar w:fldCharType="separate"/>
      </w:r>
      <w:r w:rsidR="00622B69" w:rsidRPr="00622B69">
        <w:rPr>
          <w:bCs w:val="0"/>
          <w:sz w:val="24"/>
          <w:szCs w:val="24"/>
        </w:rPr>
        <w:t>3.3.4</w:t>
      </w:r>
      <w:r w:rsidR="00D5427E">
        <w:fldChar w:fldCharType="end"/>
      </w:r>
      <w:r w:rsidRPr="00E71A48">
        <w:rPr>
          <w:bCs w:val="0"/>
          <w:sz w:val="24"/>
          <w:szCs w:val="24"/>
        </w:rPr>
        <w:t xml:space="preserve">) после истечения срока окончания подачи заявок (п. </w:t>
      </w:r>
      <w:r w:rsidR="005175A1">
        <w:rPr>
          <w:sz w:val="24"/>
          <w:szCs w:val="24"/>
        </w:rPr>
        <w:fldChar w:fldCharType="begin"/>
      </w:r>
      <w:r w:rsidR="00065ED6">
        <w:rPr>
          <w:bCs w:val="0"/>
          <w:sz w:val="24"/>
          <w:szCs w:val="24"/>
        </w:rPr>
        <w:instrText xml:space="preserve"> REF _Ref440289953 \r \h </w:instrText>
      </w:r>
      <w:r w:rsidR="005175A1">
        <w:rPr>
          <w:sz w:val="24"/>
          <w:szCs w:val="24"/>
        </w:rPr>
      </w:r>
      <w:r w:rsidR="005175A1">
        <w:rPr>
          <w:sz w:val="24"/>
          <w:szCs w:val="24"/>
        </w:rPr>
        <w:fldChar w:fldCharType="separate"/>
      </w:r>
      <w:r w:rsidR="00622B69">
        <w:rPr>
          <w:bCs w:val="0"/>
          <w:sz w:val="24"/>
          <w:szCs w:val="24"/>
        </w:rPr>
        <w:t>3.4.1.3</w:t>
      </w:r>
      <w:r w:rsidR="005175A1">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5175A1">
        <w:rPr>
          <w:bCs w:val="0"/>
          <w:sz w:val="24"/>
          <w:szCs w:val="24"/>
        </w:rPr>
        <w:fldChar w:fldCharType="begin"/>
      </w:r>
      <w:r w:rsidR="00414CAF">
        <w:rPr>
          <w:bCs w:val="0"/>
          <w:sz w:val="24"/>
          <w:szCs w:val="24"/>
        </w:rPr>
        <w:instrText xml:space="preserve"> REF _Ref303683929 \r \h </w:instrText>
      </w:r>
      <w:r w:rsidR="005175A1">
        <w:rPr>
          <w:bCs w:val="0"/>
          <w:sz w:val="24"/>
          <w:szCs w:val="24"/>
        </w:rPr>
      </w:r>
      <w:r w:rsidR="005175A1">
        <w:rPr>
          <w:bCs w:val="0"/>
          <w:sz w:val="24"/>
          <w:szCs w:val="24"/>
        </w:rPr>
        <w:fldChar w:fldCharType="separate"/>
      </w:r>
      <w:r w:rsidR="00622B69">
        <w:rPr>
          <w:bCs w:val="0"/>
          <w:sz w:val="24"/>
          <w:szCs w:val="24"/>
        </w:rPr>
        <w:t>3.10</w:t>
      </w:r>
      <w:r w:rsidR="005175A1">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7" w:name="_Ref307563802"/>
      <w:r w:rsidRPr="00E71A48">
        <w:rPr>
          <w:bCs w:val="0"/>
          <w:sz w:val="24"/>
          <w:szCs w:val="24"/>
        </w:rPr>
        <w:t xml:space="preserve">В случаях, указанных в п. </w:t>
      </w:r>
      <w:r w:rsidR="00D5427E">
        <w:fldChar w:fldCharType="begin"/>
      </w:r>
      <w:r w:rsidR="00D5427E">
        <w:instrText xml:space="preserve"> REF _Ref305753174 \r \h  \* MERGEFORMAT </w:instrText>
      </w:r>
      <w:r w:rsidR="00D5427E">
        <w:fldChar w:fldCharType="separate"/>
      </w:r>
      <w:r w:rsidR="00622B69" w:rsidRPr="00622B69">
        <w:rPr>
          <w:bCs w:val="0"/>
          <w:sz w:val="24"/>
          <w:szCs w:val="24"/>
        </w:rPr>
        <w:t>3.3.14.4</w:t>
      </w:r>
      <w:r w:rsidR="00D5427E">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2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28" w:name="_Ref299109207"/>
      <w:bookmarkStart w:id="32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8"/>
      <w:bookmarkEnd w:id="329"/>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D5427E">
        <w:fldChar w:fldCharType="begin"/>
      </w:r>
      <w:r w:rsidR="00D5427E">
        <w:instrText xml:space="preserve"> REF _Ref440272256 \r \h  \* MERGEFORMAT </w:instrText>
      </w:r>
      <w:r w:rsidR="00D5427E">
        <w:fldChar w:fldCharType="separate"/>
      </w:r>
      <w:r w:rsidR="00622B69" w:rsidRPr="00622B69">
        <w:rPr>
          <w:bCs w:val="0"/>
          <w:sz w:val="24"/>
          <w:szCs w:val="24"/>
          <w:lang w:eastAsia="ru-RU"/>
        </w:rPr>
        <w:t>5.13</w:t>
      </w:r>
      <w:r w:rsidR="00D5427E">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D5427E">
        <w:fldChar w:fldCharType="begin"/>
      </w:r>
      <w:r w:rsidR="00D5427E">
        <w:instrText xml:space="preserve"> REF _Ref441574460 \r \h</w:instrText>
      </w:r>
      <w:r w:rsidR="00D5427E">
        <w:instrText xml:space="preserve">  \* MERGEFORMAT </w:instrText>
      </w:r>
      <w:r w:rsidR="00D5427E">
        <w:fldChar w:fldCharType="separate"/>
      </w:r>
      <w:r w:rsidR="00622B69" w:rsidRPr="00622B69">
        <w:rPr>
          <w:bCs w:val="0"/>
          <w:sz w:val="24"/>
          <w:szCs w:val="24"/>
          <w:lang w:eastAsia="ru-RU"/>
        </w:rPr>
        <w:t>5.16</w:t>
      </w:r>
      <w:r w:rsidR="00D5427E">
        <w:fldChar w:fldCharType="end"/>
      </w:r>
      <w:r w:rsidRPr="008D1B83">
        <w:rPr>
          <w:bCs w:val="0"/>
          <w:sz w:val="24"/>
          <w:szCs w:val="24"/>
        </w:rPr>
        <w:t xml:space="preserve">), в срок не позднее даты и времени окончания приема заявок, указанных в пункте </w:t>
      </w:r>
      <w:r w:rsidR="00D5427E">
        <w:fldChar w:fldCharType="begin"/>
      </w:r>
      <w:r w:rsidR="00D5427E">
        <w:instrText xml:space="preserve"> REF _Ref440289953 \r \h  \* MERGEFORMAT </w:instrText>
      </w:r>
      <w:r w:rsidR="00D5427E">
        <w:fldChar w:fldCharType="separate"/>
      </w:r>
      <w:r w:rsidR="00622B69" w:rsidRPr="00622B69">
        <w:rPr>
          <w:bCs w:val="0"/>
          <w:sz w:val="24"/>
          <w:szCs w:val="24"/>
        </w:rPr>
        <w:t>3.4.1.3</w:t>
      </w:r>
      <w:r w:rsidR="00D5427E">
        <w:fldChar w:fldCharType="end"/>
      </w:r>
      <w:r w:rsidRPr="008D1B83">
        <w:rPr>
          <w:bCs w:val="0"/>
          <w:sz w:val="24"/>
          <w:szCs w:val="24"/>
        </w:rPr>
        <w:t xml:space="preserve"> настоящей Документации, по адресу: </w:t>
      </w:r>
      <w:r w:rsidR="000574AD" w:rsidRPr="000574AD">
        <w:rPr>
          <w:bCs w:val="0"/>
          <w:sz w:val="24"/>
          <w:szCs w:val="24"/>
        </w:rPr>
        <w:t xml:space="preserve">РФ, 392680, г. Тамбов, ул. </w:t>
      </w:r>
      <w:proofErr w:type="spellStart"/>
      <w:r w:rsidR="000574AD" w:rsidRPr="000574AD">
        <w:rPr>
          <w:sz w:val="24"/>
          <w:szCs w:val="24"/>
        </w:rPr>
        <w:t>Моршанское</w:t>
      </w:r>
      <w:proofErr w:type="spellEnd"/>
      <w:r w:rsidR="000574AD" w:rsidRPr="000574AD">
        <w:rPr>
          <w:sz w:val="24"/>
          <w:szCs w:val="24"/>
        </w:rPr>
        <w:t xml:space="preserve"> шоссе</w:t>
      </w:r>
      <w:r w:rsidR="000574AD" w:rsidRPr="000574AD">
        <w:rPr>
          <w:bCs w:val="0"/>
          <w:sz w:val="24"/>
          <w:szCs w:val="24"/>
        </w:rPr>
        <w:t xml:space="preserve">, 23, </w:t>
      </w:r>
      <w:proofErr w:type="spellStart"/>
      <w:r w:rsidR="000574AD" w:rsidRPr="000574AD">
        <w:rPr>
          <w:bCs w:val="0"/>
          <w:sz w:val="24"/>
          <w:szCs w:val="24"/>
        </w:rPr>
        <w:t>каб</w:t>
      </w:r>
      <w:proofErr w:type="spellEnd"/>
      <w:r w:rsidR="000574AD" w:rsidRPr="000574AD">
        <w:rPr>
          <w:bCs w:val="0"/>
          <w:sz w:val="24"/>
          <w:szCs w:val="24"/>
        </w:rPr>
        <w:t xml:space="preserve">. №205, исполнительный сотрудник – </w:t>
      </w:r>
      <w:r w:rsidR="000574AD" w:rsidRPr="000574AD">
        <w:rPr>
          <w:bCs w:val="0"/>
          <w:iCs/>
          <w:sz w:val="24"/>
          <w:szCs w:val="24"/>
        </w:rPr>
        <w:t>Кобелева Елена Юрьевна, контактный телефон: (4752) 57-82-06</w:t>
      </w:r>
      <w:r w:rsidRPr="000574AD">
        <w:rPr>
          <w:bCs w:val="0"/>
          <w:sz w:val="24"/>
          <w:szCs w:val="24"/>
        </w:rPr>
        <w:t>. Оригинал соглашения</w:t>
      </w:r>
      <w:r w:rsidRPr="008D1B83">
        <w:rPr>
          <w:bCs w:val="0"/>
          <w:sz w:val="24"/>
          <w:szCs w:val="24"/>
        </w:rPr>
        <w:t xml:space="preserve">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D5427E">
        <w:fldChar w:fldCharType="begin"/>
      </w:r>
      <w:r w:rsidR="00D5427E">
        <w:instrText xml:space="preserve"> REF _Ref191386085 \r \h  \* MERGEFORMAT </w:instrText>
      </w:r>
      <w:r w:rsidR="00D5427E">
        <w:fldChar w:fldCharType="separate"/>
      </w:r>
      <w:r w:rsidR="00622B69" w:rsidRPr="00622B69">
        <w:rPr>
          <w:sz w:val="24"/>
          <w:szCs w:val="24"/>
        </w:rPr>
        <w:t>1.1.1</w:t>
      </w:r>
      <w:r w:rsidR="00D5427E">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D5427E">
        <w:fldChar w:fldCharType="begin"/>
      </w:r>
      <w:r w:rsidR="00D5427E">
        <w:instrText xml:space="preserve"> REF _Ref303323780 \r \h  \* MERGEFORMAT </w:instrText>
      </w:r>
      <w:r w:rsidR="00D5427E">
        <w:fldChar w:fldCharType="separate"/>
      </w:r>
      <w:r w:rsidR="00622B69" w:rsidRPr="00622B69">
        <w:rPr>
          <w:sz w:val="24"/>
          <w:szCs w:val="24"/>
        </w:rPr>
        <w:t>1.1.4</w:t>
      </w:r>
      <w:r w:rsidR="00D5427E">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5175A1">
        <w:rPr>
          <w:sz w:val="24"/>
          <w:szCs w:val="24"/>
        </w:rPr>
        <w:fldChar w:fldCharType="begin"/>
      </w:r>
      <w:r>
        <w:rPr>
          <w:sz w:val="24"/>
          <w:szCs w:val="24"/>
        </w:rPr>
        <w:instrText xml:space="preserve"> REF _Ref442188624 \r \h </w:instrText>
      </w:r>
      <w:r w:rsidR="005175A1">
        <w:rPr>
          <w:sz w:val="24"/>
          <w:szCs w:val="24"/>
        </w:rPr>
      </w:r>
      <w:r w:rsidR="005175A1">
        <w:rPr>
          <w:sz w:val="24"/>
          <w:szCs w:val="24"/>
        </w:rPr>
        <w:fldChar w:fldCharType="separate"/>
      </w:r>
      <w:r w:rsidR="00622B69">
        <w:rPr>
          <w:sz w:val="24"/>
          <w:szCs w:val="24"/>
        </w:rPr>
        <w:t>3.3.14.9</w:t>
      </w:r>
      <w:r w:rsidR="005175A1">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30"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w:t>
      </w:r>
      <w:r w:rsidR="007A439E" w:rsidRPr="00E71A48">
        <w:rPr>
          <w:bCs w:val="0"/>
          <w:sz w:val="24"/>
          <w:szCs w:val="24"/>
        </w:rPr>
        <w:lastRenderedPageBreak/>
        <w:t>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30"/>
    </w:p>
    <w:p w:rsidR="00717F60" w:rsidRPr="00E71A48" w:rsidRDefault="00717F60" w:rsidP="00E71A48">
      <w:pPr>
        <w:pStyle w:val="2"/>
        <w:tabs>
          <w:tab w:val="clear" w:pos="0"/>
          <w:tab w:val="clear" w:pos="1700"/>
          <w:tab w:val="num" w:pos="709"/>
        </w:tabs>
        <w:spacing w:line="264" w:lineRule="auto"/>
      </w:pPr>
      <w:bookmarkStart w:id="331" w:name="_Ref305973214"/>
      <w:bookmarkStart w:id="332" w:name="_Toc447269786"/>
      <w:r w:rsidRPr="00E71A48">
        <w:t>Подача Заявок и их прием</w:t>
      </w:r>
      <w:bookmarkStart w:id="333" w:name="_Ref56229451"/>
      <w:bookmarkEnd w:id="314"/>
      <w:bookmarkEnd w:id="331"/>
      <w:bookmarkEnd w:id="332"/>
    </w:p>
    <w:p w:rsidR="00717F60" w:rsidRPr="00E71A48" w:rsidRDefault="00717F60" w:rsidP="00E71A48">
      <w:pPr>
        <w:pStyle w:val="3"/>
        <w:spacing w:line="264" w:lineRule="auto"/>
        <w:rPr>
          <w:szCs w:val="24"/>
        </w:rPr>
      </w:pPr>
      <w:bookmarkStart w:id="334" w:name="_Toc439323707"/>
      <w:bookmarkStart w:id="335" w:name="_Toc440357105"/>
      <w:bookmarkStart w:id="336" w:name="_Toc440359660"/>
      <w:bookmarkStart w:id="337" w:name="_Toc440632123"/>
      <w:bookmarkStart w:id="338" w:name="_Toc440875944"/>
      <w:bookmarkStart w:id="339" w:name="_Toc441130972"/>
      <w:bookmarkStart w:id="340" w:name="_Toc447269787"/>
      <w:r w:rsidRPr="00E71A48">
        <w:rPr>
          <w:szCs w:val="24"/>
        </w:rPr>
        <w:t>Подача Заявок через ЭТП</w:t>
      </w:r>
      <w:bookmarkEnd w:id="334"/>
      <w:bookmarkEnd w:id="335"/>
      <w:bookmarkEnd w:id="336"/>
      <w:bookmarkEnd w:id="337"/>
      <w:bookmarkEnd w:id="338"/>
      <w:bookmarkEnd w:id="339"/>
      <w:bookmarkEnd w:id="340"/>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41"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0574AD">
        <w:rPr>
          <w:b/>
          <w:bCs w:val="0"/>
          <w:sz w:val="24"/>
          <w:szCs w:val="24"/>
        </w:rPr>
        <w:t xml:space="preserve">минут </w:t>
      </w:r>
      <w:r w:rsidR="000574AD" w:rsidRPr="000574AD">
        <w:rPr>
          <w:b/>
          <w:bCs w:val="0"/>
          <w:sz w:val="24"/>
          <w:szCs w:val="24"/>
        </w:rPr>
        <w:t>27</w:t>
      </w:r>
      <w:r w:rsidR="002B5044" w:rsidRPr="000574AD">
        <w:rPr>
          <w:b/>
          <w:bCs w:val="0"/>
          <w:sz w:val="24"/>
          <w:szCs w:val="24"/>
        </w:rPr>
        <w:t xml:space="preserve"> </w:t>
      </w:r>
      <w:r w:rsidR="000574AD" w:rsidRPr="000574AD">
        <w:rPr>
          <w:b/>
          <w:bCs w:val="0"/>
          <w:sz w:val="24"/>
          <w:szCs w:val="24"/>
        </w:rPr>
        <w:t>апреля</w:t>
      </w:r>
      <w:r w:rsidR="002B5044" w:rsidRPr="000574AD">
        <w:rPr>
          <w:b/>
          <w:bCs w:val="0"/>
          <w:sz w:val="24"/>
          <w:szCs w:val="24"/>
        </w:rPr>
        <w:t xml:space="preserve"> 2016</w:t>
      </w:r>
      <w:r w:rsidR="002B5044" w:rsidRPr="002B5044">
        <w:rPr>
          <w:b/>
          <w:bCs w:val="0"/>
          <w:sz w:val="24"/>
          <w:szCs w:val="24"/>
        </w:rPr>
        <w:t xml:space="preserve"> года</w:t>
      </w:r>
      <w:r w:rsidR="00BC2634">
        <w:rPr>
          <w:b/>
          <w:bCs w:val="0"/>
          <w:sz w:val="24"/>
          <w:szCs w:val="24"/>
        </w:rPr>
        <w:t xml:space="preserve">, </w:t>
      </w:r>
      <w:r w:rsidR="00BC2634" w:rsidRPr="00BB27D7">
        <w:rPr>
          <w:bCs w:val="0"/>
          <w:sz w:val="24"/>
          <w:szCs w:val="24"/>
        </w:rPr>
        <w:t xml:space="preserve">при этом предложенная Участником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5175A1">
        <w:rPr>
          <w:bCs w:val="0"/>
          <w:sz w:val="24"/>
          <w:szCs w:val="24"/>
        </w:rPr>
        <w:fldChar w:fldCharType="begin"/>
      </w:r>
      <w:r w:rsidR="00BC2634">
        <w:rPr>
          <w:bCs w:val="0"/>
          <w:sz w:val="24"/>
          <w:szCs w:val="24"/>
        </w:rPr>
        <w:instrText xml:space="preserve"> REF _Ref55336310 \r \h </w:instrText>
      </w:r>
      <w:r w:rsidR="005175A1">
        <w:rPr>
          <w:bCs w:val="0"/>
          <w:sz w:val="24"/>
          <w:szCs w:val="24"/>
        </w:rPr>
      </w:r>
      <w:r w:rsidR="005175A1">
        <w:rPr>
          <w:bCs w:val="0"/>
          <w:sz w:val="24"/>
          <w:szCs w:val="24"/>
        </w:rPr>
        <w:fldChar w:fldCharType="separate"/>
      </w:r>
      <w:r w:rsidR="00622B69">
        <w:rPr>
          <w:bCs w:val="0"/>
          <w:sz w:val="24"/>
          <w:szCs w:val="24"/>
        </w:rPr>
        <w:t>5.1</w:t>
      </w:r>
      <w:r w:rsidR="005175A1">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41"/>
    </w:p>
    <w:p w:rsidR="00717F60" w:rsidRPr="00E71A48" w:rsidRDefault="00717F60" w:rsidP="00E71A48">
      <w:pPr>
        <w:pStyle w:val="3"/>
        <w:spacing w:line="264" w:lineRule="auto"/>
        <w:rPr>
          <w:szCs w:val="24"/>
        </w:rPr>
      </w:pPr>
      <w:bookmarkStart w:id="342" w:name="_Ref115077798"/>
      <w:bookmarkStart w:id="343" w:name="_Toc439323708"/>
      <w:bookmarkStart w:id="344" w:name="_Toc440357106"/>
      <w:bookmarkStart w:id="345" w:name="_Toc440359661"/>
      <w:bookmarkStart w:id="346" w:name="_Toc440632124"/>
      <w:bookmarkStart w:id="347" w:name="_Toc440875945"/>
      <w:bookmarkStart w:id="348" w:name="_Toc441130973"/>
      <w:bookmarkStart w:id="349" w:name="_Toc447269788"/>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342"/>
      <w:bookmarkEnd w:id="343"/>
      <w:bookmarkEnd w:id="344"/>
      <w:bookmarkEnd w:id="345"/>
      <w:bookmarkEnd w:id="346"/>
      <w:bookmarkEnd w:id="347"/>
      <w:bookmarkEnd w:id="348"/>
      <w:bookmarkEnd w:id="349"/>
    </w:p>
    <w:bookmarkEnd w:id="333"/>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5175A1">
        <w:rPr>
          <w:sz w:val="24"/>
          <w:szCs w:val="24"/>
        </w:rPr>
        <w:fldChar w:fldCharType="begin"/>
      </w:r>
      <w:r w:rsidR="008D1B83">
        <w:rPr>
          <w:bCs w:val="0"/>
          <w:sz w:val="24"/>
          <w:szCs w:val="24"/>
        </w:rPr>
        <w:instrText xml:space="preserve"> REF _Ref442188512 \r \h </w:instrText>
      </w:r>
      <w:r w:rsidR="005175A1">
        <w:rPr>
          <w:sz w:val="24"/>
          <w:szCs w:val="24"/>
        </w:rPr>
      </w:r>
      <w:r w:rsidR="005175A1">
        <w:rPr>
          <w:sz w:val="24"/>
          <w:szCs w:val="24"/>
        </w:rPr>
        <w:fldChar w:fldCharType="separate"/>
      </w:r>
      <w:r w:rsidR="00622B69">
        <w:rPr>
          <w:bCs w:val="0"/>
          <w:sz w:val="24"/>
          <w:szCs w:val="24"/>
        </w:rPr>
        <w:t>т)</w:t>
      </w:r>
      <w:r w:rsidR="005175A1">
        <w:rPr>
          <w:sz w:val="24"/>
          <w:szCs w:val="24"/>
        </w:rPr>
        <w:fldChar w:fldCharType="end"/>
      </w:r>
      <w:r w:rsidR="008D1B83" w:rsidRPr="008D1B83">
        <w:rPr>
          <w:sz w:val="24"/>
          <w:szCs w:val="24"/>
        </w:rPr>
        <w:t xml:space="preserve"> п. </w:t>
      </w:r>
      <w:r w:rsidR="00D5427E">
        <w:fldChar w:fldCharType="begin"/>
      </w:r>
      <w:r w:rsidR="00D5427E">
        <w:instrText xml:space="preserve"> REF _Ref306005578 \r \h  \* MERGEFORMAT </w:instrText>
      </w:r>
      <w:r w:rsidR="00D5427E">
        <w:fldChar w:fldCharType="separate"/>
      </w:r>
      <w:r w:rsidR="00622B69" w:rsidRPr="00622B69">
        <w:rPr>
          <w:sz w:val="24"/>
          <w:szCs w:val="24"/>
        </w:rPr>
        <w:t>3.3.8.3</w:t>
      </w:r>
      <w:r w:rsidR="00D5427E">
        <w:fldChar w:fldCharType="end"/>
      </w:r>
      <w:r w:rsidR="008D1B83" w:rsidRPr="008D1B83">
        <w:rPr>
          <w:sz w:val="24"/>
          <w:szCs w:val="24"/>
        </w:rPr>
        <w:t xml:space="preserve"> и подразделе </w:t>
      </w:r>
      <w:r w:rsidR="00D5427E">
        <w:fldChar w:fldCharType="begin"/>
      </w:r>
      <w:r w:rsidR="00D5427E">
        <w:instrText xml:space="preserve"> REF _Ref441574649 \r \h  \* MERGEFORMAT </w:instrText>
      </w:r>
      <w:r w:rsidR="00D5427E">
        <w:fldChar w:fldCharType="separate"/>
      </w:r>
      <w:r w:rsidR="00622B69" w:rsidRPr="00622B69">
        <w:rPr>
          <w:sz w:val="24"/>
          <w:szCs w:val="24"/>
        </w:rPr>
        <w:t>5.16</w:t>
      </w:r>
      <w:r w:rsidR="00D5427E">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50" w:name="_Ref303683883"/>
      <w:bookmarkStart w:id="351" w:name="_Toc447269789"/>
      <w:r w:rsidRPr="00E71A48">
        <w:t xml:space="preserve">Изменение и отзыв </w:t>
      </w:r>
      <w:r w:rsidR="004B5EB3" w:rsidRPr="00E71A48">
        <w:t>Заявк</w:t>
      </w:r>
      <w:r w:rsidRPr="00E71A48">
        <w:t>и</w:t>
      </w:r>
      <w:bookmarkEnd w:id="350"/>
      <w:bookmarkEnd w:id="351"/>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52" w:name="_Ref305973250"/>
      <w:r w:rsidRPr="00E71A48">
        <w:rPr>
          <w:bCs w:val="0"/>
          <w:sz w:val="24"/>
          <w:szCs w:val="24"/>
        </w:rPr>
        <w:t xml:space="preserve">До окончания </w:t>
      </w:r>
      <w:r w:rsidRPr="00223D18">
        <w:rPr>
          <w:bCs w:val="0"/>
          <w:sz w:val="24"/>
          <w:szCs w:val="24"/>
        </w:rPr>
        <w:t xml:space="preserve">срока подачи заявок (п. </w:t>
      </w:r>
      <w:r w:rsidR="00D5427E">
        <w:fldChar w:fldCharType="begin"/>
      </w:r>
      <w:r w:rsidR="00D5427E">
        <w:instrText xml:space="preserve"> REF _Ref440289953 \r \h  \* MERGEFORMAT </w:instrText>
      </w:r>
      <w:r w:rsidR="00D5427E">
        <w:fldChar w:fldCharType="separate"/>
      </w:r>
      <w:r w:rsidRPr="00622B69">
        <w:rPr>
          <w:bCs w:val="0"/>
          <w:sz w:val="24"/>
          <w:szCs w:val="24"/>
        </w:rPr>
        <w:t>3.4.1.3</w:t>
      </w:r>
      <w:r w:rsidR="00D5427E">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D5427E">
        <w:fldChar w:fldCharType="begin"/>
      </w:r>
      <w:r w:rsidR="00D5427E">
        <w:instrText xml:space="preserve"> REF _Ref440289953 \r \h  \* MERGEFO</w:instrText>
      </w:r>
      <w:r w:rsidR="00D5427E">
        <w:instrText xml:space="preserve">RMAT </w:instrText>
      </w:r>
      <w:r w:rsidR="00D5427E">
        <w:fldChar w:fldCharType="separate"/>
      </w:r>
      <w:r>
        <w:rPr>
          <w:bCs w:val="0"/>
          <w:sz w:val="24"/>
          <w:szCs w:val="24"/>
        </w:rPr>
        <w:t>3.4.1.3</w:t>
      </w:r>
      <w:r w:rsidR="00D5427E">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D5427E">
        <w:fldChar w:fldCharType="begin"/>
      </w:r>
      <w:r w:rsidR="00D5427E">
        <w:instrText xml:space="preserve"> REF _Ref440289953 \r \h  \* MERGEFORMAT </w:instrText>
      </w:r>
      <w:r w:rsidR="00D5427E">
        <w:fldChar w:fldCharType="separate"/>
      </w:r>
      <w:r w:rsidRPr="00622B69">
        <w:rPr>
          <w:bCs w:val="0"/>
          <w:sz w:val="24"/>
          <w:szCs w:val="24"/>
        </w:rPr>
        <w:t>3.4.1.3</w:t>
      </w:r>
      <w:r w:rsidR="00D5427E">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D5427E">
        <w:fldChar w:fldCharType="begin"/>
      </w:r>
      <w:r w:rsidR="00D5427E">
        <w:instrText xml:space="preserve"> REF _Ref55279015 \r \h  \* MERGEFORMAT </w:instrText>
      </w:r>
      <w:r w:rsidR="00D5427E">
        <w:fldChar w:fldCharType="separate"/>
      </w:r>
      <w:r w:rsidRPr="00622B69">
        <w:rPr>
          <w:sz w:val="24"/>
          <w:szCs w:val="24"/>
        </w:rPr>
        <w:t>3.3.1.6</w:t>
      </w:r>
      <w:r w:rsidR="00D5427E">
        <w:fldChar w:fldCharType="end"/>
      </w:r>
      <w:r w:rsidRPr="00223D18">
        <w:rPr>
          <w:sz w:val="24"/>
          <w:szCs w:val="24"/>
        </w:rPr>
        <w:t xml:space="preserve">, </w:t>
      </w:r>
      <w:r w:rsidR="00D5427E">
        <w:fldChar w:fldCharType="begin"/>
      </w:r>
      <w:r w:rsidR="00D5427E">
        <w:instrText xml:space="preserve"> REF _Ref195087786 \r \h  \* MERGEFORMAT </w:instrText>
      </w:r>
      <w:r w:rsidR="00D5427E">
        <w:fldChar w:fldCharType="separate"/>
      </w:r>
      <w:r w:rsidRPr="00622B69">
        <w:rPr>
          <w:sz w:val="24"/>
          <w:szCs w:val="24"/>
        </w:rPr>
        <w:t>3.3.1.7</w:t>
      </w:r>
      <w:r w:rsidR="00D5427E">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53" w:name="_Toc447269790"/>
      <w:r w:rsidRPr="00E71A48">
        <w:t>Оценка Заявок и проведение переговоров</w:t>
      </w:r>
      <w:bookmarkEnd w:id="352"/>
      <w:bookmarkEnd w:id="353"/>
      <w:r w:rsidRPr="00E71A48">
        <w:t xml:space="preserve"> </w:t>
      </w:r>
    </w:p>
    <w:p w:rsidR="00717F60" w:rsidRPr="00E71A48" w:rsidRDefault="00717F60" w:rsidP="00E71A48">
      <w:pPr>
        <w:pStyle w:val="3"/>
        <w:spacing w:line="264" w:lineRule="auto"/>
        <w:rPr>
          <w:szCs w:val="24"/>
        </w:rPr>
      </w:pPr>
      <w:bookmarkStart w:id="354" w:name="_Toc439323711"/>
      <w:bookmarkStart w:id="355" w:name="_Toc440357109"/>
      <w:bookmarkStart w:id="356" w:name="_Toc440359664"/>
      <w:bookmarkStart w:id="357" w:name="_Toc440632127"/>
      <w:bookmarkStart w:id="358" w:name="_Toc440875948"/>
      <w:bookmarkStart w:id="359" w:name="_Toc441130976"/>
      <w:bookmarkStart w:id="360" w:name="_Toc447269791"/>
      <w:r w:rsidRPr="00E71A48">
        <w:rPr>
          <w:szCs w:val="24"/>
        </w:rPr>
        <w:t>Общие положения</w:t>
      </w:r>
      <w:bookmarkEnd w:id="354"/>
      <w:bookmarkEnd w:id="355"/>
      <w:bookmarkEnd w:id="356"/>
      <w:bookmarkEnd w:id="357"/>
      <w:bookmarkEnd w:id="358"/>
      <w:bookmarkEnd w:id="359"/>
      <w:bookmarkEnd w:id="360"/>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D5427E">
        <w:fldChar w:fldCharType="begin"/>
      </w:r>
      <w:r w:rsidR="00D5427E">
        <w:instrText xml:space="preserve"> REF _Ref93089454 \n \h  \* MERGEFORMAT </w:instrText>
      </w:r>
      <w:r w:rsidR="00D5427E">
        <w:fldChar w:fldCharType="separate"/>
      </w:r>
      <w:r w:rsidR="00622B69" w:rsidRPr="00622B69">
        <w:rPr>
          <w:bCs w:val="0"/>
          <w:sz w:val="24"/>
          <w:szCs w:val="24"/>
        </w:rPr>
        <w:t>3.6.2</w:t>
      </w:r>
      <w:r w:rsidR="00D5427E">
        <w:fldChar w:fldCharType="end"/>
      </w:r>
      <w:r w:rsidRPr="00E71A48">
        <w:rPr>
          <w:bCs w:val="0"/>
          <w:sz w:val="24"/>
          <w:szCs w:val="24"/>
        </w:rPr>
        <w:t xml:space="preserve">), проведение (при необходимости) переговоров (пункт </w:t>
      </w:r>
      <w:r w:rsidR="00D5427E">
        <w:fldChar w:fldCharType="begin"/>
      </w:r>
      <w:r w:rsidR="00D5427E">
        <w:instrText xml:space="preserve"> REF _Ref303670674 \n \h  \* MERGEFORMAT </w:instrText>
      </w:r>
      <w:r w:rsidR="00D5427E">
        <w:fldChar w:fldCharType="separate"/>
      </w:r>
      <w:r w:rsidR="00622B69" w:rsidRPr="00622B69">
        <w:rPr>
          <w:bCs w:val="0"/>
          <w:sz w:val="24"/>
          <w:szCs w:val="24"/>
        </w:rPr>
        <w:t>3.6.3</w:t>
      </w:r>
      <w:r w:rsidR="00D5427E">
        <w:fldChar w:fldCharType="end"/>
      </w:r>
      <w:r w:rsidRPr="00E71A48">
        <w:rPr>
          <w:bCs w:val="0"/>
          <w:sz w:val="24"/>
          <w:szCs w:val="24"/>
        </w:rPr>
        <w:t>) и оценочную стадию (пункт</w:t>
      </w:r>
      <w:r w:rsidR="007F3FB7" w:rsidRPr="00E71A48">
        <w:rPr>
          <w:bCs w:val="0"/>
          <w:sz w:val="24"/>
          <w:szCs w:val="24"/>
        </w:rPr>
        <w:t xml:space="preserve"> </w:t>
      </w:r>
      <w:r w:rsidR="00D5427E">
        <w:fldChar w:fldCharType="begin"/>
      </w:r>
      <w:r w:rsidR="00D5427E">
        <w:instrText xml:space="preserve"> REF _Ref306138385 \</w:instrText>
      </w:r>
      <w:r w:rsidR="00D5427E">
        <w:instrText xml:space="preserve">r \h  \* MERGEFORMAT </w:instrText>
      </w:r>
      <w:r w:rsidR="00D5427E">
        <w:fldChar w:fldCharType="separate"/>
      </w:r>
      <w:r w:rsidR="00622B69" w:rsidRPr="00622B69">
        <w:rPr>
          <w:bCs w:val="0"/>
          <w:sz w:val="24"/>
          <w:szCs w:val="24"/>
        </w:rPr>
        <w:t>3.6.4</w:t>
      </w:r>
      <w:r w:rsidR="00D5427E">
        <w:fldChar w:fldCharType="end"/>
      </w:r>
      <w:r w:rsidRPr="00E71A48">
        <w:rPr>
          <w:bCs w:val="0"/>
          <w:sz w:val="24"/>
          <w:szCs w:val="24"/>
        </w:rPr>
        <w:t>).</w:t>
      </w:r>
    </w:p>
    <w:p w:rsidR="00717F60" w:rsidRPr="00E71A48" w:rsidRDefault="00717F60" w:rsidP="00E71A48">
      <w:pPr>
        <w:pStyle w:val="3"/>
        <w:spacing w:line="264" w:lineRule="auto"/>
        <w:rPr>
          <w:szCs w:val="24"/>
        </w:rPr>
      </w:pPr>
      <w:bookmarkStart w:id="361" w:name="_Ref93089454"/>
      <w:bookmarkStart w:id="362" w:name="_Toc439323712"/>
      <w:bookmarkStart w:id="363" w:name="_Toc440357110"/>
      <w:bookmarkStart w:id="364" w:name="_Toc440359665"/>
      <w:bookmarkStart w:id="365" w:name="_Toc440632128"/>
      <w:bookmarkStart w:id="366" w:name="_Toc440875949"/>
      <w:bookmarkStart w:id="367" w:name="_Toc441130977"/>
      <w:bookmarkStart w:id="368" w:name="_Toc447269792"/>
      <w:r w:rsidRPr="00E71A48">
        <w:rPr>
          <w:szCs w:val="24"/>
        </w:rPr>
        <w:t>Отборочная стадия</w:t>
      </w:r>
      <w:bookmarkEnd w:id="361"/>
      <w:bookmarkEnd w:id="362"/>
      <w:bookmarkEnd w:id="363"/>
      <w:bookmarkEnd w:id="364"/>
      <w:bookmarkEnd w:id="365"/>
      <w:bookmarkEnd w:id="366"/>
      <w:bookmarkEnd w:id="367"/>
      <w:bookmarkEnd w:id="368"/>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w:t>
      </w:r>
      <w:proofErr w:type="gramEnd"/>
      <w:r w:rsidRPr="00E71A48">
        <w:rPr>
          <w:bCs w:val="0"/>
          <w:sz w:val="24"/>
          <w:szCs w:val="24"/>
        </w:rPr>
        <w:t xml:space="preserve">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69"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0"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69"/>
      <w:bookmarkEnd w:id="370"/>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lastRenderedPageBreak/>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A59B8">
        <w:rPr>
          <w:sz w:val="24"/>
          <w:szCs w:val="24"/>
        </w:rPr>
        <w:t>числе</w:t>
      </w:r>
      <w:proofErr w:type="gramEnd"/>
      <w:r w:rsidRPr="003A59B8">
        <w:rPr>
          <w:sz w:val="24"/>
          <w:szCs w:val="24"/>
        </w:rPr>
        <w:t xml:space="preserve"> если Участник (в </w:t>
      </w:r>
      <w:proofErr w:type="spellStart"/>
      <w:r w:rsidRPr="003A59B8">
        <w:rPr>
          <w:sz w:val="24"/>
          <w:szCs w:val="24"/>
        </w:rPr>
        <w:t>т.ч</w:t>
      </w:r>
      <w:proofErr w:type="spellEnd"/>
      <w:r w:rsidRPr="003A59B8">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D5427E">
        <w:fldChar w:fldCharType="begin"/>
      </w:r>
      <w:r w:rsidR="00D5427E">
        <w:instrText xml:space="preserve"> REF _Ref444179578 \r \h  \</w:instrText>
      </w:r>
      <w:r w:rsidR="00D5427E">
        <w:instrText xml:space="preserve">* MERGEFORMAT </w:instrText>
      </w:r>
      <w:r w:rsidR="00D5427E">
        <w:fldChar w:fldCharType="separate"/>
      </w:r>
      <w:r w:rsidRPr="003A59B8">
        <w:rPr>
          <w:sz w:val="24"/>
          <w:szCs w:val="24"/>
        </w:rPr>
        <w:t>5.11</w:t>
      </w:r>
      <w:r w:rsidR="00D5427E">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D5427E">
        <w:fldChar w:fldCharType="begin"/>
      </w:r>
      <w:r w:rsidR="00D5427E">
        <w:instrText xml:space="preserve"> REF _Ref306176386 \r \h  \* MERGEFORMAT </w:instrText>
      </w:r>
      <w:r w:rsidR="00D5427E">
        <w:fldChar w:fldCharType="separate"/>
      </w:r>
      <w:r w:rsidRPr="003A59B8">
        <w:rPr>
          <w:sz w:val="24"/>
          <w:szCs w:val="24"/>
        </w:rPr>
        <w:t>3.3.14</w:t>
      </w:r>
      <w:r w:rsidR="00D5427E">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 xml:space="preserve">поданы Участниками, но не содержат всех </w:t>
      </w:r>
      <w:proofErr w:type="gramStart"/>
      <w:r w:rsidRPr="003A59B8">
        <w:rPr>
          <w:sz w:val="24"/>
          <w:szCs w:val="24"/>
        </w:rPr>
        <w:t>документов</w:t>
      </w:r>
      <w:proofErr w:type="gramEnd"/>
      <w:r w:rsidRPr="003A59B8">
        <w:rPr>
          <w:sz w:val="24"/>
          <w:szCs w:val="24"/>
        </w:rPr>
        <w:t xml:space="preserve">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D5427E">
        <w:fldChar w:fldCharType="begin"/>
      </w:r>
      <w:r w:rsidR="00D5427E">
        <w:instrText xml:space="preserve"> REF _Ref306</w:instrText>
      </w:r>
      <w:r w:rsidR="00D5427E">
        <w:instrText xml:space="preserve">176386 \r \h  \* MERGEFORMAT </w:instrText>
      </w:r>
      <w:r w:rsidR="00D5427E">
        <w:fldChar w:fldCharType="separate"/>
      </w:r>
      <w:r w:rsidR="00622B69" w:rsidRPr="00622B69">
        <w:rPr>
          <w:sz w:val="24"/>
          <w:szCs w:val="24"/>
        </w:rPr>
        <w:t>3.3.14</w:t>
      </w:r>
      <w:r w:rsidR="00D5427E">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71" w:name="_Ref303670674"/>
      <w:bookmarkStart w:id="372" w:name="_Toc439323713"/>
      <w:bookmarkStart w:id="373" w:name="_Toc440357111"/>
      <w:bookmarkStart w:id="374" w:name="_Toc440359666"/>
      <w:bookmarkStart w:id="375" w:name="_Toc440632129"/>
      <w:bookmarkStart w:id="376" w:name="_Toc440875950"/>
      <w:bookmarkStart w:id="377" w:name="_Toc441130978"/>
      <w:bookmarkStart w:id="378" w:name="_Toc447269793"/>
      <w:r w:rsidRPr="00E71A48">
        <w:rPr>
          <w:szCs w:val="24"/>
        </w:rPr>
        <w:t>Проведение переговоров</w:t>
      </w:r>
      <w:bookmarkEnd w:id="371"/>
      <w:bookmarkEnd w:id="372"/>
      <w:bookmarkEnd w:id="373"/>
      <w:bookmarkEnd w:id="374"/>
      <w:bookmarkEnd w:id="375"/>
      <w:bookmarkEnd w:id="376"/>
      <w:bookmarkEnd w:id="377"/>
      <w:bookmarkEnd w:id="378"/>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79" w:name="_Ref306138385"/>
      <w:bookmarkStart w:id="380" w:name="_Toc439323714"/>
      <w:bookmarkStart w:id="381" w:name="_Toc440357112"/>
      <w:bookmarkStart w:id="382" w:name="_Toc440359667"/>
      <w:bookmarkStart w:id="383" w:name="_Toc440632130"/>
      <w:bookmarkStart w:id="384" w:name="_Toc440875951"/>
      <w:bookmarkStart w:id="385" w:name="_Toc441130979"/>
      <w:bookmarkStart w:id="386" w:name="_Toc447269794"/>
      <w:r w:rsidRPr="00E71A48">
        <w:rPr>
          <w:szCs w:val="24"/>
        </w:rPr>
        <w:t>Оценочная стадия</w:t>
      </w:r>
      <w:bookmarkEnd w:id="379"/>
      <w:bookmarkEnd w:id="380"/>
      <w:bookmarkEnd w:id="381"/>
      <w:bookmarkEnd w:id="382"/>
      <w:bookmarkEnd w:id="383"/>
      <w:bookmarkEnd w:id="384"/>
      <w:bookmarkEnd w:id="385"/>
      <w:bookmarkEnd w:id="386"/>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87" w:name="_Ref303250967"/>
      <w:bookmarkStart w:id="388" w:name="_Toc305697378"/>
      <w:bookmarkStart w:id="389" w:name="_Toc447269795"/>
      <w:bookmarkStart w:id="390" w:name="_Toc255985696"/>
      <w:r w:rsidRPr="00E71A48">
        <w:t>Аукционная процедура понижени</w:t>
      </w:r>
      <w:r w:rsidR="00E60F8E" w:rsidRPr="00E71A48">
        <w:t>я</w:t>
      </w:r>
      <w:r w:rsidRPr="00E71A48">
        <w:t xml:space="preserve"> цены (переторжка)</w:t>
      </w:r>
      <w:bookmarkEnd w:id="387"/>
      <w:bookmarkEnd w:id="388"/>
      <w:bookmarkEnd w:id="389"/>
      <w:r w:rsidRPr="00E71A48">
        <w:t xml:space="preserve"> </w:t>
      </w:r>
    </w:p>
    <w:bookmarkEnd w:id="390"/>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 xml:space="preserve">Организатор может воспользоваться объявленным правом на проведение </w:t>
      </w:r>
      <w:r w:rsidRPr="000A4AA3">
        <w:rPr>
          <w:sz w:val="24"/>
          <w:szCs w:val="24"/>
          <w:lang w:eastAsia="ru-RU"/>
        </w:rPr>
        <w:lastRenderedPageBreak/>
        <w:t>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1"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91"/>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2"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92"/>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D5427E">
        <w:fldChar w:fldCharType="begin"/>
      </w:r>
      <w:r w:rsidR="00D5427E">
        <w:instrText xml:space="preserve"> REF _Ref306352987 \r \h  \* MERGEFORMAT </w:instrText>
      </w:r>
      <w:r w:rsidR="00D5427E">
        <w:fldChar w:fldCharType="separate"/>
      </w:r>
      <w:r w:rsidR="00622B69" w:rsidRPr="00622B69">
        <w:rPr>
          <w:iCs/>
          <w:sz w:val="24"/>
          <w:szCs w:val="24"/>
          <w:lang w:eastAsia="ru-RU"/>
        </w:rPr>
        <w:t>3.7.3</w:t>
      </w:r>
      <w:r w:rsidR="00D5427E">
        <w:fldChar w:fldCharType="end"/>
      </w:r>
      <w:r w:rsidRPr="00E71A48">
        <w:rPr>
          <w:iCs/>
          <w:sz w:val="24"/>
          <w:szCs w:val="24"/>
          <w:lang w:eastAsia="ru-RU"/>
        </w:rPr>
        <w:t xml:space="preserve"> - </w:t>
      </w:r>
      <w:r w:rsidR="00D5427E">
        <w:fldChar w:fldCharType="begin"/>
      </w:r>
      <w:r w:rsidR="00D5427E">
        <w:instrText xml:space="preserve"> REF _Ref306353005 \r \h  \* MERGEFORMAT </w:instrText>
      </w:r>
      <w:r w:rsidR="00D5427E">
        <w:fldChar w:fldCharType="separate"/>
      </w:r>
      <w:r w:rsidR="00622B69" w:rsidRPr="00622B69">
        <w:rPr>
          <w:iCs/>
          <w:sz w:val="24"/>
          <w:szCs w:val="24"/>
          <w:lang w:eastAsia="ru-RU"/>
        </w:rPr>
        <w:t>3.7.5</w:t>
      </w:r>
      <w:r w:rsidR="00D5427E">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93" w:name="_Ref303681924"/>
      <w:bookmarkStart w:id="394" w:name="_Ref303683914"/>
      <w:bookmarkStart w:id="395" w:name="_Toc447269796"/>
      <w:r w:rsidRPr="00BC19F9">
        <w:lastRenderedPageBreak/>
        <w:t xml:space="preserve">Подведение итогов </w:t>
      </w:r>
      <w:r w:rsidR="00DF639D" w:rsidRPr="00BC19F9">
        <w:t>З</w:t>
      </w:r>
      <w:r w:rsidRPr="00BC19F9">
        <w:t>апроса предложений</w:t>
      </w:r>
      <w:bookmarkEnd w:id="393"/>
      <w:bookmarkEnd w:id="394"/>
      <w:bookmarkEnd w:id="395"/>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6"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96"/>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97" w:name="_Ref303251044"/>
      <w:bookmarkStart w:id="398" w:name="_Toc447269797"/>
      <w:bookmarkStart w:id="399" w:name="_Ref191386295"/>
      <w:r w:rsidRPr="00E71A48">
        <w:t xml:space="preserve">Признание запроса предложений </w:t>
      </w:r>
      <w:proofErr w:type="gramStart"/>
      <w:r w:rsidRPr="00E71A48">
        <w:t>несостоявшимся</w:t>
      </w:r>
      <w:bookmarkEnd w:id="397"/>
      <w:bookmarkEnd w:id="398"/>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0"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00"/>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01"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0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2"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02"/>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03" w:name="_Ref303683929"/>
      <w:bookmarkStart w:id="404"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99"/>
      <w:bookmarkEnd w:id="403"/>
      <w:bookmarkEnd w:id="404"/>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405" w:name="_Ref294695403"/>
      <w:bookmarkStart w:id="406"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05"/>
      <w:bookmarkEnd w:id="406"/>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407"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07"/>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D5427E">
        <w:fldChar w:fldCharType="begin"/>
      </w:r>
      <w:r w:rsidR="00D5427E">
        <w:instrText xml:space="preserve"> REF _Ref294695546 \r \h  \* MERGEFORMAT </w:instrText>
      </w:r>
      <w:r w:rsidR="00D5427E">
        <w:fldChar w:fldCharType="separate"/>
      </w:r>
      <w:r w:rsidR="00622B69" w:rsidRPr="00622B69">
        <w:rPr>
          <w:bCs w:val="0"/>
          <w:sz w:val="24"/>
          <w:szCs w:val="24"/>
        </w:rPr>
        <w:t xml:space="preserve"> 1.2.6 </w:t>
      </w:r>
      <w:r w:rsidR="00D5427E">
        <w:fldChar w:fldCharType="end"/>
      </w:r>
      <w:r w:rsidRPr="00E71A48">
        <w:rPr>
          <w:bCs w:val="0"/>
          <w:sz w:val="24"/>
          <w:szCs w:val="24"/>
        </w:rPr>
        <w:t>и/или в срок, определенный в п.</w:t>
      </w:r>
      <w:r w:rsidR="001716DB" w:rsidRPr="00E71A48">
        <w:rPr>
          <w:bCs w:val="0"/>
          <w:sz w:val="24"/>
          <w:szCs w:val="24"/>
        </w:rPr>
        <w:t xml:space="preserve"> </w:t>
      </w:r>
      <w:r w:rsidR="00D5427E">
        <w:fldChar w:fldCharType="begin"/>
      </w:r>
      <w:r w:rsidR="00D5427E">
        <w:instrText xml:space="preserve"> REF _Ref2946954</w:instrText>
      </w:r>
      <w:r w:rsidR="00D5427E">
        <w:instrText xml:space="preserve">03 \n \h  \* MERGEFORMAT </w:instrText>
      </w:r>
      <w:r w:rsidR="00D5427E">
        <w:fldChar w:fldCharType="separate"/>
      </w:r>
      <w:r w:rsidR="00622B69" w:rsidRPr="00622B69">
        <w:rPr>
          <w:bCs w:val="0"/>
          <w:sz w:val="24"/>
          <w:szCs w:val="24"/>
        </w:rPr>
        <w:t>3.10.3</w:t>
      </w:r>
      <w:r w:rsidR="00D5427E">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D5427E">
        <w:fldChar w:fldCharType="begin"/>
      </w:r>
      <w:r w:rsidR="00D5427E">
        <w:instrText xml:space="preserve"> REF _Ref305979053 \r \h  \* MERGEFORMAT </w:instrText>
      </w:r>
      <w:r w:rsidR="00D5427E">
        <w:fldChar w:fldCharType="separate"/>
      </w:r>
      <w:r w:rsidR="00622B69" w:rsidRPr="00622B69">
        <w:rPr>
          <w:bCs w:val="0"/>
          <w:sz w:val="24"/>
          <w:szCs w:val="24"/>
        </w:rPr>
        <w:t>3.10.4</w:t>
      </w:r>
      <w:r w:rsidR="00D5427E">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408"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09" w:name="_Toc181693189"/>
      <w:bookmarkStart w:id="410" w:name="_Ref190680463"/>
      <w:bookmarkStart w:id="411" w:name="_Ref306140410"/>
      <w:bookmarkStart w:id="412" w:name="_Ref306142159"/>
      <w:bookmarkStart w:id="413" w:name="_Toc447269799"/>
      <w:bookmarkStart w:id="414" w:name="_Ref303102866"/>
      <w:bookmarkStart w:id="415" w:name="_Toc305835589"/>
      <w:bookmarkStart w:id="416" w:name="_Ref303683952"/>
      <w:bookmarkStart w:id="417" w:name="__RefNumPara__840_922829174"/>
      <w:bookmarkEnd w:id="408"/>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09"/>
      <w:bookmarkEnd w:id="410"/>
      <w:bookmarkEnd w:id="411"/>
      <w:bookmarkEnd w:id="412"/>
      <w:bookmarkEnd w:id="413"/>
      <w:r w:rsidRPr="00414CAF">
        <w:t xml:space="preserve"> </w:t>
      </w:r>
      <w:bookmarkEnd w:id="414"/>
      <w:bookmarkEnd w:id="415"/>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5175A1">
        <w:rPr>
          <w:sz w:val="24"/>
          <w:szCs w:val="24"/>
        </w:rPr>
        <w:fldChar w:fldCharType="begin"/>
      </w:r>
      <w:r w:rsidR="005818B2">
        <w:rPr>
          <w:sz w:val="24"/>
          <w:szCs w:val="24"/>
        </w:rPr>
        <w:instrText xml:space="preserve"> REF _Ref440272931 \r \h </w:instrText>
      </w:r>
      <w:r w:rsidR="005175A1">
        <w:rPr>
          <w:sz w:val="24"/>
          <w:szCs w:val="24"/>
        </w:rPr>
      </w:r>
      <w:r w:rsidR="005175A1">
        <w:rPr>
          <w:sz w:val="24"/>
          <w:szCs w:val="24"/>
        </w:rPr>
        <w:fldChar w:fldCharType="separate"/>
      </w:r>
      <w:r w:rsidR="00622B69">
        <w:rPr>
          <w:sz w:val="24"/>
          <w:szCs w:val="24"/>
        </w:rPr>
        <w:t>2</w:t>
      </w:r>
      <w:r w:rsidR="005175A1">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418" w:name="_Ref303694483"/>
      <w:bookmarkStart w:id="419" w:name="_Toc305835590"/>
      <w:bookmarkStart w:id="420" w:name="_Ref306140451"/>
      <w:bookmarkStart w:id="421" w:name="_Toc447269800"/>
      <w:r w:rsidRPr="00B42AE0">
        <w:t xml:space="preserve">Уведомление о результатах </w:t>
      </w:r>
      <w:bookmarkEnd w:id="418"/>
      <w:bookmarkEnd w:id="419"/>
      <w:r w:rsidRPr="00B42AE0">
        <w:t>запроса предложений</w:t>
      </w:r>
      <w:bookmarkEnd w:id="420"/>
      <w:bookmarkEnd w:id="421"/>
    </w:p>
    <w:bookmarkEnd w:id="416"/>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D5427E">
        <w:fldChar w:fldCharType="begin"/>
      </w:r>
      <w:r w:rsidR="00D5427E">
        <w:instrText xml:space="preserve"> REF _Ref191386085 \r \h  \* MERGEFORMAT </w:instrText>
      </w:r>
      <w:r w:rsidR="00D5427E">
        <w:fldChar w:fldCharType="separate"/>
      </w:r>
      <w:r w:rsidR="00622B69" w:rsidRPr="00622B69">
        <w:rPr>
          <w:iCs/>
          <w:sz w:val="24"/>
          <w:szCs w:val="24"/>
        </w:rPr>
        <w:t>1.1.1</w:t>
      </w:r>
      <w:r w:rsidR="00D5427E">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2" w:name="_Ref440270568"/>
      <w:bookmarkStart w:id="423" w:name="_Ref440274159"/>
      <w:bookmarkStart w:id="424" w:name="_Ref440292555"/>
      <w:bookmarkStart w:id="425" w:name="_Ref440292779"/>
      <w:bookmarkStart w:id="426" w:name="_Toc447269801"/>
      <w:r>
        <w:rPr>
          <w:szCs w:val="24"/>
        </w:rPr>
        <w:lastRenderedPageBreak/>
        <w:t>Техническая часть</w:t>
      </w:r>
      <w:bookmarkEnd w:id="422"/>
      <w:bookmarkEnd w:id="423"/>
      <w:bookmarkEnd w:id="424"/>
      <w:bookmarkEnd w:id="425"/>
      <w:bookmarkEnd w:id="426"/>
      <w:r w:rsidRPr="00E71A48">
        <w:rPr>
          <w:szCs w:val="24"/>
        </w:rPr>
        <w:t xml:space="preserve"> </w:t>
      </w:r>
    </w:p>
    <w:p w:rsidR="002B5044" w:rsidRPr="002A47D1" w:rsidRDefault="002B5044" w:rsidP="002A47D1">
      <w:pPr>
        <w:pStyle w:val="2"/>
        <w:ind w:left="1701" w:hanging="1134"/>
      </w:pPr>
      <w:bookmarkStart w:id="427" w:name="_Toc176064096"/>
      <w:bookmarkStart w:id="428" w:name="_Toc176338524"/>
      <w:bookmarkStart w:id="429" w:name="_Toc180399752"/>
      <w:bookmarkStart w:id="430" w:name="_Toc191205941"/>
      <w:bookmarkStart w:id="431" w:name="_Toc194315544"/>
      <w:bookmarkStart w:id="432" w:name="_Toc423421725"/>
      <w:bookmarkStart w:id="433" w:name="_Toc447269802"/>
      <w:r w:rsidRPr="002B5044">
        <w:t>Общие требования к условиям поставки продукции</w:t>
      </w:r>
      <w:bookmarkStart w:id="434" w:name="_Toc176064097"/>
      <w:bookmarkStart w:id="435" w:name="_Toc176338525"/>
      <w:bookmarkStart w:id="436" w:name="_Toc180399753"/>
      <w:bookmarkStart w:id="437" w:name="_Toc189457101"/>
      <w:bookmarkStart w:id="438" w:name="_Toc189461737"/>
      <w:bookmarkStart w:id="439" w:name="_Toc189462011"/>
      <w:bookmarkStart w:id="440" w:name="_Toc191273610"/>
      <w:bookmarkStart w:id="441" w:name="_Toc167189319"/>
      <w:bookmarkStart w:id="442" w:name="_Toc168725254"/>
      <w:bookmarkEnd w:id="427"/>
      <w:bookmarkEnd w:id="428"/>
      <w:bookmarkEnd w:id="429"/>
      <w:bookmarkEnd w:id="430"/>
      <w:bookmarkEnd w:id="431"/>
      <w:bookmarkEnd w:id="432"/>
      <w:bookmarkEnd w:id="433"/>
    </w:p>
    <w:p w:rsidR="002B5044" w:rsidRPr="002B5044" w:rsidRDefault="002B5044" w:rsidP="002B5044">
      <w:pPr>
        <w:pStyle w:val="3"/>
        <w:ind w:left="0" w:firstLine="851"/>
        <w:jc w:val="both"/>
        <w:rPr>
          <w:b w:val="0"/>
          <w:szCs w:val="24"/>
        </w:rPr>
      </w:pPr>
      <w:bookmarkStart w:id="443" w:name="_Toc439166308"/>
      <w:bookmarkStart w:id="444" w:name="_Toc439170656"/>
      <w:bookmarkStart w:id="445" w:name="_Toc439172758"/>
      <w:bookmarkStart w:id="446" w:name="_Toc439173202"/>
      <w:bookmarkStart w:id="447" w:name="_Toc439238196"/>
      <w:bookmarkStart w:id="448" w:name="_Toc439252748"/>
      <w:bookmarkStart w:id="449" w:name="_Toc439323606"/>
      <w:bookmarkStart w:id="450" w:name="_Toc439323722"/>
      <w:bookmarkStart w:id="451" w:name="_Toc440357120"/>
      <w:bookmarkStart w:id="452" w:name="_Toc440359675"/>
      <w:bookmarkStart w:id="453" w:name="_Toc440632139"/>
      <w:bookmarkStart w:id="454" w:name="_Toc440875960"/>
      <w:bookmarkStart w:id="455" w:name="_Toc441130988"/>
      <w:bookmarkStart w:id="456" w:name="_Toc447269803"/>
      <w:r w:rsidRPr="002B5044">
        <w:rPr>
          <w:b w:val="0"/>
          <w:szCs w:val="24"/>
        </w:rPr>
        <w:t>Продукция должна быть новой и ранее неиспользованной.</w:t>
      </w:r>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p>
    <w:p w:rsidR="002B5044" w:rsidRPr="002B5044" w:rsidRDefault="002B5044" w:rsidP="002B5044">
      <w:pPr>
        <w:pStyle w:val="3"/>
        <w:ind w:left="0" w:firstLine="851"/>
        <w:jc w:val="both"/>
        <w:rPr>
          <w:b w:val="0"/>
          <w:szCs w:val="24"/>
        </w:rPr>
      </w:pPr>
      <w:bookmarkStart w:id="457" w:name="_Toc439166309"/>
      <w:bookmarkStart w:id="458" w:name="_Toc439170657"/>
      <w:bookmarkStart w:id="459" w:name="_Toc439172759"/>
      <w:bookmarkStart w:id="460" w:name="_Toc439173203"/>
      <w:bookmarkStart w:id="461" w:name="_Toc439238197"/>
      <w:bookmarkStart w:id="462" w:name="_Toc439252749"/>
      <w:bookmarkStart w:id="463" w:name="_Toc439323607"/>
      <w:bookmarkStart w:id="464" w:name="_Toc439323723"/>
      <w:bookmarkStart w:id="465" w:name="_Toc440357121"/>
      <w:bookmarkStart w:id="466" w:name="_Toc440359676"/>
      <w:bookmarkStart w:id="467" w:name="_Toc440632140"/>
      <w:bookmarkStart w:id="468" w:name="_Toc440875961"/>
      <w:bookmarkStart w:id="469" w:name="_Toc441130989"/>
      <w:bookmarkStart w:id="470" w:name="_Toc447269804"/>
      <w:r w:rsidRPr="002B5044">
        <w:rPr>
          <w:b w:val="0"/>
          <w:szCs w:val="24"/>
        </w:rPr>
        <w:t>Продукция должна соответствовать ГОСТ, ТУ и Технической политике ПАО «МРСК Центра».</w:t>
      </w:r>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p>
    <w:p w:rsidR="002B5044" w:rsidRPr="00C12FA4" w:rsidRDefault="002B5044" w:rsidP="0021751A">
      <w:pPr>
        <w:pStyle w:val="2"/>
        <w:ind w:left="1701" w:hanging="1134"/>
      </w:pPr>
      <w:bookmarkStart w:id="471" w:name="_Toc423421726"/>
      <w:bookmarkStart w:id="472" w:name="_Toc447269805"/>
      <w:r w:rsidRPr="00C12FA4">
        <w:t>Перечень, объемы и характеристики закупаемой продукции</w:t>
      </w:r>
      <w:bookmarkEnd w:id="434"/>
      <w:bookmarkEnd w:id="435"/>
      <w:bookmarkEnd w:id="436"/>
      <w:bookmarkEnd w:id="437"/>
      <w:bookmarkEnd w:id="438"/>
      <w:bookmarkEnd w:id="439"/>
      <w:bookmarkEnd w:id="440"/>
      <w:bookmarkEnd w:id="471"/>
      <w:bookmarkEnd w:id="472"/>
    </w:p>
    <w:p w:rsidR="002B5044" w:rsidRPr="003803A7" w:rsidRDefault="002B5044" w:rsidP="002B5044">
      <w:pPr>
        <w:pStyle w:val="3"/>
        <w:ind w:left="0" w:firstLine="851"/>
        <w:jc w:val="both"/>
        <w:rPr>
          <w:b w:val="0"/>
          <w:szCs w:val="24"/>
        </w:rPr>
      </w:pPr>
      <w:bookmarkStart w:id="473" w:name="_Toc439166311"/>
      <w:bookmarkStart w:id="474" w:name="_Toc439170659"/>
      <w:bookmarkStart w:id="475" w:name="_Toc439172761"/>
      <w:bookmarkStart w:id="476" w:name="_Toc439173205"/>
      <w:bookmarkStart w:id="477" w:name="_Toc439238199"/>
      <w:bookmarkStart w:id="478" w:name="_Toc439252751"/>
      <w:bookmarkStart w:id="479" w:name="_Toc439323609"/>
      <w:bookmarkStart w:id="480" w:name="_Toc439323725"/>
      <w:bookmarkStart w:id="481" w:name="_Toc440357123"/>
      <w:bookmarkStart w:id="482" w:name="_Toc440359678"/>
      <w:bookmarkStart w:id="483" w:name="_Toc440632142"/>
      <w:bookmarkStart w:id="484" w:name="_Toc440875963"/>
      <w:bookmarkStart w:id="485" w:name="_Toc441130991"/>
      <w:bookmarkStart w:id="486" w:name="_Toc447269806"/>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5175A1">
        <w:rPr>
          <w:b w:val="0"/>
          <w:szCs w:val="24"/>
        </w:rPr>
        <w:fldChar w:fldCharType="begin"/>
      </w:r>
      <w:r w:rsidR="00A154B7">
        <w:rPr>
          <w:b w:val="0"/>
          <w:szCs w:val="24"/>
        </w:rPr>
        <w:instrText xml:space="preserve"> REF _Ref440275279 \r \h </w:instrText>
      </w:r>
      <w:r w:rsidR="005175A1">
        <w:rPr>
          <w:b w:val="0"/>
          <w:szCs w:val="24"/>
        </w:rPr>
      </w:r>
      <w:r w:rsidR="005175A1">
        <w:rPr>
          <w:b w:val="0"/>
          <w:szCs w:val="24"/>
        </w:rPr>
        <w:fldChar w:fldCharType="separate"/>
      </w:r>
      <w:r w:rsidR="00622B69">
        <w:rPr>
          <w:b w:val="0"/>
          <w:szCs w:val="24"/>
        </w:rPr>
        <w:t>1.1.4</w:t>
      </w:r>
      <w:r w:rsidR="005175A1">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p w:rsidR="002B5044" w:rsidRPr="003803A7" w:rsidRDefault="002B5044" w:rsidP="0021751A">
      <w:pPr>
        <w:pStyle w:val="2"/>
        <w:ind w:left="1701" w:hanging="1134"/>
      </w:pPr>
      <w:bookmarkStart w:id="487" w:name="_Ref194832984"/>
      <w:bookmarkStart w:id="488" w:name="_Ref197686508"/>
      <w:bookmarkStart w:id="489" w:name="_Toc423421727"/>
      <w:bookmarkStart w:id="490" w:name="_Toc447269807"/>
      <w:r w:rsidRPr="003803A7">
        <w:t>Требование к поставляемой продукции</w:t>
      </w:r>
      <w:bookmarkEnd w:id="487"/>
      <w:bookmarkEnd w:id="488"/>
      <w:bookmarkEnd w:id="489"/>
      <w:bookmarkEnd w:id="490"/>
    </w:p>
    <w:p w:rsidR="002B5044" w:rsidRPr="003803A7" w:rsidRDefault="0021751A" w:rsidP="002B5044">
      <w:pPr>
        <w:pStyle w:val="3"/>
        <w:ind w:left="0" w:firstLine="851"/>
        <w:jc w:val="both"/>
        <w:rPr>
          <w:b w:val="0"/>
          <w:szCs w:val="24"/>
        </w:rPr>
      </w:pPr>
      <w:bookmarkStart w:id="491" w:name="_Toc439166313"/>
      <w:bookmarkStart w:id="492" w:name="_Toc439170661"/>
      <w:bookmarkStart w:id="493" w:name="_Toc439172763"/>
      <w:bookmarkStart w:id="494" w:name="_Toc439173207"/>
      <w:bookmarkStart w:id="495" w:name="_Toc439238201"/>
      <w:bookmarkStart w:id="496" w:name="_Toc439252753"/>
      <w:bookmarkStart w:id="497" w:name="_Toc439323611"/>
      <w:bookmarkStart w:id="498" w:name="_Toc439323727"/>
      <w:bookmarkStart w:id="499" w:name="_Toc440357125"/>
      <w:bookmarkStart w:id="500" w:name="_Toc440359680"/>
      <w:bookmarkStart w:id="501" w:name="_Toc440632144"/>
      <w:bookmarkStart w:id="502" w:name="_Toc440875965"/>
      <w:bookmarkStart w:id="503" w:name="_Toc441130993"/>
      <w:bookmarkStart w:id="504" w:name="_Toc447269808"/>
      <w:bookmarkStart w:id="505" w:name="_Ref194833053"/>
      <w:bookmarkStart w:id="506" w:name="_Ref223496951"/>
      <w:bookmarkStart w:id="507"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p>
    <w:p w:rsidR="002B5044" w:rsidRPr="003776BB" w:rsidRDefault="002B5044" w:rsidP="002B5044">
      <w:pPr>
        <w:pStyle w:val="3"/>
        <w:ind w:left="0" w:firstLine="851"/>
        <w:jc w:val="both"/>
        <w:rPr>
          <w:b w:val="0"/>
          <w:szCs w:val="24"/>
        </w:rPr>
      </w:pPr>
      <w:bookmarkStart w:id="508" w:name="_Toc439166314"/>
      <w:bookmarkStart w:id="509" w:name="_Toc439170662"/>
      <w:bookmarkStart w:id="510" w:name="_Toc439172764"/>
      <w:bookmarkStart w:id="511" w:name="_Toc439173208"/>
      <w:bookmarkStart w:id="512" w:name="_Toc439238202"/>
      <w:bookmarkStart w:id="513" w:name="_Toc439252754"/>
      <w:bookmarkStart w:id="514" w:name="_Toc439323612"/>
      <w:bookmarkStart w:id="515" w:name="_Toc439323728"/>
      <w:bookmarkStart w:id="516" w:name="_Toc440357126"/>
      <w:bookmarkStart w:id="517" w:name="_Toc440359681"/>
      <w:bookmarkStart w:id="518" w:name="_Toc440632145"/>
      <w:bookmarkStart w:id="519" w:name="_Toc440875966"/>
      <w:bookmarkStart w:id="520" w:name="_Toc441130994"/>
      <w:bookmarkStart w:id="521"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p w:rsidR="002B5044" w:rsidRPr="002B5044" w:rsidRDefault="002B5044" w:rsidP="0021751A">
      <w:pPr>
        <w:pStyle w:val="2"/>
        <w:ind w:left="1701" w:hanging="1134"/>
      </w:pPr>
      <w:bookmarkStart w:id="522" w:name="_Ref247513861"/>
      <w:bookmarkStart w:id="523" w:name="_Toc423421728"/>
      <w:bookmarkStart w:id="524" w:name="_Toc447269810"/>
      <w:r w:rsidRPr="002B5044">
        <w:t xml:space="preserve">Требование к </w:t>
      </w:r>
      <w:r w:rsidR="0021751A">
        <w:t>Участник</w:t>
      </w:r>
      <w:r w:rsidRPr="002B5044">
        <w:t>у</w:t>
      </w:r>
      <w:bookmarkEnd w:id="505"/>
      <w:bookmarkEnd w:id="506"/>
      <w:bookmarkEnd w:id="507"/>
      <w:r w:rsidRPr="002B5044">
        <w:t>.</w:t>
      </w:r>
      <w:bookmarkEnd w:id="522"/>
      <w:bookmarkEnd w:id="523"/>
      <w:bookmarkEnd w:id="524"/>
    </w:p>
    <w:p w:rsidR="002B5044" w:rsidRPr="002B5044" w:rsidRDefault="002B5044" w:rsidP="002B5044">
      <w:pPr>
        <w:pStyle w:val="3"/>
        <w:ind w:left="0" w:firstLine="851"/>
        <w:jc w:val="both"/>
        <w:rPr>
          <w:b w:val="0"/>
          <w:szCs w:val="24"/>
        </w:rPr>
      </w:pPr>
      <w:bookmarkStart w:id="525" w:name="_Toc439166317"/>
      <w:bookmarkStart w:id="526" w:name="_Toc439170665"/>
      <w:bookmarkStart w:id="527" w:name="_Toc439172767"/>
      <w:bookmarkStart w:id="528" w:name="_Toc439173211"/>
      <w:bookmarkStart w:id="529" w:name="_Toc439238205"/>
      <w:bookmarkStart w:id="530" w:name="_Toc439252756"/>
      <w:bookmarkStart w:id="531" w:name="_Toc439323614"/>
      <w:bookmarkStart w:id="532" w:name="_Toc439323730"/>
      <w:bookmarkStart w:id="533" w:name="_Ref440292618"/>
      <w:bookmarkStart w:id="534" w:name="_Toc440357128"/>
      <w:bookmarkStart w:id="535" w:name="_Toc440359683"/>
      <w:bookmarkStart w:id="536" w:name="_Toc440632147"/>
      <w:bookmarkStart w:id="537" w:name="_Toc440875968"/>
      <w:bookmarkStart w:id="538" w:name="_Toc441130996"/>
      <w:bookmarkStart w:id="539"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5175A1">
        <w:rPr>
          <w:b w:val="0"/>
          <w:szCs w:val="24"/>
        </w:rPr>
        <w:fldChar w:fldCharType="begin"/>
      </w:r>
      <w:r w:rsidR="00D56F8C">
        <w:rPr>
          <w:b w:val="0"/>
          <w:szCs w:val="24"/>
        </w:rPr>
        <w:instrText xml:space="preserve"> REF _Ref86826666 \r \h </w:instrText>
      </w:r>
      <w:r w:rsidR="005175A1">
        <w:rPr>
          <w:b w:val="0"/>
          <w:szCs w:val="24"/>
        </w:rPr>
      </w:r>
      <w:r w:rsidR="005175A1">
        <w:rPr>
          <w:b w:val="0"/>
          <w:szCs w:val="24"/>
        </w:rPr>
        <w:fldChar w:fldCharType="separate"/>
      </w:r>
      <w:r w:rsidR="00622B69">
        <w:rPr>
          <w:b w:val="0"/>
          <w:szCs w:val="24"/>
        </w:rPr>
        <w:t>5.3</w:t>
      </w:r>
      <w:r w:rsidR="005175A1">
        <w:rPr>
          <w:b w:val="0"/>
          <w:szCs w:val="24"/>
        </w:rPr>
        <w:fldChar w:fldCharType="end"/>
      </w:r>
      <w:r w:rsidRPr="002B5044">
        <w:rPr>
          <w:b w:val="0"/>
          <w:szCs w:val="24"/>
        </w:rPr>
        <w:t>).</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p w:rsidR="002B5044" w:rsidRPr="002B5044" w:rsidRDefault="002B5044" w:rsidP="002B5044">
      <w:pPr>
        <w:pStyle w:val="3"/>
        <w:ind w:left="0" w:firstLine="851"/>
        <w:jc w:val="both"/>
        <w:rPr>
          <w:b w:val="0"/>
          <w:szCs w:val="24"/>
        </w:rPr>
      </w:pPr>
      <w:bookmarkStart w:id="540" w:name="_Toc439166318"/>
      <w:bookmarkStart w:id="541" w:name="_Toc439170666"/>
      <w:bookmarkStart w:id="542" w:name="_Toc439172768"/>
      <w:bookmarkStart w:id="543" w:name="_Toc439173212"/>
      <w:bookmarkStart w:id="544" w:name="_Toc439238206"/>
      <w:bookmarkStart w:id="545" w:name="_Toc439252757"/>
      <w:bookmarkStart w:id="546" w:name="_Toc439323615"/>
      <w:bookmarkStart w:id="547" w:name="_Toc439323731"/>
      <w:bookmarkStart w:id="548" w:name="_Toc440357129"/>
      <w:bookmarkStart w:id="549" w:name="_Toc440359684"/>
      <w:bookmarkStart w:id="550" w:name="_Toc440632148"/>
      <w:bookmarkStart w:id="551" w:name="_Toc440875969"/>
      <w:bookmarkStart w:id="552" w:name="_Toc441130997"/>
      <w:bookmarkStart w:id="553"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5175A1">
        <w:rPr>
          <w:b w:val="0"/>
          <w:szCs w:val="24"/>
        </w:rPr>
        <w:fldChar w:fldCharType="begin"/>
      </w:r>
      <w:r w:rsidR="00D56F8C">
        <w:rPr>
          <w:b w:val="0"/>
          <w:szCs w:val="24"/>
        </w:rPr>
        <w:instrText xml:space="preserve"> REF _Ref86826666 \r \h </w:instrText>
      </w:r>
      <w:r w:rsidR="005175A1">
        <w:rPr>
          <w:b w:val="0"/>
          <w:szCs w:val="24"/>
        </w:rPr>
      </w:r>
      <w:r w:rsidR="005175A1">
        <w:rPr>
          <w:b w:val="0"/>
          <w:szCs w:val="24"/>
        </w:rPr>
        <w:fldChar w:fldCharType="separate"/>
      </w:r>
      <w:r w:rsidR="00622B69">
        <w:rPr>
          <w:b w:val="0"/>
          <w:szCs w:val="24"/>
        </w:rPr>
        <w:t>5.3</w:t>
      </w:r>
      <w:r w:rsidR="005175A1">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p w:rsidR="00464832" w:rsidRPr="0011726E" w:rsidRDefault="00464832" w:rsidP="00464832">
      <w:pPr>
        <w:pStyle w:val="2"/>
        <w:ind w:left="1701" w:hanging="1134"/>
      </w:pPr>
      <w:bookmarkStart w:id="554" w:name="_Toc248219573"/>
      <w:bookmarkStart w:id="555" w:name="_Toc256099315"/>
      <w:bookmarkStart w:id="556" w:name="_Toc423421664"/>
      <w:bookmarkStart w:id="557" w:name="_Toc447269813"/>
      <w:bookmarkEnd w:id="441"/>
      <w:bookmarkEnd w:id="442"/>
      <w:r w:rsidRPr="0011726E">
        <w:t>Иные требования</w:t>
      </w:r>
      <w:bookmarkEnd w:id="554"/>
      <w:bookmarkEnd w:id="555"/>
      <w:bookmarkEnd w:id="556"/>
      <w:bookmarkEnd w:id="557"/>
    </w:p>
    <w:p w:rsidR="0011726E" w:rsidRPr="0011726E" w:rsidRDefault="0011726E" w:rsidP="0011726E">
      <w:pPr>
        <w:pStyle w:val="3"/>
        <w:ind w:left="0" w:firstLine="851"/>
        <w:jc w:val="both"/>
        <w:rPr>
          <w:b w:val="0"/>
          <w:szCs w:val="24"/>
        </w:rPr>
      </w:pPr>
      <w:bookmarkStart w:id="558"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p>
    <w:p w:rsidR="002B5044" w:rsidRPr="002B5044" w:rsidRDefault="002B5044" w:rsidP="002B5044">
      <w:pPr>
        <w:pStyle w:val="11"/>
        <w:rPr>
          <w:lang w:eastAsia="ru-RU"/>
        </w:rPr>
      </w:pPr>
      <w:bookmarkStart w:id="559" w:name="_GoBack"/>
      <w:bookmarkEnd w:id="558"/>
      <w:bookmarkEnd w:id="559"/>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60" w:name="_Ref440270602"/>
      <w:bookmarkStart w:id="561" w:name="_Toc447269815"/>
      <w:bookmarkEnd w:id="5"/>
      <w:bookmarkEnd w:id="417"/>
      <w:r w:rsidRPr="00E71A48">
        <w:rPr>
          <w:szCs w:val="24"/>
        </w:rPr>
        <w:lastRenderedPageBreak/>
        <w:t>Образцы основных форм документов, включаемых в Заявку</w:t>
      </w:r>
      <w:bookmarkEnd w:id="560"/>
      <w:bookmarkEnd w:id="561"/>
      <w:r w:rsidRPr="00E71A48">
        <w:rPr>
          <w:szCs w:val="24"/>
        </w:rPr>
        <w:t xml:space="preserve"> </w:t>
      </w:r>
    </w:p>
    <w:p w:rsidR="004F4D80" w:rsidRPr="00F647F7" w:rsidRDefault="004F4D80" w:rsidP="004F4D80">
      <w:pPr>
        <w:pStyle w:val="2"/>
      </w:pPr>
      <w:bookmarkStart w:id="562" w:name="_Ref55336310"/>
      <w:bookmarkStart w:id="563" w:name="_Toc57314672"/>
      <w:bookmarkStart w:id="564" w:name="_Toc69728986"/>
      <w:bookmarkStart w:id="565" w:name="_Toc98253919"/>
      <w:bookmarkStart w:id="566" w:name="_Toc165173847"/>
      <w:bookmarkStart w:id="567" w:name="_Toc423423667"/>
      <w:bookmarkStart w:id="568" w:name="_Toc447269816"/>
      <w:r w:rsidRPr="00F647F7">
        <w:t xml:space="preserve">Письмо о подаче оферты </w:t>
      </w:r>
      <w:bookmarkStart w:id="569" w:name="_Ref22846535"/>
      <w:r w:rsidRPr="00F647F7">
        <w:t>(</w:t>
      </w:r>
      <w:bookmarkEnd w:id="569"/>
      <w:r w:rsidRPr="00F647F7">
        <w:t xml:space="preserve">форма </w:t>
      </w:r>
      <w:r w:rsidRPr="00F647F7">
        <w:rPr>
          <w:noProof/>
        </w:rPr>
        <w:t>1</w:t>
      </w:r>
      <w:r w:rsidRPr="00F647F7">
        <w:t>)</w:t>
      </w:r>
      <w:bookmarkEnd w:id="562"/>
      <w:bookmarkEnd w:id="563"/>
      <w:bookmarkEnd w:id="564"/>
      <w:bookmarkEnd w:id="565"/>
      <w:bookmarkEnd w:id="566"/>
      <w:bookmarkEnd w:id="567"/>
      <w:bookmarkEnd w:id="568"/>
    </w:p>
    <w:p w:rsidR="004F4D80" w:rsidRPr="00C236C0" w:rsidRDefault="004F4D80" w:rsidP="004F4D80">
      <w:pPr>
        <w:pStyle w:val="3"/>
        <w:rPr>
          <w:szCs w:val="24"/>
        </w:rPr>
      </w:pPr>
      <w:bookmarkStart w:id="570" w:name="_Toc98253920"/>
      <w:bookmarkStart w:id="571" w:name="_Toc157248174"/>
      <w:bookmarkStart w:id="572" w:name="_Toc157496543"/>
      <w:bookmarkStart w:id="573" w:name="_Toc158206082"/>
      <w:bookmarkStart w:id="574" w:name="_Toc164057767"/>
      <w:bookmarkStart w:id="575" w:name="_Toc164137117"/>
      <w:bookmarkStart w:id="576" w:name="_Toc164161277"/>
      <w:bookmarkStart w:id="577" w:name="_Toc165173848"/>
      <w:bookmarkStart w:id="578" w:name="_Toc439170673"/>
      <w:bookmarkStart w:id="579" w:name="_Toc439172775"/>
      <w:bookmarkStart w:id="580" w:name="_Toc439173219"/>
      <w:bookmarkStart w:id="581" w:name="_Toc439238213"/>
      <w:bookmarkStart w:id="582" w:name="_Toc440357133"/>
      <w:bookmarkStart w:id="583" w:name="_Toc440359688"/>
      <w:bookmarkStart w:id="584" w:name="_Toc447269817"/>
      <w:r w:rsidRPr="00C236C0">
        <w:rPr>
          <w:szCs w:val="24"/>
        </w:rPr>
        <w:t>Форма письма о подаче оферты</w:t>
      </w:r>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8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86" w:name="_Toc98253921"/>
      <w:bookmarkStart w:id="587" w:name="_Toc157248175"/>
      <w:bookmarkStart w:id="588" w:name="_Toc157496544"/>
      <w:bookmarkStart w:id="589" w:name="_Toc158206083"/>
      <w:bookmarkStart w:id="590" w:name="_Toc164057768"/>
      <w:bookmarkStart w:id="591" w:name="_Toc164137118"/>
      <w:bookmarkStart w:id="592" w:name="_Toc164161278"/>
      <w:bookmarkStart w:id="593" w:name="_Toc165173849"/>
      <w:r>
        <w:rPr>
          <w:b/>
          <w:szCs w:val="24"/>
        </w:rPr>
        <w:br w:type="page"/>
      </w:r>
    </w:p>
    <w:p w:rsidR="004F4D80" w:rsidRPr="00C236C0" w:rsidRDefault="004F4D80" w:rsidP="004F4D80">
      <w:pPr>
        <w:pStyle w:val="3"/>
        <w:rPr>
          <w:szCs w:val="24"/>
        </w:rPr>
      </w:pPr>
      <w:bookmarkStart w:id="594" w:name="_Toc439170674"/>
      <w:bookmarkStart w:id="595" w:name="_Toc439172776"/>
      <w:bookmarkStart w:id="596" w:name="_Toc439173220"/>
      <w:bookmarkStart w:id="597" w:name="_Toc439238214"/>
      <w:bookmarkStart w:id="598" w:name="_Toc439252762"/>
      <w:bookmarkStart w:id="599" w:name="_Toc439323736"/>
      <w:bookmarkStart w:id="600" w:name="_Toc440357134"/>
      <w:bookmarkStart w:id="601" w:name="_Toc440359689"/>
      <w:bookmarkStart w:id="602" w:name="_Toc440632153"/>
      <w:bookmarkStart w:id="603" w:name="_Toc440875973"/>
      <w:bookmarkStart w:id="604" w:name="_Toc441131001"/>
      <w:bookmarkStart w:id="605" w:name="_Toc447269818"/>
      <w:r w:rsidRPr="00C236C0">
        <w:rPr>
          <w:szCs w:val="24"/>
        </w:rPr>
        <w:lastRenderedPageBreak/>
        <w:t>Инструкции по заполнению</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5175A1">
        <w:rPr>
          <w:sz w:val="24"/>
          <w:szCs w:val="24"/>
        </w:rPr>
        <w:fldChar w:fldCharType="begin"/>
      </w:r>
      <w:r w:rsidR="009C271D">
        <w:rPr>
          <w:sz w:val="24"/>
          <w:szCs w:val="24"/>
        </w:rPr>
        <w:instrText xml:space="preserve"> REF _Ref306008743 \r \h </w:instrText>
      </w:r>
      <w:r w:rsidR="005175A1">
        <w:rPr>
          <w:sz w:val="24"/>
          <w:szCs w:val="24"/>
        </w:rPr>
      </w:r>
      <w:r w:rsidR="005175A1">
        <w:rPr>
          <w:sz w:val="24"/>
          <w:szCs w:val="24"/>
        </w:rPr>
        <w:fldChar w:fldCharType="separate"/>
      </w:r>
      <w:r w:rsidR="00622B69">
        <w:rPr>
          <w:sz w:val="24"/>
          <w:szCs w:val="24"/>
        </w:rPr>
        <w:t>3.3.4</w:t>
      </w:r>
      <w:r w:rsidR="005175A1">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5175A1">
        <w:rPr>
          <w:sz w:val="24"/>
          <w:szCs w:val="24"/>
        </w:rPr>
        <w:fldChar w:fldCharType="begin"/>
      </w:r>
      <w:r w:rsidR="00D56F8C">
        <w:rPr>
          <w:sz w:val="24"/>
          <w:szCs w:val="24"/>
        </w:rPr>
        <w:instrText xml:space="preserve"> REF _Ref55279015 \r \h </w:instrText>
      </w:r>
      <w:r w:rsidR="005175A1">
        <w:rPr>
          <w:sz w:val="24"/>
          <w:szCs w:val="24"/>
        </w:rPr>
      </w:r>
      <w:r w:rsidR="005175A1">
        <w:rPr>
          <w:sz w:val="24"/>
          <w:szCs w:val="24"/>
        </w:rPr>
        <w:fldChar w:fldCharType="separate"/>
      </w:r>
      <w:r w:rsidR="00622B69">
        <w:rPr>
          <w:sz w:val="24"/>
          <w:szCs w:val="24"/>
        </w:rPr>
        <w:t>3.3.1.6</w:t>
      </w:r>
      <w:r w:rsidR="005175A1">
        <w:rPr>
          <w:sz w:val="24"/>
          <w:szCs w:val="24"/>
        </w:rPr>
        <w:fldChar w:fldCharType="end"/>
      </w:r>
      <w:r w:rsidRPr="00492C8B">
        <w:rPr>
          <w:sz w:val="24"/>
          <w:szCs w:val="24"/>
        </w:rPr>
        <w:t xml:space="preserve"> и </w:t>
      </w:r>
      <w:r w:rsidR="005175A1">
        <w:rPr>
          <w:sz w:val="24"/>
          <w:szCs w:val="24"/>
        </w:rPr>
        <w:fldChar w:fldCharType="begin"/>
      </w:r>
      <w:r w:rsidR="00D56F8C">
        <w:rPr>
          <w:sz w:val="24"/>
          <w:szCs w:val="24"/>
        </w:rPr>
        <w:instrText xml:space="preserve"> REF _Ref195087786 \r \h </w:instrText>
      </w:r>
      <w:r w:rsidR="005175A1">
        <w:rPr>
          <w:sz w:val="24"/>
          <w:szCs w:val="24"/>
        </w:rPr>
      </w:r>
      <w:r w:rsidR="005175A1">
        <w:rPr>
          <w:sz w:val="24"/>
          <w:szCs w:val="24"/>
        </w:rPr>
        <w:fldChar w:fldCharType="separate"/>
      </w:r>
      <w:r w:rsidR="00622B69">
        <w:rPr>
          <w:sz w:val="24"/>
          <w:szCs w:val="24"/>
        </w:rPr>
        <w:t>3.3.1.7</w:t>
      </w:r>
      <w:r w:rsidR="005175A1">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06" w:name="_Ref55335821"/>
      <w:bookmarkStart w:id="607" w:name="_Ref55336345"/>
      <w:bookmarkStart w:id="608" w:name="_Toc57314674"/>
      <w:bookmarkStart w:id="609" w:name="_Toc69728988"/>
      <w:bookmarkStart w:id="610" w:name="_Toc98253922"/>
      <w:bookmarkStart w:id="611" w:name="_Toc165173850"/>
      <w:r>
        <w:br w:type="page"/>
      </w:r>
    </w:p>
    <w:p w:rsidR="00920CB0" w:rsidRDefault="00920CB0" w:rsidP="00920CB0">
      <w:pPr>
        <w:pStyle w:val="3"/>
        <w:rPr>
          <w:szCs w:val="24"/>
        </w:rPr>
      </w:pPr>
      <w:bookmarkStart w:id="612" w:name="_Ref440271964"/>
      <w:bookmarkStart w:id="613" w:name="_Toc440357135"/>
      <w:bookmarkStart w:id="614" w:name="_Toc440359690"/>
      <w:bookmarkStart w:id="615" w:name="_Toc447269819"/>
      <w:r>
        <w:rPr>
          <w:szCs w:val="24"/>
        </w:rPr>
        <w:lastRenderedPageBreak/>
        <w:t>Антикоррупционные обязательства (Форма 1.1).</w:t>
      </w:r>
      <w:bookmarkEnd w:id="612"/>
      <w:bookmarkEnd w:id="613"/>
      <w:bookmarkEnd w:id="614"/>
      <w:bookmarkEnd w:id="615"/>
    </w:p>
    <w:p w:rsidR="00920CB0" w:rsidRPr="00920CB0" w:rsidRDefault="00920CB0" w:rsidP="00BC19F9">
      <w:pPr>
        <w:pStyle w:val="3"/>
        <w:numPr>
          <w:ilvl w:val="3"/>
          <w:numId w:val="76"/>
        </w:numPr>
        <w:rPr>
          <w:b w:val="0"/>
          <w:szCs w:val="24"/>
        </w:rPr>
      </w:pPr>
      <w:bookmarkStart w:id="616" w:name="_Toc439238216"/>
      <w:bookmarkStart w:id="617" w:name="_Toc439252764"/>
      <w:bookmarkStart w:id="618" w:name="_Toc439323738"/>
      <w:bookmarkStart w:id="619" w:name="_Toc440357136"/>
      <w:bookmarkStart w:id="620" w:name="_Toc440359691"/>
      <w:bookmarkStart w:id="621" w:name="_Toc440632155"/>
      <w:bookmarkStart w:id="622" w:name="_Toc440875975"/>
      <w:bookmarkStart w:id="623" w:name="_Toc441131003"/>
      <w:bookmarkStart w:id="624" w:name="_Toc447269820"/>
      <w:r w:rsidRPr="00920CB0">
        <w:rPr>
          <w:b w:val="0"/>
          <w:szCs w:val="24"/>
        </w:rPr>
        <w:t xml:space="preserve">Форма </w:t>
      </w:r>
      <w:r>
        <w:rPr>
          <w:b w:val="0"/>
          <w:szCs w:val="24"/>
        </w:rPr>
        <w:t>Антикоррупционных обязательств</w:t>
      </w:r>
      <w:bookmarkEnd w:id="616"/>
      <w:bookmarkEnd w:id="617"/>
      <w:bookmarkEnd w:id="618"/>
      <w:bookmarkEnd w:id="619"/>
      <w:bookmarkEnd w:id="620"/>
      <w:bookmarkEnd w:id="621"/>
      <w:bookmarkEnd w:id="622"/>
      <w:bookmarkEnd w:id="623"/>
      <w:bookmarkEnd w:id="624"/>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5" w:name="_Toc423423668"/>
      <w:bookmarkStart w:id="626" w:name="_Ref440271072"/>
      <w:bookmarkStart w:id="627" w:name="_Ref440273986"/>
      <w:bookmarkStart w:id="628" w:name="_Ref440274337"/>
      <w:bookmarkStart w:id="629" w:name="_Ref440274913"/>
      <w:bookmarkStart w:id="630" w:name="_Ref440284918"/>
      <w:bookmarkStart w:id="631"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606"/>
      <w:bookmarkEnd w:id="607"/>
      <w:bookmarkEnd w:id="608"/>
      <w:bookmarkEnd w:id="609"/>
      <w:bookmarkEnd w:id="610"/>
      <w:bookmarkEnd w:id="611"/>
      <w:bookmarkEnd w:id="625"/>
      <w:bookmarkEnd w:id="626"/>
      <w:bookmarkEnd w:id="627"/>
      <w:bookmarkEnd w:id="628"/>
      <w:bookmarkEnd w:id="629"/>
      <w:bookmarkEnd w:id="630"/>
      <w:bookmarkEnd w:id="63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32" w:name="_Toc98253923"/>
      <w:bookmarkStart w:id="633" w:name="_Toc157248177"/>
      <w:bookmarkStart w:id="634" w:name="_Toc157496546"/>
      <w:bookmarkStart w:id="635" w:name="_Toc158206085"/>
      <w:bookmarkStart w:id="636" w:name="_Toc164057770"/>
      <w:bookmarkStart w:id="637" w:name="_Toc164137120"/>
      <w:bookmarkStart w:id="638" w:name="_Toc164161280"/>
      <w:bookmarkStart w:id="639" w:name="_Toc165173851"/>
      <w:bookmarkStart w:id="640" w:name="_Ref264038986"/>
      <w:bookmarkStart w:id="641" w:name="_Ref264359294"/>
      <w:bookmarkStart w:id="642" w:name="_Toc439170676"/>
      <w:bookmarkStart w:id="643" w:name="_Toc439172778"/>
      <w:bookmarkStart w:id="644" w:name="_Toc439173222"/>
      <w:bookmarkStart w:id="645" w:name="_Toc439238218"/>
      <w:bookmarkStart w:id="646" w:name="_Toc439252766"/>
      <w:bookmarkStart w:id="647" w:name="_Toc439323740"/>
      <w:bookmarkStart w:id="648" w:name="_Toc440357138"/>
      <w:bookmarkStart w:id="649" w:name="_Toc440359693"/>
      <w:bookmarkStart w:id="650" w:name="_Toc440632157"/>
      <w:bookmarkStart w:id="651" w:name="_Toc440875977"/>
      <w:bookmarkStart w:id="652" w:name="_Toc441131005"/>
      <w:bookmarkStart w:id="653" w:name="_Toc447269822"/>
      <w:r w:rsidRPr="00C236C0">
        <w:rPr>
          <w:szCs w:val="24"/>
        </w:rPr>
        <w:t xml:space="preserve">Форма </w:t>
      </w:r>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r w:rsidR="00492C8B">
        <w:rPr>
          <w:szCs w:val="24"/>
        </w:rPr>
        <w:t>Сводной таблицы стоимости</w:t>
      </w:r>
      <w:bookmarkEnd w:id="646"/>
      <w:bookmarkEnd w:id="647"/>
      <w:bookmarkEnd w:id="648"/>
      <w:bookmarkEnd w:id="649"/>
      <w:bookmarkEnd w:id="650"/>
      <w:bookmarkEnd w:id="651"/>
      <w:r w:rsidR="00F04258" w:rsidRPr="00F04258">
        <w:rPr>
          <w:bCs w:val="0"/>
          <w:szCs w:val="24"/>
        </w:rPr>
        <w:t xml:space="preserve"> </w:t>
      </w:r>
      <w:r w:rsidR="00F04258" w:rsidRPr="009A70A4">
        <w:rPr>
          <w:bCs w:val="0"/>
          <w:szCs w:val="24"/>
        </w:rPr>
        <w:t>поставок</w:t>
      </w:r>
      <w:bookmarkEnd w:id="652"/>
      <w:bookmarkEnd w:id="65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4" w:name="_Toc176765534"/>
      <w:bookmarkStart w:id="655" w:name="_Toc198979983"/>
      <w:bookmarkStart w:id="656" w:name="_Toc217466315"/>
      <w:bookmarkStart w:id="657" w:name="_Toc217702856"/>
      <w:bookmarkStart w:id="658" w:name="_Toc233601974"/>
      <w:bookmarkStart w:id="659" w:name="_Toc263343460"/>
      <w:r w:rsidRPr="00F647F7">
        <w:rPr>
          <w:b w:val="0"/>
          <w:szCs w:val="24"/>
        </w:rPr>
        <w:br w:type="page"/>
      </w:r>
      <w:bookmarkStart w:id="660" w:name="_Toc439170677"/>
      <w:bookmarkStart w:id="661" w:name="_Toc439172779"/>
      <w:bookmarkStart w:id="662" w:name="_Toc439173223"/>
      <w:bookmarkStart w:id="663" w:name="_Toc439238219"/>
      <w:bookmarkStart w:id="664" w:name="_Toc439252767"/>
      <w:bookmarkStart w:id="665" w:name="_Toc439323741"/>
      <w:bookmarkStart w:id="666" w:name="_Toc440357139"/>
      <w:bookmarkStart w:id="667" w:name="_Toc440359694"/>
      <w:bookmarkStart w:id="668" w:name="_Toc440632158"/>
      <w:bookmarkStart w:id="669" w:name="_Toc440875978"/>
      <w:bookmarkStart w:id="670" w:name="_Toc441131006"/>
      <w:bookmarkStart w:id="671" w:name="_Toc447269823"/>
      <w:r w:rsidRPr="00C236C0">
        <w:rPr>
          <w:szCs w:val="24"/>
        </w:rPr>
        <w:lastRenderedPageBreak/>
        <w:t>Инструкции по заполнению</w:t>
      </w: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5175A1">
        <w:rPr>
          <w:sz w:val="24"/>
          <w:szCs w:val="24"/>
        </w:rPr>
        <w:fldChar w:fldCharType="begin"/>
      </w:r>
      <w:r w:rsidR="00D56F8C">
        <w:rPr>
          <w:sz w:val="24"/>
          <w:szCs w:val="24"/>
        </w:rPr>
        <w:instrText xml:space="preserve"> REF _Ref86826666 \r \h </w:instrText>
      </w:r>
      <w:r w:rsidR="005175A1">
        <w:rPr>
          <w:sz w:val="24"/>
          <w:szCs w:val="24"/>
        </w:rPr>
      </w:r>
      <w:r w:rsidR="005175A1">
        <w:rPr>
          <w:sz w:val="24"/>
          <w:szCs w:val="24"/>
        </w:rPr>
        <w:fldChar w:fldCharType="separate"/>
      </w:r>
      <w:r w:rsidR="00622B69">
        <w:rPr>
          <w:sz w:val="24"/>
          <w:szCs w:val="24"/>
        </w:rPr>
        <w:t>5.3</w:t>
      </w:r>
      <w:r w:rsidR="005175A1">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5175A1">
        <w:rPr>
          <w:sz w:val="24"/>
          <w:szCs w:val="24"/>
        </w:rPr>
        <w:fldChar w:fldCharType="begin"/>
      </w:r>
      <w:r w:rsidR="004E7FE3">
        <w:rPr>
          <w:sz w:val="24"/>
          <w:szCs w:val="24"/>
        </w:rPr>
        <w:instrText xml:space="preserve"> REF _Ref440292752 \r \h </w:instrText>
      </w:r>
      <w:r w:rsidR="005175A1">
        <w:rPr>
          <w:sz w:val="24"/>
          <w:szCs w:val="24"/>
        </w:rPr>
      </w:r>
      <w:r w:rsidR="005175A1">
        <w:rPr>
          <w:sz w:val="24"/>
          <w:szCs w:val="24"/>
        </w:rPr>
        <w:fldChar w:fldCharType="separate"/>
      </w:r>
      <w:r w:rsidR="00622B69">
        <w:rPr>
          <w:sz w:val="24"/>
          <w:szCs w:val="24"/>
        </w:rPr>
        <w:t>2</w:t>
      </w:r>
      <w:r w:rsidR="005175A1">
        <w:rPr>
          <w:sz w:val="24"/>
          <w:szCs w:val="24"/>
        </w:rPr>
        <w:fldChar w:fldCharType="end"/>
      </w:r>
      <w:r w:rsidRPr="00B86686">
        <w:rPr>
          <w:sz w:val="24"/>
          <w:szCs w:val="24"/>
        </w:rPr>
        <w:t xml:space="preserve"> и </w:t>
      </w:r>
      <w:r w:rsidR="005175A1">
        <w:rPr>
          <w:sz w:val="24"/>
          <w:szCs w:val="24"/>
        </w:rPr>
        <w:fldChar w:fldCharType="begin"/>
      </w:r>
      <w:r w:rsidR="004E7FE3">
        <w:rPr>
          <w:sz w:val="24"/>
          <w:szCs w:val="24"/>
        </w:rPr>
        <w:instrText xml:space="preserve"> REF _Ref440292779 \r \h </w:instrText>
      </w:r>
      <w:r w:rsidR="005175A1">
        <w:rPr>
          <w:sz w:val="24"/>
          <w:szCs w:val="24"/>
        </w:rPr>
      </w:r>
      <w:r w:rsidR="005175A1">
        <w:rPr>
          <w:sz w:val="24"/>
          <w:szCs w:val="24"/>
        </w:rPr>
        <w:fldChar w:fldCharType="separate"/>
      </w:r>
      <w:r w:rsidR="00622B69">
        <w:rPr>
          <w:sz w:val="24"/>
          <w:szCs w:val="24"/>
        </w:rPr>
        <w:t>4</w:t>
      </w:r>
      <w:r w:rsidR="005175A1">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3902C8" w:rsidRPr="00815A1D" w:rsidRDefault="003902C8" w:rsidP="003902C8">
      <w:pPr>
        <w:pStyle w:val="aff6"/>
        <w:numPr>
          <w:ilvl w:val="3"/>
          <w:numId w:val="1"/>
        </w:numPr>
        <w:tabs>
          <w:tab w:val="num" w:pos="1134"/>
        </w:tabs>
        <w:suppressAutoHyphens w:val="0"/>
        <w:spacing w:before="100" w:beforeAutospacing="1" w:line="240" w:lineRule="auto"/>
        <w:rPr>
          <w:sz w:val="24"/>
          <w:szCs w:val="24"/>
          <w:highlight w:val="cyan"/>
        </w:rPr>
      </w:pPr>
      <w:r w:rsidRPr="0011726E">
        <w:rPr>
          <w:sz w:val="24"/>
          <w:szCs w:val="24"/>
        </w:rPr>
        <w:t>В таблице-2 приводятся иные параметры коммерческ</w:t>
      </w:r>
      <w:r w:rsidR="00815A1D" w:rsidRPr="0011726E">
        <w:rPr>
          <w:sz w:val="24"/>
          <w:szCs w:val="24"/>
        </w:rPr>
        <w:t>их</w:t>
      </w:r>
      <w:r w:rsidRPr="0011726E">
        <w:rPr>
          <w:sz w:val="24"/>
          <w:szCs w:val="24"/>
        </w:rPr>
        <w:t xml:space="preserve"> </w:t>
      </w:r>
      <w:r w:rsidR="00815A1D" w:rsidRPr="0011726E">
        <w:rPr>
          <w:sz w:val="24"/>
          <w:szCs w:val="24"/>
        </w:rPr>
        <w:t>условий</w:t>
      </w:r>
      <w:r w:rsidRPr="0011726E">
        <w:rPr>
          <w:sz w:val="24"/>
          <w:szCs w:val="24"/>
        </w:rPr>
        <w:t xml:space="preserve"> Участника. </w:t>
      </w:r>
      <w:r w:rsidRPr="00815A1D">
        <w:rPr>
          <w:sz w:val="24"/>
          <w:szCs w:val="24"/>
          <w:highlight w:val="cyan"/>
        </w:rPr>
        <w:t>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2" w:name="_Ref86826666"/>
      <w:bookmarkStart w:id="673" w:name="_Toc90385112"/>
      <w:bookmarkStart w:id="674" w:name="_Toc98253925"/>
      <w:bookmarkStart w:id="675" w:name="_Toc165173853"/>
      <w:bookmarkStart w:id="676" w:name="_Toc423423669"/>
      <w:bookmarkStart w:id="677"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2"/>
      <w:bookmarkEnd w:id="673"/>
      <w:bookmarkEnd w:id="674"/>
      <w:bookmarkEnd w:id="675"/>
      <w:bookmarkEnd w:id="676"/>
      <w:bookmarkEnd w:id="67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8" w:name="_Toc90385113"/>
      <w:bookmarkStart w:id="679" w:name="_Toc98253926"/>
      <w:bookmarkStart w:id="680" w:name="_Toc157248180"/>
      <w:bookmarkStart w:id="681" w:name="_Toc157496549"/>
      <w:bookmarkStart w:id="682" w:name="_Toc158206088"/>
      <w:bookmarkStart w:id="683" w:name="_Toc164057773"/>
      <w:bookmarkStart w:id="684" w:name="_Toc164137123"/>
      <w:bookmarkStart w:id="685" w:name="_Toc164161283"/>
      <w:bookmarkStart w:id="686" w:name="_Toc165173854"/>
      <w:bookmarkStart w:id="687" w:name="_Ref193690005"/>
      <w:bookmarkStart w:id="688" w:name="_Toc439170679"/>
      <w:bookmarkStart w:id="689" w:name="_Toc439172781"/>
      <w:bookmarkStart w:id="690" w:name="_Toc439173225"/>
      <w:bookmarkStart w:id="691" w:name="_Toc439238221"/>
      <w:bookmarkStart w:id="692" w:name="_Toc439252769"/>
      <w:bookmarkStart w:id="693" w:name="_Toc439323743"/>
      <w:bookmarkStart w:id="694" w:name="_Toc440357141"/>
      <w:bookmarkStart w:id="695" w:name="_Toc440359696"/>
      <w:bookmarkStart w:id="696" w:name="_Toc440632160"/>
      <w:bookmarkStart w:id="697" w:name="_Toc440875980"/>
      <w:bookmarkStart w:id="698" w:name="_Toc441131008"/>
      <w:bookmarkStart w:id="699" w:name="_Toc447269825"/>
      <w:r w:rsidRPr="00C236C0">
        <w:rPr>
          <w:szCs w:val="24"/>
        </w:rPr>
        <w:t xml:space="preserve">Форма </w:t>
      </w:r>
      <w:bookmarkEnd w:id="678"/>
      <w:bookmarkEnd w:id="679"/>
      <w:bookmarkEnd w:id="680"/>
      <w:bookmarkEnd w:id="681"/>
      <w:bookmarkEnd w:id="682"/>
      <w:bookmarkEnd w:id="683"/>
      <w:bookmarkEnd w:id="684"/>
      <w:bookmarkEnd w:id="685"/>
      <w:bookmarkEnd w:id="686"/>
      <w:bookmarkEnd w:id="687"/>
      <w:r w:rsidRPr="00C236C0">
        <w:rPr>
          <w:szCs w:val="24"/>
        </w:rPr>
        <w:t>технического предложения</w:t>
      </w:r>
      <w:bookmarkEnd w:id="688"/>
      <w:bookmarkEnd w:id="689"/>
      <w:bookmarkEnd w:id="690"/>
      <w:bookmarkEnd w:id="691"/>
      <w:bookmarkEnd w:id="692"/>
      <w:bookmarkEnd w:id="693"/>
      <w:bookmarkEnd w:id="694"/>
      <w:bookmarkEnd w:id="695"/>
      <w:bookmarkEnd w:id="696"/>
      <w:bookmarkEnd w:id="697"/>
      <w:bookmarkEnd w:id="698"/>
      <w:bookmarkEnd w:id="69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0" w:name="_Ref55335818"/>
      <w:bookmarkStart w:id="701" w:name="_Ref55336334"/>
      <w:bookmarkStart w:id="702" w:name="_Toc57314673"/>
      <w:bookmarkStart w:id="703" w:name="_Toc69728987"/>
      <w:bookmarkStart w:id="704" w:name="_Toc98253928"/>
      <w:bookmarkStart w:id="705" w:name="_Toc165173856"/>
      <w:bookmarkStart w:id="706" w:name="_Ref194749150"/>
      <w:bookmarkStart w:id="707" w:name="_Ref194750368"/>
      <w:bookmarkStart w:id="708" w:name="_Ref89649494"/>
      <w:bookmarkStart w:id="709"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0" w:name="_Toc176765537"/>
      <w:bookmarkStart w:id="711" w:name="_Toc198979986"/>
      <w:bookmarkStart w:id="712" w:name="_Toc217466321"/>
      <w:bookmarkStart w:id="713" w:name="_Toc217702859"/>
      <w:bookmarkStart w:id="714" w:name="_Toc233601977"/>
      <w:bookmarkStart w:id="715" w:name="_Toc263343463"/>
      <w:bookmarkStart w:id="716" w:name="_Toc439170680"/>
      <w:bookmarkStart w:id="717" w:name="_Toc439172782"/>
      <w:bookmarkStart w:id="718" w:name="_Toc439173226"/>
      <w:bookmarkStart w:id="719" w:name="_Toc439238222"/>
      <w:bookmarkStart w:id="720" w:name="_Toc439252770"/>
      <w:bookmarkStart w:id="721" w:name="_Toc439323744"/>
      <w:bookmarkStart w:id="722" w:name="_Toc440357142"/>
      <w:bookmarkStart w:id="723" w:name="_Toc440359697"/>
      <w:bookmarkStart w:id="724" w:name="_Toc440632161"/>
      <w:bookmarkStart w:id="725" w:name="_Toc440875981"/>
      <w:bookmarkStart w:id="726" w:name="_Toc441131009"/>
      <w:bookmarkStart w:id="727" w:name="_Toc447269826"/>
      <w:r w:rsidRPr="00C236C0">
        <w:rPr>
          <w:szCs w:val="24"/>
        </w:rPr>
        <w:lastRenderedPageBreak/>
        <w:t>Инструкции по заполнению</w:t>
      </w:r>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5175A1">
        <w:rPr>
          <w:sz w:val="24"/>
          <w:szCs w:val="24"/>
        </w:rPr>
        <w:fldChar w:fldCharType="begin"/>
      </w:r>
      <w:r w:rsidR="0019725C">
        <w:rPr>
          <w:sz w:val="24"/>
          <w:szCs w:val="24"/>
        </w:rPr>
        <w:instrText xml:space="preserve"> REF _Ref440292555 \r \h </w:instrText>
      </w:r>
      <w:r w:rsidR="005175A1">
        <w:rPr>
          <w:sz w:val="24"/>
          <w:szCs w:val="24"/>
        </w:rPr>
      </w:r>
      <w:r w:rsidR="005175A1">
        <w:rPr>
          <w:sz w:val="24"/>
          <w:szCs w:val="24"/>
        </w:rPr>
        <w:fldChar w:fldCharType="separate"/>
      </w:r>
      <w:r w:rsidR="00622B69">
        <w:rPr>
          <w:sz w:val="24"/>
          <w:szCs w:val="24"/>
        </w:rPr>
        <w:t>4</w:t>
      </w:r>
      <w:r w:rsidR="005175A1">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5175A1">
        <w:rPr>
          <w:sz w:val="24"/>
          <w:szCs w:val="24"/>
        </w:rPr>
        <w:fldChar w:fldCharType="begin"/>
      </w:r>
      <w:r w:rsidR="00D56F8C">
        <w:rPr>
          <w:sz w:val="24"/>
          <w:szCs w:val="24"/>
        </w:rPr>
        <w:instrText xml:space="preserve"> REF _Ref440271182 \r \h </w:instrText>
      </w:r>
      <w:r w:rsidR="005175A1">
        <w:rPr>
          <w:sz w:val="24"/>
          <w:szCs w:val="24"/>
        </w:rPr>
      </w:r>
      <w:r w:rsidR="005175A1">
        <w:rPr>
          <w:sz w:val="24"/>
          <w:szCs w:val="24"/>
        </w:rPr>
        <w:fldChar w:fldCharType="separate"/>
      </w:r>
      <w:r w:rsidR="00622B69">
        <w:rPr>
          <w:sz w:val="24"/>
          <w:szCs w:val="24"/>
        </w:rPr>
        <w:t>3.3.1.9</w:t>
      </w:r>
      <w:r w:rsidR="005175A1">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5175A1">
        <w:rPr>
          <w:sz w:val="24"/>
          <w:szCs w:val="24"/>
        </w:rPr>
        <w:fldChar w:fldCharType="begin"/>
      </w:r>
      <w:r w:rsidR="0019725C">
        <w:rPr>
          <w:sz w:val="24"/>
          <w:szCs w:val="24"/>
        </w:rPr>
        <w:instrText xml:space="preserve"> REF _Ref440292618 \r \h </w:instrText>
      </w:r>
      <w:r w:rsidR="005175A1">
        <w:rPr>
          <w:sz w:val="24"/>
          <w:szCs w:val="24"/>
        </w:rPr>
      </w:r>
      <w:r w:rsidR="005175A1">
        <w:rPr>
          <w:sz w:val="24"/>
          <w:szCs w:val="24"/>
        </w:rPr>
        <w:fldChar w:fldCharType="separate"/>
      </w:r>
      <w:r w:rsidR="00622B69">
        <w:rPr>
          <w:sz w:val="24"/>
          <w:szCs w:val="24"/>
        </w:rPr>
        <w:t>4.4.1</w:t>
      </w:r>
      <w:r w:rsidR="005175A1">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2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29" w:name="_Toc423423670"/>
      <w:bookmarkStart w:id="730" w:name="_Ref440271036"/>
      <w:bookmarkStart w:id="731" w:name="_Ref440274366"/>
      <w:bookmarkStart w:id="732" w:name="_Ref440274902"/>
      <w:bookmarkStart w:id="733" w:name="_Ref440284947"/>
      <w:bookmarkStart w:id="734"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700"/>
      <w:bookmarkEnd w:id="701"/>
      <w:bookmarkEnd w:id="702"/>
      <w:bookmarkEnd w:id="703"/>
      <w:bookmarkEnd w:id="704"/>
      <w:bookmarkEnd w:id="705"/>
      <w:bookmarkEnd w:id="706"/>
      <w:bookmarkEnd w:id="707"/>
      <w:bookmarkEnd w:id="728"/>
      <w:bookmarkEnd w:id="729"/>
      <w:bookmarkEnd w:id="730"/>
      <w:bookmarkEnd w:id="731"/>
      <w:bookmarkEnd w:id="732"/>
      <w:bookmarkEnd w:id="733"/>
      <w:bookmarkEnd w:id="73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5" w:name="_Toc98253929"/>
      <w:bookmarkStart w:id="736" w:name="_Toc157248183"/>
      <w:bookmarkStart w:id="737" w:name="_Toc157496552"/>
      <w:bookmarkStart w:id="738" w:name="_Toc158206091"/>
      <w:bookmarkStart w:id="739" w:name="_Toc164057776"/>
      <w:bookmarkStart w:id="740" w:name="_Toc164137126"/>
      <w:bookmarkStart w:id="741" w:name="_Toc164161286"/>
      <w:bookmarkStart w:id="742" w:name="_Toc165173857"/>
      <w:bookmarkStart w:id="743" w:name="_Toc439170682"/>
      <w:bookmarkStart w:id="744" w:name="_Toc439172784"/>
      <w:bookmarkStart w:id="745" w:name="_Toc439173228"/>
      <w:bookmarkStart w:id="746" w:name="_Toc439238224"/>
      <w:bookmarkStart w:id="747" w:name="_Toc439252772"/>
      <w:bookmarkStart w:id="748" w:name="_Toc439323746"/>
      <w:bookmarkStart w:id="749" w:name="_Toc440357144"/>
      <w:bookmarkStart w:id="750" w:name="_Toc440359699"/>
      <w:bookmarkStart w:id="751" w:name="_Toc440632163"/>
      <w:bookmarkStart w:id="752" w:name="_Toc440875983"/>
      <w:bookmarkStart w:id="753" w:name="_Toc441131011"/>
      <w:bookmarkStart w:id="754" w:name="_Toc447269828"/>
      <w:r w:rsidRPr="00F647F7">
        <w:rPr>
          <w:b w:val="0"/>
          <w:szCs w:val="24"/>
        </w:rPr>
        <w:t xml:space="preserve">Форма </w:t>
      </w:r>
      <w:bookmarkEnd w:id="735"/>
      <w:r w:rsidRPr="00F647F7">
        <w:rPr>
          <w:b w:val="0"/>
          <w:szCs w:val="24"/>
        </w:rPr>
        <w:t xml:space="preserve">графика </w:t>
      </w:r>
      <w:bookmarkEnd w:id="736"/>
      <w:bookmarkEnd w:id="737"/>
      <w:bookmarkEnd w:id="738"/>
      <w:bookmarkEnd w:id="739"/>
      <w:bookmarkEnd w:id="740"/>
      <w:bookmarkEnd w:id="741"/>
      <w:bookmarkEnd w:id="742"/>
      <w:bookmarkEnd w:id="743"/>
      <w:bookmarkEnd w:id="744"/>
      <w:bookmarkEnd w:id="745"/>
      <w:bookmarkEnd w:id="746"/>
      <w:bookmarkEnd w:id="747"/>
      <w:bookmarkEnd w:id="748"/>
      <w:r w:rsidR="00512B0F">
        <w:rPr>
          <w:b w:val="0"/>
          <w:szCs w:val="24"/>
        </w:rPr>
        <w:t>выполнения поставок</w:t>
      </w:r>
      <w:bookmarkEnd w:id="749"/>
      <w:bookmarkEnd w:id="750"/>
      <w:bookmarkEnd w:id="751"/>
      <w:bookmarkEnd w:id="752"/>
      <w:bookmarkEnd w:id="753"/>
      <w:bookmarkEnd w:id="75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5" w:name="_Toc171070556"/>
      <w:bookmarkStart w:id="756" w:name="_Toc98253927"/>
      <w:bookmarkStart w:id="757" w:name="_Toc176605808"/>
      <w:bookmarkStart w:id="758" w:name="_Toc176611017"/>
      <w:bookmarkStart w:id="759" w:name="_Toc176611073"/>
      <w:bookmarkStart w:id="760" w:name="_Toc176668676"/>
      <w:bookmarkStart w:id="761" w:name="_Toc176684336"/>
      <w:bookmarkStart w:id="762" w:name="_Toc176746279"/>
      <w:bookmarkStart w:id="763" w:name="_Toc176747346"/>
      <w:bookmarkStart w:id="764" w:name="_Toc198979988"/>
      <w:bookmarkStart w:id="765" w:name="_Toc217466324"/>
      <w:bookmarkStart w:id="766" w:name="_Toc217702862"/>
      <w:bookmarkStart w:id="767" w:name="_Toc233601980"/>
      <w:bookmarkStart w:id="768" w:name="_Toc263343466"/>
      <w:r w:rsidRPr="00F647F7">
        <w:rPr>
          <w:b w:val="0"/>
          <w:szCs w:val="24"/>
        </w:rPr>
        <w:br w:type="page"/>
      </w:r>
      <w:bookmarkStart w:id="769" w:name="_Toc439170683"/>
      <w:bookmarkStart w:id="770" w:name="_Toc439172785"/>
      <w:bookmarkStart w:id="771" w:name="_Toc439173229"/>
      <w:bookmarkStart w:id="772" w:name="_Toc439238225"/>
      <w:bookmarkStart w:id="773" w:name="_Toc439252773"/>
      <w:bookmarkStart w:id="774" w:name="_Toc439323747"/>
      <w:bookmarkStart w:id="775" w:name="_Toc440357145"/>
      <w:bookmarkStart w:id="776" w:name="_Toc440359700"/>
      <w:bookmarkStart w:id="777" w:name="_Toc440632164"/>
      <w:bookmarkStart w:id="778" w:name="_Toc440875984"/>
      <w:bookmarkStart w:id="779" w:name="_Toc441131012"/>
      <w:bookmarkStart w:id="780" w:name="_Toc447269829"/>
      <w:r w:rsidRPr="00F647F7">
        <w:rPr>
          <w:b w:val="0"/>
          <w:szCs w:val="24"/>
        </w:rPr>
        <w:lastRenderedPageBreak/>
        <w:t>Инструкции по заполнению</w:t>
      </w:r>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5175A1">
        <w:rPr>
          <w:sz w:val="24"/>
          <w:szCs w:val="24"/>
        </w:rPr>
        <w:fldChar w:fldCharType="begin"/>
      </w:r>
      <w:r w:rsidR="00D56F8C">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5175A1">
        <w:rPr>
          <w:sz w:val="24"/>
          <w:szCs w:val="24"/>
        </w:rPr>
        <w:fldChar w:fldCharType="begin"/>
      </w:r>
      <w:r w:rsidR="00D56F8C">
        <w:rPr>
          <w:sz w:val="24"/>
          <w:szCs w:val="24"/>
        </w:rPr>
        <w:instrText xml:space="preserve"> REF _Ref440273986 \r \h </w:instrText>
      </w:r>
      <w:r w:rsidR="005175A1">
        <w:rPr>
          <w:sz w:val="24"/>
          <w:szCs w:val="24"/>
        </w:rPr>
      </w:r>
      <w:r w:rsidR="005175A1">
        <w:rPr>
          <w:sz w:val="24"/>
          <w:szCs w:val="24"/>
        </w:rPr>
        <w:fldChar w:fldCharType="separate"/>
      </w:r>
      <w:r w:rsidR="00622B69">
        <w:rPr>
          <w:sz w:val="24"/>
          <w:szCs w:val="24"/>
        </w:rPr>
        <w:t>5.2</w:t>
      </w:r>
      <w:r w:rsidR="005175A1">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1" w:name="_Hlt22846931"/>
      <w:bookmarkStart w:id="782" w:name="_Ref93264992"/>
      <w:bookmarkStart w:id="783" w:name="_Ref93265116"/>
      <w:bookmarkStart w:id="784" w:name="_Toc98253933"/>
      <w:bookmarkStart w:id="785" w:name="_Toc165173859"/>
      <w:bookmarkStart w:id="786" w:name="_Toc423423671"/>
      <w:bookmarkStart w:id="787" w:name="_Toc447269830"/>
      <w:bookmarkEnd w:id="781"/>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08"/>
      <w:bookmarkEnd w:id="709"/>
      <w:bookmarkEnd w:id="782"/>
      <w:bookmarkEnd w:id="783"/>
      <w:bookmarkEnd w:id="784"/>
      <w:bookmarkEnd w:id="785"/>
      <w:bookmarkEnd w:id="786"/>
      <w:bookmarkEnd w:id="78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8" w:name="_Toc439170685"/>
      <w:bookmarkStart w:id="789" w:name="_Toc439172787"/>
      <w:bookmarkStart w:id="790" w:name="_Toc439173231"/>
      <w:bookmarkStart w:id="791" w:name="_Toc439238227"/>
      <w:bookmarkStart w:id="792" w:name="_Toc439252775"/>
      <w:bookmarkStart w:id="793" w:name="_Toc439323749"/>
      <w:bookmarkStart w:id="794" w:name="_Toc440357147"/>
      <w:bookmarkStart w:id="795" w:name="_Toc440359702"/>
      <w:bookmarkStart w:id="796" w:name="_Toc440632166"/>
      <w:bookmarkStart w:id="797" w:name="_Toc440875986"/>
      <w:bookmarkStart w:id="798" w:name="_Toc441131014"/>
      <w:bookmarkStart w:id="799" w:name="_Toc447269831"/>
      <w:bookmarkStart w:id="800" w:name="_Toc157248186"/>
      <w:bookmarkStart w:id="801" w:name="_Toc157496555"/>
      <w:bookmarkStart w:id="802" w:name="_Toc158206094"/>
      <w:bookmarkStart w:id="803" w:name="_Toc164057779"/>
      <w:bookmarkStart w:id="804" w:name="_Toc164137129"/>
      <w:bookmarkStart w:id="805" w:name="_Toc164161289"/>
      <w:bookmarkStart w:id="806"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88"/>
      <w:bookmarkEnd w:id="789"/>
      <w:bookmarkEnd w:id="790"/>
      <w:bookmarkEnd w:id="791"/>
      <w:bookmarkEnd w:id="792"/>
      <w:bookmarkEnd w:id="793"/>
      <w:bookmarkEnd w:id="794"/>
      <w:bookmarkEnd w:id="795"/>
      <w:bookmarkEnd w:id="796"/>
      <w:bookmarkEnd w:id="797"/>
      <w:bookmarkEnd w:id="798"/>
      <w:bookmarkEnd w:id="799"/>
      <w:r w:rsidRPr="00F647F7">
        <w:rPr>
          <w:b w:val="0"/>
          <w:szCs w:val="24"/>
        </w:rPr>
        <w:t xml:space="preserve"> </w:t>
      </w:r>
      <w:bookmarkEnd w:id="800"/>
      <w:bookmarkEnd w:id="801"/>
      <w:bookmarkEnd w:id="802"/>
      <w:bookmarkEnd w:id="803"/>
      <w:bookmarkEnd w:id="804"/>
      <w:bookmarkEnd w:id="805"/>
      <w:bookmarkEnd w:id="80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5175A1">
              <w:fldChar w:fldCharType="begin"/>
            </w:r>
            <w:r w:rsidR="0077786C">
              <w:instrText xml:space="preserve"> REF _Ref440272931 \r \h </w:instrText>
            </w:r>
            <w:r w:rsidR="005175A1">
              <w:fldChar w:fldCharType="separate"/>
            </w:r>
            <w:r w:rsidR="00622B69">
              <w:t>2</w:t>
            </w:r>
            <w:r w:rsidR="005175A1">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5175A1">
              <w:fldChar w:fldCharType="begin"/>
            </w:r>
            <w:r w:rsidR="0077786C">
              <w:instrText xml:space="preserve"> REF _Ref440272931 \r \h </w:instrText>
            </w:r>
            <w:r w:rsidR="005175A1">
              <w:fldChar w:fldCharType="separate"/>
            </w:r>
            <w:r w:rsidR="00622B69">
              <w:t>2</w:t>
            </w:r>
            <w:r w:rsidR="005175A1">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07" w:name="_Toc439170686"/>
      <w:bookmarkStart w:id="808" w:name="_Toc439172788"/>
      <w:bookmarkStart w:id="809" w:name="_Toc439173232"/>
      <w:bookmarkStart w:id="810" w:name="_Toc439238228"/>
      <w:bookmarkStart w:id="811" w:name="_Toc439252776"/>
      <w:bookmarkStart w:id="812" w:name="_Toc439323750"/>
      <w:bookmarkStart w:id="813" w:name="_Toc440357148"/>
      <w:bookmarkStart w:id="814" w:name="_Toc440359703"/>
      <w:bookmarkStart w:id="815" w:name="_Toc440632167"/>
      <w:bookmarkStart w:id="816" w:name="_Toc440875987"/>
      <w:bookmarkStart w:id="817" w:name="_Toc441131015"/>
      <w:bookmarkStart w:id="818"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07"/>
      <w:bookmarkEnd w:id="808"/>
      <w:bookmarkEnd w:id="809"/>
      <w:bookmarkEnd w:id="810"/>
      <w:bookmarkEnd w:id="811"/>
      <w:bookmarkEnd w:id="812"/>
      <w:bookmarkEnd w:id="813"/>
      <w:bookmarkEnd w:id="814"/>
      <w:bookmarkEnd w:id="815"/>
      <w:bookmarkEnd w:id="816"/>
      <w:bookmarkEnd w:id="817"/>
      <w:bookmarkEnd w:id="818"/>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175A1">
        <w:rPr>
          <w:sz w:val="24"/>
          <w:szCs w:val="24"/>
        </w:rPr>
        <w:fldChar w:fldCharType="begin"/>
      </w:r>
      <w:r>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5175A1">
        <w:rPr>
          <w:sz w:val="24"/>
          <w:szCs w:val="24"/>
        </w:rPr>
        <w:fldChar w:fldCharType="begin"/>
      </w:r>
      <w:r w:rsidR="00D56F8C">
        <w:rPr>
          <w:sz w:val="24"/>
          <w:szCs w:val="24"/>
        </w:rPr>
        <w:instrText xml:space="preserve"> REF _Ref440274025 \r \h </w:instrText>
      </w:r>
      <w:r w:rsidR="005175A1">
        <w:rPr>
          <w:sz w:val="24"/>
          <w:szCs w:val="24"/>
        </w:rPr>
      </w:r>
      <w:r w:rsidR="005175A1">
        <w:rPr>
          <w:sz w:val="24"/>
          <w:szCs w:val="24"/>
        </w:rPr>
        <w:fldChar w:fldCharType="separate"/>
      </w:r>
      <w:r w:rsidR="00622B69">
        <w:rPr>
          <w:sz w:val="24"/>
          <w:szCs w:val="24"/>
        </w:rPr>
        <w:t>2</w:t>
      </w:r>
      <w:r w:rsidR="005175A1">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5175A1">
        <w:rPr>
          <w:sz w:val="24"/>
          <w:szCs w:val="24"/>
        </w:rPr>
        <w:fldChar w:fldCharType="begin"/>
      </w:r>
      <w:r w:rsidR="00D56F8C">
        <w:rPr>
          <w:sz w:val="24"/>
          <w:szCs w:val="24"/>
        </w:rPr>
        <w:instrText xml:space="preserve"> REF _Ref294695546 \r \h </w:instrText>
      </w:r>
      <w:r w:rsidR="005175A1">
        <w:rPr>
          <w:sz w:val="24"/>
          <w:szCs w:val="24"/>
        </w:rPr>
      </w:r>
      <w:r w:rsidR="005175A1">
        <w:rPr>
          <w:sz w:val="24"/>
          <w:szCs w:val="24"/>
        </w:rPr>
        <w:fldChar w:fldCharType="separate"/>
      </w:r>
      <w:r w:rsidR="00622B69">
        <w:rPr>
          <w:sz w:val="24"/>
          <w:szCs w:val="24"/>
        </w:rPr>
        <w:t xml:space="preserve"> 1.2.6 </w:t>
      </w:r>
      <w:r w:rsidR="005175A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19" w:name="_Ref55335823"/>
      <w:bookmarkStart w:id="820" w:name="_Ref55336359"/>
      <w:bookmarkStart w:id="821" w:name="_Toc57314675"/>
      <w:bookmarkStart w:id="822" w:name="_Toc69728989"/>
      <w:bookmarkStart w:id="823" w:name="_Toc98253939"/>
      <w:bookmarkStart w:id="824" w:name="_Toc165173865"/>
      <w:bookmarkStart w:id="825" w:name="_Toc423423672"/>
      <w:bookmarkStart w:id="826" w:name="_Toc447269833"/>
      <w:bookmarkEnd w:id="585"/>
      <w:r w:rsidRPr="00F647F7">
        <w:lastRenderedPageBreak/>
        <w:t>Анкета (форма 6)</w:t>
      </w:r>
      <w:bookmarkEnd w:id="819"/>
      <w:bookmarkEnd w:id="820"/>
      <w:bookmarkEnd w:id="821"/>
      <w:bookmarkEnd w:id="822"/>
      <w:bookmarkEnd w:id="823"/>
      <w:bookmarkEnd w:id="824"/>
      <w:bookmarkEnd w:id="825"/>
      <w:bookmarkEnd w:id="826"/>
    </w:p>
    <w:p w:rsidR="004F4D80" w:rsidRPr="00F647F7" w:rsidRDefault="004F4D80" w:rsidP="004F4D80">
      <w:pPr>
        <w:pStyle w:val="3"/>
        <w:rPr>
          <w:b w:val="0"/>
          <w:szCs w:val="24"/>
        </w:rPr>
      </w:pPr>
      <w:bookmarkStart w:id="827" w:name="_Toc98253940"/>
      <w:bookmarkStart w:id="828" w:name="_Toc157248192"/>
      <w:bookmarkStart w:id="829" w:name="_Toc157496561"/>
      <w:bookmarkStart w:id="830" w:name="_Toc158206100"/>
      <w:bookmarkStart w:id="831" w:name="_Toc164057785"/>
      <w:bookmarkStart w:id="832" w:name="_Toc164137135"/>
      <w:bookmarkStart w:id="833" w:name="_Toc164161295"/>
      <w:bookmarkStart w:id="834" w:name="_Toc165173866"/>
      <w:bookmarkStart w:id="835" w:name="_Toc439170688"/>
      <w:bookmarkStart w:id="836" w:name="_Toc439172790"/>
      <w:bookmarkStart w:id="837" w:name="_Toc439173234"/>
      <w:bookmarkStart w:id="838" w:name="_Toc439238230"/>
      <w:bookmarkStart w:id="839" w:name="_Toc439252778"/>
      <w:bookmarkStart w:id="840" w:name="_Ref440272119"/>
      <w:bookmarkStart w:id="841" w:name="_Toc440357150"/>
      <w:bookmarkStart w:id="842" w:name="_Toc440359705"/>
      <w:bookmarkStart w:id="843" w:name="_Ref444164229"/>
      <w:bookmarkStart w:id="844" w:name="_Toc447269834"/>
      <w:r w:rsidRPr="00F647F7">
        <w:rPr>
          <w:b w:val="0"/>
          <w:szCs w:val="24"/>
        </w:rPr>
        <w:t xml:space="preserve">Форма Анкеты </w:t>
      </w:r>
      <w:r w:rsidR="00C236C0">
        <w:rPr>
          <w:b w:val="0"/>
          <w:szCs w:val="24"/>
        </w:rPr>
        <w:t>Участник</w:t>
      </w:r>
      <w:r>
        <w:rPr>
          <w:b w:val="0"/>
          <w:szCs w:val="24"/>
        </w:rPr>
        <w:t>а</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45" w:name="_Toc439170689"/>
      <w:bookmarkStart w:id="846" w:name="_Toc439172791"/>
      <w:bookmarkStart w:id="847" w:name="_Toc439173235"/>
      <w:bookmarkStart w:id="848" w:name="_Toc439238231"/>
      <w:bookmarkStart w:id="849" w:name="_Toc439252779"/>
      <w:bookmarkStart w:id="850" w:name="_Ref440272147"/>
      <w:bookmarkStart w:id="851" w:name="_Toc440357151"/>
      <w:bookmarkStart w:id="852" w:name="_Toc440359706"/>
      <w:bookmarkStart w:id="853" w:name="_Ref444164176"/>
      <w:bookmarkStart w:id="854" w:name="_Ref444164241"/>
      <w:bookmarkStart w:id="855" w:name="_Toc447269835"/>
      <w:r w:rsidRPr="00D73790">
        <w:rPr>
          <w:b w:val="0"/>
          <w:szCs w:val="24"/>
        </w:rPr>
        <w:lastRenderedPageBreak/>
        <w:t xml:space="preserve">Форма </w:t>
      </w:r>
      <w:bookmarkEnd w:id="845"/>
      <w:bookmarkEnd w:id="846"/>
      <w:bookmarkEnd w:id="847"/>
      <w:bookmarkEnd w:id="84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49"/>
      <w:bookmarkEnd w:id="850"/>
      <w:bookmarkEnd w:id="851"/>
      <w:bookmarkEnd w:id="852"/>
      <w:bookmarkEnd w:id="853"/>
      <w:bookmarkEnd w:id="854"/>
      <w:bookmarkEnd w:id="855"/>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66B78" w:rsidRDefault="00466B78" w:rsidP="00466B78">
      <w:pPr>
        <w:pStyle w:val="ConsPlusNonformat"/>
        <w:jc w:val="both"/>
        <w:rPr>
          <w:rFonts w:ascii="Times New Roman" w:hAnsi="Times New Roman" w:cs="Times New Roman"/>
          <w:sz w:val="22"/>
          <w:szCs w:val="22"/>
        </w:rPr>
      </w:pPr>
      <w:bookmarkStart w:id="856" w:name="_Toc439170690"/>
      <w:bookmarkStart w:id="857" w:name="_Toc439172792"/>
      <w:bookmarkStart w:id="858" w:name="_Toc439173236"/>
      <w:bookmarkStart w:id="859"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66B78" w:rsidRPr="00B14F64" w:rsidRDefault="00466B78" w:rsidP="00466B78">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66B78" w:rsidRPr="00B14F64" w:rsidRDefault="00466B78" w:rsidP="00466B78">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66B78" w:rsidRPr="00B14F64" w:rsidRDefault="00466B78" w:rsidP="00466B78">
      <w:pPr>
        <w:sectPr w:rsidR="00466B78" w:rsidRPr="00B14F64" w:rsidSect="003902C8">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B14F64" w:rsidTr="003902C8">
        <w:tc>
          <w:tcPr>
            <w:tcW w:w="557" w:type="dxa"/>
          </w:tcPr>
          <w:p w:rsidR="00466B78" w:rsidRPr="00316742" w:rsidRDefault="00466B78" w:rsidP="003902C8">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10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66B78" w:rsidRPr="00B14F64" w:rsidTr="003902C8">
        <w:tc>
          <w:tcPr>
            <w:tcW w:w="55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bookmarkStart w:id="860" w:name="P230"/>
            <w:bookmarkEnd w:id="860"/>
            <w:r w:rsidRPr="00316742">
              <w:rPr>
                <w:rFonts w:ascii="Times New Roman" w:hAnsi="Times New Roman" w:cs="Times New Roman"/>
                <w:sz w:val="22"/>
                <w:szCs w:val="22"/>
              </w:rPr>
              <w:t>1.</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vMerge w:val="restart"/>
          </w:tcPr>
          <w:p w:rsidR="00466B78" w:rsidRPr="00316742" w:rsidRDefault="00466B78" w:rsidP="003902C8">
            <w:pPr>
              <w:pStyle w:val="ConsPlusNormal"/>
              <w:ind w:firstLine="0"/>
              <w:rPr>
                <w:rFonts w:ascii="Times New Roman" w:hAnsi="Times New Roman" w:cs="Times New Roman"/>
                <w:sz w:val="22"/>
                <w:szCs w:val="22"/>
              </w:rPr>
            </w:pPr>
            <w:bookmarkStart w:id="861" w:name="P242"/>
            <w:bookmarkEnd w:id="861"/>
            <w:r w:rsidRPr="00316742">
              <w:rPr>
                <w:rFonts w:ascii="Times New Roman" w:hAnsi="Times New Roman" w:cs="Times New Roman"/>
                <w:sz w:val="22"/>
                <w:szCs w:val="22"/>
              </w:rPr>
              <w:t>4.</w:t>
            </w:r>
          </w:p>
        </w:tc>
        <w:tc>
          <w:tcPr>
            <w:tcW w:w="4109" w:type="dxa"/>
            <w:vMerge w:val="restart"/>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66B78" w:rsidTr="003902C8">
        <w:tc>
          <w:tcPr>
            <w:tcW w:w="557" w:type="dxa"/>
            <w:vMerge/>
          </w:tcPr>
          <w:p w:rsidR="00466B78" w:rsidRPr="00316742" w:rsidRDefault="00466B78" w:rsidP="003902C8"/>
        </w:tc>
        <w:tc>
          <w:tcPr>
            <w:tcW w:w="4109" w:type="dxa"/>
            <w:vMerge/>
          </w:tcPr>
          <w:p w:rsidR="00466B78" w:rsidRPr="00316742" w:rsidRDefault="00466B78" w:rsidP="003902C8"/>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3902C8">
            <w:pPr>
              <w:jc w:val="center"/>
            </w:pPr>
          </w:p>
        </w:tc>
        <w:tc>
          <w:tcPr>
            <w:tcW w:w="1417" w:type="dxa"/>
            <w:vMerge/>
          </w:tcPr>
          <w:p w:rsidR="00466B78" w:rsidRPr="00316742" w:rsidRDefault="00466B78" w:rsidP="003902C8">
            <w:pPr>
              <w:jc w:val="center"/>
            </w:pPr>
          </w:p>
        </w:tc>
      </w:tr>
      <w:tr w:rsidR="00466B78" w:rsidTr="003902C8">
        <w:tc>
          <w:tcPr>
            <w:tcW w:w="557" w:type="dxa"/>
            <w:vMerge w:val="restart"/>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66B78" w:rsidTr="003902C8">
        <w:tc>
          <w:tcPr>
            <w:tcW w:w="557" w:type="dxa"/>
            <w:vMerge/>
          </w:tcPr>
          <w:p w:rsidR="00466B78" w:rsidRPr="00316742" w:rsidRDefault="00466B78" w:rsidP="003902C8"/>
        </w:tc>
        <w:tc>
          <w:tcPr>
            <w:tcW w:w="4109" w:type="dxa"/>
            <w:vMerge/>
          </w:tcPr>
          <w:p w:rsidR="00466B78" w:rsidRPr="00316742" w:rsidRDefault="00466B78" w:rsidP="003902C8"/>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3902C8">
            <w:pPr>
              <w:jc w:val="center"/>
            </w:pPr>
          </w:p>
        </w:tc>
        <w:tc>
          <w:tcPr>
            <w:tcW w:w="1417" w:type="dxa"/>
          </w:tcPr>
          <w:p w:rsidR="00466B78" w:rsidRPr="00316742" w:rsidRDefault="00466B78" w:rsidP="003902C8">
            <w:pPr>
              <w:pStyle w:val="ConsPlusNormal"/>
              <w:jc w:val="center"/>
              <w:rPr>
                <w:rFonts w:ascii="Times New Roman" w:hAnsi="Times New Roman" w:cs="Times New Roman"/>
                <w:sz w:val="22"/>
                <w:szCs w:val="22"/>
              </w:rPr>
            </w:pP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bookmarkStart w:id="862" w:name="P258"/>
            <w:bookmarkEnd w:id="862"/>
            <w:r w:rsidRPr="00316742">
              <w:rPr>
                <w:rFonts w:ascii="Times New Roman" w:hAnsi="Times New Roman" w:cs="Times New Roman"/>
                <w:sz w:val="22"/>
                <w:szCs w:val="22"/>
              </w:rPr>
              <w:lastRenderedPageBreak/>
              <w:t>7.</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466B78" w:rsidRDefault="00466B78" w:rsidP="00466B78">
      <w:pPr>
        <w:pStyle w:val="ConsPlusNonformat"/>
        <w:jc w:val="both"/>
        <w:rPr>
          <w:rFonts w:ascii="Times New Roman" w:hAnsi="Times New Roman" w:cs="Times New Roman"/>
          <w:sz w:val="22"/>
          <w:szCs w:val="22"/>
        </w:rPr>
      </w:pPr>
    </w:p>
    <w:p w:rsidR="00466B78" w:rsidRPr="00197CB9" w:rsidRDefault="00466B78" w:rsidP="00466B78">
      <w:pPr>
        <w:pStyle w:val="ConsPlusNonformat"/>
        <w:jc w:val="both"/>
        <w:rPr>
          <w:rFonts w:ascii="Times New Roman" w:hAnsi="Times New Roman" w:cs="Times New Roman"/>
          <w:sz w:val="22"/>
          <w:szCs w:val="22"/>
        </w:rPr>
      </w:pPr>
    </w:p>
    <w:p w:rsidR="00466B78" w:rsidRPr="00DB6009" w:rsidRDefault="00466B78" w:rsidP="00466B78">
      <w:pPr>
        <w:autoSpaceDE w:val="0"/>
        <w:autoSpaceDN w:val="0"/>
        <w:adjustRightInd w:val="0"/>
        <w:spacing w:line="240" w:lineRule="auto"/>
        <w:ind w:firstLine="540"/>
        <w:outlineLvl w:val="3"/>
        <w:rPr>
          <w:bdr w:val="none" w:sz="0" w:space="0" w:color="auto" w:frame="1"/>
        </w:rPr>
      </w:pPr>
    </w:p>
    <w:p w:rsidR="00466B78" w:rsidRPr="00DB6009" w:rsidRDefault="00466B78" w:rsidP="00466B78">
      <w:pPr>
        <w:autoSpaceDE w:val="0"/>
        <w:autoSpaceDN w:val="0"/>
        <w:adjustRightInd w:val="0"/>
        <w:spacing w:line="240" w:lineRule="auto"/>
        <w:outlineLvl w:val="3"/>
      </w:pPr>
    </w:p>
    <w:p w:rsidR="00466B78" w:rsidRPr="00DB6009" w:rsidRDefault="00466B78" w:rsidP="00466B78">
      <w:pPr>
        <w:spacing w:line="240" w:lineRule="auto"/>
      </w:pPr>
    </w:p>
    <w:p w:rsidR="00466B78" w:rsidRPr="00DB6009" w:rsidRDefault="00466B78" w:rsidP="00466B78">
      <w:pPr>
        <w:spacing w:line="240" w:lineRule="auto"/>
      </w:pPr>
    </w:p>
    <w:p w:rsidR="00466B78" w:rsidRPr="00DB6009" w:rsidRDefault="00466B78" w:rsidP="00466B78">
      <w:pPr>
        <w:spacing w:line="240" w:lineRule="auto"/>
        <w:ind w:firstLine="708"/>
      </w:pPr>
    </w:p>
    <w:p w:rsidR="00466B78" w:rsidRPr="00DB6009" w:rsidRDefault="00466B78" w:rsidP="00466B78">
      <w:pPr>
        <w:spacing w:line="240" w:lineRule="auto"/>
      </w:pPr>
    </w:p>
    <w:p w:rsidR="00466B78" w:rsidRPr="00DB6009" w:rsidRDefault="00466B78" w:rsidP="00466B78">
      <w:pPr>
        <w:spacing w:line="240" w:lineRule="auto"/>
        <w:ind w:right="423"/>
        <w:rPr>
          <w:sz w:val="28"/>
        </w:rPr>
      </w:pPr>
    </w:p>
    <w:p w:rsidR="00466B78" w:rsidRPr="00DB600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DB6009" w:rsidTr="003902C8">
        <w:tc>
          <w:tcPr>
            <w:tcW w:w="3960" w:type="dxa"/>
            <w:tcBorders>
              <w:top w:val="single" w:sz="4" w:space="0" w:color="auto"/>
            </w:tcBorders>
          </w:tcPr>
          <w:p w:rsidR="00466B78" w:rsidRPr="00DB6009" w:rsidRDefault="00466B78" w:rsidP="003902C8">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66B78" w:rsidRPr="00DB6009" w:rsidRDefault="00466B78" w:rsidP="003902C8">
            <w:pPr>
              <w:tabs>
                <w:tab w:val="left" w:pos="1080"/>
              </w:tabs>
              <w:spacing w:line="240" w:lineRule="auto"/>
              <w:ind w:firstLine="540"/>
              <w:rPr>
                <w:sz w:val="20"/>
                <w:szCs w:val="20"/>
              </w:rPr>
            </w:pPr>
          </w:p>
        </w:tc>
        <w:tc>
          <w:tcPr>
            <w:tcW w:w="4677" w:type="dxa"/>
            <w:tcBorders>
              <w:top w:val="single" w:sz="4" w:space="0" w:color="auto"/>
            </w:tcBorders>
          </w:tcPr>
          <w:p w:rsidR="00466B78" w:rsidRPr="00DB6009" w:rsidRDefault="00466B78" w:rsidP="003902C8">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466B78" w:rsidRPr="00DB6009" w:rsidRDefault="00466B78" w:rsidP="00466B78">
      <w:pPr>
        <w:tabs>
          <w:tab w:val="left" w:pos="1080"/>
        </w:tabs>
        <w:spacing w:line="240" w:lineRule="auto"/>
        <w:ind w:firstLine="540"/>
        <w:rPr>
          <w:b/>
        </w:rPr>
      </w:pPr>
      <w:r w:rsidRPr="00DB6009">
        <w:rPr>
          <w:b/>
        </w:rPr>
        <w:t>М.П.</w:t>
      </w:r>
    </w:p>
    <w:p w:rsidR="00466B78" w:rsidRDefault="00466B78" w:rsidP="00466B78">
      <w:pPr>
        <w:ind w:firstLine="0"/>
      </w:pPr>
    </w:p>
    <w:p w:rsidR="00466B78" w:rsidRDefault="00466B78" w:rsidP="00466B78">
      <w:pPr>
        <w:ind w:right="-1"/>
        <w:rPr>
          <w:color w:val="000000"/>
        </w:rPr>
      </w:pP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(подпись, М.П.)</w:t>
      </w: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FB00C0" w:rsidRDefault="00FB00C0">
      <w:pPr>
        <w:suppressAutoHyphens w:val="0"/>
        <w:spacing w:line="240" w:lineRule="auto"/>
        <w:ind w:firstLine="0"/>
        <w:jc w:val="left"/>
        <w:rPr>
          <w:sz w:val="24"/>
          <w:szCs w:val="24"/>
        </w:rPr>
      </w:pPr>
    </w:p>
    <w:bookmarkEnd w:id="856"/>
    <w:bookmarkEnd w:id="857"/>
    <w:bookmarkEnd w:id="858"/>
    <w:bookmarkEnd w:id="859"/>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63" w:name="_Toc125426243"/>
      <w:bookmarkStart w:id="864" w:name="_Toc396984070"/>
      <w:bookmarkStart w:id="865" w:name="_Toc423423673"/>
      <w:r>
        <w:br w:type="page"/>
      </w:r>
    </w:p>
    <w:p w:rsidR="004F4D80" w:rsidRPr="007417E6" w:rsidRDefault="004F4D80" w:rsidP="004F4D80">
      <w:pPr>
        <w:pStyle w:val="3"/>
        <w:rPr>
          <w:sz w:val="22"/>
        </w:rPr>
      </w:pPr>
      <w:bookmarkStart w:id="866" w:name="_Toc439170691"/>
      <w:bookmarkStart w:id="867" w:name="_Toc439172793"/>
      <w:bookmarkStart w:id="868" w:name="_Toc439173237"/>
      <w:bookmarkStart w:id="869" w:name="_Toc439238233"/>
      <w:bookmarkStart w:id="870" w:name="_Toc439252780"/>
      <w:bookmarkStart w:id="871" w:name="_Toc439323754"/>
      <w:bookmarkStart w:id="872" w:name="_Toc440357152"/>
      <w:bookmarkStart w:id="873" w:name="_Toc440359707"/>
      <w:bookmarkStart w:id="874" w:name="_Toc440632171"/>
      <w:bookmarkStart w:id="875" w:name="_Toc440875991"/>
      <w:bookmarkStart w:id="876" w:name="_Toc441131019"/>
      <w:bookmarkStart w:id="877" w:name="_Toc447269836"/>
      <w:r>
        <w:rPr>
          <w:szCs w:val="24"/>
        </w:rPr>
        <w:lastRenderedPageBreak/>
        <w:t>Инструкции по заполнению</w:t>
      </w:r>
      <w:bookmarkEnd w:id="863"/>
      <w:r>
        <w:rPr>
          <w:szCs w:val="24"/>
        </w:rPr>
        <w:t xml:space="preserve"> Анкеты </w:t>
      </w:r>
      <w:r w:rsidR="00C236C0">
        <w:rPr>
          <w:szCs w:val="24"/>
        </w:rPr>
        <w:t>Участник</w:t>
      </w:r>
      <w:r>
        <w:rPr>
          <w:szCs w:val="24"/>
        </w:rPr>
        <w:t>а</w:t>
      </w:r>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5175A1">
        <w:rPr>
          <w:sz w:val="24"/>
          <w:szCs w:val="24"/>
        </w:rPr>
        <w:fldChar w:fldCharType="begin"/>
      </w:r>
      <w:r w:rsidR="00D56F8C">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78" w:name="_Ref55336378"/>
      <w:bookmarkStart w:id="879" w:name="_Toc57314676"/>
      <w:bookmarkStart w:id="880" w:name="_Toc69728990"/>
      <w:bookmarkStart w:id="881" w:name="_Toc98253942"/>
      <w:bookmarkStart w:id="882" w:name="_Toc165173868"/>
      <w:bookmarkStart w:id="883"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5175A1">
        <w:rPr>
          <w:sz w:val="24"/>
          <w:szCs w:val="24"/>
        </w:rPr>
        <w:fldChar w:fldCharType="begin"/>
      </w:r>
      <w:r>
        <w:rPr>
          <w:sz w:val="24"/>
          <w:szCs w:val="24"/>
        </w:rPr>
        <w:instrText xml:space="preserve"> REF _Ref444164176 \r \h </w:instrText>
      </w:r>
      <w:r w:rsidR="005175A1">
        <w:rPr>
          <w:sz w:val="24"/>
          <w:szCs w:val="24"/>
        </w:rPr>
      </w:r>
      <w:r w:rsidR="005175A1">
        <w:rPr>
          <w:sz w:val="24"/>
          <w:szCs w:val="24"/>
        </w:rPr>
        <w:fldChar w:fldCharType="separate"/>
      </w:r>
      <w:r w:rsidR="00622B69">
        <w:rPr>
          <w:sz w:val="24"/>
          <w:szCs w:val="24"/>
        </w:rPr>
        <w:t>5.6.2</w:t>
      </w:r>
      <w:r w:rsidR="005175A1">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4" w:name="_Toc447269837"/>
      <w:r w:rsidRPr="00F647F7">
        <w:lastRenderedPageBreak/>
        <w:t>Справка о перечне и годовых объемах выполнения аналогичных договоров (форма 7)</w:t>
      </w:r>
      <w:bookmarkEnd w:id="878"/>
      <w:bookmarkEnd w:id="879"/>
      <w:bookmarkEnd w:id="880"/>
      <w:bookmarkEnd w:id="881"/>
      <w:bookmarkEnd w:id="882"/>
      <w:bookmarkEnd w:id="883"/>
      <w:bookmarkEnd w:id="884"/>
    </w:p>
    <w:p w:rsidR="004F4D80" w:rsidRPr="00D904EF" w:rsidRDefault="004F4D80" w:rsidP="004F4D80">
      <w:pPr>
        <w:pStyle w:val="3"/>
        <w:rPr>
          <w:szCs w:val="24"/>
        </w:rPr>
      </w:pPr>
      <w:bookmarkStart w:id="885" w:name="_Toc98253943"/>
      <w:bookmarkStart w:id="886" w:name="_Toc157248195"/>
      <w:bookmarkStart w:id="887" w:name="_Toc157496564"/>
      <w:bookmarkStart w:id="888" w:name="_Toc158206103"/>
      <w:bookmarkStart w:id="889" w:name="_Toc164057788"/>
      <w:bookmarkStart w:id="890" w:name="_Toc164137138"/>
      <w:bookmarkStart w:id="891" w:name="_Toc164161298"/>
      <w:bookmarkStart w:id="892" w:name="_Toc165173869"/>
      <w:bookmarkStart w:id="893" w:name="_Toc439170693"/>
      <w:bookmarkStart w:id="894" w:name="_Toc439172795"/>
      <w:bookmarkStart w:id="895" w:name="_Toc439173239"/>
      <w:bookmarkStart w:id="896" w:name="_Toc439238235"/>
      <w:bookmarkStart w:id="897" w:name="_Toc439252782"/>
      <w:bookmarkStart w:id="898" w:name="_Toc439323756"/>
      <w:bookmarkStart w:id="899" w:name="_Toc440357154"/>
      <w:bookmarkStart w:id="900" w:name="_Toc440359709"/>
      <w:bookmarkStart w:id="901" w:name="_Toc440632173"/>
      <w:bookmarkStart w:id="902" w:name="_Toc440875993"/>
      <w:bookmarkStart w:id="903" w:name="_Toc441131021"/>
      <w:bookmarkStart w:id="904" w:name="_Toc447269838"/>
      <w:r w:rsidRPr="00D904EF">
        <w:rPr>
          <w:szCs w:val="24"/>
        </w:rPr>
        <w:t>Форма Справки о перечне и годовых объемах выполнения аналогичных договоров</w:t>
      </w:r>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05" w:name="_Toc98253944"/>
      <w:bookmarkStart w:id="906" w:name="_Toc157248196"/>
      <w:bookmarkStart w:id="907" w:name="_Toc157496565"/>
      <w:bookmarkStart w:id="908" w:name="_Toc158206104"/>
      <w:bookmarkStart w:id="909" w:name="_Toc164057789"/>
      <w:bookmarkStart w:id="910" w:name="_Toc164137139"/>
      <w:bookmarkStart w:id="911" w:name="_Toc164161299"/>
      <w:bookmarkStart w:id="912" w:name="_Toc165173870"/>
      <w:r>
        <w:rPr>
          <w:szCs w:val="24"/>
        </w:rPr>
        <w:br w:type="page"/>
      </w:r>
    </w:p>
    <w:p w:rsidR="004F4D80" w:rsidRPr="00D904EF" w:rsidRDefault="004F4D80" w:rsidP="004F4D80">
      <w:pPr>
        <w:pStyle w:val="3"/>
        <w:rPr>
          <w:szCs w:val="24"/>
        </w:rPr>
      </w:pPr>
      <w:bookmarkStart w:id="913" w:name="_Toc439170694"/>
      <w:bookmarkStart w:id="914" w:name="_Toc439172796"/>
      <w:bookmarkStart w:id="915" w:name="_Toc439173240"/>
      <w:bookmarkStart w:id="916" w:name="_Toc439238236"/>
      <w:bookmarkStart w:id="917" w:name="_Toc439252783"/>
      <w:bookmarkStart w:id="918" w:name="_Toc439323757"/>
      <w:bookmarkStart w:id="919" w:name="_Toc440357155"/>
      <w:bookmarkStart w:id="920" w:name="_Toc440359710"/>
      <w:bookmarkStart w:id="921" w:name="_Toc440632174"/>
      <w:bookmarkStart w:id="922" w:name="_Toc440875994"/>
      <w:bookmarkStart w:id="923" w:name="_Toc441131022"/>
      <w:bookmarkStart w:id="924" w:name="_Toc447269839"/>
      <w:r w:rsidRPr="00D904EF">
        <w:rPr>
          <w:szCs w:val="24"/>
        </w:rPr>
        <w:lastRenderedPageBreak/>
        <w:t>Инструкции по заполнению</w:t>
      </w:r>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175A1">
        <w:rPr>
          <w:sz w:val="24"/>
          <w:szCs w:val="24"/>
        </w:rPr>
        <w:fldChar w:fldCharType="begin"/>
      </w:r>
      <w:r w:rsidR="00D90031">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5175A1">
        <w:rPr>
          <w:sz w:val="24"/>
          <w:szCs w:val="24"/>
        </w:rPr>
        <w:fldChar w:fldCharType="begin"/>
      </w:r>
      <w:r w:rsidR="00D90031">
        <w:rPr>
          <w:sz w:val="24"/>
          <w:szCs w:val="24"/>
        </w:rPr>
        <w:instrText xml:space="preserve"> REF _Ref440274159 \r \h </w:instrText>
      </w:r>
      <w:r w:rsidR="005175A1">
        <w:rPr>
          <w:sz w:val="24"/>
          <w:szCs w:val="24"/>
        </w:rPr>
      </w:r>
      <w:r w:rsidR="005175A1">
        <w:rPr>
          <w:sz w:val="24"/>
          <w:szCs w:val="24"/>
        </w:rPr>
        <w:fldChar w:fldCharType="separate"/>
      </w:r>
      <w:r w:rsidR="00622B69">
        <w:rPr>
          <w:sz w:val="24"/>
          <w:szCs w:val="24"/>
        </w:rPr>
        <w:t>4</w:t>
      </w:r>
      <w:r w:rsidR="005175A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5" w:name="_Ref55336398"/>
      <w:bookmarkStart w:id="926" w:name="_Toc57314678"/>
      <w:bookmarkStart w:id="927" w:name="_Toc69728992"/>
      <w:bookmarkStart w:id="928" w:name="_Toc98253948"/>
      <w:bookmarkStart w:id="929" w:name="_Toc165173874"/>
      <w:bookmarkStart w:id="930" w:name="_Toc423423676"/>
      <w:bookmarkStart w:id="931" w:name="_Toc447269840"/>
      <w:r w:rsidRPr="00F647F7">
        <w:lastRenderedPageBreak/>
        <w:t xml:space="preserve">Справка о кадровых ресурсах (форма </w:t>
      </w:r>
      <w:r w:rsidR="000D67AD">
        <w:t>8</w:t>
      </w:r>
      <w:r w:rsidRPr="00F647F7">
        <w:t>)</w:t>
      </w:r>
      <w:bookmarkEnd w:id="925"/>
      <w:bookmarkEnd w:id="926"/>
      <w:bookmarkEnd w:id="927"/>
      <w:bookmarkEnd w:id="928"/>
      <w:bookmarkEnd w:id="929"/>
      <w:bookmarkEnd w:id="930"/>
      <w:bookmarkEnd w:id="931"/>
    </w:p>
    <w:p w:rsidR="004F4D80" w:rsidRPr="00D904EF" w:rsidRDefault="004F4D80" w:rsidP="004F4D80">
      <w:pPr>
        <w:pStyle w:val="3"/>
        <w:rPr>
          <w:szCs w:val="24"/>
        </w:rPr>
      </w:pPr>
      <w:bookmarkStart w:id="932" w:name="_Toc98253949"/>
      <w:bookmarkStart w:id="933" w:name="_Toc157248201"/>
      <w:bookmarkStart w:id="934" w:name="_Toc157496570"/>
      <w:bookmarkStart w:id="935" w:name="_Toc158206109"/>
      <w:bookmarkStart w:id="936" w:name="_Toc164057794"/>
      <w:bookmarkStart w:id="937" w:name="_Toc164137144"/>
      <w:bookmarkStart w:id="938" w:name="_Toc164161304"/>
      <w:bookmarkStart w:id="939" w:name="_Toc165173875"/>
      <w:bookmarkStart w:id="940" w:name="_Toc439170699"/>
      <w:bookmarkStart w:id="941" w:name="_Toc439172801"/>
      <w:bookmarkStart w:id="942" w:name="_Toc439173245"/>
      <w:bookmarkStart w:id="943" w:name="_Toc439238241"/>
      <w:bookmarkStart w:id="944" w:name="_Toc439252788"/>
      <w:bookmarkStart w:id="945" w:name="_Toc439323762"/>
      <w:bookmarkStart w:id="946" w:name="_Toc440357160"/>
      <w:bookmarkStart w:id="947" w:name="_Toc440359712"/>
      <w:bookmarkStart w:id="948" w:name="_Toc440632176"/>
      <w:bookmarkStart w:id="949" w:name="_Toc440875996"/>
      <w:bookmarkStart w:id="950" w:name="_Toc441131024"/>
      <w:bookmarkStart w:id="951" w:name="_Toc447269841"/>
      <w:r w:rsidRPr="00D904EF">
        <w:rPr>
          <w:szCs w:val="24"/>
        </w:rPr>
        <w:t>Форма Справки о кадровых ресурсах</w:t>
      </w:r>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2" w:name="_Toc98253950"/>
      <w:bookmarkStart w:id="953" w:name="_Toc157248202"/>
      <w:bookmarkStart w:id="954" w:name="_Toc157496571"/>
      <w:bookmarkStart w:id="955" w:name="_Toc158206110"/>
      <w:bookmarkStart w:id="956" w:name="_Toc164057795"/>
      <w:bookmarkStart w:id="957" w:name="_Toc164137145"/>
      <w:bookmarkStart w:id="958" w:name="_Toc164161305"/>
      <w:bookmarkStart w:id="959" w:name="_Toc165173876"/>
      <w:r>
        <w:rPr>
          <w:b/>
          <w:szCs w:val="24"/>
        </w:rPr>
        <w:br w:type="page"/>
      </w:r>
    </w:p>
    <w:p w:rsidR="004F4D80" w:rsidRPr="00D904EF" w:rsidRDefault="004F4D80" w:rsidP="004F4D80">
      <w:pPr>
        <w:pStyle w:val="3"/>
        <w:rPr>
          <w:szCs w:val="24"/>
        </w:rPr>
      </w:pPr>
      <w:bookmarkStart w:id="960" w:name="_Toc439170700"/>
      <w:bookmarkStart w:id="961" w:name="_Toc439172802"/>
      <w:bookmarkStart w:id="962" w:name="_Toc439173246"/>
      <w:bookmarkStart w:id="963" w:name="_Toc439238242"/>
      <w:bookmarkStart w:id="964" w:name="_Toc439252789"/>
      <w:bookmarkStart w:id="965" w:name="_Toc439323763"/>
      <w:bookmarkStart w:id="966" w:name="_Toc440357161"/>
      <w:bookmarkStart w:id="967" w:name="_Toc440359713"/>
      <w:bookmarkStart w:id="968" w:name="_Toc440632177"/>
      <w:bookmarkStart w:id="969" w:name="_Toc440875997"/>
      <w:bookmarkStart w:id="970" w:name="_Toc441131025"/>
      <w:bookmarkStart w:id="971" w:name="_Toc447269842"/>
      <w:r w:rsidRPr="00D904EF">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175A1">
        <w:rPr>
          <w:sz w:val="24"/>
          <w:szCs w:val="24"/>
        </w:rPr>
        <w:fldChar w:fldCharType="begin"/>
      </w:r>
      <w:r w:rsidR="00D90031">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2" w:name="_Toc165173881"/>
      <w:bookmarkStart w:id="973" w:name="_Ref194749267"/>
      <w:bookmarkStart w:id="974" w:name="_Toc423423677"/>
      <w:bookmarkStart w:id="975" w:name="_Ref440271993"/>
      <w:bookmarkStart w:id="976" w:name="_Ref440274659"/>
      <w:bookmarkStart w:id="977" w:name="_Toc447269843"/>
      <w:bookmarkStart w:id="978" w:name="_Ref90381523"/>
      <w:bookmarkStart w:id="979" w:name="_Toc90385124"/>
      <w:bookmarkStart w:id="980" w:name="_Ref96861029"/>
      <w:bookmarkStart w:id="981" w:name="_Toc97651410"/>
      <w:bookmarkStart w:id="982"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72"/>
      <w:bookmarkEnd w:id="973"/>
      <w:bookmarkEnd w:id="974"/>
      <w:bookmarkEnd w:id="975"/>
      <w:bookmarkEnd w:id="976"/>
      <w:bookmarkEnd w:id="977"/>
    </w:p>
    <w:p w:rsidR="004F4D80" w:rsidRPr="00D904EF" w:rsidRDefault="004F4D80" w:rsidP="004F4D80">
      <w:pPr>
        <w:pStyle w:val="3"/>
        <w:rPr>
          <w:szCs w:val="24"/>
        </w:rPr>
      </w:pPr>
      <w:bookmarkStart w:id="983" w:name="_Toc97651411"/>
      <w:bookmarkStart w:id="984" w:name="_Toc98253956"/>
      <w:bookmarkStart w:id="985" w:name="_Toc157248208"/>
      <w:bookmarkStart w:id="986" w:name="_Toc157496577"/>
      <w:bookmarkStart w:id="987" w:name="_Toc158206116"/>
      <w:bookmarkStart w:id="988" w:name="_Toc164057801"/>
      <w:bookmarkStart w:id="989" w:name="_Toc164137151"/>
      <w:bookmarkStart w:id="990" w:name="_Toc164161311"/>
      <w:bookmarkStart w:id="991" w:name="_Toc165173882"/>
      <w:bookmarkStart w:id="992" w:name="_Toc439170702"/>
      <w:bookmarkStart w:id="993" w:name="_Toc439172804"/>
      <w:bookmarkStart w:id="994" w:name="_Toc439173248"/>
      <w:bookmarkStart w:id="995" w:name="_Toc439238244"/>
      <w:bookmarkStart w:id="996" w:name="_Toc439252791"/>
      <w:bookmarkStart w:id="997" w:name="_Toc439323765"/>
      <w:bookmarkStart w:id="998" w:name="_Toc440357163"/>
      <w:bookmarkStart w:id="999" w:name="_Toc440359715"/>
      <w:bookmarkStart w:id="1000" w:name="_Toc440632179"/>
      <w:bookmarkStart w:id="1001" w:name="_Toc440875999"/>
      <w:bookmarkStart w:id="1002" w:name="_Toc441131027"/>
      <w:bookmarkStart w:id="1003"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04" w:name="_Toc97651412"/>
      <w:bookmarkStart w:id="1005" w:name="_Toc98253957"/>
      <w:bookmarkStart w:id="1006" w:name="_Toc157248209"/>
      <w:bookmarkStart w:id="1007" w:name="_Toc157496578"/>
      <w:bookmarkStart w:id="1008" w:name="_Toc158206117"/>
      <w:bookmarkStart w:id="1009" w:name="_Toc164057802"/>
      <w:bookmarkStart w:id="1010" w:name="_Toc164137152"/>
      <w:bookmarkStart w:id="1011" w:name="_Toc164161312"/>
      <w:bookmarkStart w:id="1012" w:name="_Toc165173883"/>
      <w:r>
        <w:rPr>
          <w:b/>
          <w:szCs w:val="24"/>
        </w:rPr>
        <w:br w:type="page"/>
      </w:r>
    </w:p>
    <w:p w:rsidR="004F4D80" w:rsidRPr="00D904EF" w:rsidRDefault="004F4D80" w:rsidP="004F4D80">
      <w:pPr>
        <w:pStyle w:val="3"/>
        <w:rPr>
          <w:szCs w:val="24"/>
        </w:rPr>
      </w:pPr>
      <w:bookmarkStart w:id="1013" w:name="_Toc439170703"/>
      <w:bookmarkStart w:id="1014" w:name="_Toc439172805"/>
      <w:bookmarkStart w:id="1015" w:name="_Toc439173249"/>
      <w:bookmarkStart w:id="1016" w:name="_Toc439238245"/>
      <w:bookmarkStart w:id="1017" w:name="_Toc439252792"/>
      <w:bookmarkStart w:id="1018" w:name="_Toc439323766"/>
      <w:bookmarkStart w:id="1019" w:name="_Toc440357164"/>
      <w:bookmarkStart w:id="1020" w:name="_Toc440359716"/>
      <w:bookmarkStart w:id="1021" w:name="_Toc440632180"/>
      <w:bookmarkStart w:id="1022" w:name="_Toc440876000"/>
      <w:bookmarkStart w:id="1023" w:name="_Toc441131028"/>
      <w:bookmarkStart w:id="1024" w:name="_Toc447269845"/>
      <w:r w:rsidRPr="00D904EF">
        <w:rPr>
          <w:szCs w:val="24"/>
        </w:rPr>
        <w:lastRenderedPageBreak/>
        <w:t>Инструкции по заполнению</w:t>
      </w:r>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5175A1">
        <w:rPr>
          <w:sz w:val="24"/>
          <w:szCs w:val="24"/>
        </w:rPr>
        <w:fldChar w:fldCharType="begin"/>
      </w:r>
      <w:r w:rsidR="00D90031">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5" w:name="_Ref257131475"/>
      <w:bookmarkStart w:id="1026" w:name="_Toc351552284"/>
      <w:bookmarkStart w:id="1027" w:name="_Toc396983131"/>
      <w:bookmarkStart w:id="1028" w:name="_Toc423423679"/>
      <w:bookmarkStart w:id="1029" w:name="_Ref440270984"/>
      <w:bookmarkStart w:id="1030" w:name="_Ref440275030"/>
      <w:bookmarkStart w:id="1031" w:name="_Toc447269846"/>
      <w:bookmarkEnd w:id="978"/>
      <w:bookmarkEnd w:id="979"/>
      <w:bookmarkEnd w:id="980"/>
      <w:bookmarkEnd w:id="981"/>
      <w:bookmarkEnd w:id="982"/>
      <w:r>
        <w:rPr>
          <w:sz w:val="22"/>
          <w:szCs w:val="22"/>
        </w:rPr>
        <w:lastRenderedPageBreak/>
        <w:t>Письмо</w:t>
      </w:r>
      <w:r w:rsidRPr="007417E6">
        <w:rPr>
          <w:sz w:val="22"/>
          <w:szCs w:val="22"/>
        </w:rPr>
        <w:t xml:space="preserve"> </w:t>
      </w:r>
      <w:bookmarkEnd w:id="1025"/>
      <w:r>
        <w:rPr>
          <w:sz w:val="22"/>
          <w:szCs w:val="22"/>
        </w:rPr>
        <w:t>производителя продукции (форма 1</w:t>
      </w:r>
      <w:r w:rsidR="000D67AD">
        <w:rPr>
          <w:sz w:val="22"/>
          <w:szCs w:val="22"/>
        </w:rPr>
        <w:t>0</w:t>
      </w:r>
      <w:r>
        <w:rPr>
          <w:sz w:val="22"/>
          <w:szCs w:val="22"/>
        </w:rPr>
        <w:t>)</w:t>
      </w:r>
      <w:bookmarkEnd w:id="1026"/>
      <w:bookmarkEnd w:id="1027"/>
      <w:bookmarkEnd w:id="1028"/>
      <w:bookmarkEnd w:id="1029"/>
      <w:bookmarkEnd w:id="1030"/>
      <w:bookmarkEnd w:id="1031"/>
    </w:p>
    <w:p w:rsidR="004F4D80" w:rsidRPr="00F647F7" w:rsidRDefault="004F4D80" w:rsidP="004F4D80">
      <w:pPr>
        <w:pStyle w:val="3"/>
        <w:rPr>
          <w:szCs w:val="24"/>
        </w:rPr>
      </w:pPr>
      <w:bookmarkStart w:id="1032" w:name="_Toc439170708"/>
      <w:bookmarkStart w:id="1033" w:name="_Toc439172810"/>
      <w:bookmarkStart w:id="1034" w:name="_Toc439173251"/>
      <w:bookmarkStart w:id="1035" w:name="_Toc439252794"/>
      <w:bookmarkStart w:id="1036" w:name="_Toc439323768"/>
      <w:bookmarkStart w:id="1037" w:name="_Toc440357166"/>
      <w:bookmarkStart w:id="1038" w:name="_Toc440359718"/>
      <w:bookmarkStart w:id="1039" w:name="_Toc440632182"/>
      <w:bookmarkStart w:id="1040" w:name="_Toc440876002"/>
      <w:bookmarkStart w:id="1041" w:name="_Toc441131030"/>
      <w:bookmarkStart w:id="1042" w:name="_Toc447269847"/>
      <w:r w:rsidRPr="00F647F7">
        <w:rPr>
          <w:szCs w:val="24"/>
        </w:rPr>
        <w:t>Форма письма производителя продукции</w:t>
      </w:r>
      <w:bookmarkEnd w:id="1032"/>
      <w:bookmarkEnd w:id="1033"/>
      <w:bookmarkEnd w:id="1034"/>
      <w:bookmarkEnd w:id="1035"/>
      <w:bookmarkEnd w:id="1036"/>
      <w:bookmarkEnd w:id="1037"/>
      <w:bookmarkEnd w:id="1038"/>
      <w:bookmarkEnd w:id="1039"/>
      <w:bookmarkEnd w:id="1040"/>
      <w:bookmarkEnd w:id="1041"/>
      <w:bookmarkEnd w:id="104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5175A1">
        <w:rPr>
          <w:vertAlign w:val="subscript"/>
        </w:rPr>
        <w:fldChar w:fldCharType="begin"/>
      </w:r>
      <w:r w:rsidR="00B963F9">
        <w:rPr>
          <w:vertAlign w:val="subscript"/>
        </w:rPr>
        <w:instrText xml:space="preserve"> REF _Ref440275279 \r \h </w:instrText>
      </w:r>
      <w:r w:rsidR="005175A1">
        <w:rPr>
          <w:vertAlign w:val="subscript"/>
        </w:rPr>
      </w:r>
      <w:r w:rsidR="005175A1">
        <w:rPr>
          <w:vertAlign w:val="subscript"/>
        </w:rPr>
        <w:fldChar w:fldCharType="separate"/>
      </w:r>
      <w:r w:rsidR="00622B69">
        <w:rPr>
          <w:vertAlign w:val="subscript"/>
        </w:rPr>
        <w:t>1.1.4</w:t>
      </w:r>
      <w:r w:rsidR="005175A1">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043"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044" w:name="_Toc423423680"/>
      <w:bookmarkStart w:id="1045" w:name="_Ref440272035"/>
      <w:bookmarkStart w:id="1046" w:name="_Ref440274733"/>
      <w:bookmarkStart w:id="1047" w:name="_Ref444179578"/>
      <w:bookmarkStart w:id="1048"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1043"/>
      <w:bookmarkEnd w:id="1044"/>
      <w:bookmarkEnd w:id="1045"/>
      <w:bookmarkEnd w:id="1046"/>
      <w:bookmarkEnd w:id="1047"/>
      <w:bookmarkEnd w:id="1048"/>
    </w:p>
    <w:p w:rsidR="004F4D80" w:rsidRPr="00E87023" w:rsidRDefault="004F4D80" w:rsidP="004F4D80">
      <w:pPr>
        <w:pStyle w:val="3"/>
        <w:rPr>
          <w:sz w:val="22"/>
        </w:rPr>
      </w:pPr>
      <w:bookmarkStart w:id="1049" w:name="_Toc343690584"/>
      <w:bookmarkStart w:id="1050" w:name="_Toc372294428"/>
      <w:bookmarkStart w:id="1051" w:name="_Toc379288896"/>
      <w:bookmarkStart w:id="1052" w:name="_Toc384734780"/>
      <w:bookmarkStart w:id="1053" w:name="_Toc396984078"/>
      <w:bookmarkStart w:id="1054" w:name="_Toc423423681"/>
      <w:bookmarkStart w:id="1055" w:name="_Toc439170710"/>
      <w:bookmarkStart w:id="1056" w:name="_Toc439172812"/>
      <w:bookmarkStart w:id="1057" w:name="_Toc439173253"/>
      <w:bookmarkStart w:id="1058" w:name="_Toc439238249"/>
      <w:bookmarkStart w:id="1059" w:name="_Toc439252796"/>
      <w:bookmarkStart w:id="1060" w:name="_Toc439323770"/>
      <w:bookmarkStart w:id="1061" w:name="_Toc440357168"/>
      <w:bookmarkStart w:id="1062" w:name="_Toc440359720"/>
      <w:bookmarkStart w:id="1063" w:name="_Toc440632184"/>
      <w:bookmarkStart w:id="1064" w:name="_Toc440876004"/>
      <w:bookmarkStart w:id="1065" w:name="_Toc441131032"/>
      <w:bookmarkStart w:id="1066"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67" w:name="_Toc343690585"/>
      <w:bookmarkStart w:id="1068" w:name="_Toc372294429"/>
      <w:bookmarkStart w:id="1069" w:name="_Toc379288897"/>
      <w:bookmarkStart w:id="1070" w:name="_Toc384734781"/>
      <w:bookmarkStart w:id="1071" w:name="_Toc396984079"/>
      <w:bookmarkStart w:id="1072" w:name="_Toc423423682"/>
      <w:bookmarkStart w:id="1073" w:name="_Toc439170711"/>
      <w:bookmarkStart w:id="1074" w:name="_Toc439172813"/>
      <w:bookmarkStart w:id="1075" w:name="_Toc439173254"/>
      <w:bookmarkStart w:id="1076" w:name="_Toc439238250"/>
      <w:bookmarkStart w:id="1077" w:name="_Toc439252797"/>
      <w:bookmarkStart w:id="1078" w:name="_Toc439323771"/>
      <w:bookmarkStart w:id="1079" w:name="_Toc440357169"/>
      <w:bookmarkStart w:id="1080" w:name="_Toc440359721"/>
      <w:bookmarkStart w:id="1081" w:name="_Toc440632185"/>
      <w:bookmarkStart w:id="1082" w:name="_Toc440876005"/>
      <w:bookmarkStart w:id="1083" w:name="_Toc441131033"/>
      <w:bookmarkStart w:id="1084" w:name="_Toc447269850"/>
      <w:r w:rsidRPr="00D27071">
        <w:rPr>
          <w:szCs w:val="24"/>
        </w:rPr>
        <w:lastRenderedPageBreak/>
        <w:t>Инструкции по заполнению</w:t>
      </w:r>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5175A1">
        <w:rPr>
          <w:sz w:val="24"/>
          <w:szCs w:val="24"/>
        </w:rPr>
        <w:fldChar w:fldCharType="begin"/>
      </w:r>
      <w:r w:rsidR="00D90031">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5"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86" w:name="_Toc423423683"/>
      <w:bookmarkStart w:id="1087" w:name="_Ref440272051"/>
      <w:bookmarkStart w:id="1088" w:name="_Ref440274744"/>
      <w:bookmarkStart w:id="1089"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85"/>
      <w:bookmarkEnd w:id="1086"/>
      <w:bookmarkEnd w:id="1087"/>
      <w:bookmarkEnd w:id="1088"/>
      <w:bookmarkEnd w:id="1089"/>
    </w:p>
    <w:p w:rsidR="004F4D80" w:rsidRPr="008C4223" w:rsidRDefault="004F4D80" w:rsidP="004F4D80">
      <w:pPr>
        <w:pStyle w:val="3"/>
        <w:rPr>
          <w:szCs w:val="24"/>
        </w:rPr>
      </w:pPr>
      <w:bookmarkStart w:id="1090" w:name="_Toc343690587"/>
      <w:bookmarkStart w:id="1091" w:name="_Toc372294431"/>
      <w:bookmarkStart w:id="1092" w:name="_Toc379288899"/>
      <w:bookmarkStart w:id="1093" w:name="_Toc384734783"/>
      <w:bookmarkStart w:id="1094" w:name="_Toc396984081"/>
      <w:bookmarkStart w:id="1095" w:name="_Toc423423684"/>
      <w:bookmarkStart w:id="1096" w:name="_Toc439170713"/>
      <w:bookmarkStart w:id="1097" w:name="_Toc439172815"/>
      <w:bookmarkStart w:id="1098" w:name="_Toc439173256"/>
      <w:bookmarkStart w:id="1099" w:name="_Toc439238252"/>
      <w:bookmarkStart w:id="1100" w:name="_Toc439252799"/>
      <w:bookmarkStart w:id="1101" w:name="_Toc439323773"/>
      <w:bookmarkStart w:id="1102" w:name="_Toc440357171"/>
      <w:bookmarkStart w:id="1103" w:name="_Toc440359723"/>
      <w:bookmarkStart w:id="1104" w:name="_Toc440632187"/>
      <w:bookmarkStart w:id="1105" w:name="_Toc440876007"/>
      <w:bookmarkStart w:id="1106" w:name="_Toc441131035"/>
      <w:bookmarkStart w:id="1107" w:name="_Toc447269852"/>
      <w:r w:rsidRPr="008C4223">
        <w:rPr>
          <w:szCs w:val="24"/>
        </w:rPr>
        <w:t xml:space="preserve">Форма </w:t>
      </w:r>
      <w:bookmarkEnd w:id="1090"/>
      <w:bookmarkEnd w:id="1091"/>
      <w:bookmarkEnd w:id="1092"/>
      <w:bookmarkEnd w:id="1093"/>
      <w:bookmarkEnd w:id="1094"/>
      <w:bookmarkEnd w:id="1095"/>
      <w:bookmarkEnd w:id="1096"/>
      <w:bookmarkEnd w:id="1097"/>
      <w:bookmarkEnd w:id="1098"/>
      <w:bookmarkEnd w:id="1099"/>
      <w:bookmarkEnd w:id="1100"/>
      <w:r w:rsidR="000D70B6" w:rsidRPr="000D70B6">
        <w:rPr>
          <w:szCs w:val="24"/>
        </w:rPr>
        <w:t>Согласия на обработку персональных данных</w:t>
      </w:r>
      <w:bookmarkEnd w:id="1101"/>
      <w:bookmarkEnd w:id="1102"/>
      <w:bookmarkEnd w:id="1103"/>
      <w:bookmarkEnd w:id="1104"/>
      <w:bookmarkEnd w:id="1105"/>
      <w:bookmarkEnd w:id="1106"/>
      <w:bookmarkEnd w:id="1107"/>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08" w:name="_Toc439252801"/>
      <w:bookmarkStart w:id="1109" w:name="_Toc439323774"/>
      <w:bookmarkStart w:id="1110" w:name="_Toc440357172"/>
      <w:bookmarkStart w:id="1111" w:name="_Toc440359724"/>
      <w:bookmarkStart w:id="1112" w:name="_Toc440632188"/>
      <w:bookmarkStart w:id="1113" w:name="_Toc440876008"/>
      <w:bookmarkStart w:id="1114" w:name="_Toc441131036"/>
      <w:bookmarkStart w:id="1115" w:name="_Toc447269853"/>
      <w:r w:rsidRPr="005A2CAE">
        <w:rPr>
          <w:szCs w:val="24"/>
        </w:rPr>
        <w:lastRenderedPageBreak/>
        <w:t>Инструкции по заполнению</w:t>
      </w:r>
      <w:bookmarkEnd w:id="1108"/>
      <w:bookmarkEnd w:id="1109"/>
      <w:bookmarkEnd w:id="1110"/>
      <w:bookmarkEnd w:id="1111"/>
      <w:bookmarkEnd w:id="1112"/>
      <w:bookmarkEnd w:id="1113"/>
      <w:bookmarkEnd w:id="1114"/>
      <w:bookmarkEnd w:id="1115"/>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16" w:name="_Ref440272256"/>
      <w:bookmarkStart w:id="1117" w:name="_Ref440272678"/>
      <w:bookmarkStart w:id="1118" w:name="_Ref440274944"/>
      <w:bookmarkStart w:id="1119" w:name="_Toc447269854"/>
      <w:r w:rsidRPr="007A6A39">
        <w:lastRenderedPageBreak/>
        <w:t>Соглашение о неустойке (форма 1</w:t>
      </w:r>
      <w:r w:rsidR="000D67AD">
        <w:t>3</w:t>
      </w:r>
      <w:r w:rsidRPr="007A6A39">
        <w:t>)</w:t>
      </w:r>
      <w:bookmarkEnd w:id="1116"/>
      <w:bookmarkEnd w:id="1117"/>
      <w:bookmarkEnd w:id="1118"/>
      <w:bookmarkEnd w:id="1119"/>
    </w:p>
    <w:p w:rsidR="007A6A39" w:rsidRPr="007A6A39" w:rsidRDefault="007A6A39" w:rsidP="007A6A39">
      <w:pPr>
        <w:pStyle w:val="3"/>
        <w:rPr>
          <w:szCs w:val="24"/>
        </w:rPr>
      </w:pPr>
      <w:bookmarkStart w:id="1120" w:name="_Toc439170715"/>
      <w:bookmarkStart w:id="1121" w:name="_Toc439172817"/>
      <w:bookmarkStart w:id="1122" w:name="_Toc439173259"/>
      <w:bookmarkStart w:id="1123" w:name="_Toc439238255"/>
      <w:bookmarkStart w:id="1124" w:name="_Toc439252803"/>
      <w:bookmarkStart w:id="1125" w:name="_Toc439323776"/>
      <w:bookmarkStart w:id="1126" w:name="_Toc440357174"/>
      <w:bookmarkStart w:id="1127" w:name="_Toc440359726"/>
      <w:bookmarkStart w:id="1128" w:name="_Toc440632190"/>
      <w:bookmarkStart w:id="1129" w:name="_Toc440876010"/>
      <w:bookmarkStart w:id="1130" w:name="_Toc441131038"/>
      <w:bookmarkStart w:id="1131" w:name="_Toc447269855"/>
      <w:r w:rsidRPr="007A6A39">
        <w:rPr>
          <w:szCs w:val="24"/>
        </w:rPr>
        <w:t>Форма соглашени</w:t>
      </w:r>
      <w:r w:rsidR="00E47073">
        <w:rPr>
          <w:szCs w:val="24"/>
        </w:rPr>
        <w:t>я</w:t>
      </w:r>
      <w:r w:rsidRPr="007A6A39">
        <w:rPr>
          <w:szCs w:val="24"/>
        </w:rPr>
        <w:t xml:space="preserve"> о неустойке</w:t>
      </w:r>
      <w:bookmarkEnd w:id="1120"/>
      <w:bookmarkEnd w:id="1121"/>
      <w:bookmarkEnd w:id="1122"/>
      <w:bookmarkEnd w:id="1123"/>
      <w:bookmarkEnd w:id="1124"/>
      <w:bookmarkEnd w:id="1125"/>
      <w:bookmarkEnd w:id="1126"/>
      <w:bookmarkEnd w:id="1127"/>
      <w:bookmarkEnd w:id="1128"/>
      <w:bookmarkEnd w:id="1129"/>
      <w:bookmarkEnd w:id="1130"/>
      <w:bookmarkEnd w:id="1131"/>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5175A1">
        <w:rPr>
          <w:vertAlign w:val="subscript"/>
        </w:rPr>
        <w:fldChar w:fldCharType="begin"/>
      </w:r>
      <w:r w:rsidR="0082292A">
        <w:rPr>
          <w:vertAlign w:val="subscript"/>
        </w:rPr>
        <w:instrText xml:space="preserve"> REF _Ref440275279 \r \h </w:instrText>
      </w:r>
      <w:r w:rsidR="005175A1">
        <w:rPr>
          <w:vertAlign w:val="subscript"/>
        </w:rPr>
      </w:r>
      <w:r w:rsidR="005175A1">
        <w:rPr>
          <w:vertAlign w:val="subscript"/>
        </w:rPr>
        <w:fldChar w:fldCharType="separate"/>
      </w:r>
      <w:r w:rsidR="00622B69">
        <w:rPr>
          <w:vertAlign w:val="subscript"/>
        </w:rPr>
        <w:t>1.1.4</w:t>
      </w:r>
      <w:r w:rsidR="005175A1">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5175A1">
        <w:rPr>
          <w:vertAlign w:val="subscript"/>
        </w:rPr>
        <w:fldChar w:fldCharType="begin"/>
      </w:r>
      <w:r w:rsidR="0082292A">
        <w:rPr>
          <w:vertAlign w:val="subscript"/>
        </w:rPr>
        <w:instrText xml:space="preserve"> REF _Ref440275279 \r \h </w:instrText>
      </w:r>
      <w:r w:rsidR="005175A1">
        <w:rPr>
          <w:vertAlign w:val="subscript"/>
        </w:rPr>
      </w:r>
      <w:r w:rsidR="005175A1">
        <w:rPr>
          <w:vertAlign w:val="subscript"/>
        </w:rPr>
        <w:fldChar w:fldCharType="separate"/>
      </w:r>
      <w:r w:rsidR="00622B69">
        <w:rPr>
          <w:vertAlign w:val="subscript"/>
        </w:rPr>
        <w:t>1.1.4</w:t>
      </w:r>
      <w:r w:rsidR="005175A1">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32" w:name="_Toc439170716"/>
      <w:bookmarkStart w:id="1133" w:name="_Toc439172818"/>
      <w:bookmarkStart w:id="1134" w:name="_Toc439173260"/>
      <w:bookmarkStart w:id="1135" w:name="_Toc439238256"/>
      <w:bookmarkStart w:id="1136" w:name="_Toc439252804"/>
      <w:bookmarkStart w:id="1137" w:name="_Toc439323777"/>
      <w:bookmarkStart w:id="1138" w:name="_Toc440357175"/>
      <w:bookmarkStart w:id="1139" w:name="_Toc440359727"/>
      <w:bookmarkStart w:id="1140" w:name="_Toc440632191"/>
      <w:bookmarkStart w:id="1141" w:name="_Toc440876011"/>
      <w:bookmarkStart w:id="1142" w:name="_Toc441131039"/>
      <w:bookmarkStart w:id="1143" w:name="_Toc447269856"/>
      <w:r w:rsidRPr="007857E5">
        <w:rPr>
          <w:szCs w:val="24"/>
        </w:rPr>
        <w:lastRenderedPageBreak/>
        <w:t>Инструкции по заполнению</w:t>
      </w:r>
      <w:bookmarkEnd w:id="1132"/>
      <w:bookmarkEnd w:id="1133"/>
      <w:bookmarkEnd w:id="1134"/>
      <w:bookmarkEnd w:id="1135"/>
      <w:bookmarkEnd w:id="1136"/>
      <w:bookmarkEnd w:id="1137"/>
      <w:bookmarkEnd w:id="1138"/>
      <w:bookmarkEnd w:id="1139"/>
      <w:bookmarkEnd w:id="1140"/>
      <w:bookmarkEnd w:id="1141"/>
      <w:bookmarkEnd w:id="1142"/>
      <w:bookmarkEnd w:id="114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175A1">
        <w:rPr>
          <w:sz w:val="24"/>
          <w:szCs w:val="24"/>
        </w:rPr>
        <w:fldChar w:fldCharType="begin"/>
      </w:r>
      <w:r w:rsidR="00D90031">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44" w:name="_Ref440272274"/>
      <w:bookmarkStart w:id="1145" w:name="_Ref440274756"/>
      <w:bookmarkStart w:id="1146"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144"/>
      <w:bookmarkEnd w:id="1145"/>
      <w:bookmarkEnd w:id="1146"/>
    </w:p>
    <w:p w:rsidR="007857E5" w:rsidRPr="00E47073" w:rsidRDefault="007857E5" w:rsidP="007857E5">
      <w:pPr>
        <w:pStyle w:val="3"/>
        <w:rPr>
          <w:szCs w:val="24"/>
        </w:rPr>
      </w:pPr>
      <w:bookmarkStart w:id="1147" w:name="_Toc439170718"/>
      <w:bookmarkStart w:id="1148" w:name="_Toc439172820"/>
      <w:bookmarkStart w:id="1149" w:name="_Toc439173262"/>
      <w:bookmarkStart w:id="1150" w:name="_Toc439238258"/>
      <w:bookmarkStart w:id="1151" w:name="_Toc439252806"/>
      <w:bookmarkStart w:id="1152" w:name="_Toc439323779"/>
      <w:bookmarkStart w:id="1153" w:name="_Toc440357177"/>
      <w:bookmarkStart w:id="1154" w:name="_Toc440359729"/>
      <w:bookmarkStart w:id="1155" w:name="_Toc440632193"/>
      <w:bookmarkStart w:id="1156" w:name="_Toc440876013"/>
      <w:bookmarkStart w:id="1157" w:name="_Toc441131041"/>
      <w:bookmarkStart w:id="1158" w:name="_Toc447269858"/>
      <w:r w:rsidRPr="00E47073">
        <w:rPr>
          <w:szCs w:val="24"/>
        </w:rPr>
        <w:t xml:space="preserve">Форма </w:t>
      </w:r>
      <w:bookmarkEnd w:id="1147"/>
      <w:r w:rsidR="00E47073" w:rsidRPr="00E47073">
        <w:rPr>
          <w:szCs w:val="24"/>
        </w:rPr>
        <w:t>согласия Участника налоговым органам на разглашение сведений, составляющих налоговую тайну</w:t>
      </w:r>
      <w:bookmarkEnd w:id="1148"/>
      <w:bookmarkEnd w:id="1149"/>
      <w:bookmarkEnd w:id="1150"/>
      <w:bookmarkEnd w:id="1151"/>
      <w:bookmarkEnd w:id="1152"/>
      <w:bookmarkEnd w:id="1153"/>
      <w:bookmarkEnd w:id="1154"/>
      <w:bookmarkEnd w:id="1155"/>
      <w:bookmarkEnd w:id="1156"/>
      <w:bookmarkEnd w:id="1157"/>
      <w:bookmarkEnd w:id="115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59" w:name="_Toc300142269"/>
      <w:bookmarkStart w:id="1160" w:name="_Toc309735391"/>
      <w:bookmarkStart w:id="116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59"/>
      <w:r w:rsidRPr="007857E5">
        <w:rPr>
          <w:b/>
          <w:bCs w:val="0"/>
          <w:snapToGrid w:val="0"/>
          <w:sz w:val="24"/>
          <w:szCs w:val="24"/>
        </w:rPr>
        <w:t xml:space="preserve"> </w:t>
      </w:r>
      <w:bookmarkEnd w:id="1160"/>
      <w:bookmarkEnd w:id="116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62" w:name="_Toc439170719"/>
      <w:bookmarkStart w:id="1163" w:name="_Toc439172821"/>
      <w:bookmarkStart w:id="1164" w:name="_Toc439173263"/>
      <w:bookmarkStart w:id="1165" w:name="_Toc439238259"/>
      <w:bookmarkStart w:id="1166" w:name="_Toc439252807"/>
      <w:bookmarkStart w:id="1167" w:name="_Toc439323780"/>
      <w:bookmarkStart w:id="1168" w:name="_Toc440357178"/>
      <w:bookmarkStart w:id="1169" w:name="_Toc440359730"/>
      <w:bookmarkStart w:id="1170" w:name="_Toc440632194"/>
      <w:bookmarkStart w:id="1171" w:name="_Toc440876014"/>
      <w:bookmarkStart w:id="1172" w:name="_Toc441131042"/>
      <w:bookmarkStart w:id="1173" w:name="_Toc447269859"/>
      <w:r w:rsidRPr="007857E5">
        <w:rPr>
          <w:szCs w:val="24"/>
        </w:rPr>
        <w:lastRenderedPageBreak/>
        <w:t>Инструкции по заполнению</w:t>
      </w:r>
      <w:bookmarkEnd w:id="1162"/>
      <w:bookmarkEnd w:id="1163"/>
      <w:bookmarkEnd w:id="1164"/>
      <w:bookmarkEnd w:id="1165"/>
      <w:bookmarkEnd w:id="1166"/>
      <w:bookmarkEnd w:id="1167"/>
      <w:bookmarkEnd w:id="1168"/>
      <w:bookmarkEnd w:id="1169"/>
      <w:bookmarkEnd w:id="1170"/>
      <w:bookmarkEnd w:id="1171"/>
      <w:bookmarkEnd w:id="1172"/>
      <w:bookmarkEnd w:id="117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175A1">
        <w:rPr>
          <w:sz w:val="24"/>
          <w:szCs w:val="24"/>
        </w:rPr>
        <w:fldChar w:fldCharType="begin"/>
      </w:r>
      <w:r w:rsidR="00D90031">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38"/>
          <w:headerReference w:type="default" r:id="rId39"/>
          <w:footerReference w:type="even" r:id="rId40"/>
          <w:headerReference w:type="first" r:id="rId41"/>
          <w:footerReference w:type="first" r:id="rId42"/>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4" w:name="_Ref93268095"/>
      <w:bookmarkStart w:id="1175" w:name="_Ref93268099"/>
      <w:bookmarkStart w:id="1176" w:name="_Toc98253958"/>
      <w:bookmarkStart w:id="1177" w:name="_Toc165173884"/>
      <w:bookmarkStart w:id="1178" w:name="_Toc423423678"/>
      <w:bookmarkStart w:id="1179" w:name="_Ref440272510"/>
      <w:bookmarkStart w:id="1180" w:name="_Ref440274961"/>
      <w:bookmarkStart w:id="1181"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74"/>
      <w:bookmarkEnd w:id="1175"/>
      <w:bookmarkEnd w:id="1176"/>
      <w:bookmarkEnd w:id="1177"/>
      <w:bookmarkEnd w:id="1178"/>
      <w:bookmarkEnd w:id="1179"/>
      <w:bookmarkEnd w:id="1180"/>
      <w:bookmarkEnd w:id="1181"/>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82" w:name="_Toc90385125"/>
      <w:bookmarkStart w:id="1183" w:name="_Toc439170705"/>
      <w:bookmarkStart w:id="1184" w:name="_Toc439172807"/>
      <w:bookmarkStart w:id="1185" w:name="_Toc439173268"/>
      <w:bookmarkStart w:id="1186" w:name="_Toc439238264"/>
      <w:bookmarkStart w:id="1187" w:name="_Toc439252812"/>
      <w:bookmarkStart w:id="1188" w:name="_Toc439323785"/>
      <w:bookmarkStart w:id="1189" w:name="_Toc440357183"/>
      <w:bookmarkStart w:id="1190" w:name="_Toc440359735"/>
      <w:bookmarkStart w:id="1191" w:name="_Toc440632199"/>
      <w:bookmarkStart w:id="1192" w:name="_Toc440876016"/>
      <w:bookmarkStart w:id="1193" w:name="_Toc441131044"/>
      <w:bookmarkStart w:id="1194" w:name="_Toc447269861"/>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82"/>
      <w:bookmarkEnd w:id="1183"/>
      <w:bookmarkEnd w:id="1184"/>
      <w:bookmarkEnd w:id="1185"/>
      <w:bookmarkEnd w:id="1186"/>
      <w:bookmarkEnd w:id="1187"/>
      <w:bookmarkEnd w:id="1188"/>
      <w:bookmarkEnd w:id="1189"/>
      <w:bookmarkEnd w:id="1190"/>
      <w:bookmarkEnd w:id="1191"/>
      <w:bookmarkEnd w:id="1192"/>
      <w:bookmarkEnd w:id="1193"/>
      <w:bookmarkEnd w:id="1194"/>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95" w:name="_Toc90385126"/>
      <w:bookmarkStart w:id="1196" w:name="_Toc98253959"/>
      <w:bookmarkStart w:id="1197" w:name="_Toc157248211"/>
      <w:bookmarkStart w:id="1198" w:name="_Toc157496580"/>
      <w:bookmarkStart w:id="1199" w:name="_Toc158206119"/>
      <w:bookmarkStart w:id="1200" w:name="_Toc164057804"/>
      <w:bookmarkStart w:id="1201" w:name="_Toc164137154"/>
      <w:bookmarkStart w:id="1202" w:name="_Toc164161314"/>
      <w:bookmarkStart w:id="1203" w:name="_Toc165173885"/>
      <w:r>
        <w:rPr>
          <w:b/>
          <w:szCs w:val="24"/>
        </w:rPr>
        <w:br w:type="page"/>
      </w:r>
    </w:p>
    <w:p w:rsidR="00635719" w:rsidRPr="00D904EF" w:rsidRDefault="00635719" w:rsidP="00635719">
      <w:pPr>
        <w:pStyle w:val="3"/>
        <w:rPr>
          <w:szCs w:val="24"/>
        </w:rPr>
      </w:pPr>
      <w:bookmarkStart w:id="1204" w:name="_Toc439170706"/>
      <w:bookmarkStart w:id="1205" w:name="_Toc439172808"/>
      <w:bookmarkStart w:id="1206" w:name="_Toc439173269"/>
      <w:bookmarkStart w:id="1207" w:name="_Toc439238265"/>
      <w:bookmarkStart w:id="1208" w:name="_Toc439252813"/>
      <w:bookmarkStart w:id="1209" w:name="_Toc439323786"/>
      <w:bookmarkStart w:id="1210" w:name="_Toc440357184"/>
      <w:bookmarkStart w:id="1211" w:name="_Toc440359736"/>
      <w:bookmarkStart w:id="1212" w:name="_Toc440632200"/>
      <w:bookmarkStart w:id="1213" w:name="_Toc440876017"/>
      <w:bookmarkStart w:id="1214" w:name="_Toc441131045"/>
      <w:bookmarkStart w:id="1215" w:name="_Toc447269862"/>
      <w:r w:rsidRPr="00D904EF">
        <w:rPr>
          <w:szCs w:val="24"/>
        </w:rPr>
        <w:lastRenderedPageBreak/>
        <w:t>Инструкции по заполнению</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5175A1">
        <w:rPr>
          <w:sz w:val="24"/>
          <w:szCs w:val="24"/>
        </w:rPr>
        <w:fldChar w:fldCharType="begin"/>
      </w:r>
      <w:r w:rsidR="00D90031">
        <w:rPr>
          <w:sz w:val="24"/>
          <w:szCs w:val="24"/>
        </w:rPr>
        <w:instrText xml:space="preserve"> REF _Ref191386461 \r \h </w:instrText>
      </w:r>
      <w:r w:rsidR="005175A1">
        <w:rPr>
          <w:sz w:val="24"/>
          <w:szCs w:val="24"/>
        </w:rPr>
      </w:r>
      <w:r w:rsidR="005175A1">
        <w:rPr>
          <w:sz w:val="24"/>
          <w:szCs w:val="24"/>
        </w:rPr>
        <w:fldChar w:fldCharType="separate"/>
      </w:r>
      <w:r w:rsidR="00622B69">
        <w:rPr>
          <w:sz w:val="24"/>
          <w:szCs w:val="24"/>
        </w:rPr>
        <w:t>3.3.10</w:t>
      </w:r>
      <w:r w:rsidR="005175A1">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5175A1">
        <w:rPr>
          <w:sz w:val="24"/>
          <w:szCs w:val="24"/>
        </w:rPr>
        <w:fldChar w:fldCharType="begin"/>
      </w:r>
      <w:r w:rsidR="00D90031">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5175A1">
        <w:rPr>
          <w:sz w:val="24"/>
          <w:szCs w:val="24"/>
        </w:rPr>
        <w:fldChar w:fldCharType="begin"/>
      </w:r>
      <w:r w:rsidR="00D90031">
        <w:rPr>
          <w:sz w:val="24"/>
          <w:szCs w:val="24"/>
        </w:rPr>
        <w:instrText xml:space="preserve"> REF _Ref440274337 \r \h </w:instrText>
      </w:r>
      <w:r w:rsidR="005175A1">
        <w:rPr>
          <w:sz w:val="24"/>
          <w:szCs w:val="24"/>
        </w:rPr>
      </w:r>
      <w:r w:rsidR="005175A1">
        <w:rPr>
          <w:sz w:val="24"/>
          <w:szCs w:val="24"/>
        </w:rPr>
        <w:fldChar w:fldCharType="separate"/>
      </w:r>
      <w:r w:rsidR="00622B69">
        <w:rPr>
          <w:sz w:val="24"/>
          <w:szCs w:val="24"/>
        </w:rPr>
        <w:t>5.2</w:t>
      </w:r>
      <w:r w:rsidR="005175A1">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5175A1">
        <w:rPr>
          <w:sz w:val="24"/>
          <w:szCs w:val="24"/>
        </w:rPr>
        <w:fldChar w:fldCharType="begin"/>
      </w:r>
      <w:r w:rsidR="00D90031">
        <w:rPr>
          <w:sz w:val="24"/>
          <w:szCs w:val="24"/>
        </w:rPr>
        <w:instrText xml:space="preserve"> REF _Ref440274366 \r \h </w:instrText>
      </w:r>
      <w:r w:rsidR="005175A1">
        <w:rPr>
          <w:sz w:val="24"/>
          <w:szCs w:val="24"/>
        </w:rPr>
      </w:r>
      <w:r w:rsidR="005175A1">
        <w:rPr>
          <w:sz w:val="24"/>
          <w:szCs w:val="24"/>
        </w:rPr>
        <w:fldChar w:fldCharType="separate"/>
      </w:r>
      <w:r w:rsidR="00622B69">
        <w:rPr>
          <w:sz w:val="24"/>
          <w:szCs w:val="24"/>
        </w:rPr>
        <w:t>5.4</w:t>
      </w:r>
      <w:r w:rsidR="005175A1">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216" w:name="_Toc426108836"/>
      <w:bookmarkStart w:id="1217" w:name="_Ref441574460"/>
      <w:bookmarkStart w:id="1218" w:name="_Ref441574649"/>
      <w:bookmarkStart w:id="1219" w:name="_Toc441575251"/>
      <w:bookmarkStart w:id="1220" w:name="_Ref442187883"/>
      <w:bookmarkStart w:id="1221" w:name="_Toc447269863"/>
      <w:r w:rsidRPr="00CC5A3A">
        <w:lastRenderedPageBreak/>
        <w:t>Расписка  сдачи-приемки соглашения о неустойке (форма 1</w:t>
      </w:r>
      <w:r>
        <w:t>6</w:t>
      </w:r>
      <w:r w:rsidRPr="00CC5A3A">
        <w:t>)</w:t>
      </w:r>
      <w:bookmarkEnd w:id="1216"/>
      <w:bookmarkEnd w:id="1217"/>
      <w:bookmarkEnd w:id="1218"/>
      <w:bookmarkEnd w:id="1219"/>
      <w:bookmarkEnd w:id="1220"/>
      <w:bookmarkEnd w:id="1221"/>
    </w:p>
    <w:p w:rsidR="008D1B83" w:rsidRPr="00CC5A3A" w:rsidRDefault="008D1B83" w:rsidP="008D1B83">
      <w:pPr>
        <w:pStyle w:val="3"/>
        <w:rPr>
          <w:szCs w:val="24"/>
        </w:rPr>
      </w:pPr>
      <w:bookmarkStart w:id="1222" w:name="_Toc426108837"/>
      <w:bookmarkStart w:id="1223" w:name="_Ref441574456"/>
      <w:bookmarkStart w:id="1224" w:name="_Toc441575252"/>
      <w:bookmarkStart w:id="1225" w:name="_Toc447269864"/>
      <w:r w:rsidRPr="00CC5A3A">
        <w:rPr>
          <w:szCs w:val="24"/>
        </w:rPr>
        <w:t xml:space="preserve">Форма Расписки  сдачи-приемки </w:t>
      </w:r>
      <w:bookmarkEnd w:id="1222"/>
      <w:r w:rsidRPr="00CC5A3A">
        <w:rPr>
          <w:szCs w:val="24"/>
        </w:rPr>
        <w:t>соглашения о неустойке</w:t>
      </w:r>
      <w:bookmarkEnd w:id="1223"/>
      <w:bookmarkEnd w:id="1224"/>
      <w:bookmarkEnd w:id="1225"/>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226" w:name="_Toc426108838"/>
      <w:bookmarkStart w:id="1227" w:name="_Toc441575253"/>
      <w:bookmarkStart w:id="1228" w:name="_Toc447269865"/>
      <w:r w:rsidRPr="00CC5A3A">
        <w:rPr>
          <w:szCs w:val="24"/>
        </w:rPr>
        <w:lastRenderedPageBreak/>
        <w:t>Инструкции по заполнению</w:t>
      </w:r>
      <w:bookmarkEnd w:id="1226"/>
      <w:bookmarkEnd w:id="1227"/>
      <w:bookmarkEnd w:id="1228"/>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427E" w:rsidRDefault="00D5427E">
      <w:pPr>
        <w:spacing w:line="240" w:lineRule="auto"/>
      </w:pPr>
      <w:r>
        <w:separator/>
      </w:r>
    </w:p>
  </w:endnote>
  <w:endnote w:type="continuationSeparator" w:id="0">
    <w:p w:rsidR="00D5427E" w:rsidRDefault="00D542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5175A1">
    <w:pPr>
      <w:pStyle w:val="aff2"/>
      <w:framePr w:wrap="around" w:vAnchor="text" w:hAnchor="margin" w:xAlign="right" w:y="1"/>
      <w:rPr>
        <w:rStyle w:val="a6"/>
      </w:rPr>
    </w:pPr>
    <w:r>
      <w:rPr>
        <w:rStyle w:val="a6"/>
      </w:rPr>
      <w:fldChar w:fldCharType="begin"/>
    </w:r>
    <w:r w:rsidR="003902C8">
      <w:rPr>
        <w:rStyle w:val="a6"/>
      </w:rPr>
      <w:instrText xml:space="preserve">PAGE  </w:instrText>
    </w:r>
    <w:r>
      <w:rPr>
        <w:rStyle w:val="a6"/>
      </w:rPr>
      <w:fldChar w:fldCharType="end"/>
    </w:r>
  </w:p>
  <w:p w:rsidR="003902C8" w:rsidRDefault="003902C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Pr="00FA0376" w:rsidRDefault="003902C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5175A1" w:rsidRPr="00FA0376">
      <w:rPr>
        <w:sz w:val="16"/>
        <w:szCs w:val="16"/>
        <w:lang w:eastAsia="ru-RU"/>
      </w:rPr>
      <w:fldChar w:fldCharType="begin"/>
    </w:r>
    <w:r w:rsidRPr="00FA0376">
      <w:rPr>
        <w:sz w:val="16"/>
        <w:szCs w:val="16"/>
        <w:lang w:eastAsia="ru-RU"/>
      </w:rPr>
      <w:instrText xml:space="preserve"> PAGE </w:instrText>
    </w:r>
    <w:r w:rsidR="005175A1" w:rsidRPr="00FA0376">
      <w:rPr>
        <w:sz w:val="16"/>
        <w:szCs w:val="16"/>
        <w:lang w:eastAsia="ru-RU"/>
      </w:rPr>
      <w:fldChar w:fldCharType="separate"/>
    </w:r>
    <w:r w:rsidR="000574AD">
      <w:rPr>
        <w:noProof/>
        <w:sz w:val="16"/>
        <w:szCs w:val="16"/>
        <w:lang w:eastAsia="ru-RU"/>
      </w:rPr>
      <w:t>38</w:t>
    </w:r>
    <w:r w:rsidR="005175A1" w:rsidRPr="00FA0376">
      <w:rPr>
        <w:sz w:val="16"/>
        <w:szCs w:val="16"/>
        <w:lang w:eastAsia="ru-RU"/>
      </w:rPr>
      <w:fldChar w:fldCharType="end"/>
    </w:r>
  </w:p>
  <w:p w:rsidR="003902C8" w:rsidRPr="00EE0539" w:rsidRDefault="003902C8"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0574AD" w:rsidRPr="000574AD">
      <w:rPr>
        <w:sz w:val="18"/>
        <w:szCs w:val="18"/>
      </w:rPr>
      <w:t>договора на поставку авто и спецтехники (автомобиль легковой повышенной проходимости) 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427E" w:rsidRDefault="00D5427E">
      <w:pPr>
        <w:spacing w:line="240" w:lineRule="auto"/>
      </w:pPr>
      <w:r>
        <w:separator/>
      </w:r>
    </w:p>
  </w:footnote>
  <w:footnote w:type="continuationSeparator" w:id="0">
    <w:p w:rsidR="00D5427E" w:rsidRDefault="00D5427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Pr="00930031" w:rsidRDefault="003902C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574AD"/>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5A1D"/>
    <w:rsid w:val="00817246"/>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27E"/>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10" Type="http://schemas.openxmlformats.org/officeDocument/2006/relationships/image" Target="media/image2.png"/><Relationship Id="rId19" Type="http://schemas.openxmlformats.org/officeDocument/2006/relationships/hyperlink" Target="https://etp.rosseti.ru" TargetMode="External"/><Relationship Id="rId31" Type="http://schemas.openxmlformats.org/officeDocument/2006/relationships/header" Target="header10.xm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AFECB3-16EC-4630-B2BF-B5F5F8C29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78</Pages>
  <Words>23433</Words>
  <Characters>133572</Characters>
  <Application>Microsoft Office Word</Application>
  <DocSecurity>0</DocSecurity>
  <Lines>1113</Lines>
  <Paragraphs>313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156692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7</cp:revision>
  <cp:lastPrinted>2015-12-29T14:27:00Z</cp:lastPrinted>
  <dcterms:created xsi:type="dcterms:W3CDTF">2016-04-01T06:18:00Z</dcterms:created>
  <dcterms:modified xsi:type="dcterms:W3CDTF">2016-04-11T08:17:00Z</dcterms:modified>
</cp:coreProperties>
</file>