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C342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CE01BD" w:rsidRDefault="00164C7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E01BD">
                    <w:rPr>
                      <w:rFonts w:ascii="Helios" w:hAnsi="Helios"/>
                      <w:sz w:val="12"/>
                      <w:szCs w:val="12"/>
                    </w:rPr>
                    <w:t>-</w:t>
                  </w:r>
                  <w:r w:rsidRPr="000D67AD">
                    <w:rPr>
                      <w:rFonts w:ascii="Helios" w:hAnsi="Helios"/>
                      <w:sz w:val="12"/>
                      <w:szCs w:val="12"/>
                      <w:lang w:val="en-US"/>
                    </w:rPr>
                    <w:t>mail</w:t>
                  </w:r>
                  <w:proofErr w:type="gramEnd"/>
                  <w:r w:rsidRPr="00CE01BD">
                    <w:rPr>
                      <w:rFonts w:ascii="Helios" w:hAnsi="Helios"/>
                      <w:sz w:val="12"/>
                      <w:szCs w:val="12"/>
                    </w:rPr>
                    <w:t xml:space="preserve">: </w:t>
                  </w:r>
                  <w:hyperlink r:id="rId9" w:history="1">
                    <w:r w:rsidRPr="000D67AD">
                      <w:rPr>
                        <w:rFonts w:ascii="Helios" w:hAnsi="Helios"/>
                        <w:sz w:val="12"/>
                        <w:szCs w:val="12"/>
                        <w:lang w:val="en-US"/>
                      </w:rPr>
                      <w:t>posta</w:t>
                    </w:r>
                    <w:r w:rsidRPr="00CE01BD">
                      <w:rPr>
                        <w:rFonts w:ascii="Helios" w:hAnsi="Helios"/>
                        <w:sz w:val="12"/>
                        <w:szCs w:val="12"/>
                      </w:rPr>
                      <w:t>@</w:t>
                    </w:r>
                    <w:r w:rsidRPr="000D67AD">
                      <w:rPr>
                        <w:rFonts w:ascii="Helios" w:hAnsi="Helios"/>
                        <w:sz w:val="12"/>
                        <w:szCs w:val="12"/>
                        <w:lang w:val="en-US"/>
                      </w:rPr>
                      <w:t>mrsk</w:t>
                    </w:r>
                    <w:r w:rsidRPr="00CE01BD">
                      <w:rPr>
                        <w:rFonts w:ascii="Helios" w:hAnsi="Helios"/>
                        <w:sz w:val="12"/>
                        <w:szCs w:val="12"/>
                      </w:rPr>
                      <w:t>-1.</w:t>
                    </w:r>
                    <w:r w:rsidRPr="000D67AD">
                      <w:rPr>
                        <w:rFonts w:ascii="Helios" w:hAnsi="Helios"/>
                        <w:sz w:val="12"/>
                        <w:szCs w:val="12"/>
                        <w:lang w:val="en-US"/>
                      </w:rPr>
                      <w:t>ru</w:t>
                    </w:r>
                  </w:hyperlink>
                  <w:r w:rsidRPr="00CE01BD">
                    <w:rPr>
                      <w:rFonts w:ascii="Helios" w:hAnsi="Helios"/>
                      <w:sz w:val="12"/>
                      <w:szCs w:val="12"/>
                    </w:rPr>
                    <w:t xml:space="preserve">, </w:t>
                  </w:r>
                  <w:hyperlink r:id="rId10" w:history="1">
                    <w:r w:rsidRPr="000D67AD">
                      <w:rPr>
                        <w:rFonts w:ascii="Helios" w:hAnsi="Helios"/>
                        <w:sz w:val="12"/>
                        <w:szCs w:val="12"/>
                        <w:lang w:val="en-US"/>
                      </w:rPr>
                      <w:t>www</w:t>
                    </w:r>
                    <w:r w:rsidRPr="00CE01BD">
                      <w:rPr>
                        <w:rFonts w:ascii="Helios" w:hAnsi="Helios"/>
                        <w:sz w:val="12"/>
                        <w:szCs w:val="12"/>
                      </w:rPr>
                      <w:t>.</w:t>
                    </w:r>
                    <w:r w:rsidRPr="000D67AD">
                      <w:rPr>
                        <w:rFonts w:ascii="Helios" w:hAnsi="Helios"/>
                        <w:sz w:val="12"/>
                        <w:szCs w:val="12"/>
                        <w:lang w:val="en-US"/>
                      </w:rPr>
                      <w:t>mrsk</w:t>
                    </w:r>
                    <w:r w:rsidRPr="00CE01BD">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EE5ADE">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008B67B7" w:rsidRPr="008B67B7">
        <w:rPr>
          <w:b/>
          <w:kern w:val="36"/>
          <w:sz w:val="24"/>
          <w:szCs w:val="24"/>
        </w:rPr>
        <w:t>1</w:t>
      </w:r>
      <w:r w:rsidR="00FA27FB">
        <w:rPr>
          <w:b/>
          <w:kern w:val="36"/>
          <w:sz w:val="24"/>
          <w:szCs w:val="24"/>
        </w:rPr>
        <w:t>2</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505FA7"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CE01BD" w:rsidRPr="00CE01BD">
        <w:rPr>
          <w:b/>
          <w:sz w:val="24"/>
          <w:szCs w:val="24"/>
        </w:rPr>
        <w:t>на оказание услуг по текущему ремонту легкового автотранспорта</w:t>
      </w:r>
      <w:r w:rsidR="005153A0" w:rsidRPr="005153A0">
        <w:rPr>
          <w:b/>
          <w:sz w:val="24"/>
          <w:szCs w:val="24"/>
        </w:rPr>
        <w:t xml:space="preserve"> </w:t>
      </w:r>
      <w:r w:rsidRPr="000A3071">
        <w:rPr>
          <w:b/>
          <w:sz w:val="24"/>
          <w:szCs w:val="24"/>
        </w:rPr>
        <w:t>для нужд ПАО «МРСК Центра»</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F86F3C">
        <w:rPr>
          <w:b/>
          <w:sz w:val="24"/>
          <w:szCs w:val="24"/>
        </w:rPr>
        <w:t>5</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B623A7" w:rsidRPr="00226D4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A213FD">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CE01BD">
        <w:rPr>
          <w:snapToGrid w:val="0"/>
          <w:sz w:val="24"/>
        </w:rPr>
        <w:t xml:space="preserve">на оказание услуг </w:t>
      </w:r>
      <w:r w:rsidR="00CE01BD" w:rsidRPr="00D01F47">
        <w:rPr>
          <w:sz w:val="24"/>
        </w:rPr>
        <w:t>по текущему ремонту легкового автотранспорта</w:t>
      </w:r>
      <w:r w:rsidR="000B248D" w:rsidRPr="00A213FD">
        <w:rPr>
          <w:sz w:val="24"/>
          <w:szCs w:val="24"/>
        </w:rPr>
        <w:t xml:space="preserve"> для нужд ПАО «МРСК Центра» (филиала «Воронежэнерго</w:t>
      </w:r>
      <w:r w:rsidR="00B623A7" w:rsidRPr="00A213FD">
        <w:rPr>
          <w:sz w:val="24"/>
          <w:szCs w:val="24"/>
        </w:rPr>
        <w:t xml:space="preserve">), расположенного по адресу: РФ, 394033, г. Воронеж, ул. </w:t>
      </w:r>
      <w:proofErr w:type="spellStart"/>
      <w:r w:rsidR="00B623A7" w:rsidRPr="00A213FD">
        <w:rPr>
          <w:sz w:val="24"/>
          <w:szCs w:val="24"/>
        </w:rPr>
        <w:t>Арзамасская</w:t>
      </w:r>
      <w:proofErr w:type="spellEnd"/>
      <w:r w:rsidR="00B623A7" w:rsidRPr="00A213FD">
        <w:rPr>
          <w:sz w:val="24"/>
          <w:szCs w:val="24"/>
        </w:rPr>
        <w:t>, 2</w:t>
      </w:r>
      <w:r w:rsidRPr="00A213F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513A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2513A3">
        <w:rPr>
          <w:b/>
          <w:sz w:val="24"/>
          <w:szCs w:val="24"/>
          <w:u w:val="single"/>
        </w:rPr>
        <w:t>:</w:t>
      </w:r>
      <w:r w:rsidR="00717F60" w:rsidRPr="002513A3">
        <w:rPr>
          <w:sz w:val="24"/>
          <w:szCs w:val="24"/>
        </w:rPr>
        <w:t xml:space="preserve"> </w:t>
      </w:r>
      <w:bookmarkEnd w:id="17"/>
      <w:r w:rsidR="002513A3" w:rsidRPr="002513A3">
        <w:rPr>
          <w:sz w:val="24"/>
          <w:szCs w:val="24"/>
        </w:rPr>
        <w:t xml:space="preserve">право заключения Договора </w:t>
      </w:r>
      <w:r w:rsidR="00CE01BD">
        <w:rPr>
          <w:snapToGrid w:val="0"/>
          <w:sz w:val="24"/>
        </w:rPr>
        <w:t xml:space="preserve">на оказание услуг </w:t>
      </w:r>
      <w:r w:rsidR="00CE01BD" w:rsidRPr="00D01F47">
        <w:rPr>
          <w:sz w:val="24"/>
        </w:rPr>
        <w:t>по текущему ремонту легкового автотранспорта</w:t>
      </w:r>
      <w:r w:rsidR="00E8682C" w:rsidRPr="002513A3">
        <w:rPr>
          <w:sz w:val="24"/>
          <w:szCs w:val="24"/>
        </w:rPr>
        <w:t xml:space="preserve"> </w:t>
      </w:r>
      <w:r w:rsidR="002513A3" w:rsidRPr="002513A3">
        <w:rPr>
          <w:sz w:val="24"/>
          <w:szCs w:val="24"/>
        </w:rPr>
        <w:t>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4F3802">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226D4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w:t>
      </w:r>
      <w:r w:rsidRPr="00366652">
        <w:rPr>
          <w:sz w:val="24"/>
          <w:szCs w:val="24"/>
        </w:rPr>
        <w:lastRenderedPageBreak/>
        <w:t xml:space="preserve">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226D4B" w:rsidRPr="00226D4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226D4B" w:rsidRPr="00226D4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226D4B" w:rsidRPr="00226D4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226D4B" w:rsidRPr="00226D4B">
        <w:rPr>
          <w:sz w:val="24"/>
          <w:szCs w:val="24"/>
        </w:rPr>
        <w:t xml:space="preserve"> 1.4.2 </w:t>
      </w:r>
      <w:r w:rsidR="00164C7D">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226D4B" w:rsidRPr="00226D4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226D4B" w:rsidRPr="00226D4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226D4B" w:rsidRPr="00226D4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226D4B" w:rsidRPr="00226D4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226D4B" w:rsidRPr="00226D4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226D4B" w:rsidRPr="00226D4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226D4B" w:rsidRPr="00226D4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226D4B" w:rsidRPr="00226D4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226D4B" w:rsidRPr="00226D4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226D4B" w:rsidRPr="00226D4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226D4B" w:rsidRPr="00226D4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226D4B" w:rsidRPr="00226D4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226D4B" w:rsidRPr="00226D4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226D4B" w:rsidRPr="00226D4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226D4B" w:rsidRPr="00226D4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226D4B" w:rsidRPr="00226D4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226D4B" w:rsidRPr="00226D4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226D4B" w:rsidRPr="00226D4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226D4B" w:rsidRPr="00226D4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226D4B" w:rsidRPr="00226D4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226D4B" w:rsidRPr="00226D4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226D4B" w:rsidRPr="00226D4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E01B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E01BD">
        <w:rPr>
          <w:bCs w:val="0"/>
          <w:sz w:val="24"/>
          <w:szCs w:val="24"/>
        </w:rPr>
        <w:t xml:space="preserve">Начальная (максимальная) цена </w:t>
      </w:r>
      <w:r w:rsidR="00123C70" w:rsidRPr="00CE01BD">
        <w:rPr>
          <w:bCs w:val="0"/>
          <w:sz w:val="24"/>
          <w:szCs w:val="24"/>
        </w:rPr>
        <w:t>Договор</w:t>
      </w:r>
      <w:r w:rsidRPr="00CE01BD">
        <w:rPr>
          <w:bCs w:val="0"/>
          <w:sz w:val="24"/>
          <w:szCs w:val="24"/>
        </w:rPr>
        <w:t>а</w:t>
      </w:r>
      <w:r w:rsidR="00216641" w:rsidRPr="00CE01BD">
        <w:rPr>
          <w:bCs w:val="0"/>
          <w:sz w:val="24"/>
          <w:szCs w:val="24"/>
        </w:rPr>
        <w:t>:</w:t>
      </w:r>
      <w:bookmarkEnd w:id="293"/>
    </w:p>
    <w:p w:rsidR="00717F60" w:rsidRPr="00CE01B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E01BD">
        <w:rPr>
          <w:b/>
          <w:bCs w:val="0"/>
          <w:sz w:val="24"/>
          <w:szCs w:val="24"/>
          <w:u w:val="single"/>
        </w:rPr>
        <w:t>По Лоту №1:</w:t>
      </w:r>
      <w:r w:rsidR="00717F60" w:rsidRPr="00CE01BD">
        <w:rPr>
          <w:bCs w:val="0"/>
          <w:sz w:val="24"/>
          <w:szCs w:val="24"/>
        </w:rPr>
        <w:t xml:space="preserve"> </w:t>
      </w:r>
      <w:r w:rsidR="00CE01BD" w:rsidRPr="00CE01BD">
        <w:rPr>
          <w:b/>
          <w:sz w:val="24"/>
          <w:szCs w:val="24"/>
        </w:rPr>
        <w:t>700 000,00</w:t>
      </w:r>
      <w:r w:rsidR="00CE01BD">
        <w:rPr>
          <w:b/>
          <w:sz w:val="24"/>
          <w:szCs w:val="24"/>
        </w:rPr>
        <w:t xml:space="preserve"> </w:t>
      </w:r>
      <w:bookmarkStart w:id="294" w:name="_GoBack"/>
      <w:bookmarkEnd w:id="294"/>
      <w:r w:rsidR="00CE01BD" w:rsidRPr="00CE01BD">
        <w:rPr>
          <w:sz w:val="24"/>
          <w:szCs w:val="24"/>
        </w:rPr>
        <w:t xml:space="preserve">(Семьсот тысяч) рублей 00 копеек РФ, без учета НДС; НДС составляет </w:t>
      </w:r>
      <w:r w:rsidR="00CE01BD" w:rsidRPr="00CE01BD">
        <w:rPr>
          <w:b/>
          <w:sz w:val="24"/>
          <w:szCs w:val="24"/>
        </w:rPr>
        <w:t>126 000,00</w:t>
      </w:r>
      <w:r w:rsidR="00CE01BD" w:rsidRPr="00CE01BD">
        <w:rPr>
          <w:sz w:val="24"/>
          <w:szCs w:val="24"/>
        </w:rPr>
        <w:t xml:space="preserve"> (Сто двадцать шесть тысяч) рублей 00 копеек РФ; </w:t>
      </w:r>
      <w:r w:rsidR="00CE01BD" w:rsidRPr="00CE01BD">
        <w:rPr>
          <w:b/>
          <w:sz w:val="24"/>
          <w:szCs w:val="24"/>
        </w:rPr>
        <w:t>826 000,00</w:t>
      </w:r>
      <w:r w:rsidR="00CE01BD" w:rsidRPr="00CE01BD">
        <w:rPr>
          <w:sz w:val="24"/>
          <w:szCs w:val="24"/>
        </w:rPr>
        <w:t xml:space="preserve"> (Восемьсот двадцать шесть тысяч) рублей 00 копеек РФ, с учетом НДС</w:t>
      </w:r>
      <w:r w:rsidR="00840CC5" w:rsidRPr="00CE01BD">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226D4B" w:rsidRPr="00EE52CB">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226D4B" w:rsidRPr="00226D4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226D4B" w:rsidRPr="00226D4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226D4B" w:rsidRPr="00226D4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226D4B" w:rsidRPr="00226D4B">
        <w:rPr>
          <w:bCs w:val="0"/>
          <w:sz w:val="24"/>
          <w:szCs w:val="24"/>
          <w:lang w:val="en-US"/>
        </w:rPr>
        <w:t>a</w:t>
      </w:r>
      <w:r w:rsidR="00226D4B" w:rsidRPr="000A3071">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226D4B" w:rsidRPr="00226D4B">
        <w:rPr>
          <w:bCs w:val="0"/>
          <w:sz w:val="24"/>
          <w:szCs w:val="24"/>
          <w:lang w:val="en-US"/>
        </w:rPr>
        <w:t>g</w:t>
      </w:r>
      <w:r w:rsidR="00226D4B" w:rsidRPr="000A3071">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226D4B" w:rsidRPr="00226D4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226D4B" w:rsidRPr="00226D4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226D4B" w:rsidRPr="00226D4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226D4B" w:rsidRPr="00226D4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2E2547">
        <w:rPr>
          <w:b/>
          <w:bCs w:val="0"/>
          <w:sz w:val="24"/>
          <w:szCs w:val="24"/>
        </w:rPr>
        <w:t>10</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3"/>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226D4B" w:rsidRPr="00226D4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226D4B" w:rsidRPr="00226D4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226D4B" w:rsidRPr="00226D4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226D4B" w:rsidRPr="00226D4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226D4B" w:rsidRPr="00226D4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226D4B" w:rsidRPr="00226D4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226D4B" w:rsidRPr="00226D4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226D4B" w:rsidRPr="00226D4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226D4B" w:rsidRPr="00226D4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226D4B" w:rsidRPr="00226D4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226D4B" w:rsidRPr="003224DA">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226D4B" w:rsidRPr="00226D4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226D4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226D4B" w:rsidRPr="002669B3">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423" w:rsidRDefault="006C3423">
      <w:pPr>
        <w:spacing w:line="240" w:lineRule="auto"/>
      </w:pPr>
      <w:r>
        <w:separator/>
      </w:r>
    </w:p>
  </w:endnote>
  <w:endnote w:type="continuationSeparator" w:id="0">
    <w:p w:rsidR="006C3423" w:rsidRDefault="006C34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CE01BD">
      <w:rPr>
        <w:noProof/>
        <w:sz w:val="18"/>
        <w:szCs w:val="18"/>
      </w:rPr>
      <w:t>15</w:t>
    </w:r>
    <w:r w:rsidRPr="00F044E6">
      <w:rPr>
        <w:sz w:val="18"/>
        <w:szCs w:val="18"/>
      </w:rPr>
      <w:fldChar w:fldCharType="end"/>
    </w:r>
  </w:p>
  <w:p w:rsidR="00281B19" w:rsidRPr="00EE0539" w:rsidRDefault="00281B19" w:rsidP="00281B1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81B19">
      <w:rPr>
        <w:sz w:val="18"/>
        <w:szCs w:val="18"/>
      </w:rPr>
      <w:t xml:space="preserve">заключения Договора </w:t>
    </w:r>
    <w:r w:rsidR="00CE01BD" w:rsidRPr="00CE01BD">
      <w:rPr>
        <w:sz w:val="18"/>
        <w:szCs w:val="18"/>
      </w:rPr>
      <w:t>на оказание услуг по текущему ремонту легкового автотранспорта</w:t>
    </w:r>
    <w:r w:rsidR="008B67B7" w:rsidRPr="008B67B7">
      <w:rPr>
        <w:sz w:val="18"/>
        <w:szCs w:val="18"/>
      </w:rPr>
      <w:t xml:space="preserve"> </w:t>
    </w:r>
    <w:r w:rsidRPr="00281B19">
      <w:rPr>
        <w:sz w:val="18"/>
        <w:szCs w:val="18"/>
      </w:rPr>
      <w:t>для нужд ПАО «МРСК Центра» (филиала «Воронежэнерго»)</w:t>
    </w:r>
  </w:p>
  <w:p w:rsidR="00164C7D" w:rsidRPr="00EE0539" w:rsidRDefault="00164C7D" w:rsidP="00281B19">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423" w:rsidRDefault="006C3423">
      <w:pPr>
        <w:spacing w:line="240" w:lineRule="auto"/>
      </w:pPr>
      <w:r>
        <w:separator/>
      </w:r>
    </w:p>
  </w:footnote>
  <w:footnote w:type="continuationSeparator" w:id="0">
    <w:p w:rsidR="006C3423" w:rsidRDefault="006C3423">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48D"/>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0EEF"/>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5DAF"/>
    <w:rsid w:val="00157A6B"/>
    <w:rsid w:val="0016246B"/>
    <w:rsid w:val="00162A8F"/>
    <w:rsid w:val="00164C7D"/>
    <w:rsid w:val="00166CFA"/>
    <w:rsid w:val="00166EB0"/>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3A3"/>
    <w:rsid w:val="002514DE"/>
    <w:rsid w:val="00251B75"/>
    <w:rsid w:val="00260F79"/>
    <w:rsid w:val="00263B47"/>
    <w:rsid w:val="002652D9"/>
    <w:rsid w:val="002669B3"/>
    <w:rsid w:val="00270E02"/>
    <w:rsid w:val="00273EB7"/>
    <w:rsid w:val="00274F25"/>
    <w:rsid w:val="002762F8"/>
    <w:rsid w:val="00280464"/>
    <w:rsid w:val="00281B19"/>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2547"/>
    <w:rsid w:val="002E6387"/>
    <w:rsid w:val="002F2759"/>
    <w:rsid w:val="002F3EB0"/>
    <w:rsid w:val="003032B6"/>
    <w:rsid w:val="00304CD0"/>
    <w:rsid w:val="0031026C"/>
    <w:rsid w:val="00311F48"/>
    <w:rsid w:val="003129D4"/>
    <w:rsid w:val="00312D09"/>
    <w:rsid w:val="00314F66"/>
    <w:rsid w:val="00316D1A"/>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802"/>
    <w:rsid w:val="004F3DEE"/>
    <w:rsid w:val="004F4D80"/>
    <w:rsid w:val="004F577B"/>
    <w:rsid w:val="004F5D95"/>
    <w:rsid w:val="004F657D"/>
    <w:rsid w:val="004F67C9"/>
    <w:rsid w:val="005031D0"/>
    <w:rsid w:val="005036EF"/>
    <w:rsid w:val="00505FA7"/>
    <w:rsid w:val="005153A0"/>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231"/>
    <w:rsid w:val="00541FAB"/>
    <w:rsid w:val="00546518"/>
    <w:rsid w:val="00546583"/>
    <w:rsid w:val="00547466"/>
    <w:rsid w:val="00553A57"/>
    <w:rsid w:val="00553B6E"/>
    <w:rsid w:val="00556C74"/>
    <w:rsid w:val="00557C01"/>
    <w:rsid w:val="005631D9"/>
    <w:rsid w:val="00565E14"/>
    <w:rsid w:val="00566071"/>
    <w:rsid w:val="00570124"/>
    <w:rsid w:val="00572EA1"/>
    <w:rsid w:val="005778A8"/>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07ED2"/>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E69"/>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3423"/>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6E17"/>
    <w:rsid w:val="007E756B"/>
    <w:rsid w:val="007F3FB7"/>
    <w:rsid w:val="007F7125"/>
    <w:rsid w:val="0080108A"/>
    <w:rsid w:val="00804801"/>
    <w:rsid w:val="008101AA"/>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67B7"/>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5BC4"/>
    <w:rsid w:val="008F7BD0"/>
    <w:rsid w:val="00900494"/>
    <w:rsid w:val="009027A3"/>
    <w:rsid w:val="0090331E"/>
    <w:rsid w:val="00905DFC"/>
    <w:rsid w:val="0091017C"/>
    <w:rsid w:val="009108F5"/>
    <w:rsid w:val="009131B7"/>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4B1A"/>
    <w:rsid w:val="009B5731"/>
    <w:rsid w:val="009B7767"/>
    <w:rsid w:val="009B77D1"/>
    <w:rsid w:val="009C08E6"/>
    <w:rsid w:val="009C744E"/>
    <w:rsid w:val="009C7620"/>
    <w:rsid w:val="009D368A"/>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13FD"/>
    <w:rsid w:val="00A2572E"/>
    <w:rsid w:val="00A316B7"/>
    <w:rsid w:val="00A33B7C"/>
    <w:rsid w:val="00A4059F"/>
    <w:rsid w:val="00A40714"/>
    <w:rsid w:val="00A40BDF"/>
    <w:rsid w:val="00A41B88"/>
    <w:rsid w:val="00A44B30"/>
    <w:rsid w:val="00A509B4"/>
    <w:rsid w:val="00A5353C"/>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3CE"/>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2859"/>
    <w:rsid w:val="00C6609A"/>
    <w:rsid w:val="00C67781"/>
    <w:rsid w:val="00C70F61"/>
    <w:rsid w:val="00C718E2"/>
    <w:rsid w:val="00C74146"/>
    <w:rsid w:val="00C75A9A"/>
    <w:rsid w:val="00C8364E"/>
    <w:rsid w:val="00C83EB1"/>
    <w:rsid w:val="00C84FF2"/>
    <w:rsid w:val="00C8557C"/>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2933"/>
    <w:rsid w:val="00CD4105"/>
    <w:rsid w:val="00CD50EF"/>
    <w:rsid w:val="00CE01BD"/>
    <w:rsid w:val="00CE3C78"/>
    <w:rsid w:val="00CF3523"/>
    <w:rsid w:val="00CF39D0"/>
    <w:rsid w:val="00CF531D"/>
    <w:rsid w:val="00CF6A0E"/>
    <w:rsid w:val="00D0215E"/>
    <w:rsid w:val="00D05065"/>
    <w:rsid w:val="00D139C3"/>
    <w:rsid w:val="00D168A4"/>
    <w:rsid w:val="00D20928"/>
    <w:rsid w:val="00D2154A"/>
    <w:rsid w:val="00D273DE"/>
    <w:rsid w:val="00D275BB"/>
    <w:rsid w:val="00D3215A"/>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682C"/>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E5ADE"/>
    <w:rsid w:val="00EF05C8"/>
    <w:rsid w:val="00EF1559"/>
    <w:rsid w:val="00EF5BD1"/>
    <w:rsid w:val="00EF675E"/>
    <w:rsid w:val="00F00D29"/>
    <w:rsid w:val="00F017EB"/>
    <w:rsid w:val="00F01881"/>
    <w:rsid w:val="00F030B1"/>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383A"/>
    <w:rsid w:val="00F85A96"/>
    <w:rsid w:val="00F85CCF"/>
    <w:rsid w:val="00F86B89"/>
    <w:rsid w:val="00F86F3C"/>
    <w:rsid w:val="00F92373"/>
    <w:rsid w:val="00F93610"/>
    <w:rsid w:val="00F974F9"/>
    <w:rsid w:val="00FA0376"/>
    <w:rsid w:val="00FA2656"/>
    <w:rsid w:val="00FA27FB"/>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F752-8947-4A05-993B-2DA41C6C5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76</Pages>
  <Words>21723</Words>
  <Characters>123827</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145260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119</cp:revision>
  <cp:lastPrinted>2015-12-29T14:27:00Z</cp:lastPrinted>
  <dcterms:created xsi:type="dcterms:W3CDTF">2016-01-13T12:36:00Z</dcterms:created>
  <dcterms:modified xsi:type="dcterms:W3CDTF">2016-01-25T09:43:00Z</dcterms:modified>
</cp:coreProperties>
</file>