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019DE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4D1AFF" w:rsidRPr="000D67AD" w:rsidRDefault="004D1AF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D1AFF" w:rsidRPr="000D67AD" w:rsidRDefault="004D1AF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D1AFF" w:rsidRPr="000D67AD" w:rsidRDefault="004D1AF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D1AFF" w:rsidRPr="000D67AD" w:rsidRDefault="004D1AF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D1AFF" w:rsidRPr="000D67AD" w:rsidRDefault="004D1AF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D1AFF" w:rsidRPr="000D67AD" w:rsidRDefault="004D1AF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D1AFF" w:rsidRPr="000D67AD" w:rsidRDefault="004D1AF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D1AFF" w:rsidRPr="000D67AD" w:rsidRDefault="004D1AF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D1AFF" w:rsidRPr="000D67AD" w:rsidRDefault="004D1AF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D1AFF" w:rsidRPr="004D1AFF" w:rsidRDefault="004D1AF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D1AF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D1AF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D1AF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D1AF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D1AF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D1AF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D1AF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C762EC" w:rsidRDefault="00C762EC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 логистики и</w:t>
      </w:r>
    </w:p>
    <w:p w:rsidR="00C762EC" w:rsidRDefault="00C762EC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материально-технического обеспечения</w:t>
      </w:r>
    </w:p>
    <w:p w:rsidR="00C762EC" w:rsidRDefault="00C762EC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</w:t>
      </w:r>
    </w:p>
    <w:p w:rsidR="007556FF" w:rsidRDefault="00C762EC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«Смоленскэнерго»</w:t>
      </w:r>
    </w:p>
    <w:p w:rsidR="00C762EC" w:rsidRPr="00C762EC" w:rsidRDefault="00C762EC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>____________________ Д.</w:t>
      </w:r>
      <w:r w:rsidR="00C762EC">
        <w:rPr>
          <w:sz w:val="24"/>
          <w:szCs w:val="24"/>
        </w:rPr>
        <w:t>М</w:t>
      </w:r>
      <w:r w:rsidRPr="00C12FA4">
        <w:rPr>
          <w:sz w:val="24"/>
          <w:szCs w:val="24"/>
        </w:rPr>
        <w:t xml:space="preserve">. </w:t>
      </w:r>
      <w:r w:rsidR="00C762EC">
        <w:rPr>
          <w:sz w:val="24"/>
          <w:szCs w:val="24"/>
        </w:rPr>
        <w:t>Ковалев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</w:t>
      </w:r>
      <w:r w:rsidR="00C762EC">
        <w:rPr>
          <w:b/>
          <w:kern w:val="36"/>
          <w:sz w:val="24"/>
          <w:szCs w:val="24"/>
        </w:rPr>
        <w:t>_</w:t>
      </w:r>
      <w:r w:rsidRPr="00C12FA4">
        <w:rPr>
          <w:b/>
          <w:kern w:val="36"/>
          <w:sz w:val="24"/>
          <w:szCs w:val="24"/>
        </w:rPr>
        <w:t>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C762E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C762EC">
        <w:rPr>
          <w:b/>
          <w:sz w:val="24"/>
          <w:szCs w:val="24"/>
        </w:rPr>
        <w:t>Договор</w:t>
      </w:r>
      <w:r w:rsidR="00C762EC" w:rsidRPr="00C762EC">
        <w:rPr>
          <w:b/>
          <w:sz w:val="24"/>
          <w:szCs w:val="24"/>
        </w:rPr>
        <w:t>а</w:t>
      </w:r>
      <w:proofErr w:type="gramEnd"/>
      <w:r w:rsidR="00366652" w:rsidRPr="00C762EC">
        <w:rPr>
          <w:b/>
          <w:sz w:val="24"/>
          <w:szCs w:val="24"/>
        </w:rPr>
        <w:t xml:space="preserve"> на </w:t>
      </w:r>
      <w:r w:rsidR="00C762EC" w:rsidRPr="00C762EC">
        <w:rPr>
          <w:b/>
          <w:sz w:val="24"/>
          <w:szCs w:val="24"/>
        </w:rPr>
        <w:t>выполнение СМР</w:t>
      </w:r>
    </w:p>
    <w:p w:rsidR="00C762EC" w:rsidRDefault="00C762EC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762EC">
        <w:rPr>
          <w:b/>
          <w:sz w:val="24"/>
          <w:szCs w:val="24"/>
        </w:rPr>
        <w:t>по охранно-пожарной сигнализации объектов филиала Смоленскэнерго (2016 г.)</w:t>
      </w:r>
    </w:p>
    <w:p w:rsidR="00717F60" w:rsidRPr="00C12FA4" w:rsidRDefault="00C762EC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762EC">
        <w:rPr>
          <w:b/>
          <w:sz w:val="24"/>
          <w:szCs w:val="24"/>
        </w:rPr>
        <w:t>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762EC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1C4BB0" w:rsidRDefault="00D5283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C4BB0">
        <w:rPr>
          <w:noProof/>
        </w:rPr>
        <w:t>1</w:t>
      </w:r>
      <w:r w:rsidR="001C4BB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C4BB0">
        <w:rPr>
          <w:noProof/>
        </w:rPr>
        <w:t>Общие положения</w:t>
      </w:r>
      <w:r w:rsidR="001C4BB0">
        <w:rPr>
          <w:noProof/>
        </w:rPr>
        <w:tab/>
      </w:r>
      <w:r>
        <w:rPr>
          <w:noProof/>
        </w:rPr>
        <w:fldChar w:fldCharType="begin"/>
      </w:r>
      <w:r w:rsidR="001C4BB0">
        <w:rPr>
          <w:noProof/>
        </w:rPr>
        <w:instrText xml:space="preserve"> PAGEREF _Toc441131694 \h </w:instrText>
      </w:r>
      <w:r>
        <w:rPr>
          <w:noProof/>
        </w:rPr>
      </w:r>
      <w:r>
        <w:rPr>
          <w:noProof/>
        </w:rPr>
        <w:fldChar w:fldCharType="separate"/>
      </w:r>
      <w:r w:rsidR="0034381D">
        <w:rPr>
          <w:noProof/>
        </w:rPr>
        <w:t>4</w:t>
      </w:r>
      <w:r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_Toc441131695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4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_Toc441131696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5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_Toc441131697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6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_Toc441131698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6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_Toc441131699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7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работ с разбиением заказа на лоты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_Toc441131700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8</w:t>
      </w:r>
      <w:r w:rsidR="00D52835">
        <w:rPr>
          <w:noProof/>
        </w:rPr>
        <w:fldChar w:fldCharType="end"/>
      </w:r>
    </w:p>
    <w:p w:rsidR="001C4BB0" w:rsidRDefault="001C4BB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7A742E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_Toc441131707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10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_Toc441131708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10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A742E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_Toc441131712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10</w:t>
      </w:r>
      <w:r w:rsidR="00D52835">
        <w:rPr>
          <w:noProof/>
        </w:rPr>
        <w:fldChar w:fldCharType="end"/>
      </w:r>
    </w:p>
    <w:p w:rsidR="001C4BB0" w:rsidRDefault="001C4BB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_Toc441131716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13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_Toc441131717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13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_Toc441131720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13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_Toc441131721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14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_Toc441131736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32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_Toc441131739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33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_Toc441131740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33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_Toc441131745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35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_Toc441131746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36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_Toc441131747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37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_Toc441131748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37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Подрядчика по Договору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_Toc441131749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38</w:t>
      </w:r>
      <w:r w:rsidR="00D52835">
        <w:rPr>
          <w:noProof/>
        </w:rPr>
        <w:fldChar w:fldCharType="end"/>
      </w:r>
    </w:p>
    <w:p w:rsidR="001C4BB0" w:rsidRDefault="001C4BB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A742E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_Toc441131750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39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работ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_Toc441131751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39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работам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_Toc441131753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39</w:t>
      </w:r>
      <w:r w:rsidR="00D52835">
        <w:rPr>
          <w:noProof/>
        </w:rPr>
        <w:fldChar w:fldCharType="end"/>
      </w:r>
    </w:p>
    <w:p w:rsidR="001C4BB0" w:rsidRDefault="001C4BB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_Toc441131755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40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_Toc441131756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40</w:t>
      </w:r>
      <w:r w:rsidR="00D52835">
        <w:rPr>
          <w:noProof/>
        </w:rPr>
        <w:fldChar w:fldCharType="end"/>
      </w:r>
    </w:p>
    <w:p w:rsidR="001C4BB0" w:rsidRDefault="001C4BB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_Toc441131757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40</w:t>
      </w:r>
      <w:r w:rsidR="00D52835">
        <w:rPr>
          <w:noProof/>
        </w:rPr>
        <w:fldChar w:fldCharType="end"/>
      </w:r>
    </w:p>
    <w:p w:rsidR="001C4BB0" w:rsidRDefault="001C4BB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_Toc441131759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44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7A742E">
        <w:rPr>
          <w:bCs w:val="0"/>
          <w:noProof/>
        </w:rPr>
        <w:t>работ</w:t>
      </w:r>
      <w:r w:rsidRPr="007A742E">
        <w:rPr>
          <w:b w:val="0"/>
          <w:noProof/>
        </w:rPr>
        <w:t xml:space="preserve"> </w:t>
      </w:r>
      <w:r>
        <w:rPr>
          <w:noProof/>
        </w:rPr>
        <w:t>(форма 2)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_Toc441131761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46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A742E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A742E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_Toc441131764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50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работ (форма 4)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_Toc441131767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52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выполнения работ (форма 5)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_Toc441131770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54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A742E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A742E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_Toc441131773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56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_Toc441131776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58</w:t>
      </w:r>
      <w:r w:rsidR="00D52835">
        <w:rPr>
          <w:noProof/>
        </w:rPr>
        <w:fldChar w:fldCharType="end"/>
      </w:r>
    </w:p>
    <w:p w:rsidR="001C4BB0" w:rsidRDefault="001C4BB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A742E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A742E">
        <w:rPr>
          <w:noProof/>
        </w:rPr>
        <w:t>Форма Анкеты Участника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_Toc441131777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58</w:t>
      </w:r>
      <w:r w:rsidR="00D52835">
        <w:rPr>
          <w:noProof/>
        </w:rPr>
        <w:fldChar w:fldCharType="end"/>
      </w:r>
    </w:p>
    <w:p w:rsidR="001C4BB0" w:rsidRDefault="001C4BB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A742E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A742E">
        <w:rPr>
          <w:noProof/>
        </w:rPr>
        <w:t>Форма Декларации о соответствии Участника/субподрядчика/члена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_Toc441131778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60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_Toc441131780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64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_Toc441131783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67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_Toc441131786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69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_Toc441131789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72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_Toc441131792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74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_Toc441131795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77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_Toc441131798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79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_Toc441131801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82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A742E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7A742E">
        <w:rPr>
          <w:noProof/>
          <w:color w:val="000000"/>
        </w:rPr>
        <w:t>выполнения работ</w:t>
      </w:r>
      <w:r>
        <w:rPr>
          <w:noProof/>
        </w:rPr>
        <w:t xml:space="preserve"> между Участником и субподрядчиками </w:t>
      </w:r>
      <w:r w:rsidRPr="007A742E">
        <w:rPr>
          <w:noProof/>
          <w:color w:val="000000"/>
        </w:rPr>
        <w:t>(форма 16)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_Toc441131804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84</w:t>
      </w:r>
      <w:r w:rsidR="00D52835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A742E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7A742E">
        <w:rPr>
          <w:noProof/>
          <w:color w:val="000000"/>
        </w:rPr>
        <w:t>выполнения работ</w:t>
      </w:r>
      <w:r>
        <w:rPr>
          <w:noProof/>
        </w:rPr>
        <w:t xml:space="preserve"> внутри коллективного Участника </w:t>
      </w:r>
      <w:r w:rsidRPr="007A742E">
        <w:rPr>
          <w:noProof/>
          <w:color w:val="000000"/>
        </w:rPr>
        <w:t>(форма 17)</w:t>
      </w:r>
      <w:r>
        <w:rPr>
          <w:noProof/>
        </w:rPr>
        <w:tab/>
      </w:r>
      <w:r w:rsidR="00D52835">
        <w:rPr>
          <w:noProof/>
        </w:rPr>
        <w:fldChar w:fldCharType="begin"/>
      </w:r>
      <w:r>
        <w:rPr>
          <w:noProof/>
        </w:rPr>
        <w:instrText xml:space="preserve"> PAGEREF _Toc441131807 \h </w:instrText>
      </w:r>
      <w:r w:rsidR="00D52835">
        <w:rPr>
          <w:noProof/>
        </w:rPr>
      </w:r>
      <w:r w:rsidR="00D52835">
        <w:rPr>
          <w:noProof/>
        </w:rPr>
        <w:fldChar w:fldCharType="separate"/>
      </w:r>
      <w:r w:rsidR="0034381D">
        <w:rPr>
          <w:noProof/>
        </w:rPr>
        <w:t>86</w:t>
      </w:r>
      <w:r w:rsidR="00D52835">
        <w:rPr>
          <w:noProof/>
        </w:rPr>
        <w:fldChar w:fldCharType="end"/>
      </w:r>
    </w:p>
    <w:p w:rsidR="00717F60" w:rsidRPr="00E71A48" w:rsidRDefault="00D52835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1694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1695"/>
      <w:bookmarkEnd w:id="8"/>
      <w:r w:rsidRPr="00E71A48">
        <w:t>Общие сведения о процедуре запроса предложений</w:t>
      </w:r>
      <w:bookmarkEnd w:id="9"/>
    </w:p>
    <w:p w:rsidR="005B75A6" w:rsidRPr="00F7715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F77155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F77155">
        <w:rPr>
          <w:iCs/>
          <w:sz w:val="24"/>
          <w:szCs w:val="24"/>
        </w:rPr>
        <w:t>– ПАО «МРСК Центра» (далее – Заказчик или Организатор)</w:t>
      </w:r>
      <w:r w:rsidRPr="00F77155">
        <w:rPr>
          <w:iCs/>
          <w:sz w:val="24"/>
          <w:szCs w:val="24"/>
        </w:rPr>
        <w:t xml:space="preserve"> (почтовый адрес:</w:t>
      </w:r>
      <w:proofErr w:type="gramEnd"/>
      <w:r w:rsidR="007556FF" w:rsidRPr="00F77155">
        <w:rPr>
          <w:iCs/>
          <w:sz w:val="24"/>
          <w:szCs w:val="24"/>
        </w:rPr>
        <w:t xml:space="preserve"> РФ, 127018, г. Москва, ул. 2-я Ямская, 4</w:t>
      </w:r>
      <w:r w:rsidR="00EC1043" w:rsidRPr="00F77155">
        <w:rPr>
          <w:iCs/>
          <w:sz w:val="24"/>
          <w:szCs w:val="24"/>
        </w:rPr>
        <w:t xml:space="preserve">, </w:t>
      </w:r>
      <w:r w:rsidR="00F77155" w:rsidRPr="00F77155">
        <w:rPr>
          <w:iCs/>
          <w:sz w:val="24"/>
          <w:szCs w:val="24"/>
        </w:rPr>
        <w:t xml:space="preserve">секретарь Закупочной комиссии –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</w:t>
      </w:r>
      <w:r w:rsidR="00F77155" w:rsidRPr="00F77155">
        <w:rPr>
          <w:sz w:val="24"/>
          <w:szCs w:val="24"/>
        </w:rPr>
        <w:t>адрес электронной почты:</w:t>
      </w:r>
      <w:r w:rsidR="00F77155" w:rsidRPr="00F77155">
        <w:rPr>
          <w:iCs/>
          <w:sz w:val="24"/>
          <w:szCs w:val="24"/>
        </w:rPr>
        <w:t xml:space="preserve"> </w:t>
      </w:r>
      <w:hyperlink r:id="rId18" w:history="1">
        <w:r w:rsidR="00F77155" w:rsidRPr="00F77155">
          <w:rPr>
            <w:rStyle w:val="a7"/>
            <w:sz w:val="24"/>
            <w:szCs w:val="24"/>
          </w:rPr>
          <w:t>L</w:t>
        </w:r>
        <w:r w:rsidR="00F77155" w:rsidRPr="00F77155">
          <w:rPr>
            <w:rStyle w:val="a7"/>
            <w:sz w:val="24"/>
            <w:szCs w:val="24"/>
            <w:lang w:val="en-US"/>
          </w:rPr>
          <w:t>ebedev</w:t>
        </w:r>
        <w:r w:rsidR="00F77155" w:rsidRPr="00F77155">
          <w:rPr>
            <w:rStyle w:val="a7"/>
            <w:sz w:val="24"/>
            <w:szCs w:val="24"/>
          </w:rPr>
          <w:t>.</w:t>
        </w:r>
        <w:r w:rsidR="00F77155" w:rsidRPr="00F77155">
          <w:rPr>
            <w:rStyle w:val="a7"/>
            <w:sz w:val="24"/>
            <w:szCs w:val="24"/>
            <w:lang w:val="en-US"/>
          </w:rPr>
          <w:t>AAL</w:t>
        </w:r>
        <w:r w:rsidR="00F77155" w:rsidRPr="00F77155">
          <w:rPr>
            <w:rStyle w:val="a7"/>
            <w:sz w:val="24"/>
            <w:szCs w:val="24"/>
          </w:rPr>
          <w:t>@mrsk-1.ru</w:t>
        </w:r>
      </w:hyperlink>
      <w:r w:rsidR="00F77155" w:rsidRPr="00F77155">
        <w:rPr>
          <w:iCs/>
          <w:sz w:val="24"/>
          <w:szCs w:val="24"/>
        </w:rPr>
        <w:t>, ответственное лицо –</w:t>
      </w:r>
      <w:r w:rsidR="00F77155" w:rsidRPr="00F77155">
        <w:rPr>
          <w:sz w:val="24"/>
          <w:szCs w:val="24"/>
        </w:rPr>
        <w:t xml:space="preserve"> </w:t>
      </w:r>
      <w:r w:rsidR="00F77155" w:rsidRPr="00F77155">
        <w:rPr>
          <w:iCs/>
          <w:sz w:val="24"/>
          <w:szCs w:val="24"/>
        </w:rPr>
        <w:t xml:space="preserve">Лебедев Александр Александрович, контактный телефон (4812) 42-95-08, </w:t>
      </w:r>
      <w:r w:rsidR="00F77155" w:rsidRPr="00F77155">
        <w:rPr>
          <w:sz w:val="24"/>
          <w:szCs w:val="24"/>
        </w:rPr>
        <w:t>адрес электронной почты:</w:t>
      </w:r>
      <w:r w:rsidR="00F77155" w:rsidRPr="00F77155">
        <w:rPr>
          <w:iCs/>
          <w:sz w:val="24"/>
          <w:szCs w:val="24"/>
        </w:rPr>
        <w:t xml:space="preserve"> </w:t>
      </w:r>
      <w:hyperlink r:id="rId19" w:history="1">
        <w:r w:rsidR="00F77155" w:rsidRPr="00F77155">
          <w:rPr>
            <w:rStyle w:val="a7"/>
            <w:sz w:val="24"/>
            <w:szCs w:val="24"/>
          </w:rPr>
          <w:t>L</w:t>
        </w:r>
        <w:r w:rsidR="00F77155" w:rsidRPr="00F77155">
          <w:rPr>
            <w:rStyle w:val="a7"/>
            <w:sz w:val="24"/>
            <w:szCs w:val="24"/>
            <w:lang w:val="en-US"/>
          </w:rPr>
          <w:t>ebedev</w:t>
        </w:r>
        <w:r w:rsidR="00F77155" w:rsidRPr="00F77155">
          <w:rPr>
            <w:rStyle w:val="a7"/>
            <w:sz w:val="24"/>
            <w:szCs w:val="24"/>
          </w:rPr>
          <w:t>.</w:t>
        </w:r>
        <w:r w:rsidR="00F77155" w:rsidRPr="00F77155">
          <w:rPr>
            <w:rStyle w:val="a7"/>
            <w:sz w:val="24"/>
            <w:szCs w:val="24"/>
            <w:lang w:val="en-US"/>
          </w:rPr>
          <w:t>AAL</w:t>
        </w:r>
        <w:r w:rsidR="00F77155" w:rsidRPr="00F77155">
          <w:rPr>
            <w:rStyle w:val="a7"/>
            <w:sz w:val="24"/>
            <w:szCs w:val="24"/>
          </w:rPr>
          <w:t>@mrsk-1.ru</w:t>
        </w:r>
      </w:hyperlink>
      <w:r w:rsidR="004D1AFF">
        <w:rPr>
          <w:rStyle w:val="a7"/>
          <w:sz w:val="24"/>
          <w:szCs w:val="24"/>
        </w:rPr>
        <w:t>,</w:t>
      </w:r>
      <w:r w:rsidR="00F77155" w:rsidRPr="00F77155">
        <w:rPr>
          <w:sz w:val="24"/>
          <w:szCs w:val="24"/>
        </w:rPr>
        <w:t xml:space="preserve"> </w:t>
      </w:r>
      <w:r w:rsidR="004D1AFF">
        <w:rPr>
          <w:bCs w:val="0"/>
          <w:sz w:val="24"/>
          <w:szCs w:val="24"/>
          <w:lang w:eastAsia="ru-RU"/>
        </w:rPr>
        <w:t>Алтунина Надежда Андреевна</w:t>
      </w:r>
      <w:r w:rsidR="004D1AFF" w:rsidRPr="004D1AFF">
        <w:rPr>
          <w:bCs w:val="0"/>
          <w:sz w:val="24"/>
          <w:szCs w:val="24"/>
          <w:lang w:eastAsia="ru-RU"/>
        </w:rPr>
        <w:t xml:space="preserve">, контактный телефон (4812) 42-95-56, адрес электронной почты: </w:t>
      </w:r>
      <w:hyperlink r:id="rId20" w:history="1">
        <w:proofErr w:type="gramStart"/>
        <w:r w:rsidR="004D1AFF" w:rsidRPr="00770366">
          <w:rPr>
            <w:rStyle w:val="a7"/>
            <w:sz w:val="24"/>
            <w:szCs w:val="24"/>
          </w:rPr>
          <w:t>Altunina.NA@mrsk-1.ru</w:t>
        </w:r>
      </w:hyperlink>
      <w:r w:rsidR="004D1AFF" w:rsidRPr="00770366">
        <w:rPr>
          <w:rStyle w:val="a7"/>
          <w:sz w:val="24"/>
          <w:szCs w:val="24"/>
        </w:rPr>
        <w:t xml:space="preserve">. </w:t>
      </w:r>
      <w:r w:rsidR="004B5EB3" w:rsidRPr="00F77155">
        <w:rPr>
          <w:iCs/>
          <w:sz w:val="24"/>
          <w:szCs w:val="24"/>
        </w:rPr>
        <w:t>Извещени</w:t>
      </w:r>
      <w:r w:rsidRPr="00F77155">
        <w:rPr>
          <w:iCs/>
          <w:sz w:val="24"/>
          <w:szCs w:val="24"/>
        </w:rPr>
        <w:t>ем</w:t>
      </w:r>
      <w:r w:rsidRPr="00F77155">
        <w:rPr>
          <w:sz w:val="24"/>
          <w:szCs w:val="24"/>
        </w:rPr>
        <w:t xml:space="preserve"> о проведении открытого </w:t>
      </w:r>
      <w:r w:rsidRPr="00F77155">
        <w:rPr>
          <w:iCs/>
          <w:sz w:val="24"/>
          <w:szCs w:val="24"/>
        </w:rPr>
        <w:t>запроса предложений</w:t>
      </w:r>
      <w:r w:rsidRPr="00F77155">
        <w:rPr>
          <w:sz w:val="24"/>
          <w:szCs w:val="24"/>
        </w:rPr>
        <w:t xml:space="preserve">, </w:t>
      </w:r>
      <w:r w:rsidRPr="006667CB">
        <w:rPr>
          <w:sz w:val="24"/>
          <w:szCs w:val="24"/>
        </w:rPr>
        <w:t xml:space="preserve">опубликованным </w:t>
      </w:r>
      <w:r w:rsidRPr="006667CB">
        <w:rPr>
          <w:b/>
          <w:sz w:val="24"/>
          <w:szCs w:val="24"/>
        </w:rPr>
        <w:t>«</w:t>
      </w:r>
      <w:r w:rsidR="005F3199" w:rsidRPr="006667CB">
        <w:rPr>
          <w:b/>
          <w:sz w:val="24"/>
          <w:szCs w:val="24"/>
        </w:rPr>
        <w:t>27</w:t>
      </w:r>
      <w:r w:rsidRPr="006667CB">
        <w:rPr>
          <w:b/>
          <w:sz w:val="24"/>
          <w:szCs w:val="24"/>
        </w:rPr>
        <w:t xml:space="preserve">» </w:t>
      </w:r>
      <w:r w:rsidR="005F3199" w:rsidRPr="006667CB">
        <w:rPr>
          <w:b/>
          <w:sz w:val="24"/>
          <w:szCs w:val="24"/>
        </w:rPr>
        <w:t>сентября</w:t>
      </w:r>
      <w:r w:rsidRPr="006667CB">
        <w:rPr>
          <w:b/>
          <w:sz w:val="24"/>
          <w:szCs w:val="24"/>
        </w:rPr>
        <w:t xml:space="preserve"> 20</w:t>
      </w:r>
      <w:r w:rsidR="00C12FA4" w:rsidRPr="006667CB">
        <w:rPr>
          <w:b/>
          <w:sz w:val="24"/>
          <w:szCs w:val="24"/>
        </w:rPr>
        <w:t>1</w:t>
      </w:r>
      <w:r w:rsidR="00862664" w:rsidRPr="006667CB">
        <w:rPr>
          <w:b/>
          <w:sz w:val="24"/>
          <w:szCs w:val="24"/>
        </w:rPr>
        <w:t>6</w:t>
      </w:r>
      <w:r w:rsidRPr="006667CB">
        <w:rPr>
          <w:b/>
          <w:sz w:val="24"/>
          <w:szCs w:val="24"/>
        </w:rPr>
        <w:t xml:space="preserve"> г.</w:t>
      </w:r>
      <w:r w:rsidRPr="006667CB">
        <w:rPr>
          <w:sz w:val="24"/>
          <w:szCs w:val="24"/>
        </w:rPr>
        <w:t xml:space="preserve"> на официальном</w:t>
      </w:r>
      <w:r w:rsidRPr="00F77155">
        <w:rPr>
          <w:sz w:val="24"/>
          <w:szCs w:val="24"/>
        </w:rPr>
        <w:t xml:space="preserve"> сайте (</w:t>
      </w:r>
      <w:hyperlink r:id="rId21" w:history="1">
        <w:r w:rsidR="00345CCA" w:rsidRPr="00F77155">
          <w:rPr>
            <w:rStyle w:val="a7"/>
            <w:sz w:val="24"/>
            <w:szCs w:val="24"/>
          </w:rPr>
          <w:t>www.zakupki.</w:t>
        </w:r>
        <w:r w:rsidR="00345CCA" w:rsidRPr="00F77155">
          <w:rPr>
            <w:rStyle w:val="a7"/>
            <w:sz w:val="24"/>
            <w:szCs w:val="24"/>
            <w:lang w:val="en-US"/>
          </w:rPr>
          <w:t>gov</w:t>
        </w:r>
        <w:r w:rsidR="00345CCA" w:rsidRPr="00F77155">
          <w:rPr>
            <w:rStyle w:val="a7"/>
            <w:sz w:val="24"/>
            <w:szCs w:val="24"/>
          </w:rPr>
          <w:t>.ru</w:t>
        </w:r>
      </w:hyperlink>
      <w:r w:rsidRPr="00F77155">
        <w:rPr>
          <w:sz w:val="24"/>
          <w:szCs w:val="24"/>
        </w:rPr>
        <w:t>),</w:t>
      </w:r>
      <w:r w:rsidR="009D7F01" w:rsidRPr="00F77155">
        <w:rPr>
          <w:iCs/>
          <w:sz w:val="24"/>
          <w:szCs w:val="24"/>
        </w:rPr>
        <w:t xml:space="preserve"> </w:t>
      </w:r>
      <w:r w:rsidR="009D7F01" w:rsidRPr="00F77155">
        <w:rPr>
          <w:sz w:val="24"/>
          <w:szCs w:val="24"/>
        </w:rPr>
        <w:t xml:space="preserve">на сайте </w:t>
      </w:r>
      <w:r w:rsidR="007556FF" w:rsidRPr="00F77155">
        <w:rPr>
          <w:iCs/>
          <w:sz w:val="24"/>
          <w:szCs w:val="24"/>
        </w:rPr>
        <w:t>ПАО «МРСК Центра»</w:t>
      </w:r>
      <w:r w:rsidR="009D7F01" w:rsidRPr="00F77155">
        <w:rPr>
          <w:sz w:val="24"/>
          <w:szCs w:val="24"/>
        </w:rPr>
        <w:t xml:space="preserve"> (</w:t>
      </w:r>
      <w:hyperlink r:id="rId22" w:history="1">
        <w:r w:rsidR="007556FF" w:rsidRPr="00F77155">
          <w:rPr>
            <w:rStyle w:val="a7"/>
            <w:sz w:val="24"/>
            <w:szCs w:val="24"/>
          </w:rPr>
          <w:t>www.mrsk-1.ru</w:t>
        </w:r>
      </w:hyperlink>
      <w:r w:rsidR="00862664" w:rsidRPr="00F77155">
        <w:rPr>
          <w:sz w:val="24"/>
          <w:szCs w:val="24"/>
        </w:rPr>
        <w:t>)</w:t>
      </w:r>
      <w:r w:rsidR="00702B2C" w:rsidRPr="00F77155">
        <w:rPr>
          <w:sz w:val="24"/>
          <w:szCs w:val="24"/>
        </w:rPr>
        <w:t xml:space="preserve">, на сайте ЭТП, указанном в п. </w:t>
      </w:r>
      <w:r w:rsidR="00663BF7" w:rsidRPr="00F77155">
        <w:rPr>
          <w:sz w:val="24"/>
          <w:szCs w:val="24"/>
        </w:rPr>
        <w:fldChar w:fldCharType="begin"/>
      </w:r>
      <w:r w:rsidR="00663BF7" w:rsidRPr="00F77155">
        <w:rPr>
          <w:sz w:val="24"/>
          <w:szCs w:val="24"/>
        </w:rPr>
        <w:instrText xml:space="preserve"> REF _Ref440269836 \r \h  \* MERGEFORMAT </w:instrText>
      </w:r>
      <w:r w:rsidR="00663BF7" w:rsidRPr="00F77155">
        <w:rPr>
          <w:sz w:val="24"/>
          <w:szCs w:val="24"/>
        </w:rPr>
      </w:r>
      <w:r w:rsidR="00663BF7" w:rsidRPr="00F77155">
        <w:rPr>
          <w:sz w:val="24"/>
          <w:szCs w:val="24"/>
        </w:rPr>
        <w:fldChar w:fldCharType="separate"/>
      </w:r>
      <w:r w:rsidR="001A7C23" w:rsidRPr="00F77155">
        <w:rPr>
          <w:sz w:val="24"/>
          <w:szCs w:val="24"/>
        </w:rPr>
        <w:t>1.1.2</w:t>
      </w:r>
      <w:r w:rsidR="00663BF7" w:rsidRPr="00F77155">
        <w:rPr>
          <w:sz w:val="24"/>
          <w:szCs w:val="24"/>
        </w:rPr>
        <w:fldChar w:fldCharType="end"/>
      </w:r>
      <w:r w:rsidR="00702B2C" w:rsidRPr="00F77155">
        <w:rPr>
          <w:sz w:val="24"/>
          <w:szCs w:val="24"/>
        </w:rPr>
        <w:t xml:space="preserve"> настоящей Документации, </w:t>
      </w:r>
      <w:r w:rsidR="009A7733" w:rsidRPr="00F77155">
        <w:rPr>
          <w:iCs/>
          <w:sz w:val="24"/>
          <w:szCs w:val="24"/>
        </w:rPr>
        <w:t xml:space="preserve"> </w:t>
      </w:r>
      <w:r w:rsidRPr="00F77155">
        <w:rPr>
          <w:iCs/>
          <w:sz w:val="24"/>
          <w:szCs w:val="24"/>
        </w:rPr>
        <w:t>приг</w:t>
      </w:r>
      <w:r w:rsidRPr="00F77155">
        <w:rPr>
          <w:sz w:val="24"/>
          <w:szCs w:val="24"/>
        </w:rPr>
        <w:t>ласило юридических лиц</w:t>
      </w:r>
      <w:r w:rsidR="005B75A6" w:rsidRPr="00F77155">
        <w:rPr>
          <w:sz w:val="24"/>
          <w:szCs w:val="24"/>
        </w:rPr>
        <w:t xml:space="preserve"> и физических лиц (в т.</w:t>
      </w:r>
      <w:r w:rsidR="003129D4" w:rsidRPr="00F77155">
        <w:rPr>
          <w:sz w:val="24"/>
          <w:szCs w:val="24"/>
        </w:rPr>
        <w:t xml:space="preserve"> </w:t>
      </w:r>
      <w:r w:rsidR="005B75A6" w:rsidRPr="00F77155">
        <w:rPr>
          <w:sz w:val="24"/>
          <w:szCs w:val="24"/>
        </w:rPr>
        <w:t>ч. индивидуальных предпринимателей)</w:t>
      </w:r>
      <w:r w:rsidR="00DC6125" w:rsidRPr="00F77155">
        <w:rPr>
          <w:sz w:val="24"/>
          <w:szCs w:val="24"/>
        </w:rPr>
        <w:t xml:space="preserve"> (далее - Участники)</w:t>
      </w:r>
      <w:r w:rsidR="009D7F01" w:rsidRPr="00F77155">
        <w:rPr>
          <w:sz w:val="24"/>
          <w:szCs w:val="24"/>
        </w:rPr>
        <w:t xml:space="preserve"> </w:t>
      </w:r>
      <w:r w:rsidR="004B5EB3" w:rsidRPr="00F77155">
        <w:rPr>
          <w:sz w:val="24"/>
          <w:szCs w:val="24"/>
        </w:rPr>
        <w:t>к участию в процедуре О</w:t>
      </w:r>
      <w:r w:rsidRPr="00F77155">
        <w:rPr>
          <w:sz w:val="24"/>
          <w:szCs w:val="24"/>
        </w:rPr>
        <w:t>ткрытого запроса предложений (далее</w:t>
      </w:r>
      <w:proofErr w:type="gramEnd"/>
      <w:r w:rsidRPr="00F77155">
        <w:rPr>
          <w:sz w:val="24"/>
          <w:szCs w:val="24"/>
        </w:rPr>
        <w:t xml:space="preserve"> – запрос предложений) </w:t>
      </w:r>
      <w:bookmarkEnd w:id="10"/>
      <w:r w:rsidR="004B5EB3" w:rsidRPr="00F77155">
        <w:rPr>
          <w:sz w:val="24"/>
          <w:szCs w:val="24"/>
        </w:rPr>
        <w:t xml:space="preserve">на право заключения </w:t>
      </w:r>
      <w:r w:rsidR="00366652" w:rsidRPr="00F77155">
        <w:rPr>
          <w:sz w:val="24"/>
          <w:szCs w:val="24"/>
        </w:rPr>
        <w:t>Договор</w:t>
      </w:r>
      <w:r w:rsidR="00C762EC" w:rsidRPr="00F77155">
        <w:rPr>
          <w:sz w:val="24"/>
          <w:szCs w:val="24"/>
        </w:rPr>
        <w:t>а</w:t>
      </w:r>
      <w:r w:rsidR="00366652" w:rsidRPr="00F77155">
        <w:rPr>
          <w:sz w:val="24"/>
          <w:szCs w:val="24"/>
        </w:rPr>
        <w:t xml:space="preserve"> на </w:t>
      </w:r>
      <w:r w:rsidR="00C762EC" w:rsidRPr="00F77155">
        <w:rPr>
          <w:sz w:val="24"/>
          <w:szCs w:val="24"/>
        </w:rPr>
        <w:t xml:space="preserve">выполнение СМР по охранно-пожарной сигнализации объектов филиала Смоленскэнерго (2016 г.) </w:t>
      </w:r>
      <w:r w:rsidR="00366652" w:rsidRPr="00F77155">
        <w:rPr>
          <w:sz w:val="24"/>
          <w:szCs w:val="24"/>
        </w:rPr>
        <w:t>для нужд ПАО «МРСК Центра»</w:t>
      </w:r>
      <w:r w:rsidR="00702B2C" w:rsidRPr="00F77155">
        <w:rPr>
          <w:sz w:val="24"/>
          <w:szCs w:val="24"/>
        </w:rPr>
        <w:t xml:space="preserve"> </w:t>
      </w:r>
      <w:r w:rsidR="00862664" w:rsidRPr="00F77155">
        <w:rPr>
          <w:sz w:val="24"/>
          <w:szCs w:val="24"/>
        </w:rPr>
        <w:t xml:space="preserve">(филиала «Смоленскэнерго», расположенного по адресу: </w:t>
      </w:r>
      <w:proofErr w:type="gramStart"/>
      <w:r w:rsidR="00862664" w:rsidRPr="00F77155">
        <w:rPr>
          <w:sz w:val="24"/>
          <w:szCs w:val="24"/>
        </w:rPr>
        <w:t xml:space="preserve">РФ, 214019, г. Смоленск, ул. </w:t>
      </w:r>
      <w:proofErr w:type="spellStart"/>
      <w:r w:rsidR="00862664" w:rsidRPr="00F77155">
        <w:rPr>
          <w:sz w:val="24"/>
          <w:szCs w:val="24"/>
        </w:rPr>
        <w:t>Тенишевой</w:t>
      </w:r>
      <w:proofErr w:type="spellEnd"/>
      <w:r w:rsidR="00862664" w:rsidRPr="00F77155">
        <w:rPr>
          <w:sz w:val="24"/>
          <w:szCs w:val="24"/>
        </w:rPr>
        <w:t>, д. 33)</w:t>
      </w:r>
      <w:r w:rsidRPr="00F7715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F7715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77155">
        <w:rPr>
          <w:sz w:val="24"/>
          <w:szCs w:val="24"/>
        </w:rPr>
        <w:t xml:space="preserve">Настоящий </w:t>
      </w:r>
      <w:r w:rsidR="004B5EB3" w:rsidRPr="00F77155">
        <w:rPr>
          <w:sz w:val="24"/>
          <w:szCs w:val="24"/>
        </w:rPr>
        <w:t>З</w:t>
      </w:r>
      <w:r w:rsidRPr="00F7715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77155">
        <w:rPr>
          <w:sz w:val="24"/>
          <w:szCs w:val="24"/>
        </w:rPr>
        <w:t>электронной торговой площадк</w:t>
      </w:r>
      <w:r w:rsidR="00414AB1" w:rsidRPr="00F77155">
        <w:rPr>
          <w:sz w:val="24"/>
          <w:szCs w:val="24"/>
        </w:rPr>
        <w:t>и</w:t>
      </w:r>
      <w:r w:rsidR="00702B2C" w:rsidRPr="00F77155">
        <w:rPr>
          <w:sz w:val="24"/>
          <w:szCs w:val="24"/>
        </w:rPr>
        <w:t xml:space="preserve"> </w:t>
      </w:r>
      <w:r w:rsidR="000D70B6" w:rsidRPr="00F77155">
        <w:rPr>
          <w:sz w:val="24"/>
          <w:szCs w:val="24"/>
        </w:rPr>
        <w:t>П</w:t>
      </w:r>
      <w:r w:rsidR="00702B2C" w:rsidRPr="00F77155">
        <w:rPr>
          <w:sz w:val="24"/>
          <w:szCs w:val="24"/>
        </w:rPr>
        <w:t xml:space="preserve">АО «Россети» </w:t>
      </w:r>
      <w:hyperlink r:id="rId23" w:history="1">
        <w:r w:rsidR="00862664" w:rsidRPr="00F77155">
          <w:rPr>
            <w:rStyle w:val="a7"/>
            <w:sz w:val="24"/>
            <w:szCs w:val="24"/>
          </w:rPr>
          <w:t>etp.rosseti.ru</w:t>
        </w:r>
      </w:hyperlink>
      <w:r w:rsidR="00862664" w:rsidRPr="00F77155">
        <w:rPr>
          <w:sz w:val="24"/>
          <w:szCs w:val="24"/>
        </w:rPr>
        <w:t xml:space="preserve"> </w:t>
      </w:r>
      <w:r w:rsidR="00702B2C" w:rsidRPr="00F77155">
        <w:rPr>
          <w:sz w:val="24"/>
          <w:szCs w:val="24"/>
        </w:rPr>
        <w:t>(далее — ЭТП)</w:t>
      </w:r>
      <w:r w:rsidR="005B75A6" w:rsidRPr="00F77155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762E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123C70" w:rsidRPr="00C762EC">
        <w:rPr>
          <w:sz w:val="24"/>
          <w:szCs w:val="24"/>
        </w:rPr>
        <w:t>Договор</w:t>
      </w:r>
      <w:r w:rsidR="00C762EC" w:rsidRPr="00C762EC">
        <w:rPr>
          <w:sz w:val="24"/>
          <w:szCs w:val="24"/>
        </w:rPr>
        <w:t>а</w:t>
      </w:r>
      <w:r w:rsidR="00A40714" w:rsidRPr="00C762EC">
        <w:rPr>
          <w:sz w:val="24"/>
          <w:szCs w:val="24"/>
        </w:rPr>
        <w:t xml:space="preserve"> </w:t>
      </w:r>
      <w:r w:rsidR="00366652" w:rsidRPr="00C762EC">
        <w:rPr>
          <w:sz w:val="24"/>
          <w:szCs w:val="24"/>
        </w:rPr>
        <w:t xml:space="preserve">на </w:t>
      </w:r>
      <w:bookmarkEnd w:id="17"/>
      <w:r w:rsidR="00C762EC" w:rsidRPr="00C762EC">
        <w:rPr>
          <w:sz w:val="24"/>
          <w:szCs w:val="24"/>
        </w:rPr>
        <w:t>выполнение СМР по охранно-пожарной сигнализации объектов филиала Смоленскэнерго (2016 г.) для нужд ПАО «МРСК Центра» (филиала «Смоленскэнерго»)</w:t>
      </w:r>
      <w:r w:rsidR="00702B2C" w:rsidRPr="00C762EC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762EC">
        <w:rPr>
          <w:sz w:val="24"/>
          <w:szCs w:val="24"/>
        </w:rPr>
        <w:t xml:space="preserve">Количество лотов: </w:t>
      </w:r>
      <w:r w:rsidRPr="00C762EC">
        <w:rPr>
          <w:b/>
          <w:sz w:val="24"/>
          <w:szCs w:val="24"/>
        </w:rPr>
        <w:t>1 (один)</w:t>
      </w:r>
      <w:r w:rsidRPr="00C762EC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BE644E">
        <w:rPr>
          <w:sz w:val="24"/>
          <w:szCs w:val="24"/>
        </w:rPr>
        <w:t>выполнение работ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71A48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BE644E">
        <w:rPr>
          <w:sz w:val="24"/>
          <w:szCs w:val="24"/>
        </w:rPr>
        <w:t>выполнения работ</w:t>
      </w:r>
      <w:r w:rsidR="00717F60" w:rsidRPr="00E71A48">
        <w:rPr>
          <w:sz w:val="24"/>
          <w:szCs w:val="24"/>
        </w:rPr>
        <w:t xml:space="preserve">: </w:t>
      </w:r>
      <w:r w:rsidR="00F77155" w:rsidRPr="00F77155">
        <w:rPr>
          <w:sz w:val="24"/>
          <w:szCs w:val="24"/>
        </w:rPr>
        <w:t>в течение 3 месяцев с момента заключения Договора</w:t>
      </w:r>
      <w:r w:rsidR="00717F60" w:rsidRPr="00E71A48">
        <w:rPr>
          <w:sz w:val="24"/>
          <w:szCs w:val="24"/>
        </w:rPr>
        <w:t>.</w:t>
      </w:r>
      <w:bookmarkEnd w:id="19"/>
    </w:p>
    <w:p w:rsidR="008D2928" w:rsidRPr="00366652" w:rsidRDefault="00BE644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>
        <w:rPr>
          <w:sz w:val="24"/>
          <w:szCs w:val="24"/>
        </w:rPr>
        <w:t>Выполнение работ</w:t>
      </w:r>
      <w:r w:rsidR="00366652" w:rsidRPr="00366652">
        <w:rPr>
          <w:sz w:val="24"/>
          <w:szCs w:val="24"/>
        </w:rPr>
        <w:t xml:space="preserve"> Участником будет осуществляться </w:t>
      </w:r>
      <w:bookmarkEnd w:id="20"/>
      <w:r w:rsidR="00F77155">
        <w:rPr>
          <w:sz w:val="24"/>
          <w:szCs w:val="24"/>
        </w:rPr>
        <w:t>на объектах, указанных в Приложении №1 настоящей Документации.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BE644E" w:rsidRPr="002F4103">
        <w:rPr>
          <w:sz w:val="24"/>
          <w:szCs w:val="24"/>
        </w:rPr>
        <w:t>безналичный расчет, в течение 30 (тридцати) рабочих дней с момента подписания</w:t>
      </w:r>
      <w:r w:rsidR="00BE644E">
        <w:rPr>
          <w:sz w:val="24"/>
          <w:szCs w:val="24"/>
        </w:rPr>
        <w:t xml:space="preserve"> сторонами</w:t>
      </w:r>
      <w:r w:rsidR="00BE644E" w:rsidRPr="002F4103">
        <w:rPr>
          <w:sz w:val="24"/>
          <w:szCs w:val="24"/>
        </w:rPr>
        <w:t xml:space="preserve"> </w:t>
      </w:r>
      <w:r w:rsidR="00BE644E">
        <w:rPr>
          <w:sz w:val="24"/>
          <w:szCs w:val="24"/>
        </w:rPr>
        <w:t>Акта приемки выполненных работ и предоставления счета-фактуры</w:t>
      </w:r>
      <w:r w:rsidR="00BE644E" w:rsidRPr="002F4103">
        <w:rPr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D52835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D52835">
        <w:rPr>
          <w:iCs/>
          <w:sz w:val="24"/>
          <w:szCs w:val="24"/>
        </w:rPr>
      </w:r>
      <w:r w:rsidR="00D52835">
        <w:rPr>
          <w:iCs/>
          <w:sz w:val="24"/>
          <w:szCs w:val="24"/>
        </w:rPr>
        <w:fldChar w:fldCharType="separate"/>
      </w:r>
      <w:r w:rsidR="001A7C23">
        <w:rPr>
          <w:iCs/>
          <w:sz w:val="24"/>
          <w:szCs w:val="24"/>
        </w:rPr>
        <w:t>3</w:t>
      </w:r>
      <w:r w:rsidR="00D52835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7F76D6">
        <w:rPr>
          <w:sz w:val="24"/>
          <w:szCs w:val="24"/>
        </w:rPr>
        <w:t>выполняемым работам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D52835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4</w:t>
      </w:r>
      <w:r w:rsidR="00D52835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663BF7">
        <w:fldChar w:fldCharType="begin"/>
      </w:r>
      <w:r w:rsidR="00663BF7">
        <w:instrText xml:space="preserve"> REF _Ref305973574 \r \h  \* MERGEFORMAT </w:instrText>
      </w:r>
      <w:r w:rsidR="00663BF7">
        <w:fldChar w:fldCharType="separate"/>
      </w:r>
      <w:r w:rsidR="001A7C23">
        <w:t>2</w:t>
      </w:r>
      <w:r w:rsidR="00663BF7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D52835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D52835">
        <w:rPr>
          <w:iCs/>
          <w:sz w:val="24"/>
          <w:szCs w:val="24"/>
        </w:rPr>
      </w:r>
      <w:r w:rsidR="00D52835">
        <w:rPr>
          <w:iCs/>
          <w:sz w:val="24"/>
          <w:szCs w:val="24"/>
        </w:rPr>
        <w:fldChar w:fldCharType="separate"/>
      </w:r>
      <w:r w:rsidR="001A7C23">
        <w:rPr>
          <w:iCs/>
          <w:sz w:val="24"/>
          <w:szCs w:val="24"/>
        </w:rPr>
        <w:t>5</w:t>
      </w:r>
      <w:r w:rsidR="00D52835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92410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92410">
        <w:rPr>
          <w:sz w:val="24"/>
          <w:szCs w:val="24"/>
        </w:rPr>
        <w:t xml:space="preserve">В случае, если </w:t>
      </w:r>
      <w:r w:rsidR="00BE644E" w:rsidRPr="00392410">
        <w:rPr>
          <w:sz w:val="24"/>
          <w:szCs w:val="24"/>
        </w:rPr>
        <w:t>сроки выполнения работ</w:t>
      </w:r>
      <w:r w:rsidR="00366652" w:rsidRPr="00392410">
        <w:rPr>
          <w:sz w:val="24"/>
          <w:szCs w:val="24"/>
        </w:rPr>
        <w:t>, форма и порядок оплаты</w:t>
      </w:r>
      <w:r w:rsidRPr="00392410">
        <w:rPr>
          <w:sz w:val="24"/>
          <w:szCs w:val="24"/>
        </w:rPr>
        <w:t xml:space="preserve">, </w:t>
      </w:r>
      <w:r w:rsidRPr="00392410">
        <w:rPr>
          <w:sz w:val="24"/>
          <w:szCs w:val="24"/>
        </w:rPr>
        <w:lastRenderedPageBreak/>
        <w:t xml:space="preserve">указанные в </w:t>
      </w:r>
      <w:proofErr w:type="spellStart"/>
      <w:r w:rsidRPr="00392410">
        <w:rPr>
          <w:sz w:val="24"/>
          <w:szCs w:val="24"/>
        </w:rPr>
        <w:t>п.п</w:t>
      </w:r>
      <w:proofErr w:type="spellEnd"/>
      <w:r w:rsidRPr="00392410">
        <w:rPr>
          <w:sz w:val="24"/>
          <w:szCs w:val="24"/>
        </w:rPr>
        <w:t xml:space="preserve">. </w:t>
      </w:r>
      <w:r w:rsidR="00663BF7">
        <w:fldChar w:fldCharType="begin"/>
      </w:r>
      <w:r w:rsidR="00663BF7">
        <w:instrText xml:space="preserve"> REF _Ref440270637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1.1.5</w:t>
      </w:r>
      <w:r w:rsidR="00663BF7">
        <w:fldChar w:fldCharType="end"/>
      </w:r>
      <w:r w:rsidRPr="00392410">
        <w:rPr>
          <w:sz w:val="24"/>
          <w:szCs w:val="24"/>
        </w:rPr>
        <w:t xml:space="preserve">, </w:t>
      </w:r>
      <w:r w:rsidR="00663BF7">
        <w:fldChar w:fldCharType="begin"/>
      </w:r>
      <w:r w:rsidR="00663BF7">
        <w:instrText xml:space="preserve"> REF _Ref440270663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1.1.7</w:t>
      </w:r>
      <w:r w:rsidR="00663BF7">
        <w:fldChar w:fldCharType="end"/>
      </w:r>
      <w:r w:rsidRPr="00392410">
        <w:rPr>
          <w:sz w:val="24"/>
          <w:szCs w:val="24"/>
        </w:rPr>
        <w:t xml:space="preserve"> настоящей Документации, противоречат соответствующим </w:t>
      </w:r>
      <w:r w:rsidR="00BE644E" w:rsidRPr="00392410">
        <w:rPr>
          <w:sz w:val="24"/>
          <w:szCs w:val="24"/>
        </w:rPr>
        <w:t>срокам выполнения работ</w:t>
      </w:r>
      <w:r w:rsidR="00366652" w:rsidRPr="00392410">
        <w:rPr>
          <w:sz w:val="24"/>
          <w:szCs w:val="24"/>
        </w:rPr>
        <w:t xml:space="preserve">, </w:t>
      </w:r>
      <w:r w:rsidR="00366652" w:rsidRPr="00AC6F87">
        <w:rPr>
          <w:sz w:val="24"/>
          <w:szCs w:val="24"/>
        </w:rPr>
        <w:t>форме и порядку оплаты</w:t>
      </w:r>
      <w:r w:rsidRPr="00AC6F87">
        <w:rPr>
          <w:sz w:val="24"/>
          <w:szCs w:val="24"/>
        </w:rPr>
        <w:t>, указанным в Приложении №1 (Техническ</w:t>
      </w:r>
      <w:r w:rsidR="00A154B7" w:rsidRPr="00AC6F87">
        <w:rPr>
          <w:sz w:val="24"/>
          <w:szCs w:val="24"/>
        </w:rPr>
        <w:t>о</w:t>
      </w:r>
      <w:proofErr w:type="gramStart"/>
      <w:r w:rsidR="00A154B7" w:rsidRPr="00AC6F87">
        <w:rPr>
          <w:sz w:val="24"/>
          <w:szCs w:val="24"/>
        </w:rPr>
        <w:t>м(</w:t>
      </w:r>
      <w:proofErr w:type="gramEnd"/>
      <w:r w:rsidRPr="00AC6F87">
        <w:rPr>
          <w:sz w:val="24"/>
          <w:szCs w:val="24"/>
        </w:rPr>
        <w:t>их</w:t>
      </w:r>
      <w:r w:rsidR="00A154B7" w:rsidRPr="00AC6F87">
        <w:rPr>
          <w:sz w:val="24"/>
          <w:szCs w:val="24"/>
        </w:rPr>
        <w:t>)</w:t>
      </w:r>
      <w:r w:rsidRPr="00AC6F87">
        <w:rPr>
          <w:sz w:val="24"/>
          <w:szCs w:val="24"/>
        </w:rPr>
        <w:t xml:space="preserve"> задани</w:t>
      </w:r>
      <w:r w:rsidR="00A154B7" w:rsidRPr="00AC6F87">
        <w:rPr>
          <w:sz w:val="24"/>
          <w:szCs w:val="24"/>
        </w:rPr>
        <w:t>и(</w:t>
      </w:r>
      <w:proofErr w:type="spellStart"/>
      <w:r w:rsidRPr="00AC6F87">
        <w:rPr>
          <w:sz w:val="24"/>
          <w:szCs w:val="24"/>
        </w:rPr>
        <w:t>ях</w:t>
      </w:r>
      <w:proofErr w:type="spellEnd"/>
      <w:r w:rsidR="00A154B7" w:rsidRPr="00AC6F87">
        <w:rPr>
          <w:sz w:val="24"/>
          <w:szCs w:val="24"/>
        </w:rPr>
        <w:t>)</w:t>
      </w:r>
      <w:r w:rsidRPr="00AC6F87">
        <w:rPr>
          <w:sz w:val="24"/>
          <w:szCs w:val="24"/>
        </w:rPr>
        <w:t xml:space="preserve">) </w:t>
      </w:r>
      <w:r w:rsidR="00AC6F87" w:rsidRPr="00AC6F87">
        <w:rPr>
          <w:sz w:val="24"/>
          <w:szCs w:val="24"/>
        </w:rPr>
        <w:t>и/или в Приложении №2 (проекте Договора)</w:t>
      </w:r>
      <w:r w:rsidR="00AC6F87" w:rsidRPr="00AC6F87">
        <w:rPr>
          <w:bCs w:val="0"/>
          <w:iCs/>
          <w:szCs w:val="24"/>
        </w:rPr>
        <w:t xml:space="preserve"> </w:t>
      </w:r>
      <w:r w:rsidRPr="00AC6F87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</w:t>
      </w:r>
      <w:r w:rsidRPr="00392410">
        <w:rPr>
          <w:sz w:val="24"/>
          <w:szCs w:val="24"/>
        </w:rPr>
        <w:t xml:space="preserve">, указанными в </w:t>
      </w:r>
      <w:proofErr w:type="spellStart"/>
      <w:r w:rsidRPr="00392410">
        <w:rPr>
          <w:sz w:val="24"/>
          <w:szCs w:val="24"/>
        </w:rPr>
        <w:t>п.п</w:t>
      </w:r>
      <w:proofErr w:type="spellEnd"/>
      <w:r w:rsidRPr="00392410">
        <w:rPr>
          <w:sz w:val="24"/>
          <w:szCs w:val="24"/>
        </w:rPr>
        <w:t xml:space="preserve">. </w:t>
      </w:r>
      <w:r w:rsidR="00663BF7">
        <w:fldChar w:fldCharType="begin"/>
      </w:r>
      <w:r w:rsidR="00663BF7">
        <w:instrText xml:space="preserve"> REF _Ref440270637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1.1.5</w:t>
      </w:r>
      <w:r w:rsidR="00663BF7">
        <w:fldChar w:fldCharType="end"/>
      </w:r>
      <w:r w:rsidR="008D2928" w:rsidRPr="00392410">
        <w:rPr>
          <w:sz w:val="24"/>
          <w:szCs w:val="24"/>
        </w:rPr>
        <w:t xml:space="preserve">, </w:t>
      </w:r>
      <w:r w:rsidR="00663BF7">
        <w:fldChar w:fldCharType="begin"/>
      </w:r>
      <w:r w:rsidR="00663BF7">
        <w:instrText xml:space="preserve"> REF _Ref440270663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1.1.7</w:t>
      </w:r>
      <w:r w:rsidR="00663BF7">
        <w:fldChar w:fldCharType="end"/>
      </w:r>
      <w:r w:rsidRPr="00392410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</w:t>
      </w:r>
      <w:proofErr w:type="gramStart"/>
      <w:r w:rsidRPr="0022360B">
        <w:rPr>
          <w:sz w:val="24"/>
          <w:szCs w:val="24"/>
        </w:rPr>
        <w:t>составе</w:t>
      </w:r>
      <w:proofErr w:type="gramEnd"/>
      <w:r w:rsidRPr="0022360B">
        <w:rPr>
          <w:sz w:val="24"/>
          <w:szCs w:val="24"/>
        </w:rPr>
        <w:t xml:space="preserve"> своей Заявки конкретные условия оплаты, не хуже условий указанных в п. </w:t>
      </w:r>
      <w:r w:rsidR="00D52835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1.1.7</w:t>
      </w:r>
      <w:r w:rsidR="00D52835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1131696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663BF7">
        <w:fldChar w:fldCharType="begin"/>
      </w:r>
      <w:r w:rsidR="00663BF7">
        <w:instrText xml:space="preserve"> REF _Ref305973033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3.2</w:t>
      </w:r>
      <w:r w:rsidR="00663BF7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1131697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</w:t>
      </w:r>
      <w:proofErr w:type="gramStart"/>
      <w:r w:rsidR="00717F60" w:rsidRPr="00E71A48">
        <w:rPr>
          <w:color w:val="000000"/>
          <w:sz w:val="24"/>
          <w:szCs w:val="24"/>
        </w:rPr>
        <w:t>виде</w:t>
      </w:r>
      <w:proofErr w:type="gramEnd"/>
      <w:r w:rsidR="00717F60" w:rsidRPr="00E71A48">
        <w:rPr>
          <w:color w:val="000000"/>
          <w:sz w:val="24"/>
          <w:szCs w:val="24"/>
        </w:rPr>
        <w:t xml:space="preserve"> на ЭТП (подраздел </w:t>
      </w:r>
      <w:r w:rsidR="00663BF7">
        <w:fldChar w:fldCharType="begin"/>
      </w:r>
      <w:r w:rsidR="00663BF7">
        <w:instrText xml:space="preserve"> REF _Ref191386109 \n \h  \* MERGEFORMAT </w:instrText>
      </w:r>
      <w:r w:rsidR="00663BF7">
        <w:fldChar w:fldCharType="separate"/>
      </w:r>
      <w:r w:rsidR="001A7C23" w:rsidRPr="001A7C23">
        <w:rPr>
          <w:color w:val="000000"/>
          <w:sz w:val="24"/>
          <w:szCs w:val="24"/>
        </w:rPr>
        <w:t>3.3.2</w:t>
      </w:r>
      <w:r w:rsidR="00663BF7">
        <w:fldChar w:fldCharType="end"/>
      </w:r>
      <w:r w:rsidR="00721B30">
        <w:rPr>
          <w:color w:val="000000"/>
          <w:sz w:val="24"/>
          <w:szCs w:val="24"/>
        </w:rPr>
        <w:t>)</w:t>
      </w:r>
      <w:r w:rsidR="00F21407" w:rsidRPr="00F21407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F21407" w:rsidRPr="00F21407">
        <w:rPr>
          <w:bCs w:val="0"/>
          <w:sz w:val="24"/>
          <w:szCs w:val="24"/>
        </w:rPr>
        <w:t>п.п</w:t>
      </w:r>
      <w:proofErr w:type="spellEnd"/>
      <w:r w:rsidR="00F21407" w:rsidRPr="00F21407">
        <w:rPr>
          <w:bCs w:val="0"/>
          <w:sz w:val="24"/>
          <w:szCs w:val="24"/>
        </w:rPr>
        <w:t xml:space="preserve">. </w:t>
      </w:r>
      <w:r w:rsidR="00D52835">
        <w:rPr>
          <w:sz w:val="24"/>
          <w:szCs w:val="24"/>
        </w:rPr>
        <w:fldChar w:fldCharType="begin"/>
      </w:r>
      <w:r w:rsidR="00F21407">
        <w:rPr>
          <w:bCs w:val="0"/>
          <w:sz w:val="24"/>
          <w:szCs w:val="24"/>
        </w:rPr>
        <w:instrText xml:space="preserve"> REF _Ref442189588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ф)</w:t>
      </w:r>
      <w:r w:rsidR="00D52835">
        <w:rPr>
          <w:sz w:val="24"/>
          <w:szCs w:val="24"/>
        </w:rPr>
        <w:fldChar w:fldCharType="end"/>
      </w:r>
      <w:r w:rsidR="00F21407" w:rsidRPr="00F21407">
        <w:rPr>
          <w:sz w:val="24"/>
          <w:szCs w:val="24"/>
        </w:rPr>
        <w:t xml:space="preserve"> п. </w:t>
      </w:r>
      <w:r w:rsidR="00663BF7">
        <w:fldChar w:fldCharType="begin"/>
      </w:r>
      <w:r w:rsidR="00663BF7">
        <w:instrText xml:space="preserve"> REF _Ref306005578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3.3.8.3</w:t>
      </w:r>
      <w:r w:rsidR="00663BF7">
        <w:fldChar w:fldCharType="end"/>
      </w:r>
      <w:r w:rsidR="00F21407" w:rsidRPr="00F21407">
        <w:rPr>
          <w:sz w:val="24"/>
          <w:szCs w:val="24"/>
        </w:rPr>
        <w:t xml:space="preserve"> и подразделе </w:t>
      </w:r>
      <w:r w:rsidR="00663BF7">
        <w:fldChar w:fldCharType="begin"/>
      </w:r>
      <w:r w:rsidR="00663BF7">
        <w:instrText xml:space="preserve"> REF _Ref441574649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5.18</w:t>
      </w:r>
      <w:r w:rsidR="00663BF7">
        <w:fldChar w:fldCharType="end"/>
      </w:r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1131698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663BF7">
        <w:fldChar w:fldCharType="begin"/>
      </w:r>
      <w:r w:rsidR="00663BF7">
        <w:instrText xml:space="preserve"> REF _Ref191386164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 xml:space="preserve"> 1.4.1 </w:t>
      </w:r>
      <w:r w:rsidR="00663BF7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663BF7">
        <w:fldChar w:fldCharType="begin"/>
      </w:r>
      <w:r w:rsidR="00663BF7">
        <w:instrText xml:space="preserve"> REF _Ref306978606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 xml:space="preserve"> 1.4.2 </w:t>
      </w:r>
      <w:r w:rsidR="00663BF7">
        <w:lastRenderedPageBreak/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1131699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2B059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2B059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</w:t>
      </w:r>
      <w:r w:rsidRPr="00E71A48">
        <w:rPr>
          <w:sz w:val="24"/>
          <w:szCs w:val="24"/>
        </w:rPr>
        <w:lastRenderedPageBreak/>
        <w:t xml:space="preserve">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663BF7">
        <w:fldChar w:fldCharType="begin"/>
      </w:r>
      <w:r w:rsidR="00663BF7">
        <w:instrText xml:space="preserve"> REF _Ref306114966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3.3.11</w:t>
      </w:r>
      <w:r w:rsidR="00663BF7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41131700"/>
      <w:bookmarkStart w:id="52" w:name="_Ref306144164"/>
      <w:r w:rsidRPr="00F647F7">
        <w:t xml:space="preserve">Закупка </w:t>
      </w:r>
      <w:r w:rsidR="007F76D6">
        <w:t>работ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20802"/>
      <w:bookmarkStart w:id="59" w:name="_Toc440631437"/>
      <w:bookmarkStart w:id="60" w:name="_Toc440875677"/>
      <w:bookmarkStart w:id="61" w:name="_Toc441131701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D52835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D52835">
        <w:rPr>
          <w:b w:val="0"/>
        </w:rPr>
      </w:r>
      <w:r w:rsidR="00D52835">
        <w:rPr>
          <w:b w:val="0"/>
        </w:rPr>
        <w:fldChar w:fldCharType="separate"/>
      </w:r>
      <w:r w:rsidR="001A7C23">
        <w:rPr>
          <w:b w:val="0"/>
        </w:rPr>
        <w:t>1.1.4</w:t>
      </w:r>
      <w:r w:rsidR="00D52835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2" w:name="_Toc440361306"/>
      <w:bookmarkStart w:id="63" w:name="_Toc440376061"/>
      <w:bookmarkStart w:id="64" w:name="_Toc440376188"/>
      <w:bookmarkStart w:id="65" w:name="_Toc440382453"/>
      <w:bookmarkStart w:id="66" w:name="_Toc440447123"/>
      <w:bookmarkStart w:id="67" w:name="_Toc440620803"/>
      <w:bookmarkStart w:id="68" w:name="_Toc440631438"/>
      <w:bookmarkStart w:id="69" w:name="_Toc440875678"/>
      <w:bookmarkStart w:id="70" w:name="_Toc441131702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663BF7">
        <w:fldChar w:fldCharType="begin"/>
      </w:r>
      <w:r w:rsidR="00663BF7">
        <w:instrText xml:space="preserve"> REF _Ref305973147 \r \h  \* MERGEFORMAT </w:instrText>
      </w:r>
      <w:r w:rsidR="00663BF7">
        <w:fldChar w:fldCharType="separate"/>
      </w:r>
      <w:r w:rsidR="001A7C23" w:rsidRPr="001A7C23">
        <w:rPr>
          <w:b w:val="0"/>
          <w:szCs w:val="24"/>
        </w:rPr>
        <w:t>3.3</w:t>
      </w:r>
      <w:r w:rsidR="00663BF7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1" w:name="_Toc440361307"/>
      <w:bookmarkStart w:id="72" w:name="_Toc440376062"/>
      <w:bookmarkStart w:id="73" w:name="_Toc440376189"/>
      <w:bookmarkStart w:id="74" w:name="_Toc440382454"/>
      <w:bookmarkStart w:id="75" w:name="_Toc440447124"/>
      <w:bookmarkStart w:id="76" w:name="_Toc440620804"/>
      <w:bookmarkStart w:id="77" w:name="_Toc440631439"/>
      <w:bookmarkStart w:id="78" w:name="_Toc440875679"/>
      <w:bookmarkStart w:id="79" w:name="_Toc441131703"/>
      <w:r w:rsidRPr="002D4BC6">
        <w:rPr>
          <w:b w:val="0"/>
          <w:szCs w:val="24"/>
        </w:rPr>
        <w:t xml:space="preserve">Письмо о подаче оферты (подраздел </w:t>
      </w:r>
      <w:r w:rsidR="00663BF7">
        <w:fldChar w:fldCharType="begin"/>
      </w:r>
      <w:r w:rsidR="00663BF7">
        <w:instrText xml:space="preserve"> REF _Ref55336310 \r \h  \* MERGEFORMAT </w:instrText>
      </w:r>
      <w:r w:rsidR="00663BF7">
        <w:fldChar w:fldCharType="separate"/>
      </w:r>
      <w:r w:rsidR="001A7C23" w:rsidRPr="001A7C23">
        <w:rPr>
          <w:b w:val="0"/>
          <w:szCs w:val="24"/>
        </w:rPr>
        <w:t>5.1</w:t>
      </w:r>
      <w:r w:rsidR="00663BF7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8"/>
      <w:bookmarkStart w:id="81" w:name="_Toc440376063"/>
      <w:bookmarkStart w:id="82" w:name="_Toc440376190"/>
      <w:bookmarkStart w:id="83" w:name="_Toc440382455"/>
      <w:bookmarkStart w:id="84" w:name="_Toc440447125"/>
      <w:bookmarkStart w:id="85" w:name="_Toc440620805"/>
      <w:bookmarkStart w:id="86" w:name="_Toc440631440"/>
      <w:bookmarkStart w:id="87" w:name="_Toc440875680"/>
      <w:bookmarkStart w:id="88" w:name="_Toc441131704"/>
      <w:r w:rsidRPr="002D4BC6">
        <w:rPr>
          <w:b w:val="0"/>
          <w:szCs w:val="24"/>
        </w:rPr>
        <w:t>Сводная таблица стоимости</w:t>
      </w:r>
      <w:r w:rsidR="001C4BB0" w:rsidRPr="001C4BB0">
        <w:rPr>
          <w:bCs w:val="0"/>
          <w:szCs w:val="24"/>
        </w:rPr>
        <w:t xml:space="preserve"> </w:t>
      </w:r>
      <w:r w:rsidR="001C4BB0" w:rsidRPr="001C4BB0">
        <w:rPr>
          <w:b w:val="0"/>
          <w:szCs w:val="24"/>
        </w:rPr>
        <w:t>работ</w:t>
      </w:r>
      <w:r w:rsidRPr="002D4BC6">
        <w:rPr>
          <w:b w:val="0"/>
          <w:szCs w:val="24"/>
        </w:rPr>
        <w:t xml:space="preserve"> (подраздел </w:t>
      </w:r>
      <w:r w:rsidR="00663BF7">
        <w:fldChar w:fldCharType="begin"/>
      </w:r>
      <w:r w:rsidR="00663BF7">
        <w:instrText xml:space="preserve"> REF _Ref440284918 \r \h  \* MERGEFORMAT </w:instrText>
      </w:r>
      <w:r w:rsidR="00663BF7">
        <w:fldChar w:fldCharType="separate"/>
      </w:r>
      <w:r w:rsidR="001A7C23" w:rsidRPr="001A7C23">
        <w:rPr>
          <w:b w:val="0"/>
          <w:szCs w:val="24"/>
        </w:rPr>
        <w:t>5.2</w:t>
      </w:r>
      <w:r w:rsidR="00663BF7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663BF7">
        <w:fldChar w:fldCharType="begin"/>
      </w:r>
      <w:r w:rsidR="00663BF7">
        <w:instrText xml:space="preserve"> REF _Ref440537086 \r \h  \* MERGEFORMAT </w:instrText>
      </w:r>
      <w:r w:rsidR="00663BF7">
        <w:fldChar w:fldCharType="separate"/>
      </w:r>
      <w:r w:rsidR="001A7C23" w:rsidRPr="001A7C23">
        <w:rPr>
          <w:b w:val="0"/>
          <w:bCs w:val="0"/>
          <w:szCs w:val="24"/>
        </w:rPr>
        <w:t>5.3</w:t>
      </w:r>
      <w:r w:rsidR="00663BF7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7F76D6">
        <w:rPr>
          <w:b w:val="0"/>
          <w:szCs w:val="24"/>
        </w:rPr>
        <w:t>выполнения работ</w:t>
      </w:r>
      <w:r w:rsidRPr="002D4BC6">
        <w:rPr>
          <w:b w:val="0"/>
          <w:szCs w:val="24"/>
        </w:rPr>
        <w:t xml:space="preserve"> (подраздел </w:t>
      </w:r>
      <w:r w:rsidR="00663BF7">
        <w:fldChar w:fldCharType="begin"/>
      </w:r>
      <w:r w:rsidR="00663BF7">
        <w:instrText xml:space="preserve"> REF _Ref440284947 \r \h  \* MERGEFORMAT </w:instrText>
      </w:r>
      <w:r w:rsidR="00663BF7">
        <w:fldChar w:fldCharType="separate"/>
      </w:r>
      <w:r w:rsidR="001A7C23" w:rsidRPr="001A7C23">
        <w:rPr>
          <w:b w:val="0"/>
          <w:szCs w:val="24"/>
        </w:rPr>
        <w:t>5.4</w:t>
      </w:r>
      <w:r w:rsidR="00663BF7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 xml:space="preserve">оплаты </w:t>
      </w:r>
      <w:r w:rsidR="007F76D6">
        <w:rPr>
          <w:b w:val="0"/>
          <w:szCs w:val="24"/>
        </w:rPr>
        <w:t>выполнения работ</w:t>
      </w:r>
      <w:r w:rsidR="00B8118F" w:rsidRPr="002D4BC6">
        <w:rPr>
          <w:b w:val="0"/>
          <w:szCs w:val="24"/>
        </w:rPr>
        <w:t xml:space="preserve"> (подраздел </w:t>
      </w:r>
      <w:r w:rsidR="00D5283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D52835">
        <w:rPr>
          <w:b w:val="0"/>
          <w:szCs w:val="24"/>
        </w:rPr>
      </w:r>
      <w:r w:rsidR="00D52835">
        <w:rPr>
          <w:b w:val="0"/>
          <w:szCs w:val="24"/>
        </w:rPr>
        <w:fldChar w:fldCharType="separate"/>
      </w:r>
      <w:r w:rsidR="001A7C23">
        <w:rPr>
          <w:b w:val="0"/>
          <w:szCs w:val="24"/>
        </w:rPr>
        <w:t>5.5</w:t>
      </w:r>
      <w:r w:rsidR="00D52835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D5283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D52835">
        <w:rPr>
          <w:b w:val="0"/>
          <w:szCs w:val="24"/>
        </w:rPr>
      </w:r>
      <w:r w:rsidR="00D52835">
        <w:rPr>
          <w:b w:val="0"/>
          <w:szCs w:val="24"/>
        </w:rPr>
        <w:fldChar w:fldCharType="separate"/>
      </w:r>
      <w:r w:rsidR="001A7C23">
        <w:rPr>
          <w:b w:val="0"/>
          <w:szCs w:val="24"/>
        </w:rPr>
        <w:t>5.6</w:t>
      </w:r>
      <w:r w:rsidR="00D52835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89" w:name="_Toc440361309"/>
      <w:bookmarkStart w:id="90" w:name="_Toc440376064"/>
      <w:bookmarkStart w:id="91" w:name="_Toc440376191"/>
      <w:bookmarkStart w:id="92" w:name="_Toc440382456"/>
      <w:bookmarkStart w:id="93" w:name="_Toc440447126"/>
      <w:bookmarkStart w:id="94" w:name="_Toc440620806"/>
      <w:bookmarkStart w:id="95" w:name="_Toc440631441"/>
      <w:bookmarkStart w:id="96" w:name="_Toc440875681"/>
      <w:bookmarkStart w:id="97" w:name="_Toc441131705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D5283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D52835">
        <w:rPr>
          <w:b w:val="0"/>
          <w:szCs w:val="24"/>
        </w:rPr>
      </w:r>
      <w:r w:rsidR="00D52835">
        <w:rPr>
          <w:b w:val="0"/>
          <w:szCs w:val="24"/>
        </w:rPr>
        <w:fldChar w:fldCharType="separate"/>
      </w:r>
      <w:r w:rsidR="001A7C23">
        <w:rPr>
          <w:b w:val="0"/>
          <w:szCs w:val="24"/>
        </w:rPr>
        <w:t>3.3.14</w:t>
      </w:r>
      <w:r w:rsidR="00D5283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 xml:space="preserve">объема </w:t>
      </w:r>
      <w:r w:rsidR="007F76D6">
        <w:rPr>
          <w:b w:val="0"/>
          <w:szCs w:val="24"/>
        </w:rPr>
        <w:t>работ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8" w:name="_Toc440361310"/>
      <w:bookmarkStart w:id="99" w:name="_Toc440376065"/>
      <w:bookmarkStart w:id="100" w:name="_Toc440376192"/>
      <w:bookmarkStart w:id="101" w:name="_Toc440382457"/>
      <w:bookmarkStart w:id="102" w:name="_Toc440447127"/>
      <w:bookmarkStart w:id="103" w:name="_Toc440620807"/>
      <w:bookmarkStart w:id="104" w:name="_Toc440631442"/>
      <w:bookmarkStart w:id="105" w:name="_Toc440875682"/>
      <w:bookmarkStart w:id="106" w:name="_Toc441131706"/>
      <w:r w:rsidRPr="002D4BC6">
        <w:rPr>
          <w:b w:val="0"/>
          <w:szCs w:val="24"/>
        </w:rPr>
        <w:t xml:space="preserve">Оценка заявок (подраздел </w:t>
      </w:r>
      <w:r w:rsidR="00D5283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D52835">
        <w:rPr>
          <w:b w:val="0"/>
          <w:szCs w:val="24"/>
        </w:rPr>
      </w:r>
      <w:r w:rsidR="00D52835">
        <w:rPr>
          <w:b w:val="0"/>
          <w:szCs w:val="24"/>
        </w:rPr>
        <w:fldChar w:fldCharType="separate"/>
      </w:r>
      <w:r w:rsidR="001A7C23">
        <w:rPr>
          <w:b w:val="0"/>
          <w:szCs w:val="24"/>
        </w:rPr>
        <w:t>3.5.1</w:t>
      </w:r>
      <w:r w:rsidR="00D5283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D5283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D52835">
        <w:rPr>
          <w:b w:val="0"/>
          <w:szCs w:val="24"/>
        </w:rPr>
      </w:r>
      <w:r w:rsidR="00D52835">
        <w:rPr>
          <w:b w:val="0"/>
          <w:szCs w:val="24"/>
        </w:rPr>
        <w:fldChar w:fldCharType="separate"/>
      </w:r>
      <w:r w:rsidR="001A7C23">
        <w:rPr>
          <w:b w:val="0"/>
          <w:szCs w:val="24"/>
        </w:rPr>
        <w:t>3.8</w:t>
      </w:r>
      <w:r w:rsidR="00D5283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07" w:name="_Проект_договора"/>
      <w:bookmarkStart w:id="108" w:name="_Ref305973574"/>
      <w:bookmarkStart w:id="109" w:name="_Ref440272931"/>
      <w:bookmarkStart w:id="110" w:name="_Ref440274025"/>
      <w:bookmarkStart w:id="111" w:name="_Ref440292752"/>
      <w:bookmarkStart w:id="112" w:name="_Toc441131707"/>
      <w:bookmarkEnd w:id="52"/>
      <w:bookmarkEnd w:id="10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0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09"/>
      <w:bookmarkEnd w:id="110"/>
      <w:bookmarkEnd w:id="111"/>
      <w:bookmarkEnd w:id="11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13" w:name="_Toc441131708"/>
      <w:r w:rsidRPr="006238AF">
        <w:t>Проект договора</w:t>
      </w:r>
      <w:bookmarkEnd w:id="11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14" w:name="_Toc439238031"/>
      <w:bookmarkStart w:id="115" w:name="_Toc439238153"/>
      <w:bookmarkStart w:id="116" w:name="_Toc439252705"/>
      <w:bookmarkStart w:id="117" w:name="_Toc439323563"/>
      <w:bookmarkStart w:id="118" w:name="_Toc439323679"/>
      <w:bookmarkStart w:id="119" w:name="_Toc440361313"/>
      <w:bookmarkStart w:id="120" w:name="_Toc440376068"/>
      <w:bookmarkStart w:id="121" w:name="_Toc440376195"/>
      <w:bookmarkStart w:id="122" w:name="_Toc440382460"/>
      <w:bookmarkStart w:id="123" w:name="_Toc440447130"/>
      <w:bookmarkStart w:id="124" w:name="_Toc440620810"/>
      <w:bookmarkStart w:id="125" w:name="_Toc440631445"/>
      <w:bookmarkStart w:id="126" w:name="_Toc440875685"/>
      <w:bookmarkStart w:id="127" w:name="_Toc441131709"/>
      <w:r w:rsidRPr="006238AF">
        <w:rPr>
          <w:b w:val="0"/>
        </w:rPr>
        <w:t xml:space="preserve">Проект договора на </w:t>
      </w:r>
      <w:r w:rsidR="00392410">
        <w:rPr>
          <w:b w:val="0"/>
        </w:rPr>
        <w:t>выполнение работ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28" w:name="_Toc439238032"/>
      <w:bookmarkStart w:id="129" w:name="_Toc439238154"/>
      <w:bookmarkStart w:id="130" w:name="_Toc439252706"/>
      <w:bookmarkStart w:id="131" w:name="_Toc439323564"/>
      <w:bookmarkStart w:id="132" w:name="_Toc439323680"/>
      <w:bookmarkStart w:id="133" w:name="_Toc440361314"/>
      <w:bookmarkStart w:id="134" w:name="_Toc440376069"/>
      <w:bookmarkStart w:id="135" w:name="_Toc440376196"/>
      <w:bookmarkStart w:id="136" w:name="_Toc440382461"/>
      <w:bookmarkStart w:id="137" w:name="_Toc440447131"/>
      <w:bookmarkStart w:id="138" w:name="_Toc440620811"/>
      <w:bookmarkStart w:id="139" w:name="_Toc440631446"/>
      <w:bookmarkStart w:id="140" w:name="_Toc440875686"/>
      <w:bookmarkStart w:id="141" w:name="_Toc441131710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D52835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D52835">
        <w:rPr>
          <w:b w:val="0"/>
        </w:rPr>
      </w:r>
      <w:r w:rsidR="00D52835">
        <w:rPr>
          <w:b w:val="0"/>
        </w:rPr>
        <w:fldChar w:fldCharType="separate"/>
      </w:r>
      <w:r w:rsidR="001A7C23">
        <w:rPr>
          <w:b w:val="0"/>
        </w:rPr>
        <w:t>5.5</w:t>
      </w:r>
      <w:r w:rsidR="00D52835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2" w:name="_Toc439238033"/>
      <w:bookmarkStart w:id="143" w:name="_Toc439238155"/>
      <w:bookmarkStart w:id="144" w:name="_Toc439252707"/>
      <w:bookmarkStart w:id="145" w:name="_Toc439323565"/>
      <w:bookmarkStart w:id="146" w:name="_Toc439323681"/>
      <w:bookmarkStart w:id="147" w:name="_Toc440361315"/>
      <w:bookmarkStart w:id="148" w:name="_Toc440376070"/>
      <w:bookmarkStart w:id="149" w:name="_Toc440376197"/>
      <w:bookmarkStart w:id="150" w:name="_Toc440382462"/>
      <w:bookmarkStart w:id="151" w:name="_Toc440447132"/>
      <w:bookmarkStart w:id="152" w:name="_Toc440620812"/>
      <w:bookmarkStart w:id="153" w:name="_Toc440631447"/>
      <w:bookmarkStart w:id="154" w:name="_Toc440875687"/>
      <w:bookmarkStart w:id="155" w:name="_Toc441131711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56" w:name="_Toc441131712"/>
      <w:r w:rsidRPr="003303E9">
        <w:rPr>
          <w:bCs w:val="0"/>
        </w:rPr>
        <w:t>Антикоррупционная оговорка, включаемая в проект договора</w:t>
      </w:r>
      <w:bookmarkEnd w:id="156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157"/>
      <w:bookmarkStart w:id="158" w:name="_Toc439252709"/>
      <w:bookmarkStart w:id="159" w:name="_Toc439323567"/>
      <w:bookmarkStart w:id="160" w:name="_Toc439323683"/>
      <w:bookmarkStart w:id="161" w:name="_Toc440361317"/>
      <w:bookmarkStart w:id="162" w:name="_Toc440376072"/>
      <w:bookmarkStart w:id="163" w:name="_Toc440376199"/>
      <w:bookmarkStart w:id="164" w:name="_Toc440382464"/>
      <w:bookmarkStart w:id="165" w:name="_Toc440447134"/>
      <w:bookmarkStart w:id="166" w:name="_Toc440620814"/>
      <w:bookmarkStart w:id="167" w:name="_Toc440631449"/>
      <w:bookmarkStart w:id="168" w:name="_Toc440875689"/>
      <w:bookmarkStart w:id="169" w:name="_Toc441131713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D52835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D52835">
        <w:rPr>
          <w:b w:val="0"/>
        </w:rPr>
      </w:r>
      <w:r w:rsidR="00D52835">
        <w:rPr>
          <w:b w:val="0"/>
        </w:rPr>
        <w:fldChar w:fldCharType="separate"/>
      </w:r>
      <w:r w:rsidR="001A7C23">
        <w:rPr>
          <w:b w:val="0"/>
        </w:rPr>
        <w:t>2.2.3</w:t>
      </w:r>
      <w:r w:rsidR="00D52835">
        <w:rPr>
          <w:b w:val="0"/>
        </w:rPr>
        <w:fldChar w:fldCharType="end"/>
      </w:r>
      <w:r w:rsidRPr="003303E9">
        <w:rPr>
          <w:b w:val="0"/>
        </w:rPr>
        <w:t>).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0" w:name="_Toc439238158"/>
      <w:bookmarkStart w:id="171" w:name="_Toc439252710"/>
      <w:bookmarkStart w:id="172" w:name="_Toc439323568"/>
      <w:bookmarkStart w:id="173" w:name="_Toc439323684"/>
      <w:bookmarkStart w:id="174" w:name="_Toc440361318"/>
      <w:bookmarkStart w:id="175" w:name="_Toc440376073"/>
      <w:bookmarkStart w:id="176" w:name="_Toc440376200"/>
      <w:bookmarkStart w:id="177" w:name="_Toc440382465"/>
      <w:bookmarkStart w:id="178" w:name="_Toc440447135"/>
      <w:bookmarkStart w:id="179" w:name="_Toc440620815"/>
      <w:bookmarkStart w:id="180" w:name="_Toc440631450"/>
      <w:bookmarkStart w:id="181" w:name="_Toc440875690"/>
      <w:bookmarkStart w:id="182" w:name="_Toc441131714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159"/>
      <w:bookmarkStart w:id="184" w:name="_Toc439252711"/>
      <w:bookmarkStart w:id="185" w:name="_Toc439323569"/>
      <w:bookmarkStart w:id="186" w:name="_Toc439323685"/>
      <w:bookmarkStart w:id="187" w:name="_Ref440270867"/>
      <w:bookmarkStart w:id="188" w:name="_Toc440361319"/>
      <w:bookmarkStart w:id="189" w:name="_Toc440376074"/>
      <w:bookmarkStart w:id="190" w:name="_Toc440376201"/>
      <w:bookmarkStart w:id="191" w:name="_Toc440382466"/>
      <w:bookmarkStart w:id="192" w:name="_Toc440447136"/>
      <w:bookmarkStart w:id="193" w:name="_Toc440620816"/>
      <w:bookmarkStart w:id="194" w:name="_Toc440631451"/>
      <w:bookmarkStart w:id="195" w:name="_Toc440875691"/>
      <w:bookmarkStart w:id="196" w:name="_Toc441131715"/>
      <w:r w:rsidRPr="003303E9">
        <w:rPr>
          <w:b w:val="0"/>
        </w:rPr>
        <w:t>Текст Антикоррупционной оговорки: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Контрагенту* известно о том, что ПАО «Россети»**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«Россети»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Единая вертикально-интегрированная система в ПАО «Россети» и ДЗО ПАО «Россети»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 xml:space="preserve">АО «Россети»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«Россети»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«Россети»/ДЗО ПАО «Россети»**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 xml:space="preserve">АО «Россети»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«Россети»/ДЗО ПАО «Россети»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«Россети»/ДЗО ПАО «Россети»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«Россети»/ДЗО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«Россети»).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Под действиями работника, осуществляемыми в пользу стимулирующей его стороны (Контрагент или ПАО «Россети»/ДЗО ПАО «Россети»), понимаются: 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«Россети»/ДЗО ПАО «Россети».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«Россети»/ДЗО ПАО «Россети» подозрений, что произошло или может произойти нарушение каких-либо положений Статьи 1, Статьи 2 и Статьи 3 Контрагент и/или ПАО «Россети»/ДЗО ПАО «Россети» обязуется уведомить другую Сторону в письменной форме. После письменного уведомления, Контрагент и/или ПАО «Россети»/ДЗО ПАО «Россети»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 xml:space="preserve">В письменном уведомлении Контрагент и/или ПАО «Россети»/ДЗО ПАО «Россети»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«Россети»/ДЗО ПАО «Россети»,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«Россети»/ДЗО ПАО «Россети»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«Россети»/ДЗО ПАО «Россети»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</w:t>
      </w:r>
      <w:proofErr w:type="gramStart"/>
      <w:r w:rsidRPr="00A052DC">
        <w:rPr>
          <w:rFonts w:ascii="Times New Roman" w:hAnsi="Times New Roman"/>
          <w:i/>
          <w:sz w:val="24"/>
        </w:rPr>
        <w:t>порядке</w:t>
      </w:r>
      <w:proofErr w:type="gramEnd"/>
      <w:r w:rsidRPr="00A052DC">
        <w:rPr>
          <w:rFonts w:ascii="Times New Roman" w:hAnsi="Times New Roman"/>
          <w:i/>
          <w:sz w:val="24"/>
        </w:rPr>
        <w:t xml:space="preserve">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«Россети»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«Россети»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«Россети»/ДЗО ПАО «Россети»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97" w:name="_Ref303622434"/>
      <w:bookmarkStart w:id="198" w:name="_Ref303624273"/>
      <w:bookmarkStart w:id="199" w:name="_Ref303682476"/>
      <w:bookmarkStart w:id="200" w:name="_Ref303683017"/>
      <w:bookmarkEnd w:id="197"/>
      <w:bookmarkEnd w:id="198"/>
      <w:bookmarkEnd w:id="199"/>
      <w:bookmarkEnd w:id="200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01" w:name="_Ref303711222"/>
      <w:bookmarkStart w:id="202" w:name="_Ref311232052"/>
      <w:bookmarkStart w:id="203" w:name="_Toc44113171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01"/>
      <w:r w:rsidR="00D51A0B" w:rsidRPr="00E71A48">
        <w:rPr>
          <w:szCs w:val="24"/>
        </w:rPr>
        <w:t>Заявок</w:t>
      </w:r>
      <w:bookmarkEnd w:id="202"/>
      <w:bookmarkEnd w:id="203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4" w:name="_Toc44113171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4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05" w:name="_Toc439323688"/>
      <w:bookmarkStart w:id="206" w:name="_Toc440361322"/>
      <w:bookmarkStart w:id="207" w:name="_Toc440376077"/>
      <w:bookmarkStart w:id="208" w:name="_Toc440376204"/>
      <w:bookmarkStart w:id="209" w:name="_Toc440382469"/>
      <w:bookmarkStart w:id="210" w:name="_Toc440447139"/>
      <w:bookmarkStart w:id="211" w:name="_Toc440620819"/>
      <w:bookmarkStart w:id="212" w:name="_Toc440631454"/>
      <w:bookmarkStart w:id="213" w:name="_Toc440875694"/>
      <w:bookmarkStart w:id="214" w:name="_Toc44113171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63BF7">
        <w:fldChar w:fldCharType="begin"/>
      </w:r>
      <w:r w:rsidR="00663BF7">
        <w:instrText xml:space="preserve"> REF _Ref305973033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3.2</w:t>
      </w:r>
      <w:r w:rsidR="00663BF7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63BF7">
        <w:fldChar w:fldCharType="begin"/>
      </w:r>
      <w:r w:rsidR="00663BF7">
        <w:instrText xml:space="preserve"> REF _Ref305973147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3.3</w:t>
      </w:r>
      <w:r w:rsidR="00663BF7">
        <w:fldChar w:fldCharType="end"/>
      </w:r>
      <w:r w:rsidR="00D5283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52835" w:rsidRPr="00E71A48">
        <w:rPr>
          <w:bCs w:val="0"/>
          <w:sz w:val="24"/>
          <w:szCs w:val="24"/>
        </w:rPr>
      </w:r>
      <w:r w:rsidR="00D5283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5" w:name="__RefNumPara__828_922829174"/>
      <w:bookmarkEnd w:id="215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D5283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52835" w:rsidRPr="00E71A48">
        <w:rPr>
          <w:bCs w:val="0"/>
          <w:sz w:val="24"/>
          <w:szCs w:val="24"/>
        </w:rPr>
      </w:r>
      <w:r w:rsidR="00D52835" w:rsidRPr="00E71A48">
        <w:rPr>
          <w:bCs w:val="0"/>
          <w:sz w:val="24"/>
          <w:szCs w:val="24"/>
        </w:rPr>
        <w:fldChar w:fldCharType="end"/>
      </w:r>
      <w:r w:rsidR="00663BF7">
        <w:fldChar w:fldCharType="begin"/>
      </w:r>
      <w:r w:rsidR="00663BF7">
        <w:instrText xml:space="preserve"> REF _Ref305973214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3.4</w:t>
      </w:r>
      <w:r w:rsidR="00663BF7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663BF7">
        <w:fldChar w:fldCharType="begin"/>
      </w:r>
      <w:r w:rsidR="00663BF7">
        <w:instrText xml:space="preserve"> REF _Ref303683883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3.5</w:t>
      </w:r>
      <w:r w:rsidR="00663BF7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6" w:name="__RefNumPara__832_922829174"/>
      <w:bookmarkEnd w:id="216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663BF7">
        <w:fldChar w:fldCharType="begin"/>
      </w:r>
      <w:r w:rsidR="00663BF7">
        <w:instrText xml:space="preserve"> REF _Ref305973250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3.5</w:t>
      </w:r>
      <w:r w:rsidR="001A7C23">
        <w:t>.1</w:t>
      </w:r>
      <w:r w:rsidR="00663BF7">
        <w:fldChar w:fldCharType="end"/>
      </w:r>
      <w:r w:rsidR="00D5283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52835" w:rsidRPr="00E71A48">
        <w:rPr>
          <w:bCs w:val="0"/>
          <w:sz w:val="24"/>
          <w:szCs w:val="24"/>
        </w:rPr>
      </w:r>
      <w:r w:rsidR="00D5283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7" w:name="__RefNumPara__834_922829174"/>
      <w:bookmarkEnd w:id="217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663BF7">
        <w:fldChar w:fldCharType="begin"/>
      </w:r>
      <w:r w:rsidR="00663BF7">
        <w:instrText xml:space="preserve"> REF _Ref303250967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3.7</w:t>
      </w:r>
      <w:r w:rsidR="00663BF7">
        <w:fldChar w:fldCharType="end"/>
      </w:r>
      <w:r w:rsidR="00D52835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52835" w:rsidRPr="00E71A48">
        <w:rPr>
          <w:bCs w:val="0"/>
          <w:sz w:val="24"/>
          <w:szCs w:val="24"/>
        </w:rPr>
      </w:r>
      <w:r w:rsidR="00D52835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8" w:name="__RefNumPara__836_922829174"/>
      <w:bookmarkEnd w:id="218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63BF7">
        <w:fldChar w:fldCharType="begin"/>
      </w:r>
      <w:r w:rsidR="00663BF7">
        <w:instrText xml:space="preserve"> REF _Ref303681924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3.8</w:t>
      </w:r>
      <w:r w:rsidR="00663BF7">
        <w:fldChar w:fldCharType="end"/>
      </w:r>
      <w:r w:rsidR="00D5283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52835" w:rsidRPr="00E71A48">
        <w:rPr>
          <w:bCs w:val="0"/>
          <w:sz w:val="24"/>
          <w:szCs w:val="24"/>
        </w:rPr>
      </w:r>
      <w:r w:rsidR="00D5283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663BF7">
        <w:fldChar w:fldCharType="begin"/>
      </w:r>
      <w:r w:rsidR="00663BF7">
        <w:instrText xml:space="preserve"> REF _Ref303683929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3.10</w:t>
      </w:r>
      <w:r w:rsidR="00663B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0E5003">
        <w:rPr>
          <w:bCs w:val="0"/>
          <w:sz w:val="24"/>
          <w:szCs w:val="24"/>
        </w:rPr>
        <w:t>Подрядчика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663BF7">
        <w:fldChar w:fldCharType="begin"/>
      </w:r>
      <w:r w:rsidR="00663BF7">
        <w:instrText xml:space="preserve"> REF _Ref306140410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3.11</w:t>
      </w:r>
      <w:r w:rsidR="00663BF7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63BF7">
        <w:fldChar w:fldCharType="begin"/>
      </w:r>
      <w:r w:rsidR="00663BF7">
        <w:instrText xml:space="preserve"> REF _Ref306140451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3.12</w:t>
      </w:r>
      <w:r w:rsidR="00663BF7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19" w:name="_Toc439323689"/>
      <w:bookmarkStart w:id="220" w:name="_Toc440361323"/>
      <w:bookmarkStart w:id="221" w:name="_Toc440376078"/>
      <w:bookmarkStart w:id="222" w:name="_Toc440376205"/>
      <w:bookmarkStart w:id="223" w:name="_Toc440382470"/>
      <w:bookmarkStart w:id="224" w:name="_Toc440447140"/>
      <w:bookmarkStart w:id="225" w:name="_Toc440620820"/>
      <w:bookmarkStart w:id="226" w:name="_Toc440631455"/>
      <w:bookmarkStart w:id="227" w:name="_Toc440875695"/>
      <w:bookmarkStart w:id="228" w:name="_Toc44113171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9" w:name="_Ref303250835"/>
      <w:bookmarkStart w:id="230" w:name="_Ref305973033"/>
      <w:bookmarkStart w:id="231" w:name="_Toc441131720"/>
      <w:bookmarkStart w:id="23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9"/>
      <w:r w:rsidRPr="00E71A48">
        <w:t xml:space="preserve"> по запросу предложений</w:t>
      </w:r>
      <w:bookmarkEnd w:id="230"/>
      <w:bookmarkEnd w:id="23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663BF7">
        <w:fldChar w:fldCharType="begin"/>
      </w:r>
      <w:r w:rsidR="00663BF7">
        <w:instrText xml:space="preserve"> REF _Ref302563524 \n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1.1.1</w:t>
      </w:r>
      <w:r w:rsidR="00663BF7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3" w:name="__RefNumPara__444_922829174"/>
      <w:bookmarkStart w:id="234" w:name="_Ref191386216"/>
      <w:bookmarkStart w:id="235" w:name="_Ref305973147"/>
      <w:bookmarkStart w:id="236" w:name="_Toc441131721"/>
      <w:bookmarkEnd w:id="232"/>
      <w:bookmarkEnd w:id="233"/>
      <w:r w:rsidRPr="00E71A48">
        <w:lastRenderedPageBreak/>
        <w:t xml:space="preserve">Подготовка </w:t>
      </w:r>
      <w:bookmarkEnd w:id="234"/>
      <w:r w:rsidRPr="00E71A48">
        <w:t>Заявок</w:t>
      </w:r>
      <w:bookmarkEnd w:id="235"/>
      <w:bookmarkEnd w:id="23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7" w:name="_Ref306114638"/>
      <w:bookmarkStart w:id="238" w:name="_Toc440361326"/>
      <w:bookmarkStart w:id="239" w:name="_Toc440376081"/>
      <w:bookmarkStart w:id="240" w:name="_Toc440376208"/>
      <w:bookmarkStart w:id="241" w:name="_Toc440382473"/>
      <w:bookmarkStart w:id="242" w:name="_Toc440447143"/>
      <w:bookmarkStart w:id="243" w:name="_Toc440620823"/>
      <w:bookmarkStart w:id="244" w:name="_Toc440631458"/>
      <w:bookmarkStart w:id="245" w:name="_Toc440875698"/>
      <w:bookmarkStart w:id="246" w:name="_Toc44113172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7" w:name="_Ref4405477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  <w:bookmarkEnd w:id="247"/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D52835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5.1</w:t>
      </w:r>
      <w:r w:rsidR="00D52835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Сводную таблицу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3E170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D5283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5.2</w:t>
      </w:r>
      <w:r w:rsidR="00D52835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D5283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5.3</w:t>
      </w:r>
      <w:r w:rsidR="00D52835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392410">
        <w:rPr>
          <w:bCs w:val="0"/>
          <w:sz w:val="24"/>
          <w:szCs w:val="24"/>
        </w:rPr>
        <w:t>выполнения работ</w:t>
      </w:r>
      <w:r w:rsidR="00F030B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D52835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5.4</w:t>
      </w:r>
      <w:r w:rsidR="00D52835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 xml:space="preserve">оплаты </w:t>
      </w:r>
      <w:r w:rsidR="00392410">
        <w:rPr>
          <w:bCs w:val="0"/>
          <w:sz w:val="24"/>
          <w:szCs w:val="24"/>
        </w:rPr>
        <w:t>выполнения работ</w:t>
      </w:r>
      <w:r w:rsidRPr="003E170D">
        <w:rPr>
          <w:bCs w:val="0"/>
          <w:sz w:val="24"/>
          <w:szCs w:val="24"/>
        </w:rPr>
        <w:t xml:space="preserve">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D5283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5.5</w:t>
      </w:r>
      <w:r w:rsidR="00D5283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663BF7">
        <w:fldChar w:fldCharType="begin"/>
      </w:r>
      <w:r w:rsidR="00663BF7">
        <w:instrText xml:space="preserve"> REF _Ref191386407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3.3.8</w:t>
      </w:r>
      <w:r w:rsidR="00663BF7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D52835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5.6</w:t>
      </w:r>
      <w:r w:rsidR="00D52835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8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48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D52835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D52835">
        <w:rPr>
          <w:bCs w:val="0"/>
          <w:sz w:val="24"/>
          <w:szCs w:val="24"/>
          <w:lang w:eastAsia="ru-RU"/>
        </w:rPr>
      </w:r>
      <w:r w:rsidR="00D52835">
        <w:rPr>
          <w:bCs w:val="0"/>
          <w:sz w:val="24"/>
          <w:szCs w:val="24"/>
          <w:lang w:eastAsia="ru-RU"/>
        </w:rPr>
        <w:fldChar w:fldCharType="separate"/>
      </w:r>
      <w:r w:rsidR="001A7C23">
        <w:rPr>
          <w:bCs w:val="0"/>
          <w:sz w:val="24"/>
          <w:szCs w:val="24"/>
          <w:lang w:eastAsia="ru-RU"/>
        </w:rPr>
        <w:t>5.1</w:t>
      </w:r>
      <w:r w:rsidR="00D52835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39241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D52835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б)</w:t>
      </w:r>
      <w:r w:rsidR="00D52835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D52835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3.3.8.3</w:t>
      </w:r>
      <w:r w:rsidR="00D52835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B66565" w:rsidRPr="00B66565" w:rsidRDefault="00B66565" w:rsidP="00B6656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B66565">
        <w:rPr>
          <w:bCs w:val="0"/>
          <w:sz w:val="24"/>
          <w:szCs w:val="24"/>
        </w:rPr>
        <w:t>Анкета Участника запроса предложений (</w:t>
      </w:r>
      <w:r w:rsidRPr="00B66565">
        <w:rPr>
          <w:bCs w:val="0"/>
          <w:spacing w:val="-2"/>
          <w:sz w:val="24"/>
          <w:szCs w:val="24"/>
        </w:rPr>
        <w:t>под</w:t>
      </w:r>
      <w:r w:rsidRPr="00B66565">
        <w:rPr>
          <w:bCs w:val="0"/>
          <w:sz w:val="24"/>
          <w:szCs w:val="24"/>
        </w:rPr>
        <w:t>раздел</w:t>
      </w:r>
      <w:r w:rsidRPr="00B66565">
        <w:rPr>
          <w:bCs w:val="0"/>
          <w:sz w:val="24"/>
          <w:szCs w:val="24"/>
          <w:lang w:eastAsia="ru-RU"/>
        </w:rPr>
        <w:t xml:space="preserve"> </w:t>
      </w:r>
      <w:r w:rsidR="00663BF7">
        <w:fldChar w:fldCharType="begin"/>
      </w:r>
      <w:r w:rsidR="00663BF7">
        <w:instrText xml:space="preserve"> REF _Ref444168907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  <w:lang w:eastAsia="ru-RU"/>
        </w:rPr>
        <w:t>5.7.1</w:t>
      </w:r>
      <w:r w:rsidR="00663BF7">
        <w:fldChar w:fldCharType="end"/>
      </w:r>
      <w:r w:rsidRPr="00B66565">
        <w:rPr>
          <w:bCs w:val="0"/>
          <w:sz w:val="24"/>
          <w:szCs w:val="24"/>
        </w:rPr>
        <w:t xml:space="preserve">) </w:t>
      </w:r>
      <w:r w:rsidRPr="00B66565">
        <w:rPr>
          <w:sz w:val="24"/>
          <w:szCs w:val="24"/>
        </w:rPr>
        <w:t xml:space="preserve">с приложением </w:t>
      </w:r>
      <w:proofErr w:type="gramStart"/>
      <w:r w:rsidRPr="00B66565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B66565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B66565">
        <w:rPr>
          <w:bCs w:val="0"/>
          <w:sz w:val="24"/>
          <w:szCs w:val="24"/>
        </w:rPr>
        <w:t>Word</w:t>
      </w:r>
      <w:proofErr w:type="spellEnd"/>
      <w:r w:rsidRPr="00B66565">
        <w:rPr>
          <w:bCs w:val="0"/>
          <w:sz w:val="24"/>
          <w:szCs w:val="24"/>
        </w:rPr>
        <w:t>;</w:t>
      </w:r>
    </w:p>
    <w:p w:rsidR="00B66565" w:rsidRPr="00B66565" w:rsidRDefault="00B66565" w:rsidP="00B6656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B66565">
        <w:rPr>
          <w:sz w:val="24"/>
          <w:szCs w:val="24"/>
        </w:rPr>
        <w:t xml:space="preserve">Декларация о соответствии Участника/субподрядчика/члена Коллективного участника критериям отнесения к субъектам малого и среднего предпринимательства (подраздел </w:t>
      </w:r>
      <w:r w:rsidR="00663BF7">
        <w:fldChar w:fldCharType="begin"/>
      </w:r>
      <w:r w:rsidR="00663BF7">
        <w:instrText xml:space="preserve"> REF _Ref444168917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5.7.2</w:t>
      </w:r>
      <w:r w:rsidR="00663BF7">
        <w:fldChar w:fldCharType="end"/>
      </w:r>
      <w:r w:rsidRPr="00B66565">
        <w:rPr>
          <w:sz w:val="24"/>
          <w:szCs w:val="24"/>
        </w:rPr>
        <w:t>) – предоставляется только теми Участниками/субподрядчиками/</w:t>
      </w:r>
      <w:r w:rsidRPr="00B66565">
        <w:rPr>
          <w:sz w:val="24"/>
          <w:szCs w:val="24"/>
        </w:rPr>
        <w:br/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="00D97B82">
        <w:rPr>
          <w:sz w:val="24"/>
          <w:szCs w:val="24"/>
        </w:rPr>
        <w:t>.</w:t>
      </w:r>
      <w:proofErr w:type="gramEnd"/>
      <w:r w:rsidR="00D97B82">
        <w:rPr>
          <w:sz w:val="24"/>
          <w:szCs w:val="24"/>
        </w:rPr>
        <w:t xml:space="preserve"> </w:t>
      </w:r>
      <w:r w:rsidR="00D97B82" w:rsidRPr="00673EDD">
        <w:rPr>
          <w:sz w:val="24"/>
          <w:szCs w:val="24"/>
        </w:rPr>
        <w:t xml:space="preserve">В </w:t>
      </w:r>
      <w:proofErr w:type="gramStart"/>
      <w:r w:rsidR="00D97B82" w:rsidRPr="00673EDD">
        <w:rPr>
          <w:sz w:val="24"/>
          <w:szCs w:val="24"/>
        </w:rPr>
        <w:t>случае</w:t>
      </w:r>
      <w:proofErr w:type="gramEnd"/>
      <w:r w:rsidR="00D97B82" w:rsidRPr="00673EDD">
        <w:rPr>
          <w:sz w:val="24"/>
          <w:szCs w:val="24"/>
        </w:rPr>
        <w:t>, если Участник/</w:t>
      </w:r>
      <w:r w:rsidR="00D97B82" w:rsidRPr="00250D0D">
        <w:rPr>
          <w:sz w:val="24"/>
          <w:szCs w:val="24"/>
        </w:rPr>
        <w:t>субподрядчик</w:t>
      </w:r>
      <w:r w:rsidR="00D97B82">
        <w:rPr>
          <w:sz w:val="24"/>
          <w:szCs w:val="24"/>
        </w:rPr>
        <w:t>/</w:t>
      </w:r>
      <w:r w:rsidR="00D97B82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B66565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46282D">
        <w:rPr>
          <w:bCs w:val="0"/>
          <w:sz w:val="24"/>
          <w:szCs w:val="24"/>
        </w:rPr>
        <w:t>выполнения работ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D52835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D52835">
        <w:rPr>
          <w:bCs w:val="0"/>
          <w:sz w:val="24"/>
          <w:szCs w:val="24"/>
          <w:lang w:eastAsia="ru-RU"/>
        </w:rPr>
      </w:r>
      <w:r w:rsidR="00D52835">
        <w:rPr>
          <w:bCs w:val="0"/>
          <w:sz w:val="24"/>
          <w:szCs w:val="24"/>
          <w:lang w:eastAsia="ru-RU"/>
        </w:rPr>
        <w:fldChar w:fldCharType="separate"/>
      </w:r>
      <w:r w:rsidR="001A7C23">
        <w:rPr>
          <w:bCs w:val="0"/>
          <w:sz w:val="24"/>
          <w:szCs w:val="24"/>
          <w:lang w:eastAsia="ru-RU"/>
        </w:rPr>
        <w:t>5.4</w:t>
      </w:r>
      <w:r w:rsidR="00D52835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 xml:space="preserve">), Сводная таблица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D52835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D52835">
        <w:rPr>
          <w:bCs w:val="0"/>
          <w:sz w:val="24"/>
          <w:szCs w:val="24"/>
          <w:lang w:eastAsia="ru-RU"/>
        </w:rPr>
      </w:r>
      <w:r w:rsidR="00D52835">
        <w:rPr>
          <w:bCs w:val="0"/>
          <w:sz w:val="24"/>
          <w:szCs w:val="24"/>
          <w:lang w:eastAsia="ru-RU"/>
        </w:rPr>
        <w:fldChar w:fldCharType="separate"/>
      </w:r>
      <w:r w:rsidR="001A7C23">
        <w:rPr>
          <w:bCs w:val="0"/>
          <w:sz w:val="24"/>
          <w:szCs w:val="24"/>
          <w:lang w:eastAsia="ru-RU"/>
        </w:rPr>
        <w:t>5.2</w:t>
      </w:r>
      <w:r w:rsidR="00D52835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 xml:space="preserve">оплаты </w:t>
      </w:r>
      <w:r w:rsidR="0046282D">
        <w:rPr>
          <w:bCs w:val="0"/>
          <w:sz w:val="24"/>
          <w:szCs w:val="24"/>
        </w:rPr>
        <w:t>выполнения работ</w:t>
      </w:r>
      <w:r w:rsidR="000A00E6" w:rsidRPr="003E170D">
        <w:rPr>
          <w:bCs w:val="0"/>
          <w:sz w:val="24"/>
          <w:szCs w:val="24"/>
        </w:rPr>
        <w:t xml:space="preserve">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D52835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5.5</w:t>
      </w:r>
      <w:r w:rsidR="00D52835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D52835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5.6</w:t>
      </w:r>
      <w:r w:rsidR="00D52835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AB2CB8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</w:t>
      </w:r>
      <w:r w:rsidRPr="00AB2CB8">
        <w:rPr>
          <w:bCs w:val="0"/>
          <w:sz w:val="24"/>
          <w:szCs w:val="24"/>
        </w:rPr>
        <w:t xml:space="preserve">квалификацию </w:t>
      </w:r>
      <w:r w:rsidR="009C744E" w:rsidRPr="00AB2CB8">
        <w:rPr>
          <w:bCs w:val="0"/>
          <w:sz w:val="24"/>
          <w:szCs w:val="24"/>
        </w:rPr>
        <w:t>Участник</w:t>
      </w:r>
      <w:r w:rsidRPr="00AB2CB8">
        <w:rPr>
          <w:bCs w:val="0"/>
          <w:sz w:val="24"/>
          <w:szCs w:val="24"/>
        </w:rPr>
        <w:t>а</w:t>
      </w:r>
      <w:r w:rsidR="00D90031" w:rsidRPr="00AB2CB8">
        <w:rPr>
          <w:bCs w:val="0"/>
          <w:sz w:val="24"/>
          <w:szCs w:val="24"/>
        </w:rPr>
        <w:t xml:space="preserve"> (подраздел </w:t>
      </w:r>
      <w:r w:rsidR="00663BF7">
        <w:fldChar w:fldCharType="begin"/>
      </w:r>
      <w:r w:rsidR="00663BF7">
        <w:instrText xml:space="preserve"> REF _Ref306005578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3.3.8.3</w:t>
      </w:r>
      <w:r w:rsidR="00663BF7">
        <w:fldChar w:fldCharType="end"/>
      </w:r>
      <w:r w:rsidR="00F463E8" w:rsidRPr="00AB2CB8">
        <w:rPr>
          <w:bCs w:val="0"/>
          <w:sz w:val="24"/>
          <w:szCs w:val="24"/>
        </w:rPr>
        <w:t>, за исключением документ</w:t>
      </w:r>
      <w:r w:rsidR="00FA5339" w:rsidRPr="00AB2CB8">
        <w:rPr>
          <w:bCs w:val="0"/>
          <w:sz w:val="24"/>
          <w:szCs w:val="24"/>
        </w:rPr>
        <w:t>ов</w:t>
      </w:r>
      <w:r w:rsidR="00F463E8" w:rsidRPr="00AB2CB8">
        <w:rPr>
          <w:bCs w:val="0"/>
          <w:sz w:val="24"/>
          <w:szCs w:val="24"/>
        </w:rPr>
        <w:t>, указанн</w:t>
      </w:r>
      <w:r w:rsidR="00FA5339" w:rsidRPr="00AB2CB8">
        <w:rPr>
          <w:bCs w:val="0"/>
          <w:sz w:val="24"/>
          <w:szCs w:val="24"/>
        </w:rPr>
        <w:t>ых</w:t>
      </w:r>
      <w:r w:rsidR="00F463E8" w:rsidRPr="00AB2CB8">
        <w:rPr>
          <w:bCs w:val="0"/>
          <w:sz w:val="24"/>
          <w:szCs w:val="24"/>
        </w:rPr>
        <w:t xml:space="preserve"> в </w:t>
      </w:r>
      <w:proofErr w:type="spellStart"/>
      <w:r w:rsidR="00F463E8" w:rsidRPr="00AB2CB8">
        <w:rPr>
          <w:sz w:val="24"/>
          <w:szCs w:val="24"/>
        </w:rPr>
        <w:t>пп</w:t>
      </w:r>
      <w:proofErr w:type="spellEnd"/>
      <w:r w:rsidR="00F463E8" w:rsidRPr="00AB2CB8">
        <w:rPr>
          <w:sz w:val="24"/>
          <w:szCs w:val="24"/>
        </w:rPr>
        <w:t xml:space="preserve">. </w:t>
      </w:r>
      <w:r w:rsidR="00663BF7">
        <w:fldChar w:fldCharType="begin"/>
      </w:r>
      <w:r w:rsidR="00663BF7">
        <w:instrText xml:space="preserve"> REF _Ref440279062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б)</w:t>
      </w:r>
      <w:r w:rsidR="00663BF7">
        <w:fldChar w:fldCharType="end"/>
      </w:r>
      <w:r w:rsidR="00FA5339" w:rsidRPr="00AB2CB8">
        <w:rPr>
          <w:sz w:val="24"/>
          <w:szCs w:val="24"/>
        </w:rPr>
        <w:t>,</w:t>
      </w:r>
      <w:r w:rsidR="007638F4" w:rsidRPr="00AB2CB8">
        <w:rPr>
          <w:sz w:val="24"/>
          <w:szCs w:val="24"/>
        </w:rPr>
        <w:t xml:space="preserve"> </w:t>
      </w:r>
      <w:r w:rsidR="00663BF7">
        <w:fldChar w:fldCharType="begin"/>
      </w:r>
      <w:r w:rsidR="00663BF7">
        <w:instrText xml:space="preserve"> REF _Ref440372326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е)</w:t>
      </w:r>
      <w:r w:rsidR="00663BF7">
        <w:fldChar w:fldCharType="end"/>
      </w:r>
      <w:r w:rsidR="007638F4" w:rsidRPr="00AB2CB8">
        <w:rPr>
          <w:sz w:val="24"/>
          <w:szCs w:val="24"/>
        </w:rPr>
        <w:t>,</w:t>
      </w:r>
      <w:r w:rsidR="00FA5339" w:rsidRPr="00AB2CB8">
        <w:rPr>
          <w:sz w:val="24"/>
          <w:szCs w:val="24"/>
        </w:rPr>
        <w:t xml:space="preserve"> </w:t>
      </w:r>
      <w:r w:rsidR="00663BF7">
        <w:fldChar w:fldCharType="begin"/>
      </w:r>
      <w:r w:rsidR="00663BF7">
        <w:instrText xml:space="preserve"> REF _Ref440371812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н)</w:t>
      </w:r>
      <w:r w:rsidR="00663BF7">
        <w:fldChar w:fldCharType="end"/>
      </w:r>
      <w:r w:rsidR="00FA5339" w:rsidRPr="00AB2CB8">
        <w:rPr>
          <w:sz w:val="24"/>
          <w:szCs w:val="24"/>
        </w:rPr>
        <w:t xml:space="preserve">, </w:t>
      </w:r>
      <w:r w:rsidR="00663BF7">
        <w:fldChar w:fldCharType="begin"/>
      </w:r>
      <w:r w:rsidR="00663BF7">
        <w:instrText xml:space="preserve"> REF _Ref440371822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о)</w:t>
      </w:r>
      <w:r w:rsidR="00663BF7">
        <w:fldChar w:fldCharType="end"/>
      </w:r>
      <w:r w:rsidR="00F21407" w:rsidRPr="00F21407">
        <w:rPr>
          <w:sz w:val="24"/>
          <w:szCs w:val="24"/>
        </w:rPr>
        <w:t xml:space="preserve">, </w:t>
      </w:r>
      <w:r w:rsidR="00663BF7">
        <w:fldChar w:fldCharType="begin"/>
      </w:r>
      <w:r w:rsidR="00663BF7">
        <w:instrText xml:space="preserve"> REF _Ref442189588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ф)</w:t>
      </w:r>
      <w:r w:rsidR="00663BF7">
        <w:fldChar w:fldCharType="end"/>
      </w:r>
      <w:r w:rsidR="00F463E8" w:rsidRPr="00F21407">
        <w:rPr>
          <w:sz w:val="24"/>
          <w:szCs w:val="24"/>
        </w:rPr>
        <w:t xml:space="preserve"> п.</w:t>
      </w:r>
      <w:r w:rsidR="00F463E8" w:rsidRPr="00AB2CB8">
        <w:rPr>
          <w:sz w:val="24"/>
          <w:szCs w:val="24"/>
        </w:rPr>
        <w:t xml:space="preserve"> </w:t>
      </w:r>
      <w:r w:rsidR="00663BF7">
        <w:fldChar w:fldCharType="begin"/>
      </w:r>
      <w:r w:rsidR="00663BF7">
        <w:instrText xml:space="preserve"> REF _Ref306005578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3.3.8.3</w:t>
      </w:r>
      <w:r w:rsidR="00663BF7">
        <w:fldChar w:fldCharType="end"/>
      </w:r>
      <w:r w:rsidR="00D90031" w:rsidRPr="00AB2CB8">
        <w:rPr>
          <w:bCs w:val="0"/>
          <w:sz w:val="24"/>
          <w:szCs w:val="24"/>
        </w:rPr>
        <w:t>)</w:t>
      </w:r>
      <w:r w:rsidRPr="00AB2CB8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</w:t>
      </w:r>
      <w:r w:rsidR="0046282D">
        <w:rPr>
          <w:bCs w:val="0"/>
          <w:sz w:val="24"/>
          <w:szCs w:val="24"/>
        </w:rPr>
        <w:t>субподрядчиков</w:t>
      </w:r>
      <w:r>
        <w:rPr>
          <w:bCs w:val="0"/>
          <w:sz w:val="24"/>
          <w:szCs w:val="24"/>
        </w:rPr>
        <w:t xml:space="preserve">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 xml:space="preserve">плана распределения объемов </w:t>
      </w:r>
      <w:r w:rsidR="0046282D">
        <w:rPr>
          <w:bCs w:val="0"/>
          <w:sz w:val="24"/>
          <w:szCs w:val="24"/>
        </w:rPr>
        <w:t>выполнения работ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</w:t>
      </w:r>
      <w:r w:rsidR="0046282D">
        <w:rPr>
          <w:bCs w:val="0"/>
          <w:sz w:val="24"/>
          <w:szCs w:val="24"/>
        </w:rPr>
        <w:t>субподрядчиками</w:t>
      </w:r>
      <w:r w:rsidRPr="003E170D">
        <w:rPr>
          <w:bCs w:val="0"/>
          <w:sz w:val="24"/>
          <w:szCs w:val="24"/>
        </w:rPr>
        <w:t xml:space="preserve"> 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D5283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5.16</w:t>
      </w:r>
      <w:r w:rsidR="00D5283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</w:t>
      </w:r>
      <w:r w:rsidR="0046282D">
        <w:rPr>
          <w:bCs w:val="0"/>
          <w:sz w:val="24"/>
          <w:szCs w:val="24"/>
        </w:rPr>
        <w:t>субподрядчиков</w:t>
      </w:r>
      <w:r w:rsidRPr="003E170D">
        <w:rPr>
          <w:bCs w:val="0"/>
          <w:sz w:val="24"/>
          <w:szCs w:val="24"/>
        </w:rPr>
        <w:t xml:space="preserve"> - Для каждого </w:t>
      </w:r>
      <w:r w:rsidR="0046282D">
        <w:rPr>
          <w:bCs w:val="0"/>
          <w:sz w:val="24"/>
          <w:szCs w:val="24"/>
        </w:rPr>
        <w:t>субподрядчика</w:t>
      </w:r>
      <w:r w:rsidRPr="003E170D">
        <w:rPr>
          <w:bCs w:val="0"/>
          <w:sz w:val="24"/>
          <w:szCs w:val="24"/>
        </w:rPr>
        <w:t xml:space="preserve"> (с оформлением отдельного архива  «Документы </w:t>
      </w:r>
      <w:r w:rsidR="0046282D">
        <w:rPr>
          <w:bCs w:val="0"/>
          <w:sz w:val="24"/>
          <w:szCs w:val="24"/>
        </w:rPr>
        <w:t>субподрядчика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</w:t>
      </w:r>
      <w:proofErr w:type="gramStart"/>
      <w:r w:rsidRPr="00D52133">
        <w:rPr>
          <w:bCs w:val="0"/>
          <w:sz w:val="24"/>
          <w:szCs w:val="24"/>
        </w:rPr>
        <w:t>подразделах</w:t>
      </w:r>
      <w:proofErr w:type="gramEnd"/>
      <w:r w:rsidRPr="00D52133">
        <w:rPr>
          <w:bCs w:val="0"/>
          <w:sz w:val="24"/>
          <w:szCs w:val="24"/>
        </w:rPr>
        <w:t xml:space="preserve"> </w:t>
      </w:r>
      <w:r w:rsidR="00663BF7">
        <w:fldChar w:fldCharType="begin"/>
      </w:r>
      <w:r w:rsidR="00663BF7">
        <w:instrText xml:space="preserve"> REF _Ref440274659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5.11</w:t>
      </w:r>
      <w:r w:rsidR="00663BF7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663BF7">
        <w:fldChar w:fldCharType="begin"/>
      </w:r>
      <w:r w:rsidR="00663BF7">
        <w:instrText xml:space="preserve"> REF _Ref440274733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5.12</w:t>
      </w:r>
      <w:r w:rsidR="00663BF7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663BF7">
        <w:fldChar w:fldCharType="begin"/>
      </w:r>
      <w:r w:rsidR="00663BF7">
        <w:instrText xml:space="preserve"> REF _Ref440274744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5.13</w:t>
      </w:r>
      <w:r w:rsidR="00663BF7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663BF7">
        <w:fldChar w:fldCharType="begin"/>
      </w:r>
      <w:r w:rsidR="00663BF7">
        <w:instrText xml:space="preserve"> REF _Ref440274756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5.15</w:t>
      </w:r>
      <w:r w:rsidR="00663BF7">
        <w:fldChar w:fldCharType="end"/>
      </w:r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D5283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3.3.8.3</w:t>
      </w:r>
      <w:r w:rsidR="00D52835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7F76D6">
        <w:rPr>
          <w:bCs w:val="0"/>
          <w:sz w:val="24"/>
          <w:szCs w:val="24"/>
        </w:rPr>
        <w:t>выполнения работ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D52835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5.17</w:t>
      </w:r>
      <w:r w:rsidR="00D52835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</w:t>
      </w:r>
      <w:proofErr w:type="gramStart"/>
      <w:r w:rsidRPr="00D52133">
        <w:rPr>
          <w:bCs w:val="0"/>
          <w:sz w:val="24"/>
          <w:szCs w:val="24"/>
        </w:rPr>
        <w:t>подразделах</w:t>
      </w:r>
      <w:proofErr w:type="gramEnd"/>
      <w:r w:rsidRPr="00D52133">
        <w:rPr>
          <w:bCs w:val="0"/>
          <w:sz w:val="24"/>
          <w:szCs w:val="24"/>
        </w:rPr>
        <w:t xml:space="preserve"> </w:t>
      </w:r>
      <w:r w:rsidR="00663BF7">
        <w:fldChar w:fldCharType="begin"/>
      </w:r>
      <w:r w:rsidR="00663BF7">
        <w:instrText xml:space="preserve"> REF _Ref440274659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5.11</w:t>
      </w:r>
      <w:r w:rsidR="00663BF7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663BF7">
        <w:fldChar w:fldCharType="begin"/>
      </w:r>
      <w:r w:rsidR="00663BF7">
        <w:instrText xml:space="preserve"> REF _Ref440274733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5.12</w:t>
      </w:r>
      <w:r w:rsidR="00663BF7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663BF7">
        <w:fldChar w:fldCharType="begin"/>
      </w:r>
      <w:r w:rsidR="00663BF7">
        <w:instrText xml:space="preserve"> REF _Ref440274744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5.13</w:t>
      </w:r>
      <w:r w:rsidR="00663BF7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663BF7">
        <w:fldChar w:fldCharType="begin"/>
      </w:r>
      <w:r w:rsidR="00663BF7">
        <w:instrText xml:space="preserve"> REF _Ref440274756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5.15</w:t>
      </w:r>
      <w:r w:rsidR="00663BF7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D52835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3.3.8.3</w:t>
      </w:r>
      <w:r w:rsidR="00D52835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D5283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5.3</w:t>
      </w:r>
      <w:r w:rsidR="00D5283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770366">
        <w:rPr>
          <w:bCs w:val="0"/>
          <w:spacing w:val="-1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 w:rsidR="0079270A"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9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49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D52835">
        <w:rPr>
          <w:bCs w:val="0"/>
          <w:sz w:val="24"/>
          <w:szCs w:val="24"/>
        </w:rPr>
        <w:fldChar w:fldCharType="begin"/>
      </w:r>
      <w:r w:rsidR="00D24034">
        <w:rPr>
          <w:bCs w:val="0"/>
          <w:sz w:val="24"/>
          <w:szCs w:val="24"/>
        </w:rPr>
        <w:instrText xml:space="preserve"> REF _Ref440270602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</w:t>
      </w:r>
      <w:r w:rsidR="00D52835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663BF7">
        <w:fldChar w:fldCharType="begin"/>
      </w:r>
      <w:r w:rsidR="00663BF7">
        <w:instrText xml:space="preserve"> REF _Ref191386419 \n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3.3.2</w:t>
      </w:r>
      <w:r w:rsidR="00663BF7"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F21407" w:rsidRPr="00F21407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F21407" w:rsidRPr="00F21407">
        <w:rPr>
          <w:bCs w:val="0"/>
          <w:sz w:val="24"/>
          <w:szCs w:val="24"/>
        </w:rPr>
        <w:t>п.п</w:t>
      </w:r>
      <w:proofErr w:type="spellEnd"/>
      <w:r w:rsidR="00F21407" w:rsidRPr="00F21407">
        <w:rPr>
          <w:bCs w:val="0"/>
          <w:sz w:val="24"/>
          <w:szCs w:val="24"/>
        </w:rPr>
        <w:t xml:space="preserve">. </w:t>
      </w:r>
      <w:r w:rsidR="00D52835">
        <w:rPr>
          <w:sz w:val="24"/>
          <w:szCs w:val="24"/>
        </w:rPr>
        <w:fldChar w:fldCharType="begin"/>
      </w:r>
      <w:r w:rsidR="00F21407">
        <w:rPr>
          <w:bCs w:val="0"/>
          <w:sz w:val="24"/>
          <w:szCs w:val="24"/>
        </w:rPr>
        <w:instrText xml:space="preserve"> REF _Ref442189588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ф)</w:t>
      </w:r>
      <w:r w:rsidR="00D52835">
        <w:rPr>
          <w:sz w:val="24"/>
          <w:szCs w:val="24"/>
        </w:rPr>
        <w:fldChar w:fldCharType="end"/>
      </w:r>
      <w:r w:rsidR="00F21407" w:rsidRPr="00F21407">
        <w:rPr>
          <w:sz w:val="24"/>
          <w:szCs w:val="24"/>
        </w:rPr>
        <w:t xml:space="preserve"> п. </w:t>
      </w:r>
      <w:r w:rsidR="00663BF7">
        <w:fldChar w:fldCharType="begin"/>
      </w:r>
      <w:r w:rsidR="00663BF7">
        <w:instrText xml:space="preserve"> REF _Ref306005578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3.3.8.3</w:t>
      </w:r>
      <w:r w:rsidR="00663BF7">
        <w:fldChar w:fldCharType="end"/>
      </w:r>
      <w:r w:rsidR="00F21407" w:rsidRPr="00F21407">
        <w:rPr>
          <w:sz w:val="24"/>
          <w:szCs w:val="24"/>
        </w:rPr>
        <w:t xml:space="preserve"> и подразделе </w:t>
      </w:r>
      <w:r w:rsidR="00663BF7">
        <w:fldChar w:fldCharType="begin"/>
      </w:r>
      <w:r w:rsidR="00663BF7">
        <w:instrText xml:space="preserve"> REF _Ref441574649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5.18</w:t>
      </w:r>
      <w:r w:rsidR="00663BF7">
        <w:fldChar w:fldCharType="end"/>
      </w:r>
      <w:r w:rsidR="00717F60" w:rsidRPr="00E71A4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0" w:name="_Ref55279015"/>
      <w:bookmarkStart w:id="251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7F7EB4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50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2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251"/>
      <w:bookmarkEnd w:id="252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1B69CE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>
        <w:rPr>
          <w:sz w:val="24"/>
          <w:szCs w:val="24"/>
        </w:rPr>
        <w:t>Участника</w:t>
      </w:r>
      <w:r w:rsidRPr="000E5AC7">
        <w:rPr>
          <w:sz w:val="24"/>
          <w:szCs w:val="24"/>
        </w:rPr>
        <w:t xml:space="preserve"> без рассмотрения по существу.</w:t>
      </w:r>
    </w:p>
    <w:p w:rsidR="00BD40A3" w:rsidRPr="00C22199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22199">
        <w:rPr>
          <w:sz w:val="24"/>
          <w:szCs w:val="24"/>
        </w:rPr>
        <w:t xml:space="preserve">Участник в </w:t>
      </w:r>
      <w:r w:rsidR="000A00E6" w:rsidRPr="00C22199">
        <w:rPr>
          <w:bCs w:val="0"/>
          <w:sz w:val="24"/>
          <w:szCs w:val="24"/>
        </w:rPr>
        <w:t xml:space="preserve">Графике оплаты </w:t>
      </w:r>
      <w:r w:rsidR="007F76D6" w:rsidRPr="00C22199">
        <w:rPr>
          <w:bCs w:val="0"/>
          <w:sz w:val="24"/>
          <w:szCs w:val="24"/>
        </w:rPr>
        <w:t>выполнения работ</w:t>
      </w:r>
      <w:r w:rsidR="000A00E6" w:rsidRPr="00C22199">
        <w:rPr>
          <w:bCs w:val="0"/>
          <w:sz w:val="24"/>
          <w:szCs w:val="24"/>
        </w:rPr>
        <w:t xml:space="preserve"> (</w:t>
      </w:r>
      <w:r w:rsidR="000A00E6" w:rsidRPr="00C22199">
        <w:rPr>
          <w:bCs w:val="0"/>
          <w:spacing w:val="-2"/>
          <w:sz w:val="24"/>
          <w:szCs w:val="24"/>
        </w:rPr>
        <w:t>под</w:t>
      </w:r>
      <w:r w:rsidR="000A00E6" w:rsidRPr="00C22199">
        <w:rPr>
          <w:bCs w:val="0"/>
          <w:sz w:val="24"/>
          <w:szCs w:val="24"/>
        </w:rPr>
        <w:t xml:space="preserve">раздел </w:t>
      </w:r>
      <w:r w:rsidR="00663BF7">
        <w:fldChar w:fldCharType="begin"/>
      </w:r>
      <w:r w:rsidR="00663BF7">
        <w:instrText xml:space="preserve"> REF _Ref440361959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5.5</w:t>
      </w:r>
      <w:r w:rsidR="00663BF7">
        <w:fldChar w:fldCharType="end"/>
      </w:r>
      <w:r w:rsidR="000A00E6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должен указать условия оплаты за </w:t>
      </w:r>
      <w:r w:rsidR="00676267">
        <w:rPr>
          <w:sz w:val="24"/>
          <w:szCs w:val="24"/>
        </w:rPr>
        <w:t>выполняемые работы</w:t>
      </w:r>
      <w:r w:rsidRPr="00C22199">
        <w:rPr>
          <w:sz w:val="24"/>
          <w:szCs w:val="24"/>
        </w:rPr>
        <w:t xml:space="preserve">, а в Графике </w:t>
      </w:r>
      <w:r w:rsidR="007F76D6" w:rsidRPr="00C22199">
        <w:rPr>
          <w:bCs w:val="0"/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 </w:t>
      </w:r>
      <w:r w:rsidR="00B71B9D" w:rsidRPr="00C22199">
        <w:rPr>
          <w:bCs w:val="0"/>
          <w:sz w:val="24"/>
          <w:szCs w:val="24"/>
        </w:rPr>
        <w:t xml:space="preserve">(раздел </w:t>
      </w:r>
      <w:r w:rsidR="00663BF7">
        <w:fldChar w:fldCharType="begin"/>
      </w:r>
      <w:r w:rsidR="00663BF7">
        <w:instrText xml:space="preserve"> REF _Ref440271036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5.4</w:t>
      </w:r>
      <w:r w:rsidR="00663BF7">
        <w:fldChar w:fldCharType="end"/>
      </w:r>
      <w:r w:rsidR="00B71B9D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– условия по срокам </w:t>
      </w:r>
      <w:r w:rsidR="007F76D6" w:rsidRPr="00C22199">
        <w:rPr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3F3A69" w:rsidRPr="00C22199">
        <w:rPr>
          <w:bCs w:val="0"/>
          <w:spacing w:val="-2"/>
          <w:sz w:val="24"/>
          <w:szCs w:val="24"/>
        </w:rPr>
        <w:t>под</w:t>
      </w:r>
      <w:r w:rsidR="003F3A69" w:rsidRPr="00C22199">
        <w:rPr>
          <w:bCs w:val="0"/>
          <w:sz w:val="24"/>
          <w:szCs w:val="24"/>
        </w:rPr>
        <w:t>раздел</w:t>
      </w:r>
      <w:r w:rsidR="00B71B9D" w:rsidRPr="00C22199">
        <w:rPr>
          <w:bCs w:val="0"/>
          <w:sz w:val="24"/>
          <w:szCs w:val="24"/>
        </w:rPr>
        <w:t xml:space="preserve"> </w:t>
      </w:r>
      <w:r w:rsidR="00663BF7">
        <w:fldChar w:fldCharType="begin"/>
      </w:r>
      <w:r w:rsidR="00663BF7">
        <w:instrText xml:space="preserve"> REF _Ref55336310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5.1</w:t>
      </w:r>
      <w:r w:rsidR="00663BF7">
        <w:fldChar w:fldCharType="end"/>
      </w:r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 xml:space="preserve">. В </w:t>
      </w:r>
      <w:proofErr w:type="gramStart"/>
      <w:r w:rsidRPr="00C22199">
        <w:rPr>
          <w:sz w:val="24"/>
          <w:szCs w:val="24"/>
        </w:rPr>
        <w:t>случае</w:t>
      </w:r>
      <w:proofErr w:type="gramEnd"/>
      <w:r w:rsidRPr="00C22199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B71B9D" w:rsidRPr="00C22199">
        <w:rPr>
          <w:bCs w:val="0"/>
          <w:sz w:val="24"/>
          <w:szCs w:val="24"/>
        </w:rPr>
        <w:t xml:space="preserve">раздел </w:t>
      </w:r>
      <w:r w:rsidR="00663BF7">
        <w:fldChar w:fldCharType="begin"/>
      </w:r>
      <w:r w:rsidR="00663BF7">
        <w:instrText xml:space="preserve"> REF _Ref55336310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5.1</w:t>
      </w:r>
      <w:r w:rsidR="00663BF7">
        <w:fldChar w:fldCharType="end"/>
      </w:r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3" w:name="_Ref115076752"/>
      <w:bookmarkStart w:id="254" w:name="_Ref191386109"/>
      <w:bookmarkStart w:id="255" w:name="_Ref191386419"/>
      <w:bookmarkStart w:id="256" w:name="_Toc440361327"/>
      <w:bookmarkStart w:id="257" w:name="_Toc440376082"/>
      <w:bookmarkStart w:id="258" w:name="_Toc440376209"/>
      <w:bookmarkStart w:id="259" w:name="_Toc440382474"/>
      <w:bookmarkStart w:id="260" w:name="_Toc440447144"/>
      <w:bookmarkStart w:id="261" w:name="_Toc440620824"/>
      <w:bookmarkStart w:id="262" w:name="_Toc440631459"/>
      <w:bookmarkStart w:id="263" w:name="_Toc440875699"/>
      <w:bookmarkStart w:id="264" w:name="_Toc441131723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53"/>
      <w:bookmarkEnd w:id="254"/>
      <w:bookmarkEnd w:id="255"/>
      <w:r w:rsidRPr="00E71A48">
        <w:rPr>
          <w:szCs w:val="24"/>
        </w:rPr>
        <w:t>ЭТП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5" w:name="_Ref115076807"/>
      <w:bookmarkStart w:id="266" w:name="_Toc440361328"/>
      <w:bookmarkStart w:id="267" w:name="_Toc440376083"/>
      <w:bookmarkStart w:id="268" w:name="_Toc440376210"/>
      <w:bookmarkStart w:id="269" w:name="_Toc440382475"/>
      <w:bookmarkStart w:id="270" w:name="_Toc440447145"/>
      <w:bookmarkStart w:id="271" w:name="_Toc440620825"/>
      <w:bookmarkStart w:id="272" w:name="_Toc440631460"/>
      <w:bookmarkStart w:id="273" w:name="_Toc440875700"/>
      <w:bookmarkStart w:id="274" w:name="_Toc44113172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в письменной</w:t>
      </w:r>
      <w:r w:rsidR="009D0FB4">
        <w:rPr>
          <w:szCs w:val="24"/>
        </w:rPr>
        <w:t xml:space="preserve"> </w:t>
      </w:r>
      <w:r w:rsidR="009D0FB4" w:rsidRPr="006803F2">
        <w:rPr>
          <w:szCs w:val="24"/>
        </w:rPr>
        <w:t>(бумажной)</w:t>
      </w:r>
      <w:r w:rsidRPr="00E71A48">
        <w:rPr>
          <w:szCs w:val="24"/>
        </w:rPr>
        <w:t xml:space="preserve"> форме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9D0FB4" w:rsidRPr="006803F2">
        <w:rPr>
          <w:sz w:val="24"/>
          <w:szCs w:val="24"/>
        </w:rPr>
        <w:t>(бумажной)</w:t>
      </w:r>
      <w:r w:rsidR="009D0FB4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</w:t>
      </w:r>
      <w:r w:rsidR="00F21407" w:rsidRPr="00F21407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F21407" w:rsidRPr="00F21407">
        <w:rPr>
          <w:bCs w:val="0"/>
          <w:sz w:val="24"/>
          <w:szCs w:val="24"/>
        </w:rPr>
        <w:t>п.п</w:t>
      </w:r>
      <w:proofErr w:type="spellEnd"/>
      <w:r w:rsidR="00F21407" w:rsidRPr="00F21407">
        <w:rPr>
          <w:bCs w:val="0"/>
          <w:sz w:val="24"/>
          <w:szCs w:val="24"/>
        </w:rPr>
        <w:t xml:space="preserve">. </w:t>
      </w:r>
      <w:r w:rsidR="00D52835">
        <w:rPr>
          <w:sz w:val="24"/>
          <w:szCs w:val="24"/>
        </w:rPr>
        <w:fldChar w:fldCharType="begin"/>
      </w:r>
      <w:r w:rsidR="00F21407">
        <w:rPr>
          <w:bCs w:val="0"/>
          <w:sz w:val="24"/>
          <w:szCs w:val="24"/>
        </w:rPr>
        <w:instrText xml:space="preserve"> REF _Ref442189588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ф)</w:t>
      </w:r>
      <w:r w:rsidR="00D52835">
        <w:rPr>
          <w:sz w:val="24"/>
          <w:szCs w:val="24"/>
        </w:rPr>
        <w:fldChar w:fldCharType="end"/>
      </w:r>
      <w:r w:rsidR="00F21407" w:rsidRPr="00F21407">
        <w:rPr>
          <w:sz w:val="24"/>
          <w:szCs w:val="24"/>
        </w:rPr>
        <w:t xml:space="preserve"> п. </w:t>
      </w:r>
      <w:r w:rsidR="00663BF7">
        <w:fldChar w:fldCharType="begin"/>
      </w:r>
      <w:r w:rsidR="00663BF7">
        <w:instrText xml:space="preserve"> REF _Ref306005578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3.3.8.3</w:t>
      </w:r>
      <w:r w:rsidR="00663BF7">
        <w:fldChar w:fldCharType="end"/>
      </w:r>
      <w:r w:rsidR="00F21407" w:rsidRPr="00F21407">
        <w:rPr>
          <w:sz w:val="24"/>
          <w:szCs w:val="24"/>
        </w:rPr>
        <w:t xml:space="preserve"> и подразделе </w:t>
      </w:r>
      <w:r w:rsidR="00663BF7">
        <w:fldChar w:fldCharType="begin"/>
      </w:r>
      <w:r w:rsidR="00663BF7">
        <w:instrText xml:space="preserve"> REF _Ref441574649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5.18</w:t>
      </w:r>
      <w:r w:rsidR="00663BF7">
        <w:fldChar w:fldCharType="end"/>
      </w:r>
      <w:r>
        <w:rPr>
          <w:bCs w:val="0"/>
          <w:sz w:val="24"/>
          <w:szCs w:val="24"/>
        </w:rPr>
        <w:t>.</w:t>
      </w:r>
      <w:bookmarkEnd w:id="275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61329"/>
      <w:bookmarkStart w:id="278" w:name="_Toc440376084"/>
      <w:bookmarkStart w:id="279" w:name="_Toc440376211"/>
      <w:bookmarkStart w:id="280" w:name="_Toc440382476"/>
      <w:bookmarkStart w:id="281" w:name="_Toc440447146"/>
      <w:bookmarkStart w:id="282" w:name="_Toc440620826"/>
      <w:bookmarkStart w:id="283" w:name="_Toc440631461"/>
      <w:bookmarkStart w:id="284" w:name="_Toc440875701"/>
      <w:bookmarkStart w:id="285" w:name="_Toc44113172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D71E6D">
        <w:rPr>
          <w:bCs w:val="0"/>
          <w:sz w:val="24"/>
          <w:szCs w:val="24"/>
        </w:rPr>
        <w:t>любом</w:t>
      </w:r>
      <w:proofErr w:type="gramEnd"/>
      <w:r w:rsidR="00717F60" w:rsidRPr="00D71E6D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663BF7">
        <w:fldChar w:fldCharType="begin"/>
      </w:r>
      <w:r w:rsidR="00663BF7">
        <w:instrText xml:space="preserve"> REF _Ref440289953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3.4.1.3</w:t>
      </w:r>
      <w:r w:rsidR="00663BF7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8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7" w:name="_Toc440361330"/>
      <w:bookmarkStart w:id="288" w:name="_Toc440376085"/>
      <w:bookmarkStart w:id="289" w:name="_Toc440376212"/>
      <w:bookmarkStart w:id="290" w:name="_Toc440382477"/>
      <w:bookmarkStart w:id="291" w:name="_Toc440447147"/>
      <w:bookmarkStart w:id="292" w:name="_Toc440620827"/>
      <w:bookmarkStart w:id="293" w:name="_Toc440631462"/>
      <w:bookmarkStart w:id="294" w:name="_Toc440875702"/>
      <w:bookmarkStart w:id="295" w:name="_Toc44113172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6" w:name="_Toc440361331"/>
      <w:bookmarkStart w:id="297" w:name="_Toc440376086"/>
      <w:bookmarkStart w:id="298" w:name="_Toc440376213"/>
      <w:bookmarkStart w:id="299" w:name="_Toc440382478"/>
      <w:bookmarkStart w:id="300" w:name="_Toc440447148"/>
      <w:bookmarkStart w:id="301" w:name="_Toc440620828"/>
      <w:bookmarkStart w:id="302" w:name="_Toc440631463"/>
      <w:bookmarkStart w:id="303" w:name="_Toc440875703"/>
      <w:bookmarkStart w:id="304" w:name="_Toc44113172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8E6B67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8E6B67">
        <w:rPr>
          <w:bCs w:val="0"/>
          <w:sz w:val="24"/>
          <w:szCs w:val="24"/>
        </w:rPr>
        <w:t>рубли РФ</w:t>
      </w:r>
      <w:r w:rsidRPr="00E71A48">
        <w:rPr>
          <w:bCs w:val="0"/>
          <w:sz w:val="24"/>
          <w:szCs w:val="24"/>
        </w:rPr>
        <w:t xml:space="preserve">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8E6B67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 xml:space="preserve"> и не подлежит изменению при изменении официального курса валюты.</w:t>
      </w:r>
    </w:p>
    <w:p w:rsidR="00717F60" w:rsidRPr="008449F9" w:rsidRDefault="00717F60" w:rsidP="00E71A48">
      <w:pPr>
        <w:pStyle w:val="3"/>
        <w:spacing w:line="264" w:lineRule="auto"/>
        <w:rPr>
          <w:szCs w:val="24"/>
        </w:rPr>
      </w:pPr>
      <w:bookmarkStart w:id="305" w:name="_Toc440361332"/>
      <w:bookmarkStart w:id="306" w:name="_Toc440376087"/>
      <w:bookmarkStart w:id="307" w:name="_Toc440376214"/>
      <w:bookmarkStart w:id="308" w:name="_Toc440382479"/>
      <w:bookmarkStart w:id="309" w:name="_Toc440447149"/>
      <w:bookmarkStart w:id="310" w:name="_Toc440620829"/>
      <w:bookmarkStart w:id="311" w:name="_Toc440631464"/>
      <w:bookmarkStart w:id="312" w:name="_Toc440875704"/>
      <w:bookmarkStart w:id="313" w:name="_Toc441131728"/>
      <w:r w:rsidRPr="008449F9">
        <w:rPr>
          <w:szCs w:val="24"/>
        </w:rPr>
        <w:lastRenderedPageBreak/>
        <w:t xml:space="preserve">Начальная (максимальная) цена </w:t>
      </w:r>
      <w:r w:rsidR="00123C70" w:rsidRPr="008449F9">
        <w:rPr>
          <w:szCs w:val="24"/>
        </w:rPr>
        <w:t>Договор</w:t>
      </w:r>
      <w:r w:rsidRPr="008449F9">
        <w:rPr>
          <w:szCs w:val="24"/>
        </w:rPr>
        <w:t>а (цена лота)</w:t>
      </w:r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216641" w:rsidRPr="008449F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14" w:name="_Ref440549152"/>
      <w:r w:rsidRPr="008449F9">
        <w:rPr>
          <w:bCs w:val="0"/>
          <w:sz w:val="24"/>
          <w:szCs w:val="24"/>
        </w:rPr>
        <w:t xml:space="preserve">Начальная (максимальная) цена </w:t>
      </w:r>
      <w:r w:rsidR="00123C70" w:rsidRPr="008449F9">
        <w:rPr>
          <w:bCs w:val="0"/>
          <w:sz w:val="24"/>
          <w:szCs w:val="24"/>
        </w:rPr>
        <w:t>Договор</w:t>
      </w:r>
      <w:r w:rsidRPr="008449F9">
        <w:rPr>
          <w:bCs w:val="0"/>
          <w:sz w:val="24"/>
          <w:szCs w:val="24"/>
        </w:rPr>
        <w:t>а</w:t>
      </w:r>
      <w:r w:rsidR="00216641" w:rsidRPr="008449F9">
        <w:rPr>
          <w:bCs w:val="0"/>
          <w:sz w:val="24"/>
          <w:szCs w:val="24"/>
        </w:rPr>
        <w:t>:</w:t>
      </w:r>
      <w:bookmarkEnd w:id="314"/>
    </w:p>
    <w:p w:rsidR="00280464" w:rsidRPr="00F77155" w:rsidRDefault="00216641" w:rsidP="00F7715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8449F9">
        <w:rPr>
          <w:b/>
          <w:bCs w:val="0"/>
          <w:sz w:val="24"/>
          <w:szCs w:val="24"/>
          <w:u w:val="single"/>
        </w:rPr>
        <w:t>По Лоту №1:</w:t>
      </w:r>
      <w:r w:rsidR="00717F60" w:rsidRPr="008449F9">
        <w:rPr>
          <w:bCs w:val="0"/>
          <w:sz w:val="24"/>
          <w:szCs w:val="24"/>
        </w:rPr>
        <w:t xml:space="preserve"> </w:t>
      </w:r>
      <w:r w:rsidR="00F77155" w:rsidRPr="008449F9">
        <w:rPr>
          <w:b/>
          <w:color w:val="000000"/>
          <w:sz w:val="24"/>
          <w:szCs w:val="24"/>
        </w:rPr>
        <w:t xml:space="preserve">622 827,00 </w:t>
      </w:r>
      <w:r w:rsidR="00155DAF" w:rsidRPr="008449F9">
        <w:rPr>
          <w:sz w:val="24"/>
          <w:szCs w:val="24"/>
        </w:rPr>
        <w:t>(</w:t>
      </w:r>
      <w:r w:rsidR="00F77155" w:rsidRPr="008449F9">
        <w:rPr>
          <w:sz w:val="24"/>
          <w:szCs w:val="24"/>
        </w:rPr>
        <w:t>Шестьсот двадцать две</w:t>
      </w:r>
      <w:r w:rsidR="00155DAF" w:rsidRPr="008449F9">
        <w:rPr>
          <w:sz w:val="24"/>
          <w:szCs w:val="24"/>
        </w:rPr>
        <w:t xml:space="preserve"> тысячи </w:t>
      </w:r>
      <w:r w:rsidR="00F77155" w:rsidRPr="008449F9">
        <w:rPr>
          <w:sz w:val="24"/>
          <w:szCs w:val="24"/>
        </w:rPr>
        <w:t xml:space="preserve">восемьсот </w:t>
      </w:r>
      <w:r w:rsidR="00155DAF" w:rsidRPr="008449F9">
        <w:rPr>
          <w:sz w:val="24"/>
          <w:szCs w:val="24"/>
        </w:rPr>
        <w:t xml:space="preserve">двадцать </w:t>
      </w:r>
      <w:r w:rsidR="00F77155" w:rsidRPr="008449F9">
        <w:rPr>
          <w:sz w:val="24"/>
          <w:szCs w:val="24"/>
        </w:rPr>
        <w:t>семь) рублей</w:t>
      </w:r>
      <w:r w:rsidR="00155DAF" w:rsidRPr="008449F9">
        <w:rPr>
          <w:sz w:val="24"/>
          <w:szCs w:val="24"/>
        </w:rPr>
        <w:t xml:space="preserve"> 00 копеек РФ, без учета НДС; НДС составляет </w:t>
      </w:r>
      <w:r w:rsidR="00F77155" w:rsidRPr="008449F9">
        <w:rPr>
          <w:b/>
          <w:color w:val="000000"/>
          <w:sz w:val="24"/>
          <w:szCs w:val="24"/>
        </w:rPr>
        <w:t>112 108,86</w:t>
      </w:r>
      <w:r w:rsidR="00F77155" w:rsidRPr="008449F9">
        <w:rPr>
          <w:color w:val="000000"/>
          <w:sz w:val="24"/>
          <w:szCs w:val="24"/>
        </w:rPr>
        <w:t xml:space="preserve"> </w:t>
      </w:r>
      <w:r w:rsidR="00155DAF" w:rsidRPr="008449F9">
        <w:rPr>
          <w:sz w:val="24"/>
          <w:szCs w:val="24"/>
        </w:rPr>
        <w:t>(</w:t>
      </w:r>
      <w:r w:rsidR="00F77155" w:rsidRPr="008449F9">
        <w:rPr>
          <w:sz w:val="24"/>
          <w:szCs w:val="24"/>
        </w:rPr>
        <w:t xml:space="preserve">Сто двенадцать </w:t>
      </w:r>
      <w:r w:rsidR="00155DAF" w:rsidRPr="008449F9">
        <w:rPr>
          <w:sz w:val="24"/>
          <w:szCs w:val="24"/>
        </w:rPr>
        <w:t xml:space="preserve">тысяч </w:t>
      </w:r>
      <w:r w:rsidR="00F77155" w:rsidRPr="008449F9">
        <w:rPr>
          <w:sz w:val="24"/>
          <w:szCs w:val="24"/>
        </w:rPr>
        <w:t>сто восемь</w:t>
      </w:r>
      <w:r w:rsidR="00155DAF" w:rsidRPr="008449F9">
        <w:rPr>
          <w:sz w:val="24"/>
          <w:szCs w:val="24"/>
        </w:rPr>
        <w:t xml:space="preserve">) рублей </w:t>
      </w:r>
      <w:r w:rsidR="00F77155" w:rsidRPr="008449F9">
        <w:rPr>
          <w:sz w:val="24"/>
          <w:szCs w:val="24"/>
        </w:rPr>
        <w:t>86</w:t>
      </w:r>
      <w:r w:rsidR="00155DAF" w:rsidRPr="008449F9">
        <w:rPr>
          <w:sz w:val="24"/>
          <w:szCs w:val="24"/>
        </w:rPr>
        <w:t xml:space="preserve"> копеек РФ; </w:t>
      </w:r>
      <w:r w:rsidR="00F77155" w:rsidRPr="008449F9">
        <w:rPr>
          <w:b/>
          <w:sz w:val="24"/>
          <w:szCs w:val="24"/>
        </w:rPr>
        <w:t>734 935</w:t>
      </w:r>
      <w:r w:rsidR="00F77155" w:rsidRPr="008449F9">
        <w:rPr>
          <w:b/>
          <w:color w:val="000000"/>
          <w:sz w:val="24"/>
          <w:szCs w:val="24"/>
        </w:rPr>
        <w:t>,86</w:t>
      </w:r>
      <w:r w:rsidR="00F77155" w:rsidRPr="008449F9">
        <w:rPr>
          <w:color w:val="000000"/>
          <w:sz w:val="24"/>
          <w:szCs w:val="24"/>
        </w:rPr>
        <w:t xml:space="preserve"> </w:t>
      </w:r>
      <w:r w:rsidR="00155DAF" w:rsidRPr="008449F9">
        <w:rPr>
          <w:sz w:val="24"/>
          <w:szCs w:val="24"/>
        </w:rPr>
        <w:t>(</w:t>
      </w:r>
      <w:r w:rsidR="00F77155" w:rsidRPr="008449F9">
        <w:rPr>
          <w:sz w:val="24"/>
          <w:szCs w:val="24"/>
        </w:rPr>
        <w:t xml:space="preserve">Семьсот тридцать четыре </w:t>
      </w:r>
      <w:r w:rsidR="00155DAF" w:rsidRPr="008449F9">
        <w:rPr>
          <w:sz w:val="24"/>
          <w:szCs w:val="24"/>
        </w:rPr>
        <w:t>тысяч</w:t>
      </w:r>
      <w:r w:rsidR="00F77155" w:rsidRPr="008449F9">
        <w:rPr>
          <w:sz w:val="24"/>
          <w:szCs w:val="24"/>
        </w:rPr>
        <w:t>и</w:t>
      </w:r>
      <w:r w:rsidR="00155DAF" w:rsidRPr="008449F9">
        <w:rPr>
          <w:sz w:val="24"/>
          <w:szCs w:val="24"/>
        </w:rPr>
        <w:t xml:space="preserve"> девятьсот </w:t>
      </w:r>
      <w:r w:rsidR="00F77155" w:rsidRPr="008449F9">
        <w:rPr>
          <w:sz w:val="24"/>
          <w:szCs w:val="24"/>
        </w:rPr>
        <w:t>тридцать пять</w:t>
      </w:r>
      <w:r w:rsidR="00155DAF" w:rsidRPr="008449F9">
        <w:rPr>
          <w:sz w:val="24"/>
          <w:szCs w:val="24"/>
        </w:rPr>
        <w:t xml:space="preserve">) рублей </w:t>
      </w:r>
      <w:r w:rsidR="00F77155" w:rsidRPr="008449F9">
        <w:rPr>
          <w:sz w:val="24"/>
          <w:szCs w:val="24"/>
        </w:rPr>
        <w:t>86</w:t>
      </w:r>
      <w:r w:rsidR="00155DAF" w:rsidRPr="008449F9">
        <w:rPr>
          <w:sz w:val="24"/>
          <w:szCs w:val="24"/>
        </w:rPr>
        <w:t xml:space="preserve"> копеек РФ, с учетом НДС</w:t>
      </w:r>
      <w:r w:rsidR="00280464" w:rsidRPr="008449F9">
        <w:rPr>
          <w:rFonts w:eastAsia="Calibri"/>
          <w:sz w:val="24"/>
          <w:szCs w:val="24"/>
          <w:lang w:eastAsia="en-US"/>
        </w:rPr>
        <w:t>.</w:t>
      </w:r>
    </w:p>
    <w:p w:rsidR="004F657D" w:rsidRDefault="00541B61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46282D" w:rsidRDefault="00541B61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>Заявка Участника будет отклонена, в случае если стоимость Заявки по любому из филиалов превысит установленную начальную (максимальную) цену по данному филиалу</w:t>
      </w:r>
      <w:r w:rsidR="00546518" w:rsidRPr="0046282D">
        <w:rPr>
          <w:sz w:val="24"/>
          <w:szCs w:val="24"/>
        </w:rPr>
        <w:t>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</w:t>
      </w:r>
      <w:proofErr w:type="gramStart"/>
      <w:r w:rsidRPr="00546518">
        <w:rPr>
          <w:bCs w:val="0"/>
          <w:sz w:val="24"/>
          <w:szCs w:val="24"/>
        </w:rPr>
        <w:t>письме</w:t>
      </w:r>
      <w:proofErr w:type="gramEnd"/>
      <w:r w:rsidRPr="00546518">
        <w:rPr>
          <w:bCs w:val="0"/>
          <w:sz w:val="24"/>
          <w:szCs w:val="24"/>
        </w:rPr>
        <w:t xml:space="preserve">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D52835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5.1</w:t>
      </w:r>
      <w:r w:rsidR="00D52835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546518">
        <w:rPr>
          <w:bCs w:val="0"/>
          <w:sz w:val="24"/>
          <w:szCs w:val="24"/>
        </w:rPr>
        <w:t>Сводной таблице стоимости</w:t>
      </w:r>
      <w:r w:rsidRPr="00546518">
        <w:rPr>
          <w:bCs w:val="0"/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3F3A69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3F3A69" w:rsidRPr="003E170D">
        <w:rPr>
          <w:bCs w:val="0"/>
          <w:sz w:val="24"/>
          <w:szCs w:val="24"/>
        </w:rPr>
        <w:t xml:space="preserve"> </w:t>
      </w:r>
      <w:r w:rsidR="00D52835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_Ref440271072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5.2</w:t>
      </w:r>
      <w:r w:rsidR="00D52835">
        <w:rPr>
          <w:bCs w:val="0"/>
          <w:sz w:val="24"/>
          <w:szCs w:val="24"/>
        </w:rPr>
        <w:fldChar w:fldCharType="end"/>
      </w:r>
      <w:r w:rsidR="003F3A69" w:rsidRPr="003E170D">
        <w:rPr>
          <w:bCs w:val="0"/>
          <w:sz w:val="24"/>
          <w:szCs w:val="24"/>
        </w:rPr>
        <w:t>)</w:t>
      </w:r>
      <w:r w:rsidR="00EA1723">
        <w:rPr>
          <w:bCs w:val="0"/>
          <w:sz w:val="24"/>
          <w:szCs w:val="24"/>
        </w:rPr>
        <w:t xml:space="preserve"> </w:t>
      </w:r>
      <w:r w:rsidR="00EA1723">
        <w:rPr>
          <w:sz w:val="24"/>
          <w:szCs w:val="24"/>
        </w:rPr>
        <w:t xml:space="preserve">и Графике оплаты </w:t>
      </w:r>
      <w:r w:rsidR="007F76D6">
        <w:rPr>
          <w:sz w:val="24"/>
          <w:szCs w:val="24"/>
        </w:rPr>
        <w:t>выполнения работ</w:t>
      </w:r>
      <w:r w:rsidR="00EA1723">
        <w:rPr>
          <w:sz w:val="24"/>
          <w:szCs w:val="24"/>
        </w:rPr>
        <w:t xml:space="preserve"> (подраздел </w:t>
      </w:r>
      <w:r w:rsidR="00D52835">
        <w:rPr>
          <w:sz w:val="24"/>
          <w:szCs w:val="24"/>
        </w:rPr>
        <w:fldChar w:fldCharType="begin"/>
      </w:r>
      <w:r w:rsidR="00EA1723">
        <w:rPr>
          <w:sz w:val="24"/>
          <w:szCs w:val="24"/>
        </w:rPr>
        <w:instrText xml:space="preserve"> REF _Ref440361439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5.5</w:t>
      </w:r>
      <w:r w:rsidR="00D52835">
        <w:rPr>
          <w:sz w:val="24"/>
          <w:szCs w:val="24"/>
        </w:rPr>
        <w:fldChar w:fldCharType="end"/>
      </w:r>
      <w:r w:rsidR="00EA1723">
        <w:rPr>
          <w:sz w:val="24"/>
          <w:szCs w:val="24"/>
        </w:rPr>
        <w:t>)</w:t>
      </w:r>
      <w:r w:rsidRPr="00546518">
        <w:rPr>
          <w:bCs w:val="0"/>
          <w:sz w:val="24"/>
          <w:szCs w:val="24"/>
        </w:rPr>
        <w:t>. В противном случае Заявк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</w:t>
      </w:r>
      <w:proofErr w:type="gramStart"/>
      <w:r w:rsidRPr="00546518">
        <w:rPr>
          <w:bCs w:val="0"/>
          <w:sz w:val="24"/>
          <w:szCs w:val="24"/>
        </w:rPr>
        <w:t>рамках</w:t>
      </w:r>
      <w:proofErr w:type="gramEnd"/>
      <w:r w:rsidRPr="00546518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D52835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3.6.4</w:t>
      </w:r>
      <w:r w:rsidR="00D52835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315" w:name="_Ref191386407"/>
      <w:bookmarkStart w:id="316" w:name="_Ref191386526"/>
      <w:bookmarkStart w:id="317" w:name="_Toc440361333"/>
      <w:bookmarkStart w:id="318" w:name="_Toc440376088"/>
      <w:bookmarkStart w:id="319" w:name="_Toc440376215"/>
      <w:bookmarkStart w:id="320" w:name="_Toc440382480"/>
      <w:bookmarkStart w:id="321" w:name="_Toc440447150"/>
      <w:bookmarkStart w:id="322" w:name="_Toc440620830"/>
      <w:bookmarkStart w:id="323" w:name="_Toc440631465"/>
      <w:bookmarkStart w:id="324" w:name="_Toc440875705"/>
      <w:bookmarkStart w:id="325" w:name="_Toc441131729"/>
      <w:bookmarkStart w:id="326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93090116"/>
      <w:bookmarkStart w:id="328" w:name="_Ref191386482"/>
      <w:bookmarkStart w:id="329" w:name="_Ref440291364"/>
      <w:bookmarkEnd w:id="326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27"/>
      <w:r w:rsidRPr="00E71A48">
        <w:rPr>
          <w:bCs w:val="0"/>
          <w:sz w:val="24"/>
          <w:szCs w:val="24"/>
        </w:rPr>
        <w:t>:</w:t>
      </w:r>
      <w:bookmarkStart w:id="330" w:name="_Ref306004833"/>
      <w:bookmarkEnd w:id="328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proofErr w:type="gramStart"/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0E5003">
        <w:rPr>
          <w:bCs w:val="0"/>
          <w:sz w:val="24"/>
          <w:szCs w:val="24"/>
        </w:rPr>
        <w:t>субподрядчикам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663BF7">
        <w:fldChar w:fldCharType="begin"/>
      </w:r>
      <w:r w:rsidR="00663BF7">
        <w:instrText xml:space="preserve"> REF _Ref191386451 \n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3.3.9</w:t>
      </w:r>
      <w:r w:rsidR="00663BF7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D52835">
        <w:fldChar w:fldCharType="begin"/>
      </w:r>
      <w:r w:rsidR="001E2AA2">
        <w:rPr>
          <w:bCs w:val="0"/>
          <w:sz w:val="24"/>
          <w:szCs w:val="24"/>
        </w:rPr>
        <w:instrText xml:space="preserve"> REF _Ref440876618 \r \h </w:instrText>
      </w:r>
      <w:r w:rsidR="00D52835">
        <w:fldChar w:fldCharType="separate"/>
      </w:r>
      <w:r w:rsidR="001A7C23">
        <w:rPr>
          <w:bCs w:val="0"/>
          <w:sz w:val="24"/>
          <w:szCs w:val="24"/>
        </w:rPr>
        <w:t>3.3.10</w:t>
      </w:r>
      <w:r w:rsidR="00D52835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329"/>
      <w:bookmarkEnd w:id="330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1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31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32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33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32"/>
      <w:bookmarkEnd w:id="333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34" w:name="_Ref306032457"/>
      <w:proofErr w:type="gramStart"/>
      <w:r w:rsidRPr="00E71A48">
        <w:rPr>
          <w:sz w:val="24"/>
          <w:szCs w:val="24"/>
          <w:lang w:eastAsia="ru-RU"/>
        </w:rPr>
        <w:lastRenderedPageBreak/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>Реестр недобросовестных поставщиков</w:t>
      </w:r>
      <w:r w:rsidRPr="001851F9">
        <w:rPr>
          <w:rFonts w:eastAsia="Arial Unicode MS"/>
          <w:sz w:val="24"/>
          <w:szCs w:val="24"/>
          <w:lang w:eastAsia="ru-RU"/>
        </w:rPr>
        <w:t xml:space="preserve">, который ведется в соответствии с Федеральным законом от </w:t>
      </w:r>
      <w:r w:rsidR="001851F9" w:rsidRPr="001851F9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1851F9">
        <w:rPr>
          <w:rFonts w:eastAsia="Arial Unicode MS"/>
          <w:sz w:val="24"/>
          <w:szCs w:val="24"/>
          <w:lang w:eastAsia="ru-RU"/>
        </w:rPr>
        <w:t>;</w:t>
      </w:r>
      <w:bookmarkEnd w:id="334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>должен иметь соответствующие разрешающие документы</w:t>
      </w:r>
      <w:r w:rsidR="001B1DBF">
        <w:rPr>
          <w:sz w:val="24"/>
          <w:szCs w:val="24"/>
        </w:rPr>
        <w:t xml:space="preserve"> (</w:t>
      </w:r>
      <w:r w:rsidR="001B1DBF" w:rsidRPr="00336F2E">
        <w:rPr>
          <w:sz w:val="24"/>
          <w:szCs w:val="24"/>
        </w:rPr>
        <w:t>допуск</w:t>
      </w:r>
      <w:r w:rsidR="001B1DBF">
        <w:rPr>
          <w:sz w:val="24"/>
          <w:szCs w:val="24"/>
        </w:rPr>
        <w:t>и</w:t>
      </w:r>
      <w:r w:rsidR="001B1DBF" w:rsidRPr="00336F2E">
        <w:rPr>
          <w:sz w:val="24"/>
          <w:szCs w:val="24"/>
        </w:rPr>
        <w:t xml:space="preserve"> СРО</w:t>
      </w:r>
      <w:r w:rsidR="001B1DBF">
        <w:rPr>
          <w:sz w:val="24"/>
          <w:szCs w:val="24"/>
        </w:rPr>
        <w:t>,</w:t>
      </w:r>
      <w:r w:rsidR="001B1DBF" w:rsidRPr="00336F2E">
        <w:rPr>
          <w:sz w:val="24"/>
          <w:szCs w:val="24"/>
        </w:rPr>
        <w:t xml:space="preserve"> лицензии</w:t>
      </w:r>
      <w:r w:rsidR="001B1DBF">
        <w:rPr>
          <w:sz w:val="24"/>
          <w:szCs w:val="24"/>
        </w:rPr>
        <w:t>)</w:t>
      </w:r>
      <w:r w:rsidRPr="009F2BF9">
        <w:rPr>
          <w:sz w:val="24"/>
          <w:szCs w:val="24"/>
        </w:rPr>
        <w:t xml:space="preserve"> на выполнение видов деятельности в рамках Договора (в случае, если наличие данных разрешающих документов необходимо для </w:t>
      </w:r>
      <w:r w:rsidR="007F76D6">
        <w:rPr>
          <w:sz w:val="24"/>
          <w:szCs w:val="24"/>
        </w:rPr>
        <w:t>выполнения работ</w:t>
      </w:r>
      <w:r w:rsidRPr="009F2BF9">
        <w:rPr>
          <w:sz w:val="24"/>
          <w:szCs w:val="24"/>
        </w:rPr>
        <w:t xml:space="preserve">, указанных в п. </w:t>
      </w:r>
      <w:r w:rsidR="00663BF7">
        <w:fldChar w:fldCharType="begin"/>
      </w:r>
      <w:r w:rsidR="00663BF7">
        <w:instrText xml:space="preserve"> REF _Ref440275279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1.1.4</w:t>
      </w:r>
      <w:r w:rsidR="00663BF7">
        <w:fldChar w:fldCharType="end"/>
      </w:r>
      <w:r w:rsidRPr="009F2BF9">
        <w:rPr>
          <w:sz w:val="24"/>
          <w:szCs w:val="24"/>
        </w:rPr>
        <w:t xml:space="preserve"> и разделе </w:t>
      </w:r>
      <w:r w:rsidR="00663BF7">
        <w:fldChar w:fldCharType="begin"/>
      </w:r>
      <w:r w:rsidR="00663BF7">
        <w:instrText xml:space="preserve"> REF _Ref440270568 \r \h  \* MERGEFORMAT </w:instrText>
      </w:r>
      <w:r w:rsidR="00663BF7">
        <w:fldChar w:fldCharType="separate"/>
      </w:r>
      <w:r w:rsidR="001A7C23">
        <w:t>4</w:t>
      </w:r>
      <w:r w:rsidR="00663BF7">
        <w:fldChar w:fldCharType="end"/>
      </w:r>
      <w:r w:rsidRPr="009F2BF9">
        <w:rPr>
          <w:sz w:val="24"/>
          <w:szCs w:val="24"/>
        </w:rPr>
        <w:t>, в соответствии с требованиями законод</w:t>
      </w:r>
      <w:r w:rsidR="001B1DBF">
        <w:rPr>
          <w:sz w:val="24"/>
          <w:szCs w:val="24"/>
        </w:rPr>
        <w:t>ательства Российской Федерации);</w:t>
      </w:r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репутацией, иметь ресурсные возможности</w:t>
      </w:r>
      <w:r w:rsidR="001B1DBF">
        <w:rPr>
          <w:color w:val="000000"/>
          <w:sz w:val="24"/>
          <w:szCs w:val="24"/>
          <w:lang w:eastAsia="ru-RU"/>
        </w:rPr>
        <w:t>:</w:t>
      </w:r>
      <w:r w:rsidRPr="00680B79">
        <w:rPr>
          <w:color w:val="000000"/>
          <w:sz w:val="24"/>
          <w:szCs w:val="24"/>
          <w:lang w:eastAsia="ru-RU"/>
        </w:rPr>
        <w:t xml:space="preserve"> </w:t>
      </w:r>
    </w:p>
    <w:p w:rsidR="009D7F01" w:rsidRPr="00680B79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1B1DBF">
        <w:rPr>
          <w:color w:val="000000"/>
          <w:sz w:val="24"/>
          <w:szCs w:val="24"/>
          <w:lang w:eastAsia="ru-RU"/>
        </w:rPr>
        <w:t>выполнения</w:t>
      </w:r>
      <w:r w:rsidR="00B7676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 xml:space="preserve">аналогичных </w:t>
      </w:r>
      <w:r w:rsidR="001B1DBF" w:rsidRPr="00DA1BA0">
        <w:rPr>
          <w:color w:val="000000"/>
          <w:sz w:val="24"/>
          <w:szCs w:val="24"/>
          <w:lang w:eastAsia="ru-RU"/>
        </w:rPr>
        <w:t>работ</w:t>
      </w:r>
      <w:r w:rsidR="009F4858" w:rsidRPr="00DA1BA0">
        <w:rPr>
          <w:color w:val="000000"/>
          <w:sz w:val="24"/>
          <w:szCs w:val="24"/>
          <w:lang w:eastAsia="ru-RU"/>
        </w:rPr>
        <w:t xml:space="preserve"> </w:t>
      </w:r>
      <w:r w:rsidR="00796BE6" w:rsidRPr="00DA1BA0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DA1BA0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80B79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80B79">
        <w:rPr>
          <w:color w:val="000000"/>
          <w:sz w:val="24"/>
          <w:szCs w:val="24"/>
          <w:lang w:eastAsia="ru-RU"/>
        </w:rPr>
        <w:t xml:space="preserve"> по </w:t>
      </w:r>
      <w:r w:rsidR="001B1DBF">
        <w:rPr>
          <w:color w:val="000000"/>
          <w:sz w:val="24"/>
          <w:szCs w:val="24"/>
          <w:lang w:eastAsia="ru-RU"/>
        </w:rPr>
        <w:t>выполняемым работам</w:t>
      </w:r>
      <w:r w:rsidR="00036006" w:rsidRPr="00680B79">
        <w:rPr>
          <w:color w:val="000000"/>
          <w:sz w:val="24"/>
          <w:szCs w:val="24"/>
          <w:lang w:eastAsia="ru-RU"/>
        </w:rPr>
        <w:t xml:space="preserve"> (в </w:t>
      </w:r>
      <w:proofErr w:type="spellStart"/>
      <w:r w:rsidR="00036006" w:rsidRPr="00680B79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80B79">
        <w:rPr>
          <w:color w:val="000000"/>
          <w:sz w:val="24"/>
          <w:szCs w:val="24"/>
          <w:lang w:eastAsia="ru-RU"/>
        </w:rPr>
        <w:t xml:space="preserve">. объемам </w:t>
      </w:r>
      <w:r w:rsidR="001B1DBF">
        <w:rPr>
          <w:color w:val="000000"/>
          <w:sz w:val="24"/>
          <w:szCs w:val="24"/>
          <w:lang w:eastAsia="ru-RU"/>
        </w:rPr>
        <w:t>работ</w:t>
      </w:r>
      <w:r w:rsidR="00036006" w:rsidRPr="00680B79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680B79">
        <w:rPr>
          <w:color w:val="000000"/>
          <w:sz w:val="24"/>
          <w:szCs w:val="24"/>
          <w:lang w:eastAsia="ru-RU"/>
        </w:rPr>
        <w:t>)</w:t>
      </w:r>
      <w:r w:rsidR="0027636D">
        <w:rPr>
          <w:color w:val="000000"/>
          <w:sz w:val="24"/>
          <w:szCs w:val="24"/>
          <w:lang w:eastAsia="ru-RU"/>
        </w:rPr>
        <w:t>;</w:t>
      </w:r>
      <w:r w:rsidR="00036006" w:rsidRPr="00680B79">
        <w:rPr>
          <w:color w:val="000000"/>
          <w:sz w:val="24"/>
          <w:szCs w:val="24"/>
          <w:lang w:eastAsia="ru-RU"/>
        </w:rPr>
        <w:t xml:space="preserve"> 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</w:t>
      </w:r>
      <w:proofErr w:type="gramStart"/>
      <w:r w:rsidRPr="00CF39D0">
        <w:rPr>
          <w:color w:val="000000"/>
          <w:sz w:val="24"/>
          <w:szCs w:val="24"/>
        </w:rPr>
        <w:t>составе</w:t>
      </w:r>
      <w:proofErr w:type="gramEnd"/>
      <w:r w:rsidRPr="00CF39D0">
        <w:rPr>
          <w:color w:val="000000"/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336" w:name="_Ref303587815"/>
      <w:r w:rsidRPr="000F4365">
        <w:rPr>
          <w:bCs w:val="0"/>
          <w:sz w:val="24"/>
          <w:szCs w:val="24"/>
        </w:rPr>
        <w:t xml:space="preserve">Для юридических,  лиц/ индивидуальных предпринимателей, если в </w:t>
      </w:r>
      <w:proofErr w:type="gramStart"/>
      <w:r w:rsidRPr="000F4365">
        <w:rPr>
          <w:bCs w:val="0"/>
          <w:sz w:val="24"/>
          <w:szCs w:val="24"/>
        </w:rPr>
        <w:t>каждом</w:t>
      </w:r>
      <w:proofErr w:type="gramEnd"/>
      <w:r w:rsidRPr="000F4365">
        <w:rPr>
          <w:bCs w:val="0"/>
          <w:sz w:val="24"/>
          <w:szCs w:val="24"/>
        </w:rPr>
        <w:t xml:space="preserve"> из пунктов не установлено иное:</w:t>
      </w:r>
      <w:bookmarkEnd w:id="335"/>
      <w:bookmarkEnd w:id="336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E27E91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37" w:name="_Ref440279062"/>
      <w:proofErr w:type="gramStart"/>
      <w:r>
        <w:rPr>
          <w:sz w:val="24"/>
          <w:szCs w:val="24"/>
        </w:rPr>
        <w:t>Копи</w:t>
      </w:r>
      <w:r w:rsidR="004A0CCC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</w:t>
      </w:r>
      <w:r w:rsidR="00210575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="00553A57" w:rsidRPr="00B20653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</w:t>
      </w:r>
      <w:r w:rsidR="00553A57" w:rsidRPr="00B20653">
        <w:rPr>
          <w:sz w:val="24"/>
          <w:szCs w:val="24"/>
        </w:rPr>
        <w:lastRenderedPageBreak/>
        <w:t>приема Заявок (обязательное требование).</w:t>
      </w:r>
      <w:proofErr w:type="gramEnd"/>
      <w:r w:rsidR="00553A57" w:rsidRPr="00B20653">
        <w:rPr>
          <w:sz w:val="24"/>
          <w:szCs w:val="24"/>
        </w:rPr>
        <w:t xml:space="preserve"> Если учредителями 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337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F82225" w:rsidRPr="00DB4CA4" w:rsidRDefault="00DB4CA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4CA4">
        <w:rPr>
          <w:sz w:val="24"/>
          <w:szCs w:val="24"/>
        </w:rPr>
        <w:t>Информационное письмо о налич</w:t>
      </w:r>
      <w:proofErr w:type="gramStart"/>
      <w:r w:rsidRPr="00DB4CA4">
        <w:rPr>
          <w:sz w:val="24"/>
          <w:szCs w:val="24"/>
        </w:rPr>
        <w:t>ии у У</w:t>
      </w:r>
      <w:proofErr w:type="gramEnd"/>
      <w:r w:rsidRPr="00DB4CA4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DB4CA4">
        <w:rPr>
          <w:sz w:val="24"/>
          <w:szCs w:val="24"/>
        </w:rPr>
        <w:t>аффилированности</w:t>
      </w:r>
      <w:proofErr w:type="spellEnd"/>
      <w:r w:rsidRPr="00DB4CA4">
        <w:rPr>
          <w:sz w:val="24"/>
          <w:szCs w:val="24"/>
        </w:rPr>
        <w:t xml:space="preserve"> с сотрудниками Заказчика или Организатора </w:t>
      </w:r>
      <w:r w:rsidR="00A600E3" w:rsidRPr="00DB4CA4">
        <w:rPr>
          <w:sz w:val="24"/>
          <w:szCs w:val="24"/>
        </w:rPr>
        <w:t>(</w:t>
      </w:r>
      <w:r w:rsidR="003F3A69" w:rsidRPr="00DB4CA4">
        <w:rPr>
          <w:sz w:val="24"/>
          <w:szCs w:val="24"/>
        </w:rPr>
        <w:t>подраздел</w:t>
      </w:r>
      <w:r w:rsidR="00A600E3" w:rsidRPr="00DB4CA4">
        <w:rPr>
          <w:sz w:val="24"/>
          <w:szCs w:val="24"/>
        </w:rPr>
        <w:t xml:space="preserve"> </w:t>
      </w:r>
      <w:r w:rsidR="00663BF7">
        <w:fldChar w:fldCharType="begin"/>
      </w:r>
      <w:r w:rsidR="00663BF7">
        <w:instrText xml:space="preserve"> REF _Ref440271993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5.11</w:t>
      </w:r>
      <w:r w:rsidR="00663BF7">
        <w:fldChar w:fldCharType="end"/>
      </w:r>
      <w:r w:rsidR="00A600E3" w:rsidRPr="00DB4CA4">
        <w:rPr>
          <w:sz w:val="24"/>
          <w:szCs w:val="24"/>
        </w:rPr>
        <w:t>)</w:t>
      </w:r>
      <w:r w:rsidR="00F82225" w:rsidRPr="00DB4CA4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38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proofErr w:type="gramStart"/>
      <w:r w:rsidR="00A154B7" w:rsidRPr="00E71A48">
        <w:rPr>
          <w:bCs w:val="0"/>
          <w:sz w:val="24"/>
          <w:szCs w:val="24"/>
        </w:rPr>
        <w:t>соответствии</w:t>
      </w:r>
      <w:proofErr w:type="gramEnd"/>
      <w:r w:rsidR="00A154B7" w:rsidRPr="00E71A48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D52835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5.1.3</w:t>
      </w:r>
      <w:r w:rsidR="00D52835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338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D52835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5.12</w:t>
      </w:r>
      <w:r w:rsidR="00D52835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D52835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5.13</w:t>
      </w:r>
      <w:r w:rsidR="00D52835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D87E1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DA1BA0" w:rsidRPr="00B20653">
        <w:rPr>
          <w:sz w:val="24"/>
          <w:szCs w:val="24"/>
        </w:rPr>
        <w:t>опию</w:t>
      </w:r>
      <w:r w:rsidR="00F82225" w:rsidRPr="00A92723">
        <w:rPr>
          <w:sz w:val="24"/>
          <w:szCs w:val="24"/>
        </w:rPr>
        <w:t xml:space="preserve">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586515">
        <w:rPr>
          <w:sz w:val="24"/>
          <w:szCs w:val="24"/>
        </w:rPr>
        <w:t xml:space="preserve"> </w:t>
      </w:r>
      <w:r w:rsidR="00586515">
        <w:rPr>
          <w:szCs w:val="24"/>
        </w:rPr>
        <w:t>(</w:t>
      </w:r>
      <w:r w:rsidR="004A0CCC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86515"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4A0CCC" w:rsidRDefault="00D87E1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DA1BA0" w:rsidRPr="00B20653">
        <w:rPr>
          <w:sz w:val="24"/>
          <w:szCs w:val="24"/>
        </w:rPr>
        <w:t xml:space="preserve">опию </w:t>
      </w:r>
      <w:r w:rsidR="00F82225" w:rsidRPr="00F82225">
        <w:rPr>
          <w:sz w:val="24"/>
          <w:szCs w:val="24"/>
        </w:rPr>
        <w:t>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0179D3">
        <w:rPr>
          <w:sz w:val="24"/>
          <w:szCs w:val="24"/>
        </w:rPr>
        <w:t>05</w:t>
      </w:r>
      <w:r w:rsidR="000179D3" w:rsidRPr="00F82225">
        <w:rPr>
          <w:sz w:val="24"/>
          <w:szCs w:val="24"/>
        </w:rPr>
        <w:t>.0</w:t>
      </w:r>
      <w:r w:rsidR="000179D3">
        <w:rPr>
          <w:sz w:val="24"/>
          <w:szCs w:val="24"/>
        </w:rPr>
        <w:t>6</w:t>
      </w:r>
      <w:r w:rsidR="000179D3" w:rsidRPr="00F82225">
        <w:rPr>
          <w:sz w:val="24"/>
          <w:szCs w:val="24"/>
        </w:rPr>
        <w:t>.201</w:t>
      </w:r>
      <w:r w:rsidR="000179D3">
        <w:rPr>
          <w:sz w:val="24"/>
          <w:szCs w:val="24"/>
        </w:rPr>
        <w:t>5</w:t>
      </w:r>
      <w:r w:rsidR="000179D3" w:rsidRPr="00F82225">
        <w:rPr>
          <w:sz w:val="24"/>
          <w:szCs w:val="24"/>
        </w:rPr>
        <w:t xml:space="preserve"> N ММВ-7-</w:t>
      </w:r>
      <w:r w:rsidR="000179D3">
        <w:rPr>
          <w:sz w:val="24"/>
          <w:szCs w:val="24"/>
        </w:rPr>
        <w:t>17</w:t>
      </w:r>
      <w:r w:rsidR="000179D3" w:rsidRPr="00F82225">
        <w:rPr>
          <w:sz w:val="24"/>
          <w:szCs w:val="24"/>
        </w:rPr>
        <w:t>/</w:t>
      </w:r>
      <w:r w:rsidR="000179D3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1160080)</w:t>
      </w:r>
      <w:r w:rsidR="00586515">
        <w:rPr>
          <w:sz w:val="24"/>
          <w:szCs w:val="24"/>
        </w:rPr>
        <w:t xml:space="preserve"> </w:t>
      </w:r>
      <w:r w:rsidR="00586515">
        <w:rPr>
          <w:szCs w:val="24"/>
        </w:rPr>
        <w:t>(</w:t>
      </w:r>
      <w:r w:rsidR="00586515" w:rsidRPr="004A0CCC">
        <w:rPr>
          <w:sz w:val="24"/>
          <w:szCs w:val="24"/>
        </w:rPr>
        <w:t>желательное условие)</w:t>
      </w:r>
      <w:r w:rsidR="00F82225" w:rsidRPr="004A0CCC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C97A7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</w:t>
      </w:r>
      <w:r w:rsidRPr="00C97A76">
        <w:rPr>
          <w:sz w:val="24"/>
          <w:szCs w:val="24"/>
        </w:rPr>
        <w:t>наличия заключения аудиторской проверки при проведении добровольного аудита</w:t>
      </w:r>
      <w:r w:rsidR="00C97A76" w:rsidRPr="00C97A76">
        <w:rPr>
          <w:sz w:val="24"/>
          <w:szCs w:val="24"/>
        </w:rPr>
        <w:t xml:space="preserve"> (желательное требование)</w:t>
      </w:r>
      <w:r w:rsidRPr="00C97A76">
        <w:rPr>
          <w:sz w:val="24"/>
          <w:szCs w:val="24"/>
        </w:rPr>
        <w:t>;</w:t>
      </w:r>
    </w:p>
    <w:p w:rsidR="00F82225" w:rsidRPr="00270DD6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39" w:name="_Ref440371812"/>
      <w:r w:rsidRPr="00270DD6">
        <w:rPr>
          <w:sz w:val="24"/>
          <w:szCs w:val="24"/>
        </w:rPr>
        <w:t>Анкета Участника закупки</w:t>
      </w:r>
      <w:r w:rsidR="00A154B7" w:rsidRPr="00270DD6">
        <w:rPr>
          <w:sz w:val="24"/>
          <w:szCs w:val="24"/>
        </w:rPr>
        <w:t xml:space="preserve"> </w:t>
      </w:r>
      <w:r w:rsidR="00A154B7" w:rsidRPr="00270DD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270DD6">
        <w:rPr>
          <w:sz w:val="24"/>
          <w:szCs w:val="24"/>
        </w:rPr>
        <w:t xml:space="preserve"> </w:t>
      </w:r>
      <w:r w:rsidR="009948B4" w:rsidRPr="00270DD6">
        <w:rPr>
          <w:sz w:val="24"/>
          <w:szCs w:val="24"/>
        </w:rPr>
        <w:t>(</w:t>
      </w:r>
      <w:r w:rsidR="003F3A69" w:rsidRPr="00270DD6">
        <w:rPr>
          <w:sz w:val="24"/>
          <w:szCs w:val="24"/>
        </w:rPr>
        <w:t>подраздел</w:t>
      </w:r>
      <w:r w:rsidR="009948B4" w:rsidRPr="00270DD6">
        <w:rPr>
          <w:sz w:val="24"/>
          <w:szCs w:val="24"/>
        </w:rPr>
        <w:t xml:space="preserve"> </w:t>
      </w:r>
      <w:r w:rsidR="00663BF7">
        <w:fldChar w:fldCharType="begin"/>
      </w:r>
      <w:r w:rsidR="00663BF7">
        <w:instrText xml:space="preserve"> REF _Ref440272119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5.7.1</w:t>
      </w:r>
      <w:r w:rsidR="00663BF7">
        <w:fldChar w:fldCharType="end"/>
      </w:r>
      <w:r w:rsidR="009948B4" w:rsidRPr="00270DD6">
        <w:rPr>
          <w:sz w:val="24"/>
          <w:szCs w:val="24"/>
        </w:rPr>
        <w:t>)</w:t>
      </w:r>
      <w:r w:rsidR="00270DD6" w:rsidRPr="00270DD6">
        <w:rPr>
          <w:sz w:val="24"/>
          <w:szCs w:val="24"/>
        </w:rPr>
        <w:t xml:space="preserve"> с приложением </w:t>
      </w:r>
      <w:proofErr w:type="gramStart"/>
      <w:r w:rsidR="00270DD6" w:rsidRPr="00270DD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270DD6" w:rsidRPr="00270DD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270DD6" w:rsidRPr="00270DD6">
        <w:rPr>
          <w:bCs w:val="0"/>
          <w:sz w:val="24"/>
          <w:szCs w:val="24"/>
        </w:rPr>
        <w:t>Word</w:t>
      </w:r>
      <w:proofErr w:type="spellEnd"/>
      <w:r w:rsidR="00F82225" w:rsidRPr="00270DD6">
        <w:rPr>
          <w:sz w:val="24"/>
          <w:szCs w:val="24"/>
        </w:rPr>
        <w:t>;</w:t>
      </w:r>
      <w:bookmarkEnd w:id="339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40" w:name="_Ref440371822"/>
      <w:proofErr w:type="gramStart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D52835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5.7.2</w:t>
      </w:r>
      <w:r w:rsidR="00D52835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D56CB" w:rsidRPr="00DD56CB">
        <w:rPr>
          <w:sz w:val="24"/>
          <w:szCs w:val="24"/>
        </w:rPr>
        <w:t xml:space="preserve"> </w:t>
      </w:r>
      <w:r w:rsidR="00DD56CB" w:rsidRPr="0012081A">
        <w:rPr>
          <w:sz w:val="24"/>
          <w:szCs w:val="24"/>
        </w:rPr>
        <w:t>– предоставляется только теми Участниками/</w:t>
      </w:r>
      <w:r w:rsidR="00DD56CB">
        <w:rPr>
          <w:sz w:val="24"/>
          <w:szCs w:val="24"/>
        </w:rPr>
        <w:t>субподрядчиками/</w:t>
      </w:r>
      <w:r w:rsidR="00DD56CB" w:rsidRPr="0012081A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</w:t>
      </w:r>
      <w:proofErr w:type="gramEnd"/>
      <w:r w:rsidR="00DD56CB" w:rsidRPr="0012081A">
        <w:rPr>
          <w:sz w:val="24"/>
          <w:szCs w:val="24"/>
        </w:rPr>
        <w:t xml:space="preserve"> предпринимательства в Российской Федерации»)</w:t>
      </w:r>
      <w:r w:rsidR="00D97B82">
        <w:rPr>
          <w:sz w:val="24"/>
          <w:szCs w:val="24"/>
        </w:rPr>
        <w:t xml:space="preserve">. </w:t>
      </w:r>
      <w:r w:rsidR="00D97B82" w:rsidRPr="00673EDD">
        <w:rPr>
          <w:sz w:val="24"/>
          <w:szCs w:val="24"/>
        </w:rPr>
        <w:t xml:space="preserve">В </w:t>
      </w:r>
      <w:proofErr w:type="gramStart"/>
      <w:r w:rsidR="00D97B82" w:rsidRPr="00673EDD">
        <w:rPr>
          <w:sz w:val="24"/>
          <w:szCs w:val="24"/>
        </w:rPr>
        <w:t>случае</w:t>
      </w:r>
      <w:proofErr w:type="gramEnd"/>
      <w:r w:rsidR="00D97B82" w:rsidRPr="00673EDD">
        <w:rPr>
          <w:sz w:val="24"/>
          <w:szCs w:val="24"/>
        </w:rPr>
        <w:t>, если Участник/</w:t>
      </w:r>
      <w:r w:rsidR="00D97B82" w:rsidRPr="00250D0D">
        <w:rPr>
          <w:sz w:val="24"/>
          <w:szCs w:val="24"/>
        </w:rPr>
        <w:t>субподрядчик</w:t>
      </w:r>
      <w:r w:rsidR="00D97B82">
        <w:rPr>
          <w:sz w:val="24"/>
          <w:szCs w:val="24"/>
        </w:rPr>
        <w:t>/</w:t>
      </w:r>
      <w:r w:rsidR="00D97B82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7D7C50">
        <w:rPr>
          <w:sz w:val="24"/>
          <w:szCs w:val="24"/>
        </w:rPr>
        <w:t>;</w:t>
      </w:r>
      <w:bookmarkEnd w:id="340"/>
    </w:p>
    <w:p w:rsidR="00F82225" w:rsidRPr="00DB4CA4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</w:t>
      </w:r>
      <w:r w:rsidR="00A316B7" w:rsidRPr="009F2BF9">
        <w:rPr>
          <w:sz w:val="24"/>
          <w:szCs w:val="24"/>
        </w:rPr>
        <w:lastRenderedPageBreak/>
        <w:t>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</w:t>
      </w:r>
      <w:r w:rsidRPr="00DB4CA4">
        <w:rPr>
          <w:sz w:val="24"/>
          <w:szCs w:val="24"/>
        </w:rPr>
        <w:t xml:space="preserve">документов необходимо для </w:t>
      </w:r>
      <w:r w:rsidR="007F76D6" w:rsidRPr="00DB4CA4">
        <w:rPr>
          <w:sz w:val="24"/>
          <w:szCs w:val="24"/>
        </w:rPr>
        <w:t>выполнения работ</w:t>
      </w:r>
      <w:r w:rsidRPr="00DB4CA4">
        <w:rPr>
          <w:sz w:val="24"/>
          <w:szCs w:val="24"/>
        </w:rPr>
        <w:t xml:space="preserve">, указанных в п. </w:t>
      </w:r>
      <w:r w:rsidR="00663BF7">
        <w:fldChar w:fldCharType="begin"/>
      </w:r>
      <w:r w:rsidR="00663BF7">
        <w:instrText xml:space="preserve"> REF _Ref440275279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1.1.4</w:t>
      </w:r>
      <w:r w:rsidR="00663BF7">
        <w:fldChar w:fldCharType="end"/>
      </w:r>
      <w:r w:rsidRPr="00DB4CA4">
        <w:rPr>
          <w:sz w:val="24"/>
          <w:szCs w:val="24"/>
        </w:rPr>
        <w:t xml:space="preserve"> и разделе </w:t>
      </w:r>
      <w:r w:rsidR="00663BF7">
        <w:fldChar w:fldCharType="begin"/>
      </w:r>
      <w:r w:rsidR="00663BF7">
        <w:instrText xml:space="preserve"> REF _Ref440270568 \r \h  \* MERGEFORMAT </w:instrText>
      </w:r>
      <w:r w:rsidR="00663BF7">
        <w:fldChar w:fldCharType="separate"/>
      </w:r>
      <w:r w:rsidR="001A7C23">
        <w:t>4</w:t>
      </w:r>
      <w:r w:rsidR="00663BF7">
        <w:fldChar w:fldCharType="end"/>
      </w:r>
      <w:r w:rsidRPr="00DB4CA4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DB4CA4">
        <w:rPr>
          <w:sz w:val="24"/>
          <w:szCs w:val="24"/>
        </w:rPr>
        <w:t>;</w:t>
      </w:r>
      <w:proofErr w:type="gramEnd"/>
    </w:p>
    <w:p w:rsidR="00920CB0" w:rsidRPr="00DB4CA4" w:rsidRDefault="00DB4CA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4CA4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DB4CA4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B4CA4">
        <w:rPr>
          <w:sz w:val="24"/>
          <w:szCs w:val="24"/>
        </w:rPr>
        <w:t xml:space="preserve"> (</w:t>
      </w:r>
      <w:r w:rsidR="003C2207" w:rsidRPr="00DB4CA4">
        <w:rPr>
          <w:sz w:val="24"/>
          <w:szCs w:val="24"/>
        </w:rPr>
        <w:t>подраздел</w:t>
      </w:r>
      <w:r w:rsidR="00EF41BB">
        <w:rPr>
          <w:sz w:val="24"/>
          <w:szCs w:val="24"/>
        </w:rPr>
        <w:t xml:space="preserve"> </w:t>
      </w:r>
      <w:r w:rsidR="00D52835">
        <w:rPr>
          <w:sz w:val="24"/>
          <w:szCs w:val="24"/>
        </w:rPr>
        <w:fldChar w:fldCharType="begin"/>
      </w:r>
      <w:r w:rsidR="00EF41BB">
        <w:rPr>
          <w:sz w:val="24"/>
          <w:szCs w:val="24"/>
        </w:rPr>
        <w:instrText xml:space="preserve"> REF _Ref449016908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EF41BB">
        <w:rPr>
          <w:sz w:val="24"/>
          <w:szCs w:val="24"/>
        </w:rPr>
        <w:t>5.8</w:t>
      </w:r>
      <w:r w:rsidR="00D52835">
        <w:rPr>
          <w:sz w:val="24"/>
          <w:szCs w:val="24"/>
        </w:rPr>
        <w:fldChar w:fldCharType="end"/>
      </w:r>
      <w:r w:rsidR="009948B4" w:rsidRPr="00DB4CA4">
        <w:rPr>
          <w:sz w:val="24"/>
          <w:szCs w:val="24"/>
        </w:rPr>
        <w:t>)</w:t>
      </w:r>
      <w:r w:rsidR="00920CB0" w:rsidRPr="00DB4CA4">
        <w:rPr>
          <w:sz w:val="24"/>
          <w:szCs w:val="24"/>
        </w:rPr>
        <w:t>;</w:t>
      </w:r>
    </w:p>
    <w:p w:rsidR="007705A5" w:rsidRPr="007D7C50" w:rsidRDefault="00DA1B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</w:t>
      </w:r>
      <w:r w:rsidR="00DB4CA4">
        <w:rPr>
          <w:sz w:val="24"/>
          <w:szCs w:val="24"/>
        </w:rPr>
        <w:t>а</w:t>
      </w:r>
      <w:r w:rsidR="007705A5" w:rsidRPr="007D7C50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D52835">
        <w:rPr>
          <w:sz w:val="24"/>
          <w:szCs w:val="24"/>
        </w:rPr>
        <w:fldChar w:fldCharType="begin"/>
      </w:r>
      <w:r w:rsidR="00CF7FAD">
        <w:rPr>
          <w:sz w:val="24"/>
          <w:szCs w:val="24"/>
        </w:rPr>
        <w:instrText xml:space="preserve"> REF _Ref440881887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5.9</w:t>
      </w:r>
      <w:r w:rsidR="00D52835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DA1B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</w:t>
      </w:r>
      <w:r w:rsidR="00DB4CA4">
        <w:rPr>
          <w:sz w:val="24"/>
          <w:szCs w:val="24"/>
        </w:rPr>
        <w:t>а</w:t>
      </w:r>
      <w:r w:rsidR="007705A5" w:rsidRPr="007D7C50">
        <w:rPr>
          <w:sz w:val="24"/>
          <w:szCs w:val="24"/>
        </w:rPr>
        <w:t xml:space="preserve"> 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D52835">
        <w:rPr>
          <w:sz w:val="24"/>
          <w:szCs w:val="24"/>
        </w:rPr>
        <w:fldChar w:fldCharType="begin"/>
      </w:r>
      <w:r w:rsidR="00CF7FAD">
        <w:rPr>
          <w:sz w:val="24"/>
          <w:szCs w:val="24"/>
        </w:rPr>
        <w:instrText xml:space="preserve"> REF _Ref440881894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5.10</w:t>
      </w:r>
      <w:r w:rsidR="00D52835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4A0CCC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41" w:name="_Ref442189588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D52835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5.14</w:t>
      </w:r>
      <w:r w:rsidR="00D52835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341"/>
    </w:p>
    <w:p w:rsidR="007705A5" w:rsidRPr="00DA1BA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>
        <w:rPr>
          <w:sz w:val="24"/>
          <w:szCs w:val="24"/>
        </w:rPr>
        <w:t xml:space="preserve">,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7705A5">
        <w:rPr>
          <w:sz w:val="24"/>
          <w:szCs w:val="24"/>
        </w:rPr>
        <w:t xml:space="preserve"> (</w:t>
      </w:r>
      <w:r w:rsidR="003C2207" w:rsidRPr="00DA1BA0">
        <w:rPr>
          <w:sz w:val="24"/>
          <w:szCs w:val="24"/>
        </w:rPr>
        <w:t>подраздел</w:t>
      </w:r>
      <w:r w:rsidRPr="00DA1BA0">
        <w:rPr>
          <w:sz w:val="24"/>
          <w:szCs w:val="24"/>
        </w:rPr>
        <w:t xml:space="preserve"> </w:t>
      </w:r>
      <w:r w:rsidR="00663BF7">
        <w:fldChar w:fldCharType="begin"/>
      </w:r>
      <w:r w:rsidR="00663BF7">
        <w:instrText xml:space="preserve"> REF _Ref440272274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5.15</w:t>
      </w:r>
      <w:r w:rsidR="00663BF7">
        <w:fldChar w:fldCharType="end"/>
      </w:r>
      <w:r w:rsidRPr="00DA1BA0">
        <w:rPr>
          <w:sz w:val="24"/>
          <w:szCs w:val="24"/>
        </w:rPr>
        <w:t>)</w:t>
      </w:r>
      <w:r w:rsidR="00796BE6" w:rsidRPr="00DA1BA0">
        <w:rPr>
          <w:sz w:val="24"/>
          <w:szCs w:val="24"/>
        </w:rPr>
        <w:t xml:space="preserve"> (</w:t>
      </w:r>
      <w:r w:rsidR="004A0CCC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796BE6" w:rsidRPr="00DA1BA0">
        <w:rPr>
          <w:sz w:val="24"/>
          <w:szCs w:val="24"/>
        </w:rPr>
        <w:t>)</w:t>
      </w:r>
      <w:r w:rsidRPr="00DA1BA0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A1BA0">
        <w:rPr>
          <w:sz w:val="24"/>
          <w:szCs w:val="24"/>
        </w:rPr>
        <w:t>заверенный Участником документ, подтверждающий</w:t>
      </w:r>
      <w:r w:rsidRPr="007D7C50">
        <w:rPr>
          <w:sz w:val="24"/>
          <w:szCs w:val="24"/>
        </w:rPr>
        <w:t xml:space="preserve">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</w:t>
      </w:r>
      <w:r w:rsidRPr="007D7C50">
        <w:rPr>
          <w:i/>
          <w:sz w:val="24"/>
          <w:szCs w:val="24"/>
        </w:rPr>
        <w:lastRenderedPageBreak/>
        <w:t>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7F76D6">
        <w:rPr>
          <w:sz w:val="24"/>
          <w:szCs w:val="24"/>
        </w:rPr>
        <w:t>выполнения работ</w:t>
      </w:r>
      <w:r w:rsidR="007F76D6" w:rsidRPr="00B20653">
        <w:rPr>
          <w:sz w:val="24"/>
          <w:szCs w:val="24"/>
        </w:rPr>
        <w:t xml:space="preserve"> </w:t>
      </w:r>
      <w:r w:rsidRPr="00B20653">
        <w:rPr>
          <w:sz w:val="24"/>
          <w:szCs w:val="24"/>
        </w:rPr>
        <w:t>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 xml:space="preserve">сроков окончания </w:t>
      </w:r>
      <w:r w:rsidR="007F76D6">
        <w:rPr>
          <w:sz w:val="24"/>
          <w:szCs w:val="24"/>
        </w:rPr>
        <w:t>выполнения работ</w:t>
      </w:r>
      <w:r w:rsidR="007F76D6" w:rsidRPr="00BC3C8A">
        <w:rPr>
          <w:sz w:val="24"/>
          <w:szCs w:val="24"/>
        </w:rPr>
        <w:t xml:space="preserve"> </w:t>
      </w:r>
      <w:r w:rsidR="00DC7643" w:rsidRPr="00BC3C8A">
        <w:rPr>
          <w:sz w:val="24"/>
          <w:szCs w:val="24"/>
        </w:rPr>
        <w:t xml:space="preserve">и сдачи результатов </w:t>
      </w:r>
      <w:r w:rsidR="007F76D6">
        <w:rPr>
          <w:sz w:val="24"/>
          <w:szCs w:val="24"/>
        </w:rPr>
        <w:t>выполнения работ</w:t>
      </w:r>
      <w:r w:rsidR="007F76D6" w:rsidRPr="00BC3C8A">
        <w:rPr>
          <w:sz w:val="24"/>
          <w:szCs w:val="24"/>
        </w:rPr>
        <w:t xml:space="preserve"> </w:t>
      </w:r>
      <w:r w:rsidR="00DC7643" w:rsidRPr="00BC3C8A">
        <w:rPr>
          <w:sz w:val="24"/>
          <w:szCs w:val="24"/>
        </w:rPr>
        <w:t xml:space="preserve">Заказчику, предусмотренных договором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 до</w:t>
      </w:r>
      <w:r w:rsidR="00796BE6">
        <w:rPr>
          <w:bCs w:val="0"/>
          <w:sz w:val="24"/>
          <w:szCs w:val="24"/>
        </w:rPr>
        <w:t xml:space="preserve">кументов по правоспособности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2" w:name="_Ref191386451"/>
      <w:bookmarkStart w:id="343" w:name="_Ref440271628"/>
      <w:bookmarkStart w:id="344" w:name="_Toc440361334"/>
      <w:bookmarkStart w:id="345" w:name="_Toc440376089"/>
      <w:bookmarkStart w:id="346" w:name="_Toc440376216"/>
      <w:bookmarkStart w:id="347" w:name="_Toc440382481"/>
      <w:bookmarkStart w:id="348" w:name="_Toc440447151"/>
      <w:bookmarkStart w:id="349" w:name="_Toc440620831"/>
      <w:bookmarkStart w:id="350" w:name="_Toc440631466"/>
      <w:bookmarkStart w:id="351" w:name="_Toc440875706"/>
      <w:bookmarkStart w:id="352" w:name="_Toc441131730"/>
      <w:r w:rsidRPr="00E71A48">
        <w:rPr>
          <w:szCs w:val="24"/>
        </w:rPr>
        <w:t xml:space="preserve">Привлечение </w:t>
      </w:r>
      <w:bookmarkEnd w:id="342"/>
      <w:bookmarkEnd w:id="343"/>
      <w:bookmarkEnd w:id="344"/>
      <w:bookmarkEnd w:id="345"/>
      <w:bookmarkEnd w:id="346"/>
      <w:bookmarkEnd w:id="347"/>
      <w:bookmarkEnd w:id="348"/>
      <w:r w:rsidR="00176B20">
        <w:rPr>
          <w:szCs w:val="24"/>
        </w:rPr>
        <w:t>субподрядчиков</w:t>
      </w:r>
      <w:bookmarkEnd w:id="349"/>
      <w:bookmarkEnd w:id="350"/>
      <w:bookmarkEnd w:id="351"/>
      <w:bookmarkEnd w:id="352"/>
    </w:p>
    <w:p w:rsidR="00176B20" w:rsidRPr="00176B20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53" w:name="_Ref191386461"/>
      <w:bookmarkStart w:id="354" w:name="_Toc440361335"/>
      <w:bookmarkStart w:id="355" w:name="_Toc440376090"/>
      <w:bookmarkStart w:id="356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bCs w:val="0"/>
          <w:sz w:val="24"/>
          <w:szCs w:val="24"/>
        </w:rPr>
        <w:t xml:space="preserve">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176B20">
        <w:rPr>
          <w:snapToGrid w:val="0"/>
          <w:sz w:val="24"/>
          <w:szCs w:val="24"/>
          <w:lang w:eastAsia="ru-RU"/>
        </w:rPr>
        <w:t xml:space="preserve"> соблюдения следующих условий:</w:t>
      </w:r>
      <w:r w:rsidR="00D57D88" w:rsidRPr="004F3685">
        <w:rPr>
          <w:snapToGrid w:val="0"/>
          <w:sz w:val="24"/>
          <w:szCs w:val="24"/>
          <w:lang w:eastAsia="ru-RU"/>
        </w:rPr>
        <w:t xml:space="preserve"> </w:t>
      </w:r>
    </w:p>
    <w:p w:rsidR="00176B20" w:rsidRDefault="00D57D88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t xml:space="preserve">Участник должен оказывать не более </w:t>
      </w:r>
      <w:r w:rsidR="004F3685" w:rsidRPr="00176B20">
        <w:rPr>
          <w:bCs w:val="0"/>
          <w:sz w:val="24"/>
          <w:szCs w:val="24"/>
        </w:rPr>
        <w:t>25</w:t>
      </w:r>
      <w:r w:rsidRPr="00176B20">
        <w:rPr>
          <w:bCs w:val="0"/>
          <w:sz w:val="24"/>
          <w:szCs w:val="24"/>
        </w:rPr>
        <w:t xml:space="preserve">% </w:t>
      </w:r>
      <w:r w:rsidR="007F76D6">
        <w:rPr>
          <w:bCs w:val="0"/>
          <w:sz w:val="24"/>
          <w:szCs w:val="24"/>
        </w:rPr>
        <w:t>работ</w:t>
      </w:r>
      <w:r w:rsidRPr="00176B20">
        <w:rPr>
          <w:bCs w:val="0"/>
          <w:sz w:val="24"/>
          <w:szCs w:val="24"/>
        </w:rPr>
        <w:t xml:space="preserve"> c использованием ресурсов </w:t>
      </w:r>
      <w:r w:rsidR="00176B20">
        <w:rPr>
          <w:bCs w:val="0"/>
          <w:sz w:val="24"/>
          <w:szCs w:val="24"/>
        </w:rPr>
        <w:t>субподрядчиков;</w:t>
      </w:r>
    </w:p>
    <w:p w:rsidR="00176B20" w:rsidRPr="00920F45" w:rsidRDefault="00176B20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 xml:space="preserve">Участник должен выполнять не менее 30% монтажных работ c использованием </w:t>
      </w:r>
      <w:r w:rsidRPr="00920F45">
        <w:rPr>
          <w:bCs w:val="0"/>
          <w:sz w:val="24"/>
          <w:szCs w:val="24"/>
        </w:rPr>
        <w:t>собственных</w:t>
      </w:r>
      <w:r w:rsidRPr="00920F45">
        <w:rPr>
          <w:sz w:val="24"/>
          <w:szCs w:val="24"/>
        </w:rPr>
        <w:t xml:space="preserve"> ресурсов (включая ресурсы ДЗО).</w:t>
      </w:r>
    </w:p>
    <w:p w:rsidR="00176B20" w:rsidRPr="00920F45" w:rsidRDefault="00176B20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>При необходимости выполнения наладочных работ по РЗА и АСУ ТП, данные наладочные работы должны выполняться одной наладочной организацией.</w:t>
      </w:r>
      <w:r w:rsidR="00D57D88" w:rsidRPr="00920F45">
        <w:rPr>
          <w:bCs w:val="0"/>
          <w:sz w:val="24"/>
          <w:szCs w:val="24"/>
        </w:rPr>
        <w:t xml:space="preserve"> </w:t>
      </w:r>
    </w:p>
    <w:p w:rsidR="00D50E8D" w:rsidRPr="00176B20" w:rsidRDefault="00D57D88" w:rsidP="00176B20">
      <w:pPr>
        <w:widowControl w:val="0"/>
        <w:tabs>
          <w:tab w:val="left" w:pos="1800"/>
          <w:tab w:val="left" w:pos="3600"/>
        </w:tabs>
        <w:autoSpaceDE w:val="0"/>
        <w:spacing w:line="264" w:lineRule="auto"/>
        <w:ind w:left="1068" w:firstLine="0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t>При нарушении эт</w:t>
      </w:r>
      <w:r w:rsidR="00176B20">
        <w:rPr>
          <w:bCs w:val="0"/>
          <w:sz w:val="24"/>
          <w:szCs w:val="24"/>
        </w:rPr>
        <w:t>их</w:t>
      </w:r>
      <w:r w:rsidRPr="00176B20">
        <w:rPr>
          <w:bCs w:val="0"/>
          <w:sz w:val="24"/>
          <w:szCs w:val="24"/>
        </w:rPr>
        <w:t xml:space="preserve"> требовани</w:t>
      </w:r>
      <w:r w:rsidR="00176B20">
        <w:rPr>
          <w:bCs w:val="0"/>
          <w:sz w:val="24"/>
          <w:szCs w:val="24"/>
        </w:rPr>
        <w:t>й</w:t>
      </w:r>
      <w:r w:rsidRPr="00176B20">
        <w:rPr>
          <w:bCs w:val="0"/>
          <w:sz w:val="24"/>
          <w:szCs w:val="24"/>
        </w:rPr>
        <w:t>, Заявка данного Участника будет отклонена.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="00176B20">
        <w:rPr>
          <w:sz w:val="24"/>
          <w:szCs w:val="24"/>
        </w:rPr>
        <w:t>субподрядчиков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осведомлен о привлечении его в качестве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</w:t>
      </w:r>
      <w:r w:rsidR="00176B20">
        <w:rPr>
          <w:bCs w:val="0"/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663BF7">
        <w:fldChar w:fldCharType="begin"/>
      </w:r>
      <w:r w:rsidR="00663BF7">
        <w:instrText xml:space="preserve"> REF _Ref191386407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3.3.8</w:t>
      </w:r>
      <w:r w:rsidR="00663BF7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176B20">
        <w:rPr>
          <w:sz w:val="24"/>
          <w:szCs w:val="24"/>
        </w:rPr>
        <w:t>выполняемых субподрядчиком работ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57"/>
      <w:proofErr w:type="gramEnd"/>
    </w:p>
    <w:p w:rsidR="00D50E8D" w:rsidRPr="00E71A48" w:rsidRDefault="00D50E8D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176B20">
        <w:rPr>
          <w:bCs w:val="0"/>
          <w:color w:val="000000"/>
          <w:sz w:val="24"/>
          <w:szCs w:val="24"/>
        </w:rPr>
        <w:t>субподрядчиком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 xml:space="preserve"> </w:t>
      </w:r>
      <w:r w:rsidR="00176B20">
        <w:rPr>
          <w:bCs w:val="0"/>
          <w:sz w:val="24"/>
          <w:szCs w:val="24"/>
        </w:rPr>
        <w:t>работ</w:t>
      </w:r>
      <w:r w:rsidRPr="00E71A48">
        <w:rPr>
          <w:bCs w:val="0"/>
          <w:sz w:val="24"/>
          <w:szCs w:val="24"/>
        </w:rPr>
        <w:t>;</w:t>
      </w:r>
    </w:p>
    <w:p w:rsidR="00D50E8D" w:rsidRDefault="00D50E8D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 xml:space="preserve">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</w:t>
      </w:r>
      <w:r w:rsidR="00D57D88" w:rsidRPr="00D52133">
        <w:rPr>
          <w:bCs w:val="0"/>
          <w:sz w:val="24"/>
          <w:szCs w:val="24"/>
        </w:rPr>
        <w:lastRenderedPageBreak/>
        <w:t xml:space="preserve">изложенным в п. </w:t>
      </w:r>
      <w:r w:rsidR="00D52835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3.3.8.1</w:t>
      </w:r>
      <w:r w:rsidR="00D5283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 w:rsidR="00176B20">
        <w:rPr>
          <w:bCs w:val="0"/>
          <w:sz w:val="24"/>
          <w:szCs w:val="24"/>
        </w:rPr>
        <w:t>субподрядчика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D52835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3.3.8.2</w:t>
      </w:r>
      <w:r w:rsidR="00D52835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</w:t>
      </w:r>
      <w:r w:rsidR="007F76D6">
        <w:rPr>
          <w:bCs w:val="0"/>
          <w:sz w:val="24"/>
          <w:szCs w:val="24"/>
        </w:rPr>
        <w:t>выполняемых работ</w:t>
      </w:r>
      <w:r w:rsidRPr="00E71A48">
        <w:rPr>
          <w:bCs w:val="0"/>
          <w:sz w:val="24"/>
          <w:szCs w:val="24"/>
        </w:rPr>
        <w:t xml:space="preserve"> между Участником и </w:t>
      </w:r>
      <w:r w:rsidR="00176B20">
        <w:rPr>
          <w:bCs w:val="0"/>
          <w:sz w:val="24"/>
          <w:szCs w:val="24"/>
        </w:rPr>
        <w:t>субподрядчиками</w:t>
      </w:r>
      <w:r w:rsidRPr="00E71A48">
        <w:rPr>
          <w:bCs w:val="0"/>
          <w:sz w:val="24"/>
          <w:szCs w:val="24"/>
        </w:rPr>
        <w:t xml:space="preserve">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D52835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5.16</w:t>
      </w:r>
      <w:r w:rsidR="00D52835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оценке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="00176B20">
        <w:rPr>
          <w:bCs w:val="0"/>
          <w:sz w:val="24"/>
          <w:szCs w:val="24"/>
        </w:rPr>
        <w:t>субподрядчикам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="007F76D6">
        <w:rPr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color w:val="000000"/>
          <w:sz w:val="24"/>
          <w:szCs w:val="24"/>
        </w:rPr>
        <w:t xml:space="preserve">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отказались от </w:t>
      </w:r>
      <w:r w:rsidR="007F76D6">
        <w:rPr>
          <w:sz w:val="24"/>
          <w:szCs w:val="24"/>
        </w:rPr>
        <w:t>выполнения работ</w:t>
      </w:r>
      <w:r w:rsidRPr="00E71A48">
        <w:rPr>
          <w:sz w:val="24"/>
          <w:szCs w:val="24"/>
        </w:rPr>
        <w:t xml:space="preserve">, а оставшиеся </w:t>
      </w:r>
      <w:r w:rsidR="00176B20">
        <w:rPr>
          <w:bCs w:val="0"/>
          <w:sz w:val="24"/>
          <w:szCs w:val="24"/>
        </w:rPr>
        <w:t>субподрядчики</w:t>
      </w:r>
      <w:r w:rsidRPr="00E71A48">
        <w:rPr>
          <w:sz w:val="24"/>
          <w:szCs w:val="24"/>
        </w:rPr>
        <w:t>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82482"/>
      <w:bookmarkStart w:id="359" w:name="_Toc440447152"/>
      <w:bookmarkStart w:id="360" w:name="_Toc440620832"/>
      <w:bookmarkStart w:id="361" w:name="_Toc440631467"/>
      <w:bookmarkStart w:id="362" w:name="_Toc440875707"/>
      <w:bookmarkStart w:id="363" w:name="_Ref440876618"/>
      <w:bookmarkStart w:id="364" w:name="_Ref440876703"/>
      <w:bookmarkStart w:id="365" w:name="_Toc44113173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53"/>
      <w:bookmarkEnd w:id="354"/>
      <w:bookmarkEnd w:id="355"/>
      <w:bookmarkEnd w:id="356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663BF7">
        <w:fldChar w:fldCharType="begin"/>
      </w:r>
      <w:r w:rsidR="00663BF7">
        <w:instrText xml:space="preserve"> REF _Ref191386482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3.3.8.1</w:t>
      </w:r>
      <w:r w:rsidR="00663BF7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63BF7">
        <w:fldChar w:fldCharType="begin"/>
      </w:r>
      <w:r w:rsidR="00663BF7">
        <w:instrText xml:space="preserve"> REF _Ref191386407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3.3.8</w:t>
      </w:r>
      <w:r w:rsidR="00663BF7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D52835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3.3.8.1</w:t>
      </w:r>
      <w:r w:rsidR="00D52835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6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6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6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6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lastRenderedPageBreak/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6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68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B83510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663BF7">
        <w:fldChar w:fldCharType="begin"/>
      </w:r>
      <w:r w:rsidR="00663BF7">
        <w:instrText xml:space="preserve"> REF _Ref307563248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  <w:lang w:val="en-US"/>
        </w:rPr>
        <w:t>a</w:t>
      </w:r>
      <w:r w:rsidR="001A7C23" w:rsidRPr="00663BF7">
        <w:rPr>
          <w:bCs w:val="0"/>
          <w:sz w:val="24"/>
          <w:szCs w:val="24"/>
        </w:rPr>
        <w:t>)</w:t>
      </w:r>
      <w:r w:rsidR="00663BF7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663BF7">
        <w:fldChar w:fldCharType="begin"/>
      </w:r>
      <w:r w:rsidR="00663BF7">
        <w:instrText xml:space="preserve"> REF _Ref307563262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  <w:lang w:val="en-US"/>
        </w:rPr>
        <w:t>g</w:t>
      </w:r>
      <w:r w:rsidR="001A7C23" w:rsidRPr="00663BF7">
        <w:rPr>
          <w:bCs w:val="0"/>
          <w:sz w:val="24"/>
          <w:szCs w:val="24"/>
        </w:rPr>
        <w:t>)</w:t>
      </w:r>
      <w:r w:rsidR="00663BF7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663BF7">
        <w:fldChar w:fldCharType="begin"/>
      </w:r>
      <w:r w:rsidR="00663BF7">
        <w:instrText xml:space="preserve"> REF _Ref306032591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3.3.10.4</w:t>
      </w:r>
      <w:r w:rsidR="00663BF7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 xml:space="preserve">либо в качестве </w:t>
      </w:r>
      <w:r w:rsidR="000E5003">
        <w:rPr>
          <w:bCs w:val="0"/>
          <w:sz w:val="24"/>
          <w:szCs w:val="24"/>
        </w:rPr>
        <w:t>субподрядчиков</w:t>
      </w:r>
      <w:r w:rsidR="00362EA4" w:rsidRPr="00362EA4">
        <w:rPr>
          <w:bCs w:val="0"/>
          <w:sz w:val="24"/>
          <w:szCs w:val="24"/>
        </w:rPr>
        <w:t xml:space="preserve">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D52835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3.3.8.2</w:t>
      </w:r>
      <w:r w:rsidR="00D52835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176B20">
        <w:rPr>
          <w:bCs w:val="0"/>
          <w:sz w:val="24"/>
          <w:szCs w:val="24"/>
        </w:rPr>
        <w:t>выполнения работ</w:t>
      </w:r>
      <w:r w:rsidR="00CC3DAD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D52835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5.17</w:t>
      </w:r>
      <w:r w:rsidR="00D52835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</w:t>
      </w:r>
      <w:r w:rsidR="00176B20">
        <w:rPr>
          <w:sz w:val="24"/>
          <w:szCs w:val="24"/>
        </w:rPr>
        <w:t>выполняемых работ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D52835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3.3.8.1</w:t>
      </w:r>
      <w:r w:rsidR="00D52835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9" w:name="_Ref306114966"/>
      <w:bookmarkStart w:id="370" w:name="_Toc440361336"/>
      <w:bookmarkStart w:id="371" w:name="_Toc440376091"/>
      <w:bookmarkStart w:id="372" w:name="_Toc440376218"/>
      <w:bookmarkStart w:id="373" w:name="_Toc440382483"/>
      <w:bookmarkStart w:id="374" w:name="_Toc440447153"/>
      <w:bookmarkStart w:id="375" w:name="_Toc440620833"/>
      <w:bookmarkStart w:id="376" w:name="_Toc440631468"/>
      <w:bookmarkStart w:id="377" w:name="_Toc440875708"/>
      <w:bookmarkStart w:id="378" w:name="_Toc441131732"/>
      <w:r w:rsidRPr="00E71A48">
        <w:rPr>
          <w:szCs w:val="24"/>
        </w:rPr>
        <w:t>Разъяснение Документации по запросу предложений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172B9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</w:t>
      </w:r>
      <w:r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sz w:val="24"/>
          <w:szCs w:val="24"/>
        </w:rPr>
        <w:t>окументации по запросу предложений</w:t>
      </w:r>
      <w:r w:rsidRPr="00172B9E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172B9E">
        <w:rPr>
          <w:bCs w:val="0"/>
          <w:iCs/>
          <w:sz w:val="24"/>
          <w:szCs w:val="24"/>
        </w:rPr>
        <w:t>случае</w:t>
      </w:r>
      <w:proofErr w:type="gramEnd"/>
      <w:r w:rsidRPr="00172B9E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172B9E" w:rsidRPr="00172B9E">
        <w:rPr>
          <w:bCs w:val="0"/>
          <w:iCs/>
          <w:sz w:val="24"/>
          <w:szCs w:val="24"/>
        </w:rPr>
        <w:t>внесение изменений в Д</w:t>
      </w:r>
      <w:r w:rsidR="00172B9E" w:rsidRPr="00172B9E">
        <w:rPr>
          <w:bCs w:val="0"/>
          <w:sz w:val="24"/>
          <w:szCs w:val="24"/>
        </w:rPr>
        <w:t>окументацию по запросу предложений</w:t>
      </w:r>
      <w:r w:rsidR="00172B9E" w:rsidRPr="00172B9E">
        <w:rPr>
          <w:bCs w:val="0"/>
          <w:iCs/>
          <w:sz w:val="24"/>
          <w:szCs w:val="24"/>
        </w:rPr>
        <w:t xml:space="preserve"> (п. </w:t>
      </w:r>
      <w:r w:rsidR="00663BF7">
        <w:fldChar w:fldCharType="begin"/>
      </w:r>
      <w:r w:rsidR="00663BF7">
        <w:instrText xml:space="preserve"> REF _Ref440969856 \r \h  \* MERGEFORMAT </w:instrText>
      </w:r>
      <w:r w:rsidR="00663BF7">
        <w:fldChar w:fldCharType="separate"/>
      </w:r>
      <w:r w:rsidR="001A7C23" w:rsidRPr="001A7C23">
        <w:rPr>
          <w:bCs w:val="0"/>
          <w:iCs/>
          <w:sz w:val="24"/>
          <w:szCs w:val="24"/>
        </w:rPr>
        <w:t>3.3.12</w:t>
      </w:r>
      <w:r w:rsidR="00663BF7">
        <w:fldChar w:fldCharType="end"/>
      </w:r>
      <w:r w:rsidR="00172B9E" w:rsidRPr="00172B9E">
        <w:rPr>
          <w:bCs w:val="0"/>
          <w:iCs/>
          <w:sz w:val="24"/>
          <w:szCs w:val="24"/>
        </w:rPr>
        <w:t xml:space="preserve">) и, при необходимости, </w:t>
      </w:r>
      <w:r w:rsidRPr="00172B9E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663BF7">
        <w:fldChar w:fldCharType="begin"/>
      </w:r>
      <w:r w:rsidR="00663BF7">
        <w:instrText xml:space="preserve"> REF _Ref440289401 \r \h  \* MERGEFORMAT </w:instrText>
      </w:r>
      <w:r w:rsidR="00663BF7">
        <w:fldChar w:fldCharType="separate"/>
      </w:r>
      <w:r w:rsidR="001A7C23" w:rsidRPr="001A7C23">
        <w:rPr>
          <w:bCs w:val="0"/>
          <w:iCs/>
          <w:sz w:val="24"/>
          <w:szCs w:val="24"/>
        </w:rPr>
        <w:t>3.3.13</w:t>
      </w:r>
      <w:r w:rsidR="00663BF7">
        <w:fldChar w:fldCharType="end"/>
      </w:r>
      <w:r w:rsidR="00400D7D" w:rsidRPr="00172B9E">
        <w:rPr>
          <w:bCs w:val="0"/>
          <w:iCs/>
          <w:sz w:val="24"/>
          <w:szCs w:val="24"/>
        </w:rPr>
        <w:t xml:space="preserve">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>окументации</w:t>
      </w:r>
      <w:r w:rsidR="007D07A7" w:rsidRPr="00172B9E">
        <w:rPr>
          <w:bCs w:val="0"/>
          <w:iCs/>
          <w:sz w:val="24"/>
          <w:szCs w:val="24"/>
        </w:rPr>
        <w:t xml:space="preserve"> по запросу предложений</w:t>
      </w:r>
      <w:r w:rsidRPr="00172B9E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9" w:name="_Toc440361337"/>
      <w:bookmarkStart w:id="380" w:name="_Toc440376092"/>
      <w:bookmarkStart w:id="381" w:name="_Toc440376219"/>
      <w:bookmarkStart w:id="382" w:name="_Toc440382484"/>
      <w:bookmarkStart w:id="383" w:name="_Toc440447154"/>
      <w:bookmarkStart w:id="384" w:name="_Toc440620834"/>
      <w:bookmarkStart w:id="385" w:name="_Toc440631469"/>
      <w:bookmarkStart w:id="386" w:name="_Toc440875709"/>
      <w:bookmarkStart w:id="387" w:name="_Ref440969856"/>
      <w:bookmarkStart w:id="388" w:name="_Toc441131733"/>
      <w:r w:rsidRPr="00E71A48">
        <w:rPr>
          <w:szCs w:val="24"/>
        </w:rPr>
        <w:t>Внесение изменений в Документацию по запросу предложений.</w:t>
      </w:r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9" w:name="_Ref440289401"/>
      <w:bookmarkStart w:id="390" w:name="_Toc440361338"/>
      <w:bookmarkStart w:id="391" w:name="_Toc440376093"/>
      <w:bookmarkStart w:id="392" w:name="_Toc440376220"/>
      <w:bookmarkStart w:id="393" w:name="_Toc440382485"/>
      <w:bookmarkStart w:id="394" w:name="_Toc440447155"/>
      <w:bookmarkStart w:id="395" w:name="_Toc440620835"/>
      <w:bookmarkStart w:id="396" w:name="_Toc440631470"/>
      <w:bookmarkStart w:id="397" w:name="_Toc440875710"/>
      <w:bookmarkStart w:id="398" w:name="_Toc441131734"/>
      <w:r w:rsidRPr="00E71A48">
        <w:rPr>
          <w:szCs w:val="24"/>
        </w:rPr>
        <w:t>Продление срока окончания приема Заявок</w:t>
      </w:r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9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00" w:name="_Toc299701566"/>
      <w:bookmarkStart w:id="401" w:name="_Ref306176386"/>
      <w:bookmarkStart w:id="402" w:name="_Ref440285128"/>
      <w:bookmarkStart w:id="403" w:name="_Toc440361339"/>
      <w:bookmarkStart w:id="404" w:name="_Toc440376094"/>
      <w:bookmarkStart w:id="405" w:name="_Toc440376221"/>
      <w:bookmarkStart w:id="406" w:name="_Toc440382486"/>
      <w:bookmarkStart w:id="407" w:name="_Toc440447156"/>
      <w:bookmarkStart w:id="408" w:name="_Toc440620836"/>
      <w:bookmarkStart w:id="409" w:name="_Toc440631471"/>
      <w:bookmarkStart w:id="410" w:name="_Toc440875711"/>
      <w:bookmarkStart w:id="411" w:name="_Toc44113173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B423E9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lastRenderedPageBreak/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12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12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D52835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D52835">
        <w:rPr>
          <w:bCs w:val="0"/>
          <w:sz w:val="24"/>
          <w:szCs w:val="24"/>
          <w:lang w:eastAsia="ru-RU"/>
        </w:rPr>
      </w:r>
      <w:r w:rsidR="00D52835">
        <w:rPr>
          <w:bCs w:val="0"/>
          <w:sz w:val="24"/>
          <w:szCs w:val="24"/>
          <w:lang w:eastAsia="ru-RU"/>
        </w:rPr>
        <w:fldChar w:fldCharType="separate"/>
      </w:r>
      <w:r w:rsidR="001A7C23">
        <w:rPr>
          <w:bCs w:val="0"/>
          <w:sz w:val="24"/>
          <w:szCs w:val="24"/>
          <w:lang w:eastAsia="ru-RU"/>
        </w:rPr>
        <w:t>5.14</w:t>
      </w:r>
      <w:r w:rsidR="00D52835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13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414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413"/>
      <w:bookmarkEnd w:id="414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663BF7">
        <w:fldChar w:fldCharType="begin"/>
      </w:r>
      <w:r w:rsidR="00663BF7">
        <w:instrText xml:space="preserve"> REF _Ref306008743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3.3.4</w:t>
      </w:r>
      <w:r w:rsidR="00663BF7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52835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3.4.1.3</w:t>
      </w:r>
      <w:r w:rsidR="00D52835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D52835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3.10</w:t>
      </w:r>
      <w:r w:rsidR="00D5283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415" w:name="_Ref307563802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случаях</w:t>
      </w:r>
      <w:proofErr w:type="gramEnd"/>
      <w:r w:rsidRPr="00E71A48">
        <w:rPr>
          <w:bCs w:val="0"/>
          <w:sz w:val="24"/>
          <w:szCs w:val="24"/>
        </w:rPr>
        <w:t xml:space="preserve">, указанных в п. </w:t>
      </w:r>
      <w:r w:rsidR="00663BF7">
        <w:fldChar w:fldCharType="begin"/>
      </w:r>
      <w:r w:rsidR="00663BF7">
        <w:instrText xml:space="preserve"> REF _Ref305753174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3.3.14.4</w:t>
      </w:r>
      <w:r w:rsidR="00663BF7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15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16" w:name="_Ref299109207"/>
      <w:bookmarkStart w:id="417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16"/>
      <w:bookmarkEnd w:id="417"/>
    </w:p>
    <w:p w:rsidR="00F21407" w:rsidRPr="00F21407" w:rsidRDefault="00F21407" w:rsidP="00F21407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F21407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F21407">
        <w:rPr>
          <w:bCs w:val="0"/>
          <w:sz w:val="24"/>
          <w:szCs w:val="24"/>
          <w:lang w:eastAsia="ru-RU"/>
        </w:rPr>
        <w:t xml:space="preserve">подраздел </w:t>
      </w:r>
      <w:r w:rsidR="00663BF7">
        <w:fldChar w:fldCharType="begin"/>
      </w:r>
      <w:r w:rsidR="00663BF7">
        <w:instrText xml:space="preserve"> REF _Ref440272256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  <w:lang w:eastAsia="ru-RU"/>
        </w:rPr>
        <w:t>5.14</w:t>
      </w:r>
      <w:r w:rsidR="00663BF7">
        <w:fldChar w:fldCharType="end"/>
      </w:r>
      <w:r w:rsidRPr="00F21407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F21407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F21407">
        <w:rPr>
          <w:bCs w:val="0"/>
          <w:sz w:val="24"/>
          <w:szCs w:val="24"/>
        </w:rPr>
        <w:t>(</w:t>
      </w:r>
      <w:r w:rsidRPr="00F21407">
        <w:rPr>
          <w:bCs w:val="0"/>
          <w:sz w:val="24"/>
          <w:szCs w:val="24"/>
          <w:lang w:eastAsia="ru-RU"/>
        </w:rPr>
        <w:t xml:space="preserve">подраздел </w:t>
      </w:r>
      <w:r w:rsidR="00663BF7">
        <w:fldChar w:fldCharType="begin"/>
      </w:r>
      <w:r w:rsidR="00663BF7">
        <w:instrText xml:space="preserve"> REF _Ref441574460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  <w:lang w:eastAsia="ru-RU"/>
        </w:rPr>
        <w:t>5.18</w:t>
      </w:r>
      <w:r w:rsidR="00663BF7">
        <w:fldChar w:fldCharType="end"/>
      </w:r>
      <w:r w:rsidRPr="00F21407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63BF7">
        <w:fldChar w:fldCharType="begin"/>
      </w:r>
      <w:r w:rsidR="00663BF7">
        <w:instrText xml:space="preserve"> REF _Ref440289953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3.4.1.3</w:t>
      </w:r>
      <w:r w:rsidR="00663BF7">
        <w:fldChar w:fldCharType="end"/>
      </w:r>
      <w:r w:rsidRPr="00F21407">
        <w:rPr>
          <w:bCs w:val="0"/>
          <w:sz w:val="24"/>
          <w:szCs w:val="24"/>
        </w:rPr>
        <w:t xml:space="preserve"> настоящей Документации, по адресу: </w:t>
      </w:r>
      <w:r w:rsidR="00F77155">
        <w:rPr>
          <w:bCs w:val="0"/>
          <w:sz w:val="24"/>
          <w:szCs w:val="24"/>
        </w:rPr>
        <w:t xml:space="preserve">РФ, 214019, г. Смоленск, ул. </w:t>
      </w:r>
      <w:proofErr w:type="spellStart"/>
      <w:r w:rsidR="00F77155">
        <w:rPr>
          <w:bCs w:val="0"/>
          <w:sz w:val="24"/>
          <w:szCs w:val="24"/>
        </w:rPr>
        <w:t>Тенишевой</w:t>
      </w:r>
      <w:proofErr w:type="spellEnd"/>
      <w:r w:rsidR="00F77155">
        <w:rPr>
          <w:bCs w:val="0"/>
          <w:sz w:val="24"/>
          <w:szCs w:val="24"/>
        </w:rPr>
        <w:t>,</w:t>
      </w:r>
      <w:r w:rsidR="00D62C2A">
        <w:rPr>
          <w:bCs w:val="0"/>
          <w:sz w:val="24"/>
          <w:szCs w:val="24"/>
        </w:rPr>
        <w:t xml:space="preserve"> д. 33, </w:t>
      </w:r>
      <w:proofErr w:type="spellStart"/>
      <w:r w:rsidR="00D62C2A">
        <w:rPr>
          <w:bCs w:val="0"/>
          <w:sz w:val="24"/>
          <w:szCs w:val="24"/>
        </w:rPr>
        <w:t>каб</w:t>
      </w:r>
      <w:proofErr w:type="spellEnd"/>
      <w:r w:rsidR="00D62C2A">
        <w:rPr>
          <w:bCs w:val="0"/>
          <w:sz w:val="24"/>
          <w:szCs w:val="24"/>
        </w:rPr>
        <w:t>. 111, исполнительные</w:t>
      </w:r>
      <w:r w:rsidR="00F77155">
        <w:rPr>
          <w:bCs w:val="0"/>
          <w:sz w:val="24"/>
          <w:szCs w:val="24"/>
        </w:rPr>
        <w:t xml:space="preserve"> сотрудник</w:t>
      </w:r>
      <w:r w:rsidR="00D62C2A">
        <w:rPr>
          <w:bCs w:val="0"/>
          <w:sz w:val="24"/>
          <w:szCs w:val="24"/>
        </w:rPr>
        <w:t>и</w:t>
      </w:r>
      <w:r w:rsidR="00F77155">
        <w:rPr>
          <w:bCs w:val="0"/>
          <w:sz w:val="24"/>
          <w:szCs w:val="24"/>
        </w:rPr>
        <w:t xml:space="preserve"> – Лебедев Александр Александрович, контактный телефон (481) 42-95-08</w:t>
      </w:r>
      <w:r w:rsidR="00D62C2A">
        <w:rPr>
          <w:bCs w:val="0"/>
          <w:sz w:val="24"/>
          <w:szCs w:val="24"/>
        </w:rPr>
        <w:t>, Алтунина Надежда Андреевна</w:t>
      </w:r>
      <w:r w:rsidR="00D62C2A" w:rsidRPr="00D62C2A">
        <w:rPr>
          <w:bCs w:val="0"/>
          <w:sz w:val="24"/>
          <w:szCs w:val="24"/>
        </w:rPr>
        <w:t>, контактный телефон (4812) 42-95-56</w:t>
      </w:r>
      <w:r w:rsidR="00D62C2A">
        <w:rPr>
          <w:bCs w:val="0"/>
          <w:sz w:val="24"/>
          <w:szCs w:val="24"/>
        </w:rPr>
        <w:t>.</w:t>
      </w:r>
      <w:r w:rsidRPr="00F21407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F21407" w:rsidRPr="00F21407" w:rsidRDefault="00F21407" w:rsidP="00F21407">
      <w:pPr>
        <w:pStyle w:val="aff6"/>
        <w:numPr>
          <w:ilvl w:val="0"/>
          <w:numId w:val="9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>Пометка «</w:t>
      </w:r>
      <w:r w:rsidRPr="00F21407">
        <w:rPr>
          <w:bCs w:val="0"/>
          <w:sz w:val="24"/>
          <w:szCs w:val="24"/>
        </w:rPr>
        <w:t xml:space="preserve"> Соглашение о неустойке</w:t>
      </w:r>
      <w:r w:rsidRPr="00F21407">
        <w:rPr>
          <w:sz w:val="24"/>
          <w:szCs w:val="24"/>
        </w:rPr>
        <w:t>»;</w:t>
      </w:r>
    </w:p>
    <w:p w:rsidR="00F21407" w:rsidRPr="00F21407" w:rsidRDefault="00F21407" w:rsidP="00F21407">
      <w:pPr>
        <w:pStyle w:val="aff6"/>
        <w:numPr>
          <w:ilvl w:val="0"/>
          <w:numId w:val="9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F21407">
        <w:rPr>
          <w:sz w:val="24"/>
          <w:szCs w:val="24"/>
        </w:rPr>
        <w:t>соответствии</w:t>
      </w:r>
      <w:proofErr w:type="gramEnd"/>
      <w:r w:rsidRPr="00F21407">
        <w:rPr>
          <w:sz w:val="24"/>
          <w:szCs w:val="24"/>
        </w:rPr>
        <w:t xml:space="preserve"> с пунктом </w:t>
      </w:r>
      <w:r w:rsidR="00663BF7">
        <w:fldChar w:fldCharType="begin"/>
      </w:r>
      <w:r w:rsidR="00663BF7">
        <w:instrText xml:space="preserve"> REF _Ref191386085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1.1.1</w:t>
      </w:r>
      <w:r w:rsidR="00663BF7">
        <w:fldChar w:fldCharType="end"/>
      </w:r>
      <w:r w:rsidRPr="00F21407">
        <w:rPr>
          <w:sz w:val="24"/>
          <w:szCs w:val="24"/>
        </w:rPr>
        <w:t>;</w:t>
      </w:r>
    </w:p>
    <w:p w:rsidR="00F21407" w:rsidRPr="00F21407" w:rsidRDefault="00F21407" w:rsidP="00F21407">
      <w:pPr>
        <w:pStyle w:val="aff6"/>
        <w:numPr>
          <w:ilvl w:val="0"/>
          <w:numId w:val="9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>полное фирменное наименование Участника и его почтовый адрес;</w:t>
      </w:r>
    </w:p>
    <w:p w:rsidR="00F21407" w:rsidRPr="00F21407" w:rsidRDefault="00F21407" w:rsidP="00F21407">
      <w:pPr>
        <w:pStyle w:val="aff6"/>
        <w:numPr>
          <w:ilvl w:val="0"/>
          <w:numId w:val="9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 xml:space="preserve">предмет Договора в </w:t>
      </w:r>
      <w:proofErr w:type="gramStart"/>
      <w:r w:rsidRPr="00F21407">
        <w:rPr>
          <w:sz w:val="24"/>
          <w:szCs w:val="24"/>
        </w:rPr>
        <w:t>соответствии</w:t>
      </w:r>
      <w:proofErr w:type="gramEnd"/>
      <w:r w:rsidRPr="00F21407">
        <w:rPr>
          <w:sz w:val="24"/>
          <w:szCs w:val="24"/>
        </w:rPr>
        <w:t xml:space="preserve"> с пунктом </w:t>
      </w:r>
      <w:r w:rsidR="00663BF7">
        <w:fldChar w:fldCharType="begin"/>
      </w:r>
      <w:r w:rsidR="00663BF7">
        <w:instrText xml:space="preserve"> REF _Ref303323780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1.1.4</w:t>
      </w:r>
      <w:r w:rsidR="00663BF7">
        <w:fldChar w:fldCharType="end"/>
      </w:r>
      <w:r w:rsidRPr="00F21407">
        <w:rPr>
          <w:sz w:val="24"/>
          <w:szCs w:val="24"/>
        </w:rPr>
        <w:t>.</w:t>
      </w:r>
    </w:p>
    <w:p w:rsidR="00F21407" w:rsidRPr="00F21407" w:rsidRDefault="00F21407" w:rsidP="00F21407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F21407">
        <w:rPr>
          <w:bCs w:val="0"/>
          <w:sz w:val="24"/>
          <w:szCs w:val="24"/>
        </w:rPr>
        <w:t>Предоставление</w:t>
      </w:r>
      <w:r w:rsidRPr="00F21407">
        <w:rPr>
          <w:sz w:val="24"/>
          <w:szCs w:val="24"/>
        </w:rPr>
        <w:t xml:space="preserve"> оригинала </w:t>
      </w:r>
      <w:r w:rsidRPr="00F21407">
        <w:rPr>
          <w:bCs w:val="0"/>
          <w:sz w:val="24"/>
          <w:szCs w:val="24"/>
        </w:rPr>
        <w:t>соглашения о неустойке</w:t>
      </w:r>
      <w:r w:rsidRPr="00F21407">
        <w:rPr>
          <w:sz w:val="24"/>
          <w:szCs w:val="24"/>
        </w:rPr>
        <w:t xml:space="preserve"> без Расписки сдачи-приемки </w:t>
      </w:r>
      <w:r w:rsidRPr="00F21407">
        <w:rPr>
          <w:bCs w:val="0"/>
          <w:sz w:val="24"/>
          <w:szCs w:val="24"/>
        </w:rPr>
        <w:t>соглашения о неустойке</w:t>
      </w:r>
      <w:r w:rsidRPr="00F21407">
        <w:rPr>
          <w:sz w:val="24"/>
          <w:szCs w:val="24"/>
        </w:rPr>
        <w:t xml:space="preserve"> будет считаться Организатором как не предоставление </w:t>
      </w:r>
      <w:r w:rsidRPr="00F21407">
        <w:rPr>
          <w:bCs w:val="0"/>
          <w:sz w:val="24"/>
          <w:szCs w:val="24"/>
        </w:rPr>
        <w:t>соглашения о неустойке</w:t>
      </w:r>
      <w:r w:rsidRPr="00F21407">
        <w:rPr>
          <w:sz w:val="24"/>
          <w:szCs w:val="24"/>
        </w:rPr>
        <w:t xml:space="preserve">, и повлечет за собой последствия, указанные в п. </w:t>
      </w:r>
      <w:r w:rsidR="00D5283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_Ref442189545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3.3.14.9</w:t>
      </w:r>
      <w:r w:rsidR="00D52835">
        <w:rPr>
          <w:sz w:val="24"/>
          <w:szCs w:val="24"/>
        </w:rPr>
        <w:fldChar w:fldCharType="end"/>
      </w:r>
      <w:r w:rsidRPr="00F21407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18" w:name="_Ref442189545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 xml:space="preserve">запроса </w:t>
      </w:r>
      <w:r w:rsidR="007A439E" w:rsidRPr="00E71A48">
        <w:rPr>
          <w:bCs w:val="0"/>
          <w:sz w:val="24"/>
          <w:szCs w:val="24"/>
        </w:rPr>
        <w:lastRenderedPageBreak/>
        <w:t>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</w:t>
      </w:r>
      <w:r w:rsidR="002853B8">
        <w:rPr>
          <w:bCs w:val="0"/>
          <w:sz w:val="24"/>
          <w:szCs w:val="24"/>
        </w:rPr>
        <w:t>будет</w:t>
      </w:r>
      <w:r w:rsidRPr="00E71A48">
        <w:rPr>
          <w:bCs w:val="0"/>
          <w:sz w:val="24"/>
          <w:szCs w:val="24"/>
        </w:rPr>
        <w:t xml:space="preserve">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418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19" w:name="_Ref305973214"/>
      <w:bookmarkStart w:id="420" w:name="_Toc441131736"/>
      <w:r w:rsidRPr="00E71A48">
        <w:t>Подача Заявок и их прием</w:t>
      </w:r>
      <w:bookmarkStart w:id="421" w:name="_Ref56229451"/>
      <w:bookmarkEnd w:id="399"/>
      <w:bookmarkEnd w:id="419"/>
      <w:bookmarkEnd w:id="42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39323707"/>
      <w:bookmarkStart w:id="423" w:name="_Toc440361341"/>
      <w:bookmarkStart w:id="424" w:name="_Toc440376096"/>
      <w:bookmarkStart w:id="425" w:name="_Toc440376223"/>
      <w:bookmarkStart w:id="426" w:name="_Toc440382488"/>
      <w:bookmarkStart w:id="427" w:name="_Toc440447158"/>
      <w:bookmarkStart w:id="428" w:name="_Toc440620838"/>
      <w:bookmarkStart w:id="429" w:name="_Toc440631473"/>
      <w:bookmarkStart w:id="430" w:name="_Toc440875713"/>
      <w:bookmarkStart w:id="431" w:name="_Toc441131737"/>
      <w:r w:rsidRPr="00E71A48">
        <w:rPr>
          <w:szCs w:val="24"/>
        </w:rPr>
        <w:t>Подача Заявок через ЭТП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70DD6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270DD6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270DD6">
        <w:rPr>
          <w:bCs w:val="0"/>
          <w:sz w:val="24"/>
          <w:szCs w:val="24"/>
        </w:rPr>
        <w:t>Участник</w:t>
      </w:r>
      <w:r w:rsidRPr="00270DD6">
        <w:rPr>
          <w:bCs w:val="0"/>
          <w:sz w:val="24"/>
          <w:szCs w:val="24"/>
        </w:rPr>
        <w:t>ом через ЭТП в отсканированном виде</w:t>
      </w:r>
      <w:r w:rsidR="00270DD6" w:rsidRPr="00270DD6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270DD6" w:rsidRPr="00270DD6">
        <w:rPr>
          <w:bCs w:val="0"/>
          <w:sz w:val="24"/>
          <w:szCs w:val="24"/>
        </w:rPr>
        <w:t>Word</w:t>
      </w:r>
      <w:proofErr w:type="spellEnd"/>
      <w:r w:rsidR="00270DD6" w:rsidRPr="00270DD6">
        <w:rPr>
          <w:bCs w:val="0"/>
          <w:sz w:val="24"/>
          <w:szCs w:val="24"/>
        </w:rPr>
        <w:t>)</w:t>
      </w:r>
      <w:r w:rsidRPr="00270DD6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270DD6">
        <w:rPr>
          <w:bCs w:val="0"/>
          <w:sz w:val="24"/>
          <w:szCs w:val="24"/>
        </w:rPr>
        <w:t>pdf</w:t>
      </w:r>
      <w:proofErr w:type="spellEnd"/>
      <w:r w:rsidRPr="00270DD6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270DD6">
        <w:rPr>
          <w:bCs w:val="0"/>
          <w:sz w:val="24"/>
          <w:szCs w:val="24"/>
        </w:rPr>
        <w:t xml:space="preserve">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70DD6">
        <w:rPr>
          <w:bCs w:val="0"/>
          <w:sz w:val="24"/>
          <w:szCs w:val="24"/>
        </w:rPr>
        <w:t xml:space="preserve">электронных </w:t>
      </w:r>
      <w:r w:rsidRPr="00270DD6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71A48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3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</w:t>
      </w:r>
      <w:r w:rsidR="00717F60" w:rsidRPr="006667CB">
        <w:rPr>
          <w:bCs w:val="0"/>
          <w:sz w:val="24"/>
          <w:szCs w:val="24"/>
        </w:rPr>
        <w:t xml:space="preserve">быть поданы до </w:t>
      </w:r>
      <w:r w:rsidR="002B5044" w:rsidRPr="006667CB">
        <w:rPr>
          <w:b/>
          <w:bCs w:val="0"/>
          <w:sz w:val="24"/>
          <w:szCs w:val="24"/>
        </w:rPr>
        <w:t xml:space="preserve">12 часов 00 минут </w:t>
      </w:r>
      <w:r w:rsidR="005F3199" w:rsidRPr="006667CB">
        <w:rPr>
          <w:b/>
          <w:bCs w:val="0"/>
          <w:sz w:val="24"/>
          <w:szCs w:val="24"/>
        </w:rPr>
        <w:t>07</w:t>
      </w:r>
      <w:r w:rsidR="002B5044" w:rsidRPr="006667CB">
        <w:rPr>
          <w:b/>
          <w:bCs w:val="0"/>
          <w:sz w:val="24"/>
          <w:szCs w:val="24"/>
        </w:rPr>
        <w:t xml:space="preserve"> </w:t>
      </w:r>
      <w:r w:rsidR="005F3199" w:rsidRPr="006667CB">
        <w:rPr>
          <w:b/>
          <w:bCs w:val="0"/>
          <w:sz w:val="24"/>
          <w:szCs w:val="24"/>
        </w:rPr>
        <w:t>ок</w:t>
      </w:r>
      <w:r w:rsidR="00D62C2A" w:rsidRPr="006667CB">
        <w:rPr>
          <w:b/>
          <w:bCs w:val="0"/>
          <w:sz w:val="24"/>
          <w:szCs w:val="24"/>
        </w:rPr>
        <w:t>тября</w:t>
      </w:r>
      <w:r w:rsidR="002B5044" w:rsidRPr="006667CB">
        <w:rPr>
          <w:b/>
          <w:bCs w:val="0"/>
          <w:sz w:val="24"/>
          <w:szCs w:val="24"/>
        </w:rPr>
        <w:t xml:space="preserve"> 2016 года</w:t>
      </w:r>
      <w:r w:rsidR="00BF60B6" w:rsidRPr="006667CB">
        <w:rPr>
          <w:b/>
          <w:bCs w:val="0"/>
          <w:sz w:val="24"/>
          <w:szCs w:val="24"/>
        </w:rPr>
        <w:t xml:space="preserve">, </w:t>
      </w:r>
      <w:r w:rsidR="00BF60B6" w:rsidRPr="006667C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F60B6" w:rsidRPr="006667CB">
        <w:rPr>
          <w:bCs w:val="0"/>
          <w:spacing w:val="-2"/>
          <w:sz w:val="24"/>
          <w:szCs w:val="24"/>
        </w:rPr>
        <w:t>(под</w:t>
      </w:r>
      <w:r w:rsidR="00BF60B6" w:rsidRPr="006667CB">
        <w:rPr>
          <w:bCs w:val="0"/>
          <w:sz w:val="24"/>
          <w:szCs w:val="24"/>
        </w:rPr>
        <w:t xml:space="preserve">раздел </w:t>
      </w:r>
      <w:r w:rsidR="00D52835" w:rsidRPr="006667CB">
        <w:rPr>
          <w:bCs w:val="0"/>
          <w:sz w:val="24"/>
          <w:szCs w:val="24"/>
        </w:rPr>
        <w:fldChar w:fldCharType="begin"/>
      </w:r>
      <w:r w:rsidR="00BF60B6" w:rsidRPr="006667CB">
        <w:rPr>
          <w:bCs w:val="0"/>
          <w:sz w:val="24"/>
          <w:szCs w:val="24"/>
        </w:rPr>
        <w:instrText xml:space="preserve"> REF _Ref55336310 \r \h </w:instrText>
      </w:r>
      <w:r w:rsidR="00D52835" w:rsidRPr="006667CB">
        <w:rPr>
          <w:bCs w:val="0"/>
          <w:sz w:val="24"/>
          <w:szCs w:val="24"/>
        </w:rPr>
      </w:r>
      <w:r w:rsidR="006667CB">
        <w:rPr>
          <w:bCs w:val="0"/>
          <w:sz w:val="24"/>
          <w:szCs w:val="24"/>
        </w:rPr>
        <w:instrText xml:space="preserve"> \* MERGEFORMAT </w:instrText>
      </w:r>
      <w:r w:rsidR="00D52835" w:rsidRPr="006667CB">
        <w:rPr>
          <w:bCs w:val="0"/>
          <w:sz w:val="24"/>
          <w:szCs w:val="24"/>
        </w:rPr>
        <w:fldChar w:fldCharType="separate"/>
      </w:r>
      <w:r w:rsidR="001A7C23" w:rsidRPr="006667CB">
        <w:rPr>
          <w:bCs w:val="0"/>
          <w:sz w:val="24"/>
          <w:szCs w:val="24"/>
        </w:rPr>
        <w:t>5.1</w:t>
      </w:r>
      <w:r w:rsidR="00D52835" w:rsidRPr="006667CB">
        <w:rPr>
          <w:bCs w:val="0"/>
          <w:sz w:val="24"/>
          <w:szCs w:val="24"/>
        </w:rPr>
        <w:fldChar w:fldCharType="end"/>
      </w:r>
      <w:r w:rsidR="00BF60B6" w:rsidRPr="006667CB">
        <w:rPr>
          <w:bCs w:val="0"/>
          <w:sz w:val="24"/>
          <w:szCs w:val="24"/>
          <w:lang w:eastAsia="ru-RU"/>
        </w:rPr>
        <w:t>)</w:t>
      </w:r>
      <w:r w:rsidR="00BF60B6" w:rsidRPr="006667CB">
        <w:rPr>
          <w:bCs w:val="0"/>
          <w:sz w:val="24"/>
          <w:szCs w:val="24"/>
        </w:rPr>
        <w:t xml:space="preserve"> цена должна соответствовать цене, указанной Участни</w:t>
      </w:r>
      <w:r w:rsidR="00EF1023" w:rsidRPr="006667CB">
        <w:rPr>
          <w:bCs w:val="0"/>
          <w:sz w:val="24"/>
          <w:szCs w:val="24"/>
        </w:rPr>
        <w:t>ком на «котировочной</w:t>
      </w:r>
      <w:r w:rsidR="00EF1023">
        <w:rPr>
          <w:bCs w:val="0"/>
          <w:sz w:val="24"/>
          <w:szCs w:val="24"/>
        </w:rPr>
        <w:t xml:space="preserve"> доске» ЭТП</w:t>
      </w:r>
      <w:r w:rsidR="00717F60" w:rsidRPr="00BF60B6">
        <w:rPr>
          <w:bCs w:val="0"/>
          <w:sz w:val="24"/>
          <w:szCs w:val="24"/>
        </w:rPr>
        <w:t>.</w:t>
      </w:r>
      <w:bookmarkEnd w:id="43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3" w:name="_Ref115077798"/>
      <w:bookmarkStart w:id="434" w:name="_Toc439323708"/>
      <w:bookmarkStart w:id="435" w:name="_Toc440361342"/>
      <w:bookmarkStart w:id="436" w:name="_Toc440376097"/>
      <w:bookmarkStart w:id="437" w:name="_Toc440376224"/>
      <w:bookmarkStart w:id="438" w:name="_Toc440382489"/>
      <w:bookmarkStart w:id="439" w:name="_Toc440447159"/>
      <w:bookmarkStart w:id="440" w:name="_Toc440620839"/>
      <w:bookmarkStart w:id="441" w:name="_Toc440631474"/>
      <w:bookmarkStart w:id="442" w:name="_Toc440875714"/>
      <w:bookmarkStart w:id="443" w:name="_Toc441131738"/>
      <w:r w:rsidRPr="00E71A48">
        <w:rPr>
          <w:szCs w:val="24"/>
        </w:rPr>
        <w:t xml:space="preserve">Подача Заявок в письменной </w:t>
      </w:r>
      <w:r w:rsidR="009D0FB4" w:rsidRPr="006803F2">
        <w:rPr>
          <w:szCs w:val="24"/>
        </w:rPr>
        <w:t>(бумажной)</w:t>
      </w:r>
      <w:r w:rsidR="009D0FB4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bookmarkEnd w:id="421"/>
    <w:p w:rsidR="00717F60" w:rsidRPr="00F2140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21407">
        <w:rPr>
          <w:bCs w:val="0"/>
          <w:sz w:val="24"/>
          <w:szCs w:val="24"/>
        </w:rPr>
        <w:t>Подача Участником Заявки в письменной</w:t>
      </w:r>
      <w:r w:rsidR="009D0FB4">
        <w:rPr>
          <w:bCs w:val="0"/>
          <w:sz w:val="24"/>
          <w:szCs w:val="24"/>
        </w:rPr>
        <w:t xml:space="preserve"> </w:t>
      </w:r>
      <w:r w:rsidR="009D0FB4" w:rsidRPr="006803F2">
        <w:rPr>
          <w:sz w:val="24"/>
          <w:szCs w:val="24"/>
        </w:rPr>
        <w:t>(бумажной)</w:t>
      </w:r>
      <w:r w:rsidRPr="00F21407">
        <w:rPr>
          <w:bCs w:val="0"/>
          <w:sz w:val="24"/>
          <w:szCs w:val="24"/>
        </w:rPr>
        <w:t xml:space="preserve"> форме не предусмотрена</w:t>
      </w:r>
      <w:r w:rsidR="00F21407" w:rsidRPr="00F21407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F21407" w:rsidRPr="00F21407">
        <w:rPr>
          <w:bCs w:val="0"/>
          <w:sz w:val="24"/>
          <w:szCs w:val="24"/>
        </w:rPr>
        <w:t>п.п</w:t>
      </w:r>
      <w:proofErr w:type="spellEnd"/>
      <w:r w:rsidR="00F21407" w:rsidRPr="00F21407">
        <w:rPr>
          <w:bCs w:val="0"/>
          <w:sz w:val="24"/>
          <w:szCs w:val="24"/>
        </w:rPr>
        <w:t xml:space="preserve">. </w:t>
      </w:r>
      <w:r w:rsidR="00D52835">
        <w:rPr>
          <w:sz w:val="24"/>
          <w:szCs w:val="24"/>
        </w:rPr>
        <w:fldChar w:fldCharType="begin"/>
      </w:r>
      <w:r w:rsidR="00F21407">
        <w:rPr>
          <w:bCs w:val="0"/>
          <w:sz w:val="24"/>
          <w:szCs w:val="24"/>
        </w:rPr>
        <w:instrText xml:space="preserve"> REF _Ref442189588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ф)</w:t>
      </w:r>
      <w:r w:rsidR="00D52835">
        <w:rPr>
          <w:sz w:val="24"/>
          <w:szCs w:val="24"/>
        </w:rPr>
        <w:fldChar w:fldCharType="end"/>
      </w:r>
      <w:r w:rsidR="00F21407" w:rsidRPr="00F21407">
        <w:rPr>
          <w:sz w:val="24"/>
          <w:szCs w:val="24"/>
        </w:rPr>
        <w:t xml:space="preserve"> п. </w:t>
      </w:r>
      <w:r w:rsidR="00663BF7">
        <w:fldChar w:fldCharType="begin"/>
      </w:r>
      <w:r w:rsidR="00663BF7">
        <w:instrText xml:space="preserve"> REF _Ref306005578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3.3.8.3</w:t>
      </w:r>
      <w:r w:rsidR="00663BF7">
        <w:fldChar w:fldCharType="end"/>
      </w:r>
      <w:r w:rsidR="00F21407" w:rsidRPr="00F21407">
        <w:rPr>
          <w:sz w:val="24"/>
          <w:szCs w:val="24"/>
        </w:rPr>
        <w:t xml:space="preserve"> и подразделе </w:t>
      </w:r>
      <w:r w:rsidR="00663BF7">
        <w:fldChar w:fldCharType="begin"/>
      </w:r>
      <w:r w:rsidR="00663BF7">
        <w:instrText xml:space="preserve"> REF _Ref441574649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5.18</w:t>
      </w:r>
      <w:r w:rsidR="00663BF7">
        <w:fldChar w:fldCharType="end"/>
      </w:r>
      <w:r w:rsidRPr="00F21407">
        <w:rPr>
          <w:bCs w:val="0"/>
          <w:sz w:val="24"/>
          <w:szCs w:val="24"/>
        </w:rPr>
        <w:t>.</w:t>
      </w:r>
      <w:bookmarkStart w:id="444" w:name="_GoBack"/>
      <w:bookmarkEnd w:id="444"/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5" w:name="_Ref303683883"/>
      <w:bookmarkStart w:id="446" w:name="_Toc441131739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445"/>
      <w:bookmarkEnd w:id="446"/>
    </w:p>
    <w:p w:rsidR="001A7C23" w:rsidRPr="00E71A48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47" w:name="_Ref305973250"/>
      <w:bookmarkStart w:id="448" w:name="_Toc441131740"/>
      <w:r w:rsidRPr="00E71A48">
        <w:rPr>
          <w:bCs w:val="0"/>
          <w:sz w:val="24"/>
          <w:szCs w:val="24"/>
        </w:rPr>
        <w:t xml:space="preserve">До окончания </w:t>
      </w:r>
      <w:r w:rsidRPr="00223D18">
        <w:rPr>
          <w:bCs w:val="0"/>
          <w:sz w:val="24"/>
          <w:szCs w:val="24"/>
        </w:rPr>
        <w:t xml:space="preserve">срока подачи заявок (п. </w:t>
      </w:r>
      <w:r w:rsidR="00663BF7">
        <w:fldChar w:fldCharType="begin"/>
      </w:r>
      <w:r w:rsidR="00663BF7">
        <w:instrText xml:space="preserve"> REF _Ref440289953 \r \h  \* MERGEFORMAT </w:instrText>
      </w:r>
      <w:r w:rsidR="00663BF7">
        <w:fldChar w:fldCharType="separate"/>
      </w:r>
      <w:r w:rsidRPr="001A7C23">
        <w:rPr>
          <w:bCs w:val="0"/>
          <w:sz w:val="24"/>
          <w:szCs w:val="24"/>
        </w:rPr>
        <w:t>3.4.1.3</w:t>
      </w:r>
      <w:r w:rsidR="00663BF7">
        <w:fldChar w:fldCharType="end"/>
      </w:r>
      <w:r w:rsidRPr="00223D18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 xml:space="preserve"> Участник вправе изменить или отозвать поданную Заявку</w:t>
      </w:r>
      <w:r>
        <w:rPr>
          <w:sz w:val="24"/>
          <w:szCs w:val="24"/>
        </w:rPr>
        <w:t>, после окончания срока подачи заявок Участник может только отозвать свою поданную Заявку</w:t>
      </w:r>
      <w:r w:rsidRPr="00E71A48">
        <w:rPr>
          <w:bCs w:val="0"/>
          <w:sz w:val="24"/>
          <w:szCs w:val="24"/>
        </w:rPr>
        <w:t>.</w:t>
      </w:r>
    </w:p>
    <w:p w:rsidR="001A7C23" w:rsidRPr="00E71A48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63BF7">
        <w:fldChar w:fldCharType="begin"/>
      </w:r>
      <w:r w:rsidR="00663BF7">
        <w:instrText xml:space="preserve"> REF _Ref440289953 \r \h  \* MERGEFORMAT </w:instrText>
      </w:r>
      <w:r w:rsidR="00663BF7">
        <w:fldChar w:fldCharType="separate"/>
      </w:r>
      <w:r>
        <w:rPr>
          <w:bCs w:val="0"/>
          <w:sz w:val="24"/>
          <w:szCs w:val="24"/>
        </w:rPr>
        <w:t>3.4.1.3</w:t>
      </w:r>
      <w:r w:rsidR="00663BF7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1A7C23" w:rsidRPr="00223D18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63BF7">
        <w:fldChar w:fldCharType="begin"/>
      </w:r>
      <w:r w:rsidR="00663BF7">
        <w:instrText xml:space="preserve"> REF _Ref440289953 \r \h  \* MERGEFORMAT </w:instrText>
      </w:r>
      <w:r w:rsidR="00663BF7">
        <w:fldChar w:fldCharType="separate"/>
      </w:r>
      <w:r w:rsidRPr="001A7C23">
        <w:rPr>
          <w:bCs w:val="0"/>
          <w:sz w:val="24"/>
          <w:szCs w:val="24"/>
        </w:rPr>
        <w:t>3.4.1.3</w:t>
      </w:r>
      <w:r w:rsidR="00663BF7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663BF7">
        <w:fldChar w:fldCharType="begin"/>
      </w:r>
      <w:r w:rsidR="00663BF7">
        <w:instrText xml:space="preserve"> REF _Ref55279015 \r \h  \* MERGEFORMAT </w:instrText>
      </w:r>
      <w:r w:rsidR="00663BF7">
        <w:fldChar w:fldCharType="separate"/>
      </w:r>
      <w:r w:rsidRPr="001A7C23">
        <w:rPr>
          <w:sz w:val="24"/>
          <w:szCs w:val="24"/>
        </w:rPr>
        <w:t>3.3.1.6</w:t>
      </w:r>
      <w:r w:rsidR="00663BF7">
        <w:fldChar w:fldCharType="end"/>
      </w:r>
      <w:r w:rsidRPr="00223D18">
        <w:rPr>
          <w:sz w:val="24"/>
          <w:szCs w:val="24"/>
        </w:rPr>
        <w:t xml:space="preserve">, </w:t>
      </w:r>
      <w:r w:rsidR="00663BF7">
        <w:fldChar w:fldCharType="begin"/>
      </w:r>
      <w:r w:rsidR="00663BF7">
        <w:instrText xml:space="preserve"> REF _Ref195087786 \r \h  \* MERGEFORMAT </w:instrText>
      </w:r>
      <w:r w:rsidR="00663BF7">
        <w:fldChar w:fldCharType="separate"/>
      </w:r>
      <w:r w:rsidRPr="001A7C23">
        <w:rPr>
          <w:sz w:val="24"/>
          <w:szCs w:val="24"/>
        </w:rPr>
        <w:t>3.3.1.7</w:t>
      </w:r>
      <w:r w:rsidR="00663BF7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r w:rsidRPr="00E71A48">
        <w:t>Оценка Заявок и проведение переговоров</w:t>
      </w:r>
      <w:bookmarkEnd w:id="447"/>
      <w:bookmarkEnd w:id="44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9" w:name="_Toc439323711"/>
      <w:bookmarkStart w:id="450" w:name="_Toc440361345"/>
      <w:bookmarkStart w:id="451" w:name="_Toc440376100"/>
      <w:bookmarkStart w:id="452" w:name="_Toc440376227"/>
      <w:bookmarkStart w:id="453" w:name="_Toc440382492"/>
      <w:bookmarkStart w:id="454" w:name="_Toc440447162"/>
      <w:bookmarkStart w:id="455" w:name="_Toc440620842"/>
      <w:bookmarkStart w:id="456" w:name="_Toc440631477"/>
      <w:bookmarkStart w:id="457" w:name="_Toc440875717"/>
      <w:bookmarkStart w:id="458" w:name="_Toc441131741"/>
      <w:r w:rsidRPr="00E71A48">
        <w:rPr>
          <w:szCs w:val="24"/>
        </w:rPr>
        <w:t>Общие положения</w:t>
      </w:r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63BF7">
        <w:fldChar w:fldCharType="begin"/>
      </w:r>
      <w:r w:rsidR="00663BF7">
        <w:instrText xml:space="preserve"> REF _Ref93089454 \n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3.6.2</w:t>
      </w:r>
      <w:r w:rsidR="00663BF7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63BF7">
        <w:fldChar w:fldCharType="begin"/>
      </w:r>
      <w:r w:rsidR="00663BF7">
        <w:instrText xml:space="preserve"> REF _Ref303670674 \n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3.6.3</w:t>
      </w:r>
      <w:r w:rsidR="00663BF7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663BF7">
        <w:fldChar w:fldCharType="begin"/>
      </w:r>
      <w:r w:rsidR="00663BF7">
        <w:instrText xml:space="preserve"> REF _Ref306138385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3.6.4</w:t>
      </w:r>
      <w:r w:rsidR="00663BF7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9" w:name="_Ref93089454"/>
      <w:bookmarkStart w:id="460" w:name="_Toc439323712"/>
      <w:bookmarkStart w:id="461" w:name="_Toc440361346"/>
      <w:bookmarkStart w:id="462" w:name="_Toc440376101"/>
      <w:bookmarkStart w:id="463" w:name="_Toc440376228"/>
      <w:bookmarkStart w:id="464" w:name="_Toc440382493"/>
      <w:bookmarkStart w:id="465" w:name="_Toc440447163"/>
      <w:bookmarkStart w:id="466" w:name="_Toc440620843"/>
      <w:bookmarkStart w:id="467" w:name="_Toc440631478"/>
      <w:bookmarkStart w:id="468" w:name="_Toc440875718"/>
      <w:bookmarkStart w:id="469" w:name="_Toc441131742"/>
      <w:r w:rsidRPr="00E71A48">
        <w:rPr>
          <w:szCs w:val="24"/>
        </w:rPr>
        <w:t>Отборочная стадия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D6E7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8E312A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8E312A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</w:t>
      </w:r>
      <w:r w:rsidRPr="001851F9">
        <w:rPr>
          <w:bCs w:val="0"/>
          <w:sz w:val="24"/>
          <w:szCs w:val="24"/>
        </w:rPr>
        <w:t xml:space="preserve">которые ведутся в соответствии с положениями Федерального закона от </w:t>
      </w:r>
      <w:r w:rsidR="001851F9" w:rsidRPr="008E312A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8E312A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8E312A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8E312A">
        <w:rPr>
          <w:bCs w:val="0"/>
          <w:sz w:val="24"/>
          <w:szCs w:val="24"/>
        </w:rPr>
        <w:t>Участник</w:t>
      </w:r>
      <w:r w:rsidRPr="008E312A">
        <w:rPr>
          <w:bCs w:val="0"/>
          <w:sz w:val="24"/>
          <w:szCs w:val="24"/>
        </w:rPr>
        <w:t xml:space="preserve">а; </w:t>
      </w:r>
    </w:p>
    <w:p w:rsidR="00717F60" w:rsidRPr="008E312A" w:rsidRDefault="008E312A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8E312A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8E312A">
        <w:rPr>
          <w:b/>
          <w:bCs w:val="0"/>
          <w:i/>
          <w:sz w:val="24"/>
          <w:szCs w:val="24"/>
        </w:rPr>
        <w:t>.</w:t>
      </w:r>
    </w:p>
    <w:p w:rsidR="00717F60" w:rsidRPr="008E312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70" w:name="_Ref55304419"/>
      <w:r w:rsidRPr="008E312A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8E312A">
        <w:rPr>
          <w:sz w:val="24"/>
          <w:szCs w:val="24"/>
        </w:rPr>
        <w:t>Участник</w:t>
      </w:r>
      <w:r w:rsidRPr="008E312A">
        <w:rPr>
          <w:sz w:val="24"/>
          <w:szCs w:val="24"/>
        </w:rPr>
        <w:t>ов разъя</w:t>
      </w:r>
      <w:r w:rsidR="00796BE6" w:rsidRPr="008E312A">
        <w:rPr>
          <w:sz w:val="24"/>
          <w:szCs w:val="24"/>
        </w:rPr>
        <w:t>снения или дополнения их Заявок</w:t>
      </w:r>
      <w:r w:rsidRPr="008E312A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>и</w:t>
      </w:r>
      <w:r w:rsidR="00076D8B" w:rsidRPr="008E312A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8E312A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>и (перечня предлагаем</w:t>
      </w:r>
      <w:r w:rsidR="00541FAB" w:rsidRPr="008E312A">
        <w:rPr>
          <w:sz w:val="24"/>
          <w:szCs w:val="24"/>
        </w:rPr>
        <w:t>ых</w:t>
      </w:r>
      <w:r w:rsidRPr="008E312A">
        <w:rPr>
          <w:sz w:val="24"/>
          <w:szCs w:val="24"/>
        </w:rPr>
        <w:t xml:space="preserve"> </w:t>
      </w:r>
      <w:r w:rsidR="007F76D6" w:rsidRPr="008E312A">
        <w:rPr>
          <w:sz w:val="24"/>
          <w:szCs w:val="24"/>
        </w:rPr>
        <w:t>работ</w:t>
      </w:r>
      <w:r w:rsidRPr="008E312A">
        <w:rPr>
          <w:sz w:val="24"/>
          <w:szCs w:val="24"/>
        </w:rPr>
        <w:t xml:space="preserve">, </w:t>
      </w:r>
      <w:r w:rsidR="00541FAB" w:rsidRPr="008E312A">
        <w:rPr>
          <w:sz w:val="24"/>
          <w:szCs w:val="24"/>
        </w:rPr>
        <w:t>их</w:t>
      </w:r>
      <w:r w:rsidRPr="008E312A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8E312A">
        <w:rPr>
          <w:sz w:val="24"/>
          <w:szCs w:val="24"/>
        </w:rPr>
        <w:t>З</w:t>
      </w:r>
      <w:r w:rsidRPr="008E312A">
        <w:rPr>
          <w:sz w:val="24"/>
          <w:szCs w:val="24"/>
        </w:rPr>
        <w:t>апроса предложений.</w:t>
      </w:r>
    </w:p>
    <w:p w:rsidR="00717F60" w:rsidRPr="008E312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8E312A">
        <w:rPr>
          <w:sz w:val="24"/>
          <w:szCs w:val="24"/>
        </w:rPr>
        <w:t xml:space="preserve">При проверке правильности оформления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 xml:space="preserve">и. Закупочная комиссия с письменного согласия </w:t>
      </w:r>
      <w:r w:rsidR="009C744E" w:rsidRPr="008E312A">
        <w:rPr>
          <w:sz w:val="24"/>
          <w:szCs w:val="24"/>
        </w:rPr>
        <w:t>Участник</w:t>
      </w:r>
      <w:r w:rsidRPr="008E312A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8E312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71" w:name="_Ref55307002"/>
      <w:r w:rsidRPr="008E312A">
        <w:rPr>
          <w:sz w:val="24"/>
          <w:szCs w:val="24"/>
        </w:rPr>
        <w:t xml:space="preserve">По результатам проведения отборочной стадии Закупочная комиссия отклонит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>и, которые:</w:t>
      </w:r>
      <w:bookmarkEnd w:id="470"/>
      <w:bookmarkEnd w:id="471"/>
    </w:p>
    <w:p w:rsidR="00F4128C" w:rsidRPr="008E312A" w:rsidRDefault="008E312A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E312A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F4128C" w:rsidRPr="008E312A">
        <w:rPr>
          <w:sz w:val="24"/>
          <w:szCs w:val="24"/>
        </w:rPr>
        <w:t>;</w:t>
      </w:r>
    </w:p>
    <w:p w:rsidR="00F4128C" w:rsidRPr="008E312A" w:rsidRDefault="00F4128C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E312A">
        <w:rPr>
          <w:sz w:val="24"/>
          <w:szCs w:val="24"/>
        </w:rPr>
        <w:lastRenderedPageBreak/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8E312A">
        <w:rPr>
          <w:sz w:val="24"/>
          <w:szCs w:val="24"/>
        </w:rPr>
        <w:t>числе</w:t>
      </w:r>
      <w:proofErr w:type="gramEnd"/>
      <w:r w:rsidRPr="008E312A">
        <w:rPr>
          <w:sz w:val="24"/>
          <w:szCs w:val="24"/>
        </w:rPr>
        <w:t xml:space="preserve"> если Участник (в </w:t>
      </w:r>
      <w:proofErr w:type="spellStart"/>
      <w:r w:rsidRPr="008E312A">
        <w:rPr>
          <w:sz w:val="24"/>
          <w:szCs w:val="24"/>
        </w:rPr>
        <w:t>т.ч</w:t>
      </w:r>
      <w:proofErr w:type="spellEnd"/>
      <w:r w:rsidRPr="008E312A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субподрядчиков) не предоставил информацию о собственниках Участника (включая конечных бенефициаров) (подраздел </w:t>
      </w:r>
      <w:r w:rsidR="00663BF7">
        <w:fldChar w:fldCharType="begin"/>
      </w:r>
      <w:r w:rsidR="00663BF7">
        <w:instrText xml:space="preserve"> REF _Ref444180906 \r \h  \* MERGEFORMAT </w:instrText>
      </w:r>
      <w:r w:rsidR="00663BF7">
        <w:fldChar w:fldCharType="separate"/>
      </w:r>
      <w:r w:rsidRPr="008E312A">
        <w:rPr>
          <w:sz w:val="24"/>
          <w:szCs w:val="24"/>
        </w:rPr>
        <w:t>5.12</w:t>
      </w:r>
      <w:r w:rsidR="00663BF7">
        <w:fldChar w:fldCharType="end"/>
      </w:r>
      <w:r w:rsidRPr="008E312A">
        <w:rPr>
          <w:sz w:val="24"/>
          <w:szCs w:val="24"/>
        </w:rPr>
        <w:t xml:space="preserve">); </w:t>
      </w:r>
    </w:p>
    <w:p w:rsidR="00F4128C" w:rsidRPr="008E312A" w:rsidRDefault="00F4128C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E312A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8E312A">
        <w:rPr>
          <w:sz w:val="24"/>
          <w:szCs w:val="24"/>
        </w:rPr>
        <w:t>соответствии</w:t>
      </w:r>
      <w:proofErr w:type="gramEnd"/>
      <w:r w:rsidRPr="008E312A">
        <w:rPr>
          <w:sz w:val="24"/>
          <w:szCs w:val="24"/>
        </w:rPr>
        <w:t xml:space="preserve"> с п. </w:t>
      </w:r>
      <w:r w:rsidR="00663BF7">
        <w:fldChar w:fldCharType="begin"/>
      </w:r>
      <w:r w:rsidR="00663BF7">
        <w:instrText xml:space="preserve"> REF _Ref306176386 \r \h  \* MERGEFORMAT </w:instrText>
      </w:r>
      <w:r w:rsidR="00663BF7">
        <w:fldChar w:fldCharType="separate"/>
      </w:r>
      <w:r w:rsidRPr="008E312A">
        <w:rPr>
          <w:sz w:val="24"/>
          <w:szCs w:val="24"/>
        </w:rPr>
        <w:t>3.3.14</w:t>
      </w:r>
      <w:r w:rsidR="00663BF7">
        <w:fldChar w:fldCharType="end"/>
      </w:r>
      <w:r w:rsidRPr="008E312A">
        <w:rPr>
          <w:sz w:val="24"/>
          <w:szCs w:val="24"/>
        </w:rPr>
        <w:t>;</w:t>
      </w:r>
    </w:p>
    <w:p w:rsidR="00F4128C" w:rsidRPr="008E312A" w:rsidRDefault="008E312A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8E312A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8E312A">
        <w:rPr>
          <w:sz w:val="24"/>
          <w:szCs w:val="24"/>
        </w:rPr>
        <w:t>документов</w:t>
      </w:r>
      <w:proofErr w:type="gramEnd"/>
      <w:r w:rsidRPr="008E312A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F4128C" w:rsidRPr="008E312A">
        <w:rPr>
          <w:sz w:val="24"/>
          <w:szCs w:val="24"/>
        </w:rPr>
        <w:t>;</w:t>
      </w:r>
    </w:p>
    <w:p w:rsidR="00F4128C" w:rsidRPr="00EC79CD" w:rsidRDefault="00F4128C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EC79CD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C97A76" w:rsidRPr="00C97A76" w:rsidRDefault="00F4128C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C79CD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663BF7">
        <w:fldChar w:fldCharType="begin"/>
      </w:r>
      <w:r w:rsidR="00663BF7">
        <w:instrText xml:space="preserve"> REF _Ref306176386 \r \h  \* MERGEFORMAT </w:instrText>
      </w:r>
      <w:r w:rsidR="00663BF7">
        <w:fldChar w:fldCharType="separate"/>
      </w:r>
      <w:r w:rsidR="001A7C23" w:rsidRPr="001A7C23">
        <w:rPr>
          <w:sz w:val="24"/>
          <w:szCs w:val="24"/>
        </w:rPr>
        <w:t>3.3.14</w:t>
      </w:r>
      <w:r w:rsidR="00663BF7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2" w:name="_Ref303670674"/>
      <w:bookmarkStart w:id="473" w:name="_Toc439323713"/>
      <w:bookmarkStart w:id="474" w:name="_Toc440361347"/>
      <w:bookmarkStart w:id="475" w:name="_Toc440376102"/>
      <w:bookmarkStart w:id="476" w:name="_Toc440376229"/>
      <w:bookmarkStart w:id="477" w:name="_Toc440382494"/>
      <w:bookmarkStart w:id="478" w:name="_Toc440447164"/>
      <w:bookmarkStart w:id="479" w:name="_Toc440620844"/>
      <w:bookmarkStart w:id="480" w:name="_Toc440631479"/>
      <w:bookmarkStart w:id="481" w:name="_Toc440875719"/>
      <w:bookmarkStart w:id="482" w:name="_Toc441131743"/>
      <w:r w:rsidRPr="00E71A48">
        <w:rPr>
          <w:szCs w:val="24"/>
        </w:rPr>
        <w:t>Проведение переговоров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306138385"/>
      <w:bookmarkStart w:id="484" w:name="_Toc439323714"/>
      <w:bookmarkStart w:id="485" w:name="_Toc440361348"/>
      <w:bookmarkStart w:id="486" w:name="_Toc440376103"/>
      <w:bookmarkStart w:id="487" w:name="_Toc440376230"/>
      <w:bookmarkStart w:id="488" w:name="_Toc440382495"/>
      <w:bookmarkStart w:id="489" w:name="_Toc440447165"/>
      <w:bookmarkStart w:id="490" w:name="_Toc440620845"/>
      <w:bookmarkStart w:id="491" w:name="_Toc440631480"/>
      <w:bookmarkStart w:id="492" w:name="_Toc440875720"/>
      <w:bookmarkStart w:id="493" w:name="_Toc441131744"/>
      <w:r w:rsidRPr="00E71A48">
        <w:rPr>
          <w:szCs w:val="24"/>
        </w:rPr>
        <w:t>Оценочная стадия</w:t>
      </w:r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94" w:name="_Ref303250967"/>
      <w:bookmarkStart w:id="495" w:name="_Toc305697378"/>
      <w:bookmarkStart w:id="496" w:name="_Toc441131745"/>
      <w:bookmarkStart w:id="49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94"/>
      <w:bookmarkEnd w:id="495"/>
      <w:bookmarkEnd w:id="496"/>
      <w:r w:rsidRPr="00E71A48">
        <w:t xml:space="preserve"> </w:t>
      </w:r>
    </w:p>
    <w:bookmarkEnd w:id="497"/>
    <w:p w:rsidR="00F15392" w:rsidRPr="001F4040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1F4040">
        <w:rPr>
          <w:sz w:val="24"/>
          <w:szCs w:val="24"/>
          <w:lang w:eastAsia="ru-RU"/>
        </w:rPr>
        <w:t>процедуры</w:t>
      </w:r>
      <w:r w:rsidR="003417F7" w:rsidRPr="001F4040">
        <w:rPr>
          <w:sz w:val="24"/>
          <w:szCs w:val="24"/>
          <w:lang w:eastAsia="ru-RU"/>
        </w:rPr>
        <w:t xml:space="preserve"> понижения цены -</w:t>
      </w:r>
      <w:r w:rsidRPr="001F4040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1F4040">
        <w:rPr>
          <w:sz w:val="24"/>
          <w:szCs w:val="24"/>
          <w:lang w:eastAsia="ru-RU"/>
        </w:rPr>
        <w:t>Участник</w:t>
      </w:r>
      <w:r w:rsidRPr="001F4040">
        <w:rPr>
          <w:sz w:val="24"/>
          <w:szCs w:val="24"/>
          <w:lang w:eastAsia="ru-RU"/>
        </w:rPr>
        <w:t xml:space="preserve">ам </w:t>
      </w:r>
      <w:r w:rsidR="00C05EF6" w:rsidRPr="001F4040">
        <w:rPr>
          <w:sz w:val="24"/>
          <w:szCs w:val="24"/>
          <w:lang w:eastAsia="ru-RU"/>
        </w:rPr>
        <w:t>запроса предложений</w:t>
      </w:r>
      <w:r w:rsidRPr="001F4040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1F4040">
        <w:rPr>
          <w:sz w:val="24"/>
          <w:szCs w:val="24"/>
          <w:lang w:eastAsia="ru-RU"/>
        </w:rPr>
        <w:t>Заявок</w:t>
      </w:r>
      <w:r w:rsidRPr="001F4040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1F4040">
        <w:rPr>
          <w:sz w:val="24"/>
          <w:szCs w:val="24"/>
          <w:lang w:eastAsia="ru-RU"/>
        </w:rPr>
        <w:t>Заявк</w:t>
      </w:r>
      <w:r w:rsidRPr="001F4040">
        <w:rPr>
          <w:sz w:val="24"/>
          <w:szCs w:val="24"/>
          <w:lang w:eastAsia="ru-RU"/>
        </w:rPr>
        <w:t>е, цены.</w:t>
      </w:r>
    </w:p>
    <w:p w:rsidR="00F15392" w:rsidRPr="001F4040" w:rsidRDefault="001F4040" w:rsidP="00612EA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F4040">
        <w:rPr>
          <w:sz w:val="24"/>
          <w:szCs w:val="24"/>
          <w:lang w:eastAsia="ru-RU"/>
        </w:rPr>
        <w:lastRenderedPageBreak/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1F4040">
        <w:rPr>
          <w:sz w:val="24"/>
          <w:szCs w:val="24"/>
          <w:lang w:eastAsia="ru-RU"/>
        </w:rPr>
        <w:t>.</w:t>
      </w:r>
    </w:p>
    <w:p w:rsidR="00F15392" w:rsidRPr="00612EAB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98" w:name="_Ref306352987"/>
      <w:r w:rsidRPr="001F4040">
        <w:rPr>
          <w:sz w:val="24"/>
          <w:szCs w:val="24"/>
          <w:lang w:eastAsia="ru-RU"/>
        </w:rPr>
        <w:t>Участник</w:t>
      </w:r>
      <w:r w:rsidR="00F15392" w:rsidRPr="001F4040">
        <w:rPr>
          <w:sz w:val="24"/>
          <w:szCs w:val="24"/>
          <w:lang w:eastAsia="ru-RU"/>
        </w:rPr>
        <w:t xml:space="preserve"> </w:t>
      </w:r>
      <w:r w:rsidR="00C05EF6" w:rsidRPr="001F4040">
        <w:rPr>
          <w:sz w:val="24"/>
          <w:szCs w:val="24"/>
          <w:lang w:eastAsia="ru-RU"/>
        </w:rPr>
        <w:t>запроса предложений</w:t>
      </w:r>
      <w:r w:rsidR="00F15392" w:rsidRPr="001F4040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1F4040">
        <w:rPr>
          <w:sz w:val="24"/>
          <w:szCs w:val="24"/>
          <w:lang w:eastAsia="ru-RU"/>
        </w:rPr>
        <w:t>Заявк</w:t>
      </w:r>
      <w:r w:rsidR="00BD05FA" w:rsidRPr="001F4040">
        <w:rPr>
          <w:sz w:val="24"/>
          <w:szCs w:val="24"/>
          <w:lang w:eastAsia="ru-RU"/>
        </w:rPr>
        <w:t>а</w:t>
      </w:r>
      <w:r w:rsidR="00F15392" w:rsidRPr="001F4040">
        <w:rPr>
          <w:sz w:val="24"/>
          <w:szCs w:val="24"/>
          <w:lang w:eastAsia="ru-RU"/>
        </w:rPr>
        <w:t xml:space="preserve">, </w:t>
      </w:r>
      <w:r w:rsidR="00F15392" w:rsidRPr="001F4040">
        <w:rPr>
          <w:i/>
          <w:sz w:val="24"/>
          <w:szCs w:val="24"/>
          <w:lang w:eastAsia="ru-RU"/>
        </w:rPr>
        <w:t>по которо</w:t>
      </w:r>
      <w:r w:rsidR="00BD05FA" w:rsidRPr="001F4040">
        <w:rPr>
          <w:i/>
          <w:sz w:val="24"/>
          <w:szCs w:val="24"/>
          <w:lang w:eastAsia="ru-RU"/>
        </w:rPr>
        <w:t>й</w:t>
      </w:r>
      <w:r w:rsidR="00F15392" w:rsidRPr="001F4040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1F4040">
        <w:rPr>
          <w:sz w:val="24"/>
          <w:szCs w:val="24"/>
          <w:lang w:eastAsia="ru-RU"/>
        </w:rPr>
        <w:t xml:space="preserve">остается </w:t>
      </w:r>
      <w:r w:rsidR="000943E4" w:rsidRPr="00612EAB">
        <w:rPr>
          <w:sz w:val="24"/>
          <w:szCs w:val="24"/>
          <w:lang w:eastAsia="ru-RU"/>
        </w:rPr>
        <w:t xml:space="preserve">действующей </w:t>
      </w:r>
      <w:r w:rsidR="00F15392" w:rsidRPr="00612EAB">
        <w:rPr>
          <w:sz w:val="24"/>
          <w:szCs w:val="24"/>
          <w:lang w:eastAsia="ru-RU"/>
        </w:rPr>
        <w:t>с ранее объявленной ценой.</w:t>
      </w:r>
      <w:bookmarkEnd w:id="498"/>
    </w:p>
    <w:p w:rsidR="00F15392" w:rsidRPr="00612EAB" w:rsidRDefault="00612EAB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12EAB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612EAB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612EAB">
        <w:rPr>
          <w:sz w:val="24"/>
          <w:szCs w:val="24"/>
          <w:lang w:eastAsia="ru-RU"/>
        </w:rPr>
        <w:t>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99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99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140353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</w:t>
      </w:r>
      <w:proofErr w:type="gramStart"/>
      <w:r w:rsidRPr="00E71A48">
        <w:rPr>
          <w:iCs/>
          <w:sz w:val="24"/>
          <w:szCs w:val="24"/>
          <w:lang w:eastAsia="ru-RU"/>
        </w:rPr>
        <w:t>случае</w:t>
      </w:r>
      <w:proofErr w:type="gramEnd"/>
      <w:r w:rsidRPr="00E71A48">
        <w:rPr>
          <w:iCs/>
          <w:sz w:val="24"/>
          <w:szCs w:val="24"/>
          <w:lang w:eastAsia="ru-RU"/>
        </w:rPr>
        <w:t xml:space="preserve">,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63BF7">
        <w:fldChar w:fldCharType="begin"/>
      </w:r>
      <w:r w:rsidR="00663BF7">
        <w:instrText xml:space="preserve"> REF _Ref306352987 \r \h  \* MERGEFORMAT </w:instrText>
      </w:r>
      <w:r w:rsidR="00663BF7">
        <w:fldChar w:fldCharType="separate"/>
      </w:r>
      <w:r w:rsidR="001A7C23" w:rsidRPr="001A7C23">
        <w:rPr>
          <w:iCs/>
          <w:sz w:val="24"/>
          <w:szCs w:val="24"/>
          <w:lang w:eastAsia="ru-RU"/>
        </w:rPr>
        <w:t>3.7.3</w:t>
      </w:r>
      <w:r w:rsidR="00663BF7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663BF7">
        <w:fldChar w:fldCharType="begin"/>
      </w:r>
      <w:r w:rsidR="00663BF7">
        <w:instrText xml:space="preserve"> REF _Ref306353005 \r \h  \* MERGEFORMAT </w:instrText>
      </w:r>
      <w:r w:rsidR="00663BF7">
        <w:fldChar w:fldCharType="separate"/>
      </w:r>
      <w:r w:rsidR="001A7C23" w:rsidRPr="001A7C23">
        <w:rPr>
          <w:iCs/>
          <w:sz w:val="24"/>
          <w:szCs w:val="24"/>
          <w:lang w:eastAsia="ru-RU"/>
        </w:rPr>
        <w:t>3.7.5</w:t>
      </w:r>
      <w:r w:rsidR="00663BF7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E71A48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86793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</w:t>
      </w:r>
      <w:r w:rsidR="00F15392" w:rsidRPr="00C97A76">
        <w:rPr>
          <w:sz w:val="24"/>
          <w:szCs w:val="24"/>
          <w:lang w:eastAsia="ru-RU"/>
        </w:rPr>
        <w:t>определяющие его коммерческое предложение с приложением соответствующих файлов</w:t>
      </w:r>
      <w:r w:rsidR="00C97A76" w:rsidRPr="00C97A76">
        <w:rPr>
          <w:sz w:val="24"/>
          <w:szCs w:val="24"/>
          <w:lang w:eastAsia="ru-RU"/>
        </w:rPr>
        <w:t xml:space="preserve"> </w:t>
      </w:r>
      <w:r w:rsidR="00C97A76" w:rsidRPr="00C97A76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C97A76">
        <w:rPr>
          <w:sz w:val="24"/>
          <w:szCs w:val="24"/>
          <w:lang w:eastAsia="ru-RU"/>
        </w:rPr>
        <w:t>. Изменение</w:t>
      </w:r>
      <w:r w:rsidR="00F15392" w:rsidRPr="00E71A48">
        <w:rPr>
          <w:sz w:val="24"/>
          <w:szCs w:val="24"/>
          <w:lang w:eastAsia="ru-RU"/>
        </w:rPr>
        <w:t xml:space="preserve"> цены в сторону снижения не должно повлечь за собой изменение иных условий </w:t>
      </w:r>
      <w:r w:rsidR="004B5EB3" w:rsidRPr="00E71A48">
        <w:rPr>
          <w:sz w:val="24"/>
          <w:szCs w:val="24"/>
          <w:lang w:eastAsia="ru-RU"/>
        </w:rPr>
        <w:t>Заявк</w:t>
      </w:r>
      <w:r w:rsidR="00F15392" w:rsidRPr="00E71A48">
        <w:rPr>
          <w:sz w:val="24"/>
          <w:szCs w:val="24"/>
          <w:lang w:eastAsia="ru-RU"/>
        </w:rPr>
        <w:t>и.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0" w:name="_Ref303681924"/>
      <w:bookmarkStart w:id="501" w:name="_Ref303683914"/>
      <w:bookmarkStart w:id="502" w:name="_Toc441131746"/>
      <w:r w:rsidRPr="00E71A48">
        <w:lastRenderedPageBreak/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500"/>
      <w:bookmarkEnd w:id="501"/>
      <w:bookmarkEnd w:id="50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03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50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4" w:name="_Ref303251044"/>
      <w:bookmarkStart w:id="505" w:name="_Toc441131747"/>
      <w:bookmarkStart w:id="50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504"/>
      <w:bookmarkEnd w:id="50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0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50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0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50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50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50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0" w:name="_Ref303683929"/>
      <w:bookmarkStart w:id="511" w:name="_Toc441131748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506"/>
      <w:bookmarkEnd w:id="510"/>
      <w:bookmarkEnd w:id="511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512" w:name="_Ref294695403"/>
      <w:bookmarkStart w:id="513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512"/>
      <w:bookmarkEnd w:id="513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514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514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663BF7">
        <w:fldChar w:fldCharType="begin"/>
      </w:r>
      <w:r w:rsidR="00663BF7">
        <w:instrText xml:space="preserve"> REF _Ref294695546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 xml:space="preserve"> 1.2.6 </w:t>
      </w:r>
      <w:r w:rsidR="00663BF7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663BF7">
        <w:fldChar w:fldCharType="begin"/>
      </w:r>
      <w:r w:rsidR="00663BF7">
        <w:instrText xml:space="preserve"> REF _Ref294695403 \n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3.10.3</w:t>
      </w:r>
      <w:r w:rsidR="00663BF7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663BF7">
        <w:fldChar w:fldCharType="begin"/>
      </w:r>
      <w:r w:rsidR="00663BF7">
        <w:instrText xml:space="preserve"> REF _Ref305979053 \r \h  \* MERGEFORMAT </w:instrText>
      </w:r>
      <w:r w:rsidR="00663BF7">
        <w:fldChar w:fldCharType="separate"/>
      </w:r>
      <w:r w:rsidR="001A7C23" w:rsidRPr="001A7C23">
        <w:rPr>
          <w:bCs w:val="0"/>
          <w:sz w:val="24"/>
          <w:szCs w:val="24"/>
        </w:rPr>
        <w:t>3.10.4</w:t>
      </w:r>
      <w:r w:rsidR="00663BF7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51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7F76D6">
        <w:rPr>
          <w:bCs w:val="0"/>
          <w:color w:val="000000"/>
          <w:sz w:val="24"/>
          <w:szCs w:val="24"/>
        </w:rPr>
        <w:t>работ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7F76D6">
        <w:rPr>
          <w:bCs w:val="0"/>
          <w:color w:val="000000"/>
          <w:sz w:val="24"/>
          <w:szCs w:val="24"/>
        </w:rPr>
        <w:t>выполняемых работ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16" w:name="_Toc181693189"/>
      <w:bookmarkStart w:id="517" w:name="_Ref190680463"/>
      <w:bookmarkStart w:id="518" w:name="_Ref306140410"/>
      <w:bookmarkStart w:id="519" w:name="_Ref306142159"/>
      <w:bookmarkStart w:id="520" w:name="_Toc441131749"/>
      <w:bookmarkStart w:id="521" w:name="_Ref303102866"/>
      <w:bookmarkStart w:id="522" w:name="_Toc305835589"/>
      <w:bookmarkStart w:id="523" w:name="_Ref303683952"/>
      <w:bookmarkStart w:id="524" w:name="__RefNumPara__840_922829174"/>
      <w:bookmarkEnd w:id="515"/>
      <w:r w:rsidRPr="00414CAF">
        <w:t xml:space="preserve">Обеспечение исполнения обязательств </w:t>
      </w:r>
      <w:r w:rsidR="000E5003">
        <w:t>Подрядчика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516"/>
      <w:bookmarkEnd w:id="517"/>
      <w:bookmarkEnd w:id="518"/>
      <w:bookmarkEnd w:id="519"/>
      <w:bookmarkEnd w:id="520"/>
      <w:r w:rsidRPr="00414CAF">
        <w:t xml:space="preserve"> </w:t>
      </w:r>
      <w:bookmarkEnd w:id="521"/>
      <w:bookmarkEnd w:id="522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0E5003">
        <w:rPr>
          <w:sz w:val="24"/>
          <w:szCs w:val="24"/>
        </w:rPr>
        <w:t>Подрядчика</w:t>
      </w:r>
      <w:r w:rsidRPr="00C12FA4">
        <w:rPr>
          <w:sz w:val="24"/>
          <w:szCs w:val="24"/>
        </w:rPr>
        <w:t xml:space="preserve"> по Договору, помимо указанного в </w:t>
      </w:r>
      <w:proofErr w:type="gramStart"/>
      <w:r w:rsidR="005818B2">
        <w:rPr>
          <w:sz w:val="24"/>
          <w:szCs w:val="24"/>
        </w:rPr>
        <w:t>проекте</w:t>
      </w:r>
      <w:proofErr w:type="gramEnd"/>
      <w:r w:rsidR="005818B2">
        <w:rPr>
          <w:sz w:val="24"/>
          <w:szCs w:val="24"/>
        </w:rPr>
        <w:t xml:space="preserve">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D52835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2</w:t>
      </w:r>
      <w:r w:rsidR="00D52835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414CAF" w:rsidRDefault="00932C0A" w:rsidP="00557C01">
      <w:pPr>
        <w:keepNext/>
        <w:numPr>
          <w:ilvl w:val="1"/>
          <w:numId w:val="45"/>
        </w:numPr>
        <w:suppressAutoHyphens w:val="0"/>
        <w:spacing w:before="360" w:after="120" w:line="264" w:lineRule="auto"/>
        <w:ind w:left="1616" w:hanging="1077"/>
        <w:jc w:val="left"/>
        <w:outlineLvl w:val="1"/>
        <w:rPr>
          <w:b/>
          <w:bCs w:val="0"/>
          <w:snapToGrid w:val="0"/>
          <w:sz w:val="24"/>
          <w:szCs w:val="24"/>
          <w:lang w:eastAsia="ru-RU"/>
        </w:rPr>
      </w:pPr>
      <w:bookmarkStart w:id="525" w:name="_Ref303694483"/>
      <w:bookmarkStart w:id="526" w:name="_Toc305835590"/>
      <w:bookmarkStart w:id="527" w:name="_Ref306140451"/>
      <w:r w:rsidRPr="00414CAF">
        <w:rPr>
          <w:b/>
          <w:bCs w:val="0"/>
          <w:snapToGrid w:val="0"/>
          <w:sz w:val="24"/>
          <w:szCs w:val="24"/>
          <w:lang w:eastAsia="ru-RU"/>
        </w:rPr>
        <w:t xml:space="preserve">Уведомление о результатах </w:t>
      </w:r>
      <w:bookmarkEnd w:id="525"/>
      <w:bookmarkEnd w:id="526"/>
      <w:r w:rsidRPr="00414CAF">
        <w:rPr>
          <w:b/>
          <w:bCs w:val="0"/>
          <w:snapToGrid w:val="0"/>
          <w:sz w:val="24"/>
          <w:szCs w:val="24"/>
          <w:lang w:eastAsia="ru-RU"/>
        </w:rPr>
        <w:t>запроса предложений</w:t>
      </w:r>
      <w:bookmarkEnd w:id="527"/>
    </w:p>
    <w:bookmarkEnd w:id="523"/>
    <w:p w:rsidR="00ED5C7C" w:rsidRPr="00E963D9" w:rsidRDefault="00ED5C7C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</w:pPr>
      <w:r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663BF7">
        <w:fldChar w:fldCharType="begin"/>
      </w:r>
      <w:r w:rsidR="00663BF7">
        <w:instrText xml:space="preserve"> REF _Ref191386085 \r \h  \* MERGEFORMAT </w:instrText>
      </w:r>
      <w:r w:rsidR="00663BF7">
        <w:fldChar w:fldCharType="separate"/>
      </w:r>
      <w:r w:rsidR="001A7C23" w:rsidRPr="001A7C23">
        <w:rPr>
          <w:iCs/>
          <w:sz w:val="24"/>
          <w:szCs w:val="24"/>
        </w:rPr>
        <w:t>1.1.1</w:t>
      </w:r>
      <w:r w:rsidR="00663BF7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473BFE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473BFE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0E5003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ED5C7C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528" w:name="_Ref440270568"/>
      <w:bookmarkStart w:id="529" w:name="_Ref440274159"/>
      <w:bookmarkStart w:id="530" w:name="_Ref440292555"/>
      <w:bookmarkStart w:id="531" w:name="_Ref440292779"/>
      <w:bookmarkStart w:id="532" w:name="_Toc441131750"/>
      <w:r>
        <w:rPr>
          <w:szCs w:val="24"/>
        </w:rPr>
        <w:lastRenderedPageBreak/>
        <w:t>Техническая часть</w:t>
      </w:r>
      <w:bookmarkEnd w:id="528"/>
      <w:bookmarkEnd w:id="529"/>
      <w:bookmarkEnd w:id="530"/>
      <w:bookmarkEnd w:id="531"/>
      <w:bookmarkEnd w:id="532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533" w:name="_Toc176064097"/>
      <w:bookmarkStart w:id="534" w:name="_Toc176338525"/>
      <w:bookmarkStart w:id="535" w:name="_Toc180399753"/>
      <w:bookmarkStart w:id="536" w:name="_Toc189457101"/>
      <w:bookmarkStart w:id="537" w:name="_Toc189461737"/>
      <w:bookmarkStart w:id="538" w:name="_Toc189462011"/>
      <w:bookmarkStart w:id="539" w:name="_Toc191273610"/>
      <w:bookmarkStart w:id="540" w:name="_Toc423421726"/>
      <w:bookmarkStart w:id="541" w:name="_Toc441131751"/>
      <w:bookmarkStart w:id="542" w:name="_Toc167189319"/>
      <w:bookmarkStart w:id="543" w:name="_Toc168725254"/>
      <w:r w:rsidRPr="00C12FA4">
        <w:t xml:space="preserve">Перечень, объемы и характеристики 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r w:rsidR="00C3704B">
        <w:t xml:space="preserve">закупаемых </w:t>
      </w:r>
      <w:r w:rsidR="00CD1816">
        <w:t>работ</w:t>
      </w:r>
      <w:bookmarkEnd w:id="541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44" w:name="_Toc439166311"/>
      <w:bookmarkStart w:id="545" w:name="_Toc439170659"/>
      <w:bookmarkStart w:id="546" w:name="_Toc439172761"/>
      <w:bookmarkStart w:id="547" w:name="_Toc439173205"/>
      <w:bookmarkStart w:id="548" w:name="_Toc439238199"/>
      <w:bookmarkStart w:id="549" w:name="_Toc439252751"/>
      <w:bookmarkStart w:id="550" w:name="_Toc439323609"/>
      <w:bookmarkStart w:id="551" w:name="_Toc439323725"/>
      <w:bookmarkStart w:id="552" w:name="_Toc440361359"/>
      <w:bookmarkStart w:id="553" w:name="_Toc440376114"/>
      <w:bookmarkStart w:id="554" w:name="_Toc440376241"/>
      <w:bookmarkStart w:id="555" w:name="_Toc440382503"/>
      <w:bookmarkStart w:id="556" w:name="_Toc440447173"/>
      <w:bookmarkStart w:id="557" w:name="_Toc440620853"/>
      <w:bookmarkStart w:id="558" w:name="_Toc440631488"/>
      <w:bookmarkStart w:id="559" w:name="_Toc440875728"/>
      <w:bookmarkStart w:id="560" w:name="_Toc44113175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F77155">
        <w:rPr>
          <w:b w:val="0"/>
          <w:szCs w:val="24"/>
        </w:rPr>
        <w:t xml:space="preserve">Лоту №1 (подраздел </w:t>
      </w:r>
      <w:r w:rsidR="00D52835" w:rsidRPr="00F77155">
        <w:rPr>
          <w:b w:val="0"/>
          <w:szCs w:val="24"/>
        </w:rPr>
        <w:fldChar w:fldCharType="begin"/>
      </w:r>
      <w:r w:rsidR="00A154B7" w:rsidRPr="00F77155">
        <w:rPr>
          <w:b w:val="0"/>
          <w:szCs w:val="24"/>
        </w:rPr>
        <w:instrText xml:space="preserve"> REF _Ref440275279 \r \h </w:instrText>
      </w:r>
      <w:r w:rsidR="00F77155">
        <w:rPr>
          <w:b w:val="0"/>
          <w:szCs w:val="24"/>
        </w:rPr>
        <w:instrText xml:space="preserve"> \* MERGEFORMAT </w:instrText>
      </w:r>
      <w:r w:rsidR="00D52835" w:rsidRPr="00F77155">
        <w:rPr>
          <w:b w:val="0"/>
          <w:szCs w:val="24"/>
        </w:rPr>
      </w:r>
      <w:r w:rsidR="00D52835" w:rsidRPr="00F77155">
        <w:rPr>
          <w:b w:val="0"/>
          <w:szCs w:val="24"/>
        </w:rPr>
        <w:fldChar w:fldCharType="separate"/>
      </w:r>
      <w:r w:rsidR="001A7C23" w:rsidRPr="00F77155">
        <w:rPr>
          <w:b w:val="0"/>
          <w:szCs w:val="24"/>
        </w:rPr>
        <w:t>1.1.4</w:t>
      </w:r>
      <w:r w:rsidR="00D52835" w:rsidRPr="00F77155">
        <w:rPr>
          <w:b w:val="0"/>
          <w:szCs w:val="24"/>
        </w:rPr>
        <w:fldChar w:fldCharType="end"/>
      </w:r>
      <w:r w:rsidR="00A154B7" w:rsidRPr="00F77155">
        <w:rPr>
          <w:b w:val="0"/>
          <w:szCs w:val="24"/>
        </w:rPr>
        <w:t>)</w:t>
      </w:r>
      <w:r w:rsidRPr="00F77155">
        <w:rPr>
          <w:b w:val="0"/>
          <w:szCs w:val="24"/>
        </w:rPr>
        <w:t xml:space="preserve"> изложен</w:t>
      </w:r>
      <w:r w:rsidR="00F463E8" w:rsidRPr="00F77155">
        <w:rPr>
          <w:b w:val="0"/>
          <w:szCs w:val="24"/>
        </w:rPr>
        <w:t>о(</w:t>
      </w:r>
      <w:r w:rsidRPr="00F77155">
        <w:rPr>
          <w:b w:val="0"/>
          <w:szCs w:val="24"/>
        </w:rPr>
        <w:t>ы</w:t>
      </w:r>
      <w:r w:rsidR="00F463E8" w:rsidRPr="00F77155">
        <w:rPr>
          <w:b w:val="0"/>
          <w:szCs w:val="24"/>
        </w:rPr>
        <w:t>)</w:t>
      </w:r>
      <w:r w:rsidRPr="00F77155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2B5044" w:rsidRPr="003803A7" w:rsidRDefault="002B5044" w:rsidP="0021751A">
      <w:pPr>
        <w:pStyle w:val="2"/>
        <w:ind w:left="1701" w:hanging="1134"/>
      </w:pPr>
      <w:bookmarkStart w:id="561" w:name="_Ref194832984"/>
      <w:bookmarkStart w:id="562" w:name="_Ref197686508"/>
      <w:bookmarkStart w:id="563" w:name="_Toc423421727"/>
      <w:bookmarkStart w:id="564" w:name="_Toc441131753"/>
      <w:r w:rsidRPr="003803A7">
        <w:t xml:space="preserve">Требование к </w:t>
      </w:r>
      <w:bookmarkEnd w:id="561"/>
      <w:bookmarkEnd w:id="562"/>
      <w:bookmarkEnd w:id="563"/>
      <w:r w:rsidR="00C3704B">
        <w:t xml:space="preserve">закупаемым </w:t>
      </w:r>
      <w:r w:rsidR="00CD1816">
        <w:t>работам</w:t>
      </w:r>
      <w:bookmarkEnd w:id="564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5" w:name="_Toc439166314"/>
      <w:bookmarkStart w:id="566" w:name="_Toc439170662"/>
      <w:bookmarkStart w:id="567" w:name="_Toc439172764"/>
      <w:bookmarkStart w:id="568" w:name="_Toc439173208"/>
      <w:bookmarkStart w:id="569" w:name="_Toc439238202"/>
      <w:bookmarkStart w:id="570" w:name="_Toc439252754"/>
      <w:bookmarkStart w:id="571" w:name="_Toc439323612"/>
      <w:bookmarkStart w:id="572" w:name="_Toc439323728"/>
      <w:bookmarkStart w:id="573" w:name="_Toc440361362"/>
      <w:bookmarkStart w:id="574" w:name="_Toc440376117"/>
      <w:bookmarkStart w:id="575" w:name="_Toc440376244"/>
      <w:bookmarkStart w:id="576" w:name="_Toc440382505"/>
      <w:bookmarkStart w:id="577" w:name="_Toc440447175"/>
      <w:bookmarkStart w:id="578" w:name="_Toc440620855"/>
      <w:bookmarkStart w:id="579" w:name="_Toc440631490"/>
      <w:bookmarkStart w:id="580" w:name="_Toc440875730"/>
      <w:bookmarkStart w:id="581" w:name="_Toc441131754"/>
      <w:bookmarkStart w:id="582" w:name="_Ref194833053"/>
      <w:bookmarkStart w:id="583" w:name="_Ref223496951"/>
      <w:bookmarkStart w:id="584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7177AF">
        <w:rPr>
          <w:b w:val="0"/>
          <w:szCs w:val="24"/>
        </w:rPr>
        <w:t>закупаемым</w:t>
      </w:r>
      <w:r w:rsidR="00CD1816">
        <w:rPr>
          <w:b w:val="0"/>
          <w:szCs w:val="24"/>
        </w:rPr>
        <w:t xml:space="preserve"> работам</w:t>
      </w:r>
      <w:r w:rsidR="003776BB" w:rsidRPr="003803A7">
        <w:rPr>
          <w:b w:val="0"/>
          <w:szCs w:val="24"/>
          <w:lang w:eastAsia="ru-RU"/>
        </w:rPr>
        <w:t xml:space="preserve">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bookmarkEnd w:id="542"/>
    <w:bookmarkEnd w:id="543"/>
    <w:bookmarkEnd w:id="582"/>
    <w:bookmarkEnd w:id="583"/>
    <w:bookmarkEnd w:id="584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bookmarkEnd w:id="5"/>
    <w:bookmarkEnd w:id="524"/>
    <w:p w:rsidR="00E33FCD" w:rsidRDefault="00E33FCD">
      <w:pPr>
        <w:suppressAutoHyphens w:val="0"/>
        <w:spacing w:line="240" w:lineRule="auto"/>
        <w:ind w:firstLine="0"/>
        <w:jc w:val="left"/>
        <w:rPr>
          <w:bCs w:val="0"/>
          <w:sz w:val="20"/>
          <w:szCs w:val="24"/>
          <w:lang w:eastAsia="ru-RU"/>
        </w:rPr>
      </w:pPr>
      <w:r>
        <w:rPr>
          <w:lang w:eastAsia="ru-RU"/>
        </w:rPr>
        <w:br w:type="page"/>
      </w: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85" w:name="_Ref440270602"/>
      <w:bookmarkStart w:id="586" w:name="_Toc4411317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85"/>
      <w:bookmarkEnd w:id="58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87" w:name="_Ref55336310"/>
      <w:bookmarkStart w:id="588" w:name="_Toc57314672"/>
      <w:bookmarkStart w:id="589" w:name="_Toc69728986"/>
      <w:bookmarkStart w:id="590" w:name="_Toc98253919"/>
      <w:bookmarkStart w:id="591" w:name="_Toc165173847"/>
      <w:bookmarkStart w:id="592" w:name="_Toc423423667"/>
      <w:bookmarkStart w:id="593" w:name="_Toc441131756"/>
      <w:r w:rsidRPr="00F647F7">
        <w:t xml:space="preserve">Письмо о подаче оферты </w:t>
      </w:r>
      <w:bookmarkStart w:id="594" w:name="_Ref22846535"/>
      <w:r w:rsidRPr="00F647F7">
        <w:t>(</w:t>
      </w:r>
      <w:bookmarkEnd w:id="59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87"/>
      <w:bookmarkEnd w:id="588"/>
      <w:bookmarkEnd w:id="589"/>
      <w:bookmarkEnd w:id="590"/>
      <w:bookmarkEnd w:id="591"/>
      <w:bookmarkEnd w:id="592"/>
      <w:bookmarkEnd w:id="593"/>
    </w:p>
    <w:p w:rsidR="004F4D80" w:rsidRPr="00C236C0" w:rsidRDefault="004F4D80" w:rsidP="004F4D80">
      <w:pPr>
        <w:pStyle w:val="3"/>
        <w:rPr>
          <w:szCs w:val="24"/>
        </w:rPr>
      </w:pPr>
      <w:bookmarkStart w:id="595" w:name="_Toc98253920"/>
      <w:bookmarkStart w:id="596" w:name="_Toc157248174"/>
      <w:bookmarkStart w:id="597" w:name="_Toc157496543"/>
      <w:bookmarkStart w:id="598" w:name="_Toc158206082"/>
      <w:bookmarkStart w:id="599" w:name="_Toc164057767"/>
      <w:bookmarkStart w:id="600" w:name="_Toc164137117"/>
      <w:bookmarkStart w:id="601" w:name="_Toc164161277"/>
      <w:bookmarkStart w:id="602" w:name="_Toc165173848"/>
      <w:bookmarkStart w:id="603" w:name="_Toc439170673"/>
      <w:bookmarkStart w:id="604" w:name="_Toc439172775"/>
      <w:bookmarkStart w:id="605" w:name="_Toc439173219"/>
      <w:bookmarkStart w:id="606" w:name="_Toc439238213"/>
      <w:bookmarkStart w:id="607" w:name="_Toc440361369"/>
      <w:bookmarkStart w:id="608" w:name="_Toc440376124"/>
      <w:bookmarkStart w:id="609" w:name="_Toc441131757"/>
      <w:r w:rsidRPr="00C236C0">
        <w:rPr>
          <w:szCs w:val="24"/>
        </w:rPr>
        <w:t>Форма письма о подаче оферты</w:t>
      </w:r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1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Default="004F4D80" w:rsidP="00F77155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предлагает заключить Договор на </w:t>
      </w:r>
      <w:r w:rsidR="00CD1816">
        <w:rPr>
          <w:sz w:val="24"/>
          <w:szCs w:val="24"/>
        </w:rPr>
        <w:t>выполнение</w:t>
      </w:r>
      <w:r w:rsidRPr="00F647F7">
        <w:rPr>
          <w:sz w:val="24"/>
          <w:szCs w:val="24"/>
        </w:rPr>
        <w:t xml:space="preserve"> </w:t>
      </w:r>
      <w:r w:rsidR="00F77155" w:rsidRPr="00F77155">
        <w:rPr>
          <w:sz w:val="24"/>
          <w:szCs w:val="24"/>
        </w:rPr>
        <w:t xml:space="preserve">СМР по охранно-пожарной сигнализации объектов филиала Смоленскэнерго (2016 г.) для нужд ПАО «МРСК Центра» (филиала «Смоленскэнерго») </w:t>
      </w: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 xml:space="preserve">оплаты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 xml:space="preserve">, Сводной таблицей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  <w:proofErr w:type="gramEnd"/>
    </w:p>
    <w:p w:rsidR="00F77155" w:rsidRPr="00ED3D2A" w:rsidRDefault="00F77155" w:rsidP="00F77155">
      <w:pPr>
        <w:spacing w:line="240" w:lineRule="auto"/>
        <w:ind w:firstLine="0"/>
        <w:rPr>
          <w:sz w:val="24"/>
          <w:szCs w:val="24"/>
        </w:rPr>
      </w:pP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D2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1F0AD2" w:rsidP="004F4D80">
            <w:pPr>
              <w:spacing w:line="240" w:lineRule="auto"/>
              <w:ind w:right="-45" w:firstLine="0"/>
            </w:pPr>
            <w:r w:rsidRPr="001F0AD2">
              <w:rPr>
                <w:rStyle w:val="aa"/>
                <w:b w:val="0"/>
                <w:i w:val="0"/>
              </w:rPr>
              <w:t>по лоту №</w:t>
            </w:r>
            <w:r w:rsidRPr="001F0AD2">
              <w:rPr>
                <w:rStyle w:val="aa"/>
                <w:b w:val="0"/>
              </w:rPr>
              <w:t xml:space="preserve"> (указывается номер и название лота, на который подает оферту Участник)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176B20">
        <w:rPr>
          <w:b/>
          <w:szCs w:val="24"/>
        </w:rPr>
        <w:t>выполнения работ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8D20D2">
        <w:rPr>
          <w:b/>
          <w:szCs w:val="24"/>
        </w:rPr>
        <w:t>выполнения работ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473BFE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473BFE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414CAF">
        <w:rPr>
          <w:sz w:val="24"/>
          <w:szCs w:val="24"/>
        </w:rPr>
        <w:lastRenderedPageBreak/>
        <w:t>закупке;</w:t>
      </w:r>
    </w:p>
    <w:p w:rsidR="00975C64" w:rsidRPr="00414CAF" w:rsidRDefault="00975C64" w:rsidP="00473BFE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</w:t>
            </w:r>
            <w:r w:rsidRPr="00414CAF">
              <w:rPr>
                <w:sz w:val="24"/>
                <w:szCs w:val="24"/>
              </w:rPr>
              <w:lastRenderedPageBreak/>
              <w:t>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r w:rsidRPr="00414CAF">
              <w:rPr>
                <w:sz w:val="24"/>
                <w:szCs w:val="24"/>
              </w:rPr>
              <w:lastRenderedPageBreak/>
              <w:t>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Число    </w:t>
            </w:r>
            <w:r w:rsidRPr="00414CAF">
              <w:rPr>
                <w:sz w:val="24"/>
                <w:szCs w:val="24"/>
              </w:rPr>
              <w:lastRenderedPageBreak/>
              <w:t>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11" w:name="_Toc98253921"/>
      <w:bookmarkStart w:id="612" w:name="_Toc157248175"/>
      <w:bookmarkStart w:id="613" w:name="_Toc157496544"/>
      <w:bookmarkStart w:id="614" w:name="_Toc158206083"/>
      <w:bookmarkStart w:id="615" w:name="_Toc164057768"/>
      <w:bookmarkStart w:id="616" w:name="_Toc164137118"/>
      <w:bookmarkStart w:id="617" w:name="_Toc164161278"/>
      <w:bookmarkStart w:id="61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19" w:name="_Toc439170674"/>
      <w:bookmarkStart w:id="620" w:name="_Toc439172776"/>
      <w:bookmarkStart w:id="621" w:name="_Toc439173220"/>
      <w:bookmarkStart w:id="622" w:name="_Toc439238214"/>
      <w:bookmarkStart w:id="623" w:name="_Toc439252762"/>
      <w:bookmarkStart w:id="624" w:name="_Toc439323736"/>
      <w:bookmarkStart w:id="625" w:name="_Toc440361370"/>
      <w:bookmarkStart w:id="626" w:name="_Toc440376125"/>
      <w:bookmarkStart w:id="627" w:name="_Toc440376252"/>
      <w:bookmarkStart w:id="628" w:name="_Toc440382510"/>
      <w:bookmarkStart w:id="629" w:name="_Toc440447180"/>
      <w:bookmarkStart w:id="630" w:name="_Toc440620860"/>
      <w:bookmarkStart w:id="631" w:name="_Toc440631495"/>
      <w:bookmarkStart w:id="632" w:name="_Toc440875734"/>
      <w:bookmarkStart w:id="633" w:name="_Toc441131758"/>
      <w:r w:rsidRPr="00C236C0">
        <w:rPr>
          <w:szCs w:val="24"/>
        </w:rPr>
        <w:lastRenderedPageBreak/>
        <w:t>Инструкции по заполнению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B70C6D">
        <w:rPr>
          <w:sz w:val="24"/>
          <w:szCs w:val="24"/>
        </w:rPr>
        <w:t>выполнения работ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D52835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3.3.4</w:t>
      </w:r>
      <w:r w:rsidR="00D52835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D5283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3.3.1.6</w:t>
      </w:r>
      <w:r w:rsidR="00D5283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D5283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3.3.1.7</w:t>
      </w:r>
      <w:r w:rsidR="00D5283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34" w:name="_Ref55335821"/>
      <w:bookmarkStart w:id="635" w:name="_Ref55336345"/>
      <w:bookmarkStart w:id="636" w:name="_Toc57314674"/>
      <w:bookmarkStart w:id="637" w:name="_Toc69728988"/>
      <w:bookmarkStart w:id="638" w:name="_Toc98253922"/>
      <w:bookmarkStart w:id="63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40" w:name="_Ref440271964"/>
      <w:bookmarkStart w:id="641" w:name="_Toc440361371"/>
      <w:bookmarkStart w:id="642" w:name="_Toc440376126"/>
      <w:bookmarkStart w:id="643" w:name="_Toc441131759"/>
      <w:r>
        <w:rPr>
          <w:szCs w:val="24"/>
        </w:rPr>
        <w:lastRenderedPageBreak/>
        <w:t>Антикоррупционные обязательства (Форма 1.1).</w:t>
      </w:r>
      <w:bookmarkEnd w:id="640"/>
      <w:bookmarkEnd w:id="641"/>
      <w:bookmarkEnd w:id="642"/>
      <w:bookmarkEnd w:id="643"/>
    </w:p>
    <w:p w:rsidR="00920CB0" w:rsidRPr="00920CB0" w:rsidRDefault="00920CB0" w:rsidP="00473BFE">
      <w:pPr>
        <w:pStyle w:val="3"/>
        <w:numPr>
          <w:ilvl w:val="3"/>
          <w:numId w:val="76"/>
        </w:numPr>
        <w:rPr>
          <w:b w:val="0"/>
          <w:szCs w:val="24"/>
        </w:rPr>
      </w:pPr>
      <w:bookmarkStart w:id="644" w:name="_Toc439238216"/>
      <w:bookmarkStart w:id="645" w:name="_Toc439252764"/>
      <w:bookmarkStart w:id="646" w:name="_Toc439323738"/>
      <w:bookmarkStart w:id="647" w:name="_Toc440361372"/>
      <w:bookmarkStart w:id="648" w:name="_Toc440376127"/>
      <w:bookmarkStart w:id="649" w:name="_Toc440376254"/>
      <w:bookmarkStart w:id="650" w:name="_Toc440382512"/>
      <w:bookmarkStart w:id="651" w:name="_Toc440447182"/>
      <w:bookmarkStart w:id="652" w:name="_Toc440620862"/>
      <w:bookmarkStart w:id="653" w:name="_Toc440631497"/>
      <w:bookmarkStart w:id="654" w:name="_Toc440875736"/>
      <w:bookmarkStart w:id="655" w:name="_Toc441131760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473BFE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473BFE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DB4CA4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473BFE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473BFE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473BFE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473BFE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473BFE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473BFE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473BFE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473BFE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40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56" w:name="_Toc423423668"/>
      <w:bookmarkStart w:id="657" w:name="_Ref440271072"/>
      <w:bookmarkStart w:id="658" w:name="_Ref440273986"/>
      <w:bookmarkStart w:id="659" w:name="_Ref440274337"/>
      <w:bookmarkStart w:id="660" w:name="_Ref440274913"/>
      <w:bookmarkStart w:id="661" w:name="_Ref440284918"/>
      <w:bookmarkStart w:id="662" w:name="_Toc441131761"/>
      <w:r>
        <w:lastRenderedPageBreak/>
        <w:t>Сводная таблица стоимости</w:t>
      </w:r>
      <w:r w:rsidR="004F4D80" w:rsidRPr="00F647F7">
        <w:t xml:space="preserve"> </w:t>
      </w:r>
      <w:r w:rsidR="001C4BB0" w:rsidRPr="005D252F">
        <w:rPr>
          <w:bCs w:val="0"/>
        </w:rPr>
        <w:t>работ</w:t>
      </w:r>
      <w:r w:rsidR="001C4BB0" w:rsidRPr="002D4BC6">
        <w:rPr>
          <w:b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34"/>
      <w:bookmarkEnd w:id="635"/>
      <w:bookmarkEnd w:id="636"/>
      <w:bookmarkEnd w:id="637"/>
      <w:bookmarkEnd w:id="638"/>
      <w:bookmarkEnd w:id="639"/>
      <w:bookmarkEnd w:id="656"/>
      <w:bookmarkEnd w:id="657"/>
      <w:bookmarkEnd w:id="658"/>
      <w:bookmarkEnd w:id="659"/>
      <w:bookmarkEnd w:id="660"/>
      <w:bookmarkEnd w:id="661"/>
      <w:bookmarkEnd w:id="662"/>
    </w:p>
    <w:p w:rsidR="004F4D80" w:rsidRPr="00C236C0" w:rsidRDefault="004F4D80" w:rsidP="004F4D80">
      <w:pPr>
        <w:pStyle w:val="3"/>
        <w:rPr>
          <w:szCs w:val="24"/>
        </w:rPr>
      </w:pPr>
      <w:bookmarkStart w:id="663" w:name="_Toc98253923"/>
      <w:bookmarkStart w:id="664" w:name="_Toc157248177"/>
      <w:bookmarkStart w:id="665" w:name="_Toc157496546"/>
      <w:bookmarkStart w:id="666" w:name="_Toc158206085"/>
      <w:bookmarkStart w:id="667" w:name="_Toc164057770"/>
      <w:bookmarkStart w:id="668" w:name="_Toc164137120"/>
      <w:bookmarkStart w:id="669" w:name="_Toc164161280"/>
      <w:bookmarkStart w:id="670" w:name="_Toc165173851"/>
      <w:bookmarkStart w:id="671" w:name="_Ref264038986"/>
      <w:bookmarkStart w:id="672" w:name="_Ref264359294"/>
      <w:bookmarkStart w:id="673" w:name="_Toc439170676"/>
      <w:bookmarkStart w:id="674" w:name="_Toc439172778"/>
      <w:bookmarkStart w:id="675" w:name="_Toc439173222"/>
      <w:bookmarkStart w:id="676" w:name="_Toc439238218"/>
      <w:bookmarkStart w:id="677" w:name="_Toc439252766"/>
      <w:bookmarkStart w:id="678" w:name="_Toc439323740"/>
      <w:bookmarkStart w:id="679" w:name="_Toc440361374"/>
      <w:bookmarkStart w:id="680" w:name="_Toc440376129"/>
      <w:bookmarkStart w:id="681" w:name="_Toc440376256"/>
      <w:bookmarkStart w:id="682" w:name="_Toc440382514"/>
      <w:bookmarkStart w:id="683" w:name="_Toc440447184"/>
      <w:bookmarkStart w:id="684" w:name="_Toc440620864"/>
      <w:bookmarkStart w:id="685" w:name="_Toc440631499"/>
      <w:bookmarkStart w:id="686" w:name="_Toc440875738"/>
      <w:bookmarkStart w:id="687" w:name="_Toc441131762"/>
      <w:r w:rsidRPr="00C236C0">
        <w:rPr>
          <w:szCs w:val="24"/>
        </w:rPr>
        <w:t xml:space="preserve">Форма </w:t>
      </w:r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r w:rsidR="00492C8B">
        <w:rPr>
          <w:szCs w:val="24"/>
        </w:rPr>
        <w:t>Сводной таблицы стоимости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 w:rsidR="001C4BB0" w:rsidRPr="001C4BB0">
        <w:rPr>
          <w:bCs w:val="0"/>
          <w:szCs w:val="24"/>
        </w:rPr>
        <w:t xml:space="preserve"> </w:t>
      </w:r>
      <w:r w:rsidR="001C4BB0" w:rsidRPr="005D252F">
        <w:rPr>
          <w:bCs w:val="0"/>
          <w:szCs w:val="24"/>
        </w:rPr>
        <w:t>работ</w:t>
      </w:r>
      <w:bookmarkEnd w:id="6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1C4BB0" w:rsidRPr="001C4BB0">
        <w:rPr>
          <w:bCs w:val="0"/>
          <w:sz w:val="24"/>
          <w:szCs w:val="24"/>
        </w:rPr>
        <w:t xml:space="preserve"> </w:t>
      </w:r>
      <w:r w:rsidR="001C4BB0" w:rsidRPr="001C4BB0">
        <w:rPr>
          <w:b/>
          <w:sz w:val="24"/>
          <w:szCs w:val="24"/>
        </w:rPr>
        <w:t>работ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56188" w:rsidRDefault="00456188" w:rsidP="00456188">
      <w:pPr>
        <w:spacing w:before="120" w:line="240" w:lineRule="auto"/>
        <w:ind w:firstLine="0"/>
        <w:rPr>
          <w:b/>
          <w:color w:val="000000"/>
          <w:sz w:val="24"/>
          <w:szCs w:val="24"/>
          <w:u w:val="single"/>
        </w:rPr>
      </w:pPr>
      <w:r w:rsidRPr="00456188">
        <w:rPr>
          <w:b/>
          <w:color w:val="000000"/>
          <w:sz w:val="24"/>
          <w:szCs w:val="24"/>
          <w:u w:val="single"/>
        </w:rPr>
        <w:t>Таблица 1. Сводная стоимость оборудования и материалов</w:t>
      </w:r>
    </w:p>
    <w:p w:rsidR="00456188" w:rsidRPr="00456188" w:rsidRDefault="00456188" w:rsidP="00456188">
      <w:pPr>
        <w:spacing w:before="120" w:line="240" w:lineRule="auto"/>
        <w:ind w:firstLine="0"/>
        <w:rPr>
          <w:b/>
          <w:color w:val="000000"/>
          <w:sz w:val="24"/>
          <w:szCs w:val="24"/>
          <w:u w:val="single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5812"/>
        <w:gridCol w:w="3827"/>
      </w:tblGrid>
      <w:tr w:rsidR="00456188" w:rsidRPr="00336F2E" w:rsidTr="00456188">
        <w:trPr>
          <w:cantSplit/>
          <w:trHeight w:val="783"/>
        </w:trPr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56188" w:rsidRPr="00336F2E" w:rsidRDefault="00456188" w:rsidP="00BC4601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456188" w:rsidRPr="00336F2E" w:rsidTr="00456188">
        <w:trPr>
          <w:trHeight w:val="557"/>
        </w:trPr>
        <w:tc>
          <w:tcPr>
            <w:tcW w:w="567" w:type="dxa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№</w:t>
            </w:r>
          </w:p>
        </w:tc>
        <w:tc>
          <w:tcPr>
            <w:tcW w:w="4536" w:type="dxa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3827" w:type="dxa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Стоимость, руб. РФ без НДС</w:t>
            </w:r>
          </w:p>
        </w:tc>
      </w:tr>
      <w:tr w:rsidR="00456188" w:rsidRPr="00336F2E" w:rsidTr="00456188">
        <w:trPr>
          <w:trHeight w:val="20"/>
        </w:trPr>
        <w:tc>
          <w:tcPr>
            <w:tcW w:w="56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36F2E">
              <w:rPr>
                <w:i/>
                <w:sz w:val="24"/>
                <w:szCs w:val="24"/>
              </w:rPr>
              <w:t>1.</w:t>
            </w: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0"/>
        </w:trPr>
        <w:tc>
          <w:tcPr>
            <w:tcW w:w="56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Pr="00336F2E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557"/>
        </w:trPr>
        <w:tc>
          <w:tcPr>
            <w:tcW w:w="567" w:type="dxa"/>
          </w:tcPr>
          <w:p w:rsidR="00456188" w:rsidRPr="00336F2E" w:rsidRDefault="001F0AD2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5103" w:type="dxa"/>
            <w:gridSpan w:val="2"/>
          </w:tcPr>
          <w:p w:rsidR="00456188" w:rsidRPr="00E1677F" w:rsidRDefault="001F0AD2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</w:t>
            </w:r>
            <w:r w:rsidR="00456188" w:rsidRPr="00336F2E">
              <w:rPr>
                <w:b/>
                <w:bCs w:val="0"/>
                <w:color w:val="000000"/>
                <w:szCs w:val="24"/>
              </w:rPr>
              <w:t>без НДС, руб.</w:t>
            </w:r>
          </w:p>
        </w:tc>
        <w:tc>
          <w:tcPr>
            <w:tcW w:w="5812" w:type="dxa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 w:rsidRPr="00E1677F">
              <w:rPr>
                <w:b/>
                <w:bCs w:val="0"/>
                <w:color w:val="000000"/>
                <w:szCs w:val="24"/>
              </w:rPr>
              <w:t>х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5103" w:type="dxa"/>
            <w:gridSpan w:val="2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5812" w:type="dxa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 w:rsidRPr="00E1677F">
              <w:rPr>
                <w:b/>
                <w:bCs w:val="0"/>
                <w:color w:val="000000"/>
                <w:szCs w:val="24"/>
              </w:rPr>
              <w:t>х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86"/>
        </w:trPr>
        <w:tc>
          <w:tcPr>
            <w:tcW w:w="5103" w:type="dxa"/>
            <w:gridSpan w:val="2"/>
          </w:tcPr>
          <w:p w:rsidR="00456188" w:rsidRPr="00E1677F" w:rsidRDefault="001F0AD2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</w:t>
            </w:r>
            <w:r w:rsidR="00456188" w:rsidRPr="00336F2E">
              <w:rPr>
                <w:b/>
                <w:bCs w:val="0"/>
                <w:color w:val="000000"/>
                <w:szCs w:val="24"/>
              </w:rPr>
              <w:t>с НДС, руб.</w:t>
            </w:r>
          </w:p>
        </w:tc>
        <w:tc>
          <w:tcPr>
            <w:tcW w:w="5812" w:type="dxa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 w:rsidRPr="00E1677F">
              <w:rPr>
                <w:b/>
                <w:bCs w:val="0"/>
                <w:color w:val="000000"/>
                <w:szCs w:val="24"/>
              </w:rPr>
              <w:t>х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</w:tbl>
    <w:p w:rsidR="00456188" w:rsidRDefault="00456188" w:rsidP="00456188">
      <w:pPr>
        <w:spacing w:line="240" w:lineRule="auto"/>
        <w:ind w:firstLine="0"/>
        <w:rPr>
          <w:color w:val="000000"/>
          <w:sz w:val="24"/>
          <w:szCs w:val="24"/>
        </w:rPr>
      </w:pPr>
    </w:p>
    <w:p w:rsidR="00456188" w:rsidRPr="00456188" w:rsidRDefault="00456188" w:rsidP="00456188">
      <w:pPr>
        <w:spacing w:line="240" w:lineRule="auto"/>
        <w:ind w:firstLine="0"/>
        <w:rPr>
          <w:b/>
          <w:color w:val="000000"/>
          <w:sz w:val="24"/>
          <w:szCs w:val="24"/>
          <w:u w:val="single"/>
        </w:rPr>
      </w:pPr>
      <w:r w:rsidRPr="00456188">
        <w:rPr>
          <w:b/>
          <w:color w:val="000000"/>
          <w:sz w:val="24"/>
          <w:szCs w:val="24"/>
          <w:u w:val="single"/>
        </w:rPr>
        <w:t xml:space="preserve">Таблица 2. Сводная стоимость работ, оборудования и материалов </w:t>
      </w:r>
    </w:p>
    <w:p w:rsidR="00456188" w:rsidRPr="00456188" w:rsidRDefault="00456188" w:rsidP="00456188">
      <w:pPr>
        <w:spacing w:line="240" w:lineRule="auto"/>
        <w:ind w:firstLine="0"/>
        <w:rPr>
          <w:rStyle w:val="aa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958"/>
        <w:gridCol w:w="1134"/>
        <w:gridCol w:w="1134"/>
        <w:gridCol w:w="2410"/>
        <w:gridCol w:w="2552"/>
        <w:gridCol w:w="2976"/>
      </w:tblGrid>
      <w:tr w:rsidR="00456188" w:rsidRPr="00336F2E" w:rsidTr="00456188">
        <w:trPr>
          <w:cantSplit/>
          <w:trHeight w:val="522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56188" w:rsidRPr="00336F2E" w:rsidRDefault="00456188" w:rsidP="00BC4601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456188" w:rsidRPr="00336F2E" w:rsidTr="00456188">
        <w:trPr>
          <w:trHeight w:val="944"/>
        </w:trPr>
        <w:tc>
          <w:tcPr>
            <w:tcW w:w="57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 xml:space="preserve">№ </w:t>
            </w:r>
            <w:proofErr w:type="gramStart"/>
            <w:r w:rsidRPr="00336F2E">
              <w:rPr>
                <w:sz w:val="24"/>
                <w:szCs w:val="24"/>
              </w:rPr>
              <w:t>п</w:t>
            </w:r>
            <w:proofErr w:type="gramEnd"/>
            <w:r w:rsidRPr="00336F2E">
              <w:rPr>
                <w:sz w:val="24"/>
                <w:szCs w:val="24"/>
              </w:rPr>
              <w:t>/п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Вид работ</w:t>
            </w: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Кол-во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Примечания</w:t>
            </w: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1F0AD2" w:rsidRDefault="00456188" w:rsidP="001F0AD2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1F0AD2">
              <w:rPr>
                <w:i/>
                <w:sz w:val="24"/>
                <w:szCs w:val="24"/>
              </w:rPr>
              <w:t>1.1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1F0AD2" w:rsidRDefault="00456188" w:rsidP="001F0AD2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1F0AD2">
              <w:rPr>
                <w:i/>
                <w:sz w:val="24"/>
                <w:szCs w:val="24"/>
              </w:rPr>
              <w:t>1.2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1F0AD2" w:rsidRPr="00336F2E" w:rsidTr="00456188">
        <w:trPr>
          <w:trHeight w:val="284"/>
        </w:trPr>
        <w:tc>
          <w:tcPr>
            <w:tcW w:w="578" w:type="dxa"/>
          </w:tcPr>
          <w:p w:rsidR="001F0AD2" w:rsidRPr="001F0AD2" w:rsidRDefault="001F0AD2" w:rsidP="001F0AD2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958" w:type="dxa"/>
          </w:tcPr>
          <w:p w:rsidR="001F0AD2" w:rsidRPr="00336F2E" w:rsidRDefault="001F0AD2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1F0AD2" w:rsidRPr="00336F2E" w:rsidRDefault="001F0AD2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1F0AD2" w:rsidRPr="00336F2E" w:rsidRDefault="001F0AD2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1F0AD2" w:rsidRPr="00336F2E" w:rsidRDefault="001F0AD2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1F0AD2" w:rsidRPr="00336F2E" w:rsidRDefault="001F0AD2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1F0AD2" w:rsidRPr="00336F2E" w:rsidRDefault="001F0AD2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6804" w:type="dxa"/>
            <w:gridSpan w:val="4"/>
          </w:tcPr>
          <w:p w:rsidR="00456188" w:rsidRPr="00336F2E" w:rsidRDefault="001F0AD2" w:rsidP="00BC4601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lastRenderedPageBreak/>
              <w:t>ИТОГО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</w:t>
            </w:r>
            <w:r w:rsidR="00456188" w:rsidRPr="00336F2E">
              <w:rPr>
                <w:b/>
                <w:bCs w:val="0"/>
                <w:color w:val="000000"/>
                <w:szCs w:val="24"/>
              </w:rPr>
              <w:t>без НДС, руб.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336F2E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6804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336F2E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6804" w:type="dxa"/>
            <w:gridSpan w:val="4"/>
          </w:tcPr>
          <w:p w:rsidR="00456188" w:rsidRPr="00336F2E" w:rsidRDefault="001F0AD2" w:rsidP="00BC4601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</w:t>
            </w:r>
            <w:r w:rsidR="00456188" w:rsidRPr="00336F2E">
              <w:rPr>
                <w:b/>
                <w:bCs w:val="0"/>
                <w:color w:val="000000"/>
                <w:szCs w:val="24"/>
              </w:rPr>
              <w:t>с НДС, руб.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336F2E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56188" w:rsidRPr="00336F2E" w:rsidRDefault="00456188" w:rsidP="00456188">
      <w:pP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176765534"/>
      <w:bookmarkStart w:id="689" w:name="_Toc198979983"/>
      <w:bookmarkStart w:id="690" w:name="_Toc217466315"/>
      <w:bookmarkStart w:id="691" w:name="_Toc217702856"/>
      <w:bookmarkStart w:id="692" w:name="_Toc233601974"/>
      <w:bookmarkStart w:id="693" w:name="_Toc263343460"/>
      <w:r w:rsidRPr="00F647F7">
        <w:rPr>
          <w:b w:val="0"/>
          <w:szCs w:val="24"/>
        </w:rPr>
        <w:br w:type="page"/>
      </w:r>
      <w:bookmarkStart w:id="694" w:name="_Toc439170677"/>
      <w:bookmarkStart w:id="695" w:name="_Toc439172779"/>
      <w:bookmarkStart w:id="696" w:name="_Toc439173223"/>
      <w:bookmarkStart w:id="697" w:name="_Toc439238219"/>
      <w:bookmarkStart w:id="698" w:name="_Toc439252767"/>
      <w:bookmarkStart w:id="699" w:name="_Toc439323741"/>
      <w:bookmarkStart w:id="700" w:name="_Toc440361375"/>
      <w:bookmarkStart w:id="701" w:name="_Toc440376130"/>
      <w:bookmarkStart w:id="702" w:name="_Toc440376257"/>
      <w:bookmarkStart w:id="703" w:name="_Toc440382515"/>
      <w:bookmarkStart w:id="704" w:name="_Toc440447185"/>
      <w:bookmarkStart w:id="705" w:name="_Toc440620865"/>
      <w:bookmarkStart w:id="706" w:name="_Toc440631500"/>
      <w:bookmarkStart w:id="707" w:name="_Toc440875739"/>
      <w:bookmarkStart w:id="708" w:name="_Toc441131763"/>
      <w:r w:rsidRPr="00C236C0">
        <w:rPr>
          <w:szCs w:val="24"/>
        </w:rPr>
        <w:lastRenderedPageBreak/>
        <w:t>Инструкции по заполнению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1C4BB0" w:rsidRPr="001C4BB0">
        <w:rPr>
          <w:bCs w:val="0"/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4F4D80" w:rsidRPr="00C83252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4F4D80" w:rsidRPr="00C83252">
        <w:rPr>
          <w:sz w:val="24"/>
          <w:szCs w:val="24"/>
        </w:rPr>
        <w:t xml:space="preserve">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D5283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D52835">
        <w:rPr>
          <w:bCs w:val="0"/>
          <w:sz w:val="24"/>
          <w:szCs w:val="24"/>
        </w:rPr>
      </w:r>
      <w:r w:rsidR="00D52835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5.3</w:t>
      </w:r>
      <w:r w:rsidR="00D5283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C22199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36F2E">
        <w:rPr>
          <w:sz w:val="24"/>
          <w:szCs w:val="24"/>
        </w:rPr>
        <w:t>В Сводной таблице стоимости работ приводятся соответственно наименование выполняемых работ, единица измерения объема работ, объем работ в указанных единицах измерения, единичная расценка и общая стоимость выполнения работ, полученная путем умножения объема работ на единичную расценку. Также могут быть приведены примечания и комментарии.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 xml:space="preserve">Все суммы в Сводной таблице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C6085D">
        <w:rPr>
          <w:sz w:val="24"/>
          <w:szCs w:val="24"/>
        </w:rPr>
        <w:t xml:space="preserve">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Pr="00843BBD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843BBD">
        <w:rPr>
          <w:sz w:val="24"/>
          <w:szCs w:val="24"/>
        </w:rPr>
        <w:t>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492C8B" w:rsidRPr="008E5EA3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09" w:name="_Ref86826666"/>
      <w:bookmarkStart w:id="710" w:name="_Toc90385112"/>
      <w:bookmarkStart w:id="711" w:name="_Toc98253925"/>
      <w:bookmarkStart w:id="712" w:name="_Toc165173853"/>
      <w:bookmarkStart w:id="71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14" w:name="_Ref440537086"/>
      <w:bookmarkStart w:id="715" w:name="_Toc441131764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09"/>
      <w:bookmarkEnd w:id="710"/>
      <w:bookmarkEnd w:id="711"/>
      <w:bookmarkEnd w:id="712"/>
      <w:bookmarkEnd w:id="713"/>
      <w:bookmarkEnd w:id="714"/>
      <w:bookmarkEnd w:id="715"/>
    </w:p>
    <w:p w:rsidR="004F4D80" w:rsidRPr="00C236C0" w:rsidRDefault="004F4D80" w:rsidP="004F4D80">
      <w:pPr>
        <w:pStyle w:val="3"/>
        <w:rPr>
          <w:szCs w:val="24"/>
        </w:rPr>
      </w:pPr>
      <w:bookmarkStart w:id="716" w:name="_Toc90385113"/>
      <w:bookmarkStart w:id="717" w:name="_Toc98253926"/>
      <w:bookmarkStart w:id="718" w:name="_Toc157248180"/>
      <w:bookmarkStart w:id="719" w:name="_Toc157496549"/>
      <w:bookmarkStart w:id="720" w:name="_Toc158206088"/>
      <w:bookmarkStart w:id="721" w:name="_Toc164057773"/>
      <w:bookmarkStart w:id="722" w:name="_Toc164137123"/>
      <w:bookmarkStart w:id="723" w:name="_Toc164161283"/>
      <w:bookmarkStart w:id="724" w:name="_Toc165173854"/>
      <w:bookmarkStart w:id="725" w:name="_Ref193690005"/>
      <w:bookmarkStart w:id="726" w:name="_Toc439170679"/>
      <w:bookmarkStart w:id="727" w:name="_Toc439172781"/>
      <w:bookmarkStart w:id="728" w:name="_Toc439173225"/>
      <w:bookmarkStart w:id="729" w:name="_Toc439238221"/>
      <w:bookmarkStart w:id="730" w:name="_Toc439252769"/>
      <w:bookmarkStart w:id="731" w:name="_Toc439323743"/>
      <w:bookmarkStart w:id="732" w:name="_Toc440361377"/>
      <w:bookmarkStart w:id="733" w:name="_Toc440376132"/>
      <w:bookmarkStart w:id="734" w:name="_Toc440376259"/>
      <w:bookmarkStart w:id="735" w:name="_Toc440382517"/>
      <w:bookmarkStart w:id="736" w:name="_Toc440447187"/>
      <w:bookmarkStart w:id="737" w:name="_Toc440620867"/>
      <w:bookmarkStart w:id="738" w:name="_Toc440631502"/>
      <w:bookmarkStart w:id="739" w:name="_Toc440875741"/>
      <w:bookmarkStart w:id="740" w:name="_Toc441131765"/>
      <w:r w:rsidRPr="00C236C0">
        <w:rPr>
          <w:szCs w:val="24"/>
        </w:rPr>
        <w:t xml:space="preserve">Форма 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r w:rsidRPr="00C236C0">
        <w:rPr>
          <w:szCs w:val="24"/>
        </w:rPr>
        <w:t>технического предложения</w:t>
      </w:r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41" w:name="_Ref55335818"/>
      <w:bookmarkStart w:id="742" w:name="_Ref55336334"/>
      <w:bookmarkStart w:id="743" w:name="_Toc57314673"/>
      <w:bookmarkStart w:id="744" w:name="_Toc69728987"/>
      <w:bookmarkStart w:id="745" w:name="_Toc98253928"/>
      <w:bookmarkStart w:id="746" w:name="_Toc165173856"/>
      <w:bookmarkStart w:id="747" w:name="_Ref194749150"/>
      <w:bookmarkStart w:id="748" w:name="_Ref194750368"/>
      <w:bookmarkStart w:id="749" w:name="_Ref89649494"/>
      <w:bookmarkStart w:id="75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C22199" w:rsidRPr="00336F2E" w:rsidRDefault="00C22199" w:rsidP="00C22199">
      <w:pPr>
        <w:spacing w:before="100" w:beforeAutospacing="1" w:line="240" w:lineRule="auto"/>
      </w:pPr>
      <w:r w:rsidRPr="00336F2E">
        <w:rPr>
          <w:i/>
          <w:color w:val="000000"/>
        </w:rPr>
        <w:t>Работы будут выполнены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336F2E">
        <w:rPr>
          <w:i/>
          <w:color w:val="000000"/>
        </w:rPr>
        <w:t xml:space="preserve"> которые </w:t>
      </w:r>
      <w:r w:rsidR="00676267">
        <w:rPr>
          <w:i/>
          <w:color w:val="000000"/>
        </w:rPr>
        <w:t>Участник</w:t>
      </w:r>
      <w:r w:rsidRPr="00336F2E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C22199" w:rsidP="00C22199">
      <w:pPr>
        <w:spacing w:before="100" w:beforeAutospacing="1" w:line="240" w:lineRule="auto"/>
        <w:rPr>
          <w:i/>
          <w:color w:val="000000"/>
        </w:rPr>
      </w:pPr>
      <w:r w:rsidRPr="00336F2E">
        <w:rPr>
          <w:i/>
          <w:color w:val="000000"/>
        </w:rPr>
        <w:t xml:space="preserve">В </w:t>
      </w:r>
      <w:proofErr w:type="gramStart"/>
      <w:r w:rsidRPr="00336F2E">
        <w:rPr>
          <w:i/>
          <w:color w:val="000000"/>
        </w:rPr>
        <w:t>случае</w:t>
      </w:r>
      <w:proofErr w:type="gramEnd"/>
      <w:r w:rsidRPr="00336F2E">
        <w:rPr>
          <w:i/>
          <w:color w:val="000000"/>
        </w:rPr>
        <w:t xml:space="preserve"> иных Предложений по выполнению работ</w:t>
      </w:r>
      <w:r w:rsidR="00EA3F63" w:rsidRPr="00843BBD">
        <w:rPr>
          <w:i/>
          <w:color w:val="000000"/>
        </w:rPr>
        <w:t xml:space="preserve"> </w:t>
      </w:r>
      <w:r w:rsidR="00DC552A">
        <w:rPr>
          <w:i/>
          <w:color w:val="000000"/>
        </w:rPr>
        <w:t>Участник</w:t>
      </w:r>
      <w:r w:rsidR="00EA3F63" w:rsidRPr="00843BBD">
        <w:rPr>
          <w:i/>
          <w:color w:val="000000"/>
        </w:rPr>
        <w:t xml:space="preserve"> заполняет таблицу разногласий к </w:t>
      </w:r>
      <w:r w:rsidR="00EA3F63">
        <w:rPr>
          <w:i/>
          <w:color w:val="000000"/>
        </w:rPr>
        <w:t xml:space="preserve">Техническому заданию (раздел </w:t>
      </w:r>
      <w:r w:rsidR="00D52835">
        <w:rPr>
          <w:i/>
          <w:color w:val="000000"/>
        </w:rPr>
        <w:fldChar w:fldCharType="begin"/>
      </w:r>
      <w:r w:rsidR="00EA3F63">
        <w:rPr>
          <w:i/>
          <w:color w:val="000000"/>
        </w:rPr>
        <w:instrText xml:space="preserve"> REF _Ref440270568 \r \h </w:instrText>
      </w:r>
      <w:r w:rsidR="00D52835">
        <w:rPr>
          <w:i/>
          <w:color w:val="000000"/>
        </w:rPr>
      </w:r>
      <w:r w:rsidR="00D52835">
        <w:rPr>
          <w:i/>
          <w:color w:val="000000"/>
        </w:rPr>
        <w:fldChar w:fldCharType="separate"/>
      </w:r>
      <w:r w:rsidR="001A7C23">
        <w:rPr>
          <w:i/>
          <w:color w:val="000000"/>
        </w:rPr>
        <w:t>4</w:t>
      </w:r>
      <w:r w:rsidR="00D52835">
        <w:rPr>
          <w:i/>
          <w:color w:val="000000"/>
        </w:rPr>
        <w:fldChar w:fldCharType="end"/>
      </w:r>
      <w:r w:rsidR="00EA3F63">
        <w:rPr>
          <w:i/>
          <w:color w:val="000000"/>
        </w:rPr>
        <w:t>)</w:t>
      </w:r>
      <w:r w:rsidR="00EA3F63"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 xml:space="preserve">Технологические и организационно – технические предложения по </w:t>
      </w:r>
      <w:r w:rsidR="00C22199">
        <w:t>выполнению работ</w:t>
      </w:r>
      <w:r w:rsidRPr="00843BBD">
        <w:t>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</w:t>
      </w:r>
      <w:r w:rsidR="00C22199">
        <w:rPr>
          <w:i/>
          <w:color w:val="000000"/>
        </w:rPr>
        <w:t>выполнение работ</w:t>
      </w:r>
      <w:r w:rsidRPr="00843BBD">
        <w:rPr>
          <w:i/>
          <w:color w:val="000000"/>
        </w:rPr>
        <w:t xml:space="preserve"> в соответствии с требованиями раздела </w:t>
      </w:r>
      <w:r w:rsidR="00D5283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D52835">
        <w:rPr>
          <w:i/>
          <w:color w:val="000000"/>
        </w:rPr>
      </w:r>
      <w:r w:rsidR="00D52835">
        <w:rPr>
          <w:i/>
          <w:color w:val="000000"/>
        </w:rPr>
        <w:fldChar w:fldCharType="separate"/>
      </w:r>
      <w:r w:rsidR="001A7C23">
        <w:rPr>
          <w:i/>
          <w:color w:val="000000"/>
        </w:rPr>
        <w:t>4</w:t>
      </w:r>
      <w:r w:rsidR="00D52835">
        <w:rPr>
          <w:i/>
          <w:color w:val="000000"/>
        </w:rPr>
        <w:fldChar w:fldCharType="end"/>
      </w:r>
      <w:r w:rsidRPr="00843BBD">
        <w:rPr>
          <w:i/>
          <w:color w:val="000000"/>
        </w:rPr>
        <w:t xml:space="preserve">. </w:t>
      </w:r>
      <w:r w:rsidR="00C22199" w:rsidRPr="00336F2E">
        <w:rPr>
          <w:i/>
          <w:color w:val="000000"/>
        </w:rPr>
        <w:t>Предложение должн</w:t>
      </w:r>
      <w:r w:rsidR="00B83510">
        <w:rPr>
          <w:i/>
          <w:color w:val="000000"/>
        </w:rPr>
        <w:t>о</w:t>
      </w:r>
      <w:r w:rsidR="00C22199" w:rsidRPr="00336F2E">
        <w:rPr>
          <w:i/>
          <w:color w:val="000000"/>
        </w:rPr>
        <w:t xml:space="preserve"> содержать детальное описание технологии выполнения каждого этапа работ, включать в себя перечень нормативных, правовых и технических актов, а так же других документов, в соответствии с которыми будут выполняться работы, а так же организационную схему выполнения работ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51" w:name="_Toc176765537"/>
      <w:bookmarkStart w:id="752" w:name="_Toc198979986"/>
      <w:bookmarkStart w:id="753" w:name="_Toc217466321"/>
      <w:bookmarkStart w:id="754" w:name="_Toc217702859"/>
      <w:bookmarkStart w:id="755" w:name="_Toc233601977"/>
      <w:bookmarkStart w:id="756" w:name="_Toc263343463"/>
      <w:bookmarkStart w:id="757" w:name="_Toc439170680"/>
      <w:bookmarkStart w:id="758" w:name="_Toc439172782"/>
      <w:bookmarkStart w:id="759" w:name="_Toc439173226"/>
      <w:bookmarkStart w:id="760" w:name="_Toc439238222"/>
      <w:bookmarkStart w:id="761" w:name="_Toc439252770"/>
      <w:bookmarkStart w:id="762" w:name="_Toc439323744"/>
      <w:bookmarkStart w:id="763" w:name="_Toc440361378"/>
      <w:bookmarkStart w:id="764" w:name="_Toc440376133"/>
      <w:bookmarkStart w:id="765" w:name="_Toc440376260"/>
      <w:bookmarkStart w:id="766" w:name="_Toc440382518"/>
      <w:bookmarkStart w:id="767" w:name="_Toc440447188"/>
      <w:bookmarkStart w:id="768" w:name="_Toc440620868"/>
      <w:bookmarkStart w:id="769" w:name="_Toc440631503"/>
      <w:bookmarkStart w:id="770" w:name="_Toc440875742"/>
      <w:bookmarkStart w:id="771" w:name="_Toc441131766"/>
      <w:r w:rsidRPr="00C236C0">
        <w:rPr>
          <w:szCs w:val="24"/>
        </w:rPr>
        <w:lastRenderedPageBreak/>
        <w:t>Инструкции по заполнению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D52835">
        <w:rPr>
          <w:sz w:val="24"/>
          <w:szCs w:val="24"/>
        </w:rPr>
        <w:fldChar w:fldCharType="begin"/>
      </w:r>
      <w:r w:rsidR="00DA1BA0">
        <w:rPr>
          <w:sz w:val="24"/>
          <w:szCs w:val="24"/>
        </w:rPr>
        <w:instrText xml:space="preserve"> REF _Ref55336310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D52835">
        <w:rPr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</w:t>
      </w:r>
      <w:proofErr w:type="gramStart"/>
      <w:r w:rsidRPr="00EA3F63">
        <w:rPr>
          <w:sz w:val="24"/>
          <w:szCs w:val="24"/>
        </w:rPr>
        <w:t>предложении</w:t>
      </w:r>
      <w:proofErr w:type="gramEnd"/>
      <w:r w:rsidRPr="00EA3F63">
        <w:rPr>
          <w:sz w:val="24"/>
          <w:szCs w:val="24"/>
        </w:rPr>
        <w:t xml:space="preserve"> описываются все позиции раздела </w:t>
      </w:r>
      <w:r w:rsidR="00663BF7">
        <w:fldChar w:fldCharType="begin"/>
      </w:r>
      <w:r w:rsidR="00663BF7">
        <w:instrText xml:space="preserve"> REF _Ref440270568 \r \h  \* MERGEFORMAT </w:instrText>
      </w:r>
      <w:r w:rsidR="00663BF7">
        <w:fldChar w:fldCharType="separate"/>
      </w:r>
      <w:r w:rsidR="001A7C23">
        <w:t>4</w:t>
      </w:r>
      <w:r w:rsidR="00663BF7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663BF7">
        <w:fldChar w:fldCharType="begin"/>
      </w:r>
      <w:r w:rsidR="00663BF7">
        <w:instrText xml:space="preserve"> REF _Ref440272931 \r \h  \* MERGEFORMAT </w:instrText>
      </w:r>
      <w:r w:rsidR="00663BF7">
        <w:fldChar w:fldCharType="separate"/>
      </w:r>
      <w:r w:rsidR="001A7C23">
        <w:t>2</w:t>
      </w:r>
      <w:r w:rsidR="00663BF7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772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73" w:name="_Toc423423670"/>
      <w:bookmarkStart w:id="774" w:name="_Ref440271036"/>
      <w:bookmarkStart w:id="775" w:name="_Ref440274366"/>
      <w:bookmarkStart w:id="776" w:name="_Ref440274902"/>
      <w:bookmarkStart w:id="777" w:name="_Ref440284947"/>
      <w:bookmarkStart w:id="778" w:name="_Ref440361140"/>
      <w:bookmarkStart w:id="779" w:name="_Toc441131767"/>
      <w:r w:rsidRPr="00F647F7">
        <w:lastRenderedPageBreak/>
        <w:t xml:space="preserve">График </w:t>
      </w:r>
      <w:r w:rsidR="00C22199" w:rsidRPr="00C22199">
        <w:t>выполнения работ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80" w:name="_Toc98253929"/>
      <w:bookmarkStart w:id="781" w:name="_Toc157248183"/>
      <w:bookmarkStart w:id="782" w:name="_Toc157496552"/>
      <w:bookmarkStart w:id="783" w:name="_Toc158206091"/>
      <w:bookmarkStart w:id="784" w:name="_Toc164057776"/>
      <w:bookmarkStart w:id="785" w:name="_Toc164137126"/>
      <w:bookmarkStart w:id="786" w:name="_Toc164161286"/>
      <w:bookmarkStart w:id="787" w:name="_Toc165173857"/>
      <w:bookmarkStart w:id="788" w:name="_Toc439170682"/>
      <w:bookmarkStart w:id="789" w:name="_Toc439172784"/>
      <w:bookmarkStart w:id="790" w:name="_Toc439173228"/>
      <w:bookmarkStart w:id="791" w:name="_Toc439238224"/>
      <w:bookmarkStart w:id="792" w:name="_Toc439252772"/>
      <w:bookmarkStart w:id="793" w:name="_Toc439323746"/>
      <w:bookmarkStart w:id="794" w:name="_Toc440361380"/>
      <w:bookmarkStart w:id="795" w:name="_Toc440376135"/>
      <w:bookmarkStart w:id="796" w:name="_Toc440376262"/>
      <w:bookmarkStart w:id="797" w:name="_Toc440382520"/>
      <w:bookmarkStart w:id="798" w:name="_Toc440447190"/>
      <w:bookmarkStart w:id="799" w:name="_Toc440620870"/>
      <w:bookmarkStart w:id="800" w:name="_Toc440631505"/>
      <w:bookmarkStart w:id="801" w:name="_Toc440875744"/>
      <w:bookmarkStart w:id="802" w:name="_Toc441131768"/>
      <w:r w:rsidRPr="00F647F7">
        <w:rPr>
          <w:b w:val="0"/>
          <w:szCs w:val="24"/>
        </w:rPr>
        <w:t xml:space="preserve">Форма </w:t>
      </w:r>
      <w:bookmarkEnd w:id="780"/>
      <w:r w:rsidRPr="00F647F7">
        <w:rPr>
          <w:b w:val="0"/>
          <w:szCs w:val="24"/>
        </w:rPr>
        <w:t xml:space="preserve">графика 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r w:rsidR="00C22199">
        <w:rPr>
          <w:b w:val="0"/>
          <w:szCs w:val="24"/>
        </w:rPr>
        <w:t>выполнения работ</w:t>
      </w:r>
      <w:bookmarkEnd w:id="799"/>
      <w:bookmarkEnd w:id="800"/>
      <w:bookmarkEnd w:id="801"/>
      <w:bookmarkEnd w:id="8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22199">
        <w:rPr>
          <w:b/>
          <w:szCs w:val="24"/>
        </w:rPr>
        <w:t>выполнения работ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923"/>
        <w:gridCol w:w="924"/>
        <w:gridCol w:w="923"/>
        <w:gridCol w:w="920"/>
        <w:gridCol w:w="924"/>
        <w:gridCol w:w="925"/>
        <w:gridCol w:w="924"/>
        <w:gridCol w:w="925"/>
        <w:gridCol w:w="930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  <w:r w:rsidR="00C22199">
              <w:rPr>
                <w:color w:val="000000"/>
              </w:rPr>
              <w:t xml:space="preserve"> этапа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 w:rsidR="00C22199" w:rsidRPr="00C22199">
              <w:rPr>
                <w:color w:val="000000"/>
              </w:rPr>
              <w:t>выполнения работ</w:t>
            </w:r>
            <w:r w:rsidR="00C22199" w:rsidRPr="00656D93">
              <w:rPr>
                <w:color w:val="000000"/>
              </w:rPr>
              <w:t xml:space="preserve"> </w:t>
            </w:r>
            <w:r w:rsidRPr="00656D93">
              <w:rPr>
                <w:color w:val="000000"/>
              </w:rPr>
              <w:t xml:space="preserve">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1F0AD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C22199" w:rsidRPr="00656D93" w:rsidTr="001F0A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1F0A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1F0A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03" w:name="_Toc171070556"/>
      <w:bookmarkStart w:id="804" w:name="_Toc98253927"/>
      <w:bookmarkStart w:id="805" w:name="_Toc176605808"/>
      <w:bookmarkStart w:id="806" w:name="_Toc176611017"/>
      <w:bookmarkStart w:id="807" w:name="_Toc176611073"/>
      <w:bookmarkStart w:id="808" w:name="_Toc176668676"/>
      <w:bookmarkStart w:id="809" w:name="_Toc176684336"/>
      <w:bookmarkStart w:id="810" w:name="_Toc176746279"/>
      <w:bookmarkStart w:id="811" w:name="_Toc176747346"/>
      <w:bookmarkStart w:id="812" w:name="_Toc198979988"/>
      <w:bookmarkStart w:id="813" w:name="_Toc217466324"/>
      <w:bookmarkStart w:id="814" w:name="_Toc217702862"/>
      <w:bookmarkStart w:id="815" w:name="_Toc233601980"/>
      <w:bookmarkStart w:id="816" w:name="_Toc263343466"/>
      <w:r w:rsidRPr="00F647F7">
        <w:rPr>
          <w:b w:val="0"/>
          <w:szCs w:val="24"/>
        </w:rPr>
        <w:br w:type="page"/>
      </w:r>
      <w:bookmarkStart w:id="817" w:name="_Toc439170683"/>
      <w:bookmarkStart w:id="818" w:name="_Toc439172785"/>
      <w:bookmarkStart w:id="819" w:name="_Toc439173229"/>
      <w:bookmarkStart w:id="820" w:name="_Toc439238225"/>
      <w:bookmarkStart w:id="821" w:name="_Toc439252773"/>
      <w:bookmarkStart w:id="822" w:name="_Toc439323747"/>
      <w:bookmarkStart w:id="823" w:name="_Toc440361381"/>
      <w:bookmarkStart w:id="824" w:name="_Toc440376136"/>
      <w:bookmarkStart w:id="825" w:name="_Toc440376263"/>
      <w:bookmarkStart w:id="826" w:name="_Toc440382521"/>
      <w:bookmarkStart w:id="827" w:name="_Toc440447191"/>
      <w:bookmarkStart w:id="828" w:name="_Toc440620871"/>
      <w:bookmarkStart w:id="829" w:name="_Toc440631506"/>
      <w:bookmarkStart w:id="830" w:name="_Toc440875745"/>
      <w:bookmarkStart w:id="831" w:name="_Toc441131769"/>
      <w:r w:rsidRPr="00F647F7">
        <w:rPr>
          <w:b w:val="0"/>
          <w:szCs w:val="24"/>
        </w:rPr>
        <w:lastRenderedPageBreak/>
        <w:t>Инструкции по заполнению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D5283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D52835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C22199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36F2E">
        <w:rPr>
          <w:sz w:val="24"/>
          <w:szCs w:val="24"/>
        </w:rP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</w:t>
      </w:r>
      <w:r w:rsidR="004F4D80" w:rsidRPr="008E5EA3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4F4D80"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D5283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5.2</w:t>
      </w:r>
      <w:r w:rsidR="00D52835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32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C22199" w:rsidRPr="00336F2E" w:rsidTr="00BC4601">
        <w:trPr>
          <w:cantSplit/>
        </w:trPr>
        <w:tc>
          <w:tcPr>
            <w:tcW w:w="102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C22199" w:rsidRPr="00336F2E" w:rsidRDefault="00C22199" w:rsidP="00BC4601">
            <w:pPr>
              <w:pStyle w:val="aff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36F2E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336F2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График выполнения</w:t>
            </w:r>
            <w:r w:rsidRPr="00C22199">
              <w:rPr>
                <w:color w:val="000000"/>
              </w:rPr>
              <w:t xml:space="preserve"> работ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ind w:left="0"/>
              <w:rPr>
                <w:bCs w:val="0"/>
                <w:color w:val="000000"/>
                <w:szCs w:val="24"/>
              </w:rPr>
            </w:pPr>
            <w:r w:rsidRPr="00336F2E">
              <w:rPr>
                <w:bCs w:val="0"/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C22199">
            <w:pPr>
              <w:pStyle w:val="aff1"/>
              <w:numPr>
                <w:ilvl w:val="0"/>
                <w:numId w:val="94"/>
              </w:numPr>
              <w:suppressAutoHyphens w:val="0"/>
              <w:ind w:left="0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C22199">
            <w:pPr>
              <w:pStyle w:val="aff1"/>
              <w:numPr>
                <w:ilvl w:val="1"/>
                <w:numId w:val="9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C22199">
            <w:pPr>
              <w:pStyle w:val="aff1"/>
              <w:numPr>
                <w:ilvl w:val="1"/>
                <w:numId w:val="9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C22199">
            <w:pPr>
              <w:pStyle w:val="aff1"/>
              <w:numPr>
                <w:ilvl w:val="1"/>
                <w:numId w:val="9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ind w:left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32" w:name="_Hlt22846931"/>
      <w:bookmarkStart w:id="833" w:name="_Ref440361439"/>
      <w:bookmarkStart w:id="834" w:name="_Ref440361914"/>
      <w:bookmarkStart w:id="835" w:name="_Ref440361959"/>
      <w:bookmarkStart w:id="836" w:name="_Toc441131770"/>
      <w:bookmarkStart w:id="837" w:name="_Ref93264992"/>
      <w:bookmarkStart w:id="838" w:name="_Ref93265116"/>
      <w:bookmarkStart w:id="839" w:name="_Toc98253933"/>
      <w:bookmarkStart w:id="840" w:name="_Toc165173859"/>
      <w:bookmarkStart w:id="841" w:name="_Toc423423671"/>
      <w:bookmarkEnd w:id="832"/>
      <w:r w:rsidRPr="00F647F7">
        <w:lastRenderedPageBreak/>
        <w:t xml:space="preserve">График </w:t>
      </w:r>
      <w:r>
        <w:t xml:space="preserve">оплаты </w:t>
      </w:r>
      <w:r w:rsidR="00FB7116" w:rsidRPr="00FB7116">
        <w:t>выполнения работ</w:t>
      </w:r>
      <w:r w:rsidR="00FB7116" w:rsidRPr="00F647F7">
        <w:t xml:space="preserve"> </w:t>
      </w:r>
      <w:r w:rsidRPr="00F647F7">
        <w:t xml:space="preserve">(форма </w:t>
      </w:r>
      <w:r>
        <w:t>5</w:t>
      </w:r>
      <w:r w:rsidRPr="00F647F7">
        <w:t>)</w:t>
      </w:r>
      <w:bookmarkEnd w:id="833"/>
      <w:bookmarkEnd w:id="834"/>
      <w:bookmarkEnd w:id="835"/>
      <w:bookmarkEnd w:id="836"/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842" w:name="_Toc440361383"/>
      <w:bookmarkStart w:id="843" w:name="_Toc440376138"/>
      <w:bookmarkStart w:id="844" w:name="_Toc440376265"/>
      <w:bookmarkStart w:id="845" w:name="_Toc440382523"/>
      <w:bookmarkStart w:id="846" w:name="_Toc440447193"/>
      <w:bookmarkStart w:id="847" w:name="_Toc440620873"/>
      <w:bookmarkStart w:id="848" w:name="_Toc440631508"/>
      <w:bookmarkStart w:id="849" w:name="_Toc440875747"/>
      <w:bookmarkStart w:id="850" w:name="_Toc441131771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 xml:space="preserve">оплаты </w:t>
      </w:r>
      <w:bookmarkEnd w:id="842"/>
      <w:bookmarkEnd w:id="843"/>
      <w:bookmarkEnd w:id="844"/>
      <w:bookmarkEnd w:id="845"/>
      <w:bookmarkEnd w:id="846"/>
      <w:r w:rsidR="00FB7116">
        <w:rPr>
          <w:b w:val="0"/>
          <w:szCs w:val="24"/>
        </w:rPr>
        <w:t>выполнения работ</w:t>
      </w:r>
      <w:bookmarkEnd w:id="847"/>
      <w:bookmarkEnd w:id="848"/>
      <w:bookmarkEnd w:id="849"/>
      <w:bookmarkEnd w:id="8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 w:rsidR="00FB7116">
        <w:rPr>
          <w:b/>
          <w:szCs w:val="24"/>
        </w:rPr>
        <w:t>выполнения работ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268"/>
        <w:gridCol w:w="1900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676267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 xml:space="preserve">(Указывается наименование </w:t>
            </w:r>
            <w:r w:rsidR="00676267">
              <w:rPr>
                <w:rStyle w:val="aa"/>
                <w:b w:val="0"/>
                <w:sz w:val="20"/>
              </w:rPr>
              <w:t>работ</w:t>
            </w:r>
            <w:r w:rsidRPr="00843BBD">
              <w:rPr>
                <w:rStyle w:val="aa"/>
                <w:b w:val="0"/>
                <w:sz w:val="20"/>
              </w:rPr>
              <w:t>)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268" w:type="dxa"/>
          </w:tcPr>
          <w:p w:rsidR="00B8118F" w:rsidRPr="00843BBD" w:rsidRDefault="00B8118F" w:rsidP="00C22199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Номер этапа в графике </w:t>
            </w:r>
            <w:r w:rsidR="00C22199">
              <w:rPr>
                <w:color w:val="000000"/>
                <w:sz w:val="24"/>
                <w:szCs w:val="24"/>
              </w:rPr>
              <w:t>выполнения работ</w:t>
            </w: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1.3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1F0AD2" w:rsidP="00AC681D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 xml:space="preserve">ИТОГО </w:t>
            </w:r>
            <w:r w:rsidR="00AC681D" w:rsidRPr="00843BBD">
              <w:rPr>
                <w:b/>
                <w:color w:val="000000"/>
                <w:szCs w:val="24"/>
              </w:rPr>
              <w:t>сумма, руб. с НДС</w:t>
            </w:r>
          </w:p>
        </w:tc>
        <w:tc>
          <w:tcPr>
            <w:tcW w:w="2054" w:type="dxa"/>
          </w:tcPr>
          <w:p w:rsidR="00AC681D" w:rsidRPr="00843BBD" w:rsidRDefault="00AC681D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851" w:name="_Toc440361384"/>
      <w:bookmarkStart w:id="852" w:name="_Toc440376139"/>
      <w:bookmarkStart w:id="853" w:name="_Toc440376266"/>
      <w:bookmarkStart w:id="854" w:name="_Toc440382524"/>
      <w:bookmarkStart w:id="855" w:name="_Toc440447194"/>
      <w:bookmarkStart w:id="856" w:name="_Toc440620874"/>
      <w:bookmarkStart w:id="857" w:name="_Toc440631509"/>
      <w:bookmarkStart w:id="858" w:name="_Toc440875748"/>
      <w:bookmarkStart w:id="859" w:name="_Toc441131772"/>
      <w:r w:rsidRPr="00F647F7">
        <w:rPr>
          <w:b w:val="0"/>
          <w:szCs w:val="24"/>
        </w:rPr>
        <w:lastRenderedPageBreak/>
        <w:t>Инструкции по заполнению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D5283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D5283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</w:t>
      </w:r>
      <w:r w:rsidR="00AC681D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должен быть подготовлен на основе Графика </w:t>
      </w:r>
      <w:r w:rsidR="00AC681D">
        <w:rPr>
          <w:sz w:val="24"/>
          <w:szCs w:val="24"/>
        </w:rPr>
        <w:t>выполнения работ</w:t>
      </w:r>
      <w:r w:rsidRPr="00843BBD">
        <w:rPr>
          <w:color w:val="000000"/>
          <w:sz w:val="24"/>
          <w:szCs w:val="24"/>
        </w:rPr>
        <w:t xml:space="preserve">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D5283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5.4</w:t>
      </w:r>
      <w:r w:rsidR="00D52835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60" w:name="_Ref440361531"/>
      <w:bookmarkStart w:id="861" w:name="_Ref440361610"/>
      <w:bookmarkStart w:id="862" w:name="_Toc44113177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749"/>
      <w:bookmarkEnd w:id="750"/>
      <w:bookmarkEnd w:id="837"/>
      <w:bookmarkEnd w:id="838"/>
      <w:bookmarkEnd w:id="839"/>
      <w:bookmarkEnd w:id="840"/>
      <w:bookmarkEnd w:id="841"/>
      <w:bookmarkEnd w:id="860"/>
      <w:bookmarkEnd w:id="861"/>
      <w:bookmarkEnd w:id="862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63" w:name="_Toc439170685"/>
      <w:bookmarkStart w:id="864" w:name="_Toc439172787"/>
      <w:bookmarkStart w:id="865" w:name="_Toc439173231"/>
      <w:bookmarkStart w:id="866" w:name="_Toc439238227"/>
      <w:bookmarkStart w:id="867" w:name="_Toc439252775"/>
      <w:bookmarkStart w:id="868" w:name="_Toc439323749"/>
      <w:bookmarkStart w:id="869" w:name="_Toc440361386"/>
      <w:bookmarkStart w:id="870" w:name="_Toc440376141"/>
      <w:bookmarkStart w:id="871" w:name="_Toc440376268"/>
      <w:bookmarkStart w:id="872" w:name="_Toc440382526"/>
      <w:bookmarkStart w:id="873" w:name="_Toc440447196"/>
      <w:bookmarkStart w:id="874" w:name="_Toc440620876"/>
      <w:bookmarkStart w:id="875" w:name="_Toc440631511"/>
      <w:bookmarkStart w:id="876" w:name="_Toc440875750"/>
      <w:bookmarkStart w:id="877" w:name="_Toc441131774"/>
      <w:bookmarkStart w:id="878" w:name="_Toc157248186"/>
      <w:bookmarkStart w:id="879" w:name="_Toc157496555"/>
      <w:bookmarkStart w:id="880" w:name="_Toc158206094"/>
      <w:bookmarkStart w:id="881" w:name="_Toc164057779"/>
      <w:bookmarkStart w:id="882" w:name="_Toc164137129"/>
      <w:bookmarkStart w:id="883" w:name="_Toc164161289"/>
      <w:bookmarkStart w:id="884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r w:rsidRPr="00F647F7">
        <w:rPr>
          <w:b w:val="0"/>
          <w:szCs w:val="24"/>
        </w:rPr>
        <w:t xml:space="preserve"> 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8247F3" w:rsidRPr="00F647F7">
              <w:t xml:space="preserve">раздел </w:t>
            </w:r>
            <w:r w:rsidR="00D52835">
              <w:fldChar w:fldCharType="begin"/>
            </w:r>
            <w:r w:rsidR="008247F3">
              <w:instrText xml:space="preserve"> REF _Ref440272931 \r \h </w:instrText>
            </w:r>
            <w:r w:rsidR="00D52835">
              <w:fldChar w:fldCharType="separate"/>
            </w:r>
            <w:r w:rsidR="001A7C23">
              <w:t>2</w:t>
            </w:r>
            <w:r w:rsidR="00D5283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8247F3" w:rsidRPr="00F647F7">
              <w:t xml:space="preserve">раздел </w:t>
            </w:r>
            <w:r w:rsidR="00D52835">
              <w:fldChar w:fldCharType="begin"/>
            </w:r>
            <w:r w:rsidR="008247F3">
              <w:instrText xml:space="preserve"> REF _Ref440272931 \r \h </w:instrText>
            </w:r>
            <w:r w:rsidR="00D52835">
              <w:fldChar w:fldCharType="separate"/>
            </w:r>
            <w:r w:rsidR="001A7C23">
              <w:t>2</w:t>
            </w:r>
            <w:r w:rsidR="00D5283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85" w:name="_Toc439170686"/>
      <w:bookmarkStart w:id="886" w:name="_Toc439172788"/>
      <w:bookmarkStart w:id="887" w:name="_Toc439173232"/>
      <w:bookmarkStart w:id="888" w:name="_Toc439238228"/>
      <w:bookmarkStart w:id="889" w:name="_Toc439252776"/>
      <w:bookmarkStart w:id="890" w:name="_Toc439323750"/>
      <w:bookmarkStart w:id="891" w:name="_Toc440361387"/>
      <w:bookmarkStart w:id="892" w:name="_Toc440376142"/>
      <w:bookmarkStart w:id="893" w:name="_Toc440376269"/>
      <w:bookmarkStart w:id="894" w:name="_Toc440382527"/>
      <w:bookmarkStart w:id="895" w:name="_Toc440447197"/>
      <w:bookmarkStart w:id="896" w:name="_Toc440620877"/>
      <w:bookmarkStart w:id="897" w:name="_Toc440631512"/>
      <w:bookmarkStart w:id="898" w:name="_Toc440875751"/>
      <w:bookmarkStart w:id="899" w:name="_Toc441131775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</w:p>
    <w:p w:rsidR="004F4D80" w:rsidRPr="00F647F7" w:rsidRDefault="00764A0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D5283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D5283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D5283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2</w:t>
      </w:r>
      <w:r w:rsidR="00D5283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BC460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D5283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 xml:space="preserve"> 1.2.6 </w:t>
      </w:r>
      <w:r w:rsidR="00D5283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00" w:name="_Ref55335823"/>
      <w:bookmarkStart w:id="901" w:name="_Ref55336359"/>
      <w:bookmarkStart w:id="902" w:name="_Toc57314675"/>
      <w:bookmarkStart w:id="903" w:name="_Toc69728989"/>
      <w:bookmarkStart w:id="904" w:name="_Toc98253939"/>
      <w:bookmarkStart w:id="905" w:name="_Toc165173865"/>
      <w:bookmarkStart w:id="906" w:name="_Toc423423672"/>
      <w:bookmarkStart w:id="907" w:name="_Toc441131776"/>
      <w:bookmarkEnd w:id="61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900"/>
      <w:bookmarkEnd w:id="901"/>
      <w:bookmarkEnd w:id="902"/>
      <w:bookmarkEnd w:id="903"/>
      <w:bookmarkEnd w:id="904"/>
      <w:bookmarkEnd w:id="905"/>
      <w:bookmarkEnd w:id="906"/>
      <w:bookmarkEnd w:id="907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908" w:name="_Toc98253940"/>
      <w:bookmarkStart w:id="909" w:name="_Toc157248192"/>
      <w:bookmarkStart w:id="910" w:name="_Toc157496561"/>
      <w:bookmarkStart w:id="911" w:name="_Toc158206100"/>
      <w:bookmarkStart w:id="912" w:name="_Toc164057785"/>
      <w:bookmarkStart w:id="913" w:name="_Toc164137135"/>
      <w:bookmarkStart w:id="914" w:name="_Toc164161295"/>
      <w:bookmarkStart w:id="915" w:name="_Toc165173866"/>
      <w:bookmarkStart w:id="916" w:name="_Toc439170688"/>
      <w:bookmarkStart w:id="917" w:name="_Toc439172790"/>
      <w:bookmarkStart w:id="918" w:name="_Toc439173234"/>
      <w:bookmarkStart w:id="919" w:name="_Toc439238230"/>
      <w:bookmarkStart w:id="920" w:name="_Toc439252778"/>
      <w:bookmarkStart w:id="921" w:name="_Ref440272119"/>
      <w:bookmarkStart w:id="922" w:name="_Toc440361389"/>
      <w:bookmarkStart w:id="923" w:name="_Toc441131777"/>
      <w:bookmarkStart w:id="924" w:name="_Ref444168907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925" w:name="_Toc439170689"/>
      <w:bookmarkStart w:id="926" w:name="_Toc439172791"/>
      <w:bookmarkStart w:id="927" w:name="_Toc439173235"/>
      <w:bookmarkStart w:id="928" w:name="_Toc439238231"/>
      <w:bookmarkStart w:id="929" w:name="_Toc439252779"/>
      <w:bookmarkStart w:id="930" w:name="_Ref440272147"/>
      <w:bookmarkStart w:id="931" w:name="_Toc440361390"/>
      <w:bookmarkStart w:id="932" w:name="_Toc441131778"/>
      <w:bookmarkStart w:id="933" w:name="_Ref444168874"/>
      <w:bookmarkStart w:id="934" w:name="_Ref444168917"/>
      <w:r w:rsidRPr="00D73790">
        <w:rPr>
          <w:b w:val="0"/>
          <w:szCs w:val="24"/>
        </w:rPr>
        <w:lastRenderedPageBreak/>
        <w:t xml:space="preserve">Форма </w:t>
      </w:r>
      <w:bookmarkEnd w:id="925"/>
      <w:bookmarkEnd w:id="926"/>
      <w:bookmarkEnd w:id="927"/>
      <w:bookmarkEnd w:id="928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0E5003">
        <w:rPr>
          <w:b w:val="0"/>
          <w:szCs w:val="24"/>
        </w:rPr>
        <w:t>субподрядчика</w:t>
      </w:r>
      <w:r w:rsidR="00C3704B">
        <w:rPr>
          <w:b w:val="0"/>
          <w:szCs w:val="24"/>
        </w:rPr>
        <w:t>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929"/>
      <w:bookmarkEnd w:id="930"/>
      <w:bookmarkEnd w:id="931"/>
      <w:bookmarkEnd w:id="932"/>
      <w:bookmarkEnd w:id="933"/>
      <w:bookmarkEnd w:id="934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г. №__________</w:t>
      </w:r>
    </w:p>
    <w:p w:rsidR="00FB00C0" w:rsidRPr="00804BE0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r w:rsidRPr="00804BE0">
        <w:rPr>
          <w:b/>
          <w:sz w:val="24"/>
          <w:szCs w:val="24"/>
        </w:rPr>
        <w:t>Декларация о соответствии Участника</w:t>
      </w:r>
      <w:r w:rsidR="00B618BA" w:rsidRPr="00804BE0">
        <w:rPr>
          <w:b/>
          <w:sz w:val="24"/>
          <w:szCs w:val="24"/>
        </w:rPr>
        <w:t>/</w:t>
      </w:r>
      <w:r w:rsidR="00AC681D" w:rsidRPr="00804BE0">
        <w:rPr>
          <w:b/>
          <w:sz w:val="24"/>
          <w:szCs w:val="24"/>
        </w:rPr>
        <w:t>субподрядчика</w:t>
      </w:r>
      <w:r w:rsidR="00C3704B" w:rsidRPr="00804BE0">
        <w:rPr>
          <w:b/>
          <w:sz w:val="24"/>
          <w:szCs w:val="24"/>
        </w:rPr>
        <w:t>/</w:t>
      </w:r>
      <w:r w:rsidR="00B618BA" w:rsidRPr="00804BE0">
        <w:rPr>
          <w:b/>
          <w:sz w:val="24"/>
          <w:szCs w:val="24"/>
        </w:rPr>
        <w:t>члена Коллективного участника</w:t>
      </w:r>
      <w:r w:rsidRPr="00804BE0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:rsidR="00663BF7" w:rsidRDefault="00663BF7" w:rsidP="00663BF7">
      <w:pPr>
        <w:rPr>
          <w:szCs w:val="24"/>
        </w:rPr>
      </w:pPr>
      <w:bookmarkStart w:id="935" w:name="_Toc125426243"/>
      <w:bookmarkStart w:id="936" w:name="_Toc396984070"/>
      <w:bookmarkStart w:id="937" w:name="_Toc423423673"/>
      <w:bookmarkStart w:id="938" w:name="_Toc439170691"/>
      <w:bookmarkStart w:id="939" w:name="_Toc439172793"/>
      <w:bookmarkStart w:id="940" w:name="_Toc439173237"/>
      <w:bookmarkStart w:id="941" w:name="_Toc439238233"/>
      <w:bookmarkStart w:id="942" w:name="_Toc439252780"/>
      <w:bookmarkStart w:id="943" w:name="_Toc439323754"/>
      <w:bookmarkStart w:id="944" w:name="_Toc440361391"/>
      <w:bookmarkStart w:id="945" w:name="_Toc440376146"/>
      <w:bookmarkStart w:id="946" w:name="_Toc440376273"/>
      <w:bookmarkStart w:id="947" w:name="_Toc440382531"/>
      <w:bookmarkStart w:id="948" w:name="_Toc440447201"/>
      <w:bookmarkStart w:id="949" w:name="_Toc440620881"/>
      <w:bookmarkStart w:id="950" w:name="_Toc440631516"/>
      <w:bookmarkStart w:id="951" w:name="_Toc440875755"/>
      <w:bookmarkStart w:id="952" w:name="_Toc441131779"/>
      <w:r>
        <w:rPr>
          <w:szCs w:val="24"/>
        </w:rPr>
        <w:t xml:space="preserve">Подтверждаем, что  </w:t>
      </w:r>
    </w:p>
    <w:p w:rsidR="00663BF7" w:rsidRDefault="00663BF7" w:rsidP="00663BF7">
      <w:pPr>
        <w:pBdr>
          <w:top w:val="single" w:sz="4" w:space="1" w:color="auto"/>
        </w:pBdr>
        <w:spacing w:after="120"/>
        <w:ind w:left="2637"/>
        <w:jc w:val="center"/>
      </w:pPr>
      <w:r>
        <w:t>(указывается наименование участника закупки)</w:t>
      </w:r>
    </w:p>
    <w:p w:rsidR="00663BF7" w:rsidRDefault="00663BF7" w:rsidP="00663BF7">
      <w:pPr>
        <w:rPr>
          <w:szCs w:val="24"/>
        </w:rPr>
      </w:pPr>
      <w:r>
        <w:rPr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663BF7" w:rsidRDefault="00663BF7" w:rsidP="00663BF7">
      <w:pPr>
        <w:pBdr>
          <w:top w:val="single" w:sz="4" w:space="1" w:color="auto"/>
        </w:pBdr>
        <w:spacing w:after="120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663BF7" w:rsidRDefault="00663BF7" w:rsidP="00663BF7">
      <w:pPr>
        <w:rPr>
          <w:szCs w:val="24"/>
        </w:rPr>
      </w:pPr>
      <w:r>
        <w:rPr>
          <w:szCs w:val="24"/>
        </w:rPr>
        <w:t>предпринимательства, и сообщаем следующую информацию:</w:t>
      </w:r>
    </w:p>
    <w:p w:rsidR="00663BF7" w:rsidRDefault="00663BF7" w:rsidP="00663BF7">
      <w:pPr>
        <w:ind w:left="567"/>
        <w:rPr>
          <w:szCs w:val="24"/>
        </w:rPr>
      </w:pPr>
      <w:r>
        <w:rPr>
          <w:szCs w:val="24"/>
        </w:rPr>
        <w:t xml:space="preserve">1. Адрес местонахождения (юридический адрес):  </w:t>
      </w:r>
    </w:p>
    <w:p w:rsidR="00663BF7" w:rsidRDefault="00663BF7" w:rsidP="00663BF7">
      <w:pPr>
        <w:pBdr>
          <w:top w:val="single" w:sz="4" w:space="1" w:color="auto"/>
        </w:pBdr>
        <w:ind w:left="5755"/>
        <w:rPr>
          <w:sz w:val="2"/>
          <w:szCs w:val="2"/>
        </w:rPr>
      </w:pPr>
    </w:p>
    <w:p w:rsidR="00663BF7" w:rsidRDefault="00663BF7" w:rsidP="00663BF7">
      <w:pPr>
        <w:tabs>
          <w:tab w:val="right" w:pos="9923"/>
        </w:tabs>
        <w:rPr>
          <w:szCs w:val="24"/>
        </w:rPr>
      </w:pPr>
      <w:r>
        <w:rPr>
          <w:szCs w:val="24"/>
        </w:rPr>
        <w:tab/>
        <w:t>.</w:t>
      </w:r>
    </w:p>
    <w:p w:rsidR="00663BF7" w:rsidRDefault="00663BF7" w:rsidP="00663BF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663BF7" w:rsidRDefault="00663BF7" w:rsidP="00663BF7">
      <w:pPr>
        <w:tabs>
          <w:tab w:val="right" w:pos="9923"/>
        </w:tabs>
        <w:ind w:left="567"/>
        <w:rPr>
          <w:szCs w:val="24"/>
        </w:rPr>
      </w:pPr>
      <w:r w:rsidRPr="00610CB3">
        <w:rPr>
          <w:szCs w:val="24"/>
        </w:rPr>
        <w:t>2</w:t>
      </w:r>
      <w:r>
        <w:rPr>
          <w:szCs w:val="24"/>
        </w:rPr>
        <w:t>.</w:t>
      </w:r>
      <w:r>
        <w:rPr>
          <w:szCs w:val="24"/>
          <w:lang w:val="en-US"/>
        </w:rPr>
        <w:t> </w:t>
      </w:r>
      <w:r>
        <w:rPr>
          <w:szCs w:val="24"/>
        </w:rPr>
        <w:t xml:space="preserve">ИНН/КПП:  </w:t>
      </w:r>
      <w:r>
        <w:rPr>
          <w:szCs w:val="24"/>
        </w:rPr>
        <w:tab/>
        <w:t>.</w:t>
      </w:r>
    </w:p>
    <w:p w:rsidR="00663BF7" w:rsidRDefault="00663BF7" w:rsidP="00663BF7">
      <w:pPr>
        <w:pBdr>
          <w:top w:val="single" w:sz="4" w:space="1" w:color="auto"/>
        </w:pBdr>
        <w:ind w:left="2098" w:right="113"/>
        <w:jc w:val="center"/>
      </w:pPr>
      <w:r>
        <w:t>(№, сведения о дате выдачи документа и выдавшем его органе)</w:t>
      </w:r>
    </w:p>
    <w:p w:rsidR="00663BF7" w:rsidRDefault="00663BF7" w:rsidP="00663BF7">
      <w:pPr>
        <w:tabs>
          <w:tab w:val="right" w:pos="9923"/>
        </w:tabs>
        <w:ind w:left="567"/>
        <w:rPr>
          <w:szCs w:val="24"/>
        </w:rPr>
      </w:pPr>
      <w:r>
        <w:rPr>
          <w:szCs w:val="24"/>
        </w:rPr>
        <w:t xml:space="preserve">3. ОГРН:  </w:t>
      </w:r>
      <w:r>
        <w:rPr>
          <w:szCs w:val="24"/>
        </w:rPr>
        <w:tab/>
        <w:t>.</w:t>
      </w:r>
    </w:p>
    <w:p w:rsidR="00663BF7" w:rsidRDefault="00663BF7" w:rsidP="00663BF7">
      <w:pPr>
        <w:pBdr>
          <w:top w:val="single" w:sz="4" w:space="1" w:color="auto"/>
        </w:pBdr>
        <w:ind w:left="1616" w:right="113"/>
        <w:rPr>
          <w:sz w:val="2"/>
          <w:szCs w:val="2"/>
        </w:rPr>
      </w:pPr>
    </w:p>
    <w:p w:rsidR="00663BF7" w:rsidRDefault="00663BF7" w:rsidP="00663BF7">
      <w:pPr>
        <w:rPr>
          <w:szCs w:val="24"/>
        </w:rPr>
      </w:pPr>
      <w:r>
        <w:rPr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663BF7" w:rsidRDefault="00663BF7" w:rsidP="00663BF7">
      <w:pPr>
        <w:pBdr>
          <w:top w:val="single" w:sz="4" w:space="1" w:color="auto"/>
        </w:pBdr>
        <w:ind w:left="7002"/>
        <w:rPr>
          <w:sz w:val="2"/>
          <w:szCs w:val="2"/>
        </w:rPr>
      </w:pPr>
    </w:p>
    <w:p w:rsidR="00663BF7" w:rsidRDefault="00663BF7" w:rsidP="00663BF7">
      <w:pPr>
        <w:tabs>
          <w:tab w:val="right" w:pos="9923"/>
        </w:tabs>
        <w:rPr>
          <w:szCs w:val="24"/>
        </w:rPr>
      </w:pPr>
      <w:r w:rsidRPr="00610CB3">
        <w:rPr>
          <w:szCs w:val="24"/>
        </w:rPr>
        <w:tab/>
      </w:r>
      <w:r>
        <w:rPr>
          <w:szCs w:val="24"/>
        </w:rPr>
        <w:t>.</w:t>
      </w:r>
    </w:p>
    <w:p w:rsidR="00663BF7" w:rsidRDefault="00663BF7" w:rsidP="00663BF7">
      <w:pPr>
        <w:pBdr>
          <w:top w:val="single" w:sz="4" w:space="1" w:color="auto"/>
        </w:pBdr>
        <w:ind w:right="113"/>
        <w:jc w:val="center"/>
      </w:pPr>
      <w:r>
        <w:t>(наименование уполномоченного органа, дата внесения в реестр и номер в реестре)</w:t>
      </w:r>
    </w:p>
    <w:p w:rsidR="00663BF7" w:rsidRDefault="00663BF7" w:rsidP="00663BF7">
      <w:pPr>
        <w:spacing w:after="120"/>
        <w:rPr>
          <w:szCs w:val="24"/>
        </w:rPr>
      </w:pPr>
      <w:r>
        <w:rPr>
          <w:szCs w:val="24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fffffff9"/>
          <w:szCs w:val="24"/>
        </w:rPr>
        <w:endnoteReference w:id="1"/>
      </w:r>
      <w:r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663BF7" w:rsidRPr="00154BCB" w:rsidTr="00C762EC">
        <w:trPr>
          <w:cantSplit/>
          <w:tblHeader/>
        </w:trPr>
        <w:tc>
          <w:tcPr>
            <w:tcW w:w="567" w:type="dxa"/>
            <w:vAlign w:val="center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 xml:space="preserve">№ </w:t>
            </w:r>
            <w:proofErr w:type="gramStart"/>
            <w:r w:rsidRPr="00154BCB">
              <w:t>п</w:t>
            </w:r>
            <w:proofErr w:type="gramEnd"/>
            <w:r w:rsidRPr="00154BCB">
              <w:t>/п</w:t>
            </w:r>
          </w:p>
        </w:tc>
        <w:tc>
          <w:tcPr>
            <w:tcW w:w="4649" w:type="dxa"/>
            <w:vAlign w:val="center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Наименование сведений</w:t>
            </w:r>
            <w:r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Малые предприятия</w:t>
            </w:r>
          </w:p>
        </w:tc>
        <w:tc>
          <w:tcPr>
            <w:tcW w:w="1588" w:type="dxa"/>
            <w:vAlign w:val="center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Показатель</w:t>
            </w:r>
          </w:p>
        </w:tc>
      </w:tr>
      <w:tr w:rsidR="00663BF7" w:rsidRPr="00154BCB" w:rsidTr="00C762EC">
        <w:trPr>
          <w:cantSplit/>
          <w:tblHeader/>
        </w:trPr>
        <w:tc>
          <w:tcPr>
            <w:tcW w:w="567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1</w:t>
            </w:r>
            <w:r>
              <w:rPr>
                <w:rStyle w:val="afffffff9"/>
              </w:rPr>
              <w:t>3</w:t>
            </w:r>
          </w:p>
        </w:tc>
        <w:tc>
          <w:tcPr>
            <w:tcW w:w="4649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2</w:t>
            </w:r>
          </w:p>
        </w:tc>
        <w:tc>
          <w:tcPr>
            <w:tcW w:w="1588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3</w:t>
            </w:r>
          </w:p>
        </w:tc>
        <w:tc>
          <w:tcPr>
            <w:tcW w:w="1588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4</w:t>
            </w:r>
          </w:p>
        </w:tc>
        <w:tc>
          <w:tcPr>
            <w:tcW w:w="1588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5</w:t>
            </w:r>
          </w:p>
        </w:tc>
      </w:tr>
      <w:tr w:rsidR="00663BF7" w:rsidRPr="00154BCB" w:rsidTr="00C762EC">
        <w:trPr>
          <w:cantSplit/>
        </w:trPr>
        <w:tc>
          <w:tcPr>
            <w:tcW w:w="567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663BF7" w:rsidRPr="00154BCB" w:rsidRDefault="00663BF7" w:rsidP="00C762EC">
            <w:pPr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663BF7" w:rsidRPr="00154BCB" w:rsidRDefault="00663BF7" w:rsidP="00C762EC">
            <w:pPr>
              <w:ind w:left="57" w:firstLine="0"/>
            </w:pPr>
            <w:r w:rsidRPr="00154BCB">
              <w:sym w:font="Symbol" w:char="F02D"/>
            </w:r>
          </w:p>
        </w:tc>
      </w:tr>
      <w:tr w:rsidR="00663BF7" w:rsidRPr="00154BCB" w:rsidTr="00C762EC">
        <w:trPr>
          <w:cantSplit/>
        </w:trPr>
        <w:tc>
          <w:tcPr>
            <w:tcW w:w="567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lastRenderedPageBreak/>
              <w:t>2</w:t>
            </w:r>
          </w:p>
        </w:tc>
        <w:tc>
          <w:tcPr>
            <w:tcW w:w="4649" w:type="dxa"/>
          </w:tcPr>
          <w:p w:rsidR="00663BF7" w:rsidRPr="00154BCB" w:rsidRDefault="00663BF7" w:rsidP="00C762EC">
            <w:pPr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663BF7" w:rsidRPr="00154BCB" w:rsidRDefault="00663BF7" w:rsidP="00C762EC">
            <w:pPr>
              <w:ind w:left="57" w:firstLine="0"/>
            </w:pPr>
            <w:r w:rsidRPr="00154BCB">
              <w:sym w:font="Symbol" w:char="F02D"/>
            </w:r>
          </w:p>
        </w:tc>
      </w:tr>
      <w:tr w:rsidR="00663BF7" w:rsidRPr="00154BCB" w:rsidTr="00C762EC">
        <w:trPr>
          <w:cantSplit/>
        </w:trPr>
        <w:tc>
          <w:tcPr>
            <w:tcW w:w="567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663BF7" w:rsidRPr="00154BCB" w:rsidRDefault="00663BF7" w:rsidP="00C762EC">
            <w:pPr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663BF7" w:rsidRPr="00154BCB" w:rsidRDefault="00663BF7" w:rsidP="00C762EC">
            <w:pPr>
              <w:ind w:left="57" w:firstLine="0"/>
            </w:pPr>
            <w:r w:rsidRPr="00154BCB">
              <w:t>_</w:t>
            </w:r>
          </w:p>
        </w:tc>
      </w:tr>
      <w:tr w:rsidR="00663BF7" w:rsidRPr="00154BCB" w:rsidTr="00C762EC">
        <w:trPr>
          <w:cantSplit/>
        </w:trPr>
        <w:tc>
          <w:tcPr>
            <w:tcW w:w="567" w:type="dxa"/>
          </w:tcPr>
          <w:p w:rsidR="00663BF7" w:rsidRPr="00154BCB" w:rsidRDefault="00663BF7" w:rsidP="00C762EC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663BF7" w:rsidRPr="00154BCB" w:rsidRDefault="00663BF7" w:rsidP="00C762EC">
            <w:pPr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663BF7" w:rsidRPr="00154BCB" w:rsidRDefault="00663BF7" w:rsidP="00C762EC">
            <w:pPr>
              <w:ind w:left="57" w:firstLine="0"/>
            </w:pPr>
            <w:r w:rsidRPr="00154BCB">
              <w:t>-</w:t>
            </w:r>
          </w:p>
        </w:tc>
      </w:tr>
      <w:tr w:rsidR="00663BF7" w:rsidRPr="00154BCB" w:rsidTr="00C762EC">
        <w:trPr>
          <w:cantSplit/>
        </w:trPr>
        <w:tc>
          <w:tcPr>
            <w:tcW w:w="567" w:type="dxa"/>
          </w:tcPr>
          <w:p w:rsidR="00663BF7" w:rsidRPr="00154BCB" w:rsidRDefault="00663BF7" w:rsidP="00C762EC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663BF7" w:rsidRPr="00154BCB" w:rsidRDefault="00663BF7" w:rsidP="00C762EC">
            <w:pPr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663BF7" w:rsidRPr="00154BCB" w:rsidRDefault="00663BF7" w:rsidP="00C762EC">
            <w:pPr>
              <w:ind w:left="57" w:firstLine="0"/>
            </w:pPr>
            <w:r w:rsidRPr="00154BCB">
              <w:t>-</w:t>
            </w:r>
          </w:p>
        </w:tc>
      </w:tr>
      <w:tr w:rsidR="00663BF7" w:rsidRPr="00154BCB" w:rsidTr="00C762EC">
        <w:trPr>
          <w:cantSplit/>
        </w:trPr>
        <w:tc>
          <w:tcPr>
            <w:tcW w:w="567" w:type="dxa"/>
          </w:tcPr>
          <w:p w:rsidR="00663BF7" w:rsidRPr="00154BCB" w:rsidRDefault="00663BF7" w:rsidP="00C762EC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6</w:t>
            </w:r>
          </w:p>
        </w:tc>
        <w:tc>
          <w:tcPr>
            <w:tcW w:w="4649" w:type="dxa"/>
          </w:tcPr>
          <w:p w:rsidR="00663BF7" w:rsidRPr="00154BCB" w:rsidRDefault="00663BF7" w:rsidP="00C762EC">
            <w:pPr>
              <w:adjustRightInd w:val="0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663BF7" w:rsidRPr="00154BCB" w:rsidRDefault="00663BF7" w:rsidP="00C762EC">
            <w:pPr>
              <w:ind w:left="57" w:firstLine="0"/>
            </w:pPr>
            <w:r w:rsidRPr="00154BCB">
              <w:t>-</w:t>
            </w:r>
          </w:p>
        </w:tc>
      </w:tr>
      <w:tr w:rsidR="00663BF7" w:rsidRPr="00154BCB" w:rsidTr="00C762EC">
        <w:trPr>
          <w:cantSplit/>
        </w:trPr>
        <w:tc>
          <w:tcPr>
            <w:tcW w:w="567" w:type="dxa"/>
            <w:vMerge w:val="restart"/>
          </w:tcPr>
          <w:p w:rsidR="00663BF7" w:rsidRPr="00154BCB" w:rsidRDefault="00663BF7" w:rsidP="00C762EC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663BF7" w:rsidRPr="00154BCB" w:rsidRDefault="00663BF7" w:rsidP="00C762EC">
            <w:pPr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663BF7" w:rsidRPr="00154BCB" w:rsidRDefault="00663BF7" w:rsidP="00C762EC">
            <w:pPr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663BF7" w:rsidRPr="00154BCB" w:rsidTr="00C762EC">
        <w:trPr>
          <w:cantSplit/>
        </w:trPr>
        <w:tc>
          <w:tcPr>
            <w:tcW w:w="567" w:type="dxa"/>
            <w:vMerge/>
          </w:tcPr>
          <w:p w:rsidR="00663BF7" w:rsidRPr="00154BCB" w:rsidRDefault="00663BF7" w:rsidP="00C762EC">
            <w:pPr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663BF7" w:rsidRPr="00154BCB" w:rsidRDefault="00663BF7" w:rsidP="00C762EC">
            <w:pPr>
              <w:ind w:left="57" w:firstLine="0"/>
            </w:pPr>
          </w:p>
        </w:tc>
        <w:tc>
          <w:tcPr>
            <w:tcW w:w="1588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663BF7" w:rsidRPr="00154BCB" w:rsidRDefault="00663BF7" w:rsidP="00C762EC">
            <w:pPr>
              <w:ind w:firstLine="0"/>
            </w:pPr>
          </w:p>
        </w:tc>
        <w:tc>
          <w:tcPr>
            <w:tcW w:w="1588" w:type="dxa"/>
            <w:vMerge/>
          </w:tcPr>
          <w:p w:rsidR="00663BF7" w:rsidRPr="00154BCB" w:rsidRDefault="00663BF7" w:rsidP="00C762EC">
            <w:pPr>
              <w:ind w:left="57" w:firstLine="0"/>
            </w:pPr>
          </w:p>
        </w:tc>
      </w:tr>
      <w:tr w:rsidR="00663BF7" w:rsidRPr="00154BCB" w:rsidTr="00C762EC">
        <w:trPr>
          <w:cantSplit/>
        </w:trPr>
        <w:tc>
          <w:tcPr>
            <w:tcW w:w="567" w:type="dxa"/>
            <w:vMerge w:val="restart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663BF7" w:rsidRPr="00154BCB" w:rsidRDefault="00663BF7" w:rsidP="00C762EC">
            <w:pPr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663BF7" w:rsidRPr="00154BCB" w:rsidRDefault="00663BF7" w:rsidP="00C762EC">
            <w:pPr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663BF7" w:rsidRPr="00154BCB" w:rsidRDefault="00663BF7" w:rsidP="00C762EC">
            <w:pPr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663BF7" w:rsidRPr="00154BCB" w:rsidTr="00C762EC">
        <w:trPr>
          <w:cantSplit/>
        </w:trPr>
        <w:tc>
          <w:tcPr>
            <w:tcW w:w="567" w:type="dxa"/>
            <w:vMerge/>
          </w:tcPr>
          <w:p w:rsidR="00663BF7" w:rsidRPr="00154BCB" w:rsidRDefault="00663BF7" w:rsidP="00C762EC">
            <w:pPr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663BF7" w:rsidRPr="00154BCB" w:rsidRDefault="00663BF7" w:rsidP="00C762EC">
            <w:pPr>
              <w:ind w:firstLine="0"/>
            </w:pPr>
          </w:p>
        </w:tc>
        <w:tc>
          <w:tcPr>
            <w:tcW w:w="1588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663BF7" w:rsidRPr="00154BCB" w:rsidRDefault="00663BF7" w:rsidP="00C762EC">
            <w:pPr>
              <w:ind w:firstLine="0"/>
            </w:pPr>
          </w:p>
        </w:tc>
        <w:tc>
          <w:tcPr>
            <w:tcW w:w="1588" w:type="dxa"/>
          </w:tcPr>
          <w:p w:rsidR="00663BF7" w:rsidRPr="00154BCB" w:rsidRDefault="00663BF7" w:rsidP="00C762EC">
            <w:pPr>
              <w:ind w:left="57" w:firstLine="0"/>
            </w:pPr>
          </w:p>
        </w:tc>
      </w:tr>
      <w:tr w:rsidR="00663BF7" w:rsidRPr="00154BCB" w:rsidTr="00C762EC">
        <w:trPr>
          <w:cantSplit/>
        </w:trPr>
        <w:tc>
          <w:tcPr>
            <w:tcW w:w="567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663BF7" w:rsidRPr="00154BCB" w:rsidRDefault="00663BF7" w:rsidP="00C762EC">
            <w:pPr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663BF7" w:rsidRPr="00154BCB" w:rsidTr="00C762EC">
        <w:trPr>
          <w:cantSplit/>
        </w:trPr>
        <w:tc>
          <w:tcPr>
            <w:tcW w:w="567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lastRenderedPageBreak/>
              <w:t>10</w:t>
            </w:r>
          </w:p>
        </w:tc>
        <w:tc>
          <w:tcPr>
            <w:tcW w:w="4649" w:type="dxa"/>
          </w:tcPr>
          <w:p w:rsidR="00663BF7" w:rsidRPr="00154BCB" w:rsidRDefault="00663BF7" w:rsidP="00C762EC">
            <w:pPr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663BF7" w:rsidRPr="00154BCB" w:rsidTr="00C762EC">
        <w:trPr>
          <w:cantSplit/>
        </w:trPr>
        <w:tc>
          <w:tcPr>
            <w:tcW w:w="567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663BF7" w:rsidRPr="00154BCB" w:rsidRDefault="00663BF7" w:rsidP="00C762EC">
            <w:pPr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663BF7" w:rsidRPr="00154BCB" w:rsidTr="00C762EC">
        <w:trPr>
          <w:cantSplit/>
        </w:trPr>
        <w:tc>
          <w:tcPr>
            <w:tcW w:w="567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663BF7" w:rsidRPr="00154BCB" w:rsidRDefault="00663BF7" w:rsidP="00C762EC">
            <w:pPr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663BF7" w:rsidRPr="00154BCB" w:rsidTr="00C762EC">
        <w:trPr>
          <w:cantSplit/>
        </w:trPr>
        <w:tc>
          <w:tcPr>
            <w:tcW w:w="567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663BF7" w:rsidRPr="00154BCB" w:rsidRDefault="00663BF7" w:rsidP="00C762EC">
            <w:pPr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663BF7" w:rsidRPr="00154BCB" w:rsidTr="00C762EC">
        <w:trPr>
          <w:cantSplit/>
        </w:trPr>
        <w:tc>
          <w:tcPr>
            <w:tcW w:w="567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663BF7" w:rsidRPr="00154BCB" w:rsidRDefault="00663BF7" w:rsidP="00C762EC">
            <w:pPr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663BF7" w:rsidRPr="00154BCB" w:rsidTr="00C762EC">
        <w:trPr>
          <w:cantSplit/>
        </w:trPr>
        <w:tc>
          <w:tcPr>
            <w:tcW w:w="567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lastRenderedPageBreak/>
              <w:t>15</w:t>
            </w:r>
          </w:p>
        </w:tc>
        <w:tc>
          <w:tcPr>
            <w:tcW w:w="4649" w:type="dxa"/>
          </w:tcPr>
          <w:p w:rsidR="00663BF7" w:rsidRPr="00154BCB" w:rsidRDefault="00663BF7" w:rsidP="00C762EC">
            <w:pPr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да (нет)</w:t>
            </w:r>
          </w:p>
        </w:tc>
      </w:tr>
      <w:tr w:rsidR="00663BF7" w:rsidRPr="00154BCB" w:rsidTr="00C762EC">
        <w:trPr>
          <w:cantSplit/>
        </w:trPr>
        <w:tc>
          <w:tcPr>
            <w:tcW w:w="567" w:type="dxa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663BF7" w:rsidRPr="00154BCB" w:rsidRDefault="00663BF7" w:rsidP="00C762EC">
            <w:pPr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C762EC">
            <w:pPr>
              <w:ind w:firstLine="0"/>
              <w:jc w:val="center"/>
            </w:pPr>
            <w:r w:rsidRPr="00154BCB">
              <w:t>да (нет)</w:t>
            </w:r>
          </w:p>
        </w:tc>
      </w:tr>
    </w:tbl>
    <w:p w:rsidR="00663BF7" w:rsidRDefault="00663BF7" w:rsidP="00663BF7">
      <w:pPr>
        <w:spacing w:before="240"/>
        <w:ind w:right="5954"/>
        <w:jc w:val="center"/>
        <w:rPr>
          <w:szCs w:val="24"/>
        </w:rPr>
      </w:pPr>
    </w:p>
    <w:p w:rsidR="00663BF7" w:rsidRDefault="00663BF7" w:rsidP="00663BF7">
      <w:pPr>
        <w:pBdr>
          <w:top w:val="single" w:sz="4" w:space="1" w:color="auto"/>
        </w:pBdr>
        <w:ind w:right="5952"/>
        <w:jc w:val="center"/>
      </w:pPr>
      <w:r>
        <w:t>(подпись)</w:t>
      </w:r>
    </w:p>
    <w:p w:rsidR="00663BF7" w:rsidRDefault="00663BF7" w:rsidP="00663BF7">
      <w:pPr>
        <w:spacing w:after="240"/>
        <w:ind w:left="851"/>
        <w:rPr>
          <w:szCs w:val="24"/>
        </w:rPr>
      </w:pPr>
      <w:r>
        <w:rPr>
          <w:szCs w:val="24"/>
        </w:rPr>
        <w:t>М.П.</w:t>
      </w:r>
    </w:p>
    <w:p w:rsidR="00663BF7" w:rsidRDefault="00663BF7" w:rsidP="00663BF7">
      <w:pPr>
        <w:rPr>
          <w:szCs w:val="24"/>
        </w:rPr>
      </w:pPr>
    </w:p>
    <w:p w:rsidR="00663BF7" w:rsidRDefault="00663BF7" w:rsidP="00663BF7">
      <w:pPr>
        <w:pBdr>
          <w:top w:val="single" w:sz="4" w:space="1" w:color="auto"/>
        </w:pBdr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663BF7" w:rsidRDefault="00663BF7" w:rsidP="00663BF7">
      <w:pPr>
        <w:rPr>
          <w:szCs w:val="24"/>
        </w:rPr>
      </w:pPr>
    </w:p>
    <w:p w:rsidR="00663BF7" w:rsidRPr="00D37ACE" w:rsidRDefault="00663BF7" w:rsidP="00663BF7">
      <w:pPr>
        <w:jc w:val="right"/>
        <w:outlineLvl w:val="0"/>
      </w:pPr>
    </w:p>
    <w:p w:rsidR="00663BF7" w:rsidRDefault="00663BF7" w:rsidP="00663BF7">
      <w:pPr>
        <w:pStyle w:val="afffffff7"/>
        <w:jc w:val="both"/>
      </w:pPr>
      <w:bookmarkStart w:id="953" w:name="_Toc439170690"/>
      <w:bookmarkStart w:id="954" w:name="_Toc439172792"/>
      <w:bookmarkStart w:id="955" w:name="_Toc439173236"/>
      <w:bookmarkStart w:id="956" w:name="_Toc439238232"/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663BF7" w:rsidRDefault="00663BF7" w:rsidP="00663BF7">
      <w:pPr>
        <w:pStyle w:val="afffffff7"/>
        <w:jc w:val="both"/>
      </w:pPr>
    </w:p>
    <w:p w:rsidR="00663BF7" w:rsidRDefault="00663BF7" w:rsidP="00663BF7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663BF7" w:rsidRDefault="00663BF7" w:rsidP="00663BF7">
      <w:pPr>
        <w:pStyle w:val="afffffff7"/>
      </w:pPr>
    </w:p>
    <w:p w:rsidR="00663BF7" w:rsidRPr="00D37ACE" w:rsidRDefault="00663BF7" w:rsidP="00663BF7">
      <w:pPr>
        <w:ind w:firstLine="0"/>
        <w:jc w:val="left"/>
        <w:rPr>
          <w:szCs w:val="24"/>
        </w:rPr>
      </w:pPr>
      <w:r>
        <w:rPr>
          <w:rStyle w:val="afffffff9"/>
        </w:rPr>
        <w:t>3</w:t>
      </w:r>
      <w:r>
        <w:t xml:space="preserve"> </w:t>
      </w:r>
      <w:proofErr w:type="gramStart"/>
      <w: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</w:t>
      </w:r>
      <w:r>
        <w:lastRenderedPageBreak/>
        <w:t xml:space="preserve">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48" w:history="1">
        <w:r w:rsidRPr="0049465E">
          <w:t>подпунктах "в"</w:t>
        </w:r>
      </w:hyperlink>
      <w:r>
        <w:t xml:space="preserve"> - </w:t>
      </w:r>
      <w:hyperlink r:id="rId49" w:history="1">
        <w:r w:rsidRPr="0049465E">
          <w:t>"д" пункта 1 части 1.1 статьи 4</w:t>
        </w:r>
      </w:hyperlink>
      <w: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953"/>
    <w:bookmarkEnd w:id="954"/>
    <w:bookmarkEnd w:id="955"/>
    <w:bookmarkEnd w:id="956"/>
    <w:p w:rsidR="00663BF7" w:rsidRDefault="00663BF7" w:rsidP="00663BF7">
      <w:pPr>
        <w:ind w:right="5527"/>
        <w:jc w:val="center"/>
        <w:rPr>
          <w:color w:val="000000"/>
          <w:vertAlign w:val="superscript"/>
        </w:rPr>
      </w:pPr>
    </w:p>
    <w:p w:rsidR="00663BF7" w:rsidRPr="007417E6" w:rsidRDefault="00663BF7" w:rsidP="00663BF7">
      <w:pPr>
        <w:ind w:right="5527"/>
        <w:jc w:val="center"/>
        <w:rPr>
          <w:color w:val="000000"/>
          <w:vertAlign w:val="superscript"/>
        </w:rPr>
      </w:pPr>
    </w:p>
    <w:p w:rsidR="00663BF7" w:rsidRPr="007417E6" w:rsidRDefault="00663BF7" w:rsidP="00663BF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663BF7" w:rsidRDefault="00663BF7" w:rsidP="00663BF7">
      <w:pPr>
        <w:ind w:firstLine="0"/>
        <w:jc w:val="left"/>
        <w:rPr>
          <w:b/>
        </w:rPr>
      </w:pPr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r>
        <w:rPr>
          <w:szCs w:val="24"/>
        </w:rPr>
        <w:lastRenderedPageBreak/>
        <w:t>Инструкции по заполнению</w:t>
      </w:r>
      <w:bookmarkEnd w:id="935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</w:t>
      </w:r>
      <w:proofErr w:type="gramStart"/>
      <w:r w:rsidR="004F4D80" w:rsidRPr="00A55F54">
        <w:rPr>
          <w:sz w:val="24"/>
          <w:szCs w:val="24"/>
        </w:rPr>
        <w:t>соответствии</w:t>
      </w:r>
      <w:proofErr w:type="gramEnd"/>
      <w:r w:rsidR="004F4D80" w:rsidRPr="00A55F54">
        <w:rPr>
          <w:sz w:val="24"/>
          <w:szCs w:val="24"/>
        </w:rPr>
        <w:t xml:space="preserve"> с письмом о подаче оферты (подраздел </w:t>
      </w:r>
      <w:r w:rsidR="00D5283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D52835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B66565" w:rsidRPr="00250D0D" w:rsidRDefault="00B66565" w:rsidP="00B6656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57" w:name="_Ref55336378"/>
      <w:bookmarkStart w:id="958" w:name="_Toc57314676"/>
      <w:bookmarkStart w:id="959" w:name="_Toc69728990"/>
      <w:bookmarkStart w:id="960" w:name="_Toc98253942"/>
      <w:bookmarkStart w:id="961" w:name="_Toc165173868"/>
      <w:bookmarkStart w:id="962" w:name="_Toc423423674"/>
      <w:bookmarkStart w:id="963" w:name="_Toc441131780"/>
      <w:r w:rsidRPr="00250D0D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B66565" w:rsidRPr="00250D0D" w:rsidRDefault="00B66565" w:rsidP="00B6656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Участника/субподрядчика/члена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D5283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_Ref444168874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5.7.2</w:t>
      </w:r>
      <w:r w:rsidR="00D52835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предоставляется только теми Участниками/субподрядчика</w:t>
      </w:r>
      <w:r>
        <w:rPr>
          <w:sz w:val="24"/>
          <w:szCs w:val="24"/>
        </w:rPr>
        <w:t>ми</w:t>
      </w:r>
      <w:r w:rsidRPr="00250D0D">
        <w:rPr>
          <w:sz w:val="24"/>
          <w:szCs w:val="24"/>
        </w:rPr>
        <w:t>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  <w:r w:rsidR="00D97B82">
        <w:rPr>
          <w:sz w:val="24"/>
          <w:szCs w:val="24"/>
        </w:rPr>
        <w:t xml:space="preserve"> </w:t>
      </w:r>
      <w:r w:rsidR="00D97B82" w:rsidRPr="00673EDD">
        <w:rPr>
          <w:sz w:val="24"/>
          <w:szCs w:val="24"/>
        </w:rPr>
        <w:t xml:space="preserve">В </w:t>
      </w:r>
      <w:proofErr w:type="gramStart"/>
      <w:r w:rsidR="00D97B82" w:rsidRPr="00673EDD">
        <w:rPr>
          <w:sz w:val="24"/>
          <w:szCs w:val="24"/>
        </w:rPr>
        <w:t>случае</w:t>
      </w:r>
      <w:proofErr w:type="gramEnd"/>
      <w:r w:rsidR="00D97B82" w:rsidRPr="00673EDD">
        <w:rPr>
          <w:sz w:val="24"/>
          <w:szCs w:val="24"/>
        </w:rPr>
        <w:t>, если Участник/</w:t>
      </w:r>
      <w:r w:rsidR="00D97B82" w:rsidRPr="00250D0D">
        <w:rPr>
          <w:sz w:val="24"/>
          <w:szCs w:val="24"/>
        </w:rPr>
        <w:t>субподрядчик</w:t>
      </w:r>
      <w:r w:rsidR="00D97B82">
        <w:rPr>
          <w:sz w:val="24"/>
          <w:szCs w:val="24"/>
        </w:rPr>
        <w:t>/</w:t>
      </w:r>
      <w:r w:rsidR="00D97B82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D97B82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64" w:name="_Ref44901690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D904EF" w:rsidRDefault="004F4D80" w:rsidP="004F4D80">
      <w:pPr>
        <w:pStyle w:val="3"/>
        <w:rPr>
          <w:szCs w:val="24"/>
        </w:rPr>
      </w:pPr>
      <w:bookmarkStart w:id="965" w:name="_Toc98253943"/>
      <w:bookmarkStart w:id="966" w:name="_Toc157248195"/>
      <w:bookmarkStart w:id="967" w:name="_Toc157496564"/>
      <w:bookmarkStart w:id="968" w:name="_Toc158206103"/>
      <w:bookmarkStart w:id="969" w:name="_Toc164057788"/>
      <w:bookmarkStart w:id="970" w:name="_Toc164137138"/>
      <w:bookmarkStart w:id="971" w:name="_Toc164161298"/>
      <w:bookmarkStart w:id="972" w:name="_Toc165173869"/>
      <w:bookmarkStart w:id="973" w:name="_Toc439170693"/>
      <w:bookmarkStart w:id="974" w:name="_Toc439172795"/>
      <w:bookmarkStart w:id="975" w:name="_Toc439173239"/>
      <w:bookmarkStart w:id="976" w:name="_Toc439238235"/>
      <w:bookmarkStart w:id="977" w:name="_Toc439252782"/>
      <w:bookmarkStart w:id="978" w:name="_Toc439323756"/>
      <w:bookmarkStart w:id="979" w:name="_Toc440361393"/>
      <w:bookmarkStart w:id="980" w:name="_Toc440376275"/>
      <w:bookmarkStart w:id="981" w:name="_Toc440382533"/>
      <w:bookmarkStart w:id="982" w:name="_Toc440447203"/>
      <w:bookmarkStart w:id="983" w:name="_Toc440620883"/>
      <w:bookmarkStart w:id="984" w:name="_Toc440631518"/>
      <w:bookmarkStart w:id="985" w:name="_Toc440875757"/>
      <w:bookmarkStart w:id="986" w:name="_Toc441131781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EA2729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EA2729">
              <w:t>работ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87" w:name="_Toc98253944"/>
      <w:bookmarkStart w:id="988" w:name="_Toc157248196"/>
      <w:bookmarkStart w:id="989" w:name="_Toc157496565"/>
      <w:bookmarkStart w:id="990" w:name="_Toc158206104"/>
      <w:bookmarkStart w:id="991" w:name="_Toc164057789"/>
      <w:bookmarkStart w:id="992" w:name="_Toc164137139"/>
      <w:bookmarkStart w:id="993" w:name="_Toc164161299"/>
      <w:bookmarkStart w:id="99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95" w:name="_Toc439170694"/>
      <w:bookmarkStart w:id="996" w:name="_Toc439172796"/>
      <w:bookmarkStart w:id="997" w:name="_Toc439173240"/>
      <w:bookmarkStart w:id="998" w:name="_Toc439238236"/>
      <w:bookmarkStart w:id="999" w:name="_Toc439252783"/>
      <w:bookmarkStart w:id="1000" w:name="_Toc439323757"/>
      <w:bookmarkStart w:id="1001" w:name="_Toc440361394"/>
      <w:bookmarkStart w:id="1002" w:name="_Toc440376276"/>
      <w:bookmarkStart w:id="1003" w:name="_Toc440382534"/>
      <w:bookmarkStart w:id="1004" w:name="_Toc440447204"/>
      <w:bookmarkStart w:id="1005" w:name="_Toc440620884"/>
      <w:bookmarkStart w:id="1006" w:name="_Toc440631519"/>
      <w:bookmarkStart w:id="1007" w:name="_Toc440875758"/>
      <w:bookmarkStart w:id="1008" w:name="_Toc441131782"/>
      <w:r w:rsidRPr="00D904EF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D5283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D5283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D5283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4</w:t>
      </w:r>
      <w:r w:rsidR="00D5283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D1E07" w:rsidRDefault="004D1E07" w:rsidP="004D1E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D1E07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9" w:name="_Ref55336389"/>
      <w:bookmarkStart w:id="1010" w:name="_Toc57314677"/>
      <w:bookmarkStart w:id="1011" w:name="_Toc69728991"/>
      <w:bookmarkStart w:id="1012" w:name="_Toc98253945"/>
      <w:bookmarkStart w:id="1013" w:name="_Toc165173871"/>
      <w:bookmarkStart w:id="1014" w:name="_Toc423423675"/>
    </w:p>
    <w:p w:rsidR="004F4D80" w:rsidRPr="00F647F7" w:rsidRDefault="004F4D80" w:rsidP="004D1E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5" w:name="_Ref440881887"/>
      <w:bookmarkStart w:id="1016" w:name="_Toc441131783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D904EF" w:rsidRDefault="004F4D80" w:rsidP="004F4D80">
      <w:pPr>
        <w:pStyle w:val="3"/>
        <w:rPr>
          <w:szCs w:val="24"/>
        </w:rPr>
      </w:pPr>
      <w:bookmarkStart w:id="1017" w:name="_Toc98253946"/>
      <w:bookmarkStart w:id="1018" w:name="_Toc157248198"/>
      <w:bookmarkStart w:id="1019" w:name="_Toc157496567"/>
      <w:bookmarkStart w:id="1020" w:name="_Toc158206106"/>
      <w:bookmarkStart w:id="1021" w:name="_Toc164057791"/>
      <w:bookmarkStart w:id="1022" w:name="_Toc164137141"/>
      <w:bookmarkStart w:id="1023" w:name="_Toc164161301"/>
      <w:bookmarkStart w:id="1024" w:name="_Toc165173872"/>
      <w:bookmarkStart w:id="1025" w:name="_Toc439170696"/>
      <w:bookmarkStart w:id="1026" w:name="_Toc439172798"/>
      <w:bookmarkStart w:id="1027" w:name="_Toc439173242"/>
      <w:bookmarkStart w:id="1028" w:name="_Toc439238238"/>
      <w:bookmarkStart w:id="1029" w:name="_Toc439252785"/>
      <w:bookmarkStart w:id="1030" w:name="_Toc439323759"/>
      <w:bookmarkStart w:id="1031" w:name="_Toc440361396"/>
      <w:bookmarkStart w:id="1032" w:name="_Toc440376278"/>
      <w:bookmarkStart w:id="1033" w:name="_Toc440382536"/>
      <w:bookmarkStart w:id="1034" w:name="_Toc440447206"/>
      <w:bookmarkStart w:id="1035" w:name="_Toc440620886"/>
      <w:bookmarkStart w:id="1036" w:name="_Toc440631521"/>
      <w:bookmarkStart w:id="1037" w:name="_Toc440875760"/>
      <w:bookmarkStart w:id="1038" w:name="_Toc441131784"/>
      <w:r w:rsidRPr="00D904EF">
        <w:rPr>
          <w:szCs w:val="24"/>
        </w:rPr>
        <w:t>Форма Справки о материально-технических ресурсах</w:t>
      </w:r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b/>
          <w:sz w:val="20"/>
          <w:szCs w:val="20"/>
        </w:rPr>
        <w:t xml:space="preserve">Сводная информация о планируемых к привлечению для выполнения договора </w:t>
      </w:r>
      <w:r w:rsidR="00FB7116">
        <w:rPr>
          <w:b/>
          <w:sz w:val="20"/>
          <w:szCs w:val="20"/>
        </w:rPr>
        <w:t>материально-технических ресурсах</w:t>
      </w:r>
      <w:r w:rsidRPr="004D0F20">
        <w:rPr>
          <w:b/>
          <w:sz w:val="20"/>
          <w:szCs w:val="20"/>
        </w:rPr>
        <w:t xml:space="preserve"> (машинах и механизмах)</w:t>
      </w:r>
    </w:p>
    <w:tbl>
      <w:tblPr>
        <w:tblW w:w="48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2450"/>
        <w:gridCol w:w="2550"/>
        <w:gridCol w:w="852"/>
        <w:gridCol w:w="2267"/>
        <w:gridCol w:w="1972"/>
        <w:gridCol w:w="2280"/>
        <w:gridCol w:w="2210"/>
      </w:tblGrid>
      <w:tr w:rsidR="00E9701B" w:rsidRPr="004D0F20" w:rsidTr="00E9701B">
        <w:trPr>
          <w:trHeight w:val="9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1B" w:rsidRPr="004D0F20" w:rsidRDefault="00E9701B" w:rsidP="00BC460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 xml:space="preserve">В </w:t>
            </w:r>
            <w:proofErr w:type="gramStart"/>
            <w:r w:rsidRPr="004D0F20">
              <w:rPr>
                <w:sz w:val="20"/>
                <w:szCs w:val="20"/>
              </w:rPr>
              <w:t>наличии</w:t>
            </w:r>
            <w:proofErr w:type="gramEnd"/>
            <w:r w:rsidRPr="004D0F20">
              <w:rPr>
                <w:sz w:val="20"/>
                <w:szCs w:val="20"/>
              </w:rPr>
              <w:t xml:space="preserve"> у Участника</w:t>
            </w:r>
          </w:p>
        </w:tc>
      </w:tr>
      <w:tr w:rsidR="004D1E07" w:rsidRPr="004D0F20" w:rsidTr="00FB7116">
        <w:trPr>
          <w:trHeight w:val="5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4D1E07" w:rsidP="00FB711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D0F20">
              <w:rPr>
                <w:sz w:val="20"/>
                <w:szCs w:val="20"/>
              </w:rPr>
              <w:t>п.п</w:t>
            </w:r>
            <w:proofErr w:type="spellEnd"/>
            <w:r w:rsidRPr="004D0F20">
              <w:rPr>
                <w:sz w:val="20"/>
                <w:szCs w:val="20"/>
              </w:rPr>
              <w:t>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Наименование машин и механизмов*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Основная характеристика</w:t>
            </w:r>
            <w:r w:rsidR="00BC4601">
              <w:rPr>
                <w:rFonts w:eastAsia="Calibri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Кол-во, ед.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7116">
              <w:rPr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E9701B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Право собственности или иное право</w:t>
            </w:r>
            <w:r>
              <w:rPr>
                <w:sz w:val="20"/>
                <w:szCs w:val="20"/>
              </w:rPr>
              <w:t xml:space="preserve"> </w:t>
            </w:r>
            <w:r w:rsidRPr="004D0F20">
              <w:rPr>
                <w:sz w:val="20"/>
                <w:szCs w:val="20"/>
              </w:rPr>
              <w:t xml:space="preserve">(хозяйственного ведения, оперативного управления, </w:t>
            </w:r>
            <w:r w:rsidRPr="004D0F20">
              <w:rPr>
                <w:sz w:val="20"/>
                <w:szCs w:val="20"/>
              </w:rPr>
              <w:br/>
              <w:t>№ догово</w:t>
            </w:r>
            <w:r w:rsidR="00E9701B">
              <w:rPr>
                <w:sz w:val="20"/>
                <w:szCs w:val="20"/>
              </w:rPr>
              <w:t>ра аренды в случае аренды МТР)</w:t>
            </w:r>
            <w:r w:rsidRPr="004D0F20">
              <w:rPr>
                <w:sz w:val="20"/>
                <w:szCs w:val="20"/>
              </w:rPr>
              <w:t>, месторасположение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FB7116" w:rsidP="00FB711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Примечания</w:t>
            </w: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4D1E07" w:rsidRPr="00FB7116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8</w:t>
            </w: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Бульдозер ДЗ-182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 xml:space="preserve">325 </w:t>
            </w:r>
            <w:proofErr w:type="spellStart"/>
            <w:r w:rsidRPr="004D0F20">
              <w:rPr>
                <w:rFonts w:eastAsia="Calibri"/>
                <w:sz w:val="20"/>
                <w:szCs w:val="20"/>
              </w:rPr>
              <w:t>л.с</w:t>
            </w:r>
            <w:proofErr w:type="spellEnd"/>
            <w:r w:rsidRPr="004D0F20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Экскаватор ЭО-4225А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ковш 0,6 – 1,42 м</w:t>
            </w:r>
            <w:r w:rsidRPr="004D0F20">
              <w:rPr>
                <w:rFonts w:eastAsia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Автокран КС-65713-1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макс. г/</w:t>
            </w:r>
            <w:proofErr w:type="gramStart"/>
            <w:r w:rsidRPr="004D0F2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4D0F20">
              <w:rPr>
                <w:rFonts w:eastAsia="Calibri"/>
                <w:sz w:val="20"/>
                <w:szCs w:val="20"/>
              </w:rPr>
              <w:t xml:space="preserve"> 50 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FB7116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Трубоукладчик ТГ-62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макс. г/</w:t>
            </w:r>
            <w:proofErr w:type="gramStart"/>
            <w:r w:rsidRPr="004D0F2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4D0F20">
              <w:rPr>
                <w:rFonts w:eastAsia="Calibri"/>
                <w:sz w:val="20"/>
                <w:szCs w:val="20"/>
              </w:rPr>
              <w:t xml:space="preserve"> 6,3 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sz w:val="20"/>
          <w:szCs w:val="20"/>
        </w:rPr>
        <w:t>*пример заполнения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039" w:name="_Toc98253947"/>
      <w:bookmarkStart w:id="1040" w:name="_Toc157248199"/>
      <w:bookmarkStart w:id="1041" w:name="_Toc157496568"/>
      <w:bookmarkStart w:id="1042" w:name="_Toc158206107"/>
      <w:bookmarkStart w:id="1043" w:name="_Toc164057792"/>
      <w:bookmarkStart w:id="1044" w:name="_Toc164137142"/>
      <w:bookmarkStart w:id="1045" w:name="_Toc164161302"/>
      <w:bookmarkStart w:id="1046" w:name="_Toc165173873"/>
    </w:p>
    <w:p w:rsidR="004F4D80" w:rsidRPr="00D904EF" w:rsidRDefault="004F4D80" w:rsidP="004F4D80">
      <w:pPr>
        <w:pStyle w:val="3"/>
        <w:rPr>
          <w:szCs w:val="24"/>
        </w:rPr>
      </w:pPr>
      <w:bookmarkStart w:id="1047" w:name="_Toc439170697"/>
      <w:bookmarkStart w:id="1048" w:name="_Toc439172799"/>
      <w:bookmarkStart w:id="1049" w:name="_Toc439173243"/>
      <w:bookmarkStart w:id="1050" w:name="_Toc439238239"/>
      <w:bookmarkStart w:id="1051" w:name="_Toc439252786"/>
      <w:bookmarkStart w:id="1052" w:name="_Toc439323760"/>
      <w:bookmarkStart w:id="1053" w:name="_Toc440361397"/>
      <w:bookmarkStart w:id="1054" w:name="_Toc440376279"/>
      <w:bookmarkStart w:id="1055" w:name="_Toc440382537"/>
      <w:bookmarkStart w:id="1056" w:name="_Toc440447207"/>
      <w:bookmarkStart w:id="1057" w:name="_Toc440620887"/>
      <w:bookmarkStart w:id="1058" w:name="_Toc440631522"/>
      <w:bookmarkStart w:id="1059" w:name="_Toc440875761"/>
      <w:bookmarkStart w:id="1060" w:name="_Toc441131785"/>
      <w:r w:rsidRPr="00D904EF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D5283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D5283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</w:t>
      </w:r>
      <w:r w:rsidR="00FB7116" w:rsidRPr="00FB7116">
        <w:rPr>
          <w:sz w:val="24"/>
          <w:szCs w:val="24"/>
        </w:rPr>
        <w:t>экскаваторы, бульдозеры</w:t>
      </w:r>
      <w:r w:rsidRPr="00F647F7">
        <w:rPr>
          <w:sz w:val="24"/>
          <w:szCs w:val="24"/>
        </w:rPr>
        <w:t xml:space="preserve"> и тому подобное)</w:t>
      </w:r>
      <w:r w:rsidR="00DB1BF4">
        <w:rPr>
          <w:sz w:val="24"/>
          <w:szCs w:val="24"/>
        </w:rPr>
        <w:t xml:space="preserve">, </w:t>
      </w:r>
      <w:r w:rsidR="00DB1BF4" w:rsidRPr="00FB7116">
        <w:rPr>
          <w:sz w:val="24"/>
          <w:szCs w:val="24"/>
        </w:rPr>
        <w:t>с приложением копий документов, на основании которых они используются</w:t>
      </w:r>
      <w:r w:rsidRPr="00FB7116">
        <w:rPr>
          <w:sz w:val="24"/>
          <w:szCs w:val="24"/>
        </w:rPr>
        <w:t>.</w:t>
      </w:r>
      <w:r w:rsidR="00FB7116">
        <w:rPr>
          <w:sz w:val="24"/>
          <w:szCs w:val="24"/>
        </w:rPr>
        <w:t xml:space="preserve"> </w:t>
      </w:r>
    </w:p>
    <w:p w:rsidR="00FB7116" w:rsidRDefault="00FB7116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FB7116" w:rsidSect="004D1E07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61" w:name="_Ref55336398"/>
      <w:bookmarkStart w:id="1062" w:name="_Toc57314678"/>
      <w:bookmarkStart w:id="1063" w:name="_Toc69728992"/>
      <w:bookmarkStart w:id="1064" w:name="_Toc98253948"/>
      <w:bookmarkStart w:id="1065" w:name="_Toc165173874"/>
      <w:bookmarkStart w:id="1066" w:name="_Toc423423676"/>
    </w:p>
    <w:p w:rsidR="004F4D80" w:rsidRPr="00F647F7" w:rsidRDefault="004F4D80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7" w:name="_Ref440881894"/>
      <w:bookmarkStart w:id="1068" w:name="_Toc441131786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D904EF" w:rsidRDefault="004F4D80" w:rsidP="004F4D80">
      <w:pPr>
        <w:pStyle w:val="3"/>
        <w:rPr>
          <w:szCs w:val="24"/>
        </w:rPr>
      </w:pPr>
      <w:bookmarkStart w:id="1069" w:name="_Toc98253949"/>
      <w:bookmarkStart w:id="1070" w:name="_Toc157248201"/>
      <w:bookmarkStart w:id="1071" w:name="_Toc157496570"/>
      <w:bookmarkStart w:id="1072" w:name="_Toc158206109"/>
      <w:bookmarkStart w:id="1073" w:name="_Toc164057794"/>
      <w:bookmarkStart w:id="1074" w:name="_Toc164137144"/>
      <w:bookmarkStart w:id="1075" w:name="_Toc164161304"/>
      <w:bookmarkStart w:id="1076" w:name="_Toc165173875"/>
      <w:bookmarkStart w:id="1077" w:name="_Toc439170699"/>
      <w:bookmarkStart w:id="1078" w:name="_Toc439172801"/>
      <w:bookmarkStart w:id="1079" w:name="_Toc439173245"/>
      <w:bookmarkStart w:id="1080" w:name="_Toc439238241"/>
      <w:bookmarkStart w:id="1081" w:name="_Toc439252788"/>
      <w:bookmarkStart w:id="1082" w:name="_Toc439323762"/>
      <w:bookmarkStart w:id="1083" w:name="_Toc440361399"/>
      <w:bookmarkStart w:id="1084" w:name="_Toc440376281"/>
      <w:bookmarkStart w:id="1085" w:name="_Toc440382539"/>
      <w:bookmarkStart w:id="1086" w:name="_Toc440447209"/>
      <w:bookmarkStart w:id="1087" w:name="_Toc440620889"/>
      <w:bookmarkStart w:id="1088" w:name="_Toc440631524"/>
      <w:bookmarkStart w:id="1089" w:name="_Toc440875763"/>
      <w:bookmarkStart w:id="1090" w:name="_Toc441131787"/>
      <w:r w:rsidRPr="00D904EF">
        <w:rPr>
          <w:szCs w:val="24"/>
        </w:rPr>
        <w:t>Форма Справки о кадровых ресурсах</w:t>
      </w:r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Таблица-1. </w:t>
      </w:r>
      <w:r w:rsidR="00FF737D" w:rsidRPr="004D0F20">
        <w:rPr>
          <w:b/>
        </w:rPr>
        <w:t>Общая штатная численность персонала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7938"/>
        <w:gridCol w:w="1559"/>
      </w:tblGrid>
      <w:tr w:rsidR="00FF737D" w:rsidRPr="00F647F7" w:rsidTr="00FF737D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7938" w:type="dxa"/>
            <w:vAlign w:val="center"/>
          </w:tcPr>
          <w:p w:rsidR="00FF737D" w:rsidRPr="00F647F7" w:rsidRDefault="00FF737D" w:rsidP="004F4D80">
            <w:pPr>
              <w:pStyle w:val="aff0"/>
              <w:spacing w:before="0" w:after="0"/>
              <w:ind w:left="0" w:right="0"/>
              <w:jc w:val="center"/>
            </w:pPr>
            <w:r>
              <w:t>Штатный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0"/>
              <w:spacing w:before="0" w:after="0"/>
              <w:ind w:left="0" w:right="0"/>
              <w:jc w:val="center"/>
            </w:pPr>
            <w:r>
              <w:t>Общая численность</w:t>
            </w: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4.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5.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 xml:space="preserve">Таблица-2. </w:t>
      </w:r>
      <w:r w:rsidR="00FF737D">
        <w:rPr>
          <w:b/>
        </w:rPr>
        <w:t>Ч</w:t>
      </w:r>
      <w:r w:rsidR="00FF737D" w:rsidRPr="004D0F20">
        <w:rPr>
          <w:b/>
        </w:rPr>
        <w:t>исленность персонала, привлекаемого для выполнения работ по договору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FF737D" w:rsidRPr="00F647F7" w:rsidTr="00BC4601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BC4601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 xml:space="preserve">Специалисты 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91" w:name="_Toc98253950"/>
      <w:bookmarkStart w:id="1092" w:name="_Toc157248202"/>
      <w:bookmarkStart w:id="1093" w:name="_Toc157496571"/>
      <w:bookmarkStart w:id="1094" w:name="_Toc158206110"/>
      <w:bookmarkStart w:id="1095" w:name="_Toc164057795"/>
      <w:bookmarkStart w:id="1096" w:name="_Toc164137145"/>
      <w:bookmarkStart w:id="1097" w:name="_Toc164161305"/>
      <w:bookmarkStart w:id="109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99" w:name="_Toc439170700"/>
      <w:bookmarkStart w:id="1100" w:name="_Toc439172802"/>
      <w:bookmarkStart w:id="1101" w:name="_Toc439173246"/>
      <w:bookmarkStart w:id="1102" w:name="_Toc439238242"/>
      <w:bookmarkStart w:id="1103" w:name="_Toc439252789"/>
      <w:bookmarkStart w:id="1104" w:name="_Toc439323763"/>
      <w:bookmarkStart w:id="1105" w:name="_Toc440361400"/>
      <w:bookmarkStart w:id="1106" w:name="_Toc440376282"/>
      <w:bookmarkStart w:id="1107" w:name="_Toc440382540"/>
      <w:bookmarkStart w:id="1108" w:name="_Toc440447210"/>
      <w:bookmarkStart w:id="1109" w:name="_Toc440620890"/>
      <w:bookmarkStart w:id="1110" w:name="_Toc440631525"/>
      <w:bookmarkStart w:id="1111" w:name="_Toc440875764"/>
      <w:bookmarkStart w:id="1112" w:name="_Toc441131788"/>
      <w:r w:rsidRPr="00D904EF">
        <w:rPr>
          <w:szCs w:val="24"/>
        </w:rPr>
        <w:lastRenderedPageBreak/>
        <w:t>Инструкции по заполнению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D5283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D5283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FF737D" w:rsidRDefault="00E9701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FF737D" w:rsidRPr="00F647F7">
        <w:rPr>
          <w:sz w:val="24"/>
          <w:szCs w:val="24"/>
        </w:rPr>
        <w:t>аблице-</w:t>
      </w:r>
      <w:r w:rsidR="00FF737D">
        <w:rPr>
          <w:sz w:val="24"/>
          <w:szCs w:val="24"/>
        </w:rPr>
        <w:t>1</w:t>
      </w:r>
      <w:r w:rsidR="00FF737D" w:rsidRPr="00F647F7">
        <w:rPr>
          <w:sz w:val="24"/>
          <w:szCs w:val="24"/>
        </w:rPr>
        <w:t xml:space="preserve"> данной справки указывается в общем штатная численность всех специалистов, находящихся в штате </w:t>
      </w:r>
      <w:r w:rsidR="00FF737D">
        <w:rPr>
          <w:sz w:val="24"/>
          <w:szCs w:val="24"/>
        </w:rPr>
        <w:t>Участника</w:t>
      </w:r>
      <w:r w:rsidR="00FF737D" w:rsidRPr="00F647F7">
        <w:rPr>
          <w:sz w:val="24"/>
          <w:szCs w:val="24"/>
        </w:rPr>
        <w:t>.</w:t>
      </w:r>
    </w:p>
    <w:p w:rsidR="004F4D80" w:rsidRPr="00E9701B" w:rsidRDefault="00E9701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4F4D80" w:rsidRPr="00E9701B">
        <w:rPr>
          <w:sz w:val="24"/>
          <w:szCs w:val="24"/>
        </w:rPr>
        <w:t>аблице-</w:t>
      </w:r>
      <w:r w:rsidR="00FF737D" w:rsidRPr="00E9701B">
        <w:rPr>
          <w:sz w:val="24"/>
          <w:szCs w:val="24"/>
        </w:rPr>
        <w:t>2</w:t>
      </w:r>
      <w:r w:rsidR="004F4D80" w:rsidRPr="00E9701B">
        <w:rPr>
          <w:sz w:val="24"/>
          <w:szCs w:val="24"/>
        </w:rPr>
        <w:t xml:space="preserve"> данной справки перечисляются только те работники, которые будут непосредственно привлечены </w:t>
      </w:r>
      <w:r w:rsidR="00C236C0" w:rsidRPr="00E9701B">
        <w:rPr>
          <w:sz w:val="24"/>
          <w:szCs w:val="24"/>
        </w:rPr>
        <w:t>Участник</w:t>
      </w:r>
      <w:r w:rsidR="004F4D80" w:rsidRPr="00E9701B">
        <w:rPr>
          <w:sz w:val="24"/>
          <w:szCs w:val="24"/>
        </w:rPr>
        <w:t>ом в ходе выполнения Договора</w:t>
      </w:r>
      <w:r w:rsidR="00DB1BF4" w:rsidRPr="00E9701B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</w:t>
      </w:r>
      <w:r w:rsidR="00FF737D" w:rsidRPr="00E9701B">
        <w:rPr>
          <w:sz w:val="24"/>
          <w:szCs w:val="24"/>
        </w:rPr>
        <w:t>выполнения аналогичных работ</w:t>
      </w:r>
      <w:r w:rsidR="004F4D80" w:rsidRPr="00E9701B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По разделу «прочий персонал» </w:t>
      </w:r>
      <w:r w:rsidR="00E9701B">
        <w:rPr>
          <w:sz w:val="24"/>
          <w:szCs w:val="24"/>
        </w:rPr>
        <w:t>Таблицы-2</w:t>
      </w:r>
      <w:r w:rsidRPr="00F647F7">
        <w:rPr>
          <w:sz w:val="24"/>
          <w:szCs w:val="24"/>
        </w:rPr>
        <w:t>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13" w:name="_Toc165173881"/>
      <w:bookmarkStart w:id="1114" w:name="_Ref194749267"/>
      <w:bookmarkStart w:id="1115" w:name="_Toc423423677"/>
      <w:bookmarkStart w:id="1116" w:name="_Ref440271993"/>
      <w:bookmarkStart w:id="1117" w:name="_Ref440274659"/>
      <w:bookmarkStart w:id="1118" w:name="_Toc441131789"/>
      <w:bookmarkStart w:id="1119" w:name="_Ref90381523"/>
      <w:bookmarkStart w:id="1120" w:name="_Toc90385124"/>
      <w:bookmarkStart w:id="1121" w:name="_Ref96861029"/>
      <w:bookmarkStart w:id="1122" w:name="_Toc97651410"/>
      <w:bookmarkStart w:id="112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113"/>
      <w:bookmarkEnd w:id="1114"/>
      <w:bookmarkEnd w:id="1115"/>
      <w:bookmarkEnd w:id="1116"/>
      <w:bookmarkEnd w:id="1117"/>
      <w:bookmarkEnd w:id="1118"/>
    </w:p>
    <w:p w:rsidR="004F4D80" w:rsidRPr="00D904EF" w:rsidRDefault="004F4D80" w:rsidP="004F4D80">
      <w:pPr>
        <w:pStyle w:val="3"/>
        <w:rPr>
          <w:szCs w:val="24"/>
        </w:rPr>
      </w:pPr>
      <w:bookmarkStart w:id="1124" w:name="_Toc97651411"/>
      <w:bookmarkStart w:id="1125" w:name="_Toc98253956"/>
      <w:bookmarkStart w:id="1126" w:name="_Toc157248208"/>
      <w:bookmarkStart w:id="1127" w:name="_Toc157496577"/>
      <w:bookmarkStart w:id="1128" w:name="_Toc158206116"/>
      <w:bookmarkStart w:id="1129" w:name="_Toc164057801"/>
      <w:bookmarkStart w:id="1130" w:name="_Toc164137151"/>
      <w:bookmarkStart w:id="1131" w:name="_Toc164161311"/>
      <w:bookmarkStart w:id="1132" w:name="_Toc165173882"/>
      <w:bookmarkStart w:id="1133" w:name="_Toc439170702"/>
      <w:bookmarkStart w:id="1134" w:name="_Toc439172804"/>
      <w:bookmarkStart w:id="1135" w:name="_Toc439173248"/>
      <w:bookmarkStart w:id="1136" w:name="_Toc439238244"/>
      <w:bookmarkStart w:id="1137" w:name="_Toc439252791"/>
      <w:bookmarkStart w:id="1138" w:name="_Toc439323765"/>
      <w:bookmarkStart w:id="1139" w:name="_Toc440361402"/>
      <w:bookmarkStart w:id="1140" w:name="_Toc440376284"/>
      <w:bookmarkStart w:id="1141" w:name="_Toc440382542"/>
      <w:bookmarkStart w:id="1142" w:name="_Toc440447212"/>
      <w:bookmarkStart w:id="1143" w:name="_Toc440620892"/>
      <w:bookmarkStart w:id="1144" w:name="_Toc440631527"/>
      <w:bookmarkStart w:id="1145" w:name="_Toc440875766"/>
      <w:bookmarkStart w:id="1146" w:name="_Toc44113179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147" w:name="_Toc97651412"/>
      <w:bookmarkStart w:id="1148" w:name="_Toc98253957"/>
      <w:bookmarkStart w:id="1149" w:name="_Toc157248209"/>
      <w:bookmarkStart w:id="1150" w:name="_Toc157496578"/>
      <w:bookmarkStart w:id="1151" w:name="_Toc158206117"/>
      <w:bookmarkStart w:id="1152" w:name="_Toc164057802"/>
      <w:bookmarkStart w:id="1153" w:name="_Toc164137152"/>
      <w:bookmarkStart w:id="1154" w:name="_Toc164161312"/>
      <w:bookmarkStart w:id="1155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56" w:name="_Toc439170703"/>
      <w:bookmarkStart w:id="1157" w:name="_Toc439172805"/>
      <w:bookmarkStart w:id="1158" w:name="_Toc439173249"/>
      <w:bookmarkStart w:id="1159" w:name="_Toc439238245"/>
      <w:bookmarkStart w:id="1160" w:name="_Toc439252792"/>
      <w:bookmarkStart w:id="1161" w:name="_Toc439323766"/>
      <w:bookmarkStart w:id="1162" w:name="_Toc440361403"/>
      <w:bookmarkStart w:id="1163" w:name="_Toc440376285"/>
      <w:bookmarkStart w:id="1164" w:name="_Toc440382543"/>
      <w:bookmarkStart w:id="1165" w:name="_Toc440447213"/>
      <w:bookmarkStart w:id="1166" w:name="_Toc440620893"/>
      <w:bookmarkStart w:id="1167" w:name="_Toc440631528"/>
      <w:bookmarkStart w:id="1168" w:name="_Toc440875767"/>
      <w:bookmarkStart w:id="1169" w:name="_Toc441131791"/>
      <w:r w:rsidRPr="00D904EF">
        <w:rPr>
          <w:szCs w:val="24"/>
        </w:rPr>
        <w:lastRenderedPageBreak/>
        <w:t>Инструкции по заполнению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D5283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D5283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119"/>
    <w:bookmarkEnd w:id="1120"/>
    <w:bookmarkEnd w:id="1121"/>
    <w:bookmarkEnd w:id="1122"/>
    <w:bookmarkEnd w:id="112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FB7116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70" w:name="_Toc318208007"/>
    </w:p>
    <w:p w:rsidR="004F4D80" w:rsidRPr="00E87023" w:rsidRDefault="004F4D80" w:rsidP="00FB7116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171" w:name="_Toc423423680"/>
      <w:bookmarkStart w:id="1172" w:name="_Ref440272035"/>
      <w:bookmarkStart w:id="1173" w:name="_Ref440274733"/>
      <w:bookmarkStart w:id="1174" w:name="_Toc441131792"/>
      <w:bookmarkStart w:id="1175" w:name="_Ref444180906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170"/>
      <w:bookmarkEnd w:id="1171"/>
      <w:bookmarkEnd w:id="1172"/>
      <w:bookmarkEnd w:id="1173"/>
      <w:bookmarkEnd w:id="1174"/>
      <w:bookmarkEnd w:id="1175"/>
    </w:p>
    <w:p w:rsidR="004F4D80" w:rsidRPr="00E87023" w:rsidRDefault="004F4D80" w:rsidP="004F4D80">
      <w:pPr>
        <w:pStyle w:val="3"/>
        <w:rPr>
          <w:sz w:val="22"/>
        </w:rPr>
      </w:pPr>
      <w:bookmarkStart w:id="1176" w:name="_Toc343690584"/>
      <w:bookmarkStart w:id="1177" w:name="_Toc372294428"/>
      <w:bookmarkStart w:id="1178" w:name="_Toc379288896"/>
      <w:bookmarkStart w:id="1179" w:name="_Toc384734780"/>
      <w:bookmarkStart w:id="1180" w:name="_Toc396984078"/>
      <w:bookmarkStart w:id="1181" w:name="_Toc423423681"/>
      <w:bookmarkStart w:id="1182" w:name="_Toc439170710"/>
      <w:bookmarkStart w:id="1183" w:name="_Toc439172812"/>
      <w:bookmarkStart w:id="1184" w:name="_Toc439173253"/>
      <w:bookmarkStart w:id="1185" w:name="_Toc439238249"/>
      <w:bookmarkStart w:id="1186" w:name="_Toc439252796"/>
      <w:bookmarkStart w:id="1187" w:name="_Toc439323770"/>
      <w:bookmarkStart w:id="1188" w:name="_Toc440361405"/>
      <w:bookmarkStart w:id="1189" w:name="_Toc440376287"/>
      <w:bookmarkStart w:id="1190" w:name="_Toc440382545"/>
      <w:bookmarkStart w:id="1191" w:name="_Toc440447215"/>
      <w:bookmarkStart w:id="1192" w:name="_Toc440620895"/>
      <w:bookmarkStart w:id="1193" w:name="_Toc440631530"/>
      <w:bookmarkStart w:id="1194" w:name="_Toc440875769"/>
      <w:bookmarkStart w:id="1195" w:name="_Toc441131793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FB7116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96" w:name="_Toc343690585"/>
      <w:bookmarkStart w:id="1197" w:name="_Toc372294429"/>
      <w:bookmarkStart w:id="1198" w:name="_Toc379288897"/>
      <w:bookmarkStart w:id="1199" w:name="_Toc384734781"/>
      <w:bookmarkStart w:id="1200" w:name="_Toc396984079"/>
      <w:bookmarkStart w:id="1201" w:name="_Toc423423682"/>
      <w:bookmarkStart w:id="1202" w:name="_Toc439170711"/>
      <w:bookmarkStart w:id="1203" w:name="_Toc439172813"/>
      <w:bookmarkStart w:id="1204" w:name="_Toc439173254"/>
      <w:bookmarkStart w:id="1205" w:name="_Toc439238250"/>
      <w:bookmarkStart w:id="1206" w:name="_Toc439252797"/>
      <w:bookmarkStart w:id="1207" w:name="_Toc439323771"/>
      <w:bookmarkStart w:id="1208" w:name="_Toc440361406"/>
      <w:bookmarkStart w:id="1209" w:name="_Toc440376288"/>
      <w:bookmarkStart w:id="1210" w:name="_Toc440382546"/>
      <w:bookmarkStart w:id="1211" w:name="_Toc440447216"/>
      <w:bookmarkStart w:id="1212" w:name="_Toc440620896"/>
      <w:bookmarkStart w:id="1213" w:name="_Toc440631531"/>
      <w:bookmarkStart w:id="1214" w:name="_Toc440875770"/>
      <w:bookmarkStart w:id="1215" w:name="_Toc441131794"/>
      <w:r w:rsidRPr="00D27071">
        <w:rPr>
          <w:szCs w:val="24"/>
        </w:rPr>
        <w:lastRenderedPageBreak/>
        <w:t>Инструкции по заполнению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D5283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D5283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21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FB7116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17" w:name="_Toc423423683"/>
      <w:bookmarkStart w:id="1218" w:name="_Ref440272051"/>
      <w:bookmarkStart w:id="1219" w:name="_Ref440274744"/>
      <w:bookmarkStart w:id="1220" w:name="_Toc441131795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216"/>
      <w:bookmarkEnd w:id="1217"/>
      <w:bookmarkEnd w:id="1218"/>
      <w:bookmarkEnd w:id="1219"/>
      <w:bookmarkEnd w:id="1220"/>
    </w:p>
    <w:p w:rsidR="004F4D80" w:rsidRPr="008C4223" w:rsidRDefault="004F4D80" w:rsidP="004F4D80">
      <w:pPr>
        <w:pStyle w:val="3"/>
        <w:rPr>
          <w:szCs w:val="24"/>
        </w:rPr>
      </w:pPr>
      <w:bookmarkStart w:id="1221" w:name="_Toc343690587"/>
      <w:bookmarkStart w:id="1222" w:name="_Toc372294431"/>
      <w:bookmarkStart w:id="1223" w:name="_Toc379288899"/>
      <w:bookmarkStart w:id="1224" w:name="_Toc384734783"/>
      <w:bookmarkStart w:id="1225" w:name="_Toc396984081"/>
      <w:bookmarkStart w:id="1226" w:name="_Toc423423684"/>
      <w:bookmarkStart w:id="1227" w:name="_Toc439170713"/>
      <w:bookmarkStart w:id="1228" w:name="_Toc439172815"/>
      <w:bookmarkStart w:id="1229" w:name="_Toc439173256"/>
      <w:bookmarkStart w:id="1230" w:name="_Toc439238252"/>
      <w:bookmarkStart w:id="1231" w:name="_Toc439252799"/>
      <w:bookmarkStart w:id="1232" w:name="_Toc439323773"/>
      <w:bookmarkStart w:id="1233" w:name="_Toc440361408"/>
      <w:bookmarkStart w:id="1234" w:name="_Toc440376290"/>
      <w:bookmarkStart w:id="1235" w:name="_Toc440382548"/>
      <w:bookmarkStart w:id="1236" w:name="_Toc440447218"/>
      <w:bookmarkStart w:id="1237" w:name="_Toc440620898"/>
      <w:bookmarkStart w:id="1238" w:name="_Toc440631533"/>
      <w:bookmarkStart w:id="1239" w:name="_Toc440875772"/>
      <w:bookmarkStart w:id="1240" w:name="_Toc441131796"/>
      <w:r w:rsidRPr="008C4223">
        <w:rPr>
          <w:szCs w:val="24"/>
        </w:rPr>
        <w:t xml:space="preserve">Форма 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r w:rsidR="000D70B6" w:rsidRPr="000D70B6">
        <w:rPr>
          <w:szCs w:val="24"/>
        </w:rPr>
        <w:t>Согласия на обработку персональных данных</w:t>
      </w:r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г.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241" w:name="_Toc439252801"/>
      <w:bookmarkStart w:id="1242" w:name="_Toc439323774"/>
      <w:bookmarkStart w:id="1243" w:name="_Toc440361409"/>
      <w:bookmarkStart w:id="1244" w:name="_Toc440376291"/>
      <w:bookmarkStart w:id="1245" w:name="_Toc440382549"/>
      <w:bookmarkStart w:id="1246" w:name="_Toc440447219"/>
      <w:bookmarkStart w:id="1247" w:name="_Toc440620899"/>
      <w:bookmarkStart w:id="1248" w:name="_Toc440631534"/>
      <w:bookmarkStart w:id="1249" w:name="_Toc440875773"/>
      <w:bookmarkStart w:id="1250" w:name="_Toc441131797"/>
      <w:r w:rsidRPr="005A2CAE">
        <w:rPr>
          <w:szCs w:val="24"/>
        </w:rPr>
        <w:lastRenderedPageBreak/>
        <w:t>Инструкции по заполнению</w:t>
      </w:r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«Россети»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«Россети»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51" w:name="_Ref440272256"/>
      <w:bookmarkStart w:id="1252" w:name="_Ref440272678"/>
      <w:bookmarkStart w:id="1253" w:name="_Ref440274944"/>
      <w:bookmarkStart w:id="1254" w:name="_Toc44113179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251"/>
      <w:bookmarkEnd w:id="1252"/>
      <w:bookmarkEnd w:id="1253"/>
      <w:bookmarkEnd w:id="1254"/>
    </w:p>
    <w:p w:rsidR="007A6A39" w:rsidRPr="007A6A39" w:rsidRDefault="007A6A39" w:rsidP="007A6A39">
      <w:pPr>
        <w:pStyle w:val="3"/>
        <w:rPr>
          <w:szCs w:val="24"/>
        </w:rPr>
      </w:pPr>
      <w:bookmarkStart w:id="1255" w:name="_Toc439170715"/>
      <w:bookmarkStart w:id="1256" w:name="_Toc439172817"/>
      <w:bookmarkStart w:id="1257" w:name="_Toc439173259"/>
      <w:bookmarkStart w:id="1258" w:name="_Toc439238255"/>
      <w:bookmarkStart w:id="1259" w:name="_Toc439252803"/>
      <w:bookmarkStart w:id="1260" w:name="_Toc439323776"/>
      <w:bookmarkStart w:id="1261" w:name="_Toc440361411"/>
      <w:bookmarkStart w:id="1262" w:name="_Toc440376293"/>
      <w:bookmarkStart w:id="1263" w:name="_Toc440382551"/>
      <w:bookmarkStart w:id="1264" w:name="_Toc440447221"/>
      <w:bookmarkStart w:id="1265" w:name="_Toc440620901"/>
      <w:bookmarkStart w:id="1266" w:name="_Toc440631536"/>
      <w:bookmarkStart w:id="1267" w:name="_Toc440875775"/>
      <w:bookmarkStart w:id="1268" w:name="_Toc44113179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317FCD" w:rsidRPr="007A6A39" w:rsidRDefault="00317FCD" w:rsidP="00317FCD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317FCD" w:rsidRPr="007A6A39" w:rsidRDefault="00317FCD" w:rsidP="00317FCD">
      <w:pPr>
        <w:pStyle w:val="afd"/>
        <w:ind w:firstLine="709"/>
        <w:rPr>
          <w:sz w:val="24"/>
          <w:szCs w:val="24"/>
        </w:rPr>
      </w:pPr>
    </w:p>
    <w:p w:rsidR="00317FCD" w:rsidRPr="001F0AD2" w:rsidRDefault="00317FCD" w:rsidP="00317FCD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1F0AD2">
        <w:rPr>
          <w:sz w:val="24"/>
          <w:szCs w:val="24"/>
        </w:rPr>
        <w:t xml:space="preserve">Участник, подавший Заявку на участие в </w:t>
      </w:r>
      <w:r w:rsidR="001F0AD2" w:rsidRPr="001F0AD2">
        <w:rPr>
          <w:sz w:val="24"/>
          <w:szCs w:val="24"/>
        </w:rPr>
        <w:t>открытом запросе предложений на право заключения договора на выполнение СМР по охранно-пожарной сигнализации объектов филиала Смоленскэнерго (2016 г.) для нужд ПАО «МРСК Центра» (филиала «Смоленскэнерго»)</w:t>
      </w:r>
      <w:r w:rsidR="001F0AD2">
        <w:rPr>
          <w:sz w:val="24"/>
          <w:szCs w:val="24"/>
        </w:rPr>
        <w:t xml:space="preserve"> </w:t>
      </w:r>
      <w:r w:rsidRPr="001F0AD2">
        <w:rPr>
          <w:sz w:val="24"/>
          <w:szCs w:val="24"/>
        </w:rPr>
        <w:t>вне зависимости от формы и места проведения обязуется: 1) не изменять (не вносить изменения) и/или не отзывать свою Заявку в течение срока ее действия после истечения срока окончания</w:t>
      </w:r>
      <w:proofErr w:type="gramEnd"/>
      <w:r w:rsidRPr="001F0AD2">
        <w:rPr>
          <w:sz w:val="24"/>
          <w:szCs w:val="24"/>
        </w:rPr>
        <w:t xml:space="preserve"> </w:t>
      </w:r>
      <w:proofErr w:type="gramStart"/>
      <w:r w:rsidRPr="001F0AD2">
        <w:rPr>
          <w:sz w:val="24"/>
          <w:szCs w:val="24"/>
        </w:rPr>
        <w:t>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1F0AD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1F0AD2">
        <w:rPr>
          <w:sz w:val="24"/>
          <w:szCs w:val="24"/>
        </w:rPr>
        <w:t>)</w:t>
      </w:r>
      <w:proofErr w:type="gramEnd"/>
    </w:p>
    <w:p w:rsidR="007A6A39" w:rsidRPr="005A2CAE" w:rsidRDefault="00317FCD" w:rsidP="001F0AD2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</w:t>
      </w:r>
      <w:r w:rsidR="001F0AD2" w:rsidRPr="001F0AD2">
        <w:rPr>
          <w:sz w:val="24"/>
          <w:szCs w:val="24"/>
        </w:rPr>
        <w:t>открытом запросе предложений на право заключения договора на выполнение СМР по охранно-пожарной сигнализации объектов филиала Смоленскэнерго (2016 г.) для нужд ПАО «МРСК Центра» (филиала «Смоленскэнерго»)</w:t>
      </w:r>
      <w:r w:rsidR="001F0AD2">
        <w:rPr>
          <w:sz w:val="24"/>
          <w:szCs w:val="24"/>
        </w:rPr>
        <w:t xml:space="preserve">, </w:t>
      </w:r>
      <w:r w:rsidR="007A6A39"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="007A6A39" w:rsidRPr="005A2CAE">
        <w:rPr>
          <w:sz w:val="24"/>
          <w:szCs w:val="24"/>
        </w:rPr>
        <w:t>размере __________________ (_______________) рублей, в течение 5 (пяти) рабочих дней</w:t>
      </w:r>
      <w:proofErr w:type="gramEnd"/>
      <w:r w:rsidR="007A6A39" w:rsidRPr="005A2CAE">
        <w:rPr>
          <w:sz w:val="24"/>
          <w:szCs w:val="24"/>
        </w:rPr>
        <w:t xml:space="preserve"> после получения письменного требования Организатора об уплате неустойки.</w:t>
      </w:r>
    </w:p>
    <w:p w:rsidR="007A6A39" w:rsidRPr="00EA1723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 xml:space="preserve">) соглашение о неустойке прекращается с момента подписания договора Участником, признанного </w:t>
      </w:r>
      <w:r w:rsidRPr="007A6A39">
        <w:rPr>
          <w:sz w:val="24"/>
          <w:szCs w:val="24"/>
        </w:rPr>
        <w:lastRenderedPageBreak/>
        <w:t>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69" w:name="_Toc439170716"/>
      <w:bookmarkStart w:id="1270" w:name="_Toc439172818"/>
      <w:bookmarkStart w:id="1271" w:name="_Toc439173260"/>
      <w:bookmarkStart w:id="1272" w:name="_Toc439238256"/>
      <w:bookmarkStart w:id="1273" w:name="_Toc439252804"/>
      <w:bookmarkStart w:id="1274" w:name="_Toc439323777"/>
      <w:bookmarkStart w:id="1275" w:name="_Toc440361412"/>
      <w:bookmarkStart w:id="1276" w:name="_Toc440376294"/>
      <w:bookmarkStart w:id="1277" w:name="_Toc440382552"/>
      <w:bookmarkStart w:id="1278" w:name="_Toc440447222"/>
      <w:bookmarkStart w:id="1279" w:name="_Toc440620902"/>
      <w:bookmarkStart w:id="1280" w:name="_Toc440631537"/>
      <w:bookmarkStart w:id="1281" w:name="_Toc440875776"/>
      <w:bookmarkStart w:id="1282" w:name="_Toc441131800"/>
      <w:r w:rsidRPr="007857E5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D5283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D5283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317FCD" w:rsidRPr="00317FCD" w:rsidRDefault="00317FCD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7FCD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83" w:name="_Ref440272274"/>
      <w:bookmarkStart w:id="1284" w:name="_Ref440274756"/>
      <w:bookmarkStart w:id="1285" w:name="_Toc441131801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283"/>
      <w:bookmarkEnd w:id="1284"/>
      <w:bookmarkEnd w:id="1285"/>
    </w:p>
    <w:p w:rsidR="007857E5" w:rsidRPr="00E47073" w:rsidRDefault="007857E5" w:rsidP="007857E5">
      <w:pPr>
        <w:pStyle w:val="3"/>
        <w:rPr>
          <w:szCs w:val="24"/>
        </w:rPr>
      </w:pPr>
      <w:bookmarkStart w:id="1286" w:name="_Toc439170718"/>
      <w:bookmarkStart w:id="1287" w:name="_Toc439172820"/>
      <w:bookmarkStart w:id="1288" w:name="_Toc439173262"/>
      <w:bookmarkStart w:id="1289" w:name="_Toc439238258"/>
      <w:bookmarkStart w:id="1290" w:name="_Toc439252806"/>
      <w:bookmarkStart w:id="1291" w:name="_Toc439323779"/>
      <w:bookmarkStart w:id="1292" w:name="_Toc440361414"/>
      <w:bookmarkStart w:id="1293" w:name="_Toc440376296"/>
      <w:bookmarkStart w:id="1294" w:name="_Toc440382554"/>
      <w:bookmarkStart w:id="1295" w:name="_Toc440447224"/>
      <w:bookmarkStart w:id="1296" w:name="_Toc440620904"/>
      <w:bookmarkStart w:id="1297" w:name="_Toc440631539"/>
      <w:bookmarkStart w:id="1298" w:name="_Toc440875778"/>
      <w:bookmarkStart w:id="1299" w:name="_Toc441131802"/>
      <w:r w:rsidRPr="00E47073">
        <w:rPr>
          <w:szCs w:val="24"/>
        </w:rPr>
        <w:t xml:space="preserve">Форма </w:t>
      </w:r>
      <w:bookmarkEnd w:id="1286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300" w:name="_Toc300142269"/>
      <w:bookmarkStart w:id="1301" w:name="_Toc309735391"/>
      <w:bookmarkStart w:id="1302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300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301"/>
      <w:bookmarkEnd w:id="1302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1F0AD2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</w:t>
      </w:r>
      <w:r w:rsidR="001F0AD2">
        <w:rPr>
          <w:sz w:val="24"/>
          <w:szCs w:val="24"/>
        </w:rPr>
        <w:t>ПАО «МРСК Центра» (ИНН 6901067107, ОГРН 1046900099498), ПАО «Россети» (ИНН 7728662669, ОГРН 1087760000019)</w:t>
      </w:r>
      <w:r w:rsidRPr="007857E5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303" w:name="_Toc439170719"/>
      <w:bookmarkStart w:id="1304" w:name="_Toc439172821"/>
      <w:bookmarkStart w:id="1305" w:name="_Toc439173263"/>
      <w:bookmarkStart w:id="1306" w:name="_Toc439238259"/>
      <w:bookmarkStart w:id="1307" w:name="_Toc439252807"/>
      <w:bookmarkStart w:id="1308" w:name="_Toc439323780"/>
      <w:bookmarkStart w:id="1309" w:name="_Toc440361415"/>
      <w:bookmarkStart w:id="1310" w:name="_Toc440376297"/>
      <w:bookmarkStart w:id="1311" w:name="_Toc440382555"/>
      <w:bookmarkStart w:id="1312" w:name="_Toc440447225"/>
      <w:bookmarkStart w:id="1313" w:name="_Toc440620905"/>
      <w:bookmarkStart w:id="1314" w:name="_Toc440631540"/>
      <w:bookmarkStart w:id="1315" w:name="_Toc440875779"/>
      <w:bookmarkStart w:id="1316" w:name="_Toc441131803"/>
      <w:r w:rsidRPr="007857E5">
        <w:rPr>
          <w:szCs w:val="24"/>
        </w:rPr>
        <w:lastRenderedPageBreak/>
        <w:t>Инструкции по заполнению</w:t>
      </w:r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D5283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D5283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FB711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317" w:name="_Ref93268095"/>
      <w:bookmarkStart w:id="1318" w:name="_Ref93268099"/>
      <w:bookmarkStart w:id="1319" w:name="_Toc98253958"/>
      <w:bookmarkStart w:id="1320" w:name="_Toc165173884"/>
      <w:bookmarkStart w:id="1321" w:name="_Toc423423678"/>
      <w:bookmarkStart w:id="1322" w:name="_Ref440272510"/>
      <w:bookmarkStart w:id="1323" w:name="_Ref440274961"/>
      <w:bookmarkStart w:id="1324" w:name="_Ref90381141"/>
      <w:bookmarkStart w:id="1325" w:name="_Toc90385121"/>
      <w:bookmarkStart w:id="1326" w:name="_Toc98253952"/>
      <w:bookmarkStart w:id="1327" w:name="_Toc165173878"/>
      <w:bookmarkStart w:id="1328" w:name="_Toc423427449"/>
      <w:bookmarkStart w:id="1329" w:name="_Toc441131804"/>
      <w:r w:rsidRPr="00843BBD">
        <w:lastRenderedPageBreak/>
        <w:t xml:space="preserve">План распределения объемов </w:t>
      </w:r>
      <w:r w:rsidR="00D35266">
        <w:rPr>
          <w:color w:val="000000"/>
        </w:rPr>
        <w:t>выполнения работ</w:t>
      </w:r>
      <w:r w:rsidRPr="00843BBD">
        <w:t xml:space="preserve"> между </w:t>
      </w:r>
      <w:r>
        <w:t>Участником</w:t>
      </w:r>
      <w:r w:rsidRPr="00843BBD">
        <w:t xml:space="preserve"> и </w:t>
      </w:r>
      <w:r w:rsidR="00D35266">
        <w:t>субподрядчиками</w:t>
      </w:r>
      <w:r w:rsidRPr="00843BBD">
        <w:t xml:space="preserve">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DA1BA0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</w:p>
    <w:p w:rsidR="00635719" w:rsidRPr="00D904EF" w:rsidRDefault="00635719" w:rsidP="00635719">
      <w:pPr>
        <w:pStyle w:val="3"/>
        <w:rPr>
          <w:szCs w:val="24"/>
        </w:rPr>
      </w:pPr>
      <w:bookmarkStart w:id="1330" w:name="_Toc90385125"/>
      <w:bookmarkStart w:id="1331" w:name="_Toc439170705"/>
      <w:bookmarkStart w:id="1332" w:name="_Toc439172807"/>
      <w:bookmarkStart w:id="1333" w:name="_Toc439173268"/>
      <w:bookmarkStart w:id="1334" w:name="_Toc439238264"/>
      <w:bookmarkStart w:id="1335" w:name="_Toc439252812"/>
      <w:bookmarkStart w:id="1336" w:name="_Toc439323785"/>
      <w:bookmarkStart w:id="1337" w:name="_Toc440361420"/>
      <w:bookmarkStart w:id="1338" w:name="_Toc440376302"/>
      <w:bookmarkStart w:id="1339" w:name="_Toc440382560"/>
      <w:bookmarkStart w:id="1340" w:name="_Toc440447230"/>
      <w:bookmarkStart w:id="1341" w:name="_Toc440620910"/>
      <w:bookmarkStart w:id="1342" w:name="_Toc440631545"/>
      <w:bookmarkStart w:id="1343" w:name="_Toc440875781"/>
      <w:bookmarkStart w:id="1344" w:name="_Toc441131805"/>
      <w:r w:rsidRPr="00D904EF">
        <w:rPr>
          <w:szCs w:val="24"/>
        </w:rPr>
        <w:t xml:space="preserve">Форма </w:t>
      </w:r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D35266">
        <w:rPr>
          <w:color w:val="000000"/>
          <w:szCs w:val="24"/>
        </w:rPr>
        <w:t>выполнения работ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</w:t>
      </w:r>
      <w:bookmarkEnd w:id="1338"/>
      <w:bookmarkEnd w:id="1339"/>
      <w:bookmarkEnd w:id="1340"/>
      <w:r w:rsidR="00D35266">
        <w:rPr>
          <w:szCs w:val="24"/>
        </w:rPr>
        <w:t>субподрядчиками</w:t>
      </w:r>
      <w:bookmarkEnd w:id="1341"/>
      <w:bookmarkEnd w:id="1342"/>
      <w:bookmarkEnd w:id="1343"/>
      <w:bookmarkEnd w:id="1344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 xml:space="preserve">План распределения объемов </w:t>
      </w:r>
      <w:r w:rsidR="00D35266" w:rsidRPr="00D35266">
        <w:rPr>
          <w:b/>
          <w:sz w:val="24"/>
          <w:szCs w:val="24"/>
        </w:rPr>
        <w:t>выполнения работ</w:t>
      </w:r>
      <w:r w:rsidR="00D35266" w:rsidRPr="00843BBD">
        <w:rPr>
          <w:szCs w:val="24"/>
        </w:rPr>
        <w:t xml:space="preserve"> </w:t>
      </w:r>
      <w:r w:rsidRPr="00C718E2">
        <w:rPr>
          <w:b/>
          <w:sz w:val="24"/>
          <w:szCs w:val="24"/>
        </w:rPr>
        <w:t xml:space="preserve">между Участником и </w:t>
      </w:r>
      <w:r w:rsidR="00D35266">
        <w:rPr>
          <w:b/>
          <w:sz w:val="24"/>
          <w:szCs w:val="24"/>
        </w:rPr>
        <w:t>субподрядчиками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D35266"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D35266">
              <w:rPr>
                <w:b/>
              </w:rPr>
              <w:t>выполняющей</w:t>
            </w:r>
            <w:r w:rsidR="00C718E2" w:rsidRPr="00C718E2">
              <w:rPr>
                <w:b/>
              </w:rPr>
              <w:t xml:space="preserve"> данный объем </w:t>
            </w:r>
            <w:r w:rsidR="00D35266"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D35266"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 xml:space="preserve">оказания </w:t>
            </w:r>
            <w:r w:rsidR="00D35266">
              <w:rPr>
                <w:b/>
              </w:rPr>
              <w:t>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5" w:name="_Toc90385126"/>
      <w:bookmarkStart w:id="1346" w:name="_Toc98253959"/>
      <w:bookmarkStart w:id="1347" w:name="_Toc157248211"/>
      <w:bookmarkStart w:id="1348" w:name="_Toc157496580"/>
      <w:bookmarkStart w:id="1349" w:name="_Toc158206119"/>
      <w:bookmarkStart w:id="1350" w:name="_Toc164057804"/>
      <w:bookmarkStart w:id="1351" w:name="_Toc164137154"/>
      <w:bookmarkStart w:id="1352" w:name="_Toc164161314"/>
      <w:bookmarkStart w:id="1353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54" w:name="_Toc439170706"/>
      <w:bookmarkStart w:id="1355" w:name="_Toc439172808"/>
      <w:bookmarkStart w:id="1356" w:name="_Toc439173269"/>
      <w:bookmarkStart w:id="1357" w:name="_Toc439238265"/>
      <w:bookmarkStart w:id="1358" w:name="_Toc439252813"/>
      <w:bookmarkStart w:id="1359" w:name="_Toc439323786"/>
      <w:bookmarkStart w:id="1360" w:name="_Toc440361421"/>
      <w:bookmarkStart w:id="1361" w:name="_Toc440376303"/>
      <w:bookmarkStart w:id="1362" w:name="_Toc440382561"/>
      <w:bookmarkStart w:id="1363" w:name="_Toc440447231"/>
      <w:bookmarkStart w:id="1364" w:name="_Toc440620911"/>
      <w:bookmarkStart w:id="1365" w:name="_Toc440631546"/>
      <w:bookmarkStart w:id="1366" w:name="_Toc440875782"/>
      <w:bookmarkStart w:id="1367" w:name="_Toc441131806"/>
      <w:r w:rsidRPr="00D904EF">
        <w:rPr>
          <w:szCs w:val="24"/>
        </w:rPr>
        <w:lastRenderedPageBreak/>
        <w:t>Инструкции по заполнению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</w:t>
      </w:r>
      <w:r w:rsidR="00D35266">
        <w:rPr>
          <w:sz w:val="24"/>
          <w:szCs w:val="24"/>
        </w:rPr>
        <w:t>субподрядчиков</w:t>
      </w:r>
      <w:r w:rsidR="00C718E2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(подраздел </w:t>
      </w:r>
      <w:r w:rsidR="00D52835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3.3.9</w:t>
      </w:r>
      <w:r w:rsidR="00D5283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D5283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D5283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</w:t>
      </w:r>
      <w:r w:rsidR="00D35266">
        <w:rPr>
          <w:sz w:val="24"/>
          <w:szCs w:val="24"/>
        </w:rPr>
        <w:t>работ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D35266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</w:t>
      </w:r>
      <w:r w:rsidR="00D35266">
        <w:rPr>
          <w:sz w:val="24"/>
          <w:szCs w:val="24"/>
        </w:rPr>
        <w:t>субподрядчикам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D5283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5.2</w:t>
      </w:r>
      <w:r w:rsidR="00D52835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D35266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 w:rsidR="00D35266">
        <w:rPr>
          <w:sz w:val="24"/>
          <w:szCs w:val="24"/>
        </w:rPr>
        <w:t>выполнения работ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D5283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5.4</w:t>
      </w:r>
      <w:r w:rsidR="00D52835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368" w:name="_Ref440376324"/>
      <w:bookmarkStart w:id="1369" w:name="_Ref440376401"/>
      <w:bookmarkStart w:id="1370" w:name="_Toc441131807"/>
      <w:r w:rsidRPr="00F647F7">
        <w:lastRenderedPageBreak/>
        <w:t xml:space="preserve">План распределения объемов </w:t>
      </w:r>
      <w:r w:rsidR="009C7197">
        <w:rPr>
          <w:color w:val="000000"/>
        </w:rPr>
        <w:t>выполнения работ</w:t>
      </w:r>
      <w:r w:rsidR="009C7197" w:rsidRPr="00843BBD">
        <w:t xml:space="preserve"> </w:t>
      </w:r>
      <w:r w:rsidRPr="00F647F7">
        <w:t xml:space="preserve">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DA1BA0">
        <w:rPr>
          <w:color w:val="000000"/>
        </w:rPr>
        <w:t>7</w:t>
      </w:r>
      <w:r w:rsidRPr="00F647F7">
        <w:rPr>
          <w:color w:val="000000"/>
        </w:rPr>
        <w:t>)</w:t>
      </w:r>
      <w:bookmarkEnd w:id="1368"/>
      <w:bookmarkEnd w:id="1369"/>
      <w:bookmarkEnd w:id="1370"/>
    </w:p>
    <w:p w:rsidR="00CA1534" w:rsidRPr="00D904EF" w:rsidRDefault="00CA1534" w:rsidP="00CA1534">
      <w:pPr>
        <w:pStyle w:val="3"/>
        <w:rPr>
          <w:szCs w:val="24"/>
        </w:rPr>
      </w:pPr>
      <w:bookmarkStart w:id="1371" w:name="_Toc440376305"/>
      <w:bookmarkStart w:id="1372" w:name="_Toc440382563"/>
      <w:bookmarkStart w:id="1373" w:name="_Toc440447233"/>
      <w:bookmarkStart w:id="1374" w:name="_Toc440620913"/>
      <w:bookmarkStart w:id="1375" w:name="_Toc440631548"/>
      <w:bookmarkStart w:id="1376" w:name="_Toc440875784"/>
      <w:bookmarkStart w:id="1377" w:name="_Toc441131808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9C7197">
        <w:rPr>
          <w:color w:val="000000"/>
          <w:szCs w:val="24"/>
        </w:rPr>
        <w:t>выполнения работ</w:t>
      </w:r>
      <w:proofErr w:type="gramEnd"/>
      <w:r w:rsidR="009C7197" w:rsidRPr="00843BBD">
        <w:rPr>
          <w:szCs w:val="24"/>
        </w:rPr>
        <w:t xml:space="preserve"> </w:t>
      </w:r>
      <w:r w:rsidRPr="00D904EF">
        <w:rPr>
          <w:szCs w:val="24"/>
        </w:rPr>
        <w:t>внутри коллективного Участника</w:t>
      </w:r>
      <w:bookmarkEnd w:id="1371"/>
      <w:bookmarkEnd w:id="1372"/>
      <w:bookmarkEnd w:id="1373"/>
      <w:bookmarkEnd w:id="1374"/>
      <w:bookmarkEnd w:id="1375"/>
      <w:bookmarkEnd w:id="1376"/>
      <w:bookmarkEnd w:id="137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Default="00CA1534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9C7197" w:rsidRPr="009C7197">
        <w:rPr>
          <w:b/>
          <w:sz w:val="24"/>
          <w:szCs w:val="24"/>
        </w:rPr>
        <w:t xml:space="preserve">выполнения работ </w:t>
      </w:r>
      <w:r w:rsidRPr="00F647F7">
        <w:rPr>
          <w:b/>
          <w:sz w:val="24"/>
          <w:szCs w:val="24"/>
        </w:rPr>
        <w:t xml:space="preserve">внутри коллективного </w:t>
      </w:r>
      <w:r>
        <w:rPr>
          <w:b/>
          <w:sz w:val="24"/>
          <w:szCs w:val="24"/>
        </w:rPr>
        <w:t>Участник</w:t>
      </w:r>
      <w:r w:rsidR="009C7197">
        <w:rPr>
          <w:b/>
          <w:sz w:val="24"/>
          <w:szCs w:val="24"/>
        </w:rPr>
        <w:t>а</w:t>
      </w:r>
    </w:p>
    <w:p w:rsidR="009C7197" w:rsidRPr="009C7197" w:rsidRDefault="009C7197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9C7197" w:rsidRPr="00E0250C" w:rsidTr="00BC4601">
        <w:trPr>
          <w:trHeight w:val="256"/>
        </w:trPr>
        <w:tc>
          <w:tcPr>
            <w:tcW w:w="633" w:type="dxa"/>
            <w:vMerge w:val="restart"/>
            <w:vAlign w:val="center"/>
          </w:tcPr>
          <w:p w:rsidR="009C7197" w:rsidRPr="008E5EA3" w:rsidRDefault="009C7197" w:rsidP="00BC4601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выполняющей</w:t>
            </w:r>
            <w:r w:rsidRPr="00C718E2">
              <w:rPr>
                <w:b/>
              </w:rPr>
              <w:t xml:space="preserve"> данный объем </w:t>
            </w:r>
            <w:r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>
              <w:rPr>
                <w:b/>
              </w:rPr>
              <w:t>оказания 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9C7197" w:rsidRPr="00E0250C" w:rsidTr="00BC4601">
        <w:trPr>
          <w:trHeight w:val="147"/>
        </w:trPr>
        <w:tc>
          <w:tcPr>
            <w:tcW w:w="633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378" w:name="_Toc440376306"/>
      <w:bookmarkStart w:id="1379" w:name="_Toc440382564"/>
      <w:bookmarkStart w:id="1380" w:name="_Toc440447234"/>
      <w:bookmarkStart w:id="1381" w:name="_Toc440620914"/>
      <w:bookmarkStart w:id="1382" w:name="_Toc440631549"/>
      <w:bookmarkStart w:id="1383" w:name="_Toc440875785"/>
      <w:bookmarkStart w:id="1384" w:name="_Toc441131809"/>
      <w:r w:rsidRPr="00D904EF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D52835">
        <w:rPr>
          <w:sz w:val="24"/>
          <w:szCs w:val="24"/>
        </w:rPr>
        <w:fldChar w:fldCharType="begin"/>
      </w:r>
      <w:r w:rsidR="00EA17A9">
        <w:rPr>
          <w:sz w:val="24"/>
          <w:szCs w:val="24"/>
        </w:rPr>
        <w:instrText xml:space="preserve"> REF _Ref440876703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3.3.10</w:t>
      </w:r>
      <w:r w:rsidR="00D5283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D5283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D52835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9C7197">
        <w:rPr>
          <w:sz w:val="24"/>
          <w:szCs w:val="24"/>
        </w:rPr>
        <w:t>выполняемых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</w:t>
      </w:r>
      <w:r w:rsidR="009C7197">
        <w:rPr>
          <w:sz w:val="24"/>
          <w:szCs w:val="24"/>
        </w:rPr>
        <w:t>работ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9C7197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CA1534" w:rsidRPr="00F647F7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CA1534" w:rsidRPr="00F647F7">
        <w:rPr>
          <w:sz w:val="24"/>
          <w:szCs w:val="24"/>
        </w:rPr>
        <w:t>(</w:t>
      </w:r>
      <w:r w:rsidR="00CA1534">
        <w:rPr>
          <w:sz w:val="24"/>
          <w:szCs w:val="24"/>
        </w:rPr>
        <w:t xml:space="preserve">подраздел </w:t>
      </w:r>
      <w:r w:rsidR="00D5283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5.2</w:t>
      </w:r>
      <w:r w:rsidR="00D52835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9C7197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9C7197">
        <w:rPr>
          <w:sz w:val="24"/>
          <w:szCs w:val="24"/>
        </w:rPr>
        <w:t>выполнения работ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D5283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D52835">
        <w:rPr>
          <w:sz w:val="24"/>
          <w:szCs w:val="24"/>
        </w:rPr>
      </w:r>
      <w:r w:rsidR="00D52835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5.4</w:t>
      </w:r>
      <w:r w:rsidR="00D52835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F21407" w:rsidRDefault="00F21407" w:rsidP="00CA1534">
      <w:pPr>
        <w:sectPr w:rsidR="00F21407" w:rsidSect="00FB7116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F21407" w:rsidRPr="00CC5A3A" w:rsidRDefault="00F21407" w:rsidP="00F214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85" w:name="_Toc426108836"/>
      <w:bookmarkStart w:id="1386" w:name="_Ref441574460"/>
      <w:bookmarkStart w:id="1387" w:name="_Ref441574649"/>
      <w:bookmarkStart w:id="1388" w:name="_Toc441575251"/>
      <w:bookmarkStart w:id="1389" w:name="_Ref442187883"/>
      <w:r w:rsidRPr="00CC5A3A">
        <w:lastRenderedPageBreak/>
        <w:t>Расписка  сдачи-приемки соглашения о неустойке (форма 1</w:t>
      </w:r>
      <w:r>
        <w:t>8</w:t>
      </w:r>
      <w:r w:rsidRPr="00CC5A3A">
        <w:t>)</w:t>
      </w:r>
      <w:bookmarkEnd w:id="1385"/>
      <w:bookmarkEnd w:id="1386"/>
      <w:bookmarkEnd w:id="1387"/>
      <w:bookmarkEnd w:id="1388"/>
      <w:bookmarkEnd w:id="1389"/>
    </w:p>
    <w:p w:rsidR="00F21407" w:rsidRPr="00CC5A3A" w:rsidRDefault="00F21407" w:rsidP="00F21407">
      <w:pPr>
        <w:pStyle w:val="3"/>
        <w:rPr>
          <w:szCs w:val="24"/>
        </w:rPr>
      </w:pPr>
      <w:bookmarkStart w:id="1390" w:name="_Toc426108837"/>
      <w:bookmarkStart w:id="1391" w:name="_Ref441574456"/>
      <w:bookmarkStart w:id="1392" w:name="_Toc441575252"/>
      <w:r w:rsidRPr="00CC5A3A">
        <w:rPr>
          <w:szCs w:val="24"/>
        </w:rPr>
        <w:t xml:space="preserve">Форма Расписки  сдачи-приемки </w:t>
      </w:r>
      <w:bookmarkEnd w:id="1390"/>
      <w:r w:rsidRPr="00CC5A3A">
        <w:rPr>
          <w:szCs w:val="24"/>
        </w:rPr>
        <w:t>соглашения о неустойке</w:t>
      </w:r>
      <w:bookmarkEnd w:id="1391"/>
      <w:bookmarkEnd w:id="1392"/>
    </w:p>
    <w:p w:rsidR="00F21407" w:rsidRPr="00CC5A3A" w:rsidRDefault="00F21407" w:rsidP="00F21407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F21407" w:rsidRPr="00CC5A3A" w:rsidRDefault="00F21407" w:rsidP="00F2140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F21407" w:rsidRPr="00047DE1" w:rsidRDefault="00F21407" w:rsidP="00F21407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F21407" w:rsidRPr="00047DE1" w:rsidRDefault="00F21407" w:rsidP="00F21407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F21407" w:rsidRPr="00047DE1" w:rsidTr="00C762EC">
        <w:tc>
          <w:tcPr>
            <w:tcW w:w="14863" w:type="dxa"/>
            <w:gridSpan w:val="7"/>
            <w:shd w:val="clear" w:color="auto" w:fill="auto"/>
          </w:tcPr>
          <w:p w:rsidR="00F21407" w:rsidRPr="00047DE1" w:rsidRDefault="00F21407" w:rsidP="00C762EC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F21407" w:rsidRPr="00047DE1" w:rsidTr="00C762EC">
        <w:tc>
          <w:tcPr>
            <w:tcW w:w="2262" w:type="dxa"/>
            <w:shd w:val="clear" w:color="auto" w:fill="auto"/>
          </w:tcPr>
          <w:p w:rsidR="00F21407" w:rsidRPr="00047DE1" w:rsidRDefault="00F21407" w:rsidP="00C762EC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F21407" w:rsidRPr="00047DE1" w:rsidRDefault="00F21407" w:rsidP="00C762EC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F21407" w:rsidRPr="00047DE1" w:rsidRDefault="00F21407" w:rsidP="00C762EC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F21407" w:rsidRPr="00047DE1" w:rsidRDefault="00F21407" w:rsidP="00C762EC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F21407" w:rsidRPr="00047DE1" w:rsidRDefault="00F21407" w:rsidP="00C762EC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F21407" w:rsidRPr="00047DE1" w:rsidRDefault="00F21407" w:rsidP="00C762EC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F21407" w:rsidRPr="00047DE1" w:rsidRDefault="00F21407" w:rsidP="00C762EC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F21407" w:rsidRPr="00047DE1" w:rsidRDefault="00F21407" w:rsidP="00C762EC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F21407" w:rsidRPr="00047DE1" w:rsidRDefault="00F21407" w:rsidP="00C762EC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F21407" w:rsidRPr="00047DE1" w:rsidRDefault="00F21407" w:rsidP="00C762EC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F21407" w:rsidRPr="00047DE1" w:rsidRDefault="00F21407" w:rsidP="00C762EC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F21407" w:rsidRPr="00047DE1" w:rsidTr="00C762EC">
        <w:tc>
          <w:tcPr>
            <w:tcW w:w="2262" w:type="dxa"/>
            <w:shd w:val="clear" w:color="auto" w:fill="auto"/>
          </w:tcPr>
          <w:p w:rsidR="00F21407" w:rsidRPr="00047DE1" w:rsidRDefault="00F21407" w:rsidP="00C762EC">
            <w:pPr>
              <w:pStyle w:val="afd"/>
              <w:rPr>
                <w:sz w:val="24"/>
                <w:szCs w:val="24"/>
              </w:rPr>
            </w:pPr>
          </w:p>
          <w:p w:rsidR="00F21407" w:rsidRPr="00047DE1" w:rsidRDefault="00F21407" w:rsidP="00C762EC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F21407" w:rsidRPr="00047DE1" w:rsidRDefault="00F21407" w:rsidP="00C762EC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21407" w:rsidRPr="00047DE1" w:rsidRDefault="00F21407" w:rsidP="00C762EC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21407" w:rsidRPr="00047DE1" w:rsidRDefault="00F21407" w:rsidP="00C762EC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F21407" w:rsidRPr="00047DE1" w:rsidRDefault="00F21407" w:rsidP="00C762EC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F21407" w:rsidRPr="00047DE1" w:rsidRDefault="00F21407" w:rsidP="00C762EC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F21407" w:rsidRPr="00047DE1" w:rsidRDefault="00F21407" w:rsidP="00C762EC">
            <w:pPr>
              <w:pStyle w:val="afd"/>
              <w:rPr>
                <w:sz w:val="24"/>
                <w:szCs w:val="24"/>
              </w:rPr>
            </w:pPr>
          </w:p>
        </w:tc>
      </w:tr>
    </w:tbl>
    <w:p w:rsidR="00F21407" w:rsidRPr="00CC5A3A" w:rsidRDefault="00F21407" w:rsidP="00F21407">
      <w:pPr>
        <w:pStyle w:val="afd"/>
        <w:rPr>
          <w:szCs w:val="24"/>
        </w:rPr>
      </w:pPr>
    </w:p>
    <w:p w:rsidR="00F21407" w:rsidRDefault="00F21407" w:rsidP="00F21407">
      <w:pPr>
        <w:jc w:val="center"/>
        <w:rPr>
          <w:b/>
          <w:bCs w:val="0"/>
          <w:szCs w:val="24"/>
          <w:u w:val="single"/>
        </w:rPr>
      </w:pPr>
    </w:p>
    <w:p w:rsidR="00F21407" w:rsidRPr="00CC5A3A" w:rsidRDefault="00F21407" w:rsidP="00F21407">
      <w:pPr>
        <w:jc w:val="center"/>
        <w:rPr>
          <w:b/>
          <w:bCs w:val="0"/>
          <w:szCs w:val="24"/>
          <w:u w:val="single"/>
        </w:rPr>
      </w:pPr>
    </w:p>
    <w:p w:rsidR="00F21407" w:rsidRPr="00CC5A3A" w:rsidRDefault="00F21407" w:rsidP="00F2140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F21407" w:rsidRPr="00CC5A3A" w:rsidRDefault="00F21407" w:rsidP="00F21407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F21407" w:rsidRPr="00CC5A3A" w:rsidSect="00C762EC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F21407" w:rsidRPr="00CC5A3A" w:rsidRDefault="00F21407" w:rsidP="00F21407">
      <w:pPr>
        <w:pStyle w:val="3"/>
        <w:rPr>
          <w:szCs w:val="24"/>
        </w:rPr>
      </w:pPr>
      <w:bookmarkStart w:id="1393" w:name="_Toc426108838"/>
      <w:bookmarkStart w:id="1394" w:name="_Toc441575253"/>
      <w:r w:rsidRPr="00CC5A3A">
        <w:rPr>
          <w:szCs w:val="24"/>
        </w:rPr>
        <w:lastRenderedPageBreak/>
        <w:t>Инструкции по заполнению</w:t>
      </w:r>
      <w:bookmarkEnd w:id="1393"/>
      <w:bookmarkEnd w:id="1394"/>
    </w:p>
    <w:p w:rsidR="00F21407" w:rsidRPr="00CC5A3A" w:rsidRDefault="00F21407" w:rsidP="00F21407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F21407" w:rsidRPr="00CC5A3A" w:rsidRDefault="00F21407" w:rsidP="00F21407">
      <w:pPr>
        <w:pStyle w:val="aff6"/>
        <w:numPr>
          <w:ilvl w:val="0"/>
          <w:numId w:val="9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F21407" w:rsidRPr="00CC5A3A" w:rsidRDefault="00F21407" w:rsidP="00F21407">
      <w:pPr>
        <w:pStyle w:val="aff6"/>
        <w:numPr>
          <w:ilvl w:val="0"/>
          <w:numId w:val="9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F21407" w:rsidRPr="00CC5A3A" w:rsidRDefault="00F21407" w:rsidP="00F21407">
      <w:pPr>
        <w:pStyle w:val="aff6"/>
        <w:numPr>
          <w:ilvl w:val="0"/>
          <w:numId w:val="9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F21407" w:rsidRPr="00CC5A3A" w:rsidRDefault="00F21407" w:rsidP="00F21407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F21407" w:rsidRPr="00CC5A3A" w:rsidRDefault="00F21407" w:rsidP="00F21407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F21407" w:rsidRPr="00CC5A3A" w:rsidRDefault="00F21407" w:rsidP="00F21407">
      <w:pPr>
        <w:ind w:firstLine="0"/>
        <w:rPr>
          <w:bCs w:val="0"/>
          <w:szCs w:val="24"/>
        </w:rPr>
      </w:pPr>
    </w:p>
    <w:p w:rsidR="00CA1534" w:rsidRPr="00F21407" w:rsidRDefault="00CA1534" w:rsidP="00CA1534"/>
    <w:sectPr w:rsidR="00CA1534" w:rsidRPr="00F21407" w:rsidSect="00FB7116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9DE" w:rsidRDefault="001019DE">
      <w:pPr>
        <w:spacing w:line="240" w:lineRule="auto"/>
      </w:pPr>
      <w:r>
        <w:separator/>
      </w:r>
    </w:p>
  </w:endnote>
  <w:endnote w:type="continuationSeparator" w:id="0">
    <w:p w:rsidR="001019DE" w:rsidRDefault="001019DE">
      <w:pPr>
        <w:spacing w:line="240" w:lineRule="auto"/>
      </w:pPr>
      <w:r>
        <w:continuationSeparator/>
      </w:r>
    </w:p>
  </w:endnote>
  <w:endnote w:id="1">
    <w:p w:rsidR="004D1AFF" w:rsidRDefault="004D1AFF" w:rsidP="00663BF7">
      <w:pPr>
        <w:pStyle w:val="afffffff7"/>
        <w:jc w:val="both"/>
      </w:pPr>
      <w:r>
        <w:rPr>
          <w:rStyle w:val="afffffff9"/>
        </w:rPr>
        <w:end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altName w:val="Segoe Script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D1AFF" w:rsidRDefault="004D1AF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Pr="00FA0376" w:rsidRDefault="004D1AF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667CB">
      <w:rPr>
        <w:noProof/>
        <w:sz w:val="16"/>
        <w:szCs w:val="16"/>
        <w:lang w:eastAsia="ru-RU"/>
      </w:rPr>
      <w:t>35</w:t>
    </w:r>
    <w:r w:rsidRPr="00FA0376">
      <w:rPr>
        <w:sz w:val="16"/>
        <w:szCs w:val="16"/>
        <w:lang w:eastAsia="ru-RU"/>
      </w:rPr>
      <w:fldChar w:fldCharType="end"/>
    </w:r>
  </w:p>
  <w:p w:rsidR="004D1AFF" w:rsidRPr="00EE0539" w:rsidRDefault="004D1AFF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C762EC">
      <w:rPr>
        <w:sz w:val="18"/>
        <w:szCs w:val="18"/>
      </w:rPr>
      <w:t>Договора на выполнение СМР по охранно-пожарной сигнализации объектов филиала Смоленскэнерго (2016 г.)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9DE" w:rsidRDefault="001019DE">
      <w:pPr>
        <w:spacing w:line="240" w:lineRule="auto"/>
      </w:pPr>
      <w:r>
        <w:separator/>
      </w:r>
    </w:p>
  </w:footnote>
  <w:footnote w:type="continuationSeparator" w:id="0">
    <w:p w:rsidR="001019DE" w:rsidRDefault="001019DE">
      <w:pPr>
        <w:spacing w:line="240" w:lineRule="auto"/>
      </w:pPr>
      <w:r>
        <w:continuationSeparator/>
      </w:r>
    </w:p>
  </w:footnote>
  <w:footnote w:id="1">
    <w:p w:rsidR="004D1AFF" w:rsidRDefault="004D1AFF" w:rsidP="00663BF7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Pr="00930031" w:rsidRDefault="004D1AF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FF" w:rsidRDefault="004D1AF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6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7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8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9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1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5E767FD"/>
    <w:multiLevelType w:val="hybridMultilevel"/>
    <w:tmpl w:val="373EA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6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5C0D25"/>
    <w:multiLevelType w:val="multilevel"/>
    <w:tmpl w:val="B9B6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9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7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8">
    <w:nsid w:val="66384C04"/>
    <w:multiLevelType w:val="hybridMultilevel"/>
    <w:tmpl w:val="D8DC09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58A0504"/>
    <w:multiLevelType w:val="hybridMultilevel"/>
    <w:tmpl w:val="5582E670"/>
    <w:lvl w:ilvl="0" w:tplc="04190017">
      <w:start w:val="1"/>
      <w:numFmt w:val="lowerLetter"/>
      <w:lvlText w:val="%1)"/>
      <w:lvlJc w:val="left"/>
      <w:pPr>
        <w:ind w:left="1240" w:hanging="360"/>
      </w:p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9">
    <w:nsid w:val="7E392A13"/>
    <w:multiLevelType w:val="multilevel"/>
    <w:tmpl w:val="CA9073CC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5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31"/>
  </w:num>
  <w:num w:numId="23">
    <w:abstractNumId w:val="101"/>
  </w:num>
  <w:num w:numId="24">
    <w:abstractNumId w:val="134"/>
  </w:num>
  <w:num w:numId="25">
    <w:abstractNumId w:val="120"/>
  </w:num>
  <w:num w:numId="26">
    <w:abstractNumId w:val="111"/>
  </w:num>
  <w:num w:numId="27">
    <w:abstractNumId w:val="77"/>
  </w:num>
  <w:num w:numId="28">
    <w:abstractNumId w:val="100"/>
  </w:num>
  <w:num w:numId="29">
    <w:abstractNumId w:val="135"/>
  </w:num>
  <w:num w:numId="30">
    <w:abstractNumId w:val="96"/>
  </w:num>
  <w:num w:numId="31">
    <w:abstractNumId w:val="97"/>
  </w:num>
  <w:num w:numId="32">
    <w:abstractNumId w:val="118"/>
  </w:num>
  <w:num w:numId="33">
    <w:abstractNumId w:val="142"/>
  </w:num>
  <w:num w:numId="34">
    <w:abstractNumId w:val="123"/>
  </w:num>
  <w:num w:numId="35">
    <w:abstractNumId w:val="110"/>
  </w:num>
  <w:num w:numId="36">
    <w:abstractNumId w:val="80"/>
  </w:num>
  <w:num w:numId="37">
    <w:abstractNumId w:val="82"/>
  </w:num>
  <w:num w:numId="38">
    <w:abstractNumId w:val="90"/>
  </w:num>
  <w:num w:numId="39">
    <w:abstractNumId w:val="98"/>
  </w:num>
  <w:num w:numId="40">
    <w:abstractNumId w:val="108"/>
  </w:num>
  <w:num w:numId="41">
    <w:abstractNumId w:val="84"/>
  </w:num>
  <w:num w:numId="42">
    <w:abstractNumId w:val="79"/>
  </w:num>
  <w:num w:numId="43">
    <w:abstractNumId w:val="140"/>
  </w:num>
  <w:num w:numId="44">
    <w:abstractNumId w:val="103"/>
  </w:num>
  <w:num w:numId="45">
    <w:abstractNumId w:val="129"/>
  </w:num>
  <w:num w:numId="46">
    <w:abstractNumId w:val="0"/>
  </w:num>
  <w:num w:numId="47">
    <w:abstractNumId w:val="112"/>
  </w:num>
  <w:num w:numId="48">
    <w:abstractNumId w:val="126"/>
  </w:num>
  <w:num w:numId="49">
    <w:abstractNumId w:val="130"/>
  </w:num>
  <w:num w:numId="50">
    <w:abstractNumId w:val="121"/>
  </w:num>
  <w:num w:numId="51">
    <w:abstractNumId w:val="147"/>
  </w:num>
  <w:num w:numId="52">
    <w:abstractNumId w:val="125"/>
  </w:num>
  <w:num w:numId="53">
    <w:abstractNumId w:val="94"/>
  </w:num>
  <w:num w:numId="54">
    <w:abstractNumId w:val="128"/>
  </w:num>
  <w:num w:numId="55">
    <w:abstractNumId w:val="81"/>
  </w:num>
  <w:num w:numId="56">
    <w:abstractNumId w:val="133"/>
  </w:num>
  <w:num w:numId="57">
    <w:abstractNumId w:val="104"/>
  </w:num>
  <w:num w:numId="58">
    <w:abstractNumId w:val="102"/>
  </w:num>
  <w:num w:numId="59">
    <w:abstractNumId w:val="83"/>
  </w:num>
  <w:num w:numId="60">
    <w:abstractNumId w:val="85"/>
  </w:num>
  <w:num w:numId="61">
    <w:abstractNumId w:val="73"/>
  </w:num>
  <w:num w:numId="62">
    <w:abstractNumId w:val="106"/>
  </w:num>
  <w:num w:numId="63">
    <w:abstractNumId w:val="117"/>
  </w:num>
  <w:num w:numId="64">
    <w:abstractNumId w:val="74"/>
  </w:num>
  <w:num w:numId="65">
    <w:abstractNumId w:val="93"/>
  </w:num>
  <w:num w:numId="66">
    <w:abstractNumId w:val="75"/>
  </w:num>
  <w:num w:numId="67">
    <w:abstractNumId w:val="143"/>
  </w:num>
  <w:num w:numId="6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36"/>
    <w:lvlOverride w:ilvl="0">
      <w:startOverride w:val="1"/>
    </w:lvlOverride>
  </w:num>
  <w:num w:numId="70">
    <w:abstractNumId w:val="78"/>
  </w:num>
  <w:num w:numId="71">
    <w:abstractNumId w:val="145"/>
  </w:num>
  <w:num w:numId="72">
    <w:abstractNumId w:val="87"/>
  </w:num>
  <w:num w:numId="73">
    <w:abstractNumId w:val="113"/>
  </w:num>
  <w:num w:numId="74">
    <w:abstractNumId w:val="99"/>
  </w:num>
  <w:num w:numId="75">
    <w:abstractNumId w:val="116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7"/>
  </w:num>
  <w:num w:numId="78">
    <w:abstractNumId w:val="144"/>
  </w:num>
  <w:num w:numId="79">
    <w:abstractNumId w:val="91"/>
  </w:num>
  <w:num w:numId="80">
    <w:abstractNumId w:val="115"/>
  </w:num>
  <w:num w:numId="81">
    <w:abstractNumId w:val="89"/>
  </w:num>
  <w:num w:numId="82">
    <w:abstractNumId w:val="141"/>
  </w:num>
  <w:num w:numId="83">
    <w:abstractNumId w:val="13"/>
  </w:num>
  <w:num w:numId="84">
    <w:abstractNumId w:val="20"/>
  </w:num>
  <w:num w:numId="85">
    <w:abstractNumId w:val="70"/>
  </w:num>
  <w:num w:numId="86">
    <w:abstractNumId w:val="122"/>
  </w:num>
  <w:num w:numId="87">
    <w:abstractNumId w:val="92"/>
  </w:num>
  <w:num w:numId="88">
    <w:abstractNumId w:val="146"/>
  </w:num>
  <w:num w:numId="89">
    <w:abstractNumId w:val="139"/>
  </w:num>
  <w:num w:numId="90">
    <w:abstractNumId w:val="137"/>
  </w:num>
  <w:num w:numId="91">
    <w:abstractNumId w:val="107"/>
  </w:num>
  <w:num w:numId="92">
    <w:abstractNumId w:val="148"/>
  </w:num>
  <w:num w:numId="93">
    <w:abstractNumId w:val="114"/>
  </w:num>
  <w:num w:numId="94">
    <w:abstractNumId w:val="132"/>
  </w:num>
  <w:num w:numId="95">
    <w:abstractNumId w:val="149"/>
  </w:num>
  <w:num w:numId="96">
    <w:abstractNumId w:val="138"/>
  </w:num>
  <w:num w:numId="97">
    <w:abstractNumId w:val="1"/>
  </w:num>
  <w:num w:numId="98">
    <w:abstractNumId w:val="109"/>
  </w:num>
  <w:num w:numId="99">
    <w:abstractNumId w:val="119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07542"/>
    <w:rsid w:val="00016C74"/>
    <w:rsid w:val="000172FE"/>
    <w:rsid w:val="000179D3"/>
    <w:rsid w:val="00022797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1152"/>
    <w:rsid w:val="00055C84"/>
    <w:rsid w:val="00056D43"/>
    <w:rsid w:val="00065ED6"/>
    <w:rsid w:val="0007043F"/>
    <w:rsid w:val="00076D8B"/>
    <w:rsid w:val="00077FB6"/>
    <w:rsid w:val="0009087F"/>
    <w:rsid w:val="00090CBD"/>
    <w:rsid w:val="00092967"/>
    <w:rsid w:val="00093734"/>
    <w:rsid w:val="000943E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1CC4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003"/>
    <w:rsid w:val="000E5AC7"/>
    <w:rsid w:val="000E746F"/>
    <w:rsid w:val="000F0CD3"/>
    <w:rsid w:val="000F1F86"/>
    <w:rsid w:val="000F4365"/>
    <w:rsid w:val="000F5F2B"/>
    <w:rsid w:val="000F6555"/>
    <w:rsid w:val="001019DE"/>
    <w:rsid w:val="00102081"/>
    <w:rsid w:val="00104B1E"/>
    <w:rsid w:val="00111C79"/>
    <w:rsid w:val="001124F8"/>
    <w:rsid w:val="0011547D"/>
    <w:rsid w:val="00116E97"/>
    <w:rsid w:val="00123C70"/>
    <w:rsid w:val="0012590A"/>
    <w:rsid w:val="001324A1"/>
    <w:rsid w:val="0013328C"/>
    <w:rsid w:val="00134962"/>
    <w:rsid w:val="00140353"/>
    <w:rsid w:val="00144CE2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2B9E"/>
    <w:rsid w:val="0017565A"/>
    <w:rsid w:val="0017646C"/>
    <w:rsid w:val="00176B20"/>
    <w:rsid w:val="0018103F"/>
    <w:rsid w:val="001851F9"/>
    <w:rsid w:val="00185F8B"/>
    <w:rsid w:val="00192F71"/>
    <w:rsid w:val="00193067"/>
    <w:rsid w:val="0019725C"/>
    <w:rsid w:val="001A1D23"/>
    <w:rsid w:val="001A3C31"/>
    <w:rsid w:val="001A6511"/>
    <w:rsid w:val="001A7C23"/>
    <w:rsid w:val="001B1DBF"/>
    <w:rsid w:val="001B530F"/>
    <w:rsid w:val="001B69CE"/>
    <w:rsid w:val="001C01F9"/>
    <w:rsid w:val="001C325A"/>
    <w:rsid w:val="001C3F34"/>
    <w:rsid w:val="001C4BB0"/>
    <w:rsid w:val="001C53D9"/>
    <w:rsid w:val="001E0693"/>
    <w:rsid w:val="001E200B"/>
    <w:rsid w:val="001E2AA2"/>
    <w:rsid w:val="001E3577"/>
    <w:rsid w:val="001E4152"/>
    <w:rsid w:val="001E5FE8"/>
    <w:rsid w:val="001F0956"/>
    <w:rsid w:val="001F0AD2"/>
    <w:rsid w:val="001F15DE"/>
    <w:rsid w:val="001F34BB"/>
    <w:rsid w:val="001F3569"/>
    <w:rsid w:val="001F4040"/>
    <w:rsid w:val="001F5A31"/>
    <w:rsid w:val="001F7317"/>
    <w:rsid w:val="002037C3"/>
    <w:rsid w:val="00203D2A"/>
    <w:rsid w:val="00205559"/>
    <w:rsid w:val="00206836"/>
    <w:rsid w:val="00210575"/>
    <w:rsid w:val="0021113E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60F79"/>
    <w:rsid w:val="00263B47"/>
    <w:rsid w:val="002652D9"/>
    <w:rsid w:val="00270DD6"/>
    <w:rsid w:val="00270E02"/>
    <w:rsid w:val="00273EB7"/>
    <w:rsid w:val="00274F25"/>
    <w:rsid w:val="002762F8"/>
    <w:rsid w:val="0027636D"/>
    <w:rsid w:val="00280464"/>
    <w:rsid w:val="002848CF"/>
    <w:rsid w:val="002853B8"/>
    <w:rsid w:val="0029211F"/>
    <w:rsid w:val="002946EF"/>
    <w:rsid w:val="00297FA1"/>
    <w:rsid w:val="002A08A6"/>
    <w:rsid w:val="002A0DBC"/>
    <w:rsid w:val="002A47D1"/>
    <w:rsid w:val="002A5B42"/>
    <w:rsid w:val="002B0590"/>
    <w:rsid w:val="002B0606"/>
    <w:rsid w:val="002B456C"/>
    <w:rsid w:val="002B5044"/>
    <w:rsid w:val="002B76A5"/>
    <w:rsid w:val="002C589F"/>
    <w:rsid w:val="002D41BC"/>
    <w:rsid w:val="002D4BC6"/>
    <w:rsid w:val="002E04E2"/>
    <w:rsid w:val="002E6387"/>
    <w:rsid w:val="002F3EB0"/>
    <w:rsid w:val="002F5CC6"/>
    <w:rsid w:val="003032B6"/>
    <w:rsid w:val="00304CD0"/>
    <w:rsid w:val="0031026C"/>
    <w:rsid w:val="003107A7"/>
    <w:rsid w:val="00311F48"/>
    <w:rsid w:val="003129D4"/>
    <w:rsid w:val="00312D09"/>
    <w:rsid w:val="00314F66"/>
    <w:rsid w:val="00317667"/>
    <w:rsid w:val="00317FCD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7F7"/>
    <w:rsid w:val="0034341A"/>
    <w:rsid w:val="0034381D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0D61"/>
    <w:rsid w:val="0037230F"/>
    <w:rsid w:val="00375A91"/>
    <w:rsid w:val="003776BB"/>
    <w:rsid w:val="003803A7"/>
    <w:rsid w:val="003832F6"/>
    <w:rsid w:val="0039141F"/>
    <w:rsid w:val="00392410"/>
    <w:rsid w:val="00395BC1"/>
    <w:rsid w:val="003A31F0"/>
    <w:rsid w:val="003A3E35"/>
    <w:rsid w:val="003A7B62"/>
    <w:rsid w:val="003B0905"/>
    <w:rsid w:val="003B23E0"/>
    <w:rsid w:val="003B2A9D"/>
    <w:rsid w:val="003B2BFB"/>
    <w:rsid w:val="003B3362"/>
    <w:rsid w:val="003C090C"/>
    <w:rsid w:val="003C164F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E7774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632C"/>
    <w:rsid w:val="00426B53"/>
    <w:rsid w:val="0043500C"/>
    <w:rsid w:val="004360F5"/>
    <w:rsid w:val="004406A6"/>
    <w:rsid w:val="00440928"/>
    <w:rsid w:val="00440EAE"/>
    <w:rsid w:val="00443E0B"/>
    <w:rsid w:val="00447D4B"/>
    <w:rsid w:val="00456188"/>
    <w:rsid w:val="00461F58"/>
    <w:rsid w:val="0046282D"/>
    <w:rsid w:val="004650AF"/>
    <w:rsid w:val="00472FCD"/>
    <w:rsid w:val="00473053"/>
    <w:rsid w:val="0047380C"/>
    <w:rsid w:val="00473BFE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6CB3"/>
    <w:rsid w:val="004A0CC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1AFF"/>
    <w:rsid w:val="004D1E07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1704E"/>
    <w:rsid w:val="00517550"/>
    <w:rsid w:val="00517D87"/>
    <w:rsid w:val="0052048F"/>
    <w:rsid w:val="00520586"/>
    <w:rsid w:val="0052231C"/>
    <w:rsid w:val="00523C23"/>
    <w:rsid w:val="00524B92"/>
    <w:rsid w:val="005335FE"/>
    <w:rsid w:val="00534967"/>
    <w:rsid w:val="00534CB8"/>
    <w:rsid w:val="00534DFA"/>
    <w:rsid w:val="00535237"/>
    <w:rsid w:val="00536E2E"/>
    <w:rsid w:val="005405FC"/>
    <w:rsid w:val="00541B61"/>
    <w:rsid w:val="00541FAB"/>
    <w:rsid w:val="00546518"/>
    <w:rsid w:val="00546583"/>
    <w:rsid w:val="00547466"/>
    <w:rsid w:val="00553A57"/>
    <w:rsid w:val="00553B6E"/>
    <w:rsid w:val="00556C74"/>
    <w:rsid w:val="00557C01"/>
    <w:rsid w:val="005631D9"/>
    <w:rsid w:val="00566071"/>
    <w:rsid w:val="00570124"/>
    <w:rsid w:val="00572EA1"/>
    <w:rsid w:val="005818B2"/>
    <w:rsid w:val="00584DFA"/>
    <w:rsid w:val="00586515"/>
    <w:rsid w:val="005878D5"/>
    <w:rsid w:val="00595528"/>
    <w:rsid w:val="00596921"/>
    <w:rsid w:val="005A2CAE"/>
    <w:rsid w:val="005A3827"/>
    <w:rsid w:val="005A3F4B"/>
    <w:rsid w:val="005A708D"/>
    <w:rsid w:val="005B074F"/>
    <w:rsid w:val="005B47BD"/>
    <w:rsid w:val="005B75A6"/>
    <w:rsid w:val="005C08CA"/>
    <w:rsid w:val="005C10C6"/>
    <w:rsid w:val="005C22A4"/>
    <w:rsid w:val="005C3F93"/>
    <w:rsid w:val="005C6F5D"/>
    <w:rsid w:val="005D16BC"/>
    <w:rsid w:val="005D4A00"/>
    <w:rsid w:val="005D7AA7"/>
    <w:rsid w:val="005E12FD"/>
    <w:rsid w:val="005E3DD2"/>
    <w:rsid w:val="005E7B4E"/>
    <w:rsid w:val="005F2732"/>
    <w:rsid w:val="005F2CCE"/>
    <w:rsid w:val="005F3199"/>
    <w:rsid w:val="005F3722"/>
    <w:rsid w:val="005F514D"/>
    <w:rsid w:val="005F566D"/>
    <w:rsid w:val="005F7167"/>
    <w:rsid w:val="006008A2"/>
    <w:rsid w:val="00603444"/>
    <w:rsid w:val="0060721D"/>
    <w:rsid w:val="00612EAB"/>
    <w:rsid w:val="00620D7C"/>
    <w:rsid w:val="006228B4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6D53"/>
    <w:rsid w:val="006373F6"/>
    <w:rsid w:val="00641C20"/>
    <w:rsid w:val="00642DB0"/>
    <w:rsid w:val="00643C66"/>
    <w:rsid w:val="0064580D"/>
    <w:rsid w:val="0064770F"/>
    <w:rsid w:val="00651B7D"/>
    <w:rsid w:val="00652223"/>
    <w:rsid w:val="006561C2"/>
    <w:rsid w:val="00661C17"/>
    <w:rsid w:val="006625DF"/>
    <w:rsid w:val="00663BF7"/>
    <w:rsid w:val="006667CB"/>
    <w:rsid w:val="0066755B"/>
    <w:rsid w:val="00667DA0"/>
    <w:rsid w:val="00667F31"/>
    <w:rsid w:val="0067090F"/>
    <w:rsid w:val="00673C22"/>
    <w:rsid w:val="00673C59"/>
    <w:rsid w:val="0067458D"/>
    <w:rsid w:val="00676267"/>
    <w:rsid w:val="00680B79"/>
    <w:rsid w:val="00684527"/>
    <w:rsid w:val="00685336"/>
    <w:rsid w:val="00685381"/>
    <w:rsid w:val="006905F2"/>
    <w:rsid w:val="00696966"/>
    <w:rsid w:val="006B08E2"/>
    <w:rsid w:val="006B3CF3"/>
    <w:rsid w:val="006B43A1"/>
    <w:rsid w:val="006B4939"/>
    <w:rsid w:val="006B7986"/>
    <w:rsid w:val="006C6116"/>
    <w:rsid w:val="006C6F82"/>
    <w:rsid w:val="006D58F3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11BC4"/>
    <w:rsid w:val="007177AF"/>
    <w:rsid w:val="00717F60"/>
    <w:rsid w:val="00721B30"/>
    <w:rsid w:val="00725F9C"/>
    <w:rsid w:val="00726465"/>
    <w:rsid w:val="00726DAC"/>
    <w:rsid w:val="007313F9"/>
    <w:rsid w:val="007321D4"/>
    <w:rsid w:val="00742A83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4A0F"/>
    <w:rsid w:val="00766900"/>
    <w:rsid w:val="00770366"/>
    <w:rsid w:val="007705A5"/>
    <w:rsid w:val="00771E29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270A"/>
    <w:rsid w:val="00796BE6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7F8"/>
    <w:rsid w:val="007D0EA7"/>
    <w:rsid w:val="007D7C50"/>
    <w:rsid w:val="007E216D"/>
    <w:rsid w:val="007E4290"/>
    <w:rsid w:val="007E756B"/>
    <w:rsid w:val="007E7A99"/>
    <w:rsid w:val="007F1742"/>
    <w:rsid w:val="007F3FB7"/>
    <w:rsid w:val="007F7125"/>
    <w:rsid w:val="007F76D6"/>
    <w:rsid w:val="007F7EB4"/>
    <w:rsid w:val="0080108A"/>
    <w:rsid w:val="00804801"/>
    <w:rsid w:val="00804BE0"/>
    <w:rsid w:val="00813F81"/>
    <w:rsid w:val="008247F3"/>
    <w:rsid w:val="00832D0A"/>
    <w:rsid w:val="008371E6"/>
    <w:rsid w:val="00841A6F"/>
    <w:rsid w:val="008449F9"/>
    <w:rsid w:val="00845803"/>
    <w:rsid w:val="00847BAA"/>
    <w:rsid w:val="008512EB"/>
    <w:rsid w:val="008515B6"/>
    <w:rsid w:val="00855B41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B09"/>
    <w:rsid w:val="008C6979"/>
    <w:rsid w:val="008C7536"/>
    <w:rsid w:val="008D121B"/>
    <w:rsid w:val="008D20D2"/>
    <w:rsid w:val="008D2928"/>
    <w:rsid w:val="008D3021"/>
    <w:rsid w:val="008D6280"/>
    <w:rsid w:val="008E312A"/>
    <w:rsid w:val="008E6130"/>
    <w:rsid w:val="008E6AA9"/>
    <w:rsid w:val="008E6B67"/>
    <w:rsid w:val="008F389C"/>
    <w:rsid w:val="008F600C"/>
    <w:rsid w:val="008F7BD0"/>
    <w:rsid w:val="00900494"/>
    <w:rsid w:val="009027A3"/>
    <w:rsid w:val="0090331E"/>
    <w:rsid w:val="00905DFC"/>
    <w:rsid w:val="0091017C"/>
    <w:rsid w:val="009108F5"/>
    <w:rsid w:val="00910A90"/>
    <w:rsid w:val="0091430E"/>
    <w:rsid w:val="009146DD"/>
    <w:rsid w:val="00920CB0"/>
    <w:rsid w:val="00920F45"/>
    <w:rsid w:val="009268AD"/>
    <w:rsid w:val="009270B7"/>
    <w:rsid w:val="00930031"/>
    <w:rsid w:val="00932C0A"/>
    <w:rsid w:val="00936252"/>
    <w:rsid w:val="00940200"/>
    <w:rsid w:val="009411D6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0308"/>
    <w:rsid w:val="00971C9F"/>
    <w:rsid w:val="00972AAA"/>
    <w:rsid w:val="00975C64"/>
    <w:rsid w:val="009820FB"/>
    <w:rsid w:val="00983F8A"/>
    <w:rsid w:val="00984312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7197"/>
    <w:rsid w:val="009C744E"/>
    <w:rsid w:val="009C7620"/>
    <w:rsid w:val="009D0FB4"/>
    <w:rsid w:val="009D22CA"/>
    <w:rsid w:val="009D4440"/>
    <w:rsid w:val="009D532D"/>
    <w:rsid w:val="009D59A4"/>
    <w:rsid w:val="009D6E76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11EF"/>
    <w:rsid w:val="009F2BF9"/>
    <w:rsid w:val="009F4858"/>
    <w:rsid w:val="009F4DA0"/>
    <w:rsid w:val="009F593B"/>
    <w:rsid w:val="009F7119"/>
    <w:rsid w:val="00A01EBE"/>
    <w:rsid w:val="00A057E4"/>
    <w:rsid w:val="00A07657"/>
    <w:rsid w:val="00A1227A"/>
    <w:rsid w:val="00A13E63"/>
    <w:rsid w:val="00A140F7"/>
    <w:rsid w:val="00A154B7"/>
    <w:rsid w:val="00A15A79"/>
    <w:rsid w:val="00A24CD6"/>
    <w:rsid w:val="00A2572E"/>
    <w:rsid w:val="00A316B7"/>
    <w:rsid w:val="00A33B7C"/>
    <w:rsid w:val="00A4059F"/>
    <w:rsid w:val="00A40714"/>
    <w:rsid w:val="00A40BDF"/>
    <w:rsid w:val="00A41B88"/>
    <w:rsid w:val="00A44B30"/>
    <w:rsid w:val="00A5297C"/>
    <w:rsid w:val="00A5705A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2CB8"/>
    <w:rsid w:val="00AB401A"/>
    <w:rsid w:val="00AB4714"/>
    <w:rsid w:val="00AB54F8"/>
    <w:rsid w:val="00AC1995"/>
    <w:rsid w:val="00AC2737"/>
    <w:rsid w:val="00AC681D"/>
    <w:rsid w:val="00AC6F8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E6F20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3E9"/>
    <w:rsid w:val="00B42DA0"/>
    <w:rsid w:val="00B47890"/>
    <w:rsid w:val="00B50A7E"/>
    <w:rsid w:val="00B51A18"/>
    <w:rsid w:val="00B5307E"/>
    <w:rsid w:val="00B5344A"/>
    <w:rsid w:val="00B56312"/>
    <w:rsid w:val="00B618BA"/>
    <w:rsid w:val="00B66565"/>
    <w:rsid w:val="00B70C6D"/>
    <w:rsid w:val="00B71B9D"/>
    <w:rsid w:val="00B72AA3"/>
    <w:rsid w:val="00B76768"/>
    <w:rsid w:val="00B8118F"/>
    <w:rsid w:val="00B83510"/>
    <w:rsid w:val="00B91F40"/>
    <w:rsid w:val="00B924FC"/>
    <w:rsid w:val="00B93617"/>
    <w:rsid w:val="00BA1AEC"/>
    <w:rsid w:val="00BA41D1"/>
    <w:rsid w:val="00BA5DEA"/>
    <w:rsid w:val="00BA7D87"/>
    <w:rsid w:val="00BB0961"/>
    <w:rsid w:val="00BB6F06"/>
    <w:rsid w:val="00BC11B7"/>
    <w:rsid w:val="00BC2E05"/>
    <w:rsid w:val="00BC3DAC"/>
    <w:rsid w:val="00BC4601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CE1"/>
    <w:rsid w:val="00BE62BA"/>
    <w:rsid w:val="00BE6319"/>
    <w:rsid w:val="00BE644E"/>
    <w:rsid w:val="00BE6AD1"/>
    <w:rsid w:val="00BE7342"/>
    <w:rsid w:val="00BE7D79"/>
    <w:rsid w:val="00BF0EA6"/>
    <w:rsid w:val="00BF4CA0"/>
    <w:rsid w:val="00BF60B6"/>
    <w:rsid w:val="00C00B95"/>
    <w:rsid w:val="00C04FF9"/>
    <w:rsid w:val="00C05396"/>
    <w:rsid w:val="00C05EF6"/>
    <w:rsid w:val="00C12145"/>
    <w:rsid w:val="00C12B9A"/>
    <w:rsid w:val="00C12FA4"/>
    <w:rsid w:val="00C20EAC"/>
    <w:rsid w:val="00C21FA7"/>
    <w:rsid w:val="00C22199"/>
    <w:rsid w:val="00C236C0"/>
    <w:rsid w:val="00C24296"/>
    <w:rsid w:val="00C2544E"/>
    <w:rsid w:val="00C30AF4"/>
    <w:rsid w:val="00C33106"/>
    <w:rsid w:val="00C3704B"/>
    <w:rsid w:val="00C41228"/>
    <w:rsid w:val="00C421E1"/>
    <w:rsid w:val="00C47845"/>
    <w:rsid w:val="00C521DF"/>
    <w:rsid w:val="00C55B59"/>
    <w:rsid w:val="00C606DE"/>
    <w:rsid w:val="00C6609A"/>
    <w:rsid w:val="00C67781"/>
    <w:rsid w:val="00C70F61"/>
    <w:rsid w:val="00C718E2"/>
    <w:rsid w:val="00C74146"/>
    <w:rsid w:val="00C762EC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A76"/>
    <w:rsid w:val="00C97FDB"/>
    <w:rsid w:val="00CA1534"/>
    <w:rsid w:val="00CA2539"/>
    <w:rsid w:val="00CA64E5"/>
    <w:rsid w:val="00CA7861"/>
    <w:rsid w:val="00CB510C"/>
    <w:rsid w:val="00CB6141"/>
    <w:rsid w:val="00CC3810"/>
    <w:rsid w:val="00CC3C63"/>
    <w:rsid w:val="00CC3DAD"/>
    <w:rsid w:val="00CC4C3A"/>
    <w:rsid w:val="00CC6D7C"/>
    <w:rsid w:val="00CD0A76"/>
    <w:rsid w:val="00CD1816"/>
    <w:rsid w:val="00CD4105"/>
    <w:rsid w:val="00CD50EF"/>
    <w:rsid w:val="00CE3C78"/>
    <w:rsid w:val="00CF0F46"/>
    <w:rsid w:val="00CF3523"/>
    <w:rsid w:val="00CF39D0"/>
    <w:rsid w:val="00CF531D"/>
    <w:rsid w:val="00CF6A0E"/>
    <w:rsid w:val="00CF7FAD"/>
    <w:rsid w:val="00D00D5E"/>
    <w:rsid w:val="00D0215E"/>
    <w:rsid w:val="00D05065"/>
    <w:rsid w:val="00D139C3"/>
    <w:rsid w:val="00D168A4"/>
    <w:rsid w:val="00D20928"/>
    <w:rsid w:val="00D20BA5"/>
    <w:rsid w:val="00D2154A"/>
    <w:rsid w:val="00D24034"/>
    <w:rsid w:val="00D273DE"/>
    <w:rsid w:val="00D275BB"/>
    <w:rsid w:val="00D34C63"/>
    <w:rsid w:val="00D35266"/>
    <w:rsid w:val="00D36977"/>
    <w:rsid w:val="00D421AA"/>
    <w:rsid w:val="00D50E8D"/>
    <w:rsid w:val="00D51A0B"/>
    <w:rsid w:val="00D52133"/>
    <w:rsid w:val="00D52835"/>
    <w:rsid w:val="00D536DC"/>
    <w:rsid w:val="00D5461D"/>
    <w:rsid w:val="00D560EA"/>
    <w:rsid w:val="00D562AE"/>
    <w:rsid w:val="00D56F8C"/>
    <w:rsid w:val="00D57D88"/>
    <w:rsid w:val="00D60982"/>
    <w:rsid w:val="00D62C2A"/>
    <w:rsid w:val="00D63966"/>
    <w:rsid w:val="00D642DF"/>
    <w:rsid w:val="00D663E3"/>
    <w:rsid w:val="00D71BB9"/>
    <w:rsid w:val="00D71E6D"/>
    <w:rsid w:val="00D75CA2"/>
    <w:rsid w:val="00D77DCB"/>
    <w:rsid w:val="00D80639"/>
    <w:rsid w:val="00D80D09"/>
    <w:rsid w:val="00D82D37"/>
    <w:rsid w:val="00D84AC7"/>
    <w:rsid w:val="00D87E17"/>
    <w:rsid w:val="00D90031"/>
    <w:rsid w:val="00D904EF"/>
    <w:rsid w:val="00D92448"/>
    <w:rsid w:val="00D97B82"/>
    <w:rsid w:val="00DA1BA0"/>
    <w:rsid w:val="00DA4ADE"/>
    <w:rsid w:val="00DA5A22"/>
    <w:rsid w:val="00DA5FAE"/>
    <w:rsid w:val="00DB109A"/>
    <w:rsid w:val="00DB1BF4"/>
    <w:rsid w:val="00DB3F27"/>
    <w:rsid w:val="00DB4CA4"/>
    <w:rsid w:val="00DC0DB5"/>
    <w:rsid w:val="00DC1336"/>
    <w:rsid w:val="00DC141A"/>
    <w:rsid w:val="00DC15DC"/>
    <w:rsid w:val="00DC2470"/>
    <w:rsid w:val="00DC552A"/>
    <w:rsid w:val="00DC6125"/>
    <w:rsid w:val="00DC7643"/>
    <w:rsid w:val="00DD56CB"/>
    <w:rsid w:val="00DE2870"/>
    <w:rsid w:val="00DE4CCA"/>
    <w:rsid w:val="00DE5F20"/>
    <w:rsid w:val="00DE681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27E91"/>
    <w:rsid w:val="00E30916"/>
    <w:rsid w:val="00E30B66"/>
    <w:rsid w:val="00E328F2"/>
    <w:rsid w:val="00E335C6"/>
    <w:rsid w:val="00E33F4F"/>
    <w:rsid w:val="00E33FCD"/>
    <w:rsid w:val="00E35404"/>
    <w:rsid w:val="00E35BB7"/>
    <w:rsid w:val="00E35E44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4ECF"/>
    <w:rsid w:val="00E91F3E"/>
    <w:rsid w:val="00E922BA"/>
    <w:rsid w:val="00E963D9"/>
    <w:rsid w:val="00E9701B"/>
    <w:rsid w:val="00EA1723"/>
    <w:rsid w:val="00EA17A9"/>
    <w:rsid w:val="00EA2729"/>
    <w:rsid w:val="00EA2DBD"/>
    <w:rsid w:val="00EA3F63"/>
    <w:rsid w:val="00EB1E5E"/>
    <w:rsid w:val="00EB5268"/>
    <w:rsid w:val="00EB627A"/>
    <w:rsid w:val="00EC1043"/>
    <w:rsid w:val="00EC15B0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023"/>
    <w:rsid w:val="00EF1559"/>
    <w:rsid w:val="00EF41BB"/>
    <w:rsid w:val="00EF5BD1"/>
    <w:rsid w:val="00EF675E"/>
    <w:rsid w:val="00F00D29"/>
    <w:rsid w:val="00F017EB"/>
    <w:rsid w:val="00F030B1"/>
    <w:rsid w:val="00F056E4"/>
    <w:rsid w:val="00F1041E"/>
    <w:rsid w:val="00F11F8A"/>
    <w:rsid w:val="00F12F62"/>
    <w:rsid w:val="00F15392"/>
    <w:rsid w:val="00F17AEF"/>
    <w:rsid w:val="00F17CD8"/>
    <w:rsid w:val="00F20C7B"/>
    <w:rsid w:val="00F20DBB"/>
    <w:rsid w:val="00F21407"/>
    <w:rsid w:val="00F25BEA"/>
    <w:rsid w:val="00F27064"/>
    <w:rsid w:val="00F279F9"/>
    <w:rsid w:val="00F27D39"/>
    <w:rsid w:val="00F3215A"/>
    <w:rsid w:val="00F34AFC"/>
    <w:rsid w:val="00F40058"/>
    <w:rsid w:val="00F4128C"/>
    <w:rsid w:val="00F42D9E"/>
    <w:rsid w:val="00F4488D"/>
    <w:rsid w:val="00F44B29"/>
    <w:rsid w:val="00F463E8"/>
    <w:rsid w:val="00F50823"/>
    <w:rsid w:val="00F5198B"/>
    <w:rsid w:val="00F542D3"/>
    <w:rsid w:val="00F62C5C"/>
    <w:rsid w:val="00F76429"/>
    <w:rsid w:val="00F76FAB"/>
    <w:rsid w:val="00F77155"/>
    <w:rsid w:val="00F80910"/>
    <w:rsid w:val="00F80C03"/>
    <w:rsid w:val="00F81E4D"/>
    <w:rsid w:val="00F82225"/>
    <w:rsid w:val="00F82FF8"/>
    <w:rsid w:val="00F83832"/>
    <w:rsid w:val="00F8482F"/>
    <w:rsid w:val="00F85A96"/>
    <w:rsid w:val="00F85CCF"/>
    <w:rsid w:val="00F86B89"/>
    <w:rsid w:val="00F92373"/>
    <w:rsid w:val="00F93610"/>
    <w:rsid w:val="00F974F9"/>
    <w:rsid w:val="00FA0376"/>
    <w:rsid w:val="00FA2656"/>
    <w:rsid w:val="00FA5339"/>
    <w:rsid w:val="00FB00C0"/>
    <w:rsid w:val="00FB1839"/>
    <w:rsid w:val="00FB34FA"/>
    <w:rsid w:val="00FB55B8"/>
    <w:rsid w:val="00FB666F"/>
    <w:rsid w:val="00FB7116"/>
    <w:rsid w:val="00FB7C04"/>
    <w:rsid w:val="00FC1D5F"/>
    <w:rsid w:val="00FC4C06"/>
    <w:rsid w:val="00FD0E28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CF0F46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34381D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34381D"/>
  </w:style>
  <w:style w:type="character" w:styleId="afffffff9">
    <w:name w:val="endnote reference"/>
    <w:basedOn w:val="a3"/>
    <w:uiPriority w:val="99"/>
    <w:rsid w:val="0034381D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footer" Target="footer4.xml"/><Relationship Id="rId39" Type="http://schemas.openxmlformats.org/officeDocument/2006/relationships/footer" Target="footer9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footer" Target="footer7.xm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tunina.NA@mrsk-1.ru" TargetMode="External"/><Relationship Id="rId29" Type="http://schemas.openxmlformats.org/officeDocument/2006/relationships/header" Target="header7.xml"/><Relationship Id="rId41" Type="http://schemas.openxmlformats.org/officeDocument/2006/relationships/footer" Target="footer10.xm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header" Target="header9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86C855FF9931DA9E8282C60C4DADA77D6E3EF003C42A67668DFC4D0EA15A09C79EF59205D5DDAFE5yExC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bedev.AAL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8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86C855FF9931DA9E8282C60C4DADA77D6E3EF003C42A67668DFC4D0EA15A09C79EF59205D5DDAFE5yEx2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C2BBC-0617-4C2A-9594-EE8588D9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85</Pages>
  <Words>23658</Words>
  <Characters>134852</Characters>
  <Application>Microsoft Office Word</Application>
  <DocSecurity>0</DocSecurity>
  <Lines>1123</Lines>
  <Paragraphs>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158194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75</cp:revision>
  <cp:lastPrinted>2015-12-29T14:27:00Z</cp:lastPrinted>
  <dcterms:created xsi:type="dcterms:W3CDTF">2016-01-15T08:52:00Z</dcterms:created>
  <dcterms:modified xsi:type="dcterms:W3CDTF">2016-09-27T06:36:00Z</dcterms:modified>
</cp:coreProperties>
</file>