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A0434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7365D2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65D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65D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74699" w:rsidRPr="008650B5" w:rsidRDefault="00C74699" w:rsidP="00C74699">
      <w:pPr>
        <w:spacing w:line="240" w:lineRule="auto"/>
        <w:ind w:left="6804" w:firstLine="0"/>
        <w:rPr>
          <w:sz w:val="24"/>
          <w:szCs w:val="24"/>
        </w:rPr>
      </w:pPr>
      <w:r w:rsidRPr="008650B5">
        <w:rPr>
          <w:sz w:val="24"/>
          <w:szCs w:val="24"/>
        </w:rPr>
        <w:t>УТВЕРЖДАЮ:</w:t>
      </w: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  <w:r w:rsidRPr="008650B5">
        <w:rPr>
          <w:sz w:val="24"/>
          <w:szCs w:val="24"/>
        </w:rPr>
        <w:t xml:space="preserve">Председатель закупочной </w:t>
      </w:r>
      <w:r w:rsidRPr="00063FF9">
        <w:rPr>
          <w:sz w:val="24"/>
          <w:szCs w:val="24"/>
        </w:rPr>
        <w:t>комиссии -</w:t>
      </w: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Директор</w:t>
      </w: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ПАО «МРСК Центра»-</w:t>
      </w: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«Белгородэнерго»</w:t>
      </w: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____________ С.Н.Демидов</w:t>
      </w: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 xml:space="preserve"> «3</w:t>
      </w:r>
      <w:r w:rsidRPr="00966886">
        <w:rPr>
          <w:sz w:val="24"/>
          <w:szCs w:val="24"/>
        </w:rPr>
        <w:t>1</w:t>
      </w:r>
      <w:r w:rsidRPr="00063FF9">
        <w:rPr>
          <w:sz w:val="24"/>
          <w:szCs w:val="24"/>
        </w:rPr>
        <w:t>» июля 2018 г.</w:t>
      </w:r>
    </w:p>
    <w:p w:rsidR="00C74699" w:rsidRPr="00063FF9" w:rsidRDefault="00C74699" w:rsidP="00C74699">
      <w:pPr>
        <w:spacing w:line="240" w:lineRule="auto"/>
        <w:ind w:left="6804" w:firstLine="0"/>
        <w:rPr>
          <w:sz w:val="24"/>
          <w:szCs w:val="24"/>
        </w:rPr>
      </w:pPr>
    </w:p>
    <w:p w:rsidR="00C74699" w:rsidRPr="00063FF9" w:rsidRDefault="00C74699" w:rsidP="00C74699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Согласовано на заседании</w:t>
      </w:r>
    </w:p>
    <w:p w:rsidR="00C74699" w:rsidRPr="00063FF9" w:rsidRDefault="00C74699" w:rsidP="00C74699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закупочной комиссии</w:t>
      </w:r>
    </w:p>
    <w:p w:rsidR="00C74699" w:rsidRPr="00063FF9" w:rsidRDefault="00C74699" w:rsidP="00C74699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Протокол №0</w:t>
      </w:r>
      <w:r w:rsidRPr="00966886">
        <w:rPr>
          <w:b/>
          <w:sz w:val="24"/>
          <w:szCs w:val="24"/>
        </w:rPr>
        <w:t>468</w:t>
      </w:r>
      <w:r w:rsidRPr="00063FF9">
        <w:rPr>
          <w:b/>
          <w:sz w:val="24"/>
          <w:szCs w:val="24"/>
        </w:rPr>
        <w:t>-БЕ-18</w:t>
      </w:r>
    </w:p>
    <w:p w:rsidR="00C74699" w:rsidRPr="008650B5" w:rsidRDefault="00C74699" w:rsidP="00C74699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от «3</w:t>
      </w:r>
      <w:r w:rsidRPr="00966886">
        <w:rPr>
          <w:b/>
          <w:sz w:val="24"/>
          <w:szCs w:val="24"/>
        </w:rPr>
        <w:t>1</w:t>
      </w:r>
      <w:r w:rsidRPr="00063FF9">
        <w:rPr>
          <w:b/>
          <w:sz w:val="24"/>
          <w:szCs w:val="24"/>
        </w:rPr>
        <w:t>» июля 2018 года</w:t>
      </w:r>
    </w:p>
    <w:p w:rsidR="00C74699" w:rsidRPr="008650B5" w:rsidRDefault="00C74699" w:rsidP="00C74699">
      <w:pPr>
        <w:spacing w:line="240" w:lineRule="auto"/>
        <w:ind w:left="6804" w:firstLine="0"/>
        <w:rPr>
          <w:sz w:val="24"/>
          <w:szCs w:val="24"/>
        </w:rPr>
      </w:pPr>
    </w:p>
    <w:p w:rsidR="00C74699" w:rsidRPr="008650B5" w:rsidRDefault="00C74699" w:rsidP="00C74699">
      <w:pPr>
        <w:spacing w:line="240" w:lineRule="auto"/>
        <w:ind w:left="6804" w:firstLine="0"/>
        <w:rPr>
          <w:sz w:val="24"/>
          <w:szCs w:val="24"/>
        </w:rPr>
      </w:pPr>
    </w:p>
    <w:p w:rsidR="00C74699" w:rsidRPr="00C12FA4" w:rsidRDefault="00C74699" w:rsidP="00C74699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C74699" w:rsidRPr="00C12FA4" w:rsidRDefault="00C74699" w:rsidP="00C74699">
      <w:pPr>
        <w:spacing w:line="264" w:lineRule="auto"/>
        <w:jc w:val="center"/>
        <w:rPr>
          <w:sz w:val="24"/>
          <w:szCs w:val="24"/>
        </w:rPr>
      </w:pPr>
    </w:p>
    <w:p w:rsidR="00C74699" w:rsidRPr="00C12FA4" w:rsidRDefault="00C74699" w:rsidP="00C74699">
      <w:pPr>
        <w:spacing w:line="264" w:lineRule="auto"/>
        <w:jc w:val="center"/>
        <w:rPr>
          <w:sz w:val="24"/>
          <w:szCs w:val="24"/>
        </w:rPr>
      </w:pPr>
    </w:p>
    <w:p w:rsidR="00C74699" w:rsidRPr="00C12FA4" w:rsidRDefault="00C74699" w:rsidP="00C74699">
      <w:pPr>
        <w:spacing w:line="264" w:lineRule="auto"/>
        <w:jc w:val="center"/>
        <w:rPr>
          <w:sz w:val="24"/>
          <w:szCs w:val="24"/>
        </w:rPr>
      </w:pPr>
    </w:p>
    <w:p w:rsidR="00C74699" w:rsidRPr="00C12FA4" w:rsidRDefault="00C74699" w:rsidP="00C7469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C74699" w:rsidRPr="00C12FA4" w:rsidRDefault="00C74699" w:rsidP="00C7469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74699" w:rsidRPr="00C12FA4" w:rsidRDefault="00C74699" w:rsidP="00C7469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C74699" w:rsidP="00C7469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EE1DCF">
        <w:rPr>
          <w:b/>
          <w:iCs/>
          <w:sz w:val="24"/>
          <w:szCs w:val="24"/>
        </w:rPr>
        <w:t>Договора на выполнение услуги по доступу к сети Интернет для нужд ПАО МРСК Центра (филиал Белгородэнерго)</w:t>
      </w:r>
      <w:r w:rsidRPr="00283369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87AE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7365D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7365D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C547C1" w:rsidRPr="00C547C1" w:rsidRDefault="00C547C1" w:rsidP="00C547C1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iCs/>
          <w:sz w:val="24"/>
          <w:szCs w:val="24"/>
        </w:rPr>
      </w:pPr>
      <w:bookmarkStart w:id="10" w:name="_Ref440269836"/>
      <w:r w:rsidRPr="00C547C1">
        <w:rPr>
          <w:iCs/>
          <w:sz w:val="24"/>
          <w:szCs w:val="24"/>
        </w:rPr>
        <w:t>Заказчик, являющийся Организатором запроса предложений – филиал ПАО «МРСК Центра»-«Белгородэнерго», расположенный по адресу: РФ, 308000, г. Белгород, ул. Преображенская, 42, секретарь Закупочной комиссии – Горягина Татьяна Николаевна, контактный телефон: (4722) 58-17-51 или по адресу электронной почты: Goryagina.TN@mrsk-1.ru, ответственное лицо Ермолова Ирина Валерьевна – контактный телефон: (4722) 58-17-81, адрес электронной почты: Ermolova.IV@mrsk-1.ru, по вопросам, связанным с разъяснением технического задания, обращаться к ответственному сотруднику Организатора  Клищ Евгений Николаевич тел.: (4722) 30-42-04  Email: Klisch.ENI@mrsk-1.ru «31» июля 2018 г. на официальном сайте (www.zakupki.gov.ru), на сайте ПАО «МРСК Центра» (www.mrsk-1.ru), на сайте ЭТП, указанном в п. 1.1.2 настоящей Документации, пригласило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 – запрос предложений) на право заключения Договора на выполнение услуги по доступу к сети Интернет для нужд ПАО МРСК Центра (филиал Белгородэнерго), расположенного по адресу: РФ, 308000, г. Белгород, ул. Преображенская, д. 42</w:t>
      </w:r>
    </w:p>
    <w:p w:rsidR="00717F60" w:rsidRPr="00C12FA4" w:rsidRDefault="00C547C1" w:rsidP="00C547C1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r w:rsidRPr="00C547C1">
        <w:rPr>
          <w:iCs/>
          <w:sz w:val="24"/>
          <w:szCs w:val="24"/>
        </w:rPr>
        <w:t>Настоящий Запрос предложений проводится в соответствии с правилами и с использованием функционала электронной торговой площадки ПАО «Россети» etp.rosseti.ru (далее — ЭТП).</w:t>
      </w:r>
      <w:r w:rsidR="005B75A6" w:rsidRPr="00C12FA4">
        <w:rPr>
          <w:sz w:val="24"/>
          <w:szCs w:val="24"/>
        </w:rPr>
        <w:t>.</w:t>
      </w:r>
      <w:bookmarkEnd w:id="10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1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1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2" w:name="_Ref440275279"/>
      <w:bookmarkStart w:id="13" w:name="_Ref306980366"/>
      <w:bookmarkStart w:id="14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2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BF0AA8">
        <w:rPr>
          <w:sz w:val="24"/>
          <w:szCs w:val="24"/>
        </w:rPr>
        <w:t>Договор</w:t>
      </w:r>
      <w:r w:rsidR="00BF0AA8" w:rsidRPr="00BF0AA8">
        <w:rPr>
          <w:sz w:val="24"/>
          <w:szCs w:val="24"/>
        </w:rPr>
        <w:t>а</w:t>
      </w:r>
      <w:r w:rsidR="00A40714" w:rsidRPr="00BF0AA8">
        <w:rPr>
          <w:sz w:val="24"/>
          <w:szCs w:val="24"/>
        </w:rPr>
        <w:t xml:space="preserve"> </w:t>
      </w:r>
      <w:bookmarkEnd w:id="13"/>
      <w:r w:rsidR="00BF0AA8" w:rsidRPr="00BF0AA8">
        <w:rPr>
          <w:sz w:val="24"/>
          <w:szCs w:val="24"/>
        </w:rPr>
        <w:t>на выполнение услуги по доступу к сети Интернет для нужд ПАО МРСК Центра (филиал Белгородэнерго)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F0AA8">
        <w:rPr>
          <w:sz w:val="24"/>
          <w:szCs w:val="24"/>
        </w:rPr>
        <w:t xml:space="preserve">Количество лотов: </w:t>
      </w:r>
      <w:r w:rsidRPr="00BF0AA8">
        <w:rPr>
          <w:b/>
          <w:sz w:val="24"/>
          <w:szCs w:val="24"/>
        </w:rPr>
        <w:t>1 (один)</w:t>
      </w:r>
      <w:r w:rsidRPr="00BF0AA8">
        <w:rPr>
          <w:sz w:val="24"/>
          <w:szCs w:val="24"/>
        </w:rPr>
        <w:t>.</w:t>
      </w:r>
    </w:p>
    <w:bookmarkEnd w:id="14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F45A9E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5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45A9E" w:rsidRPr="00F45A9E">
        <w:rPr>
          <w:sz w:val="24"/>
          <w:szCs w:val="24"/>
        </w:rPr>
        <w:t>в соответствии со сроками, указанными в Приложении №1 к настоящей документации</w:t>
      </w:r>
      <w:r w:rsidR="00717F60" w:rsidRPr="00FA7326">
        <w:rPr>
          <w:sz w:val="24"/>
          <w:szCs w:val="24"/>
        </w:rPr>
        <w:t>.</w:t>
      </w:r>
      <w:bookmarkEnd w:id="15"/>
    </w:p>
    <w:p w:rsidR="008D2928" w:rsidRPr="003D05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361495"/>
      <w:r w:rsidRPr="003D05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05C1">
        <w:rPr>
          <w:sz w:val="24"/>
          <w:szCs w:val="24"/>
        </w:rPr>
        <w:t>территории Р</w:t>
      </w:r>
      <w:r w:rsidR="00A0540E" w:rsidRPr="003D05C1">
        <w:rPr>
          <w:sz w:val="24"/>
          <w:szCs w:val="24"/>
        </w:rPr>
        <w:t xml:space="preserve">оссийской </w:t>
      </w:r>
      <w:r w:rsidR="00425F34" w:rsidRPr="003D05C1">
        <w:rPr>
          <w:sz w:val="24"/>
          <w:szCs w:val="24"/>
        </w:rPr>
        <w:t>Ф</w:t>
      </w:r>
      <w:r w:rsidR="00A0540E" w:rsidRPr="003D05C1">
        <w:rPr>
          <w:sz w:val="24"/>
          <w:szCs w:val="24"/>
        </w:rPr>
        <w:t>едерации</w:t>
      </w:r>
      <w:r w:rsidRPr="003D05C1">
        <w:rPr>
          <w:sz w:val="24"/>
          <w:szCs w:val="24"/>
        </w:rPr>
        <w:t>.</w:t>
      </w:r>
      <w:bookmarkEnd w:id="16"/>
    </w:p>
    <w:p w:rsidR="00717F60" w:rsidRPr="003D05C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7" w:name="_Ref440270663"/>
      <w:r w:rsidRPr="003D05C1">
        <w:rPr>
          <w:iCs/>
          <w:sz w:val="24"/>
          <w:szCs w:val="24"/>
        </w:rPr>
        <w:t xml:space="preserve">Форма и порядок оплаты: </w:t>
      </w:r>
      <w:r w:rsidR="00366652" w:rsidRPr="003D05C1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3D05C1">
        <w:rPr>
          <w:iCs/>
          <w:sz w:val="24"/>
          <w:szCs w:val="24"/>
        </w:rPr>
        <w:t>.</w:t>
      </w:r>
      <w:bookmarkEnd w:id="17"/>
      <w:r w:rsidR="00691FB1" w:rsidRPr="003D05C1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7365D2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7365D2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Toc439166307"/>
      <w:bookmarkStart w:id="19" w:name="_Toc439170655"/>
      <w:bookmarkStart w:id="20" w:name="_Toc439172757"/>
      <w:bookmarkStart w:id="21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7365D2" w:rsidRPr="007365D2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18"/>
      <w:bookmarkEnd w:id="19"/>
      <w:bookmarkEnd w:id="20"/>
      <w:bookmarkEnd w:id="21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2" w:name="_Ref55313246"/>
      <w:bookmarkStart w:id="23" w:name="_Ref56231140"/>
      <w:bookmarkStart w:id="24" w:name="_Ref56231144"/>
      <w:bookmarkStart w:id="25" w:name="_Toc498590279"/>
      <w:r w:rsidRPr="00AE1D21">
        <w:t>Правовой статус документов</w:t>
      </w:r>
      <w:bookmarkEnd w:id="22"/>
      <w:bookmarkEnd w:id="23"/>
      <w:bookmarkEnd w:id="24"/>
      <w:bookmarkEnd w:id="25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6" w:name="_Ref294695546"/>
      <w:bookmarkStart w:id="27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6"/>
      <w:bookmarkEnd w:id="27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_RefHeading__397_1298132286"/>
      <w:bookmarkStart w:id="29" w:name="_Toc498590280"/>
      <w:bookmarkEnd w:id="28"/>
      <w:r w:rsidRPr="00E71A48">
        <w:t>Особые положения в связи с проведением Запроса предложений на ЭТП</w:t>
      </w:r>
      <w:bookmarkEnd w:id="29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7365D2" w:rsidRPr="007365D2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NumPara__1267_443845793"/>
      <w:bookmarkStart w:id="31" w:name="_Toc498590281"/>
      <w:bookmarkEnd w:id="30"/>
      <w:r w:rsidRPr="00E71A48">
        <w:t>Обжалование</w:t>
      </w:r>
      <w:bookmarkEnd w:id="31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191386164"/>
      <w:bookmarkStart w:id="33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2"/>
      <w:bookmarkEnd w:id="33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4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Heading__401_1298132286"/>
      <w:bookmarkStart w:id="36" w:name="_Toc498590282"/>
      <w:bookmarkEnd w:id="35"/>
      <w:r w:rsidRPr="00E71A48">
        <w:t>Прочие положения</w:t>
      </w:r>
      <w:bookmarkEnd w:id="36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7" w:name="_Ref56251782"/>
      <w:bookmarkStart w:id="38" w:name="_Toc57314669"/>
      <w:bookmarkStart w:id="39" w:name="_Toc69728983"/>
      <w:bookmarkStart w:id="40" w:name="_Toc176765520"/>
      <w:bookmarkStart w:id="41" w:name="_Toc217368853"/>
      <w:bookmarkStart w:id="42" w:name="_Toc233601966"/>
      <w:bookmarkStart w:id="43" w:name="_Toc242006501"/>
      <w:bookmarkStart w:id="44" w:name="_Toc262667670"/>
      <w:bookmarkStart w:id="45" w:name="_Toc270337564"/>
      <w:bookmarkStart w:id="46" w:name="_Toc423423495"/>
      <w:bookmarkStart w:id="47" w:name="_Toc498590283"/>
      <w:bookmarkStart w:id="48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49" w:name="_Toc440361305"/>
      <w:bookmarkStart w:id="50" w:name="_Toc440376060"/>
      <w:bookmarkStart w:id="51" w:name="_Toc440376187"/>
      <w:bookmarkStart w:id="52" w:name="_Toc440382452"/>
      <w:bookmarkStart w:id="53" w:name="_Toc440447122"/>
      <w:bookmarkStart w:id="54" w:name="_Toc440632282"/>
      <w:bookmarkStart w:id="55" w:name="_Toc440875055"/>
      <w:bookmarkStart w:id="56" w:name="_Toc441131042"/>
      <w:bookmarkStart w:id="57" w:name="_Toc465774563"/>
      <w:bookmarkStart w:id="58" w:name="_Toc465848792"/>
      <w:bookmarkStart w:id="59" w:name="_Toc468875294"/>
      <w:bookmarkStart w:id="60" w:name="_Toc469488338"/>
      <w:bookmarkStart w:id="61" w:name="_Toc471894859"/>
      <w:bookmarkStart w:id="62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3" w:name="_Toc440361306"/>
      <w:bookmarkStart w:id="64" w:name="_Toc440376061"/>
      <w:bookmarkStart w:id="65" w:name="_Toc440376188"/>
      <w:bookmarkStart w:id="66" w:name="_Toc440382453"/>
      <w:bookmarkStart w:id="67" w:name="_Toc440447123"/>
      <w:bookmarkStart w:id="68" w:name="_Toc440632283"/>
      <w:bookmarkStart w:id="69" w:name="_Toc440875056"/>
      <w:bookmarkStart w:id="70" w:name="_Toc441131043"/>
      <w:bookmarkStart w:id="71" w:name="_Toc465774564"/>
      <w:bookmarkStart w:id="72" w:name="_Toc465848793"/>
      <w:bookmarkStart w:id="73" w:name="_Toc468875295"/>
      <w:bookmarkStart w:id="74" w:name="_Toc469488339"/>
      <w:bookmarkStart w:id="75" w:name="_Toc471894860"/>
      <w:bookmarkStart w:id="76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5296"/>
      <w:bookmarkStart w:id="88" w:name="_Toc469488340"/>
      <w:bookmarkStart w:id="89" w:name="_Toc471894861"/>
      <w:bookmarkStart w:id="90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1" w:name="_Toc440361308"/>
      <w:bookmarkStart w:id="92" w:name="_Toc440376063"/>
      <w:bookmarkStart w:id="93" w:name="_Toc440376190"/>
      <w:bookmarkStart w:id="94" w:name="_Toc440382455"/>
      <w:bookmarkStart w:id="95" w:name="_Toc440447125"/>
      <w:bookmarkStart w:id="96" w:name="_Toc440632285"/>
      <w:bookmarkStart w:id="97" w:name="_Toc440875058"/>
      <w:bookmarkStart w:id="98" w:name="_Toc441131045"/>
      <w:bookmarkStart w:id="99" w:name="_Toc465774566"/>
      <w:bookmarkStart w:id="100" w:name="_Toc465848795"/>
      <w:bookmarkStart w:id="101" w:name="_Toc468875297"/>
      <w:bookmarkStart w:id="102" w:name="_Toc469488341"/>
      <w:bookmarkStart w:id="103" w:name="_Toc471894862"/>
      <w:bookmarkStart w:id="104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7365D2" w:rsidRPr="007365D2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7365D2" w:rsidRPr="007365D2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bookmarkStart w:id="118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bookmarkStart w:id="132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7365D2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7"/>
          <w:headerReference w:type="default" r:id="rId18"/>
          <w:footerReference w:type="even" r:id="rId19"/>
          <w:headerReference w:type="first" r:id="rId20"/>
          <w:footerReference w:type="first" r:id="rId21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3" w:name="_Проект_договора"/>
      <w:bookmarkStart w:id="134" w:name="_Ref305973574"/>
      <w:bookmarkStart w:id="135" w:name="_Ref440272931"/>
      <w:bookmarkStart w:id="136" w:name="_Ref440274025"/>
      <w:bookmarkStart w:id="137" w:name="_Ref440292752"/>
      <w:bookmarkStart w:id="138" w:name="_Toc498590290"/>
      <w:bookmarkEnd w:id="48"/>
      <w:bookmarkEnd w:id="13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5"/>
      <w:bookmarkEnd w:id="136"/>
      <w:bookmarkEnd w:id="137"/>
      <w:bookmarkEnd w:id="13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9" w:name="_Toc498590291"/>
      <w:r w:rsidRPr="006238AF">
        <w:t>Проект договора</w:t>
      </w:r>
      <w:bookmarkEnd w:id="13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0" w:name="_Toc439238031"/>
      <w:bookmarkStart w:id="141" w:name="_Toc439238153"/>
      <w:bookmarkStart w:id="142" w:name="_Toc439252705"/>
      <w:bookmarkStart w:id="143" w:name="_Toc439323563"/>
      <w:bookmarkStart w:id="144" w:name="_Toc439323679"/>
      <w:bookmarkStart w:id="145" w:name="_Toc440361313"/>
      <w:bookmarkStart w:id="146" w:name="_Toc440376068"/>
      <w:bookmarkStart w:id="147" w:name="_Toc440376195"/>
      <w:bookmarkStart w:id="148" w:name="_Toc440382460"/>
      <w:bookmarkStart w:id="149" w:name="_Toc440447130"/>
      <w:bookmarkStart w:id="150" w:name="_Toc440632290"/>
      <w:bookmarkStart w:id="151" w:name="_Toc440875063"/>
      <w:bookmarkStart w:id="152" w:name="_Toc441131050"/>
      <w:bookmarkStart w:id="153" w:name="_Toc465774571"/>
      <w:bookmarkStart w:id="154" w:name="_Toc465848800"/>
      <w:bookmarkStart w:id="155" w:name="_Toc468875302"/>
      <w:bookmarkStart w:id="156" w:name="_Toc469488346"/>
      <w:bookmarkStart w:id="157" w:name="_Toc471894867"/>
      <w:bookmarkStart w:id="158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9" w:name="_Toc439238032"/>
      <w:bookmarkStart w:id="160" w:name="_Toc439238154"/>
      <w:bookmarkStart w:id="161" w:name="_Toc439252706"/>
      <w:bookmarkStart w:id="162" w:name="_Toc439323564"/>
      <w:bookmarkStart w:id="163" w:name="_Toc439323680"/>
      <w:bookmarkStart w:id="164" w:name="_Toc440361314"/>
      <w:bookmarkStart w:id="165" w:name="_Toc440376069"/>
      <w:bookmarkStart w:id="166" w:name="_Toc440376196"/>
      <w:bookmarkStart w:id="167" w:name="_Toc440382461"/>
      <w:bookmarkStart w:id="168" w:name="_Toc440447131"/>
      <w:bookmarkStart w:id="169" w:name="_Toc440632291"/>
      <w:bookmarkStart w:id="170" w:name="_Toc440875064"/>
      <w:bookmarkStart w:id="171" w:name="_Toc441131051"/>
      <w:bookmarkStart w:id="172" w:name="_Toc465774572"/>
      <w:bookmarkStart w:id="173" w:name="_Toc465848801"/>
      <w:bookmarkStart w:id="174" w:name="_Toc468875303"/>
      <w:bookmarkStart w:id="175" w:name="_Toc469488347"/>
      <w:bookmarkStart w:id="176" w:name="_Toc471894868"/>
      <w:bookmarkStart w:id="177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8" w:name="_Toc439238033"/>
      <w:bookmarkStart w:id="179" w:name="_Toc439238155"/>
      <w:bookmarkStart w:id="180" w:name="_Toc439252707"/>
      <w:bookmarkStart w:id="181" w:name="_Toc439323565"/>
      <w:bookmarkStart w:id="182" w:name="_Toc439323681"/>
      <w:bookmarkStart w:id="183" w:name="_Toc440361315"/>
      <w:bookmarkStart w:id="184" w:name="_Toc440376070"/>
      <w:bookmarkStart w:id="185" w:name="_Toc440376197"/>
      <w:bookmarkStart w:id="186" w:name="_Toc440382462"/>
      <w:bookmarkStart w:id="187" w:name="_Toc440447132"/>
      <w:bookmarkStart w:id="188" w:name="_Toc440632292"/>
      <w:bookmarkStart w:id="189" w:name="_Toc440875065"/>
      <w:bookmarkStart w:id="190" w:name="_Toc441131052"/>
      <w:bookmarkStart w:id="191" w:name="_Toc465774573"/>
      <w:bookmarkStart w:id="192" w:name="_Toc465848802"/>
      <w:bookmarkStart w:id="193" w:name="_Toc468875304"/>
      <w:bookmarkStart w:id="194" w:name="_Toc469488348"/>
      <w:bookmarkStart w:id="195" w:name="_Toc471894869"/>
      <w:bookmarkStart w:id="196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7" w:name="_Toc440875066"/>
      <w:bookmarkStart w:id="198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97"/>
      <w:bookmarkEnd w:id="19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9" w:name="_Toc439238157"/>
      <w:bookmarkStart w:id="200" w:name="_Toc439252709"/>
      <w:bookmarkStart w:id="201" w:name="_Toc439323567"/>
      <w:bookmarkStart w:id="202" w:name="_Toc439323683"/>
      <w:bookmarkStart w:id="203" w:name="_Toc440361317"/>
      <w:bookmarkStart w:id="204" w:name="_Toc440376072"/>
      <w:bookmarkStart w:id="205" w:name="_Toc440376199"/>
      <w:bookmarkStart w:id="206" w:name="_Toc440382464"/>
      <w:bookmarkStart w:id="207" w:name="_Toc440447134"/>
      <w:bookmarkStart w:id="208" w:name="_Toc440632294"/>
      <w:bookmarkStart w:id="209" w:name="_Toc440875067"/>
      <w:bookmarkStart w:id="210" w:name="_Toc441131054"/>
      <w:bookmarkStart w:id="211" w:name="_Toc465774575"/>
      <w:bookmarkStart w:id="212" w:name="_Toc465848804"/>
      <w:bookmarkStart w:id="213" w:name="_Toc468875306"/>
      <w:bookmarkStart w:id="214" w:name="_Toc469488350"/>
      <w:bookmarkStart w:id="215" w:name="_Toc471894871"/>
      <w:bookmarkStart w:id="216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8"/>
      <w:bookmarkStart w:id="218" w:name="_Toc439252710"/>
      <w:bookmarkStart w:id="219" w:name="_Toc439323568"/>
      <w:bookmarkStart w:id="220" w:name="_Toc439323684"/>
      <w:bookmarkStart w:id="221" w:name="_Toc440361318"/>
      <w:bookmarkStart w:id="222" w:name="_Toc440376073"/>
      <w:bookmarkStart w:id="223" w:name="_Toc440376200"/>
      <w:bookmarkStart w:id="224" w:name="_Toc440382465"/>
      <w:bookmarkStart w:id="225" w:name="_Toc440447135"/>
      <w:bookmarkStart w:id="226" w:name="_Toc440632295"/>
      <w:bookmarkStart w:id="227" w:name="_Toc440875068"/>
      <w:bookmarkStart w:id="228" w:name="_Toc441131055"/>
      <w:bookmarkStart w:id="229" w:name="_Toc465774576"/>
      <w:bookmarkStart w:id="230" w:name="_Toc465848805"/>
      <w:bookmarkStart w:id="231" w:name="_Toc468875307"/>
      <w:bookmarkStart w:id="232" w:name="_Toc469488351"/>
      <w:bookmarkStart w:id="233" w:name="_Toc471894872"/>
      <w:bookmarkStart w:id="234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5" w:name="_Toc439238159"/>
      <w:bookmarkStart w:id="236" w:name="_Toc439252711"/>
      <w:bookmarkStart w:id="237" w:name="_Toc439323569"/>
      <w:bookmarkStart w:id="238" w:name="_Toc439323685"/>
      <w:bookmarkStart w:id="239" w:name="_Ref440270867"/>
      <w:bookmarkStart w:id="240" w:name="_Toc440361319"/>
      <w:bookmarkStart w:id="241" w:name="_Toc440376074"/>
      <w:bookmarkStart w:id="242" w:name="_Toc440376201"/>
      <w:bookmarkStart w:id="243" w:name="_Toc440382466"/>
      <w:bookmarkStart w:id="244" w:name="_Toc440447136"/>
      <w:bookmarkStart w:id="245" w:name="_Toc440632296"/>
      <w:bookmarkStart w:id="246" w:name="_Toc440875069"/>
      <w:bookmarkStart w:id="247" w:name="_Toc441131056"/>
      <w:bookmarkStart w:id="248" w:name="_Toc465774577"/>
      <w:bookmarkStart w:id="249" w:name="_Toc465848806"/>
      <w:bookmarkStart w:id="250" w:name="_Toc468875308"/>
      <w:bookmarkStart w:id="251" w:name="_Toc469488352"/>
      <w:bookmarkStart w:id="252" w:name="_Toc471894873"/>
      <w:bookmarkStart w:id="253" w:name="_Toc498590298"/>
      <w:r w:rsidRPr="003303E9">
        <w:rPr>
          <w:b w:val="0"/>
        </w:rPr>
        <w:t>Текст Антикоррупционной оговорки: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2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4" w:name="_Ref303622434"/>
      <w:bookmarkStart w:id="255" w:name="_Ref303624273"/>
      <w:bookmarkStart w:id="256" w:name="_Ref303682476"/>
      <w:bookmarkStart w:id="257" w:name="_Ref303683017"/>
      <w:bookmarkEnd w:id="254"/>
      <w:bookmarkEnd w:id="255"/>
      <w:bookmarkEnd w:id="256"/>
      <w:bookmarkEnd w:id="257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8" w:name="_Toc469470557"/>
      <w:bookmarkStart w:id="259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8"/>
      <w:bookmarkEnd w:id="25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0" w:name="_Toc469470558"/>
      <w:bookmarkStart w:id="261" w:name="_Toc469488354"/>
      <w:bookmarkStart w:id="262" w:name="_Toc471894875"/>
      <w:bookmarkStart w:id="263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7365D2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0"/>
      <w:bookmarkEnd w:id="261"/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4" w:name="_Toc469470559"/>
      <w:bookmarkStart w:id="265" w:name="_Toc469488355"/>
      <w:bookmarkStart w:id="266" w:name="_Toc471894876"/>
      <w:bookmarkStart w:id="267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Ref469470272"/>
      <w:bookmarkStart w:id="269" w:name="_Toc469470560"/>
      <w:bookmarkStart w:id="270" w:name="_Toc469488356"/>
      <w:bookmarkStart w:id="271" w:name="_Toc471894877"/>
      <w:bookmarkStart w:id="272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68"/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3" w:name="_Toc469470561"/>
      <w:bookmarkStart w:id="274" w:name="_Toc469488357"/>
      <w:bookmarkStart w:id="275" w:name="_Toc471894878"/>
      <w:bookmarkStart w:id="276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2"/>
      <w:bookmarkStart w:id="278" w:name="_Toc469488358"/>
      <w:bookmarkStart w:id="279" w:name="_Toc471894879"/>
      <w:bookmarkStart w:id="280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3"/>
      <w:bookmarkStart w:id="282" w:name="_Toc469488359"/>
      <w:bookmarkStart w:id="283" w:name="_Toc471894880"/>
      <w:bookmarkStart w:id="284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1"/>
      <w:bookmarkEnd w:id="282"/>
      <w:bookmarkEnd w:id="283"/>
      <w:bookmarkEnd w:id="284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4"/>
      <w:bookmarkStart w:id="286" w:name="_Toc469488360"/>
      <w:bookmarkStart w:id="287" w:name="_Toc471894881"/>
      <w:bookmarkStart w:id="288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5"/>
      <w:bookmarkEnd w:id="286"/>
      <w:bookmarkEnd w:id="287"/>
      <w:bookmarkEnd w:id="28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89" w:name="_Ref303711222"/>
      <w:bookmarkStart w:id="290" w:name="_Ref311232052"/>
      <w:bookmarkStart w:id="291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89"/>
      <w:r w:rsidR="00D51A0B" w:rsidRPr="00E71A48">
        <w:rPr>
          <w:szCs w:val="24"/>
        </w:rPr>
        <w:t>Заявок</w:t>
      </w:r>
      <w:bookmarkEnd w:id="290"/>
      <w:bookmarkEnd w:id="29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2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3" w:name="_Toc439323688"/>
      <w:bookmarkStart w:id="294" w:name="_Toc440361322"/>
      <w:bookmarkStart w:id="295" w:name="_Toc440376077"/>
      <w:bookmarkStart w:id="296" w:name="_Toc440376204"/>
      <w:bookmarkStart w:id="297" w:name="_Toc440382469"/>
      <w:bookmarkStart w:id="298" w:name="_Toc440447139"/>
      <w:bookmarkStart w:id="299" w:name="_Toc440632299"/>
      <w:bookmarkStart w:id="300" w:name="_Toc440875072"/>
      <w:bookmarkStart w:id="301" w:name="_Toc441131059"/>
      <w:bookmarkStart w:id="302" w:name="_Toc465774580"/>
      <w:bookmarkStart w:id="303" w:name="_Toc465848809"/>
      <w:bookmarkStart w:id="304" w:name="_Toc468875311"/>
      <w:bookmarkStart w:id="305" w:name="_Toc469488363"/>
      <w:bookmarkStart w:id="306" w:name="_Toc471894884"/>
      <w:bookmarkStart w:id="307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8" w:name="__RefNumPara__828_922829174"/>
      <w:bookmarkEnd w:id="30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9" w:name="__RefNumPara__832_922829174"/>
      <w:bookmarkEnd w:id="30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7365D2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34_922829174"/>
      <w:bookmarkEnd w:id="31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6_922829174"/>
      <w:bookmarkEnd w:id="31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7365D2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2" w:name="_Toc439323689"/>
      <w:bookmarkStart w:id="313" w:name="_Toc440361323"/>
      <w:bookmarkStart w:id="314" w:name="_Toc440376078"/>
      <w:bookmarkStart w:id="315" w:name="_Toc440376205"/>
      <w:bookmarkStart w:id="316" w:name="_Toc440382470"/>
      <w:bookmarkStart w:id="317" w:name="_Toc440447140"/>
      <w:bookmarkStart w:id="318" w:name="_Toc440632300"/>
      <w:bookmarkStart w:id="319" w:name="_Toc440875073"/>
      <w:bookmarkStart w:id="320" w:name="_Toc441131060"/>
      <w:bookmarkStart w:id="321" w:name="_Toc465774581"/>
      <w:bookmarkStart w:id="322" w:name="_Toc465848810"/>
      <w:bookmarkStart w:id="323" w:name="_Toc468875312"/>
      <w:bookmarkStart w:id="324" w:name="_Toc469488364"/>
      <w:bookmarkStart w:id="325" w:name="_Toc471894885"/>
      <w:bookmarkStart w:id="326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7" w:name="_Ref303250835"/>
      <w:bookmarkStart w:id="328" w:name="_Ref305973033"/>
      <w:bookmarkStart w:id="329" w:name="_Toc498590311"/>
      <w:bookmarkStart w:id="33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27"/>
      <w:r w:rsidRPr="00E71A48">
        <w:t xml:space="preserve"> по запросу предложений</w:t>
      </w:r>
      <w:bookmarkEnd w:id="328"/>
      <w:bookmarkEnd w:id="32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_RefNumPara__444_922829174"/>
      <w:bookmarkStart w:id="332" w:name="_Ref191386216"/>
      <w:bookmarkStart w:id="333" w:name="_Ref305973147"/>
      <w:bookmarkStart w:id="334" w:name="_Toc498590312"/>
      <w:bookmarkEnd w:id="330"/>
      <w:bookmarkEnd w:id="331"/>
      <w:r w:rsidRPr="00E71A48">
        <w:lastRenderedPageBreak/>
        <w:t xml:space="preserve">Подготовка </w:t>
      </w:r>
      <w:bookmarkEnd w:id="332"/>
      <w:r w:rsidRPr="00E71A48">
        <w:t>Заявок</w:t>
      </w:r>
      <w:bookmarkEnd w:id="333"/>
      <w:bookmarkEnd w:id="33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Ref306114638"/>
      <w:bookmarkStart w:id="336" w:name="_Toc440361326"/>
      <w:bookmarkStart w:id="337" w:name="_Toc440376081"/>
      <w:bookmarkStart w:id="338" w:name="_Toc440376208"/>
      <w:bookmarkStart w:id="339" w:name="_Toc440382473"/>
      <w:bookmarkStart w:id="340" w:name="_Toc440447143"/>
      <w:bookmarkStart w:id="341" w:name="_Toc440632303"/>
      <w:bookmarkStart w:id="342" w:name="_Toc440875076"/>
      <w:bookmarkStart w:id="343" w:name="_Toc441131063"/>
      <w:bookmarkStart w:id="344" w:name="_Toc465774584"/>
      <w:bookmarkStart w:id="345" w:name="_Toc465848813"/>
      <w:bookmarkStart w:id="346" w:name="_Toc468875315"/>
      <w:bookmarkStart w:id="347" w:name="_Toc469488367"/>
      <w:bookmarkStart w:id="348" w:name="_Toc471894888"/>
      <w:bookmarkStart w:id="349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7365D2" w:rsidRPr="007365D2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7365D2" w:rsidRPr="007365D2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1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7365D2" w:rsidRPr="007365D2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1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7365D2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55279015"/>
      <w:bookmarkStart w:id="353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3"/>
      <w:bookmarkEnd w:id="354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5" w:name="_Ref115076752"/>
      <w:bookmarkStart w:id="356" w:name="_Ref191386109"/>
      <w:bookmarkStart w:id="357" w:name="_Ref191386419"/>
      <w:bookmarkStart w:id="358" w:name="_Toc440361327"/>
      <w:bookmarkStart w:id="359" w:name="_Toc440376082"/>
      <w:bookmarkStart w:id="360" w:name="_Toc440376209"/>
      <w:bookmarkStart w:id="361" w:name="_Toc440382474"/>
      <w:bookmarkStart w:id="362" w:name="_Toc440447144"/>
      <w:bookmarkStart w:id="363" w:name="_Toc440632304"/>
      <w:bookmarkStart w:id="364" w:name="_Toc440875077"/>
      <w:bookmarkStart w:id="365" w:name="_Toc441131064"/>
      <w:bookmarkStart w:id="366" w:name="_Toc465774585"/>
      <w:bookmarkStart w:id="367" w:name="_Toc465848814"/>
      <w:bookmarkStart w:id="368" w:name="_Toc468875316"/>
      <w:bookmarkStart w:id="369" w:name="_Toc469488368"/>
      <w:bookmarkStart w:id="370" w:name="_Toc471894889"/>
      <w:bookmarkStart w:id="371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5"/>
      <w:bookmarkEnd w:id="356"/>
      <w:bookmarkEnd w:id="357"/>
      <w:r w:rsidRPr="00E71A48">
        <w:rPr>
          <w:szCs w:val="24"/>
        </w:rPr>
        <w:t>ЭТП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2" w:name="_Ref115076807"/>
      <w:bookmarkStart w:id="373" w:name="_Toc440361328"/>
      <w:bookmarkStart w:id="374" w:name="_Toc440376083"/>
      <w:bookmarkStart w:id="375" w:name="_Toc440376210"/>
      <w:bookmarkStart w:id="376" w:name="_Toc440382475"/>
      <w:bookmarkStart w:id="377" w:name="_Toc440447145"/>
      <w:bookmarkStart w:id="378" w:name="_Toc440632305"/>
      <w:bookmarkStart w:id="379" w:name="_Toc440875078"/>
      <w:bookmarkStart w:id="380" w:name="_Toc441131065"/>
      <w:bookmarkStart w:id="381" w:name="_Toc465774586"/>
      <w:bookmarkStart w:id="382" w:name="_Toc465848815"/>
      <w:bookmarkStart w:id="383" w:name="_Toc468875317"/>
      <w:bookmarkStart w:id="384" w:name="_Toc469488369"/>
      <w:bookmarkStart w:id="385" w:name="_Toc471894890"/>
      <w:bookmarkStart w:id="386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8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88" w:name="_Ref306008743"/>
      <w:bookmarkStart w:id="389" w:name="_Toc440361329"/>
      <w:bookmarkStart w:id="390" w:name="_Toc440376084"/>
      <w:bookmarkStart w:id="391" w:name="_Toc440376211"/>
      <w:bookmarkStart w:id="392" w:name="_Toc440382476"/>
      <w:bookmarkStart w:id="393" w:name="_Toc440447146"/>
      <w:bookmarkStart w:id="394" w:name="_Toc440632306"/>
      <w:bookmarkStart w:id="395" w:name="_Toc440875079"/>
      <w:bookmarkStart w:id="396" w:name="_Toc441131066"/>
      <w:bookmarkStart w:id="397" w:name="_Toc465774587"/>
      <w:bookmarkStart w:id="398" w:name="_Toc465848816"/>
      <w:bookmarkStart w:id="399" w:name="_Toc468875318"/>
      <w:bookmarkStart w:id="400" w:name="_Toc469488370"/>
      <w:bookmarkStart w:id="401" w:name="_Toc471894891"/>
      <w:bookmarkStart w:id="402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Toc440361330"/>
      <w:bookmarkStart w:id="405" w:name="_Toc440376085"/>
      <w:bookmarkStart w:id="406" w:name="_Toc440376212"/>
      <w:bookmarkStart w:id="407" w:name="_Toc440382477"/>
      <w:bookmarkStart w:id="408" w:name="_Toc440447147"/>
      <w:bookmarkStart w:id="409" w:name="_Toc440632307"/>
      <w:bookmarkStart w:id="410" w:name="_Toc440875080"/>
      <w:bookmarkStart w:id="411" w:name="_Toc441131067"/>
      <w:bookmarkStart w:id="412" w:name="_Toc465774588"/>
      <w:bookmarkStart w:id="413" w:name="_Toc465848817"/>
      <w:bookmarkStart w:id="414" w:name="_Toc468875319"/>
      <w:bookmarkStart w:id="415" w:name="_Toc469488371"/>
      <w:bookmarkStart w:id="416" w:name="_Toc471894892"/>
      <w:bookmarkStart w:id="417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1"/>
      <w:bookmarkStart w:id="419" w:name="_Toc440376086"/>
      <w:bookmarkStart w:id="420" w:name="_Toc440376213"/>
      <w:bookmarkStart w:id="421" w:name="_Toc440382478"/>
      <w:bookmarkStart w:id="422" w:name="_Toc440447148"/>
      <w:bookmarkStart w:id="423" w:name="_Toc440632308"/>
      <w:bookmarkStart w:id="424" w:name="_Toc440875081"/>
      <w:bookmarkStart w:id="425" w:name="_Toc441131068"/>
      <w:bookmarkStart w:id="426" w:name="_Toc465774589"/>
      <w:bookmarkStart w:id="427" w:name="_Toc465848818"/>
      <w:bookmarkStart w:id="428" w:name="_Toc468875320"/>
      <w:bookmarkStart w:id="429" w:name="_Toc469488372"/>
      <w:bookmarkStart w:id="430" w:name="_Toc471894893"/>
      <w:bookmarkStart w:id="431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2" w:name="_Toc440361332"/>
      <w:bookmarkStart w:id="433" w:name="_Toc440376087"/>
      <w:bookmarkStart w:id="434" w:name="_Toc440376214"/>
      <w:bookmarkStart w:id="435" w:name="_Toc440382479"/>
      <w:bookmarkStart w:id="436" w:name="_Toc440447149"/>
      <w:bookmarkStart w:id="437" w:name="_Toc440632309"/>
      <w:bookmarkStart w:id="438" w:name="_Toc440875082"/>
      <w:bookmarkStart w:id="439" w:name="_Toc441131069"/>
      <w:bookmarkStart w:id="440" w:name="_Toc465774590"/>
      <w:bookmarkStart w:id="441" w:name="_Toc465848819"/>
      <w:bookmarkStart w:id="442" w:name="_Ref468874794"/>
      <w:bookmarkStart w:id="443" w:name="_Toc468875321"/>
      <w:bookmarkStart w:id="444" w:name="_Toc469488373"/>
      <w:bookmarkStart w:id="445" w:name="_Toc471894894"/>
      <w:bookmarkStart w:id="446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216641" w:rsidRPr="00567D8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7D86">
        <w:rPr>
          <w:bCs w:val="0"/>
          <w:sz w:val="24"/>
          <w:szCs w:val="24"/>
        </w:rPr>
        <w:t xml:space="preserve">Начальная (максимальная) цена </w:t>
      </w:r>
      <w:r w:rsidR="00123C70" w:rsidRPr="00567D86">
        <w:rPr>
          <w:bCs w:val="0"/>
          <w:sz w:val="24"/>
          <w:szCs w:val="24"/>
        </w:rPr>
        <w:t>Договор</w:t>
      </w:r>
      <w:r w:rsidRPr="00567D86">
        <w:rPr>
          <w:bCs w:val="0"/>
          <w:sz w:val="24"/>
          <w:szCs w:val="24"/>
        </w:rPr>
        <w:t>а</w:t>
      </w:r>
      <w:r w:rsidR="00216641" w:rsidRPr="00567D86">
        <w:rPr>
          <w:bCs w:val="0"/>
          <w:sz w:val="24"/>
          <w:szCs w:val="24"/>
        </w:rPr>
        <w:t>:</w:t>
      </w:r>
    </w:p>
    <w:p w:rsidR="00280464" w:rsidRPr="00567D86" w:rsidRDefault="00567D86" w:rsidP="00856CFC">
      <w:pPr>
        <w:pStyle w:val="aff5"/>
        <w:numPr>
          <w:ilvl w:val="0"/>
          <w:numId w:val="52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lang w:eastAsia="en-US"/>
        </w:rPr>
      </w:pPr>
      <w:r w:rsidRPr="00567D86">
        <w:rPr>
          <w:b/>
          <w:bCs w:val="0"/>
          <w:sz w:val="24"/>
          <w:szCs w:val="24"/>
          <w:u w:val="single"/>
        </w:rPr>
        <w:t>По Лоту №1:</w:t>
      </w:r>
      <w:r w:rsidRPr="00567D86">
        <w:rPr>
          <w:bCs w:val="0"/>
          <w:sz w:val="24"/>
          <w:szCs w:val="24"/>
        </w:rPr>
        <w:t xml:space="preserve"> </w:t>
      </w:r>
      <w:r w:rsidRPr="00567D86">
        <w:rPr>
          <w:b/>
          <w:sz w:val="24"/>
          <w:szCs w:val="24"/>
        </w:rPr>
        <w:t xml:space="preserve">2 400 000,00 </w:t>
      </w:r>
      <w:r w:rsidRPr="00567D86">
        <w:rPr>
          <w:sz w:val="24"/>
          <w:szCs w:val="24"/>
        </w:rPr>
        <w:t xml:space="preserve">(два миллиона четыреста тысяч) рублей    00 копеек РФ, без учета НДС; НДС составляет </w:t>
      </w:r>
      <w:r w:rsidRPr="00567D86">
        <w:rPr>
          <w:b/>
          <w:sz w:val="24"/>
          <w:szCs w:val="24"/>
        </w:rPr>
        <w:t xml:space="preserve">432 000,00 </w:t>
      </w:r>
      <w:r w:rsidRPr="00567D86">
        <w:rPr>
          <w:sz w:val="24"/>
          <w:szCs w:val="24"/>
        </w:rPr>
        <w:t xml:space="preserve">(четыреста тридцать две тысячи) рублей     00  коп. РФ;  </w:t>
      </w:r>
      <w:r w:rsidRPr="00567D86">
        <w:rPr>
          <w:b/>
          <w:sz w:val="24"/>
          <w:szCs w:val="24"/>
        </w:rPr>
        <w:t xml:space="preserve">2 832 000,00 </w:t>
      </w:r>
      <w:r w:rsidRPr="00567D86">
        <w:rPr>
          <w:sz w:val="24"/>
          <w:szCs w:val="24"/>
        </w:rPr>
        <w:t>(два миллиона восемьсот тридцать две тысячи) рублей   00  коп. РФ, с учетом НДС</w:t>
      </w:r>
      <w:r w:rsidR="00280464" w:rsidRPr="00567D86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47" w:name="_Ref191386407"/>
      <w:bookmarkStart w:id="448" w:name="_Ref191386526"/>
      <w:bookmarkStart w:id="449" w:name="_Toc440361333"/>
      <w:bookmarkStart w:id="450" w:name="_Toc440376088"/>
      <w:bookmarkStart w:id="451" w:name="_Toc440376215"/>
      <w:bookmarkStart w:id="452" w:name="_Toc440382480"/>
      <w:bookmarkStart w:id="453" w:name="_Toc440447150"/>
      <w:bookmarkStart w:id="454" w:name="_Toc440632310"/>
      <w:bookmarkStart w:id="455" w:name="_Toc440875083"/>
      <w:bookmarkStart w:id="456" w:name="_Toc441131070"/>
      <w:bookmarkStart w:id="457" w:name="_Toc465774591"/>
      <w:bookmarkStart w:id="458" w:name="_Toc465848820"/>
      <w:bookmarkStart w:id="459" w:name="_Toc468875322"/>
      <w:bookmarkStart w:id="460" w:name="_Toc469488374"/>
      <w:bookmarkStart w:id="461" w:name="_Toc471894895"/>
      <w:bookmarkStart w:id="462" w:name="_Toc498590320"/>
      <w:bookmarkStart w:id="463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4" w:name="_Ref93090116"/>
      <w:bookmarkStart w:id="465" w:name="_Ref191386482"/>
      <w:bookmarkStart w:id="466" w:name="_Ref440291364"/>
      <w:bookmarkEnd w:id="463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4"/>
      <w:r w:rsidRPr="00EB7BE2">
        <w:rPr>
          <w:bCs w:val="0"/>
          <w:sz w:val="24"/>
          <w:szCs w:val="24"/>
        </w:rPr>
        <w:t>:</w:t>
      </w:r>
      <w:bookmarkStart w:id="467" w:name="_Ref306004833"/>
      <w:bookmarkEnd w:id="465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66"/>
      <w:bookmarkEnd w:id="467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6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69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0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69"/>
      <w:bookmarkEnd w:id="47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1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1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7365D2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F07D89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2" w:name="_Ref306005578"/>
      <w:bookmarkStart w:id="47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2"/>
      <w:bookmarkEnd w:id="47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4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5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7365D2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28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76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29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7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7365D2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7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9" w:name="_Ref191386451"/>
      <w:bookmarkStart w:id="480" w:name="_Ref440271628"/>
      <w:bookmarkStart w:id="481" w:name="_Toc440361334"/>
      <w:bookmarkStart w:id="482" w:name="_Toc440376089"/>
      <w:bookmarkStart w:id="483" w:name="_Toc440376216"/>
      <w:bookmarkStart w:id="484" w:name="_Toc440382481"/>
      <w:bookmarkStart w:id="485" w:name="_Toc440447151"/>
      <w:bookmarkStart w:id="486" w:name="_Toc440632311"/>
      <w:bookmarkStart w:id="487" w:name="_Toc440875084"/>
      <w:bookmarkStart w:id="488" w:name="_Toc441131071"/>
      <w:bookmarkStart w:id="489" w:name="_Ref465773032"/>
      <w:bookmarkStart w:id="490" w:name="_Toc465774592"/>
      <w:bookmarkStart w:id="491" w:name="_Toc465848821"/>
      <w:bookmarkStart w:id="492" w:name="_Toc468875323"/>
      <w:bookmarkStart w:id="493" w:name="_Toc469488375"/>
      <w:bookmarkStart w:id="494" w:name="_Toc471894896"/>
      <w:bookmarkStart w:id="495" w:name="_Toc498590321"/>
      <w:r w:rsidRPr="00E71A48">
        <w:rPr>
          <w:szCs w:val="24"/>
        </w:rPr>
        <w:lastRenderedPageBreak/>
        <w:t xml:space="preserve">Привлечение </w:t>
      </w:r>
      <w:bookmarkEnd w:id="479"/>
      <w:bookmarkEnd w:id="480"/>
      <w:bookmarkEnd w:id="481"/>
      <w:bookmarkEnd w:id="482"/>
      <w:bookmarkEnd w:id="483"/>
      <w:r w:rsidR="00362EA4">
        <w:rPr>
          <w:szCs w:val="24"/>
        </w:rPr>
        <w:t>соисполнителей</w:t>
      </w:r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6" w:name="_Ref191386461"/>
      <w:bookmarkStart w:id="497" w:name="_Toc440361335"/>
      <w:bookmarkStart w:id="498" w:name="_Toc440376090"/>
      <w:bookmarkStart w:id="49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0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0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1" w:name="_Toc440382482"/>
      <w:bookmarkStart w:id="502" w:name="_Toc440447152"/>
      <w:bookmarkStart w:id="503" w:name="_Toc440632312"/>
      <w:bookmarkStart w:id="504" w:name="_Toc440875085"/>
      <w:bookmarkStart w:id="505" w:name="_Ref440876619"/>
      <w:bookmarkStart w:id="506" w:name="_Ref440876660"/>
      <w:bookmarkStart w:id="507" w:name="_Toc441131072"/>
      <w:bookmarkStart w:id="508" w:name="_Ref465772690"/>
      <w:bookmarkStart w:id="509" w:name="_Toc465774593"/>
      <w:bookmarkStart w:id="510" w:name="_Toc465848822"/>
      <w:bookmarkStart w:id="511" w:name="_Toc468875324"/>
      <w:bookmarkStart w:id="512" w:name="_Toc469488376"/>
      <w:bookmarkStart w:id="513" w:name="_Toc471894897"/>
      <w:bookmarkStart w:id="514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6"/>
      <w:bookmarkEnd w:id="497"/>
      <w:bookmarkEnd w:id="498"/>
      <w:bookmarkEnd w:id="499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1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1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val="en-US"/>
        </w:rPr>
        <w:t>a</w:t>
      </w:r>
      <w:r w:rsidR="007365D2" w:rsidRPr="007365D2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val="en-US"/>
        </w:rPr>
        <w:t>g</w:t>
      </w:r>
      <w:r w:rsidR="007365D2" w:rsidRPr="007365D2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18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18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9" w:name="_Ref306114966"/>
      <w:bookmarkStart w:id="520" w:name="_Toc440361336"/>
      <w:bookmarkStart w:id="521" w:name="_Toc440376091"/>
      <w:bookmarkStart w:id="522" w:name="_Toc440376218"/>
      <w:bookmarkStart w:id="523" w:name="_Toc440382483"/>
      <w:bookmarkStart w:id="524" w:name="_Toc440447153"/>
      <w:bookmarkStart w:id="525" w:name="_Toc440632313"/>
      <w:bookmarkStart w:id="526" w:name="_Toc440875086"/>
      <w:bookmarkStart w:id="527" w:name="_Toc441131073"/>
      <w:bookmarkStart w:id="528" w:name="_Toc465774594"/>
      <w:bookmarkStart w:id="529" w:name="_Toc465848823"/>
      <w:bookmarkStart w:id="530" w:name="_Toc468875325"/>
      <w:bookmarkStart w:id="531" w:name="_Toc469488377"/>
      <w:bookmarkStart w:id="532" w:name="_Toc471894898"/>
      <w:bookmarkStart w:id="533" w:name="_Toc498590323"/>
      <w:r w:rsidRPr="00E71A48">
        <w:rPr>
          <w:szCs w:val="24"/>
        </w:rPr>
        <w:t>Разъяснение Документации по запросу предложений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11727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117276">
        <w:rPr>
          <w:sz w:val="24"/>
          <w:szCs w:val="24"/>
        </w:rPr>
        <w:t xml:space="preserve">публикации закупочной процедуры (п. </w:t>
      </w:r>
      <w:r w:rsidRPr="00117276">
        <w:rPr>
          <w:sz w:val="24"/>
          <w:szCs w:val="24"/>
        </w:rPr>
        <w:fldChar w:fldCharType="begin"/>
      </w:r>
      <w:r w:rsidRPr="00117276">
        <w:rPr>
          <w:sz w:val="24"/>
          <w:szCs w:val="24"/>
        </w:rPr>
        <w:instrText xml:space="preserve"> REF _Ref191386085 \r \h  \* MERGEFORMAT </w:instrText>
      </w:r>
      <w:r w:rsidRPr="00117276">
        <w:rPr>
          <w:sz w:val="24"/>
          <w:szCs w:val="24"/>
        </w:rPr>
      </w:r>
      <w:r w:rsidRPr="00117276">
        <w:rPr>
          <w:sz w:val="24"/>
          <w:szCs w:val="24"/>
        </w:rPr>
        <w:fldChar w:fldCharType="separate"/>
      </w:r>
      <w:r w:rsidRPr="00117276">
        <w:rPr>
          <w:sz w:val="24"/>
          <w:szCs w:val="24"/>
        </w:rPr>
        <w:t>1.1.1</w:t>
      </w:r>
      <w:r w:rsidRPr="00117276">
        <w:rPr>
          <w:sz w:val="24"/>
          <w:szCs w:val="24"/>
        </w:rPr>
        <w:fldChar w:fldCharType="end"/>
      </w:r>
      <w:r w:rsidRPr="00117276">
        <w:rPr>
          <w:sz w:val="24"/>
          <w:szCs w:val="24"/>
        </w:rPr>
        <w:t>).</w:t>
      </w:r>
    </w:p>
    <w:p w:rsidR="007365D2" w:rsidRPr="0011727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1727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17276">
        <w:rPr>
          <w:b/>
          <w:sz w:val="24"/>
          <w:szCs w:val="24"/>
        </w:rPr>
        <w:t>12:00 1</w:t>
      </w:r>
      <w:r w:rsidR="00117276" w:rsidRPr="00117276">
        <w:rPr>
          <w:b/>
          <w:sz w:val="24"/>
          <w:szCs w:val="24"/>
        </w:rPr>
        <w:t>3</w:t>
      </w:r>
      <w:r w:rsidRPr="00117276">
        <w:rPr>
          <w:b/>
          <w:sz w:val="24"/>
          <w:szCs w:val="24"/>
        </w:rPr>
        <w:t xml:space="preserve"> августа 2018 года</w:t>
      </w:r>
      <w:r w:rsidRPr="0011727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</w:t>
      </w:r>
      <w:r w:rsidRPr="00382A07">
        <w:rPr>
          <w:bCs w:val="0"/>
          <w:sz w:val="24"/>
          <w:szCs w:val="24"/>
        </w:rPr>
        <w:lastRenderedPageBreak/>
        <w:t>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7365D2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7365D2" w:rsidRPr="007365D2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4" w:name="_Toc440361337"/>
      <w:bookmarkStart w:id="535" w:name="_Toc440376092"/>
      <w:bookmarkStart w:id="536" w:name="_Toc440376219"/>
      <w:bookmarkStart w:id="537" w:name="_Toc440382484"/>
      <w:bookmarkStart w:id="538" w:name="_Toc440447154"/>
      <w:bookmarkStart w:id="539" w:name="_Toc440632314"/>
      <w:bookmarkStart w:id="540" w:name="_Toc440875087"/>
      <w:bookmarkStart w:id="541" w:name="_Ref440969948"/>
      <w:bookmarkStart w:id="542" w:name="_Ref441057071"/>
      <w:bookmarkStart w:id="543" w:name="_Toc441131074"/>
      <w:bookmarkStart w:id="544" w:name="_Toc465774595"/>
      <w:bookmarkStart w:id="545" w:name="_Toc465848824"/>
      <w:bookmarkStart w:id="546" w:name="_Toc468875326"/>
      <w:bookmarkStart w:id="547" w:name="_Toc469488378"/>
      <w:bookmarkStart w:id="548" w:name="_Toc471894899"/>
      <w:bookmarkStart w:id="549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0" w:name="_Ref440289401"/>
      <w:bookmarkStart w:id="551" w:name="_Toc440361338"/>
      <w:bookmarkStart w:id="552" w:name="_Toc440376093"/>
      <w:bookmarkStart w:id="553" w:name="_Toc440376220"/>
      <w:bookmarkStart w:id="554" w:name="_Toc440382485"/>
      <w:bookmarkStart w:id="555" w:name="_Toc440447155"/>
      <w:bookmarkStart w:id="556" w:name="_Toc440632315"/>
      <w:bookmarkStart w:id="557" w:name="_Toc440875088"/>
      <w:bookmarkStart w:id="558" w:name="_Toc441131075"/>
      <w:bookmarkStart w:id="559" w:name="_Toc465774596"/>
      <w:bookmarkStart w:id="560" w:name="_Toc465848825"/>
      <w:bookmarkStart w:id="561" w:name="_Toc468875327"/>
      <w:bookmarkStart w:id="562" w:name="_Toc469488379"/>
      <w:bookmarkStart w:id="563" w:name="_Toc471894900"/>
      <w:bookmarkStart w:id="564" w:name="_Toc498590325"/>
      <w:r w:rsidRPr="00E71A48">
        <w:rPr>
          <w:szCs w:val="24"/>
        </w:rPr>
        <w:t>Продление срока окончания приема Заявок</w:t>
      </w:r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6" w:name="_Toc299701566"/>
      <w:bookmarkStart w:id="567" w:name="_Ref306176386"/>
      <w:bookmarkStart w:id="568" w:name="_Ref440285128"/>
      <w:bookmarkStart w:id="569" w:name="_Toc440361339"/>
      <w:bookmarkStart w:id="570" w:name="_Toc440376094"/>
      <w:bookmarkStart w:id="571" w:name="_Toc440376221"/>
      <w:bookmarkStart w:id="572" w:name="_Toc440382486"/>
      <w:bookmarkStart w:id="573" w:name="_Toc440447156"/>
      <w:bookmarkStart w:id="574" w:name="_Toc440632316"/>
      <w:bookmarkStart w:id="575" w:name="_Toc440875089"/>
      <w:bookmarkStart w:id="576" w:name="_Toc441131076"/>
      <w:bookmarkStart w:id="577" w:name="_Toc465774597"/>
      <w:bookmarkStart w:id="578" w:name="_Toc465848826"/>
      <w:bookmarkStart w:id="579" w:name="_Toc468875328"/>
      <w:bookmarkStart w:id="580" w:name="_Toc469488380"/>
      <w:bookmarkStart w:id="581" w:name="_Toc471894901"/>
      <w:bookmarkStart w:id="582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3" w:name="_Ref467168844"/>
      <w:bookmarkStart w:id="58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8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5"/>
      <w:bookmarkEnd w:id="58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8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-3.3.14.3</w:t>
      </w:r>
      <w:r w:rsidR="007365D2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8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299109207"/>
      <w:bookmarkStart w:id="58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88"/>
      <w:bookmarkEnd w:id="589"/>
    </w:p>
    <w:p w:rsidR="002F273A" w:rsidRPr="002F273A" w:rsidRDefault="0061271F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61271F">
        <w:rPr>
          <w:bCs w:val="0"/>
          <w:sz w:val="24"/>
          <w:szCs w:val="24"/>
        </w:rPr>
        <w:t xml:space="preserve">Участник должен предоставить оригинал соглашения о неустойке (подраздел </w:t>
      </w:r>
      <w:r w:rsidRPr="0061271F">
        <w:rPr>
          <w:sz w:val="24"/>
          <w:szCs w:val="24"/>
        </w:rPr>
        <w:fldChar w:fldCharType="begin"/>
      </w:r>
      <w:r w:rsidRPr="0061271F">
        <w:rPr>
          <w:sz w:val="24"/>
          <w:szCs w:val="24"/>
        </w:rPr>
        <w:instrText xml:space="preserve"> REF _Ref440272256 \r \h  \* MERGEFORMAT </w:instrText>
      </w:r>
      <w:r w:rsidRPr="0061271F">
        <w:rPr>
          <w:sz w:val="24"/>
          <w:szCs w:val="24"/>
        </w:rPr>
      </w:r>
      <w:r w:rsidRPr="0061271F">
        <w:rPr>
          <w:sz w:val="24"/>
          <w:szCs w:val="24"/>
        </w:rPr>
        <w:fldChar w:fldCharType="separate"/>
      </w:r>
      <w:r w:rsidRPr="0061271F">
        <w:rPr>
          <w:bCs w:val="0"/>
          <w:sz w:val="24"/>
          <w:szCs w:val="24"/>
        </w:rPr>
        <w:t>5.14</w:t>
      </w:r>
      <w:r w:rsidRPr="0061271F">
        <w:rPr>
          <w:bCs w:val="0"/>
          <w:sz w:val="24"/>
          <w:szCs w:val="24"/>
        </w:rPr>
        <w:fldChar w:fldCharType="end"/>
      </w:r>
      <w:r w:rsidRPr="0061271F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форме и в соответствии с инструкциями, приведенными в настоящей Документации (подраздел </w:t>
      </w:r>
      <w:r w:rsidRPr="0061271F">
        <w:rPr>
          <w:sz w:val="24"/>
          <w:szCs w:val="24"/>
        </w:rPr>
        <w:fldChar w:fldCharType="begin"/>
      </w:r>
      <w:r w:rsidRPr="0061271F">
        <w:rPr>
          <w:bCs w:val="0"/>
          <w:sz w:val="24"/>
          <w:szCs w:val="24"/>
        </w:rPr>
        <w:instrText xml:space="preserve"> REF _Ref465847748 \r \h </w:instrText>
      </w:r>
      <w:r w:rsidRPr="0061271F">
        <w:rPr>
          <w:sz w:val="24"/>
          <w:szCs w:val="24"/>
        </w:rPr>
      </w:r>
      <w:r w:rsidRPr="0061271F">
        <w:rPr>
          <w:sz w:val="24"/>
          <w:szCs w:val="24"/>
        </w:rPr>
        <w:fldChar w:fldCharType="separate"/>
      </w:r>
      <w:r w:rsidRPr="0061271F">
        <w:rPr>
          <w:bCs w:val="0"/>
          <w:sz w:val="24"/>
          <w:szCs w:val="24"/>
        </w:rPr>
        <w:t>5.15</w:t>
      </w:r>
      <w:r w:rsidRPr="0061271F">
        <w:rPr>
          <w:bCs w:val="0"/>
          <w:sz w:val="24"/>
          <w:szCs w:val="24"/>
        </w:rPr>
        <w:fldChar w:fldCharType="end"/>
      </w:r>
      <w:r w:rsidRPr="0061271F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Pr="0061271F">
        <w:rPr>
          <w:sz w:val="24"/>
          <w:szCs w:val="24"/>
        </w:rPr>
        <w:fldChar w:fldCharType="begin"/>
      </w:r>
      <w:r w:rsidRPr="0061271F">
        <w:rPr>
          <w:sz w:val="24"/>
          <w:szCs w:val="24"/>
        </w:rPr>
        <w:instrText xml:space="preserve"> REF _Ref440289953 \r \h  \* MERGEFORMAT </w:instrText>
      </w:r>
      <w:r w:rsidRPr="0061271F">
        <w:rPr>
          <w:sz w:val="24"/>
          <w:szCs w:val="24"/>
        </w:rPr>
      </w:r>
      <w:r w:rsidRPr="0061271F">
        <w:rPr>
          <w:sz w:val="24"/>
          <w:szCs w:val="24"/>
        </w:rPr>
        <w:fldChar w:fldCharType="separate"/>
      </w:r>
      <w:r w:rsidRPr="0061271F">
        <w:rPr>
          <w:bCs w:val="0"/>
          <w:sz w:val="24"/>
          <w:szCs w:val="24"/>
        </w:rPr>
        <w:t>3.4.1.3</w:t>
      </w:r>
      <w:r w:rsidRPr="0061271F">
        <w:rPr>
          <w:bCs w:val="0"/>
          <w:sz w:val="24"/>
          <w:szCs w:val="24"/>
        </w:rPr>
        <w:fldChar w:fldCharType="end"/>
      </w:r>
      <w:r w:rsidRPr="0061271F">
        <w:rPr>
          <w:bCs w:val="0"/>
          <w:sz w:val="24"/>
          <w:szCs w:val="24"/>
        </w:rPr>
        <w:t xml:space="preserve"> настоящей Документации, по адресу: </w:t>
      </w:r>
      <w:r w:rsidRPr="0061271F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контактный телефон : (4722) 58-17-81. Оригинал соглашения о неустойке должен быть надежно запечатан в конверт, на котором указывается следующая информация</w:t>
      </w:r>
      <w:r w:rsidR="002F273A" w:rsidRPr="002F273A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7365D2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0" w:name="_Ref442263553"/>
      <w:bookmarkStart w:id="59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6F389E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F389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исполнения обязательств, связанных с участием в Запросе предложений и подачей Заявки, копию платежного поручения о перечислении денежных средств в качестве обеспечения Заявки, вместе с Анкетой Участника (п. </w:t>
      </w:r>
      <w:r w:rsidRPr="006F389E">
        <w:rPr>
          <w:rFonts w:eastAsia="Calibri"/>
          <w:szCs w:val="24"/>
          <w:lang w:eastAsia="en-US"/>
        </w:rPr>
        <w:fldChar w:fldCharType="begin"/>
      </w:r>
      <w:r w:rsidRPr="006F389E">
        <w:rPr>
          <w:rFonts w:eastAsia="Calibri"/>
          <w:szCs w:val="24"/>
          <w:lang w:eastAsia="en-US"/>
        </w:rPr>
        <w:instrText xml:space="preserve"> REF _Ref55335823 \r \h  \* MERGEFORMAT </w:instrText>
      </w:r>
      <w:r w:rsidRPr="006F389E">
        <w:rPr>
          <w:rFonts w:eastAsia="Calibri"/>
          <w:szCs w:val="24"/>
          <w:lang w:eastAsia="en-US"/>
        </w:rPr>
      </w:r>
      <w:r w:rsidRPr="006F389E">
        <w:rPr>
          <w:rFonts w:eastAsia="Calibri"/>
          <w:szCs w:val="24"/>
          <w:lang w:eastAsia="en-US"/>
        </w:rPr>
        <w:fldChar w:fldCharType="separate"/>
      </w:r>
      <w:r w:rsidRPr="006F389E">
        <w:rPr>
          <w:rFonts w:eastAsia="Calibri"/>
          <w:szCs w:val="24"/>
          <w:lang w:eastAsia="en-US"/>
        </w:rPr>
        <w:t>5.7</w:t>
      </w:r>
      <w:r w:rsidRPr="006F389E">
        <w:rPr>
          <w:rFonts w:eastAsia="Calibri"/>
          <w:szCs w:val="24"/>
          <w:lang w:eastAsia="en-US"/>
        </w:rPr>
        <w:fldChar w:fldCharType="end"/>
      </w:r>
      <w:r w:rsidRPr="006F389E">
        <w:rPr>
          <w:rFonts w:eastAsia="Calibri"/>
          <w:szCs w:val="24"/>
          <w:lang w:eastAsia="en-US"/>
        </w:rPr>
        <w:t xml:space="preserve">) Участник обязан направить на электронную почту ведущему специалисту отдела закупочной деятельности управления логистики и МТО филиала ПАО «МРСК Центра» - «Белгородэнерго» Горягиной Татьяне Николаевне, контактный телефон: (4722) 58-17-51 или по адресу электронной почты: </w:t>
      </w:r>
      <w:hyperlink r:id="rId30" w:history="1">
        <w:r w:rsidRPr="006F389E">
          <w:rPr>
            <w:rStyle w:val="a7"/>
            <w:rFonts w:eastAsia="Calibri"/>
            <w:szCs w:val="24"/>
            <w:lang w:val="en-US" w:eastAsia="en-US"/>
          </w:rPr>
          <w:t>Goryagina</w:t>
        </w:r>
        <w:r w:rsidRPr="006F389E">
          <w:rPr>
            <w:rStyle w:val="a7"/>
            <w:rFonts w:eastAsia="Calibri"/>
            <w:szCs w:val="24"/>
            <w:lang w:eastAsia="en-US"/>
          </w:rPr>
          <w:t>.</w:t>
        </w:r>
        <w:r w:rsidRPr="006F389E">
          <w:rPr>
            <w:rStyle w:val="a7"/>
            <w:rFonts w:eastAsia="Calibri"/>
            <w:szCs w:val="24"/>
            <w:lang w:val="en-US" w:eastAsia="en-US"/>
          </w:rPr>
          <w:t>TN</w:t>
        </w:r>
        <w:r w:rsidRPr="006F389E">
          <w:rPr>
            <w:rStyle w:val="a7"/>
            <w:rFonts w:eastAsia="Calibri"/>
            <w:szCs w:val="24"/>
            <w:lang w:eastAsia="en-US"/>
          </w:rPr>
          <w:t>@</w:t>
        </w:r>
        <w:r w:rsidRPr="006F389E">
          <w:rPr>
            <w:rStyle w:val="a7"/>
            <w:rFonts w:eastAsia="Calibri"/>
            <w:szCs w:val="24"/>
            <w:lang w:val="en-US" w:eastAsia="en-US"/>
          </w:rPr>
          <w:t>mrsk</w:t>
        </w:r>
        <w:r w:rsidRPr="006F389E">
          <w:rPr>
            <w:rStyle w:val="a7"/>
            <w:rFonts w:eastAsia="Calibri"/>
            <w:szCs w:val="24"/>
            <w:lang w:eastAsia="en-US"/>
          </w:rPr>
          <w:t>-1.</w:t>
        </w:r>
        <w:r w:rsidRPr="006F389E">
          <w:rPr>
            <w:rStyle w:val="a7"/>
            <w:rFonts w:eastAsia="Calibri"/>
            <w:szCs w:val="24"/>
            <w:lang w:val="en-US" w:eastAsia="en-US"/>
          </w:rPr>
          <w:t>ru</w:t>
        </w:r>
      </w:hyperlink>
      <w:r w:rsidRPr="006F389E">
        <w:rPr>
          <w:rFonts w:eastAsia="Calibri"/>
          <w:szCs w:val="24"/>
          <w:lang w:eastAsia="en-US"/>
        </w:rPr>
        <w:t xml:space="preserve">. и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1" w:history="1">
        <w:r w:rsidRPr="006F389E">
          <w:rPr>
            <w:rStyle w:val="a7"/>
            <w:rFonts w:eastAsia="Calibri"/>
            <w:szCs w:val="24"/>
            <w:lang w:eastAsia="en-US"/>
          </w:rPr>
          <w:t>Ermolova.IV@mrsk-1.ru</w:t>
        </w:r>
      </w:hyperlink>
      <w:r w:rsidRPr="006F389E">
        <w:rPr>
          <w:rFonts w:eastAsia="Calibri"/>
          <w:szCs w:val="24"/>
          <w:lang w:eastAsia="en-US"/>
        </w:rPr>
        <w:t xml:space="preserve">. Данные документы необходимо направить Заказчику до момента истечения срока окончания приема заявок (п. </w:t>
      </w:r>
      <w:r w:rsidRPr="006F389E">
        <w:rPr>
          <w:rFonts w:eastAsia="Calibri"/>
          <w:szCs w:val="24"/>
          <w:lang w:eastAsia="en-US"/>
        </w:rPr>
        <w:fldChar w:fldCharType="begin"/>
      </w:r>
      <w:r w:rsidRPr="006F389E">
        <w:rPr>
          <w:rFonts w:eastAsia="Calibri"/>
          <w:szCs w:val="24"/>
          <w:lang w:eastAsia="en-US"/>
        </w:rPr>
        <w:instrText xml:space="preserve"> REF _Ref440289953 \r \h  \* MERGEFORMAT </w:instrText>
      </w:r>
      <w:r w:rsidRPr="006F389E">
        <w:rPr>
          <w:rFonts w:eastAsia="Calibri"/>
          <w:szCs w:val="24"/>
          <w:lang w:eastAsia="en-US"/>
        </w:rPr>
      </w:r>
      <w:r w:rsidRPr="006F389E">
        <w:rPr>
          <w:rFonts w:eastAsia="Calibri"/>
          <w:szCs w:val="24"/>
          <w:lang w:eastAsia="en-US"/>
        </w:rPr>
        <w:fldChar w:fldCharType="separate"/>
      </w:r>
      <w:r w:rsidRPr="006F389E">
        <w:rPr>
          <w:rFonts w:eastAsia="Calibri"/>
          <w:szCs w:val="24"/>
          <w:lang w:eastAsia="en-US"/>
        </w:rPr>
        <w:t>3.4.1.3</w:t>
      </w:r>
      <w:r w:rsidRPr="006F389E">
        <w:rPr>
          <w:rFonts w:eastAsia="Calibri"/>
          <w:szCs w:val="24"/>
          <w:lang w:eastAsia="en-US"/>
        </w:rPr>
        <w:fldChar w:fldCharType="end"/>
      </w:r>
      <w:r w:rsidRPr="006F389E">
        <w:rPr>
          <w:rFonts w:eastAsia="Calibri"/>
          <w:szCs w:val="24"/>
          <w:lang w:eastAsia="en-US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64A8B"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2"/>
    </w:p>
    <w:p w:rsidR="006F389E" w:rsidRPr="007765E5" w:rsidRDefault="006F389E" w:rsidP="006F389E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6F389E" w:rsidRPr="007765E5" w:rsidRDefault="006F389E" w:rsidP="006F389E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6F389E" w:rsidRPr="007765E5" w:rsidRDefault="006F389E" w:rsidP="006F389E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6F389E" w:rsidRPr="007765E5" w:rsidRDefault="006F389E" w:rsidP="006F389E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1E3137" w:rsidRDefault="006F389E" w:rsidP="006F389E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3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7365D2">
      <w:pPr>
        <w:pStyle w:val="35"/>
        <w:widowControl w:val="0"/>
        <w:numPr>
          <w:ilvl w:val="4"/>
          <w:numId w:val="98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4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1"/>
      <w:bookmarkEnd w:id="593"/>
      <w:bookmarkEnd w:id="594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5" w:name="_Ref305973214"/>
      <w:bookmarkStart w:id="596" w:name="_Toc498590327"/>
      <w:r w:rsidRPr="00AE1D21">
        <w:t>Подача Заявок и их прием</w:t>
      </w:r>
      <w:bookmarkStart w:id="597" w:name="_Ref56229451"/>
      <w:bookmarkEnd w:id="565"/>
      <w:bookmarkEnd w:id="595"/>
      <w:bookmarkEnd w:id="5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8" w:name="_Toc439323707"/>
      <w:bookmarkStart w:id="599" w:name="_Toc440361341"/>
      <w:bookmarkStart w:id="600" w:name="_Toc440376096"/>
      <w:bookmarkStart w:id="601" w:name="_Toc440376223"/>
      <w:bookmarkStart w:id="602" w:name="_Toc440382488"/>
      <w:bookmarkStart w:id="603" w:name="_Toc440447158"/>
      <w:bookmarkStart w:id="604" w:name="_Toc440632318"/>
      <w:bookmarkStart w:id="605" w:name="_Toc440875091"/>
      <w:bookmarkStart w:id="606" w:name="_Toc441131078"/>
      <w:bookmarkStart w:id="607" w:name="_Toc465774599"/>
      <w:bookmarkStart w:id="608" w:name="_Toc465848828"/>
      <w:bookmarkStart w:id="609" w:name="_Toc468875330"/>
      <w:bookmarkStart w:id="610" w:name="_Toc469488382"/>
      <w:bookmarkStart w:id="611" w:name="_Toc471894903"/>
      <w:bookmarkStart w:id="612" w:name="_Toc498590328"/>
      <w:r w:rsidRPr="00E71A48">
        <w:rPr>
          <w:szCs w:val="24"/>
        </w:rPr>
        <w:t>Подача Заявок через ЭТП</w:t>
      </w:r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BB3818">
        <w:rPr>
          <w:b/>
          <w:bCs w:val="0"/>
          <w:sz w:val="24"/>
          <w:szCs w:val="24"/>
        </w:rPr>
        <w:t xml:space="preserve">минут </w:t>
      </w:r>
      <w:r w:rsidR="00BB3818" w:rsidRPr="00BB3818">
        <w:rPr>
          <w:b/>
          <w:bCs w:val="0"/>
          <w:sz w:val="24"/>
          <w:szCs w:val="24"/>
        </w:rPr>
        <w:t>16</w:t>
      </w:r>
      <w:r w:rsidR="002B5044" w:rsidRPr="00BB3818">
        <w:rPr>
          <w:b/>
          <w:bCs w:val="0"/>
          <w:sz w:val="24"/>
          <w:szCs w:val="24"/>
        </w:rPr>
        <w:t xml:space="preserve"> </w:t>
      </w:r>
      <w:r w:rsidR="00BB3818" w:rsidRPr="00BB3818">
        <w:rPr>
          <w:b/>
          <w:bCs w:val="0"/>
          <w:sz w:val="24"/>
          <w:szCs w:val="24"/>
        </w:rPr>
        <w:t>августа</w:t>
      </w:r>
      <w:r w:rsidR="002B5044" w:rsidRPr="00BB3818">
        <w:rPr>
          <w:b/>
          <w:bCs w:val="0"/>
          <w:sz w:val="24"/>
          <w:szCs w:val="24"/>
        </w:rPr>
        <w:t xml:space="preserve"> </w:t>
      </w:r>
      <w:r w:rsidR="009C6DFC" w:rsidRPr="00BB3818">
        <w:rPr>
          <w:b/>
          <w:bCs w:val="0"/>
          <w:sz w:val="24"/>
          <w:szCs w:val="24"/>
        </w:rPr>
        <w:t>2018</w:t>
      </w:r>
      <w:r w:rsidR="002B5044" w:rsidRPr="00BB3818">
        <w:rPr>
          <w:b/>
          <w:bCs w:val="0"/>
          <w:sz w:val="24"/>
          <w:szCs w:val="24"/>
        </w:rPr>
        <w:t xml:space="preserve"> года</w:t>
      </w:r>
      <w:r w:rsidR="00BB27D7" w:rsidRPr="00BB3818">
        <w:rPr>
          <w:b/>
          <w:bCs w:val="0"/>
          <w:sz w:val="24"/>
          <w:szCs w:val="24"/>
        </w:rPr>
        <w:t xml:space="preserve">, </w:t>
      </w:r>
      <w:r w:rsidR="00BB27D7" w:rsidRPr="00BB381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B3818">
        <w:rPr>
          <w:bCs w:val="0"/>
          <w:spacing w:val="-2"/>
          <w:sz w:val="24"/>
          <w:szCs w:val="24"/>
        </w:rPr>
        <w:t>(под</w:t>
      </w:r>
      <w:r w:rsidR="00BB27D7" w:rsidRPr="00BB3818">
        <w:rPr>
          <w:bCs w:val="0"/>
          <w:sz w:val="24"/>
          <w:szCs w:val="24"/>
        </w:rPr>
        <w:t xml:space="preserve">раздел </w:t>
      </w:r>
      <w:r w:rsidR="007F30BA" w:rsidRPr="00BB3818">
        <w:rPr>
          <w:bCs w:val="0"/>
          <w:sz w:val="24"/>
          <w:szCs w:val="24"/>
        </w:rPr>
        <w:fldChar w:fldCharType="begin"/>
      </w:r>
      <w:r w:rsidR="00BB27D7" w:rsidRPr="00BB3818">
        <w:rPr>
          <w:bCs w:val="0"/>
          <w:sz w:val="24"/>
          <w:szCs w:val="24"/>
        </w:rPr>
        <w:instrText xml:space="preserve"> REF _Ref55336310 \r \h </w:instrText>
      </w:r>
      <w:r w:rsidR="007F30BA" w:rsidRPr="00BB3818">
        <w:rPr>
          <w:bCs w:val="0"/>
          <w:sz w:val="24"/>
          <w:szCs w:val="24"/>
        </w:rPr>
      </w:r>
      <w:r w:rsidR="00BB3818">
        <w:rPr>
          <w:bCs w:val="0"/>
          <w:sz w:val="24"/>
          <w:szCs w:val="24"/>
        </w:rPr>
        <w:instrText xml:space="preserve"> \* MERGEFORMAT </w:instrText>
      </w:r>
      <w:r w:rsidR="007F30BA" w:rsidRPr="00BB3818">
        <w:rPr>
          <w:bCs w:val="0"/>
          <w:sz w:val="24"/>
          <w:szCs w:val="24"/>
        </w:rPr>
        <w:fldChar w:fldCharType="separate"/>
      </w:r>
      <w:r w:rsidR="007365D2" w:rsidRPr="00BB3818">
        <w:rPr>
          <w:bCs w:val="0"/>
          <w:sz w:val="24"/>
          <w:szCs w:val="24"/>
        </w:rPr>
        <w:t>5.1</w:t>
      </w:r>
      <w:r w:rsidR="007F30BA" w:rsidRPr="00BB3818">
        <w:rPr>
          <w:bCs w:val="0"/>
          <w:sz w:val="24"/>
          <w:szCs w:val="24"/>
        </w:rPr>
        <w:fldChar w:fldCharType="end"/>
      </w:r>
      <w:r w:rsidR="00BB27D7" w:rsidRPr="00BB3818">
        <w:rPr>
          <w:bCs w:val="0"/>
          <w:sz w:val="24"/>
          <w:szCs w:val="24"/>
          <w:lang w:eastAsia="ru-RU"/>
        </w:rPr>
        <w:t>)</w:t>
      </w:r>
      <w:r w:rsidR="00BB27D7" w:rsidRPr="00BB381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</w:t>
      </w:r>
      <w:r w:rsidR="00BB27D7" w:rsidRPr="00AE1D21">
        <w:rPr>
          <w:bCs w:val="0"/>
          <w:sz w:val="24"/>
          <w:szCs w:val="24"/>
        </w:rPr>
        <w:t xml:space="preserve"> доске» ЭТП</w:t>
      </w:r>
      <w:r w:rsidR="00717F60" w:rsidRPr="00AE1D21">
        <w:rPr>
          <w:bCs w:val="0"/>
          <w:sz w:val="24"/>
          <w:szCs w:val="24"/>
        </w:rPr>
        <w:t>.</w:t>
      </w:r>
      <w:bookmarkEnd w:id="61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4" w:name="_Ref115077798"/>
      <w:bookmarkStart w:id="615" w:name="_Toc439323708"/>
      <w:bookmarkStart w:id="616" w:name="_Toc440361342"/>
      <w:bookmarkStart w:id="617" w:name="_Toc440376097"/>
      <w:bookmarkStart w:id="618" w:name="_Toc440376224"/>
      <w:bookmarkStart w:id="619" w:name="_Toc440382489"/>
      <w:bookmarkStart w:id="620" w:name="_Toc440447159"/>
      <w:bookmarkStart w:id="621" w:name="_Toc440632319"/>
      <w:bookmarkStart w:id="622" w:name="_Toc440875092"/>
      <w:bookmarkStart w:id="623" w:name="_Toc441131079"/>
      <w:bookmarkStart w:id="624" w:name="_Toc465774600"/>
      <w:bookmarkStart w:id="625" w:name="_Toc465848829"/>
      <w:bookmarkStart w:id="626" w:name="_Toc468875331"/>
      <w:bookmarkStart w:id="627" w:name="_Toc469488383"/>
      <w:bookmarkStart w:id="628" w:name="_Toc471894904"/>
      <w:bookmarkStart w:id="629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bookmarkEnd w:id="597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0" w:name="_Ref303683883"/>
      <w:bookmarkStart w:id="631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0"/>
      <w:bookmarkEnd w:id="63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468201145"/>
      <w:bookmarkStart w:id="634" w:name="_Ref468201209"/>
      <w:bookmarkStart w:id="635" w:name="_Toc498590331"/>
      <w:r w:rsidRPr="00E71A48">
        <w:t>Оценка Заявок и проведение переговоров</w:t>
      </w:r>
      <w:bookmarkEnd w:id="632"/>
      <w:bookmarkEnd w:id="633"/>
      <w:bookmarkEnd w:id="634"/>
      <w:bookmarkEnd w:id="63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Toc439323711"/>
      <w:bookmarkStart w:id="637" w:name="_Toc440361345"/>
      <w:bookmarkStart w:id="638" w:name="_Toc440376100"/>
      <w:bookmarkStart w:id="639" w:name="_Toc440376227"/>
      <w:bookmarkStart w:id="640" w:name="_Toc440382492"/>
      <w:bookmarkStart w:id="641" w:name="_Toc440447162"/>
      <w:bookmarkStart w:id="642" w:name="_Toc440632322"/>
      <w:bookmarkStart w:id="643" w:name="_Toc440875095"/>
      <w:bookmarkStart w:id="644" w:name="_Toc441131082"/>
      <w:bookmarkStart w:id="645" w:name="_Toc465774603"/>
      <w:bookmarkStart w:id="646" w:name="_Toc465848832"/>
      <w:bookmarkStart w:id="647" w:name="_Toc468875334"/>
      <w:bookmarkStart w:id="648" w:name="_Toc469488386"/>
      <w:bookmarkStart w:id="649" w:name="_Toc471894907"/>
      <w:bookmarkStart w:id="650" w:name="_Toc498590332"/>
      <w:r w:rsidRPr="00E71A48">
        <w:rPr>
          <w:szCs w:val="24"/>
        </w:rPr>
        <w:t>Общие положения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93089454"/>
      <w:bookmarkStart w:id="652" w:name="_Toc439323712"/>
      <w:bookmarkStart w:id="653" w:name="_Toc440361346"/>
      <w:bookmarkStart w:id="654" w:name="_Toc440376101"/>
      <w:bookmarkStart w:id="655" w:name="_Toc440376228"/>
      <w:bookmarkStart w:id="656" w:name="_Toc440382493"/>
      <w:bookmarkStart w:id="657" w:name="_Toc440447163"/>
      <w:bookmarkStart w:id="658" w:name="_Toc440632323"/>
      <w:bookmarkStart w:id="659" w:name="_Toc440875096"/>
      <w:bookmarkStart w:id="660" w:name="_Toc441131083"/>
      <w:bookmarkStart w:id="661" w:name="_Toc465774604"/>
      <w:bookmarkStart w:id="662" w:name="_Toc465848833"/>
      <w:bookmarkStart w:id="663" w:name="_Toc468875335"/>
      <w:bookmarkStart w:id="664" w:name="_Toc469488387"/>
      <w:bookmarkStart w:id="665" w:name="_Toc471894908"/>
      <w:bookmarkStart w:id="666" w:name="_Toc498590333"/>
      <w:r w:rsidRPr="00E71A48">
        <w:rPr>
          <w:szCs w:val="24"/>
        </w:rPr>
        <w:lastRenderedPageBreak/>
        <w:t>Отборочная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67"/>
      <w:bookmarkEnd w:id="668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6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0" w:name="_Ref303670674"/>
      <w:bookmarkStart w:id="671" w:name="_Toc439323713"/>
      <w:bookmarkStart w:id="672" w:name="_Toc440361347"/>
      <w:bookmarkStart w:id="673" w:name="_Toc440376102"/>
      <w:bookmarkStart w:id="674" w:name="_Toc440376229"/>
      <w:bookmarkStart w:id="675" w:name="_Toc440382494"/>
      <w:bookmarkStart w:id="676" w:name="_Toc440447164"/>
      <w:bookmarkStart w:id="677" w:name="_Toc440632324"/>
      <w:bookmarkStart w:id="678" w:name="_Toc440875097"/>
      <w:bookmarkStart w:id="679" w:name="_Toc441131084"/>
      <w:bookmarkStart w:id="680" w:name="_Toc465774605"/>
      <w:bookmarkStart w:id="681" w:name="_Toc465848834"/>
      <w:bookmarkStart w:id="682" w:name="_Toc468875336"/>
      <w:bookmarkStart w:id="683" w:name="_Toc469488388"/>
      <w:bookmarkStart w:id="684" w:name="_Toc471894909"/>
      <w:bookmarkStart w:id="685" w:name="_Toc498590334"/>
      <w:r w:rsidRPr="00E71A48">
        <w:rPr>
          <w:szCs w:val="24"/>
        </w:rPr>
        <w:t>Проведение переговоров</w:t>
      </w:r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6" w:name="_Ref306138385"/>
      <w:bookmarkStart w:id="687" w:name="_Toc439323714"/>
      <w:bookmarkStart w:id="688" w:name="_Toc440361348"/>
      <w:bookmarkStart w:id="689" w:name="_Toc440376103"/>
      <w:bookmarkStart w:id="690" w:name="_Toc440376230"/>
      <w:bookmarkStart w:id="691" w:name="_Toc440382495"/>
      <w:bookmarkStart w:id="692" w:name="_Toc440447165"/>
      <w:bookmarkStart w:id="693" w:name="_Toc440632325"/>
      <w:bookmarkStart w:id="694" w:name="_Toc440875098"/>
      <w:bookmarkStart w:id="695" w:name="_Toc441131085"/>
      <w:bookmarkStart w:id="696" w:name="_Toc465774606"/>
      <w:bookmarkStart w:id="697" w:name="_Toc465848835"/>
      <w:bookmarkStart w:id="698" w:name="_Toc468875337"/>
      <w:bookmarkStart w:id="699" w:name="_Toc469488389"/>
      <w:bookmarkStart w:id="700" w:name="_Toc471894910"/>
      <w:bookmarkStart w:id="701" w:name="_Toc498590335"/>
      <w:r w:rsidRPr="00E71A48">
        <w:rPr>
          <w:szCs w:val="24"/>
        </w:rPr>
        <w:t>Оценочная стадия</w:t>
      </w:r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</w:p>
    <w:p w:rsidR="007D0EA7" w:rsidRPr="00B87575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B87575">
        <w:rPr>
          <w:sz w:val="24"/>
          <w:szCs w:val="24"/>
        </w:rPr>
        <w:t>В</w:t>
      </w:r>
      <w:r w:rsidR="00D275BB" w:rsidRPr="00B87575">
        <w:rPr>
          <w:sz w:val="24"/>
          <w:szCs w:val="24"/>
        </w:rPr>
        <w:t xml:space="preserve"> </w:t>
      </w:r>
      <w:r w:rsidRPr="00B87575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B87575">
        <w:rPr>
          <w:sz w:val="24"/>
          <w:szCs w:val="24"/>
        </w:rPr>
        <w:t xml:space="preserve">. Порядок проведения оценочной стадии, </w:t>
      </w:r>
      <w:r w:rsidRPr="00B87575">
        <w:rPr>
          <w:sz w:val="24"/>
          <w:szCs w:val="24"/>
        </w:rPr>
        <w:t>критери</w:t>
      </w:r>
      <w:r w:rsidR="00D275BB" w:rsidRPr="00B87575">
        <w:rPr>
          <w:sz w:val="24"/>
          <w:szCs w:val="24"/>
        </w:rPr>
        <w:t>и</w:t>
      </w:r>
      <w:r w:rsidRPr="00B87575">
        <w:rPr>
          <w:sz w:val="24"/>
          <w:szCs w:val="24"/>
        </w:rPr>
        <w:t xml:space="preserve"> и их весов</w:t>
      </w:r>
      <w:r w:rsidR="00D275BB" w:rsidRPr="00B87575">
        <w:rPr>
          <w:sz w:val="24"/>
          <w:szCs w:val="24"/>
        </w:rPr>
        <w:t>ые</w:t>
      </w:r>
      <w:r w:rsidRPr="00B87575">
        <w:rPr>
          <w:sz w:val="24"/>
          <w:szCs w:val="24"/>
        </w:rPr>
        <w:t xml:space="preserve"> коэффициент</w:t>
      </w:r>
      <w:r w:rsidR="00D275BB" w:rsidRPr="00B87575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2" w:name="_Ref303250967"/>
      <w:bookmarkStart w:id="703" w:name="_Toc305697378"/>
      <w:bookmarkStart w:id="704" w:name="_Toc498590336"/>
      <w:bookmarkStart w:id="70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2"/>
      <w:bookmarkEnd w:id="703"/>
      <w:bookmarkEnd w:id="704"/>
      <w:r w:rsidRPr="00E71A48">
        <w:t xml:space="preserve"> </w:t>
      </w:r>
    </w:p>
    <w:bookmarkEnd w:id="70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70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0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9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0" w:name="_Toc471823191"/>
      <w:bookmarkStart w:id="711" w:name="_Ref471823363"/>
      <w:bookmarkStart w:id="712" w:name="_Toc471828429"/>
      <w:bookmarkStart w:id="713" w:name="_Ref471894330"/>
      <w:bookmarkStart w:id="714" w:name="_Toc498590337"/>
      <w:bookmarkStart w:id="715" w:name="_Ref303681924"/>
      <w:bookmarkStart w:id="716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0"/>
      <w:bookmarkEnd w:id="711"/>
      <w:bookmarkEnd w:id="712"/>
      <w:bookmarkEnd w:id="713"/>
      <w:bookmarkEnd w:id="714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A04348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A04348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r w:rsidRPr="00A04348">
        <w:rPr>
          <w:i/>
          <w:sz w:val="24"/>
          <w:szCs w:val="24"/>
          <w:lang w:val="en-US"/>
        </w:rPr>
        <w:t>k</w:t>
      </w:r>
      <w:r w:rsidRPr="00A04348">
        <w:rPr>
          <w:i/>
          <w:sz w:val="24"/>
          <w:szCs w:val="24"/>
          <w:vertAlign w:val="subscript"/>
        </w:rPr>
        <w:t>ПРИОР</w:t>
      </w:r>
      <w:r w:rsidRPr="00A04348">
        <w:rPr>
          <w:sz w:val="24"/>
          <w:szCs w:val="24"/>
        </w:rPr>
        <w:t xml:space="preserve">=0,85, иначе </w:t>
      </w:r>
      <w:r w:rsidRPr="00A04348">
        <w:rPr>
          <w:i/>
          <w:sz w:val="24"/>
          <w:szCs w:val="24"/>
          <w:lang w:val="en-US"/>
        </w:rPr>
        <w:t>k</w:t>
      </w:r>
      <w:r w:rsidRPr="00A04348">
        <w:rPr>
          <w:i/>
          <w:sz w:val="24"/>
          <w:szCs w:val="24"/>
          <w:vertAlign w:val="subscript"/>
        </w:rPr>
        <w:t>ПРИОР</w:t>
      </w:r>
      <w:r w:rsidRPr="00A04348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7365D2" w:rsidRPr="007365D2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471980768"/>
      <w:bookmarkStart w:id="718" w:name="_Ref471980938"/>
      <w:bookmarkStart w:id="719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5"/>
      <w:bookmarkEnd w:id="716"/>
      <w:bookmarkEnd w:id="717"/>
      <w:bookmarkEnd w:id="718"/>
      <w:bookmarkEnd w:id="71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0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303251044"/>
      <w:bookmarkStart w:id="722" w:name="_Toc498590339"/>
      <w:bookmarkStart w:id="723" w:name="_Ref191386295"/>
      <w:r w:rsidRPr="00E71A48">
        <w:t>Признание запроса предложений несостоявшимся</w:t>
      </w:r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6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7" w:name="_Ref465670219"/>
      <w:bookmarkStart w:id="728" w:name="_Toc468441704"/>
      <w:bookmarkStart w:id="729" w:name="_Toc498590340"/>
      <w:bookmarkStart w:id="730" w:name="_Ref303683929"/>
      <w:r w:rsidRPr="00EB7BE2">
        <w:rPr>
          <w:bCs w:val="0"/>
        </w:rPr>
        <w:t>Антидемпинговые меры</w:t>
      </w:r>
      <w:bookmarkEnd w:id="727"/>
      <w:bookmarkEnd w:id="728"/>
      <w:bookmarkEnd w:id="729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7365D2" w:rsidRPr="007365D2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1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1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7365D2" w:rsidRPr="007365D2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2" w:name="_Ref468875001"/>
      <w:bookmarkStart w:id="733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3"/>
      <w:bookmarkEnd w:id="730"/>
      <w:bookmarkEnd w:id="732"/>
      <w:bookmarkEnd w:id="733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</w:t>
      </w:r>
      <w:r w:rsidRPr="005071F6">
        <w:rPr>
          <w:color w:val="000000"/>
          <w:sz w:val="24"/>
          <w:szCs w:val="24"/>
          <w:lang w:eastAsia="ru-RU"/>
        </w:rPr>
        <w:lastRenderedPageBreak/>
        <w:t>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4" w:name="_Ref294695403"/>
      <w:bookmarkStart w:id="735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4"/>
      <w:bookmarkEnd w:id="735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6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6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7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3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Toc181693189"/>
      <w:bookmarkStart w:id="740" w:name="_Ref190680463"/>
      <w:bookmarkStart w:id="741" w:name="_Ref306140410"/>
      <w:bookmarkStart w:id="742" w:name="_Ref306142159"/>
      <w:bookmarkStart w:id="743" w:name="_Ref468201354"/>
      <w:bookmarkStart w:id="744" w:name="_Ref468201447"/>
      <w:bookmarkStart w:id="745" w:name="_Toc498590342"/>
      <w:bookmarkStart w:id="746" w:name="_Ref303102866"/>
      <w:bookmarkStart w:id="747" w:name="_Toc305835589"/>
      <w:bookmarkStart w:id="748" w:name="_Ref303683952"/>
      <w:bookmarkStart w:id="749" w:name="__RefNumPara__840_922829174"/>
      <w:bookmarkEnd w:id="738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39"/>
      <w:bookmarkEnd w:id="740"/>
      <w:bookmarkEnd w:id="741"/>
      <w:bookmarkEnd w:id="742"/>
      <w:bookmarkEnd w:id="743"/>
      <w:bookmarkEnd w:id="744"/>
      <w:bookmarkEnd w:id="745"/>
      <w:r w:rsidRPr="00EB7BE2">
        <w:t xml:space="preserve"> </w:t>
      </w:r>
      <w:bookmarkEnd w:id="746"/>
      <w:bookmarkEnd w:id="747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0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0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7365D2" w:rsidRPr="007365D2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7365D2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1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2" w:name="_Ref303694483"/>
      <w:bookmarkStart w:id="753" w:name="_Toc305835590"/>
      <w:bookmarkStart w:id="754" w:name="_Ref306140451"/>
      <w:bookmarkStart w:id="755" w:name="_Toc498590343"/>
      <w:r w:rsidRPr="00EB7BE2">
        <w:t xml:space="preserve">Уведомление о результатах </w:t>
      </w:r>
      <w:bookmarkEnd w:id="752"/>
      <w:bookmarkEnd w:id="753"/>
      <w:r w:rsidRPr="00EB7BE2">
        <w:t>запроса</w:t>
      </w:r>
      <w:r w:rsidRPr="006E1884">
        <w:t xml:space="preserve"> предложений</w:t>
      </w:r>
      <w:bookmarkEnd w:id="754"/>
      <w:bookmarkEnd w:id="755"/>
    </w:p>
    <w:bookmarkEnd w:id="748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7365D2" w:rsidRPr="007365D2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6" w:name="_Ref440270568"/>
      <w:bookmarkStart w:id="757" w:name="_Ref440274159"/>
      <w:bookmarkStart w:id="758" w:name="_Ref440292555"/>
      <w:bookmarkStart w:id="759" w:name="_Ref440292779"/>
      <w:bookmarkStart w:id="760" w:name="_Toc498590344"/>
      <w:r>
        <w:rPr>
          <w:szCs w:val="24"/>
        </w:rPr>
        <w:lastRenderedPageBreak/>
        <w:t>Техническая часть</w:t>
      </w:r>
      <w:bookmarkEnd w:id="756"/>
      <w:bookmarkEnd w:id="757"/>
      <w:bookmarkEnd w:id="758"/>
      <w:bookmarkEnd w:id="759"/>
      <w:bookmarkEnd w:id="76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1" w:name="_Toc176064097"/>
      <w:bookmarkStart w:id="762" w:name="_Toc176338525"/>
      <w:bookmarkStart w:id="763" w:name="_Toc180399753"/>
      <w:bookmarkStart w:id="764" w:name="_Toc189457101"/>
      <w:bookmarkStart w:id="765" w:name="_Toc189461737"/>
      <w:bookmarkStart w:id="766" w:name="_Toc189462011"/>
      <w:bookmarkStart w:id="767" w:name="_Toc191273610"/>
      <w:bookmarkStart w:id="768" w:name="_Toc423421726"/>
      <w:bookmarkStart w:id="769" w:name="_Toc498590345"/>
      <w:bookmarkStart w:id="770" w:name="_Toc167189319"/>
      <w:bookmarkStart w:id="771" w:name="_Toc168725254"/>
      <w:r w:rsidRPr="00C12FA4">
        <w:t xml:space="preserve">Перечень, объемы и характеристики 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="00C3704B">
        <w:t>закупаемых услуг</w:t>
      </w:r>
      <w:bookmarkEnd w:id="769"/>
    </w:p>
    <w:p w:rsidR="002B5044" w:rsidRPr="00A0434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2" w:name="_Toc439166311"/>
      <w:bookmarkStart w:id="773" w:name="_Toc439170659"/>
      <w:bookmarkStart w:id="774" w:name="_Toc439172761"/>
      <w:bookmarkStart w:id="775" w:name="_Toc439173205"/>
      <w:bookmarkStart w:id="776" w:name="_Toc439238199"/>
      <w:bookmarkStart w:id="777" w:name="_Toc439252751"/>
      <w:bookmarkStart w:id="778" w:name="_Toc439323609"/>
      <w:bookmarkStart w:id="779" w:name="_Toc439323725"/>
      <w:bookmarkStart w:id="780" w:name="_Toc440361359"/>
      <w:bookmarkStart w:id="781" w:name="_Toc440376114"/>
      <w:bookmarkStart w:id="782" w:name="_Toc440376241"/>
      <w:bookmarkStart w:id="783" w:name="_Toc440382503"/>
      <w:bookmarkStart w:id="784" w:name="_Toc440447173"/>
      <w:bookmarkStart w:id="785" w:name="_Toc440632334"/>
      <w:bookmarkStart w:id="786" w:name="_Toc440875107"/>
      <w:bookmarkStart w:id="787" w:name="_Toc441131094"/>
      <w:bookmarkStart w:id="788" w:name="_Toc465774615"/>
      <w:bookmarkStart w:id="789" w:name="_Toc465848844"/>
      <w:bookmarkStart w:id="790" w:name="_Toc468875347"/>
      <w:bookmarkStart w:id="791" w:name="_Toc469488399"/>
      <w:bookmarkStart w:id="792" w:name="_Toc471894921"/>
      <w:bookmarkStart w:id="793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04348">
        <w:rPr>
          <w:b w:val="0"/>
          <w:szCs w:val="24"/>
        </w:rPr>
        <w:t xml:space="preserve">Лоту №1 (подраздел </w:t>
      </w:r>
      <w:r w:rsidR="007F30BA" w:rsidRPr="00A04348">
        <w:rPr>
          <w:b w:val="0"/>
          <w:szCs w:val="24"/>
        </w:rPr>
        <w:fldChar w:fldCharType="begin"/>
      </w:r>
      <w:r w:rsidR="00A154B7" w:rsidRPr="00A04348">
        <w:rPr>
          <w:b w:val="0"/>
          <w:szCs w:val="24"/>
        </w:rPr>
        <w:instrText xml:space="preserve"> REF _Ref440275279 \r \h </w:instrText>
      </w:r>
      <w:r w:rsidR="007F30BA" w:rsidRPr="00A04348">
        <w:rPr>
          <w:b w:val="0"/>
          <w:szCs w:val="24"/>
        </w:rPr>
      </w:r>
      <w:r w:rsidR="00A04348">
        <w:rPr>
          <w:b w:val="0"/>
          <w:szCs w:val="24"/>
        </w:rPr>
        <w:instrText xml:space="preserve"> \* MERGEFORMAT </w:instrText>
      </w:r>
      <w:r w:rsidR="007F30BA" w:rsidRPr="00A04348">
        <w:rPr>
          <w:b w:val="0"/>
          <w:szCs w:val="24"/>
        </w:rPr>
        <w:fldChar w:fldCharType="separate"/>
      </w:r>
      <w:r w:rsidR="007365D2" w:rsidRPr="00A04348">
        <w:rPr>
          <w:b w:val="0"/>
          <w:szCs w:val="24"/>
        </w:rPr>
        <w:t>1.1.4</w:t>
      </w:r>
      <w:r w:rsidR="007F30BA" w:rsidRPr="00A04348">
        <w:rPr>
          <w:b w:val="0"/>
          <w:szCs w:val="24"/>
        </w:rPr>
        <w:fldChar w:fldCharType="end"/>
      </w:r>
      <w:r w:rsidR="00A154B7" w:rsidRPr="00A04348">
        <w:rPr>
          <w:b w:val="0"/>
          <w:szCs w:val="24"/>
        </w:rPr>
        <w:t>)</w:t>
      </w:r>
      <w:r w:rsidRPr="00A04348">
        <w:rPr>
          <w:b w:val="0"/>
          <w:szCs w:val="24"/>
        </w:rPr>
        <w:t xml:space="preserve"> изложен</w:t>
      </w:r>
      <w:r w:rsidR="00F463E8" w:rsidRPr="00A04348">
        <w:rPr>
          <w:b w:val="0"/>
          <w:szCs w:val="24"/>
        </w:rPr>
        <w:t>о(</w:t>
      </w:r>
      <w:r w:rsidRPr="00A04348">
        <w:rPr>
          <w:b w:val="0"/>
          <w:szCs w:val="24"/>
        </w:rPr>
        <w:t>ы</w:t>
      </w:r>
      <w:r w:rsidR="00F463E8" w:rsidRPr="00A04348">
        <w:rPr>
          <w:b w:val="0"/>
          <w:szCs w:val="24"/>
        </w:rPr>
        <w:t>)</w:t>
      </w:r>
      <w:r w:rsidRPr="00A0434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A04348">
        <w:rPr>
          <w:b w:val="0"/>
          <w:szCs w:val="24"/>
        </w:rPr>
        <w:t>Участник</w:t>
      </w:r>
      <w:r w:rsidRPr="00A04348">
        <w:rPr>
          <w:b w:val="0"/>
          <w:szCs w:val="24"/>
        </w:rPr>
        <w:t>ам вместе с ней в качестве отдельного документа.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</w:p>
    <w:p w:rsidR="002B5044" w:rsidRPr="003803A7" w:rsidRDefault="002B5044" w:rsidP="0021751A">
      <w:pPr>
        <w:pStyle w:val="2"/>
        <w:ind w:left="1701" w:hanging="1134"/>
      </w:pPr>
      <w:bookmarkStart w:id="794" w:name="_Ref194832984"/>
      <w:bookmarkStart w:id="795" w:name="_Ref197686508"/>
      <w:bookmarkStart w:id="796" w:name="_Toc423421727"/>
      <w:bookmarkStart w:id="797" w:name="_Toc498590347"/>
      <w:bookmarkStart w:id="798" w:name="_GoBack"/>
      <w:bookmarkEnd w:id="798"/>
      <w:r w:rsidRPr="003803A7">
        <w:t xml:space="preserve">Требование к </w:t>
      </w:r>
      <w:bookmarkEnd w:id="794"/>
      <w:bookmarkEnd w:id="795"/>
      <w:bookmarkEnd w:id="796"/>
      <w:r w:rsidR="00C3704B">
        <w:t>закупаемым услугам</w:t>
      </w:r>
      <w:bookmarkEnd w:id="79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9" w:name="_Toc439166314"/>
      <w:bookmarkStart w:id="800" w:name="_Toc439170662"/>
      <w:bookmarkStart w:id="801" w:name="_Toc439172764"/>
      <w:bookmarkStart w:id="802" w:name="_Toc439173208"/>
      <w:bookmarkStart w:id="803" w:name="_Toc439238202"/>
      <w:bookmarkStart w:id="804" w:name="_Toc439252754"/>
      <w:bookmarkStart w:id="805" w:name="_Toc439323612"/>
      <w:bookmarkStart w:id="806" w:name="_Toc439323728"/>
      <w:bookmarkStart w:id="807" w:name="_Toc440361362"/>
      <w:bookmarkStart w:id="808" w:name="_Toc440376117"/>
      <w:bookmarkStart w:id="809" w:name="_Toc440376244"/>
      <w:bookmarkStart w:id="810" w:name="_Toc440382505"/>
      <w:bookmarkStart w:id="811" w:name="_Toc440447175"/>
      <w:bookmarkStart w:id="812" w:name="_Toc440632336"/>
      <w:bookmarkStart w:id="813" w:name="_Toc440875109"/>
      <w:bookmarkStart w:id="814" w:name="_Toc441131096"/>
      <w:bookmarkStart w:id="815" w:name="_Toc465774617"/>
      <w:bookmarkStart w:id="816" w:name="_Toc465848846"/>
      <w:bookmarkStart w:id="817" w:name="_Toc468875349"/>
      <w:bookmarkStart w:id="818" w:name="_Toc469488401"/>
      <w:bookmarkStart w:id="819" w:name="_Toc471894923"/>
      <w:bookmarkStart w:id="820" w:name="_Toc498590348"/>
      <w:bookmarkStart w:id="821" w:name="_Ref194833053"/>
      <w:bookmarkStart w:id="822" w:name="_Ref223496951"/>
      <w:bookmarkStart w:id="82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4" w:name="_Toc461808930"/>
      <w:bookmarkStart w:id="825" w:name="_Toc464120639"/>
      <w:bookmarkStart w:id="826" w:name="_Toc498590349"/>
      <w:bookmarkEnd w:id="770"/>
      <w:bookmarkEnd w:id="771"/>
      <w:bookmarkEnd w:id="821"/>
      <w:bookmarkEnd w:id="822"/>
      <w:bookmarkEnd w:id="823"/>
      <w:r w:rsidRPr="00AE1D21">
        <w:t>Альтернативные предложения</w:t>
      </w:r>
      <w:bookmarkStart w:id="827" w:name="_Ref56252639"/>
      <w:bookmarkEnd w:id="824"/>
      <w:bookmarkEnd w:id="825"/>
      <w:bookmarkEnd w:id="82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8" w:name="_Toc461808802"/>
      <w:bookmarkStart w:id="829" w:name="_Toc461808931"/>
      <w:bookmarkStart w:id="830" w:name="_Toc464120640"/>
      <w:bookmarkStart w:id="831" w:name="_Toc465774619"/>
      <w:bookmarkStart w:id="832" w:name="_Toc465848848"/>
      <w:bookmarkStart w:id="833" w:name="_Toc468875351"/>
      <w:bookmarkStart w:id="834" w:name="_Toc469488403"/>
      <w:bookmarkStart w:id="835" w:name="_Toc471894925"/>
      <w:bookmarkStart w:id="836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7" w:name="_Ref440270602"/>
      <w:bookmarkStart w:id="838" w:name="_Toc498590351"/>
      <w:bookmarkEnd w:id="5"/>
      <w:bookmarkEnd w:id="74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7"/>
      <w:bookmarkEnd w:id="83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9" w:name="_Ref55336310"/>
      <w:bookmarkStart w:id="840" w:name="_Toc57314672"/>
      <w:bookmarkStart w:id="841" w:name="_Toc69728986"/>
      <w:bookmarkStart w:id="842" w:name="_Toc98253919"/>
      <w:bookmarkStart w:id="843" w:name="_Toc165173847"/>
      <w:bookmarkStart w:id="844" w:name="_Toc423423667"/>
      <w:bookmarkStart w:id="845" w:name="_Toc498590352"/>
      <w:r w:rsidRPr="00F647F7">
        <w:t xml:space="preserve">Письмо о подаче оферты </w:t>
      </w:r>
      <w:bookmarkStart w:id="846" w:name="_Ref22846535"/>
      <w:r w:rsidRPr="00F647F7">
        <w:t>(</w:t>
      </w:r>
      <w:bookmarkEnd w:id="84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C236C0" w:rsidRDefault="004F4D80" w:rsidP="004F4D80">
      <w:pPr>
        <w:pStyle w:val="3"/>
        <w:rPr>
          <w:szCs w:val="24"/>
        </w:rPr>
      </w:pPr>
      <w:bookmarkStart w:id="847" w:name="_Toc98253920"/>
      <w:bookmarkStart w:id="848" w:name="_Toc157248174"/>
      <w:bookmarkStart w:id="849" w:name="_Toc157496543"/>
      <w:bookmarkStart w:id="850" w:name="_Toc158206082"/>
      <w:bookmarkStart w:id="851" w:name="_Toc164057767"/>
      <w:bookmarkStart w:id="852" w:name="_Toc164137117"/>
      <w:bookmarkStart w:id="853" w:name="_Toc164161277"/>
      <w:bookmarkStart w:id="854" w:name="_Toc165173848"/>
      <w:bookmarkStart w:id="855" w:name="_Toc439170673"/>
      <w:bookmarkStart w:id="856" w:name="_Toc439172775"/>
      <w:bookmarkStart w:id="857" w:name="_Toc439173219"/>
      <w:bookmarkStart w:id="858" w:name="_Toc439238213"/>
      <w:bookmarkStart w:id="859" w:name="_Toc440361369"/>
      <w:bookmarkStart w:id="860" w:name="_Toc440376124"/>
      <w:bookmarkStart w:id="861" w:name="_Toc465774622"/>
      <w:bookmarkStart w:id="862" w:name="_Toc465848851"/>
      <w:bookmarkStart w:id="863" w:name="_Toc471894928"/>
      <w:bookmarkStart w:id="864" w:name="_Toc498590353"/>
      <w:r w:rsidRPr="00C236C0">
        <w:rPr>
          <w:szCs w:val="24"/>
        </w:rPr>
        <w:t>Форма письма о подаче оферты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6" w:name="_Toc98253921"/>
      <w:bookmarkStart w:id="867" w:name="_Toc157248175"/>
      <w:bookmarkStart w:id="868" w:name="_Toc157496544"/>
      <w:bookmarkStart w:id="869" w:name="_Toc158206083"/>
      <w:bookmarkStart w:id="870" w:name="_Toc164057768"/>
      <w:bookmarkStart w:id="871" w:name="_Toc164137118"/>
      <w:bookmarkStart w:id="872" w:name="_Toc164161278"/>
      <w:bookmarkStart w:id="87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439170674"/>
      <w:bookmarkStart w:id="875" w:name="_Toc439172776"/>
      <w:bookmarkStart w:id="876" w:name="_Toc439173220"/>
      <w:bookmarkStart w:id="877" w:name="_Toc439238214"/>
      <w:bookmarkStart w:id="878" w:name="_Toc439252762"/>
      <w:bookmarkStart w:id="879" w:name="_Toc439323736"/>
      <w:bookmarkStart w:id="880" w:name="_Toc440361370"/>
      <w:bookmarkStart w:id="881" w:name="_Toc440376125"/>
      <w:bookmarkStart w:id="882" w:name="_Toc440376252"/>
      <w:bookmarkStart w:id="883" w:name="_Toc440382510"/>
      <w:bookmarkStart w:id="884" w:name="_Toc440447180"/>
      <w:bookmarkStart w:id="885" w:name="_Toc440632341"/>
      <w:bookmarkStart w:id="886" w:name="_Toc440875113"/>
      <w:bookmarkStart w:id="887" w:name="_Toc441131100"/>
      <w:bookmarkStart w:id="888" w:name="_Toc465774623"/>
      <w:bookmarkStart w:id="889" w:name="_Toc465848852"/>
      <w:bookmarkStart w:id="890" w:name="_Toc471894929"/>
      <w:bookmarkStart w:id="891" w:name="_Toc498590354"/>
      <w:r w:rsidRPr="00C236C0">
        <w:rPr>
          <w:szCs w:val="24"/>
        </w:rPr>
        <w:lastRenderedPageBreak/>
        <w:t>Инструкции по заполнению</w:t>
      </w:r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2" w:name="_Ref55335821"/>
      <w:bookmarkStart w:id="893" w:name="_Ref55336345"/>
      <w:bookmarkStart w:id="894" w:name="_Toc57314674"/>
      <w:bookmarkStart w:id="895" w:name="_Toc69728988"/>
      <w:bookmarkStart w:id="896" w:name="_Toc98253922"/>
      <w:bookmarkStart w:id="89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8" w:name="_Ref440271964"/>
      <w:bookmarkStart w:id="899" w:name="_Toc440361371"/>
      <w:bookmarkStart w:id="900" w:name="_Toc440376126"/>
      <w:bookmarkStart w:id="901" w:name="_Toc498590355"/>
      <w:r>
        <w:rPr>
          <w:szCs w:val="24"/>
        </w:rPr>
        <w:lastRenderedPageBreak/>
        <w:t>Антикоррупционные обязательства (Форма 1.1).</w:t>
      </w:r>
      <w:bookmarkEnd w:id="898"/>
      <w:bookmarkEnd w:id="899"/>
      <w:bookmarkEnd w:id="900"/>
      <w:bookmarkEnd w:id="90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2" w:name="_Toc439238216"/>
      <w:bookmarkStart w:id="903" w:name="_Toc439252764"/>
      <w:bookmarkStart w:id="904" w:name="_Toc439323738"/>
      <w:bookmarkStart w:id="905" w:name="_Toc440361372"/>
      <w:bookmarkStart w:id="906" w:name="_Toc440376127"/>
      <w:bookmarkStart w:id="907" w:name="_Toc440376254"/>
      <w:bookmarkStart w:id="908" w:name="_Toc440382512"/>
      <w:bookmarkStart w:id="909" w:name="_Toc440447182"/>
      <w:bookmarkStart w:id="910" w:name="_Toc440632343"/>
      <w:bookmarkStart w:id="911" w:name="_Toc440875115"/>
      <w:bookmarkStart w:id="912" w:name="_Toc441131102"/>
      <w:bookmarkStart w:id="913" w:name="_Toc465774625"/>
      <w:bookmarkStart w:id="914" w:name="_Toc465848854"/>
      <w:bookmarkStart w:id="915" w:name="_Toc471894931"/>
      <w:bookmarkStart w:id="916" w:name="_Toc498590356"/>
      <w:r w:rsidRPr="009F5821">
        <w:rPr>
          <w:szCs w:val="24"/>
        </w:rPr>
        <w:t>Форма Антикоррупционных обязательств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7" w:name="_Toc423423668"/>
      <w:bookmarkStart w:id="918" w:name="_Ref440271072"/>
      <w:bookmarkStart w:id="919" w:name="_Ref440273986"/>
      <w:bookmarkStart w:id="920" w:name="_Ref440274337"/>
      <w:bookmarkStart w:id="921" w:name="_Ref440274913"/>
      <w:bookmarkStart w:id="922" w:name="_Ref440284918"/>
      <w:bookmarkStart w:id="923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2"/>
      <w:bookmarkEnd w:id="893"/>
      <w:bookmarkEnd w:id="894"/>
      <w:bookmarkEnd w:id="895"/>
      <w:bookmarkEnd w:id="896"/>
      <w:bookmarkEnd w:id="897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4" w:name="_Toc98253923"/>
      <w:bookmarkStart w:id="925" w:name="_Toc157248177"/>
      <w:bookmarkStart w:id="926" w:name="_Toc157496546"/>
      <w:bookmarkStart w:id="927" w:name="_Toc158206085"/>
      <w:bookmarkStart w:id="928" w:name="_Toc164057770"/>
      <w:bookmarkStart w:id="929" w:name="_Toc164137120"/>
      <w:bookmarkStart w:id="930" w:name="_Toc164161280"/>
      <w:bookmarkStart w:id="931" w:name="_Toc165173851"/>
      <w:bookmarkStart w:id="932" w:name="_Ref264038986"/>
      <w:bookmarkStart w:id="933" w:name="_Ref264359294"/>
      <w:bookmarkStart w:id="934" w:name="_Toc439170676"/>
      <w:bookmarkStart w:id="935" w:name="_Toc439172778"/>
      <w:bookmarkStart w:id="936" w:name="_Toc439173222"/>
      <w:bookmarkStart w:id="937" w:name="_Toc439238218"/>
      <w:bookmarkStart w:id="938" w:name="_Toc439252766"/>
      <w:bookmarkStart w:id="939" w:name="_Toc439323740"/>
      <w:bookmarkStart w:id="940" w:name="_Toc440361374"/>
      <w:bookmarkStart w:id="941" w:name="_Toc440376129"/>
      <w:bookmarkStart w:id="942" w:name="_Toc440376256"/>
      <w:bookmarkStart w:id="943" w:name="_Toc440382514"/>
      <w:bookmarkStart w:id="944" w:name="_Toc440447184"/>
      <w:bookmarkStart w:id="945" w:name="_Toc440632345"/>
      <w:bookmarkStart w:id="946" w:name="_Toc440875117"/>
      <w:bookmarkStart w:id="947" w:name="_Toc441131104"/>
      <w:bookmarkStart w:id="948" w:name="_Toc465774627"/>
      <w:bookmarkStart w:id="949" w:name="_Toc465848856"/>
      <w:bookmarkStart w:id="950" w:name="_Toc468875359"/>
      <w:bookmarkStart w:id="951" w:name="_Toc469488411"/>
      <w:bookmarkStart w:id="952" w:name="_Toc471894933"/>
      <w:bookmarkStart w:id="953" w:name="_Toc498590358"/>
      <w:r w:rsidRPr="00C236C0">
        <w:rPr>
          <w:szCs w:val="24"/>
        </w:rPr>
        <w:t xml:space="preserve">Форма 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492C8B">
        <w:rPr>
          <w:szCs w:val="24"/>
        </w:rPr>
        <w:t>Сводной таблицы стоимости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4" w:name="_Toc176765534"/>
      <w:bookmarkStart w:id="955" w:name="_Toc198979983"/>
      <w:bookmarkStart w:id="956" w:name="_Toc217466315"/>
      <w:bookmarkStart w:id="957" w:name="_Toc217702856"/>
      <w:bookmarkStart w:id="958" w:name="_Toc233601974"/>
      <w:bookmarkStart w:id="959" w:name="_Toc263343460"/>
      <w:r w:rsidRPr="00F647F7">
        <w:rPr>
          <w:b w:val="0"/>
          <w:szCs w:val="24"/>
        </w:rPr>
        <w:br w:type="page"/>
      </w:r>
      <w:bookmarkStart w:id="960" w:name="_Toc439170677"/>
      <w:bookmarkStart w:id="961" w:name="_Toc439172779"/>
      <w:bookmarkStart w:id="962" w:name="_Toc439173223"/>
      <w:bookmarkStart w:id="963" w:name="_Toc439238219"/>
      <w:bookmarkStart w:id="964" w:name="_Toc439252767"/>
      <w:bookmarkStart w:id="965" w:name="_Toc439323741"/>
      <w:bookmarkStart w:id="966" w:name="_Toc440361375"/>
      <w:bookmarkStart w:id="967" w:name="_Toc440376130"/>
      <w:bookmarkStart w:id="968" w:name="_Toc440376257"/>
      <w:bookmarkStart w:id="969" w:name="_Toc440382515"/>
      <w:bookmarkStart w:id="970" w:name="_Toc440447185"/>
      <w:bookmarkStart w:id="971" w:name="_Toc440632346"/>
      <w:bookmarkStart w:id="972" w:name="_Toc440875118"/>
      <w:bookmarkStart w:id="973" w:name="_Toc441131105"/>
      <w:bookmarkStart w:id="974" w:name="_Toc465774628"/>
      <w:bookmarkStart w:id="975" w:name="_Toc465848857"/>
      <w:bookmarkStart w:id="976" w:name="_Toc468875360"/>
      <w:bookmarkStart w:id="977" w:name="_Toc469488412"/>
      <w:bookmarkStart w:id="978" w:name="_Toc471894934"/>
      <w:bookmarkStart w:id="979" w:name="_Toc498590359"/>
      <w:r w:rsidRPr="00C236C0">
        <w:rPr>
          <w:szCs w:val="24"/>
        </w:rPr>
        <w:lastRenderedPageBreak/>
        <w:t>Инструкции по заполнению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0" w:name="_Ref86826666"/>
      <w:bookmarkStart w:id="981" w:name="_Toc90385112"/>
      <w:bookmarkStart w:id="982" w:name="_Toc98253925"/>
      <w:bookmarkStart w:id="983" w:name="_Toc165173853"/>
      <w:bookmarkStart w:id="98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5" w:name="_Ref440537086"/>
      <w:bookmarkStart w:id="986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7" w:name="_Toc90385113"/>
      <w:bookmarkStart w:id="988" w:name="_Toc98253926"/>
      <w:bookmarkStart w:id="989" w:name="_Toc157248180"/>
      <w:bookmarkStart w:id="990" w:name="_Toc157496549"/>
      <w:bookmarkStart w:id="991" w:name="_Toc158206088"/>
      <w:bookmarkStart w:id="992" w:name="_Toc164057773"/>
      <w:bookmarkStart w:id="993" w:name="_Toc164137123"/>
      <w:bookmarkStart w:id="994" w:name="_Toc164161283"/>
      <w:bookmarkStart w:id="995" w:name="_Toc165173854"/>
      <w:bookmarkStart w:id="996" w:name="_Ref193690005"/>
      <w:bookmarkStart w:id="997" w:name="_Toc439170679"/>
      <w:bookmarkStart w:id="998" w:name="_Toc439172781"/>
      <w:bookmarkStart w:id="999" w:name="_Toc439173225"/>
      <w:bookmarkStart w:id="1000" w:name="_Toc439238221"/>
      <w:bookmarkStart w:id="1001" w:name="_Toc439252769"/>
      <w:bookmarkStart w:id="1002" w:name="_Toc439323743"/>
      <w:bookmarkStart w:id="1003" w:name="_Toc440361377"/>
      <w:bookmarkStart w:id="1004" w:name="_Toc440376132"/>
      <w:bookmarkStart w:id="1005" w:name="_Toc440376259"/>
      <w:bookmarkStart w:id="1006" w:name="_Toc440382517"/>
      <w:bookmarkStart w:id="1007" w:name="_Toc440447187"/>
      <w:bookmarkStart w:id="1008" w:name="_Toc440632348"/>
      <w:bookmarkStart w:id="1009" w:name="_Toc440875120"/>
      <w:bookmarkStart w:id="1010" w:name="_Toc441131107"/>
      <w:bookmarkStart w:id="1011" w:name="_Toc465774630"/>
      <w:bookmarkStart w:id="1012" w:name="_Toc465848859"/>
      <w:bookmarkStart w:id="1013" w:name="_Toc468875362"/>
      <w:bookmarkStart w:id="1014" w:name="_Toc469488414"/>
      <w:bookmarkStart w:id="1015" w:name="_Toc471894936"/>
      <w:bookmarkStart w:id="1016" w:name="_Toc498590361"/>
      <w:r w:rsidRPr="00C236C0">
        <w:rPr>
          <w:szCs w:val="24"/>
        </w:rPr>
        <w:t xml:space="preserve">Форма 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r w:rsidRPr="00C236C0">
        <w:rPr>
          <w:szCs w:val="24"/>
        </w:rPr>
        <w:t>технического предложения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7" w:name="_Ref55335818"/>
      <w:bookmarkStart w:id="1018" w:name="_Ref55336334"/>
      <w:bookmarkStart w:id="1019" w:name="_Toc57314673"/>
      <w:bookmarkStart w:id="1020" w:name="_Toc69728987"/>
      <w:bookmarkStart w:id="1021" w:name="_Toc98253928"/>
      <w:bookmarkStart w:id="1022" w:name="_Toc165173856"/>
      <w:bookmarkStart w:id="1023" w:name="_Ref194749150"/>
      <w:bookmarkStart w:id="1024" w:name="_Ref194750368"/>
      <w:bookmarkStart w:id="1025" w:name="_Ref89649494"/>
      <w:bookmarkStart w:id="102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7365D2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7365D2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7" w:name="_Toc176765537"/>
      <w:bookmarkStart w:id="1028" w:name="_Toc198979986"/>
      <w:bookmarkStart w:id="1029" w:name="_Toc217466321"/>
      <w:bookmarkStart w:id="1030" w:name="_Toc217702859"/>
      <w:bookmarkStart w:id="1031" w:name="_Toc233601977"/>
      <w:bookmarkStart w:id="1032" w:name="_Toc263343463"/>
      <w:bookmarkStart w:id="1033" w:name="_Toc439170680"/>
      <w:bookmarkStart w:id="1034" w:name="_Toc439172782"/>
      <w:bookmarkStart w:id="1035" w:name="_Toc439173226"/>
      <w:bookmarkStart w:id="1036" w:name="_Toc439238222"/>
      <w:bookmarkStart w:id="1037" w:name="_Toc439252770"/>
      <w:bookmarkStart w:id="1038" w:name="_Toc439323744"/>
      <w:bookmarkStart w:id="1039" w:name="_Toc440361378"/>
      <w:bookmarkStart w:id="1040" w:name="_Toc440376133"/>
      <w:bookmarkStart w:id="1041" w:name="_Toc440376260"/>
      <w:bookmarkStart w:id="1042" w:name="_Toc440382518"/>
      <w:bookmarkStart w:id="1043" w:name="_Toc440447188"/>
      <w:bookmarkStart w:id="1044" w:name="_Toc440632349"/>
      <w:bookmarkStart w:id="1045" w:name="_Toc440875121"/>
      <w:bookmarkStart w:id="1046" w:name="_Toc441131108"/>
      <w:bookmarkStart w:id="1047" w:name="_Toc465774631"/>
      <w:bookmarkStart w:id="1048" w:name="_Toc465848860"/>
      <w:bookmarkStart w:id="1049" w:name="_Toc468875363"/>
      <w:bookmarkStart w:id="1050" w:name="_Toc469488415"/>
      <w:bookmarkStart w:id="1051" w:name="_Toc471894937"/>
      <w:bookmarkStart w:id="1052" w:name="_Toc498590362"/>
      <w:r w:rsidRPr="00C236C0">
        <w:rPr>
          <w:szCs w:val="24"/>
        </w:rPr>
        <w:lastRenderedPageBreak/>
        <w:t>Инструкции по заполнению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7365D2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4" w:name="_Toc423423670"/>
      <w:bookmarkStart w:id="1055" w:name="_Ref440271036"/>
      <w:bookmarkStart w:id="1056" w:name="_Ref440274366"/>
      <w:bookmarkStart w:id="1057" w:name="_Ref440274902"/>
      <w:bookmarkStart w:id="1058" w:name="_Ref440284947"/>
      <w:bookmarkStart w:id="1059" w:name="_Ref440361140"/>
      <w:bookmarkStart w:id="1060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1" w:name="_Toc98253929"/>
      <w:bookmarkStart w:id="1062" w:name="_Toc157248183"/>
      <w:bookmarkStart w:id="1063" w:name="_Toc157496552"/>
      <w:bookmarkStart w:id="1064" w:name="_Toc158206091"/>
      <w:bookmarkStart w:id="1065" w:name="_Toc164057776"/>
      <w:bookmarkStart w:id="1066" w:name="_Toc164137126"/>
      <w:bookmarkStart w:id="1067" w:name="_Toc164161286"/>
      <w:bookmarkStart w:id="1068" w:name="_Toc165173857"/>
      <w:bookmarkStart w:id="1069" w:name="_Toc439170682"/>
      <w:bookmarkStart w:id="1070" w:name="_Toc439172784"/>
      <w:bookmarkStart w:id="1071" w:name="_Toc439173228"/>
      <w:bookmarkStart w:id="1072" w:name="_Toc439238224"/>
      <w:bookmarkStart w:id="1073" w:name="_Toc439252772"/>
      <w:bookmarkStart w:id="1074" w:name="_Toc439323746"/>
      <w:bookmarkStart w:id="1075" w:name="_Toc440361380"/>
      <w:bookmarkStart w:id="1076" w:name="_Toc440376135"/>
      <w:bookmarkStart w:id="1077" w:name="_Toc440376262"/>
      <w:bookmarkStart w:id="1078" w:name="_Toc440382520"/>
      <w:bookmarkStart w:id="1079" w:name="_Toc440447190"/>
      <w:bookmarkStart w:id="1080" w:name="_Toc440632351"/>
      <w:bookmarkStart w:id="1081" w:name="_Toc440875123"/>
      <w:bookmarkStart w:id="1082" w:name="_Toc441131110"/>
      <w:bookmarkStart w:id="1083" w:name="_Toc465774633"/>
      <w:bookmarkStart w:id="1084" w:name="_Toc465848862"/>
      <w:bookmarkStart w:id="1085" w:name="_Toc468875365"/>
      <w:bookmarkStart w:id="1086" w:name="_Toc469488417"/>
      <w:bookmarkStart w:id="1087" w:name="_Toc471894939"/>
      <w:bookmarkStart w:id="1088" w:name="_Toc498590364"/>
      <w:r w:rsidRPr="009F5821">
        <w:rPr>
          <w:szCs w:val="24"/>
        </w:rPr>
        <w:t xml:space="preserve">Форма </w:t>
      </w:r>
      <w:bookmarkEnd w:id="1061"/>
      <w:r w:rsidRPr="009F5821">
        <w:rPr>
          <w:szCs w:val="24"/>
        </w:rPr>
        <w:t xml:space="preserve">графика </w:t>
      </w:r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="009469A6" w:rsidRPr="009F5821">
        <w:rPr>
          <w:szCs w:val="24"/>
        </w:rPr>
        <w:t>оказания услуг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9" w:name="_Toc171070556"/>
      <w:bookmarkStart w:id="1090" w:name="_Toc98253927"/>
      <w:bookmarkStart w:id="1091" w:name="_Toc176605808"/>
      <w:bookmarkStart w:id="1092" w:name="_Toc176611017"/>
      <w:bookmarkStart w:id="1093" w:name="_Toc176611073"/>
      <w:bookmarkStart w:id="1094" w:name="_Toc176668676"/>
      <w:bookmarkStart w:id="1095" w:name="_Toc176684336"/>
      <w:bookmarkStart w:id="1096" w:name="_Toc176746279"/>
      <w:bookmarkStart w:id="1097" w:name="_Toc176747346"/>
      <w:bookmarkStart w:id="1098" w:name="_Toc198979988"/>
      <w:bookmarkStart w:id="1099" w:name="_Toc217466324"/>
      <w:bookmarkStart w:id="1100" w:name="_Toc217702862"/>
      <w:bookmarkStart w:id="1101" w:name="_Toc233601980"/>
      <w:bookmarkStart w:id="1102" w:name="_Toc263343466"/>
      <w:r w:rsidRPr="00F647F7">
        <w:rPr>
          <w:b w:val="0"/>
          <w:szCs w:val="24"/>
        </w:rPr>
        <w:br w:type="page"/>
      </w:r>
      <w:bookmarkStart w:id="1103" w:name="_Toc439170683"/>
      <w:bookmarkStart w:id="1104" w:name="_Toc439172785"/>
      <w:bookmarkStart w:id="1105" w:name="_Toc439173229"/>
      <w:bookmarkStart w:id="1106" w:name="_Toc439238225"/>
      <w:bookmarkStart w:id="1107" w:name="_Toc439252773"/>
      <w:bookmarkStart w:id="1108" w:name="_Toc439323747"/>
      <w:bookmarkStart w:id="1109" w:name="_Toc440361381"/>
      <w:bookmarkStart w:id="1110" w:name="_Toc440376136"/>
      <w:bookmarkStart w:id="1111" w:name="_Toc440376263"/>
      <w:bookmarkStart w:id="1112" w:name="_Toc440382521"/>
      <w:bookmarkStart w:id="1113" w:name="_Toc440447191"/>
      <w:bookmarkStart w:id="1114" w:name="_Toc440632352"/>
      <w:bookmarkStart w:id="1115" w:name="_Toc440875124"/>
      <w:bookmarkStart w:id="1116" w:name="_Toc441131111"/>
      <w:bookmarkStart w:id="1117" w:name="_Toc465774634"/>
      <w:bookmarkStart w:id="1118" w:name="_Toc465848863"/>
      <w:bookmarkStart w:id="1119" w:name="_Toc468875366"/>
      <w:bookmarkStart w:id="1120" w:name="_Toc469488418"/>
      <w:bookmarkStart w:id="1121" w:name="_Toc471894940"/>
      <w:bookmarkStart w:id="1122" w:name="_Toc498590365"/>
      <w:r w:rsidRPr="009F5821">
        <w:rPr>
          <w:szCs w:val="24"/>
        </w:rPr>
        <w:lastRenderedPageBreak/>
        <w:t>Инструкции по заполнению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3" w:name="_Hlt22846931"/>
      <w:bookmarkStart w:id="1124" w:name="_Ref440361439"/>
      <w:bookmarkStart w:id="1125" w:name="_Ref440361914"/>
      <w:bookmarkStart w:id="1126" w:name="_Ref440361959"/>
      <w:bookmarkStart w:id="1127" w:name="_Toc498590366"/>
      <w:bookmarkStart w:id="1128" w:name="_Ref93264992"/>
      <w:bookmarkStart w:id="1129" w:name="_Ref93265116"/>
      <w:bookmarkStart w:id="1130" w:name="_Toc98253933"/>
      <w:bookmarkStart w:id="1131" w:name="_Toc165173859"/>
      <w:bookmarkStart w:id="1132" w:name="_Toc423423671"/>
      <w:bookmarkEnd w:id="112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4"/>
      <w:bookmarkEnd w:id="1125"/>
      <w:bookmarkEnd w:id="1126"/>
      <w:bookmarkEnd w:id="112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3" w:name="_Toc440361383"/>
      <w:bookmarkStart w:id="1134" w:name="_Toc440376138"/>
      <w:bookmarkStart w:id="1135" w:name="_Toc440376265"/>
      <w:bookmarkStart w:id="1136" w:name="_Toc440382523"/>
      <w:bookmarkStart w:id="1137" w:name="_Toc440447193"/>
      <w:bookmarkStart w:id="1138" w:name="_Toc440632354"/>
      <w:bookmarkStart w:id="1139" w:name="_Toc440875126"/>
      <w:bookmarkStart w:id="1140" w:name="_Toc441131113"/>
      <w:bookmarkStart w:id="1141" w:name="_Toc465774636"/>
      <w:bookmarkStart w:id="1142" w:name="_Toc465848865"/>
      <w:bookmarkStart w:id="1143" w:name="_Toc468875368"/>
      <w:bookmarkStart w:id="1144" w:name="_Toc469488420"/>
      <w:bookmarkStart w:id="1145" w:name="_Toc471894942"/>
      <w:bookmarkStart w:id="1146" w:name="_Toc498590367"/>
      <w:r w:rsidRPr="009F5821">
        <w:rPr>
          <w:szCs w:val="24"/>
        </w:rPr>
        <w:t>Форма графика оплаты оказания услуг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7" w:name="_Toc440361384"/>
      <w:bookmarkStart w:id="1148" w:name="_Toc440376139"/>
      <w:bookmarkStart w:id="1149" w:name="_Toc440376266"/>
      <w:bookmarkStart w:id="1150" w:name="_Toc440382524"/>
      <w:bookmarkStart w:id="1151" w:name="_Toc440447194"/>
      <w:bookmarkStart w:id="1152" w:name="_Toc440632355"/>
      <w:bookmarkStart w:id="1153" w:name="_Toc440875127"/>
      <w:bookmarkStart w:id="1154" w:name="_Toc441131114"/>
      <w:bookmarkStart w:id="1155" w:name="_Toc465774637"/>
      <w:bookmarkStart w:id="1156" w:name="_Toc465848866"/>
      <w:bookmarkStart w:id="1157" w:name="_Toc468875369"/>
      <w:bookmarkStart w:id="1158" w:name="_Toc469488421"/>
      <w:bookmarkStart w:id="1159" w:name="_Toc471894943"/>
      <w:bookmarkStart w:id="1160" w:name="_Toc498590368"/>
      <w:r w:rsidRPr="009F5821">
        <w:rPr>
          <w:szCs w:val="24"/>
        </w:rPr>
        <w:lastRenderedPageBreak/>
        <w:t>Инструкции по заполнению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1" w:name="_Ref440361531"/>
      <w:bookmarkStart w:id="1162" w:name="_Ref440361610"/>
      <w:bookmarkStart w:id="1163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5"/>
      <w:bookmarkEnd w:id="1026"/>
      <w:bookmarkEnd w:id="1128"/>
      <w:bookmarkEnd w:id="1129"/>
      <w:bookmarkEnd w:id="1130"/>
      <w:bookmarkEnd w:id="1131"/>
      <w:bookmarkEnd w:id="1132"/>
      <w:bookmarkEnd w:id="1161"/>
      <w:bookmarkEnd w:id="1162"/>
      <w:bookmarkEnd w:id="11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4" w:name="_Toc439170685"/>
      <w:bookmarkStart w:id="1165" w:name="_Toc439172787"/>
      <w:bookmarkStart w:id="1166" w:name="_Toc439173231"/>
      <w:bookmarkStart w:id="1167" w:name="_Toc439238227"/>
      <w:bookmarkStart w:id="1168" w:name="_Toc439252775"/>
      <w:bookmarkStart w:id="1169" w:name="_Toc439323749"/>
      <w:bookmarkStart w:id="1170" w:name="_Toc440361386"/>
      <w:bookmarkStart w:id="1171" w:name="_Toc440376141"/>
      <w:bookmarkStart w:id="1172" w:name="_Toc440376268"/>
      <w:bookmarkStart w:id="1173" w:name="_Toc440382526"/>
      <w:bookmarkStart w:id="1174" w:name="_Toc440447196"/>
      <w:bookmarkStart w:id="1175" w:name="_Toc440632357"/>
      <w:bookmarkStart w:id="1176" w:name="_Toc440875129"/>
      <w:bookmarkStart w:id="1177" w:name="_Toc441131116"/>
      <w:bookmarkStart w:id="1178" w:name="_Toc465774639"/>
      <w:bookmarkStart w:id="1179" w:name="_Toc465848868"/>
      <w:bookmarkStart w:id="1180" w:name="_Toc468875371"/>
      <w:bookmarkStart w:id="1181" w:name="_Toc469488423"/>
      <w:bookmarkStart w:id="1182" w:name="_Toc471894945"/>
      <w:bookmarkStart w:id="1183" w:name="_Toc498590370"/>
      <w:bookmarkStart w:id="1184" w:name="_Toc157248186"/>
      <w:bookmarkStart w:id="1185" w:name="_Toc157496555"/>
      <w:bookmarkStart w:id="1186" w:name="_Toc158206094"/>
      <w:bookmarkStart w:id="1187" w:name="_Toc164057779"/>
      <w:bookmarkStart w:id="1188" w:name="_Toc164137129"/>
      <w:bookmarkStart w:id="1189" w:name="_Toc164161289"/>
      <w:bookmarkStart w:id="1190" w:name="_Toc165173860"/>
      <w:r w:rsidRPr="009F5821">
        <w:rPr>
          <w:szCs w:val="24"/>
        </w:rPr>
        <w:t>Форма Протокола разногласий к проекту Договора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r w:rsidRPr="009F5821">
        <w:rPr>
          <w:szCs w:val="24"/>
        </w:rPr>
        <w:t xml:space="preserve"> </w:t>
      </w:r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7365D2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7365D2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1" w:name="_Toc439170686"/>
      <w:bookmarkStart w:id="1192" w:name="_Toc439172788"/>
      <w:bookmarkStart w:id="1193" w:name="_Toc439173232"/>
      <w:bookmarkStart w:id="1194" w:name="_Toc439238228"/>
      <w:bookmarkStart w:id="1195" w:name="_Toc439252776"/>
      <w:bookmarkStart w:id="1196" w:name="_Toc439323750"/>
      <w:bookmarkStart w:id="1197" w:name="_Toc440361387"/>
      <w:bookmarkStart w:id="1198" w:name="_Toc440376142"/>
      <w:bookmarkStart w:id="1199" w:name="_Toc440376269"/>
      <w:bookmarkStart w:id="1200" w:name="_Toc440382527"/>
      <w:bookmarkStart w:id="1201" w:name="_Toc440447197"/>
      <w:bookmarkStart w:id="1202" w:name="_Toc440632358"/>
      <w:bookmarkStart w:id="1203" w:name="_Toc440875130"/>
      <w:bookmarkStart w:id="1204" w:name="_Toc441131117"/>
      <w:bookmarkStart w:id="1205" w:name="_Toc465774640"/>
      <w:bookmarkStart w:id="1206" w:name="_Toc465848869"/>
      <w:bookmarkStart w:id="1207" w:name="_Toc468875372"/>
      <w:bookmarkStart w:id="1208" w:name="_Toc469488424"/>
      <w:bookmarkStart w:id="1209" w:name="_Toc471894946"/>
      <w:bookmarkStart w:id="1210" w:name="_Toc498590371"/>
      <w:r w:rsidRPr="009F5821">
        <w:rPr>
          <w:szCs w:val="24"/>
        </w:rPr>
        <w:t>Инструкции по заполнению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1" w:name="_Ref55335823"/>
      <w:bookmarkStart w:id="1212" w:name="_Ref55336359"/>
      <w:bookmarkStart w:id="1213" w:name="_Toc57314675"/>
      <w:bookmarkStart w:id="1214" w:name="_Toc69728989"/>
      <w:bookmarkStart w:id="1215" w:name="_Toc98253939"/>
      <w:bookmarkStart w:id="1216" w:name="_Toc165173865"/>
      <w:bookmarkStart w:id="1217" w:name="_Toc423423672"/>
      <w:bookmarkStart w:id="1218" w:name="_Toc498590372"/>
      <w:bookmarkEnd w:id="86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9F5821" w:rsidRDefault="004F4D80" w:rsidP="004F4D80">
      <w:pPr>
        <w:pStyle w:val="3"/>
        <w:rPr>
          <w:szCs w:val="24"/>
        </w:rPr>
      </w:pPr>
      <w:bookmarkStart w:id="1219" w:name="_Toc98253940"/>
      <w:bookmarkStart w:id="1220" w:name="_Toc157248192"/>
      <w:bookmarkStart w:id="1221" w:name="_Toc157496561"/>
      <w:bookmarkStart w:id="1222" w:name="_Toc158206100"/>
      <w:bookmarkStart w:id="1223" w:name="_Toc164057785"/>
      <w:bookmarkStart w:id="1224" w:name="_Toc164137135"/>
      <w:bookmarkStart w:id="1225" w:name="_Toc164161295"/>
      <w:bookmarkStart w:id="1226" w:name="_Toc165173866"/>
      <w:bookmarkStart w:id="1227" w:name="_Toc439170688"/>
      <w:bookmarkStart w:id="1228" w:name="_Toc439172790"/>
      <w:bookmarkStart w:id="1229" w:name="_Toc439173234"/>
      <w:bookmarkStart w:id="1230" w:name="_Toc439238230"/>
      <w:bookmarkStart w:id="1231" w:name="_Toc439252778"/>
      <w:bookmarkStart w:id="1232" w:name="_Ref440272119"/>
      <w:bookmarkStart w:id="1233" w:name="_Toc440361389"/>
      <w:bookmarkStart w:id="1234" w:name="_Ref444170274"/>
      <w:bookmarkStart w:id="1235" w:name="_Toc465774642"/>
      <w:bookmarkStart w:id="1236" w:name="_Toc465848871"/>
      <w:bookmarkStart w:id="1237" w:name="_Toc471894948"/>
      <w:bookmarkStart w:id="1238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9" w:name="_Toc439170689"/>
            <w:bookmarkStart w:id="1240" w:name="_Toc439172791"/>
            <w:bookmarkStart w:id="1241" w:name="_Toc439173235"/>
            <w:bookmarkStart w:id="1242" w:name="_Toc439238231"/>
            <w:bookmarkStart w:id="1243" w:name="_Toc439252779"/>
            <w:bookmarkStart w:id="1244" w:name="_Ref440272147"/>
            <w:bookmarkStart w:id="1245" w:name="_Toc440361390"/>
            <w:bookmarkStart w:id="1246" w:name="_Ref444170284"/>
            <w:bookmarkStart w:id="124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8" w:name="_Ref491179060"/>
      <w:bookmarkStart w:id="1249" w:name="_Toc498590374"/>
      <w:r w:rsidRPr="009F5821">
        <w:rPr>
          <w:szCs w:val="24"/>
        </w:rPr>
        <w:lastRenderedPageBreak/>
        <w:t xml:space="preserve">Форма </w:t>
      </w:r>
      <w:bookmarkEnd w:id="1239"/>
      <w:bookmarkEnd w:id="1240"/>
      <w:bookmarkEnd w:id="1241"/>
      <w:bookmarkEnd w:id="124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0" w:name="_Toc439170690"/>
      <w:bookmarkStart w:id="1251" w:name="_Toc439172792"/>
      <w:bookmarkStart w:id="1252" w:name="_Toc439173236"/>
      <w:bookmarkStart w:id="125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0"/>
    <w:bookmarkEnd w:id="1251"/>
    <w:bookmarkEnd w:id="1252"/>
    <w:bookmarkEnd w:id="125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4" w:name="_Toc125426243"/>
      <w:bookmarkStart w:id="1255" w:name="_Toc396984070"/>
      <w:bookmarkStart w:id="125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7" w:name="_Toc439170691"/>
      <w:bookmarkStart w:id="1258" w:name="_Toc439172793"/>
      <w:bookmarkStart w:id="1259" w:name="_Toc439173237"/>
      <w:bookmarkStart w:id="1260" w:name="_Toc439238233"/>
      <w:bookmarkStart w:id="1261" w:name="_Toc439252780"/>
      <w:bookmarkStart w:id="1262" w:name="_Toc439323754"/>
      <w:bookmarkStart w:id="1263" w:name="_Toc440361391"/>
      <w:bookmarkStart w:id="1264" w:name="_Toc440376146"/>
      <w:bookmarkStart w:id="1265" w:name="_Toc440376273"/>
      <w:bookmarkStart w:id="1266" w:name="_Toc440382531"/>
      <w:bookmarkStart w:id="1267" w:name="_Toc440447201"/>
      <w:bookmarkStart w:id="1268" w:name="_Toc440632362"/>
      <w:bookmarkStart w:id="1269" w:name="_Toc440875134"/>
      <w:bookmarkStart w:id="1270" w:name="_Toc441131121"/>
      <w:bookmarkStart w:id="1271" w:name="_Toc465774644"/>
      <w:bookmarkStart w:id="1272" w:name="_Toc465848873"/>
      <w:bookmarkStart w:id="1273" w:name="_Toc471894950"/>
      <w:bookmarkStart w:id="1274" w:name="_Toc498590375"/>
      <w:r w:rsidRPr="00AE1D21">
        <w:rPr>
          <w:szCs w:val="24"/>
        </w:rPr>
        <w:lastRenderedPageBreak/>
        <w:t>Инструкции по заполнению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5" w:name="_Ref55336378"/>
      <w:bookmarkStart w:id="1276" w:name="_Toc57314676"/>
      <w:bookmarkStart w:id="1277" w:name="_Toc69728990"/>
      <w:bookmarkStart w:id="1278" w:name="_Toc98253942"/>
      <w:bookmarkStart w:id="1279" w:name="_Toc165173868"/>
      <w:bookmarkStart w:id="1280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1" w:name="_Ref449016627"/>
      <w:bookmarkStart w:id="1282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D904EF" w:rsidRDefault="004F4D80" w:rsidP="004F4D80">
      <w:pPr>
        <w:pStyle w:val="3"/>
        <w:rPr>
          <w:szCs w:val="24"/>
        </w:rPr>
      </w:pPr>
      <w:bookmarkStart w:id="1283" w:name="_Toc98253943"/>
      <w:bookmarkStart w:id="1284" w:name="_Toc157248195"/>
      <w:bookmarkStart w:id="1285" w:name="_Toc157496564"/>
      <w:bookmarkStart w:id="1286" w:name="_Toc158206103"/>
      <w:bookmarkStart w:id="1287" w:name="_Toc164057788"/>
      <w:bookmarkStart w:id="1288" w:name="_Toc164137138"/>
      <w:bookmarkStart w:id="1289" w:name="_Toc164161298"/>
      <w:bookmarkStart w:id="1290" w:name="_Toc165173869"/>
      <w:bookmarkStart w:id="1291" w:name="_Toc439170693"/>
      <w:bookmarkStart w:id="1292" w:name="_Toc439172795"/>
      <w:bookmarkStart w:id="1293" w:name="_Toc439173239"/>
      <w:bookmarkStart w:id="1294" w:name="_Toc439238235"/>
      <w:bookmarkStart w:id="1295" w:name="_Toc439252782"/>
      <w:bookmarkStart w:id="1296" w:name="_Toc439323756"/>
      <w:bookmarkStart w:id="1297" w:name="_Toc440361393"/>
      <w:bookmarkStart w:id="1298" w:name="_Toc440376275"/>
      <w:bookmarkStart w:id="1299" w:name="_Toc440382533"/>
      <w:bookmarkStart w:id="1300" w:name="_Toc440447203"/>
      <w:bookmarkStart w:id="1301" w:name="_Toc440632364"/>
      <w:bookmarkStart w:id="1302" w:name="_Toc440875136"/>
      <w:bookmarkStart w:id="1303" w:name="_Toc441131123"/>
      <w:bookmarkStart w:id="1304" w:name="_Toc465774646"/>
      <w:bookmarkStart w:id="1305" w:name="_Toc465848875"/>
      <w:bookmarkStart w:id="1306" w:name="_Toc468875378"/>
      <w:bookmarkStart w:id="1307" w:name="_Toc469488430"/>
      <w:bookmarkStart w:id="1308" w:name="_Toc471894952"/>
      <w:bookmarkStart w:id="1309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0" w:name="_Toc98253944"/>
      <w:bookmarkStart w:id="1311" w:name="_Toc157248196"/>
      <w:bookmarkStart w:id="1312" w:name="_Toc157496565"/>
      <w:bookmarkStart w:id="1313" w:name="_Toc158206104"/>
      <w:bookmarkStart w:id="1314" w:name="_Toc164057789"/>
      <w:bookmarkStart w:id="1315" w:name="_Toc164137139"/>
      <w:bookmarkStart w:id="1316" w:name="_Toc164161299"/>
      <w:bookmarkStart w:id="131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8" w:name="_Toc439170694"/>
      <w:bookmarkStart w:id="1319" w:name="_Toc439172796"/>
      <w:bookmarkStart w:id="1320" w:name="_Toc439173240"/>
      <w:bookmarkStart w:id="1321" w:name="_Toc439238236"/>
      <w:bookmarkStart w:id="1322" w:name="_Toc439252783"/>
      <w:bookmarkStart w:id="1323" w:name="_Toc439323757"/>
      <w:bookmarkStart w:id="1324" w:name="_Toc440361394"/>
      <w:bookmarkStart w:id="1325" w:name="_Toc440376276"/>
      <w:bookmarkStart w:id="1326" w:name="_Toc440382534"/>
      <w:bookmarkStart w:id="1327" w:name="_Toc440447204"/>
      <w:bookmarkStart w:id="1328" w:name="_Toc440632365"/>
      <w:bookmarkStart w:id="1329" w:name="_Toc440875137"/>
      <w:bookmarkStart w:id="1330" w:name="_Toc441131124"/>
      <w:bookmarkStart w:id="1331" w:name="_Toc465774647"/>
      <w:bookmarkStart w:id="1332" w:name="_Toc465848876"/>
      <w:bookmarkStart w:id="1333" w:name="_Toc468875379"/>
      <w:bookmarkStart w:id="1334" w:name="_Toc469488431"/>
      <w:bookmarkStart w:id="1335" w:name="_Toc471894953"/>
      <w:bookmarkStart w:id="1336" w:name="_Toc498590378"/>
      <w:r w:rsidRPr="00D904EF">
        <w:rPr>
          <w:szCs w:val="24"/>
        </w:rPr>
        <w:lastRenderedPageBreak/>
        <w:t>Инструкции по заполнению</w:t>
      </w:r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89"/>
      <w:bookmarkStart w:id="1338" w:name="_Toc57314677"/>
      <w:bookmarkStart w:id="1339" w:name="_Toc69728991"/>
      <w:bookmarkStart w:id="1340" w:name="_Toc98253945"/>
      <w:bookmarkStart w:id="1341" w:name="_Toc165173871"/>
      <w:bookmarkStart w:id="1342" w:name="_Toc423423675"/>
      <w:bookmarkStart w:id="1343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6"/>
      <w:bookmarkStart w:id="1345" w:name="_Toc157248198"/>
      <w:bookmarkStart w:id="1346" w:name="_Toc157496567"/>
      <w:bookmarkStart w:id="1347" w:name="_Toc158206106"/>
      <w:bookmarkStart w:id="1348" w:name="_Toc164057791"/>
      <w:bookmarkStart w:id="1349" w:name="_Toc164137141"/>
      <w:bookmarkStart w:id="1350" w:name="_Toc164161301"/>
      <w:bookmarkStart w:id="1351" w:name="_Toc165173872"/>
      <w:bookmarkStart w:id="1352" w:name="_Toc439170696"/>
      <w:bookmarkStart w:id="1353" w:name="_Toc439172798"/>
      <w:bookmarkStart w:id="1354" w:name="_Toc439173242"/>
      <w:bookmarkStart w:id="1355" w:name="_Toc439238238"/>
      <w:bookmarkStart w:id="1356" w:name="_Toc439252785"/>
      <w:bookmarkStart w:id="1357" w:name="_Toc439323759"/>
      <w:bookmarkStart w:id="1358" w:name="_Toc440361396"/>
      <w:bookmarkStart w:id="1359" w:name="_Toc440376278"/>
      <w:bookmarkStart w:id="1360" w:name="_Toc440382536"/>
      <w:bookmarkStart w:id="1361" w:name="_Toc440447206"/>
      <w:bookmarkStart w:id="1362" w:name="_Toc440632367"/>
      <w:bookmarkStart w:id="1363" w:name="_Toc440875139"/>
      <w:bookmarkStart w:id="1364" w:name="_Toc441131126"/>
      <w:bookmarkStart w:id="1365" w:name="_Toc465774649"/>
      <w:bookmarkStart w:id="1366" w:name="_Toc465848878"/>
      <w:bookmarkStart w:id="1367" w:name="_Toc468875381"/>
      <w:bookmarkStart w:id="1368" w:name="_Toc469488433"/>
      <w:bookmarkStart w:id="1369" w:name="_Toc471894955"/>
      <w:bookmarkStart w:id="1370" w:name="_Toc498590380"/>
      <w:r w:rsidRPr="00D904EF">
        <w:rPr>
          <w:szCs w:val="24"/>
        </w:rPr>
        <w:t>Форма Справки о материально-технических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1" w:name="_Toc98253947"/>
      <w:bookmarkStart w:id="1372" w:name="_Toc157248199"/>
      <w:bookmarkStart w:id="1373" w:name="_Toc157496568"/>
      <w:bookmarkStart w:id="1374" w:name="_Toc158206107"/>
      <w:bookmarkStart w:id="1375" w:name="_Toc164057792"/>
      <w:bookmarkStart w:id="1376" w:name="_Toc164137142"/>
      <w:bookmarkStart w:id="1377" w:name="_Toc164161302"/>
      <w:bookmarkStart w:id="137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697"/>
      <w:bookmarkStart w:id="1380" w:name="_Toc439172799"/>
      <w:bookmarkStart w:id="1381" w:name="_Toc439173243"/>
      <w:bookmarkStart w:id="1382" w:name="_Toc439238239"/>
      <w:bookmarkStart w:id="1383" w:name="_Toc439252786"/>
      <w:bookmarkStart w:id="1384" w:name="_Toc439323760"/>
      <w:bookmarkStart w:id="1385" w:name="_Toc440361397"/>
      <w:bookmarkStart w:id="1386" w:name="_Toc440376279"/>
      <w:bookmarkStart w:id="1387" w:name="_Toc440382537"/>
      <w:bookmarkStart w:id="1388" w:name="_Toc440447207"/>
      <w:bookmarkStart w:id="1389" w:name="_Toc440632368"/>
      <w:bookmarkStart w:id="1390" w:name="_Toc440875140"/>
      <w:bookmarkStart w:id="1391" w:name="_Toc441131127"/>
      <w:bookmarkStart w:id="1392" w:name="_Toc465774650"/>
      <w:bookmarkStart w:id="1393" w:name="_Toc465848879"/>
      <w:bookmarkStart w:id="1394" w:name="_Toc468875382"/>
      <w:bookmarkStart w:id="1395" w:name="_Toc469488434"/>
      <w:bookmarkStart w:id="1396" w:name="_Toc471894956"/>
      <w:bookmarkStart w:id="1397" w:name="_Toc498590381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8" w:name="_Ref55336398"/>
      <w:bookmarkStart w:id="1399" w:name="_Toc57314678"/>
      <w:bookmarkStart w:id="1400" w:name="_Toc69728992"/>
      <w:bookmarkStart w:id="1401" w:name="_Toc98253948"/>
      <w:bookmarkStart w:id="1402" w:name="_Toc165173874"/>
      <w:bookmarkStart w:id="1403" w:name="_Toc423423676"/>
      <w:bookmarkStart w:id="1404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D904EF" w:rsidRDefault="004F4D80" w:rsidP="004F4D80">
      <w:pPr>
        <w:pStyle w:val="3"/>
        <w:rPr>
          <w:szCs w:val="24"/>
        </w:rPr>
      </w:pPr>
      <w:bookmarkStart w:id="1405" w:name="_Toc98253949"/>
      <w:bookmarkStart w:id="1406" w:name="_Toc157248201"/>
      <w:bookmarkStart w:id="1407" w:name="_Toc157496570"/>
      <w:bookmarkStart w:id="1408" w:name="_Toc158206109"/>
      <w:bookmarkStart w:id="1409" w:name="_Toc164057794"/>
      <w:bookmarkStart w:id="1410" w:name="_Toc164137144"/>
      <w:bookmarkStart w:id="1411" w:name="_Toc164161304"/>
      <w:bookmarkStart w:id="1412" w:name="_Toc165173875"/>
      <w:bookmarkStart w:id="1413" w:name="_Toc439170699"/>
      <w:bookmarkStart w:id="1414" w:name="_Toc439172801"/>
      <w:bookmarkStart w:id="1415" w:name="_Toc439173245"/>
      <w:bookmarkStart w:id="1416" w:name="_Toc439238241"/>
      <w:bookmarkStart w:id="1417" w:name="_Toc439252788"/>
      <w:bookmarkStart w:id="1418" w:name="_Toc439323762"/>
      <w:bookmarkStart w:id="1419" w:name="_Toc440361399"/>
      <w:bookmarkStart w:id="1420" w:name="_Toc440376281"/>
      <w:bookmarkStart w:id="1421" w:name="_Toc440382539"/>
      <w:bookmarkStart w:id="1422" w:name="_Toc440447209"/>
      <w:bookmarkStart w:id="1423" w:name="_Toc440632370"/>
      <w:bookmarkStart w:id="1424" w:name="_Toc440875142"/>
      <w:bookmarkStart w:id="1425" w:name="_Toc441131129"/>
      <w:bookmarkStart w:id="1426" w:name="_Toc465774652"/>
      <w:bookmarkStart w:id="1427" w:name="_Toc465848881"/>
      <w:bookmarkStart w:id="1428" w:name="_Toc468875384"/>
      <w:bookmarkStart w:id="1429" w:name="_Toc469488436"/>
      <w:bookmarkStart w:id="1430" w:name="_Toc471894958"/>
      <w:bookmarkStart w:id="1431" w:name="_Toc498590383"/>
      <w:r w:rsidRPr="00D904EF">
        <w:rPr>
          <w:szCs w:val="24"/>
        </w:rPr>
        <w:t>Форма Справки о кадровых ресурсах</w:t>
      </w:r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2" w:name="_Toc98253950"/>
      <w:bookmarkStart w:id="1433" w:name="_Toc157248202"/>
      <w:bookmarkStart w:id="1434" w:name="_Toc157496571"/>
      <w:bookmarkStart w:id="1435" w:name="_Toc158206110"/>
      <w:bookmarkStart w:id="1436" w:name="_Toc164057795"/>
      <w:bookmarkStart w:id="1437" w:name="_Toc164137145"/>
      <w:bookmarkStart w:id="1438" w:name="_Toc164161305"/>
      <w:bookmarkStart w:id="143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0" w:name="_Toc439170700"/>
      <w:bookmarkStart w:id="1441" w:name="_Toc439172802"/>
      <w:bookmarkStart w:id="1442" w:name="_Toc439173246"/>
      <w:bookmarkStart w:id="1443" w:name="_Toc439238242"/>
      <w:bookmarkStart w:id="1444" w:name="_Toc439252789"/>
      <w:bookmarkStart w:id="1445" w:name="_Toc439323763"/>
      <w:bookmarkStart w:id="1446" w:name="_Toc440361400"/>
      <w:bookmarkStart w:id="1447" w:name="_Toc440376282"/>
      <w:bookmarkStart w:id="1448" w:name="_Toc440382540"/>
      <w:bookmarkStart w:id="1449" w:name="_Toc440447210"/>
      <w:bookmarkStart w:id="1450" w:name="_Toc440632371"/>
      <w:bookmarkStart w:id="1451" w:name="_Toc440875143"/>
      <w:bookmarkStart w:id="1452" w:name="_Toc441131130"/>
      <w:bookmarkStart w:id="1453" w:name="_Toc465774653"/>
      <w:bookmarkStart w:id="1454" w:name="_Toc465848882"/>
      <w:bookmarkStart w:id="1455" w:name="_Toc468875385"/>
      <w:bookmarkStart w:id="1456" w:name="_Toc469488437"/>
      <w:bookmarkStart w:id="1457" w:name="_Toc471894959"/>
      <w:bookmarkStart w:id="1458" w:name="_Toc498590384"/>
      <w:r w:rsidRPr="00D904EF">
        <w:rPr>
          <w:szCs w:val="24"/>
        </w:rPr>
        <w:lastRenderedPageBreak/>
        <w:t>Инструкции по заполнению</w:t>
      </w:r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9" w:name="_Toc165173881"/>
      <w:bookmarkStart w:id="1460" w:name="_Ref194749267"/>
      <w:bookmarkStart w:id="1461" w:name="_Toc423423677"/>
      <w:bookmarkStart w:id="1462" w:name="_Ref440271993"/>
      <w:bookmarkStart w:id="1463" w:name="_Ref440274659"/>
      <w:bookmarkStart w:id="1464" w:name="_Toc498590385"/>
      <w:bookmarkStart w:id="1465" w:name="_Ref90381523"/>
      <w:bookmarkStart w:id="1466" w:name="_Toc90385124"/>
      <w:bookmarkStart w:id="1467" w:name="_Ref96861029"/>
      <w:bookmarkStart w:id="1468" w:name="_Toc97651410"/>
      <w:bookmarkStart w:id="1469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59"/>
      <w:bookmarkEnd w:id="1460"/>
      <w:bookmarkEnd w:id="1461"/>
      <w:bookmarkEnd w:id="1462"/>
      <w:bookmarkEnd w:id="1463"/>
      <w:bookmarkEnd w:id="1464"/>
    </w:p>
    <w:p w:rsidR="004F4D80" w:rsidRPr="00D904EF" w:rsidRDefault="004F4D80" w:rsidP="004F4D80">
      <w:pPr>
        <w:pStyle w:val="3"/>
        <w:rPr>
          <w:szCs w:val="24"/>
        </w:rPr>
      </w:pPr>
      <w:bookmarkStart w:id="1470" w:name="_Toc97651411"/>
      <w:bookmarkStart w:id="1471" w:name="_Toc98253956"/>
      <w:bookmarkStart w:id="1472" w:name="_Toc157248208"/>
      <w:bookmarkStart w:id="1473" w:name="_Toc157496577"/>
      <w:bookmarkStart w:id="1474" w:name="_Toc158206116"/>
      <w:bookmarkStart w:id="1475" w:name="_Toc164057801"/>
      <w:bookmarkStart w:id="1476" w:name="_Toc164137151"/>
      <w:bookmarkStart w:id="1477" w:name="_Toc164161311"/>
      <w:bookmarkStart w:id="1478" w:name="_Toc165173882"/>
      <w:bookmarkStart w:id="1479" w:name="_Toc439170702"/>
      <w:bookmarkStart w:id="1480" w:name="_Toc439172804"/>
      <w:bookmarkStart w:id="1481" w:name="_Toc439173248"/>
      <w:bookmarkStart w:id="1482" w:name="_Toc439238244"/>
      <w:bookmarkStart w:id="1483" w:name="_Toc439252791"/>
      <w:bookmarkStart w:id="1484" w:name="_Toc439323765"/>
      <w:bookmarkStart w:id="1485" w:name="_Toc440361402"/>
      <w:bookmarkStart w:id="1486" w:name="_Toc440376284"/>
      <w:bookmarkStart w:id="1487" w:name="_Toc440382542"/>
      <w:bookmarkStart w:id="1488" w:name="_Toc440447212"/>
      <w:bookmarkStart w:id="1489" w:name="_Toc440632373"/>
      <w:bookmarkStart w:id="1490" w:name="_Toc440875145"/>
      <w:bookmarkStart w:id="1491" w:name="_Toc441131132"/>
      <w:bookmarkStart w:id="1492" w:name="_Toc465774655"/>
      <w:bookmarkStart w:id="1493" w:name="_Toc465848884"/>
      <w:bookmarkStart w:id="1494" w:name="_Toc468875387"/>
      <w:bookmarkStart w:id="1495" w:name="_Toc469488439"/>
      <w:bookmarkStart w:id="1496" w:name="_Toc471894961"/>
      <w:bookmarkStart w:id="1497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8" w:name="_Toc97651412"/>
      <w:bookmarkStart w:id="1499" w:name="_Toc98253957"/>
      <w:bookmarkStart w:id="1500" w:name="_Toc157248209"/>
      <w:bookmarkStart w:id="1501" w:name="_Toc157496578"/>
      <w:bookmarkStart w:id="1502" w:name="_Toc158206117"/>
      <w:bookmarkStart w:id="1503" w:name="_Toc164057802"/>
      <w:bookmarkStart w:id="1504" w:name="_Toc164137152"/>
      <w:bookmarkStart w:id="1505" w:name="_Toc164161312"/>
      <w:bookmarkStart w:id="150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7" w:name="_Toc439170703"/>
      <w:bookmarkStart w:id="1508" w:name="_Toc439172805"/>
      <w:bookmarkStart w:id="1509" w:name="_Toc439173249"/>
      <w:bookmarkStart w:id="1510" w:name="_Toc439238245"/>
      <w:bookmarkStart w:id="1511" w:name="_Toc439252792"/>
      <w:bookmarkStart w:id="1512" w:name="_Toc439323766"/>
      <w:bookmarkStart w:id="1513" w:name="_Toc440361403"/>
      <w:bookmarkStart w:id="1514" w:name="_Toc440376285"/>
      <w:bookmarkStart w:id="1515" w:name="_Toc440382543"/>
      <w:bookmarkStart w:id="1516" w:name="_Toc440447213"/>
      <w:bookmarkStart w:id="1517" w:name="_Toc440632374"/>
      <w:bookmarkStart w:id="1518" w:name="_Toc440875146"/>
      <w:bookmarkStart w:id="1519" w:name="_Toc441131133"/>
      <w:bookmarkStart w:id="1520" w:name="_Toc465774656"/>
      <w:bookmarkStart w:id="1521" w:name="_Toc465848885"/>
      <w:bookmarkStart w:id="1522" w:name="_Toc468875388"/>
      <w:bookmarkStart w:id="1523" w:name="_Toc469488440"/>
      <w:bookmarkStart w:id="1524" w:name="_Toc471894962"/>
      <w:bookmarkStart w:id="1525" w:name="_Toc498590387"/>
      <w:r w:rsidRPr="00D904EF">
        <w:rPr>
          <w:szCs w:val="24"/>
        </w:rPr>
        <w:lastRenderedPageBreak/>
        <w:t>Инструкции по заполнению</w:t>
      </w:r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5"/>
    <w:bookmarkEnd w:id="1466"/>
    <w:bookmarkEnd w:id="1467"/>
    <w:bookmarkEnd w:id="1468"/>
    <w:bookmarkEnd w:id="146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6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7" w:name="_Toc423423680"/>
      <w:bookmarkStart w:id="1528" w:name="_Ref440272035"/>
      <w:bookmarkStart w:id="1529" w:name="_Ref440274733"/>
      <w:bookmarkStart w:id="1530" w:name="_Ref444181467"/>
      <w:bookmarkStart w:id="1531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6"/>
      <w:bookmarkEnd w:id="1527"/>
      <w:bookmarkEnd w:id="1528"/>
      <w:bookmarkEnd w:id="1529"/>
      <w:bookmarkEnd w:id="1530"/>
      <w:bookmarkEnd w:id="1531"/>
    </w:p>
    <w:p w:rsidR="004F4D80" w:rsidRPr="004D25B8" w:rsidRDefault="004D25B8" w:rsidP="004D25B8">
      <w:pPr>
        <w:pStyle w:val="3"/>
        <w:rPr>
          <w:szCs w:val="24"/>
        </w:rPr>
      </w:pPr>
      <w:bookmarkStart w:id="1532" w:name="_Toc343690584"/>
      <w:bookmarkStart w:id="1533" w:name="_Toc372294428"/>
      <w:bookmarkStart w:id="1534" w:name="_Toc379288896"/>
      <w:bookmarkStart w:id="1535" w:name="_Toc384734780"/>
      <w:bookmarkStart w:id="1536" w:name="_Toc396984078"/>
      <w:bookmarkStart w:id="1537" w:name="_Toc423423681"/>
      <w:bookmarkStart w:id="1538" w:name="_Toc439170710"/>
      <w:bookmarkStart w:id="1539" w:name="_Toc439172812"/>
      <w:bookmarkStart w:id="1540" w:name="_Toc439173253"/>
      <w:bookmarkStart w:id="1541" w:name="_Toc439238249"/>
      <w:bookmarkStart w:id="1542" w:name="_Toc439252796"/>
      <w:bookmarkStart w:id="1543" w:name="_Toc439323770"/>
      <w:bookmarkStart w:id="1544" w:name="_Toc440361405"/>
      <w:bookmarkStart w:id="1545" w:name="_Toc440376287"/>
      <w:bookmarkStart w:id="1546" w:name="_Toc440382545"/>
      <w:bookmarkStart w:id="1547" w:name="_Toc440447215"/>
      <w:bookmarkStart w:id="1548" w:name="_Toc440632376"/>
      <w:bookmarkStart w:id="1549" w:name="_Toc440875148"/>
      <w:bookmarkStart w:id="1550" w:name="_Toc441131135"/>
      <w:bookmarkStart w:id="1551" w:name="_Toc441572140"/>
      <w:bookmarkStart w:id="1552" w:name="_Toc441575232"/>
      <w:bookmarkStart w:id="1553" w:name="_Toc442195898"/>
      <w:bookmarkStart w:id="1554" w:name="_Toc442251940"/>
      <w:bookmarkStart w:id="1555" w:name="_Toc442258889"/>
      <w:bookmarkStart w:id="1556" w:name="_Toc442259129"/>
      <w:bookmarkStart w:id="1557" w:name="_Toc447292892"/>
      <w:bookmarkStart w:id="1558" w:name="_Toc461808964"/>
      <w:bookmarkStart w:id="1559" w:name="_Toc463514796"/>
      <w:bookmarkStart w:id="1560" w:name="_Toc466967523"/>
      <w:bookmarkStart w:id="1561" w:name="_Toc467574715"/>
      <w:bookmarkStart w:id="1562" w:name="_Toc468441758"/>
      <w:bookmarkStart w:id="1563" w:name="_Toc469480233"/>
      <w:bookmarkStart w:id="1564" w:name="_Toc472409262"/>
      <w:bookmarkStart w:id="1565" w:name="_Toc498417409"/>
      <w:bookmarkStart w:id="1566" w:name="_Toc498590389"/>
      <w:r w:rsidRPr="004D25B8">
        <w:rPr>
          <w:szCs w:val="24"/>
        </w:rPr>
        <w:t xml:space="preserve">Форма 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5"/>
      <w:bookmarkEnd w:id="1566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7" w:name="_Toc343690585"/>
      <w:bookmarkStart w:id="1568" w:name="_Toc372294429"/>
      <w:bookmarkStart w:id="1569" w:name="_Toc379288897"/>
      <w:bookmarkStart w:id="1570" w:name="_Toc384734781"/>
      <w:bookmarkStart w:id="1571" w:name="_Toc396984079"/>
      <w:bookmarkStart w:id="1572" w:name="_Toc423423682"/>
      <w:bookmarkStart w:id="1573" w:name="_Toc439170711"/>
      <w:bookmarkStart w:id="1574" w:name="_Toc439172813"/>
      <w:bookmarkStart w:id="1575" w:name="_Toc439173254"/>
      <w:bookmarkStart w:id="1576" w:name="_Toc439238250"/>
      <w:bookmarkStart w:id="1577" w:name="_Toc439252797"/>
      <w:bookmarkStart w:id="1578" w:name="_Toc439323771"/>
      <w:bookmarkStart w:id="1579" w:name="_Toc440361406"/>
      <w:bookmarkStart w:id="1580" w:name="_Toc440376288"/>
      <w:bookmarkStart w:id="1581" w:name="_Toc440382546"/>
      <w:bookmarkStart w:id="1582" w:name="_Toc440447216"/>
      <w:bookmarkStart w:id="1583" w:name="_Toc440632377"/>
      <w:bookmarkStart w:id="1584" w:name="_Toc440875149"/>
      <w:bookmarkStart w:id="1585" w:name="_Toc441131136"/>
      <w:bookmarkStart w:id="1586" w:name="_Toc465774659"/>
      <w:bookmarkStart w:id="1587" w:name="_Toc465848888"/>
      <w:bookmarkStart w:id="1588" w:name="_Toc468875391"/>
      <w:bookmarkStart w:id="1589" w:name="_Toc469488443"/>
      <w:bookmarkStart w:id="1590" w:name="_Toc471894965"/>
      <w:bookmarkStart w:id="1591" w:name="_Toc498590390"/>
      <w:r w:rsidRPr="00D2707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7365D2" w:rsidRPr="007365D2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2" w:name="_Toc329588495"/>
      <w:bookmarkStart w:id="1593" w:name="_Toc423423683"/>
      <w:bookmarkStart w:id="1594" w:name="_Ref440272051"/>
      <w:bookmarkStart w:id="1595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6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2"/>
      <w:bookmarkEnd w:id="1593"/>
      <w:bookmarkEnd w:id="1594"/>
      <w:bookmarkEnd w:id="1595"/>
      <w:bookmarkEnd w:id="1596"/>
    </w:p>
    <w:p w:rsidR="004F4D80" w:rsidRPr="00AE1D21" w:rsidRDefault="004F4D80" w:rsidP="004F4D80">
      <w:pPr>
        <w:pStyle w:val="3"/>
        <w:rPr>
          <w:szCs w:val="24"/>
        </w:rPr>
      </w:pPr>
      <w:bookmarkStart w:id="1597" w:name="_Toc343690587"/>
      <w:bookmarkStart w:id="1598" w:name="_Toc372294431"/>
      <w:bookmarkStart w:id="1599" w:name="_Toc379288899"/>
      <w:bookmarkStart w:id="1600" w:name="_Toc384734783"/>
      <w:bookmarkStart w:id="1601" w:name="_Toc396984081"/>
      <w:bookmarkStart w:id="1602" w:name="_Toc423423684"/>
      <w:bookmarkStart w:id="1603" w:name="_Toc439170713"/>
      <w:bookmarkStart w:id="1604" w:name="_Toc439172815"/>
      <w:bookmarkStart w:id="1605" w:name="_Toc439173256"/>
      <w:bookmarkStart w:id="1606" w:name="_Toc439238252"/>
      <w:bookmarkStart w:id="1607" w:name="_Toc439252799"/>
      <w:bookmarkStart w:id="1608" w:name="_Toc439323773"/>
      <w:bookmarkStart w:id="1609" w:name="_Toc440361408"/>
      <w:bookmarkStart w:id="1610" w:name="_Toc440376290"/>
      <w:bookmarkStart w:id="1611" w:name="_Toc440382548"/>
      <w:bookmarkStart w:id="1612" w:name="_Toc440447218"/>
      <w:bookmarkStart w:id="1613" w:name="_Toc440632379"/>
      <w:bookmarkStart w:id="1614" w:name="_Toc440875151"/>
      <w:bookmarkStart w:id="1615" w:name="_Toc441131138"/>
      <w:bookmarkStart w:id="1616" w:name="_Toc465774661"/>
      <w:bookmarkStart w:id="1617" w:name="_Toc465848890"/>
      <w:bookmarkStart w:id="1618" w:name="_Toc468875393"/>
      <w:bookmarkStart w:id="1619" w:name="_Toc469488445"/>
      <w:bookmarkStart w:id="1620" w:name="_Toc471894967"/>
      <w:bookmarkStart w:id="1621" w:name="_Toc498590392"/>
      <w:r w:rsidRPr="008C4223">
        <w:rPr>
          <w:szCs w:val="24"/>
        </w:rPr>
        <w:t xml:space="preserve">Форма </w:t>
      </w:r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r w:rsidR="000D70B6" w:rsidRPr="00AE1D21">
        <w:rPr>
          <w:szCs w:val="24"/>
        </w:rPr>
        <w:t>Согласия на обработку персональных данных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2" w:name="_Toc441572144"/>
      <w:bookmarkStart w:id="1623" w:name="_Toc441575236"/>
      <w:bookmarkStart w:id="1624" w:name="_Toc442195902"/>
      <w:bookmarkStart w:id="1625" w:name="_Toc442251944"/>
      <w:bookmarkStart w:id="1626" w:name="_Toc442258893"/>
      <w:bookmarkStart w:id="1627" w:name="_Toc442259133"/>
      <w:bookmarkStart w:id="1628" w:name="_Toc442265444"/>
      <w:bookmarkStart w:id="1629" w:name="_Toc447292650"/>
      <w:bookmarkStart w:id="1630" w:name="_Toc461809096"/>
      <w:bookmarkStart w:id="1631" w:name="_Toc463514515"/>
      <w:bookmarkStart w:id="1632" w:name="_Toc466908635"/>
      <w:bookmarkStart w:id="1633" w:name="_Toc468196574"/>
      <w:bookmarkStart w:id="1634" w:name="_Toc468446655"/>
      <w:bookmarkStart w:id="1635" w:name="_Toc468446849"/>
      <w:bookmarkStart w:id="1636" w:name="_Toc469479705"/>
      <w:bookmarkStart w:id="1637" w:name="_Toc471986655"/>
      <w:bookmarkStart w:id="1638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9" w:name="_Toc439252801"/>
      <w:bookmarkStart w:id="1640" w:name="_Toc439323774"/>
      <w:bookmarkStart w:id="1641" w:name="_Toc440361409"/>
      <w:bookmarkStart w:id="1642" w:name="_Toc440376291"/>
      <w:bookmarkStart w:id="1643" w:name="_Toc440382549"/>
      <w:bookmarkStart w:id="1644" w:name="_Toc440447219"/>
      <w:bookmarkStart w:id="1645" w:name="_Toc440632380"/>
      <w:bookmarkStart w:id="1646" w:name="_Toc440875152"/>
      <w:bookmarkStart w:id="1647" w:name="_Toc441131139"/>
      <w:bookmarkStart w:id="1648" w:name="_Toc465774662"/>
      <w:bookmarkStart w:id="1649" w:name="_Toc465848891"/>
      <w:bookmarkStart w:id="1650" w:name="_Toc468875394"/>
      <w:bookmarkStart w:id="1651" w:name="_Toc469488446"/>
      <w:bookmarkStart w:id="1652" w:name="_Toc471894968"/>
      <w:bookmarkStart w:id="1653" w:name="_Toc498590393"/>
      <w:r w:rsidRPr="00AE1D21">
        <w:rPr>
          <w:szCs w:val="24"/>
        </w:rPr>
        <w:lastRenderedPageBreak/>
        <w:t>Инструкции по заполнению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56"/>
      <w:bookmarkStart w:id="1655" w:name="_Ref440272678"/>
      <w:bookmarkStart w:id="1656" w:name="_Ref440274944"/>
      <w:bookmarkStart w:id="1657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4"/>
      <w:bookmarkEnd w:id="1655"/>
      <w:bookmarkEnd w:id="1656"/>
      <w:bookmarkEnd w:id="1657"/>
    </w:p>
    <w:p w:rsidR="007A6A39" w:rsidRPr="007A6A39" w:rsidRDefault="007A6A39" w:rsidP="007A6A39">
      <w:pPr>
        <w:pStyle w:val="3"/>
        <w:rPr>
          <w:szCs w:val="24"/>
        </w:rPr>
      </w:pPr>
      <w:bookmarkStart w:id="1658" w:name="_Toc439170715"/>
      <w:bookmarkStart w:id="1659" w:name="_Toc439172817"/>
      <w:bookmarkStart w:id="1660" w:name="_Toc439173259"/>
      <w:bookmarkStart w:id="1661" w:name="_Toc439238255"/>
      <w:bookmarkStart w:id="1662" w:name="_Toc439252803"/>
      <w:bookmarkStart w:id="1663" w:name="_Toc439323776"/>
      <w:bookmarkStart w:id="1664" w:name="_Toc440361411"/>
      <w:bookmarkStart w:id="1665" w:name="_Toc440376293"/>
      <w:bookmarkStart w:id="1666" w:name="_Toc440382551"/>
      <w:bookmarkStart w:id="1667" w:name="_Toc440447221"/>
      <w:bookmarkStart w:id="1668" w:name="_Toc440632382"/>
      <w:bookmarkStart w:id="1669" w:name="_Toc440875154"/>
      <w:bookmarkStart w:id="1670" w:name="_Toc441131141"/>
      <w:bookmarkStart w:id="1671" w:name="_Toc465774666"/>
      <w:bookmarkStart w:id="1672" w:name="_Toc465848895"/>
      <w:bookmarkStart w:id="1673" w:name="_Toc468875398"/>
      <w:bookmarkStart w:id="1674" w:name="_Toc469488450"/>
      <w:bookmarkStart w:id="1675" w:name="_Toc471894972"/>
      <w:bookmarkStart w:id="1676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7365D2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7365D2" w:rsidRPr="007365D2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7" w:name="_Toc439170716"/>
      <w:bookmarkStart w:id="1678" w:name="_Toc439172818"/>
      <w:bookmarkStart w:id="1679" w:name="_Toc439173260"/>
      <w:bookmarkStart w:id="1680" w:name="_Toc439238256"/>
      <w:bookmarkStart w:id="1681" w:name="_Toc439252804"/>
      <w:bookmarkStart w:id="1682" w:name="_Toc439323777"/>
      <w:bookmarkStart w:id="1683" w:name="_Toc440361412"/>
      <w:bookmarkStart w:id="1684" w:name="_Toc440376294"/>
      <w:bookmarkStart w:id="1685" w:name="_Toc440382552"/>
      <w:bookmarkStart w:id="1686" w:name="_Toc440447222"/>
      <w:bookmarkStart w:id="1687" w:name="_Toc440632383"/>
      <w:bookmarkStart w:id="1688" w:name="_Toc440875155"/>
      <w:bookmarkStart w:id="1689" w:name="_Toc441131142"/>
      <w:bookmarkStart w:id="1690" w:name="_Toc465774667"/>
      <w:bookmarkStart w:id="1691" w:name="_Toc465848896"/>
      <w:bookmarkStart w:id="1692" w:name="_Toc468875399"/>
      <w:bookmarkStart w:id="1693" w:name="_Toc469488451"/>
      <w:bookmarkStart w:id="1694" w:name="_Toc471894973"/>
      <w:bookmarkStart w:id="1695" w:name="_Toc498590398"/>
      <w:r w:rsidRPr="007857E5">
        <w:rPr>
          <w:szCs w:val="24"/>
        </w:rPr>
        <w:lastRenderedPageBreak/>
        <w:t>Инструкции по заполнению</w:t>
      </w:r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465847449"/>
      <w:bookmarkStart w:id="1697" w:name="_Ref465847748"/>
      <w:bookmarkStart w:id="1698" w:name="_Ref465847768"/>
      <w:bookmarkStart w:id="1699" w:name="_Toc498590399"/>
      <w:r w:rsidRPr="00AE1D21">
        <w:lastRenderedPageBreak/>
        <w:t>Расписка  сдачи-приемки соглашения о неустойке (форма 15)</w:t>
      </w:r>
      <w:bookmarkEnd w:id="1696"/>
      <w:bookmarkEnd w:id="1697"/>
      <w:bookmarkEnd w:id="1698"/>
      <w:bookmarkEnd w:id="1699"/>
    </w:p>
    <w:p w:rsidR="00AF12BB" w:rsidRPr="00CC5A3A" w:rsidRDefault="00AF12BB" w:rsidP="00AF12BB">
      <w:pPr>
        <w:pStyle w:val="3"/>
        <w:rPr>
          <w:szCs w:val="24"/>
        </w:rPr>
      </w:pPr>
      <w:bookmarkStart w:id="1700" w:name="_Toc465774669"/>
      <w:bookmarkStart w:id="1701" w:name="_Toc465848898"/>
      <w:bookmarkStart w:id="1702" w:name="_Toc468875401"/>
      <w:bookmarkStart w:id="1703" w:name="_Toc469488453"/>
      <w:bookmarkStart w:id="1704" w:name="_Toc471894975"/>
      <w:bookmarkStart w:id="1705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0"/>
      <w:bookmarkEnd w:id="1701"/>
      <w:bookmarkEnd w:id="1702"/>
      <w:bookmarkEnd w:id="1703"/>
      <w:bookmarkEnd w:id="1704"/>
      <w:bookmarkEnd w:id="170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6" w:name="_Toc465774670"/>
      <w:bookmarkStart w:id="1707" w:name="_Toc465848899"/>
      <w:bookmarkStart w:id="1708" w:name="_Toc468875402"/>
      <w:bookmarkStart w:id="1709" w:name="_Toc469488454"/>
      <w:bookmarkStart w:id="1710" w:name="_Toc471894976"/>
      <w:bookmarkStart w:id="1711" w:name="_Toc498590401"/>
      <w:r w:rsidRPr="00CC5A3A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2" w:name="_Ref440272274"/>
      <w:bookmarkStart w:id="1713" w:name="_Ref440274756"/>
      <w:bookmarkStart w:id="1714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2"/>
      <w:bookmarkEnd w:id="1713"/>
      <w:bookmarkEnd w:id="1714"/>
    </w:p>
    <w:p w:rsidR="007857E5" w:rsidRPr="00AE1D21" w:rsidRDefault="007857E5" w:rsidP="007857E5">
      <w:pPr>
        <w:pStyle w:val="3"/>
        <w:rPr>
          <w:szCs w:val="24"/>
        </w:rPr>
      </w:pPr>
      <w:bookmarkStart w:id="1715" w:name="_Toc439170718"/>
      <w:bookmarkStart w:id="1716" w:name="_Toc439172820"/>
      <w:bookmarkStart w:id="1717" w:name="_Toc439173262"/>
      <w:bookmarkStart w:id="1718" w:name="_Toc439238258"/>
      <w:bookmarkStart w:id="1719" w:name="_Toc439252806"/>
      <w:bookmarkStart w:id="1720" w:name="_Toc439323779"/>
      <w:bookmarkStart w:id="1721" w:name="_Toc440361414"/>
      <w:bookmarkStart w:id="1722" w:name="_Toc440376296"/>
      <w:bookmarkStart w:id="1723" w:name="_Toc440382554"/>
      <w:bookmarkStart w:id="1724" w:name="_Toc440447224"/>
      <w:bookmarkStart w:id="1725" w:name="_Toc440632385"/>
      <w:bookmarkStart w:id="1726" w:name="_Toc440875157"/>
      <w:bookmarkStart w:id="1727" w:name="_Toc441131144"/>
      <w:bookmarkStart w:id="1728" w:name="_Toc465774672"/>
      <w:bookmarkStart w:id="1729" w:name="_Toc465848901"/>
      <w:bookmarkStart w:id="1730" w:name="_Toc468875404"/>
      <w:bookmarkStart w:id="1731" w:name="_Toc469488456"/>
      <w:bookmarkStart w:id="1732" w:name="_Toc471894978"/>
      <w:bookmarkStart w:id="1733" w:name="_Toc498590403"/>
      <w:r w:rsidRPr="00AE1D21">
        <w:rPr>
          <w:szCs w:val="24"/>
        </w:rPr>
        <w:t xml:space="preserve">Форма </w:t>
      </w:r>
      <w:bookmarkEnd w:id="171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4" w:name="_Toc300142269"/>
      <w:bookmarkStart w:id="1735" w:name="_Toc309735391"/>
      <w:bookmarkStart w:id="173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5"/>
      <w:bookmarkEnd w:id="173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7" w:name="_Toc439170719"/>
      <w:bookmarkStart w:id="1738" w:name="_Toc439172821"/>
      <w:bookmarkStart w:id="1739" w:name="_Toc439173263"/>
      <w:bookmarkStart w:id="1740" w:name="_Toc439238259"/>
      <w:bookmarkStart w:id="1741" w:name="_Toc439252807"/>
      <w:bookmarkStart w:id="1742" w:name="_Toc439323780"/>
      <w:bookmarkStart w:id="1743" w:name="_Toc440361415"/>
      <w:bookmarkStart w:id="1744" w:name="_Toc440376297"/>
      <w:bookmarkStart w:id="1745" w:name="_Toc440382555"/>
      <w:bookmarkStart w:id="1746" w:name="_Toc440447225"/>
      <w:bookmarkStart w:id="1747" w:name="_Toc440632386"/>
      <w:bookmarkStart w:id="1748" w:name="_Toc440875158"/>
      <w:bookmarkStart w:id="1749" w:name="_Toc441131145"/>
      <w:bookmarkStart w:id="1750" w:name="_Toc465774673"/>
      <w:bookmarkStart w:id="1751" w:name="_Toc465848902"/>
      <w:bookmarkStart w:id="1752" w:name="_Toc468875405"/>
      <w:bookmarkStart w:id="1753" w:name="_Toc469488457"/>
      <w:bookmarkStart w:id="1754" w:name="_Toc471894979"/>
      <w:bookmarkStart w:id="1755" w:name="_Toc498590404"/>
      <w:r w:rsidRPr="007857E5">
        <w:rPr>
          <w:szCs w:val="24"/>
        </w:rPr>
        <w:lastRenderedPageBreak/>
        <w:t>Инструкции по заполнению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6" w:name="_Ref93268095"/>
      <w:bookmarkStart w:id="1757" w:name="_Ref93268099"/>
      <w:bookmarkStart w:id="1758" w:name="_Toc98253958"/>
      <w:bookmarkStart w:id="1759" w:name="_Toc165173884"/>
      <w:bookmarkStart w:id="1760" w:name="_Toc423423678"/>
      <w:bookmarkStart w:id="1761" w:name="_Ref440272510"/>
      <w:bookmarkStart w:id="1762" w:name="_Ref440274961"/>
      <w:bookmarkStart w:id="1763" w:name="_Ref90381141"/>
      <w:bookmarkStart w:id="1764" w:name="_Toc90385121"/>
      <w:bookmarkStart w:id="1765" w:name="_Toc98253952"/>
      <w:bookmarkStart w:id="1766" w:name="_Toc165173878"/>
      <w:bookmarkStart w:id="1767" w:name="_Toc423427449"/>
      <w:bookmarkStart w:id="1768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9" w:name="_Toc90385125"/>
      <w:bookmarkStart w:id="1770" w:name="_Toc439170705"/>
      <w:bookmarkStart w:id="1771" w:name="_Toc439172807"/>
      <w:bookmarkStart w:id="1772" w:name="_Toc439173268"/>
      <w:bookmarkStart w:id="1773" w:name="_Toc439238264"/>
      <w:bookmarkStart w:id="1774" w:name="_Toc439252812"/>
      <w:bookmarkStart w:id="1775" w:name="_Toc439323785"/>
      <w:bookmarkStart w:id="1776" w:name="_Toc440361420"/>
      <w:bookmarkStart w:id="1777" w:name="_Toc440376302"/>
      <w:bookmarkStart w:id="1778" w:name="_Toc440382560"/>
      <w:bookmarkStart w:id="1779" w:name="_Toc440447230"/>
      <w:bookmarkStart w:id="1780" w:name="_Toc440632391"/>
      <w:bookmarkStart w:id="1781" w:name="_Toc440875160"/>
      <w:bookmarkStart w:id="1782" w:name="_Toc441131147"/>
      <w:bookmarkStart w:id="1783" w:name="_Toc465774675"/>
      <w:bookmarkStart w:id="1784" w:name="_Toc465848904"/>
      <w:bookmarkStart w:id="1785" w:name="_Toc468875407"/>
      <w:bookmarkStart w:id="1786" w:name="_Toc469488459"/>
      <w:bookmarkStart w:id="1787" w:name="_Toc471894981"/>
      <w:bookmarkStart w:id="1788" w:name="_Toc498590406"/>
      <w:r w:rsidRPr="00D904EF">
        <w:rPr>
          <w:szCs w:val="24"/>
        </w:rPr>
        <w:t xml:space="preserve">Форма </w:t>
      </w:r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9" w:name="_Toc90385126"/>
      <w:bookmarkStart w:id="1790" w:name="_Toc98253959"/>
      <w:bookmarkStart w:id="1791" w:name="_Toc157248211"/>
      <w:bookmarkStart w:id="1792" w:name="_Toc157496580"/>
      <w:bookmarkStart w:id="1793" w:name="_Toc158206119"/>
      <w:bookmarkStart w:id="1794" w:name="_Toc164057804"/>
      <w:bookmarkStart w:id="1795" w:name="_Toc164137154"/>
      <w:bookmarkStart w:id="1796" w:name="_Toc164161314"/>
      <w:bookmarkStart w:id="179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8" w:name="_Toc439170706"/>
      <w:bookmarkStart w:id="1799" w:name="_Toc439172808"/>
      <w:bookmarkStart w:id="1800" w:name="_Toc439173269"/>
      <w:bookmarkStart w:id="1801" w:name="_Toc439238265"/>
      <w:bookmarkStart w:id="1802" w:name="_Toc439252813"/>
      <w:bookmarkStart w:id="1803" w:name="_Toc439323786"/>
      <w:bookmarkStart w:id="1804" w:name="_Toc440361421"/>
      <w:bookmarkStart w:id="1805" w:name="_Toc440376303"/>
      <w:bookmarkStart w:id="1806" w:name="_Toc440382561"/>
      <w:bookmarkStart w:id="1807" w:name="_Toc440447231"/>
      <w:bookmarkStart w:id="1808" w:name="_Toc440632392"/>
      <w:bookmarkStart w:id="1809" w:name="_Toc440875161"/>
      <w:bookmarkStart w:id="1810" w:name="_Toc441131148"/>
      <w:bookmarkStart w:id="1811" w:name="_Toc465774676"/>
      <w:bookmarkStart w:id="1812" w:name="_Toc465848905"/>
      <w:bookmarkStart w:id="1813" w:name="_Toc468875408"/>
      <w:bookmarkStart w:id="1814" w:name="_Toc469488460"/>
      <w:bookmarkStart w:id="1815" w:name="_Toc471894982"/>
      <w:bookmarkStart w:id="1816" w:name="_Toc498590407"/>
      <w:r w:rsidRPr="00D904EF">
        <w:rPr>
          <w:szCs w:val="24"/>
        </w:rPr>
        <w:lastRenderedPageBreak/>
        <w:t>Инструкции по заполнению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7" w:name="_Ref440376324"/>
      <w:bookmarkStart w:id="1818" w:name="_Ref440376401"/>
      <w:bookmarkStart w:id="1819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7"/>
      <w:bookmarkEnd w:id="1818"/>
      <w:bookmarkEnd w:id="181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0" w:name="_Toc440376305"/>
      <w:bookmarkStart w:id="1821" w:name="_Toc440382563"/>
      <w:bookmarkStart w:id="1822" w:name="_Toc440447233"/>
      <w:bookmarkStart w:id="1823" w:name="_Toc440632394"/>
      <w:bookmarkStart w:id="1824" w:name="_Toc440875163"/>
      <w:bookmarkStart w:id="1825" w:name="_Toc441131150"/>
      <w:bookmarkStart w:id="1826" w:name="_Toc465774678"/>
      <w:bookmarkStart w:id="1827" w:name="_Toc465848907"/>
      <w:bookmarkStart w:id="1828" w:name="_Toc468875410"/>
      <w:bookmarkStart w:id="1829" w:name="_Toc469488462"/>
      <w:bookmarkStart w:id="1830" w:name="_Toc471894984"/>
      <w:bookmarkStart w:id="1831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6"/>
      <w:bookmarkStart w:id="1833" w:name="_Toc440382564"/>
      <w:bookmarkStart w:id="1834" w:name="_Toc440447234"/>
      <w:bookmarkStart w:id="1835" w:name="_Toc440632395"/>
      <w:bookmarkStart w:id="1836" w:name="_Toc440875164"/>
      <w:bookmarkStart w:id="1837" w:name="_Toc441131151"/>
      <w:bookmarkStart w:id="1838" w:name="_Toc465774679"/>
      <w:bookmarkStart w:id="1839" w:name="_Toc465848908"/>
      <w:bookmarkStart w:id="1840" w:name="_Toc468875411"/>
      <w:bookmarkStart w:id="1841" w:name="_Toc469488463"/>
      <w:bookmarkStart w:id="1842" w:name="_Toc471894985"/>
      <w:bookmarkStart w:id="1843" w:name="_Toc498590410"/>
      <w:r w:rsidRPr="00D904EF">
        <w:rPr>
          <w:szCs w:val="24"/>
        </w:rPr>
        <w:lastRenderedPageBreak/>
        <w:t>Инструкции по заполнению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7365D2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25C" w:rsidRDefault="00A4425C">
      <w:pPr>
        <w:spacing w:line="240" w:lineRule="auto"/>
      </w:pPr>
      <w:r>
        <w:separator/>
      </w:r>
    </w:p>
  </w:endnote>
  <w:endnote w:type="continuationSeparator" w:id="0">
    <w:p w:rsidR="00A4425C" w:rsidRDefault="00A4425C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A04348">
      <w:rPr>
        <w:noProof/>
        <w:sz w:val="16"/>
        <w:szCs w:val="16"/>
        <w:lang w:eastAsia="ru-RU"/>
      </w:rPr>
      <w:t>44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87AE1">
      <w:rPr>
        <w:sz w:val="18"/>
        <w:szCs w:val="18"/>
      </w:rPr>
      <w:t>Договор</w:t>
    </w:r>
    <w:r w:rsidR="00587AE1" w:rsidRPr="00587AE1">
      <w:rPr>
        <w:sz w:val="18"/>
        <w:szCs w:val="18"/>
      </w:rPr>
      <w:t>а</w:t>
    </w:r>
    <w:r w:rsidRPr="00587AE1">
      <w:rPr>
        <w:sz w:val="18"/>
        <w:szCs w:val="18"/>
      </w:rPr>
      <w:t xml:space="preserve"> </w:t>
    </w:r>
    <w:r w:rsidR="00587AE1" w:rsidRPr="00587AE1">
      <w:rPr>
        <w:sz w:val="18"/>
        <w:szCs w:val="18"/>
      </w:rPr>
      <w:t>на выполнение услуги по доступу к сети Интернет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25C" w:rsidRDefault="00A4425C">
      <w:pPr>
        <w:spacing w:line="240" w:lineRule="auto"/>
      </w:pPr>
      <w:r>
        <w:separator/>
      </w:r>
    </w:p>
  </w:footnote>
  <w:footnote w:type="continuationSeparator" w:id="0">
    <w:p w:rsidR="00A4425C" w:rsidRDefault="00A4425C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 w:numId="98">
    <w:abstractNumId w:val="14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71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276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4F9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05C1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67D86"/>
    <w:rsid w:val="00570124"/>
    <w:rsid w:val="0057169D"/>
    <w:rsid w:val="00572EA1"/>
    <w:rsid w:val="005818B2"/>
    <w:rsid w:val="005832CD"/>
    <w:rsid w:val="00584DFA"/>
    <w:rsid w:val="005878D5"/>
    <w:rsid w:val="00587AE1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271F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389E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348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87575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3818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AA8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47C1"/>
    <w:rsid w:val="00C55B59"/>
    <w:rsid w:val="00C56955"/>
    <w:rsid w:val="00C606DE"/>
    <w:rsid w:val="00C6609A"/>
    <w:rsid w:val="00C67781"/>
    <w:rsid w:val="00C70F61"/>
    <w:rsid w:val="00C718E2"/>
    <w:rsid w:val="00C74146"/>
    <w:rsid w:val="00C74699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07D89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5A9E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361"/>
    <o:shapelayout v:ext="edit">
      <o:idmap v:ext="edit" data="1"/>
    </o:shapelayout>
  </w:shapeDefaults>
  <w:doNotEmbedSmartTags/>
  <w:decimalSymbol w:val=","/>
  <w:listSeparator w:val=";"/>
  <w14:docId w14:val="326F66D2"/>
  <w15:docId w15:val="{AA22FD8A-534E-4B25-B025-93CB9722C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footer" Target="footer10.xml"/><Relationship Id="rId21" Type="http://schemas.openxmlformats.org/officeDocument/2006/relationships/footer" Target="foot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6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hyperlink" Target="https://rmsp.nalog.ru" TargetMode="Externa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hyperlink" Target="consultantplus://offline/main?base=LAW;n=115717;fld=134;dst=100014" TargetMode="Externa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31" Type="http://schemas.openxmlformats.org/officeDocument/2006/relationships/hyperlink" Target="mailto:Ermolova.IV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rosseti.ru/about/anticorruptionpolicy/policy/index.php" TargetMode="External"/><Relationship Id="rId27" Type="http://schemas.openxmlformats.org/officeDocument/2006/relationships/footer" Target="footer7.xml"/><Relationship Id="rId30" Type="http://schemas.openxmlformats.org/officeDocument/2006/relationships/hyperlink" Target="mailto:Goryagina.TN@mrsk-1.ru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4E0A3-3231-42F4-818D-DCC80F2AD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93</Pages>
  <Words>29498</Words>
  <Characters>168144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Ермолова Ирина Валерьевна</cp:lastModifiedBy>
  <cp:revision>164</cp:revision>
  <cp:lastPrinted>2015-12-29T14:27:00Z</cp:lastPrinted>
  <dcterms:created xsi:type="dcterms:W3CDTF">2016-01-13T12:36:00Z</dcterms:created>
  <dcterms:modified xsi:type="dcterms:W3CDTF">2018-07-31T08:56:00Z</dcterms:modified>
</cp:coreProperties>
</file>