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4371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тел.: +7 (495) 747-92-92,</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371C" w:rsidRPr="000D67AD" w:rsidRDefault="008437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371C" w:rsidRPr="0084371C" w:rsidRDefault="0084371C"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4371C">
                    <w:rPr>
                      <w:rFonts w:ascii="Helios" w:hAnsi="Helios"/>
                      <w:sz w:val="12"/>
                      <w:szCs w:val="12"/>
                    </w:rPr>
                    <w:t>-</w:t>
                  </w:r>
                  <w:r w:rsidRPr="000D67AD">
                    <w:rPr>
                      <w:rFonts w:ascii="Helios" w:hAnsi="Helios"/>
                      <w:sz w:val="12"/>
                      <w:szCs w:val="12"/>
                      <w:lang w:val="en-US"/>
                    </w:rPr>
                    <w:t>mail</w:t>
                  </w:r>
                  <w:proofErr w:type="gramEnd"/>
                  <w:r w:rsidRPr="0084371C">
                    <w:rPr>
                      <w:rFonts w:ascii="Helios" w:hAnsi="Helios"/>
                      <w:sz w:val="12"/>
                      <w:szCs w:val="12"/>
                    </w:rPr>
                    <w:t xml:space="preserve">: </w:t>
                  </w:r>
                  <w:hyperlink r:id="rId9" w:history="1">
                    <w:r w:rsidRPr="000D67AD">
                      <w:rPr>
                        <w:rFonts w:ascii="Helios" w:hAnsi="Helios"/>
                        <w:sz w:val="12"/>
                        <w:szCs w:val="12"/>
                        <w:lang w:val="en-US"/>
                      </w:rPr>
                      <w:t>posta</w:t>
                    </w:r>
                    <w:r w:rsidRPr="0084371C">
                      <w:rPr>
                        <w:rFonts w:ascii="Helios" w:hAnsi="Helios"/>
                        <w:sz w:val="12"/>
                        <w:szCs w:val="12"/>
                      </w:rPr>
                      <w:t>@</w:t>
                    </w:r>
                    <w:r w:rsidRPr="000D67AD">
                      <w:rPr>
                        <w:rFonts w:ascii="Helios" w:hAnsi="Helios"/>
                        <w:sz w:val="12"/>
                        <w:szCs w:val="12"/>
                        <w:lang w:val="en-US"/>
                      </w:rPr>
                      <w:t>mrsk</w:t>
                    </w:r>
                    <w:r w:rsidRPr="0084371C">
                      <w:rPr>
                        <w:rFonts w:ascii="Helios" w:hAnsi="Helios"/>
                        <w:sz w:val="12"/>
                        <w:szCs w:val="12"/>
                      </w:rPr>
                      <w:t>-1.</w:t>
                    </w:r>
                    <w:r w:rsidRPr="000D67AD">
                      <w:rPr>
                        <w:rFonts w:ascii="Helios" w:hAnsi="Helios"/>
                        <w:sz w:val="12"/>
                        <w:szCs w:val="12"/>
                        <w:lang w:val="en-US"/>
                      </w:rPr>
                      <w:t>ru</w:t>
                    </w:r>
                  </w:hyperlink>
                  <w:r w:rsidRPr="0084371C">
                    <w:rPr>
                      <w:rFonts w:ascii="Helios" w:hAnsi="Helios"/>
                      <w:sz w:val="12"/>
                      <w:szCs w:val="12"/>
                    </w:rPr>
                    <w:t xml:space="preserve">, </w:t>
                  </w:r>
                  <w:hyperlink r:id="rId10" w:history="1">
                    <w:r w:rsidRPr="000D67AD">
                      <w:rPr>
                        <w:rFonts w:ascii="Helios" w:hAnsi="Helios"/>
                        <w:sz w:val="12"/>
                        <w:szCs w:val="12"/>
                        <w:lang w:val="en-US"/>
                      </w:rPr>
                      <w:t>www</w:t>
                    </w:r>
                    <w:r w:rsidRPr="0084371C">
                      <w:rPr>
                        <w:rFonts w:ascii="Helios" w:hAnsi="Helios"/>
                        <w:sz w:val="12"/>
                        <w:szCs w:val="12"/>
                      </w:rPr>
                      <w:t>.</w:t>
                    </w:r>
                    <w:r w:rsidRPr="000D67AD">
                      <w:rPr>
                        <w:rFonts w:ascii="Helios" w:hAnsi="Helios"/>
                        <w:sz w:val="12"/>
                        <w:szCs w:val="12"/>
                        <w:lang w:val="en-US"/>
                      </w:rPr>
                      <w:t>mrsk</w:t>
                    </w:r>
                    <w:r w:rsidRPr="0084371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4371C" w:rsidRPr="00365731" w:rsidRDefault="0084371C" w:rsidP="0084371C">
      <w:pPr>
        <w:spacing w:line="240" w:lineRule="auto"/>
        <w:jc w:val="center"/>
        <w:rPr>
          <w:sz w:val="24"/>
          <w:szCs w:val="24"/>
        </w:rPr>
      </w:pPr>
      <w:r>
        <w:rPr>
          <w:sz w:val="24"/>
          <w:szCs w:val="24"/>
        </w:rPr>
        <w:t xml:space="preserve">                                                              </w:t>
      </w:r>
      <w:r w:rsidRPr="00365731">
        <w:rPr>
          <w:sz w:val="24"/>
          <w:szCs w:val="24"/>
        </w:rPr>
        <w:t xml:space="preserve">Председатель закупочной комиссии – </w:t>
      </w:r>
    </w:p>
    <w:p w:rsidR="0084371C" w:rsidRPr="00365731" w:rsidRDefault="0084371C" w:rsidP="0084371C">
      <w:pPr>
        <w:spacing w:line="240" w:lineRule="auto"/>
        <w:ind w:left="5103" w:firstLine="0"/>
        <w:jc w:val="left"/>
        <w:rPr>
          <w:sz w:val="24"/>
          <w:szCs w:val="24"/>
        </w:rPr>
      </w:pPr>
      <w:r w:rsidRPr="00365731">
        <w:rPr>
          <w:sz w:val="24"/>
          <w:szCs w:val="24"/>
        </w:rPr>
        <w:t>Заместитель генерального директора - директор филиала ПАО «МРСК Центра» - «Орелэнерго»</w:t>
      </w:r>
    </w:p>
    <w:p w:rsidR="0084371C" w:rsidRPr="00365731" w:rsidRDefault="0084371C" w:rsidP="0084371C">
      <w:pPr>
        <w:ind w:left="5103"/>
        <w:rPr>
          <w:sz w:val="24"/>
          <w:szCs w:val="24"/>
        </w:rPr>
      </w:pPr>
    </w:p>
    <w:p w:rsidR="0084371C" w:rsidRPr="00365731" w:rsidRDefault="0084371C" w:rsidP="0084371C">
      <w:pPr>
        <w:ind w:left="5103"/>
        <w:rPr>
          <w:sz w:val="24"/>
          <w:szCs w:val="24"/>
        </w:rPr>
      </w:pPr>
      <w:r>
        <w:rPr>
          <w:sz w:val="24"/>
          <w:szCs w:val="24"/>
        </w:rPr>
        <w:t xml:space="preserve">               </w:t>
      </w:r>
      <w:r w:rsidRPr="00365731">
        <w:rPr>
          <w:sz w:val="24"/>
          <w:szCs w:val="24"/>
        </w:rPr>
        <w:t xml:space="preserve"> ____________</w:t>
      </w:r>
      <w:r>
        <w:rPr>
          <w:sz w:val="24"/>
          <w:szCs w:val="24"/>
        </w:rPr>
        <w:t>Ю</w:t>
      </w:r>
      <w:r w:rsidRPr="00365731">
        <w:rPr>
          <w:snapToGrid w:val="0"/>
          <w:sz w:val="24"/>
          <w:szCs w:val="24"/>
        </w:rPr>
        <w:t xml:space="preserve">.А. </w:t>
      </w:r>
      <w:r w:rsidRPr="00365731">
        <w:rPr>
          <w:sz w:val="24"/>
          <w:szCs w:val="24"/>
        </w:rPr>
        <w:t>Волченков</w:t>
      </w:r>
      <w:r w:rsidRPr="00365731">
        <w:rPr>
          <w:snapToGrid w:val="0"/>
          <w:sz w:val="24"/>
          <w:szCs w:val="24"/>
        </w:rPr>
        <w:t xml:space="preserve"> </w:t>
      </w:r>
    </w:p>
    <w:p w:rsidR="007556FF" w:rsidRPr="00C12FA4" w:rsidRDefault="0084371C" w:rsidP="0084371C">
      <w:pPr>
        <w:ind w:left="5670" w:firstLine="0"/>
        <w:jc w:val="right"/>
        <w:rPr>
          <w:sz w:val="24"/>
          <w:szCs w:val="24"/>
        </w:rPr>
      </w:pPr>
      <w:r w:rsidRPr="00365731">
        <w:rPr>
          <w:sz w:val="24"/>
          <w:szCs w:val="24"/>
        </w:rPr>
        <w:t>«___» ____________ 2018 года</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4371C">
        <w:rPr>
          <w:b/>
          <w:sz w:val="24"/>
          <w:szCs w:val="24"/>
        </w:rPr>
        <w:t>Договор</w:t>
      </w:r>
      <w:r w:rsidR="0084371C" w:rsidRPr="0084371C">
        <w:rPr>
          <w:b/>
          <w:sz w:val="24"/>
          <w:szCs w:val="24"/>
        </w:rPr>
        <w:t>а</w:t>
      </w:r>
      <w:proofErr w:type="gramEnd"/>
      <w:r w:rsidR="00366652" w:rsidRPr="0084371C">
        <w:rPr>
          <w:b/>
          <w:sz w:val="24"/>
          <w:szCs w:val="24"/>
        </w:rPr>
        <w:t xml:space="preserve"> </w:t>
      </w:r>
      <w:r w:rsidR="0084371C" w:rsidRPr="0084371C">
        <w:rPr>
          <w:b/>
          <w:color w:val="000000"/>
          <w:sz w:val="24"/>
          <w:szCs w:val="24"/>
        </w:rPr>
        <w:t xml:space="preserve">на </w:t>
      </w:r>
      <w:r w:rsidR="0084371C" w:rsidRPr="0084371C">
        <w:rPr>
          <w:b/>
          <w:iCs/>
          <w:sz w:val="24"/>
          <w:szCs w:val="24"/>
        </w:rPr>
        <w:t>выполнение работ по заправке и восстановлению картриджей</w:t>
      </w:r>
      <w:r w:rsidR="0084371C" w:rsidRPr="0084371C">
        <w:rPr>
          <w:b/>
          <w:snapToGrid w:val="0"/>
          <w:sz w:val="24"/>
          <w:szCs w:val="24"/>
        </w:rPr>
        <w:t xml:space="preserve"> для нужд ПАО «МРСК Центра» (филиала</w:t>
      </w:r>
      <w:r w:rsidR="0084371C" w:rsidRPr="0084371C">
        <w:rPr>
          <w:b/>
          <w:sz w:val="24"/>
          <w:szCs w:val="24"/>
        </w:rPr>
        <w:t xml:space="preserve"> «</w:t>
      </w:r>
      <w:proofErr w:type="spellStart"/>
      <w:r w:rsidR="0084371C" w:rsidRPr="0084371C">
        <w:rPr>
          <w:b/>
          <w:sz w:val="24"/>
          <w:szCs w:val="24"/>
        </w:rPr>
        <w:t>Орёлэнерго</w:t>
      </w:r>
      <w:proofErr w:type="spellEnd"/>
      <w:r w:rsidR="0084371C" w:rsidRPr="0084371C">
        <w:rPr>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4371C">
        <w:rPr>
          <w:sz w:val="24"/>
          <w:szCs w:val="24"/>
        </w:rPr>
        <w:t>Орел</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B29FA" w:rsidRPr="00BA1EC9">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CB29FA" w:rsidRPr="00CB29FA">
        <w:rPr>
          <w:iCs/>
          <w:sz w:val="24"/>
          <w:szCs w:val="24"/>
        </w:rPr>
        <w:t xml:space="preserve">ПАО «МРСК Центра» - «Орелэнерго» Заболотская М.В., контактные телефоны: (4862) 44-50-31, адрес электронной почты: </w:t>
      </w:r>
      <w:hyperlink r:id="rId18" w:history="1">
        <w:r w:rsidR="00CB29FA" w:rsidRPr="00CB29FA">
          <w:rPr>
            <w:rStyle w:val="a7"/>
            <w:iCs/>
            <w:sz w:val="24"/>
            <w:szCs w:val="24"/>
          </w:rPr>
          <w:t>zabolotskaya.mv@mrsk-1.ru</w:t>
        </w:r>
      </w:hyperlink>
      <w:r w:rsidR="00CB29FA" w:rsidRPr="00CB29FA">
        <w:rPr>
          <w:iCs/>
          <w:sz w:val="24"/>
          <w:szCs w:val="24"/>
        </w:rPr>
        <w:t>, ответственные лица –</w:t>
      </w:r>
      <w:r w:rsidR="00CB29FA" w:rsidRPr="00CB29FA">
        <w:rPr>
          <w:sz w:val="24"/>
          <w:szCs w:val="24"/>
        </w:rPr>
        <w:t xml:space="preserve"> Заболотская Маргарита Владимировна, контактный телефон - (4862) 44-50-31, адрес электронной почты: </w:t>
      </w:r>
      <w:hyperlink r:id="rId19" w:history="1">
        <w:r w:rsidR="00CB29FA" w:rsidRPr="00CB29FA">
          <w:rPr>
            <w:rStyle w:val="a7"/>
            <w:sz w:val="24"/>
            <w:szCs w:val="24"/>
          </w:rPr>
          <w:t>zabolotskaya.mv@mrsk-1.ru</w:t>
        </w:r>
      </w:hyperlink>
      <w:r w:rsidR="00CB29FA" w:rsidRPr="00CB29FA">
        <w:rPr>
          <w:sz w:val="24"/>
          <w:szCs w:val="24"/>
        </w:rPr>
        <w:t>;</w:t>
      </w:r>
      <w:proofErr w:type="gramEnd"/>
      <w:r w:rsidR="00CB29FA" w:rsidRPr="00CB29FA">
        <w:rPr>
          <w:sz w:val="24"/>
          <w:szCs w:val="24"/>
        </w:rPr>
        <w:t xml:space="preserve"> </w:t>
      </w:r>
      <w:proofErr w:type="gramStart"/>
      <w:r w:rsidR="00CB29FA" w:rsidRPr="00CB29FA">
        <w:rPr>
          <w:sz w:val="24"/>
          <w:szCs w:val="24"/>
        </w:rPr>
        <w:t xml:space="preserve">Алисов Максим Александрович, контактный телефон - (4862) 44-50-31, адрес электронной почты: </w:t>
      </w:r>
      <w:hyperlink r:id="rId20" w:history="1">
        <w:r w:rsidR="00CB29FA" w:rsidRPr="00CB29FA">
          <w:rPr>
            <w:rStyle w:val="a7"/>
            <w:sz w:val="24"/>
            <w:szCs w:val="24"/>
          </w:rPr>
          <w:t>alisov.ma@mrsk-1.ru</w:t>
        </w:r>
      </w:hyperlink>
      <w:r w:rsidR="00467A32" w:rsidRPr="00CB29FA">
        <w:rPr>
          <w:sz w:val="24"/>
          <w:szCs w:val="24"/>
        </w:rPr>
        <w:t>.</w:t>
      </w:r>
      <w:r w:rsidR="00862664" w:rsidRPr="00CB29FA">
        <w:rPr>
          <w:sz w:val="24"/>
          <w:szCs w:val="24"/>
        </w:rPr>
        <w:t xml:space="preserve"> </w:t>
      </w:r>
      <w:r w:rsidR="004B5EB3" w:rsidRPr="00CB29FA">
        <w:rPr>
          <w:iCs/>
          <w:sz w:val="24"/>
          <w:szCs w:val="24"/>
        </w:rPr>
        <w:t>Извещени</w:t>
      </w:r>
      <w:r w:rsidRPr="00CB29FA">
        <w:rPr>
          <w:iCs/>
          <w:sz w:val="24"/>
          <w:szCs w:val="24"/>
        </w:rPr>
        <w:t>ем</w:t>
      </w:r>
      <w:r w:rsidRPr="00CB29FA">
        <w:rPr>
          <w:sz w:val="24"/>
          <w:szCs w:val="24"/>
        </w:rPr>
        <w:t xml:space="preserve"> о проведении открытого </w:t>
      </w:r>
      <w:r w:rsidRPr="00CB29FA">
        <w:rPr>
          <w:iCs/>
          <w:sz w:val="24"/>
          <w:szCs w:val="24"/>
        </w:rPr>
        <w:t>запроса предложений</w:t>
      </w:r>
      <w:r w:rsidRPr="00CB29FA">
        <w:rPr>
          <w:sz w:val="24"/>
          <w:szCs w:val="24"/>
        </w:rPr>
        <w:t xml:space="preserve">, опубликованным </w:t>
      </w:r>
      <w:r w:rsidRPr="00CB29FA">
        <w:rPr>
          <w:b/>
          <w:sz w:val="24"/>
          <w:szCs w:val="24"/>
        </w:rPr>
        <w:t>«</w:t>
      </w:r>
      <w:r w:rsidR="00CB29FA" w:rsidRPr="00CB29FA">
        <w:rPr>
          <w:b/>
          <w:sz w:val="24"/>
          <w:szCs w:val="24"/>
        </w:rPr>
        <w:t>23</w:t>
      </w:r>
      <w:r w:rsidRPr="00CB29FA">
        <w:rPr>
          <w:b/>
          <w:sz w:val="24"/>
          <w:szCs w:val="24"/>
        </w:rPr>
        <w:t xml:space="preserve">» </w:t>
      </w:r>
      <w:r w:rsidR="00862664" w:rsidRPr="00CB29FA">
        <w:rPr>
          <w:b/>
          <w:sz w:val="24"/>
          <w:szCs w:val="24"/>
        </w:rPr>
        <w:t>января</w:t>
      </w:r>
      <w:r w:rsidRPr="00CB29FA">
        <w:rPr>
          <w:b/>
          <w:sz w:val="24"/>
          <w:szCs w:val="24"/>
        </w:rPr>
        <w:t xml:space="preserve"> </w:t>
      </w:r>
      <w:r w:rsidR="009C1997" w:rsidRPr="00CB29FA">
        <w:rPr>
          <w:b/>
          <w:sz w:val="24"/>
          <w:szCs w:val="24"/>
        </w:rPr>
        <w:t>2018</w:t>
      </w:r>
      <w:r w:rsidRPr="00CB29FA">
        <w:rPr>
          <w:b/>
          <w:sz w:val="24"/>
          <w:szCs w:val="24"/>
        </w:rPr>
        <w:t xml:space="preserve"> г.</w:t>
      </w:r>
      <w:r w:rsidRPr="00CB29FA">
        <w:rPr>
          <w:sz w:val="24"/>
          <w:szCs w:val="24"/>
        </w:rPr>
        <w:t xml:space="preserve"> на официальном сайте (</w:t>
      </w:r>
      <w:hyperlink r:id="rId21" w:history="1">
        <w:r w:rsidR="00345CCA" w:rsidRPr="00CB29FA">
          <w:rPr>
            <w:rStyle w:val="a7"/>
            <w:sz w:val="24"/>
            <w:szCs w:val="24"/>
          </w:rPr>
          <w:t>www.zakupki.</w:t>
        </w:r>
        <w:r w:rsidR="00345CCA" w:rsidRPr="00CB29FA">
          <w:rPr>
            <w:rStyle w:val="a7"/>
            <w:sz w:val="24"/>
            <w:szCs w:val="24"/>
            <w:lang w:val="en-US"/>
          </w:rPr>
          <w:t>gov</w:t>
        </w:r>
        <w:r w:rsidR="00345CCA" w:rsidRPr="00CB29FA">
          <w:rPr>
            <w:rStyle w:val="a7"/>
            <w:sz w:val="24"/>
            <w:szCs w:val="24"/>
          </w:rPr>
          <w:t>.ru</w:t>
        </w:r>
      </w:hyperlink>
      <w:r w:rsidRPr="00CB29FA">
        <w:rPr>
          <w:sz w:val="24"/>
          <w:szCs w:val="24"/>
        </w:rPr>
        <w:t>),</w:t>
      </w:r>
      <w:r w:rsidR="009D7F01" w:rsidRPr="00CB29FA">
        <w:rPr>
          <w:iCs/>
          <w:sz w:val="24"/>
          <w:szCs w:val="24"/>
        </w:rPr>
        <w:t xml:space="preserve"> </w:t>
      </w:r>
      <w:r w:rsidR="009D7F01" w:rsidRPr="00CB29FA">
        <w:rPr>
          <w:sz w:val="24"/>
          <w:szCs w:val="24"/>
        </w:rPr>
        <w:t xml:space="preserve">на сайте </w:t>
      </w:r>
      <w:r w:rsidR="007556FF" w:rsidRPr="00CB29FA">
        <w:rPr>
          <w:iCs/>
          <w:sz w:val="24"/>
          <w:szCs w:val="24"/>
        </w:rPr>
        <w:t>ПАО «МРСК Центра»</w:t>
      </w:r>
      <w:r w:rsidR="009D7F01" w:rsidRPr="00CB29FA">
        <w:rPr>
          <w:sz w:val="24"/>
          <w:szCs w:val="24"/>
        </w:rPr>
        <w:t xml:space="preserve"> (</w:t>
      </w:r>
      <w:hyperlink r:id="rId22" w:history="1">
        <w:r w:rsidR="007556FF" w:rsidRPr="00CB29FA">
          <w:rPr>
            <w:rStyle w:val="a7"/>
            <w:sz w:val="24"/>
            <w:szCs w:val="24"/>
          </w:rPr>
          <w:t>www.mrsk-1.ru</w:t>
        </w:r>
      </w:hyperlink>
      <w:r w:rsidR="00862664" w:rsidRPr="00CB29FA">
        <w:rPr>
          <w:sz w:val="24"/>
          <w:szCs w:val="24"/>
        </w:rPr>
        <w:t>)</w:t>
      </w:r>
      <w:r w:rsidR="00702B2C" w:rsidRPr="00CB29FA">
        <w:rPr>
          <w:sz w:val="24"/>
          <w:szCs w:val="24"/>
        </w:rPr>
        <w:t xml:space="preserve">, на сайте ЭТП, указанном в п. </w:t>
      </w:r>
      <w:r w:rsidR="004E0F05" w:rsidRPr="00CB29FA">
        <w:fldChar w:fldCharType="begin"/>
      </w:r>
      <w:r w:rsidR="004E0F05" w:rsidRPr="00CB29FA">
        <w:instrText xml:space="preserve"> REF _Ref440269836 \r \h  \* MERGEFORMAT </w:instrText>
      </w:r>
      <w:r w:rsidR="004E0F05" w:rsidRPr="00CB29FA">
        <w:fldChar w:fldCharType="separate"/>
      </w:r>
      <w:r w:rsidR="00E33142" w:rsidRPr="00CB29FA">
        <w:rPr>
          <w:sz w:val="24"/>
          <w:szCs w:val="24"/>
        </w:rPr>
        <w:t>1.1.2</w:t>
      </w:r>
      <w:r w:rsidR="004E0F05" w:rsidRPr="00CB29FA">
        <w:fldChar w:fldCharType="end"/>
      </w:r>
      <w:r w:rsidR="00702B2C" w:rsidRPr="00CB29FA">
        <w:rPr>
          <w:sz w:val="24"/>
          <w:szCs w:val="24"/>
        </w:rPr>
        <w:t xml:space="preserve"> настоящей Документации, </w:t>
      </w:r>
      <w:r w:rsidR="009A7733" w:rsidRPr="00CB29FA">
        <w:rPr>
          <w:iCs/>
          <w:sz w:val="24"/>
          <w:szCs w:val="24"/>
        </w:rPr>
        <w:t xml:space="preserve"> </w:t>
      </w:r>
      <w:r w:rsidRPr="00CB29FA">
        <w:rPr>
          <w:iCs/>
          <w:sz w:val="24"/>
          <w:szCs w:val="24"/>
        </w:rPr>
        <w:t>приг</w:t>
      </w:r>
      <w:r w:rsidRPr="00CB29FA">
        <w:rPr>
          <w:sz w:val="24"/>
          <w:szCs w:val="24"/>
        </w:rPr>
        <w:t>ласило юридических лиц</w:t>
      </w:r>
      <w:r w:rsidR="005B75A6" w:rsidRPr="00CB29FA">
        <w:rPr>
          <w:sz w:val="24"/>
          <w:szCs w:val="24"/>
        </w:rPr>
        <w:t xml:space="preserve"> и физических лиц (в т.</w:t>
      </w:r>
      <w:r w:rsidR="003129D4" w:rsidRPr="00CB29FA">
        <w:rPr>
          <w:sz w:val="24"/>
          <w:szCs w:val="24"/>
        </w:rPr>
        <w:t xml:space="preserve"> </w:t>
      </w:r>
      <w:r w:rsidR="005B75A6" w:rsidRPr="00CB29FA">
        <w:rPr>
          <w:sz w:val="24"/>
          <w:szCs w:val="24"/>
        </w:rPr>
        <w:t>ч. индивидуальных предпринимателей</w:t>
      </w:r>
      <w:proofErr w:type="gramEnd"/>
      <w:r w:rsidR="005B75A6" w:rsidRPr="00CB29FA">
        <w:rPr>
          <w:sz w:val="24"/>
          <w:szCs w:val="24"/>
        </w:rPr>
        <w:t>)</w:t>
      </w:r>
      <w:r w:rsidR="00A10BC5">
        <w:rPr>
          <w:sz w:val="24"/>
          <w:szCs w:val="24"/>
        </w:rPr>
        <w:t xml:space="preserve">, </w:t>
      </w:r>
      <w:proofErr w:type="gramStart"/>
      <w:r w:rsidR="00A10BC5" w:rsidRPr="00A10BC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CB29FA">
        <w:rPr>
          <w:sz w:val="24"/>
          <w:szCs w:val="24"/>
        </w:rPr>
        <w:t xml:space="preserve"> (далее - Участники)</w:t>
      </w:r>
      <w:r w:rsidR="009D7F01" w:rsidRPr="00CB29FA">
        <w:rPr>
          <w:sz w:val="24"/>
          <w:szCs w:val="24"/>
        </w:rPr>
        <w:t xml:space="preserve"> </w:t>
      </w:r>
      <w:r w:rsidR="004B5EB3" w:rsidRPr="00CB29FA">
        <w:rPr>
          <w:sz w:val="24"/>
          <w:szCs w:val="24"/>
        </w:rPr>
        <w:t>к участию в процедуре О</w:t>
      </w:r>
      <w:r w:rsidRPr="00CB29FA">
        <w:rPr>
          <w:sz w:val="24"/>
          <w:szCs w:val="24"/>
        </w:rPr>
        <w:t xml:space="preserve">ткрытого запроса предложений (далее – запрос предложений) </w:t>
      </w:r>
      <w:bookmarkEnd w:id="10"/>
      <w:r w:rsidR="004B5EB3" w:rsidRPr="00CB29FA">
        <w:rPr>
          <w:sz w:val="24"/>
          <w:szCs w:val="24"/>
        </w:rPr>
        <w:t xml:space="preserve">на право заключения </w:t>
      </w:r>
      <w:r w:rsidR="00366652" w:rsidRPr="00CB29FA">
        <w:rPr>
          <w:sz w:val="24"/>
          <w:szCs w:val="24"/>
        </w:rPr>
        <w:t xml:space="preserve">Договоров </w:t>
      </w:r>
      <w:r w:rsidR="00CB29FA" w:rsidRPr="00CB29FA">
        <w:rPr>
          <w:color w:val="000000"/>
          <w:sz w:val="24"/>
          <w:szCs w:val="24"/>
        </w:rPr>
        <w:t xml:space="preserve">на </w:t>
      </w:r>
      <w:r w:rsidR="00CB29FA" w:rsidRPr="00CB29FA">
        <w:rPr>
          <w:iCs/>
          <w:sz w:val="24"/>
          <w:szCs w:val="24"/>
        </w:rPr>
        <w:t>выполнение работ по заправке и</w:t>
      </w:r>
      <w:proofErr w:type="gramEnd"/>
      <w:r w:rsidR="00CB29FA" w:rsidRPr="00CB29FA">
        <w:rPr>
          <w:iCs/>
          <w:sz w:val="24"/>
          <w:szCs w:val="24"/>
        </w:rPr>
        <w:t xml:space="preserve"> </w:t>
      </w:r>
      <w:proofErr w:type="gramStart"/>
      <w:r w:rsidR="00CB29FA" w:rsidRPr="00CB29FA">
        <w:rPr>
          <w:iCs/>
          <w:sz w:val="24"/>
          <w:szCs w:val="24"/>
        </w:rPr>
        <w:t>восстановлению картриджей</w:t>
      </w:r>
      <w:r w:rsidR="00CB29FA" w:rsidRPr="00CB29FA">
        <w:rPr>
          <w:snapToGrid w:val="0"/>
          <w:sz w:val="24"/>
          <w:szCs w:val="24"/>
        </w:rPr>
        <w:t xml:space="preserve"> для нужд ПАО «МРСК Центра» (филиала</w:t>
      </w:r>
      <w:r w:rsidR="00862664" w:rsidRPr="00CB29FA">
        <w:rPr>
          <w:sz w:val="24"/>
          <w:szCs w:val="24"/>
        </w:rPr>
        <w:t xml:space="preserve"> «Орелэнерго», расположенный по адресу:</w:t>
      </w:r>
      <w:proofErr w:type="gramEnd"/>
      <w:r w:rsidR="00862664" w:rsidRPr="00CB29FA">
        <w:rPr>
          <w:sz w:val="24"/>
          <w:szCs w:val="24"/>
        </w:rPr>
        <w:t xml:space="preserve"> РФ, 302030, г. Орел, пл. Мира, 2)</w:t>
      </w:r>
      <w:r w:rsidRPr="00CB29FA">
        <w:rPr>
          <w:sz w:val="24"/>
          <w:szCs w:val="24"/>
        </w:rPr>
        <w:t>.</w:t>
      </w:r>
      <w:bookmarkEnd w:id="11"/>
      <w:bookmarkEnd w:id="12"/>
      <w:bookmarkEnd w:id="13"/>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29FA">
        <w:rPr>
          <w:sz w:val="24"/>
          <w:szCs w:val="24"/>
        </w:rPr>
        <w:t xml:space="preserve">Настоящий </w:t>
      </w:r>
      <w:r w:rsidR="004B5EB3" w:rsidRPr="00CB29FA">
        <w:rPr>
          <w:sz w:val="24"/>
          <w:szCs w:val="24"/>
        </w:rPr>
        <w:t>З</w:t>
      </w:r>
      <w:r w:rsidRPr="00CB29FA">
        <w:rPr>
          <w:sz w:val="24"/>
          <w:szCs w:val="24"/>
        </w:rPr>
        <w:t xml:space="preserve">апрос предложений проводится в соответствии с правилами и с использованием функционала </w:t>
      </w:r>
      <w:r w:rsidR="00702B2C" w:rsidRPr="00CB29FA">
        <w:rPr>
          <w:sz w:val="24"/>
          <w:szCs w:val="24"/>
        </w:rPr>
        <w:t>электронной торговой площадк</w:t>
      </w:r>
      <w:r w:rsidR="00414AB1" w:rsidRPr="00CB29FA">
        <w:rPr>
          <w:sz w:val="24"/>
          <w:szCs w:val="24"/>
        </w:rPr>
        <w:t>и</w:t>
      </w:r>
      <w:r w:rsidR="00702B2C" w:rsidRPr="00CB29FA">
        <w:rPr>
          <w:sz w:val="24"/>
          <w:szCs w:val="24"/>
        </w:rPr>
        <w:t xml:space="preserve"> </w:t>
      </w:r>
      <w:r w:rsidR="000D70B6" w:rsidRPr="00CB29FA">
        <w:rPr>
          <w:sz w:val="24"/>
          <w:szCs w:val="24"/>
        </w:rPr>
        <w:t>П</w:t>
      </w:r>
      <w:r w:rsidR="00702B2C" w:rsidRPr="00CB29FA">
        <w:rPr>
          <w:sz w:val="24"/>
          <w:szCs w:val="24"/>
        </w:rPr>
        <w:t>АО «</w:t>
      </w:r>
      <w:proofErr w:type="spellStart"/>
      <w:r w:rsidR="00702B2C" w:rsidRPr="00CB29FA">
        <w:rPr>
          <w:sz w:val="24"/>
          <w:szCs w:val="24"/>
        </w:rPr>
        <w:t>Россети</w:t>
      </w:r>
      <w:proofErr w:type="spellEnd"/>
      <w:r w:rsidR="00702B2C" w:rsidRPr="00CB29FA">
        <w:rPr>
          <w:sz w:val="24"/>
          <w:szCs w:val="24"/>
        </w:rPr>
        <w:t xml:space="preserve">» </w:t>
      </w:r>
      <w:hyperlink r:id="rId23" w:history="1">
        <w:r w:rsidR="00862664" w:rsidRPr="00CB29FA">
          <w:rPr>
            <w:rStyle w:val="a7"/>
            <w:sz w:val="24"/>
            <w:szCs w:val="24"/>
          </w:rPr>
          <w:t>etp.rosseti.ru</w:t>
        </w:r>
      </w:hyperlink>
      <w:r w:rsidR="00862664" w:rsidRPr="00CB29FA">
        <w:rPr>
          <w:sz w:val="24"/>
          <w:szCs w:val="24"/>
        </w:rPr>
        <w:t xml:space="preserve"> </w:t>
      </w:r>
      <w:r w:rsidR="00702B2C" w:rsidRPr="00CB29FA">
        <w:rPr>
          <w:sz w:val="24"/>
          <w:szCs w:val="24"/>
        </w:rPr>
        <w:t>(далее — ЭТП)</w:t>
      </w:r>
      <w:r w:rsidR="005B75A6" w:rsidRPr="00CB29FA">
        <w:rPr>
          <w:sz w:val="24"/>
          <w:szCs w:val="24"/>
        </w:rPr>
        <w:t>.</w:t>
      </w:r>
      <w:bookmarkEnd w:id="14"/>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29FA">
        <w:rPr>
          <w:sz w:val="24"/>
          <w:szCs w:val="24"/>
        </w:rPr>
        <w:t>Заказчик</w:t>
      </w:r>
      <w:r w:rsidR="00702B2C" w:rsidRPr="00CB29FA">
        <w:rPr>
          <w:sz w:val="24"/>
          <w:szCs w:val="24"/>
        </w:rPr>
        <w:t xml:space="preserve">: </w:t>
      </w:r>
      <w:r w:rsidRPr="00CB29FA">
        <w:rPr>
          <w:sz w:val="24"/>
          <w:szCs w:val="24"/>
        </w:rPr>
        <w:t xml:space="preserve"> </w:t>
      </w:r>
      <w:r w:rsidR="00702B2C" w:rsidRPr="00CB29FA">
        <w:rPr>
          <w:iCs/>
          <w:sz w:val="24"/>
          <w:szCs w:val="24"/>
        </w:rPr>
        <w:t>ПАО «МРСК Центра».</w:t>
      </w:r>
      <w:r w:rsidRPr="00CB29FA">
        <w:rPr>
          <w:rStyle w:val="aa"/>
          <w:sz w:val="24"/>
          <w:szCs w:val="24"/>
        </w:rPr>
        <w:t xml:space="preserve"> </w:t>
      </w:r>
      <w:bookmarkEnd w:id="15"/>
    </w:p>
    <w:p w:rsidR="008C4223" w:rsidRPr="00CB29F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29FA">
        <w:rPr>
          <w:sz w:val="24"/>
          <w:szCs w:val="24"/>
        </w:rPr>
        <w:t>Предмет З</w:t>
      </w:r>
      <w:r w:rsidR="00717F60" w:rsidRPr="00CB29FA">
        <w:rPr>
          <w:sz w:val="24"/>
          <w:szCs w:val="24"/>
        </w:rPr>
        <w:t>апроса предложений</w:t>
      </w:r>
      <w:r w:rsidR="00702B2C" w:rsidRPr="00CB29FA">
        <w:rPr>
          <w:sz w:val="24"/>
          <w:szCs w:val="24"/>
        </w:rPr>
        <w:t>:</w:t>
      </w:r>
      <w:bookmarkEnd w:id="16"/>
    </w:p>
    <w:p w:rsidR="00A40714" w:rsidRPr="00CB29F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29FA">
        <w:rPr>
          <w:b/>
          <w:sz w:val="24"/>
          <w:szCs w:val="24"/>
          <w:u w:val="single"/>
        </w:rPr>
        <w:t>Лот №1:</w:t>
      </w:r>
      <w:r w:rsidR="00717F60" w:rsidRPr="00CB29FA">
        <w:rPr>
          <w:sz w:val="24"/>
          <w:szCs w:val="24"/>
        </w:rPr>
        <w:t xml:space="preserve"> право заключения </w:t>
      </w:r>
      <w:r w:rsidR="00123C70" w:rsidRPr="00CB29FA">
        <w:rPr>
          <w:sz w:val="24"/>
          <w:szCs w:val="24"/>
        </w:rPr>
        <w:t>Договор</w:t>
      </w:r>
      <w:r w:rsidR="00702B2C" w:rsidRPr="00CB29FA">
        <w:rPr>
          <w:sz w:val="24"/>
          <w:szCs w:val="24"/>
        </w:rPr>
        <w:t>ов</w:t>
      </w:r>
      <w:r w:rsidR="00A40714" w:rsidRPr="00CB29FA">
        <w:rPr>
          <w:sz w:val="24"/>
          <w:szCs w:val="24"/>
        </w:rPr>
        <w:t xml:space="preserve"> </w:t>
      </w:r>
      <w:bookmarkEnd w:id="17"/>
      <w:r w:rsidR="00CB29FA" w:rsidRPr="00CB29FA">
        <w:rPr>
          <w:color w:val="000000"/>
          <w:sz w:val="24"/>
          <w:szCs w:val="24"/>
        </w:rPr>
        <w:t xml:space="preserve">на </w:t>
      </w:r>
      <w:r w:rsidR="00CB29FA" w:rsidRPr="00CB29FA">
        <w:rPr>
          <w:iCs/>
          <w:sz w:val="24"/>
          <w:szCs w:val="24"/>
        </w:rPr>
        <w:t>выполнение работ по заправке и восстановлению картриджей</w:t>
      </w:r>
      <w:r w:rsidR="00CB29FA" w:rsidRPr="00CB29FA">
        <w:rPr>
          <w:snapToGrid w:val="0"/>
          <w:sz w:val="24"/>
          <w:szCs w:val="24"/>
        </w:rPr>
        <w:t xml:space="preserve"> для нужд ПАО «МРСК Центра» (филиала</w:t>
      </w:r>
      <w:r w:rsidR="00CB29FA" w:rsidRPr="00CB29FA">
        <w:rPr>
          <w:sz w:val="24"/>
          <w:szCs w:val="24"/>
        </w:rPr>
        <w:t xml:space="preserve"> «</w:t>
      </w:r>
      <w:proofErr w:type="spellStart"/>
      <w:r w:rsidR="00CB29FA" w:rsidRPr="00CB29FA">
        <w:rPr>
          <w:sz w:val="24"/>
          <w:szCs w:val="24"/>
        </w:rPr>
        <w:t>Орёлэнерго</w:t>
      </w:r>
      <w:proofErr w:type="spellEnd"/>
      <w:r w:rsidR="00CB29FA" w:rsidRPr="00CB29FA">
        <w:rPr>
          <w:snapToGrid w:val="0"/>
          <w:sz w:val="24"/>
          <w:szCs w:val="24"/>
        </w:rPr>
        <w:t>)</w:t>
      </w:r>
      <w:r w:rsidR="00702B2C" w:rsidRPr="00CB29FA">
        <w:rPr>
          <w:sz w:val="24"/>
          <w:szCs w:val="24"/>
        </w:rPr>
        <w:t>.</w:t>
      </w:r>
    </w:p>
    <w:p w:rsidR="008C4223" w:rsidRPr="00CB29FA" w:rsidRDefault="008C4223" w:rsidP="00750D4A">
      <w:pPr>
        <w:keepNext/>
        <w:autoSpaceDE w:val="0"/>
        <w:autoSpaceDN w:val="0"/>
        <w:spacing w:line="264" w:lineRule="auto"/>
        <w:ind w:firstLine="540"/>
        <w:rPr>
          <w:sz w:val="24"/>
          <w:szCs w:val="24"/>
          <w:lang w:eastAsia="ru-RU"/>
        </w:rPr>
      </w:pPr>
      <w:r w:rsidRPr="00CB29FA">
        <w:rPr>
          <w:sz w:val="24"/>
          <w:szCs w:val="24"/>
        </w:rPr>
        <w:t xml:space="preserve">Количество лотов: </w:t>
      </w:r>
      <w:r w:rsidRPr="00CB29FA">
        <w:rPr>
          <w:b/>
          <w:sz w:val="24"/>
          <w:szCs w:val="24"/>
        </w:rPr>
        <w:t>1 (один)</w:t>
      </w:r>
      <w:r w:rsidRPr="00CB29FA">
        <w:rPr>
          <w:sz w:val="24"/>
          <w:szCs w:val="24"/>
        </w:rPr>
        <w:t>.</w:t>
      </w:r>
    </w:p>
    <w:bookmarkEnd w:id="18"/>
    <w:p w:rsidR="00804801" w:rsidRPr="00CB29FA" w:rsidRDefault="00B5344A" w:rsidP="00750D4A">
      <w:pPr>
        <w:pStyle w:val="a"/>
        <w:keepNext/>
        <w:numPr>
          <w:ilvl w:val="0"/>
          <w:numId w:val="0"/>
        </w:numPr>
        <w:spacing w:line="264" w:lineRule="auto"/>
        <w:ind w:left="360" w:hanging="360"/>
        <w:rPr>
          <w:sz w:val="24"/>
          <w:szCs w:val="24"/>
        </w:rPr>
      </w:pPr>
      <w:r w:rsidRPr="00CB29FA">
        <w:rPr>
          <w:sz w:val="24"/>
          <w:szCs w:val="24"/>
        </w:rPr>
        <w:t xml:space="preserve">Частичное </w:t>
      </w:r>
      <w:r w:rsidR="00BE644E" w:rsidRPr="00CB29FA">
        <w:rPr>
          <w:sz w:val="24"/>
          <w:szCs w:val="24"/>
        </w:rPr>
        <w:t>выполнение работ</w:t>
      </w:r>
      <w:r w:rsidRPr="00CB29FA">
        <w:rPr>
          <w:sz w:val="24"/>
          <w:szCs w:val="24"/>
        </w:rPr>
        <w:t xml:space="preserve"> не допускается.</w:t>
      </w:r>
    </w:p>
    <w:p w:rsidR="00717F60" w:rsidRPr="00CB29F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29FA">
        <w:rPr>
          <w:sz w:val="24"/>
          <w:szCs w:val="24"/>
        </w:rPr>
        <w:t>Сроки</w:t>
      </w:r>
      <w:r w:rsidR="00717F60" w:rsidRPr="00CB29FA">
        <w:rPr>
          <w:sz w:val="24"/>
          <w:szCs w:val="24"/>
        </w:rPr>
        <w:t xml:space="preserve"> </w:t>
      </w:r>
      <w:r w:rsidR="00BE644E" w:rsidRPr="00CB29FA">
        <w:rPr>
          <w:sz w:val="24"/>
          <w:szCs w:val="24"/>
        </w:rPr>
        <w:t>выполнения работ</w:t>
      </w:r>
      <w:r w:rsidR="00717F60" w:rsidRPr="00CB29FA">
        <w:rPr>
          <w:sz w:val="24"/>
          <w:szCs w:val="24"/>
        </w:rPr>
        <w:t xml:space="preserve">: </w:t>
      </w:r>
      <w:r w:rsidR="00CB29FA" w:rsidRPr="00CB29FA">
        <w:rPr>
          <w:sz w:val="24"/>
          <w:szCs w:val="24"/>
        </w:rPr>
        <w:t>с 02.04.2018 по 31.12.2018</w:t>
      </w:r>
      <w:r w:rsidR="00717F60" w:rsidRPr="00CB29FA">
        <w:rPr>
          <w:sz w:val="24"/>
          <w:szCs w:val="24"/>
        </w:rPr>
        <w:t>.</w:t>
      </w:r>
      <w:bookmarkEnd w:id="19"/>
    </w:p>
    <w:p w:rsidR="008D2928" w:rsidRPr="00CB29F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29FA">
        <w:rPr>
          <w:sz w:val="24"/>
          <w:szCs w:val="24"/>
        </w:rPr>
        <w:t>Выполнение работ</w:t>
      </w:r>
      <w:r w:rsidR="00366652" w:rsidRPr="00CB29FA">
        <w:rPr>
          <w:sz w:val="24"/>
          <w:szCs w:val="24"/>
        </w:rPr>
        <w:t xml:space="preserve"> Участником будет осуществляться </w:t>
      </w:r>
      <w:r w:rsidR="00CB29FA" w:rsidRPr="00CB29FA">
        <w:rPr>
          <w:sz w:val="24"/>
          <w:szCs w:val="24"/>
        </w:rPr>
        <w:t>на территории Подрядчика</w:t>
      </w:r>
      <w:r w:rsidR="00366652" w:rsidRPr="00CB29FA">
        <w:rPr>
          <w:sz w:val="24"/>
          <w:szCs w:val="24"/>
        </w:rPr>
        <w:t>.</w:t>
      </w:r>
      <w:bookmarkEnd w:id="20"/>
    </w:p>
    <w:p w:rsidR="00717F60" w:rsidRPr="00CB29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29FA">
        <w:rPr>
          <w:iCs/>
          <w:sz w:val="24"/>
          <w:szCs w:val="24"/>
        </w:rPr>
        <w:t xml:space="preserve">Форма и порядок оплаты: </w:t>
      </w:r>
      <w:bookmarkEnd w:id="21"/>
      <w:r w:rsidR="00CB29FA" w:rsidRPr="00CB29FA">
        <w:rPr>
          <w:sz w:val="24"/>
          <w:szCs w:val="24"/>
        </w:rPr>
        <w:t>Безналичный расчет, оплата производится в течение 30 (тридцати) календарных дней с момента подписания сторонами Актов приёма работ</w:t>
      </w:r>
      <w:r w:rsidR="00DF0011" w:rsidRPr="00CB29F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CB29FA" w:rsidRDefault="00BD40A3" w:rsidP="00CB29FA">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FE5303"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FE5303">
        <w:rPr>
          <w:szCs w:val="24"/>
        </w:rPr>
        <w:t xml:space="preserve">Начальная (максимальная) цена </w:t>
      </w:r>
      <w:r w:rsidR="00123C70" w:rsidRPr="00FE5303">
        <w:rPr>
          <w:szCs w:val="24"/>
        </w:rPr>
        <w:t>Договор</w:t>
      </w:r>
      <w:r w:rsidRPr="00FE5303">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80464" w:rsidRPr="00FE5303" w:rsidRDefault="00717F60" w:rsidP="00CB29F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proofErr w:type="gramStart"/>
      <w:r w:rsidRPr="00FE5303">
        <w:rPr>
          <w:bCs w:val="0"/>
          <w:sz w:val="24"/>
          <w:szCs w:val="24"/>
        </w:rPr>
        <w:t xml:space="preserve">Начальная (максимальная) цена </w:t>
      </w:r>
      <w:r w:rsidR="00123C70" w:rsidRPr="00FE5303">
        <w:rPr>
          <w:bCs w:val="0"/>
          <w:sz w:val="24"/>
          <w:szCs w:val="24"/>
        </w:rPr>
        <w:t>Договор</w:t>
      </w:r>
      <w:r w:rsidRPr="00FE5303">
        <w:rPr>
          <w:bCs w:val="0"/>
          <w:sz w:val="24"/>
          <w:szCs w:val="24"/>
        </w:rPr>
        <w:t>а</w:t>
      </w:r>
      <w:r w:rsidR="00216641" w:rsidRPr="00FE5303">
        <w:rPr>
          <w:bCs w:val="0"/>
          <w:sz w:val="24"/>
          <w:szCs w:val="24"/>
        </w:rPr>
        <w:t>:</w:t>
      </w:r>
      <w:bookmarkEnd w:id="424"/>
      <w:r w:rsidR="00CB29FA" w:rsidRPr="00FE5303">
        <w:rPr>
          <w:b/>
          <w:color w:val="000000"/>
          <w:sz w:val="24"/>
          <w:szCs w:val="24"/>
        </w:rPr>
        <w:t>1 492 365</w:t>
      </w:r>
      <w:r w:rsidR="00CB29FA" w:rsidRPr="00FE5303">
        <w:rPr>
          <w:sz w:val="24"/>
          <w:szCs w:val="24"/>
        </w:rPr>
        <w:t xml:space="preserve"> (Один миллион четыреста девяносто две тысячи триста шестьдесят пять) рублей 00 копеек РФ, без учета НДС; НДС составляет </w:t>
      </w:r>
      <w:r w:rsidR="00CB29FA" w:rsidRPr="00FE5303">
        <w:rPr>
          <w:b/>
          <w:color w:val="000000"/>
          <w:sz w:val="24"/>
          <w:szCs w:val="24"/>
        </w:rPr>
        <w:t>268 625</w:t>
      </w:r>
      <w:r w:rsidR="00CB29FA" w:rsidRPr="00FE5303">
        <w:rPr>
          <w:sz w:val="24"/>
          <w:szCs w:val="24"/>
        </w:rPr>
        <w:t xml:space="preserve"> (Двести шестьдесят восемь тысяч шестьсот двадцать пять) рублей 70 копеек РФ; </w:t>
      </w:r>
      <w:r w:rsidR="00CB29FA" w:rsidRPr="00FE5303">
        <w:rPr>
          <w:b/>
          <w:color w:val="000000"/>
          <w:sz w:val="24"/>
          <w:szCs w:val="24"/>
        </w:rPr>
        <w:t>1 760 990</w:t>
      </w:r>
      <w:r w:rsidR="00CB29FA" w:rsidRPr="00FE5303">
        <w:rPr>
          <w:sz w:val="24"/>
          <w:szCs w:val="24"/>
        </w:rPr>
        <w:t xml:space="preserve"> (Один миллион семьсот шестьдесят тысяч девятьсот девяносто) рублей 70 копеек РФ, с учетом НДС</w:t>
      </w:r>
      <w:r w:rsidR="00280464" w:rsidRPr="00FE5303">
        <w:rPr>
          <w:rFonts w:eastAsia="Calibri"/>
          <w:sz w:val="24"/>
          <w:szCs w:val="24"/>
          <w:lang w:eastAsia="en-US"/>
        </w:rPr>
        <w:t>.</w:t>
      </w:r>
      <w:proofErr w:type="gramEnd"/>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0BC5">
        <w:rPr>
          <w:bCs w:val="0"/>
          <w:sz w:val="24"/>
          <w:szCs w:val="24"/>
        </w:rPr>
        <w:t xml:space="preserve">, </w:t>
      </w:r>
      <w:r w:rsidR="00A10BC5" w:rsidRPr="00A10BC5">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w:t>
      </w:r>
      <w:proofErr w:type="gramEnd"/>
      <w:r w:rsidR="00E33142">
        <w:rPr>
          <w:b/>
          <w:bCs w:val="0"/>
        </w:rPr>
        <w:t xml:space="preserve"> Источник ссылки не найден</w:t>
      </w:r>
      <w:proofErr w:type="gramStart"/>
      <w:r w:rsidR="00E33142">
        <w:rPr>
          <w:b/>
          <w:bCs w:val="0"/>
        </w:rPr>
        <w:t>.</w:t>
      </w:r>
      <w:proofErr w:type="gramEnd"/>
      <w:r w:rsidR="00812BD9" w:rsidRPr="00D95A91">
        <w:fldChar w:fldCharType="end"/>
      </w:r>
      <w:r w:rsidRPr="00D95A91">
        <w:rPr>
          <w:sz w:val="24"/>
          <w:szCs w:val="24"/>
        </w:rPr>
        <w:t xml:space="preserve">, </w:t>
      </w:r>
      <w:proofErr w:type="gramStart"/>
      <w:r w:rsidRPr="00D95A91">
        <w:rPr>
          <w:sz w:val="24"/>
          <w:szCs w:val="24"/>
        </w:rPr>
        <w:t>в</w:t>
      </w:r>
      <w:proofErr w:type="gramEnd"/>
      <w:r w:rsidRPr="00D95A91">
        <w:rPr>
          <w:sz w:val="24"/>
          <w:szCs w:val="24"/>
        </w:rPr>
        <w:t xml:space="preserve">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0AA1" w:rsidRPr="00870AA1" w:rsidRDefault="00CE33C3" w:rsidP="00870AA1">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 xml:space="preserve">печения </w:t>
      </w:r>
      <w:r w:rsidR="00F35EFC" w:rsidRPr="00870AA1">
        <w:rPr>
          <w:sz w:val="24"/>
          <w:szCs w:val="24"/>
        </w:rPr>
        <w:t>договорных обязательств.</w:t>
      </w:r>
    </w:p>
    <w:p w:rsidR="00870AA1" w:rsidRPr="00870AA1" w:rsidRDefault="00870AA1" w:rsidP="00870AA1">
      <w:pPr>
        <w:numPr>
          <w:ilvl w:val="0"/>
          <w:numId w:val="21"/>
        </w:numPr>
        <w:suppressAutoHyphens w:val="0"/>
        <w:spacing w:line="264" w:lineRule="auto"/>
        <w:rPr>
          <w:sz w:val="24"/>
          <w:szCs w:val="24"/>
          <w:lang w:eastAsia="ru-RU"/>
        </w:rPr>
      </w:pPr>
      <w:r w:rsidRPr="00870AA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bookmarkStart w:id="554" w:name="_GoBack"/>
      <w:bookmarkEnd w:id="554"/>
      <w:r w:rsidR="00932C0A" w:rsidRPr="00870AA1">
        <w:rPr>
          <w:bCs w:val="0"/>
          <w:sz w:val="24"/>
          <w:szCs w:val="24"/>
        </w:rPr>
        <w:t xml:space="preserve">исполнения обязательств, связанных с участием в </w:t>
      </w:r>
      <w:r w:rsidR="0089163E" w:rsidRPr="00870AA1">
        <w:rPr>
          <w:bCs w:val="0"/>
          <w:sz w:val="24"/>
          <w:szCs w:val="24"/>
        </w:rPr>
        <w:t>запросе предложений</w:t>
      </w:r>
      <w:r w:rsidR="00932C0A" w:rsidRPr="00870AA1">
        <w:rPr>
          <w:bCs w:val="0"/>
          <w:sz w:val="24"/>
          <w:szCs w:val="24"/>
        </w:rPr>
        <w:t xml:space="preserve"> и подачей </w:t>
      </w:r>
      <w:r w:rsidR="004B5EB3" w:rsidRPr="00870AA1">
        <w:rPr>
          <w:bCs w:val="0"/>
          <w:sz w:val="24"/>
          <w:szCs w:val="24"/>
        </w:rPr>
        <w:t>Заявк</w:t>
      </w:r>
      <w:r w:rsidR="00932C0A" w:rsidRPr="00870AA1">
        <w:rPr>
          <w:bCs w:val="0"/>
          <w:sz w:val="24"/>
          <w:szCs w:val="24"/>
        </w:rPr>
        <w:t xml:space="preserve">и, на сумму </w:t>
      </w:r>
      <w:r w:rsidR="00870AA1" w:rsidRPr="00870AA1">
        <w:rPr>
          <w:bCs w:val="0"/>
          <w:sz w:val="24"/>
          <w:szCs w:val="24"/>
        </w:rPr>
        <w:t>2% от стоимости Заявки</w:t>
      </w:r>
      <w:r w:rsidR="00932C0A" w:rsidRPr="00870AA1">
        <w:rPr>
          <w:bCs w:val="0"/>
          <w:sz w:val="24"/>
          <w:szCs w:val="24"/>
        </w:rPr>
        <w:t>, с учетом</w:t>
      </w:r>
      <w:r w:rsidR="00932C0A" w:rsidRPr="009C78C3">
        <w:rPr>
          <w:bCs w:val="0"/>
          <w:sz w:val="24"/>
          <w:szCs w:val="24"/>
        </w:rPr>
        <w:t xml:space="preserve">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FE530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proofErr w:type="gramStart"/>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00FE5303" w:rsidRPr="00FE5303">
        <w:rPr>
          <w:sz w:val="24"/>
          <w:szCs w:val="24"/>
        </w:rPr>
        <w:t xml:space="preserve"> </w:t>
      </w:r>
      <w:r w:rsidR="00FE5303" w:rsidRPr="0084583A">
        <w:rPr>
          <w:sz w:val="24"/>
          <w:szCs w:val="24"/>
        </w:rPr>
        <w:t xml:space="preserve">РФ, 302030, г. Орел, ул. Московская, дом 155а, </w:t>
      </w:r>
      <w:proofErr w:type="spellStart"/>
      <w:r w:rsidR="00FE5303" w:rsidRPr="0084583A">
        <w:rPr>
          <w:sz w:val="24"/>
          <w:szCs w:val="24"/>
        </w:rPr>
        <w:t>каб</w:t>
      </w:r>
      <w:proofErr w:type="spellEnd"/>
      <w:r w:rsidR="00FE5303" w:rsidRPr="0084583A">
        <w:rPr>
          <w:sz w:val="24"/>
          <w:szCs w:val="24"/>
        </w:rPr>
        <w:t>. №11, исполнительный сотрудник</w:t>
      </w:r>
      <w:proofErr w:type="gramEnd"/>
      <w:r w:rsidR="00FE5303" w:rsidRPr="0084583A">
        <w:rPr>
          <w:sz w:val="24"/>
          <w:szCs w:val="24"/>
        </w:rPr>
        <w:t xml:space="preserve"> – Заболотская Маргарита Владимировна (либо Алисов Максим Александрович), контактный телефон </w:t>
      </w:r>
      <w:r w:rsidR="00FE5303" w:rsidRPr="0084583A">
        <w:rPr>
          <w:b/>
          <w:sz w:val="24"/>
          <w:szCs w:val="24"/>
        </w:rPr>
        <w:t>(4862) 44-50-31 доб. 387 ((4862) 44-50-31 доб. 375)</w:t>
      </w:r>
      <w:r w:rsidR="00FE5303">
        <w:rPr>
          <w:b/>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9C78C3">
        <w:rPr>
          <w:szCs w:val="24"/>
        </w:rPr>
        <w:lastRenderedPageBreak/>
        <w:t>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E5303" w:rsidRPr="00A63D80">
        <w:rPr>
          <w:szCs w:val="24"/>
        </w:rPr>
        <w:t xml:space="preserve">Специалист 2-й категории Отдела закупочной деятельности Управления логистики и </w:t>
      </w:r>
      <w:r w:rsidR="00FE5303" w:rsidRPr="00D13E0E">
        <w:rPr>
          <w:szCs w:val="24"/>
        </w:rPr>
        <w:t>материально-технического обеспечения филиала ПАО «МРСК Центра» - «Орелэнерго»</w:t>
      </w:r>
      <w:r w:rsidR="00FE5303" w:rsidRPr="00D13E0E">
        <w:rPr>
          <w:szCs w:val="24"/>
        </w:rPr>
        <w:tab/>
      </w:r>
      <w:proofErr w:type="spellStart"/>
      <w:r w:rsidR="00FE5303" w:rsidRPr="00D13E0E">
        <w:rPr>
          <w:rFonts w:eastAsia="Calibri"/>
          <w:szCs w:val="24"/>
          <w:lang w:eastAsia="en-US"/>
        </w:rPr>
        <w:t>Заболотской</w:t>
      </w:r>
      <w:proofErr w:type="spellEnd"/>
      <w:r w:rsidR="00FE5303" w:rsidRPr="00D13E0E">
        <w:rPr>
          <w:rFonts w:eastAsia="Calibri"/>
          <w:szCs w:val="24"/>
          <w:lang w:eastAsia="en-US"/>
        </w:rPr>
        <w:t xml:space="preserve"> Маргарите</w:t>
      </w:r>
      <w:proofErr w:type="gramEnd"/>
      <w:r w:rsidR="00FE5303" w:rsidRPr="00D13E0E">
        <w:rPr>
          <w:rFonts w:eastAsia="Calibri"/>
          <w:szCs w:val="24"/>
          <w:lang w:eastAsia="en-US"/>
        </w:rPr>
        <w:t xml:space="preserve"> Владимировна - контактный телефон (4862) 44-50-31 (387), адрес электронной почты: </w:t>
      </w:r>
      <w:hyperlink r:id="rId37" w:history="1">
        <w:r w:rsidR="00FE5303" w:rsidRPr="00D13E0E">
          <w:rPr>
            <w:rStyle w:val="a7"/>
            <w:b/>
            <w:szCs w:val="24"/>
          </w:rPr>
          <w:t>zabolotskaya.mv@mrsk-1.ru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FE5303" w:rsidRPr="00D13E0E" w:rsidRDefault="00FE5303" w:rsidP="00FE5303">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FE5303" w:rsidRPr="00D13E0E" w:rsidRDefault="00FE5303" w:rsidP="00FE5303">
      <w:pPr>
        <w:pStyle w:val="aff6"/>
        <w:numPr>
          <w:ilvl w:val="0"/>
          <w:numId w:val="86"/>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 ПАО  Сбербанк</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FE5303" w:rsidRPr="009510F3" w:rsidRDefault="00FE5303" w:rsidP="00FE5303">
      <w:pPr>
        <w:pStyle w:val="aff6"/>
        <w:numPr>
          <w:ilvl w:val="0"/>
          <w:numId w:val="0"/>
        </w:numPr>
        <w:tabs>
          <w:tab w:val="left" w:pos="2127"/>
        </w:tabs>
        <w:spacing w:line="240" w:lineRule="auto"/>
        <w:rPr>
          <w:sz w:val="26"/>
          <w:szCs w:val="26"/>
        </w:rPr>
      </w:pPr>
      <w:r w:rsidRPr="00D13E0E">
        <w:rPr>
          <w:sz w:val="24"/>
          <w:szCs w:val="24"/>
        </w:rPr>
        <w:t xml:space="preserve">                          </w:t>
      </w:r>
      <w:r>
        <w:rPr>
          <w:sz w:val="24"/>
          <w:szCs w:val="24"/>
        </w:rPr>
        <w:t xml:space="preserve">      </w:t>
      </w:r>
      <w:r w:rsidRPr="00D13E0E">
        <w:rPr>
          <w:sz w:val="24"/>
          <w:szCs w:val="24"/>
        </w:rPr>
        <w:t xml:space="preserve">        к/с: 30101810300000000601</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E5303">
        <w:rPr>
          <w:b/>
          <w:bCs w:val="0"/>
          <w:sz w:val="24"/>
          <w:szCs w:val="24"/>
        </w:rPr>
        <w:t xml:space="preserve">минут </w:t>
      </w:r>
      <w:r w:rsidR="00FE5303" w:rsidRPr="00FE5303">
        <w:rPr>
          <w:b/>
          <w:bCs w:val="0"/>
          <w:sz w:val="24"/>
          <w:szCs w:val="24"/>
        </w:rPr>
        <w:t>08</w:t>
      </w:r>
      <w:r w:rsidR="002B5044" w:rsidRPr="00FE5303">
        <w:rPr>
          <w:b/>
          <w:bCs w:val="0"/>
          <w:sz w:val="24"/>
          <w:szCs w:val="24"/>
        </w:rPr>
        <w:t xml:space="preserve"> </w:t>
      </w:r>
      <w:r w:rsidR="00FE5303" w:rsidRPr="00FE5303">
        <w:rPr>
          <w:b/>
          <w:bCs w:val="0"/>
          <w:sz w:val="24"/>
          <w:szCs w:val="24"/>
        </w:rPr>
        <w:t>февраля</w:t>
      </w:r>
      <w:r w:rsidR="002B5044" w:rsidRPr="00FE5303">
        <w:rPr>
          <w:b/>
          <w:bCs w:val="0"/>
          <w:sz w:val="24"/>
          <w:szCs w:val="24"/>
        </w:rPr>
        <w:t xml:space="preserve"> </w:t>
      </w:r>
      <w:r w:rsidR="009C1997" w:rsidRPr="00FE530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FE5303">
        <w:rPr>
          <w:sz w:val="24"/>
          <w:szCs w:val="24"/>
        </w:rPr>
        <w:t>в Приложении №3 к настоящей Документации</w:t>
      </w:r>
      <w:r w:rsidRPr="00224D1B">
        <w:rPr>
          <w:sz w:val="24"/>
          <w:szCs w:val="24"/>
        </w:rPr>
        <w:t>).</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8" o:title=""/>
          </v:shape>
          <o:OLEObject Type="Embed" ProgID="Equation.3" ShapeID="_x0000_i1025" DrawAspect="Content" ObjectID="_1578130497" r:id="rId39"/>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40" o:title=""/>
          </v:shape>
          <o:OLEObject Type="Embed" ProgID="Equation.3" ShapeID="_x0000_i1026" DrawAspect="Content" ObjectID="_1578130498" r:id="rId41"/>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42" o:title=""/>
          </v:shape>
          <o:OLEObject Type="Embed" ProgID="Equation.3" ShapeID="_x0000_i1027" DrawAspect="Content" ObjectID="_1578130499" r:id="rId43"/>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E5303">
        <w:rPr>
          <w:b w:val="0"/>
          <w:szCs w:val="24"/>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84371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8"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9"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60"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84371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84371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84371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84371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84371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1"/>
          <w:headerReference w:type="default" r:id="rId62"/>
          <w:footerReference w:type="even" r:id="rId63"/>
          <w:headerReference w:type="first" r:id="rId64"/>
          <w:footerReference w:type="first" r:id="rId6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F5C" w:rsidRDefault="00656F5C">
      <w:pPr>
        <w:spacing w:line="240" w:lineRule="auto"/>
      </w:pPr>
      <w:r>
        <w:separator/>
      </w:r>
    </w:p>
  </w:endnote>
  <w:endnote w:type="continuationSeparator" w:id="0">
    <w:p w:rsidR="00656F5C" w:rsidRDefault="00656F5C">
      <w:pPr>
        <w:spacing w:line="240" w:lineRule="auto"/>
      </w:pPr>
      <w:r>
        <w:continuationSeparator/>
      </w:r>
    </w:p>
  </w:endnote>
  <w:endnote w:id="1">
    <w:p w:rsidR="0084371C" w:rsidRPr="003F430F" w:rsidRDefault="0084371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371C" w:rsidRDefault="008437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FA0376" w:rsidRDefault="008437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70AA1">
      <w:rPr>
        <w:noProof/>
        <w:sz w:val="16"/>
        <w:szCs w:val="16"/>
        <w:lang w:eastAsia="ru-RU"/>
      </w:rPr>
      <w:t>28</w:t>
    </w:r>
    <w:r w:rsidRPr="00FA0376">
      <w:rPr>
        <w:sz w:val="16"/>
        <w:szCs w:val="16"/>
        <w:lang w:eastAsia="ru-RU"/>
      </w:rPr>
      <w:fldChar w:fldCharType="end"/>
    </w:r>
  </w:p>
  <w:p w:rsidR="0084371C" w:rsidRPr="00EE0539" w:rsidRDefault="008437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4371C">
      <w:rPr>
        <w:sz w:val="18"/>
        <w:szCs w:val="18"/>
      </w:rPr>
      <w:t xml:space="preserve">заключения Договоров </w:t>
    </w:r>
    <w:r w:rsidRPr="0084371C">
      <w:rPr>
        <w:color w:val="000000"/>
        <w:sz w:val="18"/>
        <w:szCs w:val="18"/>
      </w:rPr>
      <w:t xml:space="preserve">на </w:t>
    </w:r>
    <w:r w:rsidRPr="0084371C">
      <w:rPr>
        <w:iCs/>
        <w:sz w:val="18"/>
        <w:szCs w:val="18"/>
      </w:rPr>
      <w:t>выполнение работ по заправке и восстановлению картриджей</w:t>
    </w:r>
    <w:r w:rsidRPr="0084371C">
      <w:rPr>
        <w:snapToGrid w:val="0"/>
        <w:sz w:val="18"/>
        <w:szCs w:val="18"/>
      </w:rPr>
      <w:t xml:space="preserve"> для нужд ПАО «МРСК Центра» (филиала</w:t>
    </w:r>
    <w:r w:rsidRPr="0084371C">
      <w:rPr>
        <w:sz w:val="18"/>
        <w:szCs w:val="18"/>
      </w:rPr>
      <w:t xml:space="preserve"> «</w:t>
    </w:r>
    <w:proofErr w:type="spellStart"/>
    <w:r w:rsidRPr="0084371C">
      <w:rPr>
        <w:sz w:val="18"/>
        <w:szCs w:val="18"/>
      </w:rPr>
      <w:t>Орёлэнерго</w:t>
    </w:r>
    <w:proofErr w:type="spellEnd"/>
    <w:r w:rsidRPr="0084371C">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F5C" w:rsidRDefault="00656F5C">
      <w:pPr>
        <w:spacing w:line="240" w:lineRule="auto"/>
      </w:pPr>
      <w:r>
        <w:separator/>
      </w:r>
    </w:p>
  </w:footnote>
  <w:footnote w:type="continuationSeparator" w:id="0">
    <w:p w:rsidR="00656F5C" w:rsidRDefault="00656F5C">
      <w:pPr>
        <w:spacing w:line="240" w:lineRule="auto"/>
      </w:pPr>
      <w:r>
        <w:continuationSeparator/>
      </w:r>
    </w:p>
  </w:footnote>
  <w:footnote w:id="1">
    <w:p w:rsidR="0084371C" w:rsidRPr="00B36685"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371C"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371C" w:rsidRDefault="0084371C" w:rsidP="00726981">
      <w:pPr>
        <w:pStyle w:val="1ff4"/>
        <w:rPr>
          <w:rFonts w:ascii="Times New Roman" w:eastAsia="Times New Roman" w:hAnsi="Times New Roman" w:cs="Times New Roman"/>
          <w:lang w:eastAsia="ru-RU"/>
        </w:rPr>
      </w:pPr>
    </w:p>
  </w:footnote>
  <w:footnote w:id="3">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4371C" w:rsidRPr="00F83889" w:rsidRDefault="0084371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4371C" w:rsidRDefault="0084371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930031" w:rsidRDefault="008437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56F5C"/>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371C"/>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0AA1"/>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0BC5"/>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29FA"/>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303"/>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1.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www.rosseti.ru/about/anticorruptionpolicy/policy/index.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hyperlink" Target="consultantplus://offline/ref=B7E04B8F5BC345C22463EADCAE81D93CF4CA1215A36F6052F6BC85F6f9C8L" TargetMode="Externa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yperlink" Target="consultantplus://offline/ref=B7E04B8F5BC345C22463EADCAE81D93CF0C11310A0643D58FEE589F49Ff2C9L" TargetMode="External"/><Relationship Id="rId67" Type="http://schemas.openxmlformats.org/officeDocument/2006/relationships/theme" Target="theme/theme1.xml"/><Relationship Id="rId20" Type="http://schemas.openxmlformats.org/officeDocument/2006/relationships/hyperlink" Target="mailto:alisov.ma@mrsk-1.ru"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8E39-BC06-4DA3-BA3D-A31E31443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93</Pages>
  <Words>29939</Words>
  <Characters>170653</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200192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Ноздрина Оксана Николаевна</cp:lastModifiedBy>
  <cp:revision>127</cp:revision>
  <cp:lastPrinted>2015-12-29T14:27:00Z</cp:lastPrinted>
  <dcterms:created xsi:type="dcterms:W3CDTF">2016-01-15T08:52:00Z</dcterms:created>
  <dcterms:modified xsi:type="dcterms:W3CDTF">2018-01-22T09:48:00Z</dcterms:modified>
</cp:coreProperties>
</file>