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E63" w:rsidRDefault="00F412E1" w:rsidP="00A13E63">
      <w:pPr>
        <w:ind w:right="-425"/>
        <w:rPr>
          <w:sz w:val="16"/>
          <w:szCs w:val="16"/>
        </w:rPr>
      </w:pPr>
      <w:bookmarkStart w:id="0" w:name="_Ref57322919"/>
      <w:bookmarkStart w:id="1" w:name="_Ref57322917"/>
      <w:bookmarkStart w:id="2" w:name="_Ref57046967"/>
      <w:bookmarkStart w:id="3" w:name="_Ref56251020"/>
      <w:bookmarkStart w:id="4" w:name="_Ref56251018"/>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E27F73" w:rsidRPr="000D67AD" w:rsidRDefault="00E27F73" w:rsidP="00A13E63">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E27F73" w:rsidRPr="000D67AD" w:rsidRDefault="00E27F73" w:rsidP="00A13E63">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E27F73" w:rsidRPr="000D67AD" w:rsidRDefault="00E27F73" w:rsidP="00A13E63">
                  <w:pPr>
                    <w:spacing w:line="240" w:lineRule="auto"/>
                    <w:ind w:right="-23"/>
                    <w:rPr>
                      <w:rFonts w:ascii="Helios" w:hAnsi="Helios"/>
                      <w:sz w:val="12"/>
                      <w:szCs w:val="12"/>
                    </w:rPr>
                  </w:pPr>
                  <w:r w:rsidRPr="000D67AD">
                    <w:rPr>
                      <w:rFonts w:ascii="Helios" w:hAnsi="Helios"/>
                      <w:sz w:val="12"/>
                      <w:szCs w:val="12"/>
                    </w:rPr>
                    <w:t>сетевая компания Центра»</w:t>
                  </w:r>
                </w:p>
                <w:p w:rsidR="00E27F73" w:rsidRPr="000D67AD" w:rsidRDefault="00E27F73" w:rsidP="00A13E63">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E27F73" w:rsidRPr="000D67AD" w:rsidRDefault="00E27F73" w:rsidP="00A13E63">
                  <w:pPr>
                    <w:spacing w:line="240" w:lineRule="auto"/>
                    <w:ind w:right="-23"/>
                    <w:rPr>
                      <w:rFonts w:ascii="Helios" w:hAnsi="Helios"/>
                      <w:sz w:val="12"/>
                      <w:szCs w:val="12"/>
                    </w:rPr>
                  </w:pPr>
                  <w:r w:rsidRPr="000D67AD">
                    <w:rPr>
                      <w:rFonts w:ascii="Helios" w:hAnsi="Helios"/>
                      <w:sz w:val="12"/>
                      <w:szCs w:val="12"/>
                    </w:rPr>
                    <w:t>тел.: +7 (495) 747-92-92,</w:t>
                  </w:r>
                </w:p>
                <w:p w:rsidR="00E27F73" w:rsidRPr="000D67AD" w:rsidRDefault="00E27F73" w:rsidP="00A13E63">
                  <w:pPr>
                    <w:spacing w:line="240" w:lineRule="auto"/>
                    <w:ind w:right="-23"/>
                    <w:rPr>
                      <w:rFonts w:ascii="Helios" w:hAnsi="Helios"/>
                      <w:sz w:val="12"/>
                      <w:szCs w:val="12"/>
                    </w:rPr>
                  </w:pPr>
                  <w:r w:rsidRPr="000D67AD">
                    <w:rPr>
                      <w:rFonts w:ascii="Helios" w:hAnsi="Helios"/>
                      <w:sz w:val="12"/>
                      <w:szCs w:val="12"/>
                    </w:rPr>
                    <w:t xml:space="preserve"> факс: +7 (495) 747-92-95, </w:t>
                  </w:r>
                </w:p>
                <w:p w:rsidR="00E27F73" w:rsidRPr="000D67AD" w:rsidRDefault="00E27F73"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E27F73" w:rsidRPr="000D67AD" w:rsidRDefault="00E27F73"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E27F73" w:rsidRPr="000D67AD" w:rsidRDefault="00E27F73" w:rsidP="00A13E63">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E27F73" w:rsidRPr="00E27F73" w:rsidRDefault="00E27F73" w:rsidP="00A13E63">
                  <w:pPr>
                    <w:spacing w:line="240" w:lineRule="auto"/>
                    <w:ind w:right="-23"/>
                    <w:rPr>
                      <w:rFonts w:ascii="Helios" w:hAnsi="Helios"/>
                      <w:sz w:val="12"/>
                      <w:szCs w:val="12"/>
                      <w:lang w:val="en-US"/>
                    </w:rPr>
                  </w:pPr>
                  <w:r w:rsidRPr="008C0DE2">
                    <w:rPr>
                      <w:rFonts w:ascii="Helios" w:hAnsi="Helios"/>
                      <w:sz w:val="12"/>
                      <w:szCs w:val="12"/>
                    </w:rPr>
                    <w:t xml:space="preserve"> </w:t>
                  </w:r>
                  <w:proofErr w:type="gramStart"/>
                  <w:r w:rsidRPr="000D67AD">
                    <w:rPr>
                      <w:rFonts w:ascii="Helios" w:hAnsi="Helios"/>
                      <w:sz w:val="12"/>
                      <w:szCs w:val="12"/>
                      <w:lang w:val="en-US"/>
                    </w:rPr>
                    <w:t>e</w:t>
                  </w:r>
                  <w:r w:rsidRPr="00E27F73">
                    <w:rPr>
                      <w:rFonts w:ascii="Helios" w:hAnsi="Helios"/>
                      <w:sz w:val="12"/>
                      <w:szCs w:val="12"/>
                      <w:lang w:val="en-US"/>
                    </w:rPr>
                    <w:t>-</w:t>
                  </w:r>
                  <w:r w:rsidRPr="000D67AD">
                    <w:rPr>
                      <w:rFonts w:ascii="Helios" w:hAnsi="Helios"/>
                      <w:sz w:val="12"/>
                      <w:szCs w:val="12"/>
                      <w:lang w:val="en-US"/>
                    </w:rPr>
                    <w:t>mail</w:t>
                  </w:r>
                  <w:proofErr w:type="gramEnd"/>
                  <w:r w:rsidRPr="00E27F73">
                    <w:rPr>
                      <w:rFonts w:ascii="Helios" w:hAnsi="Helios"/>
                      <w:sz w:val="12"/>
                      <w:szCs w:val="12"/>
                      <w:lang w:val="en-US"/>
                    </w:rPr>
                    <w:t xml:space="preserve">: </w:t>
                  </w:r>
                  <w:hyperlink r:id="rId9" w:history="1">
                    <w:r w:rsidRPr="000D67AD">
                      <w:rPr>
                        <w:rFonts w:ascii="Helios" w:hAnsi="Helios"/>
                        <w:sz w:val="12"/>
                        <w:szCs w:val="12"/>
                        <w:lang w:val="en-US"/>
                      </w:rPr>
                      <w:t>posta</w:t>
                    </w:r>
                    <w:r w:rsidRPr="00E27F73">
                      <w:rPr>
                        <w:rFonts w:ascii="Helios" w:hAnsi="Helios"/>
                        <w:sz w:val="12"/>
                        <w:szCs w:val="12"/>
                        <w:lang w:val="en-US"/>
                      </w:rPr>
                      <w:t>@</w:t>
                    </w:r>
                    <w:r w:rsidRPr="000D67AD">
                      <w:rPr>
                        <w:rFonts w:ascii="Helios" w:hAnsi="Helios"/>
                        <w:sz w:val="12"/>
                        <w:szCs w:val="12"/>
                        <w:lang w:val="en-US"/>
                      </w:rPr>
                      <w:t>mrsk</w:t>
                    </w:r>
                    <w:r w:rsidRPr="00E27F73">
                      <w:rPr>
                        <w:rFonts w:ascii="Helios" w:hAnsi="Helios"/>
                        <w:sz w:val="12"/>
                        <w:szCs w:val="12"/>
                        <w:lang w:val="en-US"/>
                      </w:rPr>
                      <w:t>-1.</w:t>
                    </w:r>
                    <w:r w:rsidRPr="000D67AD">
                      <w:rPr>
                        <w:rFonts w:ascii="Helios" w:hAnsi="Helios"/>
                        <w:sz w:val="12"/>
                        <w:szCs w:val="12"/>
                        <w:lang w:val="en-US"/>
                      </w:rPr>
                      <w:t>ru</w:t>
                    </w:r>
                  </w:hyperlink>
                  <w:r w:rsidRPr="00E27F73">
                    <w:rPr>
                      <w:rFonts w:ascii="Helios" w:hAnsi="Helios"/>
                      <w:sz w:val="12"/>
                      <w:szCs w:val="12"/>
                      <w:lang w:val="en-US"/>
                    </w:rPr>
                    <w:t xml:space="preserve">, </w:t>
                  </w:r>
                  <w:hyperlink r:id="rId10" w:history="1">
                    <w:r w:rsidRPr="000D67AD">
                      <w:rPr>
                        <w:rFonts w:ascii="Helios" w:hAnsi="Helios"/>
                        <w:sz w:val="12"/>
                        <w:szCs w:val="12"/>
                        <w:lang w:val="en-US"/>
                      </w:rPr>
                      <w:t>www</w:t>
                    </w:r>
                    <w:r w:rsidRPr="00E27F73">
                      <w:rPr>
                        <w:rFonts w:ascii="Helios" w:hAnsi="Helios"/>
                        <w:sz w:val="12"/>
                        <w:szCs w:val="12"/>
                        <w:lang w:val="en-US"/>
                      </w:rPr>
                      <w:t>.</w:t>
                    </w:r>
                    <w:r w:rsidRPr="000D67AD">
                      <w:rPr>
                        <w:rFonts w:ascii="Helios" w:hAnsi="Helios"/>
                        <w:sz w:val="12"/>
                        <w:szCs w:val="12"/>
                        <w:lang w:val="en-US"/>
                      </w:rPr>
                      <w:t>mrsk</w:t>
                    </w:r>
                    <w:r w:rsidRPr="00E27F73">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A13E63">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517550" w:rsidRDefault="007556FF" w:rsidP="007556FF">
      <w:pPr>
        <w:pStyle w:val="affffffe"/>
        <w:suppressAutoHyphens/>
        <w:jc w:val="center"/>
        <w:rPr>
          <w:rFonts w:ascii="Helios-Regular" w:hAnsi="Helios-Regular" w:cs="Helios-Regular"/>
          <w:spacing w:val="4"/>
          <w:sz w:val="14"/>
          <w:szCs w:val="14"/>
          <w:lang w:val="en-US"/>
        </w:rPr>
      </w:pPr>
    </w:p>
    <w:p w:rsidR="007556FF" w:rsidRPr="00517550" w:rsidRDefault="007556FF" w:rsidP="007556FF">
      <w:pPr>
        <w:ind w:left="5670" w:firstLine="0"/>
        <w:jc w:val="center"/>
        <w:rPr>
          <w:sz w:val="24"/>
          <w:szCs w:val="24"/>
          <w:lang w:val="en-US"/>
        </w:rPr>
      </w:pPr>
    </w:p>
    <w:p w:rsidR="007556FF" w:rsidRPr="00517550" w:rsidRDefault="007556FF" w:rsidP="007556FF">
      <w:pPr>
        <w:jc w:val="center"/>
        <w:rPr>
          <w:rFonts w:ascii="Arial" w:hAnsi="Arial" w:cs="Arial"/>
          <w:noProof/>
          <w:sz w:val="18"/>
          <w:szCs w:val="18"/>
          <w:lang w:val="en-US"/>
        </w:rPr>
      </w:pPr>
    </w:p>
    <w:p w:rsidR="005C08CA" w:rsidRDefault="005C08CA" w:rsidP="007556FF">
      <w:pPr>
        <w:ind w:left="5670" w:firstLine="0"/>
        <w:jc w:val="center"/>
        <w:rPr>
          <w:sz w:val="24"/>
          <w:szCs w:val="24"/>
        </w:rPr>
      </w:pPr>
    </w:p>
    <w:p w:rsidR="00B71FB6" w:rsidRPr="00B71FB6" w:rsidRDefault="00B71FB6" w:rsidP="00B71FB6">
      <w:pPr>
        <w:suppressAutoHyphens w:val="0"/>
        <w:spacing w:line="240" w:lineRule="auto"/>
        <w:ind w:left="7088" w:firstLine="0"/>
        <w:jc w:val="center"/>
        <w:rPr>
          <w:bCs w:val="0"/>
          <w:color w:val="000000"/>
          <w:sz w:val="24"/>
          <w:szCs w:val="24"/>
          <w:lang w:eastAsia="ru-RU"/>
        </w:rPr>
      </w:pPr>
      <w:r w:rsidRPr="00B71FB6">
        <w:rPr>
          <w:bCs w:val="0"/>
          <w:color w:val="000000"/>
          <w:sz w:val="24"/>
          <w:szCs w:val="24"/>
          <w:lang w:eastAsia="ru-RU"/>
        </w:rPr>
        <w:t>УТВЕРЖДАЮ:</w:t>
      </w:r>
    </w:p>
    <w:p w:rsidR="00B71FB6" w:rsidRPr="00B71FB6" w:rsidRDefault="00B71FB6" w:rsidP="00B71FB6">
      <w:pPr>
        <w:suppressAutoHyphens w:val="0"/>
        <w:spacing w:line="240" w:lineRule="auto"/>
        <w:jc w:val="right"/>
        <w:rPr>
          <w:bCs w:val="0"/>
          <w:snapToGrid w:val="0"/>
          <w:color w:val="000000"/>
          <w:sz w:val="24"/>
          <w:szCs w:val="24"/>
          <w:lang w:eastAsia="ru-RU"/>
        </w:rPr>
      </w:pPr>
      <w:r w:rsidRPr="00B71FB6">
        <w:rPr>
          <w:bCs w:val="0"/>
          <w:snapToGrid w:val="0"/>
          <w:color w:val="000000"/>
          <w:sz w:val="24"/>
          <w:szCs w:val="24"/>
          <w:lang w:eastAsia="ru-RU"/>
        </w:rPr>
        <w:t>Председатель закупочной комиссии -</w:t>
      </w:r>
    </w:p>
    <w:p w:rsidR="00B71FB6" w:rsidRPr="00B71FB6" w:rsidRDefault="00B71FB6" w:rsidP="00B71FB6">
      <w:pPr>
        <w:suppressAutoHyphens w:val="0"/>
        <w:spacing w:line="240" w:lineRule="auto"/>
        <w:jc w:val="right"/>
        <w:rPr>
          <w:bCs w:val="0"/>
          <w:snapToGrid w:val="0"/>
          <w:color w:val="000000"/>
          <w:sz w:val="24"/>
          <w:szCs w:val="24"/>
          <w:lang w:eastAsia="ru-RU"/>
        </w:rPr>
      </w:pPr>
      <w:r w:rsidRPr="00B71FB6">
        <w:rPr>
          <w:bCs w:val="0"/>
          <w:snapToGrid w:val="0"/>
          <w:color w:val="000000"/>
          <w:sz w:val="24"/>
          <w:szCs w:val="24"/>
          <w:lang w:eastAsia="ru-RU"/>
        </w:rPr>
        <w:t>начальник Управления логистики и</w:t>
      </w:r>
    </w:p>
    <w:p w:rsidR="00B71FB6" w:rsidRPr="00B71FB6" w:rsidRDefault="00B71FB6" w:rsidP="00B71FB6">
      <w:pPr>
        <w:suppressAutoHyphens w:val="0"/>
        <w:spacing w:line="240" w:lineRule="auto"/>
        <w:jc w:val="right"/>
        <w:rPr>
          <w:bCs w:val="0"/>
          <w:snapToGrid w:val="0"/>
          <w:color w:val="000000"/>
          <w:sz w:val="24"/>
          <w:szCs w:val="24"/>
          <w:lang w:eastAsia="ru-RU"/>
        </w:rPr>
      </w:pPr>
      <w:r w:rsidRPr="00B71FB6">
        <w:rPr>
          <w:bCs w:val="0"/>
          <w:snapToGrid w:val="0"/>
          <w:color w:val="000000"/>
          <w:sz w:val="24"/>
          <w:szCs w:val="24"/>
          <w:lang w:eastAsia="ru-RU"/>
        </w:rPr>
        <w:t>материально-технического обеспечения</w:t>
      </w:r>
    </w:p>
    <w:p w:rsidR="00B71FB6" w:rsidRPr="00B71FB6" w:rsidRDefault="00B71FB6" w:rsidP="00B71FB6">
      <w:pPr>
        <w:suppressAutoHyphens w:val="0"/>
        <w:spacing w:line="240" w:lineRule="auto"/>
        <w:jc w:val="right"/>
        <w:rPr>
          <w:bCs w:val="0"/>
          <w:snapToGrid w:val="0"/>
          <w:color w:val="000000"/>
          <w:sz w:val="24"/>
          <w:szCs w:val="24"/>
          <w:lang w:eastAsia="ru-RU"/>
        </w:rPr>
      </w:pPr>
      <w:r w:rsidRPr="00B71FB6">
        <w:rPr>
          <w:bCs w:val="0"/>
          <w:snapToGrid w:val="0"/>
          <w:color w:val="000000"/>
          <w:sz w:val="24"/>
          <w:szCs w:val="24"/>
          <w:lang w:eastAsia="ru-RU"/>
        </w:rPr>
        <w:t>филиала ПАО «МРСК Центра» -</w:t>
      </w:r>
    </w:p>
    <w:p w:rsidR="00B71FB6" w:rsidRPr="00B71FB6" w:rsidRDefault="00B71FB6" w:rsidP="00B71FB6">
      <w:pPr>
        <w:suppressAutoHyphens w:val="0"/>
        <w:spacing w:line="240" w:lineRule="auto"/>
        <w:jc w:val="right"/>
        <w:rPr>
          <w:bCs w:val="0"/>
          <w:snapToGrid w:val="0"/>
          <w:color w:val="000000"/>
          <w:sz w:val="24"/>
          <w:szCs w:val="24"/>
          <w:lang w:eastAsia="ru-RU"/>
        </w:rPr>
      </w:pPr>
      <w:r w:rsidRPr="00B71FB6">
        <w:rPr>
          <w:bCs w:val="0"/>
          <w:snapToGrid w:val="0"/>
          <w:color w:val="000000"/>
          <w:sz w:val="24"/>
          <w:szCs w:val="24"/>
          <w:lang w:eastAsia="ru-RU"/>
        </w:rPr>
        <w:t>«Смоленскэнерго»</w:t>
      </w:r>
    </w:p>
    <w:p w:rsidR="00B71FB6" w:rsidRPr="00B71FB6" w:rsidRDefault="00B71FB6" w:rsidP="00B71FB6">
      <w:pPr>
        <w:suppressAutoHyphens w:val="0"/>
        <w:spacing w:line="240" w:lineRule="auto"/>
        <w:jc w:val="right"/>
        <w:rPr>
          <w:bCs w:val="0"/>
          <w:snapToGrid w:val="0"/>
          <w:color w:val="000000"/>
          <w:lang w:eastAsia="ru-RU"/>
        </w:rPr>
      </w:pPr>
    </w:p>
    <w:p w:rsidR="00B71FB6" w:rsidRPr="00B71FB6" w:rsidRDefault="00B71FB6" w:rsidP="00B71FB6">
      <w:pPr>
        <w:suppressAutoHyphens w:val="0"/>
        <w:spacing w:line="240" w:lineRule="auto"/>
        <w:jc w:val="right"/>
        <w:rPr>
          <w:bCs w:val="0"/>
          <w:snapToGrid w:val="0"/>
          <w:color w:val="000000"/>
          <w:sz w:val="24"/>
          <w:szCs w:val="24"/>
          <w:lang w:eastAsia="ru-RU"/>
        </w:rPr>
      </w:pPr>
      <w:r w:rsidRPr="00B71FB6">
        <w:rPr>
          <w:bCs w:val="0"/>
          <w:snapToGrid w:val="0"/>
          <w:color w:val="000000"/>
          <w:sz w:val="24"/>
          <w:szCs w:val="24"/>
          <w:lang w:eastAsia="ru-RU"/>
        </w:rPr>
        <w:t>___________________ Д.М. Ковалев</w:t>
      </w:r>
    </w:p>
    <w:p w:rsidR="007556FF" w:rsidRPr="00C12FA4" w:rsidRDefault="007556FF" w:rsidP="007556FF">
      <w:pPr>
        <w:spacing w:line="240" w:lineRule="auto"/>
        <w:jc w:val="right"/>
        <w:rPr>
          <w:sz w:val="24"/>
          <w:szCs w:val="24"/>
        </w:rPr>
      </w:pPr>
    </w:p>
    <w:p w:rsidR="007556FF" w:rsidRPr="00C12FA4" w:rsidRDefault="007556FF" w:rsidP="007556FF">
      <w:pPr>
        <w:ind w:left="5670" w:firstLine="0"/>
        <w:jc w:val="right"/>
        <w:rPr>
          <w:sz w:val="24"/>
          <w:szCs w:val="24"/>
        </w:rPr>
      </w:pPr>
      <w:r w:rsidRPr="00C12FA4">
        <w:rPr>
          <w:sz w:val="24"/>
          <w:szCs w:val="24"/>
        </w:rPr>
        <w:t xml:space="preserve"> «____» ___________________ 201</w:t>
      </w:r>
      <w:r w:rsidR="00862664">
        <w:rPr>
          <w:sz w:val="24"/>
          <w:szCs w:val="24"/>
        </w:rPr>
        <w:t>6</w:t>
      </w:r>
      <w:r w:rsidRPr="00C12FA4">
        <w:rPr>
          <w:sz w:val="24"/>
          <w:szCs w:val="24"/>
        </w:rPr>
        <w:t xml:space="preserve"> г.</w:t>
      </w:r>
    </w:p>
    <w:p w:rsidR="007556FF" w:rsidRPr="00C12FA4" w:rsidRDefault="007556FF" w:rsidP="007556FF">
      <w:pPr>
        <w:ind w:firstLine="0"/>
        <w:jc w:val="left"/>
        <w:rPr>
          <w:sz w:val="24"/>
          <w:szCs w:val="24"/>
        </w:rPr>
      </w:pPr>
    </w:p>
    <w:p w:rsidR="007556FF" w:rsidRPr="00C12FA4" w:rsidRDefault="007556FF" w:rsidP="007556FF">
      <w:pPr>
        <w:spacing w:line="240" w:lineRule="auto"/>
        <w:ind w:left="6804" w:firstLine="0"/>
        <w:rPr>
          <w:b/>
          <w:kern w:val="36"/>
          <w:sz w:val="24"/>
          <w:szCs w:val="24"/>
        </w:rPr>
      </w:pPr>
      <w:r w:rsidRPr="00C12FA4">
        <w:rPr>
          <w:b/>
          <w:kern w:val="36"/>
          <w:sz w:val="24"/>
          <w:szCs w:val="24"/>
        </w:rPr>
        <w:t>Согласовано на заседании</w:t>
      </w:r>
    </w:p>
    <w:p w:rsidR="007556FF" w:rsidRPr="00C12FA4" w:rsidRDefault="007556FF" w:rsidP="007556FF">
      <w:pPr>
        <w:spacing w:line="240" w:lineRule="auto"/>
        <w:ind w:left="6804" w:firstLine="0"/>
        <w:rPr>
          <w:b/>
          <w:kern w:val="36"/>
          <w:sz w:val="24"/>
          <w:szCs w:val="24"/>
        </w:rPr>
      </w:pPr>
      <w:r w:rsidRPr="00C12FA4">
        <w:rPr>
          <w:b/>
          <w:kern w:val="36"/>
          <w:sz w:val="24"/>
          <w:szCs w:val="24"/>
        </w:rPr>
        <w:t>закупочной комиссии</w:t>
      </w:r>
    </w:p>
    <w:p w:rsidR="007556FF" w:rsidRPr="00C12FA4" w:rsidRDefault="007556FF" w:rsidP="007556FF">
      <w:pPr>
        <w:spacing w:line="240" w:lineRule="auto"/>
        <w:ind w:left="6804" w:firstLine="0"/>
        <w:rPr>
          <w:b/>
          <w:kern w:val="36"/>
          <w:sz w:val="24"/>
          <w:szCs w:val="24"/>
        </w:rPr>
      </w:pPr>
      <w:r w:rsidRPr="00C12FA4">
        <w:rPr>
          <w:b/>
          <w:kern w:val="36"/>
          <w:sz w:val="24"/>
          <w:szCs w:val="24"/>
        </w:rPr>
        <w:t>Протокол № ____________</w:t>
      </w:r>
    </w:p>
    <w:p w:rsidR="007556FF" w:rsidRPr="00C12FA4" w:rsidRDefault="007556FF" w:rsidP="007556FF">
      <w:pPr>
        <w:spacing w:line="240" w:lineRule="auto"/>
        <w:ind w:left="6804" w:firstLine="0"/>
        <w:rPr>
          <w:b/>
          <w:kern w:val="36"/>
          <w:sz w:val="24"/>
          <w:szCs w:val="24"/>
        </w:rPr>
      </w:pPr>
      <w:r w:rsidRPr="00C12FA4">
        <w:rPr>
          <w:b/>
          <w:kern w:val="36"/>
          <w:sz w:val="24"/>
          <w:szCs w:val="24"/>
        </w:rPr>
        <w:t>от «___» _______ 201</w:t>
      </w:r>
      <w:r w:rsidR="00862664">
        <w:rPr>
          <w:b/>
          <w:kern w:val="36"/>
          <w:sz w:val="24"/>
          <w:szCs w:val="24"/>
        </w:rPr>
        <w:t>6</w:t>
      </w:r>
      <w:r w:rsidRPr="00C12FA4">
        <w:rPr>
          <w:b/>
          <w:kern w:val="36"/>
          <w:sz w:val="24"/>
          <w:szCs w:val="24"/>
        </w:rPr>
        <w:t xml:space="preserve"> года</w:t>
      </w: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pStyle w:val="1f4"/>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717F60" w:rsidRPr="00C12FA4" w:rsidRDefault="00717F60" w:rsidP="00E71A48">
      <w:pPr>
        <w:pStyle w:val="1f4"/>
        <w:spacing w:line="264" w:lineRule="auto"/>
        <w:ind w:left="0" w:right="0"/>
        <w:jc w:val="center"/>
        <w:rPr>
          <w:rFonts w:ascii="Times New Roman" w:hAnsi="Times New Roman"/>
          <w:sz w:val="24"/>
          <w:szCs w:val="24"/>
        </w:rPr>
      </w:pPr>
    </w:p>
    <w:p w:rsidR="00717F60" w:rsidRPr="00D22D36" w:rsidRDefault="00717F60" w:rsidP="00E71A48">
      <w:pPr>
        <w:pStyle w:val="1f4"/>
        <w:spacing w:line="264" w:lineRule="auto"/>
        <w:ind w:left="0" w:right="0"/>
        <w:jc w:val="center"/>
        <w:rPr>
          <w:rFonts w:ascii="Times New Roman" w:hAnsi="Times New Roman"/>
          <w:b/>
          <w:sz w:val="24"/>
          <w:szCs w:val="24"/>
        </w:rPr>
      </w:pPr>
      <w:r w:rsidRPr="00D22D36">
        <w:rPr>
          <w:rFonts w:ascii="Times New Roman" w:hAnsi="Times New Roman"/>
          <w:b/>
          <w:sz w:val="24"/>
          <w:szCs w:val="24"/>
        </w:rPr>
        <w:t>ОТКРЫТЫЙ ЗАПРОС ПРЕДЛОЖЕНИЙ</w:t>
      </w:r>
    </w:p>
    <w:p w:rsidR="007556FF" w:rsidRDefault="00717F60" w:rsidP="00B71FB6">
      <w:pPr>
        <w:spacing w:line="264" w:lineRule="auto"/>
        <w:ind w:firstLine="0"/>
        <w:jc w:val="center"/>
        <w:rPr>
          <w:b/>
          <w:sz w:val="24"/>
          <w:szCs w:val="24"/>
        </w:rPr>
      </w:pPr>
      <w:r w:rsidRPr="00D22D36">
        <w:rPr>
          <w:b/>
          <w:sz w:val="24"/>
          <w:szCs w:val="24"/>
        </w:rPr>
        <w:t xml:space="preserve">на право заключения </w:t>
      </w:r>
      <w:proofErr w:type="gramStart"/>
      <w:r w:rsidR="00B71FB6" w:rsidRPr="00D22D36">
        <w:rPr>
          <w:b/>
          <w:sz w:val="24"/>
          <w:szCs w:val="24"/>
        </w:rPr>
        <w:t>Договора</w:t>
      </w:r>
      <w:proofErr w:type="gramEnd"/>
      <w:r w:rsidR="00366652" w:rsidRPr="00D22D36">
        <w:rPr>
          <w:b/>
          <w:sz w:val="24"/>
          <w:szCs w:val="24"/>
        </w:rPr>
        <w:t xml:space="preserve"> </w:t>
      </w:r>
      <w:r w:rsidR="00D22D36" w:rsidRPr="00D22D36">
        <w:rPr>
          <w:sz w:val="24"/>
          <w:szCs w:val="24"/>
        </w:rPr>
        <w:t>н</w:t>
      </w:r>
      <w:r w:rsidR="00D22D36" w:rsidRPr="00D22D36">
        <w:rPr>
          <w:b/>
          <w:sz w:val="24"/>
          <w:szCs w:val="24"/>
        </w:rPr>
        <w:t>а оказание услуг по сопровождению ТП по Южной зоне обслуживания</w:t>
      </w:r>
      <w:r w:rsidR="00B71FB6" w:rsidRPr="00D22D36">
        <w:rPr>
          <w:b/>
          <w:sz w:val="24"/>
          <w:szCs w:val="24"/>
        </w:rPr>
        <w:t xml:space="preserve"> для нужд ПАО «МРСК Центра» (филиала «Смоленскэнерго»).</w:t>
      </w:r>
    </w:p>
    <w:p w:rsidR="00B71FB6" w:rsidRPr="00C12FA4" w:rsidRDefault="00B71FB6" w:rsidP="00B71FB6">
      <w:pPr>
        <w:spacing w:line="264" w:lineRule="auto"/>
        <w:ind w:firstLine="0"/>
        <w:jc w:val="center"/>
        <w:rPr>
          <w:b/>
          <w:caps/>
        </w:rPr>
      </w:pPr>
    </w:p>
    <w:p w:rsidR="00717F60" w:rsidRPr="00C12FA4"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 xml:space="preserve"> «ОБЩАЯ</w:t>
      </w:r>
      <w:r w:rsidR="00B51A18" w:rsidRPr="00C12FA4">
        <w:rPr>
          <w:rFonts w:ascii="Times New Roman" w:eastAsia="Times New Roman" w:hAnsi="Times New Roman" w:cs="Times New Roman"/>
          <w:b/>
          <w:caps/>
        </w:rPr>
        <w:t>,</w:t>
      </w:r>
      <w:r w:rsidRPr="00C12FA4">
        <w:rPr>
          <w:rFonts w:ascii="Times New Roman" w:eastAsia="Times New Roman" w:hAnsi="Times New Roman" w:cs="Times New Roman"/>
          <w:b/>
          <w:caps/>
        </w:rPr>
        <w:t xml:space="preserve"> КОММЕРЧЕСКАЯ</w:t>
      </w:r>
      <w:r w:rsidR="00B51A18" w:rsidRPr="00C12FA4">
        <w:rPr>
          <w:rFonts w:ascii="Times New Roman" w:eastAsia="Times New Roman" w:hAnsi="Times New Roman" w:cs="Times New Roman"/>
          <w:b/>
          <w:caps/>
        </w:rPr>
        <w:t xml:space="preserve"> и техническая</w:t>
      </w:r>
      <w:r w:rsidRPr="00C12FA4">
        <w:rPr>
          <w:rFonts w:ascii="Times New Roman" w:eastAsia="Times New Roman" w:hAnsi="Times New Roman" w:cs="Times New Roman"/>
          <w:b/>
          <w:caps/>
        </w:rPr>
        <w:t xml:space="preserve"> ЧАСТИ»</w:t>
      </w:r>
      <w:r w:rsidRPr="00C12FA4">
        <w:rPr>
          <w:rFonts w:ascii="Times New Roman" w:hAnsi="Times New Roman" w:cs="Times New Roman"/>
        </w:rPr>
        <w:t xml:space="preserve"> </w:t>
      </w: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556FF" w:rsidRDefault="007556FF" w:rsidP="00E71A48">
      <w:pPr>
        <w:spacing w:line="264" w:lineRule="auto"/>
        <w:ind w:firstLine="0"/>
        <w:jc w:val="center"/>
        <w:rPr>
          <w:b/>
          <w:sz w:val="24"/>
          <w:szCs w:val="24"/>
        </w:rPr>
      </w:pPr>
    </w:p>
    <w:p w:rsidR="005C08CA" w:rsidRDefault="005C08CA" w:rsidP="00E71A48">
      <w:pPr>
        <w:spacing w:line="264" w:lineRule="auto"/>
        <w:ind w:firstLine="0"/>
        <w:jc w:val="center"/>
        <w:rPr>
          <w:b/>
          <w:sz w:val="24"/>
          <w:szCs w:val="24"/>
        </w:rPr>
      </w:pPr>
    </w:p>
    <w:p w:rsidR="005C08CA" w:rsidRPr="00C12FA4" w:rsidRDefault="005C08CA"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D77FC1" w:rsidRDefault="007556FF" w:rsidP="007556FF">
      <w:pPr>
        <w:spacing w:line="240" w:lineRule="auto"/>
        <w:ind w:firstLine="0"/>
        <w:jc w:val="center"/>
        <w:rPr>
          <w:sz w:val="24"/>
          <w:szCs w:val="24"/>
        </w:rPr>
      </w:pPr>
      <w:r w:rsidRPr="00C12FA4">
        <w:rPr>
          <w:sz w:val="24"/>
          <w:szCs w:val="24"/>
        </w:rPr>
        <w:t xml:space="preserve">г. </w:t>
      </w:r>
      <w:r w:rsidR="00B71FB6">
        <w:rPr>
          <w:sz w:val="24"/>
          <w:szCs w:val="24"/>
        </w:rPr>
        <w:t>Смоленск</w:t>
      </w:r>
      <w:r w:rsidRPr="00C12FA4">
        <w:rPr>
          <w:sz w:val="24"/>
          <w:szCs w:val="24"/>
        </w:rPr>
        <w:br/>
        <w:t>201</w:t>
      </w:r>
      <w:r w:rsidR="00862664">
        <w:rPr>
          <w:sz w:val="24"/>
          <w:szCs w:val="24"/>
        </w:rPr>
        <w:t>6</w:t>
      </w:r>
      <w:r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3"/>
        <w:tabs>
          <w:tab w:val="left" w:pos="9639"/>
        </w:tabs>
        <w:spacing w:line="264" w:lineRule="auto"/>
        <w:ind w:right="2049"/>
        <w:rPr>
          <w:sz w:val="24"/>
          <w:szCs w:val="24"/>
        </w:rPr>
      </w:pPr>
      <w:r w:rsidRPr="00E71A48">
        <w:rPr>
          <w:sz w:val="24"/>
          <w:szCs w:val="24"/>
        </w:rPr>
        <w:lastRenderedPageBreak/>
        <w:t>СОДЕРЖАНИЕ</w:t>
      </w:r>
    </w:p>
    <w:p w:rsidR="00235620" w:rsidRDefault="000F1BD0">
      <w:pPr>
        <w:pStyle w:val="1f3"/>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235620">
        <w:rPr>
          <w:noProof/>
        </w:rPr>
        <w:t>1</w:t>
      </w:r>
      <w:r w:rsidR="00235620">
        <w:rPr>
          <w:rFonts w:asciiTheme="minorHAnsi" w:eastAsiaTheme="minorEastAsia" w:hAnsiTheme="minorHAnsi" w:cstheme="minorBidi"/>
          <w:b w:val="0"/>
          <w:caps w:val="0"/>
          <w:noProof/>
          <w:szCs w:val="22"/>
          <w:lang w:eastAsia="ru-RU"/>
        </w:rPr>
        <w:tab/>
      </w:r>
      <w:r w:rsidR="00235620">
        <w:rPr>
          <w:noProof/>
        </w:rPr>
        <w:t>Общие положения</w:t>
      </w:r>
      <w:r w:rsidR="00235620">
        <w:rPr>
          <w:noProof/>
        </w:rPr>
        <w:tab/>
      </w:r>
      <w:r>
        <w:rPr>
          <w:noProof/>
        </w:rPr>
        <w:fldChar w:fldCharType="begin"/>
      </w:r>
      <w:r w:rsidR="00235620">
        <w:rPr>
          <w:noProof/>
        </w:rPr>
        <w:instrText xml:space="preserve"> PAGEREF _Toc441130763 \h </w:instrText>
      </w:r>
      <w:r>
        <w:rPr>
          <w:noProof/>
        </w:rPr>
      </w:r>
      <w:r>
        <w:rPr>
          <w:noProof/>
        </w:rPr>
        <w:fldChar w:fldCharType="separate"/>
      </w:r>
      <w:r w:rsidR="00235620">
        <w:rPr>
          <w:noProof/>
        </w:rPr>
        <w:t>4</w:t>
      </w:r>
      <w:r>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0F1BD0">
        <w:rPr>
          <w:noProof/>
        </w:rPr>
        <w:fldChar w:fldCharType="begin"/>
      </w:r>
      <w:r>
        <w:rPr>
          <w:noProof/>
        </w:rPr>
        <w:instrText xml:space="preserve"> PAGEREF _Toc441130764 \h </w:instrText>
      </w:r>
      <w:r w:rsidR="000F1BD0">
        <w:rPr>
          <w:noProof/>
        </w:rPr>
      </w:r>
      <w:r w:rsidR="000F1BD0">
        <w:rPr>
          <w:noProof/>
        </w:rPr>
        <w:fldChar w:fldCharType="separate"/>
      </w:r>
      <w:r>
        <w:rPr>
          <w:noProof/>
        </w:rPr>
        <w:t>4</w:t>
      </w:r>
      <w:r w:rsidR="000F1BD0">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0F1BD0">
        <w:rPr>
          <w:noProof/>
        </w:rPr>
        <w:fldChar w:fldCharType="begin"/>
      </w:r>
      <w:r>
        <w:rPr>
          <w:noProof/>
        </w:rPr>
        <w:instrText xml:space="preserve"> PAGEREF _Toc441130765 \h </w:instrText>
      </w:r>
      <w:r w:rsidR="000F1BD0">
        <w:rPr>
          <w:noProof/>
        </w:rPr>
      </w:r>
      <w:r w:rsidR="000F1BD0">
        <w:rPr>
          <w:noProof/>
        </w:rPr>
        <w:fldChar w:fldCharType="separate"/>
      </w:r>
      <w:r>
        <w:rPr>
          <w:noProof/>
        </w:rPr>
        <w:t>5</w:t>
      </w:r>
      <w:r w:rsidR="000F1BD0">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0F1BD0">
        <w:rPr>
          <w:noProof/>
        </w:rPr>
        <w:fldChar w:fldCharType="begin"/>
      </w:r>
      <w:r>
        <w:rPr>
          <w:noProof/>
        </w:rPr>
        <w:instrText xml:space="preserve"> PAGEREF _Toc441130766 \h </w:instrText>
      </w:r>
      <w:r w:rsidR="000F1BD0">
        <w:rPr>
          <w:noProof/>
        </w:rPr>
      </w:r>
      <w:r w:rsidR="000F1BD0">
        <w:rPr>
          <w:noProof/>
        </w:rPr>
        <w:fldChar w:fldCharType="separate"/>
      </w:r>
      <w:r>
        <w:rPr>
          <w:noProof/>
        </w:rPr>
        <w:t>6</w:t>
      </w:r>
      <w:r w:rsidR="000F1BD0">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0F1BD0">
        <w:rPr>
          <w:noProof/>
        </w:rPr>
        <w:fldChar w:fldCharType="begin"/>
      </w:r>
      <w:r>
        <w:rPr>
          <w:noProof/>
        </w:rPr>
        <w:instrText xml:space="preserve"> PAGEREF _Toc441130767 \h </w:instrText>
      </w:r>
      <w:r w:rsidR="000F1BD0">
        <w:rPr>
          <w:noProof/>
        </w:rPr>
      </w:r>
      <w:r w:rsidR="000F1BD0">
        <w:rPr>
          <w:noProof/>
        </w:rPr>
        <w:fldChar w:fldCharType="separate"/>
      </w:r>
      <w:r>
        <w:rPr>
          <w:noProof/>
        </w:rPr>
        <w:t>6</w:t>
      </w:r>
      <w:r w:rsidR="000F1BD0">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0F1BD0">
        <w:rPr>
          <w:noProof/>
        </w:rPr>
        <w:fldChar w:fldCharType="begin"/>
      </w:r>
      <w:r>
        <w:rPr>
          <w:noProof/>
        </w:rPr>
        <w:instrText xml:space="preserve"> PAGEREF _Toc441130768 \h </w:instrText>
      </w:r>
      <w:r w:rsidR="000F1BD0">
        <w:rPr>
          <w:noProof/>
        </w:rPr>
      </w:r>
      <w:r w:rsidR="000F1BD0">
        <w:rPr>
          <w:noProof/>
        </w:rPr>
        <w:fldChar w:fldCharType="separate"/>
      </w:r>
      <w:r>
        <w:rPr>
          <w:noProof/>
        </w:rPr>
        <w:t>7</w:t>
      </w:r>
      <w:r w:rsidR="000F1BD0">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услуг с разбиением заказа на лоты</w:t>
      </w:r>
      <w:r>
        <w:rPr>
          <w:noProof/>
        </w:rPr>
        <w:tab/>
      </w:r>
      <w:r w:rsidR="000F1BD0">
        <w:rPr>
          <w:noProof/>
        </w:rPr>
        <w:fldChar w:fldCharType="begin"/>
      </w:r>
      <w:r>
        <w:rPr>
          <w:noProof/>
        </w:rPr>
        <w:instrText xml:space="preserve"> PAGEREF _Toc441130769 \h </w:instrText>
      </w:r>
      <w:r w:rsidR="000F1BD0">
        <w:rPr>
          <w:noProof/>
        </w:rPr>
      </w:r>
      <w:r w:rsidR="000F1BD0">
        <w:rPr>
          <w:noProof/>
        </w:rPr>
        <w:fldChar w:fldCharType="separate"/>
      </w:r>
      <w:r>
        <w:rPr>
          <w:noProof/>
        </w:rPr>
        <w:t>8</w:t>
      </w:r>
      <w:r w:rsidR="000F1BD0">
        <w:rPr>
          <w:noProof/>
        </w:rPr>
        <w:fldChar w:fldCharType="end"/>
      </w:r>
    </w:p>
    <w:p w:rsidR="00235620" w:rsidRDefault="00235620">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7529A4">
        <w:rPr>
          <w:noProof/>
        </w:rPr>
        <w:t>Антикоррупционная оговорка, включаемая в проект договора</w:t>
      </w:r>
      <w:r>
        <w:rPr>
          <w:noProof/>
        </w:rPr>
        <w:tab/>
      </w:r>
      <w:r w:rsidR="000F1BD0">
        <w:rPr>
          <w:noProof/>
        </w:rPr>
        <w:fldChar w:fldCharType="begin"/>
      </w:r>
      <w:r>
        <w:rPr>
          <w:noProof/>
        </w:rPr>
        <w:instrText xml:space="preserve"> PAGEREF _Toc441130776 \h </w:instrText>
      </w:r>
      <w:r w:rsidR="000F1BD0">
        <w:rPr>
          <w:noProof/>
        </w:rPr>
      </w:r>
      <w:r w:rsidR="000F1BD0">
        <w:rPr>
          <w:noProof/>
        </w:rPr>
        <w:fldChar w:fldCharType="separate"/>
      </w:r>
      <w:r>
        <w:rPr>
          <w:noProof/>
        </w:rPr>
        <w:t>10</w:t>
      </w:r>
      <w:r w:rsidR="000F1BD0">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0F1BD0">
        <w:rPr>
          <w:noProof/>
        </w:rPr>
        <w:fldChar w:fldCharType="begin"/>
      </w:r>
      <w:r>
        <w:rPr>
          <w:noProof/>
        </w:rPr>
        <w:instrText xml:space="preserve"> PAGEREF _Toc441130777 \h </w:instrText>
      </w:r>
      <w:r w:rsidR="000F1BD0">
        <w:rPr>
          <w:noProof/>
        </w:rPr>
      </w:r>
      <w:r w:rsidR="000F1BD0">
        <w:rPr>
          <w:noProof/>
        </w:rPr>
        <w:fldChar w:fldCharType="separate"/>
      </w:r>
      <w:r>
        <w:rPr>
          <w:noProof/>
        </w:rPr>
        <w:t>10</w:t>
      </w:r>
      <w:r w:rsidR="000F1BD0">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7529A4">
        <w:rPr>
          <w:bCs w:val="0"/>
          <w:noProof/>
        </w:rPr>
        <w:t>Антикоррупционная оговорка, включаемая в проект договора</w:t>
      </w:r>
      <w:r>
        <w:rPr>
          <w:noProof/>
        </w:rPr>
        <w:tab/>
      </w:r>
      <w:r w:rsidR="000F1BD0">
        <w:rPr>
          <w:noProof/>
        </w:rPr>
        <w:fldChar w:fldCharType="begin"/>
      </w:r>
      <w:r>
        <w:rPr>
          <w:noProof/>
        </w:rPr>
        <w:instrText xml:space="preserve"> PAGEREF _Toc441130781 \h </w:instrText>
      </w:r>
      <w:r w:rsidR="000F1BD0">
        <w:rPr>
          <w:noProof/>
        </w:rPr>
      </w:r>
      <w:r w:rsidR="000F1BD0">
        <w:rPr>
          <w:noProof/>
        </w:rPr>
        <w:fldChar w:fldCharType="separate"/>
      </w:r>
      <w:r>
        <w:rPr>
          <w:noProof/>
        </w:rPr>
        <w:t>10</w:t>
      </w:r>
      <w:r w:rsidR="000F1BD0">
        <w:rPr>
          <w:noProof/>
        </w:rPr>
        <w:fldChar w:fldCharType="end"/>
      </w:r>
    </w:p>
    <w:p w:rsidR="00235620" w:rsidRDefault="00235620">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0F1BD0">
        <w:rPr>
          <w:noProof/>
        </w:rPr>
        <w:fldChar w:fldCharType="begin"/>
      </w:r>
      <w:r>
        <w:rPr>
          <w:noProof/>
        </w:rPr>
        <w:instrText xml:space="preserve"> PAGEREF _Toc441130785 \h </w:instrText>
      </w:r>
      <w:r w:rsidR="000F1BD0">
        <w:rPr>
          <w:noProof/>
        </w:rPr>
      </w:r>
      <w:r w:rsidR="000F1BD0">
        <w:rPr>
          <w:noProof/>
        </w:rPr>
        <w:fldChar w:fldCharType="separate"/>
      </w:r>
      <w:r>
        <w:rPr>
          <w:noProof/>
        </w:rPr>
        <w:t>13</w:t>
      </w:r>
      <w:r w:rsidR="000F1BD0">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0F1BD0">
        <w:rPr>
          <w:noProof/>
        </w:rPr>
        <w:fldChar w:fldCharType="begin"/>
      </w:r>
      <w:r>
        <w:rPr>
          <w:noProof/>
        </w:rPr>
        <w:instrText xml:space="preserve"> PAGEREF _Toc441130786 \h </w:instrText>
      </w:r>
      <w:r w:rsidR="000F1BD0">
        <w:rPr>
          <w:noProof/>
        </w:rPr>
      </w:r>
      <w:r w:rsidR="000F1BD0">
        <w:rPr>
          <w:noProof/>
        </w:rPr>
        <w:fldChar w:fldCharType="separate"/>
      </w:r>
      <w:r>
        <w:rPr>
          <w:noProof/>
        </w:rPr>
        <w:t>13</w:t>
      </w:r>
      <w:r w:rsidR="000F1BD0">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0F1BD0">
        <w:rPr>
          <w:noProof/>
        </w:rPr>
        <w:fldChar w:fldCharType="begin"/>
      </w:r>
      <w:r>
        <w:rPr>
          <w:noProof/>
        </w:rPr>
        <w:instrText xml:space="preserve"> PAGEREF _Toc441130789 \h </w:instrText>
      </w:r>
      <w:r w:rsidR="000F1BD0">
        <w:rPr>
          <w:noProof/>
        </w:rPr>
      </w:r>
      <w:r w:rsidR="000F1BD0">
        <w:rPr>
          <w:noProof/>
        </w:rPr>
        <w:fldChar w:fldCharType="separate"/>
      </w:r>
      <w:r>
        <w:rPr>
          <w:noProof/>
        </w:rPr>
        <w:t>13</w:t>
      </w:r>
      <w:r w:rsidR="000F1BD0">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0F1BD0">
        <w:rPr>
          <w:noProof/>
        </w:rPr>
        <w:fldChar w:fldCharType="begin"/>
      </w:r>
      <w:r>
        <w:rPr>
          <w:noProof/>
        </w:rPr>
        <w:instrText xml:space="preserve"> PAGEREF _Toc441130790 \h </w:instrText>
      </w:r>
      <w:r w:rsidR="000F1BD0">
        <w:rPr>
          <w:noProof/>
        </w:rPr>
      </w:r>
      <w:r w:rsidR="000F1BD0">
        <w:rPr>
          <w:noProof/>
        </w:rPr>
        <w:fldChar w:fldCharType="separate"/>
      </w:r>
      <w:r>
        <w:rPr>
          <w:noProof/>
        </w:rPr>
        <w:t>14</w:t>
      </w:r>
      <w:r w:rsidR="000F1BD0">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0F1BD0">
        <w:rPr>
          <w:noProof/>
        </w:rPr>
        <w:fldChar w:fldCharType="begin"/>
      </w:r>
      <w:r>
        <w:rPr>
          <w:noProof/>
        </w:rPr>
        <w:instrText xml:space="preserve"> PAGEREF _Toc441130805 \h </w:instrText>
      </w:r>
      <w:r w:rsidR="000F1BD0">
        <w:rPr>
          <w:noProof/>
        </w:rPr>
      </w:r>
      <w:r w:rsidR="000F1BD0">
        <w:rPr>
          <w:noProof/>
        </w:rPr>
        <w:fldChar w:fldCharType="separate"/>
      </w:r>
      <w:r>
        <w:rPr>
          <w:noProof/>
        </w:rPr>
        <w:t>29</w:t>
      </w:r>
      <w:r w:rsidR="000F1BD0">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0F1BD0">
        <w:rPr>
          <w:noProof/>
        </w:rPr>
        <w:fldChar w:fldCharType="begin"/>
      </w:r>
      <w:r>
        <w:rPr>
          <w:noProof/>
        </w:rPr>
        <w:instrText xml:space="preserve"> PAGEREF _Toc441130808 \h </w:instrText>
      </w:r>
      <w:r w:rsidR="000F1BD0">
        <w:rPr>
          <w:noProof/>
        </w:rPr>
      </w:r>
      <w:r w:rsidR="000F1BD0">
        <w:rPr>
          <w:noProof/>
        </w:rPr>
        <w:fldChar w:fldCharType="separate"/>
      </w:r>
      <w:r>
        <w:rPr>
          <w:noProof/>
        </w:rPr>
        <w:t>30</w:t>
      </w:r>
      <w:r w:rsidR="000F1BD0">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0F1BD0">
        <w:rPr>
          <w:noProof/>
        </w:rPr>
        <w:fldChar w:fldCharType="begin"/>
      </w:r>
      <w:r>
        <w:rPr>
          <w:noProof/>
        </w:rPr>
        <w:instrText xml:space="preserve"> PAGEREF _Toc441130809 \h </w:instrText>
      </w:r>
      <w:r w:rsidR="000F1BD0">
        <w:rPr>
          <w:noProof/>
        </w:rPr>
      </w:r>
      <w:r w:rsidR="000F1BD0">
        <w:rPr>
          <w:noProof/>
        </w:rPr>
        <w:fldChar w:fldCharType="separate"/>
      </w:r>
      <w:r>
        <w:rPr>
          <w:noProof/>
        </w:rPr>
        <w:t>30</w:t>
      </w:r>
      <w:r w:rsidR="000F1BD0">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0F1BD0">
        <w:rPr>
          <w:noProof/>
        </w:rPr>
        <w:fldChar w:fldCharType="begin"/>
      </w:r>
      <w:r>
        <w:rPr>
          <w:noProof/>
        </w:rPr>
        <w:instrText xml:space="preserve"> PAGEREF _Toc441130814 \h </w:instrText>
      </w:r>
      <w:r w:rsidR="000F1BD0">
        <w:rPr>
          <w:noProof/>
        </w:rPr>
      </w:r>
      <w:r w:rsidR="000F1BD0">
        <w:rPr>
          <w:noProof/>
        </w:rPr>
        <w:fldChar w:fldCharType="separate"/>
      </w:r>
      <w:r>
        <w:rPr>
          <w:noProof/>
        </w:rPr>
        <w:t>32</w:t>
      </w:r>
      <w:r w:rsidR="000F1BD0">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0F1BD0">
        <w:rPr>
          <w:noProof/>
        </w:rPr>
        <w:fldChar w:fldCharType="begin"/>
      </w:r>
      <w:r>
        <w:rPr>
          <w:noProof/>
        </w:rPr>
        <w:instrText xml:space="preserve"> PAGEREF _Toc441130815 \h </w:instrText>
      </w:r>
      <w:r w:rsidR="000F1BD0">
        <w:rPr>
          <w:noProof/>
        </w:rPr>
      </w:r>
      <w:r w:rsidR="000F1BD0">
        <w:rPr>
          <w:noProof/>
        </w:rPr>
        <w:fldChar w:fldCharType="separate"/>
      </w:r>
      <w:r>
        <w:rPr>
          <w:noProof/>
        </w:rPr>
        <w:t>34</w:t>
      </w:r>
      <w:r w:rsidR="000F1BD0">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0F1BD0">
        <w:rPr>
          <w:noProof/>
        </w:rPr>
        <w:fldChar w:fldCharType="begin"/>
      </w:r>
      <w:r>
        <w:rPr>
          <w:noProof/>
        </w:rPr>
        <w:instrText xml:space="preserve"> PAGEREF _Toc441130816 \h </w:instrText>
      </w:r>
      <w:r w:rsidR="000F1BD0">
        <w:rPr>
          <w:noProof/>
        </w:rPr>
      </w:r>
      <w:r w:rsidR="000F1BD0">
        <w:rPr>
          <w:noProof/>
        </w:rPr>
        <w:fldChar w:fldCharType="separate"/>
      </w:r>
      <w:r>
        <w:rPr>
          <w:noProof/>
        </w:rPr>
        <w:t>35</w:t>
      </w:r>
      <w:r w:rsidR="000F1BD0">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0F1BD0">
        <w:rPr>
          <w:noProof/>
        </w:rPr>
        <w:fldChar w:fldCharType="begin"/>
      </w:r>
      <w:r>
        <w:rPr>
          <w:noProof/>
        </w:rPr>
        <w:instrText xml:space="preserve"> PAGEREF _Toc441130817 \h </w:instrText>
      </w:r>
      <w:r w:rsidR="000F1BD0">
        <w:rPr>
          <w:noProof/>
        </w:rPr>
      </w:r>
      <w:r w:rsidR="000F1BD0">
        <w:rPr>
          <w:noProof/>
        </w:rPr>
        <w:fldChar w:fldCharType="separate"/>
      </w:r>
      <w:r>
        <w:rPr>
          <w:noProof/>
        </w:rPr>
        <w:t>35</w:t>
      </w:r>
      <w:r w:rsidR="000F1BD0">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Исполнителя по Договору</w:t>
      </w:r>
      <w:r>
        <w:rPr>
          <w:noProof/>
        </w:rPr>
        <w:tab/>
      </w:r>
      <w:r w:rsidR="000F1BD0">
        <w:rPr>
          <w:noProof/>
        </w:rPr>
        <w:fldChar w:fldCharType="begin"/>
      </w:r>
      <w:r>
        <w:rPr>
          <w:noProof/>
        </w:rPr>
        <w:instrText xml:space="preserve"> PAGEREF _Toc441130818 \h </w:instrText>
      </w:r>
      <w:r w:rsidR="000F1BD0">
        <w:rPr>
          <w:noProof/>
        </w:rPr>
      </w:r>
      <w:r w:rsidR="000F1BD0">
        <w:rPr>
          <w:noProof/>
        </w:rPr>
        <w:fldChar w:fldCharType="separate"/>
      </w:r>
      <w:r>
        <w:rPr>
          <w:noProof/>
        </w:rPr>
        <w:t>36</w:t>
      </w:r>
      <w:r w:rsidR="000F1BD0">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0F1BD0">
        <w:rPr>
          <w:noProof/>
        </w:rPr>
        <w:fldChar w:fldCharType="begin"/>
      </w:r>
      <w:r>
        <w:rPr>
          <w:noProof/>
        </w:rPr>
        <w:instrText xml:space="preserve"> PAGEREF _Toc441130819 \h </w:instrText>
      </w:r>
      <w:r w:rsidR="000F1BD0">
        <w:rPr>
          <w:noProof/>
        </w:rPr>
      </w:r>
      <w:r w:rsidR="000F1BD0">
        <w:rPr>
          <w:noProof/>
        </w:rPr>
        <w:fldChar w:fldCharType="separate"/>
      </w:r>
      <w:r>
        <w:rPr>
          <w:noProof/>
        </w:rPr>
        <w:t>36</w:t>
      </w:r>
      <w:r w:rsidR="000F1BD0">
        <w:rPr>
          <w:noProof/>
        </w:rPr>
        <w:fldChar w:fldCharType="end"/>
      </w:r>
    </w:p>
    <w:p w:rsidR="00235620" w:rsidRDefault="00235620">
      <w:pPr>
        <w:pStyle w:val="1f3"/>
        <w:rPr>
          <w:rFonts w:asciiTheme="minorHAnsi" w:eastAsiaTheme="minorEastAsia" w:hAnsiTheme="minorHAnsi" w:cstheme="minorBidi"/>
          <w:b w:val="0"/>
          <w:caps w:val="0"/>
          <w:noProof/>
          <w:szCs w:val="22"/>
          <w:lang w:eastAsia="ru-RU"/>
        </w:rPr>
      </w:pPr>
      <w:r w:rsidRPr="007529A4">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0F1BD0">
        <w:rPr>
          <w:noProof/>
        </w:rPr>
        <w:fldChar w:fldCharType="begin"/>
      </w:r>
      <w:r>
        <w:rPr>
          <w:noProof/>
        </w:rPr>
        <w:instrText xml:space="preserve"> PAGEREF _Toc441130820 \h </w:instrText>
      </w:r>
      <w:r w:rsidR="000F1BD0">
        <w:rPr>
          <w:noProof/>
        </w:rPr>
      </w:r>
      <w:r w:rsidR="000F1BD0">
        <w:rPr>
          <w:noProof/>
        </w:rPr>
        <w:fldChar w:fldCharType="separate"/>
      </w:r>
      <w:r>
        <w:rPr>
          <w:noProof/>
        </w:rPr>
        <w:t>37</w:t>
      </w:r>
      <w:r w:rsidR="000F1BD0">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закупаемых услуг</w:t>
      </w:r>
      <w:r>
        <w:rPr>
          <w:noProof/>
        </w:rPr>
        <w:tab/>
      </w:r>
      <w:r w:rsidR="000F1BD0">
        <w:rPr>
          <w:noProof/>
        </w:rPr>
        <w:fldChar w:fldCharType="begin"/>
      </w:r>
      <w:r>
        <w:rPr>
          <w:noProof/>
        </w:rPr>
        <w:instrText xml:space="preserve"> PAGEREF _Toc441130821 \h </w:instrText>
      </w:r>
      <w:r w:rsidR="000F1BD0">
        <w:rPr>
          <w:noProof/>
        </w:rPr>
      </w:r>
      <w:r w:rsidR="000F1BD0">
        <w:rPr>
          <w:noProof/>
        </w:rPr>
        <w:fldChar w:fldCharType="separate"/>
      </w:r>
      <w:r>
        <w:rPr>
          <w:noProof/>
        </w:rPr>
        <w:t>37</w:t>
      </w:r>
      <w:r w:rsidR="000F1BD0">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Требование к закупаемым услугам</w:t>
      </w:r>
      <w:r>
        <w:rPr>
          <w:noProof/>
        </w:rPr>
        <w:tab/>
      </w:r>
      <w:r w:rsidR="000F1BD0">
        <w:rPr>
          <w:noProof/>
        </w:rPr>
        <w:fldChar w:fldCharType="begin"/>
      </w:r>
      <w:r>
        <w:rPr>
          <w:noProof/>
        </w:rPr>
        <w:instrText xml:space="preserve"> PAGEREF _Toc441130823 \h </w:instrText>
      </w:r>
      <w:r w:rsidR="000F1BD0">
        <w:rPr>
          <w:noProof/>
        </w:rPr>
      </w:r>
      <w:r w:rsidR="000F1BD0">
        <w:rPr>
          <w:noProof/>
        </w:rPr>
        <w:fldChar w:fldCharType="separate"/>
      </w:r>
      <w:r>
        <w:rPr>
          <w:noProof/>
        </w:rPr>
        <w:t>37</w:t>
      </w:r>
      <w:r w:rsidR="000F1BD0">
        <w:rPr>
          <w:noProof/>
        </w:rPr>
        <w:fldChar w:fldCharType="end"/>
      </w:r>
    </w:p>
    <w:p w:rsidR="00235620" w:rsidRDefault="00235620">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0F1BD0">
        <w:rPr>
          <w:noProof/>
        </w:rPr>
        <w:fldChar w:fldCharType="begin"/>
      </w:r>
      <w:r>
        <w:rPr>
          <w:noProof/>
        </w:rPr>
        <w:instrText xml:space="preserve"> PAGEREF _Toc441130825 \h </w:instrText>
      </w:r>
      <w:r w:rsidR="000F1BD0">
        <w:rPr>
          <w:noProof/>
        </w:rPr>
      </w:r>
      <w:r w:rsidR="000F1BD0">
        <w:rPr>
          <w:noProof/>
        </w:rPr>
        <w:fldChar w:fldCharType="separate"/>
      </w:r>
      <w:r>
        <w:rPr>
          <w:noProof/>
        </w:rPr>
        <w:t>38</w:t>
      </w:r>
      <w:r w:rsidR="000F1BD0">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0F1BD0">
        <w:rPr>
          <w:noProof/>
        </w:rPr>
        <w:fldChar w:fldCharType="begin"/>
      </w:r>
      <w:r>
        <w:rPr>
          <w:noProof/>
        </w:rPr>
        <w:instrText xml:space="preserve"> PAGEREF _Toc441130826 \h </w:instrText>
      </w:r>
      <w:r w:rsidR="000F1BD0">
        <w:rPr>
          <w:noProof/>
        </w:rPr>
      </w:r>
      <w:r w:rsidR="000F1BD0">
        <w:rPr>
          <w:noProof/>
        </w:rPr>
        <w:fldChar w:fldCharType="separate"/>
      </w:r>
      <w:r>
        <w:rPr>
          <w:noProof/>
        </w:rPr>
        <w:t>38</w:t>
      </w:r>
      <w:r w:rsidR="000F1BD0">
        <w:rPr>
          <w:noProof/>
        </w:rPr>
        <w:fldChar w:fldCharType="end"/>
      </w:r>
    </w:p>
    <w:p w:rsidR="00235620" w:rsidRDefault="00235620">
      <w:pPr>
        <w:pStyle w:val="32"/>
        <w:rPr>
          <w:rFonts w:asciiTheme="minorHAnsi" w:eastAsiaTheme="minorEastAsia" w:hAnsiTheme="minorHAnsi" w:cstheme="minorBidi"/>
          <w:bCs w:val="0"/>
          <w:iCs w:val="0"/>
          <w:noProof/>
          <w:sz w:val="22"/>
          <w:szCs w:val="22"/>
          <w:lang w:eastAsia="ru-RU"/>
        </w:rPr>
      </w:pPr>
      <w:r>
        <w:rPr>
          <w:noProof/>
        </w:rPr>
        <w:t>5.1.1</w:t>
      </w:r>
      <w:r>
        <w:rPr>
          <w:rFonts w:asciiTheme="minorHAnsi" w:eastAsiaTheme="minorEastAsia" w:hAnsiTheme="minorHAnsi" w:cstheme="minorBidi"/>
          <w:bCs w:val="0"/>
          <w:iCs w:val="0"/>
          <w:noProof/>
          <w:sz w:val="22"/>
          <w:szCs w:val="22"/>
          <w:lang w:eastAsia="ru-RU"/>
        </w:rPr>
        <w:tab/>
      </w:r>
      <w:r>
        <w:rPr>
          <w:noProof/>
        </w:rPr>
        <w:t>Форма письма о подаче оферты</w:t>
      </w:r>
      <w:r>
        <w:rPr>
          <w:noProof/>
        </w:rPr>
        <w:tab/>
      </w:r>
      <w:r w:rsidR="000F1BD0">
        <w:rPr>
          <w:noProof/>
        </w:rPr>
        <w:fldChar w:fldCharType="begin"/>
      </w:r>
      <w:r>
        <w:rPr>
          <w:noProof/>
        </w:rPr>
        <w:instrText xml:space="preserve"> PAGEREF _Toc441130827 \h </w:instrText>
      </w:r>
      <w:r w:rsidR="000F1BD0">
        <w:rPr>
          <w:noProof/>
        </w:rPr>
      </w:r>
      <w:r w:rsidR="000F1BD0">
        <w:rPr>
          <w:noProof/>
        </w:rPr>
        <w:fldChar w:fldCharType="separate"/>
      </w:r>
      <w:r>
        <w:rPr>
          <w:noProof/>
        </w:rPr>
        <w:t>38</w:t>
      </w:r>
      <w:r w:rsidR="000F1BD0">
        <w:rPr>
          <w:noProof/>
        </w:rPr>
        <w:fldChar w:fldCharType="end"/>
      </w:r>
    </w:p>
    <w:p w:rsidR="00235620" w:rsidRDefault="00235620">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0F1BD0">
        <w:rPr>
          <w:noProof/>
        </w:rPr>
        <w:fldChar w:fldCharType="begin"/>
      </w:r>
      <w:r>
        <w:rPr>
          <w:noProof/>
        </w:rPr>
        <w:instrText xml:space="preserve"> PAGEREF _Toc441130829 \h </w:instrText>
      </w:r>
      <w:r w:rsidR="000F1BD0">
        <w:rPr>
          <w:noProof/>
        </w:rPr>
      </w:r>
      <w:r w:rsidR="000F1BD0">
        <w:rPr>
          <w:noProof/>
        </w:rPr>
        <w:fldChar w:fldCharType="separate"/>
      </w:r>
      <w:r>
        <w:rPr>
          <w:noProof/>
        </w:rPr>
        <w:t>42</w:t>
      </w:r>
      <w:r w:rsidR="000F1BD0">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7529A4">
        <w:rPr>
          <w:bCs w:val="0"/>
          <w:noProof/>
        </w:rPr>
        <w:t>услуг</w:t>
      </w:r>
      <w:r>
        <w:rPr>
          <w:noProof/>
        </w:rPr>
        <w:t xml:space="preserve"> (форма 2)</w:t>
      </w:r>
      <w:r>
        <w:rPr>
          <w:noProof/>
        </w:rPr>
        <w:tab/>
      </w:r>
      <w:r w:rsidR="000F1BD0">
        <w:rPr>
          <w:noProof/>
        </w:rPr>
        <w:fldChar w:fldCharType="begin"/>
      </w:r>
      <w:r>
        <w:rPr>
          <w:noProof/>
        </w:rPr>
        <w:instrText xml:space="preserve"> PAGEREF _Toc441130831 \h </w:instrText>
      </w:r>
      <w:r w:rsidR="000F1BD0">
        <w:rPr>
          <w:noProof/>
        </w:rPr>
      </w:r>
      <w:r w:rsidR="000F1BD0">
        <w:rPr>
          <w:noProof/>
        </w:rPr>
        <w:fldChar w:fldCharType="separate"/>
      </w:r>
      <w:r>
        <w:rPr>
          <w:noProof/>
        </w:rPr>
        <w:t>44</w:t>
      </w:r>
      <w:r w:rsidR="000F1BD0">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sidRPr="007529A4">
        <w:rPr>
          <w:noProof/>
          <w:color w:val="000000"/>
        </w:rPr>
        <w:t>5.3</w:t>
      </w:r>
      <w:r>
        <w:rPr>
          <w:rFonts w:asciiTheme="minorHAnsi" w:eastAsiaTheme="minorEastAsia" w:hAnsiTheme="minorHAnsi" w:cstheme="minorBidi"/>
          <w:b w:val="0"/>
          <w:bCs w:val="0"/>
          <w:noProof/>
          <w:sz w:val="22"/>
          <w:szCs w:val="22"/>
          <w:lang w:eastAsia="ru-RU"/>
        </w:rPr>
        <w:tab/>
      </w:r>
      <w:r w:rsidRPr="007529A4">
        <w:rPr>
          <w:noProof/>
          <w:color w:val="000000"/>
        </w:rPr>
        <w:t>Техническое предложение (форма 3)</w:t>
      </w:r>
      <w:r>
        <w:rPr>
          <w:noProof/>
        </w:rPr>
        <w:tab/>
      </w:r>
      <w:r w:rsidR="000F1BD0">
        <w:rPr>
          <w:noProof/>
        </w:rPr>
        <w:fldChar w:fldCharType="begin"/>
      </w:r>
      <w:r>
        <w:rPr>
          <w:noProof/>
        </w:rPr>
        <w:instrText xml:space="preserve"> PAGEREF _Toc441130834 \h </w:instrText>
      </w:r>
      <w:r w:rsidR="000F1BD0">
        <w:rPr>
          <w:noProof/>
        </w:rPr>
      </w:r>
      <w:r w:rsidR="000F1BD0">
        <w:rPr>
          <w:noProof/>
        </w:rPr>
        <w:fldChar w:fldCharType="separate"/>
      </w:r>
      <w:r>
        <w:rPr>
          <w:noProof/>
        </w:rPr>
        <w:t>47</w:t>
      </w:r>
      <w:r w:rsidR="000F1BD0">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оказания услуг (форма 4)</w:t>
      </w:r>
      <w:r>
        <w:rPr>
          <w:noProof/>
        </w:rPr>
        <w:tab/>
      </w:r>
      <w:r w:rsidR="000F1BD0">
        <w:rPr>
          <w:noProof/>
        </w:rPr>
        <w:fldChar w:fldCharType="begin"/>
      </w:r>
      <w:r>
        <w:rPr>
          <w:noProof/>
        </w:rPr>
        <w:instrText xml:space="preserve"> PAGEREF _Toc441130837 \h </w:instrText>
      </w:r>
      <w:r w:rsidR="000F1BD0">
        <w:rPr>
          <w:noProof/>
        </w:rPr>
      </w:r>
      <w:r w:rsidR="000F1BD0">
        <w:rPr>
          <w:noProof/>
        </w:rPr>
        <w:fldChar w:fldCharType="separate"/>
      </w:r>
      <w:r>
        <w:rPr>
          <w:noProof/>
        </w:rPr>
        <w:t>49</w:t>
      </w:r>
      <w:r w:rsidR="000F1BD0">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График оплаты оказания услуг (форма 5)</w:t>
      </w:r>
      <w:r>
        <w:rPr>
          <w:noProof/>
        </w:rPr>
        <w:tab/>
      </w:r>
      <w:r w:rsidR="000F1BD0">
        <w:rPr>
          <w:noProof/>
        </w:rPr>
        <w:fldChar w:fldCharType="begin"/>
      </w:r>
      <w:r>
        <w:rPr>
          <w:noProof/>
        </w:rPr>
        <w:instrText xml:space="preserve"> PAGEREF _Toc441130840 \h </w:instrText>
      </w:r>
      <w:r w:rsidR="000F1BD0">
        <w:rPr>
          <w:noProof/>
        </w:rPr>
      </w:r>
      <w:r w:rsidR="000F1BD0">
        <w:rPr>
          <w:noProof/>
        </w:rPr>
        <w:fldChar w:fldCharType="separate"/>
      </w:r>
      <w:r>
        <w:rPr>
          <w:noProof/>
        </w:rPr>
        <w:t>51</w:t>
      </w:r>
      <w:r w:rsidR="000F1BD0">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sidRPr="007529A4">
        <w:rPr>
          <w:noProof/>
          <w:color w:val="000000"/>
        </w:rPr>
        <w:t>5.6</w:t>
      </w:r>
      <w:r>
        <w:rPr>
          <w:rFonts w:asciiTheme="minorHAnsi" w:eastAsiaTheme="minorEastAsia" w:hAnsiTheme="minorHAnsi" w:cstheme="minorBidi"/>
          <w:b w:val="0"/>
          <w:bCs w:val="0"/>
          <w:noProof/>
          <w:sz w:val="22"/>
          <w:szCs w:val="22"/>
          <w:lang w:eastAsia="ru-RU"/>
        </w:rPr>
        <w:tab/>
      </w:r>
      <w:r w:rsidRPr="007529A4">
        <w:rPr>
          <w:noProof/>
          <w:color w:val="000000"/>
        </w:rPr>
        <w:t>Протокол разногласий к проекту Договора (форма 6)</w:t>
      </w:r>
      <w:r>
        <w:rPr>
          <w:noProof/>
        </w:rPr>
        <w:tab/>
      </w:r>
      <w:r w:rsidR="000F1BD0">
        <w:rPr>
          <w:noProof/>
        </w:rPr>
        <w:fldChar w:fldCharType="begin"/>
      </w:r>
      <w:r>
        <w:rPr>
          <w:noProof/>
        </w:rPr>
        <w:instrText xml:space="preserve"> PAGEREF _Toc441130843 \h </w:instrText>
      </w:r>
      <w:r w:rsidR="000F1BD0">
        <w:rPr>
          <w:noProof/>
        </w:rPr>
      </w:r>
      <w:r w:rsidR="000F1BD0">
        <w:rPr>
          <w:noProof/>
        </w:rPr>
        <w:fldChar w:fldCharType="separate"/>
      </w:r>
      <w:r>
        <w:rPr>
          <w:noProof/>
        </w:rPr>
        <w:t>53</w:t>
      </w:r>
      <w:r w:rsidR="000F1BD0">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Анкета (форма 7)</w:t>
      </w:r>
      <w:r>
        <w:rPr>
          <w:noProof/>
        </w:rPr>
        <w:tab/>
      </w:r>
      <w:r w:rsidR="000F1BD0">
        <w:rPr>
          <w:noProof/>
        </w:rPr>
        <w:fldChar w:fldCharType="begin"/>
      </w:r>
      <w:r>
        <w:rPr>
          <w:noProof/>
        </w:rPr>
        <w:instrText xml:space="preserve"> PAGEREF _Toc441130846 \h </w:instrText>
      </w:r>
      <w:r w:rsidR="000F1BD0">
        <w:rPr>
          <w:noProof/>
        </w:rPr>
      </w:r>
      <w:r w:rsidR="000F1BD0">
        <w:rPr>
          <w:noProof/>
        </w:rPr>
        <w:fldChar w:fldCharType="separate"/>
      </w:r>
      <w:r>
        <w:rPr>
          <w:noProof/>
        </w:rPr>
        <w:t>55</w:t>
      </w:r>
      <w:r w:rsidR="000F1BD0">
        <w:rPr>
          <w:noProof/>
        </w:rPr>
        <w:fldChar w:fldCharType="end"/>
      </w:r>
    </w:p>
    <w:p w:rsidR="00235620" w:rsidRDefault="00235620">
      <w:pPr>
        <w:pStyle w:val="32"/>
        <w:rPr>
          <w:rFonts w:asciiTheme="minorHAnsi" w:eastAsiaTheme="minorEastAsia" w:hAnsiTheme="minorHAnsi" w:cstheme="minorBidi"/>
          <w:bCs w:val="0"/>
          <w:iCs w:val="0"/>
          <w:noProof/>
          <w:sz w:val="22"/>
          <w:szCs w:val="22"/>
          <w:lang w:eastAsia="ru-RU"/>
        </w:rPr>
      </w:pPr>
      <w:r w:rsidRPr="007529A4">
        <w:rPr>
          <w:noProof/>
        </w:rPr>
        <w:t>5.7.1</w:t>
      </w:r>
      <w:r>
        <w:rPr>
          <w:rFonts w:asciiTheme="minorHAnsi" w:eastAsiaTheme="minorEastAsia" w:hAnsiTheme="minorHAnsi" w:cstheme="minorBidi"/>
          <w:bCs w:val="0"/>
          <w:iCs w:val="0"/>
          <w:noProof/>
          <w:sz w:val="22"/>
          <w:szCs w:val="22"/>
          <w:lang w:eastAsia="ru-RU"/>
        </w:rPr>
        <w:tab/>
      </w:r>
      <w:r w:rsidRPr="007529A4">
        <w:rPr>
          <w:noProof/>
        </w:rPr>
        <w:t>Форма Анкеты Участника</w:t>
      </w:r>
      <w:r>
        <w:rPr>
          <w:noProof/>
        </w:rPr>
        <w:tab/>
      </w:r>
      <w:r w:rsidR="000F1BD0">
        <w:rPr>
          <w:noProof/>
        </w:rPr>
        <w:fldChar w:fldCharType="begin"/>
      </w:r>
      <w:r>
        <w:rPr>
          <w:noProof/>
        </w:rPr>
        <w:instrText xml:space="preserve"> PAGEREF _Toc441130847 \h </w:instrText>
      </w:r>
      <w:r w:rsidR="000F1BD0">
        <w:rPr>
          <w:noProof/>
        </w:rPr>
      </w:r>
      <w:r w:rsidR="000F1BD0">
        <w:rPr>
          <w:noProof/>
        </w:rPr>
        <w:fldChar w:fldCharType="separate"/>
      </w:r>
      <w:r>
        <w:rPr>
          <w:noProof/>
        </w:rPr>
        <w:t>55</w:t>
      </w:r>
      <w:r w:rsidR="000F1BD0">
        <w:rPr>
          <w:noProof/>
        </w:rPr>
        <w:fldChar w:fldCharType="end"/>
      </w:r>
    </w:p>
    <w:p w:rsidR="00235620" w:rsidRDefault="00235620">
      <w:pPr>
        <w:pStyle w:val="32"/>
        <w:rPr>
          <w:rFonts w:asciiTheme="minorHAnsi" w:eastAsiaTheme="minorEastAsia" w:hAnsiTheme="minorHAnsi" w:cstheme="minorBidi"/>
          <w:bCs w:val="0"/>
          <w:iCs w:val="0"/>
          <w:noProof/>
          <w:sz w:val="22"/>
          <w:szCs w:val="22"/>
          <w:lang w:eastAsia="ru-RU"/>
        </w:rPr>
      </w:pPr>
      <w:r w:rsidRPr="007529A4">
        <w:rPr>
          <w:noProof/>
        </w:rPr>
        <w:t>5.7.2</w:t>
      </w:r>
      <w:r>
        <w:rPr>
          <w:rFonts w:asciiTheme="minorHAnsi" w:eastAsiaTheme="minorEastAsia" w:hAnsiTheme="minorHAnsi" w:cstheme="minorBidi"/>
          <w:bCs w:val="0"/>
          <w:iCs w:val="0"/>
          <w:noProof/>
          <w:sz w:val="22"/>
          <w:szCs w:val="22"/>
          <w:lang w:eastAsia="ru-RU"/>
        </w:rPr>
        <w:tab/>
      </w:r>
      <w:r w:rsidRPr="007529A4">
        <w:rPr>
          <w:noProof/>
        </w:rPr>
        <w:t>Форма Декларации о соответствии Участника/соисполнителя/члена Коллективного участника критериям отнесения к субъектам малого и среднего предпринимательства (форма 7.1)</w:t>
      </w:r>
      <w:r>
        <w:rPr>
          <w:noProof/>
        </w:rPr>
        <w:tab/>
      </w:r>
      <w:r w:rsidR="000F1BD0">
        <w:rPr>
          <w:noProof/>
        </w:rPr>
        <w:fldChar w:fldCharType="begin"/>
      </w:r>
      <w:r>
        <w:rPr>
          <w:noProof/>
        </w:rPr>
        <w:instrText xml:space="preserve"> PAGEREF _Toc441130848 \h </w:instrText>
      </w:r>
      <w:r w:rsidR="000F1BD0">
        <w:rPr>
          <w:noProof/>
        </w:rPr>
      </w:r>
      <w:r w:rsidR="000F1BD0">
        <w:rPr>
          <w:noProof/>
        </w:rPr>
        <w:fldChar w:fldCharType="separate"/>
      </w:r>
      <w:r>
        <w:rPr>
          <w:noProof/>
        </w:rPr>
        <w:t>57</w:t>
      </w:r>
      <w:r w:rsidR="000F1BD0">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8)</w:t>
      </w:r>
      <w:r>
        <w:rPr>
          <w:noProof/>
        </w:rPr>
        <w:tab/>
      </w:r>
      <w:r w:rsidR="000F1BD0">
        <w:rPr>
          <w:noProof/>
        </w:rPr>
        <w:fldChar w:fldCharType="begin"/>
      </w:r>
      <w:r>
        <w:rPr>
          <w:noProof/>
        </w:rPr>
        <w:instrText xml:space="preserve"> PAGEREF _Toc441130850 \h </w:instrText>
      </w:r>
      <w:r w:rsidR="000F1BD0">
        <w:rPr>
          <w:noProof/>
        </w:rPr>
      </w:r>
      <w:r w:rsidR="000F1BD0">
        <w:rPr>
          <w:noProof/>
        </w:rPr>
        <w:fldChar w:fldCharType="separate"/>
      </w:r>
      <w:r>
        <w:rPr>
          <w:noProof/>
        </w:rPr>
        <w:t>60</w:t>
      </w:r>
      <w:r w:rsidR="000F1BD0">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Справка о материально-технических ресурсах (форма 9)</w:t>
      </w:r>
      <w:r>
        <w:rPr>
          <w:noProof/>
        </w:rPr>
        <w:tab/>
      </w:r>
      <w:r w:rsidR="000F1BD0">
        <w:rPr>
          <w:noProof/>
        </w:rPr>
        <w:fldChar w:fldCharType="begin"/>
      </w:r>
      <w:r>
        <w:rPr>
          <w:noProof/>
        </w:rPr>
        <w:instrText xml:space="preserve"> PAGEREF _Toc441130853 \h </w:instrText>
      </w:r>
      <w:r w:rsidR="000F1BD0">
        <w:rPr>
          <w:noProof/>
        </w:rPr>
      </w:r>
      <w:r w:rsidR="000F1BD0">
        <w:rPr>
          <w:noProof/>
        </w:rPr>
        <w:fldChar w:fldCharType="separate"/>
      </w:r>
      <w:r>
        <w:rPr>
          <w:noProof/>
        </w:rPr>
        <w:t>62</w:t>
      </w:r>
      <w:r w:rsidR="000F1BD0">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10)</w:t>
      </w:r>
      <w:r>
        <w:rPr>
          <w:noProof/>
        </w:rPr>
        <w:tab/>
      </w:r>
      <w:r w:rsidR="000F1BD0">
        <w:rPr>
          <w:noProof/>
        </w:rPr>
        <w:fldChar w:fldCharType="begin"/>
      </w:r>
      <w:r>
        <w:rPr>
          <w:noProof/>
        </w:rPr>
        <w:instrText xml:space="preserve"> PAGEREF _Toc441130856 \h </w:instrText>
      </w:r>
      <w:r w:rsidR="000F1BD0">
        <w:rPr>
          <w:noProof/>
        </w:rPr>
      </w:r>
      <w:r w:rsidR="000F1BD0">
        <w:rPr>
          <w:noProof/>
        </w:rPr>
        <w:fldChar w:fldCharType="separate"/>
      </w:r>
      <w:r>
        <w:rPr>
          <w:noProof/>
        </w:rPr>
        <w:t>64</w:t>
      </w:r>
      <w:r w:rsidR="000F1BD0">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lastRenderedPageBreak/>
        <w:t>5.11</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11)</w:t>
      </w:r>
      <w:r>
        <w:rPr>
          <w:noProof/>
        </w:rPr>
        <w:tab/>
      </w:r>
      <w:r w:rsidR="000F1BD0">
        <w:rPr>
          <w:noProof/>
        </w:rPr>
        <w:fldChar w:fldCharType="begin"/>
      </w:r>
      <w:r>
        <w:rPr>
          <w:noProof/>
        </w:rPr>
        <w:instrText xml:space="preserve"> PAGEREF _Toc441130859 \h </w:instrText>
      </w:r>
      <w:r w:rsidR="000F1BD0">
        <w:rPr>
          <w:noProof/>
        </w:rPr>
      </w:r>
      <w:r w:rsidR="000F1BD0">
        <w:rPr>
          <w:noProof/>
        </w:rPr>
        <w:fldChar w:fldCharType="separate"/>
      </w:r>
      <w:r>
        <w:rPr>
          <w:noProof/>
        </w:rPr>
        <w:t>66</w:t>
      </w:r>
      <w:r w:rsidR="000F1BD0">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12)</w:t>
      </w:r>
      <w:r>
        <w:rPr>
          <w:noProof/>
        </w:rPr>
        <w:tab/>
      </w:r>
      <w:r w:rsidR="000F1BD0">
        <w:rPr>
          <w:noProof/>
        </w:rPr>
        <w:fldChar w:fldCharType="begin"/>
      </w:r>
      <w:r>
        <w:rPr>
          <w:noProof/>
        </w:rPr>
        <w:instrText xml:space="preserve"> PAGEREF _Toc441130862 \h </w:instrText>
      </w:r>
      <w:r w:rsidR="000F1BD0">
        <w:rPr>
          <w:noProof/>
        </w:rPr>
      </w:r>
      <w:r w:rsidR="000F1BD0">
        <w:rPr>
          <w:noProof/>
        </w:rPr>
        <w:fldChar w:fldCharType="separate"/>
      </w:r>
      <w:r>
        <w:rPr>
          <w:noProof/>
        </w:rPr>
        <w:t>68</w:t>
      </w:r>
      <w:r w:rsidR="000F1BD0">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13)</w:t>
      </w:r>
      <w:r>
        <w:rPr>
          <w:noProof/>
        </w:rPr>
        <w:tab/>
      </w:r>
      <w:r w:rsidR="000F1BD0">
        <w:rPr>
          <w:noProof/>
        </w:rPr>
        <w:fldChar w:fldCharType="begin"/>
      </w:r>
      <w:r>
        <w:rPr>
          <w:noProof/>
        </w:rPr>
        <w:instrText xml:space="preserve"> PAGEREF _Toc441130865 \h </w:instrText>
      </w:r>
      <w:r w:rsidR="000F1BD0">
        <w:rPr>
          <w:noProof/>
        </w:rPr>
      </w:r>
      <w:r w:rsidR="000F1BD0">
        <w:rPr>
          <w:noProof/>
        </w:rPr>
        <w:fldChar w:fldCharType="separate"/>
      </w:r>
      <w:r>
        <w:rPr>
          <w:noProof/>
        </w:rPr>
        <w:t>71</w:t>
      </w:r>
      <w:r w:rsidR="000F1BD0">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Соглашение о неустойке (форма 14)</w:t>
      </w:r>
      <w:r>
        <w:rPr>
          <w:noProof/>
        </w:rPr>
        <w:tab/>
      </w:r>
      <w:r w:rsidR="000F1BD0">
        <w:rPr>
          <w:noProof/>
        </w:rPr>
        <w:fldChar w:fldCharType="begin"/>
      </w:r>
      <w:r>
        <w:rPr>
          <w:noProof/>
        </w:rPr>
        <w:instrText xml:space="preserve"> PAGEREF _Toc441130868 \h </w:instrText>
      </w:r>
      <w:r w:rsidR="000F1BD0">
        <w:rPr>
          <w:noProof/>
        </w:rPr>
      </w:r>
      <w:r w:rsidR="000F1BD0">
        <w:rPr>
          <w:noProof/>
        </w:rPr>
        <w:fldChar w:fldCharType="separate"/>
      </w:r>
      <w:r>
        <w:rPr>
          <w:noProof/>
        </w:rPr>
        <w:t>73</w:t>
      </w:r>
      <w:r w:rsidR="000F1BD0">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15)</w:t>
      </w:r>
      <w:r>
        <w:rPr>
          <w:noProof/>
        </w:rPr>
        <w:tab/>
      </w:r>
      <w:r w:rsidR="000F1BD0">
        <w:rPr>
          <w:noProof/>
        </w:rPr>
        <w:fldChar w:fldCharType="begin"/>
      </w:r>
      <w:r>
        <w:rPr>
          <w:noProof/>
        </w:rPr>
        <w:instrText xml:space="preserve"> PAGEREF _Toc441130871 \h </w:instrText>
      </w:r>
      <w:r w:rsidR="000F1BD0">
        <w:rPr>
          <w:noProof/>
        </w:rPr>
      </w:r>
      <w:r w:rsidR="000F1BD0">
        <w:rPr>
          <w:noProof/>
        </w:rPr>
        <w:fldChar w:fldCharType="separate"/>
      </w:r>
      <w:r>
        <w:rPr>
          <w:noProof/>
        </w:rPr>
        <w:t>76</w:t>
      </w:r>
      <w:r w:rsidR="000F1BD0">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sidRPr="007529A4">
        <w:rPr>
          <w:noProof/>
          <w:color w:val="000000"/>
        </w:rPr>
        <w:t>5.16</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7529A4">
        <w:rPr>
          <w:noProof/>
          <w:color w:val="000000"/>
        </w:rPr>
        <w:t>оказания услуг</w:t>
      </w:r>
      <w:r>
        <w:rPr>
          <w:noProof/>
        </w:rPr>
        <w:t xml:space="preserve"> между Участником и соисполнителями </w:t>
      </w:r>
      <w:r w:rsidRPr="007529A4">
        <w:rPr>
          <w:noProof/>
          <w:color w:val="000000"/>
        </w:rPr>
        <w:t>(форма 16)</w:t>
      </w:r>
      <w:r>
        <w:rPr>
          <w:noProof/>
        </w:rPr>
        <w:tab/>
      </w:r>
      <w:r w:rsidR="000F1BD0">
        <w:rPr>
          <w:noProof/>
        </w:rPr>
        <w:fldChar w:fldCharType="begin"/>
      </w:r>
      <w:r>
        <w:rPr>
          <w:noProof/>
        </w:rPr>
        <w:instrText xml:space="preserve"> PAGEREF _Toc441130874 \h </w:instrText>
      </w:r>
      <w:r w:rsidR="000F1BD0">
        <w:rPr>
          <w:noProof/>
        </w:rPr>
      </w:r>
      <w:r w:rsidR="000F1BD0">
        <w:rPr>
          <w:noProof/>
        </w:rPr>
        <w:fldChar w:fldCharType="separate"/>
      </w:r>
      <w:r>
        <w:rPr>
          <w:noProof/>
        </w:rPr>
        <w:t>78</w:t>
      </w:r>
      <w:r w:rsidR="000F1BD0">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sidRPr="007529A4">
        <w:rPr>
          <w:noProof/>
          <w:color w:val="000000"/>
        </w:rPr>
        <w:t>5.17</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оказания услуг внутри коллективного Участника </w:t>
      </w:r>
      <w:r w:rsidRPr="007529A4">
        <w:rPr>
          <w:noProof/>
          <w:color w:val="000000"/>
        </w:rPr>
        <w:t>(форма 17)</w:t>
      </w:r>
      <w:r>
        <w:rPr>
          <w:noProof/>
        </w:rPr>
        <w:tab/>
      </w:r>
      <w:r w:rsidR="000F1BD0">
        <w:rPr>
          <w:noProof/>
        </w:rPr>
        <w:fldChar w:fldCharType="begin"/>
      </w:r>
      <w:r>
        <w:rPr>
          <w:noProof/>
        </w:rPr>
        <w:instrText xml:space="preserve"> PAGEREF _Toc441130877 \h </w:instrText>
      </w:r>
      <w:r w:rsidR="000F1BD0">
        <w:rPr>
          <w:noProof/>
        </w:rPr>
      </w:r>
      <w:r w:rsidR="000F1BD0">
        <w:rPr>
          <w:noProof/>
        </w:rPr>
        <w:fldChar w:fldCharType="separate"/>
      </w:r>
      <w:r>
        <w:rPr>
          <w:noProof/>
        </w:rPr>
        <w:t>80</w:t>
      </w:r>
      <w:r w:rsidR="000F1BD0">
        <w:rPr>
          <w:noProof/>
        </w:rPr>
        <w:fldChar w:fldCharType="end"/>
      </w:r>
    </w:p>
    <w:p w:rsidR="00717F60" w:rsidRPr="00E71A48" w:rsidRDefault="000F1BD0"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750D4A">
      <w:pPr>
        <w:pStyle w:val="1"/>
        <w:tabs>
          <w:tab w:val="left" w:pos="426"/>
        </w:tabs>
        <w:spacing w:before="0" w:after="0" w:line="264" w:lineRule="auto"/>
        <w:ind w:left="0" w:hanging="11"/>
        <w:jc w:val="center"/>
        <w:rPr>
          <w:szCs w:val="24"/>
        </w:rPr>
      </w:pPr>
      <w:bookmarkStart w:id="6" w:name="__RefHeading__391_1298132286"/>
      <w:bookmarkStart w:id="7" w:name="_Toc441130763"/>
      <w:bookmarkEnd w:id="6"/>
      <w:r w:rsidRPr="00E71A48">
        <w:rPr>
          <w:szCs w:val="24"/>
        </w:rPr>
        <w:lastRenderedPageBreak/>
        <w:t>Общие положения</w:t>
      </w:r>
      <w:bookmarkEnd w:id="7"/>
    </w:p>
    <w:p w:rsidR="00717F60" w:rsidRPr="00E71A48" w:rsidRDefault="00717F60" w:rsidP="00750D4A">
      <w:pPr>
        <w:pStyle w:val="2"/>
        <w:tabs>
          <w:tab w:val="clear" w:pos="1700"/>
          <w:tab w:val="left" w:pos="567"/>
        </w:tabs>
        <w:spacing w:line="264" w:lineRule="auto"/>
      </w:pPr>
      <w:bookmarkStart w:id="8" w:name="__RefHeading__393_1298132286"/>
      <w:bookmarkStart w:id="9" w:name="_Toc441130764"/>
      <w:bookmarkEnd w:id="8"/>
      <w:r w:rsidRPr="00E71A48">
        <w:t>Общие сведения о процедуре запроса предложений</w:t>
      </w:r>
      <w:bookmarkEnd w:id="9"/>
    </w:p>
    <w:p w:rsidR="005B75A6" w:rsidRPr="00862664"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proofErr w:type="gramStart"/>
      <w:r w:rsidRPr="007556FF">
        <w:rPr>
          <w:iCs/>
          <w:sz w:val="24"/>
          <w:szCs w:val="24"/>
        </w:rPr>
        <w:t xml:space="preserve">Заказчик, являющийся Организатором </w:t>
      </w:r>
      <w:r w:rsidRPr="00E71A48">
        <w:rPr>
          <w:iCs/>
          <w:sz w:val="24"/>
          <w:szCs w:val="24"/>
        </w:rPr>
        <w:t>запроса предложений</w:t>
      </w:r>
      <w:r w:rsidRPr="007556FF">
        <w:rPr>
          <w:iCs/>
          <w:sz w:val="24"/>
          <w:szCs w:val="24"/>
        </w:rPr>
        <w:t xml:space="preserve"> </w:t>
      </w:r>
      <w:r w:rsidR="007556FF" w:rsidRPr="007556FF">
        <w:rPr>
          <w:iCs/>
          <w:sz w:val="24"/>
          <w:szCs w:val="24"/>
        </w:rPr>
        <w:t xml:space="preserve">– ПАО «МРСК </w:t>
      </w:r>
      <w:r w:rsidR="007556FF" w:rsidRPr="00702B2C">
        <w:rPr>
          <w:iCs/>
          <w:sz w:val="24"/>
          <w:szCs w:val="24"/>
        </w:rPr>
        <w:t>Центра» (далее – Заказчик или Организатор)</w:t>
      </w:r>
      <w:r w:rsidRPr="00702B2C">
        <w:rPr>
          <w:iCs/>
          <w:sz w:val="24"/>
          <w:szCs w:val="24"/>
        </w:rPr>
        <w:t xml:space="preserve"> (почтовый адрес:</w:t>
      </w:r>
      <w:proofErr w:type="gramEnd"/>
      <w:r w:rsidR="007556FF" w:rsidRPr="00702B2C">
        <w:rPr>
          <w:iCs/>
          <w:sz w:val="24"/>
          <w:szCs w:val="24"/>
        </w:rPr>
        <w:t xml:space="preserve"> РФ, 127018, г. Москва, ул. 2-я Ямская, 4</w:t>
      </w:r>
      <w:r w:rsidR="00EC1043">
        <w:rPr>
          <w:iCs/>
          <w:sz w:val="24"/>
          <w:szCs w:val="24"/>
        </w:rPr>
        <w:t>, с</w:t>
      </w:r>
      <w:r w:rsidRPr="00702B2C">
        <w:rPr>
          <w:iCs/>
          <w:sz w:val="24"/>
          <w:szCs w:val="24"/>
        </w:rPr>
        <w:t xml:space="preserve">екретарь Закупочной комиссии – </w:t>
      </w:r>
      <w:r w:rsidR="00E27F73" w:rsidRPr="00D4591D">
        <w:rPr>
          <w:iCs/>
          <w:sz w:val="24"/>
          <w:szCs w:val="24"/>
        </w:rPr>
        <w:t xml:space="preserve">ведущий специалист отдела закупочной деятельности Управления логистики и материально-технического обеспечения филиала ПАО «МРСК Центра» - «Смоленскэнерго» Лебедев А.А., контактный телефон (4812) 42-95-08, адрес электронной почты: </w:t>
      </w:r>
      <w:hyperlink r:id="rId18" w:history="1">
        <w:proofErr w:type="gramStart"/>
        <w:r w:rsidR="00E27F73" w:rsidRPr="00D4591D">
          <w:rPr>
            <w:rStyle w:val="a7"/>
            <w:iCs/>
            <w:sz w:val="24"/>
            <w:szCs w:val="24"/>
          </w:rPr>
          <w:t>L</w:t>
        </w:r>
        <w:r w:rsidR="00E27F73" w:rsidRPr="00D4591D">
          <w:rPr>
            <w:rStyle w:val="a7"/>
            <w:iCs/>
            <w:sz w:val="24"/>
            <w:szCs w:val="24"/>
            <w:lang w:val="en-US"/>
          </w:rPr>
          <w:t>ebedev</w:t>
        </w:r>
        <w:r w:rsidR="00E27F73" w:rsidRPr="00D4591D">
          <w:rPr>
            <w:rStyle w:val="a7"/>
            <w:iCs/>
            <w:sz w:val="24"/>
            <w:szCs w:val="24"/>
          </w:rPr>
          <w:t>.</w:t>
        </w:r>
        <w:r w:rsidR="00E27F73" w:rsidRPr="00D4591D">
          <w:rPr>
            <w:rStyle w:val="a7"/>
            <w:iCs/>
            <w:sz w:val="24"/>
            <w:szCs w:val="24"/>
            <w:lang w:val="en-US"/>
          </w:rPr>
          <w:t>AAL</w:t>
        </w:r>
        <w:r w:rsidR="00E27F73" w:rsidRPr="00D4591D">
          <w:rPr>
            <w:rStyle w:val="a7"/>
            <w:iCs/>
            <w:sz w:val="24"/>
            <w:szCs w:val="24"/>
          </w:rPr>
          <w:t>@mrsk-1.ru</w:t>
        </w:r>
      </w:hyperlink>
      <w:r w:rsidR="00E27F73" w:rsidRPr="00D4591D">
        <w:rPr>
          <w:iCs/>
          <w:sz w:val="24"/>
          <w:szCs w:val="24"/>
        </w:rPr>
        <w:t>,, ответственное лицо –</w:t>
      </w:r>
      <w:r w:rsidR="00E27F73" w:rsidRPr="00D4591D">
        <w:rPr>
          <w:sz w:val="24"/>
          <w:szCs w:val="24"/>
        </w:rPr>
        <w:t xml:space="preserve"> Лебедев Александр Александрович, контактный телефон - (4812) </w:t>
      </w:r>
      <w:r w:rsidR="00E27F73" w:rsidRPr="00722468">
        <w:rPr>
          <w:sz w:val="24"/>
          <w:szCs w:val="24"/>
        </w:rPr>
        <w:t>42-95-08,</w:t>
      </w:r>
      <w:r w:rsidR="00862664" w:rsidRPr="00862664">
        <w:rPr>
          <w:sz w:val="24"/>
          <w:szCs w:val="24"/>
        </w:rPr>
        <w:t xml:space="preserve"> </w:t>
      </w:r>
      <w:r w:rsidR="004B5EB3" w:rsidRPr="00862664">
        <w:rPr>
          <w:iCs/>
          <w:sz w:val="24"/>
          <w:szCs w:val="24"/>
        </w:rPr>
        <w:t>Извещени</w:t>
      </w:r>
      <w:r w:rsidRPr="00862664">
        <w:rPr>
          <w:iCs/>
          <w:sz w:val="24"/>
          <w:szCs w:val="24"/>
        </w:rPr>
        <w:t>ем</w:t>
      </w:r>
      <w:r w:rsidRPr="00862664">
        <w:rPr>
          <w:sz w:val="24"/>
          <w:szCs w:val="24"/>
        </w:rPr>
        <w:t xml:space="preserve"> о проведении открытого </w:t>
      </w:r>
      <w:r w:rsidRPr="00862664">
        <w:rPr>
          <w:iCs/>
          <w:sz w:val="24"/>
          <w:szCs w:val="24"/>
        </w:rPr>
        <w:t>запроса предложений</w:t>
      </w:r>
      <w:r w:rsidRPr="00862664">
        <w:rPr>
          <w:sz w:val="24"/>
          <w:szCs w:val="24"/>
        </w:rPr>
        <w:t xml:space="preserve">, </w:t>
      </w:r>
      <w:r w:rsidRPr="00D22D36">
        <w:rPr>
          <w:sz w:val="24"/>
          <w:szCs w:val="24"/>
        </w:rPr>
        <w:t xml:space="preserve">опубликованным </w:t>
      </w:r>
      <w:r w:rsidRPr="00D22D36">
        <w:rPr>
          <w:b/>
          <w:sz w:val="24"/>
          <w:szCs w:val="24"/>
        </w:rPr>
        <w:t>«</w:t>
      </w:r>
      <w:r w:rsidR="00E27F73" w:rsidRPr="00D22D36">
        <w:rPr>
          <w:b/>
          <w:sz w:val="24"/>
          <w:szCs w:val="24"/>
        </w:rPr>
        <w:t>18</w:t>
      </w:r>
      <w:r w:rsidRPr="00D22D36">
        <w:rPr>
          <w:b/>
          <w:sz w:val="24"/>
          <w:szCs w:val="24"/>
        </w:rPr>
        <w:t xml:space="preserve">» </w:t>
      </w:r>
      <w:r w:rsidR="00E27F73" w:rsidRPr="00D22D36">
        <w:rPr>
          <w:b/>
          <w:sz w:val="24"/>
          <w:szCs w:val="24"/>
        </w:rPr>
        <w:t>феврал</w:t>
      </w:r>
      <w:r w:rsidR="00862664" w:rsidRPr="00D22D36">
        <w:rPr>
          <w:b/>
          <w:sz w:val="24"/>
          <w:szCs w:val="24"/>
        </w:rPr>
        <w:t>я</w:t>
      </w:r>
      <w:r w:rsidRPr="00D22D36">
        <w:rPr>
          <w:b/>
          <w:sz w:val="24"/>
          <w:szCs w:val="24"/>
        </w:rPr>
        <w:t xml:space="preserve"> 20</w:t>
      </w:r>
      <w:r w:rsidR="00C12FA4" w:rsidRPr="00D22D36">
        <w:rPr>
          <w:b/>
          <w:sz w:val="24"/>
          <w:szCs w:val="24"/>
        </w:rPr>
        <w:t>1</w:t>
      </w:r>
      <w:r w:rsidR="00862664" w:rsidRPr="00D22D36">
        <w:rPr>
          <w:b/>
          <w:sz w:val="24"/>
          <w:szCs w:val="24"/>
        </w:rPr>
        <w:t>6</w:t>
      </w:r>
      <w:r w:rsidRPr="00D22D36">
        <w:rPr>
          <w:b/>
          <w:sz w:val="24"/>
          <w:szCs w:val="24"/>
        </w:rPr>
        <w:t xml:space="preserve"> г.</w:t>
      </w:r>
      <w:r w:rsidRPr="00D22D36">
        <w:rPr>
          <w:sz w:val="24"/>
          <w:szCs w:val="24"/>
        </w:rPr>
        <w:t xml:space="preserve"> на</w:t>
      </w:r>
      <w:r w:rsidRPr="00862664">
        <w:rPr>
          <w:sz w:val="24"/>
          <w:szCs w:val="24"/>
        </w:rPr>
        <w:t xml:space="preserve"> официальном сайте (</w:t>
      </w:r>
      <w:hyperlink r:id="rId19" w:history="1">
        <w:r w:rsidR="00345CCA" w:rsidRPr="00862664">
          <w:rPr>
            <w:rStyle w:val="a7"/>
            <w:sz w:val="24"/>
            <w:szCs w:val="24"/>
          </w:rPr>
          <w:t>www.zakupki.</w:t>
        </w:r>
        <w:r w:rsidR="00345CCA" w:rsidRPr="00862664">
          <w:rPr>
            <w:rStyle w:val="a7"/>
            <w:sz w:val="24"/>
            <w:szCs w:val="24"/>
            <w:lang w:val="en-US"/>
          </w:rPr>
          <w:t>gov</w:t>
        </w:r>
        <w:r w:rsidR="00345CCA" w:rsidRPr="00862664">
          <w:rPr>
            <w:rStyle w:val="a7"/>
            <w:sz w:val="24"/>
            <w:szCs w:val="24"/>
          </w:rPr>
          <w:t>.ru</w:t>
        </w:r>
      </w:hyperlink>
      <w:r w:rsidRPr="00862664">
        <w:rPr>
          <w:sz w:val="24"/>
          <w:szCs w:val="24"/>
        </w:rPr>
        <w:t>),</w:t>
      </w:r>
      <w:r w:rsidR="009D7F01" w:rsidRPr="00862664">
        <w:rPr>
          <w:iCs/>
          <w:sz w:val="24"/>
          <w:szCs w:val="24"/>
        </w:rPr>
        <w:t xml:space="preserve"> </w:t>
      </w:r>
      <w:r w:rsidR="009D7F01" w:rsidRPr="00862664">
        <w:rPr>
          <w:sz w:val="24"/>
          <w:szCs w:val="24"/>
        </w:rPr>
        <w:t xml:space="preserve">на сайте </w:t>
      </w:r>
      <w:r w:rsidR="007556FF" w:rsidRPr="00862664">
        <w:rPr>
          <w:iCs/>
          <w:sz w:val="24"/>
          <w:szCs w:val="24"/>
        </w:rPr>
        <w:t>ПАО «</w:t>
      </w:r>
      <w:r w:rsidR="007556FF" w:rsidRPr="004D7428">
        <w:rPr>
          <w:iCs/>
          <w:sz w:val="24"/>
          <w:szCs w:val="24"/>
        </w:rPr>
        <w:t>МРСК Центра»</w:t>
      </w:r>
      <w:r w:rsidR="009D7F01" w:rsidRPr="004D7428">
        <w:rPr>
          <w:sz w:val="24"/>
          <w:szCs w:val="24"/>
        </w:rPr>
        <w:t xml:space="preserve"> (</w:t>
      </w:r>
      <w:hyperlink r:id="rId20" w:history="1">
        <w:r w:rsidR="007556FF" w:rsidRPr="004D7428">
          <w:rPr>
            <w:rStyle w:val="a7"/>
            <w:sz w:val="24"/>
            <w:szCs w:val="24"/>
          </w:rPr>
          <w:t>www.mrsk-1.ru</w:t>
        </w:r>
      </w:hyperlink>
      <w:r w:rsidR="00862664" w:rsidRPr="004D7428">
        <w:rPr>
          <w:sz w:val="24"/>
          <w:szCs w:val="24"/>
        </w:rPr>
        <w:t>)</w:t>
      </w:r>
      <w:r w:rsidR="00702B2C" w:rsidRPr="004D7428">
        <w:rPr>
          <w:sz w:val="24"/>
          <w:szCs w:val="24"/>
        </w:rPr>
        <w:t xml:space="preserve">, на сайте </w:t>
      </w:r>
      <w:r w:rsidR="00F71B88" w:rsidRPr="004D7428">
        <w:rPr>
          <w:sz w:val="24"/>
          <w:szCs w:val="24"/>
        </w:rPr>
        <w:t>электронной торговой площадки ПАО «</w:t>
      </w:r>
      <w:proofErr w:type="spellStart"/>
      <w:r w:rsidR="00F71B88" w:rsidRPr="004D7428">
        <w:rPr>
          <w:sz w:val="24"/>
          <w:szCs w:val="24"/>
        </w:rPr>
        <w:t>Россети</w:t>
      </w:r>
      <w:proofErr w:type="spellEnd"/>
      <w:r w:rsidR="00F71B88" w:rsidRPr="004D7428">
        <w:rPr>
          <w:sz w:val="24"/>
          <w:szCs w:val="24"/>
        </w:rPr>
        <w:t xml:space="preserve">» </w:t>
      </w:r>
      <w:hyperlink r:id="rId21" w:history="1">
        <w:r w:rsidR="00F71B88" w:rsidRPr="004D7428">
          <w:rPr>
            <w:rStyle w:val="a7"/>
            <w:sz w:val="24"/>
            <w:szCs w:val="24"/>
          </w:rPr>
          <w:t>www.b2b-mrsk.ru</w:t>
        </w:r>
      </w:hyperlink>
      <w:r w:rsidR="00F71B88" w:rsidRPr="004D7428">
        <w:rPr>
          <w:sz w:val="24"/>
          <w:szCs w:val="24"/>
        </w:rPr>
        <w:t xml:space="preserve"> (далее — ЭТП)</w:t>
      </w:r>
      <w:r w:rsidR="00702B2C" w:rsidRPr="004D7428">
        <w:rPr>
          <w:sz w:val="24"/>
          <w:szCs w:val="24"/>
        </w:rPr>
        <w:t xml:space="preserve">, </w:t>
      </w:r>
      <w:r w:rsidRPr="00D22D36">
        <w:rPr>
          <w:iCs/>
          <w:sz w:val="24"/>
          <w:szCs w:val="24"/>
        </w:rPr>
        <w:t>приг</w:t>
      </w:r>
      <w:r w:rsidRPr="00D22D36">
        <w:rPr>
          <w:sz w:val="24"/>
          <w:szCs w:val="24"/>
        </w:rPr>
        <w:t>ласило юридических лиц</w:t>
      </w:r>
      <w:r w:rsidR="005B75A6" w:rsidRPr="00D22D36">
        <w:rPr>
          <w:sz w:val="24"/>
          <w:szCs w:val="24"/>
        </w:rPr>
        <w:t xml:space="preserve"> и физических лиц (в т.</w:t>
      </w:r>
      <w:r w:rsidR="003129D4" w:rsidRPr="00D22D36">
        <w:rPr>
          <w:sz w:val="24"/>
          <w:szCs w:val="24"/>
        </w:rPr>
        <w:t xml:space="preserve"> </w:t>
      </w:r>
      <w:r w:rsidR="005B75A6" w:rsidRPr="00D22D36">
        <w:rPr>
          <w:sz w:val="24"/>
          <w:szCs w:val="24"/>
        </w:rPr>
        <w:t>ч</w:t>
      </w:r>
      <w:proofErr w:type="gramEnd"/>
      <w:r w:rsidR="005B75A6" w:rsidRPr="00D22D36">
        <w:rPr>
          <w:sz w:val="24"/>
          <w:szCs w:val="24"/>
        </w:rPr>
        <w:t xml:space="preserve">. </w:t>
      </w:r>
      <w:proofErr w:type="gramStart"/>
      <w:r w:rsidR="005B75A6" w:rsidRPr="00D22D36">
        <w:rPr>
          <w:sz w:val="24"/>
          <w:szCs w:val="24"/>
        </w:rPr>
        <w:t>индивидуальных предпринимателей)</w:t>
      </w:r>
      <w:r w:rsidR="00DC6125" w:rsidRPr="00D22D36">
        <w:rPr>
          <w:sz w:val="24"/>
          <w:szCs w:val="24"/>
        </w:rPr>
        <w:t xml:space="preserve"> </w:t>
      </w:r>
      <w:r w:rsidR="00E27F73" w:rsidRPr="00D22D36">
        <w:rPr>
          <w:sz w:val="24"/>
          <w:szCs w:val="24"/>
        </w:rPr>
        <w:t xml:space="preserve">являющихся субъектами малого и среднего предпринимательства (соответствующих критериям отнесения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 </w:t>
      </w:r>
      <w:r w:rsidR="00DC6125" w:rsidRPr="00D22D36">
        <w:rPr>
          <w:sz w:val="24"/>
          <w:szCs w:val="24"/>
        </w:rPr>
        <w:t>(далее -</w:t>
      </w:r>
      <w:r w:rsidR="00DC6125" w:rsidRPr="004D7428">
        <w:rPr>
          <w:sz w:val="24"/>
          <w:szCs w:val="24"/>
        </w:rPr>
        <w:t xml:space="preserve"> Участники</w:t>
      </w:r>
      <w:r w:rsidR="00DC6125">
        <w:rPr>
          <w:sz w:val="24"/>
          <w:szCs w:val="24"/>
        </w:rPr>
        <w:t>)</w:t>
      </w:r>
      <w:r w:rsidR="009D7F01" w:rsidRPr="00862664">
        <w:rPr>
          <w:sz w:val="24"/>
          <w:szCs w:val="24"/>
        </w:rPr>
        <w:t xml:space="preserve"> </w:t>
      </w:r>
      <w:bookmarkEnd w:id="10"/>
      <w:bookmarkEnd w:id="11"/>
      <w:bookmarkEnd w:id="12"/>
      <w:bookmarkEnd w:id="13"/>
      <w:r w:rsidR="00E27F73" w:rsidRPr="00722468">
        <w:rPr>
          <w:sz w:val="24"/>
          <w:szCs w:val="24"/>
        </w:rPr>
        <w:t xml:space="preserve">к участию в процедуре Открытого запроса предложений (далее – запрос предложений) на право заключения Договора </w:t>
      </w:r>
      <w:r w:rsidR="00D22D36" w:rsidRPr="00247BB9">
        <w:rPr>
          <w:sz w:val="24"/>
          <w:szCs w:val="24"/>
        </w:rPr>
        <w:t>на оказание услуг по</w:t>
      </w:r>
      <w:proofErr w:type="gramEnd"/>
      <w:r w:rsidR="00D22D36" w:rsidRPr="00247BB9">
        <w:rPr>
          <w:sz w:val="24"/>
          <w:szCs w:val="24"/>
        </w:rPr>
        <w:t xml:space="preserve"> сопровождению ТП по Южной зоне обслуживания</w:t>
      </w:r>
      <w:r w:rsidR="00E27F73" w:rsidRPr="00D4591D">
        <w:rPr>
          <w:sz w:val="24"/>
          <w:szCs w:val="24"/>
        </w:rPr>
        <w:t xml:space="preserve"> для нужд ПАО «МРСК Центра» (филиала «Смоленскэнерго»), расположенного по адресу: РФ, 214019, г. Смоленск, ул. </w:t>
      </w:r>
      <w:proofErr w:type="spellStart"/>
      <w:r w:rsidR="00E27F73" w:rsidRPr="00D4591D">
        <w:rPr>
          <w:sz w:val="24"/>
          <w:szCs w:val="24"/>
        </w:rPr>
        <w:t>Тенишевой</w:t>
      </w:r>
      <w:proofErr w:type="spellEnd"/>
      <w:r w:rsidR="00E27F73" w:rsidRPr="00D4591D">
        <w:rPr>
          <w:sz w:val="24"/>
          <w:szCs w:val="24"/>
        </w:rPr>
        <w:t>, д. 33.</w:t>
      </w:r>
    </w:p>
    <w:p w:rsidR="00717F60" w:rsidRPr="004D7428"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4D7428">
        <w:rPr>
          <w:sz w:val="24"/>
          <w:szCs w:val="24"/>
        </w:rPr>
        <w:t xml:space="preserve">Настоящий </w:t>
      </w:r>
      <w:r w:rsidR="004B5EB3" w:rsidRPr="004D7428">
        <w:rPr>
          <w:sz w:val="24"/>
          <w:szCs w:val="24"/>
        </w:rPr>
        <w:t>З</w:t>
      </w:r>
      <w:r w:rsidRPr="004D7428">
        <w:rPr>
          <w:sz w:val="24"/>
          <w:szCs w:val="24"/>
        </w:rPr>
        <w:t xml:space="preserve">апрос предложений проводится </w:t>
      </w:r>
      <w:r w:rsidR="00F71B88" w:rsidRPr="004D7428">
        <w:rPr>
          <w:sz w:val="24"/>
          <w:szCs w:val="24"/>
        </w:rPr>
        <w:t>без использования функционала ЭТП</w:t>
      </w:r>
      <w:r w:rsidR="005B75A6" w:rsidRPr="004D7428">
        <w:rPr>
          <w:sz w:val="24"/>
          <w:szCs w:val="24"/>
        </w:rPr>
        <w:t>.</w:t>
      </w:r>
      <w:bookmarkEnd w:id="14"/>
    </w:p>
    <w:p w:rsidR="00717F60" w:rsidRPr="00C12FA4"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C12FA4">
        <w:rPr>
          <w:sz w:val="24"/>
          <w:szCs w:val="24"/>
        </w:rPr>
        <w:t>Заказчик</w:t>
      </w:r>
      <w:r w:rsidR="00702B2C" w:rsidRPr="00C12FA4">
        <w:rPr>
          <w:sz w:val="24"/>
          <w:szCs w:val="24"/>
        </w:rPr>
        <w:t xml:space="preserve">: </w:t>
      </w:r>
      <w:r w:rsidRPr="00C12FA4">
        <w:rPr>
          <w:sz w:val="24"/>
          <w:szCs w:val="24"/>
        </w:rPr>
        <w:t xml:space="preserve"> </w:t>
      </w:r>
      <w:r w:rsidR="00702B2C" w:rsidRPr="00C12FA4">
        <w:rPr>
          <w:iCs/>
          <w:sz w:val="24"/>
          <w:szCs w:val="24"/>
        </w:rPr>
        <w:t>ПАО «МРСК Центра».</w:t>
      </w:r>
      <w:r w:rsidRPr="00C12FA4">
        <w:rPr>
          <w:rStyle w:val="aa"/>
          <w:sz w:val="24"/>
          <w:szCs w:val="24"/>
        </w:rPr>
        <w:t xml:space="preserve"> </w:t>
      </w:r>
      <w:bookmarkEnd w:id="15"/>
    </w:p>
    <w:p w:rsidR="008C4223" w:rsidRPr="00D22D36" w:rsidRDefault="004B5EB3"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D22D36">
        <w:rPr>
          <w:sz w:val="24"/>
          <w:szCs w:val="24"/>
        </w:rPr>
        <w:t>Предмет З</w:t>
      </w:r>
      <w:r w:rsidR="00717F60" w:rsidRPr="00D22D36">
        <w:rPr>
          <w:sz w:val="24"/>
          <w:szCs w:val="24"/>
        </w:rPr>
        <w:t>апроса предложений</w:t>
      </w:r>
      <w:r w:rsidR="00702B2C" w:rsidRPr="00D22D36">
        <w:rPr>
          <w:sz w:val="24"/>
          <w:szCs w:val="24"/>
        </w:rPr>
        <w:t>:</w:t>
      </w:r>
      <w:bookmarkEnd w:id="16"/>
    </w:p>
    <w:p w:rsidR="00A40714" w:rsidRPr="00C12FA4" w:rsidRDefault="008C4223" w:rsidP="00750D4A">
      <w:pPr>
        <w:keepNext/>
        <w:widowControl w:val="0"/>
        <w:tabs>
          <w:tab w:val="num" w:pos="1650"/>
        </w:tabs>
        <w:suppressAutoHyphens w:val="0"/>
        <w:autoSpaceDE w:val="0"/>
        <w:autoSpaceDN w:val="0"/>
        <w:adjustRightInd w:val="0"/>
        <w:spacing w:before="60" w:line="264" w:lineRule="auto"/>
        <w:ind w:firstLine="0"/>
        <w:rPr>
          <w:sz w:val="24"/>
          <w:szCs w:val="24"/>
        </w:rPr>
      </w:pPr>
      <w:r w:rsidRPr="00D22D36">
        <w:rPr>
          <w:b/>
          <w:sz w:val="24"/>
          <w:szCs w:val="24"/>
          <w:u w:val="single"/>
        </w:rPr>
        <w:t>Лот №1:</w:t>
      </w:r>
      <w:r w:rsidR="00717F60" w:rsidRPr="00D22D36">
        <w:rPr>
          <w:sz w:val="24"/>
          <w:szCs w:val="24"/>
        </w:rPr>
        <w:t xml:space="preserve"> право заключения </w:t>
      </w:r>
      <w:r w:rsidR="00123C70" w:rsidRPr="00D22D36">
        <w:rPr>
          <w:sz w:val="24"/>
          <w:szCs w:val="24"/>
        </w:rPr>
        <w:t>Договор</w:t>
      </w:r>
      <w:r w:rsidR="00E27F73" w:rsidRPr="00D22D36">
        <w:rPr>
          <w:sz w:val="24"/>
          <w:szCs w:val="24"/>
        </w:rPr>
        <w:t>а</w:t>
      </w:r>
      <w:r w:rsidR="00A40714" w:rsidRPr="00D22D36">
        <w:rPr>
          <w:sz w:val="24"/>
          <w:szCs w:val="24"/>
        </w:rPr>
        <w:t xml:space="preserve"> </w:t>
      </w:r>
      <w:bookmarkEnd w:id="17"/>
      <w:r w:rsidR="00D22D36" w:rsidRPr="00D22D36">
        <w:rPr>
          <w:sz w:val="24"/>
          <w:szCs w:val="24"/>
        </w:rPr>
        <w:t>на оказание услуг по сопровождению ТП по Южной зоне обслуживания</w:t>
      </w:r>
      <w:r w:rsidR="00E27F73" w:rsidRPr="00D22D36">
        <w:rPr>
          <w:sz w:val="24"/>
          <w:szCs w:val="24"/>
        </w:rPr>
        <w:t xml:space="preserve"> для нужд ПАО «МРСК Центра» (филиала «Смоленскэнерго»)</w:t>
      </w:r>
    </w:p>
    <w:p w:rsidR="008C4223" w:rsidRPr="00E71A48" w:rsidRDefault="008C4223" w:rsidP="00750D4A">
      <w:pPr>
        <w:keepNext/>
        <w:autoSpaceDE w:val="0"/>
        <w:autoSpaceDN w:val="0"/>
        <w:spacing w:line="264" w:lineRule="auto"/>
        <w:ind w:firstLine="540"/>
        <w:rPr>
          <w:sz w:val="24"/>
          <w:szCs w:val="24"/>
          <w:lang w:eastAsia="ru-RU"/>
        </w:rPr>
      </w:pPr>
      <w:r w:rsidRPr="00C12FA4">
        <w:rPr>
          <w:sz w:val="24"/>
          <w:szCs w:val="24"/>
        </w:rPr>
        <w:t xml:space="preserve">Количество </w:t>
      </w:r>
      <w:r w:rsidRPr="00E27F73">
        <w:rPr>
          <w:sz w:val="24"/>
          <w:szCs w:val="24"/>
        </w:rPr>
        <w:t xml:space="preserve">лотов: </w:t>
      </w:r>
      <w:r w:rsidRPr="00E27F73">
        <w:rPr>
          <w:b/>
          <w:sz w:val="24"/>
          <w:szCs w:val="24"/>
        </w:rPr>
        <w:t>1 (один)</w:t>
      </w:r>
      <w:r w:rsidRPr="00E27F73">
        <w:rPr>
          <w:sz w:val="24"/>
          <w:szCs w:val="24"/>
        </w:rPr>
        <w:t>.</w:t>
      </w:r>
    </w:p>
    <w:bookmarkEnd w:id="18"/>
    <w:p w:rsidR="00804801" w:rsidRPr="00E71A48" w:rsidRDefault="00B5344A" w:rsidP="00750D4A">
      <w:pPr>
        <w:pStyle w:val="a"/>
        <w:keepNext/>
        <w:numPr>
          <w:ilvl w:val="0"/>
          <w:numId w:val="0"/>
        </w:numPr>
        <w:spacing w:line="264" w:lineRule="auto"/>
        <w:ind w:left="360" w:hanging="360"/>
        <w:rPr>
          <w:sz w:val="24"/>
          <w:szCs w:val="24"/>
        </w:rPr>
      </w:pPr>
      <w:r w:rsidRPr="00E71A48">
        <w:rPr>
          <w:sz w:val="24"/>
          <w:szCs w:val="24"/>
        </w:rPr>
        <w:t xml:space="preserve">Частичное </w:t>
      </w:r>
      <w:r w:rsidR="00366652">
        <w:rPr>
          <w:sz w:val="24"/>
          <w:szCs w:val="24"/>
        </w:rPr>
        <w:t xml:space="preserve">оказание </w:t>
      </w:r>
      <w:r w:rsidR="00AD3EBC" w:rsidRPr="00E71A48">
        <w:rPr>
          <w:sz w:val="24"/>
          <w:szCs w:val="24"/>
        </w:rPr>
        <w:t>услуг</w:t>
      </w:r>
      <w:r w:rsidRPr="00E71A48">
        <w:rPr>
          <w:sz w:val="24"/>
          <w:szCs w:val="24"/>
        </w:rPr>
        <w:t xml:space="preserve"> не допускается.</w:t>
      </w:r>
    </w:p>
    <w:p w:rsidR="00717F60" w:rsidRPr="00E27F73" w:rsidRDefault="008D2928"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Pr>
          <w:sz w:val="24"/>
          <w:szCs w:val="24"/>
        </w:rPr>
        <w:t>Сроки</w:t>
      </w:r>
      <w:r w:rsidR="00717F60" w:rsidRPr="00E71A48">
        <w:rPr>
          <w:sz w:val="24"/>
          <w:szCs w:val="24"/>
        </w:rPr>
        <w:t xml:space="preserve"> </w:t>
      </w:r>
      <w:r w:rsidR="00366652">
        <w:rPr>
          <w:sz w:val="24"/>
          <w:szCs w:val="24"/>
        </w:rPr>
        <w:t>оказания услуг</w:t>
      </w:r>
      <w:r w:rsidR="00717F60" w:rsidRPr="00E71A48">
        <w:rPr>
          <w:sz w:val="24"/>
          <w:szCs w:val="24"/>
        </w:rPr>
        <w:t xml:space="preserve">: </w:t>
      </w:r>
      <w:bookmarkEnd w:id="19"/>
      <w:r w:rsidR="00E27F73">
        <w:rPr>
          <w:sz w:val="24"/>
          <w:szCs w:val="24"/>
        </w:rPr>
        <w:t>с</w:t>
      </w:r>
      <w:r w:rsidR="00E27F73" w:rsidRPr="00E27F73">
        <w:rPr>
          <w:sz w:val="24"/>
          <w:szCs w:val="24"/>
        </w:rPr>
        <w:t xml:space="preserve"> момента заключения договора до 31.12.2016 года.</w:t>
      </w:r>
    </w:p>
    <w:p w:rsidR="008D2928" w:rsidRPr="00366652" w:rsidRDefault="00366652"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361495"/>
      <w:r w:rsidRPr="00E27F73">
        <w:rPr>
          <w:sz w:val="24"/>
          <w:szCs w:val="24"/>
        </w:rPr>
        <w:t xml:space="preserve">Оказание услуг Участником будет осуществляться на </w:t>
      </w:r>
      <w:r w:rsidR="008C0DE2" w:rsidRPr="00E27F73">
        <w:rPr>
          <w:sz w:val="24"/>
          <w:szCs w:val="24"/>
        </w:rPr>
        <w:t xml:space="preserve">территории </w:t>
      </w:r>
      <w:r w:rsidR="00E27F73" w:rsidRPr="00E27F73">
        <w:rPr>
          <w:sz w:val="24"/>
          <w:szCs w:val="24"/>
        </w:rPr>
        <w:t>Смоленской области</w:t>
      </w:r>
      <w:r w:rsidRPr="00E27F73">
        <w:rPr>
          <w:sz w:val="24"/>
          <w:szCs w:val="24"/>
        </w:rPr>
        <w:t>.</w:t>
      </w:r>
      <w:bookmarkEnd w:id="20"/>
    </w:p>
    <w:p w:rsidR="00717F60" w:rsidRPr="0022360B" w:rsidRDefault="0022360B"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22360B">
        <w:rPr>
          <w:iCs/>
          <w:sz w:val="24"/>
          <w:szCs w:val="24"/>
        </w:rPr>
        <w:t xml:space="preserve">Форма </w:t>
      </w:r>
      <w:r w:rsidRPr="00D22D36">
        <w:rPr>
          <w:iCs/>
          <w:sz w:val="24"/>
          <w:szCs w:val="24"/>
        </w:rPr>
        <w:t xml:space="preserve">и порядок оплаты: </w:t>
      </w:r>
      <w:r w:rsidR="00366652" w:rsidRPr="00D22D36">
        <w:rPr>
          <w:iCs/>
          <w:sz w:val="24"/>
          <w:szCs w:val="24"/>
        </w:rPr>
        <w:t>безналичный расчет, оплата производитс</w:t>
      </w:r>
      <w:r w:rsidR="00F0270F" w:rsidRPr="00D22D36">
        <w:rPr>
          <w:iCs/>
          <w:sz w:val="24"/>
          <w:szCs w:val="24"/>
        </w:rPr>
        <w:t>я в течение 30 (тридцати) календарны</w:t>
      </w:r>
      <w:r w:rsidR="00366652" w:rsidRPr="00D22D36">
        <w:rPr>
          <w:iCs/>
          <w:sz w:val="24"/>
          <w:szCs w:val="24"/>
        </w:rPr>
        <w:t>х дней с момента подписания Сторонами Акта об оказании услуг и предоставления счет – фактуры</w:t>
      </w:r>
      <w:r w:rsidRPr="0022360B">
        <w:rPr>
          <w:iCs/>
          <w:sz w:val="24"/>
          <w:szCs w:val="24"/>
        </w:rPr>
        <w:t>.</w:t>
      </w:r>
      <w:bookmarkEnd w:id="21"/>
    </w:p>
    <w:p w:rsidR="00717F60" w:rsidRPr="002A47D1"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0F1BD0">
        <w:rPr>
          <w:iCs/>
          <w:sz w:val="24"/>
          <w:szCs w:val="24"/>
        </w:rPr>
        <w:fldChar w:fldCharType="begin"/>
      </w:r>
      <w:r w:rsidR="00E71A48">
        <w:rPr>
          <w:iCs/>
          <w:sz w:val="24"/>
          <w:szCs w:val="24"/>
        </w:rPr>
        <w:instrText xml:space="preserve"> REF _Ref311232052 \r \h </w:instrText>
      </w:r>
      <w:r w:rsidR="000F1BD0">
        <w:rPr>
          <w:iCs/>
          <w:sz w:val="24"/>
          <w:szCs w:val="24"/>
        </w:rPr>
      </w:r>
      <w:r w:rsidR="000F1BD0">
        <w:rPr>
          <w:iCs/>
          <w:sz w:val="24"/>
          <w:szCs w:val="24"/>
        </w:rPr>
        <w:fldChar w:fldCharType="separate"/>
      </w:r>
      <w:r w:rsidR="00A35E74">
        <w:rPr>
          <w:iCs/>
          <w:sz w:val="24"/>
          <w:szCs w:val="24"/>
        </w:rPr>
        <w:t>3</w:t>
      </w:r>
      <w:r w:rsidR="000F1BD0">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w:t>
      </w:r>
      <w:r w:rsidR="00366652">
        <w:rPr>
          <w:sz w:val="24"/>
          <w:szCs w:val="24"/>
        </w:rPr>
        <w:t>оказываемым услугам</w:t>
      </w:r>
      <w:r w:rsidR="00077FB6" w:rsidRPr="00E71A48">
        <w:rPr>
          <w:sz w:val="24"/>
          <w:szCs w:val="24"/>
        </w:rPr>
        <w:t xml:space="preserve"> </w:t>
      </w:r>
      <w:r w:rsidRPr="00E71A48">
        <w:rPr>
          <w:sz w:val="24"/>
          <w:szCs w:val="24"/>
        </w:rPr>
        <w:t>изложены в</w:t>
      </w:r>
      <w:r w:rsidR="00953802">
        <w:rPr>
          <w:sz w:val="24"/>
          <w:szCs w:val="24"/>
        </w:rPr>
        <w:t xml:space="preserve"> </w:t>
      </w:r>
      <w:r w:rsidR="00953802" w:rsidRPr="002A47D1">
        <w:rPr>
          <w:sz w:val="24"/>
          <w:szCs w:val="24"/>
        </w:rPr>
        <w:t xml:space="preserve">разделе </w:t>
      </w:r>
      <w:r w:rsidR="000F1BD0">
        <w:rPr>
          <w:sz w:val="24"/>
          <w:szCs w:val="24"/>
        </w:rPr>
        <w:fldChar w:fldCharType="begin"/>
      </w:r>
      <w:r w:rsidR="008D2928">
        <w:rPr>
          <w:sz w:val="24"/>
          <w:szCs w:val="24"/>
        </w:rPr>
        <w:instrText xml:space="preserve"> REF _Ref440270568 \r \h </w:instrText>
      </w:r>
      <w:r w:rsidR="000F1BD0">
        <w:rPr>
          <w:sz w:val="24"/>
          <w:szCs w:val="24"/>
        </w:rPr>
      </w:r>
      <w:r w:rsidR="000F1BD0">
        <w:rPr>
          <w:sz w:val="24"/>
          <w:szCs w:val="24"/>
        </w:rPr>
        <w:fldChar w:fldCharType="separate"/>
      </w:r>
      <w:r w:rsidR="00A35E74">
        <w:rPr>
          <w:sz w:val="24"/>
          <w:szCs w:val="24"/>
        </w:rPr>
        <w:t>4</w:t>
      </w:r>
      <w:r w:rsidR="000F1BD0">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r w:rsidR="00F31EC7">
        <w:fldChar w:fldCharType="begin"/>
      </w:r>
      <w:r w:rsidR="00F31EC7">
        <w:instrText xml:space="preserve"> REF _Ref305973574 \r \h  \* MERGEFORMAT </w:instrText>
      </w:r>
      <w:r w:rsidR="00F31EC7">
        <w:fldChar w:fldCharType="separate"/>
      </w:r>
      <w:r w:rsidR="00A35E74" w:rsidRPr="00A35E74">
        <w:t>2</w:t>
      </w:r>
      <w:r w:rsidR="00F31EC7">
        <w:fldChar w:fldCharType="end"/>
      </w:r>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подготовить и подать в составе Заявк</w:t>
      </w:r>
      <w:r w:rsidR="00953802" w:rsidRPr="002A47D1">
        <w:rPr>
          <w:iCs/>
          <w:sz w:val="24"/>
          <w:szCs w:val="24"/>
        </w:rPr>
        <w:t xml:space="preserve">и, приведены в разделе </w:t>
      </w:r>
      <w:r w:rsidR="000F1BD0">
        <w:rPr>
          <w:iCs/>
          <w:sz w:val="24"/>
          <w:szCs w:val="24"/>
        </w:rPr>
        <w:fldChar w:fldCharType="begin"/>
      </w:r>
      <w:r w:rsidR="008D2928">
        <w:rPr>
          <w:iCs/>
          <w:sz w:val="24"/>
          <w:szCs w:val="24"/>
        </w:rPr>
        <w:instrText xml:space="preserve"> REF _Ref440270602 \r \h </w:instrText>
      </w:r>
      <w:r w:rsidR="000F1BD0">
        <w:rPr>
          <w:iCs/>
          <w:sz w:val="24"/>
          <w:szCs w:val="24"/>
        </w:rPr>
      </w:r>
      <w:r w:rsidR="000F1BD0">
        <w:rPr>
          <w:iCs/>
          <w:sz w:val="24"/>
          <w:szCs w:val="24"/>
        </w:rPr>
        <w:fldChar w:fldCharType="separate"/>
      </w:r>
      <w:r w:rsidR="00A35E74">
        <w:rPr>
          <w:iCs/>
          <w:sz w:val="24"/>
          <w:szCs w:val="24"/>
        </w:rPr>
        <w:t>5</w:t>
      </w:r>
      <w:r w:rsidR="000F1BD0">
        <w:rPr>
          <w:iCs/>
          <w:sz w:val="24"/>
          <w:szCs w:val="24"/>
        </w:rPr>
        <w:fldChar w:fldCharType="end"/>
      </w:r>
      <w:r w:rsidR="004D7428">
        <w:rPr>
          <w:sz w:val="24"/>
          <w:szCs w:val="24"/>
        </w:rPr>
        <w:t>.</w:t>
      </w:r>
    </w:p>
    <w:p w:rsidR="002A47D1" w:rsidRPr="00366652"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66652">
        <w:rPr>
          <w:sz w:val="24"/>
          <w:szCs w:val="24"/>
        </w:rPr>
        <w:t xml:space="preserve">В случае, если </w:t>
      </w:r>
      <w:r w:rsidR="00366652" w:rsidRPr="00366652">
        <w:rPr>
          <w:sz w:val="24"/>
          <w:szCs w:val="24"/>
        </w:rPr>
        <w:t>сроки оказания услуг, форма и порядок оплаты</w:t>
      </w:r>
      <w:r w:rsidRPr="00366652">
        <w:rPr>
          <w:sz w:val="24"/>
          <w:szCs w:val="24"/>
        </w:rPr>
        <w:t xml:space="preserve">, указанные в </w:t>
      </w:r>
      <w:proofErr w:type="spellStart"/>
      <w:r w:rsidRPr="00366652">
        <w:rPr>
          <w:sz w:val="24"/>
          <w:szCs w:val="24"/>
        </w:rPr>
        <w:t>п.п</w:t>
      </w:r>
      <w:proofErr w:type="spellEnd"/>
      <w:r w:rsidRPr="00366652">
        <w:rPr>
          <w:sz w:val="24"/>
          <w:szCs w:val="24"/>
        </w:rPr>
        <w:t xml:space="preserve">. </w:t>
      </w:r>
      <w:r w:rsidR="00F31EC7">
        <w:fldChar w:fldCharType="begin"/>
      </w:r>
      <w:r w:rsidR="00F31EC7">
        <w:instrText xml:space="preserve"> REF _Ref440270637 \r \h  \* MERGEFORMAT </w:instrText>
      </w:r>
      <w:r w:rsidR="00F31EC7">
        <w:fldChar w:fldCharType="separate"/>
      </w:r>
      <w:r w:rsidR="00A35E74" w:rsidRPr="00A35E74">
        <w:rPr>
          <w:sz w:val="24"/>
          <w:szCs w:val="24"/>
        </w:rPr>
        <w:t>1.1.5</w:t>
      </w:r>
      <w:r w:rsidR="00F31EC7">
        <w:fldChar w:fldCharType="end"/>
      </w:r>
      <w:r w:rsidRPr="00366652">
        <w:rPr>
          <w:sz w:val="24"/>
          <w:szCs w:val="24"/>
        </w:rPr>
        <w:t xml:space="preserve">, </w:t>
      </w:r>
      <w:r w:rsidR="00F31EC7">
        <w:fldChar w:fldCharType="begin"/>
      </w:r>
      <w:r w:rsidR="00F31EC7">
        <w:instrText xml:space="preserve"> REF _Ref440270663 \r \h  \* MERGEFORMAT </w:instrText>
      </w:r>
      <w:r w:rsidR="00F31EC7">
        <w:fldChar w:fldCharType="separate"/>
      </w:r>
      <w:r w:rsidR="00A35E74" w:rsidRPr="00A35E74">
        <w:rPr>
          <w:sz w:val="24"/>
          <w:szCs w:val="24"/>
        </w:rPr>
        <w:t>1.1.7</w:t>
      </w:r>
      <w:r w:rsidR="00F31EC7">
        <w:fldChar w:fldCharType="end"/>
      </w:r>
      <w:r w:rsidRPr="00366652">
        <w:rPr>
          <w:sz w:val="24"/>
          <w:szCs w:val="24"/>
        </w:rPr>
        <w:t xml:space="preserve"> </w:t>
      </w:r>
      <w:r w:rsidRPr="00D66D85">
        <w:rPr>
          <w:sz w:val="24"/>
          <w:szCs w:val="24"/>
        </w:rPr>
        <w:t xml:space="preserve">настоящей Документации, противоречат соответствующим </w:t>
      </w:r>
      <w:r w:rsidR="00366652" w:rsidRPr="00D66D85">
        <w:rPr>
          <w:sz w:val="24"/>
          <w:szCs w:val="24"/>
        </w:rPr>
        <w:t xml:space="preserve">срокам оказания </w:t>
      </w:r>
      <w:r w:rsidR="00366652" w:rsidRPr="00D66D85">
        <w:rPr>
          <w:sz w:val="24"/>
          <w:szCs w:val="24"/>
        </w:rPr>
        <w:lastRenderedPageBreak/>
        <w:t>услуг, форме и порядку оплаты</w:t>
      </w:r>
      <w:r w:rsidRPr="00D66D85">
        <w:rPr>
          <w:sz w:val="24"/>
          <w:szCs w:val="24"/>
        </w:rPr>
        <w:t>, указанным в Приложении №1 (Техническ</w:t>
      </w:r>
      <w:r w:rsidR="00A154B7" w:rsidRPr="00D66D85">
        <w:rPr>
          <w:sz w:val="24"/>
          <w:szCs w:val="24"/>
        </w:rPr>
        <w:t>о</w:t>
      </w:r>
      <w:proofErr w:type="gramStart"/>
      <w:r w:rsidR="00A154B7" w:rsidRPr="00D66D85">
        <w:rPr>
          <w:sz w:val="24"/>
          <w:szCs w:val="24"/>
        </w:rPr>
        <w:t>м(</w:t>
      </w:r>
      <w:proofErr w:type="gramEnd"/>
      <w:r w:rsidRPr="00D66D85">
        <w:rPr>
          <w:sz w:val="24"/>
          <w:szCs w:val="24"/>
        </w:rPr>
        <w:t>их</w:t>
      </w:r>
      <w:r w:rsidR="00A154B7" w:rsidRPr="00D66D85">
        <w:rPr>
          <w:sz w:val="24"/>
          <w:szCs w:val="24"/>
        </w:rPr>
        <w:t>)</w:t>
      </w:r>
      <w:r w:rsidRPr="00D66D85">
        <w:rPr>
          <w:sz w:val="24"/>
          <w:szCs w:val="24"/>
        </w:rPr>
        <w:t xml:space="preserve"> задани</w:t>
      </w:r>
      <w:r w:rsidR="00A154B7" w:rsidRPr="00D66D85">
        <w:rPr>
          <w:sz w:val="24"/>
          <w:szCs w:val="24"/>
        </w:rPr>
        <w:t>и(</w:t>
      </w:r>
      <w:proofErr w:type="spellStart"/>
      <w:r w:rsidRPr="00D66D85">
        <w:rPr>
          <w:sz w:val="24"/>
          <w:szCs w:val="24"/>
        </w:rPr>
        <w:t>ях</w:t>
      </w:r>
      <w:proofErr w:type="spellEnd"/>
      <w:r w:rsidR="00A154B7" w:rsidRPr="00D66D85">
        <w:rPr>
          <w:sz w:val="24"/>
          <w:szCs w:val="24"/>
        </w:rPr>
        <w:t>)</w:t>
      </w:r>
      <w:r w:rsidRPr="00D66D85">
        <w:rPr>
          <w:sz w:val="24"/>
          <w:szCs w:val="24"/>
        </w:rPr>
        <w:t xml:space="preserve">) </w:t>
      </w:r>
      <w:r w:rsidR="00D66D85" w:rsidRPr="00D66D85">
        <w:rPr>
          <w:sz w:val="24"/>
          <w:szCs w:val="24"/>
        </w:rPr>
        <w:t>и/или в Приложении №2 (проекте Договора)</w:t>
      </w:r>
      <w:r w:rsidR="00D66D85" w:rsidRPr="00D66D85">
        <w:rPr>
          <w:bCs w:val="0"/>
          <w:iCs/>
          <w:szCs w:val="24"/>
        </w:rPr>
        <w:t xml:space="preserve"> </w:t>
      </w:r>
      <w:r w:rsidRPr="00D66D85">
        <w:rPr>
          <w:sz w:val="24"/>
          <w:szCs w:val="24"/>
        </w:rPr>
        <w:t>к настоящей Документации, Участники при подготовке Заявок должны руководствоваться условиями, указанными</w:t>
      </w:r>
      <w:r w:rsidRPr="00366652">
        <w:rPr>
          <w:sz w:val="24"/>
          <w:szCs w:val="24"/>
        </w:rPr>
        <w:t xml:space="preserve"> в </w:t>
      </w:r>
      <w:proofErr w:type="spellStart"/>
      <w:r w:rsidRPr="00366652">
        <w:rPr>
          <w:sz w:val="24"/>
          <w:szCs w:val="24"/>
        </w:rPr>
        <w:t>п.п</w:t>
      </w:r>
      <w:proofErr w:type="spellEnd"/>
      <w:r w:rsidRPr="00366652">
        <w:rPr>
          <w:sz w:val="24"/>
          <w:szCs w:val="24"/>
        </w:rPr>
        <w:t xml:space="preserve">. </w:t>
      </w:r>
      <w:r w:rsidR="00F31EC7">
        <w:fldChar w:fldCharType="begin"/>
      </w:r>
      <w:r w:rsidR="00F31EC7">
        <w:instrText xml:space="preserve"> REF _Ref440270637 \r \h  \* MERGEFORMAT </w:instrText>
      </w:r>
      <w:r w:rsidR="00F31EC7">
        <w:fldChar w:fldCharType="separate"/>
      </w:r>
      <w:r w:rsidR="00A35E74" w:rsidRPr="00A35E74">
        <w:rPr>
          <w:sz w:val="24"/>
          <w:szCs w:val="24"/>
        </w:rPr>
        <w:t>1.1.5</w:t>
      </w:r>
      <w:r w:rsidR="00F31EC7">
        <w:fldChar w:fldCharType="end"/>
      </w:r>
      <w:r w:rsidR="008D2928" w:rsidRPr="00366652">
        <w:rPr>
          <w:sz w:val="24"/>
          <w:szCs w:val="24"/>
        </w:rPr>
        <w:t xml:space="preserve">, </w:t>
      </w:r>
      <w:r w:rsidR="00F31EC7">
        <w:fldChar w:fldCharType="begin"/>
      </w:r>
      <w:r w:rsidR="00F31EC7">
        <w:instrText xml:space="preserve"> REF _Ref440270663 \r \h  \* MERGEFORMAT </w:instrText>
      </w:r>
      <w:r w:rsidR="00F31EC7">
        <w:fldChar w:fldCharType="separate"/>
      </w:r>
      <w:r w:rsidR="00A35E74" w:rsidRPr="00A35E74">
        <w:rPr>
          <w:sz w:val="24"/>
          <w:szCs w:val="24"/>
        </w:rPr>
        <w:t>1.1.7</w:t>
      </w:r>
      <w:r w:rsidR="00F31EC7">
        <w:fldChar w:fldCharType="end"/>
      </w:r>
      <w:r w:rsidRPr="00366652">
        <w:rPr>
          <w:sz w:val="24"/>
          <w:szCs w:val="24"/>
        </w:rPr>
        <w:t xml:space="preserve"> настоящей Документации.</w:t>
      </w:r>
    </w:p>
    <w:p w:rsidR="002A47D1" w:rsidRPr="0022360B"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22360B">
        <w:rPr>
          <w:sz w:val="24"/>
          <w:szCs w:val="24"/>
        </w:rPr>
        <w:t xml:space="preserve">Участник должен указать в составе своей Заявки конкретные условия оплаты, не хуже условий указанных в п. </w:t>
      </w:r>
      <w:r w:rsidR="000F1BD0">
        <w:rPr>
          <w:sz w:val="24"/>
          <w:szCs w:val="24"/>
        </w:rPr>
        <w:fldChar w:fldCharType="begin"/>
      </w:r>
      <w:r w:rsidR="008D2928">
        <w:rPr>
          <w:sz w:val="24"/>
          <w:szCs w:val="24"/>
        </w:rPr>
        <w:instrText xml:space="preserve"> REF _Ref440270663 \r \h </w:instrText>
      </w:r>
      <w:r w:rsidR="000F1BD0">
        <w:rPr>
          <w:sz w:val="24"/>
          <w:szCs w:val="24"/>
        </w:rPr>
      </w:r>
      <w:r w:rsidR="000F1BD0">
        <w:rPr>
          <w:sz w:val="24"/>
          <w:szCs w:val="24"/>
        </w:rPr>
        <w:fldChar w:fldCharType="separate"/>
      </w:r>
      <w:r w:rsidR="00A35E74">
        <w:rPr>
          <w:sz w:val="24"/>
          <w:szCs w:val="24"/>
        </w:rPr>
        <w:t>1.1.7</w:t>
      </w:r>
      <w:r w:rsidR="000F1BD0">
        <w:rPr>
          <w:sz w:val="24"/>
          <w:szCs w:val="24"/>
        </w:rPr>
        <w:fldChar w:fldCharType="end"/>
      </w:r>
      <w:r w:rsidRPr="0022360B">
        <w:rPr>
          <w:sz w:val="24"/>
          <w:szCs w:val="24"/>
        </w:rPr>
        <w:t>.</w:t>
      </w:r>
      <w:bookmarkEnd w:id="22"/>
      <w:bookmarkEnd w:id="23"/>
      <w:bookmarkEnd w:id="24"/>
      <w:bookmarkEnd w:id="25"/>
    </w:p>
    <w:p w:rsidR="00717F60" w:rsidRPr="00E71A48" w:rsidRDefault="00717F60" w:rsidP="00750D4A">
      <w:pPr>
        <w:keepNext/>
        <w:widowControl w:val="0"/>
        <w:autoSpaceDE w:val="0"/>
        <w:spacing w:before="60" w:line="264" w:lineRule="auto"/>
        <w:ind w:right="-122"/>
        <w:rPr>
          <w:iCs/>
          <w:sz w:val="24"/>
          <w:szCs w:val="24"/>
        </w:rPr>
      </w:pPr>
    </w:p>
    <w:p w:rsidR="00717F60" w:rsidRPr="00E71A48" w:rsidRDefault="00717F60" w:rsidP="00750D4A">
      <w:pPr>
        <w:pStyle w:val="2"/>
        <w:tabs>
          <w:tab w:val="clear" w:pos="1700"/>
          <w:tab w:val="left" w:pos="567"/>
        </w:tabs>
        <w:spacing w:line="264" w:lineRule="auto"/>
      </w:pPr>
      <w:bookmarkStart w:id="26" w:name="_Ref55313246"/>
      <w:bookmarkStart w:id="27" w:name="_Ref56231140"/>
      <w:bookmarkStart w:id="28" w:name="_Ref56231144"/>
      <w:bookmarkStart w:id="29" w:name="_Toc441130765"/>
      <w:r w:rsidRPr="00E71A48">
        <w:t>Правовой статус документов</w:t>
      </w:r>
      <w:bookmarkEnd w:id="26"/>
      <w:bookmarkEnd w:id="27"/>
      <w:bookmarkEnd w:id="28"/>
      <w:bookmarkEnd w:id="29"/>
    </w:p>
    <w:p w:rsidR="00717F60" w:rsidRPr="0022360B"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w:t>
      </w:r>
      <w:proofErr w:type="spellStart"/>
      <w:r w:rsidR="0022360B" w:rsidRPr="0022360B">
        <w:rPr>
          <w:bCs w:val="0"/>
          <w:sz w:val="24"/>
          <w:szCs w:val="24"/>
        </w:rPr>
        <w:t>Россети</w:t>
      </w:r>
      <w:proofErr w:type="spellEnd"/>
      <w:r w:rsidR="0022360B" w:rsidRPr="0022360B">
        <w:rPr>
          <w:bCs w:val="0"/>
          <w:sz w:val="24"/>
          <w:szCs w:val="24"/>
        </w:rPr>
        <w:t>»</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roofErr w:type="gramEnd"/>
    </w:p>
    <w:p w:rsidR="00717F60" w:rsidRPr="00E71A48" w:rsidRDefault="00C606DE" w:rsidP="00750D4A">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w:t>
      </w:r>
      <w:proofErr w:type="spellStart"/>
      <w:r w:rsidR="004E3ED2">
        <w:rPr>
          <w:bCs w:val="0"/>
          <w:sz w:val="24"/>
          <w:szCs w:val="24"/>
        </w:rPr>
        <w:t>Россети</w:t>
      </w:r>
      <w:proofErr w:type="spellEnd"/>
      <w:r w:rsidR="004E3ED2">
        <w:rPr>
          <w:bCs w:val="0"/>
          <w:sz w:val="24"/>
          <w:szCs w:val="24"/>
        </w:rPr>
        <w:t>»</w:t>
      </w:r>
      <w:r w:rsidRPr="00C606DE">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C606DE">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r w:rsidR="00F31EC7">
        <w:fldChar w:fldCharType="begin"/>
      </w:r>
      <w:r w:rsidR="00F31EC7">
        <w:instrText xml:space="preserve"> REF _Ref305973033 \r \h  \* MERGEFORMAT </w:instrText>
      </w:r>
      <w:r w:rsidR="00F31EC7">
        <w:fldChar w:fldCharType="separate"/>
      </w:r>
      <w:r w:rsidR="00A35E74" w:rsidRPr="00A35E74">
        <w:rPr>
          <w:sz w:val="24"/>
          <w:szCs w:val="24"/>
        </w:rPr>
        <w:t>3.2</w:t>
      </w:r>
      <w:r w:rsidR="00F31EC7">
        <w:fldChar w:fldCharType="end"/>
      </w:r>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750D4A">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0"/>
      <w:bookmarkEnd w:id="31"/>
    </w:p>
    <w:p w:rsidR="00717F60" w:rsidRPr="00E71A48" w:rsidRDefault="004B5EB3" w:rsidP="00750D4A">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750D4A">
      <w:pPr>
        <w:keepNext/>
        <w:numPr>
          <w:ilvl w:val="0"/>
          <w:numId w:val="17"/>
        </w:numPr>
        <w:shd w:val="clear" w:color="auto" w:fill="FFFFFF"/>
        <w:tabs>
          <w:tab w:val="left" w:pos="709"/>
          <w:tab w:val="left" w:pos="1560"/>
        </w:tabs>
        <w:spacing w:line="264" w:lineRule="auto"/>
        <w:rPr>
          <w:sz w:val="24"/>
          <w:szCs w:val="24"/>
        </w:rPr>
      </w:pPr>
      <w:r w:rsidRPr="00E71A48">
        <w:rPr>
          <w:sz w:val="24"/>
          <w:szCs w:val="24"/>
        </w:rPr>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lastRenderedPageBreak/>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750D4A">
      <w:pPr>
        <w:pStyle w:val="2"/>
        <w:tabs>
          <w:tab w:val="clear" w:pos="1700"/>
          <w:tab w:val="left" w:pos="567"/>
        </w:tabs>
        <w:spacing w:line="264" w:lineRule="auto"/>
      </w:pPr>
      <w:bookmarkStart w:id="32" w:name="__RefHeading__397_1298132286"/>
      <w:bookmarkStart w:id="33" w:name="_Toc441130766"/>
      <w:bookmarkEnd w:id="32"/>
      <w:r w:rsidRPr="00E71A48">
        <w:t>Особые положения в связи с проведением Запроса предложений на ЭТП</w:t>
      </w:r>
      <w:bookmarkEnd w:id="33"/>
    </w:p>
    <w:p w:rsidR="00717F60" w:rsidRPr="004D7428" w:rsidRDefault="00F71B88" w:rsidP="00750D4A">
      <w:pPr>
        <w:keepNext/>
        <w:numPr>
          <w:ilvl w:val="2"/>
          <w:numId w:val="11"/>
        </w:numPr>
        <w:shd w:val="clear" w:color="auto" w:fill="FFFFFF"/>
        <w:tabs>
          <w:tab w:val="left" w:pos="1700"/>
        </w:tabs>
        <w:spacing w:before="60" w:line="264" w:lineRule="auto"/>
        <w:ind w:left="0" w:right="11" w:firstLine="709"/>
        <w:rPr>
          <w:sz w:val="24"/>
          <w:szCs w:val="24"/>
        </w:rPr>
      </w:pPr>
      <w:r w:rsidRPr="004D7428">
        <w:rPr>
          <w:sz w:val="24"/>
          <w:szCs w:val="24"/>
        </w:rPr>
        <w:t>Настоящий Запрос предложений проводится без использования функционала ЭТП.</w:t>
      </w:r>
      <w:r w:rsidR="00717F60" w:rsidRPr="004D7428">
        <w:rPr>
          <w:sz w:val="24"/>
          <w:szCs w:val="24"/>
        </w:rPr>
        <w:t xml:space="preserve"> </w:t>
      </w:r>
    </w:p>
    <w:p w:rsidR="00717F60" w:rsidRPr="004D7428" w:rsidRDefault="00717F60" w:rsidP="00750D4A">
      <w:pPr>
        <w:pStyle w:val="2"/>
        <w:tabs>
          <w:tab w:val="clear" w:pos="1700"/>
          <w:tab w:val="left" w:pos="567"/>
        </w:tabs>
        <w:spacing w:line="264" w:lineRule="auto"/>
      </w:pPr>
      <w:bookmarkStart w:id="34" w:name="__RefNumPara__1267_443845793"/>
      <w:bookmarkStart w:id="35" w:name="_Toc441130767"/>
      <w:bookmarkEnd w:id="34"/>
      <w:r w:rsidRPr="004D7428">
        <w:t>Обжалование</w:t>
      </w:r>
      <w:bookmarkEnd w:id="35"/>
    </w:p>
    <w:p w:rsidR="00717F60" w:rsidRPr="00E71A48" w:rsidRDefault="00717F60"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 xml:space="preserve">ами запроса предложений своих обязательств в связи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6"/>
      <w:bookmarkEnd w:id="37"/>
    </w:p>
    <w:p w:rsidR="0099066F" w:rsidRPr="00E71A48" w:rsidRDefault="0099066F"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E71A48">
        <w:rPr>
          <w:sz w:val="24"/>
          <w:szCs w:val="24"/>
        </w:rPr>
        <w:t>Если претензионный порядок, указанный в п.</w:t>
      </w:r>
      <w:r w:rsidR="00F31EC7">
        <w:fldChar w:fldCharType="begin"/>
      </w:r>
      <w:r w:rsidR="00F31EC7">
        <w:instrText xml:space="preserve"> REF _Ref191386164 \r \h  \* MERGEFORMAT </w:instrText>
      </w:r>
      <w:r w:rsidR="00F31EC7">
        <w:fldChar w:fldCharType="separate"/>
      </w:r>
      <w:r w:rsidR="00A35E74" w:rsidRPr="00A35E74">
        <w:rPr>
          <w:sz w:val="24"/>
          <w:szCs w:val="24"/>
        </w:rPr>
        <w:t xml:space="preserve"> 1.4.1 </w:t>
      </w:r>
      <w:r w:rsidR="00F31EC7">
        <w:fldChar w:fldCharType="end"/>
      </w:r>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8"/>
    </w:p>
    <w:p w:rsidR="00717F60" w:rsidRPr="00E71A48" w:rsidRDefault="009C744E"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5C3F93">
        <w:rPr>
          <w:sz w:val="24"/>
          <w:szCs w:val="24"/>
        </w:rPr>
        <w:t>ом</w:t>
      </w:r>
      <w:r w:rsidR="00717F60" w:rsidRPr="00E71A48">
        <w:rPr>
          <w:sz w:val="24"/>
          <w:szCs w:val="24"/>
        </w:rPr>
        <w:t xml:space="preserve"> орган</w:t>
      </w:r>
      <w:r w:rsidR="005C3F93">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r w:rsidR="00F31EC7">
        <w:fldChar w:fldCharType="begin"/>
      </w:r>
      <w:r w:rsidR="00F31EC7">
        <w:instrText xml:space="preserve"> REF _Ref306978606 \r \h  \* MERGEFORMAT </w:instrText>
      </w:r>
      <w:r w:rsidR="00F31EC7">
        <w:fldChar w:fldCharType="separate"/>
      </w:r>
      <w:r w:rsidR="00A35E74" w:rsidRPr="00A35E74">
        <w:rPr>
          <w:sz w:val="24"/>
          <w:szCs w:val="24"/>
        </w:rPr>
        <w:t xml:space="preserve"> 1.4.2 </w:t>
      </w:r>
      <w:r w:rsidR="00F31EC7">
        <w:fldChar w:fldCharType="end"/>
      </w:r>
      <w:r w:rsidRPr="00E71A4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E71A48" w:rsidRDefault="00717F60" w:rsidP="00750D4A">
      <w:pPr>
        <w:pStyle w:val="2"/>
        <w:tabs>
          <w:tab w:val="clear" w:pos="1700"/>
          <w:tab w:val="left" w:pos="567"/>
        </w:tabs>
        <w:spacing w:line="264" w:lineRule="auto"/>
      </w:pPr>
      <w:bookmarkStart w:id="39" w:name="__RefHeading__401_1298132286"/>
      <w:bookmarkStart w:id="40" w:name="_Toc441130768"/>
      <w:bookmarkEnd w:id="39"/>
      <w:r w:rsidRPr="00E71A48">
        <w:t>Прочие положения</w:t>
      </w:r>
      <w:bookmarkEnd w:id="40"/>
    </w:p>
    <w:p w:rsidR="00717F60" w:rsidRPr="00E71A48" w:rsidRDefault="009C744E"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 xml:space="preserve">апроса предложений, за </w:t>
      </w:r>
      <w:r w:rsidR="00717F60" w:rsidRPr="00E71A48">
        <w:rPr>
          <w:sz w:val="24"/>
          <w:szCs w:val="24"/>
        </w:rPr>
        <w:lastRenderedPageBreak/>
        <w:t>исключением случаев, прямо предусмотренных действующим законодательством Российской Федерации.</w:t>
      </w:r>
    </w:p>
    <w:p w:rsidR="0099066F" w:rsidRPr="00E71A48" w:rsidRDefault="0099066F"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E71A48">
        <w:rPr>
          <w:sz w:val="24"/>
          <w:szCs w:val="24"/>
        </w:rPr>
        <w:t>Участник</w:t>
      </w:r>
      <w:r w:rsidRPr="00E71A48">
        <w:rPr>
          <w:sz w:val="24"/>
          <w:szCs w:val="24"/>
        </w:rPr>
        <w:t>а</w:t>
      </w:r>
      <w:proofErr w:type="gramEnd"/>
      <w:r w:rsidRPr="00E71A48">
        <w:rPr>
          <w:sz w:val="24"/>
          <w:szCs w:val="24"/>
        </w:rPr>
        <w:t xml:space="preserve">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roofErr w:type="gramEnd"/>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w:t>
      </w:r>
      <w:proofErr w:type="gramStart"/>
      <w:r w:rsidRPr="00E71A48">
        <w:rPr>
          <w:sz w:val="24"/>
          <w:szCs w:val="24"/>
        </w:rPr>
        <w:t>,</w:t>
      </w:r>
      <w:proofErr w:type="gramEnd"/>
      <w:r w:rsidRPr="00E71A48">
        <w:rPr>
          <w:sz w:val="24"/>
          <w:szCs w:val="24"/>
        </w:rPr>
        <w:t xml:space="preserve"> если факт </w:t>
      </w:r>
      <w:proofErr w:type="spellStart"/>
      <w:r w:rsidRPr="00E71A48">
        <w:rPr>
          <w:sz w:val="24"/>
          <w:szCs w:val="24"/>
        </w:rPr>
        <w:t>аффилированности</w:t>
      </w:r>
      <w:proofErr w:type="spellEnd"/>
      <w:r w:rsidRPr="00E71A48">
        <w:rPr>
          <w:sz w:val="24"/>
          <w:szCs w:val="24"/>
        </w:rPr>
        <w:t xml:space="preserve">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w:t>
      </w:r>
      <w:r w:rsidRPr="00E71A48">
        <w:rPr>
          <w:sz w:val="24"/>
          <w:szCs w:val="24"/>
        </w:rPr>
        <w:lastRenderedPageBreak/>
        <w:t xml:space="preserve">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r w:rsidR="00F31EC7">
        <w:fldChar w:fldCharType="begin"/>
      </w:r>
      <w:r w:rsidR="00F31EC7">
        <w:instrText xml:space="preserve"> REF _Ref306114966 \r \h  \* MERGEFORMAT </w:instrText>
      </w:r>
      <w:r w:rsidR="00F31EC7">
        <w:fldChar w:fldCharType="separate"/>
      </w:r>
      <w:r w:rsidR="00A35E74" w:rsidRPr="00A35E74">
        <w:rPr>
          <w:sz w:val="24"/>
          <w:szCs w:val="24"/>
        </w:rPr>
        <w:t>3.3.11</w:t>
      </w:r>
      <w:r w:rsidR="00F31EC7">
        <w:fldChar w:fldCharType="end"/>
      </w:r>
      <w:r w:rsidRPr="00E71A48">
        <w:rPr>
          <w:sz w:val="24"/>
          <w:szCs w:val="24"/>
        </w:rPr>
        <w:t xml:space="preserve"> настоящей Документации).</w:t>
      </w:r>
    </w:p>
    <w:p w:rsidR="00750D4A" w:rsidRPr="004D742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В соответствии с </w:t>
      </w:r>
      <w:r w:rsidR="004B5EB3" w:rsidRPr="00E71A48">
        <w:rPr>
          <w:sz w:val="24"/>
          <w:szCs w:val="24"/>
        </w:rPr>
        <w:t>Извещени</w:t>
      </w:r>
      <w:r w:rsidRPr="00E71A48">
        <w:rPr>
          <w:sz w:val="24"/>
          <w:szCs w:val="24"/>
        </w:rPr>
        <w:t xml:space="preserve">ем о проведении запроса предложений, Документацией по запросу предложений Организатор запроса предложений, по решению </w:t>
      </w:r>
      <w:r w:rsidRPr="004D7428">
        <w:rPr>
          <w:sz w:val="24"/>
          <w:szCs w:val="24"/>
        </w:rPr>
        <w:t xml:space="preserve">Закупочной комиссии, вправе отказаться от проведения </w:t>
      </w:r>
      <w:r w:rsidR="004B5EB3" w:rsidRPr="004D7428">
        <w:rPr>
          <w:sz w:val="24"/>
          <w:szCs w:val="24"/>
        </w:rPr>
        <w:t>З</w:t>
      </w:r>
      <w:r w:rsidRPr="004D7428">
        <w:rPr>
          <w:sz w:val="24"/>
          <w:szCs w:val="24"/>
        </w:rPr>
        <w:t xml:space="preserve">апроса предложений на любом из этапов, не неся при этом никакой материальной ответственности перед </w:t>
      </w:r>
      <w:r w:rsidR="009C744E" w:rsidRPr="004D7428">
        <w:rPr>
          <w:sz w:val="24"/>
          <w:szCs w:val="24"/>
        </w:rPr>
        <w:t>Участник</w:t>
      </w:r>
      <w:r w:rsidRPr="004D7428">
        <w:rPr>
          <w:sz w:val="24"/>
          <w:szCs w:val="24"/>
        </w:rPr>
        <w:t xml:space="preserve">ами запроса предложений. </w:t>
      </w:r>
      <w:r w:rsidR="003136D7" w:rsidRPr="004D7428">
        <w:rPr>
          <w:sz w:val="24"/>
          <w:szCs w:val="24"/>
        </w:rPr>
        <w:t xml:space="preserve">В случае отказа от проведения  процедуры запроса предложений соответствующее уведомление размещается Организатором </w:t>
      </w:r>
      <w:r w:rsidR="003136D7" w:rsidRPr="004D7428">
        <w:rPr>
          <w:bCs w:val="0"/>
          <w:sz w:val="24"/>
          <w:szCs w:val="24"/>
          <w:lang w:eastAsia="ru-RU"/>
        </w:rPr>
        <w:t xml:space="preserve">на интернет-сайтах, на которых было опубликовано </w:t>
      </w:r>
      <w:r w:rsidR="003136D7" w:rsidRPr="004D7428">
        <w:rPr>
          <w:iCs/>
          <w:sz w:val="24"/>
          <w:szCs w:val="24"/>
        </w:rPr>
        <w:t>Извещение</w:t>
      </w:r>
      <w:r w:rsidR="003136D7" w:rsidRPr="004D7428">
        <w:rPr>
          <w:sz w:val="24"/>
          <w:szCs w:val="24"/>
        </w:rPr>
        <w:t xml:space="preserve"> о проведении открытого </w:t>
      </w:r>
      <w:r w:rsidR="003136D7" w:rsidRPr="004D7428">
        <w:rPr>
          <w:iCs/>
          <w:sz w:val="24"/>
          <w:szCs w:val="24"/>
        </w:rPr>
        <w:t xml:space="preserve">запроса предложений (подраздел </w:t>
      </w:r>
      <w:r w:rsidR="00F31EC7">
        <w:fldChar w:fldCharType="begin"/>
      </w:r>
      <w:r w:rsidR="00F31EC7">
        <w:instrText xml:space="preserve"> REF _Ref191386085 \r \h  \* MERGEFORMAT </w:instrText>
      </w:r>
      <w:r w:rsidR="00F31EC7">
        <w:fldChar w:fldCharType="separate"/>
      </w:r>
      <w:r w:rsidR="00A35E74" w:rsidRPr="00A35E74">
        <w:rPr>
          <w:iCs/>
          <w:sz w:val="24"/>
          <w:szCs w:val="24"/>
        </w:rPr>
        <w:t>1.1.1</w:t>
      </w:r>
      <w:r w:rsidR="00F31EC7">
        <w:fldChar w:fldCharType="end"/>
      </w:r>
      <w:r w:rsidR="003136D7" w:rsidRPr="004D7428">
        <w:rPr>
          <w:iCs/>
          <w:sz w:val="24"/>
          <w:szCs w:val="24"/>
        </w:rPr>
        <w:t>)</w:t>
      </w:r>
      <w:r w:rsidR="003136D7" w:rsidRPr="004D7428">
        <w:rPr>
          <w:sz w:val="24"/>
          <w:szCs w:val="24"/>
        </w:rPr>
        <w:t>.</w:t>
      </w:r>
    </w:p>
    <w:p w:rsidR="002D4BC6" w:rsidRPr="00F647F7" w:rsidRDefault="002D4BC6" w:rsidP="00750D4A">
      <w:pPr>
        <w:pStyle w:val="2"/>
        <w:keepLines/>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41130769"/>
      <w:bookmarkStart w:id="52" w:name="_Ref306144164"/>
      <w:r w:rsidRPr="00F647F7">
        <w:t xml:space="preserve">Закупка </w:t>
      </w:r>
      <w:r w:rsidR="00541FAB">
        <w:t>услуг</w:t>
      </w:r>
      <w:r w:rsidRPr="00F647F7">
        <w:t xml:space="preserve">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Default="00DC6125" w:rsidP="00750D4A">
      <w:pPr>
        <w:pStyle w:val="3"/>
        <w:keepLines/>
        <w:ind w:left="0" w:firstLine="709"/>
        <w:jc w:val="both"/>
        <w:rPr>
          <w:b w:val="0"/>
        </w:rPr>
      </w:pPr>
      <w:bookmarkStart w:id="53" w:name="_Toc440361305"/>
      <w:bookmarkStart w:id="54" w:name="_Toc440376060"/>
      <w:bookmarkStart w:id="55" w:name="_Toc440376187"/>
      <w:bookmarkStart w:id="56" w:name="_Toc440382452"/>
      <w:bookmarkStart w:id="57" w:name="_Toc440447122"/>
      <w:bookmarkStart w:id="58" w:name="_Toc440631664"/>
      <w:bookmarkStart w:id="59" w:name="_Toc440877321"/>
      <w:bookmarkStart w:id="60" w:name="_Toc441130770"/>
      <w:r>
        <w:rPr>
          <w:b w:val="0"/>
        </w:rPr>
        <w:t>Участник</w:t>
      </w:r>
      <w:r w:rsidR="002D4BC6" w:rsidRPr="002D4BC6">
        <w:rPr>
          <w:b w:val="0"/>
        </w:rPr>
        <w:t xml:space="preserve"> может подать Заявку на любой лот, любые несколько лотов или все лоты по собственному выбору. Разбиение на лоты установлено в </w:t>
      </w:r>
      <w:r w:rsidR="002D4BC6">
        <w:rPr>
          <w:b w:val="0"/>
        </w:rPr>
        <w:t>подразделе</w:t>
      </w:r>
      <w:r w:rsidR="002D4BC6" w:rsidRPr="002D4BC6">
        <w:rPr>
          <w:b w:val="0"/>
        </w:rPr>
        <w:t xml:space="preserve"> </w:t>
      </w:r>
      <w:r w:rsidR="000F1BD0">
        <w:rPr>
          <w:b w:val="0"/>
        </w:rPr>
        <w:fldChar w:fldCharType="begin"/>
      </w:r>
      <w:r w:rsidR="002D4BC6">
        <w:rPr>
          <w:b w:val="0"/>
        </w:rPr>
        <w:instrText xml:space="preserve"> REF _Ref440275279 \r \h </w:instrText>
      </w:r>
      <w:r w:rsidR="000F1BD0">
        <w:rPr>
          <w:b w:val="0"/>
        </w:rPr>
      </w:r>
      <w:r w:rsidR="000F1BD0">
        <w:rPr>
          <w:b w:val="0"/>
        </w:rPr>
        <w:fldChar w:fldCharType="separate"/>
      </w:r>
      <w:r w:rsidR="00A35E74">
        <w:rPr>
          <w:b w:val="0"/>
        </w:rPr>
        <w:t>1.1.4</w:t>
      </w:r>
      <w:r w:rsidR="000F1BD0">
        <w:rPr>
          <w:b w:val="0"/>
        </w:rPr>
        <w:fldChar w:fldCharType="end"/>
      </w:r>
      <w:r w:rsidR="002D4BC6" w:rsidRPr="002D4BC6">
        <w:rPr>
          <w:b w:val="0"/>
        </w:rPr>
        <w:t xml:space="preserve">. При этом не допускается разбиение отдельного лота на части, то есть подача </w:t>
      </w:r>
      <w:r w:rsidR="002D4BC6">
        <w:rPr>
          <w:b w:val="0"/>
        </w:rPr>
        <w:t>Заявки</w:t>
      </w:r>
      <w:r w:rsidR="002D4BC6" w:rsidRPr="002D4BC6">
        <w:rPr>
          <w:b w:val="0"/>
        </w:rPr>
        <w:t xml:space="preserve"> на часть лота по отдельным его позициям или на часть объема лота.</w:t>
      </w:r>
      <w:bookmarkEnd w:id="53"/>
      <w:bookmarkEnd w:id="54"/>
      <w:bookmarkEnd w:id="55"/>
      <w:bookmarkEnd w:id="56"/>
      <w:bookmarkEnd w:id="57"/>
      <w:bookmarkEnd w:id="58"/>
      <w:bookmarkEnd w:id="59"/>
      <w:bookmarkEnd w:id="60"/>
      <w:r w:rsidR="002D4BC6">
        <w:rPr>
          <w:b w:val="0"/>
        </w:rPr>
        <w:t xml:space="preserve"> </w:t>
      </w:r>
    </w:p>
    <w:p w:rsidR="002D4BC6" w:rsidRPr="002D4BC6" w:rsidRDefault="002D4BC6" w:rsidP="00750D4A">
      <w:pPr>
        <w:pStyle w:val="3"/>
        <w:ind w:left="0" w:firstLine="709"/>
        <w:jc w:val="both"/>
        <w:rPr>
          <w:b w:val="0"/>
        </w:rPr>
      </w:pPr>
      <w:bookmarkStart w:id="61" w:name="_Toc440361306"/>
      <w:bookmarkStart w:id="62" w:name="_Toc440376061"/>
      <w:bookmarkStart w:id="63" w:name="_Toc440376188"/>
      <w:bookmarkStart w:id="64" w:name="_Toc440382453"/>
      <w:bookmarkStart w:id="65" w:name="_Toc440447123"/>
      <w:bookmarkStart w:id="66" w:name="_Toc440631665"/>
      <w:bookmarkStart w:id="67" w:name="_Toc440877322"/>
      <w:bookmarkStart w:id="68" w:name="_Toc441130771"/>
      <w:r w:rsidRPr="002D4BC6">
        <w:rPr>
          <w:b w:val="0"/>
          <w:szCs w:val="24"/>
        </w:rPr>
        <w:t>В</w:t>
      </w:r>
      <w:r>
        <w:rPr>
          <w:b w:val="0"/>
          <w:szCs w:val="24"/>
        </w:rPr>
        <w:t xml:space="preserve"> </w:t>
      </w:r>
      <w:r w:rsidRPr="002D4BC6">
        <w:rPr>
          <w:b w:val="0"/>
          <w:szCs w:val="24"/>
        </w:rPr>
        <w:t xml:space="preserve">случае подачи Заявки на несколько лотов в дополнение к требованиям подраздела </w:t>
      </w:r>
      <w:r w:rsidR="00F31EC7">
        <w:fldChar w:fldCharType="begin"/>
      </w:r>
      <w:r w:rsidR="00F31EC7">
        <w:instrText xml:space="preserve"> REF _Ref305973147 \r \h  \* MERGEFORMAT </w:instrText>
      </w:r>
      <w:r w:rsidR="00F31EC7">
        <w:fldChar w:fldCharType="separate"/>
      </w:r>
      <w:r w:rsidR="00A35E74" w:rsidRPr="00A35E74">
        <w:rPr>
          <w:b w:val="0"/>
          <w:szCs w:val="24"/>
        </w:rPr>
        <w:t>3.3</w:t>
      </w:r>
      <w:r w:rsidR="00F31EC7">
        <w:fldChar w:fldCharType="end"/>
      </w:r>
      <w:r w:rsidRPr="002D4BC6">
        <w:rPr>
          <w:b w:val="0"/>
          <w:szCs w:val="24"/>
        </w:rPr>
        <w:t xml:space="preserve"> должны быть соблюдены следующие требования:</w:t>
      </w:r>
      <w:bookmarkEnd w:id="61"/>
      <w:bookmarkEnd w:id="62"/>
      <w:bookmarkEnd w:id="63"/>
      <w:bookmarkEnd w:id="64"/>
      <w:bookmarkEnd w:id="65"/>
      <w:bookmarkEnd w:id="66"/>
      <w:bookmarkEnd w:id="67"/>
      <w:bookmarkEnd w:id="68"/>
    </w:p>
    <w:p w:rsidR="002D4BC6" w:rsidRPr="002D4BC6" w:rsidRDefault="002D4BC6" w:rsidP="00750D4A">
      <w:pPr>
        <w:pStyle w:val="3"/>
        <w:numPr>
          <w:ilvl w:val="3"/>
          <w:numId w:val="1"/>
        </w:numPr>
        <w:ind w:left="709" w:firstLine="0"/>
        <w:jc w:val="both"/>
        <w:rPr>
          <w:b w:val="0"/>
          <w:szCs w:val="24"/>
        </w:rPr>
      </w:pPr>
      <w:bookmarkStart w:id="69" w:name="_Toc440361307"/>
      <w:bookmarkStart w:id="70" w:name="_Toc440376062"/>
      <w:bookmarkStart w:id="71" w:name="_Toc440376189"/>
      <w:bookmarkStart w:id="72" w:name="_Toc440382454"/>
      <w:bookmarkStart w:id="73" w:name="_Toc440447124"/>
      <w:bookmarkStart w:id="74" w:name="_Toc440631666"/>
      <w:bookmarkStart w:id="75" w:name="_Toc440877323"/>
      <w:bookmarkStart w:id="76" w:name="_Toc441130772"/>
      <w:r w:rsidRPr="002D4BC6">
        <w:rPr>
          <w:b w:val="0"/>
          <w:szCs w:val="24"/>
        </w:rPr>
        <w:t xml:space="preserve">Письмо о подаче оферты (подраздел </w:t>
      </w:r>
      <w:r w:rsidR="00F31EC7">
        <w:fldChar w:fldCharType="begin"/>
      </w:r>
      <w:r w:rsidR="00F31EC7">
        <w:instrText xml:space="preserve"> REF _Ref55336310 \r \h  \* MERGEFORMAT </w:instrText>
      </w:r>
      <w:r w:rsidR="00F31EC7">
        <w:fldChar w:fldCharType="separate"/>
      </w:r>
      <w:r w:rsidR="00A35E74" w:rsidRPr="00A35E74">
        <w:rPr>
          <w:b w:val="0"/>
          <w:szCs w:val="24"/>
        </w:rPr>
        <w:t>5.1</w:t>
      </w:r>
      <w:r w:rsidR="00F31EC7">
        <w:fldChar w:fldCharType="end"/>
      </w:r>
      <w:r w:rsidRPr="002D4BC6">
        <w:rPr>
          <w:b w:val="0"/>
          <w:szCs w:val="24"/>
        </w:rPr>
        <w:t>) должно содержать указание номера и названия каждого лота, а в качестве общей суммы — сумму по каждому из лотов.</w:t>
      </w:r>
      <w:bookmarkEnd w:id="69"/>
      <w:bookmarkEnd w:id="70"/>
      <w:bookmarkEnd w:id="71"/>
      <w:bookmarkEnd w:id="72"/>
      <w:bookmarkEnd w:id="73"/>
      <w:bookmarkEnd w:id="74"/>
      <w:bookmarkEnd w:id="75"/>
      <w:bookmarkEnd w:id="76"/>
    </w:p>
    <w:p w:rsidR="002D4BC6" w:rsidRPr="002D4BC6" w:rsidRDefault="002D4BC6" w:rsidP="00750D4A">
      <w:pPr>
        <w:pStyle w:val="3"/>
        <w:numPr>
          <w:ilvl w:val="3"/>
          <w:numId w:val="1"/>
        </w:numPr>
        <w:ind w:left="709" w:firstLine="0"/>
        <w:jc w:val="both"/>
        <w:rPr>
          <w:b w:val="0"/>
          <w:szCs w:val="24"/>
        </w:rPr>
      </w:pPr>
      <w:bookmarkStart w:id="77" w:name="_Toc440361308"/>
      <w:bookmarkStart w:id="78" w:name="_Toc440376063"/>
      <w:bookmarkStart w:id="79" w:name="_Toc440376190"/>
      <w:bookmarkStart w:id="80" w:name="_Toc440382455"/>
      <w:bookmarkStart w:id="81" w:name="_Toc440447125"/>
      <w:bookmarkStart w:id="82" w:name="_Toc440631667"/>
      <w:bookmarkStart w:id="83" w:name="_Toc440877324"/>
      <w:bookmarkStart w:id="84" w:name="_Toc441130773"/>
      <w:r w:rsidRPr="002D4BC6">
        <w:rPr>
          <w:b w:val="0"/>
          <w:szCs w:val="24"/>
        </w:rPr>
        <w:t>Сводная таблица стоимости</w:t>
      </w:r>
      <w:r w:rsidR="00235620">
        <w:rPr>
          <w:b w:val="0"/>
          <w:szCs w:val="24"/>
        </w:rPr>
        <w:t xml:space="preserve"> </w:t>
      </w:r>
      <w:r w:rsidR="00235620" w:rsidRPr="00235620">
        <w:rPr>
          <w:b w:val="0"/>
          <w:szCs w:val="24"/>
        </w:rPr>
        <w:t>услуг</w:t>
      </w:r>
      <w:r w:rsidRPr="002D4BC6">
        <w:rPr>
          <w:b w:val="0"/>
          <w:szCs w:val="24"/>
        </w:rPr>
        <w:t xml:space="preserve"> (подраздел </w:t>
      </w:r>
      <w:r w:rsidR="00F31EC7">
        <w:fldChar w:fldCharType="begin"/>
      </w:r>
      <w:r w:rsidR="00F31EC7">
        <w:instrText xml:space="preserve"> REF _Ref440284918 \r \h  \* MERGEFORMAT </w:instrText>
      </w:r>
      <w:r w:rsidR="00F31EC7">
        <w:fldChar w:fldCharType="separate"/>
      </w:r>
      <w:r w:rsidR="00A35E74" w:rsidRPr="00A35E74">
        <w:rPr>
          <w:b w:val="0"/>
          <w:szCs w:val="24"/>
        </w:rPr>
        <w:t>5.2</w:t>
      </w:r>
      <w:r w:rsidR="00F31EC7">
        <w:fldChar w:fldCharType="end"/>
      </w:r>
      <w:r w:rsidRPr="002D4BC6">
        <w:rPr>
          <w:b w:val="0"/>
          <w:szCs w:val="24"/>
        </w:rPr>
        <w:t xml:space="preserve">), Техническое предложение (подраздел </w:t>
      </w:r>
      <w:r w:rsidR="000F1BD0">
        <w:rPr>
          <w:b w:val="0"/>
          <w:szCs w:val="24"/>
        </w:rPr>
        <w:fldChar w:fldCharType="begin"/>
      </w:r>
      <w:r w:rsidR="00E51A35">
        <w:rPr>
          <w:b w:val="0"/>
          <w:szCs w:val="24"/>
        </w:rPr>
        <w:instrText xml:space="preserve"> REF _Ref440537120 \r \h </w:instrText>
      </w:r>
      <w:r w:rsidR="000F1BD0">
        <w:rPr>
          <w:b w:val="0"/>
          <w:szCs w:val="24"/>
        </w:rPr>
      </w:r>
      <w:r w:rsidR="000F1BD0">
        <w:rPr>
          <w:b w:val="0"/>
          <w:szCs w:val="24"/>
        </w:rPr>
        <w:fldChar w:fldCharType="separate"/>
      </w:r>
      <w:r w:rsidR="00A35E74">
        <w:rPr>
          <w:b w:val="0"/>
          <w:szCs w:val="24"/>
        </w:rPr>
        <w:t>5.3</w:t>
      </w:r>
      <w:r w:rsidR="000F1BD0">
        <w:rPr>
          <w:b w:val="0"/>
          <w:szCs w:val="24"/>
        </w:rPr>
        <w:fldChar w:fldCharType="end"/>
      </w:r>
      <w:r w:rsidRPr="002D4BC6">
        <w:rPr>
          <w:b w:val="0"/>
          <w:szCs w:val="24"/>
        </w:rPr>
        <w:t>)</w:t>
      </w:r>
      <w:r w:rsidR="00AE556B">
        <w:rPr>
          <w:b w:val="0"/>
          <w:szCs w:val="24"/>
        </w:rPr>
        <w:t>,</w:t>
      </w:r>
      <w:r w:rsidRPr="002D4BC6">
        <w:rPr>
          <w:b w:val="0"/>
          <w:szCs w:val="24"/>
        </w:rPr>
        <w:t xml:space="preserve"> </w:t>
      </w:r>
      <w:r w:rsidR="00E639AE" w:rsidRPr="00E639AE">
        <w:rPr>
          <w:b w:val="0"/>
          <w:szCs w:val="24"/>
        </w:rPr>
        <w:t xml:space="preserve">График </w:t>
      </w:r>
      <w:r w:rsidR="00B8118F">
        <w:rPr>
          <w:b w:val="0"/>
          <w:szCs w:val="24"/>
        </w:rPr>
        <w:t>оказания</w:t>
      </w:r>
      <w:r w:rsidR="00E639AE" w:rsidRPr="00E639AE">
        <w:rPr>
          <w:b w:val="0"/>
          <w:szCs w:val="24"/>
        </w:rPr>
        <w:t xml:space="preserve"> услуг</w:t>
      </w:r>
      <w:r w:rsidRPr="002D4BC6">
        <w:rPr>
          <w:b w:val="0"/>
          <w:szCs w:val="24"/>
        </w:rPr>
        <w:t xml:space="preserve"> (подраздел </w:t>
      </w:r>
      <w:r w:rsidR="00F31EC7">
        <w:fldChar w:fldCharType="begin"/>
      </w:r>
      <w:r w:rsidR="00F31EC7">
        <w:instrText xml:space="preserve"> REF _Ref440284947 \r \h  \* MERGEFORMAT </w:instrText>
      </w:r>
      <w:r w:rsidR="00F31EC7">
        <w:fldChar w:fldCharType="separate"/>
      </w:r>
      <w:r w:rsidR="00A35E74" w:rsidRPr="00A35E74">
        <w:rPr>
          <w:b w:val="0"/>
          <w:szCs w:val="24"/>
        </w:rPr>
        <w:t>5.4</w:t>
      </w:r>
      <w:r w:rsidR="00F31EC7">
        <w:fldChar w:fldCharType="end"/>
      </w:r>
      <w:r w:rsidRPr="002D4BC6">
        <w:rPr>
          <w:b w:val="0"/>
          <w:szCs w:val="24"/>
        </w:rPr>
        <w:t>)</w:t>
      </w:r>
      <w:r w:rsidR="00B8118F">
        <w:rPr>
          <w:b w:val="0"/>
          <w:szCs w:val="24"/>
        </w:rPr>
        <w:t xml:space="preserve">, </w:t>
      </w:r>
      <w:r w:rsidR="00B8118F" w:rsidRPr="00E639AE">
        <w:rPr>
          <w:b w:val="0"/>
          <w:szCs w:val="24"/>
        </w:rPr>
        <w:t xml:space="preserve">График </w:t>
      </w:r>
      <w:r w:rsidR="00B8118F">
        <w:rPr>
          <w:b w:val="0"/>
          <w:szCs w:val="24"/>
        </w:rPr>
        <w:t>оплаты оказания</w:t>
      </w:r>
      <w:r w:rsidR="00B8118F" w:rsidRPr="00E639AE">
        <w:rPr>
          <w:b w:val="0"/>
          <w:szCs w:val="24"/>
        </w:rPr>
        <w:t xml:space="preserve"> услуг</w:t>
      </w:r>
      <w:r w:rsidR="00B8118F" w:rsidRPr="002D4BC6">
        <w:rPr>
          <w:b w:val="0"/>
          <w:szCs w:val="24"/>
        </w:rPr>
        <w:t xml:space="preserve"> (подраздел </w:t>
      </w:r>
      <w:r w:rsidR="000F1BD0">
        <w:rPr>
          <w:b w:val="0"/>
          <w:szCs w:val="24"/>
        </w:rPr>
        <w:fldChar w:fldCharType="begin"/>
      </w:r>
      <w:r w:rsidR="00B8118F">
        <w:rPr>
          <w:b w:val="0"/>
          <w:szCs w:val="24"/>
        </w:rPr>
        <w:instrText xml:space="preserve"> REF _Ref440361439 \r \h </w:instrText>
      </w:r>
      <w:r w:rsidR="000F1BD0">
        <w:rPr>
          <w:b w:val="0"/>
          <w:szCs w:val="24"/>
        </w:rPr>
      </w:r>
      <w:r w:rsidR="000F1BD0">
        <w:rPr>
          <w:b w:val="0"/>
          <w:szCs w:val="24"/>
        </w:rPr>
        <w:fldChar w:fldCharType="separate"/>
      </w:r>
      <w:r w:rsidR="00A35E74">
        <w:rPr>
          <w:b w:val="0"/>
          <w:szCs w:val="24"/>
        </w:rPr>
        <w:t>5.5</w:t>
      </w:r>
      <w:r w:rsidR="000F1BD0">
        <w:rPr>
          <w:b w:val="0"/>
          <w:szCs w:val="24"/>
        </w:rPr>
        <w:fldChar w:fldCharType="end"/>
      </w:r>
      <w:r w:rsidR="00B8118F" w:rsidRPr="002D4BC6">
        <w:rPr>
          <w:b w:val="0"/>
          <w:szCs w:val="24"/>
        </w:rPr>
        <w:t>)</w:t>
      </w:r>
      <w:r w:rsidR="00AE556B">
        <w:rPr>
          <w:b w:val="0"/>
          <w:szCs w:val="24"/>
        </w:rPr>
        <w:t xml:space="preserve"> и </w:t>
      </w:r>
      <w:r w:rsidR="00AE556B" w:rsidRPr="00AE556B">
        <w:rPr>
          <w:b w:val="0"/>
          <w:szCs w:val="24"/>
        </w:rPr>
        <w:t xml:space="preserve">Протокол разногласий к проекту Договора (подраздел </w:t>
      </w:r>
      <w:r w:rsidR="000F1BD0">
        <w:rPr>
          <w:b w:val="0"/>
          <w:szCs w:val="24"/>
        </w:rPr>
        <w:fldChar w:fldCharType="begin"/>
      </w:r>
      <w:r w:rsidR="00B8118F">
        <w:rPr>
          <w:b w:val="0"/>
          <w:szCs w:val="24"/>
        </w:rPr>
        <w:instrText xml:space="preserve"> REF _Ref440361531 \r \h </w:instrText>
      </w:r>
      <w:r w:rsidR="000F1BD0">
        <w:rPr>
          <w:b w:val="0"/>
          <w:szCs w:val="24"/>
        </w:rPr>
      </w:r>
      <w:r w:rsidR="000F1BD0">
        <w:rPr>
          <w:b w:val="0"/>
          <w:szCs w:val="24"/>
        </w:rPr>
        <w:fldChar w:fldCharType="separate"/>
      </w:r>
      <w:r w:rsidR="00A35E74">
        <w:rPr>
          <w:b w:val="0"/>
          <w:szCs w:val="24"/>
        </w:rPr>
        <w:t>5.6</w:t>
      </w:r>
      <w:r w:rsidR="000F1BD0">
        <w:rPr>
          <w:b w:val="0"/>
          <w:szCs w:val="24"/>
        </w:rPr>
        <w:fldChar w:fldCharType="end"/>
      </w:r>
      <w:r w:rsidR="00AE556B" w:rsidRPr="00AE556B">
        <w:rPr>
          <w:b w:val="0"/>
          <w:szCs w:val="24"/>
        </w:rPr>
        <w:t>)</w:t>
      </w:r>
      <w:r w:rsidRPr="002D4BC6">
        <w:rPr>
          <w:b w:val="0"/>
          <w:szCs w:val="24"/>
        </w:rPr>
        <w:t xml:space="preserve"> должны быть подготовлены отдельно по каждому из лотов с указанием номера и названия лота.</w:t>
      </w:r>
      <w:bookmarkEnd w:id="77"/>
      <w:bookmarkEnd w:id="78"/>
      <w:bookmarkEnd w:id="79"/>
      <w:bookmarkEnd w:id="80"/>
      <w:bookmarkEnd w:id="81"/>
      <w:bookmarkEnd w:id="82"/>
      <w:bookmarkEnd w:id="83"/>
      <w:bookmarkEnd w:id="84"/>
      <w:r w:rsidR="00AE556B">
        <w:rPr>
          <w:b w:val="0"/>
          <w:szCs w:val="24"/>
        </w:rPr>
        <w:t xml:space="preserve"> </w:t>
      </w:r>
    </w:p>
    <w:p w:rsidR="002D4BC6" w:rsidRPr="002D4BC6" w:rsidRDefault="002D4BC6" w:rsidP="00750D4A">
      <w:pPr>
        <w:pStyle w:val="3"/>
        <w:ind w:left="0" w:firstLine="709"/>
        <w:jc w:val="both"/>
        <w:rPr>
          <w:b w:val="0"/>
          <w:szCs w:val="24"/>
        </w:rPr>
      </w:pPr>
      <w:bookmarkStart w:id="85" w:name="_Toc440361309"/>
      <w:bookmarkStart w:id="86" w:name="_Toc440376064"/>
      <w:bookmarkStart w:id="87" w:name="_Toc440376191"/>
      <w:bookmarkStart w:id="88" w:name="_Toc440382456"/>
      <w:bookmarkStart w:id="89" w:name="_Toc440447126"/>
      <w:bookmarkStart w:id="90" w:name="_Toc440631668"/>
      <w:bookmarkStart w:id="91" w:name="_Toc440877325"/>
      <w:bookmarkStart w:id="92" w:name="_Toc441130774"/>
      <w:r w:rsidRPr="002D4BC6">
        <w:rPr>
          <w:b w:val="0"/>
          <w:szCs w:val="24"/>
        </w:rPr>
        <w:t xml:space="preserve">Обеспечение исполнения обязательств </w:t>
      </w:r>
      <w:r>
        <w:rPr>
          <w:b w:val="0"/>
          <w:szCs w:val="24"/>
        </w:rPr>
        <w:t>Участника</w:t>
      </w:r>
      <w:r w:rsidRPr="002D4BC6">
        <w:rPr>
          <w:b w:val="0"/>
          <w:szCs w:val="24"/>
        </w:rPr>
        <w:t xml:space="preserve"> в соответствии с подразделом </w:t>
      </w:r>
      <w:r w:rsidR="000F1BD0">
        <w:rPr>
          <w:b w:val="0"/>
          <w:szCs w:val="24"/>
        </w:rPr>
        <w:fldChar w:fldCharType="begin"/>
      </w:r>
      <w:r>
        <w:rPr>
          <w:b w:val="0"/>
          <w:szCs w:val="24"/>
        </w:rPr>
        <w:instrText xml:space="preserve"> REF _Ref440285128 \r \h </w:instrText>
      </w:r>
      <w:r w:rsidR="000F1BD0">
        <w:rPr>
          <w:b w:val="0"/>
          <w:szCs w:val="24"/>
        </w:rPr>
      </w:r>
      <w:r w:rsidR="000F1BD0">
        <w:rPr>
          <w:b w:val="0"/>
          <w:szCs w:val="24"/>
        </w:rPr>
        <w:fldChar w:fldCharType="separate"/>
      </w:r>
      <w:r w:rsidR="00A35E74">
        <w:rPr>
          <w:b w:val="0"/>
          <w:szCs w:val="24"/>
        </w:rPr>
        <w:t>3.3.14</w:t>
      </w:r>
      <w:r w:rsidR="000F1BD0">
        <w:rPr>
          <w:b w:val="0"/>
          <w:szCs w:val="24"/>
        </w:rPr>
        <w:fldChar w:fldCharType="end"/>
      </w:r>
      <w:r w:rsidRPr="002D4BC6">
        <w:rPr>
          <w:b w:val="0"/>
          <w:szCs w:val="24"/>
        </w:rPr>
        <w:t xml:space="preserve"> оформляется на сумму, равную суммарной стоимости предлагаемо</w:t>
      </w:r>
      <w:r w:rsidR="001702EE">
        <w:rPr>
          <w:b w:val="0"/>
          <w:szCs w:val="24"/>
        </w:rPr>
        <w:t>го</w:t>
      </w:r>
      <w:r w:rsidRPr="002D4BC6">
        <w:rPr>
          <w:b w:val="0"/>
          <w:szCs w:val="24"/>
        </w:rPr>
        <w:t xml:space="preserve"> </w:t>
      </w:r>
      <w:r w:rsidR="001702EE">
        <w:rPr>
          <w:b w:val="0"/>
          <w:szCs w:val="24"/>
        </w:rPr>
        <w:t>объема услуг</w:t>
      </w:r>
      <w:r w:rsidRPr="002D4BC6">
        <w:rPr>
          <w:b w:val="0"/>
          <w:szCs w:val="24"/>
        </w:rPr>
        <w:t xml:space="preserve">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Pr>
          <w:b w:val="0"/>
          <w:szCs w:val="24"/>
        </w:rPr>
        <w:t>ь</w:t>
      </w:r>
      <w:r w:rsidRPr="002D4BC6">
        <w:rPr>
          <w:b w:val="0"/>
          <w:szCs w:val="24"/>
        </w:rPr>
        <w:t xml:space="preserve">ся только по тем лотам, на которые </w:t>
      </w:r>
      <w:r>
        <w:rPr>
          <w:b w:val="0"/>
          <w:szCs w:val="24"/>
        </w:rPr>
        <w:t>Участник</w:t>
      </w:r>
      <w:r w:rsidRPr="002D4BC6">
        <w:rPr>
          <w:b w:val="0"/>
          <w:szCs w:val="24"/>
        </w:rPr>
        <w:t xml:space="preserve"> подал </w:t>
      </w:r>
      <w:r>
        <w:rPr>
          <w:b w:val="0"/>
          <w:szCs w:val="24"/>
        </w:rPr>
        <w:t>Заявку</w:t>
      </w:r>
      <w:r w:rsidRPr="002D4BC6">
        <w:rPr>
          <w:b w:val="0"/>
          <w:szCs w:val="24"/>
        </w:rPr>
        <w:t xml:space="preserve"> и по которым он был признан Победителем </w:t>
      </w:r>
      <w:r>
        <w:rPr>
          <w:b w:val="0"/>
          <w:szCs w:val="24"/>
        </w:rPr>
        <w:t>запроса предложений</w:t>
      </w:r>
      <w:r w:rsidRPr="002D4BC6">
        <w:rPr>
          <w:b w:val="0"/>
          <w:szCs w:val="24"/>
        </w:rPr>
        <w:t>.</w:t>
      </w:r>
      <w:bookmarkEnd w:id="85"/>
      <w:bookmarkEnd w:id="86"/>
      <w:bookmarkEnd w:id="87"/>
      <w:bookmarkEnd w:id="88"/>
      <w:bookmarkEnd w:id="89"/>
      <w:bookmarkEnd w:id="90"/>
      <w:bookmarkEnd w:id="91"/>
      <w:bookmarkEnd w:id="92"/>
    </w:p>
    <w:p w:rsidR="002D4BC6" w:rsidRPr="002D4BC6" w:rsidRDefault="002D4BC6" w:rsidP="00750D4A">
      <w:pPr>
        <w:pStyle w:val="3"/>
        <w:ind w:left="0" w:firstLine="709"/>
        <w:jc w:val="both"/>
        <w:rPr>
          <w:b w:val="0"/>
          <w:szCs w:val="24"/>
        </w:rPr>
      </w:pPr>
      <w:bookmarkStart w:id="93" w:name="_Toc440361310"/>
      <w:bookmarkStart w:id="94" w:name="_Toc440376065"/>
      <w:bookmarkStart w:id="95" w:name="_Toc440376192"/>
      <w:bookmarkStart w:id="96" w:name="_Toc440382457"/>
      <w:bookmarkStart w:id="97" w:name="_Toc440447127"/>
      <w:bookmarkStart w:id="98" w:name="_Toc440631669"/>
      <w:bookmarkStart w:id="99" w:name="_Toc440877326"/>
      <w:bookmarkStart w:id="100" w:name="_Toc441130775"/>
      <w:r w:rsidRPr="002D4BC6">
        <w:rPr>
          <w:b w:val="0"/>
          <w:szCs w:val="24"/>
        </w:rPr>
        <w:t xml:space="preserve">Оценка </w:t>
      </w:r>
      <w:r w:rsidR="00F24353">
        <w:rPr>
          <w:b w:val="0"/>
          <w:szCs w:val="24"/>
        </w:rPr>
        <w:t>Заявок</w:t>
      </w:r>
      <w:r w:rsidRPr="002D4BC6">
        <w:rPr>
          <w:b w:val="0"/>
          <w:szCs w:val="24"/>
        </w:rPr>
        <w:t xml:space="preserve"> (подраздел </w:t>
      </w:r>
      <w:r w:rsidR="000F1BD0">
        <w:rPr>
          <w:b w:val="0"/>
          <w:szCs w:val="24"/>
        </w:rPr>
        <w:fldChar w:fldCharType="begin"/>
      </w:r>
      <w:r>
        <w:rPr>
          <w:b w:val="0"/>
          <w:szCs w:val="24"/>
        </w:rPr>
        <w:instrText xml:space="preserve"> REF _Ref305973250 \r \h </w:instrText>
      </w:r>
      <w:r w:rsidR="000F1BD0">
        <w:rPr>
          <w:b w:val="0"/>
          <w:szCs w:val="24"/>
        </w:rPr>
      </w:r>
      <w:r w:rsidR="000F1BD0">
        <w:rPr>
          <w:b w:val="0"/>
          <w:szCs w:val="24"/>
        </w:rPr>
        <w:fldChar w:fldCharType="separate"/>
      </w:r>
      <w:r w:rsidR="00A35E74">
        <w:rPr>
          <w:b w:val="0"/>
          <w:szCs w:val="24"/>
        </w:rPr>
        <w:t>3.6</w:t>
      </w:r>
      <w:r w:rsidR="000F1BD0">
        <w:rPr>
          <w:b w:val="0"/>
          <w:szCs w:val="24"/>
        </w:rPr>
        <w:fldChar w:fldCharType="end"/>
      </w:r>
      <w:r w:rsidRPr="002D4BC6">
        <w:rPr>
          <w:b w:val="0"/>
          <w:szCs w:val="24"/>
        </w:rPr>
        <w:t>)</w:t>
      </w:r>
      <w:r>
        <w:rPr>
          <w:b w:val="0"/>
          <w:szCs w:val="24"/>
        </w:rPr>
        <w:t xml:space="preserve"> и подведение итогов</w:t>
      </w:r>
      <w:r w:rsidRPr="002D4BC6">
        <w:rPr>
          <w:b w:val="0"/>
          <w:szCs w:val="24"/>
        </w:rPr>
        <w:t xml:space="preserve"> </w:t>
      </w:r>
      <w:r>
        <w:rPr>
          <w:b w:val="0"/>
          <w:szCs w:val="24"/>
        </w:rPr>
        <w:t>запроса предложений</w:t>
      </w:r>
      <w:r w:rsidRPr="002D4BC6">
        <w:rPr>
          <w:b w:val="0"/>
          <w:szCs w:val="24"/>
        </w:rPr>
        <w:t xml:space="preserve"> (подраздел </w:t>
      </w:r>
      <w:r w:rsidR="000F1BD0">
        <w:rPr>
          <w:b w:val="0"/>
          <w:szCs w:val="24"/>
        </w:rPr>
        <w:fldChar w:fldCharType="begin"/>
      </w:r>
      <w:r>
        <w:rPr>
          <w:b w:val="0"/>
          <w:szCs w:val="24"/>
        </w:rPr>
        <w:instrText xml:space="preserve"> REF _Ref303681924 \r \h </w:instrText>
      </w:r>
      <w:r w:rsidR="000F1BD0">
        <w:rPr>
          <w:b w:val="0"/>
          <w:szCs w:val="24"/>
        </w:rPr>
      </w:r>
      <w:r w:rsidR="000F1BD0">
        <w:rPr>
          <w:b w:val="0"/>
          <w:szCs w:val="24"/>
        </w:rPr>
        <w:fldChar w:fldCharType="separate"/>
      </w:r>
      <w:r w:rsidR="00A35E74">
        <w:rPr>
          <w:b w:val="0"/>
          <w:szCs w:val="24"/>
        </w:rPr>
        <w:t>3.8</w:t>
      </w:r>
      <w:r w:rsidR="000F1BD0">
        <w:rPr>
          <w:b w:val="0"/>
          <w:szCs w:val="24"/>
        </w:rPr>
        <w:fldChar w:fldCharType="end"/>
      </w:r>
      <w:r w:rsidRPr="002D4BC6">
        <w:rPr>
          <w:b w:val="0"/>
          <w:szCs w:val="24"/>
        </w:rPr>
        <w:t xml:space="preserve">) будет осуществляться раздельно и независимо по каждому из лотов. По каждому из лотов будет определен один Победитель </w:t>
      </w:r>
      <w:r>
        <w:rPr>
          <w:b w:val="0"/>
          <w:szCs w:val="24"/>
        </w:rPr>
        <w:t>запроса предложений</w:t>
      </w:r>
      <w:r w:rsidRPr="002D4BC6">
        <w:rPr>
          <w:b w:val="0"/>
          <w:szCs w:val="24"/>
        </w:rPr>
        <w:t>.</w:t>
      </w:r>
      <w:bookmarkEnd w:id="93"/>
      <w:bookmarkEnd w:id="94"/>
      <w:bookmarkEnd w:id="95"/>
      <w:bookmarkEnd w:id="96"/>
      <w:bookmarkEnd w:id="97"/>
      <w:bookmarkEnd w:id="98"/>
      <w:bookmarkEnd w:id="99"/>
      <w:bookmarkEnd w:id="100"/>
    </w:p>
    <w:p w:rsidR="00E420A2" w:rsidRPr="002D4BC6" w:rsidRDefault="00E420A2" w:rsidP="00750D4A">
      <w:pPr>
        <w:pStyle w:val="3"/>
        <w:ind w:left="0" w:firstLine="709"/>
        <w:jc w:val="both"/>
        <w:rPr>
          <w:b w:val="0"/>
          <w:szCs w:val="24"/>
        </w:rPr>
        <w:sectPr w:rsidR="00E420A2" w:rsidRPr="002D4BC6" w:rsidSect="002B0606">
          <w:headerReference w:type="even" r:id="rId22"/>
          <w:headerReference w:type="default" r:id="rId23"/>
          <w:footerReference w:type="even" r:id="rId24"/>
          <w:headerReference w:type="first" r:id="rId25"/>
          <w:footerReference w:type="first" r:id="rId26"/>
          <w:pgSz w:w="11907" w:h="16840" w:code="9"/>
          <w:pgMar w:top="1440" w:right="851" w:bottom="776" w:left="1609" w:header="720" w:footer="455" w:gutter="0"/>
          <w:cols w:space="720"/>
          <w:docGrid w:linePitch="360"/>
        </w:sectPr>
      </w:pPr>
    </w:p>
    <w:p w:rsidR="00717F60" w:rsidRPr="006238AF" w:rsidRDefault="00717F60" w:rsidP="00E71A48">
      <w:pPr>
        <w:pStyle w:val="1"/>
        <w:tabs>
          <w:tab w:val="left" w:pos="426"/>
        </w:tabs>
        <w:spacing w:before="0" w:after="0" w:line="264" w:lineRule="auto"/>
        <w:ind w:left="0" w:hanging="11"/>
        <w:jc w:val="center"/>
        <w:rPr>
          <w:szCs w:val="24"/>
        </w:rPr>
      </w:pPr>
      <w:bookmarkStart w:id="101" w:name="_Проект_договора"/>
      <w:bookmarkStart w:id="102" w:name="_Ref305973574"/>
      <w:bookmarkStart w:id="103" w:name="_Ref440272931"/>
      <w:bookmarkStart w:id="104" w:name="_Ref440274025"/>
      <w:bookmarkStart w:id="105" w:name="_Ref440292752"/>
      <w:bookmarkStart w:id="106" w:name="_Toc441130776"/>
      <w:bookmarkEnd w:id="52"/>
      <w:bookmarkEnd w:id="101"/>
      <w:r w:rsidRPr="006238AF">
        <w:rPr>
          <w:szCs w:val="24"/>
        </w:rPr>
        <w:lastRenderedPageBreak/>
        <w:t xml:space="preserve">Проект </w:t>
      </w:r>
      <w:r w:rsidR="00123C70" w:rsidRPr="006238AF">
        <w:rPr>
          <w:szCs w:val="24"/>
        </w:rPr>
        <w:t>Договор</w:t>
      </w:r>
      <w:r w:rsidRPr="006238AF">
        <w:rPr>
          <w:szCs w:val="24"/>
        </w:rPr>
        <w:t>а</w:t>
      </w:r>
      <w:bookmarkEnd w:id="102"/>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103"/>
      <w:bookmarkEnd w:id="104"/>
      <w:bookmarkEnd w:id="105"/>
      <w:bookmarkEnd w:id="106"/>
    </w:p>
    <w:p w:rsidR="00953802" w:rsidRPr="006238AF" w:rsidRDefault="00216641" w:rsidP="00953802">
      <w:pPr>
        <w:pStyle w:val="2"/>
        <w:tabs>
          <w:tab w:val="clear" w:pos="1700"/>
          <w:tab w:val="left" w:pos="567"/>
        </w:tabs>
        <w:spacing w:line="264" w:lineRule="auto"/>
      </w:pPr>
      <w:bookmarkStart w:id="107" w:name="_Toc441130777"/>
      <w:r w:rsidRPr="006238AF">
        <w:t>Проект договора</w:t>
      </w:r>
      <w:bookmarkEnd w:id="107"/>
    </w:p>
    <w:p w:rsidR="00953802" w:rsidRPr="003803A7" w:rsidRDefault="00953802" w:rsidP="00953802">
      <w:pPr>
        <w:pStyle w:val="3"/>
        <w:ind w:left="0" w:firstLine="709"/>
        <w:jc w:val="both"/>
        <w:rPr>
          <w:b w:val="0"/>
        </w:rPr>
      </w:pPr>
      <w:bookmarkStart w:id="108" w:name="_Toc439238031"/>
      <w:bookmarkStart w:id="109" w:name="_Toc439238153"/>
      <w:bookmarkStart w:id="110" w:name="_Toc439252705"/>
      <w:bookmarkStart w:id="111" w:name="_Toc439323563"/>
      <w:bookmarkStart w:id="112" w:name="_Toc439323679"/>
      <w:bookmarkStart w:id="113" w:name="_Toc440361313"/>
      <w:bookmarkStart w:id="114" w:name="_Toc440376068"/>
      <w:bookmarkStart w:id="115" w:name="_Toc440376195"/>
      <w:bookmarkStart w:id="116" w:name="_Toc440382460"/>
      <w:bookmarkStart w:id="117" w:name="_Toc440447130"/>
      <w:bookmarkStart w:id="118" w:name="_Toc440631672"/>
      <w:bookmarkStart w:id="119" w:name="_Toc440877329"/>
      <w:bookmarkStart w:id="120" w:name="_Toc441130778"/>
      <w:r w:rsidRPr="006238AF">
        <w:rPr>
          <w:b w:val="0"/>
        </w:rPr>
        <w:t xml:space="preserve">Проект договора на </w:t>
      </w:r>
      <w:r w:rsidR="005036EF">
        <w:rPr>
          <w:b w:val="0"/>
        </w:rPr>
        <w:t>оказание услуг</w:t>
      </w:r>
      <w:r w:rsidRPr="006238AF">
        <w:rPr>
          <w:b w:val="0"/>
        </w:rPr>
        <w:t xml:space="preserve">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108"/>
      <w:bookmarkEnd w:id="109"/>
      <w:bookmarkEnd w:id="110"/>
      <w:bookmarkEnd w:id="111"/>
      <w:bookmarkEnd w:id="112"/>
      <w:bookmarkEnd w:id="113"/>
      <w:bookmarkEnd w:id="114"/>
      <w:bookmarkEnd w:id="115"/>
      <w:bookmarkEnd w:id="116"/>
      <w:bookmarkEnd w:id="117"/>
      <w:bookmarkEnd w:id="118"/>
      <w:bookmarkEnd w:id="119"/>
      <w:bookmarkEnd w:id="120"/>
    </w:p>
    <w:p w:rsidR="00953802" w:rsidRPr="006238AF" w:rsidRDefault="0094713A" w:rsidP="0094713A">
      <w:pPr>
        <w:pStyle w:val="3"/>
        <w:ind w:left="0" w:firstLine="709"/>
        <w:jc w:val="both"/>
        <w:rPr>
          <w:b w:val="0"/>
        </w:rPr>
      </w:pPr>
      <w:bookmarkStart w:id="121" w:name="_Toc439238032"/>
      <w:bookmarkStart w:id="122" w:name="_Toc439238154"/>
      <w:bookmarkStart w:id="123" w:name="_Toc439252706"/>
      <w:bookmarkStart w:id="124" w:name="_Toc439323564"/>
      <w:bookmarkStart w:id="125" w:name="_Toc439323680"/>
      <w:bookmarkStart w:id="126" w:name="_Toc440361314"/>
      <w:bookmarkStart w:id="127" w:name="_Toc440376069"/>
      <w:bookmarkStart w:id="128" w:name="_Toc440376196"/>
      <w:bookmarkStart w:id="129" w:name="_Toc440382461"/>
      <w:bookmarkStart w:id="130" w:name="_Toc440447131"/>
      <w:bookmarkStart w:id="131" w:name="_Toc440631673"/>
      <w:bookmarkStart w:id="132" w:name="_Toc440877330"/>
      <w:bookmarkStart w:id="133" w:name="_Toc441130779"/>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0F1BD0">
        <w:rPr>
          <w:b w:val="0"/>
        </w:rPr>
        <w:fldChar w:fldCharType="begin"/>
      </w:r>
      <w:r w:rsidR="008D2928">
        <w:rPr>
          <w:b w:val="0"/>
        </w:rPr>
        <w:instrText xml:space="preserve"> REF _Ref93264992 \r \h </w:instrText>
      </w:r>
      <w:r w:rsidR="000F1BD0">
        <w:rPr>
          <w:b w:val="0"/>
        </w:rPr>
      </w:r>
      <w:r w:rsidR="000F1BD0">
        <w:rPr>
          <w:b w:val="0"/>
        </w:rPr>
        <w:fldChar w:fldCharType="separate"/>
      </w:r>
      <w:r w:rsidR="00A35E74">
        <w:rPr>
          <w:b w:val="0"/>
        </w:rPr>
        <w:t>5.5</w:t>
      </w:r>
      <w:r w:rsidR="000F1BD0">
        <w:rPr>
          <w:b w:val="0"/>
        </w:rPr>
        <w:fldChar w:fldCharType="end"/>
      </w:r>
      <w:r w:rsidRPr="006238AF">
        <w:rPr>
          <w:b w:val="0"/>
        </w:rPr>
        <w:t>) и приложить его к своей Заявке.</w:t>
      </w:r>
      <w:bookmarkEnd w:id="121"/>
      <w:bookmarkEnd w:id="122"/>
      <w:bookmarkEnd w:id="123"/>
      <w:bookmarkEnd w:id="124"/>
      <w:bookmarkEnd w:id="125"/>
      <w:bookmarkEnd w:id="126"/>
      <w:bookmarkEnd w:id="127"/>
      <w:bookmarkEnd w:id="128"/>
      <w:bookmarkEnd w:id="129"/>
      <w:bookmarkEnd w:id="130"/>
      <w:bookmarkEnd w:id="131"/>
      <w:bookmarkEnd w:id="132"/>
      <w:bookmarkEnd w:id="133"/>
    </w:p>
    <w:p w:rsidR="0094713A" w:rsidRPr="003303E9" w:rsidRDefault="0094713A" w:rsidP="0094713A">
      <w:pPr>
        <w:pStyle w:val="3"/>
        <w:ind w:left="0" w:firstLine="709"/>
        <w:jc w:val="both"/>
        <w:rPr>
          <w:b w:val="0"/>
        </w:rPr>
      </w:pPr>
      <w:bookmarkStart w:id="134" w:name="_Toc439238033"/>
      <w:bookmarkStart w:id="135" w:name="_Toc439238155"/>
      <w:bookmarkStart w:id="136" w:name="_Toc439252707"/>
      <w:bookmarkStart w:id="137" w:name="_Toc439323565"/>
      <w:bookmarkStart w:id="138" w:name="_Toc439323681"/>
      <w:bookmarkStart w:id="139" w:name="_Toc440361315"/>
      <w:bookmarkStart w:id="140" w:name="_Toc440376070"/>
      <w:bookmarkStart w:id="141" w:name="_Toc440376197"/>
      <w:bookmarkStart w:id="142" w:name="_Toc440382462"/>
      <w:bookmarkStart w:id="143" w:name="_Toc440447132"/>
      <w:bookmarkStart w:id="144" w:name="_Toc440631674"/>
      <w:bookmarkStart w:id="145" w:name="_Toc440877331"/>
      <w:bookmarkStart w:id="146" w:name="_Toc441130780"/>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134"/>
      <w:bookmarkEnd w:id="135"/>
      <w:bookmarkEnd w:id="136"/>
      <w:bookmarkEnd w:id="137"/>
      <w:bookmarkEnd w:id="138"/>
      <w:bookmarkEnd w:id="139"/>
      <w:bookmarkEnd w:id="140"/>
      <w:bookmarkEnd w:id="141"/>
      <w:bookmarkEnd w:id="142"/>
      <w:bookmarkEnd w:id="143"/>
      <w:bookmarkEnd w:id="144"/>
      <w:bookmarkEnd w:id="145"/>
      <w:bookmarkEnd w:id="146"/>
    </w:p>
    <w:p w:rsidR="00953802" w:rsidRPr="003303E9" w:rsidRDefault="00953802" w:rsidP="00953802">
      <w:pPr>
        <w:pStyle w:val="2"/>
        <w:tabs>
          <w:tab w:val="clear" w:pos="1700"/>
          <w:tab w:val="left" w:pos="567"/>
        </w:tabs>
        <w:spacing w:line="264" w:lineRule="auto"/>
      </w:pPr>
      <w:bookmarkStart w:id="147" w:name="_Toc441130781"/>
      <w:r w:rsidRPr="003303E9">
        <w:rPr>
          <w:bCs w:val="0"/>
        </w:rPr>
        <w:t>Антикоррупционная оговорка, включаемая в проект договора</w:t>
      </w:r>
      <w:bookmarkEnd w:id="147"/>
    </w:p>
    <w:p w:rsidR="00953802" w:rsidRPr="003303E9" w:rsidRDefault="0094713A" w:rsidP="0094713A">
      <w:pPr>
        <w:pStyle w:val="3"/>
        <w:ind w:left="0" w:firstLine="709"/>
        <w:jc w:val="both"/>
        <w:rPr>
          <w:b w:val="0"/>
        </w:rPr>
      </w:pPr>
      <w:bookmarkStart w:id="148" w:name="_Toc439238157"/>
      <w:bookmarkStart w:id="149" w:name="_Toc439252709"/>
      <w:bookmarkStart w:id="150" w:name="_Toc439323567"/>
      <w:bookmarkStart w:id="151" w:name="_Toc439323683"/>
      <w:bookmarkStart w:id="152" w:name="_Toc440361317"/>
      <w:bookmarkStart w:id="153" w:name="_Toc440376072"/>
      <w:bookmarkStart w:id="154" w:name="_Toc440376199"/>
      <w:bookmarkStart w:id="155" w:name="_Toc440382464"/>
      <w:bookmarkStart w:id="156" w:name="_Toc440447134"/>
      <w:bookmarkStart w:id="157" w:name="_Toc440631676"/>
      <w:bookmarkStart w:id="158" w:name="_Toc440877333"/>
      <w:bookmarkStart w:id="159" w:name="_Toc441130782"/>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0F1BD0">
        <w:rPr>
          <w:b w:val="0"/>
        </w:rPr>
        <w:fldChar w:fldCharType="begin"/>
      </w:r>
      <w:r w:rsidR="008D2928">
        <w:rPr>
          <w:b w:val="0"/>
        </w:rPr>
        <w:instrText xml:space="preserve"> REF _Ref440270867 \r \h </w:instrText>
      </w:r>
      <w:r w:rsidR="000F1BD0">
        <w:rPr>
          <w:b w:val="0"/>
        </w:rPr>
      </w:r>
      <w:r w:rsidR="000F1BD0">
        <w:rPr>
          <w:b w:val="0"/>
        </w:rPr>
        <w:fldChar w:fldCharType="separate"/>
      </w:r>
      <w:r w:rsidR="00A35E74">
        <w:rPr>
          <w:b w:val="0"/>
        </w:rPr>
        <w:t>2.2.3</w:t>
      </w:r>
      <w:r w:rsidR="000F1BD0">
        <w:rPr>
          <w:b w:val="0"/>
        </w:rPr>
        <w:fldChar w:fldCharType="end"/>
      </w:r>
      <w:r w:rsidRPr="003303E9">
        <w:rPr>
          <w:b w:val="0"/>
        </w:rPr>
        <w:t>).</w:t>
      </w:r>
      <w:bookmarkEnd w:id="148"/>
      <w:bookmarkEnd w:id="149"/>
      <w:bookmarkEnd w:id="150"/>
      <w:bookmarkEnd w:id="151"/>
      <w:bookmarkEnd w:id="152"/>
      <w:bookmarkEnd w:id="153"/>
      <w:bookmarkEnd w:id="154"/>
      <w:bookmarkEnd w:id="155"/>
      <w:bookmarkEnd w:id="156"/>
      <w:bookmarkEnd w:id="157"/>
      <w:bookmarkEnd w:id="158"/>
      <w:bookmarkEnd w:id="159"/>
    </w:p>
    <w:p w:rsidR="0094713A" w:rsidRPr="003303E9" w:rsidRDefault="0094713A" w:rsidP="0094713A">
      <w:pPr>
        <w:pStyle w:val="3"/>
        <w:ind w:left="0" w:firstLine="709"/>
        <w:jc w:val="both"/>
        <w:rPr>
          <w:b w:val="0"/>
        </w:rPr>
      </w:pPr>
      <w:bookmarkStart w:id="160" w:name="_Toc439238158"/>
      <w:bookmarkStart w:id="161" w:name="_Toc439252710"/>
      <w:bookmarkStart w:id="162" w:name="_Toc439323568"/>
      <w:bookmarkStart w:id="163" w:name="_Toc439323684"/>
      <w:bookmarkStart w:id="164" w:name="_Toc440361318"/>
      <w:bookmarkStart w:id="165" w:name="_Toc440376073"/>
      <w:bookmarkStart w:id="166" w:name="_Toc440376200"/>
      <w:bookmarkStart w:id="167" w:name="_Toc440382465"/>
      <w:bookmarkStart w:id="168" w:name="_Toc440447135"/>
      <w:bookmarkStart w:id="169" w:name="_Toc440631677"/>
      <w:bookmarkStart w:id="170" w:name="_Toc440877334"/>
      <w:bookmarkStart w:id="171" w:name="_Toc441130783"/>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160"/>
      <w:bookmarkEnd w:id="161"/>
      <w:bookmarkEnd w:id="162"/>
      <w:bookmarkEnd w:id="163"/>
      <w:bookmarkEnd w:id="164"/>
      <w:bookmarkEnd w:id="165"/>
      <w:bookmarkEnd w:id="166"/>
      <w:bookmarkEnd w:id="167"/>
      <w:bookmarkEnd w:id="168"/>
      <w:bookmarkEnd w:id="169"/>
      <w:bookmarkEnd w:id="170"/>
      <w:bookmarkEnd w:id="171"/>
    </w:p>
    <w:p w:rsidR="0094713A" w:rsidRPr="003303E9" w:rsidRDefault="0094713A" w:rsidP="0094713A">
      <w:pPr>
        <w:pStyle w:val="3"/>
        <w:ind w:left="0" w:firstLine="709"/>
        <w:jc w:val="both"/>
        <w:rPr>
          <w:b w:val="0"/>
        </w:rPr>
      </w:pPr>
      <w:bookmarkStart w:id="172" w:name="_Toc439238159"/>
      <w:bookmarkStart w:id="173" w:name="_Toc439252711"/>
      <w:bookmarkStart w:id="174" w:name="_Toc439323569"/>
      <w:bookmarkStart w:id="175" w:name="_Toc439323685"/>
      <w:bookmarkStart w:id="176" w:name="_Ref440270867"/>
      <w:bookmarkStart w:id="177" w:name="_Toc440361319"/>
      <w:bookmarkStart w:id="178" w:name="_Toc440376074"/>
      <w:bookmarkStart w:id="179" w:name="_Toc440376201"/>
      <w:bookmarkStart w:id="180" w:name="_Toc440382466"/>
      <w:bookmarkStart w:id="181" w:name="_Toc440447136"/>
      <w:bookmarkStart w:id="182" w:name="_Toc440631678"/>
      <w:bookmarkStart w:id="183" w:name="_Toc440877335"/>
      <w:bookmarkStart w:id="184" w:name="_Toc441130784"/>
      <w:r w:rsidRPr="003303E9">
        <w:rPr>
          <w:b w:val="0"/>
        </w:rPr>
        <w:t>Текст Антикоррупционной оговорки:</w:t>
      </w:r>
      <w:bookmarkEnd w:id="172"/>
      <w:bookmarkEnd w:id="173"/>
      <w:bookmarkEnd w:id="174"/>
      <w:bookmarkEnd w:id="175"/>
      <w:bookmarkEnd w:id="176"/>
      <w:bookmarkEnd w:id="177"/>
      <w:bookmarkEnd w:id="178"/>
      <w:bookmarkEnd w:id="179"/>
      <w:bookmarkEnd w:id="180"/>
      <w:bookmarkEnd w:id="181"/>
      <w:bookmarkEnd w:id="182"/>
      <w:bookmarkEnd w:id="183"/>
      <w:bookmarkEnd w:id="184"/>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FB666F" w:rsidRPr="00A052DC" w:rsidRDefault="00FB666F" w:rsidP="00FB666F">
      <w:pPr>
        <w:snapToGrid w:val="0"/>
        <w:spacing w:line="240" w:lineRule="auto"/>
        <w:rPr>
          <w:i/>
          <w:sz w:val="24"/>
          <w:szCs w:val="24"/>
        </w:rPr>
      </w:pPr>
      <w:r w:rsidRPr="00A052DC">
        <w:rPr>
          <w:i/>
          <w:sz w:val="24"/>
          <w:szCs w:val="24"/>
        </w:rPr>
        <w:t>Статья 1.</w:t>
      </w:r>
    </w:p>
    <w:p w:rsidR="00FB666F" w:rsidRPr="00A052DC" w:rsidRDefault="00FB666F" w:rsidP="00FB666F">
      <w:pPr>
        <w:snapToGrid w:val="0"/>
        <w:spacing w:line="240" w:lineRule="auto"/>
        <w:rPr>
          <w:i/>
          <w:sz w:val="24"/>
          <w:szCs w:val="24"/>
        </w:rPr>
      </w:pPr>
      <w:r w:rsidRPr="00A052DC">
        <w:rPr>
          <w:i/>
          <w:sz w:val="24"/>
          <w:szCs w:val="24"/>
        </w:rPr>
        <w:t>Контрагенту* известно о том, что ПАО «</w:t>
      </w:r>
      <w:proofErr w:type="spellStart"/>
      <w:r w:rsidRPr="00A052DC">
        <w:rPr>
          <w:i/>
          <w:sz w:val="24"/>
          <w:szCs w:val="24"/>
        </w:rPr>
        <w:t>Россети</w:t>
      </w:r>
      <w:proofErr w:type="spellEnd"/>
      <w:r w:rsidRPr="00A052DC">
        <w:rPr>
          <w:i/>
          <w:sz w:val="24"/>
          <w:szCs w:val="24"/>
        </w:rPr>
        <w:t xml:space="preserve">»** реализует требования статьи 13.3. </w:t>
      </w:r>
      <w:proofErr w:type="gramStart"/>
      <w:r w:rsidRPr="00A052DC">
        <w:rPr>
          <w:i/>
          <w:sz w:val="24"/>
          <w:szCs w:val="24"/>
        </w:rPr>
        <w:t>Федерального закона от 25 декабря 2008 года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roofErr w:type="gramEnd"/>
    </w:p>
    <w:p w:rsidR="00FB666F" w:rsidRPr="00A052DC" w:rsidRDefault="00FB666F" w:rsidP="00FB666F">
      <w:pPr>
        <w:snapToGrid w:val="0"/>
        <w:spacing w:line="240" w:lineRule="auto"/>
        <w:rPr>
          <w:i/>
          <w:sz w:val="24"/>
          <w:szCs w:val="24"/>
        </w:rPr>
      </w:pPr>
      <w:r w:rsidRPr="00A052DC">
        <w:rPr>
          <w:i/>
          <w:sz w:val="24"/>
          <w:szCs w:val="24"/>
        </w:rPr>
        <w:t>Присоединение к Антикоррупционной хартии российского бизнеса свидетельствует о соответствии ПАО «</w:t>
      </w:r>
      <w:proofErr w:type="spellStart"/>
      <w:r w:rsidRPr="00A052DC">
        <w:rPr>
          <w:i/>
          <w:sz w:val="24"/>
          <w:szCs w:val="24"/>
        </w:rPr>
        <w:t>Россети</w:t>
      </w:r>
      <w:proofErr w:type="spellEnd"/>
      <w:r w:rsidRPr="00A052DC">
        <w:rPr>
          <w:i/>
          <w:sz w:val="24"/>
          <w:szCs w:val="24"/>
        </w:rPr>
        <w:t>» антикоррупционным требованиям международно-правовых стандартов.</w:t>
      </w:r>
    </w:p>
    <w:p w:rsidR="00FB666F" w:rsidRPr="00A052DC" w:rsidRDefault="00FB666F" w:rsidP="00FB666F">
      <w:pPr>
        <w:snapToGrid w:val="0"/>
        <w:spacing w:line="240" w:lineRule="auto"/>
        <w:rPr>
          <w:i/>
          <w:sz w:val="24"/>
          <w:szCs w:val="24"/>
        </w:rPr>
      </w:pPr>
      <w:r w:rsidRPr="00A052DC">
        <w:rPr>
          <w:i/>
          <w:sz w:val="24"/>
          <w:szCs w:val="24"/>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FB666F" w:rsidRPr="00A052DC" w:rsidRDefault="00FB666F" w:rsidP="00FB666F">
      <w:pPr>
        <w:snapToGrid w:val="0"/>
        <w:spacing w:line="240" w:lineRule="auto"/>
        <w:rPr>
          <w:i/>
          <w:sz w:val="24"/>
          <w:szCs w:val="24"/>
        </w:rPr>
      </w:pPr>
      <w:r w:rsidRPr="00A052DC">
        <w:rPr>
          <w:i/>
          <w:sz w:val="24"/>
          <w:szCs w:val="24"/>
        </w:rPr>
        <w:t>Единая вертикально-интегрированная система в ПАО «</w:t>
      </w:r>
      <w:proofErr w:type="spellStart"/>
      <w:r w:rsidRPr="00A052DC">
        <w:rPr>
          <w:i/>
          <w:sz w:val="24"/>
          <w:szCs w:val="24"/>
        </w:rPr>
        <w:t>Россети</w:t>
      </w:r>
      <w:proofErr w:type="spellEnd"/>
      <w:r w:rsidRPr="00A052DC">
        <w:rPr>
          <w:i/>
          <w:sz w:val="24"/>
          <w:szCs w:val="24"/>
        </w:rPr>
        <w:t>» и ДЗО ПАО «</w:t>
      </w:r>
      <w:proofErr w:type="spellStart"/>
      <w:r w:rsidRPr="00A052DC">
        <w:rPr>
          <w:i/>
          <w:sz w:val="24"/>
          <w:szCs w:val="24"/>
        </w:rPr>
        <w:t>Россети</w:t>
      </w:r>
      <w:proofErr w:type="spellEnd"/>
      <w:r w:rsidRPr="00A052DC">
        <w:rPr>
          <w:i/>
          <w:sz w:val="24"/>
          <w:szCs w:val="24"/>
        </w:rPr>
        <w:t xml:space="preserve">» по профилактике коррупционных и иных правонарушений отражена в Едином стратегическом документе - Антикоррупционной политике </w:t>
      </w:r>
      <w:r w:rsidR="000D70B6">
        <w:rPr>
          <w:i/>
          <w:sz w:val="24"/>
          <w:szCs w:val="24"/>
        </w:rPr>
        <w:t>П</w:t>
      </w:r>
      <w:r w:rsidRPr="00A052DC">
        <w:rPr>
          <w:i/>
          <w:sz w:val="24"/>
          <w:szCs w:val="24"/>
        </w:rPr>
        <w:t>АО «</w:t>
      </w:r>
      <w:proofErr w:type="spellStart"/>
      <w:r w:rsidRPr="00A052DC">
        <w:rPr>
          <w:i/>
          <w:sz w:val="24"/>
          <w:szCs w:val="24"/>
        </w:rPr>
        <w:t>Россети</w:t>
      </w:r>
      <w:proofErr w:type="spellEnd"/>
      <w:r w:rsidRPr="00A052DC">
        <w:rPr>
          <w:i/>
          <w:sz w:val="24"/>
          <w:szCs w:val="24"/>
        </w:rPr>
        <w:t xml:space="preserve">» и ДЗО </w:t>
      </w:r>
      <w:r w:rsidR="003E170D">
        <w:rPr>
          <w:i/>
          <w:sz w:val="24"/>
          <w:szCs w:val="24"/>
        </w:rPr>
        <w:t>П</w:t>
      </w:r>
      <w:r w:rsidRPr="00A052DC">
        <w:rPr>
          <w:i/>
          <w:sz w:val="24"/>
          <w:szCs w:val="24"/>
        </w:rPr>
        <w:t>АО «</w:t>
      </w:r>
      <w:proofErr w:type="spellStart"/>
      <w:r w:rsidRPr="00A052DC">
        <w:rPr>
          <w:i/>
          <w:sz w:val="24"/>
          <w:szCs w:val="24"/>
        </w:rPr>
        <w:t>Россети</w:t>
      </w:r>
      <w:proofErr w:type="spellEnd"/>
      <w:r w:rsidRPr="00A052DC">
        <w:rPr>
          <w:i/>
          <w:sz w:val="24"/>
          <w:szCs w:val="24"/>
        </w:rPr>
        <w:t>» (далее - Антикоррупционная политика).</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при взаимодействии с Контрагентами* ориентированы на установление и сохранение деловых отношений, которые: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xml:space="preserve">- поддерживают Антикоррупционную политику </w:t>
      </w:r>
      <w:r w:rsidR="000D70B6">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и ДЗО </w:t>
      </w:r>
      <w:r w:rsidR="003E170D">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ведут деловые отношения в добросовестной и честной манере;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заботятся о собственной репутации;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 демонстрируют поддержку высоким этическим стандартам;</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реализуют собственные меры по противодействию коррупции;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участвуют в коллективных антикоррупционных инициативах.</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2.</w:t>
      </w:r>
    </w:p>
    <w:p w:rsidR="00FB666F" w:rsidRPr="00A052DC" w:rsidRDefault="00FB666F" w:rsidP="00FB666F">
      <w:pPr>
        <w:spacing w:line="240" w:lineRule="auto"/>
        <w:rPr>
          <w:i/>
          <w:sz w:val="24"/>
          <w:szCs w:val="24"/>
        </w:rPr>
      </w:pPr>
      <w:proofErr w:type="gramStart"/>
      <w:r w:rsidRPr="00A052DC">
        <w:rPr>
          <w:i/>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по адресу: http://www.rosseti.ru/about/anticorruptionpolicy/policy/index.php,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w:t>
      </w:r>
      <w:proofErr w:type="gramEnd"/>
      <w:r w:rsidRPr="00A052DC">
        <w:rPr>
          <w:i/>
          <w:sz w:val="24"/>
          <w:szCs w:val="24"/>
        </w:rPr>
        <w:t xml:space="preserve">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3.</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w:t>
      </w:r>
      <w:proofErr w:type="gramEnd"/>
      <w:r w:rsidRPr="00A052DC">
        <w:rPr>
          <w:rFonts w:ascii="Times New Roman" w:hAnsi="Times New Roman"/>
          <w:i/>
          <w:sz w:val="24"/>
        </w:rPr>
        <w:t xml:space="preserve"> </w:t>
      </w:r>
      <w:proofErr w:type="gramStart"/>
      <w:r w:rsidRPr="00A052DC">
        <w:rPr>
          <w:rFonts w:ascii="Times New Roman" w:hAnsi="Times New Roman"/>
          <w:i/>
          <w:sz w:val="24"/>
        </w:rPr>
        <w:t xml:space="preserve">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w:t>
      </w:r>
      <w:proofErr w:type="spellStart"/>
      <w:r w:rsidRPr="00A052DC">
        <w:rPr>
          <w:rFonts w:ascii="Times New Roman" w:hAnsi="Times New Roman"/>
          <w:i/>
          <w:sz w:val="24"/>
        </w:rPr>
        <w:t>КоАКП</w:t>
      </w:r>
      <w:proofErr w:type="spellEnd"/>
      <w:r w:rsidRPr="00A052DC">
        <w:rPr>
          <w:rFonts w:ascii="Times New Roman" w:hAnsi="Times New Roman"/>
          <w:i/>
          <w:sz w:val="24"/>
        </w:rPr>
        <w:t xml:space="preserve">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roofErr w:type="gramEnd"/>
    </w:p>
    <w:p w:rsidR="00FB666F" w:rsidRPr="00A052DC" w:rsidRDefault="00FB666F" w:rsidP="00FB666F">
      <w:pPr>
        <w:autoSpaceDE w:val="0"/>
        <w:autoSpaceDN w:val="0"/>
        <w:adjustRightInd w:val="0"/>
        <w:spacing w:line="240" w:lineRule="auto"/>
        <w:rPr>
          <w:i/>
          <w:sz w:val="24"/>
          <w:szCs w:val="24"/>
        </w:rPr>
      </w:pPr>
      <w:proofErr w:type="gramStart"/>
      <w:r w:rsidRPr="00A052DC">
        <w:rPr>
          <w:i/>
          <w:sz w:val="24"/>
          <w:szCs w:val="24"/>
        </w:rPr>
        <w:t>Контрагент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A052DC">
        <w:rPr>
          <w:i/>
          <w:sz w:val="24"/>
          <w:szCs w:val="24"/>
          <w:lang w:val="en-US"/>
        </w:rPr>
        <w:t> </w:t>
      </w:r>
      <w:r w:rsidRPr="00A052DC">
        <w:rPr>
          <w:i/>
          <w:sz w:val="24"/>
          <w:szCs w:val="24"/>
        </w:rPr>
        <w:t>направленного на обеспечение выполнения этим работником каких-либо действий в пользу стимулирующей его стороны (Контрагента и ПАО «</w:t>
      </w:r>
      <w:proofErr w:type="spellStart"/>
      <w:r w:rsidRPr="00A052DC">
        <w:rPr>
          <w:i/>
          <w:sz w:val="24"/>
          <w:szCs w:val="24"/>
        </w:rPr>
        <w:t>Россети</w:t>
      </w:r>
      <w:proofErr w:type="spellEnd"/>
      <w:r w:rsidRPr="00A052DC">
        <w:rPr>
          <w:i/>
          <w:sz w:val="24"/>
          <w:szCs w:val="24"/>
        </w:rPr>
        <w:t>»/ДЗО</w:t>
      </w:r>
      <w:proofErr w:type="gramEnd"/>
      <w:r w:rsidRPr="00A052DC">
        <w:rPr>
          <w:i/>
          <w:sz w:val="24"/>
          <w:szCs w:val="24"/>
        </w:rPr>
        <w:t xml:space="preserve"> </w:t>
      </w:r>
      <w:proofErr w:type="gramStart"/>
      <w:r w:rsidRPr="00A052DC">
        <w:rPr>
          <w:i/>
          <w:sz w:val="24"/>
          <w:szCs w:val="24"/>
        </w:rPr>
        <w:t>ПАО «</w:t>
      </w:r>
      <w:proofErr w:type="spellStart"/>
      <w:r w:rsidRPr="00A052DC">
        <w:rPr>
          <w:i/>
          <w:sz w:val="24"/>
          <w:szCs w:val="24"/>
        </w:rPr>
        <w:t>Россети</w:t>
      </w:r>
      <w:proofErr w:type="spellEnd"/>
      <w:r w:rsidRPr="00A052DC">
        <w:rPr>
          <w:i/>
          <w:sz w:val="24"/>
          <w:szCs w:val="24"/>
        </w:rPr>
        <w:t>»).</w:t>
      </w:r>
      <w:proofErr w:type="gramEnd"/>
    </w:p>
    <w:p w:rsidR="00FB666F" w:rsidRPr="00A052DC" w:rsidRDefault="00FB666F" w:rsidP="00FB666F">
      <w:pPr>
        <w:autoSpaceDE w:val="0"/>
        <w:autoSpaceDN w:val="0"/>
        <w:adjustRightInd w:val="0"/>
        <w:spacing w:line="240" w:lineRule="auto"/>
        <w:rPr>
          <w:i/>
          <w:sz w:val="24"/>
          <w:szCs w:val="24"/>
        </w:rPr>
      </w:pPr>
      <w:r w:rsidRPr="00A052DC">
        <w:rPr>
          <w:i/>
          <w:sz w:val="24"/>
          <w:szCs w:val="24"/>
        </w:rPr>
        <w:t>Под действиями работника, осуществляемыми в пользу стимулирующей его стороны (Контрагент или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xml:space="preserve">»), понимаются: </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неоправданных преимуществ по сравнению с другими контрагентами;</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каких-либо гарантий;</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ускорение существующих процедур;</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w:t>
      </w:r>
    </w:p>
    <w:p w:rsidR="00FB666F" w:rsidRPr="00A052DC" w:rsidRDefault="00FB666F" w:rsidP="00FB666F">
      <w:pPr>
        <w:autoSpaceDE w:val="0"/>
        <w:autoSpaceDN w:val="0"/>
        <w:adjustRightInd w:val="0"/>
        <w:spacing w:line="240" w:lineRule="auto"/>
        <w:rPr>
          <w:i/>
          <w:sz w:val="24"/>
          <w:szCs w:val="24"/>
        </w:rPr>
      </w:pPr>
      <w:r w:rsidRPr="00A052DC">
        <w:rPr>
          <w:i/>
          <w:sz w:val="24"/>
          <w:szCs w:val="24"/>
        </w:rPr>
        <w:t>Статья 4.</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В случае возникновения у Контрагента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подозрений, что произошло или может произойти нарушение каких-либо положений Статьи 1, Статьи 2 и Статьи 3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обязуется уведомить другую Сторону в письменной форме. После письменного уведомления,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имеет право приостановить исполнение Договора до получения подтверждения, что нарушения не произошло или не произойдет.</w:t>
      </w:r>
      <w:r w:rsidRPr="00A052DC">
        <w:rPr>
          <w:rFonts w:ascii="Times New Roman" w:hAnsi="Times New Roman"/>
          <w:b/>
          <w:bCs/>
          <w:i/>
          <w:sz w:val="24"/>
        </w:rPr>
        <w:t xml:space="preserve"> </w:t>
      </w:r>
      <w:r w:rsidRPr="00A052DC">
        <w:rPr>
          <w:rFonts w:ascii="Times New Roman" w:hAnsi="Times New Roman"/>
          <w:bCs/>
          <w:i/>
          <w:sz w:val="24"/>
        </w:rPr>
        <w:t xml:space="preserve">Это подтверждение должно быть направлено в течение десяти рабочих дней </w:t>
      </w:r>
      <w:proofErr w:type="gramStart"/>
      <w:r w:rsidRPr="00A052DC">
        <w:rPr>
          <w:rFonts w:ascii="Times New Roman" w:hAnsi="Times New Roman"/>
          <w:bCs/>
          <w:i/>
          <w:sz w:val="24"/>
        </w:rPr>
        <w:t>с даты направления</w:t>
      </w:r>
      <w:proofErr w:type="gramEnd"/>
      <w:r w:rsidRPr="00A052DC">
        <w:rPr>
          <w:rFonts w:ascii="Times New Roman" w:hAnsi="Times New Roman"/>
          <w:bCs/>
          <w:i/>
          <w:sz w:val="24"/>
        </w:rPr>
        <w:t xml:space="preserve"> письменного уведомления.</w:t>
      </w:r>
    </w:p>
    <w:p w:rsidR="00FB666F" w:rsidRPr="00A052DC" w:rsidRDefault="00FB666F" w:rsidP="00FB666F">
      <w:pPr>
        <w:pStyle w:val="Text0"/>
        <w:spacing w:after="0" w:line="240" w:lineRule="auto"/>
        <w:ind w:left="0" w:firstLine="567"/>
        <w:rPr>
          <w:rFonts w:ascii="Times New Roman" w:hAnsi="Times New Roman"/>
          <w:b/>
          <w:bCs/>
          <w:i/>
          <w:sz w:val="24"/>
        </w:rPr>
      </w:pPr>
      <w:proofErr w:type="gramStart"/>
      <w:r w:rsidRPr="00A052DC">
        <w:rPr>
          <w:rFonts w:ascii="Times New Roman" w:hAnsi="Times New Roman"/>
          <w:i/>
          <w:sz w:val="24"/>
        </w:rPr>
        <w:t>В письменном уведомлении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его аффилированными лицами, работниками или посредниками.</w:t>
      </w:r>
      <w:proofErr w:type="gramEnd"/>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5.</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В случае нарушения Контрагентом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имеет право</w:t>
      </w:r>
      <w:proofErr w:type="gramEnd"/>
      <w:r w:rsidRPr="00A052DC">
        <w:rPr>
          <w:rFonts w:ascii="Times New Roman" w:hAnsi="Times New Roman"/>
          <w:i/>
          <w:sz w:val="24"/>
        </w:rPr>
        <w:t xml:space="preserve">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A052DC" w:rsidRDefault="00FB666F" w:rsidP="00FB666F">
      <w:pPr>
        <w:pStyle w:val="Text0"/>
        <w:spacing w:after="0" w:line="240" w:lineRule="auto"/>
        <w:ind w:left="0" w:firstLine="567"/>
        <w:rPr>
          <w:rFonts w:ascii="Times New Roman" w:hAnsi="Times New Roman"/>
          <w:i/>
          <w:sz w:val="24"/>
        </w:rPr>
      </w:pP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Государственная политика в области развития партнерства государства и бизнеса по противодействию коррупции реализуется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руководством страны.</w:t>
      </w:r>
      <w:proofErr w:type="gramEnd"/>
    </w:p>
    <w:p w:rsidR="00FB666F" w:rsidRPr="00A052DC" w:rsidRDefault="00FB666F" w:rsidP="00FB666F">
      <w:pPr>
        <w:pStyle w:val="Text0"/>
        <w:spacing w:after="0" w:line="240" w:lineRule="auto"/>
        <w:ind w:left="0" w:firstLine="567"/>
        <w:rPr>
          <w:rFonts w:ascii="Times New Roman" w:hAnsi="Times New Roman"/>
          <w:sz w:val="24"/>
        </w:rPr>
      </w:pPr>
    </w:p>
    <w:p w:rsidR="00FB666F" w:rsidRPr="00A052DC" w:rsidRDefault="00FB666F" w:rsidP="00FB666F">
      <w:pPr>
        <w:spacing w:line="240" w:lineRule="auto"/>
        <w:rPr>
          <w:sz w:val="24"/>
          <w:szCs w:val="24"/>
        </w:rPr>
      </w:pPr>
      <w:r w:rsidRPr="00A052DC">
        <w:rPr>
          <w:sz w:val="24"/>
          <w:szCs w:val="24"/>
        </w:rPr>
        <w:t>______________________________________________________________</w:t>
      </w:r>
    </w:p>
    <w:p w:rsidR="00FB666F" w:rsidRPr="00A052DC" w:rsidRDefault="00FB666F" w:rsidP="00FB666F">
      <w:pPr>
        <w:spacing w:line="240" w:lineRule="auto"/>
        <w:rPr>
          <w:i/>
          <w:sz w:val="24"/>
          <w:szCs w:val="24"/>
        </w:rPr>
      </w:pPr>
      <w:r w:rsidRPr="00A052DC">
        <w:rPr>
          <w:i/>
          <w:sz w:val="24"/>
          <w:szCs w:val="24"/>
        </w:rPr>
        <w:t>*Наименование контрагента указывается в соответствии с договором (например, подрядчик, исполнитель, поставщик и пр.).</w:t>
      </w:r>
    </w:p>
    <w:p w:rsidR="00FB666F" w:rsidRPr="00A052DC" w:rsidRDefault="00FB666F" w:rsidP="00FB666F">
      <w:pPr>
        <w:spacing w:line="240" w:lineRule="auto"/>
        <w:rPr>
          <w:sz w:val="24"/>
          <w:szCs w:val="24"/>
        </w:rPr>
      </w:pPr>
      <w:r w:rsidRPr="00A052DC">
        <w:rPr>
          <w:sz w:val="24"/>
          <w:szCs w:val="24"/>
        </w:rPr>
        <w:t xml:space="preserve">** </w:t>
      </w:r>
      <w:r w:rsidRPr="00A052DC">
        <w:rPr>
          <w:i/>
          <w:sz w:val="24"/>
          <w:szCs w:val="24"/>
        </w:rPr>
        <w:t>Указывается наименование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185" w:name="_Ref303622434"/>
      <w:bookmarkStart w:id="186" w:name="_Ref303624273"/>
      <w:bookmarkStart w:id="187" w:name="_Ref303682476"/>
      <w:bookmarkStart w:id="188" w:name="_Ref303683017"/>
      <w:bookmarkEnd w:id="185"/>
      <w:bookmarkEnd w:id="186"/>
      <w:bookmarkEnd w:id="187"/>
      <w:bookmarkEnd w:id="188"/>
    </w:p>
    <w:p w:rsidR="00717F60" w:rsidRPr="00E71A48" w:rsidRDefault="00717F60" w:rsidP="00E71A48">
      <w:pPr>
        <w:spacing w:line="264" w:lineRule="auto"/>
        <w:rPr>
          <w:sz w:val="24"/>
          <w:szCs w:val="24"/>
        </w:rPr>
        <w:sectPr w:rsidR="00717F60" w:rsidRPr="00E71A48" w:rsidSect="002B0606">
          <w:headerReference w:type="even" r:id="rId27"/>
          <w:headerReference w:type="default" r:id="rId28"/>
          <w:footerReference w:type="even" r:id="rId29"/>
          <w:headerReference w:type="first" r:id="rId30"/>
          <w:footerReference w:type="first" r:id="rId31"/>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189" w:name="_Ref303711222"/>
      <w:bookmarkStart w:id="190" w:name="_Ref311232052"/>
      <w:bookmarkStart w:id="191" w:name="_Toc441130785"/>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189"/>
      <w:r w:rsidR="00D51A0B" w:rsidRPr="00E71A48">
        <w:rPr>
          <w:szCs w:val="24"/>
        </w:rPr>
        <w:t>Заявок</w:t>
      </w:r>
      <w:bookmarkEnd w:id="190"/>
      <w:bookmarkEnd w:id="191"/>
    </w:p>
    <w:p w:rsidR="00717F60" w:rsidRPr="00E71A48" w:rsidRDefault="00717F60" w:rsidP="00E71A48">
      <w:pPr>
        <w:pStyle w:val="2"/>
        <w:tabs>
          <w:tab w:val="clear" w:pos="1700"/>
          <w:tab w:val="left" w:pos="567"/>
        </w:tabs>
        <w:spacing w:line="264" w:lineRule="auto"/>
      </w:pPr>
      <w:bookmarkStart w:id="192" w:name="_Toc441130786"/>
      <w:r w:rsidRPr="00E71A48">
        <w:t xml:space="preserve">Общий порядок проведения </w:t>
      </w:r>
      <w:r w:rsidR="00440928" w:rsidRPr="00E71A48">
        <w:t>З</w:t>
      </w:r>
      <w:r w:rsidRPr="00E71A48">
        <w:t>апроса предложений</w:t>
      </w:r>
      <w:bookmarkEnd w:id="192"/>
    </w:p>
    <w:p w:rsidR="00717F60" w:rsidRPr="00E71A48" w:rsidRDefault="00717F60" w:rsidP="00953802">
      <w:pPr>
        <w:pStyle w:val="3"/>
        <w:rPr>
          <w:bCs w:val="0"/>
          <w:szCs w:val="24"/>
        </w:rPr>
      </w:pPr>
      <w:bookmarkStart w:id="193" w:name="_Toc439323688"/>
      <w:bookmarkStart w:id="194" w:name="_Toc440361322"/>
      <w:bookmarkStart w:id="195" w:name="_Toc440376077"/>
      <w:bookmarkStart w:id="196" w:name="_Toc440376204"/>
      <w:bookmarkStart w:id="197" w:name="_Toc440382469"/>
      <w:bookmarkStart w:id="198" w:name="_Toc440447139"/>
      <w:bookmarkStart w:id="199" w:name="_Toc440631681"/>
      <w:bookmarkStart w:id="200" w:name="_Toc440877338"/>
      <w:bookmarkStart w:id="201" w:name="_Toc441130787"/>
      <w:r w:rsidRPr="00E71A48">
        <w:rPr>
          <w:szCs w:val="24"/>
        </w:rPr>
        <w:t>Запрос</w:t>
      </w:r>
      <w:r w:rsidRPr="00E71A48">
        <w:rPr>
          <w:bCs w:val="0"/>
          <w:szCs w:val="24"/>
        </w:rPr>
        <w:t xml:space="preserve"> предложений проводится в следующем порядке:</w:t>
      </w:r>
      <w:bookmarkEnd w:id="193"/>
      <w:bookmarkEnd w:id="194"/>
      <w:bookmarkEnd w:id="195"/>
      <w:bookmarkEnd w:id="196"/>
      <w:bookmarkEnd w:id="197"/>
      <w:bookmarkEnd w:id="198"/>
      <w:bookmarkEnd w:id="199"/>
      <w:bookmarkEnd w:id="200"/>
      <w:bookmarkEnd w:id="201"/>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r w:rsidR="00F31EC7">
        <w:fldChar w:fldCharType="begin"/>
      </w:r>
      <w:r w:rsidR="00F31EC7">
        <w:instrText xml:space="preserve"> REF _Ref305973033 \r \h  \* MERGEFORMAT </w:instrText>
      </w:r>
      <w:r w:rsidR="00F31EC7">
        <w:fldChar w:fldCharType="separate"/>
      </w:r>
      <w:r w:rsidR="00A35E74" w:rsidRPr="00A35E74">
        <w:rPr>
          <w:bCs w:val="0"/>
          <w:sz w:val="24"/>
          <w:szCs w:val="24"/>
        </w:rPr>
        <w:t>3.2</w:t>
      </w:r>
      <w:r w:rsidR="00F31EC7">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r w:rsidR="00F31EC7">
        <w:fldChar w:fldCharType="begin"/>
      </w:r>
      <w:r w:rsidR="00F31EC7">
        <w:instrText xml:space="preserve"> REF _Ref305973147 \r \h  \* MERGEFORMAT </w:instrText>
      </w:r>
      <w:r w:rsidR="00F31EC7">
        <w:fldChar w:fldCharType="separate"/>
      </w:r>
      <w:r w:rsidR="00A35E74" w:rsidRPr="00A35E74">
        <w:rPr>
          <w:bCs w:val="0"/>
          <w:sz w:val="24"/>
          <w:szCs w:val="24"/>
        </w:rPr>
        <w:t>3.3</w:t>
      </w:r>
      <w:r w:rsidR="00F31EC7">
        <w:fldChar w:fldCharType="end"/>
      </w:r>
      <w:r w:rsidR="000F1BD0"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0F1BD0" w:rsidRPr="00E71A48">
        <w:rPr>
          <w:bCs w:val="0"/>
          <w:sz w:val="24"/>
          <w:szCs w:val="24"/>
        </w:rPr>
      </w:r>
      <w:r w:rsidR="000F1BD0"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2" w:name="__RefNumPara__828_922829174"/>
      <w:bookmarkEnd w:id="202"/>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0F1BD0"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0F1BD0" w:rsidRPr="00E71A48">
        <w:rPr>
          <w:bCs w:val="0"/>
          <w:sz w:val="24"/>
          <w:szCs w:val="24"/>
        </w:rPr>
      </w:r>
      <w:r w:rsidR="000F1BD0" w:rsidRPr="00E71A48">
        <w:rPr>
          <w:bCs w:val="0"/>
          <w:sz w:val="24"/>
          <w:szCs w:val="24"/>
        </w:rPr>
        <w:fldChar w:fldCharType="end"/>
      </w:r>
      <w:r w:rsidR="00F31EC7">
        <w:fldChar w:fldCharType="begin"/>
      </w:r>
      <w:r w:rsidR="00F31EC7">
        <w:instrText xml:space="preserve"> REF _Ref305973214 \r \h  \* MERGEFORMAT </w:instrText>
      </w:r>
      <w:r w:rsidR="00F31EC7">
        <w:fldChar w:fldCharType="separate"/>
      </w:r>
      <w:r w:rsidR="00A35E74" w:rsidRPr="00A35E74">
        <w:rPr>
          <w:bCs w:val="0"/>
          <w:sz w:val="24"/>
          <w:szCs w:val="24"/>
        </w:rPr>
        <w:t>3.4</w:t>
      </w:r>
      <w:r w:rsidR="00F31EC7">
        <w:fldChar w:fldCharType="end"/>
      </w:r>
      <w:r w:rsidR="00096E9D" w:rsidRPr="00E71A48">
        <w:rPr>
          <w:bCs w:val="0"/>
          <w:sz w:val="24"/>
          <w:szCs w:val="24"/>
        </w:rPr>
        <w:t xml:space="preserve">, </w:t>
      </w:r>
      <w:r w:rsidR="000F1BD0">
        <w:rPr>
          <w:bCs w:val="0"/>
          <w:sz w:val="24"/>
          <w:szCs w:val="24"/>
        </w:rPr>
        <w:fldChar w:fldCharType="begin"/>
      </w:r>
      <w:r w:rsidR="00AA426F">
        <w:rPr>
          <w:bCs w:val="0"/>
          <w:sz w:val="24"/>
          <w:szCs w:val="24"/>
        </w:rPr>
        <w:instrText xml:space="preserve"> REF _Ref440881267 \r \h </w:instrText>
      </w:r>
      <w:r w:rsidR="000F1BD0">
        <w:rPr>
          <w:bCs w:val="0"/>
          <w:sz w:val="24"/>
          <w:szCs w:val="24"/>
        </w:rPr>
      </w:r>
      <w:r w:rsidR="000F1BD0">
        <w:rPr>
          <w:bCs w:val="0"/>
          <w:sz w:val="24"/>
          <w:szCs w:val="24"/>
        </w:rPr>
        <w:fldChar w:fldCharType="separate"/>
      </w:r>
      <w:r w:rsidR="00A35E74">
        <w:rPr>
          <w:bCs w:val="0"/>
          <w:sz w:val="24"/>
          <w:szCs w:val="24"/>
        </w:rPr>
        <w:t>3.5</w:t>
      </w:r>
      <w:r w:rsidR="000F1BD0">
        <w:rPr>
          <w:bCs w:val="0"/>
          <w:sz w:val="24"/>
          <w:szCs w:val="24"/>
        </w:rPr>
        <w:fldChar w:fldCharType="end"/>
      </w:r>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3" w:name="__RefNumPara__832_922829174"/>
      <w:bookmarkEnd w:id="203"/>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r w:rsidR="00F31EC7">
        <w:fldChar w:fldCharType="begin"/>
      </w:r>
      <w:r w:rsidR="00F31EC7">
        <w:instrText xml:space="preserve"> REF _Ref305973250 \r \h  \* MERGEFORMAT </w:instrText>
      </w:r>
      <w:r w:rsidR="00F31EC7">
        <w:fldChar w:fldCharType="separate"/>
      </w:r>
      <w:r w:rsidR="00A35E74" w:rsidRPr="00A35E74">
        <w:rPr>
          <w:bCs w:val="0"/>
          <w:sz w:val="24"/>
          <w:szCs w:val="24"/>
        </w:rPr>
        <w:t>3.6</w:t>
      </w:r>
      <w:r w:rsidR="00F31EC7">
        <w:fldChar w:fldCharType="end"/>
      </w:r>
      <w:r w:rsidR="000F1BD0"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0F1BD0" w:rsidRPr="00E71A48">
        <w:rPr>
          <w:bCs w:val="0"/>
          <w:sz w:val="24"/>
          <w:szCs w:val="24"/>
        </w:rPr>
      </w:r>
      <w:r w:rsidR="000F1BD0"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04" w:name="__RefNumPara__834_922829174"/>
      <w:bookmarkEnd w:id="204"/>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r w:rsidR="00F31EC7">
        <w:fldChar w:fldCharType="begin"/>
      </w:r>
      <w:r w:rsidR="00F31EC7">
        <w:instrText xml:space="preserve"> REF _Ref303250967 \r \h  \* MERGEFORMAT </w:instrText>
      </w:r>
      <w:r w:rsidR="00F31EC7">
        <w:fldChar w:fldCharType="separate"/>
      </w:r>
      <w:r w:rsidR="00A35E74" w:rsidRPr="00A35E74">
        <w:rPr>
          <w:bCs w:val="0"/>
          <w:sz w:val="24"/>
          <w:szCs w:val="24"/>
        </w:rPr>
        <w:t>3.7</w:t>
      </w:r>
      <w:r w:rsidR="00F31EC7">
        <w:fldChar w:fldCharType="end"/>
      </w:r>
      <w:r w:rsidR="000F1BD0"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0F1BD0" w:rsidRPr="00E71A48">
        <w:rPr>
          <w:bCs w:val="0"/>
          <w:sz w:val="24"/>
          <w:szCs w:val="24"/>
        </w:rPr>
      </w:r>
      <w:r w:rsidR="000F1BD0"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5" w:name="__RefNumPara__836_922829174"/>
      <w:bookmarkEnd w:id="205"/>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r w:rsidR="00F31EC7">
        <w:fldChar w:fldCharType="begin"/>
      </w:r>
      <w:r w:rsidR="00F31EC7">
        <w:instrText xml:space="preserve"> REF _Ref303681924 \r \h  \* MERGEFORMAT </w:instrText>
      </w:r>
      <w:r w:rsidR="00F31EC7">
        <w:fldChar w:fldCharType="separate"/>
      </w:r>
      <w:r w:rsidR="00A35E74" w:rsidRPr="00A35E74">
        <w:rPr>
          <w:bCs w:val="0"/>
          <w:sz w:val="24"/>
          <w:szCs w:val="24"/>
        </w:rPr>
        <w:t>3.8</w:t>
      </w:r>
      <w:r w:rsidR="00F31EC7">
        <w:fldChar w:fldCharType="end"/>
      </w:r>
      <w:r w:rsidR="000F1BD0"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0F1BD0" w:rsidRPr="00E71A48">
        <w:rPr>
          <w:bCs w:val="0"/>
          <w:sz w:val="24"/>
          <w:szCs w:val="24"/>
        </w:rPr>
      </w:r>
      <w:r w:rsidR="000F1BD0"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r w:rsidR="00F31EC7">
        <w:fldChar w:fldCharType="begin"/>
      </w:r>
      <w:r w:rsidR="00F31EC7">
        <w:instrText xml:space="preserve"> REF _Ref303683929 \r \h  \* MERGEFORMAT </w:instrText>
      </w:r>
      <w:r w:rsidR="00F31EC7">
        <w:fldChar w:fldCharType="separate"/>
      </w:r>
      <w:r w:rsidR="00A35E74" w:rsidRPr="00A35E74">
        <w:rPr>
          <w:bCs w:val="0"/>
          <w:sz w:val="24"/>
          <w:szCs w:val="24"/>
        </w:rPr>
        <w:t>3.10</w:t>
      </w:r>
      <w:r w:rsidR="00F31EC7">
        <w:fldChar w:fldCharType="end"/>
      </w:r>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BE7342" w:rsidRPr="00CF39D0">
        <w:rPr>
          <w:bCs w:val="0"/>
          <w:sz w:val="24"/>
          <w:szCs w:val="24"/>
        </w:rPr>
        <w:t>Исполнителя</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r w:rsidR="00F31EC7">
        <w:fldChar w:fldCharType="begin"/>
      </w:r>
      <w:r w:rsidR="00F31EC7">
        <w:instrText xml:space="preserve"> REF _Ref306140410 \r \h  \* MERGEFORMAT </w:instrText>
      </w:r>
      <w:r w:rsidR="00F31EC7">
        <w:fldChar w:fldCharType="separate"/>
      </w:r>
      <w:r w:rsidR="00A35E74" w:rsidRPr="00A35E74">
        <w:rPr>
          <w:bCs w:val="0"/>
          <w:sz w:val="24"/>
          <w:szCs w:val="24"/>
        </w:rPr>
        <w:t>3.11</w:t>
      </w:r>
      <w:r w:rsidR="00F31EC7">
        <w:fldChar w:fldCharType="end"/>
      </w:r>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r w:rsidR="00F31EC7">
        <w:fldChar w:fldCharType="begin"/>
      </w:r>
      <w:r w:rsidR="00F31EC7">
        <w:instrText xml:space="preserve"> REF _Ref306140451 \r \h  \* MERGEFORMAT </w:instrText>
      </w:r>
      <w:r w:rsidR="00F31EC7">
        <w:fldChar w:fldCharType="separate"/>
      </w:r>
      <w:r w:rsidR="00A35E74" w:rsidRPr="00A35E74">
        <w:rPr>
          <w:bCs w:val="0"/>
          <w:sz w:val="24"/>
          <w:szCs w:val="24"/>
        </w:rPr>
        <w:t>3.12</w:t>
      </w:r>
      <w:r w:rsidR="00F31EC7">
        <w:fldChar w:fldCharType="end"/>
      </w:r>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206" w:name="_Toc439323689"/>
      <w:bookmarkStart w:id="207" w:name="_Toc440361323"/>
      <w:bookmarkStart w:id="208" w:name="_Toc440376078"/>
      <w:bookmarkStart w:id="209" w:name="_Toc440376205"/>
      <w:bookmarkStart w:id="210" w:name="_Toc440382470"/>
      <w:bookmarkStart w:id="211" w:name="_Toc440447140"/>
      <w:bookmarkStart w:id="212" w:name="_Toc440631682"/>
      <w:bookmarkStart w:id="213" w:name="_Toc440877339"/>
      <w:bookmarkStart w:id="214" w:name="_Toc441130788"/>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06"/>
      <w:bookmarkEnd w:id="207"/>
      <w:bookmarkEnd w:id="208"/>
      <w:bookmarkEnd w:id="209"/>
      <w:bookmarkEnd w:id="210"/>
      <w:bookmarkEnd w:id="211"/>
      <w:bookmarkEnd w:id="212"/>
      <w:bookmarkEnd w:id="213"/>
      <w:bookmarkEnd w:id="214"/>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E71A48"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П</w:t>
      </w:r>
      <w:r w:rsidR="0099066F" w:rsidRPr="00E71A48">
        <w:rPr>
          <w:sz w:val="24"/>
          <w:szCs w:val="24"/>
          <w:lang w:eastAsia="ru-RU"/>
        </w:rPr>
        <w:t xml:space="preserve">ротоколы, составляемые в процессе проведения </w:t>
      </w:r>
      <w:r w:rsidRPr="00E71A48">
        <w:rPr>
          <w:sz w:val="24"/>
          <w:szCs w:val="24"/>
          <w:lang w:eastAsia="ru-RU"/>
        </w:rPr>
        <w:t>З</w:t>
      </w:r>
      <w:r w:rsidR="0089163E" w:rsidRPr="00E71A48">
        <w:rPr>
          <w:sz w:val="24"/>
          <w:szCs w:val="24"/>
          <w:lang w:eastAsia="ru-RU"/>
        </w:rPr>
        <w:t xml:space="preserve">апроса предложений </w:t>
      </w:r>
      <w:r w:rsidR="0099066F" w:rsidRPr="00E71A48">
        <w:rPr>
          <w:sz w:val="24"/>
          <w:szCs w:val="24"/>
          <w:lang w:eastAsia="ru-RU"/>
        </w:rPr>
        <w:t>и подписанны</w:t>
      </w:r>
      <w:r w:rsidR="00E60F8E" w:rsidRPr="00E71A48">
        <w:rPr>
          <w:sz w:val="24"/>
          <w:szCs w:val="24"/>
          <w:lang w:eastAsia="ru-RU"/>
        </w:rPr>
        <w:t>е ответственным секретарем</w:t>
      </w:r>
      <w:r w:rsidR="0099066F" w:rsidRPr="00E71A48">
        <w:rPr>
          <w:sz w:val="24"/>
          <w:szCs w:val="24"/>
          <w:lang w:eastAsia="ru-RU"/>
        </w:rPr>
        <w:t xml:space="preserve"> </w:t>
      </w:r>
      <w:r w:rsidR="002946EF" w:rsidRPr="00E71A48">
        <w:rPr>
          <w:sz w:val="24"/>
          <w:szCs w:val="24"/>
          <w:lang w:eastAsia="ru-RU"/>
        </w:rPr>
        <w:t xml:space="preserve">Закупочной </w:t>
      </w:r>
      <w:r w:rsidR="0099066F" w:rsidRPr="00E71A48">
        <w:rPr>
          <w:sz w:val="24"/>
          <w:szCs w:val="24"/>
          <w:lang w:eastAsia="ru-RU"/>
        </w:rPr>
        <w:t xml:space="preserve">комиссии – не позднее 3 дней со дня подписания таких </w:t>
      </w:r>
      <w:r w:rsidRPr="00E71A48">
        <w:rPr>
          <w:sz w:val="24"/>
          <w:szCs w:val="24"/>
          <w:lang w:eastAsia="ru-RU"/>
        </w:rPr>
        <w:t>П</w:t>
      </w:r>
      <w:r w:rsidR="0099066F" w:rsidRPr="00E71A48">
        <w:rPr>
          <w:sz w:val="24"/>
          <w:szCs w:val="24"/>
          <w:lang w:eastAsia="ru-RU"/>
        </w:rPr>
        <w:t>ротоколов.</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717F60" w:rsidP="00E71A48">
      <w:pPr>
        <w:pStyle w:val="2"/>
        <w:tabs>
          <w:tab w:val="clear" w:pos="1700"/>
          <w:tab w:val="left" w:pos="567"/>
        </w:tabs>
        <w:spacing w:line="264" w:lineRule="auto"/>
      </w:pPr>
      <w:bookmarkStart w:id="215" w:name="_Ref303250835"/>
      <w:bookmarkStart w:id="216" w:name="_Ref305973033"/>
      <w:bookmarkStart w:id="217" w:name="_Toc441130789"/>
      <w:bookmarkStart w:id="218"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215"/>
      <w:r w:rsidRPr="00E71A48">
        <w:t xml:space="preserve"> по запросу предложений</w:t>
      </w:r>
      <w:bookmarkEnd w:id="216"/>
      <w:bookmarkEnd w:id="217"/>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r w:rsidR="00F31EC7">
        <w:fldChar w:fldCharType="begin"/>
      </w:r>
      <w:r w:rsidR="00F31EC7">
        <w:instrText xml:space="preserve"> REF _Ref302563524 \n \h  \* MERGEFORMAT </w:instrText>
      </w:r>
      <w:r w:rsidR="00F31EC7">
        <w:fldChar w:fldCharType="separate"/>
      </w:r>
      <w:r w:rsidR="00A35E74" w:rsidRPr="00A35E74">
        <w:rPr>
          <w:sz w:val="24"/>
          <w:szCs w:val="24"/>
        </w:rPr>
        <w:t>1.1.1</w:t>
      </w:r>
      <w:r w:rsidR="00F31EC7">
        <w:fldChar w:fldCharType="end"/>
      </w:r>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219" w:name="__RefNumPara__444_922829174"/>
      <w:bookmarkStart w:id="220" w:name="_Ref191386216"/>
      <w:bookmarkStart w:id="221" w:name="_Ref305973147"/>
      <w:bookmarkStart w:id="222" w:name="_Toc441130790"/>
      <w:bookmarkEnd w:id="218"/>
      <w:bookmarkEnd w:id="219"/>
      <w:r w:rsidRPr="00E71A48">
        <w:lastRenderedPageBreak/>
        <w:t xml:space="preserve">Подготовка </w:t>
      </w:r>
      <w:bookmarkEnd w:id="220"/>
      <w:r w:rsidRPr="00E71A48">
        <w:t>Заявок</w:t>
      </w:r>
      <w:bookmarkEnd w:id="221"/>
      <w:bookmarkEnd w:id="222"/>
    </w:p>
    <w:p w:rsidR="00717F60" w:rsidRPr="00E71A48" w:rsidRDefault="00717F60" w:rsidP="00E71A48">
      <w:pPr>
        <w:pStyle w:val="3"/>
        <w:spacing w:line="264" w:lineRule="auto"/>
        <w:rPr>
          <w:szCs w:val="24"/>
        </w:rPr>
      </w:pPr>
      <w:bookmarkStart w:id="223" w:name="_Ref306114638"/>
      <w:bookmarkStart w:id="224" w:name="_Toc440361326"/>
      <w:bookmarkStart w:id="225" w:name="_Toc440376081"/>
      <w:bookmarkStart w:id="226" w:name="_Toc440376208"/>
      <w:bookmarkStart w:id="227" w:name="_Toc440382473"/>
      <w:bookmarkStart w:id="228" w:name="_Toc440447143"/>
      <w:bookmarkStart w:id="229" w:name="_Toc440631685"/>
      <w:bookmarkStart w:id="230" w:name="_Toc440877342"/>
      <w:bookmarkStart w:id="231" w:name="_Toc441130791"/>
      <w:r w:rsidRPr="00E71A48">
        <w:rPr>
          <w:szCs w:val="24"/>
        </w:rPr>
        <w:t xml:space="preserve">Общие требования к </w:t>
      </w:r>
      <w:r w:rsidR="004B5EB3" w:rsidRPr="00E71A48">
        <w:rPr>
          <w:szCs w:val="24"/>
        </w:rPr>
        <w:t>Заявк</w:t>
      </w:r>
      <w:r w:rsidRPr="00E71A48">
        <w:rPr>
          <w:szCs w:val="24"/>
        </w:rPr>
        <w:t>е</w:t>
      </w:r>
      <w:bookmarkEnd w:id="223"/>
      <w:bookmarkEnd w:id="224"/>
      <w:bookmarkEnd w:id="225"/>
      <w:bookmarkEnd w:id="226"/>
      <w:bookmarkEnd w:id="227"/>
      <w:bookmarkEnd w:id="228"/>
      <w:bookmarkEnd w:id="229"/>
      <w:bookmarkEnd w:id="230"/>
      <w:bookmarkEnd w:id="231"/>
    </w:p>
    <w:p w:rsidR="00717F60" w:rsidRPr="00E71A48" w:rsidRDefault="009C744E" w:rsidP="00557C01">
      <w:pPr>
        <w:widowControl w:val="0"/>
        <w:numPr>
          <w:ilvl w:val="3"/>
          <w:numId w:val="34"/>
        </w:numPr>
        <w:tabs>
          <w:tab w:val="left" w:pos="1560"/>
        </w:tabs>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0F1BD0">
        <w:rPr>
          <w:bCs w:val="0"/>
          <w:sz w:val="24"/>
          <w:szCs w:val="24"/>
        </w:rPr>
        <w:fldChar w:fldCharType="begin"/>
      </w:r>
      <w:r w:rsidR="008D2928">
        <w:rPr>
          <w:bCs w:val="0"/>
          <w:sz w:val="24"/>
          <w:szCs w:val="24"/>
        </w:rPr>
        <w:instrText xml:space="preserve"> REF _Ref55336310 \r \h </w:instrText>
      </w:r>
      <w:r w:rsidR="000F1BD0">
        <w:rPr>
          <w:bCs w:val="0"/>
          <w:sz w:val="24"/>
          <w:szCs w:val="24"/>
        </w:rPr>
      </w:r>
      <w:r w:rsidR="000F1BD0">
        <w:rPr>
          <w:bCs w:val="0"/>
          <w:sz w:val="24"/>
          <w:szCs w:val="24"/>
        </w:rPr>
        <w:fldChar w:fldCharType="separate"/>
      </w:r>
      <w:r w:rsidR="00A35E74">
        <w:rPr>
          <w:bCs w:val="0"/>
          <w:sz w:val="24"/>
          <w:szCs w:val="24"/>
        </w:rPr>
        <w:t>5.1</w:t>
      </w:r>
      <w:r w:rsidR="000F1BD0">
        <w:rPr>
          <w:bCs w:val="0"/>
          <w:sz w:val="24"/>
          <w:szCs w:val="24"/>
        </w:rPr>
        <w:fldChar w:fldCharType="end"/>
      </w:r>
      <w:r w:rsidR="00D80639">
        <w:rPr>
          <w:bCs w:val="0"/>
          <w:sz w:val="24"/>
          <w:szCs w:val="24"/>
          <w:lang w:eastAsia="ru-RU"/>
        </w:rPr>
        <w:t>)</w:t>
      </w:r>
      <w:r w:rsidR="00B71B9D">
        <w:rPr>
          <w:bCs w:val="0"/>
          <w:sz w:val="24"/>
          <w:szCs w:val="24"/>
          <w:lang w:eastAsia="ru-RU"/>
        </w:rPr>
        <w:t>;</w:t>
      </w:r>
    </w:p>
    <w:p w:rsidR="00B71B9D"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Сводную таблицу стоимости</w:t>
      </w:r>
      <w:r w:rsidR="00235620">
        <w:rPr>
          <w:bCs w:val="0"/>
          <w:sz w:val="24"/>
          <w:szCs w:val="24"/>
        </w:rPr>
        <w:t xml:space="preserve"> </w:t>
      </w:r>
      <w:r w:rsidR="00235620" w:rsidRPr="00536E26">
        <w:rPr>
          <w:bCs w:val="0"/>
          <w:sz w:val="24"/>
          <w:szCs w:val="24"/>
        </w:rPr>
        <w:t>услуг</w:t>
      </w:r>
      <w:r w:rsidRPr="003E170D">
        <w:rPr>
          <w:bCs w:val="0"/>
          <w:sz w:val="24"/>
          <w:szCs w:val="24"/>
        </w:rPr>
        <w:t xml:space="preserve"> 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r w:rsidR="000F1BD0">
        <w:rPr>
          <w:bCs w:val="0"/>
          <w:sz w:val="24"/>
          <w:szCs w:val="24"/>
        </w:rPr>
        <w:fldChar w:fldCharType="begin"/>
      </w:r>
      <w:r>
        <w:rPr>
          <w:bCs w:val="0"/>
          <w:sz w:val="24"/>
          <w:szCs w:val="24"/>
        </w:rPr>
        <w:instrText xml:space="preserve"> REF _Ref440271072 \r \h </w:instrText>
      </w:r>
      <w:r w:rsidR="000F1BD0">
        <w:rPr>
          <w:bCs w:val="0"/>
          <w:sz w:val="24"/>
          <w:szCs w:val="24"/>
        </w:rPr>
      </w:r>
      <w:r w:rsidR="000F1BD0">
        <w:rPr>
          <w:bCs w:val="0"/>
          <w:sz w:val="24"/>
          <w:szCs w:val="24"/>
        </w:rPr>
        <w:fldChar w:fldCharType="separate"/>
      </w:r>
      <w:r w:rsidR="00A35E74">
        <w:rPr>
          <w:bCs w:val="0"/>
          <w:sz w:val="24"/>
          <w:szCs w:val="24"/>
        </w:rPr>
        <w:t>5.2</w:t>
      </w:r>
      <w:r w:rsidR="000F1BD0">
        <w:rPr>
          <w:bCs w:val="0"/>
          <w:sz w:val="24"/>
          <w:szCs w:val="24"/>
        </w:rPr>
        <w:fldChar w:fldCharType="end"/>
      </w:r>
      <w:r>
        <w:rPr>
          <w:bCs w:val="0"/>
          <w:sz w:val="24"/>
          <w:szCs w:val="24"/>
        </w:rPr>
        <w:t>);</w:t>
      </w:r>
    </w:p>
    <w:p w:rsidR="00717F60" w:rsidRPr="003E170D"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Pr>
          <w:bCs w:val="0"/>
          <w:spacing w:val="-2"/>
          <w:sz w:val="24"/>
          <w:szCs w:val="24"/>
        </w:rPr>
        <w:t>под</w:t>
      </w:r>
      <w:r w:rsidR="003F3A69" w:rsidRPr="00E71A48">
        <w:rPr>
          <w:bCs w:val="0"/>
          <w:sz w:val="24"/>
          <w:szCs w:val="24"/>
        </w:rPr>
        <w:t>раздел</w:t>
      </w:r>
      <w:r w:rsidRPr="00E71A48">
        <w:rPr>
          <w:bCs w:val="0"/>
          <w:spacing w:val="-1"/>
          <w:sz w:val="24"/>
          <w:szCs w:val="24"/>
        </w:rPr>
        <w:t xml:space="preserve"> </w:t>
      </w:r>
      <w:r w:rsidR="000F1BD0">
        <w:rPr>
          <w:bCs w:val="0"/>
          <w:spacing w:val="-1"/>
          <w:sz w:val="24"/>
          <w:szCs w:val="24"/>
        </w:rPr>
        <w:fldChar w:fldCharType="begin"/>
      </w:r>
      <w:r w:rsidR="00E51A35">
        <w:rPr>
          <w:bCs w:val="0"/>
          <w:spacing w:val="-1"/>
          <w:sz w:val="24"/>
          <w:szCs w:val="24"/>
        </w:rPr>
        <w:instrText xml:space="preserve"> REF _Ref440537056 \r \h </w:instrText>
      </w:r>
      <w:r w:rsidR="000F1BD0">
        <w:rPr>
          <w:bCs w:val="0"/>
          <w:spacing w:val="-1"/>
          <w:sz w:val="24"/>
          <w:szCs w:val="24"/>
        </w:rPr>
      </w:r>
      <w:r w:rsidR="000F1BD0">
        <w:rPr>
          <w:bCs w:val="0"/>
          <w:spacing w:val="-1"/>
          <w:sz w:val="24"/>
          <w:szCs w:val="24"/>
        </w:rPr>
        <w:fldChar w:fldCharType="separate"/>
      </w:r>
      <w:r w:rsidR="00A35E74">
        <w:rPr>
          <w:bCs w:val="0"/>
          <w:spacing w:val="-1"/>
          <w:sz w:val="24"/>
          <w:szCs w:val="24"/>
        </w:rPr>
        <w:t>5.3</w:t>
      </w:r>
      <w:r w:rsidR="000F1BD0">
        <w:rPr>
          <w:bCs w:val="0"/>
          <w:spacing w:val="-1"/>
          <w:sz w:val="24"/>
          <w:szCs w:val="24"/>
        </w:rPr>
        <w:fldChar w:fldCharType="end"/>
      </w:r>
      <w:r w:rsidRPr="00E71A48">
        <w:rPr>
          <w:bCs w:val="0"/>
          <w:spacing w:val="-1"/>
          <w:sz w:val="24"/>
          <w:szCs w:val="24"/>
        </w:rPr>
        <w:t>)</w:t>
      </w:r>
      <w:r w:rsidR="00E17CEB" w:rsidRPr="003E170D">
        <w:rPr>
          <w:bCs w:val="0"/>
          <w:spacing w:val="-1"/>
          <w:sz w:val="24"/>
          <w:szCs w:val="24"/>
        </w:rPr>
        <w:t>;</w:t>
      </w:r>
      <w:r w:rsidR="00F030B1" w:rsidRPr="003E170D">
        <w:rPr>
          <w:bCs w:val="0"/>
          <w:spacing w:val="-1"/>
          <w:sz w:val="24"/>
          <w:szCs w:val="24"/>
        </w:rPr>
        <w:t xml:space="preserve"> </w:t>
      </w:r>
    </w:p>
    <w:p w:rsidR="00717F60"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C8364E">
        <w:rPr>
          <w:bCs w:val="0"/>
          <w:sz w:val="24"/>
          <w:szCs w:val="24"/>
        </w:rPr>
        <w:t>оказания</w:t>
      </w:r>
      <w:r w:rsidR="00027C2B" w:rsidRPr="003E170D">
        <w:rPr>
          <w:bCs w:val="0"/>
          <w:sz w:val="24"/>
          <w:szCs w:val="24"/>
        </w:rPr>
        <w:t xml:space="preserve"> </w:t>
      </w:r>
      <w:r w:rsidR="00F030B1" w:rsidRPr="003E170D">
        <w:rPr>
          <w:bCs w:val="0"/>
          <w:sz w:val="24"/>
          <w:szCs w:val="24"/>
        </w:rPr>
        <w:t xml:space="preserve">услуг </w:t>
      </w:r>
      <w:r w:rsidRPr="003E170D">
        <w:rPr>
          <w:bCs w:val="0"/>
          <w:sz w:val="24"/>
          <w:szCs w:val="24"/>
        </w:rPr>
        <w:t>по</w:t>
      </w:r>
      <w:r w:rsidR="00717F60" w:rsidRPr="003E170D">
        <w:rPr>
          <w:bCs w:val="0"/>
          <w:sz w:val="24"/>
          <w:szCs w:val="24"/>
        </w:rPr>
        <w:t xml:space="preserve"> форме и в соответствии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r w:rsidR="000F1BD0">
        <w:rPr>
          <w:bCs w:val="0"/>
          <w:sz w:val="24"/>
          <w:szCs w:val="24"/>
        </w:rPr>
        <w:fldChar w:fldCharType="begin"/>
      </w:r>
      <w:r w:rsidR="00B71B9D">
        <w:rPr>
          <w:bCs w:val="0"/>
          <w:sz w:val="24"/>
          <w:szCs w:val="24"/>
        </w:rPr>
        <w:instrText xml:space="preserve"> REF _Ref440271036 \r \h </w:instrText>
      </w:r>
      <w:r w:rsidR="000F1BD0">
        <w:rPr>
          <w:bCs w:val="0"/>
          <w:sz w:val="24"/>
          <w:szCs w:val="24"/>
        </w:rPr>
      </w:r>
      <w:r w:rsidR="000F1BD0">
        <w:rPr>
          <w:bCs w:val="0"/>
          <w:sz w:val="24"/>
          <w:szCs w:val="24"/>
        </w:rPr>
        <w:fldChar w:fldCharType="separate"/>
      </w:r>
      <w:r w:rsidR="00A35E74">
        <w:rPr>
          <w:bCs w:val="0"/>
          <w:sz w:val="24"/>
          <w:szCs w:val="24"/>
        </w:rPr>
        <w:t>5.4</w:t>
      </w:r>
      <w:r w:rsidR="000F1BD0">
        <w:rPr>
          <w:bCs w:val="0"/>
          <w:sz w:val="24"/>
          <w:szCs w:val="24"/>
        </w:rPr>
        <w:fldChar w:fldCharType="end"/>
      </w:r>
      <w:r w:rsidR="00717F60" w:rsidRPr="003E170D">
        <w:rPr>
          <w:bCs w:val="0"/>
          <w:sz w:val="24"/>
          <w:szCs w:val="24"/>
        </w:rPr>
        <w:t>);</w:t>
      </w:r>
    </w:p>
    <w:p w:rsidR="000A00E6" w:rsidRPr="00B71B9D" w:rsidRDefault="000A00E6"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Pr>
          <w:bCs w:val="0"/>
          <w:sz w:val="24"/>
          <w:szCs w:val="24"/>
        </w:rPr>
        <w:t>оплаты оказания</w:t>
      </w:r>
      <w:r w:rsidRPr="003E170D">
        <w:rPr>
          <w:bCs w:val="0"/>
          <w:sz w:val="24"/>
          <w:szCs w:val="24"/>
        </w:rPr>
        <w:t xml:space="preserve"> услуг по форме и в соответствии с инструкциями, приведенными в настоящей Документации (</w:t>
      </w:r>
      <w:r>
        <w:rPr>
          <w:bCs w:val="0"/>
          <w:spacing w:val="-2"/>
          <w:sz w:val="24"/>
          <w:szCs w:val="24"/>
        </w:rPr>
        <w:t>под</w:t>
      </w:r>
      <w:r w:rsidRPr="00E71A48">
        <w:rPr>
          <w:bCs w:val="0"/>
          <w:sz w:val="24"/>
          <w:szCs w:val="24"/>
        </w:rPr>
        <w:t>раздел</w:t>
      </w:r>
      <w:r w:rsidRPr="003E170D">
        <w:rPr>
          <w:bCs w:val="0"/>
          <w:sz w:val="24"/>
          <w:szCs w:val="24"/>
        </w:rPr>
        <w:t xml:space="preserve"> </w:t>
      </w:r>
      <w:r w:rsidR="000F1BD0">
        <w:rPr>
          <w:bCs w:val="0"/>
          <w:sz w:val="24"/>
          <w:szCs w:val="24"/>
        </w:rPr>
        <w:fldChar w:fldCharType="begin"/>
      </w:r>
      <w:r>
        <w:rPr>
          <w:bCs w:val="0"/>
          <w:sz w:val="24"/>
          <w:szCs w:val="24"/>
        </w:rPr>
        <w:instrText xml:space="preserve"> REF _Ref440361914 \r \h </w:instrText>
      </w:r>
      <w:r w:rsidR="000F1BD0">
        <w:rPr>
          <w:bCs w:val="0"/>
          <w:sz w:val="24"/>
          <w:szCs w:val="24"/>
        </w:rPr>
      </w:r>
      <w:r w:rsidR="000F1BD0">
        <w:rPr>
          <w:bCs w:val="0"/>
          <w:sz w:val="24"/>
          <w:szCs w:val="24"/>
        </w:rPr>
        <w:fldChar w:fldCharType="separate"/>
      </w:r>
      <w:r w:rsidR="00A35E74">
        <w:rPr>
          <w:bCs w:val="0"/>
          <w:sz w:val="24"/>
          <w:szCs w:val="24"/>
        </w:rPr>
        <w:t>5.5</w:t>
      </w:r>
      <w:r w:rsidR="000F1BD0">
        <w:rPr>
          <w:bCs w:val="0"/>
          <w:sz w:val="24"/>
          <w:szCs w:val="24"/>
        </w:rPr>
        <w:fldChar w:fldCharType="end"/>
      </w:r>
      <w:r w:rsidRPr="003E170D">
        <w:rPr>
          <w:bCs w:val="0"/>
          <w:sz w:val="24"/>
          <w:szCs w:val="24"/>
        </w:rPr>
        <w:t>);</w:t>
      </w:r>
    </w:p>
    <w:p w:rsidR="00420F24"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E71A48">
        <w:rPr>
          <w:bCs w:val="0"/>
          <w:sz w:val="24"/>
          <w:szCs w:val="24"/>
        </w:rPr>
        <w:t>Д</w:t>
      </w:r>
      <w:r w:rsidRPr="00E71A48">
        <w:rPr>
          <w:bCs w:val="0"/>
          <w:sz w:val="24"/>
          <w:szCs w:val="24"/>
        </w:rPr>
        <w:t>окументации (подраздел</w:t>
      </w:r>
      <w:r w:rsidR="00420F24" w:rsidRPr="00E71A48">
        <w:rPr>
          <w:bCs w:val="0"/>
          <w:sz w:val="24"/>
          <w:szCs w:val="24"/>
        </w:rPr>
        <w:t xml:space="preserve"> </w:t>
      </w:r>
      <w:r w:rsidR="00F31EC7">
        <w:fldChar w:fldCharType="begin"/>
      </w:r>
      <w:r w:rsidR="00F31EC7">
        <w:instrText xml:space="preserve"> REF _Ref191386407 \r \h  \* MERGEFORMAT </w:instrText>
      </w:r>
      <w:r w:rsidR="00F31EC7">
        <w:fldChar w:fldCharType="separate"/>
      </w:r>
      <w:r w:rsidR="00A35E74" w:rsidRPr="00A35E74">
        <w:rPr>
          <w:bCs w:val="0"/>
          <w:sz w:val="24"/>
          <w:szCs w:val="24"/>
        </w:rPr>
        <w:t>3.3.8</w:t>
      </w:r>
      <w:r w:rsidR="00F31EC7">
        <w:fldChar w:fldCharType="end"/>
      </w:r>
      <w:r w:rsidR="00FF4BD0" w:rsidRPr="00E71A48">
        <w:rPr>
          <w:bCs w:val="0"/>
          <w:sz w:val="24"/>
          <w:szCs w:val="24"/>
        </w:rPr>
        <w:t>)</w:t>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Протокол разногласий к проекту </w:t>
      </w:r>
      <w:r w:rsidR="00123C70" w:rsidRPr="00E71A48">
        <w:rPr>
          <w:bCs w:val="0"/>
          <w:sz w:val="24"/>
          <w:szCs w:val="24"/>
        </w:rPr>
        <w:t>Договор</w:t>
      </w:r>
      <w:r w:rsidRPr="00E71A48">
        <w:rPr>
          <w:bCs w:val="0"/>
          <w:sz w:val="24"/>
          <w:szCs w:val="24"/>
        </w:rPr>
        <w:t xml:space="preserve">а по форме и в соответствии с инструкциями, приведенными в настоящей </w:t>
      </w:r>
      <w:r w:rsidR="00AE0F91" w:rsidRPr="00E71A48">
        <w:rPr>
          <w:bCs w:val="0"/>
          <w:sz w:val="24"/>
          <w:szCs w:val="24"/>
        </w:rPr>
        <w:t>Д</w:t>
      </w:r>
      <w:r w:rsidRPr="00E71A48">
        <w:rPr>
          <w:bCs w:val="0"/>
          <w:sz w:val="24"/>
          <w:szCs w:val="24"/>
        </w:rPr>
        <w:t>окументации (</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0F1BD0">
        <w:rPr>
          <w:bCs w:val="0"/>
          <w:sz w:val="24"/>
          <w:szCs w:val="24"/>
        </w:rPr>
        <w:fldChar w:fldCharType="begin"/>
      </w:r>
      <w:r w:rsidR="000A00E6">
        <w:rPr>
          <w:bCs w:val="0"/>
          <w:sz w:val="24"/>
          <w:szCs w:val="24"/>
        </w:rPr>
        <w:instrText xml:space="preserve"> REF _Ref440361610 \r \h </w:instrText>
      </w:r>
      <w:r w:rsidR="000F1BD0">
        <w:rPr>
          <w:bCs w:val="0"/>
          <w:sz w:val="24"/>
          <w:szCs w:val="24"/>
        </w:rPr>
      </w:r>
      <w:r w:rsidR="000F1BD0">
        <w:rPr>
          <w:bCs w:val="0"/>
          <w:sz w:val="24"/>
          <w:szCs w:val="24"/>
        </w:rPr>
        <w:fldChar w:fldCharType="separate"/>
      </w:r>
      <w:r w:rsidR="00A35E74">
        <w:rPr>
          <w:bCs w:val="0"/>
          <w:sz w:val="24"/>
          <w:szCs w:val="24"/>
        </w:rPr>
        <w:t>5.6</w:t>
      </w:r>
      <w:r w:rsidR="000F1BD0">
        <w:rPr>
          <w:bCs w:val="0"/>
          <w:sz w:val="24"/>
          <w:szCs w:val="24"/>
        </w:rPr>
        <w:fldChar w:fldCharType="end"/>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E71A48">
        <w:rPr>
          <w:bCs w:val="0"/>
          <w:sz w:val="24"/>
          <w:szCs w:val="24"/>
        </w:rPr>
        <w:t xml:space="preserve">Иные документы, которые, по мнению </w:t>
      </w:r>
      <w:r w:rsidR="009C744E" w:rsidRPr="00E71A48">
        <w:rPr>
          <w:bCs w:val="0"/>
          <w:sz w:val="24"/>
          <w:szCs w:val="24"/>
        </w:rPr>
        <w:t>Участник</w:t>
      </w:r>
      <w:r w:rsidRPr="00E71A4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E71A48" w:rsidRDefault="00717F60" w:rsidP="00557C01">
      <w:pPr>
        <w:widowControl w:val="0"/>
        <w:numPr>
          <w:ilvl w:val="3"/>
          <w:numId w:val="34"/>
        </w:numPr>
        <w:tabs>
          <w:tab w:val="left" w:pos="1701"/>
        </w:tabs>
        <w:autoSpaceDE w:val="0"/>
        <w:spacing w:after="100" w:line="264" w:lineRule="auto"/>
        <w:ind w:left="0" w:firstLine="709"/>
        <w:rPr>
          <w:bCs w:val="0"/>
          <w:sz w:val="24"/>
          <w:szCs w:val="24"/>
        </w:rPr>
      </w:pPr>
      <w:bookmarkStart w:id="232" w:name="_Ref303683384"/>
      <w:r w:rsidRPr="00E71A48">
        <w:rPr>
          <w:bCs w:val="0"/>
          <w:sz w:val="24"/>
          <w:szCs w:val="24"/>
        </w:rPr>
        <w:t xml:space="preserve">Порядок размещения документов в составе </w:t>
      </w:r>
      <w:r w:rsidR="004B5EB3" w:rsidRPr="00E71A48">
        <w:rPr>
          <w:bCs w:val="0"/>
          <w:sz w:val="24"/>
          <w:szCs w:val="24"/>
        </w:rPr>
        <w:t>Заявк</w:t>
      </w:r>
      <w:r w:rsidRPr="00E71A48">
        <w:rPr>
          <w:bCs w:val="0"/>
          <w:sz w:val="24"/>
          <w:szCs w:val="24"/>
        </w:rPr>
        <w:t>и с обязательным составлением описи всех документов с указанием томов и страниц:</w:t>
      </w:r>
      <w:bookmarkEnd w:id="232"/>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Письмо о подаче оферты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0F1BD0">
        <w:rPr>
          <w:bCs w:val="0"/>
          <w:sz w:val="24"/>
          <w:szCs w:val="24"/>
          <w:lang w:eastAsia="ru-RU"/>
        </w:rPr>
        <w:fldChar w:fldCharType="begin"/>
      </w:r>
      <w:r w:rsidR="00A154B7">
        <w:rPr>
          <w:bCs w:val="0"/>
          <w:sz w:val="24"/>
          <w:szCs w:val="24"/>
          <w:lang w:eastAsia="ru-RU"/>
        </w:rPr>
        <w:instrText xml:space="preserve"> REF _Ref55336310 \r \h </w:instrText>
      </w:r>
      <w:r w:rsidR="000F1BD0">
        <w:rPr>
          <w:bCs w:val="0"/>
          <w:sz w:val="24"/>
          <w:szCs w:val="24"/>
          <w:lang w:eastAsia="ru-RU"/>
        </w:rPr>
      </w:r>
      <w:r w:rsidR="000F1BD0">
        <w:rPr>
          <w:bCs w:val="0"/>
          <w:sz w:val="24"/>
          <w:szCs w:val="24"/>
          <w:lang w:eastAsia="ru-RU"/>
        </w:rPr>
        <w:fldChar w:fldCharType="separate"/>
      </w:r>
      <w:r w:rsidR="00A35E74">
        <w:rPr>
          <w:bCs w:val="0"/>
          <w:sz w:val="24"/>
          <w:szCs w:val="24"/>
          <w:lang w:eastAsia="ru-RU"/>
        </w:rPr>
        <w:t>5.1</w:t>
      </w:r>
      <w:r w:rsidR="000F1BD0">
        <w:rPr>
          <w:bCs w:val="0"/>
          <w:sz w:val="24"/>
          <w:szCs w:val="24"/>
          <w:lang w:eastAsia="ru-RU"/>
        </w:rPr>
        <w:fldChar w:fldCharType="end"/>
      </w:r>
      <w:r w:rsidRPr="00E35404">
        <w:rPr>
          <w:bCs w:val="0"/>
          <w:sz w:val="24"/>
          <w:szCs w:val="24"/>
        </w:rPr>
        <w:t>);</w:t>
      </w:r>
    </w:p>
    <w:p w:rsidR="00F463E8" w:rsidRDefault="004F4C26" w:rsidP="00D75CA2">
      <w:pPr>
        <w:widowControl w:val="0"/>
        <w:numPr>
          <w:ilvl w:val="0"/>
          <w:numId w:val="5"/>
        </w:numPr>
        <w:tabs>
          <w:tab w:val="left" w:pos="540"/>
        </w:tabs>
        <w:overflowPunct w:val="0"/>
        <w:autoSpaceDE w:val="0"/>
        <w:spacing w:line="264" w:lineRule="auto"/>
        <w:ind w:hanging="540"/>
        <w:rPr>
          <w:bCs w:val="0"/>
          <w:sz w:val="24"/>
          <w:szCs w:val="24"/>
        </w:rPr>
      </w:pPr>
      <w:r>
        <w:rPr>
          <w:sz w:val="24"/>
          <w:szCs w:val="24"/>
        </w:rPr>
        <w:t>Выписка</w:t>
      </w:r>
      <w:r w:rsidR="00F463E8" w:rsidRPr="00B20653">
        <w:rPr>
          <w:sz w:val="24"/>
          <w:szCs w:val="24"/>
        </w:rPr>
        <w:t xml:space="preserve"> из Единого государственного реестра юридических лиц (ЕГРЮЛ)</w:t>
      </w:r>
      <w:r w:rsidR="00F463E8">
        <w:rPr>
          <w:sz w:val="24"/>
          <w:szCs w:val="24"/>
        </w:rPr>
        <w:t xml:space="preserve"> (</w:t>
      </w:r>
      <w:proofErr w:type="spellStart"/>
      <w:r w:rsidR="00F463E8">
        <w:rPr>
          <w:sz w:val="24"/>
          <w:szCs w:val="24"/>
        </w:rPr>
        <w:t>пп</w:t>
      </w:r>
      <w:proofErr w:type="spellEnd"/>
      <w:r w:rsidR="00F463E8">
        <w:rPr>
          <w:sz w:val="24"/>
          <w:szCs w:val="24"/>
        </w:rPr>
        <w:t xml:space="preserve">. </w:t>
      </w:r>
      <w:r w:rsidR="000F1BD0">
        <w:rPr>
          <w:sz w:val="24"/>
          <w:szCs w:val="24"/>
        </w:rPr>
        <w:fldChar w:fldCharType="begin"/>
      </w:r>
      <w:r w:rsidR="00F463E8">
        <w:rPr>
          <w:sz w:val="24"/>
          <w:szCs w:val="24"/>
        </w:rPr>
        <w:instrText xml:space="preserve"> REF _Ref440279062 \r \h </w:instrText>
      </w:r>
      <w:r w:rsidR="000F1BD0">
        <w:rPr>
          <w:sz w:val="24"/>
          <w:szCs w:val="24"/>
        </w:rPr>
      </w:r>
      <w:r w:rsidR="000F1BD0">
        <w:rPr>
          <w:sz w:val="24"/>
          <w:szCs w:val="24"/>
        </w:rPr>
        <w:fldChar w:fldCharType="separate"/>
      </w:r>
      <w:r w:rsidR="00A35E74">
        <w:rPr>
          <w:sz w:val="24"/>
          <w:szCs w:val="24"/>
        </w:rPr>
        <w:t>б)</w:t>
      </w:r>
      <w:r w:rsidR="000F1BD0">
        <w:rPr>
          <w:sz w:val="24"/>
          <w:szCs w:val="24"/>
        </w:rPr>
        <w:fldChar w:fldCharType="end"/>
      </w:r>
      <w:r w:rsidR="00F463E8">
        <w:rPr>
          <w:sz w:val="24"/>
          <w:szCs w:val="24"/>
        </w:rPr>
        <w:t xml:space="preserve"> п. </w:t>
      </w:r>
      <w:r w:rsidR="000F1BD0">
        <w:rPr>
          <w:sz w:val="24"/>
          <w:szCs w:val="24"/>
        </w:rPr>
        <w:fldChar w:fldCharType="begin"/>
      </w:r>
      <w:r w:rsidR="00F463E8">
        <w:rPr>
          <w:sz w:val="24"/>
          <w:szCs w:val="24"/>
        </w:rPr>
        <w:instrText xml:space="preserve"> REF _Ref306005578 \r \h </w:instrText>
      </w:r>
      <w:r w:rsidR="000F1BD0">
        <w:rPr>
          <w:sz w:val="24"/>
          <w:szCs w:val="24"/>
        </w:rPr>
      </w:r>
      <w:r w:rsidR="000F1BD0">
        <w:rPr>
          <w:sz w:val="24"/>
          <w:szCs w:val="24"/>
        </w:rPr>
        <w:fldChar w:fldCharType="separate"/>
      </w:r>
      <w:r w:rsidR="00A35E74">
        <w:rPr>
          <w:sz w:val="24"/>
          <w:szCs w:val="24"/>
        </w:rPr>
        <w:t>3.3.8.3</w:t>
      </w:r>
      <w:r w:rsidR="000F1BD0">
        <w:rPr>
          <w:sz w:val="24"/>
          <w:szCs w:val="24"/>
        </w:rPr>
        <w:fldChar w:fldCharType="end"/>
      </w:r>
      <w:r w:rsidR="00F463E8">
        <w:rPr>
          <w:sz w:val="24"/>
          <w:szCs w:val="24"/>
        </w:rPr>
        <w:t>);</w:t>
      </w:r>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Анкета </w:t>
      </w:r>
      <w:r w:rsidR="009C744E" w:rsidRPr="00E71A48">
        <w:rPr>
          <w:bCs w:val="0"/>
          <w:sz w:val="24"/>
          <w:szCs w:val="24"/>
        </w:rPr>
        <w:t>Участник</w:t>
      </w:r>
      <w:r w:rsidRPr="00E71A48">
        <w:rPr>
          <w:bCs w:val="0"/>
          <w:sz w:val="24"/>
          <w:szCs w:val="24"/>
        </w:rPr>
        <w:t>а запроса предложений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0F1BD0">
        <w:rPr>
          <w:bCs w:val="0"/>
          <w:sz w:val="24"/>
          <w:szCs w:val="24"/>
          <w:lang w:eastAsia="ru-RU"/>
        </w:rPr>
        <w:fldChar w:fldCharType="begin"/>
      </w:r>
      <w:r w:rsidR="00A154B7">
        <w:rPr>
          <w:bCs w:val="0"/>
          <w:sz w:val="24"/>
          <w:szCs w:val="24"/>
          <w:lang w:eastAsia="ru-RU"/>
        </w:rPr>
        <w:instrText xml:space="preserve"> REF _Ref55335823 \r \h </w:instrText>
      </w:r>
      <w:r w:rsidR="000F1BD0">
        <w:rPr>
          <w:bCs w:val="0"/>
          <w:sz w:val="24"/>
          <w:szCs w:val="24"/>
          <w:lang w:eastAsia="ru-RU"/>
        </w:rPr>
      </w:r>
      <w:r w:rsidR="000F1BD0">
        <w:rPr>
          <w:bCs w:val="0"/>
          <w:sz w:val="24"/>
          <w:szCs w:val="24"/>
          <w:lang w:eastAsia="ru-RU"/>
        </w:rPr>
        <w:fldChar w:fldCharType="separate"/>
      </w:r>
      <w:r w:rsidR="00A35E74">
        <w:rPr>
          <w:bCs w:val="0"/>
          <w:sz w:val="24"/>
          <w:szCs w:val="24"/>
          <w:lang w:eastAsia="ru-RU"/>
        </w:rPr>
        <w:t>5.7</w:t>
      </w:r>
      <w:r w:rsidR="000F1BD0">
        <w:rPr>
          <w:bCs w:val="0"/>
          <w:sz w:val="24"/>
          <w:szCs w:val="24"/>
          <w:lang w:eastAsia="ru-RU"/>
        </w:rPr>
        <w:fldChar w:fldCharType="end"/>
      </w:r>
      <w:r w:rsidRPr="00E71A48">
        <w:rPr>
          <w:bCs w:val="0"/>
          <w:sz w:val="24"/>
          <w:szCs w:val="24"/>
        </w:rPr>
        <w:t>);</w:t>
      </w:r>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График </w:t>
      </w:r>
      <w:r w:rsidR="00C8364E">
        <w:rPr>
          <w:bCs w:val="0"/>
          <w:sz w:val="24"/>
          <w:szCs w:val="24"/>
        </w:rPr>
        <w:t>оказания</w:t>
      </w:r>
      <w:r w:rsidR="009C744E" w:rsidRPr="00E71A48">
        <w:rPr>
          <w:sz w:val="24"/>
          <w:szCs w:val="24"/>
        </w:rPr>
        <w:t xml:space="preserve"> </w:t>
      </w:r>
      <w:r w:rsidR="00E523D9" w:rsidRPr="00E71A48">
        <w:rPr>
          <w:sz w:val="24"/>
          <w:szCs w:val="24"/>
        </w:rPr>
        <w:t>услуг</w:t>
      </w:r>
      <w:r w:rsidR="00AD3EBC" w:rsidRPr="00E71A48">
        <w:rPr>
          <w:bCs w:val="0"/>
          <w:sz w:val="24"/>
          <w:szCs w:val="24"/>
        </w:rPr>
        <w:t xml:space="preserve"> </w:t>
      </w:r>
      <w:r w:rsidRPr="00E71A48">
        <w:rPr>
          <w:bCs w:val="0"/>
          <w:sz w:val="24"/>
          <w:szCs w:val="24"/>
        </w:rPr>
        <w:t>(</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0F1BD0">
        <w:rPr>
          <w:bCs w:val="0"/>
          <w:sz w:val="24"/>
          <w:szCs w:val="24"/>
          <w:lang w:eastAsia="ru-RU"/>
        </w:rPr>
        <w:fldChar w:fldCharType="begin"/>
      </w:r>
      <w:r w:rsidR="00A154B7">
        <w:rPr>
          <w:bCs w:val="0"/>
          <w:sz w:val="24"/>
          <w:szCs w:val="24"/>
          <w:lang w:eastAsia="ru-RU"/>
        </w:rPr>
        <w:instrText xml:space="preserve"> REF _Ref440274902 \r \h </w:instrText>
      </w:r>
      <w:r w:rsidR="000F1BD0">
        <w:rPr>
          <w:bCs w:val="0"/>
          <w:sz w:val="24"/>
          <w:szCs w:val="24"/>
          <w:lang w:eastAsia="ru-RU"/>
        </w:rPr>
      </w:r>
      <w:r w:rsidR="000F1BD0">
        <w:rPr>
          <w:bCs w:val="0"/>
          <w:sz w:val="24"/>
          <w:szCs w:val="24"/>
          <w:lang w:eastAsia="ru-RU"/>
        </w:rPr>
        <w:fldChar w:fldCharType="separate"/>
      </w:r>
      <w:r w:rsidR="00A35E74">
        <w:rPr>
          <w:bCs w:val="0"/>
          <w:sz w:val="24"/>
          <w:szCs w:val="24"/>
          <w:lang w:eastAsia="ru-RU"/>
        </w:rPr>
        <w:t>5.4</w:t>
      </w:r>
      <w:r w:rsidR="000F1BD0">
        <w:rPr>
          <w:bCs w:val="0"/>
          <w:sz w:val="24"/>
          <w:szCs w:val="24"/>
          <w:lang w:eastAsia="ru-RU"/>
        </w:rPr>
        <w:fldChar w:fldCharType="end"/>
      </w:r>
      <w:r w:rsidRPr="00E71A48">
        <w:rPr>
          <w:bCs w:val="0"/>
          <w:sz w:val="24"/>
          <w:szCs w:val="24"/>
        </w:rPr>
        <w:t>), Сводная таблица стоимости</w:t>
      </w:r>
      <w:r w:rsidR="00235620">
        <w:rPr>
          <w:bCs w:val="0"/>
          <w:sz w:val="24"/>
          <w:szCs w:val="24"/>
        </w:rPr>
        <w:t xml:space="preserve"> </w:t>
      </w:r>
      <w:r w:rsidR="00235620" w:rsidRPr="00536E26">
        <w:rPr>
          <w:bCs w:val="0"/>
          <w:sz w:val="24"/>
          <w:szCs w:val="24"/>
        </w:rPr>
        <w:t>услуг</w:t>
      </w:r>
      <w:r w:rsidRPr="00E71A48">
        <w:rPr>
          <w:bCs w:val="0"/>
          <w:sz w:val="24"/>
          <w:szCs w:val="24"/>
        </w:rPr>
        <w:t xml:space="preserve">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0F1BD0">
        <w:rPr>
          <w:bCs w:val="0"/>
          <w:sz w:val="24"/>
          <w:szCs w:val="24"/>
          <w:lang w:eastAsia="ru-RU"/>
        </w:rPr>
        <w:fldChar w:fldCharType="begin"/>
      </w:r>
      <w:r w:rsidR="00A154B7">
        <w:rPr>
          <w:bCs w:val="0"/>
          <w:sz w:val="24"/>
          <w:szCs w:val="24"/>
          <w:lang w:eastAsia="ru-RU"/>
        </w:rPr>
        <w:instrText xml:space="preserve"> REF _Ref440274913 \r \h </w:instrText>
      </w:r>
      <w:r w:rsidR="000F1BD0">
        <w:rPr>
          <w:bCs w:val="0"/>
          <w:sz w:val="24"/>
          <w:szCs w:val="24"/>
          <w:lang w:eastAsia="ru-RU"/>
        </w:rPr>
      </w:r>
      <w:r w:rsidR="000F1BD0">
        <w:rPr>
          <w:bCs w:val="0"/>
          <w:sz w:val="24"/>
          <w:szCs w:val="24"/>
          <w:lang w:eastAsia="ru-RU"/>
        </w:rPr>
        <w:fldChar w:fldCharType="separate"/>
      </w:r>
      <w:r w:rsidR="00A35E74">
        <w:rPr>
          <w:bCs w:val="0"/>
          <w:sz w:val="24"/>
          <w:szCs w:val="24"/>
          <w:lang w:eastAsia="ru-RU"/>
        </w:rPr>
        <w:t>5.2</w:t>
      </w:r>
      <w:r w:rsidR="000F1BD0">
        <w:rPr>
          <w:bCs w:val="0"/>
          <w:sz w:val="24"/>
          <w:szCs w:val="24"/>
          <w:lang w:eastAsia="ru-RU"/>
        </w:rPr>
        <w:fldChar w:fldCharType="end"/>
      </w:r>
      <w:r w:rsidR="00D80639">
        <w:rPr>
          <w:bCs w:val="0"/>
          <w:sz w:val="24"/>
          <w:szCs w:val="24"/>
        </w:rPr>
        <w:t>)</w:t>
      </w:r>
      <w:r w:rsidR="000A00E6">
        <w:rPr>
          <w:bCs w:val="0"/>
          <w:sz w:val="24"/>
          <w:szCs w:val="24"/>
        </w:rPr>
        <w:t xml:space="preserve">, </w:t>
      </w:r>
      <w:r w:rsidR="000A00E6" w:rsidRPr="003E170D">
        <w:rPr>
          <w:bCs w:val="0"/>
          <w:sz w:val="24"/>
          <w:szCs w:val="24"/>
        </w:rPr>
        <w:t xml:space="preserve">График </w:t>
      </w:r>
      <w:r w:rsidR="000A00E6">
        <w:rPr>
          <w:bCs w:val="0"/>
          <w:sz w:val="24"/>
          <w:szCs w:val="24"/>
        </w:rPr>
        <w:t>оплаты оказания</w:t>
      </w:r>
      <w:r w:rsidR="000A00E6" w:rsidRPr="003E170D">
        <w:rPr>
          <w:bCs w:val="0"/>
          <w:sz w:val="24"/>
          <w:szCs w:val="24"/>
        </w:rPr>
        <w:t xml:space="preserve"> услуг (</w:t>
      </w:r>
      <w:r w:rsidR="000A00E6">
        <w:rPr>
          <w:bCs w:val="0"/>
          <w:spacing w:val="-2"/>
          <w:sz w:val="24"/>
          <w:szCs w:val="24"/>
        </w:rPr>
        <w:t>под</w:t>
      </w:r>
      <w:r w:rsidR="000A00E6" w:rsidRPr="00E71A48">
        <w:rPr>
          <w:bCs w:val="0"/>
          <w:sz w:val="24"/>
          <w:szCs w:val="24"/>
        </w:rPr>
        <w:t>раздел</w:t>
      </w:r>
      <w:r w:rsidR="000A00E6" w:rsidRPr="003E170D">
        <w:rPr>
          <w:bCs w:val="0"/>
          <w:sz w:val="24"/>
          <w:szCs w:val="24"/>
        </w:rPr>
        <w:t xml:space="preserve"> </w:t>
      </w:r>
      <w:r w:rsidR="000F1BD0">
        <w:rPr>
          <w:bCs w:val="0"/>
          <w:sz w:val="24"/>
          <w:szCs w:val="24"/>
        </w:rPr>
        <w:fldChar w:fldCharType="begin"/>
      </w:r>
      <w:r w:rsidR="000A00E6">
        <w:rPr>
          <w:bCs w:val="0"/>
          <w:sz w:val="24"/>
          <w:szCs w:val="24"/>
        </w:rPr>
        <w:instrText xml:space="preserve"> REF _Ref440361959 \r \h </w:instrText>
      </w:r>
      <w:r w:rsidR="000F1BD0">
        <w:rPr>
          <w:bCs w:val="0"/>
          <w:sz w:val="24"/>
          <w:szCs w:val="24"/>
        </w:rPr>
      </w:r>
      <w:r w:rsidR="000F1BD0">
        <w:rPr>
          <w:bCs w:val="0"/>
          <w:sz w:val="24"/>
          <w:szCs w:val="24"/>
        </w:rPr>
        <w:fldChar w:fldCharType="separate"/>
      </w:r>
      <w:r w:rsidR="00A35E74">
        <w:rPr>
          <w:bCs w:val="0"/>
          <w:sz w:val="24"/>
          <w:szCs w:val="24"/>
        </w:rPr>
        <w:t>5.5</w:t>
      </w:r>
      <w:r w:rsidR="000F1BD0">
        <w:rPr>
          <w:bCs w:val="0"/>
          <w:sz w:val="24"/>
          <w:szCs w:val="24"/>
        </w:rPr>
        <w:fldChar w:fldCharType="end"/>
      </w:r>
      <w:r w:rsidR="000A00E6" w:rsidRPr="003E170D">
        <w:rPr>
          <w:bCs w:val="0"/>
          <w:sz w:val="24"/>
          <w:szCs w:val="24"/>
        </w:rPr>
        <w:t>)</w:t>
      </w:r>
      <w:r w:rsidR="00AD3EBC" w:rsidRPr="00E71A48">
        <w:rPr>
          <w:bCs w:val="0"/>
          <w:sz w:val="24"/>
          <w:szCs w:val="24"/>
        </w:rPr>
        <w:t>;</w:t>
      </w:r>
    </w:p>
    <w:p w:rsidR="00717F60" w:rsidRPr="003E170D"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Протокол разногласий </w:t>
      </w:r>
      <w:r w:rsidR="00AE556B" w:rsidRPr="00AE556B">
        <w:rPr>
          <w:bCs w:val="0"/>
          <w:sz w:val="24"/>
          <w:szCs w:val="24"/>
        </w:rPr>
        <w:t>к проекту Договора</w:t>
      </w:r>
      <w:r w:rsidR="00AE556B" w:rsidRPr="003E170D">
        <w:rPr>
          <w:bCs w:val="0"/>
          <w:sz w:val="24"/>
          <w:szCs w:val="24"/>
        </w:rPr>
        <w:t xml:space="preserve"> </w:t>
      </w:r>
      <w:r w:rsidRPr="003E170D">
        <w:rPr>
          <w:bCs w:val="0"/>
          <w:sz w:val="24"/>
          <w:szCs w:val="24"/>
        </w:rPr>
        <w:t>(</w:t>
      </w:r>
      <w:r w:rsidR="00A154B7">
        <w:rPr>
          <w:bCs w:val="0"/>
          <w:spacing w:val="-2"/>
          <w:sz w:val="24"/>
          <w:szCs w:val="24"/>
        </w:rPr>
        <w:t>под</w:t>
      </w:r>
      <w:r w:rsidR="00A154B7" w:rsidRPr="00E71A48">
        <w:rPr>
          <w:bCs w:val="0"/>
          <w:sz w:val="24"/>
          <w:szCs w:val="24"/>
        </w:rPr>
        <w:t>раздел</w:t>
      </w:r>
      <w:r w:rsidR="00F86B89" w:rsidRPr="003E170D">
        <w:rPr>
          <w:bCs w:val="0"/>
          <w:sz w:val="24"/>
          <w:szCs w:val="24"/>
          <w:lang w:eastAsia="ru-RU"/>
        </w:rPr>
        <w:t xml:space="preserve"> </w:t>
      </w:r>
      <w:r w:rsidR="000F1BD0">
        <w:rPr>
          <w:bCs w:val="0"/>
          <w:sz w:val="24"/>
          <w:szCs w:val="24"/>
        </w:rPr>
        <w:fldChar w:fldCharType="begin"/>
      </w:r>
      <w:r w:rsidR="000A00E6">
        <w:rPr>
          <w:bCs w:val="0"/>
          <w:sz w:val="24"/>
          <w:szCs w:val="24"/>
        </w:rPr>
        <w:instrText xml:space="preserve"> REF _Ref440361610 \r \h </w:instrText>
      </w:r>
      <w:r w:rsidR="000F1BD0">
        <w:rPr>
          <w:bCs w:val="0"/>
          <w:sz w:val="24"/>
          <w:szCs w:val="24"/>
        </w:rPr>
      </w:r>
      <w:r w:rsidR="000F1BD0">
        <w:rPr>
          <w:bCs w:val="0"/>
          <w:sz w:val="24"/>
          <w:szCs w:val="24"/>
        </w:rPr>
        <w:fldChar w:fldCharType="separate"/>
      </w:r>
      <w:r w:rsidR="00A35E74">
        <w:rPr>
          <w:bCs w:val="0"/>
          <w:sz w:val="24"/>
          <w:szCs w:val="24"/>
        </w:rPr>
        <w:t>5.6</w:t>
      </w:r>
      <w:r w:rsidR="000F1BD0">
        <w:rPr>
          <w:bCs w:val="0"/>
          <w:sz w:val="24"/>
          <w:szCs w:val="24"/>
        </w:rPr>
        <w:fldChar w:fldCharType="end"/>
      </w:r>
      <w:r w:rsidR="00953802" w:rsidRPr="003E170D">
        <w:rPr>
          <w:bCs w:val="0"/>
          <w:sz w:val="24"/>
          <w:szCs w:val="24"/>
          <w:lang w:eastAsia="ru-RU"/>
        </w:rPr>
        <w:t>)</w:t>
      </w:r>
      <w:r w:rsidRPr="003E170D">
        <w:rPr>
          <w:bCs w:val="0"/>
          <w:sz w:val="24"/>
          <w:szCs w:val="24"/>
        </w:rPr>
        <w:t>.</w:t>
      </w:r>
    </w:p>
    <w:p w:rsidR="00717F60" w:rsidRPr="003E170D"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Документы, подтверждающие правоспособность, квалификацию </w:t>
      </w:r>
      <w:r w:rsidR="009C744E" w:rsidRPr="003E170D">
        <w:rPr>
          <w:bCs w:val="0"/>
          <w:sz w:val="24"/>
          <w:szCs w:val="24"/>
        </w:rPr>
        <w:t>Участник</w:t>
      </w:r>
      <w:r w:rsidRPr="003E170D">
        <w:rPr>
          <w:bCs w:val="0"/>
          <w:sz w:val="24"/>
          <w:szCs w:val="24"/>
        </w:rPr>
        <w:t>а</w:t>
      </w:r>
      <w:r w:rsidR="00D90031">
        <w:rPr>
          <w:bCs w:val="0"/>
          <w:sz w:val="24"/>
          <w:szCs w:val="24"/>
        </w:rPr>
        <w:t xml:space="preserve"> (подраздел </w:t>
      </w:r>
      <w:r w:rsidR="000F1BD0">
        <w:rPr>
          <w:bCs w:val="0"/>
          <w:sz w:val="24"/>
          <w:szCs w:val="24"/>
        </w:rPr>
        <w:fldChar w:fldCharType="begin"/>
      </w:r>
      <w:r w:rsidR="00D90031">
        <w:rPr>
          <w:bCs w:val="0"/>
          <w:sz w:val="24"/>
          <w:szCs w:val="24"/>
        </w:rPr>
        <w:instrText xml:space="preserve"> REF _Ref306005578 \r \h </w:instrText>
      </w:r>
      <w:r w:rsidR="000F1BD0">
        <w:rPr>
          <w:bCs w:val="0"/>
          <w:sz w:val="24"/>
          <w:szCs w:val="24"/>
        </w:rPr>
      </w:r>
      <w:r w:rsidR="000F1BD0">
        <w:rPr>
          <w:bCs w:val="0"/>
          <w:sz w:val="24"/>
          <w:szCs w:val="24"/>
        </w:rPr>
        <w:fldChar w:fldCharType="separate"/>
      </w:r>
      <w:r w:rsidR="00A35E74">
        <w:rPr>
          <w:bCs w:val="0"/>
          <w:sz w:val="24"/>
          <w:szCs w:val="24"/>
        </w:rPr>
        <w:t>3.3.8.3</w:t>
      </w:r>
      <w:r w:rsidR="000F1BD0">
        <w:rPr>
          <w:bCs w:val="0"/>
          <w:sz w:val="24"/>
          <w:szCs w:val="24"/>
        </w:rPr>
        <w:fldChar w:fldCharType="end"/>
      </w:r>
      <w:r w:rsidR="00F463E8">
        <w:rPr>
          <w:bCs w:val="0"/>
          <w:sz w:val="24"/>
          <w:szCs w:val="24"/>
        </w:rPr>
        <w:t>, за исключением документ</w:t>
      </w:r>
      <w:r w:rsidR="00FA5339">
        <w:rPr>
          <w:bCs w:val="0"/>
          <w:sz w:val="24"/>
          <w:szCs w:val="24"/>
        </w:rPr>
        <w:t>ов</w:t>
      </w:r>
      <w:r w:rsidR="00F463E8">
        <w:rPr>
          <w:bCs w:val="0"/>
          <w:sz w:val="24"/>
          <w:szCs w:val="24"/>
        </w:rPr>
        <w:t>, указанн</w:t>
      </w:r>
      <w:r w:rsidR="00FA5339">
        <w:rPr>
          <w:bCs w:val="0"/>
          <w:sz w:val="24"/>
          <w:szCs w:val="24"/>
        </w:rPr>
        <w:t>ых</w:t>
      </w:r>
      <w:r w:rsidR="00F463E8">
        <w:rPr>
          <w:bCs w:val="0"/>
          <w:sz w:val="24"/>
          <w:szCs w:val="24"/>
        </w:rPr>
        <w:t xml:space="preserve"> в </w:t>
      </w:r>
      <w:proofErr w:type="spellStart"/>
      <w:r w:rsidR="00F463E8">
        <w:rPr>
          <w:sz w:val="24"/>
          <w:szCs w:val="24"/>
        </w:rPr>
        <w:t>пп</w:t>
      </w:r>
      <w:proofErr w:type="spellEnd"/>
      <w:r w:rsidR="00F463E8">
        <w:rPr>
          <w:sz w:val="24"/>
          <w:szCs w:val="24"/>
        </w:rPr>
        <w:t xml:space="preserve">. </w:t>
      </w:r>
      <w:r w:rsidR="000F1BD0">
        <w:rPr>
          <w:sz w:val="24"/>
          <w:szCs w:val="24"/>
        </w:rPr>
        <w:fldChar w:fldCharType="begin"/>
      </w:r>
      <w:r w:rsidR="00F463E8">
        <w:rPr>
          <w:sz w:val="24"/>
          <w:szCs w:val="24"/>
        </w:rPr>
        <w:instrText xml:space="preserve"> REF _Ref440279062 \r \h </w:instrText>
      </w:r>
      <w:r w:rsidR="000F1BD0">
        <w:rPr>
          <w:sz w:val="24"/>
          <w:szCs w:val="24"/>
        </w:rPr>
      </w:r>
      <w:r w:rsidR="000F1BD0">
        <w:rPr>
          <w:sz w:val="24"/>
          <w:szCs w:val="24"/>
        </w:rPr>
        <w:fldChar w:fldCharType="separate"/>
      </w:r>
      <w:r w:rsidR="00A35E74">
        <w:rPr>
          <w:sz w:val="24"/>
          <w:szCs w:val="24"/>
        </w:rPr>
        <w:t>б)</w:t>
      </w:r>
      <w:r w:rsidR="000F1BD0">
        <w:rPr>
          <w:sz w:val="24"/>
          <w:szCs w:val="24"/>
        </w:rPr>
        <w:fldChar w:fldCharType="end"/>
      </w:r>
      <w:r w:rsidR="00FA5339">
        <w:rPr>
          <w:sz w:val="24"/>
          <w:szCs w:val="24"/>
        </w:rPr>
        <w:t>,</w:t>
      </w:r>
      <w:r w:rsidR="007638F4">
        <w:rPr>
          <w:sz w:val="24"/>
          <w:szCs w:val="24"/>
        </w:rPr>
        <w:t xml:space="preserve"> </w:t>
      </w:r>
      <w:r w:rsidR="000F1BD0">
        <w:rPr>
          <w:sz w:val="24"/>
          <w:szCs w:val="24"/>
        </w:rPr>
        <w:fldChar w:fldCharType="begin"/>
      </w:r>
      <w:r w:rsidR="007638F4">
        <w:rPr>
          <w:sz w:val="24"/>
          <w:szCs w:val="24"/>
        </w:rPr>
        <w:instrText xml:space="preserve"> REF _Ref440372326 \r \h </w:instrText>
      </w:r>
      <w:r w:rsidR="000F1BD0">
        <w:rPr>
          <w:sz w:val="24"/>
          <w:szCs w:val="24"/>
        </w:rPr>
      </w:r>
      <w:r w:rsidR="000F1BD0">
        <w:rPr>
          <w:sz w:val="24"/>
          <w:szCs w:val="24"/>
        </w:rPr>
        <w:fldChar w:fldCharType="separate"/>
      </w:r>
      <w:r w:rsidR="00A35E74">
        <w:rPr>
          <w:sz w:val="24"/>
          <w:szCs w:val="24"/>
        </w:rPr>
        <w:t>д)</w:t>
      </w:r>
      <w:r w:rsidR="000F1BD0">
        <w:rPr>
          <w:sz w:val="24"/>
          <w:szCs w:val="24"/>
        </w:rPr>
        <w:fldChar w:fldCharType="end"/>
      </w:r>
      <w:r w:rsidR="007638F4">
        <w:rPr>
          <w:sz w:val="24"/>
          <w:szCs w:val="24"/>
        </w:rPr>
        <w:t>,</w:t>
      </w:r>
      <w:r w:rsidR="00FA5339">
        <w:rPr>
          <w:sz w:val="24"/>
          <w:szCs w:val="24"/>
        </w:rPr>
        <w:t xml:space="preserve"> </w:t>
      </w:r>
      <w:r w:rsidR="000F1BD0">
        <w:rPr>
          <w:sz w:val="24"/>
          <w:szCs w:val="24"/>
        </w:rPr>
        <w:fldChar w:fldCharType="begin"/>
      </w:r>
      <w:r w:rsidR="00FA5339">
        <w:rPr>
          <w:sz w:val="24"/>
          <w:szCs w:val="24"/>
        </w:rPr>
        <w:instrText xml:space="preserve"> REF _Ref440371812 \r \h </w:instrText>
      </w:r>
      <w:r w:rsidR="000F1BD0">
        <w:rPr>
          <w:sz w:val="24"/>
          <w:szCs w:val="24"/>
        </w:rPr>
      </w:r>
      <w:r w:rsidR="000F1BD0">
        <w:rPr>
          <w:sz w:val="24"/>
          <w:szCs w:val="24"/>
        </w:rPr>
        <w:fldChar w:fldCharType="separate"/>
      </w:r>
      <w:r w:rsidR="00A35E74">
        <w:rPr>
          <w:sz w:val="24"/>
          <w:szCs w:val="24"/>
        </w:rPr>
        <w:t>м)</w:t>
      </w:r>
      <w:r w:rsidR="000F1BD0">
        <w:rPr>
          <w:sz w:val="24"/>
          <w:szCs w:val="24"/>
        </w:rPr>
        <w:fldChar w:fldCharType="end"/>
      </w:r>
      <w:r w:rsidR="00FA5339">
        <w:rPr>
          <w:sz w:val="24"/>
          <w:szCs w:val="24"/>
        </w:rPr>
        <w:t xml:space="preserve">, </w:t>
      </w:r>
      <w:r w:rsidR="000F1BD0">
        <w:rPr>
          <w:sz w:val="24"/>
          <w:szCs w:val="24"/>
        </w:rPr>
        <w:fldChar w:fldCharType="begin"/>
      </w:r>
      <w:r w:rsidR="00FA5339">
        <w:rPr>
          <w:sz w:val="24"/>
          <w:szCs w:val="24"/>
        </w:rPr>
        <w:instrText xml:space="preserve"> REF _Ref440371822 \r \h </w:instrText>
      </w:r>
      <w:r w:rsidR="000F1BD0">
        <w:rPr>
          <w:sz w:val="24"/>
          <w:szCs w:val="24"/>
        </w:rPr>
      </w:r>
      <w:r w:rsidR="000F1BD0">
        <w:rPr>
          <w:sz w:val="24"/>
          <w:szCs w:val="24"/>
        </w:rPr>
        <w:fldChar w:fldCharType="separate"/>
      </w:r>
      <w:r w:rsidR="00A35E74">
        <w:rPr>
          <w:sz w:val="24"/>
          <w:szCs w:val="24"/>
        </w:rPr>
        <w:t>н)</w:t>
      </w:r>
      <w:r w:rsidR="000F1BD0">
        <w:rPr>
          <w:sz w:val="24"/>
          <w:szCs w:val="24"/>
        </w:rPr>
        <w:fldChar w:fldCharType="end"/>
      </w:r>
      <w:r w:rsidR="00F463E8">
        <w:rPr>
          <w:sz w:val="24"/>
          <w:szCs w:val="24"/>
        </w:rPr>
        <w:t xml:space="preserve"> п. </w:t>
      </w:r>
      <w:r w:rsidR="000F1BD0">
        <w:rPr>
          <w:sz w:val="24"/>
          <w:szCs w:val="24"/>
        </w:rPr>
        <w:fldChar w:fldCharType="begin"/>
      </w:r>
      <w:r w:rsidR="00F463E8">
        <w:rPr>
          <w:sz w:val="24"/>
          <w:szCs w:val="24"/>
        </w:rPr>
        <w:instrText xml:space="preserve"> REF _Ref306005578 \r \h </w:instrText>
      </w:r>
      <w:r w:rsidR="000F1BD0">
        <w:rPr>
          <w:sz w:val="24"/>
          <w:szCs w:val="24"/>
        </w:rPr>
      </w:r>
      <w:r w:rsidR="000F1BD0">
        <w:rPr>
          <w:sz w:val="24"/>
          <w:szCs w:val="24"/>
        </w:rPr>
        <w:fldChar w:fldCharType="separate"/>
      </w:r>
      <w:r w:rsidR="00A35E74">
        <w:rPr>
          <w:sz w:val="24"/>
          <w:szCs w:val="24"/>
        </w:rPr>
        <w:t>3.3.8.3</w:t>
      </w:r>
      <w:r w:rsidR="000F1BD0">
        <w:rPr>
          <w:sz w:val="24"/>
          <w:szCs w:val="24"/>
        </w:rPr>
        <w:fldChar w:fldCharType="end"/>
      </w:r>
      <w:r w:rsidR="00D90031">
        <w:rPr>
          <w:bCs w:val="0"/>
          <w:sz w:val="24"/>
          <w:szCs w:val="24"/>
        </w:rPr>
        <w:t>)</w:t>
      </w:r>
      <w:r w:rsidRPr="003E170D">
        <w:rPr>
          <w:bCs w:val="0"/>
          <w:sz w:val="24"/>
          <w:szCs w:val="24"/>
        </w:rPr>
        <w:t>;</w:t>
      </w:r>
    </w:p>
    <w:p w:rsidR="009948B4" w:rsidRPr="003E170D" w:rsidRDefault="009948B4"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Соглашение о неустойке (</w:t>
      </w:r>
      <w:r w:rsidR="00A154B7">
        <w:rPr>
          <w:bCs w:val="0"/>
          <w:spacing w:val="-2"/>
          <w:sz w:val="24"/>
          <w:szCs w:val="24"/>
        </w:rPr>
        <w:t>под</w:t>
      </w:r>
      <w:r w:rsidR="00A154B7" w:rsidRPr="00E71A48">
        <w:rPr>
          <w:bCs w:val="0"/>
          <w:sz w:val="24"/>
          <w:szCs w:val="24"/>
        </w:rPr>
        <w:t>раздел</w:t>
      </w:r>
      <w:r w:rsidRPr="003E170D">
        <w:rPr>
          <w:bCs w:val="0"/>
          <w:sz w:val="24"/>
          <w:szCs w:val="24"/>
        </w:rPr>
        <w:t xml:space="preserve"> </w:t>
      </w:r>
      <w:r w:rsidR="000F1BD0">
        <w:rPr>
          <w:bCs w:val="0"/>
          <w:sz w:val="24"/>
          <w:szCs w:val="24"/>
        </w:rPr>
        <w:fldChar w:fldCharType="begin"/>
      </w:r>
      <w:r w:rsidR="00A154B7">
        <w:rPr>
          <w:bCs w:val="0"/>
          <w:sz w:val="24"/>
          <w:szCs w:val="24"/>
        </w:rPr>
        <w:instrText xml:space="preserve"> REF _Ref440274944 \r \h </w:instrText>
      </w:r>
      <w:r w:rsidR="000F1BD0">
        <w:rPr>
          <w:bCs w:val="0"/>
          <w:sz w:val="24"/>
          <w:szCs w:val="24"/>
        </w:rPr>
      </w:r>
      <w:r w:rsidR="000F1BD0">
        <w:rPr>
          <w:bCs w:val="0"/>
          <w:sz w:val="24"/>
          <w:szCs w:val="24"/>
        </w:rPr>
        <w:fldChar w:fldCharType="separate"/>
      </w:r>
      <w:r w:rsidR="00A35E74">
        <w:rPr>
          <w:bCs w:val="0"/>
          <w:sz w:val="24"/>
          <w:szCs w:val="24"/>
        </w:rPr>
        <w:t>5.14</w:t>
      </w:r>
      <w:r w:rsidR="000F1BD0">
        <w:rPr>
          <w:bCs w:val="0"/>
          <w:sz w:val="24"/>
          <w:szCs w:val="24"/>
        </w:rPr>
        <w:fldChar w:fldCharType="end"/>
      </w:r>
      <w:r w:rsidRPr="003E170D">
        <w:rPr>
          <w:bCs w:val="0"/>
          <w:sz w:val="24"/>
          <w:szCs w:val="24"/>
        </w:rPr>
        <w:t>)</w:t>
      </w:r>
      <w:r w:rsidR="00B71B9D">
        <w:rPr>
          <w:bCs w:val="0"/>
          <w:sz w:val="24"/>
          <w:szCs w:val="24"/>
        </w:rPr>
        <w:t>;</w:t>
      </w:r>
    </w:p>
    <w:p w:rsidR="00D57D88" w:rsidRPr="004D7428" w:rsidRDefault="00D57D88" w:rsidP="00D75CA2">
      <w:pPr>
        <w:widowControl w:val="0"/>
        <w:numPr>
          <w:ilvl w:val="0"/>
          <w:numId w:val="5"/>
        </w:numPr>
        <w:tabs>
          <w:tab w:val="left" w:pos="540"/>
        </w:tabs>
        <w:overflowPunct w:val="0"/>
        <w:autoSpaceDE w:val="0"/>
        <w:spacing w:line="264" w:lineRule="auto"/>
        <w:ind w:hanging="540"/>
        <w:rPr>
          <w:bCs w:val="0"/>
          <w:sz w:val="24"/>
          <w:szCs w:val="24"/>
        </w:rPr>
      </w:pPr>
      <w:r w:rsidRPr="004D7428">
        <w:rPr>
          <w:bCs w:val="0"/>
          <w:sz w:val="24"/>
          <w:szCs w:val="24"/>
        </w:rPr>
        <w:t xml:space="preserve">Если Заявка подается Участником с привлечением соисполнителей – Форма </w:t>
      </w:r>
      <w:proofErr w:type="gramStart"/>
      <w:r w:rsidRPr="004D7428">
        <w:rPr>
          <w:bCs w:val="0"/>
          <w:sz w:val="24"/>
          <w:szCs w:val="24"/>
        </w:rPr>
        <w:t>плана распределения объемов оказания услуг</w:t>
      </w:r>
      <w:proofErr w:type="gramEnd"/>
      <w:r w:rsidRPr="004D7428">
        <w:rPr>
          <w:bCs w:val="0"/>
          <w:sz w:val="24"/>
          <w:szCs w:val="24"/>
        </w:rPr>
        <w:t xml:space="preserve"> между Участником и соисполнителями (подраздел </w:t>
      </w:r>
      <w:r w:rsidR="00F31EC7">
        <w:fldChar w:fldCharType="begin"/>
      </w:r>
      <w:r w:rsidR="00F31EC7">
        <w:instrText xml:space="preserve"> REF _Ref440272510 \r \h  \* MERGEFORMAT </w:instrText>
      </w:r>
      <w:r w:rsidR="00F31EC7">
        <w:fldChar w:fldCharType="separate"/>
      </w:r>
      <w:r w:rsidR="00A35E74" w:rsidRPr="00A35E74">
        <w:rPr>
          <w:bCs w:val="0"/>
          <w:sz w:val="24"/>
          <w:szCs w:val="24"/>
        </w:rPr>
        <w:t>5.16</w:t>
      </w:r>
      <w:r w:rsidR="00F31EC7">
        <w:fldChar w:fldCharType="end"/>
      </w:r>
      <w:r w:rsidRPr="004D7428">
        <w:rPr>
          <w:bCs w:val="0"/>
          <w:sz w:val="24"/>
          <w:szCs w:val="24"/>
        </w:rPr>
        <w:t>);</w:t>
      </w:r>
    </w:p>
    <w:p w:rsidR="00D57D88" w:rsidRPr="004D7428" w:rsidRDefault="00D57D88" w:rsidP="00D57D88">
      <w:pPr>
        <w:widowControl w:val="0"/>
        <w:numPr>
          <w:ilvl w:val="0"/>
          <w:numId w:val="5"/>
        </w:numPr>
        <w:tabs>
          <w:tab w:val="left" w:pos="540"/>
        </w:tabs>
        <w:overflowPunct w:val="0"/>
        <w:autoSpaceDE w:val="0"/>
        <w:spacing w:line="264" w:lineRule="auto"/>
        <w:ind w:hanging="540"/>
        <w:rPr>
          <w:bCs w:val="0"/>
          <w:sz w:val="24"/>
          <w:szCs w:val="24"/>
        </w:rPr>
      </w:pPr>
      <w:r w:rsidRPr="004D7428">
        <w:rPr>
          <w:bCs w:val="0"/>
          <w:sz w:val="24"/>
          <w:szCs w:val="24"/>
        </w:rPr>
        <w:t xml:space="preserve">Если Заявка подается Участником с привлечением соисполнителей - Для каждого соисполнителя (с оформлением </w:t>
      </w:r>
      <w:r w:rsidR="00F71B88" w:rsidRPr="004D7428">
        <w:rPr>
          <w:bCs w:val="0"/>
          <w:sz w:val="24"/>
          <w:szCs w:val="24"/>
        </w:rPr>
        <w:t>отдельного конверта (папки)</w:t>
      </w:r>
      <w:r w:rsidRPr="004D7428">
        <w:rPr>
          <w:bCs w:val="0"/>
          <w:sz w:val="24"/>
          <w:szCs w:val="24"/>
        </w:rPr>
        <w:t xml:space="preserve">  «Документы соисполнителя _________________»):</w:t>
      </w:r>
    </w:p>
    <w:p w:rsidR="00D57D88" w:rsidRPr="004D7428" w:rsidRDefault="00D57D88" w:rsidP="00D57D88">
      <w:pPr>
        <w:widowControl w:val="0"/>
        <w:numPr>
          <w:ilvl w:val="1"/>
          <w:numId w:val="5"/>
        </w:numPr>
        <w:tabs>
          <w:tab w:val="left" w:pos="540"/>
        </w:tabs>
        <w:overflowPunct w:val="0"/>
        <w:autoSpaceDE w:val="0"/>
        <w:spacing w:line="264" w:lineRule="auto"/>
        <w:rPr>
          <w:bCs w:val="0"/>
          <w:sz w:val="24"/>
          <w:szCs w:val="24"/>
        </w:rPr>
      </w:pPr>
      <w:r w:rsidRPr="004D7428">
        <w:rPr>
          <w:bCs w:val="0"/>
          <w:sz w:val="24"/>
          <w:szCs w:val="24"/>
        </w:rPr>
        <w:t xml:space="preserve">Формы, указанные в подразделах </w:t>
      </w:r>
      <w:r w:rsidR="00F31EC7">
        <w:fldChar w:fldCharType="begin"/>
      </w:r>
      <w:r w:rsidR="00F31EC7">
        <w:instrText xml:space="preserve"> REF _Ref440274659 \r \h  \* MERGEFORMAT </w:instrText>
      </w:r>
      <w:r w:rsidR="00F31EC7">
        <w:fldChar w:fldCharType="separate"/>
      </w:r>
      <w:r w:rsidR="00A35E74" w:rsidRPr="00A35E74">
        <w:rPr>
          <w:bCs w:val="0"/>
          <w:sz w:val="24"/>
          <w:szCs w:val="24"/>
        </w:rPr>
        <w:t>5.11</w:t>
      </w:r>
      <w:r w:rsidR="00F31EC7">
        <w:fldChar w:fldCharType="end"/>
      </w:r>
      <w:r w:rsidRPr="004D7428">
        <w:rPr>
          <w:bCs w:val="0"/>
          <w:sz w:val="24"/>
          <w:szCs w:val="24"/>
        </w:rPr>
        <w:t xml:space="preserve">, </w:t>
      </w:r>
      <w:r w:rsidR="00F31EC7">
        <w:fldChar w:fldCharType="begin"/>
      </w:r>
      <w:r w:rsidR="00F31EC7">
        <w:instrText xml:space="preserve"> REF _Ref440274733 \r \h  \* MERGEFORMAT </w:instrText>
      </w:r>
      <w:r w:rsidR="00F31EC7">
        <w:fldChar w:fldCharType="separate"/>
      </w:r>
      <w:r w:rsidR="00A35E74" w:rsidRPr="00A35E74">
        <w:rPr>
          <w:bCs w:val="0"/>
          <w:sz w:val="24"/>
          <w:szCs w:val="24"/>
        </w:rPr>
        <w:t>5.12</w:t>
      </w:r>
      <w:r w:rsidR="00F31EC7">
        <w:fldChar w:fldCharType="end"/>
      </w:r>
      <w:r w:rsidRPr="004D7428">
        <w:rPr>
          <w:bCs w:val="0"/>
          <w:sz w:val="24"/>
          <w:szCs w:val="24"/>
        </w:rPr>
        <w:t xml:space="preserve">, </w:t>
      </w:r>
      <w:r w:rsidR="00F31EC7">
        <w:fldChar w:fldCharType="begin"/>
      </w:r>
      <w:r w:rsidR="00F31EC7">
        <w:instrText xml:space="preserve"> REF _Ref440274744 \r \h  \* MERGEFORMAT </w:instrText>
      </w:r>
      <w:r w:rsidR="00F31EC7">
        <w:fldChar w:fldCharType="separate"/>
      </w:r>
      <w:r w:rsidR="00A35E74" w:rsidRPr="00A35E74">
        <w:rPr>
          <w:bCs w:val="0"/>
          <w:sz w:val="24"/>
          <w:szCs w:val="24"/>
        </w:rPr>
        <w:t>5.13</w:t>
      </w:r>
      <w:r w:rsidR="00F31EC7">
        <w:fldChar w:fldCharType="end"/>
      </w:r>
      <w:r w:rsidRPr="004D7428">
        <w:rPr>
          <w:bCs w:val="0"/>
          <w:sz w:val="24"/>
          <w:szCs w:val="24"/>
        </w:rPr>
        <w:t xml:space="preserve">, </w:t>
      </w:r>
      <w:r w:rsidR="00F31EC7">
        <w:fldChar w:fldCharType="begin"/>
      </w:r>
      <w:r w:rsidR="00F31EC7">
        <w:instrText xml:space="preserve"> REF _Ref440274756 \r \h  \* MERGEFORMAT </w:instrText>
      </w:r>
      <w:r w:rsidR="00F31EC7">
        <w:fldChar w:fldCharType="separate"/>
      </w:r>
      <w:r w:rsidR="00A35E74" w:rsidRPr="00A35E74">
        <w:rPr>
          <w:bCs w:val="0"/>
          <w:sz w:val="24"/>
          <w:szCs w:val="24"/>
        </w:rPr>
        <w:t>5.15</w:t>
      </w:r>
      <w:r w:rsidR="00F31EC7">
        <w:fldChar w:fldCharType="end"/>
      </w:r>
      <w:r w:rsidRPr="004D7428">
        <w:rPr>
          <w:bCs w:val="0"/>
          <w:sz w:val="24"/>
          <w:szCs w:val="24"/>
        </w:rPr>
        <w:t>;</w:t>
      </w:r>
    </w:p>
    <w:p w:rsidR="00D57D88" w:rsidRPr="004D7428" w:rsidRDefault="00D57D88" w:rsidP="00D57D88">
      <w:pPr>
        <w:widowControl w:val="0"/>
        <w:numPr>
          <w:ilvl w:val="1"/>
          <w:numId w:val="5"/>
        </w:numPr>
        <w:tabs>
          <w:tab w:val="left" w:pos="540"/>
        </w:tabs>
        <w:overflowPunct w:val="0"/>
        <w:autoSpaceDE w:val="0"/>
        <w:spacing w:line="264" w:lineRule="auto"/>
        <w:rPr>
          <w:bCs w:val="0"/>
          <w:sz w:val="24"/>
          <w:szCs w:val="24"/>
        </w:rPr>
      </w:pPr>
      <w:r w:rsidRPr="004D7428">
        <w:rPr>
          <w:bCs w:val="0"/>
          <w:sz w:val="24"/>
          <w:szCs w:val="24"/>
        </w:rPr>
        <w:t xml:space="preserve">Документы, подтверждающие правоспособность данной организации (подраздел </w:t>
      </w:r>
      <w:r w:rsidR="00F31EC7">
        <w:fldChar w:fldCharType="begin"/>
      </w:r>
      <w:r w:rsidR="00F31EC7">
        <w:instrText xml:space="preserve"> REF _Ref306005578 \r \h  \* MERGEFORMAT </w:instrText>
      </w:r>
      <w:r w:rsidR="00F31EC7">
        <w:fldChar w:fldCharType="separate"/>
      </w:r>
      <w:r w:rsidR="00A35E74" w:rsidRPr="00A35E74">
        <w:rPr>
          <w:bCs w:val="0"/>
          <w:sz w:val="24"/>
          <w:szCs w:val="24"/>
        </w:rPr>
        <w:t>3.3.8.3</w:t>
      </w:r>
      <w:r w:rsidR="00F31EC7">
        <w:fldChar w:fldCharType="end"/>
      </w:r>
      <w:r w:rsidRPr="004D7428">
        <w:rPr>
          <w:bCs w:val="0"/>
          <w:sz w:val="24"/>
          <w:szCs w:val="24"/>
        </w:rPr>
        <w:t>);</w:t>
      </w:r>
    </w:p>
    <w:p w:rsidR="000E746F" w:rsidRPr="004D7428"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4D7428">
        <w:rPr>
          <w:bCs w:val="0"/>
          <w:sz w:val="24"/>
          <w:szCs w:val="24"/>
        </w:rPr>
        <w:t xml:space="preserve">Если Заявка подается коллективным Участником </w:t>
      </w:r>
      <w:r w:rsidR="0039141F" w:rsidRPr="004D7428">
        <w:rPr>
          <w:bCs w:val="0"/>
          <w:sz w:val="24"/>
          <w:szCs w:val="24"/>
        </w:rPr>
        <w:t xml:space="preserve"> - Форма </w:t>
      </w:r>
      <w:proofErr w:type="gramStart"/>
      <w:r w:rsidR="0039141F" w:rsidRPr="004D7428">
        <w:rPr>
          <w:bCs w:val="0"/>
          <w:sz w:val="24"/>
          <w:szCs w:val="24"/>
        </w:rPr>
        <w:t xml:space="preserve">плана распределения объемов </w:t>
      </w:r>
      <w:r w:rsidR="00B76768" w:rsidRPr="004D7428">
        <w:rPr>
          <w:bCs w:val="0"/>
          <w:sz w:val="24"/>
          <w:szCs w:val="24"/>
        </w:rPr>
        <w:t>оказания услуг</w:t>
      </w:r>
      <w:proofErr w:type="gramEnd"/>
      <w:r w:rsidR="0039141F" w:rsidRPr="004D7428">
        <w:rPr>
          <w:bCs w:val="0"/>
          <w:sz w:val="24"/>
          <w:szCs w:val="24"/>
        </w:rPr>
        <w:t xml:space="preserve"> внутри коллективного Участника </w:t>
      </w:r>
      <w:r w:rsidR="00A154B7" w:rsidRPr="004D7428">
        <w:rPr>
          <w:bCs w:val="0"/>
          <w:sz w:val="24"/>
          <w:szCs w:val="24"/>
        </w:rPr>
        <w:t>(</w:t>
      </w:r>
      <w:r w:rsidR="00A154B7" w:rsidRPr="004D7428">
        <w:rPr>
          <w:bCs w:val="0"/>
          <w:spacing w:val="-2"/>
          <w:sz w:val="24"/>
          <w:szCs w:val="24"/>
        </w:rPr>
        <w:t>под</w:t>
      </w:r>
      <w:r w:rsidR="00A154B7" w:rsidRPr="004D7428">
        <w:rPr>
          <w:bCs w:val="0"/>
          <w:sz w:val="24"/>
          <w:szCs w:val="24"/>
        </w:rPr>
        <w:t xml:space="preserve">раздел </w:t>
      </w:r>
      <w:r w:rsidR="00F31EC7">
        <w:fldChar w:fldCharType="begin"/>
      </w:r>
      <w:r w:rsidR="00F31EC7">
        <w:instrText xml:space="preserve"> REF _Ref440376401 \r \h  \* MERGEFORMAT </w:instrText>
      </w:r>
      <w:r w:rsidR="00F31EC7">
        <w:fldChar w:fldCharType="separate"/>
      </w:r>
      <w:r w:rsidR="00A35E74" w:rsidRPr="00A35E74">
        <w:rPr>
          <w:bCs w:val="0"/>
          <w:sz w:val="24"/>
          <w:szCs w:val="24"/>
        </w:rPr>
        <w:t>5.17</w:t>
      </w:r>
      <w:r w:rsidR="00F31EC7">
        <w:fldChar w:fldCharType="end"/>
      </w:r>
      <w:r w:rsidR="00A154B7" w:rsidRPr="004D7428">
        <w:rPr>
          <w:bCs w:val="0"/>
          <w:sz w:val="24"/>
          <w:szCs w:val="24"/>
        </w:rPr>
        <w:t>)</w:t>
      </w:r>
      <w:r w:rsidRPr="004D7428">
        <w:rPr>
          <w:bCs w:val="0"/>
          <w:sz w:val="24"/>
          <w:szCs w:val="24"/>
        </w:rPr>
        <w:t>;</w:t>
      </w:r>
    </w:p>
    <w:p w:rsidR="00717F60" w:rsidRPr="004D7428"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4D7428">
        <w:rPr>
          <w:bCs w:val="0"/>
          <w:sz w:val="24"/>
          <w:szCs w:val="24"/>
        </w:rPr>
        <w:lastRenderedPageBreak/>
        <w:t xml:space="preserve">Если Заявка подается коллективным Участником - </w:t>
      </w:r>
      <w:r w:rsidR="00717F60" w:rsidRPr="004D7428">
        <w:rPr>
          <w:bCs w:val="0"/>
          <w:sz w:val="24"/>
          <w:szCs w:val="24"/>
        </w:rPr>
        <w:t xml:space="preserve">Для каждого члена коллективного </w:t>
      </w:r>
      <w:r w:rsidR="009C744E" w:rsidRPr="004D7428">
        <w:rPr>
          <w:bCs w:val="0"/>
          <w:sz w:val="24"/>
          <w:szCs w:val="24"/>
        </w:rPr>
        <w:t>Участник</w:t>
      </w:r>
      <w:r w:rsidR="00717F60" w:rsidRPr="004D7428">
        <w:rPr>
          <w:bCs w:val="0"/>
          <w:sz w:val="24"/>
          <w:szCs w:val="24"/>
        </w:rPr>
        <w:t xml:space="preserve">а (с оформлением </w:t>
      </w:r>
      <w:r w:rsidR="00F71B88" w:rsidRPr="004D7428">
        <w:rPr>
          <w:bCs w:val="0"/>
          <w:sz w:val="24"/>
          <w:szCs w:val="24"/>
        </w:rPr>
        <w:t>отдельного конверта (папки)</w:t>
      </w:r>
      <w:r w:rsidR="00717F60" w:rsidRPr="004D7428">
        <w:rPr>
          <w:bCs w:val="0"/>
          <w:sz w:val="24"/>
          <w:szCs w:val="24"/>
        </w:rPr>
        <w:t xml:space="preserve">  «Документы члена коллективного </w:t>
      </w:r>
      <w:r w:rsidR="009C744E" w:rsidRPr="004D7428">
        <w:rPr>
          <w:bCs w:val="0"/>
          <w:sz w:val="24"/>
          <w:szCs w:val="24"/>
        </w:rPr>
        <w:t>Участник</w:t>
      </w:r>
      <w:r w:rsidR="00717F60" w:rsidRPr="004D7428">
        <w:rPr>
          <w:bCs w:val="0"/>
          <w:sz w:val="24"/>
          <w:szCs w:val="24"/>
        </w:rPr>
        <w:t>а _________________»):</w:t>
      </w:r>
    </w:p>
    <w:p w:rsidR="007044CB" w:rsidRPr="004D7428" w:rsidRDefault="00A154B7" w:rsidP="00D75CA2">
      <w:pPr>
        <w:widowControl w:val="0"/>
        <w:numPr>
          <w:ilvl w:val="1"/>
          <w:numId w:val="5"/>
        </w:numPr>
        <w:tabs>
          <w:tab w:val="left" w:pos="540"/>
        </w:tabs>
        <w:overflowPunct w:val="0"/>
        <w:autoSpaceDE w:val="0"/>
        <w:spacing w:line="264" w:lineRule="auto"/>
        <w:rPr>
          <w:bCs w:val="0"/>
          <w:sz w:val="24"/>
          <w:szCs w:val="24"/>
        </w:rPr>
      </w:pPr>
      <w:r w:rsidRPr="004D7428">
        <w:rPr>
          <w:bCs w:val="0"/>
          <w:sz w:val="24"/>
          <w:szCs w:val="24"/>
        </w:rPr>
        <w:t xml:space="preserve">Формы, указанные в подразделах </w:t>
      </w:r>
      <w:r w:rsidR="00F31EC7">
        <w:fldChar w:fldCharType="begin"/>
      </w:r>
      <w:r w:rsidR="00F31EC7">
        <w:instrText xml:space="preserve"> REF _Ref440274659 \r \h  \* MERGEFORMAT </w:instrText>
      </w:r>
      <w:r w:rsidR="00F31EC7">
        <w:fldChar w:fldCharType="separate"/>
      </w:r>
      <w:r w:rsidR="00A35E74" w:rsidRPr="00A35E74">
        <w:rPr>
          <w:bCs w:val="0"/>
          <w:sz w:val="24"/>
          <w:szCs w:val="24"/>
        </w:rPr>
        <w:t>5.11</w:t>
      </w:r>
      <w:r w:rsidR="00F31EC7">
        <w:fldChar w:fldCharType="end"/>
      </w:r>
      <w:r w:rsidRPr="004D7428">
        <w:rPr>
          <w:bCs w:val="0"/>
          <w:sz w:val="24"/>
          <w:szCs w:val="24"/>
        </w:rPr>
        <w:t xml:space="preserve">, </w:t>
      </w:r>
      <w:r w:rsidR="00F31EC7">
        <w:fldChar w:fldCharType="begin"/>
      </w:r>
      <w:r w:rsidR="00F31EC7">
        <w:instrText xml:space="preserve"> REF _Ref440274733 \r \h  \* MERGEFORMAT </w:instrText>
      </w:r>
      <w:r w:rsidR="00F31EC7">
        <w:fldChar w:fldCharType="separate"/>
      </w:r>
      <w:r w:rsidR="00A35E74" w:rsidRPr="00A35E74">
        <w:rPr>
          <w:bCs w:val="0"/>
          <w:sz w:val="24"/>
          <w:szCs w:val="24"/>
        </w:rPr>
        <w:t>5.12</w:t>
      </w:r>
      <w:r w:rsidR="00F31EC7">
        <w:fldChar w:fldCharType="end"/>
      </w:r>
      <w:r w:rsidRPr="004D7428">
        <w:rPr>
          <w:bCs w:val="0"/>
          <w:sz w:val="24"/>
          <w:szCs w:val="24"/>
        </w:rPr>
        <w:t xml:space="preserve">, </w:t>
      </w:r>
      <w:r w:rsidR="00F31EC7">
        <w:fldChar w:fldCharType="begin"/>
      </w:r>
      <w:r w:rsidR="00F31EC7">
        <w:instrText xml:space="preserve"> REF _Ref440274744 \r \h  \* MERGEFORMAT </w:instrText>
      </w:r>
      <w:r w:rsidR="00F31EC7">
        <w:fldChar w:fldCharType="separate"/>
      </w:r>
      <w:r w:rsidR="00A35E74" w:rsidRPr="00A35E74">
        <w:rPr>
          <w:bCs w:val="0"/>
          <w:sz w:val="24"/>
          <w:szCs w:val="24"/>
        </w:rPr>
        <w:t>5.13</w:t>
      </w:r>
      <w:r w:rsidR="00F31EC7">
        <w:fldChar w:fldCharType="end"/>
      </w:r>
      <w:r w:rsidRPr="004D7428">
        <w:rPr>
          <w:bCs w:val="0"/>
          <w:sz w:val="24"/>
          <w:szCs w:val="24"/>
        </w:rPr>
        <w:t xml:space="preserve">, </w:t>
      </w:r>
      <w:r w:rsidR="00F31EC7">
        <w:fldChar w:fldCharType="begin"/>
      </w:r>
      <w:r w:rsidR="00F31EC7">
        <w:instrText xml:space="preserve"> REF _Ref440274756 \r \h  \* MERGEFORMAT </w:instrText>
      </w:r>
      <w:r w:rsidR="00F31EC7">
        <w:fldChar w:fldCharType="separate"/>
      </w:r>
      <w:r w:rsidR="00A35E74" w:rsidRPr="00A35E74">
        <w:rPr>
          <w:bCs w:val="0"/>
          <w:sz w:val="24"/>
          <w:szCs w:val="24"/>
        </w:rPr>
        <w:t>5.15</w:t>
      </w:r>
      <w:r w:rsidR="00F31EC7">
        <w:fldChar w:fldCharType="end"/>
      </w:r>
      <w:r w:rsidR="007044CB" w:rsidRPr="004D7428">
        <w:rPr>
          <w:bCs w:val="0"/>
          <w:sz w:val="24"/>
          <w:szCs w:val="24"/>
        </w:rPr>
        <w:t>;</w:t>
      </w:r>
    </w:p>
    <w:p w:rsidR="00717F60" w:rsidRPr="004D7428" w:rsidRDefault="00717F60" w:rsidP="00D75CA2">
      <w:pPr>
        <w:widowControl w:val="0"/>
        <w:numPr>
          <w:ilvl w:val="1"/>
          <w:numId w:val="5"/>
        </w:numPr>
        <w:tabs>
          <w:tab w:val="left" w:pos="540"/>
        </w:tabs>
        <w:overflowPunct w:val="0"/>
        <w:autoSpaceDE w:val="0"/>
        <w:spacing w:line="264" w:lineRule="auto"/>
        <w:rPr>
          <w:bCs w:val="0"/>
          <w:sz w:val="24"/>
          <w:szCs w:val="24"/>
        </w:rPr>
      </w:pPr>
      <w:r w:rsidRPr="004D7428">
        <w:rPr>
          <w:bCs w:val="0"/>
          <w:sz w:val="24"/>
          <w:szCs w:val="24"/>
        </w:rPr>
        <w:t>Документы, подтверждающие правоспособность данной организации</w:t>
      </w:r>
      <w:r w:rsidR="00E963D9" w:rsidRPr="004D7428">
        <w:rPr>
          <w:bCs w:val="0"/>
          <w:sz w:val="24"/>
          <w:szCs w:val="24"/>
        </w:rPr>
        <w:t xml:space="preserve"> (подраздел </w:t>
      </w:r>
      <w:r w:rsidR="00F31EC7">
        <w:fldChar w:fldCharType="begin"/>
      </w:r>
      <w:r w:rsidR="00F31EC7">
        <w:instrText xml:space="preserve"> REF _Ref306005578 \r \h  \* MERGEFORMAT </w:instrText>
      </w:r>
      <w:r w:rsidR="00F31EC7">
        <w:fldChar w:fldCharType="separate"/>
      </w:r>
      <w:r w:rsidR="00A35E74" w:rsidRPr="00A35E74">
        <w:rPr>
          <w:bCs w:val="0"/>
          <w:sz w:val="24"/>
          <w:szCs w:val="24"/>
        </w:rPr>
        <w:t>3.3.8.3</w:t>
      </w:r>
      <w:r w:rsidR="00F31EC7">
        <w:fldChar w:fldCharType="end"/>
      </w:r>
      <w:r w:rsidR="00E963D9" w:rsidRPr="004D7428">
        <w:rPr>
          <w:bCs w:val="0"/>
          <w:sz w:val="24"/>
          <w:szCs w:val="24"/>
        </w:rPr>
        <w:t>)</w:t>
      </w:r>
      <w:r w:rsidRPr="004D7428">
        <w:rPr>
          <w:bCs w:val="0"/>
          <w:sz w:val="24"/>
          <w:szCs w:val="24"/>
        </w:rPr>
        <w:t>;</w:t>
      </w:r>
    </w:p>
    <w:p w:rsidR="00717F60" w:rsidRPr="004D7428" w:rsidRDefault="00717F60" w:rsidP="00D75CA2">
      <w:pPr>
        <w:widowControl w:val="0"/>
        <w:numPr>
          <w:ilvl w:val="0"/>
          <w:numId w:val="5"/>
        </w:numPr>
        <w:tabs>
          <w:tab w:val="left" w:pos="540"/>
        </w:tabs>
        <w:overflowPunct w:val="0"/>
        <w:autoSpaceDE w:val="0"/>
        <w:spacing w:after="100" w:line="264" w:lineRule="auto"/>
        <w:ind w:left="539" w:hanging="539"/>
        <w:rPr>
          <w:bCs w:val="0"/>
          <w:sz w:val="24"/>
          <w:szCs w:val="24"/>
        </w:rPr>
      </w:pPr>
      <w:r w:rsidRPr="004D7428">
        <w:rPr>
          <w:bCs w:val="0"/>
          <w:sz w:val="24"/>
          <w:szCs w:val="24"/>
        </w:rPr>
        <w:t>Техническое предложение (</w:t>
      </w:r>
      <w:r w:rsidR="00A154B7" w:rsidRPr="004D7428">
        <w:rPr>
          <w:bCs w:val="0"/>
          <w:sz w:val="24"/>
          <w:szCs w:val="24"/>
          <w:lang w:eastAsia="ru-RU"/>
        </w:rPr>
        <w:t>подраздел</w:t>
      </w:r>
      <w:r w:rsidR="00A40BDF" w:rsidRPr="004D7428">
        <w:rPr>
          <w:bCs w:val="0"/>
          <w:sz w:val="24"/>
          <w:szCs w:val="24"/>
          <w:lang w:eastAsia="ru-RU"/>
        </w:rPr>
        <w:t xml:space="preserve"> </w:t>
      </w:r>
      <w:r w:rsidR="00F31EC7">
        <w:fldChar w:fldCharType="begin"/>
      </w:r>
      <w:r w:rsidR="00F31EC7">
        <w:instrText xml:space="preserve"> REF _Ref440537079 \r \h  \* MERGEFORMAT </w:instrText>
      </w:r>
      <w:r w:rsidR="00F31EC7">
        <w:fldChar w:fldCharType="separate"/>
      </w:r>
      <w:r w:rsidR="00A35E74" w:rsidRPr="00A35E74">
        <w:rPr>
          <w:bCs w:val="0"/>
          <w:sz w:val="24"/>
          <w:szCs w:val="24"/>
          <w:lang w:eastAsia="ru-RU"/>
        </w:rPr>
        <w:t>5.3</w:t>
      </w:r>
      <w:r w:rsidR="00F31EC7">
        <w:fldChar w:fldCharType="end"/>
      </w:r>
      <w:r w:rsidRPr="004D7428">
        <w:rPr>
          <w:bCs w:val="0"/>
          <w:sz w:val="24"/>
          <w:szCs w:val="24"/>
        </w:rPr>
        <w:t>)</w:t>
      </w:r>
      <w:r w:rsidR="00BD2FD1" w:rsidRPr="004D7428">
        <w:rPr>
          <w:bCs w:val="0"/>
          <w:sz w:val="24"/>
          <w:szCs w:val="24"/>
        </w:rPr>
        <w:t xml:space="preserve"> </w:t>
      </w:r>
      <w:r w:rsidRPr="004D7428">
        <w:rPr>
          <w:bCs w:val="0"/>
          <w:sz w:val="24"/>
          <w:szCs w:val="24"/>
        </w:rPr>
        <w:t>оформля</w:t>
      </w:r>
      <w:r w:rsidR="000A00E6" w:rsidRPr="004D7428">
        <w:rPr>
          <w:bCs w:val="0"/>
          <w:sz w:val="24"/>
          <w:szCs w:val="24"/>
        </w:rPr>
        <w:t>е</w:t>
      </w:r>
      <w:r w:rsidRPr="004D7428">
        <w:rPr>
          <w:bCs w:val="0"/>
          <w:sz w:val="24"/>
          <w:szCs w:val="24"/>
        </w:rPr>
        <w:t xml:space="preserve">тся отдельным </w:t>
      </w:r>
      <w:r w:rsidR="00F71B88" w:rsidRPr="004D7428">
        <w:rPr>
          <w:bCs w:val="0"/>
          <w:sz w:val="24"/>
          <w:szCs w:val="24"/>
        </w:rPr>
        <w:t>томом</w:t>
      </w:r>
      <w:r w:rsidRPr="004D7428">
        <w:rPr>
          <w:bCs w:val="0"/>
          <w:sz w:val="24"/>
          <w:szCs w:val="24"/>
        </w:rPr>
        <w:t xml:space="preserve"> «Техническое предложение </w:t>
      </w:r>
      <w:r w:rsidR="009C744E" w:rsidRPr="004D7428">
        <w:rPr>
          <w:bCs w:val="0"/>
          <w:sz w:val="24"/>
          <w:szCs w:val="24"/>
        </w:rPr>
        <w:t>Участник</w:t>
      </w:r>
      <w:r w:rsidRPr="004D7428">
        <w:rPr>
          <w:bCs w:val="0"/>
          <w:sz w:val="24"/>
          <w:szCs w:val="24"/>
        </w:rPr>
        <w:t>а __________».</w:t>
      </w:r>
    </w:p>
    <w:p w:rsidR="00717F60" w:rsidRPr="004D7428" w:rsidRDefault="009C744E"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3" w:name="_Ref306004660"/>
      <w:r w:rsidRPr="004D7428">
        <w:rPr>
          <w:bCs w:val="0"/>
          <w:sz w:val="24"/>
          <w:szCs w:val="24"/>
        </w:rPr>
        <w:t>Участник</w:t>
      </w:r>
      <w:r w:rsidR="00717F60" w:rsidRPr="004D7428">
        <w:rPr>
          <w:bCs w:val="0"/>
          <w:sz w:val="24"/>
          <w:szCs w:val="24"/>
        </w:rPr>
        <w:t xml:space="preserve"> имеет право подать только одну </w:t>
      </w:r>
      <w:r w:rsidR="004B5EB3" w:rsidRPr="004D7428">
        <w:rPr>
          <w:bCs w:val="0"/>
          <w:sz w:val="24"/>
          <w:szCs w:val="24"/>
        </w:rPr>
        <w:t>Заявк</w:t>
      </w:r>
      <w:r w:rsidR="00717F60" w:rsidRPr="004D7428">
        <w:rPr>
          <w:bCs w:val="0"/>
          <w:sz w:val="24"/>
          <w:szCs w:val="24"/>
        </w:rPr>
        <w:t xml:space="preserve">у. В случае нарушения этого требования все </w:t>
      </w:r>
      <w:r w:rsidR="004B5EB3" w:rsidRPr="004D7428">
        <w:rPr>
          <w:bCs w:val="0"/>
          <w:sz w:val="24"/>
          <w:szCs w:val="24"/>
        </w:rPr>
        <w:t>Заявк</w:t>
      </w:r>
      <w:r w:rsidR="00717F60" w:rsidRPr="004D7428">
        <w:rPr>
          <w:bCs w:val="0"/>
          <w:sz w:val="24"/>
          <w:szCs w:val="24"/>
        </w:rPr>
        <w:t xml:space="preserve">и такого </w:t>
      </w:r>
      <w:r w:rsidRPr="004D7428">
        <w:rPr>
          <w:bCs w:val="0"/>
          <w:sz w:val="24"/>
          <w:szCs w:val="24"/>
        </w:rPr>
        <w:t>Участник</w:t>
      </w:r>
      <w:r w:rsidR="00717F60" w:rsidRPr="004D7428">
        <w:rPr>
          <w:bCs w:val="0"/>
          <w:sz w:val="24"/>
          <w:szCs w:val="24"/>
        </w:rPr>
        <w:t>а отклоняются без рассмотрения по существу.</w:t>
      </w:r>
      <w:bookmarkEnd w:id="233"/>
    </w:p>
    <w:p w:rsidR="00BD40A3" w:rsidRPr="004D7428"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4D7428">
        <w:rPr>
          <w:bCs w:val="0"/>
          <w:sz w:val="24"/>
          <w:szCs w:val="24"/>
        </w:rPr>
        <w:t xml:space="preserve">Все формы, указанные в разделе </w:t>
      </w:r>
      <w:r w:rsidR="000F1BD0">
        <w:rPr>
          <w:bCs w:val="0"/>
          <w:sz w:val="24"/>
          <w:szCs w:val="24"/>
        </w:rPr>
        <w:fldChar w:fldCharType="begin"/>
      </w:r>
      <w:r w:rsidR="001A2440">
        <w:rPr>
          <w:bCs w:val="0"/>
          <w:sz w:val="24"/>
          <w:szCs w:val="24"/>
        </w:rPr>
        <w:instrText xml:space="preserve"> REF _Ref440270602 \r \h </w:instrText>
      </w:r>
      <w:r w:rsidR="000F1BD0">
        <w:rPr>
          <w:bCs w:val="0"/>
          <w:sz w:val="24"/>
          <w:szCs w:val="24"/>
        </w:rPr>
      </w:r>
      <w:r w:rsidR="000F1BD0">
        <w:rPr>
          <w:bCs w:val="0"/>
          <w:sz w:val="24"/>
          <w:szCs w:val="24"/>
        </w:rPr>
        <w:fldChar w:fldCharType="separate"/>
      </w:r>
      <w:r w:rsidR="00A35E74">
        <w:rPr>
          <w:bCs w:val="0"/>
          <w:sz w:val="24"/>
          <w:szCs w:val="24"/>
        </w:rPr>
        <w:t>5</w:t>
      </w:r>
      <w:r w:rsidR="000F1BD0">
        <w:rPr>
          <w:bCs w:val="0"/>
          <w:sz w:val="24"/>
          <w:szCs w:val="24"/>
        </w:rPr>
        <w:fldChar w:fldCharType="end"/>
      </w:r>
      <w:r w:rsidRPr="004D7428">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4D7428" w:rsidRDefault="004B5EB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4D7428">
        <w:rPr>
          <w:bCs w:val="0"/>
          <w:sz w:val="24"/>
          <w:szCs w:val="24"/>
        </w:rPr>
        <w:t>Заявк</w:t>
      </w:r>
      <w:r w:rsidR="00717F60" w:rsidRPr="004D7428">
        <w:rPr>
          <w:bCs w:val="0"/>
          <w:sz w:val="24"/>
          <w:szCs w:val="24"/>
        </w:rPr>
        <w:t xml:space="preserve">а должна быть подготовлена </w:t>
      </w:r>
      <w:r w:rsidR="00F71B88" w:rsidRPr="004D7428">
        <w:rPr>
          <w:bCs w:val="0"/>
          <w:sz w:val="24"/>
          <w:szCs w:val="24"/>
        </w:rPr>
        <w:t xml:space="preserve">в письменной (бумажной) форме (подраздел </w:t>
      </w:r>
      <w:r w:rsidR="00F31EC7">
        <w:fldChar w:fldCharType="begin"/>
      </w:r>
      <w:r w:rsidR="00F31EC7">
        <w:instrText xml:space="preserve"> REF _Ref115076807 \n \h  \* MERGEFORMAT </w:instrText>
      </w:r>
      <w:r w:rsidR="00F31EC7">
        <w:fldChar w:fldCharType="separate"/>
      </w:r>
      <w:r w:rsidR="00A35E74" w:rsidRPr="00A35E74">
        <w:rPr>
          <w:bCs w:val="0"/>
          <w:sz w:val="24"/>
          <w:szCs w:val="24"/>
        </w:rPr>
        <w:t>3.3.3</w:t>
      </w:r>
      <w:r w:rsidR="00F31EC7">
        <w:fldChar w:fldCharType="end"/>
      </w:r>
      <w:r w:rsidR="00F71B88" w:rsidRPr="004D7428">
        <w:rPr>
          <w:bCs w:val="0"/>
          <w:sz w:val="24"/>
          <w:szCs w:val="24"/>
        </w:rPr>
        <w:t>)</w:t>
      </w:r>
      <w:r w:rsidR="00717F60" w:rsidRPr="004D7428">
        <w:rPr>
          <w:bCs w:val="0"/>
          <w:sz w:val="24"/>
          <w:szCs w:val="24"/>
        </w:rPr>
        <w:t>.</w:t>
      </w:r>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4" w:name="_Ref55279015"/>
      <w:bookmarkStart w:id="235" w:name="_Ref55279017"/>
      <w:r w:rsidRPr="004D7428">
        <w:rPr>
          <w:bCs w:val="0"/>
          <w:sz w:val="24"/>
          <w:szCs w:val="24"/>
        </w:rPr>
        <w:t xml:space="preserve">Каждый документ, входящий в </w:t>
      </w:r>
      <w:r w:rsidR="00D07DE4" w:rsidRPr="004D7428">
        <w:rPr>
          <w:bCs w:val="0"/>
          <w:sz w:val="24"/>
          <w:szCs w:val="24"/>
        </w:rPr>
        <w:t>Заявку</w:t>
      </w:r>
      <w:r w:rsidRPr="004D7428">
        <w:rPr>
          <w:bCs w:val="0"/>
          <w:sz w:val="24"/>
          <w:szCs w:val="24"/>
        </w:rPr>
        <w:t>, должен быть подписан лицом, имеющим право в соответствии с законодательством Российской Федерации действовать</w:t>
      </w:r>
      <w:r w:rsidRPr="000E5AC7">
        <w:rPr>
          <w:bCs w:val="0"/>
          <w:sz w:val="24"/>
          <w:szCs w:val="24"/>
        </w:rPr>
        <w:t xml:space="preserve"> от лица Участника без доверенности, или надлежащим </w:t>
      </w:r>
      <w:proofErr w:type="gramStart"/>
      <w:r w:rsidRPr="000E5AC7">
        <w:rPr>
          <w:bCs w:val="0"/>
          <w:sz w:val="24"/>
          <w:szCs w:val="24"/>
        </w:rPr>
        <w:t>образом</w:t>
      </w:r>
      <w:proofErr w:type="gramEnd"/>
      <w:r w:rsidRPr="000E5AC7">
        <w:rPr>
          <w:bCs w:val="0"/>
          <w:sz w:val="24"/>
          <w:szCs w:val="24"/>
        </w:rPr>
        <w:t xml:space="preserve"> уполномоченным им лицом на основании доверенности (далее — уполномоченного лица). В последнем случае оригинал прикладывается к </w:t>
      </w:r>
      <w:r w:rsidR="00D07DE4">
        <w:rPr>
          <w:bCs w:val="0"/>
          <w:sz w:val="24"/>
          <w:szCs w:val="24"/>
        </w:rPr>
        <w:t>Заявке</w:t>
      </w:r>
      <w:r w:rsidRPr="000E5AC7">
        <w:rPr>
          <w:bCs w:val="0"/>
          <w:sz w:val="24"/>
          <w:szCs w:val="24"/>
        </w:rPr>
        <w:t>.</w:t>
      </w:r>
      <w:bookmarkEnd w:id="234"/>
    </w:p>
    <w:p w:rsidR="00BD40A3" w:rsidRPr="004D7428"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6" w:name="_Ref195087786"/>
      <w:r w:rsidRPr="004D7428">
        <w:rPr>
          <w:bCs w:val="0"/>
          <w:sz w:val="24"/>
          <w:szCs w:val="24"/>
        </w:rPr>
        <w:t xml:space="preserve">Каждый документ, входящий в </w:t>
      </w:r>
      <w:r w:rsidR="00D07DE4" w:rsidRPr="004D7428">
        <w:rPr>
          <w:bCs w:val="0"/>
          <w:sz w:val="24"/>
          <w:szCs w:val="24"/>
        </w:rPr>
        <w:t>Заявку</w:t>
      </w:r>
      <w:r w:rsidRPr="004D7428">
        <w:rPr>
          <w:bCs w:val="0"/>
          <w:sz w:val="24"/>
          <w:szCs w:val="24"/>
        </w:rPr>
        <w:t>, должен быть скреплен печатью Участника</w:t>
      </w:r>
      <w:r w:rsidR="00D07DE4" w:rsidRPr="004D7428">
        <w:rPr>
          <w:bCs w:val="0"/>
          <w:sz w:val="24"/>
          <w:szCs w:val="24"/>
        </w:rPr>
        <w:t xml:space="preserve"> (а при участии в запросе предложений физического лица – нотариально заверена собственноручная подпись)</w:t>
      </w:r>
      <w:r w:rsidRPr="004D7428">
        <w:rPr>
          <w:bCs w:val="0"/>
          <w:sz w:val="24"/>
          <w:szCs w:val="24"/>
        </w:rPr>
        <w:t>.</w:t>
      </w:r>
      <w:bookmarkEnd w:id="235"/>
      <w:bookmarkEnd w:id="236"/>
    </w:p>
    <w:p w:rsidR="00BD40A3" w:rsidRPr="004D7428"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4D7428">
        <w:rPr>
          <w:sz w:val="24"/>
          <w:szCs w:val="24"/>
        </w:rPr>
        <w:t xml:space="preserve">В случае предоставления ложной информации организатор отклонит </w:t>
      </w:r>
      <w:r w:rsidR="002A2C1B" w:rsidRPr="004D7428">
        <w:rPr>
          <w:sz w:val="24"/>
          <w:szCs w:val="24"/>
        </w:rPr>
        <w:t>Заявку</w:t>
      </w:r>
      <w:r w:rsidRPr="004D7428">
        <w:rPr>
          <w:sz w:val="24"/>
          <w:szCs w:val="24"/>
        </w:rPr>
        <w:t xml:space="preserve"> </w:t>
      </w:r>
      <w:r w:rsidR="000E5AC7" w:rsidRPr="004D7428">
        <w:rPr>
          <w:sz w:val="24"/>
          <w:szCs w:val="24"/>
        </w:rPr>
        <w:t>Участника</w:t>
      </w:r>
      <w:r w:rsidRPr="004D7428">
        <w:rPr>
          <w:sz w:val="24"/>
          <w:szCs w:val="24"/>
        </w:rPr>
        <w:t xml:space="preserve"> без рассмотрения по существу.</w:t>
      </w:r>
    </w:p>
    <w:p w:rsidR="00BD40A3" w:rsidRPr="004D7428" w:rsidRDefault="00BD40A3" w:rsidP="00557C01">
      <w:pPr>
        <w:widowControl w:val="0"/>
        <w:numPr>
          <w:ilvl w:val="3"/>
          <w:numId w:val="34"/>
        </w:numPr>
        <w:tabs>
          <w:tab w:val="left" w:pos="1700"/>
        </w:tabs>
        <w:overflowPunct w:val="0"/>
        <w:autoSpaceDE w:val="0"/>
        <w:spacing w:after="100" w:line="264" w:lineRule="auto"/>
        <w:ind w:left="0" w:firstLine="709"/>
        <w:rPr>
          <w:sz w:val="24"/>
          <w:szCs w:val="24"/>
        </w:rPr>
      </w:pPr>
      <w:r w:rsidRPr="004D7428">
        <w:rPr>
          <w:sz w:val="24"/>
          <w:szCs w:val="24"/>
        </w:rPr>
        <w:t xml:space="preserve">Участник в </w:t>
      </w:r>
      <w:r w:rsidR="000A00E6" w:rsidRPr="004D7428">
        <w:rPr>
          <w:bCs w:val="0"/>
          <w:sz w:val="24"/>
          <w:szCs w:val="24"/>
        </w:rPr>
        <w:t>Графике оплаты оказания услуг (</w:t>
      </w:r>
      <w:r w:rsidR="000A00E6" w:rsidRPr="004D7428">
        <w:rPr>
          <w:bCs w:val="0"/>
          <w:spacing w:val="-2"/>
          <w:sz w:val="24"/>
          <w:szCs w:val="24"/>
        </w:rPr>
        <w:t>под</w:t>
      </w:r>
      <w:r w:rsidR="000A00E6" w:rsidRPr="004D7428">
        <w:rPr>
          <w:bCs w:val="0"/>
          <w:sz w:val="24"/>
          <w:szCs w:val="24"/>
        </w:rPr>
        <w:t xml:space="preserve">раздел </w:t>
      </w:r>
      <w:r w:rsidR="00F31EC7">
        <w:fldChar w:fldCharType="begin"/>
      </w:r>
      <w:r w:rsidR="00F31EC7">
        <w:instrText xml:space="preserve"> REF _Ref440361959 \r \h  \* MERGEFORMAT </w:instrText>
      </w:r>
      <w:r w:rsidR="00F31EC7">
        <w:fldChar w:fldCharType="separate"/>
      </w:r>
      <w:r w:rsidR="00A35E74" w:rsidRPr="00A35E74">
        <w:rPr>
          <w:bCs w:val="0"/>
          <w:sz w:val="24"/>
          <w:szCs w:val="24"/>
        </w:rPr>
        <w:t>5.5</w:t>
      </w:r>
      <w:r w:rsidR="00F31EC7">
        <w:fldChar w:fldCharType="end"/>
      </w:r>
      <w:r w:rsidR="000A00E6" w:rsidRPr="004D7428">
        <w:rPr>
          <w:bCs w:val="0"/>
          <w:sz w:val="24"/>
          <w:szCs w:val="24"/>
        </w:rPr>
        <w:t>)</w:t>
      </w:r>
      <w:r w:rsidRPr="004D7428">
        <w:rPr>
          <w:sz w:val="24"/>
          <w:szCs w:val="24"/>
        </w:rPr>
        <w:t xml:space="preserve"> должен указать условия оплаты за </w:t>
      </w:r>
      <w:r w:rsidR="00541FAB" w:rsidRPr="004D7428">
        <w:rPr>
          <w:sz w:val="24"/>
          <w:szCs w:val="24"/>
        </w:rPr>
        <w:t>оказываемые услуги</w:t>
      </w:r>
      <w:r w:rsidRPr="004D7428">
        <w:rPr>
          <w:sz w:val="24"/>
          <w:szCs w:val="24"/>
        </w:rPr>
        <w:t xml:space="preserve">, а в Графике </w:t>
      </w:r>
      <w:r w:rsidR="00C8364E" w:rsidRPr="004D7428">
        <w:rPr>
          <w:bCs w:val="0"/>
          <w:sz w:val="24"/>
          <w:szCs w:val="24"/>
        </w:rPr>
        <w:t>оказания</w:t>
      </w:r>
      <w:r w:rsidR="00B71B9D" w:rsidRPr="004D7428">
        <w:rPr>
          <w:sz w:val="24"/>
          <w:szCs w:val="24"/>
        </w:rPr>
        <w:t xml:space="preserve"> услуг</w:t>
      </w:r>
      <w:r w:rsidRPr="004D7428">
        <w:rPr>
          <w:sz w:val="24"/>
          <w:szCs w:val="24"/>
        </w:rPr>
        <w:t xml:space="preserve"> </w:t>
      </w:r>
      <w:r w:rsidR="00B71B9D" w:rsidRPr="004D7428">
        <w:rPr>
          <w:bCs w:val="0"/>
          <w:sz w:val="24"/>
          <w:szCs w:val="24"/>
        </w:rPr>
        <w:t xml:space="preserve">(раздел </w:t>
      </w:r>
      <w:r w:rsidR="00F31EC7">
        <w:fldChar w:fldCharType="begin"/>
      </w:r>
      <w:r w:rsidR="00F31EC7">
        <w:instrText xml:space="preserve"> REF _Ref440271036 \r \h  \* MERGEFORMAT </w:instrText>
      </w:r>
      <w:r w:rsidR="00F31EC7">
        <w:fldChar w:fldCharType="separate"/>
      </w:r>
      <w:r w:rsidR="00A35E74" w:rsidRPr="00A35E74">
        <w:rPr>
          <w:bCs w:val="0"/>
          <w:sz w:val="24"/>
          <w:szCs w:val="24"/>
        </w:rPr>
        <w:t>5.4</w:t>
      </w:r>
      <w:r w:rsidR="00F31EC7">
        <w:fldChar w:fldCharType="end"/>
      </w:r>
      <w:r w:rsidR="00B71B9D" w:rsidRPr="004D7428">
        <w:rPr>
          <w:bCs w:val="0"/>
          <w:sz w:val="24"/>
          <w:szCs w:val="24"/>
        </w:rPr>
        <w:t>)</w:t>
      </w:r>
      <w:r w:rsidRPr="004D7428">
        <w:rPr>
          <w:sz w:val="24"/>
          <w:szCs w:val="24"/>
        </w:rPr>
        <w:t xml:space="preserve"> – условия по срокам </w:t>
      </w:r>
      <w:r w:rsidR="00541FAB" w:rsidRPr="004D7428">
        <w:rPr>
          <w:sz w:val="24"/>
          <w:szCs w:val="24"/>
        </w:rPr>
        <w:t>оказания услуг</w:t>
      </w:r>
      <w:r w:rsidRPr="004D7428">
        <w:rPr>
          <w:sz w:val="24"/>
          <w:szCs w:val="24"/>
        </w:rPr>
        <w:t xml:space="preserve">, не противоречащие условиям, указанным в Письме о подаче оферты </w:t>
      </w:r>
      <w:r w:rsidR="00B71B9D" w:rsidRPr="004D7428">
        <w:rPr>
          <w:bCs w:val="0"/>
          <w:spacing w:val="-2"/>
          <w:sz w:val="24"/>
          <w:szCs w:val="24"/>
        </w:rPr>
        <w:t>(</w:t>
      </w:r>
      <w:r w:rsidR="003F3A69" w:rsidRPr="004D7428">
        <w:rPr>
          <w:bCs w:val="0"/>
          <w:spacing w:val="-2"/>
          <w:sz w:val="24"/>
          <w:szCs w:val="24"/>
        </w:rPr>
        <w:t>под</w:t>
      </w:r>
      <w:r w:rsidR="003F3A69" w:rsidRPr="004D7428">
        <w:rPr>
          <w:bCs w:val="0"/>
          <w:sz w:val="24"/>
          <w:szCs w:val="24"/>
        </w:rPr>
        <w:t>раздел</w:t>
      </w:r>
      <w:r w:rsidR="00B71B9D" w:rsidRPr="004D7428">
        <w:rPr>
          <w:bCs w:val="0"/>
          <w:sz w:val="24"/>
          <w:szCs w:val="24"/>
        </w:rPr>
        <w:t xml:space="preserve"> </w:t>
      </w:r>
      <w:r w:rsidR="00F31EC7">
        <w:fldChar w:fldCharType="begin"/>
      </w:r>
      <w:r w:rsidR="00F31EC7">
        <w:instrText xml:space="preserve"> REF _Ref55336310 \r \h  \* MERGEFORMAT </w:instrText>
      </w:r>
      <w:r w:rsidR="00F31EC7">
        <w:fldChar w:fldCharType="separate"/>
      </w:r>
      <w:r w:rsidR="00A35E74" w:rsidRPr="00A35E74">
        <w:rPr>
          <w:bCs w:val="0"/>
          <w:sz w:val="24"/>
          <w:szCs w:val="24"/>
        </w:rPr>
        <w:t>5.1</w:t>
      </w:r>
      <w:r w:rsidR="00F31EC7">
        <w:fldChar w:fldCharType="end"/>
      </w:r>
      <w:r w:rsidR="00B71B9D" w:rsidRPr="004D7428">
        <w:rPr>
          <w:bCs w:val="0"/>
          <w:sz w:val="24"/>
          <w:szCs w:val="24"/>
          <w:lang w:eastAsia="ru-RU"/>
        </w:rPr>
        <w:t>)</w:t>
      </w:r>
      <w:r w:rsidRPr="004D7428">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4D7428">
        <w:rPr>
          <w:bCs w:val="0"/>
          <w:spacing w:val="-2"/>
          <w:sz w:val="24"/>
          <w:szCs w:val="24"/>
        </w:rPr>
        <w:t>(</w:t>
      </w:r>
      <w:r w:rsidR="00B71B9D" w:rsidRPr="004D7428">
        <w:rPr>
          <w:bCs w:val="0"/>
          <w:sz w:val="24"/>
          <w:szCs w:val="24"/>
        </w:rPr>
        <w:t xml:space="preserve">раздел </w:t>
      </w:r>
      <w:r w:rsidR="00F31EC7">
        <w:fldChar w:fldCharType="begin"/>
      </w:r>
      <w:r w:rsidR="00F31EC7">
        <w:instrText xml:space="preserve"> REF _Ref55336310 \r \h  \* MERGEFORMAT </w:instrText>
      </w:r>
      <w:r w:rsidR="00F31EC7">
        <w:fldChar w:fldCharType="separate"/>
      </w:r>
      <w:r w:rsidR="00A35E74" w:rsidRPr="00A35E74">
        <w:rPr>
          <w:bCs w:val="0"/>
          <w:sz w:val="24"/>
          <w:szCs w:val="24"/>
        </w:rPr>
        <w:t>5.1</w:t>
      </w:r>
      <w:r w:rsidR="00F31EC7">
        <w:fldChar w:fldCharType="end"/>
      </w:r>
      <w:r w:rsidR="00B71B9D" w:rsidRPr="004D7428">
        <w:rPr>
          <w:bCs w:val="0"/>
          <w:sz w:val="24"/>
          <w:szCs w:val="24"/>
          <w:lang w:eastAsia="ru-RU"/>
        </w:rPr>
        <w:t>)</w:t>
      </w:r>
      <w:r w:rsidRPr="004D7428">
        <w:rPr>
          <w:sz w:val="24"/>
          <w:szCs w:val="24"/>
        </w:rPr>
        <w:t>.</w:t>
      </w:r>
    </w:p>
    <w:p w:rsidR="00717F60" w:rsidRPr="004D7428" w:rsidRDefault="00717F60" w:rsidP="00E71A48">
      <w:pPr>
        <w:pStyle w:val="3"/>
        <w:spacing w:line="264" w:lineRule="auto"/>
        <w:rPr>
          <w:szCs w:val="24"/>
        </w:rPr>
      </w:pPr>
      <w:bookmarkStart w:id="237" w:name="_Ref115076752"/>
      <w:bookmarkStart w:id="238" w:name="_Ref191386109"/>
      <w:bookmarkStart w:id="239" w:name="_Ref191386419"/>
      <w:bookmarkStart w:id="240" w:name="_Toc440361327"/>
      <w:bookmarkStart w:id="241" w:name="_Toc440376082"/>
      <w:bookmarkStart w:id="242" w:name="_Toc440376209"/>
      <w:bookmarkStart w:id="243" w:name="_Toc440382474"/>
      <w:bookmarkStart w:id="244" w:name="_Toc440447144"/>
      <w:bookmarkStart w:id="245" w:name="_Toc440631686"/>
      <w:bookmarkStart w:id="246" w:name="_Toc440877343"/>
      <w:bookmarkStart w:id="247" w:name="_Toc441130792"/>
      <w:r w:rsidRPr="004D7428">
        <w:rPr>
          <w:szCs w:val="24"/>
        </w:rPr>
        <w:t xml:space="preserve">Порядок подготовки </w:t>
      </w:r>
      <w:r w:rsidR="004B5EB3" w:rsidRPr="004D7428">
        <w:rPr>
          <w:szCs w:val="24"/>
        </w:rPr>
        <w:t>Заявк</w:t>
      </w:r>
      <w:r w:rsidRPr="004D7428">
        <w:rPr>
          <w:szCs w:val="24"/>
        </w:rPr>
        <w:t>и через </w:t>
      </w:r>
      <w:bookmarkEnd w:id="237"/>
      <w:bookmarkEnd w:id="238"/>
      <w:bookmarkEnd w:id="239"/>
      <w:r w:rsidRPr="004D7428">
        <w:rPr>
          <w:szCs w:val="24"/>
        </w:rPr>
        <w:t>ЭТП</w:t>
      </w:r>
      <w:bookmarkEnd w:id="240"/>
      <w:bookmarkEnd w:id="241"/>
      <w:bookmarkEnd w:id="242"/>
      <w:bookmarkEnd w:id="243"/>
      <w:bookmarkEnd w:id="244"/>
      <w:bookmarkEnd w:id="245"/>
      <w:bookmarkEnd w:id="246"/>
      <w:bookmarkEnd w:id="247"/>
    </w:p>
    <w:p w:rsidR="00717F60" w:rsidRPr="004D7428" w:rsidRDefault="00D07DE4" w:rsidP="00557C01">
      <w:pPr>
        <w:widowControl w:val="0"/>
        <w:numPr>
          <w:ilvl w:val="3"/>
          <w:numId w:val="35"/>
        </w:numPr>
        <w:tabs>
          <w:tab w:val="left" w:pos="1701"/>
        </w:tabs>
        <w:overflowPunct w:val="0"/>
        <w:autoSpaceDE w:val="0"/>
        <w:spacing w:after="100" w:line="264" w:lineRule="auto"/>
        <w:ind w:left="0" w:firstLine="709"/>
        <w:rPr>
          <w:bCs w:val="0"/>
          <w:sz w:val="24"/>
          <w:szCs w:val="24"/>
        </w:rPr>
      </w:pPr>
      <w:r w:rsidRPr="004D7428">
        <w:rPr>
          <w:bCs w:val="0"/>
          <w:sz w:val="24"/>
          <w:szCs w:val="24"/>
        </w:rPr>
        <w:t>Подготовка и предоставление Заявки через</w:t>
      </w:r>
      <w:r w:rsidR="00717F60" w:rsidRPr="004D7428">
        <w:rPr>
          <w:bCs w:val="0"/>
          <w:sz w:val="24"/>
          <w:szCs w:val="24"/>
        </w:rPr>
        <w:t xml:space="preserve"> ЭТП </w:t>
      </w:r>
      <w:r w:rsidRPr="004D7428">
        <w:rPr>
          <w:bCs w:val="0"/>
          <w:sz w:val="24"/>
          <w:szCs w:val="24"/>
        </w:rPr>
        <w:t>не предусмотрены</w:t>
      </w:r>
      <w:r w:rsidR="00717F60" w:rsidRPr="004D7428">
        <w:rPr>
          <w:bCs w:val="0"/>
          <w:sz w:val="24"/>
          <w:szCs w:val="24"/>
        </w:rPr>
        <w:t>.</w:t>
      </w:r>
    </w:p>
    <w:p w:rsidR="00717F60" w:rsidRPr="004D7428" w:rsidRDefault="00717F60" w:rsidP="00E71A48">
      <w:pPr>
        <w:pStyle w:val="3"/>
        <w:spacing w:line="264" w:lineRule="auto"/>
        <w:rPr>
          <w:szCs w:val="24"/>
        </w:rPr>
      </w:pPr>
      <w:bookmarkStart w:id="248" w:name="_Ref115076807"/>
      <w:bookmarkStart w:id="249" w:name="_Toc440361328"/>
      <w:bookmarkStart w:id="250" w:name="_Toc440376083"/>
      <w:bookmarkStart w:id="251" w:name="_Toc440376210"/>
      <w:bookmarkStart w:id="252" w:name="_Toc440382475"/>
      <w:bookmarkStart w:id="253" w:name="_Toc440447145"/>
      <w:bookmarkStart w:id="254" w:name="_Toc440631687"/>
      <w:bookmarkStart w:id="255" w:name="_Toc440877344"/>
      <w:bookmarkStart w:id="256" w:name="_Toc441130793"/>
      <w:r w:rsidRPr="004D7428">
        <w:rPr>
          <w:szCs w:val="24"/>
        </w:rPr>
        <w:t xml:space="preserve">Порядок подготовки </w:t>
      </w:r>
      <w:r w:rsidR="004B5EB3" w:rsidRPr="004D7428">
        <w:rPr>
          <w:szCs w:val="24"/>
        </w:rPr>
        <w:t>Заявк</w:t>
      </w:r>
      <w:r w:rsidRPr="004D7428">
        <w:rPr>
          <w:szCs w:val="24"/>
        </w:rPr>
        <w:t>и в письменной форме</w:t>
      </w:r>
      <w:bookmarkEnd w:id="248"/>
      <w:bookmarkEnd w:id="249"/>
      <w:bookmarkEnd w:id="250"/>
      <w:bookmarkEnd w:id="251"/>
      <w:bookmarkEnd w:id="252"/>
      <w:bookmarkEnd w:id="253"/>
      <w:bookmarkEnd w:id="254"/>
      <w:bookmarkEnd w:id="255"/>
      <w:bookmarkEnd w:id="256"/>
    </w:p>
    <w:p w:rsidR="00D07DE4" w:rsidRPr="004D7428"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bookmarkStart w:id="257" w:name="_Ref191386548"/>
      <w:bookmarkStart w:id="258" w:name="_Ref306008743"/>
      <w:bookmarkStart w:id="259" w:name="_Toc440361329"/>
      <w:bookmarkStart w:id="260" w:name="_Toc440376084"/>
      <w:bookmarkStart w:id="261" w:name="_Toc440376211"/>
      <w:bookmarkStart w:id="262" w:name="_Toc440382476"/>
      <w:bookmarkStart w:id="263" w:name="_Toc440447146"/>
      <w:r w:rsidRPr="004D7428">
        <w:rPr>
          <w:bCs w:val="0"/>
          <w:sz w:val="24"/>
          <w:szCs w:val="24"/>
        </w:rPr>
        <w:t xml:space="preserve">Заявка в письменной форме должна быть подготовлена в строгом соответствии с требованиями, указанными в подразделе </w:t>
      </w:r>
      <w:r w:rsidR="00F31EC7">
        <w:fldChar w:fldCharType="begin"/>
      </w:r>
      <w:r w:rsidR="00F31EC7">
        <w:instrText xml:space="preserve"> REF _Ref306114638 \r \h  \* MERGEFORMAT </w:instrText>
      </w:r>
      <w:r w:rsidR="00F31EC7">
        <w:fldChar w:fldCharType="separate"/>
      </w:r>
      <w:r w:rsidR="00A35E74" w:rsidRPr="00A35E74">
        <w:rPr>
          <w:bCs w:val="0"/>
          <w:sz w:val="24"/>
          <w:szCs w:val="24"/>
        </w:rPr>
        <w:t>3.3.1</w:t>
      </w:r>
      <w:r w:rsidR="00F31EC7">
        <w:fldChar w:fldCharType="end"/>
      </w:r>
      <w:r w:rsidRPr="004D7428">
        <w:rPr>
          <w:bCs w:val="0"/>
          <w:sz w:val="24"/>
          <w:szCs w:val="24"/>
        </w:rPr>
        <w:t xml:space="preserve">. </w:t>
      </w:r>
      <w:bookmarkEnd w:id="257"/>
    </w:p>
    <w:p w:rsidR="00D07DE4" w:rsidRPr="004D7428"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r w:rsidRPr="004D7428">
        <w:rPr>
          <w:bCs w:val="0"/>
          <w:sz w:val="24"/>
          <w:szCs w:val="24"/>
        </w:rPr>
        <w:t xml:space="preserve">Требования п. </w:t>
      </w:r>
      <w:r w:rsidR="00F31EC7">
        <w:fldChar w:fldCharType="begin"/>
      </w:r>
      <w:r w:rsidR="00F31EC7">
        <w:instrText xml:space="preserve"> REF _Ref55279015 \r \h  \* MERGEFORMAT </w:instrText>
      </w:r>
      <w:r w:rsidR="00F31EC7">
        <w:fldChar w:fldCharType="separate"/>
      </w:r>
      <w:r w:rsidR="00A35E74" w:rsidRPr="00A35E74">
        <w:rPr>
          <w:bCs w:val="0"/>
          <w:sz w:val="24"/>
          <w:szCs w:val="24"/>
        </w:rPr>
        <w:t>3.3.1.6</w:t>
      </w:r>
      <w:r w:rsidR="00F31EC7">
        <w:fldChar w:fldCharType="end"/>
      </w:r>
      <w:r w:rsidRPr="004D7428">
        <w:rPr>
          <w:bCs w:val="0"/>
          <w:sz w:val="24"/>
          <w:szCs w:val="24"/>
        </w:rPr>
        <w:t xml:space="preserve"> и </w:t>
      </w:r>
      <w:r w:rsidR="00F31EC7">
        <w:fldChar w:fldCharType="begin"/>
      </w:r>
      <w:r w:rsidR="00F31EC7">
        <w:instrText xml:space="preserve"> REF _Ref195087786 \r \h  \* MERGEFORMAT </w:instrText>
      </w:r>
      <w:r w:rsidR="00F31EC7">
        <w:fldChar w:fldCharType="separate"/>
      </w:r>
      <w:r w:rsidR="00A35E74" w:rsidRPr="00A35E74">
        <w:rPr>
          <w:bCs w:val="0"/>
          <w:sz w:val="24"/>
          <w:szCs w:val="24"/>
        </w:rPr>
        <w:t>3.3.1.7</w:t>
      </w:r>
      <w:r w:rsidR="00F31EC7">
        <w:fldChar w:fldCharType="end"/>
      </w:r>
      <w:r w:rsidRPr="004D7428">
        <w:rPr>
          <w:bCs w:val="0"/>
          <w:sz w:val="24"/>
          <w:szCs w:val="24"/>
        </w:rPr>
        <w:t xml:space="preserve"> не распространяются на нотариально заверенные копии документов или документы, переплетенные типографским способом.</w:t>
      </w:r>
    </w:p>
    <w:p w:rsidR="00D07DE4" w:rsidRPr="00E71A48"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proofErr w:type="gramStart"/>
      <w:r w:rsidRPr="00E71A48">
        <w:rPr>
          <w:bCs w:val="0"/>
          <w:sz w:val="24"/>
          <w:szCs w:val="24"/>
        </w:rPr>
        <w:t xml:space="preserve">Дополнительные носители информации (дискеты, CD-R, CD-RW, брошюры, книги) должны быть, если это возможно, соответствующим образом помечены (например, с помощью наклеек) и помещены в отдельные (т.н. «информационные») </w:t>
      </w:r>
      <w:r w:rsidRPr="00E71A48">
        <w:rPr>
          <w:bCs w:val="0"/>
          <w:sz w:val="24"/>
          <w:szCs w:val="24"/>
        </w:rPr>
        <w:lastRenderedPageBreak/>
        <w:t>конверты.</w:t>
      </w:r>
      <w:proofErr w:type="gramEnd"/>
      <w:r w:rsidRPr="00E71A48">
        <w:rPr>
          <w:bCs w:val="0"/>
          <w:sz w:val="24"/>
          <w:szCs w:val="24"/>
        </w:rPr>
        <w:t xml:space="preserve">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запроса предложений, помещаются в информационные конверты, только если они отпечатаны и сброшюрованы промышленным (типографским) способом или прошиты у нотариуса.</w:t>
      </w:r>
    </w:p>
    <w:p w:rsidR="00D07DE4" w:rsidRPr="00E71A48"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r w:rsidRPr="00E71A48">
        <w:rPr>
          <w:bCs w:val="0"/>
          <w:sz w:val="24"/>
          <w:szCs w:val="24"/>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 1», «информационный конверт № 2» и т.д.). Нумерация страниц книг, брошюр, журналов и т.д., помещенных в информационные конверты, не производится.</w:t>
      </w:r>
    </w:p>
    <w:p w:rsidR="00D07DE4" w:rsidRPr="00E71A48"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bookmarkStart w:id="264" w:name="_Ref306033396"/>
      <w:r w:rsidRPr="00E71A48">
        <w:rPr>
          <w:bCs w:val="0"/>
          <w:sz w:val="24"/>
          <w:szCs w:val="24"/>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bookmarkEnd w:id="264"/>
    </w:p>
    <w:p w:rsidR="00D07DE4" w:rsidRPr="00E71A48"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Участник запроса предложений должен подготовить </w:t>
      </w:r>
      <w:r w:rsidRPr="00E71A48">
        <w:rPr>
          <w:b/>
          <w:bCs w:val="0"/>
          <w:sz w:val="24"/>
          <w:szCs w:val="24"/>
        </w:rPr>
        <w:t>1 оригинал и</w:t>
      </w:r>
      <w:r w:rsidRPr="00E71A48">
        <w:rPr>
          <w:bCs w:val="0"/>
          <w:sz w:val="24"/>
          <w:szCs w:val="24"/>
        </w:rPr>
        <w:t xml:space="preserve"> </w:t>
      </w:r>
      <w:r w:rsidR="008B7F55">
        <w:rPr>
          <w:b/>
          <w:bCs w:val="0"/>
          <w:sz w:val="24"/>
          <w:szCs w:val="24"/>
        </w:rPr>
        <w:t>1</w:t>
      </w:r>
      <w:r w:rsidRPr="00E71A48">
        <w:rPr>
          <w:b/>
          <w:bCs w:val="0"/>
          <w:sz w:val="24"/>
          <w:szCs w:val="24"/>
        </w:rPr>
        <w:t xml:space="preserve"> копи</w:t>
      </w:r>
      <w:r w:rsidR="008B7F55">
        <w:rPr>
          <w:b/>
          <w:bCs w:val="0"/>
          <w:sz w:val="24"/>
          <w:szCs w:val="24"/>
        </w:rPr>
        <w:t>ю Заявки</w:t>
      </w:r>
      <w:r w:rsidRPr="00E71A48">
        <w:rPr>
          <w:bCs w:val="0"/>
          <w:sz w:val="24"/>
          <w:szCs w:val="24"/>
        </w:rPr>
        <w:t>. Копи</w:t>
      </w:r>
      <w:r w:rsidR="008B7F55">
        <w:rPr>
          <w:bCs w:val="0"/>
          <w:sz w:val="24"/>
          <w:szCs w:val="24"/>
        </w:rPr>
        <w:t>я</w:t>
      </w:r>
      <w:r w:rsidRPr="00E71A48">
        <w:rPr>
          <w:bCs w:val="0"/>
          <w:sz w:val="24"/>
          <w:szCs w:val="24"/>
        </w:rPr>
        <w:t xml:space="preserve"> Заявки подготавлива</w:t>
      </w:r>
      <w:r w:rsidR="008B7F55">
        <w:rPr>
          <w:bCs w:val="0"/>
          <w:sz w:val="24"/>
          <w:szCs w:val="24"/>
        </w:rPr>
        <w:t>е</w:t>
      </w:r>
      <w:r w:rsidRPr="00E71A48">
        <w:rPr>
          <w:bCs w:val="0"/>
          <w:sz w:val="24"/>
          <w:szCs w:val="24"/>
        </w:rPr>
        <w:t>тся путем ксерокопирования оригиналов каждого документа, входящего в Заявку после их подписания и заверения печатью, а также нанесения сквозной нумерации страниц, но перед сшиванием.</w:t>
      </w:r>
    </w:p>
    <w:p w:rsidR="00D07DE4" w:rsidRPr="00E71A48"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r w:rsidRPr="00E71A48">
        <w:rPr>
          <w:bCs w:val="0"/>
          <w:sz w:val="24"/>
          <w:szCs w:val="24"/>
        </w:rPr>
        <w:t>Материалы, содержащиеся в информационных конвертах, копируются любым приемлемым для данного вида материалов способом. Соответствующие копии помещаются в конверты и помечаются «копия информационного конверта № 1» и т.д. При невозможности представить копии материалов, содержащихся в информационных конвертах, Участник помещает в информационный конверт ссылку с указанием: «см. информационный конверт №… Заявки».</w:t>
      </w:r>
    </w:p>
    <w:p w:rsidR="00D07DE4" w:rsidRPr="00E71A48"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r w:rsidRPr="00E71A48">
        <w:rPr>
          <w:bCs w:val="0"/>
          <w:sz w:val="24"/>
          <w:szCs w:val="24"/>
        </w:rPr>
        <w:t>Никакие исправления в тексте Заявки не имеют силу, за исключением тех случаев, когда эти исправления заверены рукописной надписью «</w:t>
      </w:r>
      <w:proofErr w:type="gramStart"/>
      <w:r w:rsidRPr="00E71A48">
        <w:rPr>
          <w:bCs w:val="0"/>
          <w:sz w:val="24"/>
          <w:szCs w:val="24"/>
        </w:rPr>
        <w:t>исправленному</w:t>
      </w:r>
      <w:proofErr w:type="gramEnd"/>
      <w:r w:rsidRPr="00E71A48">
        <w:rPr>
          <w:bCs w:val="0"/>
          <w:sz w:val="24"/>
          <w:szCs w:val="24"/>
        </w:rPr>
        <w:t xml:space="preserve"> верить» и собственноручной подписью уполномоченного лица, расположенной рядом с каждым исправлением.</w:t>
      </w:r>
    </w:p>
    <w:p w:rsidR="00717F60" w:rsidRPr="00E71A48" w:rsidRDefault="00717F60" w:rsidP="00E71A48">
      <w:pPr>
        <w:pStyle w:val="3"/>
        <w:spacing w:line="264" w:lineRule="auto"/>
        <w:rPr>
          <w:szCs w:val="24"/>
        </w:rPr>
      </w:pPr>
      <w:bookmarkStart w:id="265" w:name="_Toc440631688"/>
      <w:bookmarkStart w:id="266" w:name="_Toc440877345"/>
      <w:bookmarkStart w:id="267" w:name="_Ref440879531"/>
      <w:bookmarkStart w:id="268" w:name="_Toc441130794"/>
      <w:r w:rsidRPr="00E71A48">
        <w:rPr>
          <w:szCs w:val="24"/>
        </w:rPr>
        <w:t xml:space="preserve">Требования к сроку действия </w:t>
      </w:r>
      <w:r w:rsidR="004B5EB3" w:rsidRPr="00E71A48">
        <w:rPr>
          <w:szCs w:val="24"/>
        </w:rPr>
        <w:t>Заявк</w:t>
      </w:r>
      <w:r w:rsidRPr="00E71A48">
        <w:rPr>
          <w:szCs w:val="24"/>
        </w:rPr>
        <w:t>и</w:t>
      </w:r>
      <w:bookmarkEnd w:id="258"/>
      <w:bookmarkEnd w:id="259"/>
      <w:bookmarkEnd w:id="260"/>
      <w:bookmarkEnd w:id="261"/>
      <w:bookmarkEnd w:id="262"/>
      <w:bookmarkEnd w:id="263"/>
      <w:bookmarkEnd w:id="265"/>
      <w:bookmarkEnd w:id="266"/>
      <w:bookmarkEnd w:id="267"/>
      <w:bookmarkEnd w:id="268"/>
    </w:p>
    <w:p w:rsidR="00717F60" w:rsidRPr="00E71A48" w:rsidRDefault="004B5EB3"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69" w:name="_Ref303683455"/>
      <w:r w:rsidRPr="00E71A48">
        <w:rPr>
          <w:bCs w:val="0"/>
          <w:sz w:val="24"/>
          <w:szCs w:val="24"/>
        </w:rPr>
        <w:t>Заявк</w:t>
      </w:r>
      <w:r w:rsidR="00717F60" w:rsidRPr="00E71A48">
        <w:rPr>
          <w:bCs w:val="0"/>
          <w:sz w:val="24"/>
          <w:szCs w:val="24"/>
        </w:rPr>
        <w:t xml:space="preserve">а действительна в течение срока, указанного </w:t>
      </w:r>
      <w:r w:rsidR="009C744E" w:rsidRPr="00E71A48">
        <w:rPr>
          <w:bCs w:val="0"/>
          <w:sz w:val="24"/>
          <w:szCs w:val="24"/>
        </w:rPr>
        <w:t>Участник</w:t>
      </w:r>
      <w:r w:rsidR="00717F60" w:rsidRPr="00E71A48">
        <w:rPr>
          <w:bCs w:val="0"/>
          <w:sz w:val="24"/>
          <w:szCs w:val="24"/>
        </w:rPr>
        <w:t xml:space="preserve">ом в письме о подаче оферты. В любом случае этот срок не должен быть менее </w:t>
      </w:r>
      <w:r w:rsidR="00246801">
        <w:rPr>
          <w:bCs w:val="0"/>
          <w:sz w:val="24"/>
          <w:szCs w:val="24"/>
        </w:rPr>
        <w:t>90</w:t>
      </w:r>
      <w:r w:rsidR="00717F60" w:rsidRPr="00E71A48">
        <w:rPr>
          <w:bCs w:val="0"/>
          <w:sz w:val="24"/>
          <w:szCs w:val="24"/>
        </w:rPr>
        <w:t xml:space="preserve"> календарных дней со дня, следующего за днем окончания </w:t>
      </w:r>
      <w:r w:rsidR="00C33106" w:rsidRPr="00E71A48">
        <w:rPr>
          <w:bCs w:val="0"/>
          <w:sz w:val="24"/>
          <w:szCs w:val="24"/>
        </w:rPr>
        <w:t xml:space="preserve">подачи </w:t>
      </w:r>
      <w:r w:rsidR="00717F60" w:rsidRPr="00E71A48">
        <w:rPr>
          <w:bCs w:val="0"/>
          <w:sz w:val="24"/>
          <w:szCs w:val="24"/>
        </w:rPr>
        <w:t>Заявок</w:t>
      </w:r>
      <w:r w:rsidR="00B950C4">
        <w:rPr>
          <w:bCs w:val="0"/>
          <w:sz w:val="24"/>
          <w:szCs w:val="24"/>
        </w:rPr>
        <w:t xml:space="preserve"> (п. </w:t>
      </w:r>
      <w:r w:rsidR="000F1BD0">
        <w:rPr>
          <w:bCs w:val="0"/>
          <w:sz w:val="24"/>
          <w:szCs w:val="24"/>
        </w:rPr>
        <w:fldChar w:fldCharType="begin"/>
      </w:r>
      <w:r w:rsidR="00457AEB">
        <w:rPr>
          <w:bCs w:val="0"/>
          <w:sz w:val="24"/>
          <w:szCs w:val="24"/>
        </w:rPr>
        <w:instrText xml:space="preserve"> REF _Ref306017842 \r \h </w:instrText>
      </w:r>
      <w:r w:rsidR="000F1BD0">
        <w:rPr>
          <w:bCs w:val="0"/>
          <w:sz w:val="24"/>
          <w:szCs w:val="24"/>
        </w:rPr>
      </w:r>
      <w:r w:rsidR="000F1BD0">
        <w:rPr>
          <w:bCs w:val="0"/>
          <w:sz w:val="24"/>
          <w:szCs w:val="24"/>
        </w:rPr>
        <w:fldChar w:fldCharType="separate"/>
      </w:r>
      <w:r w:rsidR="00A35E74">
        <w:rPr>
          <w:bCs w:val="0"/>
          <w:sz w:val="24"/>
          <w:szCs w:val="24"/>
        </w:rPr>
        <w:t>3.4.2.4</w:t>
      </w:r>
      <w:r w:rsidR="000F1BD0">
        <w:rPr>
          <w:bCs w:val="0"/>
          <w:sz w:val="24"/>
          <w:szCs w:val="24"/>
        </w:rPr>
        <w:fldChar w:fldCharType="end"/>
      </w:r>
      <w:r w:rsidR="00B950C4">
        <w:rPr>
          <w:bCs w:val="0"/>
          <w:sz w:val="24"/>
          <w:szCs w:val="24"/>
        </w:rPr>
        <w:t>)</w:t>
      </w:r>
      <w:r w:rsidR="00717F60" w:rsidRPr="00E71A48">
        <w:rPr>
          <w:bCs w:val="0"/>
          <w:sz w:val="24"/>
          <w:szCs w:val="24"/>
        </w:rPr>
        <w:t>.</w:t>
      </w:r>
      <w:bookmarkEnd w:id="269"/>
    </w:p>
    <w:p w:rsidR="00717F60" w:rsidRPr="00E71A48" w:rsidRDefault="00717F60"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может служить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3"/>
        <w:spacing w:line="264" w:lineRule="auto"/>
        <w:rPr>
          <w:szCs w:val="24"/>
        </w:rPr>
      </w:pPr>
      <w:bookmarkStart w:id="270" w:name="_Toc440361330"/>
      <w:bookmarkStart w:id="271" w:name="_Toc440376085"/>
      <w:bookmarkStart w:id="272" w:name="_Toc440376212"/>
      <w:bookmarkStart w:id="273" w:name="_Toc440382477"/>
      <w:bookmarkStart w:id="274" w:name="_Toc440447147"/>
      <w:bookmarkStart w:id="275" w:name="_Toc440631689"/>
      <w:bookmarkStart w:id="276" w:name="_Toc440877346"/>
      <w:bookmarkStart w:id="277" w:name="_Toc441130795"/>
      <w:r w:rsidRPr="00E71A48">
        <w:rPr>
          <w:szCs w:val="24"/>
        </w:rPr>
        <w:t xml:space="preserve">Требования к языку </w:t>
      </w:r>
      <w:r w:rsidR="004B5EB3" w:rsidRPr="00E71A48">
        <w:rPr>
          <w:szCs w:val="24"/>
        </w:rPr>
        <w:t>Заявк</w:t>
      </w:r>
      <w:r w:rsidRPr="00E71A48">
        <w:rPr>
          <w:szCs w:val="24"/>
        </w:rPr>
        <w:t>и</w:t>
      </w:r>
      <w:bookmarkEnd w:id="270"/>
      <w:bookmarkEnd w:id="271"/>
      <w:bookmarkEnd w:id="272"/>
      <w:bookmarkEnd w:id="273"/>
      <w:bookmarkEnd w:id="274"/>
      <w:bookmarkEnd w:id="275"/>
      <w:bookmarkEnd w:id="276"/>
      <w:bookmarkEnd w:id="277"/>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на ином языке, могут быть представлены на языке оригинала при условии, что к ним </w:t>
      </w:r>
      <w:r w:rsidRPr="00E71A48">
        <w:rPr>
          <w:bCs w:val="0"/>
          <w:sz w:val="24"/>
          <w:szCs w:val="24"/>
        </w:rPr>
        <w:lastRenderedPageBreak/>
        <w:t xml:space="preserve">приложен перевод этих документов на русский язык (в специально оговоренных случаях - </w:t>
      </w:r>
      <w:proofErr w:type="spellStart"/>
      <w:r w:rsidRPr="00E71A48">
        <w:rPr>
          <w:bCs w:val="0"/>
          <w:sz w:val="24"/>
          <w:szCs w:val="24"/>
        </w:rPr>
        <w:t>апостилированный</w:t>
      </w:r>
      <w:proofErr w:type="spellEnd"/>
      <w:r w:rsidRPr="00E71A48">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278" w:name="_Toc440361331"/>
      <w:bookmarkStart w:id="279" w:name="_Toc440376086"/>
      <w:bookmarkStart w:id="280" w:name="_Toc440376213"/>
      <w:bookmarkStart w:id="281" w:name="_Toc440382478"/>
      <w:bookmarkStart w:id="282" w:name="_Toc440447148"/>
      <w:bookmarkStart w:id="283" w:name="_Toc440631690"/>
      <w:bookmarkStart w:id="284" w:name="_Toc440877347"/>
      <w:bookmarkStart w:id="285" w:name="_Toc441130796"/>
      <w:r w:rsidRPr="00E71A48">
        <w:rPr>
          <w:szCs w:val="24"/>
        </w:rPr>
        <w:t xml:space="preserve">Требования к валюте </w:t>
      </w:r>
      <w:r w:rsidR="004B5EB3" w:rsidRPr="00E71A48">
        <w:rPr>
          <w:szCs w:val="24"/>
        </w:rPr>
        <w:t>Заявк</w:t>
      </w:r>
      <w:r w:rsidRPr="00E71A48">
        <w:rPr>
          <w:szCs w:val="24"/>
        </w:rPr>
        <w:t>и</w:t>
      </w:r>
      <w:bookmarkEnd w:id="278"/>
      <w:bookmarkEnd w:id="279"/>
      <w:bookmarkEnd w:id="280"/>
      <w:bookmarkEnd w:id="281"/>
      <w:bookmarkEnd w:id="282"/>
      <w:bookmarkEnd w:id="283"/>
      <w:bookmarkEnd w:id="284"/>
      <w:bookmarkEnd w:id="285"/>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Все суммы денежных сре</w:t>
      </w:r>
      <w:proofErr w:type="gramStart"/>
      <w:r w:rsidRPr="00E71A48">
        <w:rPr>
          <w:bCs w:val="0"/>
          <w:sz w:val="24"/>
          <w:szCs w:val="24"/>
        </w:rPr>
        <w:t>дств в д</w:t>
      </w:r>
      <w:proofErr w:type="gramEnd"/>
      <w:r w:rsidRPr="00E71A48">
        <w:rPr>
          <w:bCs w:val="0"/>
          <w:sz w:val="24"/>
          <w:szCs w:val="24"/>
        </w:rPr>
        <w:t xml:space="preserve">окументах, входящих в </w:t>
      </w:r>
      <w:r w:rsidR="004B5EB3" w:rsidRPr="00E71A48">
        <w:rPr>
          <w:bCs w:val="0"/>
          <w:sz w:val="24"/>
          <w:szCs w:val="24"/>
        </w:rPr>
        <w:t>Заявк</w:t>
      </w:r>
      <w:r w:rsidRPr="00E71A48">
        <w:rPr>
          <w:bCs w:val="0"/>
          <w:sz w:val="24"/>
          <w:szCs w:val="24"/>
        </w:rPr>
        <w:t xml:space="preserve">у, должны быть выражены в </w:t>
      </w:r>
      <w:r w:rsidR="00F77E8A">
        <w:rPr>
          <w:bCs w:val="0"/>
          <w:sz w:val="24"/>
          <w:szCs w:val="24"/>
        </w:rPr>
        <w:t>рублях РФ</w:t>
      </w:r>
      <w:r w:rsidRPr="00E71A48">
        <w:rPr>
          <w:bCs w:val="0"/>
          <w:sz w:val="24"/>
          <w:szCs w:val="24"/>
        </w:rPr>
        <w:t>, за исключением нижеследующего.</w:t>
      </w:r>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F77E8A">
        <w:rPr>
          <w:bCs w:val="0"/>
          <w:sz w:val="24"/>
          <w:szCs w:val="24"/>
        </w:rPr>
        <w:t>рубли РФ</w:t>
      </w:r>
      <w:r w:rsidRPr="00E71A48">
        <w:rPr>
          <w:bCs w:val="0"/>
          <w:sz w:val="24"/>
          <w:szCs w:val="24"/>
        </w:rPr>
        <w:t xml:space="preserve"> 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E71A48" w:rsidRDefault="00717F60" w:rsidP="00557C01">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w:t>
      </w:r>
      <w:r w:rsidR="00F77E8A">
        <w:rPr>
          <w:bCs w:val="0"/>
          <w:sz w:val="24"/>
          <w:szCs w:val="24"/>
        </w:rPr>
        <w:t>рублях РФ</w:t>
      </w:r>
      <w:r w:rsidRPr="00E71A48">
        <w:rPr>
          <w:bCs w:val="0"/>
          <w:sz w:val="24"/>
          <w:szCs w:val="24"/>
        </w:rPr>
        <w:t xml:space="preserve"> и не подлежит изменению при изменении официального курса валюты.</w:t>
      </w:r>
    </w:p>
    <w:p w:rsidR="00717F60" w:rsidRPr="00C12FA4" w:rsidRDefault="00717F60" w:rsidP="00E71A48">
      <w:pPr>
        <w:pStyle w:val="3"/>
        <w:spacing w:line="264" w:lineRule="auto"/>
        <w:rPr>
          <w:szCs w:val="24"/>
        </w:rPr>
      </w:pPr>
      <w:bookmarkStart w:id="286" w:name="_Toc440361332"/>
      <w:bookmarkStart w:id="287" w:name="_Toc440376087"/>
      <w:bookmarkStart w:id="288" w:name="_Toc440376214"/>
      <w:bookmarkStart w:id="289" w:name="_Toc440382479"/>
      <w:bookmarkStart w:id="290" w:name="_Toc440447149"/>
      <w:bookmarkStart w:id="291" w:name="_Toc440631691"/>
      <w:bookmarkStart w:id="292" w:name="_Toc440877348"/>
      <w:bookmarkStart w:id="293" w:name="_Toc441130797"/>
      <w:r w:rsidRPr="00C12FA4">
        <w:rPr>
          <w:szCs w:val="24"/>
        </w:rPr>
        <w:t xml:space="preserve">Начальная (максимальная) цена </w:t>
      </w:r>
      <w:r w:rsidR="00123C70" w:rsidRPr="00C12FA4">
        <w:rPr>
          <w:szCs w:val="24"/>
        </w:rPr>
        <w:t>Договор</w:t>
      </w:r>
      <w:r w:rsidRPr="00C12FA4">
        <w:rPr>
          <w:szCs w:val="24"/>
        </w:rPr>
        <w:t>а (цена лота)</w:t>
      </w:r>
      <w:bookmarkEnd w:id="286"/>
      <w:bookmarkEnd w:id="287"/>
      <w:bookmarkEnd w:id="288"/>
      <w:bookmarkEnd w:id="289"/>
      <w:bookmarkEnd w:id="290"/>
      <w:bookmarkEnd w:id="291"/>
      <w:bookmarkEnd w:id="292"/>
      <w:bookmarkEnd w:id="293"/>
    </w:p>
    <w:p w:rsidR="00216641" w:rsidRPr="00482D97" w:rsidRDefault="00717F60"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294" w:name="_Ref441053110"/>
      <w:r w:rsidRPr="00482D97">
        <w:rPr>
          <w:bCs w:val="0"/>
          <w:sz w:val="24"/>
          <w:szCs w:val="24"/>
        </w:rPr>
        <w:t xml:space="preserve">Начальная (максимальная) цена </w:t>
      </w:r>
      <w:r w:rsidR="00123C70" w:rsidRPr="00482D97">
        <w:rPr>
          <w:bCs w:val="0"/>
          <w:sz w:val="24"/>
          <w:szCs w:val="24"/>
        </w:rPr>
        <w:t>Договор</w:t>
      </w:r>
      <w:r w:rsidRPr="00482D97">
        <w:rPr>
          <w:bCs w:val="0"/>
          <w:sz w:val="24"/>
          <w:szCs w:val="24"/>
        </w:rPr>
        <w:t>а</w:t>
      </w:r>
      <w:r w:rsidR="00216641" w:rsidRPr="00482D97">
        <w:rPr>
          <w:bCs w:val="0"/>
          <w:sz w:val="24"/>
          <w:szCs w:val="24"/>
        </w:rPr>
        <w:t>:</w:t>
      </w:r>
      <w:bookmarkEnd w:id="294"/>
    </w:p>
    <w:p w:rsidR="00717F60" w:rsidRPr="00482D97" w:rsidRDefault="00216641" w:rsidP="00216641">
      <w:pPr>
        <w:widowControl w:val="0"/>
        <w:shd w:val="clear" w:color="auto" w:fill="FFFFFF"/>
        <w:tabs>
          <w:tab w:val="left" w:pos="1701"/>
        </w:tabs>
        <w:autoSpaceDE w:val="0"/>
        <w:spacing w:after="100" w:line="264" w:lineRule="auto"/>
        <w:ind w:right="17" w:firstLine="0"/>
        <w:rPr>
          <w:bCs w:val="0"/>
          <w:sz w:val="24"/>
          <w:szCs w:val="24"/>
        </w:rPr>
      </w:pPr>
      <w:r w:rsidRPr="00482D97">
        <w:rPr>
          <w:b/>
          <w:bCs w:val="0"/>
          <w:sz w:val="24"/>
          <w:szCs w:val="24"/>
          <w:u w:val="single"/>
        </w:rPr>
        <w:t>По Лоту №1:</w:t>
      </w:r>
      <w:r w:rsidR="00717F60" w:rsidRPr="00C12FA4">
        <w:rPr>
          <w:bCs w:val="0"/>
          <w:sz w:val="24"/>
          <w:szCs w:val="24"/>
        </w:rPr>
        <w:t xml:space="preserve"> </w:t>
      </w:r>
      <w:r w:rsidR="00D22D36" w:rsidRPr="00D22D36">
        <w:rPr>
          <w:b/>
          <w:sz w:val="24"/>
          <w:szCs w:val="24"/>
        </w:rPr>
        <w:t xml:space="preserve">2 000 000 </w:t>
      </w:r>
      <w:r w:rsidR="00D22D36" w:rsidRPr="00D22D36">
        <w:rPr>
          <w:sz w:val="24"/>
          <w:szCs w:val="24"/>
        </w:rPr>
        <w:t xml:space="preserve">(два миллиона) рублей 00 копеек РФ, без учета НДС; НДС составляет </w:t>
      </w:r>
      <w:r w:rsidR="00D22D36" w:rsidRPr="00D22D36">
        <w:rPr>
          <w:b/>
          <w:sz w:val="24"/>
          <w:szCs w:val="24"/>
        </w:rPr>
        <w:t>360 000</w:t>
      </w:r>
      <w:r w:rsidR="00D22D36" w:rsidRPr="00D22D36">
        <w:rPr>
          <w:sz w:val="24"/>
          <w:szCs w:val="24"/>
        </w:rPr>
        <w:t xml:space="preserve"> (триста шестьдесят тысяч) рублей 00 копеек РФ; </w:t>
      </w:r>
      <w:r w:rsidR="00D22D36" w:rsidRPr="00D22D36">
        <w:rPr>
          <w:b/>
          <w:sz w:val="24"/>
          <w:szCs w:val="24"/>
        </w:rPr>
        <w:t xml:space="preserve">2 360 000 </w:t>
      </w:r>
      <w:r w:rsidR="00D22D36" w:rsidRPr="00D22D36">
        <w:rPr>
          <w:sz w:val="24"/>
          <w:szCs w:val="24"/>
        </w:rPr>
        <w:t>(два миллиона триста шестьдесят тысяч) рублей 00 копеек РФ, с учетом НДС</w:t>
      </w:r>
    </w:p>
    <w:p w:rsidR="004F657D"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Организатор отклонит Заявку Участника только на том основании, что предложенная Участником цена превышает установленную начальную (предельную) цену</w:t>
      </w:r>
      <w:r w:rsidR="00216641" w:rsidRPr="00546518">
        <w:rPr>
          <w:bCs w:val="0"/>
          <w:sz w:val="24"/>
          <w:szCs w:val="24"/>
        </w:rPr>
        <w:t xml:space="preserve"> лота</w:t>
      </w:r>
      <w:r w:rsidRPr="00546518">
        <w:rPr>
          <w:bCs w:val="0"/>
          <w:sz w:val="24"/>
          <w:szCs w:val="24"/>
        </w:rPr>
        <w:t>.</w:t>
      </w:r>
    </w:p>
    <w:p w:rsidR="00A35E74" w:rsidRPr="004B74B1" w:rsidRDefault="00A35E74" w:rsidP="00A35E74">
      <w:pPr>
        <w:widowControl w:val="0"/>
        <w:numPr>
          <w:ilvl w:val="3"/>
          <w:numId w:val="25"/>
        </w:numPr>
        <w:shd w:val="clear" w:color="auto" w:fill="FFFFFF"/>
        <w:tabs>
          <w:tab w:val="left" w:pos="1701"/>
        </w:tabs>
        <w:autoSpaceDE w:val="0"/>
        <w:spacing w:after="100" w:line="264" w:lineRule="auto"/>
        <w:ind w:left="0" w:right="17" w:firstLine="709"/>
        <w:rPr>
          <w:sz w:val="24"/>
          <w:szCs w:val="24"/>
        </w:rPr>
      </w:pPr>
      <w:r w:rsidRPr="004B74B1">
        <w:rPr>
          <w:sz w:val="24"/>
          <w:szCs w:val="24"/>
        </w:rPr>
        <w:t>Начальная (предельная) цена, указанная в п.</w:t>
      </w:r>
      <w:r>
        <w:rPr>
          <w:sz w:val="24"/>
          <w:szCs w:val="24"/>
        </w:rPr>
        <w:t xml:space="preserve"> </w:t>
      </w:r>
      <w:r w:rsidR="000F1BD0">
        <w:rPr>
          <w:sz w:val="24"/>
          <w:szCs w:val="24"/>
        </w:rPr>
        <w:fldChar w:fldCharType="begin"/>
      </w:r>
      <w:r>
        <w:rPr>
          <w:sz w:val="24"/>
          <w:szCs w:val="24"/>
        </w:rPr>
        <w:instrText xml:space="preserve"> REF _Ref441053110 \r \h </w:instrText>
      </w:r>
      <w:r w:rsidR="000F1BD0">
        <w:rPr>
          <w:sz w:val="24"/>
          <w:szCs w:val="24"/>
        </w:rPr>
      </w:r>
      <w:r w:rsidR="000F1BD0">
        <w:rPr>
          <w:sz w:val="24"/>
          <w:szCs w:val="24"/>
        </w:rPr>
        <w:fldChar w:fldCharType="separate"/>
      </w:r>
      <w:r>
        <w:rPr>
          <w:sz w:val="24"/>
          <w:szCs w:val="24"/>
        </w:rPr>
        <w:t>3.3.7.1</w:t>
      </w:r>
      <w:r w:rsidR="000F1BD0">
        <w:rPr>
          <w:sz w:val="24"/>
          <w:szCs w:val="24"/>
        </w:rPr>
        <w:fldChar w:fldCharType="end"/>
      </w:r>
      <w:r w:rsidRPr="004B74B1">
        <w:rPr>
          <w:sz w:val="24"/>
          <w:szCs w:val="24"/>
        </w:rPr>
        <w:t>, является ценой заключаемого договора</w:t>
      </w:r>
      <w:r>
        <w:rPr>
          <w:sz w:val="24"/>
          <w:szCs w:val="24"/>
        </w:rPr>
        <w:t xml:space="preserve"> по каждому из лотов</w:t>
      </w:r>
      <w:r w:rsidRPr="004B74B1">
        <w:rPr>
          <w:sz w:val="24"/>
          <w:szCs w:val="24"/>
        </w:rPr>
        <w:t xml:space="preserve">, в </w:t>
      </w:r>
      <w:r w:rsidRPr="00546518">
        <w:rPr>
          <w:bCs w:val="0"/>
          <w:sz w:val="24"/>
          <w:szCs w:val="24"/>
        </w:rPr>
        <w:t>Сводной таблице стоимости</w:t>
      </w:r>
      <w:r w:rsidR="00235620">
        <w:rPr>
          <w:bCs w:val="0"/>
          <w:sz w:val="24"/>
          <w:szCs w:val="24"/>
        </w:rPr>
        <w:t xml:space="preserve"> </w:t>
      </w:r>
      <w:r w:rsidR="00235620" w:rsidRPr="00536E26">
        <w:rPr>
          <w:bCs w:val="0"/>
          <w:sz w:val="24"/>
          <w:szCs w:val="24"/>
        </w:rPr>
        <w:t>услуг</w:t>
      </w:r>
      <w:r w:rsidRPr="00546518">
        <w:rPr>
          <w:bCs w:val="0"/>
          <w:sz w:val="24"/>
          <w:szCs w:val="24"/>
        </w:rPr>
        <w:t xml:space="preserve"> </w:t>
      </w:r>
      <w:r w:rsidRPr="003E170D">
        <w:rPr>
          <w:bCs w:val="0"/>
          <w:sz w:val="24"/>
          <w:szCs w:val="24"/>
        </w:rPr>
        <w:t>(</w:t>
      </w:r>
      <w:r>
        <w:rPr>
          <w:bCs w:val="0"/>
          <w:spacing w:val="-2"/>
          <w:sz w:val="24"/>
          <w:szCs w:val="24"/>
        </w:rPr>
        <w:t>под</w:t>
      </w:r>
      <w:r w:rsidRPr="00E71A48">
        <w:rPr>
          <w:bCs w:val="0"/>
          <w:sz w:val="24"/>
          <w:szCs w:val="24"/>
        </w:rPr>
        <w:t>раздел</w:t>
      </w:r>
      <w:r w:rsidRPr="003E170D">
        <w:rPr>
          <w:bCs w:val="0"/>
          <w:sz w:val="24"/>
          <w:szCs w:val="24"/>
        </w:rPr>
        <w:t xml:space="preserve"> </w:t>
      </w:r>
      <w:r w:rsidR="000F1BD0">
        <w:rPr>
          <w:bCs w:val="0"/>
          <w:sz w:val="24"/>
          <w:szCs w:val="24"/>
        </w:rPr>
        <w:fldChar w:fldCharType="begin"/>
      </w:r>
      <w:r>
        <w:rPr>
          <w:bCs w:val="0"/>
          <w:sz w:val="24"/>
          <w:szCs w:val="24"/>
        </w:rPr>
        <w:instrText xml:space="preserve"> REF _Ref440271072 \r \h </w:instrText>
      </w:r>
      <w:r w:rsidR="000F1BD0">
        <w:rPr>
          <w:bCs w:val="0"/>
          <w:sz w:val="24"/>
          <w:szCs w:val="24"/>
        </w:rPr>
      </w:r>
      <w:r w:rsidR="000F1BD0">
        <w:rPr>
          <w:bCs w:val="0"/>
          <w:sz w:val="24"/>
          <w:szCs w:val="24"/>
        </w:rPr>
        <w:fldChar w:fldCharType="separate"/>
      </w:r>
      <w:r>
        <w:rPr>
          <w:bCs w:val="0"/>
          <w:sz w:val="24"/>
          <w:szCs w:val="24"/>
        </w:rPr>
        <w:t>5.2</w:t>
      </w:r>
      <w:r w:rsidR="000F1BD0">
        <w:rPr>
          <w:bCs w:val="0"/>
          <w:sz w:val="24"/>
          <w:szCs w:val="24"/>
        </w:rPr>
        <w:fldChar w:fldCharType="end"/>
      </w:r>
      <w:r w:rsidRPr="003E170D">
        <w:rPr>
          <w:bCs w:val="0"/>
          <w:sz w:val="24"/>
          <w:szCs w:val="24"/>
        </w:rPr>
        <w:t>)</w:t>
      </w:r>
      <w:r w:rsidRPr="004B74B1">
        <w:rPr>
          <w:sz w:val="24"/>
          <w:szCs w:val="24"/>
        </w:rPr>
        <w:t xml:space="preserve"> </w:t>
      </w:r>
      <w:r>
        <w:rPr>
          <w:sz w:val="24"/>
          <w:szCs w:val="24"/>
        </w:rPr>
        <w:t>Участники</w:t>
      </w:r>
      <w:r w:rsidRPr="004B74B1">
        <w:rPr>
          <w:sz w:val="24"/>
          <w:szCs w:val="24"/>
        </w:rPr>
        <w:t xml:space="preserve"> должны указывать стоимости единицы продукции, указанной в Приложении №1 к настоящей документации. В рамках оценочной стадии (п. </w:t>
      </w:r>
      <w:r w:rsidR="000F1BD0">
        <w:rPr>
          <w:sz w:val="24"/>
          <w:szCs w:val="24"/>
        </w:rPr>
        <w:fldChar w:fldCharType="begin"/>
      </w:r>
      <w:r>
        <w:rPr>
          <w:sz w:val="24"/>
          <w:szCs w:val="24"/>
        </w:rPr>
        <w:instrText xml:space="preserve"> REF _Ref306138385 \r \h </w:instrText>
      </w:r>
      <w:r w:rsidR="000F1BD0">
        <w:rPr>
          <w:sz w:val="24"/>
          <w:szCs w:val="24"/>
        </w:rPr>
      </w:r>
      <w:r w:rsidR="000F1BD0">
        <w:rPr>
          <w:sz w:val="24"/>
          <w:szCs w:val="24"/>
        </w:rPr>
        <w:fldChar w:fldCharType="separate"/>
      </w:r>
      <w:r>
        <w:rPr>
          <w:sz w:val="24"/>
          <w:szCs w:val="24"/>
        </w:rPr>
        <w:t>3.6.4</w:t>
      </w:r>
      <w:r w:rsidR="000F1BD0">
        <w:rPr>
          <w:sz w:val="24"/>
          <w:szCs w:val="24"/>
        </w:rPr>
        <w:fldChar w:fldCharType="end"/>
      </w:r>
      <w:r w:rsidRPr="004B74B1">
        <w:rPr>
          <w:sz w:val="24"/>
          <w:szCs w:val="24"/>
        </w:rPr>
        <w:t xml:space="preserve">) ранжирование </w:t>
      </w:r>
      <w:r>
        <w:rPr>
          <w:sz w:val="24"/>
          <w:szCs w:val="24"/>
        </w:rPr>
        <w:t>Участников</w:t>
      </w:r>
      <w:r w:rsidRPr="004B74B1">
        <w:rPr>
          <w:sz w:val="24"/>
          <w:szCs w:val="24"/>
        </w:rPr>
        <w:t xml:space="preserve"> по ценовому критерию будет проводиться в соответствии со стоимостями за единицу продукции.</w:t>
      </w:r>
    </w:p>
    <w:p w:rsidR="004F657D" w:rsidRPr="00546518"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Цена в письме о подаче оферты </w:t>
      </w:r>
      <w:r w:rsidR="003F3A69" w:rsidRPr="00E71A48">
        <w:rPr>
          <w:bCs w:val="0"/>
          <w:spacing w:val="-2"/>
          <w:sz w:val="24"/>
          <w:szCs w:val="24"/>
        </w:rPr>
        <w:t>(</w:t>
      </w:r>
      <w:r w:rsidR="003F3A69">
        <w:rPr>
          <w:bCs w:val="0"/>
          <w:spacing w:val="-2"/>
          <w:sz w:val="24"/>
          <w:szCs w:val="24"/>
        </w:rPr>
        <w:t>под</w:t>
      </w:r>
      <w:r w:rsidR="003F3A69" w:rsidRPr="00E71A48">
        <w:rPr>
          <w:bCs w:val="0"/>
          <w:sz w:val="24"/>
          <w:szCs w:val="24"/>
        </w:rPr>
        <w:t xml:space="preserve">раздел </w:t>
      </w:r>
      <w:r w:rsidR="000F1BD0">
        <w:rPr>
          <w:bCs w:val="0"/>
          <w:sz w:val="24"/>
          <w:szCs w:val="24"/>
        </w:rPr>
        <w:fldChar w:fldCharType="begin"/>
      </w:r>
      <w:r w:rsidR="003F3A69">
        <w:rPr>
          <w:bCs w:val="0"/>
          <w:sz w:val="24"/>
          <w:szCs w:val="24"/>
        </w:rPr>
        <w:instrText xml:space="preserve"> REF _Ref55336310 \r \h </w:instrText>
      </w:r>
      <w:r w:rsidR="000F1BD0">
        <w:rPr>
          <w:bCs w:val="0"/>
          <w:sz w:val="24"/>
          <w:szCs w:val="24"/>
        </w:rPr>
      </w:r>
      <w:r w:rsidR="000F1BD0">
        <w:rPr>
          <w:bCs w:val="0"/>
          <w:sz w:val="24"/>
          <w:szCs w:val="24"/>
        </w:rPr>
        <w:fldChar w:fldCharType="separate"/>
      </w:r>
      <w:r w:rsidR="00A35E74">
        <w:rPr>
          <w:bCs w:val="0"/>
          <w:sz w:val="24"/>
          <w:szCs w:val="24"/>
        </w:rPr>
        <w:t>5.1</w:t>
      </w:r>
      <w:r w:rsidR="000F1BD0">
        <w:rPr>
          <w:bCs w:val="0"/>
          <w:sz w:val="24"/>
          <w:szCs w:val="24"/>
        </w:rPr>
        <w:fldChar w:fldCharType="end"/>
      </w:r>
      <w:r w:rsidR="003F3A69">
        <w:rPr>
          <w:bCs w:val="0"/>
          <w:sz w:val="24"/>
          <w:szCs w:val="24"/>
          <w:lang w:eastAsia="ru-RU"/>
        </w:rPr>
        <w:t>)</w:t>
      </w:r>
      <w:r w:rsidRPr="00546518">
        <w:rPr>
          <w:bCs w:val="0"/>
          <w:sz w:val="24"/>
          <w:szCs w:val="24"/>
        </w:rPr>
        <w:t xml:space="preserve">, поданной Участником, должна соответствовать цене, </w:t>
      </w:r>
      <w:r w:rsidR="00A35E74" w:rsidRPr="004B74B1">
        <w:rPr>
          <w:sz w:val="24"/>
          <w:szCs w:val="24"/>
        </w:rPr>
        <w:t>указанной в п.</w:t>
      </w:r>
      <w:r w:rsidR="00A35E74">
        <w:rPr>
          <w:sz w:val="24"/>
          <w:szCs w:val="24"/>
        </w:rPr>
        <w:t xml:space="preserve"> </w:t>
      </w:r>
      <w:r w:rsidR="000F1BD0">
        <w:rPr>
          <w:sz w:val="24"/>
          <w:szCs w:val="24"/>
        </w:rPr>
        <w:fldChar w:fldCharType="begin"/>
      </w:r>
      <w:r w:rsidR="00A35E74">
        <w:rPr>
          <w:sz w:val="24"/>
          <w:szCs w:val="24"/>
        </w:rPr>
        <w:instrText xml:space="preserve"> REF _Ref441053110 \r \h </w:instrText>
      </w:r>
      <w:r w:rsidR="000F1BD0">
        <w:rPr>
          <w:sz w:val="24"/>
          <w:szCs w:val="24"/>
        </w:rPr>
      </w:r>
      <w:r w:rsidR="000F1BD0">
        <w:rPr>
          <w:sz w:val="24"/>
          <w:szCs w:val="24"/>
        </w:rPr>
        <w:fldChar w:fldCharType="separate"/>
      </w:r>
      <w:r w:rsidR="00A35E74">
        <w:rPr>
          <w:sz w:val="24"/>
          <w:szCs w:val="24"/>
        </w:rPr>
        <w:t>3.3.7.1</w:t>
      </w:r>
      <w:r w:rsidR="000F1BD0">
        <w:rPr>
          <w:sz w:val="24"/>
          <w:szCs w:val="24"/>
        </w:rPr>
        <w:fldChar w:fldCharType="end"/>
      </w:r>
      <w:r w:rsidR="00A35E74" w:rsidRPr="004B74B1">
        <w:rPr>
          <w:sz w:val="24"/>
          <w:szCs w:val="24"/>
        </w:rPr>
        <w:t>.</w:t>
      </w:r>
      <w:r w:rsidR="00A35E74" w:rsidRPr="00546518">
        <w:rPr>
          <w:bCs w:val="0"/>
          <w:sz w:val="24"/>
          <w:szCs w:val="24"/>
        </w:rPr>
        <w:t xml:space="preserve"> В противном случае Заявк</w:t>
      </w:r>
      <w:r w:rsidR="00A35E74">
        <w:rPr>
          <w:bCs w:val="0"/>
          <w:sz w:val="24"/>
          <w:szCs w:val="24"/>
        </w:rPr>
        <w:t>а</w:t>
      </w:r>
      <w:r w:rsidR="00A35E74" w:rsidRPr="00546518">
        <w:rPr>
          <w:bCs w:val="0"/>
          <w:sz w:val="24"/>
          <w:szCs w:val="24"/>
        </w:rPr>
        <w:t xml:space="preserve"> Участника будет отклонен</w:t>
      </w:r>
      <w:r w:rsidR="00A35E74">
        <w:rPr>
          <w:bCs w:val="0"/>
          <w:sz w:val="24"/>
          <w:szCs w:val="24"/>
        </w:rPr>
        <w:t>а</w:t>
      </w:r>
      <w:r w:rsidR="00A35E74" w:rsidRPr="00546518">
        <w:rPr>
          <w:bCs w:val="0"/>
          <w:sz w:val="24"/>
          <w:szCs w:val="24"/>
        </w:rPr>
        <w:t xml:space="preserve"> без рассмотрения по существу</w:t>
      </w:r>
      <w:r w:rsidRPr="00546518">
        <w:rPr>
          <w:bCs w:val="0"/>
          <w:sz w:val="24"/>
          <w:szCs w:val="24"/>
        </w:rPr>
        <w:t>.</w:t>
      </w:r>
    </w:p>
    <w:p w:rsidR="004F657D" w:rsidRPr="00546518"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В рамках оценочной стадии, предусмотренной  пунктом </w:t>
      </w:r>
      <w:r w:rsidR="000F1BD0">
        <w:rPr>
          <w:bCs w:val="0"/>
          <w:sz w:val="24"/>
          <w:szCs w:val="24"/>
        </w:rPr>
        <w:fldChar w:fldCharType="begin"/>
      </w:r>
      <w:r w:rsidR="003F3A69">
        <w:rPr>
          <w:bCs w:val="0"/>
          <w:sz w:val="24"/>
          <w:szCs w:val="24"/>
        </w:rPr>
        <w:instrText xml:space="preserve"> REF _Ref306138385 \r \h </w:instrText>
      </w:r>
      <w:r w:rsidR="000F1BD0">
        <w:rPr>
          <w:bCs w:val="0"/>
          <w:sz w:val="24"/>
          <w:szCs w:val="24"/>
        </w:rPr>
      </w:r>
      <w:r w:rsidR="000F1BD0">
        <w:rPr>
          <w:bCs w:val="0"/>
          <w:sz w:val="24"/>
          <w:szCs w:val="24"/>
        </w:rPr>
        <w:fldChar w:fldCharType="separate"/>
      </w:r>
      <w:r w:rsidR="00A35E74">
        <w:rPr>
          <w:bCs w:val="0"/>
          <w:sz w:val="24"/>
          <w:szCs w:val="24"/>
        </w:rPr>
        <w:t>3.6.4</w:t>
      </w:r>
      <w:r w:rsidR="000F1BD0">
        <w:rPr>
          <w:bCs w:val="0"/>
          <w:sz w:val="24"/>
          <w:szCs w:val="24"/>
        </w:rPr>
        <w:fldChar w:fldCharType="end"/>
      </w:r>
      <w:r w:rsidRPr="00546518">
        <w:rPr>
          <w:bCs w:val="0"/>
          <w:sz w:val="24"/>
          <w:szCs w:val="24"/>
        </w:rPr>
        <w:t xml:space="preserve"> настоящей Документации, Закупочная комиссия оценивает и сопоставляет стоимость Заявки без учета НДС.</w:t>
      </w:r>
    </w:p>
    <w:p w:rsidR="002A5B42" w:rsidRPr="00E71A48" w:rsidRDefault="00717F60" w:rsidP="00E71A48">
      <w:pPr>
        <w:pStyle w:val="3"/>
        <w:spacing w:line="264" w:lineRule="auto"/>
        <w:rPr>
          <w:szCs w:val="24"/>
        </w:rPr>
      </w:pPr>
      <w:bookmarkStart w:id="295" w:name="_Ref191386407"/>
      <w:bookmarkStart w:id="296" w:name="_Ref191386526"/>
      <w:bookmarkStart w:id="297" w:name="_Toc440361333"/>
      <w:bookmarkStart w:id="298" w:name="_Toc440376088"/>
      <w:bookmarkStart w:id="299" w:name="_Toc440376215"/>
      <w:bookmarkStart w:id="300" w:name="_Toc440382480"/>
      <w:bookmarkStart w:id="301" w:name="_Toc440447150"/>
      <w:bookmarkStart w:id="302" w:name="_Toc440631692"/>
      <w:bookmarkStart w:id="303" w:name="_Toc440877349"/>
      <w:bookmarkStart w:id="304" w:name="_Toc441130798"/>
      <w:bookmarkStart w:id="305"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295"/>
      <w:bookmarkEnd w:id="296"/>
      <w:bookmarkEnd w:id="297"/>
      <w:bookmarkEnd w:id="298"/>
      <w:bookmarkEnd w:id="299"/>
      <w:bookmarkEnd w:id="300"/>
      <w:bookmarkEnd w:id="301"/>
      <w:bookmarkEnd w:id="302"/>
      <w:bookmarkEnd w:id="303"/>
      <w:bookmarkEnd w:id="304"/>
      <w:r w:rsidRPr="00E71A48">
        <w:rPr>
          <w:szCs w:val="24"/>
        </w:rPr>
        <w:t xml:space="preserve"> </w:t>
      </w:r>
    </w:p>
    <w:p w:rsidR="00E71628"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06" w:name="_Ref93090116"/>
      <w:bookmarkStart w:id="307" w:name="_Ref191386482"/>
      <w:bookmarkStart w:id="308" w:name="_Ref440291364"/>
      <w:bookmarkEnd w:id="305"/>
      <w:r w:rsidRPr="00D22D36">
        <w:rPr>
          <w:bCs w:val="0"/>
          <w:sz w:val="24"/>
          <w:szCs w:val="24"/>
        </w:rPr>
        <w:t xml:space="preserve">Требования к </w:t>
      </w:r>
      <w:r w:rsidR="009C744E" w:rsidRPr="00D22D36">
        <w:rPr>
          <w:bCs w:val="0"/>
          <w:sz w:val="24"/>
          <w:szCs w:val="24"/>
        </w:rPr>
        <w:t>Участник</w:t>
      </w:r>
      <w:r w:rsidRPr="00D22D36">
        <w:rPr>
          <w:bCs w:val="0"/>
          <w:sz w:val="24"/>
          <w:szCs w:val="24"/>
        </w:rPr>
        <w:t>ам</w:t>
      </w:r>
      <w:bookmarkEnd w:id="306"/>
      <w:r w:rsidRPr="00D22D36">
        <w:rPr>
          <w:bCs w:val="0"/>
          <w:sz w:val="24"/>
          <w:szCs w:val="24"/>
        </w:rPr>
        <w:t>:</w:t>
      </w:r>
      <w:bookmarkStart w:id="309" w:name="_Ref306004833"/>
      <w:bookmarkEnd w:id="307"/>
      <w:r w:rsidR="000F4365" w:rsidRPr="00D22D36">
        <w:rPr>
          <w:bCs w:val="0"/>
          <w:sz w:val="24"/>
          <w:szCs w:val="24"/>
        </w:rPr>
        <w:t xml:space="preserve"> у</w:t>
      </w:r>
      <w:r w:rsidRPr="00D22D36">
        <w:rPr>
          <w:bCs w:val="0"/>
          <w:sz w:val="24"/>
          <w:szCs w:val="24"/>
        </w:rPr>
        <w:t xml:space="preserve">частвовать в процедуре </w:t>
      </w:r>
      <w:r w:rsidR="009C744E" w:rsidRPr="00D22D36">
        <w:rPr>
          <w:bCs w:val="0"/>
          <w:sz w:val="24"/>
          <w:szCs w:val="24"/>
        </w:rPr>
        <w:t>З</w:t>
      </w:r>
      <w:r w:rsidRPr="00D22D36">
        <w:rPr>
          <w:bCs w:val="0"/>
          <w:sz w:val="24"/>
          <w:szCs w:val="24"/>
        </w:rPr>
        <w:t xml:space="preserve">апроса предложений может любое юридическое, </w:t>
      </w:r>
      <w:r w:rsidRPr="00D22D36">
        <w:rPr>
          <w:bCs w:val="0"/>
          <w:color w:val="000000"/>
          <w:sz w:val="24"/>
          <w:szCs w:val="24"/>
        </w:rPr>
        <w:t>физическое</w:t>
      </w:r>
      <w:r w:rsidRPr="00D22D36">
        <w:rPr>
          <w:bCs w:val="0"/>
          <w:sz w:val="24"/>
          <w:szCs w:val="24"/>
        </w:rPr>
        <w:t xml:space="preserve"> лицо </w:t>
      </w:r>
      <w:r w:rsidR="00E71628" w:rsidRPr="00D22D36">
        <w:rPr>
          <w:bCs w:val="0"/>
          <w:sz w:val="24"/>
          <w:szCs w:val="24"/>
        </w:rPr>
        <w:t>(в т.</w:t>
      </w:r>
      <w:r w:rsidR="003129D4" w:rsidRPr="00D22D36">
        <w:rPr>
          <w:bCs w:val="0"/>
          <w:sz w:val="24"/>
          <w:szCs w:val="24"/>
        </w:rPr>
        <w:t xml:space="preserve"> </w:t>
      </w:r>
      <w:r w:rsidR="00E71628" w:rsidRPr="00D22D36">
        <w:rPr>
          <w:bCs w:val="0"/>
          <w:sz w:val="24"/>
          <w:szCs w:val="24"/>
        </w:rPr>
        <w:t xml:space="preserve">ч. </w:t>
      </w:r>
      <w:r w:rsidRPr="00D22D36">
        <w:rPr>
          <w:bCs w:val="0"/>
          <w:sz w:val="24"/>
          <w:szCs w:val="24"/>
        </w:rPr>
        <w:t>индивидуальный предприниматель</w:t>
      </w:r>
      <w:r w:rsidR="00E71628" w:rsidRPr="00D22D36">
        <w:rPr>
          <w:bCs w:val="0"/>
          <w:sz w:val="24"/>
          <w:szCs w:val="24"/>
        </w:rPr>
        <w:t>)</w:t>
      </w:r>
      <w:r w:rsidR="00F0270F" w:rsidRPr="00D22D36">
        <w:rPr>
          <w:bCs w:val="0"/>
          <w:sz w:val="24"/>
          <w:szCs w:val="24"/>
        </w:rPr>
        <w:t>,</w:t>
      </w:r>
      <w:r w:rsidR="00F0270F" w:rsidRPr="00D22D36">
        <w:rPr>
          <w:sz w:val="24"/>
          <w:szCs w:val="24"/>
        </w:rPr>
        <w:t xml:space="preserve"> являющееся субъектом малого и среднего предпринимательства.</w:t>
      </w:r>
      <w:r w:rsidRPr="000F4365">
        <w:rPr>
          <w:bCs w:val="0"/>
          <w:sz w:val="24"/>
          <w:szCs w:val="24"/>
        </w:rPr>
        <w:t xml:space="preserve"> </w:t>
      </w:r>
      <w:proofErr w:type="gramStart"/>
      <w:r w:rsidR="00362EA4" w:rsidRPr="00362EA4">
        <w:rPr>
          <w:bCs w:val="0"/>
          <w:sz w:val="24"/>
          <w:szCs w:val="24"/>
        </w:rPr>
        <w:t xml:space="preserve">Дополнительные </w:t>
      </w:r>
      <w:r w:rsidR="00362EA4" w:rsidRPr="00362EA4">
        <w:rPr>
          <w:bCs w:val="0"/>
          <w:sz w:val="24"/>
          <w:szCs w:val="24"/>
        </w:rPr>
        <w:lastRenderedPageBreak/>
        <w:t xml:space="preserve">требования к </w:t>
      </w:r>
      <w:r w:rsidR="00362EA4">
        <w:rPr>
          <w:bCs w:val="0"/>
          <w:sz w:val="24"/>
          <w:szCs w:val="24"/>
        </w:rPr>
        <w:t>соисполнителям</w:t>
      </w:r>
      <w:r w:rsidR="00362EA4" w:rsidRPr="00362EA4">
        <w:rPr>
          <w:bCs w:val="0"/>
          <w:sz w:val="24"/>
          <w:szCs w:val="24"/>
        </w:rPr>
        <w:t xml:space="preserve"> и порядку подтверждения их соответствия установленным требованиям приведены в пункте </w:t>
      </w:r>
      <w:r w:rsidR="00F31EC7">
        <w:fldChar w:fldCharType="begin"/>
      </w:r>
      <w:r w:rsidR="00F31EC7">
        <w:instrText xml:space="preserve"> REF _Ref191386451 \n \h  \* MERGEFORMAT </w:instrText>
      </w:r>
      <w:r w:rsidR="00F31EC7">
        <w:fldChar w:fldCharType="separate"/>
      </w:r>
      <w:r w:rsidR="00A35E74" w:rsidRPr="00A35E74">
        <w:rPr>
          <w:bCs w:val="0"/>
          <w:sz w:val="24"/>
          <w:szCs w:val="24"/>
        </w:rPr>
        <w:t>3.3.9</w:t>
      </w:r>
      <w:r w:rsidR="00F31EC7">
        <w:fldChar w:fldCharType="end"/>
      </w:r>
      <w:r w:rsidR="00362EA4" w:rsidRPr="00362EA4">
        <w:rPr>
          <w:bCs w:val="0"/>
          <w:sz w:val="24"/>
          <w:szCs w:val="24"/>
        </w:rPr>
        <w:t>.</w:t>
      </w:r>
      <w:r w:rsidR="00036006" w:rsidRPr="000F4365">
        <w:rPr>
          <w:bCs w:val="0"/>
          <w:sz w:val="24"/>
          <w:szCs w:val="24"/>
        </w:rPr>
        <w:t xml:space="preserve"> </w:t>
      </w:r>
      <w:r w:rsidRPr="000F4365">
        <w:rPr>
          <w:bCs w:val="0"/>
          <w:sz w:val="24"/>
          <w:szCs w:val="24"/>
        </w:rPr>
        <w:t xml:space="preserve">Дополнительные требования к коллективным </w:t>
      </w:r>
      <w:r w:rsidR="009C744E" w:rsidRPr="000F4365">
        <w:rPr>
          <w:bCs w:val="0"/>
          <w:sz w:val="24"/>
          <w:szCs w:val="24"/>
        </w:rPr>
        <w:t>У</w:t>
      </w:r>
      <w:r w:rsidRPr="000F4365">
        <w:rPr>
          <w:bCs w:val="0"/>
          <w:sz w:val="24"/>
          <w:szCs w:val="24"/>
        </w:rPr>
        <w:t xml:space="preserve">частникам и порядку подтверждения их соответствия установленным требованиям приведены в пункте </w:t>
      </w:r>
      <w:r w:rsidR="000F1BD0">
        <w:rPr>
          <w:bCs w:val="0"/>
          <w:sz w:val="24"/>
          <w:szCs w:val="24"/>
        </w:rPr>
        <w:fldChar w:fldCharType="begin"/>
      </w:r>
      <w:r w:rsidR="004D7428">
        <w:rPr>
          <w:bCs w:val="0"/>
          <w:sz w:val="24"/>
          <w:szCs w:val="24"/>
        </w:rPr>
        <w:instrText xml:space="preserve"> REF _Ref440876567 \r \h </w:instrText>
      </w:r>
      <w:r w:rsidR="000F1BD0">
        <w:rPr>
          <w:bCs w:val="0"/>
          <w:sz w:val="24"/>
          <w:szCs w:val="24"/>
        </w:rPr>
      </w:r>
      <w:r w:rsidR="000F1BD0">
        <w:rPr>
          <w:bCs w:val="0"/>
          <w:sz w:val="24"/>
          <w:szCs w:val="24"/>
        </w:rPr>
        <w:fldChar w:fldCharType="separate"/>
      </w:r>
      <w:r w:rsidR="00A35E74">
        <w:rPr>
          <w:bCs w:val="0"/>
          <w:sz w:val="24"/>
          <w:szCs w:val="24"/>
        </w:rPr>
        <w:t>3.3.10</w:t>
      </w:r>
      <w:r w:rsidR="000F1BD0">
        <w:rPr>
          <w:bCs w:val="0"/>
          <w:sz w:val="24"/>
          <w:szCs w:val="24"/>
        </w:rPr>
        <w:fldChar w:fldCharType="end"/>
      </w:r>
      <w:r w:rsidRPr="000F4365">
        <w:rPr>
          <w:bCs w:val="0"/>
          <w:sz w:val="24"/>
          <w:szCs w:val="24"/>
        </w:rPr>
        <w:t xml:space="preserve">. </w:t>
      </w:r>
      <w:bookmarkEnd w:id="308"/>
      <w:bookmarkEnd w:id="309"/>
      <w:proofErr w:type="gramEnd"/>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10"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310"/>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311" w:name="_Ref306032455"/>
      <w:r w:rsidRPr="00E71A48">
        <w:rPr>
          <w:bCs w:val="0"/>
          <w:color w:val="000000"/>
          <w:sz w:val="24"/>
          <w:szCs w:val="24"/>
        </w:rPr>
        <w:t xml:space="preserve">должен </w:t>
      </w:r>
      <w:bookmarkStart w:id="312"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311"/>
      <w:bookmarkEnd w:id="312"/>
    </w:p>
    <w:p w:rsidR="00717F60"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9C744E" w:rsidRPr="00E71A48">
        <w:rPr>
          <w:bCs w:val="0"/>
          <w:sz w:val="24"/>
          <w:szCs w:val="24"/>
        </w:rPr>
        <w:t>Участник</w:t>
      </w:r>
      <w:r w:rsidRPr="00E71A48">
        <w:rPr>
          <w:bCs w:val="0"/>
          <w:sz w:val="24"/>
          <w:szCs w:val="24"/>
        </w:rPr>
        <w:t xml:space="preserve">а, в части существенной для исполнения </w:t>
      </w:r>
      <w:r w:rsidR="00123C70" w:rsidRPr="00E71A48">
        <w:rPr>
          <w:bCs w:val="0"/>
          <w:sz w:val="24"/>
          <w:szCs w:val="24"/>
        </w:rPr>
        <w:t>Договор</w:t>
      </w:r>
      <w:r w:rsidRPr="00E71A48">
        <w:rPr>
          <w:bCs w:val="0"/>
          <w:sz w:val="24"/>
          <w:szCs w:val="24"/>
        </w:rPr>
        <w:t xml:space="preserve">а, не должен быть наложен арест, </w:t>
      </w:r>
      <w:r w:rsidRPr="00E71A48">
        <w:rPr>
          <w:sz w:val="24"/>
          <w:szCs w:val="24"/>
          <w:lang w:eastAsia="ru-RU"/>
        </w:rPr>
        <w:t>экономическая</w:t>
      </w:r>
      <w:r w:rsidRPr="00E71A48">
        <w:rPr>
          <w:bCs w:val="0"/>
          <w:sz w:val="24"/>
          <w:szCs w:val="24"/>
        </w:rPr>
        <w:t xml:space="preserve"> деятельность </w:t>
      </w:r>
      <w:r w:rsidR="009C744E" w:rsidRPr="00E71A48">
        <w:rPr>
          <w:bCs w:val="0"/>
          <w:sz w:val="24"/>
          <w:szCs w:val="24"/>
        </w:rPr>
        <w:t>Участник</w:t>
      </w:r>
      <w:r w:rsidRPr="00E71A48">
        <w:rPr>
          <w:bCs w:val="0"/>
          <w:sz w:val="24"/>
          <w:szCs w:val="24"/>
        </w:rPr>
        <w:t>а не должна быть приостановлена (для юридического лица, индивидуального предпринимателя);</w:t>
      </w:r>
    </w:p>
    <w:p w:rsidR="00E71628" w:rsidRPr="00E71A48"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313" w:name="_Ref306032457"/>
      <w:proofErr w:type="gramStart"/>
      <w:r w:rsidRPr="00E71A48">
        <w:rPr>
          <w:sz w:val="24"/>
          <w:szCs w:val="24"/>
          <w:lang w:eastAsia="ru-RU"/>
        </w:rPr>
        <w:t xml:space="preserve">не быть включенным в </w:t>
      </w:r>
      <w:r w:rsidRPr="00E71A48">
        <w:rPr>
          <w:rFonts w:eastAsia="Arial Unicode MS"/>
          <w:sz w:val="24"/>
          <w:szCs w:val="24"/>
          <w:lang w:eastAsia="ru-RU"/>
        </w:rPr>
        <w:t>Реестр</w:t>
      </w:r>
      <w:r w:rsidRPr="00E71A48">
        <w:rPr>
          <w:sz w:val="24"/>
          <w:szCs w:val="24"/>
          <w:lang w:eastAsia="ru-RU"/>
        </w:rPr>
        <w:t xml:space="preserve"> недобросовестных поставщиков</w:t>
      </w:r>
      <w:r w:rsidRPr="00E71A48">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E71A48">
        <w:rPr>
          <w:sz w:val="24"/>
          <w:szCs w:val="24"/>
          <w:lang w:eastAsia="ru-RU"/>
        </w:rPr>
        <w:t xml:space="preserve"> либо в </w:t>
      </w:r>
      <w:r w:rsidRPr="00E71A48">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21.07.2005 </w:t>
      </w:r>
      <w:r w:rsidR="0075787E" w:rsidRPr="00E71A48">
        <w:rPr>
          <w:rFonts w:eastAsia="Arial Unicode MS"/>
          <w:sz w:val="24"/>
          <w:szCs w:val="24"/>
          <w:lang w:eastAsia="ru-RU"/>
        </w:rPr>
        <w:t xml:space="preserve">№ 94-ФЗ </w:t>
      </w:r>
      <w:r w:rsidRPr="00E71A48">
        <w:rPr>
          <w:rFonts w:eastAsia="Arial Unicode MS"/>
          <w:sz w:val="24"/>
          <w:szCs w:val="24"/>
          <w:lang w:eastAsia="ru-RU"/>
        </w:rPr>
        <w:t>«О размещении заказов на поставки товаров, выполнение работ, оказание услуг для государственных и муниципальных нужд»;</w:t>
      </w:r>
      <w:bookmarkEnd w:id="313"/>
      <w:proofErr w:type="gramEnd"/>
    </w:p>
    <w:p w:rsidR="00DC7643" w:rsidRPr="009F2BF9" w:rsidRDefault="00DC7643"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9F2BF9">
        <w:rPr>
          <w:sz w:val="24"/>
          <w:szCs w:val="24"/>
        </w:rPr>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оказания услуг, указанных в п. </w:t>
      </w:r>
      <w:r w:rsidR="00F31EC7">
        <w:fldChar w:fldCharType="begin"/>
      </w:r>
      <w:r w:rsidR="00F31EC7">
        <w:instrText xml:space="preserve"> REF _Ref440275279 \r \h  \* MERGEFORMAT </w:instrText>
      </w:r>
      <w:r w:rsidR="00F31EC7">
        <w:fldChar w:fldCharType="separate"/>
      </w:r>
      <w:r w:rsidR="00A35E74" w:rsidRPr="00A35E74">
        <w:rPr>
          <w:sz w:val="24"/>
          <w:szCs w:val="24"/>
        </w:rPr>
        <w:t>1.1.4</w:t>
      </w:r>
      <w:r w:rsidR="00F31EC7">
        <w:fldChar w:fldCharType="end"/>
      </w:r>
      <w:r w:rsidRPr="009F2BF9">
        <w:rPr>
          <w:sz w:val="24"/>
          <w:szCs w:val="24"/>
        </w:rPr>
        <w:t xml:space="preserve"> и разделе </w:t>
      </w:r>
      <w:r w:rsidR="00F31EC7">
        <w:fldChar w:fldCharType="begin"/>
      </w:r>
      <w:r w:rsidR="00F31EC7">
        <w:instrText xml:space="preserve"> REF _Ref440270568 \r \h  \* MERGEFORMAT </w:instrText>
      </w:r>
      <w:r w:rsidR="00F31EC7">
        <w:fldChar w:fldCharType="separate"/>
      </w:r>
      <w:r w:rsidR="00A35E74" w:rsidRPr="00A35E74">
        <w:t>4</w:t>
      </w:r>
      <w:r w:rsidR="00F31EC7">
        <w:fldChar w:fldCharType="end"/>
      </w:r>
      <w:r w:rsidRPr="009F2BF9">
        <w:rPr>
          <w:sz w:val="24"/>
          <w:szCs w:val="24"/>
        </w:rPr>
        <w:t>, в соответствии с требованиями законод</w:t>
      </w:r>
      <w:r w:rsidR="00F0270F">
        <w:rPr>
          <w:sz w:val="24"/>
          <w:szCs w:val="24"/>
        </w:rPr>
        <w:t>ательства Российской Федерации);</w:t>
      </w:r>
    </w:p>
    <w:p w:rsidR="009D7F01" w:rsidRPr="00680B79"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E71A48">
        <w:rPr>
          <w:color w:val="000000"/>
          <w:sz w:val="24"/>
          <w:szCs w:val="24"/>
          <w:lang w:eastAsia="ru-RU"/>
        </w:rPr>
        <w:t xml:space="preserve">обладать необходимыми профессиональными знаниями, управленческой </w:t>
      </w:r>
      <w:r w:rsidRPr="00680B79">
        <w:rPr>
          <w:color w:val="000000"/>
          <w:sz w:val="24"/>
          <w:szCs w:val="24"/>
          <w:lang w:eastAsia="ru-RU"/>
        </w:rPr>
        <w:t>компетентностью и репутацией, иметь ресурсные возможности</w:t>
      </w:r>
      <w:r w:rsidR="00900122">
        <w:rPr>
          <w:color w:val="000000"/>
          <w:sz w:val="24"/>
          <w:szCs w:val="24"/>
          <w:lang w:eastAsia="ru-RU"/>
        </w:rPr>
        <w:t>:</w:t>
      </w:r>
      <w:r w:rsidRPr="00680B79">
        <w:rPr>
          <w:color w:val="000000"/>
          <w:sz w:val="24"/>
          <w:szCs w:val="24"/>
          <w:lang w:eastAsia="ru-RU"/>
        </w:rPr>
        <w:t xml:space="preserve"> </w:t>
      </w:r>
    </w:p>
    <w:p w:rsidR="009D7F01" w:rsidRPr="00680B79" w:rsidRDefault="009D7F01" w:rsidP="00557C01">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color w:val="000000"/>
          <w:sz w:val="24"/>
          <w:szCs w:val="24"/>
          <w:lang w:eastAsia="ru-RU"/>
        </w:rPr>
        <w:t xml:space="preserve">должен обладать опытом </w:t>
      </w:r>
      <w:r w:rsidR="00B76768">
        <w:rPr>
          <w:color w:val="000000"/>
          <w:sz w:val="24"/>
          <w:szCs w:val="24"/>
          <w:lang w:eastAsia="ru-RU"/>
        </w:rPr>
        <w:t xml:space="preserve">оказания </w:t>
      </w:r>
      <w:r w:rsidRPr="000C6A4A">
        <w:rPr>
          <w:color w:val="000000"/>
          <w:sz w:val="24"/>
          <w:szCs w:val="24"/>
          <w:lang w:eastAsia="ru-RU"/>
        </w:rPr>
        <w:t xml:space="preserve">аналогичных </w:t>
      </w:r>
      <w:r w:rsidR="00B76768" w:rsidRPr="000C6A4A">
        <w:rPr>
          <w:color w:val="000000"/>
          <w:sz w:val="24"/>
          <w:szCs w:val="24"/>
          <w:lang w:eastAsia="ru-RU"/>
        </w:rPr>
        <w:t>услуг</w:t>
      </w:r>
      <w:r w:rsidR="009F4858" w:rsidRPr="000C6A4A">
        <w:rPr>
          <w:color w:val="000000"/>
          <w:sz w:val="24"/>
          <w:szCs w:val="24"/>
          <w:lang w:eastAsia="ru-RU"/>
        </w:rPr>
        <w:t xml:space="preserve"> </w:t>
      </w:r>
      <w:r w:rsidR="000C6A4A" w:rsidRPr="000C6A4A">
        <w:rPr>
          <w:color w:val="000000"/>
          <w:sz w:val="24"/>
          <w:szCs w:val="24"/>
          <w:lang w:eastAsia="ru-RU"/>
        </w:rPr>
        <w:t xml:space="preserve">(желательно наличие </w:t>
      </w:r>
      <w:r w:rsidR="00036006" w:rsidRPr="000C6A4A">
        <w:rPr>
          <w:color w:val="000000"/>
          <w:sz w:val="24"/>
          <w:szCs w:val="24"/>
          <w:lang w:eastAsia="ru-RU"/>
        </w:rPr>
        <w:t>за последние 3 года не менее 1 завершенного</w:t>
      </w:r>
      <w:r w:rsidR="00036006" w:rsidRPr="00680B79">
        <w:rPr>
          <w:color w:val="000000"/>
          <w:sz w:val="24"/>
          <w:szCs w:val="24"/>
          <w:lang w:eastAsia="ru-RU"/>
        </w:rPr>
        <w:t xml:space="preserve"> аналогичного</w:t>
      </w:r>
      <w:r w:rsidR="00A44B30" w:rsidRPr="00680B79">
        <w:rPr>
          <w:color w:val="000000"/>
          <w:sz w:val="24"/>
          <w:szCs w:val="24"/>
          <w:lang w:eastAsia="ru-RU"/>
        </w:rPr>
        <w:t xml:space="preserve"> договора</w:t>
      </w:r>
      <w:r w:rsidR="00036006" w:rsidRPr="00680B79">
        <w:rPr>
          <w:color w:val="000000"/>
          <w:sz w:val="24"/>
          <w:szCs w:val="24"/>
          <w:lang w:eastAsia="ru-RU"/>
        </w:rPr>
        <w:t xml:space="preserve"> по </w:t>
      </w:r>
      <w:r w:rsidR="002037C3">
        <w:rPr>
          <w:color w:val="000000"/>
          <w:sz w:val="24"/>
          <w:szCs w:val="24"/>
          <w:lang w:eastAsia="ru-RU"/>
        </w:rPr>
        <w:t>оказываемым услугам</w:t>
      </w:r>
      <w:r w:rsidR="00036006" w:rsidRPr="00680B79">
        <w:rPr>
          <w:color w:val="000000"/>
          <w:sz w:val="24"/>
          <w:szCs w:val="24"/>
          <w:lang w:eastAsia="ru-RU"/>
        </w:rPr>
        <w:t xml:space="preserve">, (в </w:t>
      </w:r>
      <w:proofErr w:type="spellStart"/>
      <w:r w:rsidR="00036006" w:rsidRPr="00680B79">
        <w:rPr>
          <w:color w:val="000000"/>
          <w:sz w:val="24"/>
          <w:szCs w:val="24"/>
          <w:lang w:eastAsia="ru-RU"/>
        </w:rPr>
        <w:t>т.ч</w:t>
      </w:r>
      <w:proofErr w:type="spellEnd"/>
      <w:r w:rsidR="00036006" w:rsidRPr="00680B79">
        <w:rPr>
          <w:color w:val="000000"/>
          <w:sz w:val="24"/>
          <w:szCs w:val="24"/>
          <w:lang w:eastAsia="ru-RU"/>
        </w:rPr>
        <w:t xml:space="preserve">. объемам </w:t>
      </w:r>
      <w:r w:rsidR="002037C3">
        <w:rPr>
          <w:color w:val="000000"/>
          <w:sz w:val="24"/>
          <w:szCs w:val="24"/>
          <w:lang w:eastAsia="ru-RU"/>
        </w:rPr>
        <w:t>услуг</w:t>
      </w:r>
      <w:r w:rsidR="00036006" w:rsidRPr="00680B79">
        <w:rPr>
          <w:color w:val="000000"/>
          <w:sz w:val="24"/>
          <w:szCs w:val="24"/>
          <w:lang w:eastAsia="ru-RU"/>
        </w:rPr>
        <w:t>) и общей сумме договора</w:t>
      </w:r>
      <w:r w:rsidR="00A44B30" w:rsidRPr="00680B79">
        <w:rPr>
          <w:color w:val="000000"/>
          <w:sz w:val="24"/>
          <w:szCs w:val="24"/>
          <w:lang w:eastAsia="ru-RU"/>
        </w:rPr>
        <w:t>)</w:t>
      </w:r>
      <w:r w:rsidR="00036006" w:rsidRPr="00680B79">
        <w:rPr>
          <w:color w:val="000000"/>
          <w:sz w:val="24"/>
          <w:szCs w:val="24"/>
          <w:lang w:eastAsia="ru-RU"/>
        </w:rPr>
        <w:t xml:space="preserve">. </w:t>
      </w:r>
    </w:p>
    <w:p w:rsidR="009D7F01" w:rsidRPr="00D22D36" w:rsidRDefault="00680B79" w:rsidP="00557C01">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sz w:val="24"/>
          <w:szCs w:val="24"/>
        </w:rPr>
        <w:t xml:space="preserve">должен иметь ресурсные возможности (финансовые, материально-технические, производственные, трудовые), обладать необходимыми профессиональными знаниями, управленческой компетентностью, опытом </w:t>
      </w:r>
      <w:r w:rsidRPr="00D22D36">
        <w:rPr>
          <w:sz w:val="24"/>
          <w:szCs w:val="24"/>
        </w:rPr>
        <w:t>и положительной репутацией (наличие писем-отзывов/рекомендаций об аналогичных выполненных ранее договорах)</w:t>
      </w:r>
      <w:r w:rsidR="009D7F01" w:rsidRPr="00D22D36">
        <w:rPr>
          <w:color w:val="000000"/>
          <w:sz w:val="24"/>
          <w:szCs w:val="24"/>
          <w:lang w:eastAsia="ru-RU"/>
        </w:rPr>
        <w:t>;</w:t>
      </w:r>
    </w:p>
    <w:p w:rsidR="00F0270F" w:rsidRPr="00D22D36" w:rsidRDefault="00F0270F" w:rsidP="00F0270F">
      <w:pPr>
        <w:numPr>
          <w:ilvl w:val="0"/>
          <w:numId w:val="21"/>
        </w:numPr>
        <w:suppressAutoHyphens w:val="0"/>
        <w:spacing w:line="264" w:lineRule="auto"/>
        <w:rPr>
          <w:sz w:val="24"/>
          <w:szCs w:val="24"/>
          <w:lang w:eastAsia="ru-RU"/>
        </w:rPr>
      </w:pPr>
      <w:r w:rsidRPr="00D22D36">
        <w:rPr>
          <w:sz w:val="24"/>
          <w:szCs w:val="24"/>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CF39D0" w:rsidRPr="00C12FA4" w:rsidRDefault="0094713A" w:rsidP="00CF39D0">
      <w:pPr>
        <w:numPr>
          <w:ilvl w:val="0"/>
          <w:numId w:val="21"/>
        </w:numPr>
        <w:suppressAutoHyphens w:val="0"/>
        <w:spacing w:line="264" w:lineRule="auto"/>
        <w:rPr>
          <w:sz w:val="24"/>
          <w:szCs w:val="24"/>
          <w:lang w:eastAsia="ru-RU"/>
        </w:rPr>
      </w:pPr>
      <w:r w:rsidRPr="00D22D36">
        <w:rPr>
          <w:sz w:val="24"/>
          <w:szCs w:val="24"/>
          <w:lang w:eastAsia="ru-RU"/>
        </w:rPr>
        <w:t>Дополнительные требования к Участникам, наличию документов, подтверждающих их соответствие требованиям Техническ</w:t>
      </w:r>
      <w:r w:rsidR="003776BB" w:rsidRPr="00D22D36">
        <w:rPr>
          <w:sz w:val="24"/>
          <w:szCs w:val="24"/>
          <w:lang w:eastAsia="ru-RU"/>
        </w:rPr>
        <w:t>ог</w:t>
      </w:r>
      <w:proofErr w:type="gramStart"/>
      <w:r w:rsidR="003776BB" w:rsidRPr="00D22D36">
        <w:rPr>
          <w:sz w:val="24"/>
          <w:szCs w:val="24"/>
          <w:lang w:eastAsia="ru-RU"/>
        </w:rPr>
        <w:t>о</w:t>
      </w:r>
      <w:r w:rsidR="003776BB" w:rsidRPr="003803A7">
        <w:rPr>
          <w:sz w:val="24"/>
          <w:szCs w:val="24"/>
          <w:lang w:eastAsia="ru-RU"/>
        </w:rPr>
        <w:t>(</w:t>
      </w:r>
      <w:proofErr w:type="gramEnd"/>
      <w:r w:rsidRPr="003803A7">
        <w:rPr>
          <w:sz w:val="24"/>
          <w:szCs w:val="24"/>
          <w:lang w:eastAsia="ru-RU"/>
        </w:rPr>
        <w:t>их</w:t>
      </w:r>
      <w:r w:rsidR="003776BB" w:rsidRPr="003803A7">
        <w:rPr>
          <w:sz w:val="24"/>
          <w:szCs w:val="24"/>
          <w:lang w:eastAsia="ru-RU"/>
        </w:rPr>
        <w:t>)</w:t>
      </w:r>
      <w:r w:rsidRPr="003803A7">
        <w:rPr>
          <w:sz w:val="24"/>
          <w:szCs w:val="24"/>
          <w:lang w:eastAsia="ru-RU"/>
        </w:rPr>
        <w:t xml:space="preserve"> задани</w:t>
      </w:r>
      <w:r w:rsidR="003776BB" w:rsidRPr="003803A7">
        <w:rPr>
          <w:sz w:val="24"/>
          <w:szCs w:val="24"/>
          <w:lang w:eastAsia="ru-RU"/>
        </w:rPr>
        <w:t>я(</w:t>
      </w:r>
      <w:r w:rsidRPr="003803A7">
        <w:rPr>
          <w:sz w:val="24"/>
          <w:szCs w:val="24"/>
          <w:lang w:eastAsia="ru-RU"/>
        </w:rPr>
        <w:t>й</w:t>
      </w:r>
      <w:r w:rsidR="003776BB" w:rsidRPr="003803A7">
        <w:rPr>
          <w:sz w:val="24"/>
          <w:szCs w:val="24"/>
          <w:lang w:eastAsia="ru-RU"/>
        </w:rPr>
        <w:t>)</w:t>
      </w:r>
      <w:r w:rsidRPr="003803A7">
        <w:rPr>
          <w:sz w:val="24"/>
          <w:szCs w:val="24"/>
          <w:lang w:eastAsia="ru-RU"/>
        </w:rPr>
        <w:t>, изложены в Приложении №1 (Техническ</w:t>
      </w:r>
      <w:r w:rsidR="003776BB" w:rsidRPr="003803A7">
        <w:rPr>
          <w:sz w:val="24"/>
          <w:szCs w:val="24"/>
          <w:lang w:eastAsia="ru-RU"/>
        </w:rPr>
        <w:t>ом</w:t>
      </w:r>
      <w:r w:rsidR="003776BB" w:rsidRPr="003776BB">
        <w:rPr>
          <w:sz w:val="24"/>
          <w:szCs w:val="24"/>
          <w:lang w:eastAsia="ru-RU"/>
        </w:rPr>
        <w:t>(</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и(</w:t>
      </w:r>
      <w:proofErr w:type="spellStart"/>
      <w:r w:rsidRPr="003776BB">
        <w:rPr>
          <w:sz w:val="24"/>
          <w:szCs w:val="24"/>
          <w:lang w:eastAsia="ru-RU"/>
        </w:rPr>
        <w:t>ях</w:t>
      </w:r>
      <w:proofErr w:type="spellEnd"/>
      <w:r w:rsidR="003776BB" w:rsidRPr="003776BB">
        <w:rPr>
          <w:sz w:val="24"/>
          <w:szCs w:val="24"/>
          <w:lang w:eastAsia="ru-RU"/>
        </w:rPr>
        <w:t>)</w:t>
      </w:r>
      <w:r w:rsidRPr="003776BB">
        <w:rPr>
          <w:sz w:val="24"/>
          <w:szCs w:val="24"/>
          <w:lang w:eastAsia="ru-RU"/>
        </w:rPr>
        <w:t xml:space="preserve">) к настоящей </w:t>
      </w:r>
      <w:r w:rsidRPr="003776BB">
        <w:rPr>
          <w:sz w:val="24"/>
          <w:szCs w:val="24"/>
          <w:lang w:eastAsia="ru-RU"/>
        </w:rPr>
        <w:lastRenderedPageBreak/>
        <w:t>Документации. При несоблюдении требований Техническ</w:t>
      </w:r>
      <w:r w:rsidR="003776BB" w:rsidRPr="003776BB">
        <w:rPr>
          <w:sz w:val="24"/>
          <w:szCs w:val="24"/>
          <w:lang w:eastAsia="ru-RU"/>
        </w:rPr>
        <w:t>ог</w:t>
      </w:r>
      <w:proofErr w:type="gramStart"/>
      <w:r w:rsidR="003776BB" w:rsidRPr="003776BB">
        <w:rPr>
          <w:sz w:val="24"/>
          <w:szCs w:val="24"/>
          <w:lang w:eastAsia="ru-RU"/>
        </w:rPr>
        <w:t>о(</w:t>
      </w:r>
      <w:proofErr w:type="gramEnd"/>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я(</w:t>
      </w:r>
      <w:r w:rsidRPr="003776BB">
        <w:rPr>
          <w:sz w:val="24"/>
          <w:szCs w:val="24"/>
          <w:lang w:eastAsia="ru-RU"/>
        </w:rPr>
        <w:t>й</w:t>
      </w:r>
      <w:r w:rsidR="003776BB" w:rsidRPr="003776BB">
        <w:rPr>
          <w:sz w:val="24"/>
          <w:szCs w:val="24"/>
          <w:lang w:eastAsia="ru-RU"/>
        </w:rPr>
        <w:t>)</w:t>
      </w:r>
      <w:r w:rsidRPr="003776BB">
        <w:rPr>
          <w:sz w:val="24"/>
          <w:szCs w:val="24"/>
          <w:lang w:eastAsia="ru-RU"/>
        </w:rPr>
        <w:t xml:space="preserve"> Закупочная комиссия отклонит </w:t>
      </w:r>
      <w:r w:rsidR="00C96484" w:rsidRPr="003776BB">
        <w:rPr>
          <w:sz w:val="24"/>
          <w:szCs w:val="24"/>
          <w:lang w:eastAsia="ru-RU"/>
        </w:rPr>
        <w:t>Заявку</w:t>
      </w:r>
      <w:r w:rsidRPr="003776BB">
        <w:rPr>
          <w:sz w:val="24"/>
          <w:szCs w:val="24"/>
          <w:lang w:eastAsia="ru-RU"/>
        </w:rPr>
        <w:t xml:space="preserve"> Участника</w:t>
      </w:r>
      <w:r w:rsidRPr="00C12FA4">
        <w:rPr>
          <w:sz w:val="24"/>
          <w:szCs w:val="24"/>
          <w:lang w:eastAsia="ru-RU"/>
        </w:rPr>
        <w:t>.</w:t>
      </w:r>
    </w:p>
    <w:p w:rsidR="009D7F01" w:rsidRPr="00CF39D0" w:rsidRDefault="009D7F01" w:rsidP="00CF39D0">
      <w:pPr>
        <w:suppressAutoHyphens w:val="0"/>
        <w:spacing w:line="264" w:lineRule="auto"/>
        <w:ind w:left="927" w:firstLine="0"/>
        <w:rPr>
          <w:sz w:val="24"/>
          <w:szCs w:val="24"/>
          <w:lang w:eastAsia="ru-RU"/>
        </w:rPr>
      </w:pPr>
      <w:proofErr w:type="gramStart"/>
      <w:r w:rsidRPr="00CF39D0">
        <w:rPr>
          <w:color w:val="000000"/>
          <w:sz w:val="24"/>
          <w:szCs w:val="24"/>
        </w:rPr>
        <w:t>Закупочная комиссия рассматривает как равноценные собственным материально-технические и кадровые ресурсы аффилированного с Участником запроса 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w:t>
      </w:r>
      <w:proofErr w:type="gramEnd"/>
      <w:r w:rsidRPr="00CF39D0">
        <w:rPr>
          <w:color w:val="000000"/>
          <w:sz w:val="24"/>
          <w:szCs w:val="24"/>
        </w:rPr>
        <w:t xml:space="preserve">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CF39D0">
        <w:rPr>
          <w:color w:val="000000"/>
          <w:sz w:val="24"/>
          <w:szCs w:val="24"/>
        </w:rPr>
        <w:t>предоставляются документы</w:t>
      </w:r>
      <w:proofErr w:type="gramEnd"/>
      <w:r w:rsidRPr="00CF39D0">
        <w:rPr>
          <w:color w:val="000000"/>
          <w:sz w:val="24"/>
          <w:szCs w:val="24"/>
        </w:rPr>
        <w:t xml:space="preserve"> (копия Устава, выписка из ЕГРЮЛ/ЕГРИП, учредительный договор), подтверждающие факт </w:t>
      </w:r>
      <w:proofErr w:type="spellStart"/>
      <w:r w:rsidRPr="00CF39D0">
        <w:rPr>
          <w:color w:val="000000"/>
          <w:sz w:val="24"/>
          <w:szCs w:val="24"/>
        </w:rPr>
        <w:t>аффилированности</w:t>
      </w:r>
      <w:proofErr w:type="spellEnd"/>
      <w:r w:rsidRPr="00CF39D0">
        <w:rPr>
          <w:color w:val="000000"/>
          <w:sz w:val="24"/>
          <w:szCs w:val="24"/>
        </w:rPr>
        <w:t xml:space="preserve"> предприятий.</w:t>
      </w:r>
    </w:p>
    <w:p w:rsidR="00717F60"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14" w:name="_Ref306005578"/>
      <w:r w:rsidRPr="00CF39D0">
        <w:rPr>
          <w:bCs w:val="0"/>
          <w:sz w:val="24"/>
          <w:szCs w:val="24"/>
        </w:rPr>
        <w:t xml:space="preserve">В связи с </w:t>
      </w:r>
      <w:proofErr w:type="gramStart"/>
      <w:r w:rsidRPr="00CF39D0">
        <w:rPr>
          <w:bCs w:val="0"/>
          <w:sz w:val="24"/>
          <w:szCs w:val="24"/>
        </w:rPr>
        <w:t>вышеизложенным</w:t>
      </w:r>
      <w:proofErr w:type="gramEnd"/>
      <w:r w:rsidRPr="00CF39D0">
        <w:rPr>
          <w:bCs w:val="0"/>
          <w:sz w:val="24"/>
          <w:szCs w:val="24"/>
        </w:rPr>
        <w:t xml:space="preserve"> </w:t>
      </w:r>
      <w:r w:rsidR="009C744E" w:rsidRPr="00CF39D0">
        <w:rPr>
          <w:bCs w:val="0"/>
          <w:sz w:val="24"/>
          <w:szCs w:val="24"/>
        </w:rPr>
        <w:t>Участник</w:t>
      </w:r>
      <w:r w:rsidRPr="00CF39D0">
        <w:rPr>
          <w:bCs w:val="0"/>
          <w:sz w:val="24"/>
          <w:szCs w:val="24"/>
        </w:rPr>
        <w:t xml:space="preserve"> должен включить в состав </w:t>
      </w:r>
      <w:r w:rsidR="004B5EB3" w:rsidRPr="00CF39D0">
        <w:rPr>
          <w:bCs w:val="0"/>
          <w:sz w:val="24"/>
          <w:szCs w:val="24"/>
        </w:rPr>
        <w:t>Заявк</w:t>
      </w:r>
      <w:r w:rsidRPr="00CF39D0">
        <w:rPr>
          <w:bCs w:val="0"/>
          <w:sz w:val="24"/>
          <w:szCs w:val="24"/>
        </w:rPr>
        <w:t>и</w:t>
      </w:r>
      <w:r w:rsidRPr="00E71A48">
        <w:rPr>
          <w:bCs w:val="0"/>
          <w:sz w:val="24"/>
          <w:szCs w:val="24"/>
        </w:rPr>
        <w:t xml:space="preserve"> следующие документы, подтверждающие его правоспособность</w:t>
      </w:r>
      <w:r w:rsidR="0023626C">
        <w:rPr>
          <w:bCs w:val="0"/>
          <w:sz w:val="24"/>
          <w:szCs w:val="24"/>
        </w:rPr>
        <w:t xml:space="preserve">, </w:t>
      </w:r>
      <w:r w:rsidR="0023626C" w:rsidRPr="00E71A48">
        <w:rPr>
          <w:bCs w:val="0"/>
          <w:sz w:val="24"/>
          <w:szCs w:val="24"/>
        </w:rPr>
        <w:t>квалификацию</w:t>
      </w:r>
      <w:r w:rsidRPr="00E71A48">
        <w:rPr>
          <w:bCs w:val="0"/>
          <w:sz w:val="24"/>
          <w:szCs w:val="24"/>
        </w:rPr>
        <w:t xml:space="preserve">: </w:t>
      </w:r>
      <w:bookmarkStart w:id="315" w:name="_Ref303587815"/>
      <w:r w:rsidRPr="000F4365">
        <w:rPr>
          <w:bCs w:val="0"/>
          <w:sz w:val="24"/>
          <w:szCs w:val="24"/>
        </w:rPr>
        <w:t>Для юридических,  лиц/ индивидуальных предпринимателей, если в каждом из пунктов не установлено иное:</w:t>
      </w:r>
      <w:bookmarkEnd w:id="314"/>
      <w:bookmarkEnd w:id="315"/>
      <w:r w:rsidR="005B074F" w:rsidRPr="000F4365">
        <w:rPr>
          <w:bCs w:val="0"/>
          <w:sz w:val="24"/>
          <w:szCs w:val="24"/>
        </w:rPr>
        <w:t xml:space="preserve"> </w:t>
      </w:r>
    </w:p>
    <w:p w:rsidR="00553A57" w:rsidRPr="00E02350" w:rsidRDefault="009146DD" w:rsidP="00557C01">
      <w:pPr>
        <w:widowControl w:val="0"/>
        <w:numPr>
          <w:ilvl w:val="0"/>
          <w:numId w:val="48"/>
        </w:numPr>
        <w:tabs>
          <w:tab w:val="left" w:pos="1260"/>
        </w:tabs>
        <w:autoSpaceDE w:val="0"/>
        <w:spacing w:line="264" w:lineRule="auto"/>
        <w:ind w:left="1276"/>
        <w:rPr>
          <w:sz w:val="24"/>
          <w:szCs w:val="24"/>
        </w:rPr>
      </w:pPr>
      <w:r w:rsidRPr="00E02350">
        <w:rPr>
          <w:sz w:val="24"/>
          <w:szCs w:val="24"/>
        </w:rPr>
        <w:t>З</w:t>
      </w:r>
      <w:r w:rsidR="00553A57" w:rsidRPr="00E02350">
        <w:rPr>
          <w:sz w:val="24"/>
          <w:szCs w:val="24"/>
        </w:rPr>
        <w:t>аверенную Участником либо нотариусом копию устава в действующей редакции</w:t>
      </w:r>
      <w:r w:rsidRPr="00E02350">
        <w:rPr>
          <w:sz w:val="24"/>
          <w:szCs w:val="24"/>
        </w:rPr>
        <w:t xml:space="preserve"> (для юридических лиц)</w:t>
      </w:r>
      <w:r w:rsidR="00553A57" w:rsidRPr="00E02350">
        <w:rPr>
          <w:sz w:val="24"/>
          <w:szCs w:val="24"/>
        </w:rPr>
        <w:t>;</w:t>
      </w:r>
    </w:p>
    <w:p w:rsidR="00553A57" w:rsidRPr="00CF39D0" w:rsidRDefault="004F0694" w:rsidP="00557C01">
      <w:pPr>
        <w:widowControl w:val="0"/>
        <w:numPr>
          <w:ilvl w:val="0"/>
          <w:numId w:val="48"/>
        </w:numPr>
        <w:tabs>
          <w:tab w:val="left" w:pos="1260"/>
        </w:tabs>
        <w:autoSpaceDE w:val="0"/>
        <w:spacing w:line="264" w:lineRule="auto"/>
        <w:ind w:left="1276"/>
        <w:rPr>
          <w:sz w:val="24"/>
          <w:szCs w:val="24"/>
        </w:rPr>
      </w:pPr>
      <w:bookmarkStart w:id="316" w:name="_Ref440279062"/>
      <w:r>
        <w:rPr>
          <w:sz w:val="24"/>
          <w:szCs w:val="24"/>
        </w:rPr>
        <w:t xml:space="preserve">Копию </w:t>
      </w:r>
      <w:r w:rsidR="00553A57" w:rsidRPr="00B20653">
        <w:rPr>
          <w:sz w:val="24"/>
          <w:szCs w:val="24"/>
        </w:rPr>
        <w:t xml:space="preserve">выписки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w:t>
      </w:r>
      <w:r w:rsidR="00553A57" w:rsidRPr="00CF39D0">
        <w:rPr>
          <w:sz w:val="24"/>
          <w:szCs w:val="24"/>
        </w:rPr>
        <w:t>требование);</w:t>
      </w:r>
      <w:bookmarkEnd w:id="316"/>
    </w:p>
    <w:p w:rsidR="00F82225" w:rsidRPr="00F82225" w:rsidRDefault="00F82225" w:rsidP="00557C01">
      <w:pPr>
        <w:widowControl w:val="0"/>
        <w:numPr>
          <w:ilvl w:val="0"/>
          <w:numId w:val="48"/>
        </w:numPr>
        <w:tabs>
          <w:tab w:val="left" w:pos="1260"/>
        </w:tabs>
        <w:autoSpaceDE w:val="0"/>
        <w:spacing w:line="264" w:lineRule="auto"/>
        <w:ind w:left="1276"/>
        <w:rPr>
          <w:sz w:val="24"/>
          <w:szCs w:val="24"/>
        </w:rPr>
      </w:pPr>
      <w:r w:rsidRPr="00F82225">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оригинал или нотариально заверенная копия доверенности и вышеуказанные документы на лицо, выдавшее доверенность;</w:t>
      </w:r>
    </w:p>
    <w:p w:rsidR="00F82225" w:rsidRPr="008D44B7" w:rsidRDefault="008D44B7" w:rsidP="00557C01">
      <w:pPr>
        <w:widowControl w:val="0"/>
        <w:numPr>
          <w:ilvl w:val="0"/>
          <w:numId w:val="48"/>
        </w:numPr>
        <w:tabs>
          <w:tab w:val="left" w:pos="1260"/>
        </w:tabs>
        <w:autoSpaceDE w:val="0"/>
        <w:spacing w:line="264" w:lineRule="auto"/>
        <w:ind w:left="1276"/>
        <w:rPr>
          <w:sz w:val="24"/>
          <w:szCs w:val="24"/>
        </w:rPr>
      </w:pPr>
      <w:r w:rsidRPr="008D44B7">
        <w:rPr>
          <w:sz w:val="24"/>
          <w:szCs w:val="24"/>
        </w:rPr>
        <w:t>Информационное письмо о налич</w:t>
      </w:r>
      <w:proofErr w:type="gramStart"/>
      <w:r w:rsidRPr="008D44B7">
        <w:rPr>
          <w:sz w:val="24"/>
          <w:szCs w:val="24"/>
        </w:rPr>
        <w:t>ии у У</w:t>
      </w:r>
      <w:proofErr w:type="gramEnd"/>
      <w:r w:rsidRPr="008D44B7">
        <w:rPr>
          <w:sz w:val="24"/>
          <w:szCs w:val="24"/>
        </w:rPr>
        <w:t xml:space="preserve">частника конфликта интересов и/или связей, носящих характер </w:t>
      </w:r>
      <w:proofErr w:type="spellStart"/>
      <w:r w:rsidRPr="008D44B7">
        <w:rPr>
          <w:sz w:val="24"/>
          <w:szCs w:val="24"/>
        </w:rPr>
        <w:t>аффилированности</w:t>
      </w:r>
      <w:proofErr w:type="spellEnd"/>
      <w:r w:rsidRPr="008D44B7">
        <w:rPr>
          <w:sz w:val="24"/>
          <w:szCs w:val="24"/>
        </w:rPr>
        <w:t xml:space="preserve"> с сотрудниками Заказчика или Организатора </w:t>
      </w:r>
      <w:r w:rsidR="00A600E3" w:rsidRPr="008D44B7">
        <w:rPr>
          <w:sz w:val="24"/>
          <w:szCs w:val="24"/>
        </w:rPr>
        <w:t>(</w:t>
      </w:r>
      <w:r w:rsidR="003F3A69" w:rsidRPr="008D44B7">
        <w:rPr>
          <w:sz w:val="24"/>
          <w:szCs w:val="24"/>
        </w:rPr>
        <w:t>подраздел</w:t>
      </w:r>
      <w:r w:rsidR="00A600E3" w:rsidRPr="008D44B7">
        <w:rPr>
          <w:sz w:val="24"/>
          <w:szCs w:val="24"/>
        </w:rPr>
        <w:t xml:space="preserve"> </w:t>
      </w:r>
      <w:r w:rsidR="00F31EC7">
        <w:fldChar w:fldCharType="begin"/>
      </w:r>
      <w:r w:rsidR="00F31EC7">
        <w:instrText xml:space="preserve"> REF _Ref440271993 \r \h  \* MERGEFORMAT </w:instrText>
      </w:r>
      <w:r w:rsidR="00F31EC7">
        <w:fldChar w:fldCharType="separate"/>
      </w:r>
      <w:r w:rsidR="00A35E74" w:rsidRPr="008D44B7">
        <w:rPr>
          <w:sz w:val="24"/>
          <w:szCs w:val="24"/>
        </w:rPr>
        <w:t>5.11</w:t>
      </w:r>
      <w:r w:rsidR="00F31EC7">
        <w:fldChar w:fldCharType="end"/>
      </w:r>
      <w:r w:rsidR="00A600E3" w:rsidRPr="008D44B7">
        <w:rPr>
          <w:sz w:val="24"/>
          <w:szCs w:val="24"/>
        </w:rPr>
        <w:t>)</w:t>
      </w:r>
      <w:r w:rsidR="00F82225" w:rsidRPr="008D44B7">
        <w:rPr>
          <w:sz w:val="24"/>
          <w:szCs w:val="24"/>
        </w:rPr>
        <w:t>;</w:t>
      </w:r>
    </w:p>
    <w:p w:rsidR="00F82225" w:rsidRDefault="00F82225" w:rsidP="00557C01">
      <w:pPr>
        <w:widowControl w:val="0"/>
        <w:numPr>
          <w:ilvl w:val="0"/>
          <w:numId w:val="48"/>
        </w:numPr>
        <w:tabs>
          <w:tab w:val="left" w:pos="1260"/>
        </w:tabs>
        <w:autoSpaceDE w:val="0"/>
        <w:spacing w:line="264" w:lineRule="auto"/>
        <w:ind w:left="1276"/>
        <w:rPr>
          <w:sz w:val="24"/>
          <w:szCs w:val="24"/>
        </w:rPr>
      </w:pPr>
      <w:bookmarkStart w:id="317" w:name="_Ref440372326"/>
      <w:r w:rsidRPr="00F82225">
        <w:rPr>
          <w:sz w:val="24"/>
          <w:szCs w:val="24"/>
        </w:rPr>
        <w:lastRenderedPageBreak/>
        <w:t>Антикоррупционные обязательства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A600E3">
        <w:rPr>
          <w:sz w:val="24"/>
          <w:szCs w:val="24"/>
        </w:rPr>
        <w:t xml:space="preserve"> (</w:t>
      </w:r>
      <w:r w:rsidR="003F3A69">
        <w:rPr>
          <w:sz w:val="24"/>
          <w:szCs w:val="24"/>
        </w:rPr>
        <w:t>подраздел</w:t>
      </w:r>
      <w:r w:rsidR="00A600E3">
        <w:rPr>
          <w:sz w:val="24"/>
          <w:szCs w:val="24"/>
        </w:rPr>
        <w:t xml:space="preserve"> </w:t>
      </w:r>
      <w:r w:rsidR="000F1BD0">
        <w:rPr>
          <w:sz w:val="24"/>
          <w:szCs w:val="24"/>
        </w:rPr>
        <w:fldChar w:fldCharType="begin"/>
      </w:r>
      <w:r w:rsidR="003F3A69">
        <w:rPr>
          <w:sz w:val="24"/>
          <w:szCs w:val="24"/>
        </w:rPr>
        <w:instrText xml:space="preserve"> REF _Ref440271964 \r \h </w:instrText>
      </w:r>
      <w:r w:rsidR="000F1BD0">
        <w:rPr>
          <w:sz w:val="24"/>
          <w:szCs w:val="24"/>
        </w:rPr>
      </w:r>
      <w:r w:rsidR="000F1BD0">
        <w:rPr>
          <w:sz w:val="24"/>
          <w:szCs w:val="24"/>
        </w:rPr>
        <w:fldChar w:fldCharType="separate"/>
      </w:r>
      <w:r w:rsidR="00A35E74">
        <w:rPr>
          <w:sz w:val="24"/>
          <w:szCs w:val="24"/>
        </w:rPr>
        <w:t>5.1.3</w:t>
      </w:r>
      <w:r w:rsidR="000F1BD0">
        <w:rPr>
          <w:sz w:val="24"/>
          <w:szCs w:val="24"/>
        </w:rPr>
        <w:fldChar w:fldCharType="end"/>
      </w:r>
      <w:r w:rsidR="00A600E3">
        <w:rPr>
          <w:sz w:val="24"/>
          <w:szCs w:val="24"/>
        </w:rPr>
        <w:t>)</w:t>
      </w:r>
      <w:r w:rsidRPr="00F82225">
        <w:rPr>
          <w:sz w:val="24"/>
          <w:szCs w:val="24"/>
        </w:rPr>
        <w:t>;</w:t>
      </w:r>
      <w:bookmarkEnd w:id="317"/>
    </w:p>
    <w:p w:rsidR="009948B4" w:rsidRPr="007705A5" w:rsidRDefault="009948B4" w:rsidP="00557C01">
      <w:pPr>
        <w:widowControl w:val="0"/>
        <w:numPr>
          <w:ilvl w:val="0"/>
          <w:numId w:val="48"/>
        </w:numPr>
        <w:tabs>
          <w:tab w:val="left" w:pos="1260"/>
        </w:tabs>
        <w:autoSpaceDE w:val="0"/>
        <w:spacing w:line="264" w:lineRule="auto"/>
        <w:ind w:left="1276"/>
        <w:rPr>
          <w:sz w:val="24"/>
          <w:szCs w:val="24"/>
        </w:rPr>
      </w:pPr>
      <w:r w:rsidRPr="007705A5">
        <w:rPr>
          <w:sz w:val="24"/>
          <w:szCs w:val="24"/>
        </w:rPr>
        <w:t xml:space="preserve">Информация о собственниках </w:t>
      </w:r>
      <w:r w:rsidR="007705A5">
        <w:rPr>
          <w:sz w:val="24"/>
          <w:szCs w:val="24"/>
        </w:rPr>
        <w:t>Участника</w:t>
      </w:r>
      <w:r w:rsidRPr="007705A5">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Pr>
          <w:sz w:val="24"/>
          <w:szCs w:val="24"/>
        </w:rPr>
        <w:t>подраздел</w:t>
      </w:r>
      <w:r w:rsidR="007705A5">
        <w:rPr>
          <w:sz w:val="24"/>
          <w:szCs w:val="24"/>
        </w:rPr>
        <w:t xml:space="preserve"> </w:t>
      </w:r>
      <w:r w:rsidR="000F1BD0">
        <w:rPr>
          <w:sz w:val="24"/>
          <w:szCs w:val="24"/>
        </w:rPr>
        <w:fldChar w:fldCharType="begin"/>
      </w:r>
      <w:r w:rsidR="003F3A69">
        <w:rPr>
          <w:sz w:val="24"/>
          <w:szCs w:val="24"/>
        </w:rPr>
        <w:instrText xml:space="preserve"> REF _Ref440272035 \r \h </w:instrText>
      </w:r>
      <w:r w:rsidR="000F1BD0">
        <w:rPr>
          <w:sz w:val="24"/>
          <w:szCs w:val="24"/>
        </w:rPr>
      </w:r>
      <w:r w:rsidR="000F1BD0">
        <w:rPr>
          <w:sz w:val="24"/>
          <w:szCs w:val="24"/>
        </w:rPr>
        <w:fldChar w:fldCharType="separate"/>
      </w:r>
      <w:r w:rsidR="00A35E74">
        <w:rPr>
          <w:sz w:val="24"/>
          <w:szCs w:val="24"/>
        </w:rPr>
        <w:t>5.12</w:t>
      </w:r>
      <w:r w:rsidR="000F1BD0">
        <w:rPr>
          <w:sz w:val="24"/>
          <w:szCs w:val="24"/>
        </w:rPr>
        <w:fldChar w:fldCharType="end"/>
      </w:r>
      <w:r w:rsidRPr="007705A5">
        <w:rPr>
          <w:sz w:val="24"/>
          <w:szCs w:val="24"/>
        </w:rPr>
        <w:t>);</w:t>
      </w:r>
    </w:p>
    <w:p w:rsidR="00F82225" w:rsidRPr="00A92723" w:rsidRDefault="00F82225" w:rsidP="00557C01">
      <w:pPr>
        <w:widowControl w:val="0"/>
        <w:numPr>
          <w:ilvl w:val="0"/>
          <w:numId w:val="48"/>
        </w:numPr>
        <w:tabs>
          <w:tab w:val="left" w:pos="1260"/>
        </w:tabs>
        <w:autoSpaceDE w:val="0"/>
        <w:spacing w:line="264" w:lineRule="auto"/>
        <w:ind w:left="1276"/>
        <w:rPr>
          <w:sz w:val="24"/>
          <w:szCs w:val="24"/>
        </w:rPr>
      </w:pPr>
      <w:r w:rsidRPr="00A92723">
        <w:rPr>
          <w:sz w:val="24"/>
          <w:szCs w:val="24"/>
        </w:rPr>
        <w:t>Согласие на обработку персональных данных</w:t>
      </w:r>
      <w:r w:rsidR="00A600E3" w:rsidRPr="00A92723">
        <w:rPr>
          <w:sz w:val="24"/>
          <w:szCs w:val="24"/>
        </w:rPr>
        <w:t xml:space="preserve"> </w:t>
      </w:r>
      <w:r w:rsidR="00A92723" w:rsidRPr="00A92723">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A92723">
        <w:rPr>
          <w:sz w:val="24"/>
          <w:szCs w:val="24"/>
        </w:rPr>
        <w:t>(</w:t>
      </w:r>
      <w:r w:rsidR="003F3A69">
        <w:rPr>
          <w:sz w:val="24"/>
          <w:szCs w:val="24"/>
        </w:rPr>
        <w:t>подраздел</w:t>
      </w:r>
      <w:r w:rsidR="00A600E3" w:rsidRPr="00A92723">
        <w:rPr>
          <w:sz w:val="24"/>
          <w:szCs w:val="24"/>
        </w:rPr>
        <w:t xml:space="preserve"> </w:t>
      </w:r>
      <w:r w:rsidR="000F1BD0">
        <w:rPr>
          <w:sz w:val="24"/>
          <w:szCs w:val="24"/>
        </w:rPr>
        <w:fldChar w:fldCharType="begin"/>
      </w:r>
      <w:r w:rsidR="003F3A69">
        <w:rPr>
          <w:sz w:val="24"/>
          <w:szCs w:val="24"/>
        </w:rPr>
        <w:instrText xml:space="preserve"> REF _Ref440272051 \r \h </w:instrText>
      </w:r>
      <w:r w:rsidR="000F1BD0">
        <w:rPr>
          <w:sz w:val="24"/>
          <w:szCs w:val="24"/>
        </w:rPr>
      </w:r>
      <w:r w:rsidR="000F1BD0">
        <w:rPr>
          <w:sz w:val="24"/>
          <w:szCs w:val="24"/>
        </w:rPr>
        <w:fldChar w:fldCharType="separate"/>
      </w:r>
      <w:r w:rsidR="00A35E74">
        <w:rPr>
          <w:sz w:val="24"/>
          <w:szCs w:val="24"/>
        </w:rPr>
        <w:t>5.13</w:t>
      </w:r>
      <w:r w:rsidR="000F1BD0">
        <w:rPr>
          <w:sz w:val="24"/>
          <w:szCs w:val="24"/>
        </w:rPr>
        <w:fldChar w:fldCharType="end"/>
      </w:r>
      <w:r w:rsidR="00A600E3" w:rsidRPr="00A92723">
        <w:rPr>
          <w:sz w:val="24"/>
          <w:szCs w:val="24"/>
        </w:rPr>
        <w:t>)</w:t>
      </w:r>
      <w:r w:rsidRPr="00A92723">
        <w:rPr>
          <w:sz w:val="24"/>
          <w:szCs w:val="24"/>
        </w:rPr>
        <w:t>;</w:t>
      </w:r>
    </w:p>
    <w:p w:rsidR="00F82225" w:rsidRPr="00F82225" w:rsidRDefault="004E72CB" w:rsidP="00557C01">
      <w:pPr>
        <w:widowControl w:val="0"/>
        <w:numPr>
          <w:ilvl w:val="0"/>
          <w:numId w:val="48"/>
        </w:numPr>
        <w:tabs>
          <w:tab w:val="left" w:pos="1260"/>
        </w:tabs>
        <w:autoSpaceDE w:val="0"/>
        <w:spacing w:line="264" w:lineRule="auto"/>
        <w:ind w:left="1276"/>
        <w:rPr>
          <w:sz w:val="24"/>
          <w:szCs w:val="24"/>
        </w:rPr>
      </w:pPr>
      <w:proofErr w:type="gramStart"/>
      <w:r>
        <w:rPr>
          <w:sz w:val="24"/>
          <w:szCs w:val="24"/>
        </w:rPr>
        <w:t>К</w:t>
      </w:r>
      <w:r w:rsidR="000C6A4A" w:rsidRPr="00B20653">
        <w:rPr>
          <w:sz w:val="24"/>
          <w:szCs w:val="24"/>
        </w:rPr>
        <w:t xml:space="preserve">опию </w:t>
      </w:r>
      <w:r w:rsidR="00F82225" w:rsidRPr="00A92723">
        <w:rPr>
          <w:sz w:val="24"/>
          <w:szCs w:val="24"/>
        </w:rPr>
        <w:t>справки об исполнении</w:t>
      </w:r>
      <w:r w:rsidR="00F82225" w:rsidRPr="00F82225">
        <w:rPr>
          <w:sz w:val="24"/>
          <w:szCs w:val="24"/>
        </w:rPr>
        <w:t xml:space="preserve">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1120101)</w:t>
      </w:r>
      <w:r w:rsidR="00F31EC7">
        <w:rPr>
          <w:sz w:val="24"/>
          <w:szCs w:val="24"/>
        </w:rPr>
        <w:t xml:space="preserve"> </w:t>
      </w:r>
      <w:r w:rsidR="00F31EC7">
        <w:rPr>
          <w:szCs w:val="24"/>
        </w:rPr>
        <w:t>(желательное условие)</w:t>
      </w:r>
      <w:r w:rsidR="00F82225" w:rsidRPr="00F82225">
        <w:rPr>
          <w:sz w:val="24"/>
          <w:szCs w:val="24"/>
        </w:rPr>
        <w:t>;</w:t>
      </w:r>
      <w:proofErr w:type="gramEnd"/>
    </w:p>
    <w:p w:rsidR="00F82225" w:rsidRPr="00F82225" w:rsidRDefault="004E72CB" w:rsidP="00557C01">
      <w:pPr>
        <w:widowControl w:val="0"/>
        <w:numPr>
          <w:ilvl w:val="0"/>
          <w:numId w:val="48"/>
        </w:numPr>
        <w:tabs>
          <w:tab w:val="left" w:pos="1260"/>
        </w:tabs>
        <w:autoSpaceDE w:val="0"/>
        <w:spacing w:line="264" w:lineRule="auto"/>
        <w:ind w:left="1276"/>
        <w:rPr>
          <w:sz w:val="24"/>
          <w:szCs w:val="24"/>
        </w:rPr>
      </w:pPr>
      <w:r>
        <w:rPr>
          <w:sz w:val="24"/>
          <w:szCs w:val="24"/>
        </w:rPr>
        <w:t>К</w:t>
      </w:r>
      <w:r w:rsidR="000C6A4A" w:rsidRPr="00B20653">
        <w:rPr>
          <w:sz w:val="24"/>
          <w:szCs w:val="24"/>
        </w:rPr>
        <w:t xml:space="preserve">опию </w:t>
      </w:r>
      <w:r w:rsidR="00F82225" w:rsidRPr="00F82225">
        <w:rPr>
          <w:sz w:val="24"/>
          <w:szCs w:val="24"/>
        </w:rPr>
        <w:t>справки</w:t>
      </w:r>
      <w:r w:rsidR="00B016D1">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F82225">
        <w:rPr>
          <w:sz w:val="24"/>
          <w:szCs w:val="24"/>
        </w:rPr>
        <w:t>форма</w:t>
      </w:r>
      <w:proofErr w:type="gramEnd"/>
      <w:r w:rsidR="00F82225" w:rsidRPr="00F82225">
        <w:rPr>
          <w:sz w:val="24"/>
          <w:szCs w:val="24"/>
        </w:rPr>
        <w:t xml:space="preserve"> которой утверждена Приказом ФНС России от </w:t>
      </w:r>
      <w:r w:rsidR="00784ACB">
        <w:rPr>
          <w:sz w:val="24"/>
          <w:szCs w:val="24"/>
        </w:rPr>
        <w:t>05</w:t>
      </w:r>
      <w:r w:rsidR="00784ACB" w:rsidRPr="00F82225">
        <w:rPr>
          <w:sz w:val="24"/>
          <w:szCs w:val="24"/>
        </w:rPr>
        <w:t>.0</w:t>
      </w:r>
      <w:r w:rsidR="00784ACB">
        <w:rPr>
          <w:sz w:val="24"/>
          <w:szCs w:val="24"/>
        </w:rPr>
        <w:t>6</w:t>
      </w:r>
      <w:r w:rsidR="00784ACB" w:rsidRPr="00F82225">
        <w:rPr>
          <w:sz w:val="24"/>
          <w:szCs w:val="24"/>
        </w:rPr>
        <w:t>.201</w:t>
      </w:r>
      <w:r w:rsidR="00784ACB">
        <w:rPr>
          <w:sz w:val="24"/>
          <w:szCs w:val="24"/>
        </w:rPr>
        <w:t>5</w:t>
      </w:r>
      <w:r w:rsidR="00784ACB" w:rsidRPr="00F82225">
        <w:rPr>
          <w:sz w:val="24"/>
          <w:szCs w:val="24"/>
        </w:rPr>
        <w:t xml:space="preserve"> N ММВ-7-</w:t>
      </w:r>
      <w:r w:rsidR="00784ACB">
        <w:rPr>
          <w:sz w:val="24"/>
          <w:szCs w:val="24"/>
        </w:rPr>
        <w:t>17</w:t>
      </w:r>
      <w:r w:rsidR="00784ACB" w:rsidRPr="00F82225">
        <w:rPr>
          <w:sz w:val="24"/>
          <w:szCs w:val="24"/>
        </w:rPr>
        <w:t>/</w:t>
      </w:r>
      <w:r w:rsidR="00784ACB">
        <w:rPr>
          <w:sz w:val="24"/>
          <w:szCs w:val="24"/>
        </w:rPr>
        <w:t>227</w:t>
      </w:r>
      <w:r w:rsidR="00F82225" w:rsidRPr="00F82225">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1160080)</w:t>
      </w:r>
      <w:r w:rsidR="00F31EC7">
        <w:rPr>
          <w:sz w:val="24"/>
          <w:szCs w:val="24"/>
        </w:rPr>
        <w:t xml:space="preserve"> </w:t>
      </w:r>
      <w:r w:rsidR="00F31EC7">
        <w:rPr>
          <w:szCs w:val="24"/>
        </w:rPr>
        <w:t>(желательное условие)</w:t>
      </w:r>
      <w:r w:rsidR="00F82225" w:rsidRPr="00F82225">
        <w:rPr>
          <w:sz w:val="24"/>
          <w:szCs w:val="24"/>
        </w:rPr>
        <w:t>;</w:t>
      </w:r>
    </w:p>
    <w:p w:rsidR="00F82225" w:rsidRPr="00F82225" w:rsidRDefault="00F82225" w:rsidP="00557C01">
      <w:pPr>
        <w:widowControl w:val="0"/>
        <w:numPr>
          <w:ilvl w:val="0"/>
          <w:numId w:val="48"/>
        </w:numPr>
        <w:tabs>
          <w:tab w:val="left" w:pos="1260"/>
        </w:tabs>
        <w:autoSpaceDE w:val="0"/>
        <w:spacing w:line="264" w:lineRule="auto"/>
        <w:ind w:left="1276"/>
        <w:rPr>
          <w:b/>
          <w:sz w:val="24"/>
          <w:szCs w:val="24"/>
          <w:u w:val="single"/>
        </w:rPr>
      </w:pPr>
      <w:r w:rsidRPr="00F82225">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w:t>
      </w:r>
      <w:proofErr w:type="gramEnd"/>
      <w:r>
        <w:rPr>
          <w:sz w:val="24"/>
          <w:szCs w:val="24"/>
        </w:rPr>
        <w:t xml:space="preserve">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xml:space="preserve">Копии Налоговой </w:t>
      </w:r>
      <w:hyperlink r:id="rId32"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w:t>
      </w:r>
      <w:r w:rsidRPr="00F82225">
        <w:rPr>
          <w:sz w:val="24"/>
          <w:szCs w:val="24"/>
        </w:rPr>
        <w:lastRenderedPageBreak/>
        <w:t xml:space="preserve">законодательством, </w:t>
      </w:r>
      <w:proofErr w:type="gramStart"/>
      <w:r w:rsidRPr="00F82225">
        <w:rPr>
          <w:sz w:val="24"/>
          <w:szCs w:val="24"/>
        </w:rPr>
        <w:t>аналогичные</w:t>
      </w:r>
      <w:proofErr w:type="gramEnd"/>
      <w:r w:rsidRPr="00F82225">
        <w:rPr>
          <w:sz w:val="24"/>
          <w:szCs w:val="24"/>
        </w:rPr>
        <w:t xml:space="preserve"> по </w:t>
      </w:r>
      <w:r>
        <w:rPr>
          <w:sz w:val="24"/>
          <w:szCs w:val="24"/>
        </w:rPr>
        <w:t>сути и содержанию вышеуказанным;</w:t>
      </w:r>
    </w:p>
    <w:p w:rsidR="00F82225" w:rsidRPr="00EB7819" w:rsidRDefault="00F82225" w:rsidP="00557C01">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w:t>
      </w:r>
      <w:r w:rsidRPr="00EB7819">
        <w:rPr>
          <w:sz w:val="24"/>
          <w:szCs w:val="24"/>
        </w:rPr>
        <w:t>добровольного аудита</w:t>
      </w:r>
      <w:r w:rsidR="00EB7819" w:rsidRPr="00EB7819">
        <w:rPr>
          <w:sz w:val="24"/>
          <w:szCs w:val="24"/>
        </w:rPr>
        <w:t xml:space="preserve"> (желательное требование)</w:t>
      </w:r>
      <w:r w:rsidRPr="00EB7819">
        <w:rPr>
          <w:sz w:val="24"/>
          <w:szCs w:val="24"/>
        </w:rPr>
        <w:t>;</w:t>
      </w:r>
    </w:p>
    <w:p w:rsidR="00F82225" w:rsidRPr="00920CB0" w:rsidRDefault="007D7C50" w:rsidP="00557C01">
      <w:pPr>
        <w:widowControl w:val="0"/>
        <w:numPr>
          <w:ilvl w:val="0"/>
          <w:numId w:val="48"/>
        </w:numPr>
        <w:tabs>
          <w:tab w:val="left" w:pos="1260"/>
        </w:tabs>
        <w:autoSpaceDE w:val="0"/>
        <w:spacing w:line="264" w:lineRule="auto"/>
        <w:ind w:left="1276"/>
        <w:rPr>
          <w:sz w:val="24"/>
          <w:szCs w:val="24"/>
        </w:rPr>
      </w:pPr>
      <w:bookmarkStart w:id="318" w:name="_Ref440371812"/>
      <w:r>
        <w:rPr>
          <w:sz w:val="24"/>
          <w:szCs w:val="24"/>
        </w:rPr>
        <w:t>Анкета Участника закупки</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F82225" w:rsidRPr="00920CB0">
        <w:rPr>
          <w:sz w:val="24"/>
          <w:szCs w:val="24"/>
        </w:rPr>
        <w:t xml:space="preserve"> </w:t>
      </w:r>
      <w:r w:rsidR="009948B4">
        <w:rPr>
          <w:sz w:val="24"/>
          <w:szCs w:val="24"/>
        </w:rPr>
        <w:t>(</w:t>
      </w:r>
      <w:r w:rsidR="003F3A69">
        <w:rPr>
          <w:sz w:val="24"/>
          <w:szCs w:val="24"/>
        </w:rPr>
        <w:t>подраздел</w:t>
      </w:r>
      <w:r w:rsidR="009948B4">
        <w:rPr>
          <w:sz w:val="24"/>
          <w:szCs w:val="24"/>
        </w:rPr>
        <w:t xml:space="preserve"> </w:t>
      </w:r>
      <w:r w:rsidR="000F1BD0">
        <w:rPr>
          <w:sz w:val="24"/>
          <w:szCs w:val="24"/>
        </w:rPr>
        <w:fldChar w:fldCharType="begin"/>
      </w:r>
      <w:r w:rsidR="003F3A69">
        <w:rPr>
          <w:sz w:val="24"/>
          <w:szCs w:val="24"/>
        </w:rPr>
        <w:instrText xml:space="preserve"> REF _Ref440272119 \r \h </w:instrText>
      </w:r>
      <w:r w:rsidR="000F1BD0">
        <w:rPr>
          <w:sz w:val="24"/>
          <w:szCs w:val="24"/>
        </w:rPr>
      </w:r>
      <w:r w:rsidR="000F1BD0">
        <w:rPr>
          <w:sz w:val="24"/>
          <w:szCs w:val="24"/>
        </w:rPr>
        <w:fldChar w:fldCharType="separate"/>
      </w:r>
      <w:r w:rsidR="00A35E74">
        <w:rPr>
          <w:sz w:val="24"/>
          <w:szCs w:val="24"/>
        </w:rPr>
        <w:t>5.7.1</w:t>
      </w:r>
      <w:r w:rsidR="000F1BD0">
        <w:rPr>
          <w:sz w:val="24"/>
          <w:szCs w:val="24"/>
        </w:rPr>
        <w:fldChar w:fldCharType="end"/>
      </w:r>
      <w:r w:rsidR="009948B4">
        <w:rPr>
          <w:sz w:val="24"/>
          <w:szCs w:val="24"/>
        </w:rPr>
        <w:t>)</w:t>
      </w:r>
      <w:r w:rsidR="00F82225" w:rsidRPr="00920CB0">
        <w:rPr>
          <w:sz w:val="24"/>
          <w:szCs w:val="24"/>
        </w:rPr>
        <w:t>;</w:t>
      </w:r>
      <w:bookmarkEnd w:id="318"/>
    </w:p>
    <w:p w:rsidR="00F82225" w:rsidRPr="007D7C50" w:rsidRDefault="00F82225" w:rsidP="00557C01">
      <w:pPr>
        <w:widowControl w:val="0"/>
        <w:numPr>
          <w:ilvl w:val="0"/>
          <w:numId w:val="48"/>
        </w:numPr>
        <w:tabs>
          <w:tab w:val="left" w:pos="1260"/>
        </w:tabs>
        <w:autoSpaceDE w:val="0"/>
        <w:spacing w:line="264" w:lineRule="auto"/>
        <w:ind w:left="1276"/>
        <w:rPr>
          <w:sz w:val="24"/>
          <w:szCs w:val="24"/>
        </w:rPr>
      </w:pPr>
      <w:bookmarkStart w:id="319" w:name="_Ref440371822"/>
      <w:r w:rsidRPr="007D7C50">
        <w:rPr>
          <w:sz w:val="24"/>
          <w:szCs w:val="24"/>
        </w:rPr>
        <w:t xml:space="preserve">Декларация о соответствии </w:t>
      </w:r>
      <w:r w:rsidR="009948B4" w:rsidRPr="007D7C50">
        <w:rPr>
          <w:sz w:val="24"/>
          <w:szCs w:val="24"/>
        </w:rPr>
        <w:t>Участника</w:t>
      </w:r>
      <w:r w:rsidRPr="007D7C50">
        <w:rPr>
          <w:sz w:val="24"/>
          <w:szCs w:val="24"/>
        </w:rPr>
        <w:t xml:space="preserve"> критериям отнесения к субъектам малого и среднего предпринимательства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3F3A69">
        <w:rPr>
          <w:sz w:val="24"/>
          <w:szCs w:val="24"/>
        </w:rPr>
        <w:t xml:space="preserve"> (подраздел </w:t>
      </w:r>
      <w:r w:rsidR="000F1BD0">
        <w:rPr>
          <w:sz w:val="24"/>
          <w:szCs w:val="24"/>
        </w:rPr>
        <w:fldChar w:fldCharType="begin"/>
      </w:r>
      <w:r w:rsidR="003F3A69">
        <w:rPr>
          <w:sz w:val="24"/>
          <w:szCs w:val="24"/>
        </w:rPr>
        <w:instrText xml:space="preserve"> REF _Ref440272147 \r \h </w:instrText>
      </w:r>
      <w:r w:rsidR="000F1BD0">
        <w:rPr>
          <w:sz w:val="24"/>
          <w:szCs w:val="24"/>
        </w:rPr>
      </w:r>
      <w:r w:rsidR="000F1BD0">
        <w:rPr>
          <w:sz w:val="24"/>
          <w:szCs w:val="24"/>
        </w:rPr>
        <w:fldChar w:fldCharType="separate"/>
      </w:r>
      <w:r w:rsidR="00A35E74">
        <w:rPr>
          <w:sz w:val="24"/>
          <w:szCs w:val="24"/>
        </w:rPr>
        <w:t>5.7.2</w:t>
      </w:r>
      <w:r w:rsidR="000F1BD0">
        <w:rPr>
          <w:sz w:val="24"/>
          <w:szCs w:val="24"/>
        </w:rPr>
        <w:fldChar w:fldCharType="end"/>
      </w:r>
      <w:r w:rsidR="003F3A69">
        <w:rPr>
          <w:sz w:val="24"/>
          <w:szCs w:val="24"/>
        </w:rPr>
        <w:t>)</w:t>
      </w:r>
      <w:r w:rsidRPr="007D7C50">
        <w:rPr>
          <w:sz w:val="24"/>
          <w:szCs w:val="24"/>
        </w:rPr>
        <w:t>;</w:t>
      </w:r>
      <w:bookmarkEnd w:id="319"/>
    </w:p>
    <w:p w:rsidR="00F82225" w:rsidRPr="00920CB0" w:rsidRDefault="009F2BF9" w:rsidP="00557C01">
      <w:pPr>
        <w:widowControl w:val="0"/>
        <w:numPr>
          <w:ilvl w:val="0"/>
          <w:numId w:val="48"/>
        </w:numPr>
        <w:tabs>
          <w:tab w:val="left" w:pos="1260"/>
        </w:tabs>
        <w:autoSpaceDE w:val="0"/>
        <w:spacing w:line="264" w:lineRule="auto"/>
        <w:ind w:left="1276"/>
        <w:rPr>
          <w:sz w:val="24"/>
          <w:szCs w:val="24"/>
        </w:rPr>
      </w:pPr>
      <w:proofErr w:type="gramStart"/>
      <w:r>
        <w:rPr>
          <w:sz w:val="24"/>
          <w:szCs w:val="24"/>
        </w:rPr>
        <w:t>З</w:t>
      </w:r>
      <w:r w:rsidR="00A316B7" w:rsidRPr="009F2BF9">
        <w:rPr>
          <w:sz w:val="24"/>
          <w:szCs w:val="24"/>
        </w:rPr>
        <w:t>аверенные Участником 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r w:rsidRPr="009F2BF9">
        <w:rPr>
          <w:sz w:val="24"/>
          <w:szCs w:val="24"/>
        </w:rPr>
        <w:t xml:space="preserve"> (в случае, если наличие данных разрешающих документов необходимо для оказания услуг, указанных в п. </w:t>
      </w:r>
      <w:r w:rsidR="00F31EC7">
        <w:fldChar w:fldCharType="begin"/>
      </w:r>
      <w:r w:rsidR="00F31EC7">
        <w:instrText xml:space="preserve"> REF _Ref440275279 \r \h  \* MERGEFORMAT </w:instrText>
      </w:r>
      <w:r w:rsidR="00F31EC7">
        <w:fldChar w:fldCharType="separate"/>
      </w:r>
      <w:r w:rsidR="00A35E74" w:rsidRPr="00A35E74">
        <w:rPr>
          <w:sz w:val="24"/>
          <w:szCs w:val="24"/>
        </w:rPr>
        <w:t>1.1.4</w:t>
      </w:r>
      <w:r w:rsidR="00F31EC7">
        <w:fldChar w:fldCharType="end"/>
      </w:r>
      <w:r w:rsidRPr="009F2BF9">
        <w:rPr>
          <w:sz w:val="24"/>
          <w:szCs w:val="24"/>
        </w:rPr>
        <w:t xml:space="preserve"> и разделе </w:t>
      </w:r>
      <w:r w:rsidR="00F31EC7">
        <w:fldChar w:fldCharType="begin"/>
      </w:r>
      <w:r w:rsidR="00F31EC7">
        <w:instrText xml:space="preserve"> REF _Ref440270568 \r \h  \* MERGEFORMAT </w:instrText>
      </w:r>
      <w:r w:rsidR="00F31EC7">
        <w:fldChar w:fldCharType="separate"/>
      </w:r>
      <w:r w:rsidR="00A35E74" w:rsidRPr="00A35E74">
        <w:t>4</w:t>
      </w:r>
      <w:r w:rsidR="00F31EC7">
        <w:fldChar w:fldCharType="end"/>
      </w:r>
      <w:r w:rsidRPr="009F2BF9">
        <w:rPr>
          <w:sz w:val="24"/>
          <w:szCs w:val="24"/>
        </w:rPr>
        <w:t>, в соответствии с требованиями законодательства Российской Федерации)</w:t>
      </w:r>
      <w:r w:rsidR="00A316B7" w:rsidRPr="00155666">
        <w:rPr>
          <w:sz w:val="24"/>
          <w:szCs w:val="24"/>
        </w:rPr>
        <w:t>;</w:t>
      </w:r>
      <w:proofErr w:type="gramEnd"/>
    </w:p>
    <w:p w:rsidR="00920CB0" w:rsidRDefault="008D44B7" w:rsidP="00557C01">
      <w:pPr>
        <w:widowControl w:val="0"/>
        <w:numPr>
          <w:ilvl w:val="0"/>
          <w:numId w:val="48"/>
        </w:numPr>
        <w:tabs>
          <w:tab w:val="left" w:pos="1260"/>
        </w:tabs>
        <w:autoSpaceDE w:val="0"/>
        <w:spacing w:line="264" w:lineRule="auto"/>
        <w:ind w:left="1276"/>
        <w:rPr>
          <w:sz w:val="24"/>
          <w:szCs w:val="24"/>
        </w:rPr>
      </w:pPr>
      <w:r w:rsidRPr="008D44B7">
        <w:rPr>
          <w:sz w:val="24"/>
          <w:szCs w:val="24"/>
        </w:rPr>
        <w:t xml:space="preserve">Справка о перечне и объемах выполнения аналогичных договоров </w:t>
      </w:r>
      <w:r w:rsidR="00A154B7" w:rsidRPr="008D44B7">
        <w:rPr>
          <w:bCs w:val="0"/>
          <w:sz w:val="24"/>
          <w:szCs w:val="24"/>
        </w:rPr>
        <w:t>по форме и в</w:t>
      </w:r>
      <w:r w:rsidR="00A154B7" w:rsidRPr="00E71A48">
        <w:rPr>
          <w:bCs w:val="0"/>
          <w:sz w:val="24"/>
          <w:szCs w:val="24"/>
        </w:rPr>
        <w:t xml:space="preserve"> соответствии с инструкциями, приведенными в настоящей Документации</w:t>
      </w:r>
      <w:r w:rsidR="009948B4">
        <w:rPr>
          <w:sz w:val="24"/>
          <w:szCs w:val="24"/>
        </w:rPr>
        <w:t xml:space="preserve"> (</w:t>
      </w:r>
      <w:r w:rsidR="003C2207">
        <w:rPr>
          <w:sz w:val="24"/>
          <w:szCs w:val="24"/>
        </w:rPr>
        <w:t>подраздел</w:t>
      </w:r>
      <w:r w:rsidR="009948B4">
        <w:rPr>
          <w:sz w:val="24"/>
          <w:szCs w:val="24"/>
        </w:rPr>
        <w:t xml:space="preserve"> </w:t>
      </w:r>
      <w:r w:rsidR="000F1BD0">
        <w:rPr>
          <w:sz w:val="24"/>
          <w:szCs w:val="24"/>
        </w:rPr>
        <w:fldChar w:fldCharType="begin"/>
      </w:r>
      <w:r w:rsidR="003C2207">
        <w:rPr>
          <w:sz w:val="24"/>
          <w:szCs w:val="24"/>
        </w:rPr>
        <w:instrText xml:space="preserve"> REF _Ref55336378 \r \h </w:instrText>
      </w:r>
      <w:r w:rsidR="000F1BD0">
        <w:rPr>
          <w:sz w:val="24"/>
          <w:szCs w:val="24"/>
        </w:rPr>
      </w:r>
      <w:r w:rsidR="000F1BD0">
        <w:rPr>
          <w:sz w:val="24"/>
          <w:szCs w:val="24"/>
        </w:rPr>
        <w:fldChar w:fldCharType="separate"/>
      </w:r>
      <w:r w:rsidR="00A35E74">
        <w:rPr>
          <w:sz w:val="24"/>
          <w:szCs w:val="24"/>
        </w:rPr>
        <w:t>5.8</w:t>
      </w:r>
      <w:r w:rsidR="000F1BD0">
        <w:rPr>
          <w:sz w:val="24"/>
          <w:szCs w:val="24"/>
        </w:rPr>
        <w:fldChar w:fldCharType="end"/>
      </w:r>
      <w:r w:rsidR="009948B4">
        <w:rPr>
          <w:sz w:val="24"/>
          <w:szCs w:val="24"/>
        </w:rPr>
        <w:t>)</w:t>
      </w:r>
      <w:r w:rsidR="00920CB0" w:rsidRPr="00920CB0">
        <w:rPr>
          <w:sz w:val="24"/>
          <w:szCs w:val="24"/>
        </w:rPr>
        <w:t>;</w:t>
      </w:r>
    </w:p>
    <w:p w:rsidR="007705A5" w:rsidRPr="007D7C50" w:rsidRDefault="008D44B7" w:rsidP="00557C01">
      <w:pPr>
        <w:widowControl w:val="0"/>
        <w:numPr>
          <w:ilvl w:val="0"/>
          <w:numId w:val="48"/>
        </w:numPr>
        <w:tabs>
          <w:tab w:val="left" w:pos="1260"/>
        </w:tabs>
        <w:autoSpaceDE w:val="0"/>
        <w:spacing w:line="264" w:lineRule="auto"/>
        <w:ind w:left="1276"/>
        <w:rPr>
          <w:sz w:val="24"/>
          <w:szCs w:val="24"/>
        </w:rPr>
      </w:pPr>
      <w:r>
        <w:rPr>
          <w:sz w:val="24"/>
          <w:szCs w:val="24"/>
        </w:rPr>
        <w:t>Справка</w:t>
      </w:r>
      <w:r w:rsidR="007705A5" w:rsidRPr="007D7C50">
        <w:rPr>
          <w:sz w:val="24"/>
          <w:szCs w:val="24"/>
        </w:rPr>
        <w:t xml:space="preserve"> о материально-технических ресурсах, которые будут использованы в рамках выполнения Договора по установленной в настоящей Документации по запросу предложений форме — Справка о материально-технических ресурсах (</w:t>
      </w:r>
      <w:r w:rsidR="003C2207">
        <w:rPr>
          <w:sz w:val="24"/>
          <w:szCs w:val="24"/>
        </w:rPr>
        <w:t>подраздел</w:t>
      </w:r>
      <w:r w:rsidR="007705A5" w:rsidRPr="007D7C50">
        <w:rPr>
          <w:sz w:val="24"/>
          <w:szCs w:val="24"/>
        </w:rPr>
        <w:t xml:space="preserve"> </w:t>
      </w:r>
      <w:r w:rsidR="000F1BD0">
        <w:rPr>
          <w:sz w:val="24"/>
          <w:szCs w:val="24"/>
        </w:rPr>
        <w:fldChar w:fldCharType="begin"/>
      </w:r>
      <w:r w:rsidR="003C2207">
        <w:rPr>
          <w:sz w:val="24"/>
          <w:szCs w:val="24"/>
        </w:rPr>
        <w:instrText xml:space="preserve"> REF _Ref55336389 \r \h </w:instrText>
      </w:r>
      <w:r w:rsidR="000F1BD0">
        <w:rPr>
          <w:sz w:val="24"/>
          <w:szCs w:val="24"/>
        </w:rPr>
      </w:r>
      <w:r w:rsidR="000F1BD0">
        <w:rPr>
          <w:sz w:val="24"/>
          <w:szCs w:val="24"/>
        </w:rPr>
        <w:fldChar w:fldCharType="separate"/>
      </w:r>
      <w:r w:rsidR="00A35E74">
        <w:rPr>
          <w:sz w:val="24"/>
          <w:szCs w:val="24"/>
        </w:rPr>
        <w:t>5.9</w:t>
      </w:r>
      <w:r w:rsidR="000F1BD0">
        <w:rPr>
          <w:sz w:val="24"/>
          <w:szCs w:val="24"/>
        </w:rPr>
        <w:fldChar w:fldCharType="end"/>
      </w:r>
      <w:r w:rsidR="00FA5339">
        <w:rPr>
          <w:sz w:val="24"/>
          <w:szCs w:val="24"/>
        </w:rPr>
        <w:t>)</w:t>
      </w:r>
      <w:r w:rsidR="007705A5" w:rsidRPr="007D7C50">
        <w:rPr>
          <w:sz w:val="24"/>
          <w:szCs w:val="24"/>
        </w:rPr>
        <w:t>;</w:t>
      </w:r>
    </w:p>
    <w:p w:rsidR="007705A5" w:rsidRPr="007D7C50" w:rsidRDefault="008D44B7" w:rsidP="00557C01">
      <w:pPr>
        <w:widowControl w:val="0"/>
        <w:numPr>
          <w:ilvl w:val="0"/>
          <w:numId w:val="48"/>
        </w:numPr>
        <w:tabs>
          <w:tab w:val="left" w:pos="1260"/>
        </w:tabs>
        <w:autoSpaceDE w:val="0"/>
        <w:spacing w:line="264" w:lineRule="auto"/>
        <w:ind w:left="1276"/>
        <w:rPr>
          <w:sz w:val="24"/>
          <w:szCs w:val="24"/>
        </w:rPr>
      </w:pPr>
      <w:proofErr w:type="gramStart"/>
      <w:r>
        <w:rPr>
          <w:sz w:val="24"/>
          <w:szCs w:val="24"/>
        </w:rPr>
        <w:t>Справка</w:t>
      </w:r>
      <w:r w:rsidR="000C6A4A" w:rsidRPr="007D7C50">
        <w:rPr>
          <w:sz w:val="24"/>
          <w:szCs w:val="24"/>
        </w:rPr>
        <w:t xml:space="preserve"> </w:t>
      </w:r>
      <w:r w:rsidR="007705A5" w:rsidRPr="007D7C50">
        <w:rPr>
          <w:sz w:val="24"/>
          <w:szCs w:val="24"/>
        </w:rPr>
        <w:t>о кадровых ресурсах, которые будут привлечены в ходе выполнения Договора</w:t>
      </w:r>
      <w:r w:rsidR="00DC7643">
        <w:rPr>
          <w:sz w:val="24"/>
          <w:szCs w:val="24"/>
        </w:rPr>
        <w:t xml:space="preserve"> (</w:t>
      </w:r>
      <w:r w:rsidR="00DC7643" w:rsidRPr="00DC7643">
        <w:rPr>
          <w:sz w:val="24"/>
          <w:szCs w:val="24"/>
        </w:rPr>
        <w:t>с предоставлением документов по указанным специалистам, подтверждающих их квалификацию)</w:t>
      </w:r>
      <w:r w:rsidR="007705A5" w:rsidRPr="007D7C50">
        <w:rPr>
          <w:sz w:val="24"/>
          <w:szCs w:val="24"/>
        </w:rPr>
        <w:t>, по установленной в настоящей Документации по запросу предложений форме — Справка о кадровых ресурсах (</w:t>
      </w:r>
      <w:r w:rsidR="003C2207">
        <w:rPr>
          <w:sz w:val="24"/>
          <w:szCs w:val="24"/>
        </w:rPr>
        <w:t>подраздел</w:t>
      </w:r>
      <w:r w:rsidR="007705A5" w:rsidRPr="007D7C50">
        <w:rPr>
          <w:sz w:val="24"/>
          <w:szCs w:val="24"/>
        </w:rPr>
        <w:t xml:space="preserve"> </w:t>
      </w:r>
      <w:r w:rsidR="000F1BD0">
        <w:rPr>
          <w:sz w:val="24"/>
          <w:szCs w:val="24"/>
        </w:rPr>
        <w:fldChar w:fldCharType="begin"/>
      </w:r>
      <w:r w:rsidR="003C2207">
        <w:rPr>
          <w:sz w:val="24"/>
          <w:szCs w:val="24"/>
        </w:rPr>
        <w:instrText xml:space="preserve"> REF _Ref55336398 \r \h </w:instrText>
      </w:r>
      <w:r w:rsidR="000F1BD0">
        <w:rPr>
          <w:sz w:val="24"/>
          <w:szCs w:val="24"/>
        </w:rPr>
      </w:r>
      <w:r w:rsidR="000F1BD0">
        <w:rPr>
          <w:sz w:val="24"/>
          <w:szCs w:val="24"/>
        </w:rPr>
        <w:fldChar w:fldCharType="separate"/>
      </w:r>
      <w:r w:rsidR="00A35E74">
        <w:rPr>
          <w:sz w:val="24"/>
          <w:szCs w:val="24"/>
        </w:rPr>
        <w:t>5.10</w:t>
      </w:r>
      <w:r w:rsidR="000F1BD0">
        <w:rPr>
          <w:sz w:val="24"/>
          <w:szCs w:val="24"/>
        </w:rPr>
        <w:fldChar w:fldCharType="end"/>
      </w:r>
      <w:r w:rsidR="007705A5" w:rsidRPr="007D7C50">
        <w:rPr>
          <w:sz w:val="24"/>
          <w:szCs w:val="24"/>
        </w:rPr>
        <w:t>);</w:t>
      </w:r>
      <w:proofErr w:type="gramEnd"/>
    </w:p>
    <w:p w:rsidR="00920CB0" w:rsidRDefault="00920CB0" w:rsidP="00557C01">
      <w:pPr>
        <w:widowControl w:val="0"/>
        <w:numPr>
          <w:ilvl w:val="0"/>
          <w:numId w:val="48"/>
        </w:numPr>
        <w:tabs>
          <w:tab w:val="left" w:pos="1260"/>
        </w:tabs>
        <w:autoSpaceDE w:val="0"/>
        <w:spacing w:line="264" w:lineRule="auto"/>
        <w:ind w:left="1276"/>
        <w:rPr>
          <w:sz w:val="24"/>
          <w:szCs w:val="24"/>
        </w:rPr>
      </w:pPr>
      <w:r w:rsidRPr="007D7C50">
        <w:rPr>
          <w:sz w:val="24"/>
          <w:szCs w:val="24"/>
        </w:rPr>
        <w:t>Отзывы, рекомендации или другие документальные доказательства</w:t>
      </w:r>
      <w:r w:rsidRPr="00920CB0">
        <w:rPr>
          <w:sz w:val="24"/>
          <w:szCs w:val="24"/>
        </w:rPr>
        <w:t xml:space="preserve"> выполнения аналогичных договоров (не обязательное требование, предоставляются Участником при наличии);</w:t>
      </w:r>
    </w:p>
    <w:p w:rsidR="007705A5" w:rsidRDefault="007705A5" w:rsidP="00557C01">
      <w:pPr>
        <w:widowControl w:val="0"/>
        <w:numPr>
          <w:ilvl w:val="0"/>
          <w:numId w:val="48"/>
        </w:numPr>
        <w:tabs>
          <w:tab w:val="left" w:pos="1260"/>
        </w:tabs>
        <w:autoSpaceDE w:val="0"/>
        <w:spacing w:line="264" w:lineRule="auto"/>
        <w:ind w:left="1276"/>
        <w:rPr>
          <w:sz w:val="24"/>
          <w:szCs w:val="24"/>
        </w:rPr>
      </w:pPr>
      <w:r>
        <w:rPr>
          <w:sz w:val="24"/>
          <w:szCs w:val="24"/>
        </w:rPr>
        <w:t xml:space="preserve">Соглашение о неустойке </w:t>
      </w:r>
      <w:r w:rsidR="00A154B7" w:rsidRPr="00E71A48">
        <w:rPr>
          <w:bCs w:val="0"/>
          <w:sz w:val="24"/>
          <w:szCs w:val="24"/>
        </w:rPr>
        <w:t>по форме и в соответствии с инструкциями, приведенными в настоящей Документации</w:t>
      </w:r>
      <w:r w:rsidR="00A154B7">
        <w:rPr>
          <w:sz w:val="24"/>
          <w:szCs w:val="24"/>
        </w:rPr>
        <w:t xml:space="preserve"> </w:t>
      </w:r>
      <w:r>
        <w:rPr>
          <w:sz w:val="24"/>
          <w:szCs w:val="24"/>
        </w:rPr>
        <w:t>(</w:t>
      </w:r>
      <w:r w:rsidR="003C2207">
        <w:rPr>
          <w:sz w:val="24"/>
          <w:szCs w:val="24"/>
        </w:rPr>
        <w:t>подраздел</w:t>
      </w:r>
      <w:r>
        <w:rPr>
          <w:sz w:val="24"/>
          <w:szCs w:val="24"/>
        </w:rPr>
        <w:t xml:space="preserve"> </w:t>
      </w:r>
      <w:r w:rsidR="000F1BD0">
        <w:rPr>
          <w:sz w:val="24"/>
          <w:szCs w:val="24"/>
        </w:rPr>
        <w:fldChar w:fldCharType="begin"/>
      </w:r>
      <w:r w:rsidR="003C2207">
        <w:rPr>
          <w:sz w:val="24"/>
          <w:szCs w:val="24"/>
        </w:rPr>
        <w:instrText xml:space="preserve"> REF _Ref440272256 \r \h </w:instrText>
      </w:r>
      <w:r w:rsidR="000F1BD0">
        <w:rPr>
          <w:sz w:val="24"/>
          <w:szCs w:val="24"/>
        </w:rPr>
      </w:r>
      <w:r w:rsidR="000F1BD0">
        <w:rPr>
          <w:sz w:val="24"/>
          <w:szCs w:val="24"/>
        </w:rPr>
        <w:fldChar w:fldCharType="separate"/>
      </w:r>
      <w:r w:rsidR="00A35E74">
        <w:rPr>
          <w:sz w:val="24"/>
          <w:szCs w:val="24"/>
        </w:rPr>
        <w:t>5.14</w:t>
      </w:r>
      <w:r w:rsidR="000F1BD0">
        <w:rPr>
          <w:sz w:val="24"/>
          <w:szCs w:val="24"/>
        </w:rPr>
        <w:fldChar w:fldCharType="end"/>
      </w:r>
      <w:r>
        <w:rPr>
          <w:sz w:val="24"/>
          <w:szCs w:val="24"/>
        </w:rPr>
        <w:t>);</w:t>
      </w:r>
    </w:p>
    <w:p w:rsidR="007705A5" w:rsidRPr="000C6A4A" w:rsidRDefault="007705A5" w:rsidP="00557C01">
      <w:pPr>
        <w:widowControl w:val="0"/>
        <w:numPr>
          <w:ilvl w:val="0"/>
          <w:numId w:val="48"/>
        </w:numPr>
        <w:tabs>
          <w:tab w:val="left" w:pos="1260"/>
        </w:tabs>
        <w:autoSpaceDE w:val="0"/>
        <w:spacing w:line="264" w:lineRule="auto"/>
        <w:ind w:left="1276"/>
        <w:rPr>
          <w:sz w:val="24"/>
          <w:szCs w:val="24"/>
        </w:rPr>
      </w:pPr>
      <w:r w:rsidRPr="007705A5">
        <w:rPr>
          <w:sz w:val="24"/>
          <w:szCs w:val="24"/>
        </w:rPr>
        <w:t>Согласие Участника закупочной процедуры налоговым органам на разглашение сведений, составляющих налоговую тайну</w:t>
      </w:r>
      <w:r w:rsidR="00A154B7">
        <w:rPr>
          <w:sz w:val="24"/>
          <w:szCs w:val="24"/>
        </w:rPr>
        <w:t xml:space="preserve">, </w:t>
      </w:r>
      <w:r w:rsidR="00A154B7" w:rsidRPr="00E71A48">
        <w:rPr>
          <w:bCs w:val="0"/>
          <w:sz w:val="24"/>
          <w:szCs w:val="24"/>
        </w:rPr>
        <w:t xml:space="preserve">по форме и в </w:t>
      </w:r>
      <w:r w:rsidR="00A154B7" w:rsidRPr="000C6A4A">
        <w:rPr>
          <w:bCs w:val="0"/>
          <w:sz w:val="24"/>
          <w:szCs w:val="24"/>
        </w:rPr>
        <w:t>соответствии с инструкциями, приведенными в настоящей Документации</w:t>
      </w:r>
      <w:r w:rsidRPr="000C6A4A">
        <w:rPr>
          <w:sz w:val="24"/>
          <w:szCs w:val="24"/>
        </w:rPr>
        <w:t xml:space="preserve"> (</w:t>
      </w:r>
      <w:r w:rsidR="003C2207" w:rsidRPr="000C6A4A">
        <w:rPr>
          <w:sz w:val="24"/>
          <w:szCs w:val="24"/>
        </w:rPr>
        <w:t>подраздел</w:t>
      </w:r>
      <w:r w:rsidRPr="000C6A4A">
        <w:rPr>
          <w:sz w:val="24"/>
          <w:szCs w:val="24"/>
        </w:rPr>
        <w:t xml:space="preserve"> </w:t>
      </w:r>
      <w:r w:rsidR="00F31EC7">
        <w:fldChar w:fldCharType="begin"/>
      </w:r>
      <w:r w:rsidR="00F31EC7">
        <w:instrText xml:space="preserve"> REF _Ref440272274 \r \h  \* MERGEFORMAT </w:instrText>
      </w:r>
      <w:r w:rsidR="00F31EC7">
        <w:fldChar w:fldCharType="separate"/>
      </w:r>
      <w:r w:rsidR="00A35E74" w:rsidRPr="00A35E74">
        <w:rPr>
          <w:sz w:val="24"/>
          <w:szCs w:val="24"/>
        </w:rPr>
        <w:t>5.15</w:t>
      </w:r>
      <w:r w:rsidR="00F31EC7">
        <w:fldChar w:fldCharType="end"/>
      </w:r>
      <w:r w:rsidRPr="000C6A4A">
        <w:rPr>
          <w:sz w:val="24"/>
          <w:szCs w:val="24"/>
        </w:rPr>
        <w:t>)</w:t>
      </w:r>
      <w:r w:rsidR="000C6A4A" w:rsidRPr="000C6A4A">
        <w:rPr>
          <w:sz w:val="24"/>
          <w:szCs w:val="24"/>
        </w:rPr>
        <w:t xml:space="preserve"> (желательное требование)</w:t>
      </w:r>
      <w:r w:rsidRPr="000C6A4A">
        <w:rPr>
          <w:sz w:val="24"/>
          <w:szCs w:val="24"/>
        </w:rPr>
        <w:t>;</w:t>
      </w:r>
    </w:p>
    <w:p w:rsidR="007705A5" w:rsidRPr="007D7C50" w:rsidRDefault="007705A5" w:rsidP="00557C01">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w:t>
      </w:r>
      <w:r w:rsidRPr="007D7C50">
        <w:rPr>
          <w:i/>
          <w:sz w:val="24"/>
          <w:szCs w:val="24"/>
        </w:rPr>
        <w:lastRenderedPageBreak/>
        <w:t xml:space="preserve">оформленное в соответствии со ст. 46 Федерального закона от 08.02.1998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0"/>
        <w:widowControl w:val="0"/>
        <w:tabs>
          <w:tab w:val="left" w:pos="1260"/>
        </w:tabs>
        <w:autoSpaceDE w:val="0"/>
        <w:spacing w:line="264" w:lineRule="auto"/>
        <w:ind w:left="1428" w:firstLine="0"/>
        <w:rPr>
          <w:i/>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557C01">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w:t>
      </w:r>
      <w:r w:rsidR="00DC6125">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7705A5" w:rsidRDefault="007705A5" w:rsidP="00BD40A3">
      <w:pPr>
        <w:pStyle w:val="affffff0"/>
        <w:widowControl w:val="0"/>
        <w:tabs>
          <w:tab w:val="left" w:pos="1260"/>
        </w:tabs>
        <w:autoSpaceDE w:val="0"/>
        <w:spacing w:line="264" w:lineRule="auto"/>
        <w:ind w:left="1428" w:firstLine="0"/>
        <w:rPr>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BD40A3" w:rsidRPr="007D7C50" w:rsidRDefault="00BD40A3" w:rsidP="00557C01">
      <w:pPr>
        <w:widowControl w:val="0"/>
        <w:numPr>
          <w:ilvl w:val="0"/>
          <w:numId w:val="48"/>
        </w:numPr>
        <w:tabs>
          <w:tab w:val="left" w:pos="1260"/>
        </w:tabs>
        <w:autoSpaceDE w:val="0"/>
        <w:spacing w:line="264" w:lineRule="auto"/>
        <w:ind w:left="1276"/>
        <w:rPr>
          <w:sz w:val="24"/>
          <w:szCs w:val="24"/>
        </w:rPr>
      </w:pPr>
      <w:proofErr w:type="gramStart"/>
      <w:r w:rsidRPr="007D7C50">
        <w:rPr>
          <w:sz w:val="24"/>
          <w:szCs w:val="24"/>
        </w:rPr>
        <w:t>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920CB0" w:rsidRPr="00920CB0" w:rsidRDefault="00920CB0" w:rsidP="00557C01">
      <w:pPr>
        <w:widowControl w:val="0"/>
        <w:numPr>
          <w:ilvl w:val="0"/>
          <w:numId w:val="48"/>
        </w:numPr>
        <w:tabs>
          <w:tab w:val="left" w:pos="1260"/>
        </w:tabs>
        <w:autoSpaceDE w:val="0"/>
        <w:spacing w:line="264" w:lineRule="auto"/>
        <w:ind w:left="1276"/>
        <w:rPr>
          <w:sz w:val="24"/>
          <w:szCs w:val="24"/>
        </w:rPr>
      </w:pPr>
      <w:r w:rsidRPr="00920CB0">
        <w:rPr>
          <w:sz w:val="24"/>
          <w:szCs w:val="24"/>
        </w:rPr>
        <w:lastRenderedPageBreak/>
        <w:t>Иные документы, которые</w:t>
      </w:r>
      <w:r w:rsidR="007705A5">
        <w:rPr>
          <w:sz w:val="24"/>
          <w:szCs w:val="24"/>
        </w:rPr>
        <w:t>,</w:t>
      </w:r>
      <w:r w:rsidRPr="00920CB0">
        <w:rPr>
          <w:sz w:val="24"/>
          <w:szCs w:val="24"/>
        </w:rPr>
        <w:t xml:space="preserve"> по мнению Участника</w:t>
      </w:r>
      <w:r w:rsidR="007705A5">
        <w:rPr>
          <w:sz w:val="24"/>
          <w:szCs w:val="24"/>
        </w:rPr>
        <w:t>,</w:t>
      </w:r>
      <w:r w:rsidRPr="00920CB0">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B20653" w:rsidRDefault="00680B79" w:rsidP="00557C01">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FB55B8">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наличие существенных замечаний Заказчика по составу и качеству </w:t>
      </w:r>
      <w:r w:rsidR="00DC7643">
        <w:rPr>
          <w:sz w:val="24"/>
          <w:szCs w:val="24"/>
        </w:rPr>
        <w:t>оказания услуг</w:t>
      </w:r>
      <w:r w:rsidRPr="00B20653">
        <w:rPr>
          <w:sz w:val="24"/>
          <w:szCs w:val="24"/>
        </w:rPr>
        <w:t xml:space="preserve">, задержка устранения дефектов в </w:t>
      </w:r>
      <w:r w:rsidR="00DC7643">
        <w:rPr>
          <w:sz w:val="24"/>
          <w:szCs w:val="24"/>
        </w:rPr>
        <w:t>оказании услуг</w:t>
      </w:r>
      <w:r w:rsidRPr="00B20653">
        <w:rPr>
          <w:sz w:val="24"/>
          <w:szCs w:val="24"/>
        </w:rPr>
        <w:t xml:space="preserve"> и/или  задержка возмещения расходов Заказчика на устранение указанных дефектов;</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несоблюдение </w:t>
      </w:r>
      <w:r w:rsidR="00DC7643" w:rsidRPr="00BC3C8A">
        <w:rPr>
          <w:sz w:val="24"/>
          <w:szCs w:val="24"/>
        </w:rPr>
        <w:t>сроков окончания оказания услуг и сдачи результатов оказания услуг Заказчику, предусмотренных договором оказания услуг</w:t>
      </w:r>
      <w:r w:rsidRPr="00B20653">
        <w:rPr>
          <w:sz w:val="24"/>
          <w:szCs w:val="24"/>
        </w:rPr>
        <w:t>;</w:t>
      </w:r>
    </w:p>
    <w:p w:rsidR="00680B79" w:rsidRPr="00680B79" w:rsidRDefault="00680B79" w:rsidP="00680B79">
      <w:pPr>
        <w:pStyle w:val="aff6"/>
        <w:numPr>
          <w:ilvl w:val="0"/>
          <w:numId w:val="0"/>
        </w:numPr>
        <w:spacing w:line="240" w:lineRule="auto"/>
        <w:ind w:left="1134"/>
        <w:rPr>
          <w:sz w:val="24"/>
          <w:szCs w:val="24"/>
        </w:rPr>
      </w:pPr>
      <w:r w:rsidRPr="00B20653">
        <w:rPr>
          <w:sz w:val="24"/>
          <w:szCs w:val="24"/>
        </w:rPr>
        <w:t xml:space="preserve">- иные существенные нарушения условий заключенных договоров </w:t>
      </w:r>
      <w:r w:rsidR="00DC7643">
        <w:rPr>
          <w:sz w:val="24"/>
          <w:szCs w:val="24"/>
        </w:rPr>
        <w:t>оказания услуг</w:t>
      </w:r>
      <w:r w:rsidRPr="00B20653">
        <w:rPr>
          <w:sz w:val="24"/>
          <w:szCs w:val="24"/>
        </w:rPr>
        <w:t>.</w:t>
      </w:r>
    </w:p>
    <w:p w:rsidR="005B074F" w:rsidRPr="00920CB0" w:rsidRDefault="005B074F" w:rsidP="00557C01">
      <w:pPr>
        <w:widowControl w:val="0"/>
        <w:numPr>
          <w:ilvl w:val="3"/>
          <w:numId w:val="26"/>
        </w:numPr>
        <w:tabs>
          <w:tab w:val="left" w:pos="1700"/>
        </w:tabs>
        <w:autoSpaceDE w:val="0"/>
        <w:spacing w:after="100" w:line="264" w:lineRule="auto"/>
        <w:ind w:left="0" w:firstLine="709"/>
        <w:rPr>
          <w:bCs w:val="0"/>
          <w:sz w:val="24"/>
          <w:szCs w:val="24"/>
        </w:rPr>
      </w:pPr>
      <w:r w:rsidRPr="00920CB0">
        <w:rPr>
          <w:bCs w:val="0"/>
          <w:sz w:val="24"/>
          <w:szCs w:val="24"/>
        </w:rPr>
        <w:t xml:space="preserve">Если Участник запроса предложений подает заявки одновременно по нескольким лотам, то он может предоставить один комплект </w:t>
      </w:r>
      <w:r w:rsidR="000C6A4A">
        <w:rPr>
          <w:bCs w:val="0"/>
          <w:sz w:val="24"/>
          <w:szCs w:val="24"/>
        </w:rPr>
        <w:t xml:space="preserve">документов по правоспособности </w:t>
      </w:r>
      <w:r w:rsidR="00A44B30" w:rsidRPr="00920CB0">
        <w:rPr>
          <w:bCs w:val="0"/>
          <w:sz w:val="24"/>
          <w:szCs w:val="24"/>
        </w:rPr>
        <w:t>и квалификации.</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Все указанные документы прилагаются </w:t>
      </w:r>
      <w:r w:rsidR="009C744E" w:rsidRPr="00E71A48">
        <w:rPr>
          <w:bCs w:val="0"/>
          <w:sz w:val="24"/>
          <w:szCs w:val="24"/>
        </w:rPr>
        <w:t>Участник</w:t>
      </w:r>
      <w:r w:rsidRPr="00E71A48">
        <w:rPr>
          <w:bCs w:val="0"/>
          <w:sz w:val="24"/>
          <w:szCs w:val="24"/>
        </w:rPr>
        <w:t xml:space="preserve">ом к </w:t>
      </w:r>
      <w:r w:rsidR="004B5EB3" w:rsidRPr="00E71A48">
        <w:rPr>
          <w:bCs w:val="0"/>
          <w:sz w:val="24"/>
          <w:szCs w:val="24"/>
        </w:rPr>
        <w:t>Заявк</w:t>
      </w:r>
      <w:r w:rsidRPr="00E71A48">
        <w:rPr>
          <w:bCs w:val="0"/>
          <w:sz w:val="24"/>
          <w:szCs w:val="24"/>
        </w:rPr>
        <w:t>е.</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В случае</w:t>
      </w:r>
      <w:proofErr w:type="gramStart"/>
      <w:r w:rsidRPr="00E71A48">
        <w:rPr>
          <w:bCs w:val="0"/>
          <w:sz w:val="24"/>
          <w:szCs w:val="24"/>
        </w:rPr>
        <w:t>,</w:t>
      </w:r>
      <w:proofErr w:type="gramEnd"/>
      <w:r w:rsidRPr="00E71A48">
        <w:rPr>
          <w:bCs w:val="0"/>
          <w:sz w:val="24"/>
          <w:szCs w:val="24"/>
        </w:rPr>
        <w:t xml:space="preserve"> если по каким-либо причинам </w:t>
      </w:r>
      <w:r w:rsidR="009C744E" w:rsidRPr="00E71A48">
        <w:rPr>
          <w:bCs w:val="0"/>
          <w:sz w:val="24"/>
          <w:szCs w:val="24"/>
        </w:rPr>
        <w:t>Участник</w:t>
      </w:r>
      <w:r w:rsidRPr="00E71A48">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557C01">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w:t>
      </w:r>
      <w:proofErr w:type="gramStart"/>
      <w:r w:rsidRPr="00E71A48">
        <w:rPr>
          <w:sz w:val="24"/>
          <w:szCs w:val="24"/>
        </w:rPr>
        <w:t>предоставляет аналогичные документы</w:t>
      </w:r>
      <w:proofErr w:type="gramEnd"/>
      <w:r w:rsidRPr="00E71A48">
        <w:rPr>
          <w:sz w:val="24"/>
          <w:szCs w:val="24"/>
        </w:rPr>
        <w:t xml:space="preserve">. Такие документы должны быть переведены на русский язык и </w:t>
      </w:r>
      <w:proofErr w:type="spellStart"/>
      <w:r w:rsidRPr="00E71A48">
        <w:rPr>
          <w:sz w:val="24"/>
          <w:szCs w:val="24"/>
        </w:rPr>
        <w:t>апостилированы</w:t>
      </w:r>
      <w:proofErr w:type="spellEnd"/>
      <w:r w:rsidRPr="00E71A48">
        <w:rPr>
          <w:sz w:val="24"/>
          <w:szCs w:val="24"/>
        </w:rPr>
        <w:t xml:space="preserve">,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320" w:name="_Ref191386451"/>
      <w:bookmarkStart w:id="321" w:name="_Ref440271628"/>
      <w:bookmarkStart w:id="322" w:name="_Toc440361334"/>
      <w:bookmarkStart w:id="323" w:name="_Toc440376089"/>
      <w:bookmarkStart w:id="324" w:name="_Toc440376216"/>
      <w:bookmarkStart w:id="325" w:name="_Toc440382481"/>
      <w:bookmarkStart w:id="326" w:name="_Toc440447151"/>
      <w:bookmarkStart w:id="327" w:name="_Toc440631693"/>
      <w:bookmarkStart w:id="328" w:name="_Toc440877350"/>
      <w:bookmarkStart w:id="329" w:name="_Toc441130799"/>
      <w:r w:rsidRPr="00E71A48">
        <w:rPr>
          <w:szCs w:val="24"/>
        </w:rPr>
        <w:t xml:space="preserve">Привлечение </w:t>
      </w:r>
      <w:bookmarkEnd w:id="320"/>
      <w:bookmarkEnd w:id="321"/>
      <w:bookmarkEnd w:id="322"/>
      <w:bookmarkEnd w:id="323"/>
      <w:bookmarkEnd w:id="324"/>
      <w:r w:rsidR="00362EA4">
        <w:rPr>
          <w:szCs w:val="24"/>
        </w:rPr>
        <w:t>соисполнителей</w:t>
      </w:r>
      <w:bookmarkEnd w:id="325"/>
      <w:bookmarkEnd w:id="326"/>
      <w:bookmarkEnd w:id="327"/>
      <w:bookmarkEnd w:id="328"/>
      <w:bookmarkEnd w:id="329"/>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sz w:val="24"/>
          <w:szCs w:val="24"/>
          <w:lang w:eastAsia="ru-RU"/>
        </w:rPr>
      </w:pPr>
      <w:bookmarkStart w:id="330" w:name="_Ref191386461"/>
      <w:bookmarkStart w:id="331" w:name="_Toc440361335"/>
      <w:bookmarkStart w:id="332" w:name="_Toc440376090"/>
      <w:bookmarkStart w:id="333" w:name="_Toc440376217"/>
      <w:r w:rsidRPr="00E71A48">
        <w:rPr>
          <w:bCs w:val="0"/>
          <w:sz w:val="24"/>
          <w:szCs w:val="24"/>
        </w:rPr>
        <w:t xml:space="preserve">Участники запроса предложений могут привлекать соисполнителей </w:t>
      </w:r>
      <w:r w:rsidRPr="00E71A48">
        <w:rPr>
          <w:snapToGrid w:val="0"/>
          <w:sz w:val="24"/>
          <w:szCs w:val="24"/>
          <w:lang w:eastAsia="ru-RU"/>
        </w:rPr>
        <w:t xml:space="preserve">при </w:t>
      </w:r>
      <w:r w:rsidRPr="004F3685">
        <w:rPr>
          <w:snapToGrid w:val="0"/>
          <w:sz w:val="24"/>
          <w:szCs w:val="24"/>
          <w:lang w:eastAsia="ru-RU"/>
        </w:rPr>
        <w:t>условии</w:t>
      </w:r>
      <w:r w:rsidR="00D57D88" w:rsidRPr="004F3685">
        <w:rPr>
          <w:snapToGrid w:val="0"/>
          <w:sz w:val="24"/>
          <w:szCs w:val="24"/>
          <w:lang w:eastAsia="ru-RU"/>
        </w:rPr>
        <w:t xml:space="preserve">, что Участник </w:t>
      </w:r>
      <w:r w:rsidR="00D57D88" w:rsidRPr="004F3685">
        <w:rPr>
          <w:sz w:val="24"/>
          <w:szCs w:val="24"/>
        </w:rPr>
        <w:t xml:space="preserve">должен оказывать не более </w:t>
      </w:r>
      <w:r w:rsidR="004F3685" w:rsidRPr="004F3685">
        <w:rPr>
          <w:sz w:val="24"/>
          <w:szCs w:val="24"/>
        </w:rPr>
        <w:t>25</w:t>
      </w:r>
      <w:r w:rsidR="00D57D88" w:rsidRPr="004F3685">
        <w:rPr>
          <w:sz w:val="24"/>
          <w:szCs w:val="24"/>
        </w:rPr>
        <w:t>% услуг c использованием ресурсов</w:t>
      </w:r>
      <w:r w:rsidR="00D57D88">
        <w:rPr>
          <w:snapToGrid w:val="0"/>
          <w:sz w:val="24"/>
          <w:szCs w:val="24"/>
          <w:lang w:eastAsia="ru-RU"/>
        </w:rPr>
        <w:t xml:space="preserve"> соисполнителей. </w:t>
      </w:r>
      <w:r w:rsidR="00D57D88" w:rsidRPr="003B0322">
        <w:rPr>
          <w:sz w:val="24"/>
          <w:szCs w:val="24"/>
        </w:rPr>
        <w:t xml:space="preserve">При нарушении этого требования, </w:t>
      </w:r>
      <w:r w:rsidR="00D57D88" w:rsidRPr="00D460FE">
        <w:rPr>
          <w:sz w:val="24"/>
          <w:szCs w:val="24"/>
        </w:rPr>
        <w:t>Заявка</w:t>
      </w:r>
      <w:r w:rsidR="00D57D88" w:rsidRPr="003B0322">
        <w:rPr>
          <w:sz w:val="24"/>
          <w:szCs w:val="24"/>
        </w:rPr>
        <w:t xml:space="preserve"> данного </w:t>
      </w:r>
      <w:r w:rsidR="00D57D88">
        <w:rPr>
          <w:sz w:val="24"/>
          <w:szCs w:val="24"/>
        </w:rPr>
        <w:t>Участника будет</w:t>
      </w:r>
      <w:r w:rsidR="00D57D88" w:rsidRPr="003B0322">
        <w:rPr>
          <w:sz w:val="24"/>
          <w:szCs w:val="24"/>
        </w:rPr>
        <w:t xml:space="preserve"> отклонен</w:t>
      </w:r>
      <w:r w:rsidR="00D57D88">
        <w:rPr>
          <w:sz w:val="24"/>
          <w:szCs w:val="24"/>
        </w:rPr>
        <w:t>а</w:t>
      </w:r>
      <w:r w:rsidR="00D57D88" w:rsidRPr="003B0322">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r w:rsidRPr="00E71A48">
        <w:rPr>
          <w:bCs w:val="0"/>
          <w:sz w:val="24"/>
          <w:szCs w:val="24"/>
        </w:rPr>
        <w:t xml:space="preserve">Участник должен доказать Организатору запроса предложений, что каждый из привлекаемых им </w:t>
      </w:r>
      <w:r w:rsidRPr="00E71A48">
        <w:rPr>
          <w:sz w:val="24"/>
          <w:szCs w:val="24"/>
        </w:rPr>
        <w:t>соисполнителей</w:t>
      </w:r>
      <w:r w:rsidRPr="00E71A48" w:rsidDel="000506A1">
        <w:rPr>
          <w:bCs w:val="0"/>
          <w:sz w:val="24"/>
          <w:szCs w:val="24"/>
        </w:rPr>
        <w:t xml:space="preserve"> </w:t>
      </w:r>
      <w:r w:rsidRPr="00E71A48">
        <w:rPr>
          <w:bCs w:val="0"/>
          <w:sz w:val="24"/>
          <w:szCs w:val="24"/>
        </w:rPr>
        <w:t xml:space="preserve">(т.е. выполняющих более 5% объема поставок, </w:t>
      </w:r>
      <w:r w:rsidRPr="00E71A48">
        <w:rPr>
          <w:sz w:val="24"/>
          <w:szCs w:val="24"/>
        </w:rPr>
        <w:t>работ, услуг)</w:t>
      </w:r>
      <w:r w:rsidRPr="00E71A48">
        <w:rPr>
          <w:bCs w:val="0"/>
          <w:sz w:val="24"/>
          <w:szCs w:val="24"/>
        </w:rPr>
        <w:t>:</w:t>
      </w:r>
    </w:p>
    <w:p w:rsidR="00D50E8D" w:rsidRPr="00E71A48" w:rsidRDefault="00D50E8D" w:rsidP="00557C01">
      <w:pPr>
        <w:widowControl w:val="0"/>
        <w:numPr>
          <w:ilvl w:val="0"/>
          <w:numId w:val="85"/>
        </w:numPr>
        <w:tabs>
          <w:tab w:val="left" w:pos="1800"/>
          <w:tab w:val="left" w:pos="3600"/>
        </w:tabs>
        <w:autoSpaceDE w:val="0"/>
        <w:spacing w:line="264" w:lineRule="auto"/>
        <w:ind w:left="0" w:firstLine="1068"/>
        <w:rPr>
          <w:bCs w:val="0"/>
          <w:sz w:val="24"/>
          <w:szCs w:val="24"/>
        </w:rPr>
      </w:pPr>
      <w:r w:rsidRPr="00E71A48">
        <w:rPr>
          <w:bCs w:val="0"/>
          <w:sz w:val="24"/>
          <w:szCs w:val="24"/>
        </w:rPr>
        <w:t>осведомлен о привлечении его в качестве соисполнителя;</w:t>
      </w:r>
    </w:p>
    <w:p w:rsidR="00D50E8D" w:rsidRPr="00E71A48" w:rsidRDefault="00D50E8D" w:rsidP="00557C01">
      <w:pPr>
        <w:widowControl w:val="0"/>
        <w:numPr>
          <w:ilvl w:val="0"/>
          <w:numId w:val="85"/>
        </w:numPr>
        <w:tabs>
          <w:tab w:val="left" w:pos="1800"/>
          <w:tab w:val="left" w:pos="3600"/>
        </w:tabs>
        <w:autoSpaceDE w:val="0"/>
        <w:spacing w:line="264" w:lineRule="auto"/>
        <w:ind w:left="0" w:firstLine="1068"/>
        <w:rPr>
          <w:bCs w:val="0"/>
          <w:sz w:val="24"/>
          <w:szCs w:val="24"/>
        </w:rPr>
      </w:pPr>
      <w:proofErr w:type="gramStart"/>
      <w:r w:rsidRPr="00E71A48">
        <w:rPr>
          <w:bCs w:val="0"/>
          <w:sz w:val="24"/>
          <w:szCs w:val="24"/>
        </w:rPr>
        <w:t>согласен</w:t>
      </w:r>
      <w:proofErr w:type="gramEnd"/>
      <w:r w:rsidRPr="00E71A48">
        <w:rPr>
          <w:bCs w:val="0"/>
          <w:sz w:val="24"/>
          <w:szCs w:val="24"/>
        </w:rPr>
        <w:t xml:space="preserve"> с выделяемым ему перечнем, объемами, сроками и стоимостью оказания услуг;</w:t>
      </w:r>
    </w:p>
    <w:p w:rsidR="00D50E8D" w:rsidRPr="00E71A48" w:rsidRDefault="00D50E8D" w:rsidP="00557C01">
      <w:pPr>
        <w:widowControl w:val="0"/>
        <w:numPr>
          <w:ilvl w:val="0"/>
          <w:numId w:val="85"/>
        </w:numPr>
        <w:tabs>
          <w:tab w:val="left" w:pos="1800"/>
          <w:tab w:val="left" w:pos="3600"/>
        </w:tabs>
        <w:autoSpaceDE w:val="0"/>
        <w:spacing w:after="100" w:line="264" w:lineRule="auto"/>
        <w:ind w:left="0" w:firstLine="1068"/>
        <w:rPr>
          <w:bCs w:val="0"/>
          <w:sz w:val="24"/>
          <w:szCs w:val="24"/>
        </w:rPr>
      </w:pPr>
      <w:r w:rsidRPr="00E71A48">
        <w:rPr>
          <w:bCs w:val="0"/>
          <w:sz w:val="24"/>
          <w:szCs w:val="24"/>
        </w:rPr>
        <w:t xml:space="preserve">отвечает требованиям настоящей Документации по запросу предложений (подраздел </w:t>
      </w:r>
      <w:r w:rsidR="00F31EC7">
        <w:fldChar w:fldCharType="begin"/>
      </w:r>
      <w:r w:rsidR="00F31EC7">
        <w:instrText xml:space="preserve"> REF _Ref191386407 \r \h  \* MERGEFORMAT </w:instrText>
      </w:r>
      <w:r w:rsidR="00F31EC7">
        <w:fldChar w:fldCharType="separate"/>
      </w:r>
      <w:r w:rsidR="00A35E74" w:rsidRPr="00A35E74">
        <w:rPr>
          <w:bCs w:val="0"/>
          <w:sz w:val="24"/>
          <w:szCs w:val="24"/>
        </w:rPr>
        <w:t>3.3.8</w:t>
      </w:r>
      <w:r w:rsidR="00F31EC7">
        <w:fldChar w:fldCharType="end"/>
      </w:r>
      <w:r w:rsidRPr="00E71A48">
        <w:rPr>
          <w:bCs w:val="0"/>
          <w:sz w:val="24"/>
          <w:szCs w:val="24"/>
        </w:rPr>
        <w:t xml:space="preserve">) в объеме </w:t>
      </w:r>
      <w:r w:rsidR="00362EA4">
        <w:rPr>
          <w:sz w:val="24"/>
          <w:szCs w:val="24"/>
        </w:rPr>
        <w:t>оказываемых</w:t>
      </w:r>
      <w:r w:rsidRPr="00E71A48">
        <w:rPr>
          <w:sz w:val="24"/>
          <w:szCs w:val="24"/>
        </w:rPr>
        <w:t xml:space="preserve"> </w:t>
      </w:r>
      <w:r w:rsidRPr="00E71A48">
        <w:rPr>
          <w:bCs w:val="0"/>
          <w:sz w:val="24"/>
          <w:szCs w:val="24"/>
        </w:rPr>
        <w:t>соисполнителем</w:t>
      </w:r>
      <w:r w:rsidRPr="00E71A48">
        <w:rPr>
          <w:sz w:val="24"/>
          <w:szCs w:val="24"/>
        </w:rPr>
        <w:t xml:space="preserve"> </w:t>
      </w:r>
      <w:r w:rsidRPr="00E71A48">
        <w:rPr>
          <w:bCs w:val="0"/>
          <w:sz w:val="24"/>
          <w:szCs w:val="24"/>
        </w:rPr>
        <w:t>услуг</w:t>
      </w:r>
      <w:r w:rsidRPr="00E71A48">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bookmarkStart w:id="334" w:name="_Ref306143446"/>
      <w:proofErr w:type="gramStart"/>
      <w:r w:rsidRPr="00E71A48">
        <w:rPr>
          <w:bCs w:val="0"/>
          <w:sz w:val="24"/>
          <w:szCs w:val="24"/>
        </w:rPr>
        <w:t>В связи с вышеизложенным Участник готовит Заявку с учетом следующих дополнительных требований:</w:t>
      </w:r>
      <w:bookmarkEnd w:id="334"/>
      <w:proofErr w:type="gramEnd"/>
    </w:p>
    <w:p w:rsidR="00D50E8D" w:rsidRPr="00E71A48" w:rsidRDefault="00D50E8D"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E71A48">
        <w:rPr>
          <w:bCs w:val="0"/>
          <w:sz w:val="24"/>
          <w:szCs w:val="24"/>
        </w:rPr>
        <w:t>в Заявку включаются</w:t>
      </w:r>
      <w:r w:rsidRPr="00E71A48">
        <w:rPr>
          <w:bCs w:val="0"/>
          <w:color w:val="000000"/>
          <w:sz w:val="24"/>
          <w:szCs w:val="24"/>
        </w:rPr>
        <w:t xml:space="preserve"> нотариально заверенные копии подписанных с двух </w:t>
      </w:r>
      <w:r w:rsidRPr="00E71A48">
        <w:rPr>
          <w:bCs w:val="0"/>
          <w:color w:val="000000"/>
          <w:sz w:val="24"/>
          <w:szCs w:val="24"/>
        </w:rPr>
        <w:lastRenderedPageBreak/>
        <w:t xml:space="preserve">сторон соглашений о намерениях заключить Договор, в случае признания Заявки Участника запроса предложений лучшей, между Участником и каждым привлекаемым </w:t>
      </w:r>
      <w:r w:rsidR="00362EA4">
        <w:rPr>
          <w:bCs w:val="0"/>
          <w:color w:val="000000"/>
          <w:sz w:val="24"/>
          <w:szCs w:val="24"/>
        </w:rPr>
        <w:t>соисполнителем</w:t>
      </w:r>
      <w:r w:rsidRPr="00E71A48">
        <w:rPr>
          <w:bCs w:val="0"/>
          <w:color w:val="000000"/>
          <w:sz w:val="24"/>
          <w:szCs w:val="24"/>
        </w:rPr>
        <w:t xml:space="preserve">, с указанием перечня, объема, стоимости и сроков </w:t>
      </w:r>
      <w:proofErr w:type="gramStart"/>
      <w:r w:rsidRPr="00E71A48">
        <w:rPr>
          <w:bCs w:val="0"/>
          <w:color w:val="000000"/>
          <w:sz w:val="24"/>
          <w:szCs w:val="24"/>
        </w:rPr>
        <w:t>выполнения</w:t>
      </w:r>
      <w:proofErr w:type="gramEnd"/>
      <w:r w:rsidRPr="00E71A48">
        <w:rPr>
          <w:bCs w:val="0"/>
          <w:color w:val="000000"/>
          <w:sz w:val="24"/>
          <w:szCs w:val="24"/>
        </w:rPr>
        <w:t xml:space="preserve"> возлагаемых на </w:t>
      </w:r>
      <w:r w:rsidRPr="00E71A48">
        <w:rPr>
          <w:bCs w:val="0"/>
          <w:sz w:val="24"/>
          <w:szCs w:val="24"/>
        </w:rPr>
        <w:t>соисполнителя соответственно услуг;</w:t>
      </w:r>
    </w:p>
    <w:p w:rsidR="00D50E8D" w:rsidRDefault="00D50E8D"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E71A48">
        <w:rPr>
          <w:bCs w:val="0"/>
          <w:sz w:val="24"/>
          <w:szCs w:val="24"/>
        </w:rPr>
        <w:t xml:space="preserve">Заявка должна включать сведения, подтверждающие соответствие каждого соисполнителя установленным </w:t>
      </w:r>
      <w:r w:rsidR="00D57D88" w:rsidRPr="00D52133">
        <w:rPr>
          <w:bCs w:val="0"/>
          <w:sz w:val="24"/>
          <w:szCs w:val="24"/>
        </w:rPr>
        <w:t xml:space="preserve">требованиям настоящей Документации, изложенным в п. </w:t>
      </w:r>
      <w:r w:rsidR="000F1BD0">
        <w:rPr>
          <w:bCs w:val="0"/>
          <w:sz w:val="24"/>
          <w:szCs w:val="24"/>
        </w:rPr>
        <w:fldChar w:fldCharType="begin"/>
      </w:r>
      <w:r w:rsidR="00D57D88">
        <w:rPr>
          <w:bCs w:val="0"/>
          <w:sz w:val="24"/>
          <w:szCs w:val="24"/>
        </w:rPr>
        <w:instrText xml:space="preserve"> REF _Ref440291364 \r \h </w:instrText>
      </w:r>
      <w:r w:rsidR="000F1BD0">
        <w:rPr>
          <w:bCs w:val="0"/>
          <w:sz w:val="24"/>
          <w:szCs w:val="24"/>
        </w:rPr>
      </w:r>
      <w:r w:rsidR="000F1BD0">
        <w:rPr>
          <w:bCs w:val="0"/>
          <w:sz w:val="24"/>
          <w:szCs w:val="24"/>
        </w:rPr>
        <w:fldChar w:fldCharType="separate"/>
      </w:r>
      <w:r w:rsidR="00A35E74">
        <w:rPr>
          <w:bCs w:val="0"/>
          <w:sz w:val="24"/>
          <w:szCs w:val="24"/>
        </w:rPr>
        <w:t>3.3.8.1</w:t>
      </w:r>
      <w:r w:rsidR="000F1BD0">
        <w:rPr>
          <w:bCs w:val="0"/>
          <w:sz w:val="24"/>
          <w:szCs w:val="24"/>
        </w:rPr>
        <w:fldChar w:fldCharType="end"/>
      </w:r>
      <w:r w:rsidRPr="00E71A48">
        <w:rPr>
          <w:bCs w:val="0"/>
          <w:sz w:val="24"/>
          <w:szCs w:val="24"/>
        </w:rPr>
        <w:t>;</w:t>
      </w:r>
    </w:p>
    <w:p w:rsidR="00D57D88" w:rsidRPr="00E71A48" w:rsidRDefault="00D57D88"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D52133">
        <w:rPr>
          <w:bCs w:val="0"/>
          <w:sz w:val="24"/>
          <w:szCs w:val="24"/>
        </w:rPr>
        <w:t xml:space="preserve">Заявка должна включать документы, подтверждающие соответствие каждого </w:t>
      </w:r>
      <w:r>
        <w:rPr>
          <w:bCs w:val="0"/>
          <w:sz w:val="24"/>
          <w:szCs w:val="24"/>
        </w:rPr>
        <w:t>соисполнителя</w:t>
      </w:r>
      <w:r w:rsidRPr="00D52133">
        <w:rPr>
          <w:bCs w:val="0"/>
          <w:sz w:val="24"/>
          <w:szCs w:val="24"/>
        </w:rPr>
        <w:t xml:space="preserve"> установленным требованиям (п. </w:t>
      </w:r>
      <w:r w:rsidR="000F1BD0">
        <w:rPr>
          <w:sz w:val="24"/>
          <w:szCs w:val="24"/>
        </w:rPr>
        <w:fldChar w:fldCharType="begin"/>
      </w:r>
      <w:r>
        <w:rPr>
          <w:bCs w:val="0"/>
          <w:sz w:val="24"/>
          <w:szCs w:val="24"/>
        </w:rPr>
        <w:instrText xml:space="preserve"> REF _Ref303669127 \r \h </w:instrText>
      </w:r>
      <w:r w:rsidR="000F1BD0">
        <w:rPr>
          <w:sz w:val="24"/>
          <w:szCs w:val="24"/>
        </w:rPr>
      </w:r>
      <w:r w:rsidR="000F1BD0">
        <w:rPr>
          <w:sz w:val="24"/>
          <w:szCs w:val="24"/>
        </w:rPr>
        <w:fldChar w:fldCharType="separate"/>
      </w:r>
      <w:r w:rsidR="00A35E74">
        <w:rPr>
          <w:bCs w:val="0"/>
          <w:sz w:val="24"/>
          <w:szCs w:val="24"/>
        </w:rPr>
        <w:t>3.3.8.2</w:t>
      </w:r>
      <w:r w:rsidR="000F1BD0">
        <w:rPr>
          <w:sz w:val="24"/>
          <w:szCs w:val="24"/>
        </w:rPr>
        <w:fldChar w:fldCharType="end"/>
      </w:r>
      <w:r w:rsidRPr="00D52133">
        <w:rPr>
          <w:bCs w:val="0"/>
          <w:sz w:val="24"/>
          <w:szCs w:val="24"/>
        </w:rPr>
        <w:t>)</w:t>
      </w:r>
      <w:r w:rsidR="002037C3">
        <w:rPr>
          <w:bCs w:val="0"/>
          <w:sz w:val="24"/>
          <w:szCs w:val="24"/>
        </w:rPr>
        <w:t>;</w:t>
      </w:r>
    </w:p>
    <w:p w:rsidR="00D50E8D" w:rsidRPr="00E71A48" w:rsidRDefault="00D50E8D" w:rsidP="00557C01">
      <w:pPr>
        <w:widowControl w:val="0"/>
        <w:numPr>
          <w:ilvl w:val="0"/>
          <w:numId w:val="86"/>
        </w:numPr>
        <w:tabs>
          <w:tab w:val="left" w:pos="1800"/>
          <w:tab w:val="left" w:pos="3600"/>
        </w:tabs>
        <w:autoSpaceDE w:val="0"/>
        <w:spacing w:after="100" w:line="264" w:lineRule="auto"/>
        <w:ind w:left="0" w:firstLine="1080"/>
        <w:rPr>
          <w:bCs w:val="0"/>
          <w:color w:val="000000"/>
          <w:sz w:val="24"/>
          <w:szCs w:val="24"/>
        </w:rPr>
      </w:pPr>
      <w:r w:rsidRPr="00E71A48">
        <w:rPr>
          <w:bCs w:val="0"/>
          <w:sz w:val="24"/>
          <w:szCs w:val="24"/>
        </w:rPr>
        <w:t xml:space="preserve">Заявка дополнительно должна включать сведения о распределении объемов оказываемых услуг между Участником и соисполнителями по установленной в настоящей Документации по запросу предложений форме </w:t>
      </w:r>
      <w:r w:rsidR="00362EA4" w:rsidRPr="00E71A48">
        <w:rPr>
          <w:bCs w:val="0"/>
          <w:sz w:val="24"/>
          <w:szCs w:val="24"/>
        </w:rPr>
        <w:t>(</w:t>
      </w:r>
      <w:r w:rsidR="00362EA4">
        <w:rPr>
          <w:bCs w:val="0"/>
          <w:sz w:val="24"/>
          <w:szCs w:val="24"/>
        </w:rPr>
        <w:t>под</w:t>
      </w:r>
      <w:r w:rsidR="00362EA4" w:rsidRPr="00E71A48">
        <w:rPr>
          <w:bCs w:val="0"/>
          <w:sz w:val="24"/>
          <w:szCs w:val="24"/>
        </w:rPr>
        <w:t>раздел</w:t>
      </w:r>
      <w:r w:rsidR="00362EA4">
        <w:rPr>
          <w:bCs w:val="0"/>
          <w:sz w:val="24"/>
          <w:szCs w:val="24"/>
        </w:rPr>
        <w:t xml:space="preserve"> </w:t>
      </w:r>
      <w:r w:rsidR="000F1BD0">
        <w:rPr>
          <w:bCs w:val="0"/>
          <w:sz w:val="24"/>
          <w:szCs w:val="24"/>
        </w:rPr>
        <w:fldChar w:fldCharType="begin"/>
      </w:r>
      <w:r w:rsidR="00362EA4">
        <w:rPr>
          <w:bCs w:val="0"/>
          <w:sz w:val="24"/>
          <w:szCs w:val="24"/>
        </w:rPr>
        <w:instrText xml:space="preserve"> REF _Ref440272510 \r \h </w:instrText>
      </w:r>
      <w:r w:rsidR="000F1BD0">
        <w:rPr>
          <w:bCs w:val="0"/>
          <w:sz w:val="24"/>
          <w:szCs w:val="24"/>
        </w:rPr>
      </w:r>
      <w:r w:rsidR="000F1BD0">
        <w:rPr>
          <w:bCs w:val="0"/>
          <w:sz w:val="24"/>
          <w:szCs w:val="24"/>
        </w:rPr>
        <w:fldChar w:fldCharType="separate"/>
      </w:r>
      <w:r w:rsidR="00A35E74">
        <w:rPr>
          <w:bCs w:val="0"/>
          <w:sz w:val="24"/>
          <w:szCs w:val="24"/>
        </w:rPr>
        <w:t>5.16</w:t>
      </w:r>
      <w:r w:rsidR="000F1BD0">
        <w:rPr>
          <w:bCs w:val="0"/>
          <w:sz w:val="24"/>
          <w:szCs w:val="24"/>
        </w:rPr>
        <w:fldChar w:fldCharType="end"/>
      </w:r>
      <w:r w:rsidR="00362EA4" w:rsidRPr="00E71A48">
        <w:rPr>
          <w:bCs w:val="0"/>
          <w:sz w:val="24"/>
          <w:szCs w:val="24"/>
        </w:rPr>
        <w:t>)</w:t>
      </w:r>
      <w:r w:rsidR="00362EA4">
        <w:rPr>
          <w:bCs w:val="0"/>
          <w:sz w:val="24"/>
          <w:szCs w:val="24"/>
        </w:rPr>
        <w:t xml:space="preserve">. Указанная форма </w:t>
      </w:r>
      <w:r w:rsidR="00362EA4" w:rsidRPr="00AE556B">
        <w:rPr>
          <w:sz w:val="24"/>
          <w:szCs w:val="24"/>
        </w:rPr>
        <w:t>должн</w:t>
      </w:r>
      <w:r w:rsidR="00362EA4">
        <w:rPr>
          <w:sz w:val="24"/>
          <w:szCs w:val="24"/>
        </w:rPr>
        <w:t>а</w:t>
      </w:r>
      <w:r w:rsidR="00362EA4" w:rsidRPr="00AE556B">
        <w:rPr>
          <w:sz w:val="24"/>
          <w:szCs w:val="24"/>
        </w:rPr>
        <w:t xml:space="preserve"> быть подготовлен</w:t>
      </w:r>
      <w:r w:rsidR="00362EA4">
        <w:rPr>
          <w:sz w:val="24"/>
          <w:szCs w:val="24"/>
        </w:rPr>
        <w:t>а</w:t>
      </w:r>
      <w:r w:rsidR="00362EA4" w:rsidRPr="00AE556B">
        <w:rPr>
          <w:sz w:val="24"/>
          <w:szCs w:val="24"/>
        </w:rPr>
        <w:t xml:space="preserve"> отдельно по каждому из лотов с указанием номера и названия лота</w:t>
      </w:r>
      <w:r w:rsidR="00362EA4" w:rsidRPr="00E71A48">
        <w:rPr>
          <w:bCs w:val="0"/>
          <w:sz w:val="24"/>
          <w:szCs w:val="24"/>
        </w:rPr>
        <w:t>.</w:t>
      </w:r>
    </w:p>
    <w:p w:rsidR="00D50E8D" w:rsidRPr="00E71A48"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При оценке соисполнителей</w:t>
      </w:r>
      <w:r w:rsidRPr="00E71A48">
        <w:rPr>
          <w:sz w:val="24"/>
          <w:szCs w:val="24"/>
        </w:rPr>
        <w:t xml:space="preserve"> </w:t>
      </w:r>
      <w:r w:rsidRPr="00E71A48">
        <w:rPr>
          <w:bCs w:val="0"/>
          <w:sz w:val="24"/>
          <w:szCs w:val="24"/>
        </w:rPr>
        <w:t xml:space="preserve">количественные требования к </w:t>
      </w:r>
      <w:r w:rsidRPr="00E71A48">
        <w:rPr>
          <w:sz w:val="24"/>
          <w:szCs w:val="24"/>
        </w:rPr>
        <w:t xml:space="preserve">соисполнителям </w:t>
      </w:r>
      <w:r w:rsidRPr="00E71A48">
        <w:rPr>
          <w:bCs w:val="0"/>
          <w:sz w:val="24"/>
          <w:szCs w:val="24"/>
        </w:rPr>
        <w:t xml:space="preserve">и Участнику устанавливаются в процентном соотношении от перечня и объема </w:t>
      </w:r>
      <w:r w:rsidRPr="00E71A48">
        <w:rPr>
          <w:sz w:val="24"/>
          <w:szCs w:val="24"/>
        </w:rPr>
        <w:t>оказания услуг</w:t>
      </w:r>
      <w:r w:rsidRPr="00E71A48">
        <w:rPr>
          <w:bCs w:val="0"/>
          <w:sz w:val="24"/>
          <w:szCs w:val="24"/>
        </w:rPr>
        <w:t>.</w:t>
      </w:r>
    </w:p>
    <w:p w:rsidR="00D50E8D" w:rsidRPr="00362EA4"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Любое юридическое или физическое лицо, в т. ч. индивидуальный предприниматель, принимающее участие</w:t>
      </w:r>
      <w:r w:rsidRPr="00362EA4">
        <w:rPr>
          <w:bCs w:val="0"/>
          <w:sz w:val="24"/>
          <w:szCs w:val="24"/>
        </w:rPr>
        <w:t xml:space="preserve"> в запросе предложений лично либо в составе коллективного Участника</w:t>
      </w:r>
      <w:r w:rsidRPr="00E71A48">
        <w:rPr>
          <w:bCs w:val="0"/>
          <w:sz w:val="24"/>
          <w:szCs w:val="24"/>
        </w:rPr>
        <w:t>, не</w:t>
      </w:r>
      <w:r w:rsidRPr="00362EA4">
        <w:rPr>
          <w:bCs w:val="0"/>
          <w:sz w:val="24"/>
          <w:szCs w:val="24"/>
        </w:rPr>
        <w:t xml:space="preserve"> может </w:t>
      </w:r>
      <w:r w:rsidRPr="00E71A48">
        <w:rPr>
          <w:bCs w:val="0"/>
          <w:sz w:val="24"/>
          <w:szCs w:val="24"/>
        </w:rPr>
        <w:t xml:space="preserve">быть </w:t>
      </w:r>
      <w:r w:rsidRPr="00362EA4">
        <w:rPr>
          <w:bCs w:val="0"/>
          <w:sz w:val="24"/>
          <w:szCs w:val="24"/>
        </w:rPr>
        <w:t xml:space="preserve">соисполнителем </w:t>
      </w:r>
      <w:r w:rsidRPr="00E71A48">
        <w:rPr>
          <w:bCs w:val="0"/>
          <w:sz w:val="24"/>
          <w:szCs w:val="24"/>
        </w:rPr>
        <w:t>у</w:t>
      </w:r>
      <w:r w:rsidRPr="00362EA4">
        <w:rPr>
          <w:bCs w:val="0"/>
          <w:sz w:val="24"/>
          <w:szCs w:val="24"/>
        </w:rPr>
        <w:t xml:space="preserve"> других Участников данного запроса предложений.</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color w:val="000000"/>
          <w:sz w:val="24"/>
          <w:szCs w:val="24"/>
        </w:rPr>
      </w:pPr>
      <w:r w:rsidRPr="00E71A48">
        <w:rPr>
          <w:bCs w:val="0"/>
          <w:sz w:val="24"/>
          <w:szCs w:val="24"/>
        </w:rPr>
        <w:t>Любое юридическое лицо или физическое лицо, в т. ч. индивидуальный предприниматель</w:t>
      </w:r>
      <w:r w:rsidRPr="00E71A48">
        <w:rPr>
          <w:bCs w:val="0"/>
          <w:color w:val="000000"/>
          <w:sz w:val="24"/>
          <w:szCs w:val="24"/>
        </w:rPr>
        <w:t xml:space="preserve">, не принимающее участие в Запросе предложений лично </w:t>
      </w:r>
      <w:r w:rsidRPr="00362EA4">
        <w:rPr>
          <w:bCs w:val="0"/>
          <w:color w:val="000000"/>
          <w:sz w:val="24"/>
          <w:szCs w:val="24"/>
        </w:rPr>
        <w:t xml:space="preserve">либо в составе коллективного Участника, </w:t>
      </w:r>
      <w:r w:rsidRPr="00E71A48">
        <w:rPr>
          <w:bCs w:val="0"/>
          <w:color w:val="000000"/>
          <w:sz w:val="24"/>
          <w:szCs w:val="24"/>
        </w:rPr>
        <w:t xml:space="preserve">может являться </w:t>
      </w:r>
      <w:r w:rsidRPr="00362EA4">
        <w:rPr>
          <w:bCs w:val="0"/>
          <w:color w:val="000000"/>
          <w:sz w:val="24"/>
          <w:szCs w:val="24"/>
        </w:rPr>
        <w:t xml:space="preserve">соисполнителем </w:t>
      </w:r>
      <w:r w:rsidRPr="00E71A48">
        <w:rPr>
          <w:bCs w:val="0"/>
          <w:color w:val="000000"/>
          <w:sz w:val="24"/>
          <w:szCs w:val="24"/>
        </w:rPr>
        <w:t>у произвольного числа Участников.</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sz w:val="24"/>
          <w:szCs w:val="24"/>
        </w:rPr>
      </w:pPr>
      <w:r w:rsidRPr="00E71A48">
        <w:rPr>
          <w:bCs w:val="0"/>
          <w:sz w:val="24"/>
          <w:szCs w:val="24"/>
        </w:rPr>
        <w:t xml:space="preserve">Закупочная комиссия может отклонить Заявку, а Заказчик имеет право на одностороннее расторжение Договора, если выяснится, что один или несколько </w:t>
      </w:r>
      <w:r w:rsidR="00362EA4">
        <w:rPr>
          <w:sz w:val="24"/>
          <w:szCs w:val="24"/>
        </w:rPr>
        <w:t>соисполнителей</w:t>
      </w:r>
      <w:r w:rsidRPr="00E71A48">
        <w:rPr>
          <w:sz w:val="24"/>
          <w:szCs w:val="24"/>
        </w:rPr>
        <w:t xml:space="preserve"> отказались от оказания услуг, а оставшиеся соисполнители, с точки зрения Заказчика, не способны самостоятельно выполнить Договор.</w:t>
      </w:r>
    </w:p>
    <w:p w:rsidR="00717F60" w:rsidRPr="00E71A48" w:rsidRDefault="00717F60" w:rsidP="00E71A48">
      <w:pPr>
        <w:pStyle w:val="3"/>
        <w:spacing w:line="264" w:lineRule="auto"/>
        <w:rPr>
          <w:szCs w:val="24"/>
        </w:rPr>
      </w:pPr>
      <w:bookmarkStart w:id="335" w:name="_Toc440382482"/>
      <w:bookmarkStart w:id="336" w:name="_Toc440447152"/>
      <w:bookmarkStart w:id="337" w:name="_Toc440631694"/>
      <w:bookmarkStart w:id="338" w:name="_Ref440876567"/>
      <w:bookmarkStart w:id="339" w:name="_Ref440876668"/>
      <w:bookmarkStart w:id="340" w:name="_Toc440877351"/>
      <w:bookmarkStart w:id="341" w:name="_Toc441130800"/>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330"/>
      <w:bookmarkEnd w:id="331"/>
      <w:bookmarkEnd w:id="332"/>
      <w:bookmarkEnd w:id="333"/>
      <w:bookmarkEnd w:id="335"/>
      <w:bookmarkEnd w:id="336"/>
      <w:bookmarkEnd w:id="337"/>
      <w:bookmarkEnd w:id="338"/>
      <w:bookmarkEnd w:id="339"/>
      <w:bookmarkEnd w:id="340"/>
      <w:bookmarkEnd w:id="341"/>
    </w:p>
    <w:p w:rsidR="00717F60" w:rsidRPr="00E71A48"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r w:rsidR="00F31EC7">
        <w:fldChar w:fldCharType="begin"/>
      </w:r>
      <w:r w:rsidR="00F31EC7">
        <w:instrText xml:space="preserve"> REF _Ref191386482 \r \h  \* MERGEFORMAT </w:instrText>
      </w:r>
      <w:r w:rsidR="00F31EC7">
        <w:fldChar w:fldCharType="separate"/>
      </w:r>
      <w:r w:rsidR="00A35E74" w:rsidRPr="00A35E74">
        <w:rPr>
          <w:bCs w:val="0"/>
          <w:sz w:val="24"/>
          <w:szCs w:val="24"/>
        </w:rPr>
        <w:t>3.3.8.1</w:t>
      </w:r>
      <w:r w:rsidR="00F31EC7">
        <w:fldChar w:fldCharType="end"/>
      </w:r>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r w:rsidR="00F31EC7">
        <w:fldChar w:fldCharType="begin"/>
      </w:r>
      <w:r w:rsidR="00F31EC7">
        <w:instrText xml:space="preserve"> REF _Ref191386407 \r \h  \* MERGEFORMAT </w:instrText>
      </w:r>
      <w:r w:rsidR="00F31EC7">
        <w:fldChar w:fldCharType="separate"/>
      </w:r>
      <w:r w:rsidR="00A35E74" w:rsidRPr="00A35E74">
        <w:rPr>
          <w:bCs w:val="0"/>
          <w:sz w:val="24"/>
          <w:szCs w:val="24"/>
        </w:rPr>
        <w:t>3.3.8</w:t>
      </w:r>
      <w:r w:rsidR="00F31EC7">
        <w:fldChar w:fldCharType="end"/>
      </w:r>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0F1BD0">
        <w:rPr>
          <w:bCs w:val="0"/>
          <w:sz w:val="24"/>
          <w:szCs w:val="24"/>
        </w:rPr>
        <w:fldChar w:fldCharType="begin"/>
      </w:r>
      <w:r w:rsidR="000F4365">
        <w:rPr>
          <w:bCs w:val="0"/>
          <w:sz w:val="24"/>
          <w:szCs w:val="24"/>
        </w:rPr>
        <w:instrText xml:space="preserve"> REF _Ref440291364 \r \h </w:instrText>
      </w:r>
      <w:r w:rsidR="000F1BD0">
        <w:rPr>
          <w:bCs w:val="0"/>
          <w:sz w:val="24"/>
          <w:szCs w:val="24"/>
        </w:rPr>
      </w:r>
      <w:r w:rsidR="000F1BD0">
        <w:rPr>
          <w:bCs w:val="0"/>
          <w:sz w:val="24"/>
          <w:szCs w:val="24"/>
        </w:rPr>
        <w:fldChar w:fldCharType="separate"/>
      </w:r>
      <w:r w:rsidR="00A35E74">
        <w:rPr>
          <w:bCs w:val="0"/>
          <w:sz w:val="24"/>
          <w:szCs w:val="24"/>
        </w:rPr>
        <w:t>3.3.8.1</w:t>
      </w:r>
      <w:r w:rsidR="000F1BD0">
        <w:rPr>
          <w:bCs w:val="0"/>
          <w:sz w:val="24"/>
          <w:szCs w:val="24"/>
        </w:rPr>
        <w:fldChar w:fldCharType="end"/>
      </w:r>
      <w:r w:rsidRPr="00D52133">
        <w:rPr>
          <w:bCs w:val="0"/>
          <w:sz w:val="24"/>
          <w:szCs w:val="24"/>
        </w:rPr>
        <w:t>.</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342"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w:t>
      </w:r>
      <w:r w:rsidRPr="00E71A48">
        <w:rPr>
          <w:bCs w:val="0"/>
          <w:sz w:val="24"/>
          <w:szCs w:val="24"/>
        </w:rPr>
        <w:lastRenderedPageBreak/>
        <w:t>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342"/>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343"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343"/>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срок действия соглашения должен быть не менее</w:t>
      </w:r>
      <w:proofErr w:type="gramStart"/>
      <w:r w:rsidRPr="00E71A48">
        <w:rPr>
          <w:bCs w:val="0"/>
          <w:sz w:val="24"/>
          <w:szCs w:val="24"/>
        </w:rPr>
        <w:t>,</w:t>
      </w:r>
      <w:proofErr w:type="gramEnd"/>
      <w:r w:rsidRPr="00E71A48">
        <w:rPr>
          <w:bCs w:val="0"/>
          <w:sz w:val="24"/>
          <w:szCs w:val="24"/>
        </w:rPr>
        <w:t xml:space="preserve">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344" w:name="_Ref307563262"/>
      <w:r w:rsidRPr="00E71A48">
        <w:rPr>
          <w:bCs w:val="0"/>
          <w:sz w:val="24"/>
          <w:szCs w:val="24"/>
        </w:rPr>
        <w:t>соглашение не должно изменяться без одобрения Организатора запроса предложений и Заказчика.</w:t>
      </w:r>
      <w:bookmarkEnd w:id="344"/>
      <w:r w:rsidRPr="00E71A48">
        <w:rPr>
          <w:bCs w:val="0"/>
          <w:sz w:val="24"/>
          <w:szCs w:val="24"/>
        </w:rPr>
        <w:t xml:space="preserve"> </w:t>
      </w:r>
    </w:p>
    <w:p w:rsidR="00DB109A" w:rsidRPr="00E71A48" w:rsidRDefault="00DB109A"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7C4A46">
        <w:rPr>
          <w:bCs w:val="0"/>
          <w:sz w:val="24"/>
          <w:szCs w:val="24"/>
        </w:rPr>
        <w:t>а</w:t>
      </w:r>
      <w:r w:rsidRPr="00E71A48">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F31EC7">
        <w:fldChar w:fldCharType="begin"/>
      </w:r>
      <w:r w:rsidR="00F31EC7">
        <w:instrText xml:space="preserve"> REF _Ref307563248 \r \h  \* MERGEFORMAT </w:instrText>
      </w:r>
      <w:r w:rsidR="00F31EC7">
        <w:fldChar w:fldCharType="separate"/>
      </w:r>
      <w:r w:rsidR="00A35E74" w:rsidRPr="00A35E74">
        <w:rPr>
          <w:bCs w:val="0"/>
          <w:sz w:val="24"/>
          <w:szCs w:val="24"/>
          <w:lang w:val="en-US"/>
        </w:rPr>
        <w:t>a</w:t>
      </w:r>
      <w:r w:rsidR="00A35E74" w:rsidRPr="00F31EC7">
        <w:rPr>
          <w:bCs w:val="0"/>
          <w:sz w:val="24"/>
          <w:szCs w:val="24"/>
        </w:rPr>
        <w:t>)</w:t>
      </w:r>
      <w:r w:rsidR="00F31EC7">
        <w:fldChar w:fldCharType="end"/>
      </w:r>
      <w:r w:rsidRPr="00E71A48">
        <w:rPr>
          <w:bCs w:val="0"/>
          <w:sz w:val="24"/>
          <w:szCs w:val="24"/>
        </w:rPr>
        <w:t xml:space="preserve">- </w:t>
      </w:r>
      <w:r w:rsidR="00F31EC7">
        <w:fldChar w:fldCharType="begin"/>
      </w:r>
      <w:r w:rsidR="00F31EC7">
        <w:instrText xml:space="preserve"> REF _Ref307563262 \r \h  \* MERGEFORMAT </w:instrText>
      </w:r>
      <w:r w:rsidR="00F31EC7">
        <w:fldChar w:fldCharType="separate"/>
      </w:r>
      <w:r w:rsidR="00A35E74" w:rsidRPr="00A35E74">
        <w:rPr>
          <w:bCs w:val="0"/>
          <w:sz w:val="24"/>
          <w:szCs w:val="24"/>
          <w:lang w:val="en-US"/>
        </w:rPr>
        <w:t>g</w:t>
      </w:r>
      <w:r w:rsidR="00A35E74" w:rsidRPr="00F31EC7">
        <w:rPr>
          <w:bCs w:val="0"/>
          <w:sz w:val="24"/>
          <w:szCs w:val="24"/>
        </w:rPr>
        <w:t>)</w:t>
      </w:r>
      <w:r w:rsidR="00F31EC7">
        <w:fldChar w:fldCharType="end"/>
      </w:r>
      <w:r w:rsidRPr="00E71A48">
        <w:rPr>
          <w:bCs w:val="0"/>
          <w:sz w:val="24"/>
          <w:szCs w:val="24"/>
        </w:rPr>
        <w:t xml:space="preserve">п. </w:t>
      </w:r>
      <w:r w:rsidR="00F31EC7">
        <w:fldChar w:fldCharType="begin"/>
      </w:r>
      <w:r w:rsidR="00F31EC7">
        <w:instrText xml:space="preserve"> REF _Ref306032591 \r \h  \* MERGEFORMAT </w:instrText>
      </w:r>
      <w:r w:rsidR="00F31EC7">
        <w:fldChar w:fldCharType="separate"/>
      </w:r>
      <w:r w:rsidR="00A35E74" w:rsidRPr="00A35E74">
        <w:rPr>
          <w:bCs w:val="0"/>
          <w:sz w:val="24"/>
          <w:szCs w:val="24"/>
        </w:rPr>
        <w:t>3.3.10.4</w:t>
      </w:r>
      <w:r w:rsidR="00F31EC7">
        <w:fldChar w:fldCharType="end"/>
      </w:r>
      <w:r w:rsidRPr="00E71A4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Любое юридическое лицо</w:t>
      </w:r>
      <w:r w:rsidR="00D77DCB" w:rsidRPr="00E71A48">
        <w:rPr>
          <w:bCs w:val="0"/>
          <w:sz w:val="24"/>
          <w:szCs w:val="24"/>
        </w:rPr>
        <w:t xml:space="preserve"> или</w:t>
      </w:r>
      <w:r w:rsidRPr="00E71A48">
        <w:rPr>
          <w:bCs w:val="0"/>
          <w:sz w:val="24"/>
          <w:szCs w:val="24"/>
        </w:rPr>
        <w:t xml:space="preserve"> </w:t>
      </w:r>
      <w:r w:rsidR="00D77DCB" w:rsidRPr="00E71A48">
        <w:rPr>
          <w:bCs w:val="0"/>
          <w:sz w:val="24"/>
          <w:szCs w:val="24"/>
        </w:rPr>
        <w:t>физическое лицо</w:t>
      </w:r>
      <w:r w:rsidR="00DB109A" w:rsidRPr="00E71A48">
        <w:rPr>
          <w:bCs w:val="0"/>
          <w:sz w:val="24"/>
          <w:szCs w:val="24"/>
        </w:rPr>
        <w:t xml:space="preserve">, </w:t>
      </w:r>
      <w:r w:rsidR="00D77DCB" w:rsidRPr="00E71A48">
        <w:rPr>
          <w:bCs w:val="0"/>
          <w:sz w:val="24"/>
          <w:szCs w:val="24"/>
        </w:rPr>
        <w:t>в т</w:t>
      </w:r>
      <w:r w:rsidR="00DB109A" w:rsidRPr="00E71A48">
        <w:rPr>
          <w:bCs w:val="0"/>
          <w:sz w:val="24"/>
          <w:szCs w:val="24"/>
        </w:rPr>
        <w:t>.</w:t>
      </w:r>
      <w:r w:rsidR="00D77DCB" w:rsidRPr="00E71A48">
        <w:rPr>
          <w:bCs w:val="0"/>
          <w:sz w:val="24"/>
          <w:szCs w:val="24"/>
        </w:rPr>
        <w:t xml:space="preserve"> ч</w:t>
      </w:r>
      <w:r w:rsidR="00DB109A" w:rsidRPr="00E71A48">
        <w:rPr>
          <w:bCs w:val="0"/>
          <w:sz w:val="24"/>
          <w:szCs w:val="24"/>
        </w:rPr>
        <w:t>.</w:t>
      </w:r>
      <w:r w:rsidR="00D77DCB" w:rsidRPr="00E71A48">
        <w:rPr>
          <w:bCs w:val="0"/>
          <w:sz w:val="24"/>
          <w:szCs w:val="24"/>
        </w:rPr>
        <w:t xml:space="preserve"> </w:t>
      </w:r>
      <w:r w:rsidRPr="00E71A48">
        <w:rPr>
          <w:bCs w:val="0"/>
          <w:sz w:val="24"/>
          <w:szCs w:val="24"/>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362EA4">
        <w:rPr>
          <w:bCs w:val="0"/>
          <w:sz w:val="24"/>
          <w:szCs w:val="24"/>
        </w:rPr>
        <w:t xml:space="preserve"> </w:t>
      </w:r>
      <w:r w:rsidR="00362EA4" w:rsidRPr="00362EA4">
        <w:rPr>
          <w:bCs w:val="0"/>
          <w:sz w:val="24"/>
          <w:szCs w:val="24"/>
        </w:rPr>
        <w:t>либо в качестве соисполнителей у других Участников данного запроса предложений</w:t>
      </w:r>
      <w:r w:rsidR="00A44B30">
        <w:rPr>
          <w:bCs w:val="0"/>
          <w:sz w:val="24"/>
          <w:szCs w:val="24"/>
        </w:rPr>
        <w:t>.</w:t>
      </w:r>
      <w:r w:rsidRPr="00E71A48">
        <w:rPr>
          <w:bCs w:val="0"/>
          <w:sz w:val="24"/>
          <w:szCs w:val="24"/>
        </w:rPr>
        <w:t xml:space="preserve"> </w:t>
      </w:r>
      <w:r w:rsidR="00D77DCB" w:rsidRPr="00E71A48">
        <w:rPr>
          <w:bCs w:val="0"/>
          <w:sz w:val="24"/>
          <w:szCs w:val="24"/>
        </w:rPr>
        <w:t xml:space="preserve">В случае невыполнения этих требований </w:t>
      </w:r>
      <w:r w:rsidR="00D71BB9">
        <w:rPr>
          <w:bCs w:val="0"/>
          <w:sz w:val="24"/>
          <w:szCs w:val="24"/>
        </w:rPr>
        <w:t>Заявки</w:t>
      </w:r>
      <w:r w:rsidR="00D77DCB" w:rsidRPr="00E71A48">
        <w:rPr>
          <w:bCs w:val="0"/>
          <w:sz w:val="24"/>
          <w:szCs w:val="24"/>
        </w:rPr>
        <w:t xml:space="preserve"> с участием таких лиц будут отклонены без рассмотрения по существу.</w:t>
      </w:r>
    </w:p>
    <w:p w:rsidR="00717F60" w:rsidRPr="00E71A48"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proofErr w:type="gramStart"/>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proofErr w:type="gramEnd"/>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r w:rsidR="000F1BD0">
        <w:rPr>
          <w:sz w:val="24"/>
          <w:szCs w:val="24"/>
        </w:rPr>
        <w:fldChar w:fldCharType="begin"/>
      </w:r>
      <w:r w:rsidR="000F4365">
        <w:rPr>
          <w:bCs w:val="0"/>
          <w:sz w:val="24"/>
          <w:szCs w:val="24"/>
        </w:rPr>
        <w:instrText xml:space="preserve"> REF _Ref303669127 \r \h </w:instrText>
      </w:r>
      <w:r w:rsidR="000F1BD0">
        <w:rPr>
          <w:sz w:val="24"/>
          <w:szCs w:val="24"/>
        </w:rPr>
      </w:r>
      <w:r w:rsidR="000F1BD0">
        <w:rPr>
          <w:sz w:val="24"/>
          <w:szCs w:val="24"/>
        </w:rPr>
        <w:fldChar w:fldCharType="separate"/>
      </w:r>
      <w:r w:rsidR="00A35E74">
        <w:rPr>
          <w:bCs w:val="0"/>
          <w:sz w:val="24"/>
          <w:szCs w:val="24"/>
        </w:rPr>
        <w:t>3.3.8.2</w:t>
      </w:r>
      <w:r w:rsidR="000F1BD0">
        <w:rPr>
          <w:sz w:val="24"/>
          <w:szCs w:val="24"/>
        </w:rPr>
        <w:fldChar w:fldCharType="end"/>
      </w:r>
      <w:r w:rsidR="00717F60" w:rsidRPr="00D52133">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r w:rsidR="00CC3DAD">
        <w:rPr>
          <w:bCs w:val="0"/>
          <w:sz w:val="24"/>
          <w:szCs w:val="24"/>
        </w:rPr>
        <w:t xml:space="preserve">оказания услуг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0F1BD0">
        <w:rPr>
          <w:bCs w:val="0"/>
          <w:sz w:val="24"/>
          <w:szCs w:val="24"/>
        </w:rPr>
        <w:fldChar w:fldCharType="begin"/>
      </w:r>
      <w:r w:rsidR="00D50E8D">
        <w:rPr>
          <w:bCs w:val="0"/>
          <w:sz w:val="24"/>
          <w:szCs w:val="24"/>
        </w:rPr>
        <w:instrText xml:space="preserve"> REF _Ref440376324 \r \h </w:instrText>
      </w:r>
      <w:r w:rsidR="000F1BD0">
        <w:rPr>
          <w:bCs w:val="0"/>
          <w:sz w:val="24"/>
          <w:szCs w:val="24"/>
        </w:rPr>
      </w:r>
      <w:r w:rsidR="000F1BD0">
        <w:rPr>
          <w:bCs w:val="0"/>
          <w:sz w:val="24"/>
          <w:szCs w:val="24"/>
        </w:rPr>
        <w:fldChar w:fldCharType="separate"/>
      </w:r>
      <w:r w:rsidR="00A35E74">
        <w:rPr>
          <w:bCs w:val="0"/>
          <w:sz w:val="24"/>
          <w:szCs w:val="24"/>
        </w:rPr>
        <w:t>5.17</w:t>
      </w:r>
      <w:r w:rsidR="000F1BD0">
        <w:rPr>
          <w:bCs w:val="0"/>
          <w:sz w:val="24"/>
          <w:szCs w:val="24"/>
        </w:rPr>
        <w:fldChar w:fldCharType="end"/>
      </w:r>
      <w:r w:rsidR="00717F60" w:rsidRPr="00E71A48">
        <w:rPr>
          <w:bCs w:val="0"/>
          <w:sz w:val="24"/>
          <w:szCs w:val="24"/>
        </w:rPr>
        <w:t>)</w:t>
      </w:r>
      <w:r w:rsidR="00AE556B">
        <w:rPr>
          <w:bCs w:val="0"/>
          <w:sz w:val="24"/>
          <w:szCs w:val="24"/>
        </w:rPr>
        <w:t xml:space="preserve">. Указанная форма </w:t>
      </w:r>
      <w:r w:rsidR="00AE556B" w:rsidRPr="00AE556B">
        <w:rPr>
          <w:sz w:val="24"/>
          <w:szCs w:val="24"/>
        </w:rPr>
        <w:t>должн</w:t>
      </w:r>
      <w:r w:rsidR="00AE556B">
        <w:rPr>
          <w:sz w:val="24"/>
          <w:szCs w:val="24"/>
        </w:rPr>
        <w:t>а</w:t>
      </w:r>
      <w:r w:rsidR="00AE556B" w:rsidRPr="00AE556B">
        <w:rPr>
          <w:sz w:val="24"/>
          <w:szCs w:val="24"/>
        </w:rPr>
        <w:t xml:space="preserve"> быть подготовлен</w:t>
      </w:r>
      <w:r w:rsidR="00AE556B">
        <w:rPr>
          <w:sz w:val="24"/>
          <w:szCs w:val="24"/>
        </w:rPr>
        <w:t>а</w:t>
      </w:r>
      <w:r w:rsidR="00AE556B" w:rsidRPr="00AE556B">
        <w:rPr>
          <w:sz w:val="24"/>
          <w:szCs w:val="24"/>
        </w:rPr>
        <w:t xml:space="preserve"> отдельно по каждому из лотов с указанием номера и названия </w:t>
      </w:r>
      <w:r w:rsidR="00AE556B" w:rsidRPr="00AE556B">
        <w:rPr>
          <w:sz w:val="24"/>
          <w:szCs w:val="24"/>
        </w:rPr>
        <w:lastRenderedPageBreak/>
        <w:t>лота</w:t>
      </w:r>
      <w:r w:rsidR="00717F60" w:rsidRPr="00E71A48">
        <w:rPr>
          <w:bCs w:val="0"/>
          <w:sz w:val="24"/>
          <w:szCs w:val="24"/>
        </w:rPr>
        <w:t>.</w:t>
      </w:r>
    </w:p>
    <w:p w:rsidR="00717F60" w:rsidRPr="00332B6A"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объемов</w:t>
      </w:r>
      <w:r w:rsidR="00CC3DAD">
        <w:rPr>
          <w:sz w:val="24"/>
          <w:szCs w:val="24"/>
        </w:rPr>
        <w:t xml:space="preserve"> оказываемых</w:t>
      </w:r>
      <w:r w:rsidR="00F85CCF" w:rsidRPr="00332B6A">
        <w:rPr>
          <w:sz w:val="24"/>
          <w:szCs w:val="24"/>
        </w:rPr>
        <w:t xml:space="preserve"> </w:t>
      </w:r>
      <w:r w:rsidR="0007043F" w:rsidRPr="00332B6A">
        <w:rPr>
          <w:sz w:val="24"/>
          <w:szCs w:val="24"/>
        </w:rPr>
        <w:t>услуг</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w:t>
      </w:r>
      <w:proofErr w:type="gramStart"/>
      <w:r w:rsidR="00EE2EFB" w:rsidRPr="00332B6A">
        <w:rPr>
          <w:bCs w:val="0"/>
          <w:sz w:val="24"/>
          <w:szCs w:val="24"/>
        </w:rPr>
        <w:t>указанных</w:t>
      </w:r>
      <w:proofErr w:type="gramEnd"/>
      <w:r w:rsidR="00EE2EFB" w:rsidRPr="00332B6A">
        <w:rPr>
          <w:bCs w:val="0"/>
          <w:sz w:val="24"/>
          <w:szCs w:val="24"/>
        </w:rPr>
        <w:t xml:space="preserve"> </w:t>
      </w:r>
      <w:r w:rsidR="00D77DCB" w:rsidRPr="00332B6A">
        <w:rPr>
          <w:bCs w:val="0"/>
          <w:sz w:val="24"/>
          <w:szCs w:val="24"/>
        </w:rPr>
        <w:t>п.</w:t>
      </w:r>
      <w:r w:rsidR="009C744E" w:rsidRPr="00332B6A">
        <w:rPr>
          <w:bCs w:val="0"/>
          <w:sz w:val="24"/>
          <w:szCs w:val="24"/>
        </w:rPr>
        <w:t xml:space="preserve"> </w:t>
      </w:r>
      <w:r w:rsidR="000F1BD0">
        <w:rPr>
          <w:bCs w:val="0"/>
          <w:sz w:val="24"/>
          <w:szCs w:val="24"/>
        </w:rPr>
        <w:fldChar w:fldCharType="begin"/>
      </w:r>
      <w:r w:rsidR="000F4365">
        <w:rPr>
          <w:bCs w:val="0"/>
          <w:sz w:val="24"/>
          <w:szCs w:val="24"/>
        </w:rPr>
        <w:instrText xml:space="preserve"> REF _Ref440291364 \r \h </w:instrText>
      </w:r>
      <w:r w:rsidR="000F1BD0">
        <w:rPr>
          <w:bCs w:val="0"/>
          <w:sz w:val="24"/>
          <w:szCs w:val="24"/>
        </w:rPr>
      </w:r>
      <w:r w:rsidR="000F1BD0">
        <w:rPr>
          <w:bCs w:val="0"/>
          <w:sz w:val="24"/>
          <w:szCs w:val="24"/>
        </w:rPr>
        <w:fldChar w:fldCharType="separate"/>
      </w:r>
      <w:r w:rsidR="00A35E74">
        <w:rPr>
          <w:bCs w:val="0"/>
          <w:sz w:val="24"/>
          <w:szCs w:val="24"/>
        </w:rPr>
        <w:t>3.3.8.1</w:t>
      </w:r>
      <w:r w:rsidR="000F1BD0">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557C01">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345" w:name="_Ref306114966"/>
      <w:bookmarkStart w:id="346" w:name="_Toc440361336"/>
      <w:bookmarkStart w:id="347" w:name="_Toc440376091"/>
      <w:bookmarkStart w:id="348" w:name="_Toc440376218"/>
      <w:bookmarkStart w:id="349" w:name="_Toc440382483"/>
      <w:bookmarkStart w:id="350" w:name="_Toc440447153"/>
      <w:bookmarkStart w:id="351" w:name="_Toc440631695"/>
      <w:bookmarkStart w:id="352" w:name="_Toc440877352"/>
      <w:bookmarkStart w:id="353" w:name="_Toc441130801"/>
      <w:r w:rsidRPr="00E71A48">
        <w:rPr>
          <w:szCs w:val="24"/>
        </w:rPr>
        <w:t>Разъяснение Документации по запросу предложений</w:t>
      </w:r>
      <w:bookmarkEnd w:id="345"/>
      <w:bookmarkEnd w:id="346"/>
      <w:bookmarkEnd w:id="347"/>
      <w:bookmarkEnd w:id="348"/>
      <w:bookmarkEnd w:id="349"/>
      <w:bookmarkEnd w:id="350"/>
      <w:bookmarkEnd w:id="351"/>
      <w:bookmarkEnd w:id="352"/>
      <w:bookmarkEnd w:id="353"/>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 xml:space="preserve">окументации должны быть направлены в письменной 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C510B6"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6D28DA">
        <w:rPr>
          <w:bCs w:val="0"/>
          <w:iCs/>
          <w:sz w:val="24"/>
          <w:szCs w:val="24"/>
        </w:rPr>
        <w:t>Такой ответ Организатора имеет силу неотъемлемых дополнений к Д</w:t>
      </w:r>
      <w:r w:rsidRPr="006D28DA">
        <w:rPr>
          <w:bCs w:val="0"/>
          <w:sz w:val="24"/>
          <w:szCs w:val="24"/>
        </w:rPr>
        <w:t xml:space="preserve">окументации по запросу </w:t>
      </w:r>
      <w:r w:rsidRPr="00C510B6">
        <w:rPr>
          <w:bCs w:val="0"/>
          <w:sz w:val="24"/>
          <w:szCs w:val="24"/>
        </w:rPr>
        <w:t>предложений</w:t>
      </w:r>
      <w:r w:rsidRPr="00C510B6">
        <w:rPr>
          <w:bCs w:val="0"/>
          <w:iCs/>
          <w:sz w:val="24"/>
          <w:szCs w:val="24"/>
        </w:rPr>
        <w:t>, если в тексте ответа не будет указано иное. В случае</w:t>
      </w:r>
      <w:proofErr w:type="gramStart"/>
      <w:r w:rsidRPr="00C510B6">
        <w:rPr>
          <w:bCs w:val="0"/>
          <w:iCs/>
          <w:sz w:val="24"/>
          <w:szCs w:val="24"/>
        </w:rPr>
        <w:t>,</w:t>
      </w:r>
      <w:proofErr w:type="gramEnd"/>
      <w:r w:rsidRPr="00C510B6">
        <w:rPr>
          <w:bCs w:val="0"/>
          <w:iCs/>
          <w:sz w:val="24"/>
          <w:szCs w:val="24"/>
        </w:rPr>
        <w:t xml:space="preserve"> если разъяснения изменяют </w:t>
      </w:r>
      <w:r w:rsidR="007D07A7" w:rsidRPr="00C510B6">
        <w:rPr>
          <w:bCs w:val="0"/>
          <w:iCs/>
          <w:sz w:val="24"/>
          <w:szCs w:val="24"/>
        </w:rPr>
        <w:t>Д</w:t>
      </w:r>
      <w:r w:rsidRPr="00C510B6">
        <w:rPr>
          <w:bCs w:val="0"/>
          <w:iCs/>
          <w:sz w:val="24"/>
          <w:szCs w:val="24"/>
        </w:rPr>
        <w:t xml:space="preserve">окументацию, Организатором осуществляется </w:t>
      </w:r>
      <w:r w:rsidR="00C510B6" w:rsidRPr="00C510B6">
        <w:rPr>
          <w:bCs w:val="0"/>
          <w:iCs/>
          <w:sz w:val="24"/>
          <w:szCs w:val="24"/>
        </w:rPr>
        <w:t>внесение изменений в Д</w:t>
      </w:r>
      <w:r w:rsidR="00C510B6" w:rsidRPr="00C510B6">
        <w:rPr>
          <w:bCs w:val="0"/>
          <w:sz w:val="24"/>
          <w:szCs w:val="24"/>
        </w:rPr>
        <w:t>окументацию по запросу предложений</w:t>
      </w:r>
      <w:r w:rsidR="00C510B6" w:rsidRPr="00C510B6">
        <w:rPr>
          <w:bCs w:val="0"/>
          <w:iCs/>
          <w:sz w:val="24"/>
          <w:szCs w:val="24"/>
        </w:rPr>
        <w:t xml:space="preserve"> (п. </w:t>
      </w:r>
      <w:r w:rsidR="00F31EC7">
        <w:fldChar w:fldCharType="begin"/>
      </w:r>
      <w:r w:rsidR="00F31EC7">
        <w:instrText xml:space="preserve"> REF _Ref440969980 \r \h  \* MERGEFORMAT </w:instrText>
      </w:r>
      <w:r w:rsidR="00F31EC7">
        <w:fldChar w:fldCharType="separate"/>
      </w:r>
      <w:r w:rsidR="00A35E74" w:rsidRPr="00A35E74">
        <w:rPr>
          <w:bCs w:val="0"/>
          <w:iCs/>
          <w:sz w:val="24"/>
          <w:szCs w:val="24"/>
        </w:rPr>
        <w:t>3.3.12</w:t>
      </w:r>
      <w:r w:rsidR="00F31EC7">
        <w:fldChar w:fldCharType="end"/>
      </w:r>
      <w:r w:rsidR="00C510B6" w:rsidRPr="00C510B6">
        <w:rPr>
          <w:bCs w:val="0"/>
          <w:iCs/>
          <w:sz w:val="24"/>
          <w:szCs w:val="24"/>
        </w:rPr>
        <w:t xml:space="preserve">) и, при необходимости, </w:t>
      </w:r>
      <w:r w:rsidRPr="00C510B6">
        <w:rPr>
          <w:bCs w:val="0"/>
          <w:iCs/>
          <w:sz w:val="24"/>
          <w:szCs w:val="24"/>
        </w:rPr>
        <w:t xml:space="preserve">продление подачи заявок в соответствии с п. </w:t>
      </w:r>
      <w:r w:rsidR="00F31EC7">
        <w:fldChar w:fldCharType="begin"/>
      </w:r>
      <w:r w:rsidR="00F31EC7">
        <w:instrText xml:space="preserve"> REF _Ref440289401 \r \h  \* MERGEFORMAT </w:instrText>
      </w:r>
      <w:r w:rsidR="00F31EC7">
        <w:fldChar w:fldCharType="separate"/>
      </w:r>
      <w:r w:rsidR="00A35E74" w:rsidRPr="00A35E74">
        <w:rPr>
          <w:bCs w:val="0"/>
          <w:iCs/>
          <w:sz w:val="24"/>
          <w:szCs w:val="24"/>
        </w:rPr>
        <w:t>3.3.13</w:t>
      </w:r>
      <w:r w:rsidR="00F31EC7">
        <w:fldChar w:fldCharType="end"/>
      </w:r>
      <w:r w:rsidR="00400D7D" w:rsidRPr="00C510B6">
        <w:rPr>
          <w:bCs w:val="0"/>
          <w:iCs/>
          <w:sz w:val="24"/>
          <w:szCs w:val="24"/>
        </w:rPr>
        <w:t xml:space="preserve"> </w:t>
      </w:r>
      <w:r w:rsidR="007D07A7" w:rsidRPr="00C510B6">
        <w:rPr>
          <w:bCs w:val="0"/>
          <w:iCs/>
          <w:sz w:val="24"/>
          <w:szCs w:val="24"/>
        </w:rPr>
        <w:t>Д</w:t>
      </w:r>
      <w:r w:rsidRPr="00C510B6">
        <w:rPr>
          <w:bCs w:val="0"/>
          <w:iCs/>
          <w:sz w:val="24"/>
          <w:szCs w:val="24"/>
        </w:rPr>
        <w:t>окументации</w:t>
      </w:r>
      <w:r w:rsidR="007D07A7" w:rsidRPr="00C510B6">
        <w:rPr>
          <w:bCs w:val="0"/>
          <w:iCs/>
          <w:sz w:val="24"/>
          <w:szCs w:val="24"/>
        </w:rPr>
        <w:t xml:space="preserve"> по запросу предложений</w:t>
      </w:r>
      <w:r w:rsidRPr="00C510B6">
        <w:rPr>
          <w:bCs w:val="0"/>
          <w:iCs/>
          <w:sz w:val="24"/>
          <w:szCs w:val="24"/>
        </w:rPr>
        <w:t>.</w:t>
      </w:r>
    </w:p>
    <w:p w:rsidR="00717F60" w:rsidRPr="00E71A48" w:rsidRDefault="00717F60" w:rsidP="00E71A48">
      <w:pPr>
        <w:pStyle w:val="3"/>
        <w:spacing w:line="264" w:lineRule="auto"/>
        <w:rPr>
          <w:szCs w:val="24"/>
        </w:rPr>
      </w:pPr>
      <w:bookmarkStart w:id="354" w:name="_Toc440361337"/>
      <w:bookmarkStart w:id="355" w:name="_Toc440376092"/>
      <w:bookmarkStart w:id="356" w:name="_Toc440376219"/>
      <w:bookmarkStart w:id="357" w:name="_Toc440382484"/>
      <w:bookmarkStart w:id="358" w:name="_Toc440447154"/>
      <w:bookmarkStart w:id="359" w:name="_Toc440631696"/>
      <w:bookmarkStart w:id="360" w:name="_Toc440877353"/>
      <w:bookmarkStart w:id="361" w:name="_Ref440969980"/>
      <w:bookmarkStart w:id="362" w:name="_Toc441130802"/>
      <w:r w:rsidRPr="00E71A48">
        <w:rPr>
          <w:szCs w:val="24"/>
        </w:rPr>
        <w:t>Внесение изменений в Документацию по запросу предложений.</w:t>
      </w:r>
      <w:bookmarkEnd w:id="354"/>
      <w:bookmarkEnd w:id="355"/>
      <w:bookmarkEnd w:id="356"/>
      <w:bookmarkEnd w:id="357"/>
      <w:bookmarkEnd w:id="358"/>
      <w:bookmarkEnd w:id="359"/>
      <w:bookmarkEnd w:id="360"/>
      <w:bookmarkEnd w:id="361"/>
      <w:bookmarkEnd w:id="362"/>
    </w:p>
    <w:p w:rsidR="00DE287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2E5D59" w:rsidRPr="006D28DA" w:rsidRDefault="002E5D59" w:rsidP="002E5D59">
      <w:pPr>
        <w:widowControl w:val="0"/>
        <w:numPr>
          <w:ilvl w:val="3"/>
          <w:numId w:val="41"/>
        </w:numPr>
        <w:tabs>
          <w:tab w:val="left" w:pos="1701"/>
        </w:tabs>
        <w:overflowPunct w:val="0"/>
        <w:autoSpaceDE w:val="0"/>
        <w:spacing w:after="100" w:line="264" w:lineRule="auto"/>
        <w:ind w:left="0" w:firstLine="709"/>
        <w:rPr>
          <w:bCs w:val="0"/>
          <w:sz w:val="24"/>
          <w:szCs w:val="24"/>
        </w:rPr>
      </w:pPr>
      <w:r w:rsidRPr="006D28DA">
        <w:rPr>
          <w:bCs w:val="0"/>
          <w:sz w:val="24"/>
          <w:szCs w:val="24"/>
        </w:rPr>
        <w:t>Соответствующие уведомления о внесении изменений в </w:t>
      </w:r>
      <w:r w:rsidRPr="006D28DA">
        <w:rPr>
          <w:bCs w:val="0"/>
          <w:iCs/>
          <w:sz w:val="24"/>
          <w:szCs w:val="24"/>
        </w:rPr>
        <w:t>Д</w:t>
      </w:r>
      <w:r w:rsidRPr="006D28DA">
        <w:rPr>
          <w:bCs w:val="0"/>
          <w:sz w:val="24"/>
          <w:szCs w:val="24"/>
        </w:rPr>
        <w:t xml:space="preserve">окументацию по запросу предложений будут размещены </w:t>
      </w:r>
      <w:r w:rsidRPr="006D28DA">
        <w:rPr>
          <w:bCs w:val="0"/>
          <w:iCs/>
          <w:sz w:val="24"/>
          <w:szCs w:val="24"/>
        </w:rPr>
        <w:t>Организатором запроса предложений на официальном сайте и на сайте ЭТП.</w:t>
      </w:r>
    </w:p>
    <w:p w:rsidR="00717F60" w:rsidRPr="00E71A48" w:rsidRDefault="00717F60" w:rsidP="00E71A48">
      <w:pPr>
        <w:pStyle w:val="3"/>
        <w:spacing w:line="264" w:lineRule="auto"/>
        <w:rPr>
          <w:szCs w:val="24"/>
        </w:rPr>
      </w:pPr>
      <w:bookmarkStart w:id="363" w:name="_Ref440289401"/>
      <w:bookmarkStart w:id="364" w:name="_Toc440361338"/>
      <w:bookmarkStart w:id="365" w:name="_Toc440376093"/>
      <w:bookmarkStart w:id="366" w:name="_Toc440376220"/>
      <w:bookmarkStart w:id="367" w:name="_Toc440382485"/>
      <w:bookmarkStart w:id="368" w:name="_Toc440447155"/>
      <w:bookmarkStart w:id="369" w:name="_Toc440631697"/>
      <w:bookmarkStart w:id="370" w:name="_Toc440877354"/>
      <w:bookmarkStart w:id="371" w:name="_Toc441130803"/>
      <w:r w:rsidRPr="00E71A48">
        <w:rPr>
          <w:szCs w:val="24"/>
        </w:rPr>
        <w:t>Продление срока окончания приема Заявок</w:t>
      </w:r>
      <w:bookmarkEnd w:id="363"/>
      <w:bookmarkEnd w:id="364"/>
      <w:bookmarkEnd w:id="365"/>
      <w:bookmarkEnd w:id="366"/>
      <w:bookmarkEnd w:id="367"/>
      <w:bookmarkEnd w:id="368"/>
      <w:bookmarkEnd w:id="369"/>
      <w:bookmarkEnd w:id="370"/>
      <w:bookmarkEnd w:id="371"/>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2B69F1" w:rsidRPr="006D28DA" w:rsidRDefault="002B69F1" w:rsidP="00557C01">
      <w:pPr>
        <w:widowControl w:val="0"/>
        <w:numPr>
          <w:ilvl w:val="3"/>
          <w:numId w:val="42"/>
        </w:numPr>
        <w:tabs>
          <w:tab w:val="left" w:pos="1700"/>
        </w:tabs>
        <w:overflowPunct w:val="0"/>
        <w:autoSpaceDE w:val="0"/>
        <w:spacing w:after="100" w:line="264" w:lineRule="auto"/>
        <w:ind w:left="0" w:firstLine="709"/>
        <w:rPr>
          <w:bCs w:val="0"/>
          <w:sz w:val="24"/>
          <w:szCs w:val="24"/>
        </w:rPr>
      </w:pPr>
      <w:bookmarkStart w:id="372" w:name="_Ref191386249"/>
      <w:r w:rsidRPr="006D28DA">
        <w:rPr>
          <w:bCs w:val="0"/>
          <w:sz w:val="24"/>
          <w:szCs w:val="24"/>
        </w:rPr>
        <w:t>Соответствующие уведомления о продлении срока окончания приема Заявок будут р</w:t>
      </w:r>
      <w:r w:rsidR="002E5D59" w:rsidRPr="006D28DA">
        <w:rPr>
          <w:bCs w:val="0"/>
          <w:sz w:val="24"/>
          <w:szCs w:val="24"/>
        </w:rPr>
        <w:t xml:space="preserve">азмещены </w:t>
      </w:r>
      <w:r w:rsidR="002E5D59" w:rsidRPr="006D28DA">
        <w:rPr>
          <w:bCs w:val="0"/>
          <w:iCs/>
          <w:sz w:val="24"/>
          <w:szCs w:val="24"/>
        </w:rPr>
        <w:t>Организатором запроса предложений на официальном сайте и на сайте ЭТП.</w:t>
      </w:r>
    </w:p>
    <w:p w:rsidR="00AC1995" w:rsidRPr="00E71A48" w:rsidRDefault="00AC1995" w:rsidP="00E71A48">
      <w:pPr>
        <w:pStyle w:val="3"/>
        <w:spacing w:line="264" w:lineRule="auto"/>
        <w:rPr>
          <w:szCs w:val="24"/>
          <w:lang w:eastAsia="ru-RU"/>
        </w:rPr>
      </w:pPr>
      <w:bookmarkStart w:id="373" w:name="_Toc299701566"/>
      <w:bookmarkStart w:id="374" w:name="_Ref306176386"/>
      <w:bookmarkStart w:id="375" w:name="_Ref440285128"/>
      <w:bookmarkStart w:id="376" w:name="_Toc440361339"/>
      <w:bookmarkStart w:id="377" w:name="_Toc440376094"/>
      <w:bookmarkStart w:id="378" w:name="_Toc440376221"/>
      <w:bookmarkStart w:id="379" w:name="_Toc440382486"/>
      <w:bookmarkStart w:id="380" w:name="_Toc440447156"/>
      <w:bookmarkStart w:id="381" w:name="_Toc440631698"/>
      <w:bookmarkStart w:id="382" w:name="_Toc440877355"/>
      <w:bookmarkStart w:id="383" w:name="_Toc441130804"/>
      <w:r w:rsidRPr="00E71A48">
        <w:rPr>
          <w:bCs w:val="0"/>
          <w:szCs w:val="24"/>
          <w:lang w:eastAsia="ru-RU"/>
        </w:rPr>
        <w:lastRenderedPageBreak/>
        <w:t xml:space="preserve">Обеспечение </w:t>
      </w:r>
      <w:r w:rsidRPr="00E71A48">
        <w:rPr>
          <w:szCs w:val="24"/>
        </w:rPr>
        <w:t>исполнения</w:t>
      </w:r>
      <w:r w:rsidRPr="00E71A48">
        <w:rPr>
          <w:bCs w:val="0"/>
          <w:szCs w:val="24"/>
          <w:lang w:eastAsia="ru-RU"/>
        </w:rPr>
        <w:t xml:space="preserve"> </w:t>
      </w:r>
      <w:r w:rsidR="009C744E" w:rsidRPr="00E71A48">
        <w:rPr>
          <w:bCs w:val="0"/>
          <w:szCs w:val="24"/>
          <w:lang w:eastAsia="ru-RU"/>
        </w:rPr>
        <w:t>Участник</w:t>
      </w:r>
      <w:r w:rsidRPr="00E71A48">
        <w:rPr>
          <w:bCs w:val="0"/>
          <w:szCs w:val="24"/>
          <w:lang w:eastAsia="ru-RU"/>
        </w:rPr>
        <w:t>а запроса предложений.</w:t>
      </w:r>
      <w:bookmarkEnd w:id="373"/>
      <w:bookmarkEnd w:id="374"/>
      <w:bookmarkEnd w:id="375"/>
      <w:bookmarkEnd w:id="376"/>
      <w:bookmarkEnd w:id="377"/>
      <w:bookmarkEnd w:id="378"/>
      <w:bookmarkEnd w:id="379"/>
      <w:bookmarkEnd w:id="380"/>
      <w:bookmarkEnd w:id="381"/>
      <w:bookmarkEnd w:id="382"/>
      <w:bookmarkEnd w:id="383"/>
    </w:p>
    <w:p w:rsidR="00932C0A" w:rsidRPr="00E71A48" w:rsidRDefault="009C744E"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E71A48">
        <w:rPr>
          <w:bCs w:val="0"/>
          <w:sz w:val="24"/>
          <w:szCs w:val="24"/>
        </w:rPr>
        <w:t xml:space="preserve">запроса предложений </w:t>
      </w:r>
      <w:r w:rsidR="00932C0A" w:rsidRPr="00E71A48">
        <w:rPr>
          <w:bCs w:val="0"/>
          <w:sz w:val="24"/>
          <w:szCs w:val="24"/>
        </w:rPr>
        <w:t xml:space="preserve">в составе своей </w:t>
      </w:r>
      <w:r w:rsidR="004B5EB3" w:rsidRPr="00E71A48">
        <w:rPr>
          <w:bCs w:val="0"/>
          <w:sz w:val="24"/>
          <w:szCs w:val="24"/>
        </w:rPr>
        <w:t>Заявк</w:t>
      </w:r>
      <w:r w:rsidR="00932C0A" w:rsidRPr="00E71A48">
        <w:rPr>
          <w:bCs w:val="0"/>
          <w:sz w:val="24"/>
          <w:szCs w:val="24"/>
        </w:rPr>
        <w:t xml:space="preserve">и представляет обеспечение исполнения обязательств, связанных с участием в </w:t>
      </w:r>
      <w:r w:rsidR="0089163E" w:rsidRPr="00E71A48">
        <w:rPr>
          <w:bCs w:val="0"/>
          <w:sz w:val="24"/>
          <w:szCs w:val="24"/>
        </w:rPr>
        <w:t>запросе предложений</w:t>
      </w:r>
      <w:r w:rsidR="00932C0A" w:rsidRPr="00E71A48">
        <w:rPr>
          <w:bCs w:val="0"/>
          <w:sz w:val="24"/>
          <w:szCs w:val="24"/>
        </w:rPr>
        <w:t xml:space="preserve"> и подачей </w:t>
      </w:r>
      <w:r w:rsidR="004B5EB3" w:rsidRPr="00E71A48">
        <w:rPr>
          <w:bCs w:val="0"/>
          <w:sz w:val="24"/>
          <w:szCs w:val="24"/>
        </w:rPr>
        <w:t>Заявк</w:t>
      </w:r>
      <w:r w:rsidR="00932C0A" w:rsidRPr="00E71A48">
        <w:rPr>
          <w:bCs w:val="0"/>
          <w:sz w:val="24"/>
          <w:szCs w:val="24"/>
        </w:rPr>
        <w:t>и, на сумму не менее</w:t>
      </w:r>
      <w:r w:rsidR="00F0270F">
        <w:rPr>
          <w:bCs w:val="0"/>
          <w:sz w:val="24"/>
          <w:szCs w:val="24"/>
        </w:rPr>
        <w:t xml:space="preserve"> 2</w:t>
      </w:r>
      <w:r w:rsidR="00932C0A" w:rsidRPr="00E71A48">
        <w:rPr>
          <w:bCs w:val="0"/>
          <w:sz w:val="24"/>
          <w:szCs w:val="24"/>
        </w:rPr>
        <w:t xml:space="preserve">% от стоимости </w:t>
      </w:r>
      <w:r w:rsidR="004B5EB3" w:rsidRPr="00E71A48">
        <w:rPr>
          <w:bCs w:val="0"/>
          <w:sz w:val="24"/>
          <w:szCs w:val="24"/>
        </w:rPr>
        <w:t>Заявк</w:t>
      </w:r>
      <w:r w:rsidR="00932C0A" w:rsidRPr="00E71A48">
        <w:rPr>
          <w:bCs w:val="0"/>
          <w:sz w:val="24"/>
          <w:szCs w:val="24"/>
        </w:rPr>
        <w:t xml:space="preserve">и, с учетом НДС. </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 xml:space="preserve">Обеспечение </w:t>
      </w:r>
      <w:proofErr w:type="gramStart"/>
      <w:r w:rsidRPr="00E71A48">
        <w:rPr>
          <w:bCs w:val="0"/>
          <w:sz w:val="24"/>
          <w:szCs w:val="24"/>
        </w:rPr>
        <w:t xml:space="preserve">исполнения обязательств </w:t>
      </w:r>
      <w:r w:rsidR="009C744E" w:rsidRPr="00E71A48">
        <w:rPr>
          <w:bCs w:val="0"/>
          <w:sz w:val="24"/>
          <w:szCs w:val="24"/>
        </w:rPr>
        <w:t>Участник</w:t>
      </w:r>
      <w:r w:rsidRPr="00E71A48">
        <w:rPr>
          <w:bCs w:val="0"/>
          <w:sz w:val="24"/>
          <w:szCs w:val="24"/>
        </w:rPr>
        <w:t xml:space="preserve">а </w:t>
      </w:r>
      <w:r w:rsidR="0089163E" w:rsidRPr="00E71A48">
        <w:rPr>
          <w:bCs w:val="0"/>
          <w:sz w:val="24"/>
          <w:szCs w:val="24"/>
        </w:rPr>
        <w:t>запроса предложений</w:t>
      </w:r>
      <w:proofErr w:type="gramEnd"/>
      <w:r w:rsidR="0089163E" w:rsidRPr="00E71A48">
        <w:rPr>
          <w:bCs w:val="0"/>
          <w:sz w:val="24"/>
          <w:szCs w:val="24"/>
        </w:rPr>
        <w:t xml:space="preserve"> </w:t>
      </w:r>
      <w:r w:rsidRPr="00E71A48">
        <w:rPr>
          <w:bCs w:val="0"/>
          <w:sz w:val="24"/>
          <w:szCs w:val="24"/>
        </w:rPr>
        <w:t>должно иметь форму неустойки.</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384" w:name="_Ref306390343"/>
      <w:r w:rsidRPr="00E71A48">
        <w:rPr>
          <w:bCs w:val="0"/>
          <w:sz w:val="24"/>
          <w:szCs w:val="24"/>
        </w:rPr>
        <w:t>Форма соглашения о неустойке должна</w:t>
      </w:r>
      <w:r w:rsidR="00ED01BF" w:rsidRPr="00E71A48">
        <w:rPr>
          <w:bCs w:val="0"/>
          <w:sz w:val="24"/>
          <w:szCs w:val="24"/>
        </w:rPr>
        <w:t xml:space="preserve"> соответствовать требованиям ст</w:t>
      </w:r>
      <w:r w:rsidRPr="00E71A48">
        <w:rPr>
          <w:bCs w:val="0"/>
          <w:sz w:val="24"/>
          <w:szCs w:val="24"/>
        </w:rPr>
        <w:t>.330, 331 Гражданского кодекса Российской Федерации</w:t>
      </w:r>
      <w:bookmarkEnd w:id="384"/>
      <w:r w:rsidR="003C2207">
        <w:rPr>
          <w:bCs w:val="0"/>
          <w:sz w:val="24"/>
          <w:szCs w:val="24"/>
        </w:rPr>
        <w:t xml:space="preserve"> и быть подготовлена по </w:t>
      </w:r>
      <w:r w:rsidR="005818B2" w:rsidRPr="00E71A48">
        <w:rPr>
          <w:bCs w:val="0"/>
          <w:spacing w:val="-1"/>
          <w:sz w:val="24"/>
          <w:szCs w:val="24"/>
        </w:rPr>
        <w:t>форме и в соответствии с инструкциями, приведенными в настоящей Документации по запросу предложений</w:t>
      </w:r>
      <w:r w:rsidR="003C2207">
        <w:rPr>
          <w:bCs w:val="0"/>
          <w:sz w:val="24"/>
          <w:szCs w:val="24"/>
        </w:rPr>
        <w:t xml:space="preserve"> </w:t>
      </w:r>
      <w:r w:rsidR="003C2207" w:rsidRPr="00E71A48">
        <w:rPr>
          <w:bCs w:val="0"/>
          <w:sz w:val="24"/>
          <w:szCs w:val="24"/>
        </w:rPr>
        <w:t>(</w:t>
      </w:r>
      <w:r w:rsidR="003C2207">
        <w:rPr>
          <w:bCs w:val="0"/>
          <w:sz w:val="24"/>
          <w:szCs w:val="24"/>
          <w:lang w:eastAsia="ru-RU"/>
        </w:rPr>
        <w:t xml:space="preserve">подраздел </w:t>
      </w:r>
      <w:r w:rsidR="000F1BD0">
        <w:rPr>
          <w:bCs w:val="0"/>
          <w:sz w:val="24"/>
          <w:szCs w:val="24"/>
          <w:lang w:eastAsia="ru-RU"/>
        </w:rPr>
        <w:fldChar w:fldCharType="begin"/>
      </w:r>
      <w:r w:rsidR="003C2207">
        <w:rPr>
          <w:bCs w:val="0"/>
          <w:sz w:val="24"/>
          <w:szCs w:val="24"/>
          <w:lang w:eastAsia="ru-RU"/>
        </w:rPr>
        <w:instrText xml:space="preserve"> REF _Ref440272678 \r \h </w:instrText>
      </w:r>
      <w:r w:rsidR="000F1BD0">
        <w:rPr>
          <w:bCs w:val="0"/>
          <w:sz w:val="24"/>
          <w:szCs w:val="24"/>
          <w:lang w:eastAsia="ru-RU"/>
        </w:rPr>
      </w:r>
      <w:r w:rsidR="000F1BD0">
        <w:rPr>
          <w:bCs w:val="0"/>
          <w:sz w:val="24"/>
          <w:szCs w:val="24"/>
          <w:lang w:eastAsia="ru-RU"/>
        </w:rPr>
        <w:fldChar w:fldCharType="separate"/>
      </w:r>
      <w:r w:rsidR="00A35E74">
        <w:rPr>
          <w:bCs w:val="0"/>
          <w:sz w:val="24"/>
          <w:szCs w:val="24"/>
          <w:lang w:eastAsia="ru-RU"/>
        </w:rPr>
        <w:t>5.14</w:t>
      </w:r>
      <w:r w:rsidR="000F1BD0">
        <w:rPr>
          <w:bCs w:val="0"/>
          <w:sz w:val="24"/>
          <w:szCs w:val="24"/>
          <w:lang w:eastAsia="ru-RU"/>
        </w:rPr>
        <w:fldChar w:fldCharType="end"/>
      </w:r>
      <w:r w:rsidR="003C2207" w:rsidRPr="00E71A48">
        <w:rPr>
          <w:bCs w:val="0"/>
          <w:sz w:val="24"/>
          <w:szCs w:val="24"/>
        </w:rPr>
        <w:t>)</w:t>
      </w:r>
      <w:r w:rsidR="000A6857" w:rsidRPr="00E71A48">
        <w:rPr>
          <w:bCs w:val="0"/>
          <w:sz w:val="24"/>
          <w:szCs w:val="24"/>
        </w:rPr>
        <w:t>.</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385" w:name="_Ref307586570"/>
      <w:r w:rsidRPr="00E71A48">
        <w:rPr>
          <w:bCs w:val="0"/>
          <w:sz w:val="24"/>
          <w:szCs w:val="24"/>
        </w:rPr>
        <w:t>В соглашении о неустойке должно быть указано</w:t>
      </w:r>
      <w:bookmarkStart w:id="386" w:name="_Ref305753174"/>
      <w:r w:rsidRPr="00E71A48">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E71A48">
        <w:rPr>
          <w:bCs w:val="0"/>
          <w:sz w:val="24"/>
          <w:szCs w:val="24"/>
        </w:rPr>
        <w:t>запросе предложений</w:t>
      </w:r>
      <w:r w:rsidRPr="00E71A48">
        <w:rPr>
          <w:bCs w:val="0"/>
          <w:sz w:val="24"/>
          <w:szCs w:val="24"/>
        </w:rPr>
        <w:t>:</w:t>
      </w:r>
      <w:bookmarkEnd w:id="385"/>
      <w:bookmarkEnd w:id="386"/>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изменения или отзыва </w:t>
      </w:r>
      <w:r w:rsidR="004B5EB3" w:rsidRPr="00E71A48">
        <w:rPr>
          <w:bCs w:val="0"/>
          <w:sz w:val="24"/>
          <w:szCs w:val="24"/>
        </w:rPr>
        <w:t>Заявк</w:t>
      </w:r>
      <w:r w:rsidRPr="00E71A48">
        <w:rPr>
          <w:bCs w:val="0"/>
          <w:sz w:val="24"/>
          <w:szCs w:val="24"/>
        </w:rPr>
        <w:t>и, в том числе в процессе проведения переторжки, в течение срока ее действия (п.</w:t>
      </w:r>
      <w:r w:rsidR="00F31EC7">
        <w:fldChar w:fldCharType="begin"/>
      </w:r>
      <w:r w:rsidR="00F31EC7">
        <w:instrText xml:space="preserve"> REF _Ref306008743 \r \h  \* MERGEFORMAT </w:instrText>
      </w:r>
      <w:r w:rsidR="00F31EC7">
        <w:fldChar w:fldCharType="separate"/>
      </w:r>
      <w:r w:rsidR="00A35E74" w:rsidRPr="00A35E74">
        <w:rPr>
          <w:bCs w:val="0"/>
          <w:sz w:val="24"/>
          <w:szCs w:val="24"/>
        </w:rPr>
        <w:t>3.3.3.1</w:t>
      </w:r>
      <w:r w:rsidR="00F31EC7">
        <w:fldChar w:fldCharType="end"/>
      </w:r>
      <w:r w:rsidRPr="00E71A48">
        <w:rPr>
          <w:bCs w:val="0"/>
          <w:sz w:val="24"/>
          <w:szCs w:val="24"/>
        </w:rPr>
        <w:t xml:space="preserve">) после истечения срока окончания подачи заявок (п. </w:t>
      </w:r>
      <w:r w:rsidR="000F1BD0">
        <w:rPr>
          <w:sz w:val="24"/>
          <w:szCs w:val="24"/>
        </w:rPr>
        <w:fldChar w:fldCharType="begin"/>
      </w:r>
      <w:r w:rsidR="000D4A62">
        <w:rPr>
          <w:bCs w:val="0"/>
          <w:sz w:val="24"/>
          <w:szCs w:val="24"/>
        </w:rPr>
        <w:instrText xml:space="preserve"> REF _Ref306017842 \r \h </w:instrText>
      </w:r>
      <w:r w:rsidR="000F1BD0">
        <w:rPr>
          <w:sz w:val="24"/>
          <w:szCs w:val="24"/>
        </w:rPr>
      </w:r>
      <w:r w:rsidR="000F1BD0">
        <w:rPr>
          <w:sz w:val="24"/>
          <w:szCs w:val="24"/>
        </w:rPr>
        <w:fldChar w:fldCharType="separate"/>
      </w:r>
      <w:r w:rsidR="00A35E74">
        <w:rPr>
          <w:bCs w:val="0"/>
          <w:sz w:val="24"/>
          <w:szCs w:val="24"/>
        </w:rPr>
        <w:t>3.4.2.4</w:t>
      </w:r>
      <w:r w:rsidR="000F1BD0">
        <w:rPr>
          <w:sz w:val="24"/>
          <w:szCs w:val="24"/>
        </w:rPr>
        <w:fldChar w:fldCharType="end"/>
      </w:r>
      <w:r w:rsidRPr="00E71A48">
        <w:rPr>
          <w:bCs w:val="0"/>
          <w:sz w:val="24"/>
          <w:szCs w:val="24"/>
        </w:rPr>
        <w:t>);</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E71A48">
        <w:rPr>
          <w:bCs w:val="0"/>
          <w:sz w:val="24"/>
          <w:szCs w:val="24"/>
        </w:rPr>
        <w:t>Заявк</w:t>
      </w:r>
      <w:r w:rsidRPr="00E71A48">
        <w:rPr>
          <w:bCs w:val="0"/>
          <w:sz w:val="24"/>
          <w:szCs w:val="24"/>
        </w:rPr>
        <w:t>и;</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proofErr w:type="gramStart"/>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D07A7" w:rsidRPr="00E71A48">
        <w:rPr>
          <w:bCs w:val="0"/>
          <w:sz w:val="24"/>
          <w:szCs w:val="24"/>
        </w:rPr>
        <w:t xml:space="preserve">запроса </w:t>
      </w:r>
      <w:r w:rsidR="00D536DC" w:rsidRPr="00E71A48">
        <w:rPr>
          <w:bCs w:val="0"/>
          <w:sz w:val="24"/>
          <w:szCs w:val="24"/>
        </w:rPr>
        <w:t>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D536DC" w:rsidRPr="00E71A48">
        <w:rPr>
          <w:bCs w:val="0"/>
          <w:sz w:val="24"/>
          <w:szCs w:val="24"/>
        </w:rPr>
        <w:t xml:space="preserve"> </w:t>
      </w:r>
      <w:r w:rsidRPr="00E71A48">
        <w:rPr>
          <w:bCs w:val="0"/>
          <w:sz w:val="24"/>
          <w:szCs w:val="24"/>
        </w:rPr>
        <w:t xml:space="preserve">либо </w:t>
      </w:r>
      <w:r w:rsidR="009C744E" w:rsidRPr="00E71A48">
        <w:rPr>
          <w:bCs w:val="0"/>
          <w:sz w:val="24"/>
          <w:szCs w:val="24"/>
        </w:rPr>
        <w:t>Участник</w:t>
      </w:r>
      <w:r w:rsidRPr="00E71A48">
        <w:rPr>
          <w:bCs w:val="0"/>
          <w:sz w:val="24"/>
          <w:szCs w:val="24"/>
        </w:rPr>
        <w:t xml:space="preserve">а </w:t>
      </w:r>
      <w:r w:rsidR="00D536DC" w:rsidRPr="00E71A48">
        <w:rPr>
          <w:bCs w:val="0"/>
          <w:sz w:val="24"/>
          <w:szCs w:val="24"/>
        </w:rPr>
        <w:t>запроса предложений</w:t>
      </w:r>
      <w:r w:rsidRPr="00E71A48">
        <w:rPr>
          <w:bCs w:val="0"/>
          <w:sz w:val="24"/>
          <w:szCs w:val="24"/>
        </w:rPr>
        <w:t>, давшего предпоследн</w:t>
      </w:r>
      <w:r w:rsidR="00FE5731" w:rsidRPr="00E71A48">
        <w:rPr>
          <w:bCs w:val="0"/>
          <w:sz w:val="24"/>
          <w:szCs w:val="24"/>
        </w:rPr>
        <w:t>юю</w:t>
      </w:r>
      <w:r w:rsidRPr="00E71A48">
        <w:rPr>
          <w:bCs w:val="0"/>
          <w:sz w:val="24"/>
          <w:szCs w:val="24"/>
        </w:rPr>
        <w:t xml:space="preserve"> </w:t>
      </w:r>
      <w:r w:rsidR="004B5EB3" w:rsidRPr="00E71A48">
        <w:rPr>
          <w:bCs w:val="0"/>
          <w:sz w:val="24"/>
          <w:szCs w:val="24"/>
        </w:rPr>
        <w:t>Заявк</w:t>
      </w:r>
      <w:r w:rsidR="00FE5731" w:rsidRPr="00E71A48">
        <w:rPr>
          <w:bCs w:val="0"/>
          <w:sz w:val="24"/>
          <w:szCs w:val="24"/>
        </w:rPr>
        <w:t xml:space="preserve">у </w:t>
      </w:r>
      <w:r w:rsidRPr="00E71A48">
        <w:rPr>
          <w:bCs w:val="0"/>
          <w:sz w:val="24"/>
          <w:szCs w:val="24"/>
        </w:rPr>
        <w:t xml:space="preserve">по цене при условии уклонения </w:t>
      </w:r>
      <w:r w:rsidR="009C744E" w:rsidRPr="00E71A48">
        <w:rPr>
          <w:bCs w:val="0"/>
          <w:sz w:val="24"/>
          <w:szCs w:val="24"/>
        </w:rPr>
        <w:t>Участник</w:t>
      </w:r>
      <w:r w:rsidR="004C5164" w:rsidRPr="00E71A48">
        <w:rPr>
          <w:bCs w:val="0"/>
          <w:sz w:val="24"/>
          <w:szCs w:val="24"/>
        </w:rPr>
        <w:t xml:space="preserve">а </w:t>
      </w:r>
      <w:r w:rsidR="00FE5731"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FE5731" w:rsidRPr="00E71A48">
        <w:rPr>
          <w:bCs w:val="0"/>
          <w:sz w:val="24"/>
          <w:szCs w:val="24"/>
        </w:rPr>
        <w:t xml:space="preserve"> </w:t>
      </w:r>
      <w:r w:rsidRPr="00E71A48">
        <w:rPr>
          <w:bCs w:val="0"/>
          <w:sz w:val="24"/>
          <w:szCs w:val="24"/>
        </w:rPr>
        <w:t xml:space="preserve">от заключения </w:t>
      </w:r>
      <w:r w:rsidR="00123C70" w:rsidRPr="00E71A48">
        <w:rPr>
          <w:bCs w:val="0"/>
          <w:sz w:val="24"/>
          <w:szCs w:val="24"/>
        </w:rPr>
        <w:t>Договор</w:t>
      </w:r>
      <w:r w:rsidRPr="00E71A48">
        <w:rPr>
          <w:bCs w:val="0"/>
          <w:sz w:val="24"/>
          <w:szCs w:val="24"/>
        </w:rPr>
        <w:t xml:space="preserve">а либо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r w:rsidRPr="00E71A48">
        <w:rPr>
          <w:bCs w:val="0"/>
          <w:sz w:val="24"/>
          <w:szCs w:val="24"/>
        </w:rPr>
        <w:t xml:space="preserve">, признанного единственным </w:t>
      </w:r>
      <w:r w:rsidR="009C744E" w:rsidRPr="00E71A48">
        <w:rPr>
          <w:bCs w:val="0"/>
          <w:sz w:val="24"/>
          <w:szCs w:val="24"/>
        </w:rPr>
        <w:t>Участник</w:t>
      </w:r>
      <w:r w:rsidRPr="00E71A48">
        <w:rPr>
          <w:bCs w:val="0"/>
          <w:sz w:val="24"/>
          <w:szCs w:val="24"/>
        </w:rPr>
        <w:t xml:space="preserve">ом при условии его соответствия требованиям </w:t>
      </w:r>
      <w:r w:rsidR="007D07A7" w:rsidRPr="00E71A48">
        <w:rPr>
          <w:bCs w:val="0"/>
          <w:sz w:val="24"/>
          <w:szCs w:val="24"/>
        </w:rPr>
        <w:t>Д</w:t>
      </w:r>
      <w:r w:rsidRPr="00E71A48">
        <w:rPr>
          <w:bCs w:val="0"/>
          <w:sz w:val="24"/>
          <w:szCs w:val="24"/>
        </w:rPr>
        <w:t>окументации</w:t>
      </w:r>
      <w:r w:rsidR="007D07A7" w:rsidRPr="00E71A48">
        <w:rPr>
          <w:bCs w:val="0"/>
          <w:sz w:val="24"/>
          <w:szCs w:val="24"/>
        </w:rPr>
        <w:t xml:space="preserve"> по запросу предложений</w:t>
      </w:r>
      <w:r w:rsidRPr="00E71A48">
        <w:rPr>
          <w:bCs w:val="0"/>
          <w:sz w:val="24"/>
          <w:szCs w:val="24"/>
        </w:rPr>
        <w:t xml:space="preserve">, заключить </w:t>
      </w:r>
      <w:r w:rsidR="00123C70" w:rsidRPr="00E71A48">
        <w:rPr>
          <w:bCs w:val="0"/>
          <w:sz w:val="24"/>
          <w:szCs w:val="24"/>
        </w:rPr>
        <w:t>Договор</w:t>
      </w:r>
      <w:r w:rsidRPr="00E71A48">
        <w:rPr>
          <w:bCs w:val="0"/>
          <w:sz w:val="24"/>
          <w:szCs w:val="24"/>
        </w:rPr>
        <w:t xml:space="preserve"> в установленном настоящей </w:t>
      </w:r>
      <w:r w:rsidR="007D07A7" w:rsidRPr="00E71A48">
        <w:rPr>
          <w:bCs w:val="0"/>
          <w:sz w:val="24"/>
          <w:szCs w:val="24"/>
        </w:rPr>
        <w:t>Д</w:t>
      </w:r>
      <w:r w:rsidRPr="00E71A48">
        <w:rPr>
          <w:bCs w:val="0"/>
          <w:sz w:val="24"/>
          <w:szCs w:val="24"/>
        </w:rPr>
        <w:t>окументацией порядке (п</w:t>
      </w:r>
      <w:r w:rsidR="00403042" w:rsidRPr="00E71A48">
        <w:rPr>
          <w:bCs w:val="0"/>
          <w:sz w:val="24"/>
          <w:szCs w:val="24"/>
        </w:rPr>
        <w:t>.</w:t>
      </w:r>
      <w:r w:rsidR="000F1BD0">
        <w:rPr>
          <w:bCs w:val="0"/>
          <w:sz w:val="24"/>
          <w:szCs w:val="24"/>
        </w:rPr>
        <w:fldChar w:fldCharType="begin"/>
      </w:r>
      <w:r w:rsidR="00414CAF">
        <w:rPr>
          <w:bCs w:val="0"/>
          <w:sz w:val="24"/>
          <w:szCs w:val="24"/>
        </w:rPr>
        <w:instrText xml:space="preserve"> REF _Ref303683929 \r \h </w:instrText>
      </w:r>
      <w:r w:rsidR="000F1BD0">
        <w:rPr>
          <w:bCs w:val="0"/>
          <w:sz w:val="24"/>
          <w:szCs w:val="24"/>
        </w:rPr>
      </w:r>
      <w:r w:rsidR="000F1BD0">
        <w:rPr>
          <w:bCs w:val="0"/>
          <w:sz w:val="24"/>
          <w:szCs w:val="24"/>
        </w:rPr>
        <w:fldChar w:fldCharType="separate"/>
      </w:r>
      <w:r w:rsidR="00A35E74">
        <w:rPr>
          <w:bCs w:val="0"/>
          <w:sz w:val="24"/>
          <w:szCs w:val="24"/>
        </w:rPr>
        <w:t>3.10</w:t>
      </w:r>
      <w:r w:rsidR="000F1BD0">
        <w:rPr>
          <w:bCs w:val="0"/>
          <w:sz w:val="24"/>
          <w:szCs w:val="24"/>
        </w:rPr>
        <w:fldChar w:fldCharType="end"/>
      </w:r>
      <w:r w:rsidRPr="00E71A48">
        <w:rPr>
          <w:bCs w:val="0"/>
          <w:sz w:val="24"/>
          <w:szCs w:val="24"/>
        </w:rPr>
        <w:t>);</w:t>
      </w:r>
      <w:proofErr w:type="gramEnd"/>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A439E"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7A439E" w:rsidRPr="00E71A48">
        <w:rPr>
          <w:bCs w:val="0"/>
          <w:sz w:val="24"/>
          <w:szCs w:val="24"/>
        </w:rPr>
        <w:t xml:space="preserve"> </w:t>
      </w:r>
      <w:r w:rsidRPr="00E71A48">
        <w:rPr>
          <w:bCs w:val="0"/>
          <w:sz w:val="24"/>
          <w:szCs w:val="24"/>
        </w:rPr>
        <w:t xml:space="preserve">предоставить финансовое обеспечение по </w:t>
      </w:r>
      <w:r w:rsidR="00123C70" w:rsidRPr="00E71A48">
        <w:rPr>
          <w:bCs w:val="0"/>
          <w:sz w:val="24"/>
          <w:szCs w:val="24"/>
        </w:rPr>
        <w:t>Договор</w:t>
      </w:r>
      <w:r w:rsidRPr="00E71A48">
        <w:rPr>
          <w:bCs w:val="0"/>
          <w:sz w:val="24"/>
          <w:szCs w:val="24"/>
        </w:rPr>
        <w:t>у</w:t>
      </w:r>
      <w:r w:rsidR="00311F48">
        <w:rPr>
          <w:bCs w:val="0"/>
          <w:sz w:val="24"/>
          <w:szCs w:val="24"/>
        </w:rPr>
        <w:t>.</w:t>
      </w:r>
    </w:p>
    <w:p w:rsidR="00932C0A" w:rsidRPr="00E71A48" w:rsidRDefault="00932C0A" w:rsidP="00557C01">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387" w:name="_Ref307563802"/>
      <w:r w:rsidRPr="00E71A48">
        <w:rPr>
          <w:bCs w:val="0"/>
          <w:sz w:val="24"/>
          <w:szCs w:val="24"/>
        </w:rPr>
        <w:t xml:space="preserve">В случаях, указанных в п. </w:t>
      </w:r>
      <w:r w:rsidR="00F31EC7">
        <w:fldChar w:fldCharType="begin"/>
      </w:r>
      <w:r w:rsidR="00F31EC7">
        <w:instrText xml:space="preserve"> REF _Ref305753174 \r \h  \* MERGEFORMAT </w:instrText>
      </w:r>
      <w:r w:rsidR="00F31EC7">
        <w:fldChar w:fldCharType="separate"/>
      </w:r>
      <w:r w:rsidR="00A35E74" w:rsidRPr="00A35E74">
        <w:rPr>
          <w:bCs w:val="0"/>
          <w:sz w:val="24"/>
          <w:szCs w:val="24"/>
        </w:rPr>
        <w:t>3.3.14.4</w:t>
      </w:r>
      <w:r w:rsidR="00F31EC7">
        <w:fldChar w:fldCharType="end"/>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обязан выплатить Заказчику неустойку в размере </w:t>
      </w:r>
      <w:bookmarkEnd w:id="387"/>
      <w:r w:rsidR="00F0270F">
        <w:rPr>
          <w:bCs w:val="0"/>
          <w:sz w:val="24"/>
          <w:szCs w:val="24"/>
        </w:rPr>
        <w:t>2</w:t>
      </w:r>
      <w:r w:rsidR="000A7A8E" w:rsidRPr="00E71A48">
        <w:rPr>
          <w:bCs w:val="0"/>
          <w:sz w:val="24"/>
          <w:szCs w:val="24"/>
        </w:rPr>
        <w:t>% от стоимости Заявки, с учетом НДС</w:t>
      </w:r>
      <w:r w:rsidR="000A7A8E">
        <w:rPr>
          <w:bCs w:val="0"/>
          <w:sz w:val="24"/>
          <w:szCs w:val="24"/>
        </w:rPr>
        <w:t>.</w:t>
      </w:r>
    </w:p>
    <w:p w:rsidR="00932C0A" w:rsidRPr="00E71A48" w:rsidRDefault="009C744E" w:rsidP="00557C01">
      <w:pPr>
        <w:widowControl w:val="0"/>
        <w:numPr>
          <w:ilvl w:val="3"/>
          <w:numId w:val="38"/>
        </w:numPr>
        <w:tabs>
          <w:tab w:val="left" w:pos="1620"/>
        </w:tabs>
        <w:suppressAutoHyphens w:val="0"/>
        <w:spacing w:line="264" w:lineRule="auto"/>
        <w:ind w:left="0" w:firstLine="540"/>
        <w:rPr>
          <w:bCs w:val="0"/>
          <w:sz w:val="24"/>
          <w:szCs w:val="24"/>
        </w:rPr>
      </w:pPr>
      <w:bookmarkStart w:id="388" w:name="_Ref299109207"/>
      <w:bookmarkStart w:id="389" w:name="_Ref307563826"/>
      <w:r w:rsidRPr="00E71A48">
        <w:rPr>
          <w:bCs w:val="0"/>
          <w:sz w:val="24"/>
          <w:szCs w:val="24"/>
        </w:rPr>
        <w:t>Участник</w:t>
      </w:r>
      <w:r w:rsidR="00932C0A" w:rsidRPr="00E71A48">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388"/>
      <w:bookmarkEnd w:id="389"/>
    </w:p>
    <w:p w:rsidR="00932C0A" w:rsidRPr="00E71A48" w:rsidRDefault="00932C0A" w:rsidP="00557C01">
      <w:pPr>
        <w:widowControl w:val="0"/>
        <w:numPr>
          <w:ilvl w:val="3"/>
          <w:numId w:val="38"/>
        </w:numPr>
        <w:tabs>
          <w:tab w:val="left" w:pos="1620"/>
        </w:tabs>
        <w:suppressAutoHyphens w:val="0"/>
        <w:spacing w:line="264" w:lineRule="auto"/>
        <w:ind w:left="0" w:firstLine="540"/>
        <w:rPr>
          <w:bCs w:val="0"/>
          <w:sz w:val="24"/>
          <w:szCs w:val="24"/>
        </w:rPr>
      </w:pPr>
      <w:r w:rsidRPr="00E71A48">
        <w:rPr>
          <w:bCs w:val="0"/>
          <w:sz w:val="24"/>
          <w:szCs w:val="24"/>
        </w:rPr>
        <w:t xml:space="preserve">Непредставление </w:t>
      </w:r>
      <w:proofErr w:type="gramStart"/>
      <w:r w:rsidRPr="00E71A48">
        <w:rPr>
          <w:bCs w:val="0"/>
          <w:sz w:val="24"/>
          <w:szCs w:val="24"/>
        </w:rPr>
        <w:t xml:space="preserve">обеспечения обязательств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proofErr w:type="gramEnd"/>
      <w:r w:rsidR="007A439E" w:rsidRPr="00E71A48">
        <w:rPr>
          <w:bCs w:val="0"/>
          <w:sz w:val="24"/>
          <w:szCs w:val="24"/>
        </w:rPr>
        <w:t xml:space="preserve"> </w:t>
      </w:r>
      <w:r w:rsidRPr="00E71A48">
        <w:rPr>
          <w:bCs w:val="0"/>
          <w:sz w:val="24"/>
          <w:szCs w:val="24"/>
        </w:rPr>
        <w:t xml:space="preserve">или несоответствие условий и содержания обеспечения обязательств требованиям Документации может являться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2"/>
        <w:tabs>
          <w:tab w:val="clear" w:pos="0"/>
          <w:tab w:val="clear" w:pos="1700"/>
          <w:tab w:val="num" w:pos="709"/>
        </w:tabs>
        <w:spacing w:line="264" w:lineRule="auto"/>
      </w:pPr>
      <w:bookmarkStart w:id="390" w:name="_Ref305973214"/>
      <w:bookmarkStart w:id="391" w:name="_Toc441130805"/>
      <w:r w:rsidRPr="00E71A48">
        <w:t>Подача Заявок и их прием</w:t>
      </w:r>
      <w:bookmarkStart w:id="392" w:name="_Ref56229451"/>
      <w:bookmarkEnd w:id="372"/>
      <w:bookmarkEnd w:id="390"/>
      <w:bookmarkEnd w:id="391"/>
    </w:p>
    <w:p w:rsidR="00717F60" w:rsidRPr="00E71A48" w:rsidRDefault="00717F60" w:rsidP="00E71A48">
      <w:pPr>
        <w:pStyle w:val="3"/>
        <w:spacing w:line="264" w:lineRule="auto"/>
        <w:rPr>
          <w:szCs w:val="24"/>
        </w:rPr>
      </w:pPr>
      <w:bookmarkStart w:id="393" w:name="_Toc439323707"/>
      <w:bookmarkStart w:id="394" w:name="_Toc440361341"/>
      <w:bookmarkStart w:id="395" w:name="_Toc440376096"/>
      <w:bookmarkStart w:id="396" w:name="_Toc440376223"/>
      <w:bookmarkStart w:id="397" w:name="_Toc440382488"/>
      <w:bookmarkStart w:id="398" w:name="_Toc440447158"/>
      <w:bookmarkStart w:id="399" w:name="_Toc440631700"/>
      <w:bookmarkStart w:id="400" w:name="_Toc440877357"/>
      <w:bookmarkStart w:id="401" w:name="_Toc441130806"/>
      <w:r w:rsidRPr="00E71A48">
        <w:rPr>
          <w:szCs w:val="24"/>
        </w:rPr>
        <w:t>Подача Заявок через ЭТП</w:t>
      </w:r>
      <w:bookmarkEnd w:id="393"/>
      <w:bookmarkEnd w:id="394"/>
      <w:bookmarkEnd w:id="395"/>
      <w:bookmarkEnd w:id="396"/>
      <w:bookmarkEnd w:id="397"/>
      <w:bookmarkEnd w:id="398"/>
      <w:bookmarkEnd w:id="399"/>
      <w:bookmarkEnd w:id="400"/>
      <w:bookmarkEnd w:id="401"/>
    </w:p>
    <w:p w:rsidR="001E2C37" w:rsidRPr="006D28DA" w:rsidRDefault="001E2C37" w:rsidP="00557C01">
      <w:pPr>
        <w:widowControl w:val="0"/>
        <w:numPr>
          <w:ilvl w:val="3"/>
          <w:numId w:val="27"/>
        </w:numPr>
        <w:overflowPunct w:val="0"/>
        <w:autoSpaceDE w:val="0"/>
        <w:spacing w:after="100" w:line="264" w:lineRule="auto"/>
        <w:ind w:left="0" w:firstLine="567"/>
        <w:rPr>
          <w:bCs w:val="0"/>
          <w:sz w:val="24"/>
          <w:szCs w:val="24"/>
        </w:rPr>
      </w:pPr>
      <w:r w:rsidRPr="006D28DA">
        <w:rPr>
          <w:bCs w:val="0"/>
          <w:sz w:val="24"/>
          <w:szCs w:val="24"/>
        </w:rPr>
        <w:t>Подача Заявки через ЭТП не предусмотрена.</w:t>
      </w:r>
    </w:p>
    <w:p w:rsidR="00717F60" w:rsidRPr="00E71A48" w:rsidRDefault="00717F60" w:rsidP="00E71A48">
      <w:pPr>
        <w:pStyle w:val="3"/>
        <w:spacing w:line="264" w:lineRule="auto"/>
        <w:rPr>
          <w:szCs w:val="24"/>
        </w:rPr>
      </w:pPr>
      <w:bookmarkStart w:id="402" w:name="_Ref115077798"/>
      <w:bookmarkStart w:id="403" w:name="_Toc439323708"/>
      <w:bookmarkStart w:id="404" w:name="_Toc440361342"/>
      <w:bookmarkStart w:id="405" w:name="_Toc440376097"/>
      <w:bookmarkStart w:id="406" w:name="_Toc440376224"/>
      <w:bookmarkStart w:id="407" w:name="_Toc440382489"/>
      <w:bookmarkStart w:id="408" w:name="_Toc440447159"/>
      <w:bookmarkStart w:id="409" w:name="_Toc440631701"/>
      <w:bookmarkStart w:id="410" w:name="_Toc440877358"/>
      <w:bookmarkStart w:id="411" w:name="_Toc441130807"/>
      <w:r w:rsidRPr="00E71A48">
        <w:rPr>
          <w:szCs w:val="24"/>
        </w:rPr>
        <w:t>Подача Заявок в письменной форме</w:t>
      </w:r>
      <w:bookmarkEnd w:id="402"/>
      <w:bookmarkEnd w:id="403"/>
      <w:bookmarkEnd w:id="404"/>
      <w:bookmarkEnd w:id="405"/>
      <w:bookmarkEnd w:id="406"/>
      <w:bookmarkEnd w:id="407"/>
      <w:bookmarkEnd w:id="408"/>
      <w:bookmarkEnd w:id="409"/>
      <w:bookmarkEnd w:id="410"/>
      <w:bookmarkEnd w:id="411"/>
    </w:p>
    <w:p w:rsidR="001E2C37" w:rsidRPr="006D28DA" w:rsidRDefault="001E2C37" w:rsidP="001E2C37">
      <w:pPr>
        <w:widowControl w:val="0"/>
        <w:numPr>
          <w:ilvl w:val="3"/>
          <w:numId w:val="28"/>
        </w:numPr>
        <w:overflowPunct w:val="0"/>
        <w:autoSpaceDE w:val="0"/>
        <w:spacing w:after="100" w:line="264" w:lineRule="auto"/>
        <w:ind w:left="0" w:firstLine="567"/>
        <w:rPr>
          <w:bCs w:val="0"/>
          <w:sz w:val="24"/>
          <w:szCs w:val="24"/>
        </w:rPr>
      </w:pPr>
      <w:bookmarkStart w:id="412" w:name="_Ref303683883"/>
      <w:bookmarkEnd w:id="392"/>
      <w:r w:rsidRPr="006D28DA">
        <w:rPr>
          <w:bCs w:val="0"/>
          <w:sz w:val="24"/>
          <w:szCs w:val="24"/>
        </w:rPr>
        <w:t>Перед подачей Заявка и его копии должны быть надежно запечатаны в конверты (пакеты, ящики и т.п.). Заявка запечатывается в конверт, обозначаемый словами «Предложение». Копии Заявки запечатываются в конверты, обозначаемые словами «Копия-1» и т.д.</w:t>
      </w:r>
    </w:p>
    <w:p w:rsidR="001E2C37" w:rsidRPr="006D28DA" w:rsidRDefault="001E2C37" w:rsidP="001E2C37">
      <w:pPr>
        <w:widowControl w:val="0"/>
        <w:numPr>
          <w:ilvl w:val="3"/>
          <w:numId w:val="28"/>
        </w:numPr>
        <w:overflowPunct w:val="0"/>
        <w:autoSpaceDE w:val="0"/>
        <w:spacing w:after="100" w:line="264" w:lineRule="auto"/>
        <w:ind w:left="0" w:firstLine="567"/>
        <w:rPr>
          <w:bCs w:val="0"/>
          <w:sz w:val="24"/>
          <w:szCs w:val="24"/>
        </w:rPr>
      </w:pPr>
      <w:bookmarkStart w:id="413" w:name="_Ref93172396"/>
      <w:r w:rsidRPr="006D28DA">
        <w:rPr>
          <w:bCs w:val="0"/>
          <w:sz w:val="24"/>
          <w:szCs w:val="24"/>
        </w:rPr>
        <w:t>На каждом из этих конвертов необходимо указать следующие сведения:</w:t>
      </w:r>
      <w:bookmarkEnd w:id="413"/>
    </w:p>
    <w:p w:rsidR="001E2C37" w:rsidRPr="006D28DA" w:rsidRDefault="001E2C37" w:rsidP="001E2C37">
      <w:pPr>
        <w:widowControl w:val="0"/>
        <w:numPr>
          <w:ilvl w:val="0"/>
          <w:numId w:val="8"/>
        </w:numPr>
        <w:tabs>
          <w:tab w:val="left" w:pos="426"/>
        </w:tabs>
        <w:autoSpaceDE w:val="0"/>
        <w:spacing w:line="264" w:lineRule="auto"/>
        <w:ind w:left="0" w:firstLine="567"/>
        <w:rPr>
          <w:bCs w:val="0"/>
          <w:sz w:val="24"/>
          <w:szCs w:val="24"/>
        </w:rPr>
      </w:pPr>
      <w:bookmarkStart w:id="414" w:name="_Ref56226704"/>
      <w:r w:rsidRPr="006D28DA">
        <w:rPr>
          <w:bCs w:val="0"/>
          <w:sz w:val="24"/>
          <w:szCs w:val="24"/>
        </w:rPr>
        <w:t xml:space="preserve">наименование и адрес Организатора в соответствии с п. </w:t>
      </w:r>
      <w:r w:rsidR="00F31EC7">
        <w:fldChar w:fldCharType="begin"/>
      </w:r>
      <w:r w:rsidR="00F31EC7">
        <w:instrText xml:space="preserve"> REF _Ref191386085 \n \h  \* MERGEFORMAT </w:instrText>
      </w:r>
      <w:r w:rsidR="00F31EC7">
        <w:fldChar w:fldCharType="separate"/>
      </w:r>
      <w:r w:rsidR="00A35E74" w:rsidRPr="00A35E74">
        <w:rPr>
          <w:bCs w:val="0"/>
          <w:sz w:val="24"/>
          <w:szCs w:val="24"/>
        </w:rPr>
        <w:t>1.1.1</w:t>
      </w:r>
      <w:r w:rsidR="00F31EC7">
        <w:fldChar w:fldCharType="end"/>
      </w:r>
      <w:r w:rsidRPr="006D28DA">
        <w:rPr>
          <w:bCs w:val="0"/>
          <w:sz w:val="24"/>
          <w:szCs w:val="24"/>
        </w:rPr>
        <w:t>;</w:t>
      </w:r>
    </w:p>
    <w:p w:rsidR="001E2C37" w:rsidRPr="006D28DA" w:rsidRDefault="001E2C37" w:rsidP="001E2C37">
      <w:pPr>
        <w:widowControl w:val="0"/>
        <w:numPr>
          <w:ilvl w:val="0"/>
          <w:numId w:val="8"/>
        </w:numPr>
        <w:tabs>
          <w:tab w:val="left" w:pos="426"/>
        </w:tabs>
        <w:autoSpaceDE w:val="0"/>
        <w:spacing w:line="264" w:lineRule="auto"/>
        <w:ind w:left="0" w:firstLine="567"/>
        <w:rPr>
          <w:bCs w:val="0"/>
          <w:sz w:val="24"/>
          <w:szCs w:val="24"/>
        </w:rPr>
      </w:pPr>
      <w:r w:rsidRPr="006D28DA">
        <w:rPr>
          <w:bCs w:val="0"/>
          <w:sz w:val="24"/>
          <w:szCs w:val="24"/>
        </w:rPr>
        <w:lastRenderedPageBreak/>
        <w:t>полное фирменное наименование Участника и его почтовый адрес;</w:t>
      </w:r>
    </w:p>
    <w:p w:rsidR="001E2C37" w:rsidRPr="006D28DA" w:rsidRDefault="001E2C37" w:rsidP="001E2C37">
      <w:pPr>
        <w:widowControl w:val="0"/>
        <w:numPr>
          <w:ilvl w:val="0"/>
          <w:numId w:val="8"/>
        </w:numPr>
        <w:tabs>
          <w:tab w:val="left" w:pos="426"/>
        </w:tabs>
        <w:autoSpaceDE w:val="0"/>
        <w:spacing w:line="264" w:lineRule="auto"/>
        <w:ind w:left="0" w:firstLine="567"/>
        <w:rPr>
          <w:bCs w:val="0"/>
          <w:sz w:val="24"/>
          <w:szCs w:val="24"/>
        </w:rPr>
      </w:pPr>
      <w:r w:rsidRPr="006D28DA">
        <w:rPr>
          <w:bCs w:val="0"/>
          <w:sz w:val="24"/>
          <w:szCs w:val="24"/>
        </w:rPr>
        <w:t xml:space="preserve">предмет запроса предложений в соответствии с п. </w:t>
      </w:r>
      <w:r w:rsidR="00F31EC7">
        <w:fldChar w:fldCharType="begin"/>
      </w:r>
      <w:r w:rsidR="00F31EC7">
        <w:instrText xml:space="preserve"> REF _Ref306980366 \r \h  \* MERGEFORMAT </w:instrText>
      </w:r>
      <w:r w:rsidR="00F31EC7">
        <w:fldChar w:fldCharType="separate"/>
      </w:r>
      <w:r w:rsidR="00A35E74" w:rsidRPr="00A35E74">
        <w:rPr>
          <w:bCs w:val="0"/>
          <w:sz w:val="24"/>
          <w:szCs w:val="24"/>
        </w:rPr>
        <w:t>1.1.4</w:t>
      </w:r>
      <w:r w:rsidR="00F31EC7">
        <w:fldChar w:fldCharType="end"/>
      </w:r>
    </w:p>
    <w:p w:rsidR="001E2C37" w:rsidRPr="006D28DA" w:rsidRDefault="001E2C37" w:rsidP="001E2C37">
      <w:pPr>
        <w:widowControl w:val="0"/>
        <w:numPr>
          <w:ilvl w:val="3"/>
          <w:numId w:val="28"/>
        </w:numPr>
        <w:overflowPunct w:val="0"/>
        <w:autoSpaceDE w:val="0"/>
        <w:spacing w:after="100" w:line="264" w:lineRule="auto"/>
        <w:ind w:left="0" w:firstLine="567"/>
        <w:rPr>
          <w:bCs w:val="0"/>
          <w:sz w:val="24"/>
          <w:szCs w:val="24"/>
        </w:rPr>
      </w:pPr>
      <w:r w:rsidRPr="006D28DA">
        <w:rPr>
          <w:bCs w:val="0"/>
          <w:sz w:val="24"/>
          <w:szCs w:val="24"/>
        </w:rPr>
        <w:t>Запечатанные конверты с Заявкой и его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414"/>
    </w:p>
    <w:p w:rsidR="001E2C37" w:rsidRPr="006D28DA" w:rsidRDefault="001E2C37" w:rsidP="001E2C37">
      <w:pPr>
        <w:widowControl w:val="0"/>
        <w:numPr>
          <w:ilvl w:val="0"/>
          <w:numId w:val="8"/>
        </w:numPr>
        <w:tabs>
          <w:tab w:val="left" w:pos="426"/>
        </w:tabs>
        <w:autoSpaceDE w:val="0"/>
        <w:spacing w:line="264" w:lineRule="auto"/>
        <w:ind w:left="0" w:firstLine="567"/>
        <w:rPr>
          <w:bCs w:val="0"/>
          <w:sz w:val="24"/>
          <w:szCs w:val="24"/>
        </w:rPr>
      </w:pPr>
      <w:r w:rsidRPr="006D28DA">
        <w:rPr>
          <w:bCs w:val="0"/>
          <w:sz w:val="24"/>
          <w:szCs w:val="24"/>
        </w:rPr>
        <w:t xml:space="preserve">наименование и адрес Организатора в соответствии с п. </w:t>
      </w:r>
      <w:r w:rsidR="00F31EC7">
        <w:fldChar w:fldCharType="begin"/>
      </w:r>
      <w:r w:rsidR="00F31EC7">
        <w:instrText xml:space="preserve"> REF _Ref191386085 \n \h  \* MERGEFORMAT </w:instrText>
      </w:r>
      <w:r w:rsidR="00F31EC7">
        <w:fldChar w:fldCharType="separate"/>
      </w:r>
      <w:r w:rsidR="00A35E74" w:rsidRPr="00A35E74">
        <w:rPr>
          <w:bCs w:val="0"/>
          <w:sz w:val="24"/>
          <w:szCs w:val="24"/>
        </w:rPr>
        <w:t>1.1.1</w:t>
      </w:r>
      <w:r w:rsidR="00F31EC7">
        <w:fldChar w:fldCharType="end"/>
      </w:r>
      <w:r w:rsidRPr="006D28DA">
        <w:rPr>
          <w:bCs w:val="0"/>
          <w:sz w:val="24"/>
          <w:szCs w:val="24"/>
        </w:rPr>
        <w:t>;</w:t>
      </w:r>
    </w:p>
    <w:p w:rsidR="001E2C37" w:rsidRPr="006D28DA" w:rsidRDefault="001E2C37" w:rsidP="001E2C37">
      <w:pPr>
        <w:widowControl w:val="0"/>
        <w:numPr>
          <w:ilvl w:val="0"/>
          <w:numId w:val="8"/>
        </w:numPr>
        <w:tabs>
          <w:tab w:val="left" w:pos="426"/>
        </w:tabs>
        <w:autoSpaceDE w:val="0"/>
        <w:spacing w:line="264" w:lineRule="auto"/>
        <w:ind w:left="0" w:firstLine="567"/>
        <w:rPr>
          <w:bCs w:val="0"/>
          <w:sz w:val="24"/>
          <w:szCs w:val="24"/>
        </w:rPr>
      </w:pPr>
      <w:r w:rsidRPr="006D28DA">
        <w:rPr>
          <w:bCs w:val="0"/>
          <w:sz w:val="24"/>
          <w:szCs w:val="24"/>
        </w:rPr>
        <w:t>полное фирменное наименование Участника и его почтовый адрес;</w:t>
      </w:r>
    </w:p>
    <w:p w:rsidR="001E2C37" w:rsidRPr="006D28DA" w:rsidRDefault="001E2C37" w:rsidP="001E2C37">
      <w:pPr>
        <w:widowControl w:val="0"/>
        <w:numPr>
          <w:ilvl w:val="0"/>
          <w:numId w:val="8"/>
        </w:numPr>
        <w:tabs>
          <w:tab w:val="left" w:pos="426"/>
        </w:tabs>
        <w:autoSpaceDE w:val="0"/>
        <w:spacing w:line="264" w:lineRule="auto"/>
        <w:ind w:left="0" w:firstLine="567"/>
        <w:rPr>
          <w:bCs w:val="0"/>
          <w:sz w:val="24"/>
          <w:szCs w:val="24"/>
        </w:rPr>
      </w:pPr>
      <w:r w:rsidRPr="006D28DA">
        <w:rPr>
          <w:bCs w:val="0"/>
          <w:sz w:val="24"/>
          <w:szCs w:val="24"/>
        </w:rPr>
        <w:t xml:space="preserve">предмет запроса предложений в соответствии с п. </w:t>
      </w:r>
      <w:r w:rsidR="00F31EC7">
        <w:fldChar w:fldCharType="begin"/>
      </w:r>
      <w:r w:rsidR="00F31EC7">
        <w:instrText xml:space="preserve"> REF _Ref306980366 \r \h  \* MERGEFORMAT </w:instrText>
      </w:r>
      <w:r w:rsidR="00F31EC7">
        <w:fldChar w:fldCharType="separate"/>
      </w:r>
      <w:r w:rsidR="00A35E74" w:rsidRPr="00A35E74">
        <w:rPr>
          <w:bCs w:val="0"/>
          <w:sz w:val="24"/>
          <w:szCs w:val="24"/>
        </w:rPr>
        <w:t>1.1.4</w:t>
      </w:r>
      <w:r w:rsidR="00F31EC7">
        <w:fldChar w:fldCharType="end"/>
      </w:r>
    </w:p>
    <w:p w:rsidR="001E2C37" w:rsidRPr="006D28DA" w:rsidRDefault="001E2C37" w:rsidP="001E2C37">
      <w:pPr>
        <w:widowControl w:val="0"/>
        <w:numPr>
          <w:ilvl w:val="3"/>
          <w:numId w:val="28"/>
        </w:numPr>
        <w:overflowPunct w:val="0"/>
        <w:autoSpaceDE w:val="0"/>
        <w:spacing w:after="100" w:line="264" w:lineRule="auto"/>
        <w:ind w:left="0" w:firstLine="567"/>
        <w:rPr>
          <w:bCs w:val="0"/>
          <w:sz w:val="24"/>
          <w:szCs w:val="24"/>
        </w:rPr>
      </w:pPr>
      <w:bookmarkStart w:id="415" w:name="_Ref306017842"/>
      <w:bookmarkStart w:id="416" w:name="_GoBack"/>
      <w:bookmarkEnd w:id="416"/>
      <w:r w:rsidRPr="00D22D36">
        <w:rPr>
          <w:bCs w:val="0"/>
          <w:sz w:val="24"/>
          <w:szCs w:val="24"/>
        </w:rPr>
        <w:t xml:space="preserve">Участники должны обеспечить доставку своих Заявок </w:t>
      </w:r>
      <w:r w:rsidR="00246B57" w:rsidRPr="00D22D36">
        <w:rPr>
          <w:bCs w:val="0"/>
          <w:sz w:val="24"/>
          <w:szCs w:val="24"/>
        </w:rPr>
        <w:t xml:space="preserve">в срок до </w:t>
      </w:r>
      <w:r w:rsidR="00D22D36" w:rsidRPr="00D22D36">
        <w:rPr>
          <w:b/>
          <w:bCs w:val="0"/>
          <w:sz w:val="24"/>
          <w:szCs w:val="24"/>
        </w:rPr>
        <w:t>12 часов 00 минут 01 марта</w:t>
      </w:r>
      <w:r w:rsidR="00246B57" w:rsidRPr="00D22D36">
        <w:rPr>
          <w:b/>
          <w:bCs w:val="0"/>
          <w:sz w:val="24"/>
          <w:szCs w:val="24"/>
        </w:rPr>
        <w:t xml:space="preserve"> 2016 года</w:t>
      </w:r>
      <w:r w:rsidR="00246B57" w:rsidRPr="006D28DA">
        <w:rPr>
          <w:b/>
          <w:bCs w:val="0"/>
          <w:sz w:val="24"/>
          <w:szCs w:val="24"/>
        </w:rPr>
        <w:t xml:space="preserve"> </w:t>
      </w:r>
      <w:r w:rsidRPr="006D28DA">
        <w:rPr>
          <w:bCs w:val="0"/>
          <w:sz w:val="24"/>
          <w:szCs w:val="24"/>
        </w:rPr>
        <w:t xml:space="preserve">по адресу: </w:t>
      </w:r>
      <w:r w:rsidR="00482D97" w:rsidRPr="00482D97">
        <w:rPr>
          <w:bCs w:val="0"/>
          <w:sz w:val="24"/>
          <w:szCs w:val="24"/>
        </w:rPr>
        <w:t xml:space="preserve">РФ, 214019, г. Смоленск, ул. </w:t>
      </w:r>
      <w:proofErr w:type="spellStart"/>
      <w:r w:rsidR="00482D97" w:rsidRPr="00482D97">
        <w:rPr>
          <w:bCs w:val="0"/>
          <w:sz w:val="24"/>
          <w:szCs w:val="24"/>
        </w:rPr>
        <w:t>Тенишевой</w:t>
      </w:r>
      <w:proofErr w:type="spellEnd"/>
      <w:r w:rsidR="00482D97" w:rsidRPr="00482D97">
        <w:rPr>
          <w:bCs w:val="0"/>
          <w:sz w:val="24"/>
          <w:szCs w:val="24"/>
        </w:rPr>
        <w:t>, д. 33</w:t>
      </w:r>
      <w:r w:rsidRPr="00482D97">
        <w:rPr>
          <w:bCs w:val="0"/>
          <w:sz w:val="24"/>
          <w:szCs w:val="24"/>
        </w:rPr>
        <w:t xml:space="preserve">, </w:t>
      </w:r>
      <w:proofErr w:type="spellStart"/>
      <w:r w:rsidRPr="00482D97">
        <w:rPr>
          <w:bCs w:val="0"/>
          <w:sz w:val="24"/>
          <w:szCs w:val="24"/>
        </w:rPr>
        <w:t>каб</w:t>
      </w:r>
      <w:proofErr w:type="spellEnd"/>
      <w:r w:rsidR="00482D97">
        <w:rPr>
          <w:sz w:val="24"/>
          <w:szCs w:val="24"/>
        </w:rPr>
        <w:t>. №111, исполнительный сотрудник</w:t>
      </w:r>
      <w:r w:rsidRPr="006D28DA">
        <w:rPr>
          <w:sz w:val="24"/>
          <w:szCs w:val="24"/>
        </w:rPr>
        <w:t xml:space="preserve"> – </w:t>
      </w:r>
      <w:r w:rsidR="00482D97">
        <w:rPr>
          <w:iCs/>
          <w:sz w:val="24"/>
          <w:szCs w:val="24"/>
        </w:rPr>
        <w:t>Лебедев Александр Александрович</w:t>
      </w:r>
      <w:r w:rsidR="00482D97" w:rsidRPr="00482D97">
        <w:rPr>
          <w:iCs/>
          <w:sz w:val="24"/>
          <w:szCs w:val="24"/>
        </w:rPr>
        <w:t xml:space="preserve">, контактный телефон </w:t>
      </w:r>
      <w:r w:rsidR="00482D97" w:rsidRPr="00482D97">
        <w:rPr>
          <w:b/>
          <w:iCs/>
          <w:sz w:val="24"/>
          <w:szCs w:val="24"/>
        </w:rPr>
        <w:t>(4812) 42-95-08</w:t>
      </w:r>
      <w:r w:rsidRPr="00482D97">
        <w:rPr>
          <w:b/>
          <w:sz w:val="24"/>
          <w:szCs w:val="24"/>
        </w:rPr>
        <w:t>.</w:t>
      </w:r>
      <w:r w:rsidRPr="006D28DA">
        <w:rPr>
          <w:sz w:val="24"/>
          <w:szCs w:val="24"/>
        </w:rPr>
        <w:t xml:space="preserve"> </w:t>
      </w:r>
      <w:r w:rsidRPr="006D28DA">
        <w:rPr>
          <w:bCs w:val="0"/>
          <w:sz w:val="24"/>
          <w:szCs w:val="24"/>
        </w:rPr>
        <w:t>При этом Участникам рекомендуется предварительно позвонить по указанному выше телефону. В случае направления Заявки через курьерскую службу рекомендуется уведомить представителя курьерской службы или курьера о настоящем порядке доставки Заявки.</w:t>
      </w:r>
      <w:bookmarkEnd w:id="415"/>
    </w:p>
    <w:p w:rsidR="001E2C37" w:rsidRPr="006D28DA" w:rsidRDefault="001E2C37" w:rsidP="001E2C37">
      <w:pPr>
        <w:widowControl w:val="0"/>
        <w:numPr>
          <w:ilvl w:val="3"/>
          <w:numId w:val="28"/>
        </w:numPr>
        <w:overflowPunct w:val="0"/>
        <w:autoSpaceDE w:val="0"/>
        <w:spacing w:after="100" w:line="264" w:lineRule="auto"/>
        <w:ind w:left="0" w:firstLine="567"/>
        <w:rPr>
          <w:bCs w:val="0"/>
          <w:sz w:val="24"/>
          <w:szCs w:val="24"/>
        </w:rPr>
      </w:pPr>
      <w:r w:rsidRPr="006D28DA">
        <w:rPr>
          <w:bCs w:val="0"/>
          <w:sz w:val="24"/>
          <w:szCs w:val="24"/>
        </w:rPr>
        <w:t>Заявки в бумажной форме должны быть поданы до истечения срок</w:t>
      </w:r>
      <w:r w:rsidR="00246B57" w:rsidRPr="006D28DA">
        <w:rPr>
          <w:bCs w:val="0"/>
          <w:sz w:val="24"/>
          <w:szCs w:val="24"/>
        </w:rPr>
        <w:t>а</w:t>
      </w:r>
      <w:r w:rsidRPr="006D28DA">
        <w:rPr>
          <w:bCs w:val="0"/>
          <w:sz w:val="24"/>
          <w:szCs w:val="24"/>
        </w:rPr>
        <w:t>, указанн</w:t>
      </w:r>
      <w:r w:rsidR="00246B57" w:rsidRPr="006D28DA">
        <w:rPr>
          <w:bCs w:val="0"/>
          <w:sz w:val="24"/>
          <w:szCs w:val="24"/>
        </w:rPr>
        <w:t xml:space="preserve">ого в п. </w:t>
      </w:r>
      <w:r w:rsidR="00F31EC7">
        <w:fldChar w:fldCharType="begin"/>
      </w:r>
      <w:r w:rsidR="00F31EC7">
        <w:instrText xml:space="preserve"> REF _Ref306017842 \r \h  \* MERGEFORMAT </w:instrText>
      </w:r>
      <w:r w:rsidR="00F31EC7">
        <w:fldChar w:fldCharType="separate"/>
      </w:r>
      <w:r w:rsidR="00A35E74" w:rsidRPr="00A35E74">
        <w:rPr>
          <w:bCs w:val="0"/>
          <w:sz w:val="24"/>
          <w:szCs w:val="24"/>
        </w:rPr>
        <w:t>3.4.2.4</w:t>
      </w:r>
      <w:r w:rsidR="00F31EC7">
        <w:fldChar w:fldCharType="end"/>
      </w:r>
      <w:r w:rsidRPr="006D28DA">
        <w:rPr>
          <w:bCs w:val="0"/>
          <w:sz w:val="24"/>
          <w:szCs w:val="24"/>
        </w:rPr>
        <w:t>.</w:t>
      </w:r>
      <w:r w:rsidR="00246B57" w:rsidRPr="006D28DA">
        <w:rPr>
          <w:bCs w:val="0"/>
          <w:sz w:val="24"/>
          <w:szCs w:val="24"/>
        </w:rPr>
        <w:t xml:space="preserve"> </w:t>
      </w:r>
      <w:r w:rsidR="00246B57" w:rsidRPr="006D28DA">
        <w:rPr>
          <w:sz w:val="24"/>
          <w:szCs w:val="24"/>
        </w:rPr>
        <w:t>Заявки, полученные позже установленного выше срока, будут отклонены без рассмотрения их по существу, независимо от причин опоздания.</w:t>
      </w:r>
    </w:p>
    <w:p w:rsidR="001E2C37" w:rsidRPr="006D28DA" w:rsidRDefault="001E2C37" w:rsidP="001E2C37">
      <w:pPr>
        <w:widowControl w:val="0"/>
        <w:numPr>
          <w:ilvl w:val="3"/>
          <w:numId w:val="28"/>
        </w:numPr>
        <w:overflowPunct w:val="0"/>
        <w:autoSpaceDE w:val="0"/>
        <w:spacing w:after="100" w:line="264" w:lineRule="auto"/>
        <w:ind w:left="0" w:firstLine="567"/>
        <w:rPr>
          <w:bCs w:val="0"/>
          <w:sz w:val="24"/>
          <w:szCs w:val="24"/>
        </w:rPr>
      </w:pPr>
      <w:r w:rsidRPr="006D28DA">
        <w:rPr>
          <w:bCs w:val="0"/>
          <w:sz w:val="24"/>
          <w:szCs w:val="24"/>
        </w:rPr>
        <w:t>Организатор выдает расписку о получении Заявки лицу, доставившему конверт, с указанием времени получения.</w:t>
      </w:r>
    </w:p>
    <w:p w:rsidR="00717F60" w:rsidRPr="006D28DA" w:rsidRDefault="00717F60" w:rsidP="00E71A48">
      <w:pPr>
        <w:pStyle w:val="2"/>
        <w:tabs>
          <w:tab w:val="clear" w:pos="1700"/>
          <w:tab w:val="left" w:pos="709"/>
        </w:tabs>
        <w:spacing w:line="264" w:lineRule="auto"/>
      </w:pPr>
      <w:bookmarkStart w:id="417" w:name="_Ref440881267"/>
      <w:bookmarkStart w:id="418" w:name="_Toc441130808"/>
      <w:r w:rsidRPr="006D28DA">
        <w:t xml:space="preserve">Изменение и отзыв </w:t>
      </w:r>
      <w:r w:rsidR="004B5EB3" w:rsidRPr="006D28DA">
        <w:t>Заявк</w:t>
      </w:r>
      <w:r w:rsidRPr="006D28DA">
        <w:t>и</w:t>
      </w:r>
      <w:bookmarkEnd w:id="412"/>
      <w:bookmarkEnd w:id="417"/>
      <w:bookmarkEnd w:id="418"/>
    </w:p>
    <w:p w:rsidR="00717F60" w:rsidRPr="006D28DA" w:rsidRDefault="00717F60" w:rsidP="00557C01">
      <w:pPr>
        <w:widowControl w:val="0"/>
        <w:numPr>
          <w:ilvl w:val="2"/>
          <w:numId w:val="29"/>
        </w:numPr>
        <w:autoSpaceDE w:val="0"/>
        <w:spacing w:after="100" w:line="264" w:lineRule="auto"/>
        <w:ind w:left="0" w:firstLine="567"/>
        <w:rPr>
          <w:bCs w:val="0"/>
          <w:sz w:val="24"/>
          <w:szCs w:val="24"/>
        </w:rPr>
      </w:pPr>
      <w:r w:rsidRPr="006D28DA">
        <w:rPr>
          <w:bCs w:val="0"/>
          <w:sz w:val="24"/>
          <w:szCs w:val="24"/>
        </w:rPr>
        <w:t xml:space="preserve">До окончания срока подачи </w:t>
      </w:r>
      <w:r w:rsidR="00FE5731" w:rsidRPr="006D28DA">
        <w:rPr>
          <w:bCs w:val="0"/>
          <w:sz w:val="24"/>
          <w:szCs w:val="24"/>
        </w:rPr>
        <w:t>заявок</w:t>
      </w:r>
      <w:r w:rsidR="002F5722" w:rsidRPr="006D28DA">
        <w:rPr>
          <w:bCs w:val="0"/>
          <w:sz w:val="24"/>
          <w:szCs w:val="24"/>
        </w:rPr>
        <w:t xml:space="preserve"> (</w:t>
      </w:r>
      <w:r w:rsidR="002F5722" w:rsidRPr="006D28DA">
        <w:rPr>
          <w:sz w:val="24"/>
          <w:szCs w:val="24"/>
        </w:rPr>
        <w:t xml:space="preserve">п. </w:t>
      </w:r>
      <w:r w:rsidR="00F31EC7">
        <w:fldChar w:fldCharType="begin"/>
      </w:r>
      <w:r w:rsidR="00F31EC7">
        <w:instrText xml:space="preserve"> REF _Ref306017842 \r \h  \* MERGEFORMAT </w:instrText>
      </w:r>
      <w:r w:rsidR="00F31EC7">
        <w:fldChar w:fldCharType="separate"/>
      </w:r>
      <w:r w:rsidR="00A35E74" w:rsidRPr="00A35E74">
        <w:rPr>
          <w:sz w:val="24"/>
          <w:szCs w:val="24"/>
        </w:rPr>
        <w:t>3.4.2.4</w:t>
      </w:r>
      <w:r w:rsidR="00F31EC7">
        <w:fldChar w:fldCharType="end"/>
      </w:r>
      <w:r w:rsidR="002F5722" w:rsidRPr="006D28DA">
        <w:rPr>
          <w:bCs w:val="0"/>
          <w:sz w:val="24"/>
          <w:szCs w:val="24"/>
        </w:rPr>
        <w:t>)</w:t>
      </w:r>
      <w:r w:rsidR="00FE5731" w:rsidRPr="006D28DA">
        <w:rPr>
          <w:bCs w:val="0"/>
          <w:sz w:val="24"/>
          <w:szCs w:val="24"/>
        </w:rPr>
        <w:t xml:space="preserve"> </w:t>
      </w:r>
      <w:r w:rsidR="009C744E" w:rsidRPr="006D28DA">
        <w:rPr>
          <w:bCs w:val="0"/>
          <w:sz w:val="24"/>
          <w:szCs w:val="24"/>
        </w:rPr>
        <w:t>Участник</w:t>
      </w:r>
      <w:r w:rsidRPr="006D28DA">
        <w:rPr>
          <w:bCs w:val="0"/>
          <w:sz w:val="24"/>
          <w:szCs w:val="24"/>
        </w:rPr>
        <w:t xml:space="preserve"> запроса предложений вправе изменить или отозвать поданную </w:t>
      </w:r>
      <w:r w:rsidR="004B5EB3" w:rsidRPr="006D28DA">
        <w:rPr>
          <w:bCs w:val="0"/>
          <w:sz w:val="24"/>
          <w:szCs w:val="24"/>
        </w:rPr>
        <w:t>Заявк</w:t>
      </w:r>
      <w:r w:rsidRPr="006D28DA">
        <w:rPr>
          <w:bCs w:val="0"/>
          <w:sz w:val="24"/>
          <w:szCs w:val="24"/>
        </w:rPr>
        <w:t>у.</w:t>
      </w:r>
    </w:p>
    <w:p w:rsidR="002F5722" w:rsidRPr="006D28DA" w:rsidRDefault="002F5722" w:rsidP="002F5722">
      <w:pPr>
        <w:widowControl w:val="0"/>
        <w:numPr>
          <w:ilvl w:val="2"/>
          <w:numId w:val="29"/>
        </w:numPr>
        <w:autoSpaceDE w:val="0"/>
        <w:spacing w:after="100" w:line="264" w:lineRule="auto"/>
        <w:rPr>
          <w:bCs w:val="0"/>
          <w:sz w:val="24"/>
          <w:szCs w:val="24"/>
        </w:rPr>
      </w:pPr>
      <w:bookmarkStart w:id="419" w:name="_Ref115078477"/>
      <w:r w:rsidRPr="006D28DA">
        <w:rPr>
          <w:bCs w:val="0"/>
          <w:sz w:val="24"/>
          <w:szCs w:val="24"/>
        </w:rPr>
        <w:t>В случае изменения Заявки Участники готовят следующие документы в письменной форме:</w:t>
      </w:r>
      <w:bookmarkEnd w:id="419"/>
    </w:p>
    <w:p w:rsidR="002F5722" w:rsidRPr="006D28DA" w:rsidRDefault="002F5722" w:rsidP="002F5722">
      <w:pPr>
        <w:widowControl w:val="0"/>
        <w:numPr>
          <w:ilvl w:val="0"/>
          <w:numId w:val="8"/>
        </w:numPr>
        <w:tabs>
          <w:tab w:val="left" w:pos="426"/>
        </w:tabs>
        <w:autoSpaceDE w:val="0"/>
        <w:spacing w:line="264" w:lineRule="auto"/>
        <w:ind w:left="0" w:firstLine="426"/>
        <w:rPr>
          <w:bCs w:val="0"/>
          <w:sz w:val="24"/>
          <w:szCs w:val="24"/>
        </w:rPr>
      </w:pPr>
      <w:r w:rsidRPr="006D28DA">
        <w:rPr>
          <w:bCs w:val="0"/>
          <w:sz w:val="24"/>
          <w:szCs w:val="24"/>
        </w:rPr>
        <w:t xml:space="preserve">обращение к Организатору с просьбой об изменении Заявки на бланке Участника, подписанное и скрепленное печатью в порядке, указанном в пунктах </w:t>
      </w:r>
      <w:r w:rsidR="00F31EC7">
        <w:fldChar w:fldCharType="begin"/>
      </w:r>
      <w:r w:rsidR="00F31EC7">
        <w:instrText xml:space="preserve"> REF _Ref55279015 \r \h  \* MERGEFORMAT </w:instrText>
      </w:r>
      <w:r w:rsidR="00F31EC7">
        <w:fldChar w:fldCharType="separate"/>
      </w:r>
      <w:r w:rsidR="00A35E74" w:rsidRPr="00A35E74">
        <w:rPr>
          <w:bCs w:val="0"/>
          <w:sz w:val="24"/>
          <w:szCs w:val="24"/>
        </w:rPr>
        <w:t>3.3.1.6</w:t>
      </w:r>
      <w:r w:rsidR="00F31EC7">
        <w:fldChar w:fldCharType="end"/>
      </w:r>
      <w:r w:rsidRPr="006D28DA">
        <w:rPr>
          <w:bCs w:val="0"/>
          <w:sz w:val="24"/>
          <w:szCs w:val="24"/>
        </w:rPr>
        <w:t xml:space="preserve">, </w:t>
      </w:r>
      <w:r w:rsidR="00F31EC7">
        <w:fldChar w:fldCharType="begin"/>
      </w:r>
      <w:r w:rsidR="00F31EC7">
        <w:instrText xml:space="preserve"> REF _Ref195087786 \r \h  \* MERGEFORMAT </w:instrText>
      </w:r>
      <w:r w:rsidR="00F31EC7">
        <w:fldChar w:fldCharType="separate"/>
      </w:r>
      <w:r w:rsidR="00A35E74" w:rsidRPr="00A35E74">
        <w:rPr>
          <w:bCs w:val="0"/>
          <w:sz w:val="24"/>
          <w:szCs w:val="24"/>
        </w:rPr>
        <w:t>3.3.1.7</w:t>
      </w:r>
      <w:r w:rsidR="00F31EC7">
        <w:fldChar w:fldCharType="end"/>
      </w:r>
      <w:r w:rsidRPr="006D28DA">
        <w:rPr>
          <w:bCs w:val="0"/>
          <w:sz w:val="24"/>
          <w:szCs w:val="24"/>
        </w:rPr>
        <w:t>;</w:t>
      </w:r>
    </w:p>
    <w:p w:rsidR="002F5722" w:rsidRPr="006D28DA" w:rsidRDefault="002F5722" w:rsidP="002F5722">
      <w:pPr>
        <w:widowControl w:val="0"/>
        <w:numPr>
          <w:ilvl w:val="0"/>
          <w:numId w:val="8"/>
        </w:numPr>
        <w:tabs>
          <w:tab w:val="left" w:pos="426"/>
        </w:tabs>
        <w:autoSpaceDE w:val="0"/>
        <w:spacing w:line="264" w:lineRule="auto"/>
        <w:ind w:left="0" w:firstLine="426"/>
        <w:rPr>
          <w:bCs w:val="0"/>
          <w:sz w:val="24"/>
          <w:szCs w:val="24"/>
        </w:rPr>
      </w:pPr>
      <w:r w:rsidRPr="006D28DA">
        <w:rPr>
          <w:bCs w:val="0"/>
          <w:sz w:val="24"/>
          <w:szCs w:val="24"/>
        </w:rPr>
        <w:t>перечень изменений в Заявку с указанием документов первоначальной Заявки, которых данные изменения касаются;</w:t>
      </w:r>
    </w:p>
    <w:p w:rsidR="002F5722" w:rsidRPr="006D28DA" w:rsidRDefault="002F5722" w:rsidP="002F5722">
      <w:pPr>
        <w:widowControl w:val="0"/>
        <w:numPr>
          <w:ilvl w:val="0"/>
          <w:numId w:val="8"/>
        </w:numPr>
        <w:tabs>
          <w:tab w:val="left" w:pos="426"/>
        </w:tabs>
        <w:autoSpaceDE w:val="0"/>
        <w:spacing w:line="264" w:lineRule="auto"/>
        <w:ind w:left="0" w:firstLine="426"/>
        <w:rPr>
          <w:bCs w:val="0"/>
          <w:sz w:val="24"/>
          <w:szCs w:val="24"/>
        </w:rPr>
      </w:pPr>
      <w:r w:rsidRPr="006D28DA">
        <w:rPr>
          <w:bCs w:val="0"/>
          <w:sz w:val="24"/>
          <w:szCs w:val="24"/>
        </w:rPr>
        <w:t>новые версии документов, которые изменяются.</w:t>
      </w:r>
    </w:p>
    <w:p w:rsidR="002F5722" w:rsidRPr="006D28DA" w:rsidRDefault="002F5722" w:rsidP="002F5722">
      <w:pPr>
        <w:widowControl w:val="0"/>
        <w:numPr>
          <w:ilvl w:val="2"/>
          <w:numId w:val="29"/>
        </w:numPr>
        <w:autoSpaceDE w:val="0"/>
        <w:spacing w:after="100" w:line="264" w:lineRule="auto"/>
        <w:ind w:left="0" w:firstLine="709"/>
        <w:rPr>
          <w:bCs w:val="0"/>
          <w:sz w:val="24"/>
          <w:szCs w:val="24"/>
        </w:rPr>
      </w:pPr>
      <w:r w:rsidRPr="006D28DA">
        <w:rPr>
          <w:bCs w:val="0"/>
          <w:sz w:val="24"/>
          <w:szCs w:val="24"/>
        </w:rPr>
        <w:t xml:space="preserve">В случае отзыва Заявки Участник должен подготовить соответствующее обращение на бланке Участника в письменной (бумажной) форме, подписанное и скрепленное печатью в порядке, указанном в пунктах </w:t>
      </w:r>
      <w:r w:rsidR="00F31EC7">
        <w:fldChar w:fldCharType="begin"/>
      </w:r>
      <w:r w:rsidR="00F31EC7">
        <w:instrText xml:space="preserve"> REF _Ref55279015 \r \h  \* MERGEFORMAT </w:instrText>
      </w:r>
      <w:r w:rsidR="00F31EC7">
        <w:fldChar w:fldCharType="separate"/>
      </w:r>
      <w:r w:rsidR="00A35E74" w:rsidRPr="00A35E74">
        <w:rPr>
          <w:bCs w:val="0"/>
          <w:sz w:val="24"/>
          <w:szCs w:val="24"/>
        </w:rPr>
        <w:t>3.3.1.6</w:t>
      </w:r>
      <w:r w:rsidR="00F31EC7">
        <w:fldChar w:fldCharType="end"/>
      </w:r>
      <w:r w:rsidRPr="006D28DA">
        <w:rPr>
          <w:bCs w:val="0"/>
          <w:sz w:val="24"/>
          <w:szCs w:val="24"/>
        </w:rPr>
        <w:t xml:space="preserve">, </w:t>
      </w:r>
      <w:r w:rsidR="00F31EC7">
        <w:fldChar w:fldCharType="begin"/>
      </w:r>
      <w:r w:rsidR="00F31EC7">
        <w:instrText xml:space="preserve"> REF _Ref195087786 \r \h  \* MERGEFORMAT </w:instrText>
      </w:r>
      <w:r w:rsidR="00F31EC7">
        <w:fldChar w:fldCharType="separate"/>
      </w:r>
      <w:r w:rsidR="00A35E74" w:rsidRPr="00A35E74">
        <w:rPr>
          <w:bCs w:val="0"/>
          <w:sz w:val="24"/>
          <w:szCs w:val="24"/>
        </w:rPr>
        <w:t>3.3.1.7</w:t>
      </w:r>
      <w:r w:rsidR="00F31EC7">
        <w:fldChar w:fldCharType="end"/>
      </w:r>
      <w:r w:rsidRPr="006D28DA">
        <w:rPr>
          <w:bCs w:val="0"/>
          <w:sz w:val="24"/>
          <w:szCs w:val="24"/>
        </w:rPr>
        <w:t xml:space="preserve">. </w:t>
      </w:r>
    </w:p>
    <w:p w:rsidR="002F5722" w:rsidRPr="006D28DA" w:rsidRDefault="002F5722" w:rsidP="002F5722">
      <w:pPr>
        <w:widowControl w:val="0"/>
        <w:numPr>
          <w:ilvl w:val="2"/>
          <w:numId w:val="29"/>
        </w:numPr>
        <w:autoSpaceDE w:val="0"/>
        <w:spacing w:after="100" w:line="264" w:lineRule="auto"/>
        <w:ind w:left="0" w:firstLine="709"/>
        <w:rPr>
          <w:sz w:val="24"/>
          <w:szCs w:val="24"/>
        </w:rPr>
      </w:pPr>
      <w:r w:rsidRPr="006D28DA">
        <w:rPr>
          <w:sz w:val="24"/>
          <w:szCs w:val="24"/>
        </w:rPr>
        <w:t xml:space="preserve">Если Организатор не получит сведения об изменениях или отзыве Заявки в письменной (бумажной) форме в срок, указанный в п. </w:t>
      </w:r>
      <w:r w:rsidR="00F31EC7">
        <w:fldChar w:fldCharType="begin"/>
      </w:r>
      <w:r w:rsidR="00F31EC7">
        <w:instrText xml:space="preserve"> REF _Ref306017842 \r \h  \* MERGEFORMAT </w:instrText>
      </w:r>
      <w:r w:rsidR="00F31EC7">
        <w:fldChar w:fldCharType="separate"/>
      </w:r>
      <w:r w:rsidR="00A35E74" w:rsidRPr="00A35E74">
        <w:rPr>
          <w:sz w:val="24"/>
          <w:szCs w:val="24"/>
        </w:rPr>
        <w:t>3.4.2.4</w:t>
      </w:r>
      <w:r w:rsidR="00F31EC7">
        <w:fldChar w:fldCharType="end"/>
      </w:r>
      <w:r w:rsidRPr="006D28DA">
        <w:rPr>
          <w:sz w:val="24"/>
          <w:szCs w:val="24"/>
        </w:rPr>
        <w:t>, то данные изменения или отзыв будет считаться неполученным вовремя и не будет учитываться.</w:t>
      </w:r>
    </w:p>
    <w:p w:rsidR="00717F60" w:rsidRPr="00E71A48" w:rsidRDefault="00717F60" w:rsidP="00E71A48">
      <w:pPr>
        <w:pStyle w:val="2"/>
        <w:tabs>
          <w:tab w:val="clear" w:pos="1700"/>
          <w:tab w:val="left" w:pos="709"/>
        </w:tabs>
        <w:spacing w:line="264" w:lineRule="auto"/>
      </w:pPr>
      <w:bookmarkStart w:id="420" w:name="_Ref305973250"/>
      <w:bookmarkStart w:id="421" w:name="_Toc441130809"/>
      <w:r w:rsidRPr="00E71A48">
        <w:t>Оценка Заявок и проведение переговоров</w:t>
      </w:r>
      <w:bookmarkEnd w:id="420"/>
      <w:bookmarkEnd w:id="421"/>
      <w:r w:rsidRPr="00E71A48">
        <w:t xml:space="preserve"> </w:t>
      </w:r>
    </w:p>
    <w:p w:rsidR="00717F60" w:rsidRPr="00E71A48" w:rsidRDefault="00717F60" w:rsidP="00E71A48">
      <w:pPr>
        <w:pStyle w:val="3"/>
        <w:spacing w:line="264" w:lineRule="auto"/>
        <w:rPr>
          <w:szCs w:val="24"/>
        </w:rPr>
      </w:pPr>
      <w:bookmarkStart w:id="422" w:name="_Toc439323711"/>
      <w:bookmarkStart w:id="423" w:name="_Toc440361345"/>
      <w:bookmarkStart w:id="424" w:name="_Toc440376100"/>
      <w:bookmarkStart w:id="425" w:name="_Toc440376227"/>
      <w:bookmarkStart w:id="426" w:name="_Toc440382492"/>
      <w:bookmarkStart w:id="427" w:name="_Toc440447162"/>
      <w:bookmarkStart w:id="428" w:name="_Toc440631704"/>
      <w:bookmarkStart w:id="429" w:name="_Toc440877361"/>
      <w:bookmarkStart w:id="430" w:name="_Toc441130810"/>
      <w:r w:rsidRPr="00E71A48">
        <w:rPr>
          <w:szCs w:val="24"/>
        </w:rPr>
        <w:t>Общие положения</w:t>
      </w:r>
      <w:bookmarkEnd w:id="422"/>
      <w:bookmarkEnd w:id="423"/>
      <w:bookmarkEnd w:id="424"/>
      <w:bookmarkEnd w:id="425"/>
      <w:bookmarkEnd w:id="426"/>
      <w:bookmarkEnd w:id="427"/>
      <w:bookmarkEnd w:id="428"/>
      <w:bookmarkEnd w:id="429"/>
      <w:bookmarkEnd w:id="430"/>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будет осуществляться, исходя из электронных версий </w:t>
      </w:r>
      <w:r w:rsidRPr="00E71A48">
        <w:rPr>
          <w:bCs w:val="0"/>
          <w:sz w:val="24"/>
          <w:szCs w:val="24"/>
        </w:rPr>
        <w:lastRenderedPageBreak/>
        <w:t>документов Заявок.</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1A3C31">
        <w:rPr>
          <w:sz w:val="24"/>
          <w:szCs w:val="24"/>
        </w:rPr>
        <w:t>.</w:t>
      </w:r>
    </w:p>
    <w:p w:rsidR="00717F60" w:rsidRPr="00E71A48" w:rsidRDefault="009C744E"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r w:rsidR="00F31EC7">
        <w:fldChar w:fldCharType="begin"/>
      </w:r>
      <w:r w:rsidR="00F31EC7">
        <w:instrText xml:space="preserve"> REF _Ref93089454 \n \h  \* MERGEFORMAT </w:instrText>
      </w:r>
      <w:r w:rsidR="00F31EC7">
        <w:fldChar w:fldCharType="separate"/>
      </w:r>
      <w:r w:rsidR="00A35E74" w:rsidRPr="00A35E74">
        <w:rPr>
          <w:bCs w:val="0"/>
          <w:sz w:val="24"/>
          <w:szCs w:val="24"/>
        </w:rPr>
        <w:t>3.6.2</w:t>
      </w:r>
      <w:r w:rsidR="00F31EC7">
        <w:fldChar w:fldCharType="end"/>
      </w:r>
      <w:r w:rsidRPr="00E71A48">
        <w:rPr>
          <w:bCs w:val="0"/>
          <w:sz w:val="24"/>
          <w:szCs w:val="24"/>
        </w:rPr>
        <w:t xml:space="preserve">), проведение (при необходимости) переговоров (пункт </w:t>
      </w:r>
      <w:r w:rsidR="00F31EC7">
        <w:fldChar w:fldCharType="begin"/>
      </w:r>
      <w:r w:rsidR="00F31EC7">
        <w:instrText xml:space="preserve"> REF _Ref303670674 \n \h  \* MERGEFORMAT </w:instrText>
      </w:r>
      <w:r w:rsidR="00F31EC7">
        <w:fldChar w:fldCharType="separate"/>
      </w:r>
      <w:r w:rsidR="00A35E74" w:rsidRPr="00A35E74">
        <w:rPr>
          <w:bCs w:val="0"/>
          <w:sz w:val="24"/>
          <w:szCs w:val="24"/>
        </w:rPr>
        <w:t>3.6.3</w:t>
      </w:r>
      <w:r w:rsidR="00F31EC7">
        <w:fldChar w:fldCharType="end"/>
      </w:r>
      <w:r w:rsidRPr="00E71A48">
        <w:rPr>
          <w:bCs w:val="0"/>
          <w:sz w:val="24"/>
          <w:szCs w:val="24"/>
        </w:rPr>
        <w:t>) и оценочную стадию (пункт</w:t>
      </w:r>
      <w:r w:rsidR="007F3FB7" w:rsidRPr="00E71A48">
        <w:rPr>
          <w:bCs w:val="0"/>
          <w:sz w:val="24"/>
          <w:szCs w:val="24"/>
        </w:rPr>
        <w:t xml:space="preserve"> </w:t>
      </w:r>
      <w:r w:rsidR="00F31EC7">
        <w:fldChar w:fldCharType="begin"/>
      </w:r>
      <w:r w:rsidR="00F31EC7">
        <w:instrText xml:space="preserve"> REF _Ref306138385 \r \h  \* MERGEFORMAT </w:instrText>
      </w:r>
      <w:r w:rsidR="00F31EC7">
        <w:fldChar w:fldCharType="separate"/>
      </w:r>
      <w:r w:rsidR="00A35E74" w:rsidRPr="00A35E74">
        <w:rPr>
          <w:bCs w:val="0"/>
          <w:sz w:val="24"/>
          <w:szCs w:val="24"/>
        </w:rPr>
        <w:t>3.6.4</w:t>
      </w:r>
      <w:r w:rsidR="00F31EC7">
        <w:fldChar w:fldCharType="end"/>
      </w:r>
      <w:r w:rsidRPr="00E71A48">
        <w:rPr>
          <w:bCs w:val="0"/>
          <w:sz w:val="24"/>
          <w:szCs w:val="24"/>
        </w:rPr>
        <w:t>).</w:t>
      </w:r>
    </w:p>
    <w:p w:rsidR="00717F60" w:rsidRPr="00E71A48" w:rsidRDefault="00717F60" w:rsidP="00E71A48">
      <w:pPr>
        <w:pStyle w:val="3"/>
        <w:spacing w:line="264" w:lineRule="auto"/>
        <w:rPr>
          <w:szCs w:val="24"/>
        </w:rPr>
      </w:pPr>
      <w:bookmarkStart w:id="431" w:name="_Ref93089454"/>
      <w:bookmarkStart w:id="432" w:name="_Toc439323712"/>
      <w:bookmarkStart w:id="433" w:name="_Toc440361346"/>
      <w:bookmarkStart w:id="434" w:name="_Toc440376101"/>
      <w:bookmarkStart w:id="435" w:name="_Toc440376228"/>
      <w:bookmarkStart w:id="436" w:name="_Toc440382493"/>
      <w:bookmarkStart w:id="437" w:name="_Toc440447163"/>
      <w:bookmarkStart w:id="438" w:name="_Toc440631705"/>
      <w:bookmarkStart w:id="439" w:name="_Toc440877362"/>
      <w:bookmarkStart w:id="440" w:name="_Toc441130811"/>
      <w:r w:rsidRPr="00E71A48">
        <w:rPr>
          <w:szCs w:val="24"/>
        </w:rPr>
        <w:t>Отборочная стадия</w:t>
      </w:r>
      <w:bookmarkEnd w:id="431"/>
      <w:bookmarkEnd w:id="432"/>
      <w:bookmarkEnd w:id="433"/>
      <w:bookmarkEnd w:id="434"/>
      <w:bookmarkEnd w:id="435"/>
      <w:bookmarkEnd w:id="436"/>
      <w:bookmarkEnd w:id="437"/>
      <w:bookmarkEnd w:id="438"/>
      <w:bookmarkEnd w:id="439"/>
      <w:bookmarkEnd w:id="440"/>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E83D47">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E71A48">
        <w:rPr>
          <w:bCs w:val="0"/>
          <w:sz w:val="24"/>
          <w:szCs w:val="24"/>
        </w:rPr>
        <w:t xml:space="preserve">соответствие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которые ведутся в соответствии с положениями Федерального закона от 21.07.2005 </w:t>
      </w:r>
      <w:r w:rsidR="008F7BD0" w:rsidRPr="00E71A48">
        <w:rPr>
          <w:bCs w:val="0"/>
          <w:sz w:val="24"/>
          <w:szCs w:val="24"/>
        </w:rPr>
        <w:t xml:space="preserve">№ 94-ФЗ </w:t>
      </w:r>
      <w:r w:rsidRPr="00E71A48">
        <w:rPr>
          <w:bCs w:val="0"/>
          <w:sz w:val="24"/>
          <w:szCs w:val="24"/>
        </w:rPr>
        <w:t>«О размещении заказа на поставки товаров, выполнение работ, оказание услуг для государственных и муниципальных нужд», Федерального закона от 18.07.2011 № 223-ФЗ «О закупках товаров, работ, услуг отдельными видами юридических лиц»;</w:t>
      </w:r>
      <w:proofErr w:type="gramEnd"/>
      <w:r w:rsidRPr="00E71A48">
        <w:rPr>
          <w:bCs w:val="0"/>
          <w:sz w:val="24"/>
          <w:szCs w:val="24"/>
        </w:rPr>
        <w:t xml:space="preserve"> отсутствие отрицательных отзывов о работе </w:t>
      </w:r>
      <w:r w:rsidR="009C744E" w:rsidRPr="00E71A48">
        <w:rPr>
          <w:bCs w:val="0"/>
          <w:sz w:val="24"/>
          <w:szCs w:val="24"/>
        </w:rPr>
        <w:t>Участник</w:t>
      </w:r>
      <w:r w:rsidRPr="00E71A48">
        <w:rPr>
          <w:bCs w:val="0"/>
          <w:sz w:val="24"/>
          <w:szCs w:val="24"/>
        </w:rPr>
        <w:t xml:space="preserve">а; </w:t>
      </w:r>
    </w:p>
    <w:p w:rsidR="00717F60" w:rsidRPr="00414CAF" w:rsidRDefault="00717F60" w:rsidP="00D75CA2">
      <w:pPr>
        <w:widowControl w:val="0"/>
        <w:numPr>
          <w:ilvl w:val="0"/>
          <w:numId w:val="8"/>
        </w:numPr>
        <w:tabs>
          <w:tab w:val="left" w:pos="426"/>
        </w:tabs>
        <w:autoSpaceDE w:val="0"/>
        <w:spacing w:line="264" w:lineRule="auto"/>
        <w:ind w:left="0" w:firstLine="426"/>
        <w:rPr>
          <w:bCs w:val="0"/>
          <w:sz w:val="24"/>
          <w:szCs w:val="24"/>
        </w:rPr>
      </w:pPr>
      <w:r w:rsidRPr="00414CAF">
        <w:rPr>
          <w:bCs w:val="0"/>
          <w:sz w:val="24"/>
          <w:szCs w:val="24"/>
        </w:rPr>
        <w:t>соответствие коммерческо</w:t>
      </w:r>
      <w:r w:rsidR="00841A6F" w:rsidRPr="00414CAF">
        <w:rPr>
          <w:bCs w:val="0"/>
          <w:sz w:val="24"/>
          <w:szCs w:val="24"/>
        </w:rPr>
        <w:t>й</w:t>
      </w:r>
      <w:r w:rsidRPr="00414CAF">
        <w:rPr>
          <w:bCs w:val="0"/>
          <w:sz w:val="24"/>
          <w:szCs w:val="24"/>
        </w:rPr>
        <w:t xml:space="preserve"> и техническо</w:t>
      </w:r>
      <w:r w:rsidR="00841A6F" w:rsidRPr="00414CAF">
        <w:rPr>
          <w:bCs w:val="0"/>
          <w:sz w:val="24"/>
          <w:szCs w:val="24"/>
        </w:rPr>
        <w:t>й составляющих</w:t>
      </w:r>
      <w:r w:rsidRPr="00414CAF">
        <w:rPr>
          <w:bCs w:val="0"/>
          <w:sz w:val="24"/>
          <w:szCs w:val="24"/>
        </w:rPr>
        <w:t xml:space="preserve"> </w:t>
      </w:r>
      <w:r w:rsidR="004B5EB3" w:rsidRPr="00414CAF">
        <w:rPr>
          <w:bCs w:val="0"/>
          <w:sz w:val="24"/>
          <w:szCs w:val="24"/>
        </w:rPr>
        <w:t>Заявк</w:t>
      </w:r>
      <w:r w:rsidRPr="00414CAF">
        <w:rPr>
          <w:bCs w:val="0"/>
          <w:sz w:val="24"/>
          <w:szCs w:val="24"/>
        </w:rPr>
        <w:t xml:space="preserve">и требованиям настоящей </w:t>
      </w:r>
      <w:r w:rsidR="007D07A7" w:rsidRPr="00414CAF">
        <w:rPr>
          <w:bCs w:val="0"/>
          <w:sz w:val="24"/>
          <w:szCs w:val="24"/>
        </w:rPr>
        <w:t>Д</w:t>
      </w:r>
      <w:r w:rsidRPr="00414CAF">
        <w:rPr>
          <w:bCs w:val="0"/>
          <w:sz w:val="24"/>
          <w:szCs w:val="24"/>
        </w:rPr>
        <w:t xml:space="preserve">окументации, в том числе соответствие цены </w:t>
      </w:r>
      <w:r w:rsidR="004B5EB3" w:rsidRPr="00414CAF">
        <w:rPr>
          <w:bCs w:val="0"/>
          <w:sz w:val="24"/>
          <w:szCs w:val="24"/>
        </w:rPr>
        <w:t>Заявк</w:t>
      </w:r>
      <w:r w:rsidRPr="00414CAF">
        <w:rPr>
          <w:bCs w:val="0"/>
          <w:sz w:val="24"/>
          <w:szCs w:val="24"/>
        </w:rPr>
        <w:t xml:space="preserve">и установленной начальной (максимальной) цене </w:t>
      </w:r>
      <w:r w:rsidR="00123C70" w:rsidRPr="00414CAF">
        <w:rPr>
          <w:bCs w:val="0"/>
          <w:sz w:val="24"/>
          <w:szCs w:val="24"/>
        </w:rPr>
        <w:t>Договор</w:t>
      </w:r>
      <w:r w:rsidRPr="00414CAF">
        <w:rPr>
          <w:bCs w:val="0"/>
          <w:sz w:val="24"/>
          <w:szCs w:val="24"/>
        </w:rPr>
        <w:t>а</w:t>
      </w:r>
      <w:r w:rsidR="0052048F" w:rsidRPr="00414CAF">
        <w:rPr>
          <w:bCs w:val="0"/>
          <w:sz w:val="24"/>
          <w:szCs w:val="24"/>
        </w:rPr>
        <w:t xml:space="preserve"> (цене лота)</w:t>
      </w:r>
      <w:r w:rsidRPr="00414CAF">
        <w:rPr>
          <w:b/>
          <w:bCs w:val="0"/>
          <w:i/>
          <w:sz w:val="24"/>
          <w:szCs w:val="24"/>
        </w:rPr>
        <w:t>.</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41" w:name="_Ref55304419"/>
      <w:r w:rsidRPr="00E71A48">
        <w:rPr>
          <w:sz w:val="24"/>
          <w:szCs w:val="24"/>
        </w:rPr>
        <w:t xml:space="preserve">В рамках отборочной стадии Закупочная комиссия может запросить у </w:t>
      </w:r>
      <w:r w:rsidR="009C744E" w:rsidRPr="00E71A48">
        <w:rPr>
          <w:sz w:val="24"/>
          <w:szCs w:val="24"/>
        </w:rPr>
        <w:t>Участник</w:t>
      </w:r>
      <w:r w:rsidRPr="00E71A48">
        <w:rPr>
          <w:sz w:val="24"/>
          <w:szCs w:val="24"/>
        </w:rPr>
        <w:t>ов разъя</w:t>
      </w:r>
      <w:r w:rsidR="006D28DA">
        <w:rPr>
          <w:sz w:val="24"/>
          <w:szCs w:val="24"/>
        </w:rPr>
        <w:t>снения или дополнения их Заявок</w:t>
      </w:r>
      <w:r w:rsidRPr="00E71A48">
        <w:rPr>
          <w:sz w:val="24"/>
          <w:szCs w:val="24"/>
        </w:rPr>
        <w:t xml:space="preserve">. При этом Закупочная комиссия не вправе запрашивать разъяснения или требовать документы, меняющие суть </w:t>
      </w:r>
      <w:r w:rsidR="004B5EB3" w:rsidRPr="00E71A48">
        <w:rPr>
          <w:sz w:val="24"/>
          <w:szCs w:val="24"/>
        </w:rPr>
        <w:t>Заявк</w:t>
      </w:r>
      <w:r w:rsidRPr="00E71A48">
        <w:rPr>
          <w:sz w:val="24"/>
          <w:szCs w:val="24"/>
        </w:rPr>
        <w:t>и</w:t>
      </w:r>
      <w:r w:rsidR="00076D8B" w:rsidRPr="00E71A48">
        <w:rPr>
          <w:sz w:val="24"/>
          <w:szCs w:val="24"/>
        </w:rPr>
        <w:t>, а также документы, перечень которых отсутствует в настоящей Документации</w:t>
      </w:r>
      <w:r w:rsidRPr="00E71A48">
        <w:rPr>
          <w:sz w:val="24"/>
          <w:szCs w:val="24"/>
        </w:rPr>
        <w:t xml:space="preserve">. Допускаются уточняющие запросы по техническим условиям </w:t>
      </w:r>
      <w:r w:rsidR="004B5EB3" w:rsidRPr="00E71A48">
        <w:rPr>
          <w:sz w:val="24"/>
          <w:szCs w:val="24"/>
        </w:rPr>
        <w:t>Заявк</w:t>
      </w:r>
      <w:r w:rsidRPr="00E71A48">
        <w:rPr>
          <w:sz w:val="24"/>
          <w:szCs w:val="24"/>
        </w:rPr>
        <w:t>и (перечня предлагаем</w:t>
      </w:r>
      <w:r w:rsidR="00541FAB">
        <w:rPr>
          <w:sz w:val="24"/>
          <w:szCs w:val="24"/>
        </w:rPr>
        <w:t>ых</w:t>
      </w:r>
      <w:r w:rsidRPr="00E71A48">
        <w:rPr>
          <w:sz w:val="24"/>
          <w:szCs w:val="24"/>
        </w:rPr>
        <w:t xml:space="preserve"> </w:t>
      </w:r>
      <w:r w:rsidR="00541FAB">
        <w:rPr>
          <w:sz w:val="24"/>
          <w:szCs w:val="24"/>
        </w:rPr>
        <w:t>услуг</w:t>
      </w:r>
      <w:r w:rsidRPr="00E71A48">
        <w:rPr>
          <w:sz w:val="24"/>
          <w:szCs w:val="24"/>
        </w:rPr>
        <w:t xml:space="preserve">, </w:t>
      </w:r>
      <w:r w:rsidR="00541FAB">
        <w:rPr>
          <w:sz w:val="24"/>
          <w:szCs w:val="24"/>
        </w:rPr>
        <w:t>их</w:t>
      </w:r>
      <w:r w:rsidRPr="00E71A48">
        <w:rPr>
          <w:sz w:val="24"/>
          <w:szCs w:val="24"/>
        </w:rPr>
        <w:t xml:space="preserve"> технических характеристик, иных технических условий), при этом данные уточнения не должны изменять предмет </w:t>
      </w:r>
      <w:r w:rsidR="00DF639D" w:rsidRPr="00E71A48">
        <w:rPr>
          <w:sz w:val="24"/>
          <w:szCs w:val="24"/>
        </w:rPr>
        <w:t>З</w:t>
      </w:r>
      <w:r w:rsidRPr="00E71A48">
        <w:rPr>
          <w:sz w:val="24"/>
          <w:szCs w:val="24"/>
        </w:rPr>
        <w:t>апроса предложений.</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проверке правильности оформления </w:t>
      </w:r>
      <w:r w:rsidR="004B5EB3" w:rsidRPr="00E71A48">
        <w:rPr>
          <w:sz w:val="24"/>
          <w:szCs w:val="24"/>
        </w:rPr>
        <w:t>Заявк</w:t>
      </w:r>
      <w:r w:rsidRPr="00E71A48">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E71A48">
        <w:rPr>
          <w:sz w:val="24"/>
          <w:szCs w:val="24"/>
        </w:rPr>
        <w:t>Заявк</w:t>
      </w:r>
      <w:r w:rsidRPr="00E71A48">
        <w:rPr>
          <w:sz w:val="24"/>
          <w:szCs w:val="24"/>
        </w:rPr>
        <w:t xml:space="preserve">и. Закупочная комиссия с письменного согласия </w:t>
      </w:r>
      <w:r w:rsidR="009C744E" w:rsidRPr="00E71A48">
        <w:rPr>
          <w:sz w:val="24"/>
          <w:szCs w:val="24"/>
        </w:rPr>
        <w:t>Участник</w:t>
      </w:r>
      <w:r w:rsidRPr="00E71A48">
        <w:rPr>
          <w:sz w:val="24"/>
          <w:szCs w:val="24"/>
        </w:rPr>
        <w:t>а также может исправлять очевидные арифметические и грамматические ошибки.</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42" w:name="_Ref55307002"/>
      <w:r w:rsidRPr="00E71A48">
        <w:rPr>
          <w:sz w:val="24"/>
          <w:szCs w:val="24"/>
        </w:rPr>
        <w:t xml:space="preserve">По результатам проведения отборочной стадии Закупочная комиссия отклонит </w:t>
      </w:r>
      <w:r w:rsidR="004B5EB3" w:rsidRPr="00E71A48">
        <w:rPr>
          <w:sz w:val="24"/>
          <w:szCs w:val="24"/>
        </w:rPr>
        <w:t>Заявк</w:t>
      </w:r>
      <w:r w:rsidRPr="00E71A48">
        <w:rPr>
          <w:sz w:val="24"/>
          <w:szCs w:val="24"/>
        </w:rPr>
        <w:t>и, которые:</w:t>
      </w:r>
      <w:bookmarkEnd w:id="441"/>
      <w:bookmarkEnd w:id="442"/>
    </w:p>
    <w:p w:rsidR="00EB7819" w:rsidRPr="00EB7819" w:rsidRDefault="00EB7819" w:rsidP="00EB7819">
      <w:pPr>
        <w:pStyle w:val="affffff0"/>
        <w:widowControl w:val="0"/>
        <w:numPr>
          <w:ilvl w:val="0"/>
          <w:numId w:val="93"/>
        </w:numPr>
        <w:tabs>
          <w:tab w:val="left" w:pos="426"/>
        </w:tabs>
        <w:autoSpaceDE w:val="0"/>
        <w:spacing w:line="264" w:lineRule="auto"/>
        <w:rPr>
          <w:sz w:val="24"/>
          <w:szCs w:val="24"/>
        </w:rPr>
      </w:pPr>
      <w:r w:rsidRPr="00EB7819">
        <w:rPr>
          <w:sz w:val="24"/>
          <w:szCs w:val="24"/>
        </w:rPr>
        <w:lastRenderedPageBreak/>
        <w:t>в существенной мере не отвечают требованиям к оформлению настоящей Документации по запросу предложений;</w:t>
      </w:r>
    </w:p>
    <w:p w:rsidR="00EB7819" w:rsidRPr="00EB7819" w:rsidRDefault="00EB7819" w:rsidP="00EB7819">
      <w:pPr>
        <w:pStyle w:val="affffff0"/>
        <w:widowControl w:val="0"/>
        <w:numPr>
          <w:ilvl w:val="0"/>
          <w:numId w:val="93"/>
        </w:numPr>
        <w:tabs>
          <w:tab w:val="left" w:pos="426"/>
        </w:tabs>
        <w:autoSpaceDE w:val="0"/>
        <w:spacing w:line="264" w:lineRule="auto"/>
        <w:rPr>
          <w:sz w:val="24"/>
          <w:szCs w:val="24"/>
        </w:rPr>
      </w:pPr>
      <w:r w:rsidRPr="00EB7819">
        <w:rPr>
          <w:sz w:val="24"/>
          <w:szCs w:val="24"/>
        </w:rPr>
        <w:t xml:space="preserve">поданы Участниками, которые не отвечают требованиям настоящей Документации по запросу предложений; </w:t>
      </w:r>
    </w:p>
    <w:p w:rsidR="00EB7819" w:rsidRPr="00EB7819" w:rsidRDefault="00EB7819" w:rsidP="00EB7819">
      <w:pPr>
        <w:pStyle w:val="affffff0"/>
        <w:widowControl w:val="0"/>
        <w:numPr>
          <w:ilvl w:val="0"/>
          <w:numId w:val="93"/>
        </w:numPr>
        <w:tabs>
          <w:tab w:val="left" w:pos="426"/>
        </w:tabs>
        <w:autoSpaceDE w:val="0"/>
        <w:spacing w:line="264" w:lineRule="auto"/>
        <w:rPr>
          <w:sz w:val="24"/>
          <w:szCs w:val="24"/>
        </w:rPr>
      </w:pPr>
      <w:r w:rsidRPr="00EB7819">
        <w:rPr>
          <w:sz w:val="24"/>
          <w:szCs w:val="24"/>
        </w:rPr>
        <w:t>содержат Заявки, по существу не отвечающие техническим, коммерческим или Договорным требованиям настоящей Документации по запросу предложений;</w:t>
      </w:r>
    </w:p>
    <w:p w:rsidR="00EB7819" w:rsidRPr="00EB7819" w:rsidRDefault="00EB7819" w:rsidP="00EB7819">
      <w:pPr>
        <w:pStyle w:val="affffff0"/>
        <w:widowControl w:val="0"/>
        <w:numPr>
          <w:ilvl w:val="0"/>
          <w:numId w:val="93"/>
        </w:numPr>
        <w:tabs>
          <w:tab w:val="left" w:pos="426"/>
        </w:tabs>
        <w:autoSpaceDE w:val="0"/>
        <w:spacing w:after="100" w:line="264" w:lineRule="auto"/>
        <w:rPr>
          <w:sz w:val="24"/>
          <w:szCs w:val="24"/>
        </w:rPr>
      </w:pPr>
      <w:r w:rsidRPr="00EB7819">
        <w:rPr>
          <w:sz w:val="24"/>
          <w:szCs w:val="24"/>
        </w:rPr>
        <w:t>содержат очевидные арифметические или грамматические ошибки, с исправлением которых не согласился Участник.</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E71A48">
        <w:rPr>
          <w:sz w:val="24"/>
          <w:szCs w:val="24"/>
        </w:rPr>
        <w:t>Участник</w:t>
      </w:r>
      <w:r w:rsidRPr="00E71A48">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E71A48">
        <w:rPr>
          <w:sz w:val="24"/>
          <w:szCs w:val="24"/>
        </w:rPr>
        <w:t>Заявк</w:t>
      </w:r>
      <w:r w:rsidRPr="00E71A48">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E71A48">
        <w:rPr>
          <w:sz w:val="24"/>
          <w:szCs w:val="24"/>
        </w:rPr>
        <w:t>Заявк</w:t>
      </w:r>
      <w:r w:rsidRPr="00E71A48">
        <w:rPr>
          <w:sz w:val="24"/>
          <w:szCs w:val="24"/>
        </w:rPr>
        <w:t xml:space="preserve">и, Заказчик имеет право удержать с </w:t>
      </w:r>
      <w:r w:rsidR="009C744E" w:rsidRPr="00E71A48">
        <w:rPr>
          <w:sz w:val="24"/>
          <w:szCs w:val="24"/>
        </w:rPr>
        <w:t>Участник</w:t>
      </w:r>
      <w:r w:rsidRPr="00E71A48">
        <w:rPr>
          <w:sz w:val="24"/>
          <w:szCs w:val="24"/>
        </w:rPr>
        <w:t xml:space="preserve">а финансовое обеспечение </w:t>
      </w:r>
      <w:r w:rsidR="004B5EB3" w:rsidRPr="00E71A48">
        <w:rPr>
          <w:sz w:val="24"/>
          <w:szCs w:val="24"/>
        </w:rPr>
        <w:t>Заявк</w:t>
      </w:r>
      <w:r w:rsidRPr="00E71A48">
        <w:rPr>
          <w:sz w:val="24"/>
          <w:szCs w:val="24"/>
        </w:rPr>
        <w:t xml:space="preserve">и </w:t>
      </w:r>
      <w:r w:rsidR="007F3FB7" w:rsidRPr="00E71A48">
        <w:rPr>
          <w:sz w:val="24"/>
          <w:szCs w:val="24"/>
        </w:rPr>
        <w:t xml:space="preserve">(п. </w:t>
      </w:r>
      <w:r w:rsidR="00F31EC7">
        <w:fldChar w:fldCharType="begin"/>
      </w:r>
      <w:r w:rsidR="00F31EC7">
        <w:instrText xml:space="preserve"> REF _Ref306176386 \r \h  \* MERGEFORMAT </w:instrText>
      </w:r>
      <w:r w:rsidR="00F31EC7">
        <w:fldChar w:fldCharType="separate"/>
      </w:r>
      <w:r w:rsidR="00A35E74" w:rsidRPr="00A35E74">
        <w:rPr>
          <w:sz w:val="24"/>
          <w:szCs w:val="24"/>
        </w:rPr>
        <w:t>3.3.14</w:t>
      </w:r>
      <w:r w:rsidR="00F31EC7">
        <w:fldChar w:fldCharType="end"/>
      </w:r>
      <w:r w:rsidR="007F3FB7" w:rsidRPr="00E71A48">
        <w:rPr>
          <w:sz w:val="24"/>
          <w:szCs w:val="24"/>
        </w:rPr>
        <w:t xml:space="preserve">). </w:t>
      </w:r>
      <w:r w:rsidRPr="00E71A48">
        <w:rPr>
          <w:sz w:val="24"/>
          <w:szCs w:val="24"/>
        </w:rPr>
        <w:t xml:space="preserve"> </w:t>
      </w:r>
    </w:p>
    <w:p w:rsidR="00717F60" w:rsidRPr="00E71A48" w:rsidRDefault="00717F60" w:rsidP="00E71A48">
      <w:pPr>
        <w:pStyle w:val="3"/>
        <w:spacing w:line="264" w:lineRule="auto"/>
        <w:rPr>
          <w:szCs w:val="24"/>
        </w:rPr>
      </w:pPr>
      <w:bookmarkStart w:id="443" w:name="_Ref303670674"/>
      <w:bookmarkStart w:id="444" w:name="_Toc439323713"/>
      <w:bookmarkStart w:id="445" w:name="_Toc440361347"/>
      <w:bookmarkStart w:id="446" w:name="_Toc440376102"/>
      <w:bookmarkStart w:id="447" w:name="_Toc440376229"/>
      <w:bookmarkStart w:id="448" w:name="_Toc440382494"/>
      <w:bookmarkStart w:id="449" w:name="_Toc440447164"/>
      <w:bookmarkStart w:id="450" w:name="_Toc440631706"/>
      <w:bookmarkStart w:id="451" w:name="_Toc440877363"/>
      <w:bookmarkStart w:id="452" w:name="_Toc441130812"/>
      <w:r w:rsidRPr="00E71A48">
        <w:rPr>
          <w:szCs w:val="24"/>
        </w:rPr>
        <w:t>Проведение переговоров</w:t>
      </w:r>
      <w:bookmarkEnd w:id="443"/>
      <w:bookmarkEnd w:id="444"/>
      <w:bookmarkEnd w:id="445"/>
      <w:bookmarkEnd w:id="446"/>
      <w:bookmarkEnd w:id="447"/>
      <w:bookmarkEnd w:id="448"/>
      <w:bookmarkEnd w:id="449"/>
      <w:bookmarkEnd w:id="450"/>
      <w:bookmarkEnd w:id="451"/>
      <w:bookmarkEnd w:id="452"/>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453" w:name="_Ref306138385"/>
      <w:bookmarkStart w:id="454" w:name="_Toc439323714"/>
      <w:bookmarkStart w:id="455" w:name="_Toc440361348"/>
      <w:bookmarkStart w:id="456" w:name="_Toc440376103"/>
      <w:bookmarkStart w:id="457" w:name="_Toc440376230"/>
      <w:bookmarkStart w:id="458" w:name="_Toc440382495"/>
      <w:bookmarkStart w:id="459" w:name="_Toc440447165"/>
      <w:bookmarkStart w:id="460" w:name="_Toc440631707"/>
      <w:bookmarkStart w:id="461" w:name="_Toc440877364"/>
      <w:bookmarkStart w:id="462" w:name="_Toc441130813"/>
      <w:r w:rsidRPr="00E71A48">
        <w:rPr>
          <w:szCs w:val="24"/>
        </w:rPr>
        <w:t>Оценочная стадия</w:t>
      </w:r>
      <w:bookmarkEnd w:id="453"/>
      <w:bookmarkEnd w:id="454"/>
      <w:bookmarkEnd w:id="455"/>
      <w:bookmarkEnd w:id="456"/>
      <w:bookmarkEnd w:id="457"/>
      <w:bookmarkEnd w:id="458"/>
      <w:bookmarkEnd w:id="459"/>
      <w:bookmarkEnd w:id="460"/>
      <w:bookmarkEnd w:id="461"/>
      <w:bookmarkEnd w:id="462"/>
    </w:p>
    <w:p w:rsidR="007D0EA7" w:rsidRPr="00E71A48" w:rsidRDefault="007D0EA7" w:rsidP="00557C01">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 xml:space="preserve">проведения оценочной стадии, </w:t>
      </w:r>
      <w:r w:rsidRPr="003803A7">
        <w:rPr>
          <w:sz w:val="24"/>
          <w:szCs w:val="24"/>
        </w:rPr>
        <w:t>критери</w:t>
      </w:r>
      <w:r w:rsidR="00D275BB" w:rsidRPr="003803A7">
        <w:rPr>
          <w:sz w:val="24"/>
          <w:szCs w:val="24"/>
        </w:rPr>
        <w:t>и</w:t>
      </w:r>
      <w:r w:rsidRPr="003803A7">
        <w:rPr>
          <w:sz w:val="24"/>
          <w:szCs w:val="24"/>
        </w:rPr>
        <w:t xml:space="preserve"> и их весов</w:t>
      </w:r>
      <w:r w:rsidR="00D275BB" w:rsidRPr="003803A7">
        <w:rPr>
          <w:sz w:val="24"/>
          <w:szCs w:val="24"/>
        </w:rPr>
        <w:t>ые</w:t>
      </w:r>
      <w:r w:rsidRPr="003803A7">
        <w:rPr>
          <w:sz w:val="24"/>
          <w:szCs w:val="24"/>
        </w:rPr>
        <w:t xml:space="preserve"> коэффициент</w:t>
      </w:r>
      <w:r w:rsidR="00D275BB" w:rsidRPr="003803A7">
        <w:rPr>
          <w:sz w:val="24"/>
          <w:szCs w:val="24"/>
        </w:rPr>
        <w:t>ы изложены в Приложении №3 к настоящей</w:t>
      </w:r>
      <w:r w:rsidR="00D275BB" w:rsidRPr="00D275BB">
        <w:rPr>
          <w:sz w:val="24"/>
          <w:szCs w:val="24"/>
        </w:rPr>
        <w:t xml:space="preserve"> Документации.</w:t>
      </w:r>
      <w:r w:rsidRPr="00D275BB">
        <w:rPr>
          <w:sz w:val="24"/>
          <w:szCs w:val="24"/>
        </w:rPr>
        <w:t xml:space="preserve"> </w:t>
      </w:r>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Pr="00E71A48">
        <w:rPr>
          <w:sz w:val="24"/>
          <w:szCs w:val="24"/>
        </w:rPr>
        <w:t xml:space="preserve">и не подлежат обсуждению с </w:t>
      </w:r>
      <w:r w:rsidR="009C744E" w:rsidRPr="00E71A48">
        <w:rPr>
          <w:sz w:val="24"/>
          <w:szCs w:val="24"/>
        </w:rPr>
        <w:t>Участник</w:t>
      </w:r>
      <w:r w:rsidRPr="00E71A48">
        <w:rPr>
          <w:sz w:val="24"/>
          <w:szCs w:val="24"/>
        </w:rPr>
        <w:t>ом.</w:t>
      </w:r>
    </w:p>
    <w:p w:rsidR="00F15392" w:rsidRPr="006D28DA" w:rsidRDefault="00F15392" w:rsidP="00E71A48">
      <w:pPr>
        <w:pStyle w:val="2"/>
        <w:spacing w:line="264" w:lineRule="auto"/>
      </w:pPr>
      <w:bookmarkStart w:id="463" w:name="_Ref303250967"/>
      <w:bookmarkStart w:id="464" w:name="_Toc305697378"/>
      <w:bookmarkStart w:id="465" w:name="_Toc441130814"/>
      <w:bookmarkStart w:id="466" w:name="_Toc255985696"/>
      <w:r w:rsidRPr="006D28DA">
        <w:t>Аукционная процедура понижени</w:t>
      </w:r>
      <w:r w:rsidR="00E60F8E" w:rsidRPr="006D28DA">
        <w:t>я</w:t>
      </w:r>
      <w:r w:rsidRPr="006D28DA">
        <w:t xml:space="preserve"> цены (переторжка)</w:t>
      </w:r>
      <w:bookmarkEnd w:id="463"/>
      <w:bookmarkEnd w:id="464"/>
      <w:bookmarkEnd w:id="465"/>
      <w:r w:rsidRPr="006D28DA">
        <w:t xml:space="preserve"> </w:t>
      </w:r>
    </w:p>
    <w:bookmarkEnd w:id="466"/>
    <w:p w:rsidR="006D28DA" w:rsidRPr="00E12871" w:rsidRDefault="00692B35" w:rsidP="006D28DA">
      <w:pPr>
        <w:pStyle w:val="a1"/>
        <w:numPr>
          <w:ilvl w:val="2"/>
          <w:numId w:val="43"/>
        </w:numPr>
        <w:tabs>
          <w:tab w:val="clear" w:pos="1134"/>
          <w:tab w:val="num" w:pos="1276"/>
        </w:tabs>
        <w:suppressAutoHyphens w:val="0"/>
        <w:spacing w:after="60" w:line="240" w:lineRule="auto"/>
        <w:ind w:left="0" w:firstLine="567"/>
        <w:rPr>
          <w:sz w:val="24"/>
          <w:szCs w:val="24"/>
        </w:rPr>
      </w:pPr>
      <w:r w:rsidRPr="000408CB">
        <w:rPr>
          <w:sz w:val="24"/>
          <w:szCs w:val="24"/>
          <w:lang w:eastAsia="ru-RU"/>
        </w:rPr>
        <w:t>Организатором запроса предложений предусмотрена возможность</w:t>
      </w:r>
      <w:r w:rsidRPr="000408CB">
        <w:rPr>
          <w:sz w:val="24"/>
          <w:szCs w:val="24"/>
        </w:rPr>
        <w:t xml:space="preserve"> </w:t>
      </w:r>
      <w:r w:rsidR="006D28DA" w:rsidRPr="006D28DA">
        <w:rPr>
          <w:sz w:val="24"/>
          <w:szCs w:val="24"/>
        </w:rPr>
        <w:t xml:space="preserve">предоставить Участникам возможность добровольно повысить предпочтительность их Заявок путем </w:t>
      </w:r>
      <w:r w:rsidR="006D28DA" w:rsidRPr="00E12871">
        <w:rPr>
          <w:sz w:val="24"/>
          <w:szCs w:val="24"/>
        </w:rPr>
        <w:t>снижения первоначальной (указанной в Заявке) цены (далее – процедура переторжки, переторжка), при условии сохранения остальных положений Заявки</w:t>
      </w:r>
      <w:r w:rsidR="006D28DA" w:rsidRPr="00E12871" w:rsidDel="009F10EB">
        <w:rPr>
          <w:sz w:val="24"/>
          <w:szCs w:val="24"/>
        </w:rPr>
        <w:t xml:space="preserve"> </w:t>
      </w:r>
      <w:r w:rsidR="006D28DA" w:rsidRPr="00E12871">
        <w:rPr>
          <w:sz w:val="24"/>
          <w:szCs w:val="24"/>
        </w:rPr>
        <w:t>без изменений.</w:t>
      </w:r>
    </w:p>
    <w:p w:rsidR="006D28DA" w:rsidRPr="00E12871" w:rsidRDefault="00E12871" w:rsidP="006D28DA">
      <w:pPr>
        <w:pStyle w:val="a1"/>
        <w:numPr>
          <w:ilvl w:val="2"/>
          <w:numId w:val="43"/>
        </w:numPr>
        <w:tabs>
          <w:tab w:val="clear" w:pos="1134"/>
          <w:tab w:val="num" w:pos="1276"/>
        </w:tabs>
        <w:suppressAutoHyphens w:val="0"/>
        <w:spacing w:after="60" w:line="240" w:lineRule="auto"/>
        <w:ind w:left="0" w:firstLine="567"/>
        <w:rPr>
          <w:sz w:val="24"/>
          <w:szCs w:val="24"/>
        </w:rPr>
      </w:pPr>
      <w:r w:rsidRPr="00E12871">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6D28DA" w:rsidRPr="00E12871">
        <w:rPr>
          <w:sz w:val="24"/>
          <w:szCs w:val="24"/>
        </w:rPr>
        <w:t>.</w:t>
      </w:r>
    </w:p>
    <w:p w:rsidR="006D28DA" w:rsidRPr="006D28DA" w:rsidRDefault="006D28DA" w:rsidP="006D28DA">
      <w:pPr>
        <w:pStyle w:val="a1"/>
        <w:numPr>
          <w:ilvl w:val="2"/>
          <w:numId w:val="43"/>
        </w:numPr>
        <w:tabs>
          <w:tab w:val="clear" w:pos="1134"/>
          <w:tab w:val="num" w:pos="1276"/>
        </w:tabs>
        <w:suppressAutoHyphens w:val="0"/>
        <w:spacing w:after="60" w:line="240" w:lineRule="auto"/>
        <w:ind w:left="0" w:firstLine="567"/>
        <w:rPr>
          <w:sz w:val="24"/>
          <w:szCs w:val="24"/>
        </w:rPr>
      </w:pPr>
      <w:r w:rsidRPr="00E12871">
        <w:rPr>
          <w:sz w:val="24"/>
          <w:szCs w:val="24"/>
        </w:rPr>
        <w:t>На переторжку в обязательном порядке приглашаются</w:t>
      </w:r>
      <w:r w:rsidRPr="006D28DA">
        <w:rPr>
          <w:sz w:val="24"/>
          <w:szCs w:val="24"/>
        </w:rPr>
        <w:t xml:space="preserve"> все Участники, прошедшие отборочный этап. </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lastRenderedPageBreak/>
        <w:t>Переторжка может быть проведена только после оценки, сравнения и предварительного ранжирования не отклоненных Заявок. При этом результаты оценки Заявок по неценовым критериям могут, как сообщаться, так и не сообщаться участникам переторжки; если результаты оценки Участникам по неценовым критериям сообщаются, они должны быть сообщены всем Участникам, приглашенным на переторжку, одновременно в единой форме и объеме.</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В переторжке может участвовать любое количество Участников из числа приглашенных. Участник, приглашенный на переторжку, вправе не участвовать в ней, тогда его Заявка остается действующей с ранее объявленной ценой. Представители таких Участников на процедуру переторжки не допускаются.</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Переторжка может иметь очную, заочную либо очно-заочную (смешанную) форму проведения.</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На очную переторжку должны прибыть лично лица, подписавшие Заявку, либо лица, уполномоченные Участником от его имени участвовать в процедуре переторжки и заявлять обязательные для Участника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proofErr w:type="gramStart"/>
      <w:r w:rsidRPr="006D28DA">
        <w:rPr>
          <w:sz w:val="24"/>
          <w:szCs w:val="24"/>
        </w:rPr>
        <w:t>Эти лица должны иметь с собой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торговаться не вправе.</w:t>
      </w:r>
      <w:proofErr w:type="gramEnd"/>
      <w:r w:rsidRPr="006D28DA">
        <w:rPr>
          <w:sz w:val="24"/>
          <w:szCs w:val="24"/>
        </w:rPr>
        <w:t xml:space="preserve"> Эта цена заверяется двумя подписями — руководителя Участника и руководителя экономической службы Участника (при отсутствии — главным бухгалтером), а также скрепляется печатью организации.</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Перед началом переторжки запечатанные конверты с документом с минимальной ценой под роспись сдаются в Закупочную комиссию. Участники, представители которых не сдали конверт с документом с минимальной ценой, в переторжке не участвуют, и их предложения остаются действующими с ранее объявленной ценой. При обнаружении существенных нарушений в заполнении и подписании документа с минимальной ценой, любая цена Участника, заявленная в ходе переторжки, не принимается, и он считается не участвовавшим в этой процедуре.</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При очной переторжке Организатор в лице председателя или ответственного секретаря Закупочной комиссии вскрывает поданные Участниками конверты с документами с указанными минимальными ценами и, ознакомив с их содержимым только членов Комиссии (без оглашения Участникам), предлагает всем приглашенным Участникам публично объявлять новые цены. Переторжка проводится в присутствии не менее чем двух членов Закупочной комиссии. Закупочная комиссия имеет право назначить шаг переторжки до ее начала самостоятельно (в этом случае Организатор предупредит об этом Участников в момент приглашения их на переторжку) либо по согласованию с Участниками, приглашенными на процедуру переторжки, определить его в процессе проведения переторжки. Переторжка ведется последовательно со всеми Участниками, приглашенными на процедуру переторжки,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В случае</w:t>
      </w:r>
      <w:proofErr w:type="gramStart"/>
      <w:r w:rsidRPr="006D28DA">
        <w:rPr>
          <w:sz w:val="24"/>
          <w:szCs w:val="24"/>
        </w:rPr>
        <w:t>,</w:t>
      </w:r>
      <w:proofErr w:type="gramEnd"/>
      <w:r w:rsidRPr="006D28DA">
        <w:rPr>
          <w:sz w:val="24"/>
          <w:szCs w:val="24"/>
        </w:rPr>
        <w:t xml:space="preserve"> если шаг переторжки был определен заранее, Закупочная комиссия по согласованию с участниками переторжки вправе его уменьшать по ходу переторжки, но не более чем до 1/10 от первоначального шага.</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 xml:space="preserve">Если окончательная цена, заявленная Участником по результатам переторжки, окажется выше или равной указанной в конверте с документом с минимальной ценой у </w:t>
      </w:r>
      <w:r w:rsidRPr="006D28DA">
        <w:rPr>
          <w:sz w:val="24"/>
          <w:szCs w:val="24"/>
        </w:rPr>
        <w:lastRenderedPageBreak/>
        <w:t xml:space="preserve">данного Участника, Закупочная комиссия принимает </w:t>
      </w:r>
      <w:proofErr w:type="gramStart"/>
      <w:r w:rsidRPr="006D28DA">
        <w:rPr>
          <w:sz w:val="24"/>
          <w:szCs w:val="24"/>
        </w:rPr>
        <w:t>окончательную цену, заявленную им в ходе переторжки и делает</w:t>
      </w:r>
      <w:proofErr w:type="gramEnd"/>
      <w:r w:rsidRPr="006D28DA">
        <w:rPr>
          <w:sz w:val="24"/>
          <w:szCs w:val="24"/>
        </w:rPr>
        <w:t xml:space="preserve"> соответствующее объявление.</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proofErr w:type="gramStart"/>
      <w:r w:rsidRPr="006D28DA">
        <w:rPr>
          <w:sz w:val="24"/>
          <w:szCs w:val="24"/>
        </w:rPr>
        <w:t>Если цена, заявленная Участником  в ходе переторжки, в какой-то момент окажется ниже, чем это указано в конверте в документе с минимальной ценой у данного Участника,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w:t>
      </w:r>
      <w:proofErr w:type="gramEnd"/>
      <w:r w:rsidRPr="006D28DA">
        <w:rPr>
          <w:sz w:val="24"/>
          <w:szCs w:val="24"/>
        </w:rPr>
        <w:t xml:space="preserve"> при этом данный Участник не вправе давать новые предложения по цене. </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По ходу проведения переторжки Организатор 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переторжки также имеют право вести ауди</w:t>
      </w:r>
      <w:proofErr w:type="gramStart"/>
      <w:r w:rsidRPr="006D28DA">
        <w:rPr>
          <w:sz w:val="24"/>
          <w:szCs w:val="24"/>
        </w:rPr>
        <w:t>о-</w:t>
      </w:r>
      <w:proofErr w:type="gramEnd"/>
      <w:r w:rsidRPr="006D28DA">
        <w:rPr>
          <w:sz w:val="24"/>
          <w:szCs w:val="24"/>
        </w:rPr>
        <w:t xml:space="preserve"> либо видеозапись данной процедуры.</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 xml:space="preserve">При заочной переторжке Участники, которые были приглашены Организатором на эту процедуру, вправе выслать в адрес Организатора до заранее установленного </w:t>
      </w:r>
      <w:proofErr w:type="gramStart"/>
      <w:r w:rsidRPr="006D28DA">
        <w:rPr>
          <w:sz w:val="24"/>
          <w:szCs w:val="24"/>
        </w:rPr>
        <w:t>срока</w:t>
      </w:r>
      <w:proofErr w:type="gramEnd"/>
      <w:r w:rsidRPr="006D28DA">
        <w:rPr>
          <w:sz w:val="24"/>
          <w:szCs w:val="24"/>
        </w:rPr>
        <w:t xml:space="preserve"> запечатанный конверт с документом с новой ценой, которая должна быть меньше указанной первоначально. В приглашении на заочную переторжку будет прописан порядок их маркировки и предоставления, в целях их не вскрытия ранее проведения переторжки. Участники, подавшие такие конверты, имеют право на их замену или отзыв в период между принятием решения организатором о проведении переторжки и ее проведением. Указанные конверты вскрываются одновременно, в присутствии не менее чем двух членов Закупочной комиссии, при этом окончательная цена Заявки каждого Участника объявляется и заносится в протокол.</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 xml:space="preserve">При очно-заочной (смешанной) переторжке Участники,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конверт с документом с минимальной ценой, являющейся окончательной ценой предложения данного Участника. </w:t>
      </w:r>
      <w:proofErr w:type="gramStart"/>
      <w:r w:rsidRPr="006D28DA">
        <w:rPr>
          <w:sz w:val="24"/>
          <w:szCs w:val="24"/>
        </w:rPr>
        <w:t>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Участниками, Закупочная комиссия вскрывает конверты с документом с минимальной ценой от Участников, не присутствующих на переторжке («заочное участие»), и объявляет указанные там цены.</w:t>
      </w:r>
      <w:proofErr w:type="gramEnd"/>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Цены, полученные в ходе переторжки, оформляются протоколом, который подписывается членами комиссии, присутствовавшими на переторжке, и представителями Участников, присутствовавшими на переторжке, и считаются окончательными для каждого из участников этой процедуры. Организатор в течение 3 рабочих дней после проведения переторжки обязан направить всем Участникам информацию о новых, полученных в результате переторжки ценах.</w:t>
      </w:r>
    </w:p>
    <w:p w:rsidR="006D28DA" w:rsidRPr="006D28DA" w:rsidRDefault="006D28DA" w:rsidP="006D28DA">
      <w:pPr>
        <w:pStyle w:val="a1"/>
        <w:numPr>
          <w:ilvl w:val="2"/>
          <w:numId w:val="43"/>
        </w:numPr>
        <w:tabs>
          <w:tab w:val="clear" w:pos="1134"/>
          <w:tab w:val="num" w:pos="1276"/>
        </w:tabs>
        <w:suppressAutoHyphens w:val="0"/>
        <w:spacing w:after="60" w:line="240" w:lineRule="auto"/>
        <w:ind w:left="0" w:firstLine="567"/>
        <w:rPr>
          <w:sz w:val="24"/>
          <w:szCs w:val="24"/>
        </w:rPr>
      </w:pPr>
      <w:proofErr w:type="gramStart"/>
      <w:r w:rsidRPr="006D28DA">
        <w:rPr>
          <w:sz w:val="24"/>
          <w:szCs w:val="24"/>
        </w:rPr>
        <w:t>В случае проведения переторжки, Участники, участвовавшие в переторжке и снизившие свою цену, обязаны представить Организатору откорректированные с учетом новой цены, полученной после переторжки, документы, определяющие их коммерческое предложение (все документы, входящие в Заявку, которые содержат информацию о предложенной цене).</w:t>
      </w:r>
      <w:proofErr w:type="gramEnd"/>
      <w:r w:rsidRPr="006D28DA">
        <w:rPr>
          <w:sz w:val="24"/>
          <w:szCs w:val="24"/>
        </w:rPr>
        <w:t xml:space="preserve"> Изменение цены в сторону снижения не должно повлечь за собой изменение иных условий Заявки, </w:t>
      </w:r>
      <w:proofErr w:type="gramStart"/>
      <w:r w:rsidRPr="006D28DA">
        <w:rPr>
          <w:sz w:val="24"/>
          <w:szCs w:val="24"/>
        </w:rPr>
        <w:t>кроме</w:t>
      </w:r>
      <w:proofErr w:type="gramEnd"/>
      <w:r w:rsidRPr="006D28DA">
        <w:rPr>
          <w:sz w:val="24"/>
          <w:szCs w:val="24"/>
        </w:rPr>
        <w:t xml:space="preserve"> ценовых.</w:t>
      </w:r>
    </w:p>
    <w:p w:rsidR="006D28DA" w:rsidRPr="0010226A" w:rsidRDefault="0010226A" w:rsidP="006D28DA">
      <w:pPr>
        <w:pStyle w:val="a1"/>
        <w:numPr>
          <w:ilvl w:val="2"/>
          <w:numId w:val="43"/>
        </w:numPr>
        <w:tabs>
          <w:tab w:val="clear" w:pos="1134"/>
          <w:tab w:val="num" w:pos="1276"/>
        </w:tabs>
        <w:suppressAutoHyphens w:val="0"/>
        <w:spacing w:after="60" w:line="240" w:lineRule="auto"/>
        <w:ind w:left="0" w:firstLine="567"/>
        <w:rPr>
          <w:sz w:val="24"/>
          <w:szCs w:val="24"/>
        </w:rPr>
      </w:pPr>
      <w:r w:rsidRPr="0010226A">
        <w:rPr>
          <w:iCs/>
          <w:sz w:val="24"/>
          <w:szCs w:val="24"/>
          <w:lang w:eastAsia="ru-RU"/>
        </w:rPr>
        <w:t xml:space="preserve">Предложения Участника по повышению цены не рассматриваются, такой Участник считается не участвовавшим в процедуре переторжки, </w:t>
      </w:r>
      <w:r w:rsidRPr="0010226A">
        <w:rPr>
          <w:sz w:val="24"/>
          <w:szCs w:val="24"/>
          <w:lang w:eastAsia="ru-RU"/>
        </w:rPr>
        <w:t>его Заявка остается действующей с ранее объявленной ценой</w:t>
      </w:r>
      <w:r w:rsidR="006D28DA" w:rsidRPr="0010226A">
        <w:rPr>
          <w:sz w:val="24"/>
          <w:szCs w:val="24"/>
        </w:rPr>
        <w:t>.</w:t>
      </w:r>
    </w:p>
    <w:p w:rsidR="006D28DA" w:rsidRPr="006D28DA" w:rsidRDefault="006D28DA" w:rsidP="006D28DA">
      <w:pPr>
        <w:pStyle w:val="a1"/>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lastRenderedPageBreak/>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w:t>
      </w:r>
      <w:proofErr w:type="spellStart"/>
      <w:r w:rsidRPr="006D28DA">
        <w:rPr>
          <w:sz w:val="24"/>
          <w:szCs w:val="24"/>
        </w:rPr>
        <w:t>ранжировки</w:t>
      </w:r>
      <w:proofErr w:type="spellEnd"/>
      <w:r w:rsidRPr="006D28DA">
        <w:rPr>
          <w:sz w:val="24"/>
          <w:szCs w:val="24"/>
        </w:rPr>
        <w:t xml:space="preserve"> Заявок. </w:t>
      </w:r>
      <w:proofErr w:type="gramStart"/>
      <w:r w:rsidRPr="006D28DA">
        <w:rPr>
          <w:sz w:val="24"/>
          <w:szCs w:val="24"/>
        </w:rPr>
        <w:t xml:space="preserve">Предложения Участников, приглашенных на переторжку, но в ней не участвовавших, учитываются при построении итоговой </w:t>
      </w:r>
      <w:proofErr w:type="spellStart"/>
      <w:r w:rsidRPr="006D28DA">
        <w:rPr>
          <w:sz w:val="24"/>
          <w:szCs w:val="24"/>
        </w:rPr>
        <w:t>ранжировки</w:t>
      </w:r>
      <w:proofErr w:type="spellEnd"/>
      <w:r w:rsidRPr="006D28DA">
        <w:rPr>
          <w:sz w:val="24"/>
          <w:szCs w:val="24"/>
        </w:rPr>
        <w:t xml:space="preserve"> предложений по первоначальной цене.</w:t>
      </w:r>
      <w:proofErr w:type="gramEnd"/>
    </w:p>
    <w:p w:rsidR="0030724E" w:rsidRPr="006D28DA" w:rsidRDefault="006D28DA" w:rsidP="006D28DA">
      <w:pPr>
        <w:pStyle w:val="a1"/>
        <w:numPr>
          <w:ilvl w:val="2"/>
          <w:numId w:val="43"/>
        </w:numPr>
        <w:tabs>
          <w:tab w:val="clear" w:pos="1134"/>
        </w:tabs>
        <w:suppressAutoHyphens w:val="0"/>
        <w:spacing w:after="60" w:line="240" w:lineRule="auto"/>
        <w:ind w:left="0" w:firstLine="567"/>
        <w:rPr>
          <w:sz w:val="24"/>
          <w:szCs w:val="24"/>
        </w:rPr>
      </w:pPr>
      <w:r w:rsidRPr="006D28DA">
        <w:rPr>
          <w:sz w:val="24"/>
          <w:szCs w:val="24"/>
        </w:rPr>
        <w:t xml:space="preserve">Участие в переторжке не расценивается Организатором как нарушение требований пункта </w:t>
      </w:r>
      <w:r w:rsidR="00F31EC7">
        <w:fldChar w:fldCharType="begin"/>
      </w:r>
      <w:r w:rsidR="00F31EC7">
        <w:instrText xml:space="preserve"> REF _Ref306004660 \r \h  \* MERGEFORMAT </w:instrText>
      </w:r>
      <w:r w:rsidR="00F31EC7">
        <w:fldChar w:fldCharType="separate"/>
      </w:r>
      <w:r w:rsidR="00A35E74" w:rsidRPr="00A35E74">
        <w:rPr>
          <w:sz w:val="24"/>
          <w:szCs w:val="24"/>
        </w:rPr>
        <w:t>3.3.1.3</w:t>
      </w:r>
      <w:r w:rsidR="00F31EC7">
        <w:fldChar w:fldCharType="end"/>
      </w:r>
      <w:r w:rsidRPr="006D28DA">
        <w:rPr>
          <w:sz w:val="24"/>
          <w:szCs w:val="24"/>
        </w:rPr>
        <w:t>.</w:t>
      </w:r>
    </w:p>
    <w:p w:rsidR="00717F60" w:rsidRPr="00E71A48" w:rsidRDefault="00717F60" w:rsidP="00E71A48">
      <w:pPr>
        <w:pStyle w:val="2"/>
        <w:tabs>
          <w:tab w:val="clear" w:pos="1700"/>
          <w:tab w:val="left" w:pos="709"/>
        </w:tabs>
        <w:spacing w:line="264" w:lineRule="auto"/>
      </w:pPr>
      <w:bookmarkStart w:id="467" w:name="_Ref303681924"/>
      <w:bookmarkStart w:id="468" w:name="_Ref303683914"/>
      <w:bookmarkStart w:id="469" w:name="_Toc441130815"/>
      <w:r w:rsidRPr="00E71A48">
        <w:t xml:space="preserve">Подведение итогов </w:t>
      </w:r>
      <w:r w:rsidR="00DF639D" w:rsidRPr="00E71A48">
        <w:t>З</w:t>
      </w:r>
      <w:r w:rsidRPr="00E71A48">
        <w:t>апроса предложений</w:t>
      </w:r>
      <w:bookmarkEnd w:id="467"/>
      <w:bookmarkEnd w:id="468"/>
      <w:bookmarkEnd w:id="469"/>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470"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t xml:space="preserve">и заключения </w:t>
      </w:r>
      <w:r w:rsidR="00123C70" w:rsidRPr="00E71A48">
        <w:rPr>
          <w:sz w:val="24"/>
          <w:szCs w:val="24"/>
        </w:rPr>
        <w:t>Договор</w:t>
      </w:r>
      <w:r w:rsidRPr="00E71A48">
        <w:rPr>
          <w:sz w:val="24"/>
          <w:szCs w:val="24"/>
        </w:rPr>
        <w:t>а:</w:t>
      </w:r>
      <w:bookmarkEnd w:id="470"/>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w:t>
      </w:r>
      <w:proofErr w:type="gramStart"/>
      <w:r w:rsidR="0087407B" w:rsidRPr="00E71A48">
        <w:rPr>
          <w:bCs w:val="0"/>
          <w:sz w:val="24"/>
          <w:szCs w:val="24"/>
        </w:rPr>
        <w:t>наилучшей</w:t>
      </w:r>
      <w:proofErr w:type="gramEnd"/>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Решение Закупочной комиссии оформляется протоколом заседания Закупочной комиссии</w:t>
      </w:r>
      <w:r w:rsidR="00E60F8E" w:rsidRPr="00E71A48">
        <w:rPr>
          <w:sz w:val="24"/>
          <w:szCs w:val="24"/>
        </w:rPr>
        <w:t>, который подписывается ответственным секретарем Закупочной комиссии</w:t>
      </w:r>
      <w:r w:rsidRPr="00E71A48">
        <w:rPr>
          <w:sz w:val="24"/>
          <w:szCs w:val="24"/>
        </w:rPr>
        <w:t>.</w:t>
      </w:r>
    </w:p>
    <w:p w:rsidR="00717F60" w:rsidRPr="00E71A48" w:rsidRDefault="009C744E" w:rsidP="00557C01">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717F60" w:rsidRPr="00E71A48">
        <w:rPr>
          <w:bCs w:val="0"/>
          <w:sz w:val="24"/>
          <w:szCs w:val="24"/>
        </w:rPr>
        <w:t>.</w:t>
      </w:r>
    </w:p>
    <w:p w:rsidR="00EE2D3D" w:rsidRPr="006D28DA" w:rsidRDefault="00EE2D3D"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6D28DA">
        <w:rPr>
          <w:sz w:val="24"/>
          <w:szCs w:val="24"/>
        </w:rPr>
        <w:t xml:space="preserve">В случае завершения или прекращения процедуры запроса предложений соответствующее уведомление размещается Организатором </w:t>
      </w:r>
      <w:r w:rsidRPr="006D28DA">
        <w:rPr>
          <w:bCs w:val="0"/>
          <w:sz w:val="24"/>
          <w:szCs w:val="24"/>
          <w:lang w:eastAsia="ru-RU"/>
        </w:rPr>
        <w:t xml:space="preserve">на интернет-сайтах, на которых было опубликовано </w:t>
      </w:r>
      <w:r w:rsidRPr="006D28DA">
        <w:rPr>
          <w:iCs/>
          <w:sz w:val="24"/>
          <w:szCs w:val="24"/>
        </w:rPr>
        <w:t>Извещение</w:t>
      </w:r>
      <w:r w:rsidRPr="006D28DA">
        <w:rPr>
          <w:sz w:val="24"/>
          <w:szCs w:val="24"/>
        </w:rPr>
        <w:t xml:space="preserve"> о проведении открытого </w:t>
      </w:r>
      <w:r w:rsidRPr="006D28DA">
        <w:rPr>
          <w:iCs/>
          <w:sz w:val="24"/>
          <w:szCs w:val="24"/>
        </w:rPr>
        <w:t xml:space="preserve">запроса предложений (подраздел </w:t>
      </w:r>
      <w:r w:rsidR="00F31EC7">
        <w:fldChar w:fldCharType="begin"/>
      </w:r>
      <w:r w:rsidR="00F31EC7">
        <w:instrText xml:space="preserve"> REF _Ref191386085 \r \h  \* MERGEFORMAT </w:instrText>
      </w:r>
      <w:r w:rsidR="00F31EC7">
        <w:fldChar w:fldCharType="separate"/>
      </w:r>
      <w:r w:rsidR="00A35E74" w:rsidRPr="00A35E74">
        <w:rPr>
          <w:iCs/>
          <w:sz w:val="24"/>
          <w:szCs w:val="24"/>
        </w:rPr>
        <w:t>1.1.1</w:t>
      </w:r>
      <w:r w:rsidR="00F31EC7">
        <w:fldChar w:fldCharType="end"/>
      </w:r>
      <w:r w:rsidRPr="006D28DA">
        <w:rPr>
          <w:iCs/>
          <w:sz w:val="24"/>
          <w:szCs w:val="24"/>
        </w:rPr>
        <w:t>)</w:t>
      </w:r>
      <w:r w:rsidRPr="006D28DA">
        <w:rPr>
          <w:sz w:val="24"/>
          <w:szCs w:val="24"/>
        </w:rPr>
        <w:t>.</w:t>
      </w:r>
    </w:p>
    <w:p w:rsidR="00717F60" w:rsidRPr="00E71A48" w:rsidRDefault="00717F60" w:rsidP="00E71A48">
      <w:pPr>
        <w:pStyle w:val="2"/>
        <w:tabs>
          <w:tab w:val="clear" w:pos="1700"/>
          <w:tab w:val="left" w:pos="709"/>
        </w:tabs>
        <w:spacing w:line="264" w:lineRule="auto"/>
      </w:pPr>
      <w:bookmarkStart w:id="471" w:name="_Ref303251044"/>
      <w:bookmarkStart w:id="472" w:name="_Toc441130816"/>
      <w:bookmarkStart w:id="473" w:name="_Ref191386295"/>
      <w:r w:rsidRPr="00E71A48">
        <w:t xml:space="preserve">Признание запроса предложений </w:t>
      </w:r>
      <w:proofErr w:type="gramStart"/>
      <w:r w:rsidRPr="00E71A48">
        <w:t>несостоявшимся</w:t>
      </w:r>
      <w:bookmarkEnd w:id="471"/>
      <w:bookmarkEnd w:id="472"/>
      <w:proofErr w:type="gramEnd"/>
    </w:p>
    <w:p w:rsidR="00717F60" w:rsidRPr="00E71A48" w:rsidRDefault="00717F60" w:rsidP="00557C01">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474"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474"/>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475"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475"/>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557C01">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476" w:name="_Ref311220495"/>
      <w:r w:rsidRPr="00E71A48">
        <w:rPr>
          <w:bCs w:val="0"/>
          <w:sz w:val="24"/>
          <w:szCs w:val="24"/>
          <w:lang w:eastAsia="ru-RU"/>
        </w:rPr>
        <w:t xml:space="preserve">В </w:t>
      </w:r>
      <w:r w:rsidRPr="00E71A48">
        <w:rPr>
          <w:bCs w:val="0"/>
          <w:sz w:val="24"/>
          <w:szCs w:val="24"/>
        </w:rPr>
        <w:t>случае</w:t>
      </w:r>
      <w:proofErr w:type="gramStart"/>
      <w:r w:rsidRPr="00E71A48">
        <w:rPr>
          <w:bCs w:val="0"/>
          <w:sz w:val="24"/>
          <w:szCs w:val="24"/>
          <w:lang w:eastAsia="ru-RU"/>
        </w:rPr>
        <w:t>,</w:t>
      </w:r>
      <w:proofErr w:type="gramEnd"/>
      <w:r w:rsidRPr="00E71A48">
        <w:rPr>
          <w:bCs w:val="0"/>
          <w:sz w:val="24"/>
          <w:szCs w:val="24"/>
          <w:lang w:eastAsia="ru-RU"/>
        </w:rPr>
        <w:t xml:space="preserve"> если при проведении запроса предложений: </w:t>
      </w:r>
      <w:bookmarkEnd w:id="476"/>
    </w:p>
    <w:p w:rsidR="00F20C7B" w:rsidRPr="00E71A48" w:rsidRDefault="00F20C7B" w:rsidP="00557C01">
      <w:pPr>
        <w:numPr>
          <w:ilvl w:val="0"/>
          <w:numId w:val="51"/>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557C01">
      <w:pPr>
        <w:numPr>
          <w:ilvl w:val="0"/>
          <w:numId w:val="51"/>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557C01">
      <w:pPr>
        <w:numPr>
          <w:ilvl w:val="0"/>
          <w:numId w:val="51"/>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717F60" w:rsidRPr="00E71A48" w:rsidRDefault="00717F60" w:rsidP="00E71A48">
      <w:pPr>
        <w:pStyle w:val="2"/>
        <w:tabs>
          <w:tab w:val="clear" w:pos="1700"/>
          <w:tab w:val="left" w:pos="709"/>
        </w:tabs>
        <w:spacing w:line="264" w:lineRule="auto"/>
      </w:pPr>
      <w:bookmarkStart w:id="477" w:name="_Ref303683929"/>
      <w:bookmarkStart w:id="478" w:name="_Toc441130817"/>
      <w:r w:rsidRPr="00E71A48">
        <w:lastRenderedPageBreak/>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473"/>
      <w:bookmarkEnd w:id="477"/>
      <w:bookmarkEnd w:id="478"/>
    </w:p>
    <w:p w:rsidR="00717F60" w:rsidRPr="00E71A48" w:rsidRDefault="00717F60" w:rsidP="00557C01">
      <w:pPr>
        <w:widowControl w:val="0"/>
        <w:numPr>
          <w:ilvl w:val="2"/>
          <w:numId w:val="44"/>
        </w:numPr>
        <w:overflowPunct w:val="0"/>
        <w:autoSpaceDE w:val="0"/>
        <w:spacing w:line="264" w:lineRule="auto"/>
        <w:ind w:left="0" w:firstLine="709"/>
        <w:rPr>
          <w:bCs w:val="0"/>
          <w:sz w:val="24"/>
          <w:szCs w:val="24"/>
        </w:rPr>
      </w:pPr>
      <w:proofErr w:type="gramStart"/>
      <w:r w:rsidRPr="00E71A48">
        <w:rPr>
          <w:bCs w:val="0"/>
          <w:i/>
          <w:sz w:val="24"/>
          <w:szCs w:val="24"/>
        </w:rPr>
        <w:t xml:space="preserve">По всем вопросам, не нашедшим отражение в </w:t>
      </w:r>
      <w:r w:rsidR="004B5EB3" w:rsidRPr="00E71A48">
        <w:rPr>
          <w:bCs w:val="0"/>
          <w:i/>
          <w:sz w:val="24"/>
          <w:szCs w:val="24"/>
        </w:rPr>
        <w:t>Извещени</w:t>
      </w:r>
      <w:r w:rsidRPr="00E71A48">
        <w:rPr>
          <w:bCs w:val="0"/>
          <w:i/>
          <w:sz w:val="24"/>
          <w:szCs w:val="24"/>
        </w:rPr>
        <w:t xml:space="preserve">и о проведении запроса предложений, настоящей Документации и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ные переговоры, направленные на уточнение любых условий технико-коммерческо</w:t>
      </w:r>
      <w:r w:rsidR="00841A6F">
        <w:rPr>
          <w:bCs w:val="0"/>
          <w:i/>
          <w:sz w:val="24"/>
          <w:szCs w:val="24"/>
        </w:rPr>
        <w:t>й части</w:t>
      </w:r>
      <w:r w:rsidRPr="00E71A48">
        <w:rPr>
          <w:bCs w:val="0"/>
          <w:i/>
          <w:sz w:val="24"/>
          <w:szCs w:val="24"/>
        </w:rPr>
        <w:t xml:space="preserve">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преимущественных условий участия в запросе предложений</w:t>
      </w:r>
      <w:r w:rsidRPr="00E71A48">
        <w:rPr>
          <w:bCs w:val="0"/>
          <w:sz w:val="24"/>
          <w:szCs w:val="24"/>
        </w:rPr>
        <w:t>.</w:t>
      </w:r>
      <w:proofErr w:type="gramEnd"/>
    </w:p>
    <w:p w:rsidR="00717F60" w:rsidRPr="00E71A48" w:rsidRDefault="00AD3EBC" w:rsidP="00557C01">
      <w:pPr>
        <w:pStyle w:val="affffff0"/>
        <w:numPr>
          <w:ilvl w:val="2"/>
          <w:numId w:val="44"/>
        </w:numPr>
        <w:spacing w:line="264" w:lineRule="auto"/>
        <w:ind w:left="0" w:firstLine="709"/>
        <w:rPr>
          <w:rStyle w:val="adskobk"/>
          <w:i/>
          <w:sz w:val="24"/>
          <w:szCs w:val="24"/>
        </w:rPr>
      </w:pPr>
      <w:r w:rsidRPr="00E71A48">
        <w:rPr>
          <w:rStyle w:val="adskobk"/>
          <w:i/>
          <w:sz w:val="24"/>
          <w:szCs w:val="24"/>
        </w:rPr>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bCs/>
          <w:i/>
          <w:sz w:val="24"/>
          <w:szCs w:val="24"/>
        </w:rPr>
        <w:t xml:space="preserve"> который подписывается уполномоченными представителями Заказчика/Организатора</w:t>
      </w:r>
      <w:r w:rsidRPr="00E71A48">
        <w:rPr>
          <w:rStyle w:val="adskobk"/>
          <w:i/>
          <w:sz w:val="24"/>
          <w:szCs w:val="24"/>
        </w:rPr>
        <w:t>.</w:t>
      </w:r>
    </w:p>
    <w:p w:rsidR="00717F60" w:rsidRPr="00E71A48" w:rsidRDefault="00123C70" w:rsidP="00557C01">
      <w:pPr>
        <w:widowControl w:val="0"/>
        <w:numPr>
          <w:ilvl w:val="2"/>
          <w:numId w:val="44"/>
        </w:numPr>
        <w:overflowPunct w:val="0"/>
        <w:autoSpaceDE w:val="0"/>
        <w:spacing w:line="264" w:lineRule="auto"/>
        <w:ind w:left="0" w:firstLine="726"/>
        <w:rPr>
          <w:bCs w:val="0"/>
          <w:color w:val="000000"/>
          <w:sz w:val="24"/>
          <w:szCs w:val="24"/>
        </w:rPr>
      </w:pPr>
      <w:bookmarkStart w:id="479" w:name="_Ref294695403"/>
      <w:bookmarkStart w:id="480" w:name="_Ref306320315"/>
      <w:r w:rsidRPr="00E71A48">
        <w:rPr>
          <w:bCs w:val="0"/>
          <w:sz w:val="24"/>
          <w:szCs w:val="24"/>
        </w:rPr>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t xml:space="preserve">подписывается в </w:t>
      </w:r>
      <w:r w:rsidR="00717F60" w:rsidRPr="006F758C">
        <w:rPr>
          <w:bCs w:val="0"/>
          <w:sz w:val="24"/>
          <w:szCs w:val="24"/>
        </w:rPr>
        <w:t>течение 20 дней</w:t>
      </w:r>
      <w:r w:rsidR="006F758C">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w:t>
      </w:r>
      <w:proofErr w:type="gramStart"/>
      <w:r w:rsidR="00717F60" w:rsidRPr="00E71A48">
        <w:rPr>
          <w:bCs w:val="0"/>
          <w:color w:val="000000"/>
          <w:sz w:val="24"/>
          <w:szCs w:val="24"/>
        </w:rPr>
        <w:t xml:space="preserve">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479"/>
      <w:bookmarkEnd w:id="480"/>
      <w:r w:rsidR="00717F60" w:rsidRPr="00E71A48">
        <w:rPr>
          <w:bCs w:val="0"/>
          <w:color w:val="000000"/>
          <w:sz w:val="24"/>
          <w:szCs w:val="24"/>
        </w:rPr>
        <w:t xml:space="preserve"> </w:t>
      </w:r>
      <w:proofErr w:type="gramEnd"/>
    </w:p>
    <w:p w:rsidR="00717F60" w:rsidRPr="00E71A48" w:rsidRDefault="009C744E" w:rsidP="00557C01">
      <w:pPr>
        <w:widowControl w:val="0"/>
        <w:numPr>
          <w:ilvl w:val="2"/>
          <w:numId w:val="44"/>
        </w:numPr>
        <w:overflowPunct w:val="0"/>
        <w:autoSpaceDE w:val="0"/>
        <w:spacing w:line="264" w:lineRule="auto"/>
        <w:ind w:left="0" w:firstLine="700"/>
        <w:rPr>
          <w:sz w:val="24"/>
          <w:szCs w:val="24"/>
        </w:rPr>
      </w:pPr>
      <w:bookmarkStart w:id="481"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proofErr w:type="gramStart"/>
      <w:r w:rsidR="00696966" w:rsidRPr="00E71A48">
        <w:rPr>
          <w:sz w:val="24"/>
          <w:szCs w:val="24"/>
        </w:rPr>
        <w:t>наилучшей</w:t>
      </w:r>
      <w:proofErr w:type="gramEnd"/>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481"/>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r w:rsidR="00F31EC7">
        <w:fldChar w:fldCharType="begin"/>
      </w:r>
      <w:r w:rsidR="00F31EC7">
        <w:instrText xml:space="preserve"> REF _Ref294695546 \r \h  \* MERGEFORMAT </w:instrText>
      </w:r>
      <w:r w:rsidR="00F31EC7">
        <w:fldChar w:fldCharType="separate"/>
      </w:r>
      <w:r w:rsidR="00A35E74" w:rsidRPr="00A35E74">
        <w:rPr>
          <w:bCs w:val="0"/>
          <w:sz w:val="24"/>
          <w:szCs w:val="24"/>
        </w:rPr>
        <w:t xml:space="preserve"> 1.2.6 </w:t>
      </w:r>
      <w:r w:rsidR="00F31EC7">
        <w:fldChar w:fldCharType="end"/>
      </w:r>
      <w:r w:rsidRPr="00E71A48">
        <w:rPr>
          <w:bCs w:val="0"/>
          <w:sz w:val="24"/>
          <w:szCs w:val="24"/>
        </w:rPr>
        <w:t>и/или в срок, определенный в п.</w:t>
      </w:r>
      <w:r w:rsidR="001716DB" w:rsidRPr="00E71A48">
        <w:rPr>
          <w:bCs w:val="0"/>
          <w:sz w:val="24"/>
          <w:szCs w:val="24"/>
        </w:rPr>
        <w:t xml:space="preserve"> </w:t>
      </w:r>
      <w:r w:rsidR="00F31EC7">
        <w:fldChar w:fldCharType="begin"/>
      </w:r>
      <w:r w:rsidR="00F31EC7">
        <w:instrText xml:space="preserve"> REF _Ref294695403 \n \h  \* MERGEFORMAT </w:instrText>
      </w:r>
      <w:r w:rsidR="00F31EC7">
        <w:fldChar w:fldCharType="separate"/>
      </w:r>
      <w:r w:rsidR="00A35E74" w:rsidRPr="00A35E74">
        <w:rPr>
          <w:bCs w:val="0"/>
          <w:sz w:val="24"/>
          <w:szCs w:val="24"/>
        </w:rPr>
        <w:t>3.10.3</w:t>
      </w:r>
      <w:r w:rsidR="00F31EC7">
        <w:fldChar w:fldCharType="end"/>
      </w:r>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E71A48" w:rsidRDefault="00717F60" w:rsidP="00557C01">
      <w:pPr>
        <w:widowControl w:val="0"/>
        <w:numPr>
          <w:ilvl w:val="2"/>
          <w:numId w:val="44"/>
        </w:numPr>
        <w:overflowPunct w:val="0"/>
        <w:autoSpaceDE w:val="0"/>
        <w:spacing w:line="264" w:lineRule="auto"/>
        <w:ind w:left="0" w:firstLine="700"/>
        <w:rPr>
          <w:bCs w:val="0"/>
          <w:sz w:val="24"/>
          <w:szCs w:val="24"/>
        </w:rPr>
      </w:pPr>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r w:rsidR="00F31EC7">
        <w:fldChar w:fldCharType="begin"/>
      </w:r>
      <w:r w:rsidR="00F31EC7">
        <w:instrText xml:space="preserve"> REF _Ref305979053 \r \h  \* MERGEFORMAT </w:instrText>
      </w:r>
      <w:r w:rsidR="00F31EC7">
        <w:fldChar w:fldCharType="separate"/>
      </w:r>
      <w:r w:rsidR="00A35E74" w:rsidRPr="00A35E74">
        <w:rPr>
          <w:bCs w:val="0"/>
          <w:sz w:val="24"/>
          <w:szCs w:val="24"/>
        </w:rPr>
        <w:t>3.10.4</w:t>
      </w:r>
      <w:r w:rsidR="00F31EC7">
        <w:fldChar w:fldCharType="end"/>
      </w:r>
      <w:r w:rsidRPr="00E71A48">
        <w:rPr>
          <w:bCs w:val="0"/>
          <w:sz w:val="24"/>
          <w:szCs w:val="24"/>
        </w:rPr>
        <w:t xml:space="preserve">, Организатор запроса предложений имеет право выбрать новую выигравшую </w:t>
      </w:r>
      <w:r w:rsidR="004B5EB3" w:rsidRPr="00E71A48">
        <w:rPr>
          <w:bCs w:val="0"/>
          <w:sz w:val="24"/>
          <w:szCs w:val="24"/>
        </w:rPr>
        <w:t>Заявк</w:t>
      </w:r>
      <w:r w:rsidRPr="00E71A48">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D663E3" w:rsidRPr="00E71A48">
        <w:rPr>
          <w:bCs w:val="0"/>
          <w:sz w:val="24"/>
          <w:szCs w:val="24"/>
        </w:rPr>
        <w:t xml:space="preserve">чья </w:t>
      </w:r>
      <w:r w:rsidR="004B5EB3" w:rsidRPr="00E71A48">
        <w:rPr>
          <w:bCs w:val="0"/>
          <w:sz w:val="24"/>
          <w:szCs w:val="24"/>
        </w:rPr>
        <w:t>Заявк</w:t>
      </w:r>
      <w:r w:rsidR="00D663E3" w:rsidRPr="00E71A48">
        <w:rPr>
          <w:bCs w:val="0"/>
          <w:sz w:val="24"/>
          <w:szCs w:val="24"/>
        </w:rPr>
        <w:t xml:space="preserve">а утратила </w:t>
      </w:r>
      <w:r w:rsidRPr="00E71A48">
        <w:rPr>
          <w:bCs w:val="0"/>
          <w:sz w:val="24"/>
          <w:szCs w:val="24"/>
        </w:rPr>
        <w:t xml:space="preserve">статус </w:t>
      </w:r>
      <w:r w:rsidR="00D663E3" w:rsidRPr="00E71A48">
        <w:rPr>
          <w:bCs w:val="0"/>
          <w:sz w:val="24"/>
          <w:szCs w:val="24"/>
        </w:rPr>
        <w:t>лучшей</w:t>
      </w:r>
      <w:r w:rsidRPr="00E71A48">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Pr>
          <w:bCs w:val="0"/>
          <w:sz w:val="24"/>
          <w:szCs w:val="24"/>
        </w:rPr>
        <w:t>З</w:t>
      </w:r>
      <w:r w:rsidR="00C74146">
        <w:rPr>
          <w:bCs w:val="0"/>
          <w:sz w:val="24"/>
          <w:szCs w:val="24"/>
        </w:rPr>
        <w:t>О</w:t>
      </w:r>
      <w:r w:rsidRPr="00E71A48">
        <w:rPr>
          <w:bCs w:val="0"/>
          <w:sz w:val="24"/>
          <w:szCs w:val="24"/>
        </w:rPr>
        <w:t xml:space="preserve"> </w:t>
      </w:r>
      <w:r w:rsidR="00E74632">
        <w:rPr>
          <w:bCs w:val="0"/>
          <w:sz w:val="24"/>
          <w:szCs w:val="24"/>
        </w:rPr>
        <w:t>ПАО</w:t>
      </w:r>
      <w:r w:rsidRPr="00E71A48">
        <w:rPr>
          <w:bCs w:val="0"/>
          <w:sz w:val="24"/>
          <w:szCs w:val="24"/>
        </w:rPr>
        <w:t xml:space="preserve"> «</w:t>
      </w:r>
      <w:r w:rsidR="00C12FA4">
        <w:rPr>
          <w:bCs w:val="0"/>
          <w:sz w:val="24"/>
          <w:szCs w:val="24"/>
        </w:rPr>
        <w:t>МРСК Центра</w:t>
      </w:r>
      <w:r w:rsidRPr="00E71A48">
        <w:rPr>
          <w:bCs w:val="0"/>
          <w:sz w:val="24"/>
          <w:szCs w:val="24"/>
        </w:rPr>
        <w:t xml:space="preserve">». </w:t>
      </w:r>
    </w:p>
    <w:p w:rsidR="00717F60" w:rsidRPr="00E71A48" w:rsidRDefault="00717F60" w:rsidP="00557C01">
      <w:pPr>
        <w:widowControl w:val="0"/>
        <w:numPr>
          <w:ilvl w:val="2"/>
          <w:numId w:val="44"/>
        </w:numPr>
        <w:overflowPunct w:val="0"/>
        <w:autoSpaceDE w:val="0"/>
        <w:spacing w:line="264" w:lineRule="auto"/>
        <w:ind w:left="0" w:firstLine="700"/>
        <w:rPr>
          <w:sz w:val="24"/>
          <w:szCs w:val="24"/>
        </w:rPr>
      </w:pPr>
      <w:r w:rsidRPr="00E71A48">
        <w:rPr>
          <w:sz w:val="24"/>
          <w:szCs w:val="24"/>
        </w:rPr>
        <w:t xml:space="preserve">В случае признания </w:t>
      </w:r>
      <w:r w:rsidR="004B5EB3" w:rsidRPr="00E71A48">
        <w:rPr>
          <w:sz w:val="24"/>
          <w:szCs w:val="24"/>
        </w:rPr>
        <w:t>Заявк</w:t>
      </w:r>
      <w:r w:rsidR="00EB1E5E" w:rsidRPr="00E71A48">
        <w:rPr>
          <w:sz w:val="24"/>
          <w:szCs w:val="24"/>
        </w:rPr>
        <w:t xml:space="preserve">и </w:t>
      </w:r>
      <w:r w:rsidR="009C744E" w:rsidRPr="00E71A48">
        <w:rPr>
          <w:sz w:val="24"/>
          <w:szCs w:val="24"/>
        </w:rPr>
        <w:t>Участник</w:t>
      </w:r>
      <w:r w:rsidR="00EB1E5E" w:rsidRPr="00E71A48">
        <w:rPr>
          <w:sz w:val="24"/>
          <w:szCs w:val="24"/>
        </w:rPr>
        <w:t>а лучшей</w:t>
      </w:r>
      <w:r w:rsidRPr="00E71A48">
        <w:rPr>
          <w:sz w:val="24"/>
          <w:szCs w:val="24"/>
        </w:rPr>
        <w:t xml:space="preserve">, заключение </w:t>
      </w:r>
      <w:r w:rsidR="00DF639D" w:rsidRPr="00E71A48">
        <w:rPr>
          <w:sz w:val="24"/>
          <w:szCs w:val="24"/>
        </w:rPr>
        <w:t>Д</w:t>
      </w:r>
      <w:r w:rsidRPr="00E71A48">
        <w:rPr>
          <w:sz w:val="24"/>
          <w:szCs w:val="24"/>
        </w:rPr>
        <w:t>оговора с</w:t>
      </w:r>
      <w:r w:rsidR="00EB1E5E" w:rsidRPr="00E71A48">
        <w:rPr>
          <w:sz w:val="24"/>
          <w:szCs w:val="24"/>
        </w:rPr>
        <w:t xml:space="preserve"> данным </w:t>
      </w:r>
      <w:r w:rsidR="009C744E" w:rsidRPr="00E71A48">
        <w:rPr>
          <w:sz w:val="24"/>
          <w:szCs w:val="24"/>
        </w:rPr>
        <w:t>Участник</w:t>
      </w:r>
      <w:r w:rsidR="00EB1E5E" w:rsidRPr="00E71A48">
        <w:rPr>
          <w:sz w:val="24"/>
          <w:szCs w:val="24"/>
        </w:rPr>
        <w:t>ом</w:t>
      </w:r>
      <w:r w:rsidRPr="00E71A48">
        <w:rPr>
          <w:sz w:val="24"/>
          <w:szCs w:val="24"/>
        </w:rPr>
        <w:t xml:space="preserve"> требует предварительного одобрения Советом директоров </w:t>
      </w:r>
      <w:r w:rsidR="00C12FA4">
        <w:rPr>
          <w:sz w:val="24"/>
          <w:szCs w:val="24"/>
        </w:rPr>
        <w:t>ПАО</w:t>
      </w:r>
      <w:r w:rsidR="00C12FA4" w:rsidRPr="00E71A48">
        <w:rPr>
          <w:sz w:val="24"/>
          <w:szCs w:val="24"/>
        </w:rPr>
        <w:t xml:space="preserve"> «</w:t>
      </w:r>
      <w:r w:rsidR="00C12FA4">
        <w:rPr>
          <w:sz w:val="24"/>
          <w:szCs w:val="24"/>
        </w:rPr>
        <w:t>МРСК Центра</w:t>
      </w:r>
      <w:r w:rsidR="00C12FA4" w:rsidRPr="00E71A48">
        <w:rPr>
          <w:sz w:val="24"/>
          <w:szCs w:val="24"/>
        </w:rPr>
        <w:t>»</w:t>
      </w:r>
      <w:r w:rsidRPr="00E71A48">
        <w:rPr>
          <w:sz w:val="24"/>
          <w:szCs w:val="24"/>
        </w:rPr>
        <w:t xml:space="preserve"> как сделки, в совершении которой имеется заинтересованность, </w:t>
      </w:r>
      <w:r w:rsidR="00123C70" w:rsidRPr="00E71A48">
        <w:rPr>
          <w:sz w:val="24"/>
          <w:szCs w:val="24"/>
        </w:rPr>
        <w:t>Договор</w:t>
      </w:r>
      <w:r w:rsidRPr="00E71A48">
        <w:rPr>
          <w:sz w:val="24"/>
          <w:szCs w:val="24"/>
        </w:rPr>
        <w:t xml:space="preserve"> заключается после одобрения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557C01">
      <w:pPr>
        <w:widowControl w:val="0"/>
        <w:numPr>
          <w:ilvl w:val="2"/>
          <w:numId w:val="44"/>
        </w:numPr>
        <w:overflowPunct w:val="0"/>
        <w:autoSpaceDE w:val="0"/>
        <w:spacing w:line="264" w:lineRule="auto"/>
        <w:ind w:left="0" w:firstLine="700"/>
        <w:rPr>
          <w:bCs w:val="0"/>
          <w:color w:val="000000"/>
          <w:sz w:val="24"/>
          <w:szCs w:val="24"/>
        </w:rPr>
      </w:pPr>
      <w:bookmarkStart w:id="482"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w:t>
      </w:r>
      <w:r w:rsidR="00541FAB">
        <w:rPr>
          <w:bCs w:val="0"/>
          <w:color w:val="000000"/>
          <w:sz w:val="24"/>
          <w:szCs w:val="24"/>
        </w:rPr>
        <w:t>ых</w:t>
      </w:r>
      <w:r w:rsidRPr="00414CAF">
        <w:rPr>
          <w:bCs w:val="0"/>
          <w:color w:val="000000"/>
          <w:sz w:val="24"/>
          <w:szCs w:val="24"/>
        </w:rPr>
        <w:t xml:space="preserve"> </w:t>
      </w:r>
      <w:r w:rsidR="00541FAB">
        <w:rPr>
          <w:bCs w:val="0"/>
          <w:color w:val="000000"/>
          <w:sz w:val="24"/>
          <w:szCs w:val="24"/>
        </w:rPr>
        <w:t>услуг</w:t>
      </w:r>
      <w:r w:rsidRPr="00414CAF">
        <w:rPr>
          <w:bCs w:val="0"/>
          <w:color w:val="000000"/>
          <w:sz w:val="24"/>
          <w:szCs w:val="24"/>
        </w:rPr>
        <w:t xml:space="preserve">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00C3704B">
        <w:rPr>
          <w:bCs w:val="0"/>
          <w:color w:val="000000"/>
          <w:sz w:val="24"/>
          <w:szCs w:val="24"/>
        </w:rPr>
        <w:t>оказываемых услуг</w:t>
      </w:r>
      <w:r w:rsidRPr="00414CAF">
        <w:rPr>
          <w:bCs w:val="0"/>
          <w:color w:val="000000"/>
          <w:sz w:val="24"/>
          <w:szCs w:val="24"/>
        </w:rPr>
        <w:t xml:space="preserve"> и другие условия.</w:t>
      </w:r>
    </w:p>
    <w:p w:rsidR="00667F31" w:rsidRPr="00414CAF" w:rsidRDefault="00932C0A" w:rsidP="00667F31">
      <w:pPr>
        <w:pStyle w:val="2"/>
        <w:tabs>
          <w:tab w:val="clear" w:pos="1700"/>
          <w:tab w:val="left" w:pos="709"/>
        </w:tabs>
        <w:spacing w:line="264" w:lineRule="auto"/>
      </w:pPr>
      <w:bookmarkStart w:id="483" w:name="_Toc181693189"/>
      <w:bookmarkStart w:id="484" w:name="_Ref190680463"/>
      <w:bookmarkStart w:id="485" w:name="_Ref306140410"/>
      <w:bookmarkStart w:id="486" w:name="_Ref306142159"/>
      <w:bookmarkStart w:id="487" w:name="_Toc441130818"/>
      <w:bookmarkStart w:id="488" w:name="_Ref303102866"/>
      <w:bookmarkStart w:id="489" w:name="_Toc305835589"/>
      <w:bookmarkStart w:id="490" w:name="_Ref303683952"/>
      <w:bookmarkStart w:id="491" w:name="__RefNumPara__840_922829174"/>
      <w:bookmarkEnd w:id="482"/>
      <w:r w:rsidRPr="00414CAF">
        <w:t xml:space="preserve">Обеспечение исполнения обязательств </w:t>
      </w:r>
      <w:r w:rsidR="00C3704B">
        <w:t>Исполнителя</w:t>
      </w:r>
      <w:r w:rsidR="00972AAA" w:rsidRPr="00414CAF">
        <w:t xml:space="preserve"> </w:t>
      </w:r>
      <w:r w:rsidRPr="00414CAF">
        <w:t>по </w:t>
      </w:r>
      <w:r w:rsidR="00123C70" w:rsidRPr="00414CAF">
        <w:t>Договор</w:t>
      </w:r>
      <w:r w:rsidRPr="00414CAF">
        <w:t>у</w:t>
      </w:r>
      <w:bookmarkEnd w:id="483"/>
      <w:bookmarkEnd w:id="484"/>
      <w:bookmarkEnd w:id="485"/>
      <w:bookmarkEnd w:id="486"/>
      <w:bookmarkEnd w:id="487"/>
      <w:r w:rsidRPr="00414CAF">
        <w:t xml:space="preserve"> </w:t>
      </w:r>
      <w:bookmarkEnd w:id="488"/>
      <w:bookmarkEnd w:id="489"/>
    </w:p>
    <w:p w:rsidR="00932C0A" w:rsidRPr="00C12FA4" w:rsidRDefault="00414CAF" w:rsidP="00557C01">
      <w:pPr>
        <w:widowControl w:val="0"/>
        <w:numPr>
          <w:ilvl w:val="2"/>
          <w:numId w:val="45"/>
        </w:numPr>
        <w:tabs>
          <w:tab w:val="left" w:pos="1620"/>
        </w:tabs>
        <w:suppressAutoHyphens w:val="0"/>
        <w:spacing w:line="264" w:lineRule="auto"/>
        <w:ind w:left="0" w:firstLine="709"/>
        <w:rPr>
          <w:sz w:val="24"/>
          <w:szCs w:val="24"/>
          <w:lang w:eastAsia="ru-RU"/>
        </w:rPr>
      </w:pPr>
      <w:r w:rsidRPr="00C12FA4">
        <w:rPr>
          <w:sz w:val="24"/>
          <w:szCs w:val="24"/>
        </w:rPr>
        <w:t xml:space="preserve">Дополнительного обеспечения исполнения обязательств </w:t>
      </w:r>
      <w:r w:rsidR="00C3704B">
        <w:rPr>
          <w:sz w:val="24"/>
          <w:szCs w:val="24"/>
        </w:rPr>
        <w:t>Исполнителя</w:t>
      </w:r>
      <w:r w:rsidRPr="00C12FA4">
        <w:rPr>
          <w:sz w:val="24"/>
          <w:szCs w:val="24"/>
        </w:rPr>
        <w:t xml:space="preserve"> по Договору, помимо указанного в </w:t>
      </w:r>
      <w:r w:rsidR="005818B2">
        <w:rPr>
          <w:sz w:val="24"/>
          <w:szCs w:val="24"/>
        </w:rPr>
        <w:t>проекте Договора</w:t>
      </w:r>
      <w:r w:rsidRPr="00C12FA4">
        <w:rPr>
          <w:sz w:val="24"/>
          <w:szCs w:val="24"/>
        </w:rPr>
        <w:t xml:space="preserve"> (</w:t>
      </w:r>
      <w:r w:rsidR="005818B2">
        <w:rPr>
          <w:sz w:val="24"/>
          <w:szCs w:val="24"/>
        </w:rPr>
        <w:t xml:space="preserve">раздел </w:t>
      </w:r>
      <w:r w:rsidR="000F1BD0">
        <w:rPr>
          <w:sz w:val="24"/>
          <w:szCs w:val="24"/>
        </w:rPr>
        <w:fldChar w:fldCharType="begin"/>
      </w:r>
      <w:r w:rsidR="005818B2">
        <w:rPr>
          <w:sz w:val="24"/>
          <w:szCs w:val="24"/>
        </w:rPr>
        <w:instrText xml:space="preserve"> REF _Ref440272931 \r \h </w:instrText>
      </w:r>
      <w:r w:rsidR="000F1BD0">
        <w:rPr>
          <w:sz w:val="24"/>
          <w:szCs w:val="24"/>
        </w:rPr>
      </w:r>
      <w:r w:rsidR="000F1BD0">
        <w:rPr>
          <w:sz w:val="24"/>
          <w:szCs w:val="24"/>
        </w:rPr>
        <w:fldChar w:fldCharType="separate"/>
      </w:r>
      <w:r w:rsidR="00A35E74">
        <w:rPr>
          <w:sz w:val="24"/>
          <w:szCs w:val="24"/>
        </w:rPr>
        <w:t>2</w:t>
      </w:r>
      <w:r w:rsidR="000F1BD0">
        <w:rPr>
          <w:sz w:val="24"/>
          <w:szCs w:val="24"/>
        </w:rPr>
        <w:fldChar w:fldCharType="end"/>
      </w:r>
      <w:r w:rsidRPr="00C12FA4">
        <w:rPr>
          <w:sz w:val="24"/>
          <w:szCs w:val="24"/>
        </w:rPr>
        <w:t>), не требуется.</w:t>
      </w:r>
    </w:p>
    <w:p w:rsidR="00932C0A" w:rsidRPr="00C72794" w:rsidRDefault="00932C0A" w:rsidP="00C72794">
      <w:pPr>
        <w:pStyle w:val="2"/>
        <w:tabs>
          <w:tab w:val="clear" w:pos="1700"/>
          <w:tab w:val="left" w:pos="709"/>
        </w:tabs>
        <w:spacing w:line="264" w:lineRule="auto"/>
      </w:pPr>
      <w:bookmarkStart w:id="492" w:name="_Ref303694483"/>
      <w:bookmarkStart w:id="493" w:name="_Toc305835590"/>
      <w:bookmarkStart w:id="494" w:name="_Ref306140451"/>
      <w:bookmarkStart w:id="495" w:name="_Toc441130819"/>
      <w:r w:rsidRPr="00C72794">
        <w:lastRenderedPageBreak/>
        <w:t xml:space="preserve">Уведомление о результатах </w:t>
      </w:r>
      <w:bookmarkEnd w:id="492"/>
      <w:bookmarkEnd w:id="493"/>
      <w:r w:rsidRPr="00C72794">
        <w:t>запроса предложений</w:t>
      </w:r>
      <w:bookmarkEnd w:id="494"/>
      <w:bookmarkEnd w:id="495"/>
    </w:p>
    <w:bookmarkEnd w:id="490"/>
    <w:p w:rsidR="00ED5C7C" w:rsidRPr="00C72794" w:rsidRDefault="00ED5C7C" w:rsidP="00C72794">
      <w:pPr>
        <w:pStyle w:val="affffff0"/>
        <w:widowControl w:val="0"/>
        <w:numPr>
          <w:ilvl w:val="2"/>
          <w:numId w:val="91"/>
        </w:numPr>
        <w:suppressAutoHyphens w:val="0"/>
        <w:adjustRightInd w:val="0"/>
        <w:spacing w:line="264" w:lineRule="auto"/>
        <w:ind w:left="0" w:firstLine="709"/>
        <w:textAlignment w:val="baseline"/>
        <w:rPr>
          <w:sz w:val="24"/>
          <w:szCs w:val="24"/>
          <w:lang w:eastAsia="ru-RU"/>
        </w:rPr>
      </w:pPr>
      <w:r w:rsidRPr="00C72794">
        <w:rPr>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C72794">
        <w:rPr>
          <w:sz w:val="24"/>
          <w:szCs w:val="24"/>
          <w:lang w:eastAsia="ru-RU"/>
        </w:rPr>
        <w:t xml:space="preserve">на интернет-сайтах, на которых было опубликовано </w:t>
      </w:r>
      <w:r w:rsidR="00D56F8C" w:rsidRPr="00C72794">
        <w:rPr>
          <w:iCs/>
          <w:sz w:val="24"/>
          <w:szCs w:val="24"/>
        </w:rPr>
        <w:t>Извещение</w:t>
      </w:r>
      <w:r w:rsidR="00D56F8C" w:rsidRPr="00C72794">
        <w:rPr>
          <w:sz w:val="24"/>
          <w:szCs w:val="24"/>
        </w:rPr>
        <w:t xml:space="preserve"> о проведении открытого </w:t>
      </w:r>
      <w:r w:rsidR="00D56F8C" w:rsidRPr="00C72794">
        <w:rPr>
          <w:iCs/>
          <w:sz w:val="24"/>
          <w:szCs w:val="24"/>
        </w:rPr>
        <w:t xml:space="preserve">запроса предложений (подраздел </w:t>
      </w:r>
      <w:r w:rsidR="00F31EC7">
        <w:fldChar w:fldCharType="begin"/>
      </w:r>
      <w:r w:rsidR="00F31EC7">
        <w:instrText xml:space="preserve"> REF _Ref191386085 \r \h  \* MERGEFORMAT </w:instrText>
      </w:r>
      <w:r w:rsidR="00F31EC7">
        <w:fldChar w:fldCharType="separate"/>
      </w:r>
      <w:r w:rsidR="00A35E74" w:rsidRPr="00A35E74">
        <w:rPr>
          <w:iCs/>
          <w:sz w:val="24"/>
          <w:szCs w:val="24"/>
        </w:rPr>
        <w:t>1.1.1</w:t>
      </w:r>
      <w:r w:rsidR="00F31EC7">
        <w:fldChar w:fldCharType="end"/>
      </w:r>
      <w:r w:rsidR="00D56F8C" w:rsidRPr="00C72794">
        <w:rPr>
          <w:iCs/>
          <w:sz w:val="24"/>
          <w:szCs w:val="24"/>
        </w:rPr>
        <w:t>)</w:t>
      </w:r>
      <w:r w:rsidR="00D56F8C" w:rsidRPr="00C72794">
        <w:rPr>
          <w:sz w:val="24"/>
          <w:szCs w:val="24"/>
        </w:rPr>
        <w:t>,</w:t>
      </w:r>
      <w:r w:rsidR="00D56F8C" w:rsidRPr="00C72794">
        <w:rPr>
          <w:sz w:val="24"/>
          <w:szCs w:val="24"/>
          <w:lang w:eastAsia="ru-RU"/>
        </w:rPr>
        <w:t xml:space="preserve">  </w:t>
      </w:r>
      <w:r w:rsidRPr="00C72794">
        <w:rPr>
          <w:sz w:val="24"/>
          <w:szCs w:val="24"/>
          <w:lang w:eastAsia="ru-RU"/>
        </w:rPr>
        <w:t xml:space="preserve">для всех </w:t>
      </w:r>
      <w:r w:rsidR="00DC6125" w:rsidRPr="00C72794">
        <w:rPr>
          <w:sz w:val="24"/>
          <w:szCs w:val="24"/>
          <w:lang w:eastAsia="ru-RU"/>
        </w:rPr>
        <w:t>Участников</w:t>
      </w:r>
      <w:r w:rsidRPr="00C72794">
        <w:rPr>
          <w:sz w:val="24"/>
          <w:szCs w:val="24"/>
          <w:lang w:eastAsia="ru-RU"/>
        </w:rPr>
        <w:t xml:space="preserve"> Протокол о выборе победителя открытого запроса предложений, в котором указывает:</w:t>
      </w:r>
    </w:p>
    <w:p w:rsidR="00ED5C7C" w:rsidRPr="00ED5C7C" w:rsidRDefault="00ED5C7C" w:rsidP="00C72794">
      <w:pPr>
        <w:pStyle w:val="a0"/>
        <w:numPr>
          <w:ilvl w:val="4"/>
          <w:numId w:val="82"/>
        </w:numPr>
        <w:tabs>
          <w:tab w:val="num" w:pos="1134"/>
        </w:tabs>
        <w:suppressAutoHyphens w:val="0"/>
        <w:spacing w:before="60" w:line="240" w:lineRule="auto"/>
        <w:ind w:left="0" w:right="-142" w:firstLine="709"/>
        <w:rPr>
          <w:bCs w:val="0"/>
          <w:sz w:val="24"/>
          <w:szCs w:val="24"/>
          <w:lang w:eastAsia="ru-RU"/>
        </w:rPr>
      </w:pPr>
      <w:r w:rsidRPr="00ED5C7C">
        <w:rPr>
          <w:bCs w:val="0"/>
          <w:sz w:val="24"/>
          <w:szCs w:val="24"/>
          <w:lang w:eastAsia="ru-RU"/>
        </w:rPr>
        <w:t>Наименование и адрес Победителя;</w:t>
      </w:r>
    </w:p>
    <w:p w:rsidR="00ED5C7C" w:rsidRPr="00ED5C7C" w:rsidRDefault="00ED5C7C" w:rsidP="00C72794">
      <w:pPr>
        <w:pStyle w:val="a0"/>
        <w:numPr>
          <w:ilvl w:val="4"/>
          <w:numId w:val="82"/>
        </w:numPr>
        <w:tabs>
          <w:tab w:val="num" w:pos="1134"/>
        </w:tabs>
        <w:suppressAutoHyphens w:val="0"/>
        <w:spacing w:before="60" w:line="240" w:lineRule="auto"/>
        <w:ind w:left="0" w:right="-142" w:firstLine="709"/>
        <w:rPr>
          <w:bCs w:val="0"/>
          <w:sz w:val="24"/>
          <w:szCs w:val="24"/>
          <w:lang w:eastAsia="ru-RU"/>
        </w:rPr>
      </w:pPr>
      <w:r w:rsidRPr="00ED5C7C">
        <w:rPr>
          <w:bCs w:val="0"/>
          <w:sz w:val="24"/>
          <w:szCs w:val="24"/>
          <w:lang w:eastAsia="ru-RU"/>
        </w:rPr>
        <w:t>Краткое изложение предмета и общей цены Предложения Победителя.</w:t>
      </w:r>
    </w:p>
    <w:p w:rsidR="00ED5C7C" w:rsidRDefault="00ED5C7C" w:rsidP="00C72794">
      <w:pPr>
        <w:widowControl w:val="0"/>
        <w:numPr>
          <w:ilvl w:val="2"/>
          <w:numId w:val="91"/>
        </w:numPr>
        <w:suppressAutoHyphens w:val="0"/>
        <w:adjustRightInd w:val="0"/>
        <w:spacing w:line="264" w:lineRule="auto"/>
        <w:ind w:left="0" w:firstLine="709"/>
        <w:textAlignment w:val="baseline"/>
        <w:rPr>
          <w:bCs w:val="0"/>
          <w:sz w:val="24"/>
          <w:szCs w:val="24"/>
          <w:lang w:eastAsia="ru-RU"/>
        </w:rPr>
      </w:pPr>
      <w:r w:rsidRPr="00ED5C7C">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C12FA4" w:rsidRPr="00ED5C7C" w:rsidRDefault="00C12FA4" w:rsidP="00C72794">
      <w:pPr>
        <w:widowControl w:val="0"/>
        <w:numPr>
          <w:ilvl w:val="2"/>
          <w:numId w:val="91"/>
        </w:numPr>
        <w:suppressAutoHyphens w:val="0"/>
        <w:adjustRightInd w:val="0"/>
        <w:spacing w:line="264" w:lineRule="auto"/>
        <w:ind w:left="0" w:firstLine="709"/>
        <w:textAlignment w:val="baseline"/>
        <w:rPr>
          <w:bCs w:val="0"/>
          <w:sz w:val="24"/>
          <w:szCs w:val="24"/>
          <w:lang w:eastAsia="ru-RU"/>
        </w:rPr>
        <w:sectPr w:rsidR="00C12FA4" w:rsidRPr="00ED5C7C" w:rsidSect="002B0606">
          <w:headerReference w:type="even" r:id="rId33"/>
          <w:headerReference w:type="default" r:id="rId34"/>
          <w:footerReference w:type="even" r:id="rId35"/>
          <w:headerReference w:type="first" r:id="rId36"/>
          <w:footerReference w:type="first" r:id="rId37"/>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496" w:name="_Ref440270568"/>
      <w:bookmarkStart w:id="497" w:name="_Ref440274159"/>
      <w:bookmarkStart w:id="498" w:name="_Ref440292555"/>
      <w:bookmarkStart w:id="499" w:name="_Ref440292779"/>
      <w:bookmarkStart w:id="500" w:name="_Toc441130820"/>
      <w:r>
        <w:rPr>
          <w:szCs w:val="24"/>
        </w:rPr>
        <w:lastRenderedPageBreak/>
        <w:t>Техническая часть</w:t>
      </w:r>
      <w:bookmarkEnd w:id="496"/>
      <w:bookmarkEnd w:id="497"/>
      <w:bookmarkEnd w:id="498"/>
      <w:bookmarkEnd w:id="499"/>
      <w:bookmarkEnd w:id="500"/>
      <w:r w:rsidRPr="00E71A48">
        <w:rPr>
          <w:szCs w:val="24"/>
        </w:rPr>
        <w:t xml:space="preserve"> </w:t>
      </w:r>
    </w:p>
    <w:p w:rsidR="002B5044" w:rsidRPr="00C12FA4" w:rsidRDefault="002B5044" w:rsidP="0021751A">
      <w:pPr>
        <w:pStyle w:val="2"/>
        <w:ind w:left="1701" w:hanging="1134"/>
      </w:pPr>
      <w:bookmarkStart w:id="501" w:name="_Toc176064097"/>
      <w:bookmarkStart w:id="502" w:name="_Toc176338525"/>
      <w:bookmarkStart w:id="503" w:name="_Toc180399753"/>
      <w:bookmarkStart w:id="504" w:name="_Toc189457101"/>
      <w:bookmarkStart w:id="505" w:name="_Toc189461737"/>
      <w:bookmarkStart w:id="506" w:name="_Toc189462011"/>
      <w:bookmarkStart w:id="507" w:name="_Toc191273610"/>
      <w:bookmarkStart w:id="508" w:name="_Toc423421726"/>
      <w:bookmarkStart w:id="509" w:name="_Toc441130821"/>
      <w:bookmarkStart w:id="510" w:name="_Toc167189319"/>
      <w:bookmarkStart w:id="511" w:name="_Toc168725254"/>
      <w:r w:rsidRPr="00C12FA4">
        <w:t xml:space="preserve">Перечень, объемы и характеристики </w:t>
      </w:r>
      <w:bookmarkEnd w:id="501"/>
      <w:bookmarkEnd w:id="502"/>
      <w:bookmarkEnd w:id="503"/>
      <w:bookmarkEnd w:id="504"/>
      <w:bookmarkEnd w:id="505"/>
      <w:bookmarkEnd w:id="506"/>
      <w:bookmarkEnd w:id="507"/>
      <w:bookmarkEnd w:id="508"/>
      <w:r w:rsidR="00C3704B">
        <w:t>закупаемых услуг</w:t>
      </w:r>
      <w:bookmarkEnd w:id="509"/>
    </w:p>
    <w:p w:rsidR="002B5044" w:rsidRPr="003803A7" w:rsidRDefault="002B5044" w:rsidP="002B5044">
      <w:pPr>
        <w:pStyle w:val="3"/>
        <w:ind w:left="0" w:firstLine="851"/>
        <w:jc w:val="both"/>
        <w:rPr>
          <w:b w:val="0"/>
          <w:szCs w:val="24"/>
        </w:rPr>
      </w:pPr>
      <w:bookmarkStart w:id="512" w:name="_Toc439166311"/>
      <w:bookmarkStart w:id="513" w:name="_Toc439170659"/>
      <w:bookmarkStart w:id="514" w:name="_Toc439172761"/>
      <w:bookmarkStart w:id="515" w:name="_Toc439173205"/>
      <w:bookmarkStart w:id="516" w:name="_Toc439238199"/>
      <w:bookmarkStart w:id="517" w:name="_Toc439252751"/>
      <w:bookmarkStart w:id="518" w:name="_Toc439323609"/>
      <w:bookmarkStart w:id="519" w:name="_Toc439323725"/>
      <w:bookmarkStart w:id="520" w:name="_Toc440361359"/>
      <w:bookmarkStart w:id="521" w:name="_Toc440376114"/>
      <w:bookmarkStart w:id="522" w:name="_Toc440376241"/>
      <w:bookmarkStart w:id="523" w:name="_Toc440382503"/>
      <w:bookmarkStart w:id="524" w:name="_Toc440447173"/>
      <w:bookmarkStart w:id="525" w:name="_Toc440631716"/>
      <w:bookmarkStart w:id="526" w:name="_Toc440877373"/>
      <w:bookmarkStart w:id="527" w:name="_Toc441130822"/>
      <w:r w:rsidRPr="003776BB">
        <w:rPr>
          <w:b w:val="0"/>
          <w:szCs w:val="24"/>
        </w:rPr>
        <w:t>Техническ</w:t>
      </w:r>
      <w:r w:rsidR="00482D97">
        <w:rPr>
          <w:b w:val="0"/>
          <w:szCs w:val="24"/>
        </w:rPr>
        <w:t>ое</w:t>
      </w:r>
      <w:r w:rsidRPr="003776BB">
        <w:rPr>
          <w:b w:val="0"/>
          <w:szCs w:val="24"/>
        </w:rPr>
        <w:t xml:space="preserve"> задани</w:t>
      </w:r>
      <w:r w:rsidR="00482D97">
        <w:rPr>
          <w:b w:val="0"/>
          <w:szCs w:val="24"/>
        </w:rPr>
        <w:t>е</w:t>
      </w:r>
      <w:r w:rsidRPr="003776BB">
        <w:rPr>
          <w:b w:val="0"/>
          <w:szCs w:val="24"/>
        </w:rPr>
        <w:t xml:space="preserve"> </w:t>
      </w:r>
      <w:r w:rsidR="00A154B7" w:rsidRPr="00482D97">
        <w:rPr>
          <w:b w:val="0"/>
          <w:szCs w:val="24"/>
        </w:rPr>
        <w:t xml:space="preserve">по Лоту №1 (подраздел </w:t>
      </w:r>
      <w:r w:rsidR="000F1BD0" w:rsidRPr="00482D97">
        <w:rPr>
          <w:b w:val="0"/>
          <w:szCs w:val="24"/>
        </w:rPr>
        <w:fldChar w:fldCharType="begin"/>
      </w:r>
      <w:r w:rsidR="00A154B7" w:rsidRPr="00482D97">
        <w:rPr>
          <w:b w:val="0"/>
          <w:szCs w:val="24"/>
        </w:rPr>
        <w:instrText xml:space="preserve"> REF _Ref440275279 \r \h </w:instrText>
      </w:r>
      <w:r w:rsidR="00482D97">
        <w:rPr>
          <w:b w:val="0"/>
          <w:szCs w:val="24"/>
        </w:rPr>
        <w:instrText xml:space="preserve"> \* MERGEFORMAT </w:instrText>
      </w:r>
      <w:r w:rsidR="000F1BD0" w:rsidRPr="00482D97">
        <w:rPr>
          <w:b w:val="0"/>
          <w:szCs w:val="24"/>
        </w:rPr>
      </w:r>
      <w:r w:rsidR="000F1BD0" w:rsidRPr="00482D97">
        <w:rPr>
          <w:b w:val="0"/>
          <w:szCs w:val="24"/>
        </w:rPr>
        <w:fldChar w:fldCharType="separate"/>
      </w:r>
      <w:r w:rsidR="00A35E74" w:rsidRPr="00482D97">
        <w:rPr>
          <w:b w:val="0"/>
          <w:szCs w:val="24"/>
        </w:rPr>
        <w:t>1.1.4</w:t>
      </w:r>
      <w:r w:rsidR="000F1BD0" w:rsidRPr="00482D97">
        <w:rPr>
          <w:b w:val="0"/>
          <w:szCs w:val="24"/>
        </w:rPr>
        <w:fldChar w:fldCharType="end"/>
      </w:r>
      <w:r w:rsidR="00A154B7" w:rsidRPr="00482D97">
        <w:rPr>
          <w:b w:val="0"/>
          <w:szCs w:val="24"/>
        </w:rPr>
        <w:t>)</w:t>
      </w:r>
      <w:r w:rsidRPr="00482D97">
        <w:rPr>
          <w:b w:val="0"/>
          <w:szCs w:val="24"/>
        </w:rPr>
        <w:t xml:space="preserve"> изложен</w:t>
      </w:r>
      <w:r w:rsidR="00482D97">
        <w:rPr>
          <w:b w:val="0"/>
          <w:szCs w:val="24"/>
        </w:rPr>
        <w:t>о</w:t>
      </w:r>
      <w:r w:rsidRPr="00482D97">
        <w:rPr>
          <w:b w:val="0"/>
          <w:szCs w:val="24"/>
        </w:rPr>
        <w:t xml:space="preserve"> в Приложении №1, которое является неотъемлемым приложением к</w:t>
      </w:r>
      <w:r w:rsidRPr="003803A7">
        <w:rPr>
          <w:b w:val="0"/>
          <w:szCs w:val="24"/>
        </w:rPr>
        <w:t xml:space="preserve"> настоящей документации и предоставляется </w:t>
      </w:r>
      <w:r w:rsidR="0021751A" w:rsidRPr="003803A7">
        <w:rPr>
          <w:b w:val="0"/>
          <w:szCs w:val="24"/>
        </w:rPr>
        <w:t>Участник</w:t>
      </w:r>
      <w:r w:rsidRPr="003803A7">
        <w:rPr>
          <w:b w:val="0"/>
          <w:szCs w:val="24"/>
        </w:rPr>
        <w:t>ам вместе с ней в качестве отдельного документа.</w:t>
      </w:r>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p>
    <w:p w:rsidR="002B5044" w:rsidRPr="003803A7" w:rsidRDefault="002B5044" w:rsidP="0021751A">
      <w:pPr>
        <w:pStyle w:val="2"/>
        <w:ind w:left="1701" w:hanging="1134"/>
      </w:pPr>
      <w:bookmarkStart w:id="528" w:name="_Ref194832984"/>
      <w:bookmarkStart w:id="529" w:name="_Ref197686508"/>
      <w:bookmarkStart w:id="530" w:name="_Toc423421727"/>
      <w:bookmarkStart w:id="531" w:name="_Toc441130823"/>
      <w:r w:rsidRPr="003803A7">
        <w:t xml:space="preserve">Требование к </w:t>
      </w:r>
      <w:bookmarkEnd w:id="528"/>
      <w:bookmarkEnd w:id="529"/>
      <w:bookmarkEnd w:id="530"/>
      <w:r w:rsidR="00C3704B">
        <w:t>закупаемым услугам</w:t>
      </w:r>
      <w:bookmarkEnd w:id="531"/>
    </w:p>
    <w:p w:rsidR="002B5044" w:rsidRPr="003776BB" w:rsidRDefault="002B5044" w:rsidP="002B5044">
      <w:pPr>
        <w:pStyle w:val="3"/>
        <w:ind w:left="0" w:firstLine="851"/>
        <w:jc w:val="both"/>
        <w:rPr>
          <w:b w:val="0"/>
          <w:szCs w:val="24"/>
        </w:rPr>
      </w:pPr>
      <w:bookmarkStart w:id="532" w:name="_Toc439166314"/>
      <w:bookmarkStart w:id="533" w:name="_Toc439170662"/>
      <w:bookmarkStart w:id="534" w:name="_Toc439172764"/>
      <w:bookmarkStart w:id="535" w:name="_Toc439173208"/>
      <w:bookmarkStart w:id="536" w:name="_Toc439238202"/>
      <w:bookmarkStart w:id="537" w:name="_Toc439252754"/>
      <w:bookmarkStart w:id="538" w:name="_Toc439323612"/>
      <w:bookmarkStart w:id="539" w:name="_Toc439323728"/>
      <w:bookmarkStart w:id="540" w:name="_Toc440361362"/>
      <w:bookmarkStart w:id="541" w:name="_Toc440376117"/>
      <w:bookmarkStart w:id="542" w:name="_Toc440376244"/>
      <w:bookmarkStart w:id="543" w:name="_Toc440382505"/>
      <w:bookmarkStart w:id="544" w:name="_Toc440447175"/>
      <w:bookmarkStart w:id="545" w:name="_Toc440631718"/>
      <w:bookmarkStart w:id="546" w:name="_Toc440877375"/>
      <w:bookmarkStart w:id="547" w:name="_Toc441130824"/>
      <w:bookmarkStart w:id="548" w:name="_Ref194833053"/>
      <w:bookmarkStart w:id="549" w:name="_Ref223496951"/>
      <w:bookmarkStart w:id="550" w:name="_Ref223496970"/>
      <w:proofErr w:type="gramStart"/>
      <w:r w:rsidRPr="003803A7">
        <w:rPr>
          <w:b w:val="0"/>
          <w:szCs w:val="24"/>
        </w:rPr>
        <w:t xml:space="preserve">Дополнительные требования к </w:t>
      </w:r>
      <w:r w:rsidR="00C3704B">
        <w:rPr>
          <w:b w:val="0"/>
          <w:szCs w:val="24"/>
        </w:rPr>
        <w:t>закупаемым услугам</w:t>
      </w:r>
      <w:r w:rsidR="003776BB" w:rsidRPr="003803A7">
        <w:rPr>
          <w:b w:val="0"/>
          <w:szCs w:val="24"/>
          <w:lang w:eastAsia="ru-RU"/>
        </w:rPr>
        <w:t xml:space="preserve">, изложены </w:t>
      </w:r>
      <w:r w:rsidR="00482D97">
        <w:rPr>
          <w:b w:val="0"/>
          <w:szCs w:val="24"/>
          <w:lang w:eastAsia="ru-RU"/>
        </w:rPr>
        <w:t>в Приложении №1 (Техническом задании</w:t>
      </w:r>
      <w:r w:rsidR="003776BB" w:rsidRPr="003803A7">
        <w:rPr>
          <w:b w:val="0"/>
          <w:szCs w:val="24"/>
          <w:lang w:eastAsia="ru-RU"/>
        </w:rPr>
        <w:t xml:space="preserve"> к настоящей Документации.</w:t>
      </w:r>
      <w:proofErr w:type="gramEnd"/>
      <w:r w:rsidR="003776BB" w:rsidRPr="003803A7">
        <w:rPr>
          <w:b w:val="0"/>
          <w:szCs w:val="24"/>
          <w:lang w:eastAsia="ru-RU"/>
        </w:rPr>
        <w:t xml:space="preserve"> При несоблю</w:t>
      </w:r>
      <w:r w:rsidR="00482D97">
        <w:rPr>
          <w:b w:val="0"/>
          <w:szCs w:val="24"/>
          <w:lang w:eastAsia="ru-RU"/>
        </w:rPr>
        <w:t>дении требований Технического задания</w:t>
      </w:r>
      <w:r w:rsidR="003776BB" w:rsidRPr="003776BB">
        <w:rPr>
          <w:b w:val="0"/>
          <w:szCs w:val="24"/>
          <w:lang w:eastAsia="ru-RU"/>
        </w:rPr>
        <w:t xml:space="preserve"> Закупочная комиссия отклонит Заявку Участника</w:t>
      </w:r>
      <w:r w:rsidRPr="003776BB">
        <w:rPr>
          <w:b w:val="0"/>
          <w:szCs w:val="24"/>
        </w:rPr>
        <w:t>.</w:t>
      </w:r>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p>
    <w:bookmarkEnd w:id="510"/>
    <w:bookmarkEnd w:id="511"/>
    <w:bookmarkEnd w:id="548"/>
    <w:bookmarkEnd w:id="549"/>
    <w:bookmarkEnd w:id="550"/>
    <w:p w:rsidR="002B5044" w:rsidRPr="004D0F20" w:rsidRDefault="002B5044" w:rsidP="002B5044">
      <w:pPr>
        <w:spacing w:before="100" w:beforeAutospacing="1" w:after="100" w:afterAutospacing="1" w:line="240" w:lineRule="auto"/>
      </w:pPr>
    </w:p>
    <w:p w:rsidR="002B5044" w:rsidRPr="002B5044" w:rsidRDefault="002B5044" w:rsidP="002B5044">
      <w:pPr>
        <w:pStyle w:val="11"/>
        <w:rPr>
          <w:lang w:eastAsia="ru-RU"/>
        </w:rPr>
      </w:pP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551" w:name="_Ref440270602"/>
      <w:bookmarkStart w:id="552" w:name="_Toc441130825"/>
      <w:bookmarkEnd w:id="5"/>
      <w:bookmarkEnd w:id="491"/>
      <w:r w:rsidRPr="00E71A48">
        <w:rPr>
          <w:szCs w:val="24"/>
        </w:rPr>
        <w:lastRenderedPageBreak/>
        <w:t>Образцы основных форм документов, включаемых в Заявку</w:t>
      </w:r>
      <w:bookmarkEnd w:id="551"/>
      <w:bookmarkEnd w:id="552"/>
      <w:r w:rsidRPr="00E71A48">
        <w:rPr>
          <w:szCs w:val="24"/>
        </w:rPr>
        <w:t xml:space="preserve"> </w:t>
      </w:r>
    </w:p>
    <w:p w:rsidR="004F4D80" w:rsidRPr="00F647F7" w:rsidRDefault="004F4D80" w:rsidP="004F4D80">
      <w:pPr>
        <w:pStyle w:val="2"/>
      </w:pPr>
      <w:bookmarkStart w:id="553" w:name="_Ref55336310"/>
      <w:bookmarkStart w:id="554" w:name="_Toc57314672"/>
      <w:bookmarkStart w:id="555" w:name="_Toc69728986"/>
      <w:bookmarkStart w:id="556" w:name="_Toc98253919"/>
      <w:bookmarkStart w:id="557" w:name="_Toc165173847"/>
      <w:bookmarkStart w:id="558" w:name="_Toc423423667"/>
      <w:bookmarkStart w:id="559" w:name="_Toc441130826"/>
      <w:r w:rsidRPr="00F647F7">
        <w:t xml:space="preserve">Письмо о подаче оферты </w:t>
      </w:r>
      <w:bookmarkStart w:id="560" w:name="_Ref22846535"/>
      <w:r w:rsidRPr="00F647F7">
        <w:t>(</w:t>
      </w:r>
      <w:bookmarkEnd w:id="560"/>
      <w:r w:rsidRPr="00F647F7">
        <w:t xml:space="preserve">форма </w:t>
      </w:r>
      <w:r w:rsidRPr="00F647F7">
        <w:rPr>
          <w:noProof/>
        </w:rPr>
        <w:t>1</w:t>
      </w:r>
      <w:r w:rsidRPr="00F647F7">
        <w:t>)</w:t>
      </w:r>
      <w:bookmarkEnd w:id="553"/>
      <w:bookmarkEnd w:id="554"/>
      <w:bookmarkEnd w:id="555"/>
      <w:bookmarkEnd w:id="556"/>
      <w:bookmarkEnd w:id="557"/>
      <w:bookmarkEnd w:id="558"/>
      <w:bookmarkEnd w:id="559"/>
    </w:p>
    <w:p w:rsidR="004F4D80" w:rsidRPr="00C236C0" w:rsidRDefault="004F4D80" w:rsidP="004F4D80">
      <w:pPr>
        <w:pStyle w:val="3"/>
        <w:rPr>
          <w:szCs w:val="24"/>
        </w:rPr>
      </w:pPr>
      <w:bookmarkStart w:id="561" w:name="_Toc98253920"/>
      <w:bookmarkStart w:id="562" w:name="_Toc157248174"/>
      <w:bookmarkStart w:id="563" w:name="_Toc157496543"/>
      <w:bookmarkStart w:id="564" w:name="_Toc158206082"/>
      <w:bookmarkStart w:id="565" w:name="_Toc164057767"/>
      <w:bookmarkStart w:id="566" w:name="_Toc164137117"/>
      <w:bookmarkStart w:id="567" w:name="_Toc164161277"/>
      <w:bookmarkStart w:id="568" w:name="_Toc165173848"/>
      <w:bookmarkStart w:id="569" w:name="_Toc439170673"/>
      <w:bookmarkStart w:id="570" w:name="_Toc439172775"/>
      <w:bookmarkStart w:id="571" w:name="_Toc439173219"/>
      <w:bookmarkStart w:id="572" w:name="_Toc439238213"/>
      <w:bookmarkStart w:id="573" w:name="_Toc440361369"/>
      <w:bookmarkStart w:id="574" w:name="_Toc440376124"/>
      <w:bookmarkStart w:id="575" w:name="_Toc440631722"/>
      <w:bookmarkStart w:id="576" w:name="_Toc441130827"/>
      <w:r w:rsidRPr="00C236C0">
        <w:rPr>
          <w:szCs w:val="24"/>
        </w:rPr>
        <w:t>Форма письма о подаче оферты</w:t>
      </w:r>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577"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опубликованное в [</w:t>
      </w:r>
      <w:r w:rsidRPr="00F647F7">
        <w:rPr>
          <w:rStyle w:val="aa"/>
          <w:sz w:val="24"/>
          <w:szCs w:val="24"/>
        </w:rPr>
        <w:t xml:space="preserve">указывается дата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proofErr w:type="gramStart"/>
      <w:r w:rsidRPr="00F647F7">
        <w:rPr>
          <w:sz w:val="24"/>
          <w:szCs w:val="24"/>
        </w:rPr>
        <w:t>зарегистрированное</w:t>
      </w:r>
      <w:proofErr w:type="gramEnd"/>
      <w:r w:rsidRPr="00F647F7">
        <w:rPr>
          <w:sz w:val="24"/>
          <w:szCs w:val="24"/>
        </w:rPr>
        <w:t xml:space="preserve">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 xml:space="preserve">предлагает заключить Договор на </w:t>
      </w:r>
      <w:r w:rsidR="00541FAB">
        <w:rPr>
          <w:sz w:val="24"/>
          <w:szCs w:val="24"/>
        </w:rPr>
        <w:t>оказание</w:t>
      </w:r>
      <w:r w:rsidRPr="00F647F7">
        <w:rPr>
          <w:sz w:val="24"/>
          <w:szCs w:val="24"/>
        </w:rPr>
        <w:t xml:space="preserve"> следующ</w:t>
      </w:r>
      <w:r w:rsidR="00541FAB">
        <w:rPr>
          <w:sz w:val="24"/>
          <w:szCs w:val="24"/>
        </w:rPr>
        <w:t>их</w:t>
      </w:r>
      <w:r w:rsidRPr="00F647F7">
        <w:rPr>
          <w:sz w:val="24"/>
          <w:szCs w:val="24"/>
        </w:rPr>
        <w:t xml:space="preserve"> </w:t>
      </w:r>
      <w:r w:rsidR="00541FAB">
        <w:rPr>
          <w:sz w:val="24"/>
          <w:szCs w:val="24"/>
        </w:rPr>
        <w:t>услуг</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w:t>
      </w:r>
      <w:r w:rsidR="00541FAB">
        <w:rPr>
          <w:sz w:val="24"/>
          <w:szCs w:val="24"/>
          <w:vertAlign w:val="superscript"/>
        </w:rPr>
        <w:t>ых</w:t>
      </w:r>
      <w:r w:rsidRPr="00F647F7">
        <w:rPr>
          <w:sz w:val="24"/>
          <w:szCs w:val="24"/>
          <w:vertAlign w:val="superscript"/>
        </w:rPr>
        <w:t xml:space="preserve"> </w:t>
      </w:r>
      <w:r w:rsidR="00541FAB">
        <w:rPr>
          <w:sz w:val="24"/>
          <w:szCs w:val="24"/>
          <w:vertAlign w:val="superscript"/>
        </w:rPr>
        <w:t>услуг</w:t>
      </w:r>
      <w:r w:rsidRPr="00F647F7">
        <w:rPr>
          <w:sz w:val="24"/>
          <w:szCs w:val="24"/>
          <w:vertAlign w:val="superscript"/>
        </w:rPr>
        <w:t>)</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w:t>
      </w:r>
      <w:r w:rsidR="00673C59">
        <w:rPr>
          <w:sz w:val="24"/>
          <w:szCs w:val="24"/>
        </w:rPr>
        <w:t>оказания услуг</w:t>
      </w:r>
      <w:r w:rsidR="00975C64" w:rsidRPr="00975C64">
        <w:rPr>
          <w:sz w:val="24"/>
          <w:szCs w:val="24"/>
        </w:rPr>
        <w:t xml:space="preserve">, </w:t>
      </w:r>
      <w:r w:rsidR="00673C59" w:rsidRPr="00975C64">
        <w:rPr>
          <w:sz w:val="24"/>
          <w:szCs w:val="24"/>
        </w:rPr>
        <w:t xml:space="preserve">Графиком </w:t>
      </w:r>
      <w:r w:rsidR="00673C59">
        <w:rPr>
          <w:sz w:val="24"/>
          <w:szCs w:val="24"/>
        </w:rPr>
        <w:t>оплаты оказания услуг</w:t>
      </w:r>
      <w:r w:rsidR="00975C64" w:rsidRPr="00975C64">
        <w:rPr>
          <w:sz w:val="24"/>
          <w:szCs w:val="24"/>
        </w:rPr>
        <w:t>, Сводной таблицей стоимости</w:t>
      </w:r>
      <w:r w:rsidR="00235620">
        <w:rPr>
          <w:sz w:val="24"/>
          <w:szCs w:val="24"/>
        </w:rPr>
        <w:t xml:space="preserve"> </w:t>
      </w:r>
      <w:r w:rsidR="00235620" w:rsidRPr="00536E26">
        <w:rPr>
          <w:bCs w:val="0"/>
          <w:sz w:val="24"/>
          <w:szCs w:val="24"/>
        </w:rPr>
        <w:t>услуг</w:t>
      </w:r>
      <w:r w:rsidR="00975C64" w:rsidRPr="00975C64">
        <w:rPr>
          <w:sz w:val="24"/>
          <w:szCs w:val="24"/>
        </w:rPr>
        <w:t xml:space="preserve"> 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w:t>
            </w:r>
            <w:proofErr w:type="spellStart"/>
            <w:r w:rsidRPr="001361CC">
              <w:t>руб.РФ</w:t>
            </w:r>
            <w:proofErr w:type="spellEnd"/>
            <w:r w:rsidRPr="001361CC">
              <w:t>.</w:t>
            </w:r>
          </w:p>
          <w:p w:rsidR="004F4D80" w:rsidRPr="001361CC" w:rsidRDefault="004F4D80" w:rsidP="004F4D80">
            <w:pPr>
              <w:spacing w:line="240" w:lineRule="auto"/>
              <w:ind w:right="-45" w:firstLine="0"/>
            </w:pPr>
            <w:r w:rsidRPr="001361CC">
              <w:rPr>
                <w:rStyle w:val="aa"/>
                <w:b w:val="0"/>
                <w:i w:val="0"/>
              </w:rPr>
              <w:t xml:space="preserve">по лоту № </w:t>
            </w:r>
            <w:r w:rsidRPr="001361CC">
              <w:rPr>
                <w:rStyle w:val="aa"/>
                <w:b w:val="0"/>
              </w:rPr>
              <w:t xml:space="preserve">(указывается номер и название  лота, на который подает оферту </w:t>
            </w:r>
            <w:r w:rsidR="00C236C0">
              <w:rPr>
                <w:rStyle w:val="aa"/>
                <w:b w:val="0"/>
              </w:rPr>
              <w:t>Участник</w:t>
            </w:r>
            <w:r w:rsidRPr="001361CC">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w:t>
      </w:r>
      <w:r w:rsidR="00CC3DAD">
        <w:rPr>
          <w:b/>
          <w:szCs w:val="24"/>
        </w:rPr>
        <w:t>оказания услуг</w:t>
      </w:r>
      <w:r w:rsidRPr="00F647F7">
        <w:rPr>
          <w:b/>
          <w:szCs w:val="24"/>
        </w:rPr>
        <w:t xml:space="preserve">: </w:t>
      </w:r>
    </w:p>
    <w:p w:rsidR="004F4D80" w:rsidRPr="00F647F7" w:rsidRDefault="004F4D80" w:rsidP="004F4D80">
      <w:pPr>
        <w:pStyle w:val="Times120"/>
        <w:widowControl w:val="0"/>
        <w:rPr>
          <w:szCs w:val="24"/>
        </w:rPr>
      </w:pPr>
      <w:r w:rsidRPr="00F647F7">
        <w:rPr>
          <w:szCs w:val="24"/>
        </w:rPr>
        <w:t xml:space="preserve">Начало </w:t>
      </w:r>
      <w:r w:rsidR="00CC3DAD">
        <w:rPr>
          <w:szCs w:val="24"/>
        </w:rPr>
        <w:t>оказания услуг</w:t>
      </w:r>
      <w:r w:rsidRPr="00F647F7">
        <w:rPr>
          <w:szCs w:val="24"/>
        </w:rPr>
        <w:t xml:space="preserve">: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w:t>
      </w:r>
      <w:r w:rsidR="00CC3DAD">
        <w:rPr>
          <w:szCs w:val="24"/>
        </w:rPr>
        <w:t>оказания услуг</w:t>
      </w:r>
      <w:r w:rsidRPr="00F647F7">
        <w:rPr>
          <w:szCs w:val="24"/>
        </w:rPr>
        <w:t xml:space="preserve">: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 xml:space="preserve">Условия оплаты </w:t>
      </w:r>
      <w:r w:rsidR="00CC3DAD">
        <w:rPr>
          <w:b/>
          <w:szCs w:val="24"/>
        </w:rPr>
        <w:t>оказания услуг</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 200_ года.</w:t>
      </w:r>
    </w:p>
    <w:p w:rsidR="00975C64" w:rsidRPr="00414CAF" w:rsidRDefault="00975C64" w:rsidP="00975C64">
      <w:pPr>
        <w:tabs>
          <w:tab w:val="left" w:pos="1080"/>
        </w:tabs>
        <w:spacing w:line="240" w:lineRule="auto"/>
        <w:ind w:firstLine="540"/>
        <w:rPr>
          <w:sz w:val="24"/>
          <w:szCs w:val="24"/>
        </w:rPr>
      </w:pPr>
      <w:r w:rsidRPr="00414CAF">
        <w:rPr>
          <w:sz w:val="24"/>
          <w:szCs w:val="24"/>
        </w:rPr>
        <w:t>Данная Заявка подается с пониманием того, что:</w:t>
      </w:r>
    </w:p>
    <w:p w:rsidR="00975C64" w:rsidRPr="00414CAF" w:rsidRDefault="00975C64" w:rsidP="00975C64">
      <w:pPr>
        <w:tabs>
          <w:tab w:val="left" w:pos="1080"/>
        </w:tabs>
        <w:spacing w:line="240" w:lineRule="auto"/>
        <w:ind w:firstLine="540"/>
        <w:rPr>
          <w:sz w:val="24"/>
          <w:szCs w:val="24"/>
        </w:rPr>
      </w:pPr>
      <w:r w:rsidRPr="00414CAF">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414CAF" w:rsidRDefault="00975C64" w:rsidP="00975C64">
      <w:pPr>
        <w:tabs>
          <w:tab w:val="left" w:pos="1080"/>
        </w:tabs>
        <w:spacing w:line="240" w:lineRule="auto"/>
        <w:ind w:firstLine="540"/>
        <w:rPr>
          <w:sz w:val="24"/>
          <w:szCs w:val="24"/>
        </w:rPr>
      </w:pPr>
      <w:r w:rsidRPr="00414CAF">
        <w:rPr>
          <w:sz w:val="24"/>
          <w:szCs w:val="24"/>
        </w:rPr>
        <w:t>вы оставляете за собой право:</w:t>
      </w:r>
    </w:p>
    <w:p w:rsidR="00975C64" w:rsidRPr="00414CAF" w:rsidRDefault="00975C64" w:rsidP="00557C01">
      <w:pPr>
        <w:widowControl w:val="0"/>
        <w:numPr>
          <w:ilvl w:val="0"/>
          <w:numId w:val="80"/>
        </w:numPr>
        <w:tabs>
          <w:tab w:val="left" w:pos="1080"/>
        </w:tabs>
        <w:suppressAutoHyphens w:val="0"/>
        <w:spacing w:line="240" w:lineRule="auto"/>
        <w:rPr>
          <w:sz w:val="24"/>
          <w:szCs w:val="24"/>
        </w:rPr>
      </w:pPr>
      <w:r w:rsidRPr="00414CAF">
        <w:rPr>
          <w:sz w:val="24"/>
          <w:szCs w:val="24"/>
        </w:rPr>
        <w:t>отклонить заявки с ценами, превышающими начальную (максимальную) цену договора (цену лота);</w:t>
      </w:r>
    </w:p>
    <w:p w:rsidR="00975C64" w:rsidRPr="00414CAF" w:rsidRDefault="00975C64" w:rsidP="00557C01">
      <w:pPr>
        <w:widowControl w:val="0"/>
        <w:numPr>
          <w:ilvl w:val="0"/>
          <w:numId w:val="80"/>
        </w:numPr>
        <w:tabs>
          <w:tab w:val="left" w:pos="1080"/>
        </w:tabs>
        <w:suppressAutoHyphens w:val="0"/>
        <w:spacing w:line="240" w:lineRule="auto"/>
        <w:rPr>
          <w:sz w:val="24"/>
          <w:szCs w:val="24"/>
        </w:rPr>
      </w:pPr>
      <w:r w:rsidRPr="00414CAF">
        <w:rPr>
          <w:sz w:val="24"/>
          <w:szCs w:val="24"/>
        </w:rPr>
        <w:lastRenderedPageBreak/>
        <w:t>принять или отклонить любую Заявку в соответствии с условиями документации о закупке;</w:t>
      </w:r>
    </w:p>
    <w:p w:rsidR="00975C64" w:rsidRPr="00414CAF" w:rsidRDefault="00975C64" w:rsidP="00557C01">
      <w:pPr>
        <w:widowControl w:val="0"/>
        <w:numPr>
          <w:ilvl w:val="0"/>
          <w:numId w:val="80"/>
        </w:numPr>
        <w:tabs>
          <w:tab w:val="left" w:pos="1080"/>
        </w:tabs>
        <w:suppressAutoHyphens w:val="0"/>
        <w:spacing w:line="240" w:lineRule="auto"/>
        <w:rPr>
          <w:sz w:val="24"/>
          <w:szCs w:val="24"/>
        </w:rPr>
      </w:pPr>
      <w:r w:rsidRPr="00414CAF">
        <w:rPr>
          <w:sz w:val="24"/>
          <w:szCs w:val="24"/>
        </w:rPr>
        <w:t>отклонить все заявки.</w:t>
      </w:r>
    </w:p>
    <w:p w:rsidR="00975C64" w:rsidRPr="00414CAF" w:rsidRDefault="00975C64" w:rsidP="00975C64">
      <w:pPr>
        <w:tabs>
          <w:tab w:val="left" w:pos="1080"/>
        </w:tabs>
        <w:spacing w:line="240" w:lineRule="auto"/>
        <w:ind w:firstLine="540"/>
        <w:rPr>
          <w:sz w:val="24"/>
          <w:szCs w:val="24"/>
        </w:rPr>
      </w:pPr>
      <w:r w:rsidRPr="00414CAF">
        <w:rPr>
          <w:sz w:val="24"/>
          <w:szCs w:val="24"/>
        </w:rPr>
        <w:t>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 xml:space="preserve">предоставить в качестве </w:t>
      </w:r>
      <w:proofErr w:type="gramStart"/>
      <w:r w:rsidRPr="00414CAF">
        <w:rPr>
          <w:sz w:val="24"/>
          <w:szCs w:val="24"/>
        </w:rPr>
        <w:t>обеспечения исполнения обязательств Участника закупки</w:t>
      </w:r>
      <w:proofErr w:type="gramEnd"/>
      <w:r w:rsidRPr="00414CAF">
        <w:rPr>
          <w:sz w:val="24"/>
          <w:szCs w:val="24"/>
        </w:rPr>
        <w:t xml:space="preserve"> в составе подаваемой Заявки Соглашение о неустойке </w:t>
      </w:r>
      <w:r w:rsidRPr="00414CAF">
        <w:rPr>
          <w:bCs w:val="0"/>
          <w:sz w:val="24"/>
          <w:szCs w:val="24"/>
        </w:rPr>
        <w:t xml:space="preserve">по форме и в соответствии с инструкциями, </w:t>
      </w:r>
      <w:r w:rsidRPr="00414CAF">
        <w:rPr>
          <w:bCs w:val="0"/>
          <w:spacing w:val="-1"/>
          <w:sz w:val="24"/>
          <w:szCs w:val="24"/>
        </w:rPr>
        <w:t>приведенными в Документации по запросу предложений,</w:t>
      </w:r>
      <w:r w:rsidRPr="00414CAF">
        <w:rPr>
          <w:sz w:val="24"/>
          <w:szCs w:val="24"/>
        </w:rPr>
        <w:t xml:space="preserve"> в установленный в документации о закупке срок</w:t>
      </w:r>
      <w:r w:rsidRPr="00414CAF">
        <w:rPr>
          <w:i/>
          <w:sz w:val="24"/>
          <w:szCs w:val="24"/>
        </w:rPr>
        <w:t>.</w:t>
      </w:r>
    </w:p>
    <w:p w:rsidR="00975C64" w:rsidRPr="00414CAF"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proofErr w:type="gramStart"/>
      <w:r w:rsidRPr="00414CAF">
        <w:rPr>
          <w:sz w:val="24"/>
          <w:szCs w:val="24"/>
        </w:rPr>
        <w:t>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в случае нарушения обязательств указанных в п. 1-5 оферты перечислит _Организатору неустойку в размере</w:t>
      </w:r>
      <w:r w:rsidRPr="00975C64">
        <w:rPr>
          <w:sz w:val="24"/>
          <w:szCs w:val="24"/>
        </w:rPr>
        <w:t xml:space="preserve"> _______________ руб. [</w:t>
      </w:r>
      <w:r w:rsidRPr="00975C64">
        <w:rPr>
          <w:rStyle w:val="FTN-"/>
          <w:sz w:val="24"/>
          <w:szCs w:val="24"/>
        </w:rPr>
        <w:t>указывается сумма цифрами и прописью согласно соответствующего пункта документации о закупке</w:t>
      </w:r>
      <w:r w:rsidRPr="00975C64">
        <w:rPr>
          <w:sz w:val="24"/>
          <w:szCs w:val="24"/>
        </w:rPr>
        <w:t xml:space="preserve">] и в сроки, установленные в п. </w:t>
      </w:r>
      <w:r w:rsidR="000F1BD0">
        <w:rPr>
          <w:sz w:val="24"/>
          <w:szCs w:val="24"/>
        </w:rPr>
        <w:fldChar w:fldCharType="begin"/>
      </w:r>
      <w:r w:rsidR="00673C59">
        <w:rPr>
          <w:sz w:val="24"/>
          <w:szCs w:val="24"/>
        </w:rPr>
        <w:instrText xml:space="preserve"> REF _Ref299109207 \r \h </w:instrText>
      </w:r>
      <w:r w:rsidR="000F1BD0">
        <w:rPr>
          <w:sz w:val="24"/>
          <w:szCs w:val="24"/>
        </w:rPr>
      </w:r>
      <w:r w:rsidR="000F1BD0">
        <w:rPr>
          <w:sz w:val="24"/>
          <w:szCs w:val="24"/>
        </w:rPr>
        <w:fldChar w:fldCharType="separate"/>
      </w:r>
      <w:r w:rsidR="00A35E74">
        <w:rPr>
          <w:sz w:val="24"/>
          <w:szCs w:val="24"/>
        </w:rPr>
        <w:t>3.3.14.6</w:t>
      </w:r>
      <w:r w:rsidR="000F1BD0">
        <w:rPr>
          <w:sz w:val="24"/>
          <w:szCs w:val="24"/>
        </w:rPr>
        <w:fldChar w:fldCharType="end"/>
      </w:r>
      <w:r w:rsidRPr="00975C64">
        <w:rPr>
          <w:sz w:val="24"/>
          <w:szCs w:val="24"/>
        </w:rPr>
        <w:t xml:space="preserve"> </w:t>
      </w:r>
      <w:r w:rsidRPr="003E170D">
        <w:rPr>
          <w:bCs w:val="0"/>
          <w:spacing w:val="-1"/>
          <w:sz w:val="24"/>
          <w:szCs w:val="24"/>
        </w:rPr>
        <w:t>Документации</w:t>
      </w:r>
      <w:r>
        <w:rPr>
          <w:bCs w:val="0"/>
          <w:spacing w:val="-1"/>
          <w:sz w:val="24"/>
          <w:szCs w:val="24"/>
        </w:rPr>
        <w:t xml:space="preserve"> по </w:t>
      </w:r>
      <w:r w:rsidRPr="00414CAF">
        <w:rPr>
          <w:bCs w:val="0"/>
          <w:spacing w:val="-1"/>
          <w:sz w:val="24"/>
          <w:szCs w:val="24"/>
        </w:rPr>
        <w:t>запросу предложений</w:t>
      </w:r>
      <w:r w:rsidRPr="00414CAF">
        <w:rPr>
          <w:sz w:val="24"/>
          <w:szCs w:val="24"/>
        </w:rPr>
        <w:t>, в том числе в случае принятия закупочной комиссией решения об</w:t>
      </w:r>
      <w:proofErr w:type="gramEnd"/>
      <w:r w:rsidRPr="00414CAF">
        <w:rPr>
          <w:sz w:val="24"/>
          <w:szCs w:val="24"/>
        </w:rPr>
        <w:t xml:space="preserve"> </w:t>
      </w:r>
      <w:proofErr w:type="gramStart"/>
      <w:r w:rsidRPr="00414CAF">
        <w:rPr>
          <w:sz w:val="24"/>
          <w:szCs w:val="24"/>
        </w:rPr>
        <w:t>отклонении</w:t>
      </w:r>
      <w:proofErr w:type="gramEnd"/>
      <w:r w:rsidRPr="00414CAF">
        <w:rPr>
          <w:sz w:val="24"/>
          <w:szCs w:val="24"/>
        </w:rPr>
        <w:t xml:space="preserve"> заявки по любым основаниям, предусмотренным закупочной документацией.</w:t>
      </w:r>
    </w:p>
    <w:p w:rsidR="00975C64" w:rsidRPr="00414CAF" w:rsidRDefault="00975C64" w:rsidP="00975C64">
      <w:pPr>
        <w:tabs>
          <w:tab w:val="left" w:pos="1080"/>
        </w:tabs>
        <w:spacing w:line="240" w:lineRule="auto"/>
        <w:ind w:firstLine="54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w:t>
      </w:r>
      <w:proofErr w:type="gramEnd"/>
      <w:r w:rsidRPr="00975C64">
        <w:rPr>
          <w:rStyle w:val="FTN-"/>
          <w:sz w:val="24"/>
          <w:szCs w:val="24"/>
        </w:rPr>
        <w:t xml:space="preserve"> </w:t>
      </w:r>
      <w:proofErr w:type="gramStart"/>
      <w:r w:rsidRPr="00975C64">
        <w:rPr>
          <w:rStyle w:val="FTN-"/>
          <w:sz w:val="24"/>
          <w:szCs w:val="24"/>
        </w:rPr>
        <w:t>При подготовке Заявки юридическим лицом – данная формулировка подлежит удалению]</w:t>
      </w:r>
      <w:r w:rsidRPr="00975C64">
        <w:rPr>
          <w:sz w:val="24"/>
          <w:szCs w:val="24"/>
        </w:rPr>
        <w:t>;</w:t>
      </w:r>
      <w:proofErr w:type="gramEnd"/>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 xml:space="preserve">при подаче заявки коллективным </w:t>
      </w:r>
      <w:r w:rsidRPr="00414CAF">
        <w:rPr>
          <w:i/>
          <w:sz w:val="24"/>
          <w:szCs w:val="24"/>
        </w:rPr>
        <w:lastRenderedPageBreak/>
        <w:t>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w:t>
      </w:r>
      <w:proofErr w:type="gramEnd"/>
      <w:r w:rsidRPr="00414CAF">
        <w:rPr>
          <w:sz w:val="24"/>
          <w:szCs w:val="24"/>
        </w:rPr>
        <w:t xml:space="preserve">  ________________________(</w:t>
      </w:r>
      <w:proofErr w:type="gramStart"/>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roofErr w:type="gramEnd"/>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 xml:space="preserve">№ </w:t>
            </w:r>
            <w:proofErr w:type="spellStart"/>
            <w:proofErr w:type="gramStart"/>
            <w:r w:rsidRPr="00414CAF">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578" w:name="_Toc98253921"/>
      <w:bookmarkStart w:id="579" w:name="_Toc157248175"/>
      <w:bookmarkStart w:id="580" w:name="_Toc157496544"/>
      <w:bookmarkStart w:id="581" w:name="_Toc158206083"/>
      <w:bookmarkStart w:id="582" w:name="_Toc164057768"/>
      <w:bookmarkStart w:id="583" w:name="_Toc164137118"/>
      <w:bookmarkStart w:id="584" w:name="_Toc164161278"/>
      <w:bookmarkStart w:id="585" w:name="_Toc165173849"/>
      <w:r>
        <w:rPr>
          <w:b/>
          <w:szCs w:val="24"/>
        </w:rPr>
        <w:br w:type="page"/>
      </w:r>
    </w:p>
    <w:p w:rsidR="004F4D80" w:rsidRPr="00C236C0" w:rsidRDefault="004F4D80" w:rsidP="004F4D80">
      <w:pPr>
        <w:pStyle w:val="3"/>
        <w:rPr>
          <w:szCs w:val="24"/>
        </w:rPr>
      </w:pPr>
      <w:bookmarkStart w:id="586" w:name="_Toc439170674"/>
      <w:bookmarkStart w:id="587" w:name="_Toc439172776"/>
      <w:bookmarkStart w:id="588" w:name="_Toc439173220"/>
      <w:bookmarkStart w:id="589" w:name="_Toc439238214"/>
      <w:bookmarkStart w:id="590" w:name="_Toc439252762"/>
      <w:bookmarkStart w:id="591" w:name="_Toc439323736"/>
      <w:bookmarkStart w:id="592" w:name="_Toc440361370"/>
      <w:bookmarkStart w:id="593" w:name="_Toc440376125"/>
      <w:bookmarkStart w:id="594" w:name="_Toc440376252"/>
      <w:bookmarkStart w:id="595" w:name="_Toc440382510"/>
      <w:bookmarkStart w:id="596" w:name="_Toc440447180"/>
      <w:bookmarkStart w:id="597" w:name="_Toc440631723"/>
      <w:bookmarkStart w:id="598" w:name="_Toc440877379"/>
      <w:bookmarkStart w:id="599" w:name="_Toc441130828"/>
      <w:r w:rsidRPr="00C236C0">
        <w:rPr>
          <w:szCs w:val="24"/>
        </w:rPr>
        <w:lastRenderedPageBreak/>
        <w:t>Инструкции по заполнению</w:t>
      </w:r>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bookmarkStart w:id="600" w:name="_Ref441053211"/>
      <w:r>
        <w:rPr>
          <w:sz w:val="24"/>
          <w:szCs w:val="24"/>
        </w:rPr>
        <w:t>Участник</w:t>
      </w:r>
      <w:r w:rsidR="004F4D80" w:rsidRPr="00F647F7">
        <w:rPr>
          <w:sz w:val="24"/>
          <w:szCs w:val="24"/>
        </w:rPr>
        <w:t xml:space="preserve"> должен указать стоимость </w:t>
      </w:r>
      <w:r w:rsidR="00541FAB">
        <w:rPr>
          <w:sz w:val="24"/>
          <w:szCs w:val="24"/>
        </w:rPr>
        <w:t>оказания услуг</w:t>
      </w:r>
      <w:r w:rsidR="004F4D80" w:rsidRPr="00F647F7">
        <w:rPr>
          <w:sz w:val="24"/>
          <w:szCs w:val="24"/>
        </w:rPr>
        <w:t xml:space="preserve"> цифрами и словами, в рублях, раздельно без НДС, величину НДС и вместе с НДС. Цену следует указывать в формате ХХХ </w:t>
      </w:r>
      <w:proofErr w:type="spellStart"/>
      <w:r w:rsidR="004F4D80" w:rsidRPr="00F647F7">
        <w:rPr>
          <w:sz w:val="24"/>
          <w:szCs w:val="24"/>
        </w:rPr>
        <w:t>ХХХ</w:t>
      </w:r>
      <w:proofErr w:type="spellEnd"/>
      <w:r w:rsidR="004F4D80" w:rsidRPr="00F647F7">
        <w:rPr>
          <w:sz w:val="24"/>
          <w:szCs w:val="24"/>
        </w:rPr>
        <w:t> ХХХ</w:t>
      </w:r>
      <w:proofErr w:type="gramStart"/>
      <w:r w:rsidR="004F4D80" w:rsidRPr="00F647F7">
        <w:rPr>
          <w:sz w:val="24"/>
          <w:szCs w:val="24"/>
        </w:rPr>
        <w:t>,Х</w:t>
      </w:r>
      <w:proofErr w:type="gramEnd"/>
      <w:r w:rsidR="004F4D80" w:rsidRPr="00F647F7">
        <w:rPr>
          <w:sz w:val="24"/>
          <w:szCs w:val="24"/>
        </w:rPr>
        <w:t xml:space="preserve">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bookmarkEnd w:id="600"/>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0F1BD0">
        <w:rPr>
          <w:sz w:val="24"/>
          <w:szCs w:val="24"/>
        </w:rPr>
        <w:fldChar w:fldCharType="begin"/>
      </w:r>
      <w:r w:rsidR="00457AEB">
        <w:rPr>
          <w:sz w:val="24"/>
          <w:szCs w:val="24"/>
        </w:rPr>
        <w:instrText xml:space="preserve"> REF _Ref440879531 \r \h </w:instrText>
      </w:r>
      <w:r w:rsidR="000F1BD0">
        <w:rPr>
          <w:sz w:val="24"/>
          <w:szCs w:val="24"/>
        </w:rPr>
      </w:r>
      <w:r w:rsidR="000F1BD0">
        <w:rPr>
          <w:sz w:val="24"/>
          <w:szCs w:val="24"/>
        </w:rPr>
        <w:fldChar w:fldCharType="separate"/>
      </w:r>
      <w:r w:rsidR="00A35E74">
        <w:rPr>
          <w:sz w:val="24"/>
          <w:szCs w:val="24"/>
        </w:rPr>
        <w:t>3.3.4</w:t>
      </w:r>
      <w:r w:rsidR="000F1BD0">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Pr="00492C8B"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0F1BD0">
        <w:rPr>
          <w:sz w:val="24"/>
          <w:szCs w:val="24"/>
        </w:rPr>
        <w:fldChar w:fldCharType="begin"/>
      </w:r>
      <w:r w:rsidR="00D56F8C">
        <w:rPr>
          <w:sz w:val="24"/>
          <w:szCs w:val="24"/>
        </w:rPr>
        <w:instrText xml:space="preserve"> REF _Ref55279015 \r \h </w:instrText>
      </w:r>
      <w:r w:rsidR="000F1BD0">
        <w:rPr>
          <w:sz w:val="24"/>
          <w:szCs w:val="24"/>
        </w:rPr>
      </w:r>
      <w:r w:rsidR="000F1BD0">
        <w:rPr>
          <w:sz w:val="24"/>
          <w:szCs w:val="24"/>
        </w:rPr>
        <w:fldChar w:fldCharType="separate"/>
      </w:r>
      <w:r w:rsidR="00A35E74">
        <w:rPr>
          <w:sz w:val="24"/>
          <w:szCs w:val="24"/>
        </w:rPr>
        <w:t>3.3.1.6</w:t>
      </w:r>
      <w:r w:rsidR="000F1BD0">
        <w:rPr>
          <w:sz w:val="24"/>
          <w:szCs w:val="24"/>
        </w:rPr>
        <w:fldChar w:fldCharType="end"/>
      </w:r>
      <w:r w:rsidRPr="00492C8B">
        <w:rPr>
          <w:sz w:val="24"/>
          <w:szCs w:val="24"/>
        </w:rPr>
        <w:t xml:space="preserve"> и </w:t>
      </w:r>
      <w:r w:rsidR="000F1BD0">
        <w:rPr>
          <w:sz w:val="24"/>
          <w:szCs w:val="24"/>
        </w:rPr>
        <w:fldChar w:fldCharType="begin"/>
      </w:r>
      <w:r w:rsidR="00D56F8C">
        <w:rPr>
          <w:sz w:val="24"/>
          <w:szCs w:val="24"/>
        </w:rPr>
        <w:instrText xml:space="preserve"> REF _Ref195087786 \r \h </w:instrText>
      </w:r>
      <w:r w:rsidR="000F1BD0">
        <w:rPr>
          <w:sz w:val="24"/>
          <w:szCs w:val="24"/>
        </w:rPr>
      </w:r>
      <w:r w:rsidR="000F1BD0">
        <w:rPr>
          <w:sz w:val="24"/>
          <w:szCs w:val="24"/>
        </w:rPr>
        <w:fldChar w:fldCharType="separate"/>
      </w:r>
      <w:r w:rsidR="00A35E74">
        <w:rPr>
          <w:sz w:val="24"/>
          <w:szCs w:val="24"/>
        </w:rPr>
        <w:t>3.3.1.7</w:t>
      </w:r>
      <w:r w:rsidR="000F1BD0">
        <w:rPr>
          <w:sz w:val="24"/>
          <w:szCs w:val="24"/>
        </w:rPr>
        <w:fldChar w:fldCharType="end"/>
      </w:r>
      <w:r w:rsidRPr="00492C8B">
        <w:rPr>
          <w:sz w:val="24"/>
          <w:szCs w:val="24"/>
        </w:rPr>
        <w:t>.</w:t>
      </w:r>
    </w:p>
    <w:p w:rsidR="00A35E74" w:rsidRPr="00492C8B" w:rsidRDefault="00A35E74" w:rsidP="00A35E74">
      <w:pPr>
        <w:pStyle w:val="aff6"/>
        <w:numPr>
          <w:ilvl w:val="3"/>
          <w:numId w:val="1"/>
        </w:numPr>
        <w:tabs>
          <w:tab w:val="num" w:pos="1134"/>
        </w:tabs>
        <w:suppressAutoHyphens w:val="0"/>
        <w:spacing w:before="100" w:beforeAutospacing="1" w:line="240" w:lineRule="auto"/>
        <w:rPr>
          <w:sz w:val="24"/>
          <w:szCs w:val="24"/>
        </w:rPr>
      </w:pPr>
      <w:bookmarkStart w:id="601" w:name="_Ref55335821"/>
      <w:bookmarkStart w:id="602" w:name="_Ref55336345"/>
      <w:bookmarkStart w:id="603" w:name="_Toc57314674"/>
      <w:bookmarkStart w:id="604" w:name="_Toc69728988"/>
      <w:bookmarkStart w:id="605" w:name="_Toc98253922"/>
      <w:bookmarkStart w:id="606" w:name="_Toc165173850"/>
      <w:r w:rsidRPr="004B74B1">
        <w:rPr>
          <w:sz w:val="24"/>
          <w:szCs w:val="24"/>
        </w:rPr>
        <w:t xml:space="preserve">Начальная (предельная) цена, </w:t>
      </w:r>
      <w:r w:rsidRPr="00892D7B">
        <w:rPr>
          <w:sz w:val="24"/>
          <w:szCs w:val="24"/>
        </w:rPr>
        <w:t xml:space="preserve">указываемая согласно п. </w:t>
      </w:r>
      <w:r w:rsidR="000F1BD0">
        <w:fldChar w:fldCharType="begin"/>
      </w:r>
      <w:r>
        <w:rPr>
          <w:sz w:val="24"/>
          <w:szCs w:val="24"/>
        </w:rPr>
        <w:instrText xml:space="preserve"> REF _Ref441053211 \r \h </w:instrText>
      </w:r>
      <w:r w:rsidR="000F1BD0">
        <w:fldChar w:fldCharType="separate"/>
      </w:r>
      <w:r>
        <w:rPr>
          <w:sz w:val="24"/>
          <w:szCs w:val="24"/>
        </w:rPr>
        <w:t>5.1.2.3</w:t>
      </w:r>
      <w:r w:rsidR="000F1BD0">
        <w:fldChar w:fldCharType="end"/>
      </w:r>
      <w:r w:rsidRPr="00892D7B">
        <w:rPr>
          <w:sz w:val="24"/>
          <w:szCs w:val="24"/>
        </w:rPr>
        <w:t>, является ценой заключаемого договора, и должна соответствовать цене, указанной в п.</w:t>
      </w:r>
      <w:r>
        <w:rPr>
          <w:sz w:val="24"/>
          <w:szCs w:val="24"/>
        </w:rPr>
        <w:t xml:space="preserve"> </w:t>
      </w:r>
      <w:r w:rsidR="000F1BD0">
        <w:rPr>
          <w:sz w:val="24"/>
          <w:szCs w:val="24"/>
        </w:rPr>
        <w:fldChar w:fldCharType="begin"/>
      </w:r>
      <w:r>
        <w:rPr>
          <w:sz w:val="24"/>
          <w:szCs w:val="24"/>
        </w:rPr>
        <w:instrText xml:space="preserve"> REF _Ref441053110 \r \h </w:instrText>
      </w:r>
      <w:r w:rsidR="000F1BD0">
        <w:rPr>
          <w:sz w:val="24"/>
          <w:szCs w:val="24"/>
        </w:rPr>
      </w:r>
      <w:r w:rsidR="000F1BD0">
        <w:rPr>
          <w:sz w:val="24"/>
          <w:szCs w:val="24"/>
        </w:rPr>
        <w:fldChar w:fldCharType="separate"/>
      </w:r>
      <w:r>
        <w:rPr>
          <w:sz w:val="24"/>
          <w:szCs w:val="24"/>
        </w:rPr>
        <w:t>3.3.7.1</w:t>
      </w:r>
      <w:r w:rsidR="000F1BD0">
        <w:rPr>
          <w:sz w:val="24"/>
          <w:szCs w:val="24"/>
        </w:rPr>
        <w:fldChar w:fldCharType="end"/>
      </w:r>
      <w:r w:rsidRPr="00892D7B">
        <w:rPr>
          <w:sz w:val="24"/>
          <w:szCs w:val="24"/>
        </w:rPr>
        <w:t xml:space="preserve"> настоящей</w:t>
      </w:r>
      <w:r w:rsidRPr="004B74B1">
        <w:rPr>
          <w:sz w:val="24"/>
          <w:szCs w:val="24"/>
        </w:rPr>
        <w:t xml:space="preserve"> Документации.</w:t>
      </w:r>
    </w:p>
    <w:p w:rsidR="00920CB0" w:rsidRDefault="00920CB0">
      <w:pPr>
        <w:suppressAutoHyphens w:val="0"/>
        <w:spacing w:line="240" w:lineRule="auto"/>
        <w:ind w:firstLine="0"/>
        <w:jc w:val="left"/>
        <w:rPr>
          <w:b/>
          <w:sz w:val="24"/>
          <w:szCs w:val="24"/>
        </w:rPr>
      </w:pPr>
      <w:r>
        <w:br w:type="page"/>
      </w:r>
    </w:p>
    <w:p w:rsidR="00920CB0" w:rsidRDefault="00920CB0" w:rsidP="00920CB0">
      <w:pPr>
        <w:pStyle w:val="3"/>
        <w:rPr>
          <w:szCs w:val="24"/>
        </w:rPr>
      </w:pPr>
      <w:bookmarkStart w:id="607" w:name="_Ref440271964"/>
      <w:bookmarkStart w:id="608" w:name="_Toc440361371"/>
      <w:bookmarkStart w:id="609" w:name="_Toc440376126"/>
      <w:bookmarkStart w:id="610" w:name="_Toc440631724"/>
      <w:bookmarkStart w:id="611" w:name="_Toc441130829"/>
      <w:r>
        <w:rPr>
          <w:szCs w:val="24"/>
        </w:rPr>
        <w:lastRenderedPageBreak/>
        <w:t>Антикоррупционные обязательства (Форма 1.1).</w:t>
      </w:r>
      <w:bookmarkEnd w:id="607"/>
      <w:bookmarkEnd w:id="608"/>
      <w:bookmarkEnd w:id="609"/>
      <w:bookmarkEnd w:id="610"/>
      <w:bookmarkEnd w:id="611"/>
    </w:p>
    <w:p w:rsidR="00920CB0" w:rsidRPr="00920CB0" w:rsidRDefault="00920CB0" w:rsidP="00557C01">
      <w:pPr>
        <w:pStyle w:val="3"/>
        <w:numPr>
          <w:ilvl w:val="3"/>
          <w:numId w:val="78"/>
        </w:numPr>
        <w:rPr>
          <w:b w:val="0"/>
          <w:szCs w:val="24"/>
        </w:rPr>
      </w:pPr>
      <w:bookmarkStart w:id="612" w:name="_Toc439238216"/>
      <w:bookmarkStart w:id="613" w:name="_Toc439252764"/>
      <w:bookmarkStart w:id="614" w:name="_Toc439323738"/>
      <w:bookmarkStart w:id="615" w:name="_Toc440361372"/>
      <w:bookmarkStart w:id="616" w:name="_Toc440376127"/>
      <w:bookmarkStart w:id="617" w:name="_Toc440376254"/>
      <w:bookmarkStart w:id="618" w:name="_Toc440382512"/>
      <w:bookmarkStart w:id="619" w:name="_Toc440447182"/>
      <w:bookmarkStart w:id="620" w:name="_Toc440631725"/>
      <w:bookmarkStart w:id="621" w:name="_Toc440877381"/>
      <w:bookmarkStart w:id="622" w:name="_Toc441130830"/>
      <w:r w:rsidRPr="00920CB0">
        <w:rPr>
          <w:b w:val="0"/>
          <w:szCs w:val="24"/>
        </w:rPr>
        <w:t xml:space="preserve">Форма </w:t>
      </w:r>
      <w:r>
        <w:rPr>
          <w:b w:val="0"/>
          <w:szCs w:val="24"/>
        </w:rPr>
        <w:t>Антикоррупционных обязательств</w:t>
      </w:r>
      <w:bookmarkEnd w:id="612"/>
      <w:bookmarkEnd w:id="613"/>
      <w:bookmarkEnd w:id="614"/>
      <w:bookmarkEnd w:id="615"/>
      <w:bookmarkEnd w:id="616"/>
      <w:bookmarkEnd w:id="617"/>
      <w:bookmarkEnd w:id="618"/>
      <w:bookmarkEnd w:id="619"/>
      <w:bookmarkEnd w:id="620"/>
      <w:bookmarkEnd w:id="621"/>
      <w:bookmarkEnd w:id="622"/>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по разработке и принятию мер по предупреждению и противодействию коррупции.</w:t>
      </w:r>
    </w:p>
    <w:p w:rsidR="00920CB0" w:rsidRPr="00160223" w:rsidRDefault="00920CB0" w:rsidP="00557C01">
      <w:pPr>
        <w:numPr>
          <w:ilvl w:val="0"/>
          <w:numId w:val="73"/>
        </w:numPr>
        <w:tabs>
          <w:tab w:val="num" w:pos="0"/>
        </w:tabs>
        <w:suppressAutoHyphens w:val="0"/>
        <w:spacing w:line="240" w:lineRule="auto"/>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w:t>
      </w:r>
      <w:proofErr w:type="spellStart"/>
      <w:r w:rsidRPr="00160223">
        <w:t>Россети</w:t>
      </w:r>
      <w:proofErr w:type="spellEnd"/>
      <w:r w:rsidRPr="00160223">
        <w:t>» и его ДЗО, утвержденной решением Совета директоров ПАО «</w:t>
      </w:r>
      <w:proofErr w:type="spellStart"/>
      <w:r w:rsidRPr="00160223">
        <w:t>Россети</w:t>
      </w:r>
      <w:proofErr w:type="spellEnd"/>
      <w:r w:rsidRPr="00160223">
        <w:t>»/</w:t>
      </w:r>
      <w:r w:rsidRPr="00160223">
        <w:rPr>
          <w:rFonts w:ascii="Calibri" w:hAnsi="Calibri"/>
        </w:rPr>
        <w:t xml:space="preserve"> </w:t>
      </w:r>
      <w:r w:rsidRPr="00160223">
        <w:t>ДЗО ПАО «</w:t>
      </w:r>
      <w:proofErr w:type="spellStart"/>
      <w:r w:rsidRPr="00160223">
        <w:t>Россети</w:t>
      </w:r>
      <w:proofErr w:type="spellEnd"/>
      <w:r w:rsidRPr="00160223">
        <w:t>» (протокол от 28.11.2014 №171) (далее - Антикоррупционная политика).</w:t>
      </w:r>
    </w:p>
    <w:p w:rsidR="00920CB0" w:rsidRPr="00160223" w:rsidRDefault="00920CB0" w:rsidP="00557C01">
      <w:pPr>
        <w:widowControl w:val="0"/>
        <w:numPr>
          <w:ilvl w:val="1"/>
          <w:numId w:val="77"/>
        </w:numPr>
        <w:suppressAutoHyphens w:val="0"/>
        <w:spacing w:line="240" w:lineRule="auto"/>
        <w:ind w:left="0" w:firstLine="709"/>
        <w:contextualSpacing/>
      </w:pPr>
      <w:proofErr w:type="gramStart"/>
      <w:r w:rsidRPr="00160223">
        <w:t>Согласен с принимаемыми в ПАО «</w:t>
      </w:r>
      <w:proofErr w:type="spellStart"/>
      <w:r w:rsidRPr="00160223">
        <w:t>Россети</w:t>
      </w:r>
      <w:proofErr w:type="spellEnd"/>
      <w:r w:rsidRPr="00160223">
        <w:t>»/ДЗО ПАО «</w:t>
      </w:r>
      <w:proofErr w:type="spellStart"/>
      <w:r w:rsidRPr="00160223">
        <w:t>Россети</w:t>
      </w:r>
      <w:proofErr w:type="spellEnd"/>
      <w:r w:rsidRPr="00160223">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160223">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160223">
        <w:t>Надлежащим образом заверенный перевод на русский язык документов</w:t>
      </w:r>
      <w:r w:rsidR="00C12FA4">
        <w:t xml:space="preserve"> </w:t>
      </w:r>
      <w:r w:rsidRPr="00160223">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8D44B7">
        <w:t>Заявок</w:t>
      </w:r>
      <w:r w:rsidRPr="00160223">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160223">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557C01">
      <w:pPr>
        <w:numPr>
          <w:ilvl w:val="0"/>
          <w:numId w:val="73"/>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557C01">
      <w:pPr>
        <w:numPr>
          <w:ilvl w:val="0"/>
          <w:numId w:val="76"/>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557C01">
      <w:pPr>
        <w:numPr>
          <w:ilvl w:val="0"/>
          <w:numId w:val="76"/>
        </w:numPr>
        <w:suppressAutoHyphens w:val="0"/>
        <w:spacing w:line="240" w:lineRule="auto"/>
        <w:ind w:left="0" w:firstLine="709"/>
        <w:rPr>
          <w:color w:val="000000"/>
        </w:rPr>
      </w:pPr>
      <w:r w:rsidRPr="00160223">
        <w:rPr>
          <w:color w:val="000000"/>
        </w:rPr>
        <w:t xml:space="preserve">непредставление информации о наличии аффилированных и иных связей, </w:t>
      </w:r>
      <w:proofErr w:type="gramStart"/>
      <w:r w:rsidRPr="00160223">
        <w:rPr>
          <w:color w:val="000000"/>
        </w:rPr>
        <w:t>пред</w:t>
      </w:r>
      <w:proofErr w:type="gramEnd"/>
      <w:r w:rsidRPr="00160223">
        <w:rPr>
          <w:color w:val="000000"/>
        </w:rPr>
        <w:t>/</w:t>
      </w:r>
      <w:proofErr w:type="gramStart"/>
      <w:r w:rsidRPr="00160223">
        <w:rPr>
          <w:color w:val="000000"/>
        </w:rPr>
        <w:t>конфликта</w:t>
      </w:r>
      <w:proofErr w:type="gramEnd"/>
      <w:r w:rsidRPr="00160223">
        <w:rPr>
          <w:color w:val="000000"/>
        </w:rPr>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557C01">
      <w:pPr>
        <w:numPr>
          <w:ilvl w:val="0"/>
          <w:numId w:val="74"/>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160223">
        <w:lastRenderedPageBreak/>
        <w:t>международных актов о противодействии легализации (отмыванию) доходов, полученных преступным путем.</w:t>
      </w:r>
    </w:p>
    <w:p w:rsidR="00920CB0" w:rsidRPr="00160223" w:rsidRDefault="00920CB0" w:rsidP="00557C01">
      <w:pPr>
        <w:numPr>
          <w:ilvl w:val="1"/>
          <w:numId w:val="75"/>
        </w:numPr>
        <w:suppressAutoHyphens w:val="0"/>
        <w:spacing w:line="240" w:lineRule="auto"/>
        <w:ind w:left="0" w:firstLine="709"/>
      </w:pPr>
      <w:r w:rsidRPr="00160223">
        <w:rPr>
          <w:lang w:val="en-US"/>
        </w:rPr>
        <w:t>C</w:t>
      </w:r>
      <w:proofErr w:type="spellStart"/>
      <w:r w:rsidRPr="00160223">
        <w:t>тимулирование</w:t>
      </w:r>
      <w:proofErr w:type="spellEnd"/>
      <w:r w:rsidRPr="00160223">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557C01">
      <w:pPr>
        <w:numPr>
          <w:ilvl w:val="1"/>
          <w:numId w:val="75"/>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557C01">
      <w:pPr>
        <w:numPr>
          <w:ilvl w:val="0"/>
          <w:numId w:val="75"/>
        </w:numPr>
        <w:suppressAutoHyphens w:val="0"/>
        <w:spacing w:line="240" w:lineRule="auto"/>
        <w:ind w:left="0" w:firstLine="709"/>
        <w:rPr>
          <w:color w:val="000000"/>
        </w:rPr>
      </w:pPr>
      <w:r w:rsidRPr="00160223">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160223" w:rsidRDefault="00920CB0" w:rsidP="00557C01">
      <w:pPr>
        <w:numPr>
          <w:ilvl w:val="0"/>
          <w:numId w:val="75"/>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557C01">
      <w:pPr>
        <w:numPr>
          <w:ilvl w:val="0"/>
          <w:numId w:val="75"/>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i/>
          <w:color w:val="000000"/>
        </w:rPr>
      </w:pPr>
      <w:r w:rsidRPr="00160223">
        <w:rPr>
          <w:b/>
          <w:bCs w:val="0"/>
          <w:i/>
          <w:iCs/>
          <w:color w:val="000000"/>
        </w:rPr>
        <w:t>Информация о формах обратной связи ПАО «_______» в рамках системы предупреждения и профилактики коррупции:</w:t>
      </w:r>
    </w:p>
    <w:p w:rsidR="00920CB0" w:rsidRPr="00920CB0" w:rsidRDefault="00920CB0" w:rsidP="00920CB0">
      <w:r w:rsidRPr="00160223">
        <w:rPr>
          <w:i/>
        </w:rPr>
        <w:t xml:space="preserve">В ПАО «_______» действует система </w:t>
      </w:r>
      <w:r w:rsidRPr="00160223">
        <w:rPr>
          <w:bCs w:val="0"/>
          <w:i/>
          <w:iCs/>
        </w:rPr>
        <w:t>предупреждения и профилактики коррупции.</w:t>
      </w:r>
      <w:r w:rsidRPr="00160223">
        <w:rPr>
          <w:i/>
        </w:rPr>
        <w:t xml:space="preserve"> </w:t>
      </w:r>
      <w:r w:rsidRPr="00160223">
        <w:rPr>
          <w:i/>
          <w:color w:val="2F2C2D"/>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38" w:history="1">
        <w:r w:rsidRPr="00160223">
          <w:rPr>
            <w:i/>
            <w:color w:val="262626"/>
            <w:u w:val="single"/>
            <w:shd w:val="clear" w:color="auto" w:fill="FFFFFF"/>
          </w:rPr>
          <w:t>форму обратной связи</w:t>
        </w:r>
      </w:hyperlink>
      <w:r w:rsidRPr="00160223">
        <w:rPr>
          <w:i/>
        </w:rPr>
        <w:t xml:space="preserve"> на корпоративном веб-сайте</w:t>
      </w:r>
      <w:r w:rsidRPr="00160223">
        <w:rPr>
          <w:i/>
          <w:color w:val="2F2C2D"/>
          <w:shd w:val="clear" w:color="auto" w:fill="FFFFFF"/>
        </w:rPr>
        <w:t xml:space="preserve">, позвонив по телефону «Горячей линии» </w:t>
      </w:r>
      <w:r w:rsidRPr="00160223">
        <w:rPr>
          <w:bCs w:val="0"/>
          <w:i/>
          <w:color w:val="2F2C2D"/>
          <w:shd w:val="clear" w:color="auto" w:fill="FFFFFF"/>
        </w:rPr>
        <w:t>________ (указывается номер «горячей» линии заказчика)</w:t>
      </w:r>
      <w:r w:rsidRPr="00160223">
        <w:rPr>
          <w:i/>
          <w:color w:val="2F2C2D"/>
          <w:shd w:val="clear" w:color="auto" w:fill="FFFFFF"/>
        </w:rPr>
        <w:t xml:space="preserve">, </w:t>
      </w:r>
      <w:proofErr w:type="gramStart"/>
      <w:r w:rsidRPr="00160223">
        <w:rPr>
          <w:i/>
          <w:color w:val="2F2C2D"/>
          <w:shd w:val="clear" w:color="auto" w:fill="FFFFFF"/>
        </w:rPr>
        <w:t>или</w:t>
      </w:r>
      <w:proofErr w:type="gramEnd"/>
      <w:r w:rsidRPr="00160223">
        <w:rPr>
          <w:i/>
          <w:color w:val="2F2C2D"/>
          <w:shd w:val="clear" w:color="auto" w:fill="FFFFFF"/>
        </w:rPr>
        <w:t xml:space="preserve"> направив письменное обращение по адресу: </w:t>
      </w:r>
      <w:r w:rsidRPr="00160223">
        <w:rPr>
          <w:iCs/>
          <w:color w:val="2F2C2D"/>
          <w:shd w:val="clear" w:color="auto" w:fill="FFFFFF"/>
        </w:rPr>
        <w:t xml:space="preserve">___________ </w:t>
      </w:r>
      <w:r w:rsidRPr="00160223">
        <w:rPr>
          <w:i/>
          <w:iCs/>
          <w:color w:val="2F2C2D"/>
          <w:shd w:val="clear" w:color="auto" w:fill="FFFFFF"/>
        </w:rPr>
        <w:t>(указывается адрес заказчика)</w:t>
      </w:r>
      <w:r w:rsidRPr="00160223">
        <w:rPr>
          <w:iCs/>
          <w:color w:val="2F2C2D"/>
          <w:shd w:val="clear" w:color="auto" w:fill="FFFFFF"/>
        </w:rPr>
        <w:t>.</w:t>
      </w:r>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39"/>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623" w:name="_Toc423423668"/>
      <w:bookmarkStart w:id="624" w:name="_Ref440271072"/>
      <w:bookmarkStart w:id="625" w:name="_Ref440273986"/>
      <w:bookmarkStart w:id="626" w:name="_Ref440274337"/>
      <w:bookmarkStart w:id="627" w:name="_Ref440274913"/>
      <w:bookmarkStart w:id="628" w:name="_Ref440284918"/>
      <w:bookmarkStart w:id="629" w:name="_Toc441130831"/>
      <w:r>
        <w:lastRenderedPageBreak/>
        <w:t>Сводная таблица стоимости</w:t>
      </w:r>
      <w:r w:rsidR="00235620">
        <w:t xml:space="preserve"> </w:t>
      </w:r>
      <w:r w:rsidR="00235620" w:rsidRPr="00536E26">
        <w:rPr>
          <w:bCs w:val="0"/>
        </w:rPr>
        <w:t>услуг</w:t>
      </w:r>
      <w:r w:rsidR="004F4D80" w:rsidRPr="00F647F7">
        <w:t xml:space="preserve"> (форма </w:t>
      </w:r>
      <w:r w:rsidR="004F4D80" w:rsidRPr="00F647F7">
        <w:rPr>
          <w:noProof/>
        </w:rPr>
        <w:t>2</w:t>
      </w:r>
      <w:r w:rsidR="004F4D80" w:rsidRPr="00F647F7">
        <w:t>)</w:t>
      </w:r>
      <w:bookmarkEnd w:id="601"/>
      <w:bookmarkEnd w:id="602"/>
      <w:bookmarkEnd w:id="603"/>
      <w:bookmarkEnd w:id="604"/>
      <w:bookmarkEnd w:id="605"/>
      <w:bookmarkEnd w:id="606"/>
      <w:bookmarkEnd w:id="623"/>
      <w:bookmarkEnd w:id="624"/>
      <w:bookmarkEnd w:id="625"/>
      <w:bookmarkEnd w:id="626"/>
      <w:bookmarkEnd w:id="627"/>
      <w:bookmarkEnd w:id="628"/>
      <w:bookmarkEnd w:id="629"/>
    </w:p>
    <w:p w:rsidR="004F4D80" w:rsidRPr="00C236C0" w:rsidRDefault="004F4D80" w:rsidP="004F4D80">
      <w:pPr>
        <w:pStyle w:val="3"/>
        <w:rPr>
          <w:szCs w:val="24"/>
        </w:rPr>
      </w:pPr>
      <w:bookmarkStart w:id="630" w:name="_Toc98253923"/>
      <w:bookmarkStart w:id="631" w:name="_Toc157248177"/>
      <w:bookmarkStart w:id="632" w:name="_Toc157496546"/>
      <w:bookmarkStart w:id="633" w:name="_Toc158206085"/>
      <w:bookmarkStart w:id="634" w:name="_Toc164057770"/>
      <w:bookmarkStart w:id="635" w:name="_Toc164137120"/>
      <w:bookmarkStart w:id="636" w:name="_Toc164161280"/>
      <w:bookmarkStart w:id="637" w:name="_Toc165173851"/>
      <w:bookmarkStart w:id="638" w:name="_Ref264038986"/>
      <w:bookmarkStart w:id="639" w:name="_Ref264359294"/>
      <w:bookmarkStart w:id="640" w:name="_Toc439170676"/>
      <w:bookmarkStart w:id="641" w:name="_Toc439172778"/>
      <w:bookmarkStart w:id="642" w:name="_Toc439173222"/>
      <w:bookmarkStart w:id="643" w:name="_Toc439238218"/>
      <w:bookmarkStart w:id="644" w:name="_Toc439252766"/>
      <w:bookmarkStart w:id="645" w:name="_Toc439323740"/>
      <w:bookmarkStart w:id="646" w:name="_Toc440361374"/>
      <w:bookmarkStart w:id="647" w:name="_Toc440376129"/>
      <w:bookmarkStart w:id="648" w:name="_Toc440376256"/>
      <w:bookmarkStart w:id="649" w:name="_Toc440382514"/>
      <w:bookmarkStart w:id="650" w:name="_Toc440447184"/>
      <w:bookmarkStart w:id="651" w:name="_Toc440631727"/>
      <w:bookmarkStart w:id="652" w:name="_Toc440877383"/>
      <w:bookmarkStart w:id="653" w:name="_Toc441130832"/>
      <w:r w:rsidRPr="00C236C0">
        <w:rPr>
          <w:szCs w:val="24"/>
        </w:rPr>
        <w:t xml:space="preserve">Форма </w:t>
      </w:r>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r w:rsidR="00492C8B">
        <w:rPr>
          <w:szCs w:val="24"/>
        </w:rPr>
        <w:t>Сводной таблицы стоимости</w:t>
      </w:r>
      <w:bookmarkEnd w:id="644"/>
      <w:bookmarkEnd w:id="645"/>
      <w:bookmarkEnd w:id="646"/>
      <w:bookmarkEnd w:id="647"/>
      <w:bookmarkEnd w:id="648"/>
      <w:bookmarkEnd w:id="649"/>
      <w:bookmarkEnd w:id="650"/>
      <w:bookmarkEnd w:id="651"/>
      <w:bookmarkEnd w:id="652"/>
      <w:r w:rsidR="00235620">
        <w:rPr>
          <w:szCs w:val="24"/>
        </w:rPr>
        <w:t xml:space="preserve"> </w:t>
      </w:r>
      <w:r w:rsidR="00235620" w:rsidRPr="00536E26">
        <w:rPr>
          <w:bCs w:val="0"/>
          <w:szCs w:val="24"/>
        </w:rPr>
        <w:t>услуг</w:t>
      </w:r>
      <w:bookmarkEnd w:id="653"/>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4F4D80" w:rsidRPr="00F647F7" w:rsidRDefault="00492C8B" w:rsidP="004F4D80">
      <w:pPr>
        <w:jc w:val="center"/>
        <w:rPr>
          <w:b/>
          <w:sz w:val="24"/>
          <w:szCs w:val="24"/>
        </w:rPr>
      </w:pPr>
      <w:r>
        <w:rPr>
          <w:b/>
          <w:sz w:val="24"/>
          <w:szCs w:val="24"/>
        </w:rPr>
        <w:t>Сводная таблица стоимости</w:t>
      </w:r>
      <w:r w:rsidR="00235620">
        <w:rPr>
          <w:b/>
          <w:sz w:val="24"/>
          <w:szCs w:val="24"/>
        </w:rPr>
        <w:t xml:space="preserve"> </w:t>
      </w:r>
      <w:r w:rsidR="00235620" w:rsidRPr="00235620">
        <w:rPr>
          <w:b/>
          <w:sz w:val="24"/>
          <w:szCs w:val="24"/>
        </w:rPr>
        <w:t>услуг</w:t>
      </w:r>
    </w:p>
    <w:p w:rsidR="00A35E74" w:rsidRPr="00F647F7" w:rsidRDefault="00A35E74" w:rsidP="00A35E74">
      <w:pPr>
        <w:rPr>
          <w:color w:val="000000"/>
          <w:sz w:val="24"/>
          <w:szCs w:val="24"/>
        </w:rPr>
      </w:pPr>
      <w:r w:rsidRPr="00F647F7">
        <w:rPr>
          <w:color w:val="000000"/>
          <w:sz w:val="24"/>
          <w:szCs w:val="24"/>
        </w:rPr>
        <w:t xml:space="preserve">Наименование и адрес </w:t>
      </w:r>
      <w:r>
        <w:rPr>
          <w:color w:val="000000"/>
          <w:sz w:val="24"/>
          <w:szCs w:val="24"/>
        </w:rPr>
        <w:t>Участника</w:t>
      </w:r>
      <w:r w:rsidRPr="00F647F7">
        <w:rPr>
          <w:color w:val="000000"/>
          <w:sz w:val="24"/>
          <w:szCs w:val="24"/>
        </w:rPr>
        <w:t>: _________________________________</w:t>
      </w:r>
    </w:p>
    <w:tbl>
      <w:tblPr>
        <w:tblW w:w="1545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8"/>
        <w:gridCol w:w="5943"/>
        <w:gridCol w:w="1559"/>
        <w:gridCol w:w="1701"/>
        <w:gridCol w:w="1843"/>
        <w:gridCol w:w="3827"/>
      </w:tblGrid>
      <w:tr w:rsidR="00A35E74" w:rsidRPr="00843BBD" w:rsidTr="00E27F73">
        <w:trPr>
          <w:cantSplit/>
          <w:trHeight w:val="522"/>
        </w:trPr>
        <w:tc>
          <w:tcPr>
            <w:tcW w:w="15451" w:type="dxa"/>
            <w:gridSpan w:val="6"/>
            <w:tcBorders>
              <w:top w:val="single" w:sz="4" w:space="0" w:color="auto"/>
              <w:left w:val="single" w:sz="4" w:space="0" w:color="auto"/>
              <w:bottom w:val="single" w:sz="4" w:space="0" w:color="auto"/>
              <w:right w:val="single" w:sz="4" w:space="0" w:color="auto"/>
            </w:tcBorders>
          </w:tcPr>
          <w:p w:rsidR="00A35E74" w:rsidRPr="00843BBD" w:rsidRDefault="00A35E74" w:rsidP="00E27F73">
            <w:pPr>
              <w:pStyle w:val="aff0"/>
              <w:spacing w:before="0" w:after="0"/>
              <w:rPr>
                <w:color w:val="000000"/>
                <w:sz w:val="24"/>
                <w:szCs w:val="24"/>
              </w:rPr>
            </w:pPr>
            <w:r w:rsidRPr="00843BBD">
              <w:rPr>
                <w:color w:val="000000"/>
                <w:sz w:val="24"/>
                <w:szCs w:val="24"/>
              </w:rPr>
              <w:t>_________________________________________________________________________________</w:t>
            </w:r>
          </w:p>
          <w:p w:rsidR="00A35E74" w:rsidRPr="00843BBD" w:rsidRDefault="00A35E74" w:rsidP="00E27F73">
            <w:pPr>
              <w:pStyle w:val="aff0"/>
              <w:spacing w:before="0" w:after="0"/>
              <w:jc w:val="center"/>
              <w:rPr>
                <w:b/>
                <w:color w:val="000000"/>
              </w:rPr>
            </w:pPr>
            <w:r w:rsidRPr="00843BBD">
              <w:rPr>
                <w:rStyle w:val="aa"/>
                <w:b w:val="0"/>
                <w:sz w:val="20"/>
              </w:rPr>
              <w:t>(Указывается наименование услуг)</w:t>
            </w:r>
          </w:p>
        </w:tc>
      </w:tr>
      <w:tr w:rsidR="00A35E74" w:rsidRPr="0098354B" w:rsidTr="00E27F73">
        <w:trPr>
          <w:trHeight w:val="944"/>
        </w:trPr>
        <w:tc>
          <w:tcPr>
            <w:tcW w:w="578" w:type="dxa"/>
          </w:tcPr>
          <w:p w:rsidR="00A35E74" w:rsidRPr="0098354B" w:rsidRDefault="00A35E74" w:rsidP="00E27F73">
            <w:pPr>
              <w:pStyle w:val="aff0"/>
              <w:spacing w:before="0" w:after="0"/>
              <w:rPr>
                <w:sz w:val="24"/>
                <w:szCs w:val="24"/>
                <w:highlight w:val="yellow"/>
              </w:rPr>
            </w:pPr>
            <w:r w:rsidRPr="0098354B">
              <w:rPr>
                <w:sz w:val="24"/>
                <w:szCs w:val="24"/>
                <w:highlight w:val="yellow"/>
              </w:rPr>
              <w:t xml:space="preserve">№ </w:t>
            </w:r>
            <w:proofErr w:type="gramStart"/>
            <w:r w:rsidRPr="0098354B">
              <w:rPr>
                <w:sz w:val="24"/>
                <w:szCs w:val="24"/>
                <w:highlight w:val="yellow"/>
              </w:rPr>
              <w:t>п</w:t>
            </w:r>
            <w:proofErr w:type="gramEnd"/>
            <w:r w:rsidRPr="0098354B">
              <w:rPr>
                <w:sz w:val="24"/>
                <w:szCs w:val="24"/>
                <w:highlight w:val="yellow"/>
              </w:rPr>
              <w:t>/п</w:t>
            </w:r>
          </w:p>
        </w:tc>
        <w:tc>
          <w:tcPr>
            <w:tcW w:w="5943" w:type="dxa"/>
            <w:vAlign w:val="center"/>
          </w:tcPr>
          <w:p w:rsidR="00A35E74" w:rsidRPr="0098354B" w:rsidRDefault="00A35E74" w:rsidP="00E27F73">
            <w:pPr>
              <w:spacing w:line="240" w:lineRule="auto"/>
              <w:ind w:firstLine="0"/>
              <w:jc w:val="center"/>
              <w:rPr>
                <w:sz w:val="24"/>
                <w:szCs w:val="24"/>
                <w:highlight w:val="yellow"/>
              </w:rPr>
            </w:pPr>
            <w:r w:rsidRPr="0098354B">
              <w:rPr>
                <w:sz w:val="24"/>
                <w:szCs w:val="24"/>
                <w:highlight w:val="yellow"/>
              </w:rPr>
              <w:t>Вид услуг</w:t>
            </w:r>
          </w:p>
        </w:tc>
        <w:tc>
          <w:tcPr>
            <w:tcW w:w="1559" w:type="dxa"/>
            <w:vAlign w:val="center"/>
          </w:tcPr>
          <w:p w:rsidR="00A35E74" w:rsidRPr="0098354B" w:rsidRDefault="00A35E74" w:rsidP="00E27F73">
            <w:pPr>
              <w:spacing w:line="240" w:lineRule="auto"/>
              <w:ind w:firstLine="0"/>
              <w:jc w:val="center"/>
              <w:rPr>
                <w:sz w:val="24"/>
                <w:szCs w:val="24"/>
                <w:highlight w:val="yellow"/>
              </w:rPr>
            </w:pPr>
            <w:r w:rsidRPr="0098354B">
              <w:rPr>
                <w:sz w:val="24"/>
                <w:szCs w:val="24"/>
                <w:highlight w:val="yellow"/>
              </w:rPr>
              <w:t>Ед. изм.</w:t>
            </w:r>
          </w:p>
        </w:tc>
        <w:tc>
          <w:tcPr>
            <w:tcW w:w="1701" w:type="dxa"/>
            <w:vAlign w:val="center"/>
          </w:tcPr>
          <w:p w:rsidR="00A35E74" w:rsidRPr="0098354B" w:rsidRDefault="00A35E74" w:rsidP="00E27F73">
            <w:pPr>
              <w:spacing w:line="240" w:lineRule="auto"/>
              <w:ind w:firstLine="0"/>
              <w:jc w:val="center"/>
              <w:rPr>
                <w:sz w:val="24"/>
                <w:szCs w:val="24"/>
                <w:highlight w:val="yellow"/>
              </w:rPr>
            </w:pPr>
            <w:r w:rsidRPr="0098354B">
              <w:rPr>
                <w:sz w:val="24"/>
                <w:szCs w:val="24"/>
                <w:highlight w:val="yellow"/>
              </w:rPr>
              <w:t>Цена единицы без НДС, руб.</w:t>
            </w:r>
          </w:p>
        </w:tc>
        <w:tc>
          <w:tcPr>
            <w:tcW w:w="1843" w:type="dxa"/>
            <w:vAlign w:val="center"/>
          </w:tcPr>
          <w:p w:rsidR="00A35E74" w:rsidRPr="0098354B" w:rsidRDefault="00A35E74" w:rsidP="00E27F73">
            <w:pPr>
              <w:spacing w:line="240" w:lineRule="auto"/>
              <w:ind w:firstLine="0"/>
              <w:jc w:val="center"/>
              <w:rPr>
                <w:sz w:val="24"/>
                <w:szCs w:val="24"/>
                <w:highlight w:val="yellow"/>
              </w:rPr>
            </w:pPr>
            <w:r w:rsidRPr="0098354B">
              <w:rPr>
                <w:sz w:val="24"/>
                <w:szCs w:val="24"/>
                <w:highlight w:val="yellow"/>
              </w:rPr>
              <w:t>Цена единицы с НДС, руб.</w:t>
            </w:r>
          </w:p>
        </w:tc>
        <w:tc>
          <w:tcPr>
            <w:tcW w:w="3827" w:type="dxa"/>
            <w:vAlign w:val="center"/>
          </w:tcPr>
          <w:p w:rsidR="00A35E74" w:rsidRPr="0098354B" w:rsidRDefault="00A35E74" w:rsidP="00E27F73">
            <w:pPr>
              <w:spacing w:line="240" w:lineRule="auto"/>
              <w:ind w:firstLine="0"/>
              <w:jc w:val="center"/>
              <w:rPr>
                <w:sz w:val="24"/>
                <w:szCs w:val="24"/>
                <w:highlight w:val="yellow"/>
              </w:rPr>
            </w:pPr>
            <w:r w:rsidRPr="0098354B">
              <w:rPr>
                <w:sz w:val="24"/>
                <w:szCs w:val="24"/>
                <w:highlight w:val="yellow"/>
              </w:rPr>
              <w:t>Примечания</w:t>
            </w:r>
          </w:p>
        </w:tc>
      </w:tr>
      <w:tr w:rsidR="00A35E74" w:rsidRPr="0098354B" w:rsidTr="00E27F73">
        <w:trPr>
          <w:trHeight w:val="284"/>
        </w:trPr>
        <w:tc>
          <w:tcPr>
            <w:tcW w:w="15451" w:type="dxa"/>
            <w:gridSpan w:val="6"/>
          </w:tcPr>
          <w:p w:rsidR="00A35E74" w:rsidRPr="0098354B" w:rsidRDefault="00A35E74" w:rsidP="00E27F73">
            <w:pPr>
              <w:pStyle w:val="aff1"/>
              <w:numPr>
                <w:ilvl w:val="0"/>
                <w:numId w:val="89"/>
              </w:numPr>
              <w:tabs>
                <w:tab w:val="left" w:pos="-1951"/>
              </w:tabs>
              <w:suppressAutoHyphens w:val="0"/>
              <w:spacing w:before="0" w:after="0"/>
              <w:rPr>
                <w:color w:val="000000"/>
                <w:szCs w:val="24"/>
                <w:highlight w:val="yellow"/>
              </w:rPr>
            </w:pPr>
            <w:r w:rsidRPr="0098354B">
              <w:rPr>
                <w:bCs w:val="0"/>
                <w:highlight w:val="yellow"/>
              </w:rPr>
              <w:t>Филиал ПАО «МРСК Центра»</w:t>
            </w:r>
            <w:r w:rsidRPr="0098354B">
              <w:rPr>
                <w:highlight w:val="yellow"/>
              </w:rPr>
              <w:t xml:space="preserve"> «</w:t>
            </w:r>
            <w:r w:rsidRPr="0098354B">
              <w:rPr>
                <w:rStyle w:val="aa"/>
                <w:b w:val="0"/>
                <w:highlight w:val="yellow"/>
              </w:rPr>
              <w:t>____</w:t>
            </w:r>
            <w:r w:rsidRPr="0098354B">
              <w:rPr>
                <w:rStyle w:val="aa"/>
                <w:highlight w:val="yellow"/>
              </w:rPr>
              <w:t xml:space="preserve"> </w:t>
            </w:r>
            <w:proofErr w:type="spellStart"/>
            <w:r w:rsidRPr="0098354B">
              <w:rPr>
                <w:highlight w:val="yellow"/>
              </w:rPr>
              <w:t>энерго</w:t>
            </w:r>
            <w:proofErr w:type="spellEnd"/>
            <w:r w:rsidRPr="0098354B">
              <w:rPr>
                <w:highlight w:val="yellow"/>
              </w:rPr>
              <w:t>»</w:t>
            </w:r>
          </w:p>
        </w:tc>
      </w:tr>
      <w:tr w:rsidR="00A35E74" w:rsidRPr="0098354B" w:rsidTr="00E27F73">
        <w:trPr>
          <w:trHeight w:val="284"/>
        </w:trPr>
        <w:tc>
          <w:tcPr>
            <w:tcW w:w="578" w:type="dxa"/>
          </w:tcPr>
          <w:p w:rsidR="00A35E74" w:rsidRPr="0098354B" w:rsidRDefault="00A35E74" w:rsidP="00E27F73">
            <w:pPr>
              <w:pStyle w:val="aff1"/>
              <w:numPr>
                <w:ilvl w:val="0"/>
                <w:numId w:val="87"/>
              </w:numPr>
              <w:suppressAutoHyphens w:val="0"/>
              <w:ind w:left="0"/>
              <w:rPr>
                <w:color w:val="000000"/>
                <w:szCs w:val="24"/>
                <w:highlight w:val="yellow"/>
              </w:rPr>
            </w:pPr>
          </w:p>
        </w:tc>
        <w:tc>
          <w:tcPr>
            <w:tcW w:w="5943" w:type="dxa"/>
          </w:tcPr>
          <w:p w:rsidR="00A35E74" w:rsidRPr="0098354B" w:rsidRDefault="00A35E74" w:rsidP="00E27F73">
            <w:pPr>
              <w:pStyle w:val="aff1"/>
              <w:spacing w:before="0" w:after="0"/>
              <w:rPr>
                <w:color w:val="000000"/>
                <w:szCs w:val="24"/>
                <w:highlight w:val="yellow"/>
              </w:rPr>
            </w:pPr>
          </w:p>
        </w:tc>
        <w:tc>
          <w:tcPr>
            <w:tcW w:w="1559" w:type="dxa"/>
          </w:tcPr>
          <w:p w:rsidR="00A35E74" w:rsidRPr="0098354B" w:rsidRDefault="00A35E74" w:rsidP="00E27F73">
            <w:pPr>
              <w:pStyle w:val="aff1"/>
              <w:spacing w:before="0" w:after="0"/>
              <w:rPr>
                <w:color w:val="000000"/>
                <w:szCs w:val="24"/>
                <w:highlight w:val="yellow"/>
              </w:rPr>
            </w:pPr>
          </w:p>
        </w:tc>
        <w:tc>
          <w:tcPr>
            <w:tcW w:w="1701" w:type="dxa"/>
          </w:tcPr>
          <w:p w:rsidR="00A35E74" w:rsidRPr="0098354B" w:rsidRDefault="00A35E74" w:rsidP="00E27F73">
            <w:pPr>
              <w:pStyle w:val="aff1"/>
              <w:spacing w:before="0" w:after="0"/>
              <w:rPr>
                <w:color w:val="000000"/>
                <w:szCs w:val="24"/>
                <w:highlight w:val="yellow"/>
              </w:rPr>
            </w:pPr>
          </w:p>
        </w:tc>
        <w:tc>
          <w:tcPr>
            <w:tcW w:w="1843" w:type="dxa"/>
          </w:tcPr>
          <w:p w:rsidR="00A35E74" w:rsidRPr="0098354B" w:rsidRDefault="00A35E74" w:rsidP="00E27F73">
            <w:pPr>
              <w:pStyle w:val="aff1"/>
              <w:spacing w:before="0" w:after="0"/>
              <w:jc w:val="right"/>
              <w:rPr>
                <w:color w:val="000000"/>
                <w:szCs w:val="24"/>
                <w:highlight w:val="yellow"/>
              </w:rPr>
            </w:pPr>
          </w:p>
        </w:tc>
        <w:tc>
          <w:tcPr>
            <w:tcW w:w="3827" w:type="dxa"/>
          </w:tcPr>
          <w:p w:rsidR="00A35E74" w:rsidRPr="0098354B" w:rsidRDefault="00A35E74" w:rsidP="00E27F73">
            <w:pPr>
              <w:pStyle w:val="aff1"/>
              <w:spacing w:before="0" w:after="0"/>
              <w:rPr>
                <w:color w:val="000000"/>
                <w:szCs w:val="24"/>
                <w:highlight w:val="yellow"/>
              </w:rPr>
            </w:pPr>
          </w:p>
        </w:tc>
      </w:tr>
      <w:tr w:rsidR="00A35E74" w:rsidRPr="0098354B" w:rsidTr="00E27F73">
        <w:trPr>
          <w:trHeight w:val="284"/>
        </w:trPr>
        <w:tc>
          <w:tcPr>
            <w:tcW w:w="578" w:type="dxa"/>
          </w:tcPr>
          <w:p w:rsidR="00A35E74" w:rsidRPr="0098354B" w:rsidRDefault="00A35E74" w:rsidP="00E27F73">
            <w:pPr>
              <w:pStyle w:val="aff1"/>
              <w:numPr>
                <w:ilvl w:val="0"/>
                <w:numId w:val="87"/>
              </w:numPr>
              <w:suppressAutoHyphens w:val="0"/>
              <w:ind w:left="0"/>
              <w:rPr>
                <w:color w:val="000000"/>
                <w:szCs w:val="24"/>
                <w:highlight w:val="yellow"/>
              </w:rPr>
            </w:pPr>
          </w:p>
        </w:tc>
        <w:tc>
          <w:tcPr>
            <w:tcW w:w="5943" w:type="dxa"/>
          </w:tcPr>
          <w:p w:rsidR="00A35E74" w:rsidRPr="0098354B" w:rsidRDefault="00A35E74" w:rsidP="00E27F73">
            <w:pPr>
              <w:pStyle w:val="aff1"/>
              <w:spacing w:before="0" w:after="0"/>
              <w:rPr>
                <w:color w:val="000000"/>
                <w:szCs w:val="24"/>
                <w:highlight w:val="yellow"/>
              </w:rPr>
            </w:pPr>
          </w:p>
        </w:tc>
        <w:tc>
          <w:tcPr>
            <w:tcW w:w="1559" w:type="dxa"/>
          </w:tcPr>
          <w:p w:rsidR="00A35E74" w:rsidRPr="0098354B" w:rsidRDefault="00A35E74" w:rsidP="00E27F73">
            <w:pPr>
              <w:pStyle w:val="aff1"/>
              <w:spacing w:before="0" w:after="0"/>
              <w:rPr>
                <w:color w:val="000000"/>
                <w:szCs w:val="24"/>
                <w:highlight w:val="yellow"/>
              </w:rPr>
            </w:pPr>
          </w:p>
        </w:tc>
        <w:tc>
          <w:tcPr>
            <w:tcW w:w="1701" w:type="dxa"/>
          </w:tcPr>
          <w:p w:rsidR="00A35E74" w:rsidRPr="0098354B" w:rsidRDefault="00A35E74" w:rsidP="00E27F73">
            <w:pPr>
              <w:pStyle w:val="aff1"/>
              <w:spacing w:before="0" w:after="0"/>
              <w:rPr>
                <w:color w:val="000000"/>
                <w:szCs w:val="24"/>
                <w:highlight w:val="yellow"/>
              </w:rPr>
            </w:pPr>
          </w:p>
        </w:tc>
        <w:tc>
          <w:tcPr>
            <w:tcW w:w="1843" w:type="dxa"/>
          </w:tcPr>
          <w:p w:rsidR="00A35E74" w:rsidRPr="0098354B" w:rsidRDefault="00A35E74" w:rsidP="00E27F73">
            <w:pPr>
              <w:pStyle w:val="aff1"/>
              <w:spacing w:before="0" w:after="0"/>
              <w:jc w:val="right"/>
              <w:rPr>
                <w:color w:val="000000"/>
                <w:szCs w:val="24"/>
                <w:highlight w:val="yellow"/>
              </w:rPr>
            </w:pPr>
          </w:p>
        </w:tc>
        <w:tc>
          <w:tcPr>
            <w:tcW w:w="3827" w:type="dxa"/>
          </w:tcPr>
          <w:p w:rsidR="00A35E74" w:rsidRPr="0098354B" w:rsidRDefault="00A35E74" w:rsidP="00E27F73">
            <w:pPr>
              <w:pStyle w:val="aff1"/>
              <w:spacing w:before="0" w:after="0"/>
              <w:rPr>
                <w:color w:val="000000"/>
                <w:szCs w:val="24"/>
                <w:highlight w:val="yellow"/>
              </w:rPr>
            </w:pPr>
          </w:p>
        </w:tc>
      </w:tr>
      <w:tr w:rsidR="00A35E74" w:rsidRPr="0098354B" w:rsidTr="00E27F73">
        <w:trPr>
          <w:trHeight w:val="284"/>
        </w:trPr>
        <w:tc>
          <w:tcPr>
            <w:tcW w:w="578" w:type="dxa"/>
          </w:tcPr>
          <w:p w:rsidR="00A35E74" w:rsidRPr="0098354B" w:rsidRDefault="00A35E74" w:rsidP="00E27F73">
            <w:pPr>
              <w:pStyle w:val="aff1"/>
              <w:numPr>
                <w:ilvl w:val="0"/>
                <w:numId w:val="87"/>
              </w:numPr>
              <w:suppressAutoHyphens w:val="0"/>
              <w:ind w:left="0"/>
              <w:rPr>
                <w:color w:val="000000"/>
                <w:szCs w:val="24"/>
                <w:highlight w:val="yellow"/>
              </w:rPr>
            </w:pPr>
          </w:p>
        </w:tc>
        <w:tc>
          <w:tcPr>
            <w:tcW w:w="5943" w:type="dxa"/>
          </w:tcPr>
          <w:p w:rsidR="00A35E74" w:rsidRPr="0098354B" w:rsidRDefault="00A35E74" w:rsidP="00E27F73">
            <w:pPr>
              <w:pStyle w:val="aff1"/>
              <w:spacing w:before="0" w:after="0"/>
              <w:rPr>
                <w:color w:val="000000"/>
                <w:szCs w:val="24"/>
                <w:highlight w:val="yellow"/>
              </w:rPr>
            </w:pPr>
          </w:p>
        </w:tc>
        <w:tc>
          <w:tcPr>
            <w:tcW w:w="1559" w:type="dxa"/>
          </w:tcPr>
          <w:p w:rsidR="00A35E74" w:rsidRPr="0098354B" w:rsidRDefault="00A35E74" w:rsidP="00E27F73">
            <w:pPr>
              <w:pStyle w:val="aff1"/>
              <w:spacing w:before="0" w:after="0"/>
              <w:rPr>
                <w:color w:val="000000"/>
                <w:szCs w:val="24"/>
                <w:highlight w:val="yellow"/>
              </w:rPr>
            </w:pPr>
          </w:p>
        </w:tc>
        <w:tc>
          <w:tcPr>
            <w:tcW w:w="1701" w:type="dxa"/>
          </w:tcPr>
          <w:p w:rsidR="00A35E74" w:rsidRPr="0098354B" w:rsidRDefault="00A35E74" w:rsidP="00E27F73">
            <w:pPr>
              <w:pStyle w:val="aff1"/>
              <w:spacing w:before="0" w:after="0"/>
              <w:rPr>
                <w:color w:val="000000"/>
                <w:szCs w:val="24"/>
                <w:highlight w:val="yellow"/>
              </w:rPr>
            </w:pPr>
          </w:p>
        </w:tc>
        <w:tc>
          <w:tcPr>
            <w:tcW w:w="1843" w:type="dxa"/>
          </w:tcPr>
          <w:p w:rsidR="00A35E74" w:rsidRPr="0098354B" w:rsidRDefault="00A35E74" w:rsidP="00E27F73">
            <w:pPr>
              <w:pStyle w:val="aff1"/>
              <w:spacing w:before="0" w:after="0"/>
              <w:jc w:val="right"/>
              <w:rPr>
                <w:color w:val="000000"/>
                <w:szCs w:val="24"/>
                <w:highlight w:val="yellow"/>
              </w:rPr>
            </w:pPr>
          </w:p>
        </w:tc>
        <w:tc>
          <w:tcPr>
            <w:tcW w:w="3827" w:type="dxa"/>
          </w:tcPr>
          <w:p w:rsidR="00A35E74" w:rsidRPr="0098354B" w:rsidRDefault="00A35E74" w:rsidP="00E27F73">
            <w:pPr>
              <w:pStyle w:val="aff1"/>
              <w:spacing w:before="0" w:after="0"/>
              <w:rPr>
                <w:color w:val="000000"/>
                <w:szCs w:val="24"/>
                <w:highlight w:val="yellow"/>
              </w:rPr>
            </w:pPr>
          </w:p>
        </w:tc>
      </w:tr>
      <w:tr w:rsidR="00A35E74" w:rsidRPr="0098354B" w:rsidTr="00E27F73">
        <w:trPr>
          <w:trHeight w:val="284"/>
        </w:trPr>
        <w:tc>
          <w:tcPr>
            <w:tcW w:w="15451" w:type="dxa"/>
            <w:gridSpan w:val="6"/>
          </w:tcPr>
          <w:p w:rsidR="00A35E74" w:rsidRPr="0098354B" w:rsidRDefault="00A35E74" w:rsidP="00E27F73">
            <w:pPr>
              <w:pStyle w:val="aff1"/>
              <w:numPr>
                <w:ilvl w:val="0"/>
                <w:numId w:val="89"/>
              </w:numPr>
              <w:suppressAutoHyphens w:val="0"/>
              <w:spacing w:before="0" w:after="0"/>
              <w:rPr>
                <w:color w:val="000000"/>
                <w:szCs w:val="24"/>
                <w:highlight w:val="yellow"/>
              </w:rPr>
            </w:pPr>
            <w:r w:rsidRPr="0098354B">
              <w:rPr>
                <w:bCs w:val="0"/>
                <w:highlight w:val="yellow"/>
              </w:rPr>
              <w:t>Филиал ПАО «МРСК Центра»</w:t>
            </w:r>
            <w:r w:rsidRPr="0098354B">
              <w:rPr>
                <w:highlight w:val="yellow"/>
              </w:rPr>
              <w:t xml:space="preserve"> «</w:t>
            </w:r>
            <w:r w:rsidRPr="0098354B">
              <w:rPr>
                <w:rStyle w:val="aa"/>
                <w:b w:val="0"/>
                <w:highlight w:val="yellow"/>
              </w:rPr>
              <w:t>____</w:t>
            </w:r>
            <w:r w:rsidRPr="0098354B">
              <w:rPr>
                <w:rStyle w:val="aa"/>
                <w:highlight w:val="yellow"/>
              </w:rPr>
              <w:t xml:space="preserve"> </w:t>
            </w:r>
            <w:proofErr w:type="spellStart"/>
            <w:r w:rsidRPr="0098354B">
              <w:rPr>
                <w:highlight w:val="yellow"/>
              </w:rPr>
              <w:t>энерго</w:t>
            </w:r>
            <w:proofErr w:type="spellEnd"/>
            <w:r w:rsidRPr="0098354B">
              <w:rPr>
                <w:highlight w:val="yellow"/>
              </w:rPr>
              <w:t>»</w:t>
            </w:r>
          </w:p>
        </w:tc>
      </w:tr>
      <w:tr w:rsidR="00A35E74" w:rsidRPr="0098354B" w:rsidTr="00E27F73">
        <w:trPr>
          <w:trHeight w:val="284"/>
        </w:trPr>
        <w:tc>
          <w:tcPr>
            <w:tcW w:w="578" w:type="dxa"/>
          </w:tcPr>
          <w:p w:rsidR="00A35E74" w:rsidRPr="0098354B" w:rsidRDefault="00A35E74" w:rsidP="00E27F73">
            <w:pPr>
              <w:pStyle w:val="aff1"/>
              <w:numPr>
                <w:ilvl w:val="0"/>
                <w:numId w:val="88"/>
              </w:numPr>
              <w:suppressAutoHyphens w:val="0"/>
              <w:ind w:left="0"/>
              <w:rPr>
                <w:color w:val="000000"/>
                <w:szCs w:val="24"/>
                <w:highlight w:val="yellow"/>
              </w:rPr>
            </w:pPr>
          </w:p>
        </w:tc>
        <w:tc>
          <w:tcPr>
            <w:tcW w:w="5943" w:type="dxa"/>
          </w:tcPr>
          <w:p w:rsidR="00A35E74" w:rsidRPr="0098354B" w:rsidRDefault="00A35E74" w:rsidP="00E27F73">
            <w:pPr>
              <w:pStyle w:val="aff1"/>
              <w:spacing w:before="0" w:after="0"/>
              <w:rPr>
                <w:color w:val="000000"/>
                <w:szCs w:val="24"/>
                <w:highlight w:val="yellow"/>
              </w:rPr>
            </w:pPr>
          </w:p>
        </w:tc>
        <w:tc>
          <w:tcPr>
            <w:tcW w:w="1559" w:type="dxa"/>
          </w:tcPr>
          <w:p w:rsidR="00A35E74" w:rsidRPr="0098354B" w:rsidRDefault="00A35E74" w:rsidP="00E27F73">
            <w:pPr>
              <w:pStyle w:val="aff1"/>
              <w:spacing w:before="0" w:after="0"/>
              <w:rPr>
                <w:color w:val="000000"/>
                <w:szCs w:val="24"/>
                <w:highlight w:val="yellow"/>
              </w:rPr>
            </w:pPr>
          </w:p>
        </w:tc>
        <w:tc>
          <w:tcPr>
            <w:tcW w:w="1701" w:type="dxa"/>
          </w:tcPr>
          <w:p w:rsidR="00A35E74" w:rsidRPr="0098354B" w:rsidRDefault="00A35E74" w:rsidP="00E27F73">
            <w:pPr>
              <w:pStyle w:val="aff1"/>
              <w:spacing w:before="0" w:after="0"/>
              <w:rPr>
                <w:color w:val="000000"/>
                <w:szCs w:val="24"/>
                <w:highlight w:val="yellow"/>
              </w:rPr>
            </w:pPr>
          </w:p>
        </w:tc>
        <w:tc>
          <w:tcPr>
            <w:tcW w:w="1843" w:type="dxa"/>
          </w:tcPr>
          <w:p w:rsidR="00A35E74" w:rsidRPr="0098354B" w:rsidRDefault="00A35E74" w:rsidP="00E27F73">
            <w:pPr>
              <w:pStyle w:val="aff1"/>
              <w:spacing w:before="0" w:after="0"/>
              <w:jc w:val="right"/>
              <w:rPr>
                <w:color w:val="000000"/>
                <w:szCs w:val="24"/>
                <w:highlight w:val="yellow"/>
              </w:rPr>
            </w:pPr>
          </w:p>
        </w:tc>
        <w:tc>
          <w:tcPr>
            <w:tcW w:w="3827" w:type="dxa"/>
          </w:tcPr>
          <w:p w:rsidR="00A35E74" w:rsidRPr="0098354B" w:rsidRDefault="00A35E74" w:rsidP="00E27F73">
            <w:pPr>
              <w:pStyle w:val="aff1"/>
              <w:spacing w:before="0" w:after="0"/>
              <w:rPr>
                <w:color w:val="000000"/>
                <w:szCs w:val="24"/>
                <w:highlight w:val="yellow"/>
              </w:rPr>
            </w:pPr>
          </w:p>
        </w:tc>
      </w:tr>
      <w:tr w:rsidR="00A35E74" w:rsidRPr="0098354B" w:rsidTr="00E27F73">
        <w:trPr>
          <w:trHeight w:val="284"/>
        </w:trPr>
        <w:tc>
          <w:tcPr>
            <w:tcW w:w="578" w:type="dxa"/>
          </w:tcPr>
          <w:p w:rsidR="00A35E74" w:rsidRPr="0098354B" w:rsidRDefault="00A35E74" w:rsidP="00E27F73">
            <w:pPr>
              <w:pStyle w:val="aff1"/>
              <w:numPr>
                <w:ilvl w:val="0"/>
                <w:numId w:val="88"/>
              </w:numPr>
              <w:suppressAutoHyphens w:val="0"/>
              <w:ind w:left="0"/>
              <w:rPr>
                <w:color w:val="000000"/>
                <w:szCs w:val="24"/>
                <w:highlight w:val="yellow"/>
              </w:rPr>
            </w:pPr>
          </w:p>
        </w:tc>
        <w:tc>
          <w:tcPr>
            <w:tcW w:w="5943" w:type="dxa"/>
          </w:tcPr>
          <w:p w:rsidR="00A35E74" w:rsidRPr="0098354B" w:rsidRDefault="00A35E74" w:rsidP="00E27F73">
            <w:pPr>
              <w:pStyle w:val="aff1"/>
              <w:spacing w:before="0" w:after="0"/>
              <w:rPr>
                <w:color w:val="000000"/>
                <w:szCs w:val="24"/>
                <w:highlight w:val="yellow"/>
              </w:rPr>
            </w:pPr>
          </w:p>
        </w:tc>
        <w:tc>
          <w:tcPr>
            <w:tcW w:w="1559" w:type="dxa"/>
          </w:tcPr>
          <w:p w:rsidR="00A35E74" w:rsidRPr="0098354B" w:rsidRDefault="00A35E74" w:rsidP="00E27F73">
            <w:pPr>
              <w:pStyle w:val="aff1"/>
              <w:spacing w:before="0" w:after="0"/>
              <w:rPr>
                <w:color w:val="000000"/>
                <w:szCs w:val="24"/>
                <w:highlight w:val="yellow"/>
              </w:rPr>
            </w:pPr>
          </w:p>
        </w:tc>
        <w:tc>
          <w:tcPr>
            <w:tcW w:w="1701" w:type="dxa"/>
          </w:tcPr>
          <w:p w:rsidR="00A35E74" w:rsidRPr="0098354B" w:rsidRDefault="00A35E74" w:rsidP="00E27F73">
            <w:pPr>
              <w:pStyle w:val="aff1"/>
              <w:spacing w:before="0" w:after="0"/>
              <w:rPr>
                <w:color w:val="000000"/>
                <w:szCs w:val="24"/>
                <w:highlight w:val="yellow"/>
              </w:rPr>
            </w:pPr>
          </w:p>
        </w:tc>
        <w:tc>
          <w:tcPr>
            <w:tcW w:w="1843" w:type="dxa"/>
          </w:tcPr>
          <w:p w:rsidR="00A35E74" w:rsidRPr="0098354B" w:rsidRDefault="00A35E74" w:rsidP="00E27F73">
            <w:pPr>
              <w:pStyle w:val="aff1"/>
              <w:spacing w:before="0" w:after="0"/>
              <w:jc w:val="right"/>
              <w:rPr>
                <w:color w:val="000000"/>
                <w:szCs w:val="24"/>
                <w:highlight w:val="yellow"/>
              </w:rPr>
            </w:pPr>
          </w:p>
        </w:tc>
        <w:tc>
          <w:tcPr>
            <w:tcW w:w="3827" w:type="dxa"/>
          </w:tcPr>
          <w:p w:rsidR="00A35E74" w:rsidRPr="0098354B" w:rsidRDefault="00A35E74" w:rsidP="00E27F73">
            <w:pPr>
              <w:pStyle w:val="aff1"/>
              <w:spacing w:before="0" w:after="0"/>
              <w:rPr>
                <w:color w:val="000000"/>
                <w:szCs w:val="24"/>
                <w:highlight w:val="yellow"/>
              </w:rPr>
            </w:pPr>
          </w:p>
        </w:tc>
      </w:tr>
      <w:tr w:rsidR="00A35E74" w:rsidRPr="0098354B" w:rsidTr="00E27F73">
        <w:trPr>
          <w:trHeight w:val="284"/>
        </w:trPr>
        <w:tc>
          <w:tcPr>
            <w:tcW w:w="578" w:type="dxa"/>
          </w:tcPr>
          <w:p w:rsidR="00A35E74" w:rsidRPr="0098354B" w:rsidRDefault="00A35E74" w:rsidP="00E27F73">
            <w:pPr>
              <w:pStyle w:val="aff1"/>
              <w:numPr>
                <w:ilvl w:val="0"/>
                <w:numId w:val="88"/>
              </w:numPr>
              <w:suppressAutoHyphens w:val="0"/>
              <w:ind w:left="0"/>
              <w:rPr>
                <w:color w:val="000000"/>
                <w:szCs w:val="24"/>
                <w:highlight w:val="yellow"/>
              </w:rPr>
            </w:pPr>
          </w:p>
        </w:tc>
        <w:tc>
          <w:tcPr>
            <w:tcW w:w="5943" w:type="dxa"/>
          </w:tcPr>
          <w:p w:rsidR="00A35E74" w:rsidRPr="0098354B" w:rsidRDefault="00A35E74" w:rsidP="00E27F73">
            <w:pPr>
              <w:pStyle w:val="aff1"/>
              <w:spacing w:before="0" w:after="0"/>
              <w:rPr>
                <w:color w:val="000000"/>
                <w:szCs w:val="24"/>
                <w:highlight w:val="yellow"/>
              </w:rPr>
            </w:pPr>
          </w:p>
        </w:tc>
        <w:tc>
          <w:tcPr>
            <w:tcW w:w="1559" w:type="dxa"/>
          </w:tcPr>
          <w:p w:rsidR="00A35E74" w:rsidRPr="0098354B" w:rsidRDefault="00A35E74" w:rsidP="00E27F73">
            <w:pPr>
              <w:pStyle w:val="aff1"/>
              <w:spacing w:before="0" w:after="0"/>
              <w:rPr>
                <w:color w:val="000000"/>
                <w:szCs w:val="24"/>
                <w:highlight w:val="yellow"/>
              </w:rPr>
            </w:pPr>
          </w:p>
        </w:tc>
        <w:tc>
          <w:tcPr>
            <w:tcW w:w="1701" w:type="dxa"/>
          </w:tcPr>
          <w:p w:rsidR="00A35E74" w:rsidRPr="0098354B" w:rsidRDefault="00A35E74" w:rsidP="00E27F73">
            <w:pPr>
              <w:pStyle w:val="aff1"/>
              <w:spacing w:before="0" w:after="0"/>
              <w:rPr>
                <w:color w:val="000000"/>
                <w:szCs w:val="24"/>
                <w:highlight w:val="yellow"/>
              </w:rPr>
            </w:pPr>
          </w:p>
        </w:tc>
        <w:tc>
          <w:tcPr>
            <w:tcW w:w="1843" w:type="dxa"/>
          </w:tcPr>
          <w:p w:rsidR="00A35E74" w:rsidRPr="0098354B" w:rsidRDefault="00A35E74" w:rsidP="00E27F73">
            <w:pPr>
              <w:pStyle w:val="aff1"/>
              <w:spacing w:before="0" w:after="0"/>
              <w:jc w:val="right"/>
              <w:rPr>
                <w:color w:val="000000"/>
                <w:szCs w:val="24"/>
                <w:highlight w:val="yellow"/>
              </w:rPr>
            </w:pPr>
          </w:p>
        </w:tc>
        <w:tc>
          <w:tcPr>
            <w:tcW w:w="3827" w:type="dxa"/>
          </w:tcPr>
          <w:p w:rsidR="00A35E74" w:rsidRPr="0098354B" w:rsidRDefault="00A35E74" w:rsidP="00E27F73">
            <w:pPr>
              <w:pStyle w:val="aff1"/>
              <w:spacing w:before="0" w:after="0"/>
              <w:rPr>
                <w:color w:val="000000"/>
                <w:szCs w:val="24"/>
                <w:highlight w:val="yellow"/>
              </w:rPr>
            </w:pPr>
          </w:p>
        </w:tc>
      </w:tr>
      <w:tr w:rsidR="00A35E74" w:rsidRPr="0098354B" w:rsidTr="00E27F73">
        <w:trPr>
          <w:trHeight w:val="504"/>
        </w:trPr>
        <w:tc>
          <w:tcPr>
            <w:tcW w:w="578" w:type="dxa"/>
          </w:tcPr>
          <w:p w:rsidR="00A35E74" w:rsidRPr="0098354B" w:rsidRDefault="00A35E74" w:rsidP="00E27F73">
            <w:pPr>
              <w:pStyle w:val="aff1"/>
              <w:spacing w:before="0" w:after="0"/>
              <w:rPr>
                <w:color w:val="000000"/>
                <w:szCs w:val="24"/>
                <w:highlight w:val="yellow"/>
              </w:rPr>
            </w:pPr>
            <w:r w:rsidRPr="0098354B">
              <w:rPr>
                <w:color w:val="000000"/>
                <w:szCs w:val="24"/>
                <w:highlight w:val="yellow"/>
              </w:rPr>
              <w:t>…</w:t>
            </w:r>
          </w:p>
        </w:tc>
        <w:tc>
          <w:tcPr>
            <w:tcW w:w="5943" w:type="dxa"/>
          </w:tcPr>
          <w:p w:rsidR="00A35E74" w:rsidRPr="0098354B" w:rsidRDefault="00A35E74" w:rsidP="00E27F73">
            <w:pPr>
              <w:pStyle w:val="aff1"/>
              <w:spacing w:before="0" w:after="0"/>
              <w:rPr>
                <w:color w:val="000000"/>
                <w:szCs w:val="24"/>
                <w:highlight w:val="yellow"/>
              </w:rPr>
            </w:pPr>
          </w:p>
        </w:tc>
        <w:tc>
          <w:tcPr>
            <w:tcW w:w="1559" w:type="dxa"/>
          </w:tcPr>
          <w:p w:rsidR="00A35E74" w:rsidRPr="0098354B" w:rsidRDefault="00A35E74" w:rsidP="00E27F73">
            <w:pPr>
              <w:pStyle w:val="aff1"/>
              <w:spacing w:before="0" w:after="0"/>
              <w:rPr>
                <w:color w:val="000000"/>
                <w:szCs w:val="24"/>
                <w:highlight w:val="yellow"/>
              </w:rPr>
            </w:pPr>
          </w:p>
        </w:tc>
        <w:tc>
          <w:tcPr>
            <w:tcW w:w="1701" w:type="dxa"/>
          </w:tcPr>
          <w:p w:rsidR="00A35E74" w:rsidRPr="0098354B" w:rsidRDefault="00A35E74" w:rsidP="00E27F73">
            <w:pPr>
              <w:pStyle w:val="aff1"/>
              <w:spacing w:before="0" w:after="0"/>
              <w:rPr>
                <w:color w:val="000000"/>
                <w:szCs w:val="24"/>
                <w:highlight w:val="yellow"/>
              </w:rPr>
            </w:pPr>
          </w:p>
        </w:tc>
        <w:tc>
          <w:tcPr>
            <w:tcW w:w="1843" w:type="dxa"/>
          </w:tcPr>
          <w:p w:rsidR="00A35E74" w:rsidRPr="0098354B" w:rsidRDefault="00A35E74" w:rsidP="00E27F73">
            <w:pPr>
              <w:pStyle w:val="aff1"/>
              <w:spacing w:before="0" w:after="0"/>
              <w:jc w:val="right"/>
              <w:rPr>
                <w:color w:val="000000"/>
                <w:szCs w:val="24"/>
                <w:highlight w:val="yellow"/>
              </w:rPr>
            </w:pPr>
          </w:p>
        </w:tc>
        <w:tc>
          <w:tcPr>
            <w:tcW w:w="3827" w:type="dxa"/>
          </w:tcPr>
          <w:p w:rsidR="00A35E74" w:rsidRPr="0098354B" w:rsidRDefault="00A35E74" w:rsidP="00E27F73">
            <w:pPr>
              <w:pStyle w:val="aff1"/>
              <w:spacing w:before="0" w:after="0"/>
              <w:rPr>
                <w:color w:val="000000"/>
                <w:szCs w:val="24"/>
                <w:highlight w:val="yellow"/>
              </w:rPr>
            </w:pPr>
          </w:p>
        </w:tc>
      </w:tr>
      <w:tr w:rsidR="00A35E74" w:rsidRPr="00843BBD" w:rsidTr="00E27F73">
        <w:trPr>
          <w:trHeight w:val="284"/>
        </w:trPr>
        <w:tc>
          <w:tcPr>
            <w:tcW w:w="578" w:type="dxa"/>
          </w:tcPr>
          <w:p w:rsidR="00A35E74" w:rsidRPr="00843BBD" w:rsidRDefault="00A35E74" w:rsidP="00E27F73">
            <w:pPr>
              <w:pStyle w:val="aff1"/>
              <w:spacing w:before="0" w:after="0"/>
              <w:rPr>
                <w:color w:val="000000"/>
                <w:szCs w:val="24"/>
              </w:rPr>
            </w:pPr>
            <w:r w:rsidRPr="0098354B">
              <w:rPr>
                <w:color w:val="000000"/>
                <w:szCs w:val="24"/>
                <w:highlight w:val="yellow"/>
              </w:rPr>
              <w:t>…</w:t>
            </w:r>
          </w:p>
        </w:tc>
        <w:tc>
          <w:tcPr>
            <w:tcW w:w="5943" w:type="dxa"/>
          </w:tcPr>
          <w:p w:rsidR="00A35E74" w:rsidRPr="00843BBD" w:rsidRDefault="00A35E74" w:rsidP="00E27F73">
            <w:pPr>
              <w:pStyle w:val="aff1"/>
              <w:spacing w:before="0" w:after="0"/>
              <w:rPr>
                <w:color w:val="000000"/>
                <w:szCs w:val="24"/>
              </w:rPr>
            </w:pPr>
          </w:p>
        </w:tc>
        <w:tc>
          <w:tcPr>
            <w:tcW w:w="1559" w:type="dxa"/>
          </w:tcPr>
          <w:p w:rsidR="00A35E74" w:rsidRPr="00843BBD" w:rsidRDefault="00A35E74" w:rsidP="00E27F73">
            <w:pPr>
              <w:pStyle w:val="aff1"/>
              <w:spacing w:before="0" w:after="0"/>
              <w:rPr>
                <w:color w:val="000000"/>
                <w:szCs w:val="24"/>
              </w:rPr>
            </w:pPr>
          </w:p>
        </w:tc>
        <w:tc>
          <w:tcPr>
            <w:tcW w:w="1701" w:type="dxa"/>
          </w:tcPr>
          <w:p w:rsidR="00A35E74" w:rsidRPr="00843BBD" w:rsidRDefault="00A35E74" w:rsidP="00E27F73">
            <w:pPr>
              <w:pStyle w:val="aff1"/>
              <w:spacing w:before="0" w:after="0"/>
              <w:rPr>
                <w:color w:val="000000"/>
                <w:szCs w:val="24"/>
              </w:rPr>
            </w:pPr>
          </w:p>
        </w:tc>
        <w:tc>
          <w:tcPr>
            <w:tcW w:w="1843" w:type="dxa"/>
          </w:tcPr>
          <w:p w:rsidR="00A35E74" w:rsidRPr="00843BBD" w:rsidRDefault="00A35E74" w:rsidP="00E27F73">
            <w:pPr>
              <w:pStyle w:val="aff1"/>
              <w:spacing w:before="0" w:after="0"/>
              <w:jc w:val="right"/>
              <w:rPr>
                <w:color w:val="000000"/>
                <w:szCs w:val="24"/>
              </w:rPr>
            </w:pPr>
          </w:p>
        </w:tc>
        <w:tc>
          <w:tcPr>
            <w:tcW w:w="3827" w:type="dxa"/>
          </w:tcPr>
          <w:p w:rsidR="00A35E74" w:rsidRPr="00843BBD" w:rsidRDefault="00A35E74" w:rsidP="00E27F73">
            <w:pPr>
              <w:pStyle w:val="aff1"/>
              <w:spacing w:before="0" w:after="0"/>
              <w:rPr>
                <w:color w:val="000000"/>
                <w:szCs w:val="24"/>
              </w:rPr>
            </w:pPr>
          </w:p>
        </w:tc>
      </w:tr>
    </w:tbl>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654" w:name="_Toc176765534"/>
      <w:bookmarkStart w:id="655" w:name="_Toc198979983"/>
      <w:bookmarkStart w:id="656" w:name="_Toc217466315"/>
      <w:bookmarkStart w:id="657" w:name="_Toc217702856"/>
      <w:bookmarkStart w:id="658" w:name="_Toc233601974"/>
      <w:bookmarkStart w:id="659" w:name="_Toc263343460"/>
      <w:r w:rsidRPr="00F647F7">
        <w:rPr>
          <w:b w:val="0"/>
          <w:szCs w:val="24"/>
        </w:rPr>
        <w:br w:type="page"/>
      </w:r>
      <w:bookmarkStart w:id="660" w:name="_Toc439170677"/>
      <w:bookmarkStart w:id="661" w:name="_Toc439172779"/>
      <w:bookmarkStart w:id="662" w:name="_Toc439173223"/>
      <w:bookmarkStart w:id="663" w:name="_Toc439238219"/>
      <w:bookmarkStart w:id="664" w:name="_Toc439252767"/>
      <w:bookmarkStart w:id="665" w:name="_Toc439323741"/>
      <w:bookmarkStart w:id="666" w:name="_Toc440361375"/>
      <w:bookmarkStart w:id="667" w:name="_Toc440376130"/>
      <w:bookmarkStart w:id="668" w:name="_Toc440376257"/>
      <w:bookmarkStart w:id="669" w:name="_Toc440382515"/>
      <w:bookmarkStart w:id="670" w:name="_Toc440447185"/>
      <w:bookmarkStart w:id="671" w:name="_Toc440631728"/>
      <w:bookmarkStart w:id="672" w:name="_Toc440877384"/>
      <w:bookmarkStart w:id="673" w:name="_Toc441130833"/>
      <w:r w:rsidRPr="00C236C0">
        <w:rPr>
          <w:szCs w:val="24"/>
        </w:rPr>
        <w:lastRenderedPageBreak/>
        <w:t>Инструкции по заполнению</w:t>
      </w:r>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235620">
        <w:rPr>
          <w:sz w:val="24"/>
          <w:szCs w:val="24"/>
        </w:rPr>
        <w:t xml:space="preserve"> </w:t>
      </w:r>
      <w:r w:rsidR="00235620" w:rsidRPr="00536E26">
        <w:rPr>
          <w:bCs w:val="0"/>
          <w:sz w:val="24"/>
          <w:szCs w:val="24"/>
        </w:rPr>
        <w:t>услуг</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w:t>
      </w:r>
      <w:proofErr w:type="spellStart"/>
      <w:r w:rsidR="004F4D80" w:rsidRPr="00C83252">
        <w:rPr>
          <w:sz w:val="24"/>
          <w:szCs w:val="24"/>
        </w:rPr>
        <w:t>т.ч</w:t>
      </w:r>
      <w:proofErr w:type="spellEnd"/>
      <w:r w:rsidR="004F4D80" w:rsidRPr="00C83252">
        <w:rPr>
          <w:sz w:val="24"/>
          <w:szCs w:val="24"/>
        </w:rPr>
        <w:t>. организационно-правовую форму) и свой адрес.</w:t>
      </w:r>
    </w:p>
    <w:p w:rsidR="004F4D80" w:rsidRPr="00C83252"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235620">
        <w:rPr>
          <w:sz w:val="24"/>
          <w:szCs w:val="24"/>
        </w:rPr>
        <w:t xml:space="preserve"> </w:t>
      </w:r>
      <w:r w:rsidR="00235620" w:rsidRPr="00536E26">
        <w:rPr>
          <w:bCs w:val="0"/>
          <w:sz w:val="24"/>
          <w:szCs w:val="24"/>
        </w:rPr>
        <w:t>услуг</w:t>
      </w:r>
      <w:r w:rsidR="004F4D80" w:rsidRPr="00C83252">
        <w:rPr>
          <w:sz w:val="24"/>
          <w:szCs w:val="24"/>
        </w:rPr>
        <w:t xml:space="preserve"> подготавливается на основании Технического предложения (подраздел </w:t>
      </w:r>
      <w:r w:rsidR="000F1BD0">
        <w:rPr>
          <w:sz w:val="24"/>
          <w:szCs w:val="24"/>
        </w:rPr>
        <w:fldChar w:fldCharType="begin"/>
      </w:r>
      <w:r w:rsidR="00E51A35">
        <w:rPr>
          <w:sz w:val="24"/>
          <w:szCs w:val="24"/>
        </w:rPr>
        <w:instrText xml:space="preserve"> REF _Ref440537176 \r \h </w:instrText>
      </w:r>
      <w:r w:rsidR="000F1BD0">
        <w:rPr>
          <w:sz w:val="24"/>
          <w:szCs w:val="24"/>
        </w:rPr>
      </w:r>
      <w:r w:rsidR="000F1BD0">
        <w:rPr>
          <w:sz w:val="24"/>
          <w:szCs w:val="24"/>
        </w:rPr>
        <w:fldChar w:fldCharType="separate"/>
      </w:r>
      <w:r w:rsidR="00A35E74">
        <w:rPr>
          <w:sz w:val="24"/>
          <w:szCs w:val="24"/>
        </w:rPr>
        <w:t>5.3</w:t>
      </w:r>
      <w:r w:rsidR="000F1BD0">
        <w:rPr>
          <w:sz w:val="24"/>
          <w:szCs w:val="24"/>
        </w:rPr>
        <w:fldChar w:fldCharType="end"/>
      </w:r>
      <w:r w:rsidR="004F4D80" w:rsidRPr="00C83252">
        <w:rPr>
          <w:sz w:val="24"/>
          <w:szCs w:val="24"/>
        </w:rPr>
        <w:t>).</w:t>
      </w:r>
    </w:p>
    <w:p w:rsidR="004F4D80" w:rsidRPr="00C83252" w:rsidRDefault="00A35E74" w:rsidP="004F4D80">
      <w:pPr>
        <w:pStyle w:val="aff6"/>
        <w:numPr>
          <w:ilvl w:val="3"/>
          <w:numId w:val="1"/>
        </w:numPr>
        <w:tabs>
          <w:tab w:val="num" w:pos="1134"/>
        </w:tabs>
        <w:suppressAutoHyphens w:val="0"/>
        <w:spacing w:before="100" w:beforeAutospacing="1" w:line="240" w:lineRule="auto"/>
        <w:rPr>
          <w:sz w:val="24"/>
          <w:szCs w:val="24"/>
        </w:rPr>
      </w:pPr>
      <w:r w:rsidRPr="00843BBD">
        <w:rPr>
          <w:sz w:val="24"/>
          <w:szCs w:val="24"/>
        </w:rPr>
        <w:t>В Сводной таблице стоимости</w:t>
      </w:r>
      <w:r w:rsidR="00235620">
        <w:rPr>
          <w:sz w:val="24"/>
          <w:szCs w:val="24"/>
        </w:rPr>
        <w:t xml:space="preserve"> </w:t>
      </w:r>
      <w:r w:rsidR="00235620" w:rsidRPr="00536E26">
        <w:rPr>
          <w:bCs w:val="0"/>
          <w:sz w:val="24"/>
          <w:szCs w:val="24"/>
        </w:rPr>
        <w:t>услуг</w:t>
      </w:r>
      <w:r w:rsidRPr="00843BBD">
        <w:rPr>
          <w:sz w:val="24"/>
          <w:szCs w:val="24"/>
        </w:rPr>
        <w:t xml:space="preserve"> приводятся соответственно наименования оказываемых услуг, единица измерения объема услуг, цена</w:t>
      </w:r>
      <w:r>
        <w:rPr>
          <w:sz w:val="24"/>
          <w:szCs w:val="24"/>
        </w:rPr>
        <w:t xml:space="preserve"> единицы без НДС и цена единицы с НДС</w:t>
      </w:r>
      <w:r w:rsidRPr="00843BBD">
        <w:rPr>
          <w:sz w:val="24"/>
          <w:szCs w:val="24"/>
        </w:rPr>
        <w:t>. Также могут быть приведены примечания и комментарии</w:t>
      </w:r>
      <w:r w:rsidR="00BA41D1" w:rsidRPr="00C6085D">
        <w:rPr>
          <w:sz w:val="24"/>
          <w:szCs w:val="24"/>
        </w:rPr>
        <w:t>.</w:t>
      </w:r>
    </w:p>
    <w:p w:rsidR="004F4D80" w:rsidRPr="008E5EA3" w:rsidRDefault="00BA41D1" w:rsidP="004F4D80">
      <w:pPr>
        <w:pStyle w:val="aff6"/>
        <w:numPr>
          <w:ilvl w:val="3"/>
          <w:numId w:val="1"/>
        </w:numPr>
        <w:tabs>
          <w:tab w:val="num" w:pos="1134"/>
        </w:tabs>
        <w:suppressAutoHyphens w:val="0"/>
        <w:spacing w:before="100" w:beforeAutospacing="1" w:line="240" w:lineRule="auto"/>
        <w:rPr>
          <w:sz w:val="24"/>
          <w:szCs w:val="24"/>
        </w:rPr>
      </w:pPr>
      <w:r w:rsidRPr="00C6085D">
        <w:rPr>
          <w:sz w:val="24"/>
          <w:szCs w:val="24"/>
        </w:rPr>
        <w:t>Все суммы в Сводной таблице стоимости</w:t>
      </w:r>
      <w:r w:rsidR="00235620">
        <w:rPr>
          <w:sz w:val="24"/>
          <w:szCs w:val="24"/>
        </w:rPr>
        <w:t xml:space="preserve"> </w:t>
      </w:r>
      <w:r w:rsidR="00235620" w:rsidRPr="00536E26">
        <w:rPr>
          <w:bCs w:val="0"/>
          <w:sz w:val="24"/>
          <w:szCs w:val="24"/>
        </w:rPr>
        <w:t>услуг</w:t>
      </w:r>
      <w:r w:rsidRPr="00C6085D">
        <w:rPr>
          <w:sz w:val="24"/>
          <w:szCs w:val="24"/>
        </w:rPr>
        <w:t xml:space="preserve"> должны быть представлены в формате  XXX </w:t>
      </w:r>
      <w:proofErr w:type="spellStart"/>
      <w:r w:rsidRPr="00C6085D">
        <w:rPr>
          <w:sz w:val="24"/>
          <w:szCs w:val="24"/>
        </w:rPr>
        <w:t>XXX</w:t>
      </w:r>
      <w:proofErr w:type="spellEnd"/>
      <w:r w:rsidRPr="00C6085D">
        <w:rPr>
          <w:sz w:val="24"/>
          <w:szCs w:val="24"/>
        </w:rPr>
        <w:t xml:space="preserve"> XXX,XX руб. например: «1 234 567,89 руб.» Округление, указанной суммы в Сводной таблице стоимости</w:t>
      </w:r>
      <w:r w:rsidR="00235620">
        <w:rPr>
          <w:sz w:val="24"/>
          <w:szCs w:val="24"/>
        </w:rPr>
        <w:t xml:space="preserve"> </w:t>
      </w:r>
      <w:r w:rsidR="00235620" w:rsidRPr="00536E26">
        <w:rPr>
          <w:bCs w:val="0"/>
          <w:sz w:val="24"/>
          <w:szCs w:val="24"/>
        </w:rPr>
        <w:t>услуг</w:t>
      </w:r>
      <w:r w:rsidRPr="00843BBD">
        <w:rPr>
          <w:sz w:val="24"/>
          <w:szCs w:val="24"/>
        </w:rPr>
        <w:t xml:space="preserve"> не допускаются.</w:t>
      </w:r>
    </w:p>
    <w:p w:rsidR="004F4D80" w:rsidRPr="00BA41D1" w:rsidRDefault="004F4D80" w:rsidP="00BA41D1">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235620">
        <w:rPr>
          <w:sz w:val="24"/>
          <w:szCs w:val="24"/>
        </w:rPr>
        <w:t xml:space="preserve"> </w:t>
      </w:r>
      <w:r w:rsidR="00235620" w:rsidRPr="00536E26">
        <w:rPr>
          <w:bCs w:val="0"/>
          <w:sz w:val="24"/>
          <w:szCs w:val="24"/>
        </w:rPr>
        <w:t>услуг</w:t>
      </w:r>
      <w:r w:rsidR="00492C8B" w:rsidRPr="008E5EA3">
        <w:rPr>
          <w:sz w:val="24"/>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EA3F63" w:rsidRDefault="00EA3F63" w:rsidP="00EA3F63">
      <w:pPr>
        <w:pStyle w:val="2"/>
        <w:pageBreakBefore/>
        <w:tabs>
          <w:tab w:val="clear" w:pos="0"/>
          <w:tab w:val="clear" w:pos="1700"/>
          <w:tab w:val="num" w:pos="1134"/>
          <w:tab w:val="num" w:pos="5104"/>
        </w:tabs>
        <w:spacing w:before="100" w:beforeAutospacing="1" w:after="100" w:afterAutospacing="1" w:line="240" w:lineRule="auto"/>
        <w:rPr>
          <w:color w:val="000000"/>
        </w:rPr>
        <w:sectPr w:rsidR="00EA3F63" w:rsidSect="004F4D80">
          <w:pgSz w:w="16838" w:h="11906" w:orient="landscape" w:code="9"/>
          <w:pgMar w:top="1134" w:right="680" w:bottom="567" w:left="539" w:header="680" w:footer="278" w:gutter="0"/>
          <w:cols w:space="708"/>
          <w:titlePg/>
          <w:docGrid w:linePitch="360"/>
        </w:sectPr>
      </w:pPr>
      <w:bookmarkStart w:id="674" w:name="_Ref86826666"/>
      <w:bookmarkStart w:id="675" w:name="_Toc90385112"/>
      <w:bookmarkStart w:id="676" w:name="_Toc98253925"/>
      <w:bookmarkStart w:id="677" w:name="_Toc165173853"/>
      <w:bookmarkStart w:id="678" w:name="_Toc423423669"/>
    </w:p>
    <w:p w:rsidR="004F4D80" w:rsidRPr="00F647F7" w:rsidRDefault="004F4D80"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679" w:name="_Ref440537056"/>
      <w:bookmarkStart w:id="680" w:name="_Ref440537079"/>
      <w:bookmarkStart w:id="681" w:name="_Ref440537120"/>
      <w:bookmarkStart w:id="682" w:name="_Ref440537176"/>
      <w:bookmarkStart w:id="683" w:name="_Toc441130834"/>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674"/>
      <w:bookmarkEnd w:id="675"/>
      <w:bookmarkEnd w:id="676"/>
      <w:bookmarkEnd w:id="677"/>
      <w:bookmarkEnd w:id="678"/>
      <w:bookmarkEnd w:id="679"/>
      <w:bookmarkEnd w:id="680"/>
      <w:bookmarkEnd w:id="681"/>
      <w:bookmarkEnd w:id="682"/>
      <w:bookmarkEnd w:id="683"/>
    </w:p>
    <w:p w:rsidR="004F4D80" w:rsidRPr="00C236C0" w:rsidRDefault="004F4D80" w:rsidP="004F4D80">
      <w:pPr>
        <w:pStyle w:val="3"/>
        <w:rPr>
          <w:szCs w:val="24"/>
        </w:rPr>
      </w:pPr>
      <w:bookmarkStart w:id="684" w:name="_Toc90385113"/>
      <w:bookmarkStart w:id="685" w:name="_Toc98253926"/>
      <w:bookmarkStart w:id="686" w:name="_Toc157248180"/>
      <w:bookmarkStart w:id="687" w:name="_Toc157496549"/>
      <w:bookmarkStart w:id="688" w:name="_Toc158206088"/>
      <w:bookmarkStart w:id="689" w:name="_Toc164057773"/>
      <w:bookmarkStart w:id="690" w:name="_Toc164137123"/>
      <w:bookmarkStart w:id="691" w:name="_Toc164161283"/>
      <w:bookmarkStart w:id="692" w:name="_Toc165173854"/>
      <w:bookmarkStart w:id="693" w:name="_Ref193690005"/>
      <w:bookmarkStart w:id="694" w:name="_Toc439170679"/>
      <w:bookmarkStart w:id="695" w:name="_Toc439172781"/>
      <w:bookmarkStart w:id="696" w:name="_Toc439173225"/>
      <w:bookmarkStart w:id="697" w:name="_Toc439238221"/>
      <w:bookmarkStart w:id="698" w:name="_Toc439252769"/>
      <w:bookmarkStart w:id="699" w:name="_Toc439323743"/>
      <w:bookmarkStart w:id="700" w:name="_Toc440361377"/>
      <w:bookmarkStart w:id="701" w:name="_Toc440376132"/>
      <w:bookmarkStart w:id="702" w:name="_Toc440376259"/>
      <w:bookmarkStart w:id="703" w:name="_Toc440382517"/>
      <w:bookmarkStart w:id="704" w:name="_Toc440447187"/>
      <w:bookmarkStart w:id="705" w:name="_Toc440631730"/>
      <w:bookmarkStart w:id="706" w:name="_Toc440877386"/>
      <w:bookmarkStart w:id="707" w:name="_Toc441130835"/>
      <w:r w:rsidRPr="00C236C0">
        <w:rPr>
          <w:szCs w:val="24"/>
        </w:rPr>
        <w:t xml:space="preserve">Форма </w:t>
      </w:r>
      <w:bookmarkEnd w:id="684"/>
      <w:bookmarkEnd w:id="685"/>
      <w:bookmarkEnd w:id="686"/>
      <w:bookmarkEnd w:id="687"/>
      <w:bookmarkEnd w:id="688"/>
      <w:bookmarkEnd w:id="689"/>
      <w:bookmarkEnd w:id="690"/>
      <w:bookmarkEnd w:id="691"/>
      <w:bookmarkEnd w:id="692"/>
      <w:bookmarkEnd w:id="693"/>
      <w:r w:rsidRPr="00C236C0">
        <w:rPr>
          <w:szCs w:val="24"/>
        </w:rPr>
        <w:t>технического предложения</w:t>
      </w:r>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708" w:name="_Ref55335818"/>
      <w:bookmarkStart w:id="709" w:name="_Ref55336334"/>
      <w:bookmarkStart w:id="710" w:name="_Toc57314673"/>
      <w:bookmarkStart w:id="711" w:name="_Toc69728987"/>
      <w:bookmarkStart w:id="712" w:name="_Toc98253928"/>
      <w:bookmarkStart w:id="713" w:name="_Toc165173856"/>
      <w:bookmarkStart w:id="714" w:name="_Ref194749150"/>
      <w:bookmarkStart w:id="715" w:name="_Ref194750368"/>
      <w:bookmarkStart w:id="716" w:name="_Ref89649494"/>
      <w:bookmarkStart w:id="717"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p w:rsidR="00EA3F63" w:rsidRPr="00843BBD" w:rsidRDefault="00EA3F63" w:rsidP="00EA3F63">
      <w:pPr>
        <w:spacing w:before="100" w:beforeAutospacing="1" w:line="240" w:lineRule="auto"/>
      </w:pPr>
      <w:r w:rsidRPr="00843BBD">
        <w:rPr>
          <w:i/>
          <w:color w:val="000000"/>
        </w:rPr>
        <w:t>Услуги будут исполнены в соответствии с (приводится полный список нормативных документов) в следующем объеме: приводятся пункты Технического задания</w:t>
      </w:r>
      <w:r>
        <w:rPr>
          <w:i/>
          <w:color w:val="000000"/>
        </w:rPr>
        <w:t>,</w:t>
      </w:r>
      <w:r w:rsidRPr="00843BBD">
        <w:rPr>
          <w:i/>
          <w:color w:val="000000"/>
        </w:rPr>
        <w:t xml:space="preserve"> которые </w:t>
      </w:r>
      <w:r>
        <w:rPr>
          <w:i/>
          <w:color w:val="000000"/>
        </w:rPr>
        <w:t>Участник</w:t>
      </w:r>
      <w:r w:rsidRPr="00843BBD">
        <w:rPr>
          <w:i/>
          <w:color w:val="000000"/>
        </w:rPr>
        <w:t xml:space="preserve"> обязуется выполнить в полном объеме и соответствии с требованиями документации.</w:t>
      </w:r>
    </w:p>
    <w:p w:rsidR="00EA3F63" w:rsidRPr="00843BBD" w:rsidRDefault="00EA3F63" w:rsidP="00EA3F63">
      <w:pPr>
        <w:spacing w:before="100" w:beforeAutospacing="1" w:line="240" w:lineRule="auto"/>
        <w:rPr>
          <w:i/>
          <w:color w:val="000000"/>
        </w:rPr>
      </w:pPr>
      <w:proofErr w:type="gramStart"/>
      <w:r w:rsidRPr="00843BBD">
        <w:rPr>
          <w:i/>
          <w:color w:val="000000"/>
        </w:rPr>
        <w:t xml:space="preserve">В случае иных </w:t>
      </w:r>
      <w:r>
        <w:rPr>
          <w:i/>
          <w:color w:val="000000"/>
        </w:rPr>
        <w:t>предложений</w:t>
      </w:r>
      <w:r w:rsidRPr="00843BBD">
        <w:rPr>
          <w:i/>
          <w:color w:val="000000"/>
        </w:rPr>
        <w:t xml:space="preserve"> по оказанию услуг </w:t>
      </w:r>
      <w:r w:rsidR="00DC552A">
        <w:rPr>
          <w:i/>
          <w:color w:val="000000"/>
        </w:rPr>
        <w:t>Участник</w:t>
      </w:r>
      <w:r w:rsidRPr="00843BBD">
        <w:rPr>
          <w:i/>
          <w:color w:val="000000"/>
        </w:rPr>
        <w:t xml:space="preserve"> заполняет таблицу разногласий к </w:t>
      </w:r>
      <w:r>
        <w:rPr>
          <w:i/>
          <w:color w:val="000000"/>
        </w:rPr>
        <w:t xml:space="preserve">Техническому заданию (раздел </w:t>
      </w:r>
      <w:r w:rsidR="000F1BD0">
        <w:rPr>
          <w:i/>
          <w:color w:val="000000"/>
        </w:rPr>
        <w:fldChar w:fldCharType="begin"/>
      </w:r>
      <w:r>
        <w:rPr>
          <w:i/>
          <w:color w:val="000000"/>
        </w:rPr>
        <w:instrText xml:space="preserve"> REF _Ref440270568 \r \h </w:instrText>
      </w:r>
      <w:r w:rsidR="000F1BD0">
        <w:rPr>
          <w:i/>
          <w:color w:val="000000"/>
        </w:rPr>
      </w:r>
      <w:r w:rsidR="000F1BD0">
        <w:rPr>
          <w:i/>
          <w:color w:val="000000"/>
        </w:rPr>
        <w:fldChar w:fldCharType="separate"/>
      </w:r>
      <w:r w:rsidR="00A35E74">
        <w:rPr>
          <w:i/>
          <w:color w:val="000000"/>
        </w:rPr>
        <w:t>4</w:t>
      </w:r>
      <w:r w:rsidR="000F1BD0">
        <w:rPr>
          <w:i/>
          <w:color w:val="000000"/>
        </w:rPr>
        <w:fldChar w:fldCharType="end"/>
      </w:r>
      <w:r>
        <w:rPr>
          <w:i/>
          <w:color w:val="000000"/>
        </w:rPr>
        <w:t>)</w:t>
      </w:r>
      <w:r w:rsidRPr="00843BBD">
        <w:rPr>
          <w:i/>
          <w:color w:val="000000"/>
        </w:rPr>
        <w:t>).</w:t>
      </w:r>
      <w:proofErr w:type="gramEnd"/>
    </w:p>
    <w:p w:rsidR="00EA3F63" w:rsidRDefault="00EA3F63" w:rsidP="00EA3F63">
      <w:pPr>
        <w:jc w:val="right"/>
        <w:rPr>
          <w:i/>
          <w:color w:val="000000"/>
        </w:rPr>
      </w:pPr>
      <w:r w:rsidRPr="00843BBD">
        <w:rPr>
          <w:i/>
          <w:color w:val="000000"/>
        </w:rPr>
        <w:t>Таблица разногласий</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
        <w:gridCol w:w="4722"/>
        <w:gridCol w:w="4287"/>
      </w:tblGrid>
      <w:tr w:rsidR="00EA3F63" w:rsidRPr="008B2818" w:rsidTr="00F71B88">
        <w:tc>
          <w:tcPr>
            <w:tcW w:w="1005" w:type="dxa"/>
            <w:vAlign w:val="center"/>
          </w:tcPr>
          <w:p w:rsidR="00EA3F63" w:rsidRPr="008B2818" w:rsidRDefault="00EA3F63" w:rsidP="00F71B88">
            <w:pPr>
              <w:spacing w:line="240" w:lineRule="auto"/>
              <w:ind w:firstLine="0"/>
              <w:jc w:val="center"/>
              <w:rPr>
                <w:sz w:val="24"/>
                <w:szCs w:val="24"/>
              </w:rPr>
            </w:pPr>
            <w:r w:rsidRPr="008B2818">
              <w:rPr>
                <w:sz w:val="24"/>
                <w:szCs w:val="24"/>
              </w:rPr>
              <w:t>№</w:t>
            </w:r>
          </w:p>
          <w:p w:rsidR="00EA3F63" w:rsidRPr="008B2818" w:rsidRDefault="00EA3F63" w:rsidP="00F71B88">
            <w:pPr>
              <w:spacing w:line="240" w:lineRule="auto"/>
              <w:ind w:firstLine="0"/>
              <w:jc w:val="center"/>
              <w:rPr>
                <w:sz w:val="24"/>
                <w:szCs w:val="24"/>
              </w:rPr>
            </w:pPr>
            <w:proofErr w:type="gramStart"/>
            <w:r w:rsidRPr="008B2818">
              <w:rPr>
                <w:sz w:val="24"/>
                <w:szCs w:val="24"/>
              </w:rPr>
              <w:t>п</w:t>
            </w:r>
            <w:proofErr w:type="gramEnd"/>
            <w:r w:rsidRPr="008B2818">
              <w:rPr>
                <w:sz w:val="24"/>
                <w:szCs w:val="24"/>
              </w:rPr>
              <w:t>/п</w:t>
            </w:r>
          </w:p>
        </w:tc>
        <w:tc>
          <w:tcPr>
            <w:tcW w:w="4722" w:type="dxa"/>
            <w:vAlign w:val="center"/>
          </w:tcPr>
          <w:p w:rsidR="00EA3F63" w:rsidRPr="008B2818" w:rsidRDefault="00EA3F63" w:rsidP="00F71B88">
            <w:pPr>
              <w:spacing w:line="240" w:lineRule="auto"/>
              <w:ind w:firstLine="0"/>
              <w:jc w:val="center"/>
              <w:rPr>
                <w:sz w:val="24"/>
                <w:szCs w:val="24"/>
              </w:rPr>
            </w:pPr>
            <w:r w:rsidRPr="008B2818">
              <w:rPr>
                <w:sz w:val="24"/>
                <w:szCs w:val="24"/>
              </w:rPr>
              <w:t>Требования Заказчика</w:t>
            </w:r>
          </w:p>
        </w:tc>
        <w:tc>
          <w:tcPr>
            <w:tcW w:w="4287" w:type="dxa"/>
            <w:vAlign w:val="center"/>
          </w:tcPr>
          <w:p w:rsidR="00EA3F63" w:rsidRPr="008B2818" w:rsidRDefault="00EA3F63" w:rsidP="00EA3F63">
            <w:pPr>
              <w:spacing w:line="240" w:lineRule="auto"/>
              <w:ind w:firstLine="0"/>
              <w:jc w:val="center"/>
              <w:rPr>
                <w:sz w:val="24"/>
                <w:szCs w:val="24"/>
              </w:rPr>
            </w:pPr>
            <w:r w:rsidRPr="008B2818">
              <w:rPr>
                <w:sz w:val="24"/>
                <w:szCs w:val="24"/>
              </w:rPr>
              <w:t xml:space="preserve">Предложения </w:t>
            </w:r>
            <w:r>
              <w:rPr>
                <w:sz w:val="24"/>
                <w:szCs w:val="24"/>
              </w:rPr>
              <w:t>Участника</w:t>
            </w:r>
          </w:p>
        </w:tc>
      </w:tr>
      <w:tr w:rsidR="00EA3F63" w:rsidRPr="008B2818" w:rsidTr="00F71B88">
        <w:tc>
          <w:tcPr>
            <w:tcW w:w="10014" w:type="dxa"/>
            <w:gridSpan w:val="3"/>
            <w:vAlign w:val="center"/>
          </w:tcPr>
          <w:p w:rsidR="00EA3F63" w:rsidRPr="008B2818" w:rsidRDefault="00EA3F63" w:rsidP="00F71B88">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EA3F63" w:rsidRPr="008B2818" w:rsidTr="00F71B88">
        <w:tc>
          <w:tcPr>
            <w:tcW w:w="1005" w:type="dxa"/>
            <w:vAlign w:val="center"/>
          </w:tcPr>
          <w:p w:rsidR="00EA3F63" w:rsidRPr="008B2818" w:rsidRDefault="00EA3F63" w:rsidP="00F71B88">
            <w:pPr>
              <w:spacing w:line="240" w:lineRule="auto"/>
              <w:ind w:firstLine="0"/>
              <w:jc w:val="center"/>
              <w:rPr>
                <w:sz w:val="24"/>
                <w:szCs w:val="24"/>
              </w:rPr>
            </w:pPr>
          </w:p>
        </w:tc>
        <w:tc>
          <w:tcPr>
            <w:tcW w:w="4722" w:type="dxa"/>
          </w:tcPr>
          <w:p w:rsidR="00EA3F63" w:rsidRPr="008B2818" w:rsidRDefault="00EA3F63" w:rsidP="00F71B88">
            <w:pPr>
              <w:spacing w:line="240" w:lineRule="auto"/>
              <w:ind w:firstLine="0"/>
              <w:rPr>
                <w:sz w:val="24"/>
                <w:szCs w:val="24"/>
              </w:rPr>
            </w:pPr>
          </w:p>
        </w:tc>
        <w:tc>
          <w:tcPr>
            <w:tcW w:w="4287" w:type="dxa"/>
          </w:tcPr>
          <w:p w:rsidR="00EA3F63" w:rsidRPr="008B2818" w:rsidRDefault="00EA3F63" w:rsidP="00F71B88">
            <w:pPr>
              <w:spacing w:line="240" w:lineRule="auto"/>
              <w:ind w:firstLine="0"/>
              <w:rPr>
                <w:sz w:val="24"/>
                <w:szCs w:val="24"/>
              </w:rPr>
            </w:pPr>
          </w:p>
        </w:tc>
      </w:tr>
      <w:tr w:rsidR="00EA3F63" w:rsidRPr="008B2818" w:rsidTr="00F71B88">
        <w:tc>
          <w:tcPr>
            <w:tcW w:w="1005" w:type="dxa"/>
            <w:vAlign w:val="center"/>
          </w:tcPr>
          <w:p w:rsidR="00EA3F63" w:rsidRPr="008B2818" w:rsidRDefault="00EA3F63" w:rsidP="00F71B88">
            <w:pPr>
              <w:spacing w:line="240" w:lineRule="auto"/>
              <w:ind w:firstLine="0"/>
              <w:jc w:val="center"/>
              <w:rPr>
                <w:sz w:val="24"/>
                <w:szCs w:val="24"/>
              </w:rPr>
            </w:pPr>
          </w:p>
        </w:tc>
        <w:tc>
          <w:tcPr>
            <w:tcW w:w="4722" w:type="dxa"/>
          </w:tcPr>
          <w:p w:rsidR="00EA3F63" w:rsidRPr="008B2818" w:rsidRDefault="00EA3F63" w:rsidP="00F71B88">
            <w:pPr>
              <w:spacing w:line="240" w:lineRule="auto"/>
              <w:ind w:firstLine="0"/>
              <w:rPr>
                <w:sz w:val="24"/>
                <w:szCs w:val="24"/>
              </w:rPr>
            </w:pPr>
          </w:p>
        </w:tc>
        <w:tc>
          <w:tcPr>
            <w:tcW w:w="4287" w:type="dxa"/>
          </w:tcPr>
          <w:p w:rsidR="00EA3F63" w:rsidRPr="008B2818" w:rsidRDefault="00EA3F63" w:rsidP="00F71B88">
            <w:pPr>
              <w:spacing w:line="240" w:lineRule="auto"/>
              <w:ind w:firstLine="0"/>
              <w:rPr>
                <w:sz w:val="24"/>
                <w:szCs w:val="24"/>
              </w:rPr>
            </w:pPr>
          </w:p>
        </w:tc>
      </w:tr>
      <w:tr w:rsidR="00EA3F63" w:rsidRPr="008B2818" w:rsidTr="00F71B88">
        <w:tc>
          <w:tcPr>
            <w:tcW w:w="10014" w:type="dxa"/>
            <w:gridSpan w:val="3"/>
            <w:vAlign w:val="center"/>
          </w:tcPr>
          <w:p w:rsidR="00EA3F63" w:rsidRPr="008B2818" w:rsidRDefault="00EA3F63" w:rsidP="00F71B88">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EA3F63" w:rsidRPr="008B2818" w:rsidTr="00F71B88">
        <w:tc>
          <w:tcPr>
            <w:tcW w:w="1005" w:type="dxa"/>
            <w:vAlign w:val="center"/>
          </w:tcPr>
          <w:p w:rsidR="00EA3F63" w:rsidRPr="008B2818" w:rsidRDefault="00EA3F63" w:rsidP="00F71B88">
            <w:pPr>
              <w:spacing w:line="240" w:lineRule="auto"/>
              <w:ind w:firstLine="0"/>
              <w:jc w:val="center"/>
              <w:rPr>
                <w:sz w:val="24"/>
                <w:szCs w:val="24"/>
              </w:rPr>
            </w:pPr>
          </w:p>
        </w:tc>
        <w:tc>
          <w:tcPr>
            <w:tcW w:w="4722" w:type="dxa"/>
          </w:tcPr>
          <w:p w:rsidR="00EA3F63" w:rsidRPr="008B2818" w:rsidRDefault="00EA3F63" w:rsidP="00F71B88">
            <w:pPr>
              <w:spacing w:line="240" w:lineRule="auto"/>
              <w:ind w:firstLine="0"/>
              <w:rPr>
                <w:sz w:val="24"/>
                <w:szCs w:val="24"/>
              </w:rPr>
            </w:pPr>
          </w:p>
        </w:tc>
        <w:tc>
          <w:tcPr>
            <w:tcW w:w="4287" w:type="dxa"/>
          </w:tcPr>
          <w:p w:rsidR="00EA3F63" w:rsidRPr="008B2818" w:rsidRDefault="00EA3F63" w:rsidP="00F71B88">
            <w:pPr>
              <w:spacing w:line="240" w:lineRule="auto"/>
              <w:ind w:firstLine="0"/>
              <w:rPr>
                <w:sz w:val="24"/>
                <w:szCs w:val="24"/>
              </w:rPr>
            </w:pPr>
          </w:p>
        </w:tc>
      </w:tr>
      <w:tr w:rsidR="00EA3F63" w:rsidRPr="008B2818" w:rsidTr="00F71B88">
        <w:tc>
          <w:tcPr>
            <w:tcW w:w="1005" w:type="dxa"/>
            <w:vAlign w:val="center"/>
          </w:tcPr>
          <w:p w:rsidR="00EA3F63" w:rsidRPr="008B2818" w:rsidRDefault="00EA3F63" w:rsidP="00F71B88">
            <w:pPr>
              <w:spacing w:line="240" w:lineRule="auto"/>
              <w:ind w:firstLine="0"/>
              <w:jc w:val="center"/>
              <w:rPr>
                <w:sz w:val="24"/>
                <w:szCs w:val="24"/>
              </w:rPr>
            </w:pPr>
          </w:p>
        </w:tc>
        <w:tc>
          <w:tcPr>
            <w:tcW w:w="4722" w:type="dxa"/>
          </w:tcPr>
          <w:p w:rsidR="00EA3F63" w:rsidRPr="008B2818" w:rsidRDefault="00EA3F63" w:rsidP="00F71B88">
            <w:pPr>
              <w:spacing w:line="240" w:lineRule="auto"/>
              <w:ind w:firstLine="0"/>
              <w:rPr>
                <w:sz w:val="24"/>
                <w:szCs w:val="24"/>
              </w:rPr>
            </w:pPr>
          </w:p>
        </w:tc>
        <w:tc>
          <w:tcPr>
            <w:tcW w:w="4287" w:type="dxa"/>
          </w:tcPr>
          <w:p w:rsidR="00EA3F63" w:rsidRPr="008B2818" w:rsidRDefault="00EA3F63" w:rsidP="00F71B88">
            <w:pPr>
              <w:spacing w:line="240" w:lineRule="auto"/>
              <w:ind w:firstLine="0"/>
              <w:rPr>
                <w:sz w:val="24"/>
                <w:szCs w:val="24"/>
              </w:rPr>
            </w:pPr>
          </w:p>
        </w:tc>
      </w:tr>
    </w:tbl>
    <w:p w:rsidR="00EA3F63" w:rsidRPr="00843BBD" w:rsidRDefault="00EA3F63" w:rsidP="00EA3F63">
      <w:pPr>
        <w:jc w:val="right"/>
        <w:rPr>
          <w:i/>
          <w:color w:val="000000"/>
        </w:rPr>
      </w:pPr>
    </w:p>
    <w:p w:rsidR="00EA3F63" w:rsidRPr="00843BBD" w:rsidRDefault="00EA3F63" w:rsidP="00EA3F63">
      <w:pPr>
        <w:rPr>
          <w:i/>
        </w:rPr>
      </w:pPr>
      <w:r w:rsidRPr="00843BBD">
        <w:t>Технологические и организационно – технические предложения по оказанию услуг:</w:t>
      </w:r>
      <w:r w:rsidRPr="00843BBD">
        <w:rPr>
          <w:i/>
        </w:rPr>
        <w:t xml:space="preserve"> </w:t>
      </w:r>
    </w:p>
    <w:p w:rsidR="00EA3F63" w:rsidRPr="00843BBD" w:rsidRDefault="00EA3F63" w:rsidP="00EA3F63">
      <w:pPr>
        <w:spacing w:before="100" w:beforeAutospacing="1" w:line="240" w:lineRule="auto"/>
        <w:rPr>
          <w:i/>
        </w:rPr>
      </w:pPr>
      <w:r w:rsidRPr="00843BBD">
        <w:rPr>
          <w:i/>
          <w:color w:val="000000"/>
        </w:rPr>
        <w:t>(</w:t>
      </w:r>
      <w:r>
        <w:rPr>
          <w:i/>
          <w:color w:val="000000"/>
        </w:rPr>
        <w:t>Участник</w:t>
      </w:r>
      <w:r w:rsidRPr="00843BBD">
        <w:rPr>
          <w:i/>
          <w:color w:val="000000"/>
        </w:rPr>
        <w:t xml:space="preserve"> в свободной форме приводит свои технические и организационно-технические  предложения, опираясь на Техническое </w:t>
      </w:r>
      <w:proofErr w:type="gramStart"/>
      <w:r w:rsidRPr="00843BBD">
        <w:rPr>
          <w:i/>
          <w:color w:val="000000"/>
        </w:rPr>
        <w:t>задание</w:t>
      </w:r>
      <w:proofErr w:type="gramEnd"/>
      <w:r w:rsidRPr="00843BBD">
        <w:rPr>
          <w:i/>
          <w:color w:val="000000"/>
        </w:rPr>
        <w:t xml:space="preserve"> на оказание услуг в соответствии с требованиями раздела </w:t>
      </w:r>
      <w:r w:rsidR="000F1BD0">
        <w:rPr>
          <w:i/>
          <w:color w:val="000000"/>
        </w:rPr>
        <w:fldChar w:fldCharType="begin"/>
      </w:r>
      <w:r>
        <w:rPr>
          <w:i/>
          <w:color w:val="000000"/>
        </w:rPr>
        <w:instrText xml:space="preserve"> REF _Ref440270568 \r \h </w:instrText>
      </w:r>
      <w:r w:rsidR="000F1BD0">
        <w:rPr>
          <w:i/>
          <w:color w:val="000000"/>
        </w:rPr>
      </w:r>
      <w:r w:rsidR="000F1BD0">
        <w:rPr>
          <w:i/>
          <w:color w:val="000000"/>
        </w:rPr>
        <w:fldChar w:fldCharType="separate"/>
      </w:r>
      <w:r w:rsidR="00A35E74">
        <w:rPr>
          <w:i/>
          <w:color w:val="000000"/>
        </w:rPr>
        <w:t>4</w:t>
      </w:r>
      <w:r w:rsidR="000F1BD0">
        <w:rPr>
          <w:i/>
          <w:color w:val="000000"/>
        </w:rPr>
        <w:fldChar w:fldCharType="end"/>
      </w:r>
      <w:r w:rsidRPr="00843BBD">
        <w:rPr>
          <w:i/>
          <w:color w:val="000000"/>
        </w:rPr>
        <w:t>. Предложение должн</w:t>
      </w:r>
      <w:r w:rsidR="007C4A46">
        <w:rPr>
          <w:i/>
          <w:color w:val="000000"/>
        </w:rPr>
        <w:t>о</w:t>
      </w:r>
      <w:r w:rsidRPr="00843BBD">
        <w:rPr>
          <w:i/>
          <w:color w:val="000000"/>
        </w:rPr>
        <w:t xml:space="preserve"> содержать детальное описание технологии выполнения каждого этапа оказания услуг, включать в себя перечень нормативных, правовых и технических актов, а так же других документов, в соответствии с которыми будут оказываться услуги, а так же организационную схему оказания услуг с описанием бизнес-процессов).</w:t>
      </w:r>
    </w:p>
    <w:p w:rsidR="00EA3F63" w:rsidRPr="00843BBD" w:rsidRDefault="00EA3F63" w:rsidP="00EA3F63">
      <w:pPr>
        <w:spacing w:before="100" w:beforeAutospacing="1"/>
        <w:rPr>
          <w:vertAlign w:val="superscript"/>
        </w:rPr>
      </w:pPr>
      <w:r w:rsidRPr="00843BBD">
        <w:t>____________________________________</w:t>
      </w:r>
      <w:r w:rsidRPr="00843BBD">
        <w:rPr>
          <w:vertAlign w:val="superscript"/>
        </w:rPr>
        <w:t>(подпись, М.П.)</w:t>
      </w:r>
    </w:p>
    <w:p w:rsidR="00EA3F63" w:rsidRPr="00843BBD" w:rsidRDefault="00EA3F63" w:rsidP="00EA3F63">
      <w:pPr>
        <w:rPr>
          <w:vertAlign w:val="superscript"/>
        </w:rPr>
      </w:pPr>
      <w:r w:rsidRPr="00843BBD">
        <w:t>____________________________________</w:t>
      </w:r>
      <w:r w:rsidRPr="00843BBD">
        <w:rPr>
          <w:vertAlign w:val="superscript"/>
        </w:rPr>
        <w:t xml:space="preserve">(фамилия, имя, отчество </w:t>
      </w:r>
      <w:proofErr w:type="gramStart"/>
      <w:r w:rsidRPr="00843BBD">
        <w:rPr>
          <w:vertAlign w:val="superscript"/>
        </w:rPr>
        <w:t>подписавшего</w:t>
      </w:r>
      <w:proofErr w:type="gramEnd"/>
      <w:r w:rsidRPr="00843BBD">
        <w:rPr>
          <w:vertAlign w:val="superscript"/>
        </w:rPr>
        <w:t>,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718" w:name="_Toc176765537"/>
      <w:bookmarkStart w:id="719" w:name="_Toc198979986"/>
      <w:bookmarkStart w:id="720" w:name="_Toc217466321"/>
      <w:bookmarkStart w:id="721" w:name="_Toc217702859"/>
      <w:bookmarkStart w:id="722" w:name="_Toc233601977"/>
      <w:bookmarkStart w:id="723" w:name="_Toc263343463"/>
      <w:bookmarkStart w:id="724" w:name="_Toc439170680"/>
      <w:bookmarkStart w:id="725" w:name="_Toc439172782"/>
      <w:bookmarkStart w:id="726" w:name="_Toc439173226"/>
      <w:bookmarkStart w:id="727" w:name="_Toc439238222"/>
      <w:bookmarkStart w:id="728" w:name="_Toc439252770"/>
      <w:bookmarkStart w:id="729" w:name="_Toc439323744"/>
      <w:bookmarkStart w:id="730" w:name="_Toc440361378"/>
      <w:bookmarkStart w:id="731" w:name="_Toc440376133"/>
      <w:bookmarkStart w:id="732" w:name="_Toc440376260"/>
      <w:bookmarkStart w:id="733" w:name="_Toc440382518"/>
      <w:bookmarkStart w:id="734" w:name="_Toc440447188"/>
      <w:bookmarkStart w:id="735" w:name="_Toc440631731"/>
      <w:bookmarkStart w:id="736" w:name="_Toc440877387"/>
      <w:bookmarkStart w:id="737" w:name="_Toc441130836"/>
      <w:r w:rsidRPr="00C236C0">
        <w:rPr>
          <w:szCs w:val="24"/>
        </w:rPr>
        <w:lastRenderedPageBreak/>
        <w:t>Инструкции по заполнению</w:t>
      </w:r>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r w:rsidR="00EA3F63">
        <w:rPr>
          <w:sz w:val="24"/>
          <w:szCs w:val="24"/>
        </w:rPr>
        <w:t xml:space="preserve"> </w:t>
      </w:r>
      <w:r w:rsidR="00EA3F63" w:rsidRPr="008E5EA3">
        <w:rPr>
          <w:sz w:val="24"/>
          <w:szCs w:val="24"/>
        </w:rPr>
        <w:t xml:space="preserve">(подраздел </w:t>
      </w:r>
      <w:r w:rsidR="000F1BD0">
        <w:rPr>
          <w:sz w:val="24"/>
          <w:szCs w:val="24"/>
        </w:rPr>
        <w:fldChar w:fldCharType="begin"/>
      </w:r>
      <w:r w:rsidR="00EA3F63">
        <w:rPr>
          <w:sz w:val="24"/>
          <w:szCs w:val="24"/>
        </w:rPr>
        <w:instrText xml:space="preserve"> REF _Ref55336310 \r \h </w:instrText>
      </w:r>
      <w:r w:rsidR="000F1BD0">
        <w:rPr>
          <w:sz w:val="24"/>
          <w:szCs w:val="24"/>
        </w:rPr>
      </w:r>
      <w:r w:rsidR="000F1BD0">
        <w:rPr>
          <w:sz w:val="24"/>
          <w:szCs w:val="24"/>
        </w:rPr>
        <w:fldChar w:fldCharType="separate"/>
      </w:r>
      <w:r w:rsidR="00A35E74">
        <w:rPr>
          <w:sz w:val="24"/>
          <w:szCs w:val="24"/>
        </w:rPr>
        <w:t>5.1</w:t>
      </w:r>
      <w:r w:rsidR="000F1BD0">
        <w:rPr>
          <w:sz w:val="24"/>
          <w:szCs w:val="24"/>
        </w:rPr>
        <w:fldChar w:fldCharType="end"/>
      </w:r>
      <w:r w:rsidR="00EA3F63" w:rsidRPr="008E5EA3">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EA3F63" w:rsidRDefault="00EA3F63" w:rsidP="004F4D80">
      <w:pPr>
        <w:pStyle w:val="aff6"/>
        <w:numPr>
          <w:ilvl w:val="3"/>
          <w:numId w:val="1"/>
        </w:numPr>
        <w:tabs>
          <w:tab w:val="num" w:pos="1134"/>
        </w:tabs>
        <w:suppressAutoHyphens w:val="0"/>
        <w:spacing w:before="100" w:beforeAutospacing="1" w:line="240" w:lineRule="auto"/>
        <w:rPr>
          <w:sz w:val="24"/>
          <w:szCs w:val="24"/>
        </w:rPr>
      </w:pPr>
      <w:r w:rsidRPr="00EA3F63">
        <w:rPr>
          <w:sz w:val="24"/>
          <w:szCs w:val="24"/>
        </w:rPr>
        <w:t xml:space="preserve">В Техническом предложении описываются все позиции раздела </w:t>
      </w:r>
      <w:r w:rsidR="00F31EC7">
        <w:fldChar w:fldCharType="begin"/>
      </w:r>
      <w:r w:rsidR="00F31EC7">
        <w:instrText xml:space="preserve"> REF _Ref440270568 \r \h  \* MERGEFORMAT </w:instrText>
      </w:r>
      <w:r w:rsidR="00F31EC7">
        <w:fldChar w:fldCharType="separate"/>
      </w:r>
      <w:r w:rsidR="00A35E74" w:rsidRPr="00A35E74">
        <w:t>4</w:t>
      </w:r>
      <w:r w:rsidR="00F31EC7">
        <w:fldChar w:fldCharType="end"/>
      </w:r>
      <w:r w:rsidRPr="00EA3F63">
        <w:rPr>
          <w:sz w:val="24"/>
          <w:szCs w:val="24"/>
        </w:rPr>
        <w:t xml:space="preserve"> с учетом предлагаемых условий Договора (раздел </w:t>
      </w:r>
      <w:r w:rsidR="00F31EC7">
        <w:fldChar w:fldCharType="begin"/>
      </w:r>
      <w:r w:rsidR="00F31EC7">
        <w:instrText xml:space="preserve"> REF _Ref440272931 \r \h  \* MERGEFORMAT </w:instrText>
      </w:r>
      <w:r w:rsidR="00F31EC7">
        <w:fldChar w:fldCharType="separate"/>
      </w:r>
      <w:r w:rsidR="00A35E74" w:rsidRPr="00A35E74">
        <w:t>2</w:t>
      </w:r>
      <w:r w:rsidR="00F31EC7">
        <w:fldChar w:fldCharType="end"/>
      </w:r>
      <w:r w:rsidRPr="00EA3F63">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C83252">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Sect="00EA3F63">
          <w:pgSz w:w="11906" w:h="16838" w:code="9"/>
          <w:pgMar w:top="680" w:right="567" w:bottom="539" w:left="1134" w:header="680" w:footer="278" w:gutter="0"/>
          <w:cols w:space="708"/>
          <w:titlePg/>
          <w:docGrid w:linePitch="360"/>
        </w:sectPr>
      </w:pPr>
      <w:bookmarkStart w:id="738"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39" w:name="_Toc423423670"/>
      <w:bookmarkStart w:id="740" w:name="_Ref440271036"/>
      <w:bookmarkStart w:id="741" w:name="_Ref440274366"/>
      <w:bookmarkStart w:id="742" w:name="_Ref440274902"/>
      <w:bookmarkStart w:id="743" w:name="_Ref440284947"/>
      <w:bookmarkStart w:id="744" w:name="_Ref440361140"/>
      <w:bookmarkStart w:id="745" w:name="_Toc441130837"/>
      <w:r w:rsidRPr="00F647F7">
        <w:lastRenderedPageBreak/>
        <w:t xml:space="preserve">График </w:t>
      </w:r>
      <w:r w:rsidR="009469A6">
        <w:t>оказания услуг</w:t>
      </w:r>
      <w:r w:rsidRPr="00F647F7">
        <w:t xml:space="preserve"> (форма </w:t>
      </w:r>
      <w:r w:rsidRPr="00F647F7">
        <w:rPr>
          <w:noProof/>
        </w:rPr>
        <w:t>4</w:t>
      </w:r>
      <w:r w:rsidRPr="00F647F7">
        <w:t>)</w:t>
      </w:r>
      <w:bookmarkEnd w:id="708"/>
      <w:bookmarkEnd w:id="709"/>
      <w:bookmarkEnd w:id="710"/>
      <w:bookmarkEnd w:id="711"/>
      <w:bookmarkEnd w:id="712"/>
      <w:bookmarkEnd w:id="713"/>
      <w:bookmarkEnd w:id="714"/>
      <w:bookmarkEnd w:id="715"/>
      <w:bookmarkEnd w:id="738"/>
      <w:bookmarkEnd w:id="739"/>
      <w:bookmarkEnd w:id="740"/>
      <w:bookmarkEnd w:id="741"/>
      <w:bookmarkEnd w:id="742"/>
      <w:bookmarkEnd w:id="743"/>
      <w:bookmarkEnd w:id="744"/>
      <w:bookmarkEnd w:id="745"/>
    </w:p>
    <w:p w:rsidR="004F4D80" w:rsidRPr="00F647F7" w:rsidRDefault="004F4D80" w:rsidP="004F4D80">
      <w:pPr>
        <w:pStyle w:val="3"/>
        <w:rPr>
          <w:b w:val="0"/>
          <w:szCs w:val="24"/>
        </w:rPr>
      </w:pPr>
      <w:bookmarkStart w:id="746" w:name="_Toc98253929"/>
      <w:bookmarkStart w:id="747" w:name="_Toc157248183"/>
      <w:bookmarkStart w:id="748" w:name="_Toc157496552"/>
      <w:bookmarkStart w:id="749" w:name="_Toc158206091"/>
      <w:bookmarkStart w:id="750" w:name="_Toc164057776"/>
      <w:bookmarkStart w:id="751" w:name="_Toc164137126"/>
      <w:bookmarkStart w:id="752" w:name="_Toc164161286"/>
      <w:bookmarkStart w:id="753" w:name="_Toc165173857"/>
      <w:bookmarkStart w:id="754" w:name="_Toc439170682"/>
      <w:bookmarkStart w:id="755" w:name="_Toc439172784"/>
      <w:bookmarkStart w:id="756" w:name="_Toc439173228"/>
      <w:bookmarkStart w:id="757" w:name="_Toc439238224"/>
      <w:bookmarkStart w:id="758" w:name="_Toc439252772"/>
      <w:bookmarkStart w:id="759" w:name="_Toc439323746"/>
      <w:bookmarkStart w:id="760" w:name="_Toc440361380"/>
      <w:bookmarkStart w:id="761" w:name="_Toc440376135"/>
      <w:bookmarkStart w:id="762" w:name="_Toc440376262"/>
      <w:bookmarkStart w:id="763" w:name="_Toc440382520"/>
      <w:bookmarkStart w:id="764" w:name="_Toc440447190"/>
      <w:bookmarkStart w:id="765" w:name="_Toc440631733"/>
      <w:bookmarkStart w:id="766" w:name="_Toc440877389"/>
      <w:bookmarkStart w:id="767" w:name="_Toc441130838"/>
      <w:r w:rsidRPr="00F647F7">
        <w:rPr>
          <w:b w:val="0"/>
          <w:szCs w:val="24"/>
        </w:rPr>
        <w:t xml:space="preserve">Форма </w:t>
      </w:r>
      <w:bookmarkEnd w:id="746"/>
      <w:r w:rsidRPr="00F647F7">
        <w:rPr>
          <w:b w:val="0"/>
          <w:szCs w:val="24"/>
        </w:rPr>
        <w:t xml:space="preserve">графика </w:t>
      </w:r>
      <w:bookmarkEnd w:id="747"/>
      <w:bookmarkEnd w:id="748"/>
      <w:bookmarkEnd w:id="749"/>
      <w:bookmarkEnd w:id="750"/>
      <w:bookmarkEnd w:id="751"/>
      <w:bookmarkEnd w:id="752"/>
      <w:bookmarkEnd w:id="753"/>
      <w:bookmarkEnd w:id="754"/>
      <w:bookmarkEnd w:id="755"/>
      <w:bookmarkEnd w:id="756"/>
      <w:bookmarkEnd w:id="757"/>
      <w:bookmarkEnd w:id="758"/>
      <w:bookmarkEnd w:id="759"/>
      <w:r w:rsidR="009469A6">
        <w:rPr>
          <w:b w:val="0"/>
          <w:szCs w:val="24"/>
        </w:rPr>
        <w:t>оказания услуг</w:t>
      </w:r>
      <w:bookmarkEnd w:id="760"/>
      <w:bookmarkEnd w:id="761"/>
      <w:bookmarkEnd w:id="762"/>
      <w:bookmarkEnd w:id="763"/>
      <w:bookmarkEnd w:id="764"/>
      <w:bookmarkEnd w:id="765"/>
      <w:bookmarkEnd w:id="766"/>
      <w:bookmarkEnd w:id="767"/>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C8364E">
        <w:rPr>
          <w:b/>
          <w:color w:val="000000"/>
          <w:sz w:val="24"/>
          <w:szCs w:val="24"/>
        </w:rPr>
        <w:t>оказания услуг</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
        <w:gridCol w:w="1590"/>
        <w:gridCol w:w="895"/>
        <w:gridCol w:w="896"/>
        <w:gridCol w:w="895"/>
        <w:gridCol w:w="896"/>
        <w:gridCol w:w="895"/>
        <w:gridCol w:w="896"/>
        <w:gridCol w:w="895"/>
        <w:gridCol w:w="896"/>
        <w:gridCol w:w="896"/>
      </w:tblGrid>
      <w:tr w:rsidR="009469A6" w:rsidRPr="00656D93" w:rsidTr="00B8118F">
        <w:trPr>
          <w:cantSplit/>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pPr>
            <w:r w:rsidRPr="00656D93">
              <w:t>№</w:t>
            </w:r>
          </w:p>
          <w:p w:rsidR="009469A6" w:rsidRPr="00656D93" w:rsidRDefault="009469A6" w:rsidP="00B8118F">
            <w:pPr>
              <w:spacing w:line="240" w:lineRule="auto"/>
              <w:ind w:firstLine="0"/>
              <w:jc w:val="center"/>
            </w:pPr>
            <w:proofErr w:type="gramStart"/>
            <w:r w:rsidRPr="00656D93">
              <w:t>п</w:t>
            </w:r>
            <w:proofErr w:type="gramEnd"/>
            <w:r w:rsidRPr="00656D93">
              <w:t>/п</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Наименование</w:t>
            </w:r>
          </w:p>
        </w:tc>
        <w:tc>
          <w:tcPr>
            <w:tcW w:w="0" w:type="auto"/>
            <w:gridSpan w:val="9"/>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 xml:space="preserve">График </w:t>
            </w:r>
            <w:r>
              <w:rPr>
                <w:color w:val="000000"/>
              </w:rPr>
              <w:t>оказания услуг</w:t>
            </w:r>
            <w:r w:rsidRPr="00656D93">
              <w:rPr>
                <w:color w:val="000000"/>
              </w:rPr>
              <w:t xml:space="preserve"> в </w:t>
            </w:r>
            <w:r w:rsidR="008B28CE">
              <w:rPr>
                <w:color w:val="000000"/>
              </w:rPr>
              <w:t>днях/</w:t>
            </w:r>
            <w:r w:rsidRPr="00656D93">
              <w:rPr>
                <w:color w:val="000000"/>
              </w:rPr>
              <w:t>неделях ________ (</w:t>
            </w:r>
            <w:r w:rsidRPr="00656D93">
              <w:rPr>
                <w:i/>
                <w:color w:val="000000"/>
              </w:rPr>
              <w:t>с момента подписания Договора</w:t>
            </w:r>
            <w:r w:rsidRPr="00656D93">
              <w:rPr>
                <w:color w:val="000000"/>
              </w:rPr>
              <w:t>)</w:t>
            </w:r>
          </w:p>
        </w:tc>
      </w:tr>
      <w:tr w:rsidR="009469A6" w:rsidRPr="00656D93" w:rsidTr="00B8118F">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rPr>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rPr>
                <w:color w:val="000000"/>
              </w:rPr>
            </w:pP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1</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2</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3</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4</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5</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6</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7</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8</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w:t>
            </w: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1"/>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768" w:name="_Toc171070556"/>
      <w:bookmarkStart w:id="769" w:name="_Toc98253927"/>
      <w:bookmarkStart w:id="770" w:name="_Toc176605808"/>
      <w:bookmarkStart w:id="771" w:name="_Toc176611017"/>
      <w:bookmarkStart w:id="772" w:name="_Toc176611073"/>
      <w:bookmarkStart w:id="773" w:name="_Toc176668676"/>
      <w:bookmarkStart w:id="774" w:name="_Toc176684336"/>
      <w:bookmarkStart w:id="775" w:name="_Toc176746279"/>
      <w:bookmarkStart w:id="776" w:name="_Toc176747346"/>
      <w:bookmarkStart w:id="777" w:name="_Toc198979988"/>
      <w:bookmarkStart w:id="778" w:name="_Toc217466324"/>
      <w:bookmarkStart w:id="779" w:name="_Toc217702862"/>
      <w:bookmarkStart w:id="780" w:name="_Toc233601980"/>
      <w:bookmarkStart w:id="781" w:name="_Toc263343466"/>
      <w:r w:rsidRPr="00F647F7">
        <w:rPr>
          <w:b w:val="0"/>
          <w:szCs w:val="24"/>
        </w:rPr>
        <w:br w:type="page"/>
      </w:r>
      <w:bookmarkStart w:id="782" w:name="_Toc439170683"/>
      <w:bookmarkStart w:id="783" w:name="_Toc439172785"/>
      <w:bookmarkStart w:id="784" w:name="_Toc439173229"/>
      <w:bookmarkStart w:id="785" w:name="_Toc439238225"/>
      <w:bookmarkStart w:id="786" w:name="_Toc439252773"/>
      <w:bookmarkStart w:id="787" w:name="_Toc439323747"/>
      <w:bookmarkStart w:id="788" w:name="_Toc440361381"/>
      <w:bookmarkStart w:id="789" w:name="_Toc440376136"/>
      <w:bookmarkStart w:id="790" w:name="_Toc440376263"/>
      <w:bookmarkStart w:id="791" w:name="_Toc440382521"/>
      <w:bookmarkStart w:id="792" w:name="_Toc440447191"/>
      <w:bookmarkStart w:id="793" w:name="_Toc440631734"/>
      <w:bookmarkStart w:id="794" w:name="_Toc440877390"/>
      <w:bookmarkStart w:id="795" w:name="_Toc441130839"/>
      <w:r w:rsidRPr="00F647F7">
        <w:rPr>
          <w:b w:val="0"/>
          <w:szCs w:val="24"/>
        </w:rPr>
        <w:lastRenderedPageBreak/>
        <w:t>Инструкции по заполнению</w:t>
      </w:r>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0F1BD0">
        <w:rPr>
          <w:sz w:val="24"/>
          <w:szCs w:val="24"/>
        </w:rPr>
        <w:fldChar w:fldCharType="begin"/>
      </w:r>
      <w:r w:rsidR="00D56F8C">
        <w:rPr>
          <w:sz w:val="24"/>
          <w:szCs w:val="24"/>
        </w:rPr>
        <w:instrText xml:space="preserve"> REF _Ref55336310 \r \h </w:instrText>
      </w:r>
      <w:r w:rsidR="000F1BD0">
        <w:rPr>
          <w:sz w:val="24"/>
          <w:szCs w:val="24"/>
        </w:rPr>
      </w:r>
      <w:r w:rsidR="000F1BD0">
        <w:rPr>
          <w:sz w:val="24"/>
          <w:szCs w:val="24"/>
        </w:rPr>
        <w:fldChar w:fldCharType="separate"/>
      </w:r>
      <w:r w:rsidR="00A35E74">
        <w:rPr>
          <w:sz w:val="24"/>
          <w:szCs w:val="24"/>
        </w:rPr>
        <w:t>5.1</w:t>
      </w:r>
      <w:r w:rsidR="000F1BD0">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w:t>
      </w:r>
      <w:proofErr w:type="spellStart"/>
      <w:r w:rsidR="004F4D80" w:rsidRPr="008E5EA3">
        <w:rPr>
          <w:sz w:val="24"/>
          <w:szCs w:val="24"/>
        </w:rPr>
        <w:t>т.ч</w:t>
      </w:r>
      <w:proofErr w:type="spellEnd"/>
      <w:r w:rsidR="004F4D80" w:rsidRPr="008E5EA3">
        <w:rPr>
          <w:sz w:val="24"/>
          <w:szCs w:val="24"/>
        </w:rPr>
        <w:t>. организационно-правовую форму) и свой адрес.</w:t>
      </w:r>
    </w:p>
    <w:p w:rsidR="004F4D80" w:rsidRPr="008E5EA3"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8E5EA3">
        <w:rPr>
          <w:sz w:val="24"/>
          <w:szCs w:val="24"/>
        </w:rPr>
        <w:t xml:space="preserve">В данном Графике </w:t>
      </w:r>
      <w:r w:rsidR="009469A6">
        <w:rPr>
          <w:sz w:val="24"/>
          <w:szCs w:val="24"/>
        </w:rPr>
        <w:t>оказания услуг</w:t>
      </w:r>
      <w:r w:rsidRPr="008E5EA3">
        <w:rPr>
          <w:sz w:val="24"/>
          <w:szCs w:val="24"/>
        </w:rPr>
        <w:t xml:space="preserve"> приводятся расчетные сроки </w:t>
      </w:r>
      <w:r w:rsidR="008B28CE">
        <w:rPr>
          <w:sz w:val="24"/>
          <w:szCs w:val="24"/>
        </w:rPr>
        <w:t>оказания услуг</w:t>
      </w:r>
      <w:r w:rsidR="00841A6F">
        <w:rPr>
          <w:sz w:val="24"/>
          <w:szCs w:val="24"/>
        </w:rPr>
        <w:t xml:space="preserve"> </w:t>
      </w:r>
      <w:r w:rsidRPr="008E5EA3">
        <w:rPr>
          <w:sz w:val="24"/>
          <w:szCs w:val="24"/>
        </w:rPr>
        <w:t>в рамках Договора, перечисленн</w:t>
      </w:r>
      <w:r w:rsidR="00841A6F">
        <w:rPr>
          <w:sz w:val="24"/>
          <w:szCs w:val="24"/>
        </w:rPr>
        <w:t>ой</w:t>
      </w:r>
      <w:r w:rsidRPr="008E5EA3">
        <w:rPr>
          <w:sz w:val="24"/>
          <w:szCs w:val="24"/>
        </w:rPr>
        <w:t xml:space="preserve"> в </w:t>
      </w:r>
      <w:r w:rsidR="00841A6F">
        <w:rPr>
          <w:sz w:val="24"/>
          <w:szCs w:val="24"/>
        </w:rPr>
        <w:t>Сводной таблице стоимости</w:t>
      </w:r>
      <w:r w:rsidR="00235620">
        <w:rPr>
          <w:sz w:val="24"/>
          <w:szCs w:val="24"/>
        </w:rPr>
        <w:t xml:space="preserve"> </w:t>
      </w:r>
      <w:r w:rsidR="00235620" w:rsidRPr="00536E26">
        <w:rPr>
          <w:bCs w:val="0"/>
          <w:sz w:val="24"/>
          <w:szCs w:val="24"/>
        </w:rPr>
        <w:t>услуг</w:t>
      </w:r>
      <w:r w:rsidRPr="008E5EA3">
        <w:rPr>
          <w:sz w:val="24"/>
          <w:szCs w:val="24"/>
        </w:rPr>
        <w:t xml:space="preserve"> (</w:t>
      </w:r>
      <w:r w:rsidR="00D56F8C">
        <w:rPr>
          <w:sz w:val="24"/>
          <w:szCs w:val="24"/>
        </w:rPr>
        <w:t>подраздел</w:t>
      </w:r>
      <w:r w:rsidR="00841A6F">
        <w:rPr>
          <w:sz w:val="24"/>
          <w:szCs w:val="24"/>
        </w:rPr>
        <w:t xml:space="preserve"> </w:t>
      </w:r>
      <w:r w:rsidR="000F1BD0">
        <w:rPr>
          <w:sz w:val="24"/>
          <w:szCs w:val="24"/>
        </w:rPr>
        <w:fldChar w:fldCharType="begin"/>
      </w:r>
      <w:r w:rsidR="00D56F8C">
        <w:rPr>
          <w:sz w:val="24"/>
          <w:szCs w:val="24"/>
        </w:rPr>
        <w:instrText xml:space="preserve"> REF _Ref440273986 \r \h </w:instrText>
      </w:r>
      <w:r w:rsidR="000F1BD0">
        <w:rPr>
          <w:sz w:val="24"/>
          <w:szCs w:val="24"/>
        </w:rPr>
      </w:r>
      <w:r w:rsidR="000F1BD0">
        <w:rPr>
          <w:sz w:val="24"/>
          <w:szCs w:val="24"/>
        </w:rPr>
        <w:fldChar w:fldCharType="separate"/>
      </w:r>
      <w:r w:rsidR="00A35E74">
        <w:rPr>
          <w:sz w:val="24"/>
          <w:szCs w:val="24"/>
        </w:rPr>
        <w:t>5.2</w:t>
      </w:r>
      <w:r w:rsidR="000F1BD0">
        <w:rPr>
          <w:sz w:val="24"/>
          <w:szCs w:val="24"/>
        </w:rPr>
        <w:fldChar w:fldCharType="end"/>
      </w:r>
      <w:r w:rsidRPr="008E5EA3">
        <w:rPr>
          <w:sz w:val="24"/>
          <w:szCs w:val="24"/>
        </w:rPr>
        <w:t>).</w:t>
      </w:r>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 xml:space="preserve">Для указания сроков против каждого этапа / </w:t>
      </w:r>
      <w:proofErr w:type="spellStart"/>
      <w:r w:rsidRPr="00F647F7">
        <w:rPr>
          <w:sz w:val="24"/>
          <w:szCs w:val="24"/>
        </w:rPr>
        <w:t>подэтапа</w:t>
      </w:r>
      <w:proofErr w:type="spellEnd"/>
      <w:r w:rsidRPr="00F647F7">
        <w:rPr>
          <w:sz w:val="24"/>
          <w:szCs w:val="24"/>
        </w:rPr>
        <w:t xml:space="preserve">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1"/>
        <w:gridCol w:w="1737"/>
        <w:gridCol w:w="869"/>
        <w:gridCol w:w="869"/>
        <w:gridCol w:w="869"/>
        <w:gridCol w:w="869"/>
        <w:gridCol w:w="911"/>
        <w:gridCol w:w="911"/>
        <w:gridCol w:w="912"/>
        <w:gridCol w:w="911"/>
        <w:gridCol w:w="912"/>
      </w:tblGrid>
      <w:tr w:rsidR="008B28CE" w:rsidRPr="00656D93" w:rsidTr="00B8118F">
        <w:trPr>
          <w:cantSplit/>
          <w:trHeight w:val="323"/>
        </w:trPr>
        <w:tc>
          <w:tcPr>
            <w:tcW w:w="561" w:type="dxa"/>
            <w:vMerge w:val="restart"/>
            <w:tcBorders>
              <w:top w:val="single" w:sz="4" w:space="0" w:color="auto"/>
              <w:left w:val="single" w:sz="4" w:space="0" w:color="auto"/>
              <w:bottom w:val="single" w:sz="4" w:space="0" w:color="auto"/>
              <w:right w:val="single" w:sz="4" w:space="0" w:color="auto"/>
            </w:tcBorders>
          </w:tcPr>
          <w:p w:rsidR="008B28CE" w:rsidRPr="00656D93" w:rsidRDefault="008B28CE" w:rsidP="00B8118F">
            <w:pPr>
              <w:spacing w:line="240" w:lineRule="auto"/>
              <w:ind w:firstLine="0"/>
              <w:jc w:val="center"/>
            </w:pPr>
            <w:r w:rsidRPr="00656D93">
              <w:t>№</w:t>
            </w:r>
          </w:p>
          <w:p w:rsidR="008B28CE" w:rsidRPr="00656D93" w:rsidRDefault="008B28CE" w:rsidP="00B8118F">
            <w:pPr>
              <w:spacing w:line="240" w:lineRule="auto"/>
              <w:ind w:firstLine="0"/>
              <w:jc w:val="center"/>
            </w:pPr>
            <w:proofErr w:type="gramStart"/>
            <w:r w:rsidRPr="00656D93">
              <w:t>п</w:t>
            </w:r>
            <w:proofErr w:type="gramEnd"/>
            <w:r w:rsidRPr="00656D93">
              <w:t>/п</w:t>
            </w:r>
          </w:p>
        </w:tc>
        <w:tc>
          <w:tcPr>
            <w:tcW w:w="1737" w:type="dxa"/>
            <w:vMerge w:val="restart"/>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Наименование</w:t>
            </w:r>
          </w:p>
        </w:tc>
        <w:tc>
          <w:tcPr>
            <w:tcW w:w="8033" w:type="dxa"/>
            <w:gridSpan w:val="9"/>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 xml:space="preserve">График </w:t>
            </w:r>
            <w:r>
              <w:rPr>
                <w:color w:val="000000"/>
              </w:rPr>
              <w:t>оказания услуг</w:t>
            </w:r>
            <w:r w:rsidRPr="00656D93">
              <w:rPr>
                <w:color w:val="000000"/>
              </w:rPr>
              <w:t xml:space="preserve"> в </w:t>
            </w:r>
            <w:r>
              <w:rPr>
                <w:color w:val="000000"/>
              </w:rPr>
              <w:t>днях/</w:t>
            </w:r>
            <w:r w:rsidRPr="00656D93">
              <w:rPr>
                <w:color w:val="000000"/>
              </w:rPr>
              <w:t>неделях _______ (</w:t>
            </w:r>
            <w:r w:rsidRPr="00656D93">
              <w:rPr>
                <w:i/>
                <w:color w:val="000000"/>
              </w:rPr>
              <w:t>с момента подписания Договора</w:t>
            </w:r>
            <w:r w:rsidRPr="00656D93">
              <w:rPr>
                <w:color w:val="000000"/>
              </w:rPr>
              <w:t>)</w:t>
            </w:r>
          </w:p>
        </w:tc>
      </w:tr>
      <w:tr w:rsidR="008B28CE" w:rsidRPr="00656D93" w:rsidTr="00B8118F">
        <w:trPr>
          <w:cantSplit/>
          <w:trHeight w:val="144"/>
        </w:trPr>
        <w:tc>
          <w:tcPr>
            <w:tcW w:w="561" w:type="dxa"/>
            <w:vMerge/>
            <w:tcBorders>
              <w:top w:val="single" w:sz="4" w:space="0" w:color="auto"/>
              <w:left w:val="single" w:sz="4" w:space="0" w:color="auto"/>
              <w:bottom w:val="single" w:sz="4" w:space="0" w:color="auto"/>
              <w:right w:val="single" w:sz="4" w:space="0" w:color="auto"/>
            </w:tcBorders>
            <w:vAlign w:val="center"/>
          </w:tcPr>
          <w:p w:rsidR="008B28CE" w:rsidRPr="00656D93" w:rsidRDefault="008B28CE" w:rsidP="00B8118F">
            <w:pPr>
              <w:spacing w:line="240" w:lineRule="auto"/>
              <w:ind w:firstLine="0"/>
              <w:jc w:val="center"/>
              <w:rPr>
                <w:color w:val="000000"/>
              </w:rPr>
            </w:pPr>
          </w:p>
        </w:tc>
        <w:tc>
          <w:tcPr>
            <w:tcW w:w="1737" w:type="dxa"/>
            <w:vMerge/>
            <w:tcBorders>
              <w:top w:val="single" w:sz="4" w:space="0" w:color="auto"/>
              <w:left w:val="single" w:sz="4" w:space="0" w:color="auto"/>
              <w:bottom w:val="single" w:sz="4" w:space="0" w:color="auto"/>
              <w:right w:val="single" w:sz="4" w:space="0" w:color="auto"/>
            </w:tcBorders>
            <w:vAlign w:val="center"/>
          </w:tcPr>
          <w:p w:rsidR="008B28CE" w:rsidRPr="00656D93" w:rsidRDefault="008B28CE" w:rsidP="00B8118F">
            <w:pPr>
              <w:spacing w:line="240" w:lineRule="auto"/>
              <w:ind w:firstLine="0"/>
              <w:rPr>
                <w:color w:val="000000"/>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1</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2</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3</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4</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5</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6</w:t>
            </w: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7</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8</w:t>
            </w: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w:t>
            </w: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jc w:val="center"/>
              <w:rPr>
                <w:color w:val="000000"/>
                <w:sz w:val="22"/>
              </w:rPr>
            </w:pPr>
            <w:r w:rsidRPr="00656D93">
              <w:rPr>
                <w:color w:val="000000"/>
                <w:sz w:val="22"/>
              </w:rPr>
              <w:t>…</w:t>
            </w: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F647F7">
        <w:rPr>
          <w:sz w:val="24"/>
          <w:szCs w:val="24"/>
        </w:rPr>
        <w:t>Microsoft</w:t>
      </w:r>
      <w:proofErr w:type="spellEnd"/>
      <w:r w:rsidRPr="00F647F7">
        <w:rPr>
          <w:sz w:val="24"/>
          <w:szCs w:val="24"/>
        </w:rPr>
        <w:t xml:space="preserve"> </w:t>
      </w:r>
      <w:proofErr w:type="spellStart"/>
      <w:r w:rsidRPr="00F647F7">
        <w:rPr>
          <w:sz w:val="24"/>
          <w:szCs w:val="24"/>
        </w:rPr>
        <w:t>Project</w:t>
      </w:r>
      <w:proofErr w:type="spellEnd"/>
      <w:r w:rsidRPr="00F647F7">
        <w:rPr>
          <w:sz w:val="24"/>
          <w:szCs w:val="24"/>
        </w:rPr>
        <w:t xml:space="preserve"> и т.п.).</w:t>
      </w:r>
    </w:p>
    <w:p w:rsidR="00B8118F" w:rsidRPr="00F647F7" w:rsidRDefault="00B8118F" w:rsidP="00B8118F">
      <w:pPr>
        <w:pStyle w:val="2"/>
        <w:pageBreakBefore/>
        <w:tabs>
          <w:tab w:val="clear" w:pos="0"/>
          <w:tab w:val="clear" w:pos="1700"/>
          <w:tab w:val="num" w:pos="1134"/>
          <w:tab w:val="num" w:pos="5104"/>
        </w:tabs>
        <w:spacing w:before="100" w:beforeAutospacing="1" w:after="100" w:afterAutospacing="1" w:line="240" w:lineRule="auto"/>
      </w:pPr>
      <w:bookmarkStart w:id="796" w:name="_Hlt22846931"/>
      <w:bookmarkStart w:id="797" w:name="_Ref440361439"/>
      <w:bookmarkStart w:id="798" w:name="_Ref440361914"/>
      <w:bookmarkStart w:id="799" w:name="_Ref440361959"/>
      <w:bookmarkStart w:id="800" w:name="_Toc441130840"/>
      <w:bookmarkStart w:id="801" w:name="_Ref93264992"/>
      <w:bookmarkStart w:id="802" w:name="_Ref93265116"/>
      <w:bookmarkStart w:id="803" w:name="_Toc98253933"/>
      <w:bookmarkStart w:id="804" w:name="_Toc165173859"/>
      <w:bookmarkStart w:id="805" w:name="_Toc423423671"/>
      <w:bookmarkEnd w:id="796"/>
      <w:r w:rsidRPr="00F647F7">
        <w:lastRenderedPageBreak/>
        <w:t xml:space="preserve">График </w:t>
      </w:r>
      <w:r>
        <w:t>оплаты оказания услуг</w:t>
      </w:r>
      <w:r w:rsidRPr="00F647F7">
        <w:t xml:space="preserve"> (форма </w:t>
      </w:r>
      <w:r>
        <w:t>5</w:t>
      </w:r>
      <w:r w:rsidRPr="00F647F7">
        <w:t>)</w:t>
      </w:r>
      <w:bookmarkEnd w:id="797"/>
      <w:bookmarkEnd w:id="798"/>
      <w:bookmarkEnd w:id="799"/>
      <w:bookmarkEnd w:id="800"/>
    </w:p>
    <w:p w:rsidR="00B8118F" w:rsidRPr="00F647F7" w:rsidRDefault="00B8118F" w:rsidP="00B8118F">
      <w:pPr>
        <w:pStyle w:val="3"/>
        <w:rPr>
          <w:b w:val="0"/>
          <w:szCs w:val="24"/>
        </w:rPr>
      </w:pPr>
      <w:bookmarkStart w:id="806" w:name="_Toc440361383"/>
      <w:bookmarkStart w:id="807" w:name="_Toc440376138"/>
      <w:bookmarkStart w:id="808" w:name="_Toc440376265"/>
      <w:bookmarkStart w:id="809" w:name="_Toc440382523"/>
      <w:bookmarkStart w:id="810" w:name="_Toc440447193"/>
      <w:bookmarkStart w:id="811" w:name="_Toc440631736"/>
      <w:bookmarkStart w:id="812" w:name="_Toc440877392"/>
      <w:bookmarkStart w:id="813" w:name="_Toc441130841"/>
      <w:r w:rsidRPr="00F647F7">
        <w:rPr>
          <w:b w:val="0"/>
          <w:szCs w:val="24"/>
        </w:rPr>
        <w:t xml:space="preserve">Форма графика </w:t>
      </w:r>
      <w:r>
        <w:rPr>
          <w:b w:val="0"/>
          <w:szCs w:val="24"/>
        </w:rPr>
        <w:t>оплаты оказания услуг</w:t>
      </w:r>
      <w:bookmarkEnd w:id="806"/>
      <w:bookmarkEnd w:id="807"/>
      <w:bookmarkEnd w:id="808"/>
      <w:bookmarkEnd w:id="809"/>
      <w:bookmarkEnd w:id="810"/>
      <w:bookmarkEnd w:id="811"/>
      <w:bookmarkEnd w:id="812"/>
      <w:bookmarkEnd w:id="813"/>
    </w:p>
    <w:p w:rsidR="00B8118F" w:rsidRPr="00F647F7" w:rsidRDefault="00B8118F" w:rsidP="00B8118F">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B8118F" w:rsidRPr="00F647F7" w:rsidRDefault="00B8118F" w:rsidP="00B8118F">
      <w:pPr>
        <w:spacing w:line="240" w:lineRule="auto"/>
        <w:ind w:firstLine="0"/>
        <w:jc w:val="left"/>
        <w:rPr>
          <w:sz w:val="24"/>
          <w:szCs w:val="24"/>
        </w:rPr>
      </w:pPr>
      <w:r w:rsidRPr="00F647F7">
        <w:rPr>
          <w:sz w:val="24"/>
          <w:szCs w:val="24"/>
        </w:rPr>
        <w:t xml:space="preserve">Приложение </w:t>
      </w:r>
      <w:r>
        <w:rPr>
          <w:sz w:val="24"/>
          <w:szCs w:val="24"/>
        </w:rPr>
        <w:t>5</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B8118F" w:rsidRPr="00F647F7" w:rsidRDefault="00B8118F" w:rsidP="00B8118F">
      <w:pPr>
        <w:spacing w:before="240" w:line="240" w:lineRule="auto"/>
        <w:jc w:val="center"/>
        <w:rPr>
          <w:b/>
          <w:sz w:val="24"/>
          <w:szCs w:val="24"/>
        </w:rPr>
      </w:pPr>
      <w:r w:rsidRPr="00F647F7">
        <w:rPr>
          <w:b/>
          <w:sz w:val="24"/>
          <w:szCs w:val="24"/>
        </w:rPr>
        <w:t xml:space="preserve">График </w:t>
      </w:r>
      <w:r>
        <w:rPr>
          <w:b/>
          <w:sz w:val="24"/>
          <w:szCs w:val="24"/>
        </w:rPr>
        <w:t xml:space="preserve">оплаты </w:t>
      </w:r>
      <w:r>
        <w:rPr>
          <w:b/>
          <w:color w:val="000000"/>
          <w:sz w:val="24"/>
          <w:szCs w:val="24"/>
        </w:rPr>
        <w:t>оказания услуг</w:t>
      </w:r>
    </w:p>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 xml:space="preserve">Наименование и адрес </w:t>
      </w:r>
      <w:r>
        <w:rPr>
          <w:color w:val="000000"/>
          <w:sz w:val="24"/>
          <w:szCs w:val="24"/>
        </w:rPr>
        <w:t>Участника</w:t>
      </w:r>
      <w:r w:rsidRPr="00F647F7">
        <w:rPr>
          <w:color w:val="000000"/>
          <w:sz w:val="24"/>
          <w:szCs w:val="24"/>
        </w:rPr>
        <w:t>: _________________________________</w:t>
      </w:r>
    </w:p>
    <w:p w:rsidR="00B8118F" w:rsidRPr="00F647F7" w:rsidRDefault="00B8118F" w:rsidP="00B8118F">
      <w:pPr>
        <w:spacing w:line="240" w:lineRule="auto"/>
        <w:rPr>
          <w:color w:val="000000"/>
          <w:sz w:val="24"/>
          <w:szCs w:val="24"/>
        </w:rPr>
      </w:pPr>
    </w:p>
    <w:tbl>
      <w:tblPr>
        <w:tblW w:w="10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49"/>
        <w:gridCol w:w="2084"/>
        <w:gridCol w:w="2084"/>
        <w:gridCol w:w="2054"/>
      </w:tblGrid>
      <w:tr w:rsidR="00B8118F" w:rsidRPr="00843BBD" w:rsidTr="00B8118F">
        <w:trPr>
          <w:cantSplit/>
        </w:trPr>
        <w:tc>
          <w:tcPr>
            <w:tcW w:w="10299" w:type="dxa"/>
            <w:gridSpan w:val="5"/>
            <w:tcBorders>
              <w:top w:val="single" w:sz="4" w:space="0" w:color="auto"/>
              <w:left w:val="single" w:sz="4" w:space="0" w:color="auto"/>
              <w:bottom w:val="single" w:sz="4" w:space="0" w:color="auto"/>
              <w:right w:val="single" w:sz="4" w:space="0" w:color="auto"/>
            </w:tcBorders>
          </w:tcPr>
          <w:p w:rsidR="00B8118F" w:rsidRPr="00843BBD" w:rsidRDefault="00B8118F" w:rsidP="00B8118F">
            <w:pPr>
              <w:pStyle w:val="aff0"/>
              <w:rPr>
                <w:color w:val="000000"/>
                <w:sz w:val="24"/>
                <w:szCs w:val="24"/>
              </w:rPr>
            </w:pPr>
            <w:r w:rsidRPr="00843BBD">
              <w:rPr>
                <w:color w:val="000000"/>
                <w:sz w:val="24"/>
                <w:szCs w:val="24"/>
              </w:rPr>
              <w:t>__________________________________________________________________________________</w:t>
            </w:r>
          </w:p>
          <w:p w:rsidR="00B8118F" w:rsidRPr="00843BBD" w:rsidRDefault="00B8118F" w:rsidP="00B8118F">
            <w:pPr>
              <w:pStyle w:val="aff0"/>
              <w:jc w:val="center"/>
              <w:rPr>
                <w:b/>
                <w:color w:val="000000"/>
              </w:rPr>
            </w:pPr>
            <w:r w:rsidRPr="00843BBD">
              <w:rPr>
                <w:rStyle w:val="aa"/>
                <w:b w:val="0"/>
                <w:sz w:val="20"/>
              </w:rPr>
              <w:t>(Указывается наименование услуг)</w:t>
            </w:r>
          </w:p>
        </w:tc>
      </w:tr>
      <w:tr w:rsidR="00B8118F" w:rsidRPr="00843BBD" w:rsidTr="00B8118F">
        <w:tc>
          <w:tcPr>
            <w:tcW w:w="828" w:type="dxa"/>
          </w:tcPr>
          <w:p w:rsidR="00B8118F" w:rsidRPr="00843BBD" w:rsidRDefault="00B8118F" w:rsidP="00B8118F">
            <w:pPr>
              <w:pStyle w:val="aff0"/>
              <w:rPr>
                <w:color w:val="000000"/>
                <w:sz w:val="24"/>
                <w:szCs w:val="24"/>
              </w:rPr>
            </w:pPr>
            <w:r w:rsidRPr="00843BBD">
              <w:rPr>
                <w:color w:val="000000"/>
                <w:sz w:val="24"/>
                <w:szCs w:val="24"/>
              </w:rPr>
              <w:t xml:space="preserve">№ </w:t>
            </w:r>
            <w:proofErr w:type="gramStart"/>
            <w:r w:rsidRPr="00843BBD">
              <w:rPr>
                <w:color w:val="000000"/>
                <w:sz w:val="24"/>
                <w:szCs w:val="24"/>
              </w:rPr>
              <w:t>п</w:t>
            </w:r>
            <w:proofErr w:type="gramEnd"/>
            <w:r w:rsidRPr="00843BBD">
              <w:rPr>
                <w:color w:val="000000"/>
                <w:sz w:val="24"/>
                <w:szCs w:val="24"/>
              </w:rPr>
              <w:t>/п</w:t>
            </w:r>
          </w:p>
        </w:tc>
        <w:tc>
          <w:tcPr>
            <w:tcW w:w="3249" w:type="dxa"/>
          </w:tcPr>
          <w:p w:rsidR="00B8118F" w:rsidRPr="00843BBD" w:rsidRDefault="00B8118F" w:rsidP="00B8118F">
            <w:pPr>
              <w:pStyle w:val="aff0"/>
              <w:ind w:right="33"/>
              <w:rPr>
                <w:color w:val="000000"/>
                <w:sz w:val="24"/>
                <w:szCs w:val="24"/>
              </w:rPr>
            </w:pPr>
            <w:r w:rsidRPr="00843BBD">
              <w:rPr>
                <w:color w:val="000000"/>
                <w:sz w:val="24"/>
                <w:szCs w:val="24"/>
              </w:rPr>
              <w:t>Наименование этапа</w:t>
            </w:r>
          </w:p>
        </w:tc>
        <w:tc>
          <w:tcPr>
            <w:tcW w:w="2084" w:type="dxa"/>
          </w:tcPr>
          <w:p w:rsidR="00B8118F" w:rsidRPr="00843BBD" w:rsidRDefault="00B8118F" w:rsidP="00B8118F">
            <w:pPr>
              <w:pStyle w:val="aff0"/>
              <w:ind w:right="-9"/>
              <w:rPr>
                <w:color w:val="000000"/>
                <w:sz w:val="24"/>
                <w:szCs w:val="24"/>
              </w:rPr>
            </w:pPr>
            <w:r w:rsidRPr="00843BBD">
              <w:rPr>
                <w:color w:val="000000"/>
                <w:sz w:val="24"/>
                <w:szCs w:val="24"/>
              </w:rPr>
              <w:t>Номер этапа в графике оказания услуг</w:t>
            </w:r>
          </w:p>
        </w:tc>
        <w:tc>
          <w:tcPr>
            <w:tcW w:w="2084" w:type="dxa"/>
          </w:tcPr>
          <w:p w:rsidR="00B8118F" w:rsidRPr="00843BBD" w:rsidRDefault="00B8118F" w:rsidP="00B8118F">
            <w:pPr>
              <w:pStyle w:val="aff0"/>
              <w:rPr>
                <w:color w:val="000000"/>
                <w:sz w:val="24"/>
                <w:szCs w:val="24"/>
              </w:rPr>
            </w:pPr>
            <w:r w:rsidRPr="00843BBD">
              <w:rPr>
                <w:color w:val="000000"/>
                <w:sz w:val="24"/>
                <w:szCs w:val="24"/>
              </w:rPr>
              <w:t>Срок платежа</w:t>
            </w:r>
          </w:p>
        </w:tc>
        <w:tc>
          <w:tcPr>
            <w:tcW w:w="2054" w:type="dxa"/>
          </w:tcPr>
          <w:p w:rsidR="00B8118F" w:rsidRPr="00843BBD" w:rsidRDefault="00B8118F" w:rsidP="00B8118F">
            <w:pPr>
              <w:pStyle w:val="aff0"/>
              <w:rPr>
                <w:color w:val="000000"/>
                <w:sz w:val="24"/>
                <w:szCs w:val="24"/>
              </w:rPr>
            </w:pPr>
            <w:r w:rsidRPr="00843BBD">
              <w:rPr>
                <w:color w:val="000000"/>
                <w:sz w:val="24"/>
                <w:szCs w:val="24"/>
              </w:rPr>
              <w:t>Сумма платежа, руб. (с НДС)</w:t>
            </w:r>
          </w:p>
        </w:tc>
      </w:tr>
      <w:tr w:rsidR="00B8118F" w:rsidRPr="00843BBD" w:rsidTr="00B8118F">
        <w:tc>
          <w:tcPr>
            <w:tcW w:w="828" w:type="dxa"/>
          </w:tcPr>
          <w:p w:rsidR="00B8118F" w:rsidRPr="00843BBD" w:rsidRDefault="00B8118F" w:rsidP="00557C01">
            <w:pPr>
              <w:pStyle w:val="aff1"/>
              <w:numPr>
                <w:ilvl w:val="0"/>
                <w:numId w:val="84"/>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557C01">
            <w:pPr>
              <w:pStyle w:val="aff1"/>
              <w:numPr>
                <w:ilvl w:val="0"/>
                <w:numId w:val="84"/>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557C01">
            <w:pPr>
              <w:pStyle w:val="aff1"/>
              <w:numPr>
                <w:ilvl w:val="0"/>
                <w:numId w:val="84"/>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B8118F">
            <w:pPr>
              <w:pStyle w:val="aff1"/>
              <w:rPr>
                <w:color w:val="000000"/>
                <w:szCs w:val="24"/>
              </w:rPr>
            </w:pPr>
            <w:r w:rsidRPr="00843BBD">
              <w:rPr>
                <w:color w:val="000000"/>
                <w:szCs w:val="24"/>
              </w:rPr>
              <w:t>…</w:t>
            </w: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4077" w:type="dxa"/>
            <w:gridSpan w:val="2"/>
          </w:tcPr>
          <w:p w:rsidR="00B8118F" w:rsidRPr="00843BBD" w:rsidRDefault="00B8118F" w:rsidP="00B8118F">
            <w:pPr>
              <w:pStyle w:val="aff1"/>
              <w:rPr>
                <w:b/>
                <w:color w:val="000000"/>
                <w:szCs w:val="24"/>
              </w:rPr>
            </w:pPr>
            <w:r w:rsidRPr="00843BBD">
              <w:rPr>
                <w:b/>
                <w:color w:val="000000"/>
                <w:szCs w:val="24"/>
              </w:rPr>
              <w:t>ИТОГО общая сумма, руб. с НДС</w:t>
            </w:r>
          </w:p>
        </w:tc>
        <w:tc>
          <w:tcPr>
            <w:tcW w:w="2084" w:type="dxa"/>
          </w:tcPr>
          <w:p w:rsidR="00B8118F" w:rsidRPr="00843BBD" w:rsidRDefault="00B8118F" w:rsidP="00B8118F">
            <w:pPr>
              <w:pStyle w:val="aff1"/>
              <w:jc w:val="center"/>
              <w:rPr>
                <w:b/>
                <w:color w:val="000000"/>
                <w:szCs w:val="24"/>
              </w:rPr>
            </w:pPr>
            <w:r w:rsidRPr="00843BBD">
              <w:rPr>
                <w:b/>
                <w:color w:val="000000"/>
                <w:szCs w:val="24"/>
              </w:rPr>
              <w:t>х</w:t>
            </w:r>
          </w:p>
        </w:tc>
        <w:tc>
          <w:tcPr>
            <w:tcW w:w="2084" w:type="dxa"/>
          </w:tcPr>
          <w:p w:rsidR="00B8118F" w:rsidRPr="00843BBD" w:rsidRDefault="00B8118F" w:rsidP="00B8118F">
            <w:pPr>
              <w:pStyle w:val="aff1"/>
              <w:jc w:val="center"/>
              <w:rPr>
                <w:b/>
                <w:color w:val="000000"/>
                <w:szCs w:val="24"/>
              </w:rPr>
            </w:pPr>
            <w:r w:rsidRPr="00843BBD">
              <w:rPr>
                <w:b/>
                <w:color w:val="000000"/>
                <w:szCs w:val="24"/>
              </w:rPr>
              <w:t>х</w:t>
            </w:r>
          </w:p>
        </w:tc>
        <w:tc>
          <w:tcPr>
            <w:tcW w:w="2054" w:type="dxa"/>
          </w:tcPr>
          <w:p w:rsidR="00B8118F" w:rsidRPr="00843BBD" w:rsidRDefault="00B8118F" w:rsidP="00B8118F">
            <w:pPr>
              <w:pStyle w:val="aff1"/>
              <w:rPr>
                <w:b/>
                <w:color w:val="000000"/>
                <w:szCs w:val="24"/>
              </w:rPr>
            </w:pPr>
          </w:p>
        </w:tc>
      </w:tr>
    </w:tbl>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B8118F" w:rsidRPr="00F647F7" w:rsidRDefault="00B8118F" w:rsidP="00B8118F">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B8118F" w:rsidRPr="00F647F7" w:rsidRDefault="00B8118F" w:rsidP="00B8118F">
      <w:pPr>
        <w:pStyle w:val="3"/>
        <w:rPr>
          <w:b w:val="0"/>
          <w:szCs w:val="24"/>
        </w:rPr>
      </w:pPr>
      <w:r w:rsidRPr="00F647F7">
        <w:rPr>
          <w:b w:val="0"/>
          <w:szCs w:val="24"/>
        </w:rPr>
        <w:br w:type="page"/>
      </w:r>
      <w:bookmarkStart w:id="814" w:name="_Toc440361384"/>
      <w:bookmarkStart w:id="815" w:name="_Toc440376139"/>
      <w:bookmarkStart w:id="816" w:name="_Toc440376266"/>
      <w:bookmarkStart w:id="817" w:name="_Toc440382524"/>
      <w:bookmarkStart w:id="818" w:name="_Toc440447194"/>
      <w:bookmarkStart w:id="819" w:name="_Toc440631737"/>
      <w:bookmarkStart w:id="820" w:name="_Toc440877393"/>
      <w:bookmarkStart w:id="821" w:name="_Toc441130842"/>
      <w:r w:rsidRPr="00F647F7">
        <w:rPr>
          <w:b w:val="0"/>
          <w:szCs w:val="24"/>
        </w:rPr>
        <w:lastRenderedPageBreak/>
        <w:t>Инструкции по заполнению</w:t>
      </w:r>
      <w:bookmarkEnd w:id="814"/>
      <w:bookmarkEnd w:id="815"/>
      <w:bookmarkEnd w:id="816"/>
      <w:bookmarkEnd w:id="817"/>
      <w:bookmarkEnd w:id="818"/>
      <w:bookmarkEnd w:id="819"/>
      <w:bookmarkEnd w:id="820"/>
      <w:bookmarkEnd w:id="821"/>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0F1BD0">
        <w:rPr>
          <w:sz w:val="24"/>
          <w:szCs w:val="24"/>
        </w:rPr>
        <w:fldChar w:fldCharType="begin"/>
      </w:r>
      <w:r>
        <w:rPr>
          <w:sz w:val="24"/>
          <w:szCs w:val="24"/>
        </w:rPr>
        <w:instrText xml:space="preserve"> REF _Ref55336310 \r \h </w:instrText>
      </w:r>
      <w:r w:rsidR="000F1BD0">
        <w:rPr>
          <w:sz w:val="24"/>
          <w:szCs w:val="24"/>
        </w:rPr>
      </w:r>
      <w:r w:rsidR="000F1BD0">
        <w:rPr>
          <w:sz w:val="24"/>
          <w:szCs w:val="24"/>
        </w:rPr>
        <w:fldChar w:fldCharType="separate"/>
      </w:r>
      <w:r w:rsidR="00A35E74">
        <w:rPr>
          <w:sz w:val="24"/>
          <w:szCs w:val="24"/>
        </w:rPr>
        <w:t>5.1</w:t>
      </w:r>
      <w:r w:rsidR="000F1BD0">
        <w:rPr>
          <w:sz w:val="24"/>
          <w:szCs w:val="24"/>
        </w:rPr>
        <w:fldChar w:fldCharType="end"/>
      </w:r>
      <w:r w:rsidRPr="008E5EA3">
        <w:rPr>
          <w:sz w:val="24"/>
          <w:szCs w:val="24"/>
        </w:rPr>
        <w:t>).</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w:t>
      </w:r>
      <w:proofErr w:type="spellStart"/>
      <w:r w:rsidRPr="008E5EA3">
        <w:rPr>
          <w:sz w:val="24"/>
          <w:szCs w:val="24"/>
        </w:rPr>
        <w:t>т.ч</w:t>
      </w:r>
      <w:proofErr w:type="spellEnd"/>
      <w:r w:rsidRPr="008E5EA3">
        <w:rPr>
          <w:sz w:val="24"/>
          <w:szCs w:val="24"/>
        </w:rPr>
        <w:t>. организационно-правовую форму) и свой адрес.</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843BBD">
        <w:rPr>
          <w:sz w:val="24"/>
          <w:szCs w:val="24"/>
        </w:rPr>
        <w:t xml:space="preserve">График оплаты оказания услуг должен быть подготовлен на основе Графика </w:t>
      </w:r>
      <w:r w:rsidRPr="00843BBD">
        <w:rPr>
          <w:color w:val="000000"/>
          <w:sz w:val="24"/>
          <w:szCs w:val="24"/>
        </w:rPr>
        <w:t xml:space="preserve">оказания услуг </w:t>
      </w:r>
      <w:r w:rsidRPr="00843BBD">
        <w:rPr>
          <w:sz w:val="24"/>
          <w:szCs w:val="24"/>
        </w:rPr>
        <w:t xml:space="preserve">и должен содержать ссылки на отдельные этапы / </w:t>
      </w:r>
      <w:proofErr w:type="spellStart"/>
      <w:r w:rsidRPr="00843BBD">
        <w:rPr>
          <w:sz w:val="24"/>
          <w:szCs w:val="24"/>
        </w:rPr>
        <w:t>подэтапы</w:t>
      </w:r>
      <w:proofErr w:type="spellEnd"/>
      <w:r w:rsidRPr="00843BBD">
        <w:rPr>
          <w:sz w:val="24"/>
          <w:szCs w:val="24"/>
        </w:rPr>
        <w:t xml:space="preserve">, предусмотренные этим Графиком (подраздел </w:t>
      </w:r>
      <w:r w:rsidR="000F1BD0">
        <w:rPr>
          <w:sz w:val="24"/>
          <w:szCs w:val="24"/>
        </w:rPr>
        <w:fldChar w:fldCharType="begin"/>
      </w:r>
      <w:r>
        <w:rPr>
          <w:sz w:val="24"/>
          <w:szCs w:val="24"/>
        </w:rPr>
        <w:instrText xml:space="preserve"> REF _Ref440361140 \r \h </w:instrText>
      </w:r>
      <w:r w:rsidR="000F1BD0">
        <w:rPr>
          <w:sz w:val="24"/>
          <w:szCs w:val="24"/>
        </w:rPr>
      </w:r>
      <w:r w:rsidR="000F1BD0">
        <w:rPr>
          <w:sz w:val="24"/>
          <w:szCs w:val="24"/>
        </w:rPr>
        <w:fldChar w:fldCharType="separate"/>
      </w:r>
      <w:r w:rsidR="00A35E74">
        <w:rPr>
          <w:sz w:val="24"/>
          <w:szCs w:val="24"/>
        </w:rPr>
        <w:t>5.4</w:t>
      </w:r>
      <w:r w:rsidR="000F1BD0">
        <w:rPr>
          <w:sz w:val="24"/>
          <w:szCs w:val="24"/>
        </w:rPr>
        <w:fldChar w:fldCharType="end"/>
      </w:r>
      <w:r w:rsidRPr="00843BBD">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822" w:name="_Ref440361531"/>
      <w:bookmarkStart w:id="823" w:name="_Ref440361610"/>
      <w:bookmarkStart w:id="824" w:name="_Toc441130843"/>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00B8118F">
        <w:rPr>
          <w:color w:val="000000"/>
        </w:rPr>
        <w:t>6</w:t>
      </w:r>
      <w:r w:rsidRPr="00F647F7">
        <w:rPr>
          <w:color w:val="000000"/>
        </w:rPr>
        <w:t>)</w:t>
      </w:r>
      <w:bookmarkEnd w:id="716"/>
      <w:bookmarkEnd w:id="717"/>
      <w:bookmarkEnd w:id="801"/>
      <w:bookmarkEnd w:id="802"/>
      <w:bookmarkEnd w:id="803"/>
      <w:bookmarkEnd w:id="804"/>
      <w:bookmarkEnd w:id="805"/>
      <w:bookmarkEnd w:id="822"/>
      <w:bookmarkEnd w:id="823"/>
      <w:bookmarkEnd w:id="824"/>
    </w:p>
    <w:p w:rsidR="004F4D80" w:rsidRPr="00F647F7" w:rsidRDefault="004F4D80" w:rsidP="004F4D80">
      <w:pPr>
        <w:pStyle w:val="3"/>
        <w:rPr>
          <w:b w:val="0"/>
          <w:szCs w:val="24"/>
        </w:rPr>
      </w:pPr>
      <w:bookmarkStart w:id="825" w:name="_Toc439170685"/>
      <w:bookmarkStart w:id="826" w:name="_Toc439172787"/>
      <w:bookmarkStart w:id="827" w:name="_Toc439173231"/>
      <w:bookmarkStart w:id="828" w:name="_Toc439238227"/>
      <w:bookmarkStart w:id="829" w:name="_Toc439252775"/>
      <w:bookmarkStart w:id="830" w:name="_Toc439323749"/>
      <w:bookmarkStart w:id="831" w:name="_Toc440361386"/>
      <w:bookmarkStart w:id="832" w:name="_Toc440376141"/>
      <w:bookmarkStart w:id="833" w:name="_Toc440376268"/>
      <w:bookmarkStart w:id="834" w:name="_Toc440382526"/>
      <w:bookmarkStart w:id="835" w:name="_Toc440447196"/>
      <w:bookmarkStart w:id="836" w:name="_Toc440631739"/>
      <w:bookmarkStart w:id="837" w:name="_Toc440877395"/>
      <w:bookmarkStart w:id="838" w:name="_Toc441130844"/>
      <w:bookmarkStart w:id="839" w:name="_Toc157248186"/>
      <w:bookmarkStart w:id="840" w:name="_Toc157496555"/>
      <w:bookmarkStart w:id="841" w:name="_Toc158206094"/>
      <w:bookmarkStart w:id="842" w:name="_Toc164057779"/>
      <w:bookmarkStart w:id="843" w:name="_Toc164137129"/>
      <w:bookmarkStart w:id="844" w:name="_Toc164161289"/>
      <w:bookmarkStart w:id="845"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r w:rsidRPr="00F647F7">
        <w:rPr>
          <w:b w:val="0"/>
          <w:szCs w:val="24"/>
        </w:rPr>
        <w:t xml:space="preserve"> </w:t>
      </w:r>
      <w:bookmarkEnd w:id="839"/>
      <w:bookmarkEnd w:id="840"/>
      <w:bookmarkEnd w:id="841"/>
      <w:bookmarkEnd w:id="842"/>
      <w:bookmarkEnd w:id="843"/>
      <w:bookmarkEnd w:id="844"/>
      <w:bookmarkEnd w:id="845"/>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8118F">
        <w:rPr>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33461C" w:rsidRPr="00F647F7">
              <w:t xml:space="preserve">раздел </w:t>
            </w:r>
            <w:r w:rsidR="0033461C">
              <w:fldChar w:fldCharType="begin"/>
            </w:r>
            <w:r w:rsidR="0033461C">
              <w:instrText xml:space="preserve"> REF _Ref440272931 \r \h </w:instrText>
            </w:r>
            <w:r w:rsidR="0033461C">
              <w:fldChar w:fldCharType="separate"/>
            </w:r>
            <w:r w:rsidR="0033461C">
              <w:t>2</w:t>
            </w:r>
            <w:r w:rsidR="0033461C">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33461C" w:rsidRPr="00F647F7">
              <w:t xml:space="preserve">раздел </w:t>
            </w:r>
            <w:r w:rsidR="0033461C">
              <w:fldChar w:fldCharType="begin"/>
            </w:r>
            <w:r w:rsidR="0033461C">
              <w:instrText xml:space="preserve"> REF _Ref440272931 \r \h </w:instrText>
            </w:r>
            <w:r w:rsidR="0033461C">
              <w:fldChar w:fldCharType="separate"/>
            </w:r>
            <w:r w:rsidR="0033461C">
              <w:t>2</w:t>
            </w:r>
            <w:r w:rsidR="0033461C">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846" w:name="_Toc439170686"/>
      <w:bookmarkStart w:id="847" w:name="_Toc439172788"/>
      <w:bookmarkStart w:id="848" w:name="_Toc439173232"/>
      <w:bookmarkStart w:id="849" w:name="_Toc439238228"/>
      <w:bookmarkStart w:id="850" w:name="_Toc439252776"/>
      <w:bookmarkStart w:id="851" w:name="_Toc439323750"/>
      <w:bookmarkStart w:id="852" w:name="_Toc440361387"/>
      <w:bookmarkStart w:id="853" w:name="_Toc440376142"/>
      <w:bookmarkStart w:id="854" w:name="_Toc440376269"/>
      <w:bookmarkStart w:id="855" w:name="_Toc440382527"/>
      <w:bookmarkStart w:id="856" w:name="_Toc440447197"/>
      <w:bookmarkStart w:id="857" w:name="_Toc440631740"/>
      <w:bookmarkStart w:id="858" w:name="_Toc440877396"/>
      <w:bookmarkStart w:id="859" w:name="_Toc441130845"/>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p>
    <w:p w:rsidR="004F4D80" w:rsidRPr="00F647F7" w:rsidRDefault="004A4292"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0F1BD0">
        <w:rPr>
          <w:sz w:val="24"/>
          <w:szCs w:val="24"/>
        </w:rPr>
        <w:fldChar w:fldCharType="begin"/>
      </w:r>
      <w:r>
        <w:rPr>
          <w:sz w:val="24"/>
          <w:szCs w:val="24"/>
        </w:rPr>
        <w:instrText xml:space="preserve"> REF _Ref55336310 \r \h </w:instrText>
      </w:r>
      <w:r w:rsidR="000F1BD0">
        <w:rPr>
          <w:sz w:val="24"/>
          <w:szCs w:val="24"/>
        </w:rPr>
      </w:r>
      <w:r w:rsidR="000F1BD0">
        <w:rPr>
          <w:sz w:val="24"/>
          <w:szCs w:val="24"/>
        </w:rPr>
        <w:fldChar w:fldCharType="separate"/>
      </w:r>
      <w:r w:rsidR="00A35E74">
        <w:rPr>
          <w:sz w:val="24"/>
          <w:szCs w:val="24"/>
        </w:rPr>
        <w:t>5.1</w:t>
      </w:r>
      <w:r w:rsidR="000F1BD0">
        <w:rPr>
          <w:sz w:val="24"/>
          <w:szCs w:val="24"/>
        </w:rPr>
        <w:fldChar w:fldCharType="end"/>
      </w:r>
      <w:r w:rsidRPr="008E5EA3">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0F1BD0">
        <w:rPr>
          <w:sz w:val="24"/>
          <w:szCs w:val="24"/>
        </w:rPr>
        <w:fldChar w:fldCharType="begin"/>
      </w:r>
      <w:r w:rsidR="00D56F8C">
        <w:rPr>
          <w:sz w:val="24"/>
          <w:szCs w:val="24"/>
        </w:rPr>
        <w:instrText xml:space="preserve"> REF _Ref440274025 \r \h </w:instrText>
      </w:r>
      <w:r w:rsidR="000F1BD0">
        <w:rPr>
          <w:sz w:val="24"/>
          <w:szCs w:val="24"/>
        </w:rPr>
      </w:r>
      <w:r w:rsidR="000F1BD0">
        <w:rPr>
          <w:sz w:val="24"/>
          <w:szCs w:val="24"/>
        </w:rPr>
        <w:fldChar w:fldCharType="separate"/>
      </w:r>
      <w:r w:rsidR="00A35E74">
        <w:rPr>
          <w:sz w:val="24"/>
          <w:szCs w:val="24"/>
        </w:rPr>
        <w:t>2</w:t>
      </w:r>
      <w:r w:rsidR="000F1BD0">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F647F7">
        <w:rPr>
          <w:sz w:val="24"/>
          <w:szCs w:val="24"/>
        </w:rPr>
        <w:t>отклонение</w:t>
      </w:r>
      <w:proofErr w:type="gramEnd"/>
      <w:r w:rsidRPr="00F647F7">
        <w:rPr>
          <w:sz w:val="24"/>
          <w:szCs w:val="24"/>
        </w:rPr>
        <w:t xml:space="preserve">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143144">
        <w:rPr>
          <w:sz w:val="24"/>
          <w:szCs w:val="24"/>
        </w:rPr>
        <w:t>ь</w:t>
      </w:r>
      <w:r w:rsidRPr="00F647F7">
        <w:rPr>
          <w:sz w:val="24"/>
          <w:szCs w:val="24"/>
        </w:rPr>
        <w:t xml:space="preserve">ся в соответствии с пунктом </w:t>
      </w:r>
      <w:r w:rsidR="000F1BD0">
        <w:rPr>
          <w:sz w:val="24"/>
          <w:szCs w:val="24"/>
        </w:rPr>
        <w:fldChar w:fldCharType="begin"/>
      </w:r>
      <w:r w:rsidR="00D56F8C">
        <w:rPr>
          <w:sz w:val="24"/>
          <w:szCs w:val="24"/>
        </w:rPr>
        <w:instrText xml:space="preserve"> REF _Ref294695546 \r \h </w:instrText>
      </w:r>
      <w:r w:rsidR="000F1BD0">
        <w:rPr>
          <w:sz w:val="24"/>
          <w:szCs w:val="24"/>
        </w:rPr>
      </w:r>
      <w:r w:rsidR="000F1BD0">
        <w:rPr>
          <w:sz w:val="24"/>
          <w:szCs w:val="24"/>
        </w:rPr>
        <w:fldChar w:fldCharType="separate"/>
      </w:r>
      <w:r w:rsidR="00A35E74">
        <w:rPr>
          <w:sz w:val="24"/>
          <w:szCs w:val="24"/>
        </w:rPr>
        <w:t xml:space="preserve"> 1.2.6 </w:t>
      </w:r>
      <w:r w:rsidR="000F1BD0">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F647F7">
        <w:rPr>
          <w:sz w:val="24"/>
          <w:szCs w:val="24"/>
        </w:rPr>
        <w:t>,</w:t>
      </w:r>
      <w:proofErr w:type="gramEnd"/>
      <w:r w:rsidRPr="00F647F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860" w:name="_Ref55335823"/>
      <w:bookmarkStart w:id="861" w:name="_Ref55336359"/>
      <w:bookmarkStart w:id="862" w:name="_Toc57314675"/>
      <w:bookmarkStart w:id="863" w:name="_Toc69728989"/>
      <w:bookmarkStart w:id="864" w:name="_Toc98253939"/>
      <w:bookmarkStart w:id="865" w:name="_Toc165173865"/>
      <w:bookmarkStart w:id="866" w:name="_Toc423423672"/>
      <w:bookmarkStart w:id="867" w:name="_Toc441130846"/>
      <w:bookmarkEnd w:id="577"/>
      <w:r w:rsidRPr="00F647F7">
        <w:lastRenderedPageBreak/>
        <w:t xml:space="preserve">Анкета (форма </w:t>
      </w:r>
      <w:r w:rsidR="00B8118F">
        <w:t>7</w:t>
      </w:r>
      <w:r w:rsidRPr="00F647F7">
        <w:t>)</w:t>
      </w:r>
      <w:bookmarkEnd w:id="860"/>
      <w:bookmarkEnd w:id="861"/>
      <w:bookmarkEnd w:id="862"/>
      <w:bookmarkEnd w:id="863"/>
      <w:bookmarkEnd w:id="864"/>
      <w:bookmarkEnd w:id="865"/>
      <w:bookmarkEnd w:id="866"/>
      <w:bookmarkEnd w:id="867"/>
    </w:p>
    <w:p w:rsidR="004F4D80" w:rsidRPr="00F647F7" w:rsidRDefault="004F4D80" w:rsidP="004F4D80">
      <w:pPr>
        <w:pStyle w:val="3"/>
        <w:rPr>
          <w:b w:val="0"/>
          <w:szCs w:val="24"/>
        </w:rPr>
      </w:pPr>
      <w:bookmarkStart w:id="868" w:name="_Toc98253940"/>
      <w:bookmarkStart w:id="869" w:name="_Toc157248192"/>
      <w:bookmarkStart w:id="870" w:name="_Toc157496561"/>
      <w:bookmarkStart w:id="871" w:name="_Toc158206100"/>
      <w:bookmarkStart w:id="872" w:name="_Toc164057785"/>
      <w:bookmarkStart w:id="873" w:name="_Toc164137135"/>
      <w:bookmarkStart w:id="874" w:name="_Toc164161295"/>
      <w:bookmarkStart w:id="875" w:name="_Toc165173866"/>
      <w:bookmarkStart w:id="876" w:name="_Toc439170688"/>
      <w:bookmarkStart w:id="877" w:name="_Toc439172790"/>
      <w:bookmarkStart w:id="878" w:name="_Toc439173234"/>
      <w:bookmarkStart w:id="879" w:name="_Toc439238230"/>
      <w:bookmarkStart w:id="880" w:name="_Toc439252778"/>
      <w:bookmarkStart w:id="881" w:name="_Ref440272119"/>
      <w:bookmarkStart w:id="882" w:name="_Toc440361389"/>
      <w:bookmarkStart w:id="883" w:name="_Toc440631742"/>
      <w:bookmarkStart w:id="884" w:name="_Toc440877398"/>
      <w:bookmarkStart w:id="885" w:name="_Toc441130847"/>
      <w:r w:rsidRPr="00F647F7">
        <w:rPr>
          <w:b w:val="0"/>
          <w:szCs w:val="24"/>
        </w:rPr>
        <w:t xml:space="preserve">Форма Анкеты </w:t>
      </w:r>
      <w:r w:rsidR="00C236C0">
        <w:rPr>
          <w:b w:val="0"/>
          <w:szCs w:val="24"/>
        </w:rPr>
        <w:t>Участник</w:t>
      </w:r>
      <w:r>
        <w:rPr>
          <w:b w:val="0"/>
          <w:szCs w:val="24"/>
        </w:rPr>
        <w:t>а</w:t>
      </w:r>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7</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xml:space="preserve">№ </w:t>
            </w:r>
            <w:proofErr w:type="gramStart"/>
            <w:r w:rsidRPr="00A55F54">
              <w:rPr>
                <w:sz w:val="24"/>
                <w:szCs w:val="24"/>
              </w:rPr>
              <w:t>п</w:t>
            </w:r>
            <w:proofErr w:type="gramEnd"/>
            <w:r w:rsidRPr="00A55F54">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w:t>
            </w:r>
            <w:proofErr w:type="gramStart"/>
            <w:r w:rsidRPr="00A55F54">
              <w:rPr>
                <w:sz w:val="24"/>
                <w:szCs w:val="24"/>
              </w:rPr>
              <w:t>о</w:t>
            </w:r>
            <w:proofErr w:type="gramEnd"/>
            <w:r w:rsidRPr="00A55F54">
              <w:rPr>
                <w:sz w:val="24"/>
                <w:szCs w:val="24"/>
              </w:rPr>
              <w:t xml:space="preserve">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557C01">
            <w:pPr>
              <w:pStyle w:val="affffff0"/>
              <w:numPr>
                <w:ilvl w:val="0"/>
                <w:numId w:val="70"/>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4F4D80"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что именно)</w:t>
            </w:r>
          </w:p>
        </w:tc>
      </w:tr>
    </w:tbl>
    <w:p w:rsidR="004F4D80" w:rsidRPr="007417E6" w:rsidRDefault="004F4D80" w:rsidP="004F4D80">
      <w:pPr>
        <w:spacing w:line="240" w:lineRule="auto"/>
      </w:pP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Pr="007417E6" w:rsidRDefault="004F4D80" w:rsidP="004F4D80">
      <w:pPr>
        <w:spacing w:line="240" w:lineRule="auto"/>
        <w:ind w:right="5527"/>
        <w:jc w:val="center"/>
        <w:rPr>
          <w:color w:val="000000"/>
          <w:vertAlign w:val="superscript"/>
        </w:rPr>
      </w:pPr>
      <w:r w:rsidRPr="007417E6">
        <w:rPr>
          <w:color w:val="000000"/>
          <w:vertAlign w:val="superscript"/>
        </w:rPr>
        <w:t>(подпись, М.П.)</w:t>
      </w: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Default="004F4D80" w:rsidP="004F4D80">
      <w:pPr>
        <w:spacing w:line="240" w:lineRule="auto"/>
        <w:ind w:right="5527"/>
        <w:jc w:val="center"/>
        <w:rPr>
          <w:color w:val="000000"/>
          <w:vertAlign w:val="superscript"/>
        </w:rPr>
      </w:pPr>
      <w:r w:rsidRPr="007417E6">
        <w:rPr>
          <w:color w:val="000000"/>
          <w:vertAlign w:val="superscript"/>
        </w:rPr>
        <w:t xml:space="preserve">(фамилия, имя, отчество </w:t>
      </w:r>
      <w:proofErr w:type="gramStart"/>
      <w:r w:rsidRPr="007417E6">
        <w:rPr>
          <w:color w:val="000000"/>
          <w:vertAlign w:val="superscript"/>
        </w:rPr>
        <w:t>подписавшего</w:t>
      </w:r>
      <w:proofErr w:type="gramEnd"/>
      <w:r w:rsidRPr="007417E6">
        <w:rPr>
          <w:color w:val="000000"/>
          <w:vertAlign w:val="superscript"/>
        </w:rPr>
        <w:t>, должность)</w:t>
      </w:r>
    </w:p>
    <w:p w:rsidR="004F4D80" w:rsidRDefault="004F4D80" w:rsidP="004F4D80">
      <w:pPr>
        <w:spacing w:line="240" w:lineRule="auto"/>
        <w:ind w:right="5527"/>
        <w:jc w:val="center"/>
        <w:rPr>
          <w:color w:val="000000"/>
          <w:vertAlign w:val="superscript"/>
        </w:rPr>
        <w:sectPr w:rsidR="004F4D80" w:rsidSect="00EA3F63">
          <w:pgSz w:w="11906" w:h="16838" w:code="9"/>
          <w:pgMar w:top="680" w:right="567" w:bottom="539" w:left="1134" w:header="680" w:footer="278" w:gutter="0"/>
          <w:cols w:space="708"/>
          <w:titlePg/>
          <w:docGrid w:linePitch="360"/>
        </w:sectPr>
      </w:pPr>
    </w:p>
    <w:p w:rsidR="004F4D80" w:rsidRPr="00D73790" w:rsidRDefault="004F4D80" w:rsidP="004F4D80">
      <w:pPr>
        <w:pStyle w:val="3"/>
        <w:rPr>
          <w:b w:val="0"/>
          <w:szCs w:val="24"/>
        </w:rPr>
      </w:pPr>
      <w:bookmarkStart w:id="886" w:name="_Toc439170689"/>
      <w:bookmarkStart w:id="887" w:name="_Toc439172791"/>
      <w:bookmarkStart w:id="888" w:name="_Toc439173235"/>
      <w:bookmarkStart w:id="889" w:name="_Toc439238231"/>
      <w:bookmarkStart w:id="890" w:name="_Toc439252779"/>
      <w:bookmarkStart w:id="891" w:name="_Ref440272147"/>
      <w:bookmarkStart w:id="892" w:name="_Toc440361390"/>
      <w:bookmarkStart w:id="893" w:name="_Toc440631743"/>
      <w:bookmarkStart w:id="894" w:name="_Toc440877399"/>
      <w:bookmarkStart w:id="895" w:name="_Toc441130848"/>
      <w:r w:rsidRPr="00D73790">
        <w:rPr>
          <w:b w:val="0"/>
          <w:szCs w:val="24"/>
        </w:rPr>
        <w:lastRenderedPageBreak/>
        <w:t xml:space="preserve">Форма </w:t>
      </w:r>
      <w:bookmarkEnd w:id="886"/>
      <w:bookmarkEnd w:id="887"/>
      <w:bookmarkEnd w:id="888"/>
      <w:bookmarkEnd w:id="889"/>
      <w:r w:rsidR="00FB00C0" w:rsidRPr="00FB00C0">
        <w:rPr>
          <w:b w:val="0"/>
          <w:szCs w:val="24"/>
        </w:rPr>
        <w:t>Деклараци</w:t>
      </w:r>
      <w:r w:rsidR="00FB00C0">
        <w:rPr>
          <w:b w:val="0"/>
          <w:szCs w:val="24"/>
        </w:rPr>
        <w:t>и</w:t>
      </w:r>
      <w:r w:rsidR="00FB00C0" w:rsidRPr="00FB00C0">
        <w:rPr>
          <w:b w:val="0"/>
          <w:szCs w:val="24"/>
        </w:rPr>
        <w:t xml:space="preserve"> о соответствии </w:t>
      </w:r>
      <w:r w:rsidR="00FB00C0">
        <w:rPr>
          <w:b w:val="0"/>
          <w:szCs w:val="24"/>
        </w:rPr>
        <w:t>Участника/</w:t>
      </w:r>
      <w:r w:rsidR="00C3704B">
        <w:rPr>
          <w:b w:val="0"/>
          <w:szCs w:val="24"/>
        </w:rPr>
        <w:t>соисполнителя/</w:t>
      </w:r>
      <w:r w:rsidR="00FB00C0">
        <w:rPr>
          <w:b w:val="0"/>
          <w:szCs w:val="24"/>
        </w:rPr>
        <w:t>члена Коллективного участника</w:t>
      </w:r>
      <w:r w:rsidR="00FB00C0" w:rsidRPr="00FB00C0">
        <w:rPr>
          <w:b w:val="0"/>
          <w:szCs w:val="24"/>
        </w:rPr>
        <w:t xml:space="preserve"> критериям отнесения к субъектам малого и среднего предпринимательства</w:t>
      </w:r>
      <w:r w:rsidR="00FB00C0">
        <w:rPr>
          <w:b w:val="0"/>
          <w:szCs w:val="24"/>
        </w:rPr>
        <w:t xml:space="preserve"> (форма </w:t>
      </w:r>
      <w:r w:rsidR="00B8118F">
        <w:rPr>
          <w:b w:val="0"/>
          <w:szCs w:val="24"/>
        </w:rPr>
        <w:t>7</w:t>
      </w:r>
      <w:r w:rsidR="00FB00C0">
        <w:rPr>
          <w:b w:val="0"/>
          <w:szCs w:val="24"/>
        </w:rPr>
        <w:t>.1)</w:t>
      </w:r>
      <w:bookmarkEnd w:id="890"/>
      <w:bookmarkEnd w:id="891"/>
      <w:bookmarkEnd w:id="892"/>
      <w:bookmarkEnd w:id="893"/>
      <w:bookmarkEnd w:id="894"/>
      <w:bookmarkEnd w:id="895"/>
    </w:p>
    <w:p w:rsidR="004F4D80" w:rsidRDefault="004F4D80" w:rsidP="004F4D80">
      <w:pPr>
        <w:spacing w:line="240" w:lineRule="auto"/>
        <w:ind w:left="540" w:firstLine="0"/>
        <w:jc w:val="left"/>
      </w:pPr>
      <w:r>
        <w:t>Приложение</w:t>
      </w:r>
      <w:r w:rsidR="00553A57">
        <w:t xml:space="preserve"> </w:t>
      </w:r>
      <w:r w:rsidR="00B8118F">
        <w:t>7</w:t>
      </w:r>
      <w:r>
        <w:rPr>
          <w:noProof/>
        </w:rPr>
        <w:t>.1</w:t>
      </w:r>
      <w:r>
        <w:t xml:space="preserve"> к письму о подаче оферты</w:t>
      </w:r>
      <w:r>
        <w:br/>
        <w:t>от «____»_____________ </w:t>
      </w:r>
      <w:proofErr w:type="gramStart"/>
      <w:r>
        <w:t>г</w:t>
      </w:r>
      <w:proofErr w:type="gramEnd"/>
      <w:r>
        <w:t>. №__________</w:t>
      </w:r>
    </w:p>
    <w:p w:rsidR="004F4D80" w:rsidRDefault="004F4D80" w:rsidP="004F4D80">
      <w:pPr>
        <w:ind w:firstLine="709"/>
        <w:jc w:val="right"/>
        <w:rPr>
          <w:b/>
          <w:szCs w:val="24"/>
        </w:rPr>
      </w:pPr>
    </w:p>
    <w:p w:rsidR="00FB00C0" w:rsidRPr="00116BE6" w:rsidRDefault="00FB00C0" w:rsidP="00FB00C0">
      <w:pPr>
        <w:autoSpaceDE w:val="0"/>
        <w:autoSpaceDN w:val="0"/>
        <w:adjustRightInd w:val="0"/>
        <w:spacing w:line="240" w:lineRule="auto"/>
        <w:ind w:firstLine="540"/>
        <w:jc w:val="center"/>
        <w:outlineLvl w:val="3"/>
        <w:rPr>
          <w:b/>
          <w:sz w:val="26"/>
          <w:szCs w:val="26"/>
        </w:rPr>
      </w:pPr>
      <w:r w:rsidRPr="00116BE6">
        <w:rPr>
          <w:b/>
          <w:sz w:val="26"/>
          <w:szCs w:val="26"/>
        </w:rPr>
        <w:t xml:space="preserve">Декларация о соответствии </w:t>
      </w:r>
      <w:r>
        <w:rPr>
          <w:b/>
          <w:sz w:val="26"/>
          <w:szCs w:val="26"/>
        </w:rPr>
        <w:t>Участника</w:t>
      </w:r>
      <w:r w:rsidR="00B618BA" w:rsidRPr="00B618BA">
        <w:rPr>
          <w:b/>
          <w:sz w:val="26"/>
          <w:szCs w:val="26"/>
        </w:rPr>
        <w:t>/</w:t>
      </w:r>
      <w:r w:rsidR="00C3704B">
        <w:rPr>
          <w:b/>
          <w:sz w:val="26"/>
          <w:szCs w:val="26"/>
        </w:rPr>
        <w:t>соисполнителя/</w:t>
      </w:r>
      <w:r w:rsidR="00B618BA" w:rsidRPr="00B618BA">
        <w:rPr>
          <w:b/>
          <w:sz w:val="26"/>
          <w:szCs w:val="26"/>
        </w:rPr>
        <w:t>члена Коллективного участника</w:t>
      </w:r>
      <w:r w:rsidRPr="00116BE6">
        <w:rPr>
          <w:b/>
          <w:sz w:val="26"/>
          <w:szCs w:val="26"/>
        </w:rPr>
        <w:t xml:space="preserve"> критериям отнесения к субъектам малого и среднего предпринимательства </w:t>
      </w:r>
    </w:p>
    <w:p w:rsidR="00FB00C0" w:rsidRPr="00DB6009" w:rsidRDefault="00FB00C0" w:rsidP="00FB00C0">
      <w:pPr>
        <w:autoSpaceDE w:val="0"/>
        <w:autoSpaceDN w:val="0"/>
        <w:adjustRightInd w:val="0"/>
        <w:spacing w:line="240" w:lineRule="auto"/>
        <w:ind w:firstLine="540"/>
        <w:outlineLvl w:val="3"/>
      </w:pPr>
    </w:p>
    <w:p w:rsidR="00FB00C0" w:rsidRPr="00DB6009" w:rsidRDefault="00FB00C0" w:rsidP="00FB00C0">
      <w:pPr>
        <w:autoSpaceDE w:val="0"/>
        <w:autoSpaceDN w:val="0"/>
        <w:adjustRightInd w:val="0"/>
        <w:spacing w:line="240" w:lineRule="auto"/>
        <w:ind w:firstLine="540"/>
        <w:outlineLvl w:val="3"/>
      </w:pPr>
    </w:p>
    <w:p w:rsidR="00FB00C0" w:rsidRPr="00DB6009" w:rsidRDefault="00FB00C0" w:rsidP="00FB00C0">
      <w:pPr>
        <w:autoSpaceDE w:val="0"/>
        <w:autoSpaceDN w:val="0"/>
        <w:adjustRightInd w:val="0"/>
        <w:spacing w:line="240" w:lineRule="auto"/>
        <w:ind w:firstLine="540"/>
        <w:outlineLvl w:val="3"/>
      </w:pPr>
      <w:r w:rsidRPr="00DB6009">
        <w:t xml:space="preserve">Настоящим </w:t>
      </w: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 в лице [</w:t>
      </w:r>
      <w:r w:rsidRPr="00DB6009">
        <w:rPr>
          <w:b/>
          <w:i/>
          <w:shd w:val="clear" w:color="auto" w:fill="FFFF99"/>
        </w:rPr>
        <w:t>указывается ФИО руководителя/уполномоченного лица</w:t>
      </w:r>
      <w:r w:rsidRPr="00DB6009">
        <w:rPr>
          <w:bdr w:val="none" w:sz="0" w:space="0" w:color="auto" w:frame="1"/>
        </w:rPr>
        <w:t>], действующего на основании [</w:t>
      </w:r>
      <w:r w:rsidRPr="00DB6009">
        <w:rPr>
          <w:b/>
          <w:i/>
          <w:shd w:val="clear" w:color="auto" w:fill="FFFF99"/>
        </w:rPr>
        <w:t>указывается наименование документа</w:t>
      </w:r>
      <w:r w:rsidRPr="00DB6009">
        <w:rPr>
          <w:bdr w:val="none" w:sz="0" w:space="0" w:color="auto" w:frame="1"/>
        </w:rPr>
        <w:t xml:space="preserve">], </w:t>
      </w:r>
      <w:r>
        <w:rPr>
          <w:bdr w:val="none" w:sz="0" w:space="0" w:color="auto" w:frame="1"/>
        </w:rPr>
        <w:t xml:space="preserve">подтверждает, что </w:t>
      </w:r>
    </w:p>
    <w:p w:rsidR="00FB00C0" w:rsidRPr="00B533CE" w:rsidRDefault="00FB00C0" w:rsidP="00FB00C0">
      <w:pPr>
        <w:autoSpaceDE w:val="0"/>
        <w:autoSpaceDN w:val="0"/>
        <w:adjustRightInd w:val="0"/>
        <w:spacing w:line="240" w:lineRule="auto"/>
        <w:ind w:firstLine="540"/>
        <w:outlineLvl w:val="3"/>
        <w:rPr>
          <w:bdr w:val="none" w:sz="0" w:space="0" w:color="auto" w:frame="1"/>
        </w:rPr>
      </w:pP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w:t>
      </w:r>
      <w:r w:rsidRPr="00DB6009">
        <w:t xml:space="preserve"> в соответствии с законодательством Российской Федерации (статья 4 Федерального закона Российской Федерации от 24.07.200</w:t>
      </w:r>
      <w:r>
        <w:t>7</w:t>
      </w:r>
      <w:r w:rsidRPr="00DB6009">
        <w:t xml:space="preserve"> № 209-ФЗ «О развитии малого и среднего предпринимательства в Российской Федерации») обладает критериями, позволяющими относить организацию к </w:t>
      </w:r>
      <w:r w:rsidRPr="00B533CE">
        <w:t xml:space="preserve">субъектам </w:t>
      </w:r>
      <w:r>
        <w:t xml:space="preserve">малого и среднего предпринимательства </w:t>
      </w:r>
      <w:r w:rsidRPr="00B533CE">
        <w:rPr>
          <w:bdr w:val="none" w:sz="0" w:space="0" w:color="auto" w:frame="1"/>
        </w:rPr>
        <w:t>[</w:t>
      </w:r>
      <w:r w:rsidRPr="00B533CE">
        <w:rPr>
          <w:b/>
          <w:i/>
          <w:shd w:val="clear" w:color="auto" w:fill="FFFF99"/>
        </w:rPr>
        <w:t xml:space="preserve">указать </w:t>
      </w:r>
      <w:r>
        <w:rPr>
          <w:b/>
          <w:i/>
          <w:shd w:val="clear" w:color="auto" w:fill="FFFF99"/>
        </w:rPr>
        <w:t>категорию</w:t>
      </w:r>
      <w:r w:rsidRPr="00B533CE">
        <w:rPr>
          <w:bdr w:val="none" w:sz="0" w:space="0" w:color="auto" w:frame="1"/>
        </w:rPr>
        <w:t>].</w:t>
      </w:r>
    </w:p>
    <w:p w:rsidR="00F1522B" w:rsidRPr="00DB6009" w:rsidRDefault="00F1522B" w:rsidP="00F1522B">
      <w:pPr>
        <w:autoSpaceDE w:val="0"/>
        <w:autoSpaceDN w:val="0"/>
        <w:adjustRightInd w:val="0"/>
        <w:spacing w:line="240" w:lineRule="auto"/>
        <w:ind w:firstLine="540"/>
        <w:outlineLvl w:val="3"/>
        <w:rPr>
          <w:bdr w:val="none" w:sz="0" w:space="0" w:color="auto" w:frame="1"/>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2"/>
        <w:gridCol w:w="4554"/>
        <w:gridCol w:w="4297"/>
      </w:tblGrid>
      <w:tr w:rsidR="00F1522B" w:rsidRPr="00DB6009" w:rsidTr="00E27F73">
        <w:tc>
          <w:tcPr>
            <w:tcW w:w="612" w:type="dxa"/>
            <w:shd w:val="clear" w:color="auto" w:fill="auto"/>
          </w:tcPr>
          <w:p w:rsidR="00F1522B" w:rsidRPr="00DB6009" w:rsidRDefault="00F1522B" w:rsidP="00E27F73">
            <w:pPr>
              <w:autoSpaceDE w:val="0"/>
              <w:autoSpaceDN w:val="0"/>
              <w:adjustRightInd w:val="0"/>
              <w:spacing w:line="240" w:lineRule="auto"/>
              <w:ind w:firstLine="0"/>
              <w:outlineLvl w:val="0"/>
              <w:rPr>
                <w:rFonts w:eastAsia="Calibri"/>
                <w:b/>
                <w:sz w:val="20"/>
                <w:szCs w:val="20"/>
              </w:rPr>
            </w:pPr>
            <w:r w:rsidRPr="00DB6009">
              <w:rPr>
                <w:rFonts w:eastAsia="Calibri"/>
                <w:b/>
                <w:sz w:val="20"/>
                <w:szCs w:val="20"/>
              </w:rPr>
              <w:t xml:space="preserve">№ </w:t>
            </w:r>
            <w:proofErr w:type="gramStart"/>
            <w:r w:rsidRPr="00DB6009">
              <w:rPr>
                <w:rFonts w:eastAsia="Calibri"/>
                <w:b/>
                <w:sz w:val="20"/>
                <w:szCs w:val="20"/>
              </w:rPr>
              <w:t>п</w:t>
            </w:r>
            <w:proofErr w:type="gramEnd"/>
            <w:r w:rsidRPr="00DB6009">
              <w:rPr>
                <w:rFonts w:eastAsia="Calibri"/>
                <w:b/>
                <w:sz w:val="20"/>
                <w:szCs w:val="20"/>
              </w:rPr>
              <w:t>/п</w:t>
            </w:r>
          </w:p>
        </w:tc>
        <w:tc>
          <w:tcPr>
            <w:tcW w:w="4554" w:type="dxa"/>
            <w:shd w:val="clear" w:color="auto" w:fill="auto"/>
          </w:tcPr>
          <w:p w:rsidR="00F1522B" w:rsidRPr="00DB6009" w:rsidRDefault="00F1522B" w:rsidP="00E27F73">
            <w:pPr>
              <w:autoSpaceDE w:val="0"/>
              <w:autoSpaceDN w:val="0"/>
              <w:adjustRightInd w:val="0"/>
              <w:spacing w:line="240" w:lineRule="auto"/>
              <w:jc w:val="center"/>
              <w:outlineLvl w:val="0"/>
              <w:rPr>
                <w:rFonts w:eastAsia="Calibri"/>
                <w:b/>
                <w:sz w:val="20"/>
                <w:szCs w:val="20"/>
              </w:rPr>
            </w:pPr>
            <w:r w:rsidRPr="00DB6009">
              <w:rPr>
                <w:rFonts w:eastAsia="Calibri"/>
                <w:b/>
                <w:sz w:val="20"/>
                <w:szCs w:val="20"/>
              </w:rPr>
              <w:t>Критерий отнесения</w:t>
            </w:r>
          </w:p>
        </w:tc>
        <w:tc>
          <w:tcPr>
            <w:tcW w:w="4297" w:type="dxa"/>
            <w:shd w:val="clear" w:color="auto" w:fill="auto"/>
          </w:tcPr>
          <w:p w:rsidR="00F1522B" w:rsidRPr="00DB6009" w:rsidRDefault="00F1522B" w:rsidP="00E27F73">
            <w:pPr>
              <w:autoSpaceDE w:val="0"/>
              <w:autoSpaceDN w:val="0"/>
              <w:adjustRightInd w:val="0"/>
              <w:spacing w:line="240" w:lineRule="auto"/>
              <w:jc w:val="center"/>
              <w:outlineLvl w:val="0"/>
              <w:rPr>
                <w:rFonts w:eastAsia="Calibri"/>
                <w:b/>
                <w:sz w:val="20"/>
                <w:szCs w:val="20"/>
              </w:rPr>
            </w:pPr>
            <w:r w:rsidRPr="00DB6009">
              <w:rPr>
                <w:rFonts w:eastAsia="Calibri"/>
                <w:b/>
                <w:sz w:val="20"/>
                <w:szCs w:val="20"/>
              </w:rPr>
              <w:t>Показатель</w:t>
            </w:r>
          </w:p>
        </w:tc>
      </w:tr>
      <w:tr w:rsidR="00F1522B" w:rsidRPr="00DB6009" w:rsidTr="00E27F73">
        <w:tc>
          <w:tcPr>
            <w:tcW w:w="612" w:type="dxa"/>
            <w:shd w:val="clear" w:color="auto" w:fill="auto"/>
          </w:tcPr>
          <w:p w:rsidR="00F1522B" w:rsidRPr="00DB6009" w:rsidRDefault="00F1522B" w:rsidP="00E27F73">
            <w:pPr>
              <w:autoSpaceDE w:val="0"/>
              <w:autoSpaceDN w:val="0"/>
              <w:adjustRightInd w:val="0"/>
              <w:spacing w:line="240" w:lineRule="auto"/>
              <w:ind w:firstLine="0"/>
              <w:outlineLvl w:val="0"/>
              <w:rPr>
                <w:rFonts w:eastAsia="Calibri"/>
              </w:rPr>
            </w:pPr>
            <w:r w:rsidRPr="00DB6009">
              <w:rPr>
                <w:rFonts w:eastAsia="Calibri"/>
              </w:rPr>
              <w:t>1</w:t>
            </w:r>
          </w:p>
        </w:tc>
        <w:tc>
          <w:tcPr>
            <w:tcW w:w="4554" w:type="dxa"/>
            <w:shd w:val="clear" w:color="auto" w:fill="auto"/>
          </w:tcPr>
          <w:p w:rsidR="00F1522B" w:rsidRPr="00DB6009" w:rsidRDefault="00F1522B" w:rsidP="00E27F73">
            <w:pPr>
              <w:autoSpaceDE w:val="0"/>
              <w:autoSpaceDN w:val="0"/>
              <w:adjustRightInd w:val="0"/>
              <w:spacing w:line="240" w:lineRule="auto"/>
              <w:jc w:val="center"/>
              <w:outlineLvl w:val="0"/>
              <w:rPr>
                <w:rFonts w:eastAsia="Calibri"/>
              </w:rPr>
            </w:pPr>
            <w:r>
              <w:rPr>
                <w:rFonts w:eastAsia="Calibri"/>
              </w:rPr>
              <w:t>2</w:t>
            </w:r>
          </w:p>
        </w:tc>
        <w:tc>
          <w:tcPr>
            <w:tcW w:w="4297" w:type="dxa"/>
            <w:shd w:val="clear" w:color="auto" w:fill="auto"/>
          </w:tcPr>
          <w:p w:rsidR="00F1522B" w:rsidRPr="00DB6009" w:rsidRDefault="00F1522B" w:rsidP="00E27F73">
            <w:pPr>
              <w:autoSpaceDE w:val="0"/>
              <w:autoSpaceDN w:val="0"/>
              <w:adjustRightInd w:val="0"/>
              <w:spacing w:line="240" w:lineRule="auto"/>
              <w:jc w:val="center"/>
              <w:outlineLvl w:val="0"/>
              <w:rPr>
                <w:rFonts w:eastAsia="Calibri"/>
              </w:rPr>
            </w:pPr>
            <w:r w:rsidRPr="00DB6009">
              <w:rPr>
                <w:rFonts w:eastAsia="Calibri"/>
              </w:rPr>
              <w:t>3</w:t>
            </w:r>
          </w:p>
        </w:tc>
      </w:tr>
      <w:tr w:rsidR="00F1522B" w:rsidRPr="00DB6009" w:rsidTr="00E27F73">
        <w:tc>
          <w:tcPr>
            <w:tcW w:w="612" w:type="dxa"/>
            <w:vMerge w:val="restart"/>
            <w:tcBorders>
              <w:top w:val="single" w:sz="4" w:space="0" w:color="auto"/>
              <w:left w:val="single" w:sz="4" w:space="0" w:color="auto"/>
              <w:right w:val="single" w:sz="4" w:space="0" w:color="auto"/>
            </w:tcBorders>
            <w:shd w:val="clear" w:color="auto" w:fill="auto"/>
          </w:tcPr>
          <w:p w:rsidR="00F1522B" w:rsidRPr="00DB6009" w:rsidRDefault="00F1522B" w:rsidP="00E27F73">
            <w:pPr>
              <w:autoSpaceDE w:val="0"/>
              <w:autoSpaceDN w:val="0"/>
              <w:adjustRightInd w:val="0"/>
              <w:spacing w:line="240" w:lineRule="auto"/>
              <w:ind w:firstLine="0"/>
              <w:outlineLvl w:val="0"/>
              <w:rPr>
                <w:rFonts w:eastAsia="Calibri"/>
              </w:rPr>
            </w:pPr>
            <w:r w:rsidRPr="00DB6009">
              <w:rPr>
                <w:rFonts w:eastAsia="Calibri"/>
              </w:rPr>
              <w:t>1.</w:t>
            </w:r>
          </w:p>
        </w:tc>
        <w:tc>
          <w:tcPr>
            <w:tcW w:w="4554" w:type="dxa"/>
            <w:vMerge w:val="restart"/>
            <w:tcBorders>
              <w:top w:val="single" w:sz="4" w:space="0" w:color="auto"/>
              <w:left w:val="single" w:sz="4" w:space="0" w:color="auto"/>
              <w:right w:val="single" w:sz="4" w:space="0" w:color="auto"/>
            </w:tcBorders>
            <w:shd w:val="clear" w:color="auto" w:fill="auto"/>
          </w:tcPr>
          <w:p w:rsidR="00F1522B" w:rsidRPr="00DB6009" w:rsidRDefault="00F1522B" w:rsidP="00E27F73">
            <w:pPr>
              <w:autoSpaceDE w:val="0"/>
              <w:autoSpaceDN w:val="0"/>
              <w:adjustRightInd w:val="0"/>
              <w:spacing w:line="240" w:lineRule="auto"/>
              <w:outlineLvl w:val="0"/>
              <w:rPr>
                <w:rFonts w:eastAsia="Calibri"/>
              </w:rPr>
            </w:pPr>
            <w:r>
              <w:rPr>
                <w:rFonts w:eastAsia="Calibri"/>
              </w:rPr>
              <w:t>Средняя ч</w:t>
            </w:r>
            <w:r w:rsidRPr="00DB6009">
              <w:rPr>
                <w:rFonts w:eastAsia="Calibri"/>
              </w:rPr>
              <w:t>исленность работников (</w:t>
            </w:r>
            <w:r w:rsidRPr="00CF779E">
              <w:rPr>
                <w:rFonts w:eastAsia="Calibri"/>
                <w:i/>
              </w:rPr>
              <w:t xml:space="preserve">определяется с учетом всех его работников, в том числе работников, работающих по гражданско-правовым договорам или по совместительству с учетом реально отработанного времени, работников представительств, филиалов и других обособленных </w:t>
            </w:r>
            <w:proofErr w:type="gramStart"/>
            <w:r w:rsidRPr="00CF779E">
              <w:rPr>
                <w:rFonts w:eastAsia="Calibri"/>
                <w:i/>
              </w:rPr>
              <w:t>подразделений</w:t>
            </w:r>
            <w:proofErr w:type="gramEnd"/>
            <w:r w:rsidRPr="00CF779E">
              <w:rPr>
                <w:rFonts w:eastAsia="Calibri"/>
                <w:i/>
              </w:rPr>
              <w:t xml:space="preserve"> указанных </w:t>
            </w:r>
            <w:proofErr w:type="spellStart"/>
            <w:r w:rsidRPr="00CF779E">
              <w:rPr>
                <w:rFonts w:eastAsia="Calibri"/>
                <w:i/>
              </w:rPr>
              <w:t>микропредприятия</w:t>
            </w:r>
            <w:proofErr w:type="spellEnd"/>
            <w:r w:rsidRPr="00CF779E">
              <w:rPr>
                <w:rFonts w:eastAsia="Calibri"/>
                <w:i/>
              </w:rPr>
              <w:t>, малого предприятия или среднего предприятия</w:t>
            </w:r>
            <w:r w:rsidRPr="00DB6009">
              <w:rPr>
                <w:rFonts w:eastAsia="Calibri"/>
              </w:rPr>
              <w:t>)</w:t>
            </w:r>
            <w:r>
              <w:rPr>
                <w:rStyle w:val="afffffff"/>
                <w:rFonts w:eastAsia="Calibri"/>
              </w:rPr>
              <w:footnoteReference w:id="1"/>
            </w:r>
            <w:r w:rsidRPr="00DB6009">
              <w:rPr>
                <w:rFonts w:eastAsia="Calibri"/>
              </w:rPr>
              <w:t>.</w:t>
            </w:r>
          </w:p>
          <w:p w:rsidR="00F1522B" w:rsidRDefault="00F1522B" w:rsidP="00E27F73">
            <w:pPr>
              <w:autoSpaceDE w:val="0"/>
              <w:autoSpaceDN w:val="0"/>
              <w:adjustRightInd w:val="0"/>
              <w:spacing w:line="240" w:lineRule="auto"/>
              <w:outlineLvl w:val="0"/>
              <w:rPr>
                <w:rFonts w:eastAsia="Calibri"/>
                <w:i/>
                <w:sz w:val="20"/>
                <w:szCs w:val="20"/>
              </w:rPr>
            </w:pPr>
            <w:r w:rsidRPr="00DB6009">
              <w:rPr>
                <w:rFonts w:eastAsia="Calibri"/>
                <w:b/>
                <w:i/>
                <w:sz w:val="20"/>
                <w:szCs w:val="20"/>
              </w:rPr>
              <w:t>Примечание:</w:t>
            </w:r>
            <w:r w:rsidRPr="00DB6009">
              <w:rPr>
                <w:rFonts w:eastAsia="Calibri"/>
                <w:i/>
                <w:sz w:val="20"/>
                <w:szCs w:val="20"/>
              </w:rPr>
              <w:t xml:space="preserve"> </w:t>
            </w:r>
          </w:p>
          <w:p w:rsidR="00F1522B" w:rsidRPr="00DB6009" w:rsidRDefault="00F1522B" w:rsidP="00E27F73">
            <w:pPr>
              <w:autoSpaceDE w:val="0"/>
              <w:autoSpaceDN w:val="0"/>
              <w:adjustRightInd w:val="0"/>
              <w:spacing w:line="240" w:lineRule="auto"/>
              <w:outlineLvl w:val="0"/>
              <w:rPr>
                <w:rFonts w:eastAsia="Calibri"/>
                <w:i/>
                <w:sz w:val="20"/>
                <w:szCs w:val="20"/>
              </w:rPr>
            </w:pPr>
            <w:r w:rsidRPr="00DB6009">
              <w:rPr>
                <w:rFonts w:eastAsia="Calibri"/>
                <w:i/>
                <w:sz w:val="20"/>
                <w:szCs w:val="20"/>
              </w:rPr>
              <w:t>от 101 до 250 человек включительно - среднее предприятие;</w:t>
            </w:r>
          </w:p>
          <w:p w:rsidR="00F1522B" w:rsidRDefault="00F1522B" w:rsidP="00E27F73">
            <w:pPr>
              <w:autoSpaceDE w:val="0"/>
              <w:autoSpaceDN w:val="0"/>
              <w:adjustRightInd w:val="0"/>
              <w:spacing w:line="240" w:lineRule="auto"/>
              <w:outlineLvl w:val="0"/>
              <w:rPr>
                <w:rFonts w:eastAsia="Calibri"/>
                <w:i/>
                <w:sz w:val="20"/>
                <w:szCs w:val="20"/>
              </w:rPr>
            </w:pPr>
            <w:r w:rsidRPr="00DB6009">
              <w:rPr>
                <w:rFonts w:eastAsia="Calibri"/>
                <w:i/>
                <w:sz w:val="20"/>
                <w:szCs w:val="20"/>
              </w:rPr>
              <w:t xml:space="preserve">до 100 человек включительно – малое предприятие; </w:t>
            </w:r>
          </w:p>
          <w:p w:rsidR="00F1522B" w:rsidRPr="00DB6009" w:rsidRDefault="00F1522B" w:rsidP="00E27F73">
            <w:pPr>
              <w:autoSpaceDE w:val="0"/>
              <w:autoSpaceDN w:val="0"/>
              <w:adjustRightInd w:val="0"/>
              <w:spacing w:line="240" w:lineRule="auto"/>
              <w:outlineLvl w:val="0"/>
              <w:rPr>
                <w:rFonts w:eastAsia="Calibri"/>
              </w:rPr>
            </w:pPr>
            <w:r w:rsidRPr="00DB6009">
              <w:rPr>
                <w:rFonts w:eastAsia="Calibri"/>
                <w:i/>
                <w:sz w:val="20"/>
                <w:szCs w:val="20"/>
              </w:rPr>
              <w:t xml:space="preserve">до 15 человек – </w:t>
            </w:r>
            <w:proofErr w:type="spellStart"/>
            <w:r w:rsidRPr="00DB6009">
              <w:rPr>
                <w:rFonts w:eastAsia="Calibri"/>
                <w:i/>
                <w:sz w:val="20"/>
                <w:szCs w:val="20"/>
              </w:rPr>
              <w:t>микропредприятие</w:t>
            </w:r>
            <w:proofErr w:type="spellEnd"/>
            <w:r w:rsidRPr="00DB6009">
              <w:rPr>
                <w:rFonts w:eastAsia="Calibri"/>
                <w:i/>
                <w:sz w:val="20"/>
                <w:szCs w:val="20"/>
              </w:rPr>
              <w:t>.</w:t>
            </w: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1522B" w:rsidRDefault="00F1522B" w:rsidP="00E27F73">
            <w:pPr>
              <w:autoSpaceDE w:val="0"/>
              <w:autoSpaceDN w:val="0"/>
              <w:adjustRightInd w:val="0"/>
              <w:spacing w:line="240" w:lineRule="auto"/>
              <w:outlineLvl w:val="0"/>
              <w:rPr>
                <w:rFonts w:eastAsia="Calibri"/>
              </w:rPr>
            </w:pPr>
          </w:p>
          <w:p w:rsidR="00F1522B" w:rsidRDefault="00F1522B" w:rsidP="00E27F73">
            <w:pPr>
              <w:autoSpaceDE w:val="0"/>
              <w:autoSpaceDN w:val="0"/>
              <w:adjustRightInd w:val="0"/>
              <w:spacing w:line="240" w:lineRule="auto"/>
              <w:outlineLvl w:val="0"/>
              <w:rPr>
                <w:rFonts w:eastAsia="Calibri"/>
              </w:rPr>
            </w:pPr>
            <w:r>
              <w:rPr>
                <w:rFonts w:eastAsia="Calibri"/>
              </w:rPr>
              <w:t xml:space="preserve">в 20 __ году - </w:t>
            </w:r>
          </w:p>
          <w:p w:rsidR="00F1522B" w:rsidRDefault="00F1522B" w:rsidP="00E27F73">
            <w:pPr>
              <w:autoSpaceDE w:val="0"/>
              <w:autoSpaceDN w:val="0"/>
              <w:adjustRightInd w:val="0"/>
              <w:spacing w:line="240" w:lineRule="auto"/>
              <w:outlineLvl w:val="0"/>
              <w:rPr>
                <w:rFonts w:eastAsia="Calibri"/>
              </w:rPr>
            </w:pPr>
          </w:p>
        </w:tc>
      </w:tr>
      <w:tr w:rsidR="00F1522B" w:rsidRPr="00DB6009" w:rsidTr="00E27F73">
        <w:tc>
          <w:tcPr>
            <w:tcW w:w="612" w:type="dxa"/>
            <w:vMerge/>
            <w:tcBorders>
              <w:left w:val="single" w:sz="4" w:space="0" w:color="auto"/>
              <w:right w:val="single" w:sz="4" w:space="0" w:color="auto"/>
            </w:tcBorders>
            <w:shd w:val="clear" w:color="auto" w:fill="auto"/>
          </w:tcPr>
          <w:p w:rsidR="00F1522B" w:rsidRPr="00DB6009" w:rsidRDefault="00F1522B" w:rsidP="00E27F73">
            <w:pPr>
              <w:autoSpaceDE w:val="0"/>
              <w:autoSpaceDN w:val="0"/>
              <w:adjustRightInd w:val="0"/>
              <w:spacing w:line="240" w:lineRule="auto"/>
              <w:jc w:val="center"/>
              <w:outlineLvl w:val="0"/>
              <w:rPr>
                <w:rFonts w:eastAsia="Calibri"/>
              </w:rPr>
            </w:pPr>
          </w:p>
        </w:tc>
        <w:tc>
          <w:tcPr>
            <w:tcW w:w="4554" w:type="dxa"/>
            <w:vMerge/>
            <w:tcBorders>
              <w:left w:val="single" w:sz="4" w:space="0" w:color="auto"/>
              <w:right w:val="single" w:sz="4" w:space="0" w:color="auto"/>
            </w:tcBorders>
            <w:shd w:val="clear" w:color="auto" w:fill="auto"/>
          </w:tcPr>
          <w:p w:rsidR="00F1522B" w:rsidRDefault="00F1522B" w:rsidP="00E27F73">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1522B" w:rsidRDefault="00F1522B" w:rsidP="00E27F73">
            <w:pPr>
              <w:autoSpaceDE w:val="0"/>
              <w:autoSpaceDN w:val="0"/>
              <w:adjustRightInd w:val="0"/>
              <w:spacing w:line="240" w:lineRule="auto"/>
              <w:outlineLvl w:val="0"/>
              <w:rPr>
                <w:rFonts w:eastAsia="Calibri"/>
              </w:rPr>
            </w:pPr>
          </w:p>
          <w:p w:rsidR="00F1522B" w:rsidRDefault="00F1522B" w:rsidP="00E27F73">
            <w:pPr>
              <w:autoSpaceDE w:val="0"/>
              <w:autoSpaceDN w:val="0"/>
              <w:adjustRightInd w:val="0"/>
              <w:spacing w:line="240" w:lineRule="auto"/>
              <w:outlineLvl w:val="0"/>
              <w:rPr>
                <w:rFonts w:eastAsia="Calibri"/>
              </w:rPr>
            </w:pPr>
            <w:r>
              <w:rPr>
                <w:rFonts w:eastAsia="Calibri"/>
              </w:rPr>
              <w:t xml:space="preserve">в 20__ году - </w:t>
            </w:r>
          </w:p>
          <w:p w:rsidR="00F1522B" w:rsidRDefault="00F1522B" w:rsidP="00E27F73">
            <w:pPr>
              <w:autoSpaceDE w:val="0"/>
              <w:autoSpaceDN w:val="0"/>
              <w:adjustRightInd w:val="0"/>
              <w:spacing w:line="240" w:lineRule="auto"/>
              <w:outlineLvl w:val="0"/>
              <w:rPr>
                <w:rFonts w:eastAsia="Calibri"/>
              </w:rPr>
            </w:pPr>
          </w:p>
        </w:tc>
      </w:tr>
      <w:tr w:rsidR="00F1522B" w:rsidRPr="00DB6009" w:rsidTr="00E27F73">
        <w:tc>
          <w:tcPr>
            <w:tcW w:w="612" w:type="dxa"/>
            <w:vMerge/>
            <w:tcBorders>
              <w:left w:val="single" w:sz="4" w:space="0" w:color="auto"/>
              <w:bottom w:val="single" w:sz="4" w:space="0" w:color="auto"/>
              <w:right w:val="single" w:sz="4" w:space="0" w:color="auto"/>
            </w:tcBorders>
            <w:shd w:val="clear" w:color="auto" w:fill="auto"/>
          </w:tcPr>
          <w:p w:rsidR="00F1522B" w:rsidRPr="00DB6009" w:rsidRDefault="00F1522B" w:rsidP="00E27F73">
            <w:pPr>
              <w:autoSpaceDE w:val="0"/>
              <w:autoSpaceDN w:val="0"/>
              <w:adjustRightInd w:val="0"/>
              <w:spacing w:line="240" w:lineRule="auto"/>
              <w:jc w:val="center"/>
              <w:outlineLvl w:val="0"/>
              <w:rPr>
                <w:rFonts w:eastAsia="Calibri"/>
              </w:rPr>
            </w:pPr>
          </w:p>
        </w:tc>
        <w:tc>
          <w:tcPr>
            <w:tcW w:w="4554" w:type="dxa"/>
            <w:vMerge/>
            <w:tcBorders>
              <w:left w:val="single" w:sz="4" w:space="0" w:color="auto"/>
              <w:bottom w:val="single" w:sz="4" w:space="0" w:color="auto"/>
              <w:right w:val="single" w:sz="4" w:space="0" w:color="auto"/>
            </w:tcBorders>
            <w:shd w:val="clear" w:color="auto" w:fill="auto"/>
          </w:tcPr>
          <w:p w:rsidR="00F1522B" w:rsidRDefault="00F1522B" w:rsidP="00E27F73">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1522B" w:rsidRDefault="00F1522B" w:rsidP="00E27F73">
            <w:pPr>
              <w:autoSpaceDE w:val="0"/>
              <w:autoSpaceDN w:val="0"/>
              <w:adjustRightInd w:val="0"/>
              <w:spacing w:line="240" w:lineRule="auto"/>
              <w:outlineLvl w:val="0"/>
              <w:rPr>
                <w:rFonts w:eastAsia="Calibri"/>
              </w:rPr>
            </w:pPr>
          </w:p>
          <w:p w:rsidR="00F1522B" w:rsidRDefault="00F1522B" w:rsidP="00E27F73">
            <w:pPr>
              <w:autoSpaceDE w:val="0"/>
              <w:autoSpaceDN w:val="0"/>
              <w:adjustRightInd w:val="0"/>
              <w:spacing w:line="240" w:lineRule="auto"/>
              <w:outlineLvl w:val="0"/>
              <w:rPr>
                <w:rFonts w:eastAsia="Calibri"/>
              </w:rPr>
            </w:pPr>
            <w:r>
              <w:rPr>
                <w:rFonts w:eastAsia="Calibri"/>
              </w:rPr>
              <w:t xml:space="preserve">в 20__ году - </w:t>
            </w:r>
          </w:p>
          <w:p w:rsidR="00F1522B" w:rsidRDefault="00F1522B" w:rsidP="00E27F73">
            <w:pPr>
              <w:autoSpaceDE w:val="0"/>
              <w:autoSpaceDN w:val="0"/>
              <w:adjustRightInd w:val="0"/>
              <w:spacing w:line="240" w:lineRule="auto"/>
              <w:outlineLvl w:val="0"/>
              <w:rPr>
                <w:rFonts w:eastAsia="Calibri"/>
              </w:rPr>
            </w:pPr>
          </w:p>
        </w:tc>
      </w:tr>
      <w:tr w:rsidR="00F1522B" w:rsidRPr="00DB6009" w:rsidTr="00E27F73">
        <w:tc>
          <w:tcPr>
            <w:tcW w:w="612" w:type="dxa"/>
            <w:vMerge w:val="restart"/>
            <w:tcBorders>
              <w:top w:val="single" w:sz="4" w:space="0" w:color="auto"/>
              <w:left w:val="single" w:sz="4" w:space="0" w:color="auto"/>
              <w:right w:val="single" w:sz="4" w:space="0" w:color="auto"/>
            </w:tcBorders>
            <w:shd w:val="clear" w:color="auto" w:fill="auto"/>
          </w:tcPr>
          <w:p w:rsidR="00F1522B" w:rsidRPr="00DB6009" w:rsidRDefault="00F1522B" w:rsidP="00E27F73">
            <w:pPr>
              <w:autoSpaceDE w:val="0"/>
              <w:autoSpaceDN w:val="0"/>
              <w:adjustRightInd w:val="0"/>
              <w:spacing w:line="240" w:lineRule="auto"/>
              <w:ind w:firstLine="0"/>
              <w:outlineLvl w:val="0"/>
              <w:rPr>
                <w:rFonts w:eastAsia="Calibri"/>
              </w:rPr>
            </w:pPr>
            <w:r w:rsidRPr="00DB6009">
              <w:rPr>
                <w:rFonts w:eastAsia="Calibri"/>
              </w:rPr>
              <w:t>2.</w:t>
            </w:r>
          </w:p>
        </w:tc>
        <w:tc>
          <w:tcPr>
            <w:tcW w:w="4554" w:type="dxa"/>
            <w:vMerge w:val="restart"/>
            <w:tcBorders>
              <w:top w:val="single" w:sz="4" w:space="0" w:color="auto"/>
              <w:left w:val="single" w:sz="4" w:space="0" w:color="auto"/>
              <w:right w:val="single" w:sz="4" w:space="0" w:color="auto"/>
            </w:tcBorders>
            <w:shd w:val="clear" w:color="auto" w:fill="auto"/>
          </w:tcPr>
          <w:p w:rsidR="00F1522B" w:rsidRPr="00475F4C" w:rsidRDefault="00F1522B" w:rsidP="00E27F73">
            <w:pPr>
              <w:autoSpaceDE w:val="0"/>
              <w:autoSpaceDN w:val="0"/>
              <w:adjustRightInd w:val="0"/>
              <w:spacing w:line="240" w:lineRule="auto"/>
              <w:outlineLvl w:val="0"/>
              <w:rPr>
                <w:rFonts w:eastAsia="Calibri"/>
              </w:rPr>
            </w:pPr>
            <w:r w:rsidRPr="00DB6009">
              <w:rPr>
                <w:rFonts w:eastAsia="Calibri"/>
              </w:rPr>
              <w:t xml:space="preserve">Выручка от реализации товаров (работ, услуг) </w:t>
            </w:r>
            <w:r w:rsidRPr="00475F4C">
              <w:rPr>
                <w:rFonts w:eastAsia="Calibri"/>
                <w:iCs/>
                <w:lang w:eastAsia="en-US"/>
              </w:rPr>
              <w:t>без учета налога на добавленную стоимость или балансовая стоимость активов (остаточная стоимость основных средств и нематериальных активов)</w:t>
            </w:r>
            <w:r>
              <w:rPr>
                <w:rStyle w:val="afffffff"/>
                <w:rFonts w:eastAsia="Calibri"/>
                <w:iCs/>
                <w:lang w:eastAsia="en-US"/>
              </w:rPr>
              <w:footnoteReference w:id="2"/>
            </w:r>
          </w:p>
          <w:p w:rsidR="00F1522B" w:rsidRPr="00DB6009" w:rsidRDefault="00F1522B" w:rsidP="00E27F73">
            <w:pPr>
              <w:autoSpaceDE w:val="0"/>
              <w:autoSpaceDN w:val="0"/>
              <w:adjustRightInd w:val="0"/>
              <w:spacing w:line="240" w:lineRule="auto"/>
              <w:outlineLvl w:val="0"/>
              <w:rPr>
                <w:rFonts w:eastAsia="Calibri"/>
                <w:i/>
                <w:sz w:val="20"/>
                <w:szCs w:val="20"/>
              </w:rPr>
            </w:pPr>
            <w:r w:rsidRPr="00DB6009">
              <w:rPr>
                <w:rFonts w:eastAsia="Calibri"/>
                <w:b/>
                <w:i/>
                <w:sz w:val="20"/>
                <w:szCs w:val="20"/>
              </w:rPr>
              <w:t>Примечание:</w:t>
            </w:r>
            <w:r w:rsidRPr="00DB6009">
              <w:rPr>
                <w:rFonts w:eastAsia="Calibri"/>
                <w:i/>
                <w:sz w:val="20"/>
                <w:szCs w:val="20"/>
              </w:rPr>
              <w:t xml:space="preserve"> предельные значения выручки:</w:t>
            </w:r>
          </w:p>
          <w:p w:rsidR="00F1522B" w:rsidRPr="00DB6009" w:rsidRDefault="00F1522B" w:rsidP="00E27F73">
            <w:pPr>
              <w:autoSpaceDE w:val="0"/>
              <w:autoSpaceDN w:val="0"/>
              <w:adjustRightInd w:val="0"/>
              <w:spacing w:line="240" w:lineRule="auto"/>
              <w:outlineLvl w:val="0"/>
              <w:rPr>
                <w:rFonts w:eastAsia="Calibri"/>
                <w:i/>
                <w:sz w:val="20"/>
                <w:szCs w:val="20"/>
              </w:rPr>
            </w:pPr>
            <w:proofErr w:type="spellStart"/>
            <w:r w:rsidRPr="00DB6009">
              <w:rPr>
                <w:rFonts w:eastAsia="Calibri"/>
                <w:i/>
                <w:sz w:val="20"/>
                <w:szCs w:val="20"/>
              </w:rPr>
              <w:t>микропредприятия</w:t>
            </w:r>
            <w:proofErr w:type="spellEnd"/>
            <w:r w:rsidRPr="00DB6009">
              <w:rPr>
                <w:rFonts w:eastAsia="Calibri"/>
                <w:i/>
                <w:sz w:val="20"/>
                <w:szCs w:val="20"/>
              </w:rPr>
              <w:t xml:space="preserve"> - </w:t>
            </w:r>
            <w:r>
              <w:rPr>
                <w:rFonts w:eastAsia="Calibri"/>
                <w:i/>
                <w:sz w:val="20"/>
                <w:szCs w:val="20"/>
              </w:rPr>
              <w:t>120</w:t>
            </w:r>
            <w:r w:rsidRPr="00DB6009">
              <w:rPr>
                <w:rFonts w:eastAsia="Calibri"/>
                <w:i/>
                <w:sz w:val="20"/>
                <w:szCs w:val="20"/>
              </w:rPr>
              <w:t xml:space="preserve"> млн. рублей;</w:t>
            </w:r>
          </w:p>
          <w:p w:rsidR="00F1522B" w:rsidRPr="00DB6009" w:rsidRDefault="00F1522B" w:rsidP="00E27F73">
            <w:pPr>
              <w:autoSpaceDE w:val="0"/>
              <w:autoSpaceDN w:val="0"/>
              <w:adjustRightInd w:val="0"/>
              <w:spacing w:line="240" w:lineRule="auto"/>
              <w:outlineLvl w:val="0"/>
              <w:rPr>
                <w:rFonts w:eastAsia="Calibri"/>
                <w:i/>
                <w:sz w:val="20"/>
                <w:szCs w:val="20"/>
              </w:rPr>
            </w:pPr>
            <w:r w:rsidRPr="00DB6009">
              <w:rPr>
                <w:rFonts w:eastAsia="Calibri"/>
                <w:i/>
                <w:sz w:val="20"/>
                <w:szCs w:val="20"/>
              </w:rPr>
              <w:t xml:space="preserve">малые предприятия - </w:t>
            </w:r>
            <w:r>
              <w:rPr>
                <w:rFonts w:eastAsia="Calibri"/>
                <w:i/>
                <w:sz w:val="20"/>
                <w:szCs w:val="20"/>
              </w:rPr>
              <w:t>8</w:t>
            </w:r>
            <w:r w:rsidRPr="00DB6009">
              <w:rPr>
                <w:rFonts w:eastAsia="Calibri"/>
                <w:i/>
                <w:sz w:val="20"/>
                <w:szCs w:val="20"/>
              </w:rPr>
              <w:t>00 млн. рублей;</w:t>
            </w:r>
          </w:p>
          <w:p w:rsidR="00F1522B" w:rsidRPr="00DB6009" w:rsidRDefault="00F1522B" w:rsidP="00E27F73">
            <w:pPr>
              <w:autoSpaceDE w:val="0"/>
              <w:autoSpaceDN w:val="0"/>
              <w:adjustRightInd w:val="0"/>
              <w:spacing w:line="240" w:lineRule="auto"/>
              <w:outlineLvl w:val="0"/>
              <w:rPr>
                <w:rFonts w:eastAsia="Calibri"/>
              </w:rPr>
            </w:pPr>
            <w:r w:rsidRPr="00DB6009">
              <w:rPr>
                <w:rFonts w:eastAsia="Calibri"/>
                <w:sz w:val="20"/>
                <w:szCs w:val="20"/>
              </w:rPr>
              <w:t xml:space="preserve">средние предприятия - </w:t>
            </w:r>
            <w:r>
              <w:rPr>
                <w:rFonts w:eastAsia="Calibri"/>
                <w:sz w:val="20"/>
                <w:szCs w:val="20"/>
              </w:rPr>
              <w:t>2</w:t>
            </w:r>
            <w:r w:rsidRPr="00DB6009">
              <w:rPr>
                <w:rFonts w:eastAsia="Calibri"/>
                <w:sz w:val="20"/>
                <w:szCs w:val="20"/>
              </w:rPr>
              <w:t>000 млн. рублей).</w:t>
            </w: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1522B" w:rsidRDefault="00F1522B" w:rsidP="00E27F73">
            <w:pPr>
              <w:autoSpaceDE w:val="0"/>
              <w:autoSpaceDN w:val="0"/>
              <w:adjustRightInd w:val="0"/>
              <w:spacing w:line="240" w:lineRule="auto"/>
              <w:outlineLvl w:val="0"/>
              <w:rPr>
                <w:rFonts w:eastAsia="Calibri"/>
              </w:rPr>
            </w:pPr>
          </w:p>
          <w:p w:rsidR="00F1522B" w:rsidRDefault="00F1522B" w:rsidP="00E27F73">
            <w:pPr>
              <w:autoSpaceDE w:val="0"/>
              <w:autoSpaceDN w:val="0"/>
              <w:adjustRightInd w:val="0"/>
              <w:spacing w:line="240" w:lineRule="auto"/>
              <w:outlineLvl w:val="0"/>
              <w:rPr>
                <w:rFonts w:eastAsia="Calibri"/>
              </w:rPr>
            </w:pPr>
            <w:r>
              <w:rPr>
                <w:rFonts w:eastAsia="Calibri"/>
              </w:rPr>
              <w:t xml:space="preserve">в 20 __ году - </w:t>
            </w:r>
          </w:p>
          <w:p w:rsidR="00F1522B" w:rsidRDefault="00F1522B" w:rsidP="00E27F73">
            <w:pPr>
              <w:autoSpaceDE w:val="0"/>
              <w:autoSpaceDN w:val="0"/>
              <w:adjustRightInd w:val="0"/>
              <w:spacing w:line="240" w:lineRule="auto"/>
              <w:outlineLvl w:val="0"/>
              <w:rPr>
                <w:rFonts w:eastAsia="Calibri"/>
              </w:rPr>
            </w:pPr>
          </w:p>
        </w:tc>
      </w:tr>
      <w:tr w:rsidR="00F1522B" w:rsidRPr="00DB6009" w:rsidTr="00E27F73">
        <w:tc>
          <w:tcPr>
            <w:tcW w:w="612" w:type="dxa"/>
            <w:vMerge/>
            <w:tcBorders>
              <w:left w:val="single" w:sz="4" w:space="0" w:color="auto"/>
              <w:right w:val="single" w:sz="4" w:space="0" w:color="auto"/>
            </w:tcBorders>
            <w:shd w:val="clear" w:color="auto" w:fill="auto"/>
          </w:tcPr>
          <w:p w:rsidR="00F1522B" w:rsidRPr="00DB6009" w:rsidRDefault="00F1522B" w:rsidP="00E27F73">
            <w:pPr>
              <w:autoSpaceDE w:val="0"/>
              <w:autoSpaceDN w:val="0"/>
              <w:adjustRightInd w:val="0"/>
              <w:spacing w:line="240" w:lineRule="auto"/>
              <w:jc w:val="center"/>
              <w:outlineLvl w:val="0"/>
              <w:rPr>
                <w:rFonts w:eastAsia="Calibri"/>
              </w:rPr>
            </w:pPr>
          </w:p>
        </w:tc>
        <w:tc>
          <w:tcPr>
            <w:tcW w:w="4554" w:type="dxa"/>
            <w:vMerge/>
            <w:tcBorders>
              <w:left w:val="single" w:sz="4" w:space="0" w:color="auto"/>
              <w:right w:val="single" w:sz="4" w:space="0" w:color="auto"/>
            </w:tcBorders>
            <w:shd w:val="clear" w:color="auto" w:fill="auto"/>
          </w:tcPr>
          <w:p w:rsidR="00F1522B" w:rsidRPr="00DB6009" w:rsidRDefault="00F1522B" w:rsidP="00E27F73">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1522B" w:rsidRDefault="00F1522B" w:rsidP="00E27F73">
            <w:pPr>
              <w:autoSpaceDE w:val="0"/>
              <w:autoSpaceDN w:val="0"/>
              <w:adjustRightInd w:val="0"/>
              <w:spacing w:line="240" w:lineRule="auto"/>
              <w:outlineLvl w:val="0"/>
              <w:rPr>
                <w:rFonts w:eastAsia="Calibri"/>
              </w:rPr>
            </w:pPr>
          </w:p>
          <w:p w:rsidR="00F1522B" w:rsidRDefault="00F1522B" w:rsidP="00E27F73">
            <w:pPr>
              <w:autoSpaceDE w:val="0"/>
              <w:autoSpaceDN w:val="0"/>
              <w:adjustRightInd w:val="0"/>
              <w:spacing w:line="240" w:lineRule="auto"/>
              <w:outlineLvl w:val="0"/>
              <w:rPr>
                <w:rFonts w:eastAsia="Calibri"/>
              </w:rPr>
            </w:pPr>
            <w:r>
              <w:rPr>
                <w:rFonts w:eastAsia="Calibri"/>
              </w:rPr>
              <w:t xml:space="preserve">в 20__ году - </w:t>
            </w:r>
          </w:p>
          <w:p w:rsidR="00F1522B" w:rsidRDefault="00F1522B" w:rsidP="00E27F73">
            <w:pPr>
              <w:autoSpaceDE w:val="0"/>
              <w:autoSpaceDN w:val="0"/>
              <w:adjustRightInd w:val="0"/>
              <w:spacing w:line="240" w:lineRule="auto"/>
              <w:outlineLvl w:val="0"/>
              <w:rPr>
                <w:rFonts w:eastAsia="Calibri"/>
              </w:rPr>
            </w:pPr>
          </w:p>
        </w:tc>
      </w:tr>
      <w:tr w:rsidR="00F1522B" w:rsidRPr="00DB6009" w:rsidTr="00E27F73">
        <w:tc>
          <w:tcPr>
            <w:tcW w:w="612" w:type="dxa"/>
            <w:vMerge/>
            <w:tcBorders>
              <w:left w:val="single" w:sz="4" w:space="0" w:color="auto"/>
              <w:bottom w:val="single" w:sz="4" w:space="0" w:color="auto"/>
              <w:right w:val="single" w:sz="4" w:space="0" w:color="auto"/>
            </w:tcBorders>
            <w:shd w:val="clear" w:color="auto" w:fill="auto"/>
          </w:tcPr>
          <w:p w:rsidR="00F1522B" w:rsidRPr="00DB6009" w:rsidRDefault="00F1522B" w:rsidP="00E27F73">
            <w:pPr>
              <w:autoSpaceDE w:val="0"/>
              <w:autoSpaceDN w:val="0"/>
              <w:adjustRightInd w:val="0"/>
              <w:spacing w:line="240" w:lineRule="auto"/>
              <w:jc w:val="center"/>
              <w:outlineLvl w:val="0"/>
              <w:rPr>
                <w:rFonts w:eastAsia="Calibri"/>
              </w:rPr>
            </w:pPr>
          </w:p>
        </w:tc>
        <w:tc>
          <w:tcPr>
            <w:tcW w:w="4554" w:type="dxa"/>
            <w:vMerge/>
            <w:tcBorders>
              <w:left w:val="single" w:sz="4" w:space="0" w:color="auto"/>
              <w:bottom w:val="single" w:sz="4" w:space="0" w:color="auto"/>
              <w:right w:val="single" w:sz="4" w:space="0" w:color="auto"/>
            </w:tcBorders>
            <w:shd w:val="clear" w:color="auto" w:fill="auto"/>
          </w:tcPr>
          <w:p w:rsidR="00F1522B" w:rsidRPr="00DB6009" w:rsidRDefault="00F1522B" w:rsidP="00E27F73">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1522B" w:rsidRDefault="00F1522B" w:rsidP="00E27F73">
            <w:pPr>
              <w:autoSpaceDE w:val="0"/>
              <w:autoSpaceDN w:val="0"/>
              <w:adjustRightInd w:val="0"/>
              <w:spacing w:line="240" w:lineRule="auto"/>
              <w:outlineLvl w:val="0"/>
              <w:rPr>
                <w:rFonts w:eastAsia="Calibri"/>
              </w:rPr>
            </w:pPr>
          </w:p>
          <w:p w:rsidR="00F1522B" w:rsidRDefault="00F1522B" w:rsidP="00E27F73">
            <w:pPr>
              <w:autoSpaceDE w:val="0"/>
              <w:autoSpaceDN w:val="0"/>
              <w:adjustRightInd w:val="0"/>
              <w:spacing w:line="240" w:lineRule="auto"/>
              <w:outlineLvl w:val="0"/>
              <w:rPr>
                <w:rFonts w:eastAsia="Calibri"/>
              </w:rPr>
            </w:pPr>
            <w:r>
              <w:rPr>
                <w:rFonts w:eastAsia="Calibri"/>
              </w:rPr>
              <w:t xml:space="preserve">в 20__ году - </w:t>
            </w:r>
          </w:p>
          <w:p w:rsidR="00F1522B" w:rsidRDefault="00F1522B" w:rsidP="00E27F73">
            <w:pPr>
              <w:autoSpaceDE w:val="0"/>
              <w:autoSpaceDN w:val="0"/>
              <w:adjustRightInd w:val="0"/>
              <w:spacing w:line="240" w:lineRule="auto"/>
              <w:outlineLvl w:val="0"/>
              <w:rPr>
                <w:rFonts w:eastAsia="Calibri"/>
              </w:rPr>
            </w:pPr>
          </w:p>
        </w:tc>
      </w:tr>
      <w:tr w:rsidR="00F1522B" w:rsidRPr="00DB6009" w:rsidTr="00E27F73">
        <w:tc>
          <w:tcPr>
            <w:tcW w:w="612" w:type="dxa"/>
            <w:shd w:val="clear" w:color="auto" w:fill="auto"/>
          </w:tcPr>
          <w:p w:rsidR="00F1522B" w:rsidRPr="00DB6009" w:rsidRDefault="00F1522B" w:rsidP="00E27F73">
            <w:pPr>
              <w:autoSpaceDE w:val="0"/>
              <w:autoSpaceDN w:val="0"/>
              <w:adjustRightInd w:val="0"/>
              <w:spacing w:line="240" w:lineRule="auto"/>
              <w:ind w:firstLine="0"/>
              <w:outlineLvl w:val="0"/>
              <w:rPr>
                <w:rFonts w:eastAsia="Calibri"/>
              </w:rPr>
            </w:pPr>
            <w:r w:rsidRPr="00DB6009">
              <w:rPr>
                <w:rFonts w:eastAsia="Calibri"/>
              </w:rPr>
              <w:t>3.</w:t>
            </w:r>
          </w:p>
        </w:tc>
        <w:tc>
          <w:tcPr>
            <w:tcW w:w="4554" w:type="dxa"/>
            <w:shd w:val="clear" w:color="auto" w:fill="auto"/>
          </w:tcPr>
          <w:p w:rsidR="00F1522B" w:rsidRPr="00DB6009" w:rsidRDefault="00F1522B" w:rsidP="00E27F73">
            <w:pPr>
              <w:autoSpaceDE w:val="0"/>
              <w:autoSpaceDN w:val="0"/>
              <w:adjustRightInd w:val="0"/>
              <w:spacing w:line="240" w:lineRule="auto"/>
              <w:outlineLvl w:val="0"/>
              <w:rPr>
                <w:rFonts w:eastAsia="Calibri"/>
                <w:i/>
              </w:rPr>
            </w:pPr>
            <w:r w:rsidRPr="00DB6009">
              <w:rPr>
                <w:rFonts w:eastAsia="Calibri"/>
                <w:i/>
              </w:rPr>
              <w:t>только для юридических лиц:</w:t>
            </w:r>
          </w:p>
          <w:p w:rsidR="00F1522B" w:rsidRPr="00B4088F" w:rsidRDefault="00F1522B" w:rsidP="00E27F73">
            <w:pPr>
              <w:autoSpaceDE w:val="0"/>
              <w:autoSpaceDN w:val="0"/>
              <w:adjustRightInd w:val="0"/>
              <w:spacing w:line="240" w:lineRule="auto"/>
              <w:rPr>
                <w:rFonts w:eastAsia="Calibri"/>
                <w:lang w:eastAsia="en-US"/>
              </w:rPr>
            </w:pPr>
            <w:r w:rsidRPr="00B4088F">
              <w:rPr>
                <w:rFonts w:eastAsia="Calibri"/>
                <w:lang w:val="en-US" w:eastAsia="en-US"/>
              </w:rPr>
              <w:t>C</w:t>
            </w:r>
            <w:proofErr w:type="spellStart"/>
            <w:r w:rsidRPr="00B4088F">
              <w:rPr>
                <w:rFonts w:eastAsia="Calibri"/>
                <w:lang w:eastAsia="en-US"/>
              </w:rPr>
              <w:t>уммарная</w:t>
            </w:r>
            <w:proofErr w:type="spellEnd"/>
            <w:r w:rsidRPr="00B4088F">
              <w:rPr>
                <w:rFonts w:eastAsia="Calibri"/>
                <w:lang w:eastAsia="en-US"/>
              </w:rPr>
              <w:t xml:space="preserve"> доля участия уставном </w:t>
            </w:r>
            <w:r w:rsidRPr="00B4088F">
              <w:rPr>
                <w:rFonts w:eastAsia="Calibri"/>
                <w:lang w:eastAsia="en-US"/>
              </w:rPr>
              <w:lastRenderedPageBreak/>
              <w:t>(складочном) капитале (паевом фонде):</w:t>
            </w:r>
          </w:p>
          <w:p w:rsidR="00F1522B" w:rsidRPr="00B4088F" w:rsidRDefault="00F1522B" w:rsidP="00E27F73">
            <w:pPr>
              <w:autoSpaceDE w:val="0"/>
              <w:autoSpaceDN w:val="0"/>
              <w:adjustRightInd w:val="0"/>
              <w:spacing w:line="240" w:lineRule="auto"/>
              <w:rPr>
                <w:rFonts w:eastAsia="Calibri"/>
                <w:lang w:eastAsia="en-US"/>
              </w:rPr>
            </w:pPr>
            <w:r w:rsidRPr="00B4088F">
              <w:rPr>
                <w:rFonts w:eastAsia="Calibri"/>
                <w:lang w:eastAsia="en-US"/>
              </w:rPr>
              <w:t>РФ, субъектов РФ, муниципальных образований, общественных и религиозных организаций (объединений), благотворительных и иных фондов</w:t>
            </w:r>
          </w:p>
          <w:p w:rsidR="00F1522B" w:rsidRPr="00DB6009" w:rsidRDefault="00F1522B" w:rsidP="00E27F73">
            <w:pPr>
              <w:autoSpaceDE w:val="0"/>
              <w:autoSpaceDN w:val="0"/>
              <w:adjustRightInd w:val="0"/>
              <w:spacing w:line="240" w:lineRule="auto"/>
              <w:outlineLvl w:val="0"/>
              <w:rPr>
                <w:rFonts w:eastAsia="Calibri"/>
                <w:i/>
                <w:sz w:val="20"/>
                <w:szCs w:val="20"/>
              </w:rPr>
            </w:pPr>
            <w:r w:rsidRPr="00DB6009">
              <w:rPr>
                <w:rFonts w:eastAsia="Calibri"/>
                <w:b/>
                <w:i/>
                <w:sz w:val="20"/>
                <w:szCs w:val="20"/>
              </w:rPr>
              <w:t xml:space="preserve">Примечание: </w:t>
            </w:r>
            <w:r w:rsidRPr="00475F4C">
              <w:rPr>
                <w:rFonts w:eastAsia="Calibri"/>
                <w:i/>
                <w:sz w:val="20"/>
                <w:szCs w:val="20"/>
              </w:rPr>
              <w:t xml:space="preserve">Суммарная доля </w:t>
            </w:r>
            <w:r w:rsidRPr="00B4088F">
              <w:rPr>
                <w:rFonts w:eastAsia="Calibri"/>
                <w:i/>
                <w:sz w:val="20"/>
                <w:szCs w:val="20"/>
                <w:lang w:eastAsia="en-US"/>
              </w:rPr>
              <w:t>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 имущества инвестиционных товариществ).</w:t>
            </w:r>
            <w:r w:rsidRPr="00B4088F">
              <w:rPr>
                <w:rFonts w:eastAsia="Calibri"/>
                <w:lang w:eastAsia="en-US"/>
              </w:rPr>
              <w:t xml:space="preserve"> </w:t>
            </w:r>
          </w:p>
        </w:tc>
        <w:tc>
          <w:tcPr>
            <w:tcW w:w="4297" w:type="dxa"/>
            <w:shd w:val="clear" w:color="auto" w:fill="auto"/>
          </w:tcPr>
          <w:p w:rsidR="00F1522B" w:rsidRPr="00DB6009" w:rsidRDefault="00F1522B" w:rsidP="00E27F73">
            <w:pPr>
              <w:autoSpaceDE w:val="0"/>
              <w:autoSpaceDN w:val="0"/>
              <w:adjustRightInd w:val="0"/>
              <w:spacing w:line="240" w:lineRule="auto"/>
              <w:outlineLvl w:val="0"/>
              <w:rPr>
                <w:rFonts w:eastAsia="Calibri"/>
                <w:i/>
              </w:rPr>
            </w:pPr>
          </w:p>
        </w:tc>
      </w:tr>
      <w:tr w:rsidR="00F1522B" w:rsidRPr="00DB6009" w:rsidTr="00E27F73">
        <w:tc>
          <w:tcPr>
            <w:tcW w:w="612" w:type="dxa"/>
            <w:shd w:val="clear" w:color="auto" w:fill="auto"/>
          </w:tcPr>
          <w:p w:rsidR="00F1522B" w:rsidRPr="00DB6009" w:rsidRDefault="00F1522B" w:rsidP="00E27F73">
            <w:pPr>
              <w:autoSpaceDE w:val="0"/>
              <w:autoSpaceDN w:val="0"/>
              <w:adjustRightInd w:val="0"/>
              <w:spacing w:line="240" w:lineRule="auto"/>
              <w:ind w:firstLine="0"/>
              <w:outlineLvl w:val="0"/>
              <w:rPr>
                <w:rFonts w:eastAsia="Calibri"/>
              </w:rPr>
            </w:pPr>
            <w:r w:rsidRPr="00DB6009">
              <w:rPr>
                <w:rFonts w:eastAsia="Calibri"/>
              </w:rPr>
              <w:lastRenderedPageBreak/>
              <w:t>4.</w:t>
            </w:r>
          </w:p>
        </w:tc>
        <w:tc>
          <w:tcPr>
            <w:tcW w:w="4554" w:type="dxa"/>
            <w:shd w:val="clear" w:color="auto" w:fill="auto"/>
          </w:tcPr>
          <w:p w:rsidR="00F1522B" w:rsidRPr="00DB6009" w:rsidRDefault="00F1522B" w:rsidP="00E27F73">
            <w:pPr>
              <w:autoSpaceDE w:val="0"/>
              <w:autoSpaceDN w:val="0"/>
              <w:adjustRightInd w:val="0"/>
              <w:spacing w:line="240" w:lineRule="auto"/>
              <w:outlineLvl w:val="0"/>
              <w:rPr>
                <w:rFonts w:eastAsia="Calibri"/>
                <w:i/>
              </w:rPr>
            </w:pPr>
            <w:r w:rsidRPr="00DB6009">
              <w:rPr>
                <w:rFonts w:eastAsia="Calibri"/>
                <w:i/>
              </w:rPr>
              <w:t>только для юридических лиц:</w:t>
            </w:r>
          </w:p>
          <w:p w:rsidR="00F1522B" w:rsidRPr="00DB6009" w:rsidRDefault="00F1522B" w:rsidP="00E27F73">
            <w:pPr>
              <w:autoSpaceDE w:val="0"/>
              <w:autoSpaceDN w:val="0"/>
              <w:adjustRightInd w:val="0"/>
              <w:spacing w:line="240" w:lineRule="auto"/>
              <w:outlineLvl w:val="0"/>
              <w:rPr>
                <w:rFonts w:eastAsia="Calibri"/>
              </w:rPr>
            </w:pPr>
            <w:r>
              <w:rPr>
                <w:rFonts w:eastAsia="Calibri"/>
              </w:rPr>
              <w:t>С</w:t>
            </w:r>
            <w:r w:rsidRPr="008A0F41">
              <w:rPr>
                <w:rFonts w:eastAsia="Calibri"/>
              </w:rPr>
              <w:t>уммарная доля участия иностранных юридических лиц, суммарная доля участия, принадлежащая одному или нескольким юридическим лицам, не являющимся субъектами малого и среднего предпринимательства</w:t>
            </w:r>
            <w:r w:rsidRPr="00DB6009">
              <w:rPr>
                <w:rFonts w:eastAsia="Calibri"/>
              </w:rPr>
              <w:t>.</w:t>
            </w:r>
          </w:p>
          <w:p w:rsidR="00F1522B" w:rsidRPr="00DB6009" w:rsidRDefault="00F1522B" w:rsidP="00E27F73">
            <w:pPr>
              <w:autoSpaceDE w:val="0"/>
              <w:autoSpaceDN w:val="0"/>
              <w:adjustRightInd w:val="0"/>
              <w:spacing w:line="240" w:lineRule="auto"/>
              <w:outlineLvl w:val="0"/>
              <w:rPr>
                <w:rFonts w:eastAsia="Calibri"/>
                <w:i/>
                <w:sz w:val="20"/>
                <w:szCs w:val="20"/>
              </w:rPr>
            </w:pPr>
            <w:r w:rsidRPr="00DB6009">
              <w:rPr>
                <w:rFonts w:eastAsia="Calibri"/>
                <w:b/>
                <w:i/>
                <w:sz w:val="20"/>
                <w:szCs w:val="20"/>
              </w:rPr>
              <w:t xml:space="preserve">Примечание: </w:t>
            </w:r>
            <w:r w:rsidRPr="00475F4C">
              <w:rPr>
                <w:rFonts w:eastAsia="Calibri"/>
                <w:i/>
                <w:sz w:val="20"/>
                <w:szCs w:val="20"/>
              </w:rPr>
              <w:t>Суммарные доли</w:t>
            </w:r>
            <w:r>
              <w:rPr>
                <w:rFonts w:eastAsia="Calibri"/>
                <w:b/>
                <w:i/>
                <w:sz w:val="20"/>
                <w:szCs w:val="20"/>
              </w:rPr>
              <w:t xml:space="preserve"> </w:t>
            </w:r>
            <w:r w:rsidRPr="008A0F41">
              <w:rPr>
                <w:rFonts w:eastAsia="Calibri"/>
                <w:i/>
                <w:sz w:val="20"/>
                <w:szCs w:val="20"/>
              </w:rPr>
              <w:t>не должны превышать сорок девять процентов каждая</w:t>
            </w:r>
            <w:r w:rsidRPr="00DB6009">
              <w:rPr>
                <w:rFonts w:eastAsia="Calibri"/>
                <w:i/>
                <w:sz w:val="20"/>
                <w:szCs w:val="20"/>
              </w:rPr>
              <w:t xml:space="preserve"> (за исключением случаев, предусмотренных п. 1) </w:t>
            </w:r>
            <w:r>
              <w:rPr>
                <w:rFonts w:eastAsia="Calibri"/>
                <w:i/>
                <w:sz w:val="20"/>
                <w:szCs w:val="20"/>
              </w:rPr>
              <w:t>ч</w:t>
            </w:r>
            <w:r w:rsidRPr="00DB6009">
              <w:rPr>
                <w:rFonts w:eastAsia="Calibri"/>
                <w:i/>
                <w:sz w:val="20"/>
                <w:szCs w:val="20"/>
              </w:rPr>
              <w:t>. 1 ст. 4 Закона № 209 – ФЗ.</w:t>
            </w:r>
          </w:p>
        </w:tc>
        <w:tc>
          <w:tcPr>
            <w:tcW w:w="4297" w:type="dxa"/>
            <w:shd w:val="clear" w:color="auto" w:fill="auto"/>
          </w:tcPr>
          <w:p w:rsidR="00F1522B" w:rsidRPr="00DB6009" w:rsidRDefault="00F1522B" w:rsidP="00E27F73">
            <w:pPr>
              <w:autoSpaceDE w:val="0"/>
              <w:autoSpaceDN w:val="0"/>
              <w:adjustRightInd w:val="0"/>
              <w:spacing w:line="240" w:lineRule="auto"/>
              <w:outlineLvl w:val="0"/>
              <w:rPr>
                <w:rFonts w:eastAsia="Calibri"/>
                <w:i/>
              </w:rPr>
            </w:pPr>
          </w:p>
        </w:tc>
      </w:tr>
    </w:tbl>
    <w:p w:rsidR="00F1522B" w:rsidRPr="00DB6009" w:rsidRDefault="00F1522B" w:rsidP="00F1522B">
      <w:pPr>
        <w:autoSpaceDE w:val="0"/>
        <w:autoSpaceDN w:val="0"/>
        <w:adjustRightInd w:val="0"/>
        <w:spacing w:line="240" w:lineRule="auto"/>
        <w:outlineLvl w:val="3"/>
      </w:pPr>
    </w:p>
    <w:p w:rsidR="00FB00C0" w:rsidRPr="00DB6009" w:rsidRDefault="00FB00C0" w:rsidP="00FB00C0">
      <w:pPr>
        <w:spacing w:line="240" w:lineRule="auto"/>
      </w:pPr>
    </w:p>
    <w:p w:rsidR="00FB00C0" w:rsidRPr="00DB6009" w:rsidRDefault="00FB00C0" w:rsidP="00FB00C0">
      <w:pPr>
        <w:spacing w:line="240" w:lineRule="auto"/>
      </w:pPr>
    </w:p>
    <w:p w:rsidR="00FB00C0" w:rsidRPr="00DB6009" w:rsidRDefault="00FB00C0" w:rsidP="00FB00C0">
      <w:pPr>
        <w:spacing w:line="240" w:lineRule="auto"/>
        <w:ind w:firstLine="708"/>
        <w:rPr>
          <w:bdr w:val="none" w:sz="0" w:space="0" w:color="auto" w:frame="1"/>
        </w:rPr>
      </w:pP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 подтверждает достоверность сведени</w:t>
      </w:r>
      <w:r>
        <w:rPr>
          <w:bdr w:val="none" w:sz="0" w:space="0" w:color="auto" w:frame="1"/>
        </w:rPr>
        <w:t>й, изложенных в настоящей декларации</w:t>
      </w:r>
      <w:r w:rsidRPr="00DB6009">
        <w:rPr>
          <w:bdr w:val="none" w:sz="0" w:space="0" w:color="auto" w:frame="1"/>
        </w:rPr>
        <w:t>.</w:t>
      </w:r>
    </w:p>
    <w:p w:rsidR="00FB00C0" w:rsidRPr="00DB6009" w:rsidRDefault="00FB00C0" w:rsidP="00FB00C0">
      <w:pPr>
        <w:spacing w:line="240" w:lineRule="auto"/>
        <w:ind w:firstLine="708"/>
      </w:pPr>
    </w:p>
    <w:p w:rsidR="00FB00C0" w:rsidRPr="00DB6009" w:rsidRDefault="00FB00C0" w:rsidP="00FB00C0">
      <w:pPr>
        <w:spacing w:line="240" w:lineRule="auto"/>
      </w:pPr>
    </w:p>
    <w:p w:rsidR="00FB00C0" w:rsidRPr="00DB6009" w:rsidRDefault="00FB00C0" w:rsidP="00FB00C0">
      <w:pPr>
        <w:spacing w:line="240" w:lineRule="auto"/>
        <w:ind w:right="423"/>
        <w:rPr>
          <w:sz w:val="28"/>
        </w:rPr>
      </w:pPr>
    </w:p>
    <w:p w:rsidR="00FB00C0" w:rsidRPr="00DB6009" w:rsidRDefault="00FB00C0" w:rsidP="00FB00C0">
      <w:pPr>
        <w:spacing w:line="240" w:lineRule="auto"/>
        <w:ind w:right="423"/>
        <w:rPr>
          <w:sz w:val="28"/>
        </w:rPr>
      </w:pPr>
    </w:p>
    <w:tbl>
      <w:tblPr>
        <w:tblW w:w="0" w:type="auto"/>
        <w:tblInd w:w="108" w:type="dxa"/>
        <w:tblLook w:val="01E0" w:firstRow="1" w:lastRow="1" w:firstColumn="1" w:lastColumn="1" w:noHBand="0" w:noVBand="0"/>
      </w:tblPr>
      <w:tblGrid>
        <w:gridCol w:w="3960"/>
        <w:gridCol w:w="1002"/>
        <w:gridCol w:w="4677"/>
      </w:tblGrid>
      <w:tr w:rsidR="00FB00C0" w:rsidRPr="00DB6009" w:rsidTr="009146DD">
        <w:tc>
          <w:tcPr>
            <w:tcW w:w="3960" w:type="dxa"/>
            <w:tcBorders>
              <w:top w:val="single" w:sz="4" w:space="0" w:color="auto"/>
            </w:tcBorders>
          </w:tcPr>
          <w:p w:rsidR="00FB00C0" w:rsidRPr="00DB6009" w:rsidRDefault="00FB00C0" w:rsidP="009146DD">
            <w:pPr>
              <w:tabs>
                <w:tab w:val="left" w:pos="1080"/>
              </w:tabs>
              <w:spacing w:line="240" w:lineRule="auto"/>
              <w:rPr>
                <w:sz w:val="20"/>
                <w:szCs w:val="20"/>
              </w:rPr>
            </w:pPr>
            <w:r w:rsidRPr="00DB6009">
              <w:rPr>
                <w:sz w:val="20"/>
                <w:szCs w:val="20"/>
              </w:rPr>
              <w:t>(подпись уполномоченного представителя)</w:t>
            </w:r>
          </w:p>
        </w:tc>
        <w:tc>
          <w:tcPr>
            <w:tcW w:w="1002" w:type="dxa"/>
          </w:tcPr>
          <w:p w:rsidR="00FB00C0" w:rsidRPr="00DB6009" w:rsidRDefault="00FB00C0" w:rsidP="009146DD">
            <w:pPr>
              <w:tabs>
                <w:tab w:val="left" w:pos="1080"/>
              </w:tabs>
              <w:spacing w:line="240" w:lineRule="auto"/>
              <w:ind w:firstLine="540"/>
              <w:rPr>
                <w:sz w:val="20"/>
                <w:szCs w:val="20"/>
              </w:rPr>
            </w:pPr>
          </w:p>
        </w:tc>
        <w:tc>
          <w:tcPr>
            <w:tcW w:w="4677" w:type="dxa"/>
            <w:tcBorders>
              <w:top w:val="single" w:sz="4" w:space="0" w:color="auto"/>
            </w:tcBorders>
          </w:tcPr>
          <w:p w:rsidR="00FB00C0" w:rsidRPr="00DB6009" w:rsidRDefault="00FB00C0" w:rsidP="009146DD">
            <w:pPr>
              <w:tabs>
                <w:tab w:val="left" w:pos="1080"/>
              </w:tabs>
              <w:spacing w:line="240" w:lineRule="auto"/>
              <w:rPr>
                <w:sz w:val="20"/>
                <w:szCs w:val="20"/>
              </w:rPr>
            </w:pPr>
            <w:r w:rsidRPr="00DB6009">
              <w:rPr>
                <w:sz w:val="20"/>
                <w:szCs w:val="20"/>
              </w:rPr>
              <w:t xml:space="preserve">(фамилия, имя, отчество </w:t>
            </w:r>
            <w:proofErr w:type="gramStart"/>
            <w:r w:rsidRPr="00DB6009">
              <w:rPr>
                <w:sz w:val="20"/>
                <w:szCs w:val="20"/>
              </w:rPr>
              <w:t>подписавшего</w:t>
            </w:r>
            <w:proofErr w:type="gramEnd"/>
            <w:r w:rsidRPr="00DB6009">
              <w:rPr>
                <w:sz w:val="20"/>
                <w:szCs w:val="20"/>
              </w:rPr>
              <w:t>, должность)</w:t>
            </w:r>
          </w:p>
        </w:tc>
      </w:tr>
    </w:tbl>
    <w:p w:rsidR="00FB00C0" w:rsidRPr="00DB6009" w:rsidRDefault="00FB00C0" w:rsidP="00FB00C0">
      <w:pPr>
        <w:tabs>
          <w:tab w:val="left" w:pos="1080"/>
        </w:tabs>
        <w:spacing w:line="240" w:lineRule="auto"/>
        <w:ind w:firstLine="540"/>
        <w:rPr>
          <w:b/>
        </w:rPr>
      </w:pPr>
      <w:r w:rsidRPr="00DB6009">
        <w:rPr>
          <w:b/>
        </w:rPr>
        <w:t>М.П.</w:t>
      </w:r>
    </w:p>
    <w:p w:rsidR="004F4D80" w:rsidRDefault="004F4D80" w:rsidP="004F4D80">
      <w:pPr>
        <w:ind w:firstLine="0"/>
      </w:pPr>
    </w:p>
    <w:p w:rsidR="004F4D80" w:rsidRDefault="004F4D80" w:rsidP="004F4D80">
      <w:pPr>
        <w:ind w:right="-1"/>
        <w:rPr>
          <w:color w:val="000000"/>
        </w:rPr>
      </w:pPr>
    </w:p>
    <w:p w:rsidR="004F4D80" w:rsidRDefault="004F4D80" w:rsidP="004F4D80">
      <w:pPr>
        <w:spacing w:line="240" w:lineRule="auto"/>
        <w:ind w:right="-1"/>
        <w:rPr>
          <w:color w:val="000000"/>
        </w:rPr>
      </w:pPr>
      <w:r>
        <w:rPr>
          <w:color w:val="000000"/>
        </w:rPr>
        <w:t>____________________________________</w:t>
      </w:r>
    </w:p>
    <w:p w:rsidR="004F4D80" w:rsidRDefault="004F4D80" w:rsidP="004F4D80">
      <w:pPr>
        <w:spacing w:line="240" w:lineRule="auto"/>
        <w:ind w:right="5527"/>
        <w:jc w:val="center"/>
        <w:rPr>
          <w:color w:val="000000"/>
          <w:vertAlign w:val="superscript"/>
        </w:rPr>
      </w:pPr>
      <w:r>
        <w:rPr>
          <w:color w:val="000000"/>
          <w:vertAlign w:val="superscript"/>
        </w:rPr>
        <w:t>(подпись, М.П.)</w:t>
      </w:r>
    </w:p>
    <w:p w:rsidR="004F4D80" w:rsidRDefault="004F4D80" w:rsidP="004F4D80">
      <w:pPr>
        <w:spacing w:line="240" w:lineRule="auto"/>
        <w:ind w:right="-1"/>
        <w:rPr>
          <w:color w:val="000000"/>
        </w:rPr>
      </w:pPr>
      <w:r>
        <w:rPr>
          <w:color w:val="000000"/>
        </w:rPr>
        <w:t>____________________________________</w:t>
      </w:r>
    </w:p>
    <w:p w:rsidR="004F4D80" w:rsidRDefault="004F4D80" w:rsidP="004F4D80">
      <w:pPr>
        <w:spacing w:line="240" w:lineRule="auto"/>
        <w:ind w:right="5527"/>
        <w:jc w:val="center"/>
        <w:rPr>
          <w:color w:val="000000"/>
          <w:vertAlign w:val="superscript"/>
        </w:rPr>
      </w:pPr>
      <w:r>
        <w:rPr>
          <w:color w:val="000000"/>
          <w:vertAlign w:val="superscript"/>
        </w:rPr>
        <w:t xml:space="preserve">(фамилия, имя, отчество </w:t>
      </w:r>
      <w:proofErr w:type="gramStart"/>
      <w:r>
        <w:rPr>
          <w:color w:val="000000"/>
          <w:vertAlign w:val="superscript"/>
        </w:rPr>
        <w:t>подписавшего</w:t>
      </w:r>
      <w:proofErr w:type="gramEnd"/>
      <w:r>
        <w:rPr>
          <w:color w:val="000000"/>
          <w:vertAlign w:val="superscript"/>
        </w:rPr>
        <w:t>, должность)</w:t>
      </w:r>
    </w:p>
    <w:p w:rsidR="004F4D80" w:rsidRDefault="004F4D80" w:rsidP="004F4D80">
      <w:pPr>
        <w:jc w:val="right"/>
        <w:outlineLvl w:val="0"/>
      </w:pPr>
    </w:p>
    <w:p w:rsidR="00FB00C0" w:rsidRDefault="00FB00C0">
      <w:pPr>
        <w:suppressAutoHyphens w:val="0"/>
        <w:spacing w:line="240" w:lineRule="auto"/>
        <w:ind w:firstLine="0"/>
        <w:jc w:val="left"/>
        <w:rPr>
          <w:sz w:val="24"/>
          <w:szCs w:val="24"/>
        </w:rPr>
      </w:pPr>
      <w:bookmarkStart w:id="896" w:name="_Toc439170690"/>
      <w:bookmarkStart w:id="897" w:name="_Toc439172792"/>
      <w:bookmarkStart w:id="898" w:name="_Toc439173236"/>
      <w:bookmarkStart w:id="899" w:name="_Toc439238232"/>
    </w:p>
    <w:bookmarkEnd w:id="896"/>
    <w:bookmarkEnd w:id="897"/>
    <w:bookmarkEnd w:id="898"/>
    <w:bookmarkEnd w:id="899"/>
    <w:p w:rsidR="004F4D80" w:rsidRDefault="004F4D80" w:rsidP="004F4D80">
      <w:pPr>
        <w:spacing w:line="240" w:lineRule="auto"/>
        <w:ind w:right="5527"/>
        <w:jc w:val="center"/>
        <w:rPr>
          <w:color w:val="000000"/>
          <w:vertAlign w:val="superscript"/>
        </w:rPr>
      </w:pPr>
    </w:p>
    <w:p w:rsidR="004F4D80" w:rsidRPr="007417E6" w:rsidRDefault="004F4D80" w:rsidP="004F4D80">
      <w:pPr>
        <w:spacing w:line="240" w:lineRule="auto"/>
        <w:ind w:right="5527"/>
        <w:jc w:val="center"/>
        <w:rPr>
          <w:color w:val="000000"/>
          <w:vertAlign w:val="superscript"/>
        </w:rPr>
      </w:pPr>
    </w:p>
    <w:p w:rsidR="004F4D80" w:rsidRPr="007417E6" w:rsidRDefault="004F4D80" w:rsidP="004F4D80">
      <w:pPr>
        <w:pBdr>
          <w:bottom w:val="single" w:sz="4" w:space="1" w:color="auto"/>
        </w:pBdr>
        <w:shd w:val="clear" w:color="auto" w:fill="E0E0E0"/>
        <w:spacing w:line="240" w:lineRule="auto"/>
        <w:ind w:right="21" w:firstLine="0"/>
        <w:jc w:val="center"/>
        <w:rPr>
          <w:b/>
          <w:color w:val="000000"/>
          <w:spacing w:val="36"/>
        </w:rPr>
      </w:pPr>
      <w:r w:rsidRPr="007417E6">
        <w:rPr>
          <w:b/>
          <w:color w:val="000000"/>
          <w:spacing w:val="36"/>
        </w:rPr>
        <w:t>конец формы</w:t>
      </w:r>
    </w:p>
    <w:p w:rsidR="004F4D80" w:rsidRDefault="004F4D80">
      <w:pPr>
        <w:suppressAutoHyphens w:val="0"/>
        <w:spacing w:line="240" w:lineRule="auto"/>
        <w:ind w:firstLine="0"/>
        <w:jc w:val="left"/>
        <w:rPr>
          <w:b/>
        </w:rPr>
      </w:pPr>
      <w:bookmarkStart w:id="900" w:name="_Toc125426243"/>
      <w:bookmarkStart w:id="901" w:name="_Toc396984070"/>
      <w:bookmarkStart w:id="902" w:name="_Toc423423673"/>
      <w:r>
        <w:br w:type="page"/>
      </w:r>
    </w:p>
    <w:p w:rsidR="004F4D80" w:rsidRPr="007417E6" w:rsidRDefault="004F4D80" w:rsidP="004F4D80">
      <w:pPr>
        <w:pStyle w:val="3"/>
        <w:rPr>
          <w:sz w:val="22"/>
        </w:rPr>
      </w:pPr>
      <w:bookmarkStart w:id="903" w:name="_Toc439170691"/>
      <w:bookmarkStart w:id="904" w:name="_Toc439172793"/>
      <w:bookmarkStart w:id="905" w:name="_Toc439173237"/>
      <w:bookmarkStart w:id="906" w:name="_Toc439238233"/>
      <w:bookmarkStart w:id="907" w:name="_Toc439252780"/>
      <w:bookmarkStart w:id="908" w:name="_Toc439323754"/>
      <w:bookmarkStart w:id="909" w:name="_Toc440361391"/>
      <w:bookmarkStart w:id="910" w:name="_Toc440376146"/>
      <w:bookmarkStart w:id="911" w:name="_Toc440376273"/>
      <w:bookmarkStart w:id="912" w:name="_Toc440382531"/>
      <w:bookmarkStart w:id="913" w:name="_Toc440447201"/>
      <w:bookmarkStart w:id="914" w:name="_Toc440631744"/>
      <w:bookmarkStart w:id="915" w:name="_Toc440877400"/>
      <w:bookmarkStart w:id="916" w:name="_Toc441130849"/>
      <w:r>
        <w:rPr>
          <w:szCs w:val="24"/>
        </w:rPr>
        <w:lastRenderedPageBreak/>
        <w:t>Инструкции по заполнению</w:t>
      </w:r>
      <w:bookmarkEnd w:id="900"/>
      <w:r>
        <w:rPr>
          <w:szCs w:val="24"/>
        </w:rPr>
        <w:t xml:space="preserve"> Анкеты </w:t>
      </w:r>
      <w:r w:rsidR="00C236C0">
        <w:rPr>
          <w:szCs w:val="24"/>
        </w:rPr>
        <w:t>Участник</w:t>
      </w:r>
      <w:r>
        <w:rPr>
          <w:szCs w:val="24"/>
        </w:rPr>
        <w:t>а</w:t>
      </w:r>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p>
    <w:p w:rsidR="004F4D80" w:rsidRPr="00A55F54" w:rsidRDefault="00C236C0" w:rsidP="004F4D80">
      <w:pPr>
        <w:pStyle w:val="aff6"/>
        <w:numPr>
          <w:ilvl w:val="3"/>
          <w:numId w:val="1"/>
        </w:numPr>
        <w:tabs>
          <w:tab w:val="num" w:pos="1134"/>
        </w:tabs>
        <w:suppressAutoHyphens w:val="0"/>
        <w:snapToGrid w:val="0"/>
        <w:spacing w:line="240" w:lineRule="auto"/>
        <w:rPr>
          <w:sz w:val="24"/>
          <w:szCs w:val="24"/>
        </w:rPr>
      </w:pPr>
      <w:r>
        <w:rPr>
          <w:sz w:val="24"/>
          <w:szCs w:val="24"/>
        </w:rPr>
        <w:t>Участник</w:t>
      </w:r>
      <w:r w:rsidR="004F4D80" w:rsidRPr="00A55F54">
        <w:rPr>
          <w:sz w:val="24"/>
          <w:szCs w:val="24"/>
        </w:rPr>
        <w:t xml:space="preserve"> указывает дату и номер </w:t>
      </w:r>
      <w:r w:rsidR="004F4D80">
        <w:rPr>
          <w:sz w:val="24"/>
          <w:szCs w:val="24"/>
        </w:rPr>
        <w:t>заявки</w:t>
      </w:r>
      <w:r w:rsidR="004F4D80" w:rsidRPr="00A55F54">
        <w:rPr>
          <w:sz w:val="24"/>
          <w:szCs w:val="24"/>
        </w:rPr>
        <w:t xml:space="preserve"> в соответствии с письмом о подаче оферты (подраздел </w:t>
      </w:r>
      <w:r w:rsidR="000F1BD0">
        <w:rPr>
          <w:sz w:val="24"/>
          <w:szCs w:val="24"/>
        </w:rPr>
        <w:fldChar w:fldCharType="begin"/>
      </w:r>
      <w:r w:rsidR="00D56F8C">
        <w:rPr>
          <w:sz w:val="24"/>
          <w:szCs w:val="24"/>
        </w:rPr>
        <w:instrText xml:space="preserve"> REF _Ref55336310 \r \h </w:instrText>
      </w:r>
      <w:r w:rsidR="000F1BD0">
        <w:rPr>
          <w:sz w:val="24"/>
          <w:szCs w:val="24"/>
        </w:rPr>
      </w:r>
      <w:r w:rsidR="000F1BD0">
        <w:rPr>
          <w:sz w:val="24"/>
          <w:szCs w:val="24"/>
        </w:rPr>
        <w:fldChar w:fldCharType="separate"/>
      </w:r>
      <w:r w:rsidR="00A35E74">
        <w:rPr>
          <w:sz w:val="24"/>
          <w:szCs w:val="24"/>
        </w:rPr>
        <w:t>5.1</w:t>
      </w:r>
      <w:r w:rsidR="000F1BD0">
        <w:rPr>
          <w:sz w:val="24"/>
          <w:szCs w:val="24"/>
        </w:rPr>
        <w:fldChar w:fldCharType="end"/>
      </w:r>
      <w:r w:rsidR="004F4D80" w:rsidRPr="00A55F54">
        <w:rPr>
          <w:sz w:val="24"/>
          <w:szCs w:val="24"/>
        </w:rPr>
        <w:t>).</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 xml:space="preserve"> указывает свое фирменное наименование (в </w:t>
      </w:r>
      <w:proofErr w:type="spellStart"/>
      <w:r w:rsidR="004F4D80" w:rsidRPr="00A55F54">
        <w:rPr>
          <w:sz w:val="24"/>
          <w:szCs w:val="24"/>
        </w:rPr>
        <w:t>т.ч</w:t>
      </w:r>
      <w:proofErr w:type="spellEnd"/>
      <w:r w:rsidR="004F4D80" w:rsidRPr="00A55F54">
        <w:rPr>
          <w:sz w:val="24"/>
          <w:szCs w:val="24"/>
        </w:rPr>
        <w:t>. организационно-правовую форму) и свой юридический адрес.</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A55F54"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2</w:t>
      </w:r>
      <w:r w:rsidRPr="00A55F54">
        <w:rPr>
          <w:sz w:val="24"/>
          <w:szCs w:val="24"/>
        </w:rPr>
        <w:t xml:space="preserve"> «Банковские реквизиты…» указываются реквизиты, которые будут использованы при заключении Договора.</w:t>
      </w:r>
    </w:p>
    <w:p w:rsidR="004F4D80" w:rsidRPr="00A55F54" w:rsidRDefault="004F4D80" w:rsidP="006D58F3">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3</w:t>
      </w:r>
      <w:r w:rsidRPr="00A55F54">
        <w:rPr>
          <w:sz w:val="24"/>
          <w:szCs w:val="24"/>
        </w:rPr>
        <w:t xml:space="preserve"> «Принадлежность к малому или среднему бизнесу» указывается субъект: малый либо средний бизнес, либо «Без определения». Отнесение </w:t>
      </w:r>
      <w:r w:rsidR="00C236C0">
        <w:rPr>
          <w:sz w:val="24"/>
          <w:szCs w:val="24"/>
        </w:rPr>
        <w:t>Участник</w:t>
      </w:r>
      <w:r w:rsidRPr="00A55F54">
        <w:rPr>
          <w:sz w:val="24"/>
          <w:szCs w:val="24"/>
        </w:rPr>
        <w:t>а к малому либо среднему бизнесу должно производиться на основании Федерального закона РФ от 24.07.2007 N 209-ФЗ "О развитии малого и среднего предпринимательства в Российской Федерации" в редакции, действующей на дату заполнения Анкеты.</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917" w:name="_Ref55336378"/>
      <w:bookmarkStart w:id="918" w:name="_Toc57314676"/>
      <w:bookmarkStart w:id="919" w:name="_Toc69728990"/>
      <w:bookmarkStart w:id="920" w:name="_Toc98253942"/>
      <w:bookmarkStart w:id="921" w:name="_Toc165173868"/>
      <w:bookmarkStart w:id="922" w:name="_Toc423423674"/>
      <w:bookmarkStart w:id="923" w:name="_Toc441130850"/>
      <w:r w:rsidRPr="00F647F7">
        <w:lastRenderedPageBreak/>
        <w:t xml:space="preserve">Справка о перечне и годовых объемах выполнения аналогичных договоров (форма </w:t>
      </w:r>
      <w:r w:rsidR="00B8118F">
        <w:t>8</w:t>
      </w:r>
      <w:r w:rsidRPr="00F647F7">
        <w:t>)</w:t>
      </w:r>
      <w:bookmarkEnd w:id="917"/>
      <w:bookmarkEnd w:id="918"/>
      <w:bookmarkEnd w:id="919"/>
      <w:bookmarkEnd w:id="920"/>
      <w:bookmarkEnd w:id="921"/>
      <w:bookmarkEnd w:id="922"/>
      <w:bookmarkEnd w:id="923"/>
    </w:p>
    <w:p w:rsidR="004F4D80" w:rsidRPr="00D904EF" w:rsidRDefault="004F4D80" w:rsidP="004F4D80">
      <w:pPr>
        <w:pStyle w:val="3"/>
        <w:rPr>
          <w:szCs w:val="24"/>
        </w:rPr>
      </w:pPr>
      <w:bookmarkStart w:id="924" w:name="_Toc98253943"/>
      <w:bookmarkStart w:id="925" w:name="_Toc157248195"/>
      <w:bookmarkStart w:id="926" w:name="_Toc157496564"/>
      <w:bookmarkStart w:id="927" w:name="_Toc158206103"/>
      <w:bookmarkStart w:id="928" w:name="_Toc164057788"/>
      <w:bookmarkStart w:id="929" w:name="_Toc164137138"/>
      <w:bookmarkStart w:id="930" w:name="_Toc164161298"/>
      <w:bookmarkStart w:id="931" w:name="_Toc165173869"/>
      <w:bookmarkStart w:id="932" w:name="_Toc439170693"/>
      <w:bookmarkStart w:id="933" w:name="_Toc439172795"/>
      <w:bookmarkStart w:id="934" w:name="_Toc439173239"/>
      <w:bookmarkStart w:id="935" w:name="_Toc439238235"/>
      <w:bookmarkStart w:id="936" w:name="_Toc439252782"/>
      <w:bookmarkStart w:id="937" w:name="_Toc439323756"/>
      <w:bookmarkStart w:id="938" w:name="_Toc440361393"/>
      <w:bookmarkStart w:id="939" w:name="_Toc440376275"/>
      <w:bookmarkStart w:id="940" w:name="_Toc440382533"/>
      <w:bookmarkStart w:id="941" w:name="_Toc440447203"/>
      <w:bookmarkStart w:id="942" w:name="_Toc440631746"/>
      <w:bookmarkStart w:id="943" w:name="_Toc440877402"/>
      <w:bookmarkStart w:id="944" w:name="_Toc441130851"/>
      <w:r w:rsidRPr="00D904EF">
        <w:rPr>
          <w:szCs w:val="24"/>
        </w:rPr>
        <w:t>Форма Справки о перечне и годовых объемах выполнения аналогичных договоров</w:t>
      </w:r>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8</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Справка о перечне и объемах выполнения аналогичных договоров </w:t>
      </w:r>
      <w:proofErr w:type="gramStart"/>
      <w:r w:rsidRPr="00F647F7">
        <w:rPr>
          <w:b/>
          <w:sz w:val="24"/>
          <w:szCs w:val="24"/>
        </w:rPr>
        <w:t>за</w:t>
      </w:r>
      <w:proofErr w:type="gramEnd"/>
      <w:r w:rsidRPr="00F647F7">
        <w:rPr>
          <w:b/>
          <w:sz w:val="24"/>
          <w:szCs w:val="24"/>
        </w:rPr>
        <w:t xml:space="preserve">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proofErr w:type="gramStart"/>
            <w:r w:rsidRPr="00F647F7">
              <w:t>п</w:t>
            </w:r>
            <w:proofErr w:type="gramEnd"/>
            <w:r w:rsidRPr="00F647F7">
              <w:t>/п</w:t>
            </w:r>
          </w:p>
        </w:tc>
        <w:tc>
          <w:tcPr>
            <w:tcW w:w="2520" w:type="dxa"/>
            <w:vAlign w:val="center"/>
          </w:tcPr>
          <w:p w:rsidR="004F4D80" w:rsidRPr="00F647F7" w:rsidRDefault="004F4D80" w:rsidP="004F4D80">
            <w:pPr>
              <w:pStyle w:val="aff0"/>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0"/>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CC3DAD">
            <w:pPr>
              <w:pStyle w:val="aff0"/>
              <w:spacing w:before="0" w:after="0"/>
              <w:ind w:left="0" w:right="0"/>
              <w:jc w:val="center"/>
            </w:pPr>
            <w:r w:rsidRPr="00F647F7">
              <w:t>Описание договора</w:t>
            </w:r>
            <w:r w:rsidRPr="00F647F7">
              <w:br/>
              <w:t xml:space="preserve">(объем и состав </w:t>
            </w:r>
            <w:r w:rsidR="00CC3DAD">
              <w:t>услуг</w:t>
            </w:r>
            <w:r w:rsidRPr="00F647F7">
              <w:t>, описание основных условий договора)</w:t>
            </w:r>
          </w:p>
        </w:tc>
        <w:tc>
          <w:tcPr>
            <w:tcW w:w="1260" w:type="dxa"/>
            <w:vAlign w:val="center"/>
          </w:tcPr>
          <w:p w:rsidR="004F4D80" w:rsidRPr="00F647F7" w:rsidRDefault="004F4D80" w:rsidP="004F4D80">
            <w:pPr>
              <w:pStyle w:val="aff0"/>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0"/>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3</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4</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863188">
            <w:pPr>
              <w:pStyle w:val="aff1"/>
              <w:spacing w:before="0" w:after="0"/>
              <w:ind w:left="0" w:right="0"/>
              <w:jc w:val="center"/>
              <w:rPr>
                <w:b/>
                <w:sz w:val="22"/>
              </w:rPr>
            </w:pPr>
            <w:r w:rsidRPr="00F647F7">
              <w:rPr>
                <w:b/>
                <w:sz w:val="22"/>
              </w:rPr>
              <w:t>ИТОГО за [</w:t>
            </w:r>
            <w:r w:rsidRPr="00F647F7">
              <w:rPr>
                <w:rStyle w:val="aa"/>
                <w:sz w:val="22"/>
              </w:rPr>
              <w:t>указать, в зависимости от обстоятельств, например «I квартал 20</w:t>
            </w:r>
            <w:r>
              <w:rPr>
                <w:rStyle w:val="aa"/>
                <w:sz w:val="22"/>
              </w:rPr>
              <w:t>1</w:t>
            </w:r>
            <w:r w:rsidR="00863188">
              <w:rPr>
                <w:rStyle w:val="aa"/>
                <w:sz w:val="22"/>
              </w:rPr>
              <w:t>5</w:t>
            </w:r>
            <w:r w:rsidRPr="00F647F7">
              <w:rPr>
                <w:rStyle w:val="aa"/>
                <w:sz w:val="22"/>
              </w:rPr>
              <w:t xml:space="preserve"> года», «20</w:t>
            </w:r>
            <w:r>
              <w:rPr>
                <w:rStyle w:val="aa"/>
                <w:sz w:val="22"/>
              </w:rPr>
              <w:t>1</w:t>
            </w:r>
            <w:r w:rsidR="00863188">
              <w:rPr>
                <w:rStyle w:val="aa"/>
                <w:sz w:val="22"/>
              </w:rPr>
              <w:t>5</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945" w:name="_Toc98253944"/>
      <w:bookmarkStart w:id="946" w:name="_Toc157248196"/>
      <w:bookmarkStart w:id="947" w:name="_Toc157496565"/>
      <w:bookmarkStart w:id="948" w:name="_Toc158206104"/>
      <w:bookmarkStart w:id="949" w:name="_Toc164057789"/>
      <w:bookmarkStart w:id="950" w:name="_Toc164137139"/>
      <w:bookmarkStart w:id="951" w:name="_Toc164161299"/>
      <w:bookmarkStart w:id="952" w:name="_Toc165173870"/>
      <w:r>
        <w:rPr>
          <w:szCs w:val="24"/>
        </w:rPr>
        <w:br w:type="page"/>
      </w:r>
    </w:p>
    <w:p w:rsidR="004F4D80" w:rsidRPr="00D904EF" w:rsidRDefault="004F4D80" w:rsidP="004F4D80">
      <w:pPr>
        <w:pStyle w:val="3"/>
        <w:rPr>
          <w:szCs w:val="24"/>
        </w:rPr>
      </w:pPr>
      <w:bookmarkStart w:id="953" w:name="_Toc439170694"/>
      <w:bookmarkStart w:id="954" w:name="_Toc439172796"/>
      <w:bookmarkStart w:id="955" w:name="_Toc439173240"/>
      <w:bookmarkStart w:id="956" w:name="_Toc439238236"/>
      <w:bookmarkStart w:id="957" w:name="_Toc439252783"/>
      <w:bookmarkStart w:id="958" w:name="_Toc439323757"/>
      <w:bookmarkStart w:id="959" w:name="_Toc440361394"/>
      <w:bookmarkStart w:id="960" w:name="_Toc440376276"/>
      <w:bookmarkStart w:id="961" w:name="_Toc440382534"/>
      <w:bookmarkStart w:id="962" w:name="_Toc440447204"/>
      <w:bookmarkStart w:id="963" w:name="_Toc440631747"/>
      <w:bookmarkStart w:id="964" w:name="_Toc440877403"/>
      <w:bookmarkStart w:id="965" w:name="_Toc441130852"/>
      <w:r w:rsidRPr="00D904EF">
        <w:rPr>
          <w:szCs w:val="24"/>
        </w:rPr>
        <w:lastRenderedPageBreak/>
        <w:t>Инструкции по заполнению</w:t>
      </w:r>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0F1BD0">
        <w:rPr>
          <w:sz w:val="24"/>
          <w:szCs w:val="24"/>
        </w:rPr>
        <w:fldChar w:fldCharType="begin"/>
      </w:r>
      <w:r w:rsidR="00D90031">
        <w:rPr>
          <w:sz w:val="24"/>
          <w:szCs w:val="24"/>
        </w:rPr>
        <w:instrText xml:space="preserve"> REF _Ref55336310 \r \h </w:instrText>
      </w:r>
      <w:r w:rsidR="000F1BD0">
        <w:rPr>
          <w:sz w:val="24"/>
          <w:szCs w:val="24"/>
        </w:rPr>
      </w:r>
      <w:r w:rsidR="000F1BD0">
        <w:rPr>
          <w:sz w:val="24"/>
          <w:szCs w:val="24"/>
        </w:rPr>
        <w:fldChar w:fldCharType="separate"/>
      </w:r>
      <w:r w:rsidR="00A35E74">
        <w:rPr>
          <w:sz w:val="24"/>
          <w:szCs w:val="24"/>
        </w:rPr>
        <w:t>5.1</w:t>
      </w:r>
      <w:r w:rsidR="000F1BD0">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0F1BD0">
        <w:rPr>
          <w:sz w:val="24"/>
          <w:szCs w:val="24"/>
        </w:rPr>
        <w:fldChar w:fldCharType="begin"/>
      </w:r>
      <w:r w:rsidR="00D90031">
        <w:rPr>
          <w:sz w:val="24"/>
          <w:szCs w:val="24"/>
        </w:rPr>
        <w:instrText xml:space="preserve"> REF _Ref440274159 \r \h </w:instrText>
      </w:r>
      <w:r w:rsidR="000F1BD0">
        <w:rPr>
          <w:sz w:val="24"/>
          <w:szCs w:val="24"/>
        </w:rPr>
      </w:r>
      <w:r w:rsidR="000F1BD0">
        <w:rPr>
          <w:sz w:val="24"/>
          <w:szCs w:val="24"/>
        </w:rPr>
        <w:fldChar w:fldCharType="separate"/>
      </w:r>
      <w:r w:rsidR="00A35E74">
        <w:rPr>
          <w:sz w:val="24"/>
          <w:szCs w:val="24"/>
        </w:rPr>
        <w:t>4</w:t>
      </w:r>
      <w:r w:rsidR="000F1BD0">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Следует указать не менее трех, но не более десяти аналогичных договоров. </w:t>
      </w:r>
      <w:r w:rsidR="00C236C0">
        <w:rPr>
          <w:sz w:val="24"/>
          <w:szCs w:val="24"/>
        </w:rPr>
        <w:t>Участник</w:t>
      </w:r>
      <w:r w:rsidRPr="00F647F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66" w:name="_Ref55336389"/>
      <w:bookmarkStart w:id="967" w:name="_Toc57314677"/>
      <w:bookmarkStart w:id="968" w:name="_Toc69728991"/>
      <w:bookmarkStart w:id="969" w:name="_Toc98253945"/>
      <w:bookmarkStart w:id="970" w:name="_Toc165173871"/>
      <w:bookmarkStart w:id="971" w:name="_Toc423423675"/>
      <w:bookmarkStart w:id="972" w:name="_Toc441130853"/>
      <w:r w:rsidRPr="00F647F7">
        <w:lastRenderedPageBreak/>
        <w:t xml:space="preserve">Справка о материально-технических ресурсах (форма </w:t>
      </w:r>
      <w:r w:rsidR="00B8118F">
        <w:t>9</w:t>
      </w:r>
      <w:r w:rsidRPr="00F647F7">
        <w:t>)</w:t>
      </w:r>
      <w:bookmarkEnd w:id="966"/>
      <w:bookmarkEnd w:id="967"/>
      <w:bookmarkEnd w:id="968"/>
      <w:bookmarkEnd w:id="969"/>
      <w:bookmarkEnd w:id="970"/>
      <w:bookmarkEnd w:id="971"/>
      <w:bookmarkEnd w:id="972"/>
    </w:p>
    <w:p w:rsidR="004F4D80" w:rsidRPr="00D904EF" w:rsidRDefault="004F4D80" w:rsidP="004F4D80">
      <w:pPr>
        <w:pStyle w:val="3"/>
        <w:rPr>
          <w:szCs w:val="24"/>
        </w:rPr>
      </w:pPr>
      <w:bookmarkStart w:id="973" w:name="_Toc98253946"/>
      <w:bookmarkStart w:id="974" w:name="_Toc157248198"/>
      <w:bookmarkStart w:id="975" w:name="_Toc157496567"/>
      <w:bookmarkStart w:id="976" w:name="_Toc158206106"/>
      <w:bookmarkStart w:id="977" w:name="_Toc164057791"/>
      <w:bookmarkStart w:id="978" w:name="_Toc164137141"/>
      <w:bookmarkStart w:id="979" w:name="_Toc164161301"/>
      <w:bookmarkStart w:id="980" w:name="_Toc165173872"/>
      <w:bookmarkStart w:id="981" w:name="_Toc439170696"/>
      <w:bookmarkStart w:id="982" w:name="_Toc439172798"/>
      <w:bookmarkStart w:id="983" w:name="_Toc439173242"/>
      <w:bookmarkStart w:id="984" w:name="_Toc439238238"/>
      <w:bookmarkStart w:id="985" w:name="_Toc439252785"/>
      <w:bookmarkStart w:id="986" w:name="_Toc439323759"/>
      <w:bookmarkStart w:id="987" w:name="_Toc440361396"/>
      <w:bookmarkStart w:id="988" w:name="_Toc440376278"/>
      <w:bookmarkStart w:id="989" w:name="_Toc440382536"/>
      <w:bookmarkStart w:id="990" w:name="_Toc440447206"/>
      <w:bookmarkStart w:id="991" w:name="_Toc440631749"/>
      <w:bookmarkStart w:id="992" w:name="_Toc440877405"/>
      <w:bookmarkStart w:id="993" w:name="_Toc441130854"/>
      <w:r w:rsidRPr="00D904EF">
        <w:rPr>
          <w:szCs w:val="24"/>
        </w:rPr>
        <w:t>Форма Справки о материально-технических ресурсах</w:t>
      </w:r>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9</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материально-технических ресурсах</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4F4D80" w:rsidRPr="00F647F7" w:rsidTr="004F4D80">
        <w:trPr>
          <w:cantSplit/>
          <w:trHeight w:val="530"/>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proofErr w:type="gramStart"/>
            <w:r w:rsidRPr="00F647F7">
              <w:t>п</w:t>
            </w:r>
            <w:proofErr w:type="gramEnd"/>
            <w:r w:rsidRPr="00F647F7">
              <w:t>/п</w:t>
            </w:r>
          </w:p>
        </w:tc>
        <w:tc>
          <w:tcPr>
            <w:tcW w:w="1590" w:type="dxa"/>
            <w:vAlign w:val="center"/>
          </w:tcPr>
          <w:p w:rsidR="004F4D80" w:rsidRPr="00F647F7" w:rsidRDefault="004F4D80" w:rsidP="004F4D80">
            <w:pPr>
              <w:pStyle w:val="aff0"/>
              <w:spacing w:before="0" w:after="0"/>
              <w:ind w:left="0" w:right="0"/>
              <w:jc w:val="center"/>
            </w:pPr>
            <w:r w:rsidRPr="00F647F7">
              <w:t>Наименование</w:t>
            </w:r>
          </w:p>
        </w:tc>
        <w:tc>
          <w:tcPr>
            <w:tcW w:w="1590" w:type="dxa"/>
            <w:vAlign w:val="center"/>
          </w:tcPr>
          <w:p w:rsidR="004F4D80" w:rsidRPr="00F647F7" w:rsidRDefault="004F4D80" w:rsidP="004F4D80">
            <w:pPr>
              <w:pStyle w:val="aff0"/>
              <w:spacing w:before="0" w:after="0"/>
              <w:ind w:left="0" w:right="0"/>
              <w:jc w:val="center"/>
            </w:pPr>
            <w:r w:rsidRPr="00F647F7">
              <w:t>Местонахождение</w:t>
            </w:r>
          </w:p>
        </w:tc>
        <w:tc>
          <w:tcPr>
            <w:tcW w:w="1590" w:type="dxa"/>
            <w:vAlign w:val="center"/>
          </w:tcPr>
          <w:p w:rsidR="004F4D80" w:rsidRPr="00F647F7" w:rsidRDefault="004F4D80" w:rsidP="004F4D80">
            <w:pPr>
              <w:pStyle w:val="aff0"/>
              <w:spacing w:before="0" w:after="0"/>
              <w:ind w:left="0" w:right="0"/>
              <w:jc w:val="center"/>
            </w:pPr>
            <w:r w:rsidRPr="00F647F7">
              <w:t>Право собственности или иное право (хозяйственного ведения, оперативного управления)</w:t>
            </w:r>
          </w:p>
        </w:tc>
        <w:tc>
          <w:tcPr>
            <w:tcW w:w="1590" w:type="dxa"/>
            <w:vAlign w:val="center"/>
          </w:tcPr>
          <w:p w:rsidR="004F4D80" w:rsidRPr="00F647F7" w:rsidRDefault="004F4D80" w:rsidP="004F4D80">
            <w:pPr>
              <w:pStyle w:val="aff0"/>
              <w:spacing w:before="0" w:after="0"/>
              <w:ind w:left="0" w:right="0"/>
              <w:jc w:val="center"/>
            </w:pPr>
            <w:r w:rsidRPr="00F647F7">
              <w:t>Предназначение (с точки зрения выполнения Договора)</w:t>
            </w:r>
          </w:p>
        </w:tc>
        <w:tc>
          <w:tcPr>
            <w:tcW w:w="1590" w:type="dxa"/>
            <w:vAlign w:val="center"/>
          </w:tcPr>
          <w:p w:rsidR="004F4D80" w:rsidRPr="00F647F7" w:rsidRDefault="004F4D80" w:rsidP="004F4D80">
            <w:pPr>
              <w:pStyle w:val="aff0"/>
              <w:spacing w:before="0" w:after="0"/>
              <w:ind w:left="0" w:right="0"/>
              <w:jc w:val="center"/>
            </w:pPr>
            <w:r w:rsidRPr="00F647F7">
              <w:t>Состояние</w:t>
            </w:r>
          </w:p>
        </w:tc>
        <w:tc>
          <w:tcPr>
            <w:tcW w:w="1590" w:type="dxa"/>
            <w:vAlign w:val="center"/>
          </w:tcPr>
          <w:p w:rsidR="004F4D80" w:rsidRPr="00F647F7" w:rsidRDefault="004F4D80" w:rsidP="004F4D80">
            <w:pPr>
              <w:pStyle w:val="aff0"/>
              <w:spacing w:before="0" w:after="0"/>
              <w:ind w:left="0" w:right="0"/>
              <w:jc w:val="center"/>
            </w:pPr>
            <w:r w:rsidRPr="00F647F7">
              <w:t>Примечания</w:t>
            </w:r>
          </w:p>
        </w:tc>
      </w:tr>
      <w:tr w:rsidR="004F4D80" w:rsidRPr="00F647F7" w:rsidTr="004F4D80">
        <w:trPr>
          <w:cantSplit/>
        </w:trPr>
        <w:tc>
          <w:tcPr>
            <w:tcW w:w="720" w:type="dxa"/>
            <w:vAlign w:val="center"/>
          </w:tcPr>
          <w:p w:rsidR="004F4D80" w:rsidRPr="00F647F7" w:rsidRDefault="004F4D80" w:rsidP="00557C01">
            <w:pPr>
              <w:numPr>
                <w:ilvl w:val="0"/>
                <w:numId w:val="57"/>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7"/>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7"/>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bl>
    <w:p w:rsidR="004F4D80" w:rsidRPr="00F647F7" w:rsidRDefault="004F4D80" w:rsidP="004F4D80">
      <w:pPr>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a1"/>
        <w:numPr>
          <w:ilvl w:val="0"/>
          <w:numId w:val="0"/>
        </w:numPr>
        <w:ind w:left="567"/>
        <w:rPr>
          <w:b/>
          <w:sz w:val="24"/>
          <w:szCs w:val="24"/>
        </w:rPr>
      </w:pPr>
      <w:bookmarkStart w:id="994" w:name="_Toc98253947"/>
      <w:bookmarkStart w:id="995" w:name="_Toc157248199"/>
      <w:bookmarkStart w:id="996" w:name="_Toc157496568"/>
      <w:bookmarkStart w:id="997" w:name="_Toc158206107"/>
      <w:bookmarkStart w:id="998" w:name="_Toc164057792"/>
      <w:bookmarkStart w:id="999" w:name="_Toc164137142"/>
      <w:bookmarkStart w:id="1000" w:name="_Toc164161302"/>
      <w:bookmarkStart w:id="1001" w:name="_Toc165173873"/>
    </w:p>
    <w:p w:rsidR="00D904EF" w:rsidRDefault="00D904EF">
      <w:pPr>
        <w:suppressAutoHyphens w:val="0"/>
        <w:spacing w:line="240" w:lineRule="auto"/>
        <w:ind w:firstLine="0"/>
        <w:jc w:val="left"/>
        <w:rPr>
          <w:sz w:val="24"/>
          <w:szCs w:val="24"/>
        </w:rPr>
      </w:pPr>
      <w:r>
        <w:rPr>
          <w:b/>
          <w:szCs w:val="24"/>
        </w:rPr>
        <w:br w:type="page"/>
      </w:r>
    </w:p>
    <w:p w:rsidR="004F4D80" w:rsidRPr="00D904EF" w:rsidRDefault="004F4D80" w:rsidP="004F4D80">
      <w:pPr>
        <w:pStyle w:val="3"/>
        <w:rPr>
          <w:szCs w:val="24"/>
        </w:rPr>
      </w:pPr>
      <w:bookmarkStart w:id="1002" w:name="_Toc439170697"/>
      <w:bookmarkStart w:id="1003" w:name="_Toc439172799"/>
      <w:bookmarkStart w:id="1004" w:name="_Toc439173243"/>
      <w:bookmarkStart w:id="1005" w:name="_Toc439238239"/>
      <w:bookmarkStart w:id="1006" w:name="_Toc439252786"/>
      <w:bookmarkStart w:id="1007" w:name="_Toc439323760"/>
      <w:bookmarkStart w:id="1008" w:name="_Toc440361397"/>
      <w:bookmarkStart w:id="1009" w:name="_Toc440376279"/>
      <w:bookmarkStart w:id="1010" w:name="_Toc440382537"/>
      <w:bookmarkStart w:id="1011" w:name="_Toc440447207"/>
      <w:bookmarkStart w:id="1012" w:name="_Toc440631750"/>
      <w:bookmarkStart w:id="1013" w:name="_Toc440877406"/>
      <w:bookmarkStart w:id="1014" w:name="_Toc441130855"/>
      <w:r w:rsidRPr="00D904EF">
        <w:rPr>
          <w:szCs w:val="24"/>
        </w:rPr>
        <w:lastRenderedPageBreak/>
        <w:t>Инструкции по заполнению</w:t>
      </w:r>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0F1BD0">
        <w:rPr>
          <w:sz w:val="24"/>
          <w:szCs w:val="24"/>
        </w:rPr>
        <w:fldChar w:fldCharType="begin"/>
      </w:r>
      <w:r w:rsidR="00D90031">
        <w:rPr>
          <w:sz w:val="24"/>
          <w:szCs w:val="24"/>
        </w:rPr>
        <w:instrText xml:space="preserve"> REF _Ref55336310 \r \h </w:instrText>
      </w:r>
      <w:r w:rsidR="000F1BD0">
        <w:rPr>
          <w:sz w:val="24"/>
          <w:szCs w:val="24"/>
        </w:rPr>
      </w:r>
      <w:r w:rsidR="000F1BD0">
        <w:rPr>
          <w:sz w:val="24"/>
          <w:szCs w:val="24"/>
        </w:rPr>
        <w:fldChar w:fldCharType="separate"/>
      </w:r>
      <w:r w:rsidR="00A35E74">
        <w:rPr>
          <w:sz w:val="24"/>
          <w:szCs w:val="24"/>
        </w:rPr>
        <w:t>5.1</w:t>
      </w:r>
      <w:r w:rsidR="000F1BD0">
        <w:rPr>
          <w:sz w:val="24"/>
          <w:szCs w:val="24"/>
        </w:rPr>
        <w:fldChar w:fldCharType="end"/>
      </w:r>
      <w:r w:rsidR="00D90031" w:rsidRPr="00A55F54">
        <w:rPr>
          <w:sz w:val="24"/>
          <w:szCs w:val="24"/>
        </w:rPr>
        <w:t>)</w:t>
      </w:r>
      <w:r w:rsidR="004F4D80" w:rsidRPr="00F647F7">
        <w:rPr>
          <w:sz w:val="24"/>
          <w:szCs w:val="24"/>
        </w:rPr>
        <w:t>.</w:t>
      </w:r>
    </w:p>
    <w:p w:rsidR="004F4D80" w:rsidRPr="006D28DA"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xml:space="preserve">. организационно-правовую </w:t>
      </w:r>
      <w:r w:rsidR="004F4D80" w:rsidRPr="006D28DA">
        <w:rPr>
          <w:sz w:val="24"/>
          <w:szCs w:val="24"/>
        </w:rPr>
        <w:t>форму) и свой адрес.</w:t>
      </w:r>
    </w:p>
    <w:p w:rsidR="004F4D80" w:rsidRPr="006D28DA" w:rsidRDefault="004F4D80" w:rsidP="004F4D80">
      <w:pPr>
        <w:pStyle w:val="aff6"/>
        <w:numPr>
          <w:ilvl w:val="3"/>
          <w:numId w:val="1"/>
        </w:numPr>
        <w:tabs>
          <w:tab w:val="num" w:pos="1134"/>
        </w:tabs>
        <w:suppressAutoHyphens w:val="0"/>
        <w:spacing w:before="100" w:beforeAutospacing="1" w:line="240" w:lineRule="auto"/>
        <w:rPr>
          <w:sz w:val="24"/>
          <w:szCs w:val="24"/>
        </w:rPr>
      </w:pPr>
      <w:r w:rsidRPr="006D28DA">
        <w:rPr>
          <w:sz w:val="24"/>
          <w:szCs w:val="24"/>
        </w:rPr>
        <w:t xml:space="preserve">В данной справке перечисляются материально-технические ресурсы, которые </w:t>
      </w:r>
      <w:r w:rsidR="00C236C0" w:rsidRPr="006D28DA">
        <w:rPr>
          <w:sz w:val="24"/>
          <w:szCs w:val="24"/>
        </w:rPr>
        <w:t>Участник</w:t>
      </w:r>
      <w:r w:rsidRPr="006D28DA">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r w:rsidR="00DB1BF4" w:rsidRPr="006D28DA">
        <w:rPr>
          <w:sz w:val="24"/>
          <w:szCs w:val="24"/>
        </w:rPr>
        <w:t>, с приложением копий документов, на основании которых они используются</w:t>
      </w:r>
      <w:r w:rsidRPr="006D28DA">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15" w:name="_Ref55336398"/>
      <w:bookmarkStart w:id="1016" w:name="_Toc57314678"/>
      <w:bookmarkStart w:id="1017" w:name="_Toc69728992"/>
      <w:bookmarkStart w:id="1018" w:name="_Toc98253948"/>
      <w:bookmarkStart w:id="1019" w:name="_Toc165173874"/>
      <w:bookmarkStart w:id="1020" w:name="_Toc423423676"/>
      <w:bookmarkStart w:id="1021" w:name="_Toc441130856"/>
      <w:r w:rsidRPr="00F647F7">
        <w:lastRenderedPageBreak/>
        <w:t xml:space="preserve">Справка о кадровых ресурсах (форма </w:t>
      </w:r>
      <w:r w:rsidR="00B8118F">
        <w:t>10</w:t>
      </w:r>
      <w:r w:rsidRPr="00F647F7">
        <w:t>)</w:t>
      </w:r>
      <w:bookmarkEnd w:id="1015"/>
      <w:bookmarkEnd w:id="1016"/>
      <w:bookmarkEnd w:id="1017"/>
      <w:bookmarkEnd w:id="1018"/>
      <w:bookmarkEnd w:id="1019"/>
      <w:bookmarkEnd w:id="1020"/>
      <w:bookmarkEnd w:id="1021"/>
    </w:p>
    <w:p w:rsidR="004F4D80" w:rsidRPr="00D904EF" w:rsidRDefault="004F4D80" w:rsidP="004F4D80">
      <w:pPr>
        <w:pStyle w:val="3"/>
        <w:rPr>
          <w:szCs w:val="24"/>
        </w:rPr>
      </w:pPr>
      <w:bookmarkStart w:id="1022" w:name="_Toc98253949"/>
      <w:bookmarkStart w:id="1023" w:name="_Toc157248201"/>
      <w:bookmarkStart w:id="1024" w:name="_Toc157496570"/>
      <w:bookmarkStart w:id="1025" w:name="_Toc158206109"/>
      <w:bookmarkStart w:id="1026" w:name="_Toc164057794"/>
      <w:bookmarkStart w:id="1027" w:name="_Toc164137144"/>
      <w:bookmarkStart w:id="1028" w:name="_Toc164161304"/>
      <w:bookmarkStart w:id="1029" w:name="_Toc165173875"/>
      <w:bookmarkStart w:id="1030" w:name="_Toc439170699"/>
      <w:bookmarkStart w:id="1031" w:name="_Toc439172801"/>
      <w:bookmarkStart w:id="1032" w:name="_Toc439173245"/>
      <w:bookmarkStart w:id="1033" w:name="_Toc439238241"/>
      <w:bookmarkStart w:id="1034" w:name="_Toc439252788"/>
      <w:bookmarkStart w:id="1035" w:name="_Toc439323762"/>
      <w:bookmarkStart w:id="1036" w:name="_Toc440361399"/>
      <w:bookmarkStart w:id="1037" w:name="_Toc440376281"/>
      <w:bookmarkStart w:id="1038" w:name="_Toc440382539"/>
      <w:bookmarkStart w:id="1039" w:name="_Toc440447209"/>
      <w:bookmarkStart w:id="1040" w:name="_Toc440631752"/>
      <w:bookmarkStart w:id="1041" w:name="_Toc440877408"/>
      <w:bookmarkStart w:id="1042" w:name="_Toc441130857"/>
      <w:r w:rsidRPr="00D904EF">
        <w:rPr>
          <w:szCs w:val="24"/>
        </w:rPr>
        <w:t>Форма Справки о кадровых ресурсах</w:t>
      </w:r>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10</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Таблица-1. Основные кадровые ресурсы</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F647F7" w:rsidTr="004F4D80">
        <w:trPr>
          <w:trHeight w:val="551"/>
        </w:trPr>
        <w:tc>
          <w:tcPr>
            <w:tcW w:w="695" w:type="dxa"/>
            <w:vAlign w:val="center"/>
          </w:tcPr>
          <w:p w:rsidR="004F4D80" w:rsidRPr="00F647F7" w:rsidRDefault="004F4D80" w:rsidP="004F4D80">
            <w:pPr>
              <w:spacing w:line="240" w:lineRule="auto"/>
              <w:ind w:firstLine="0"/>
              <w:jc w:val="center"/>
            </w:pPr>
            <w:r w:rsidRPr="00F647F7">
              <w:t>№</w:t>
            </w:r>
            <w:r w:rsidRPr="00F647F7">
              <w:br/>
            </w:r>
            <w:proofErr w:type="gramStart"/>
            <w:r w:rsidRPr="00F647F7">
              <w:t>п</w:t>
            </w:r>
            <w:proofErr w:type="gramEnd"/>
            <w:r w:rsidRPr="00F647F7">
              <w:t>/п</w:t>
            </w:r>
          </w:p>
        </w:tc>
        <w:tc>
          <w:tcPr>
            <w:tcW w:w="2268" w:type="dxa"/>
            <w:vAlign w:val="center"/>
          </w:tcPr>
          <w:p w:rsidR="004F4D80" w:rsidRPr="00F647F7" w:rsidRDefault="004F4D80" w:rsidP="004F4D80">
            <w:pPr>
              <w:pStyle w:val="aff0"/>
              <w:spacing w:before="0" w:after="0"/>
              <w:ind w:left="0" w:right="0"/>
              <w:jc w:val="center"/>
            </w:pPr>
            <w:r w:rsidRPr="00F647F7">
              <w:t>Фамилия, имя, отчество специалиста</w:t>
            </w:r>
          </w:p>
        </w:tc>
        <w:tc>
          <w:tcPr>
            <w:tcW w:w="2586" w:type="dxa"/>
            <w:vAlign w:val="center"/>
          </w:tcPr>
          <w:p w:rsidR="004F4D80" w:rsidRPr="00F647F7" w:rsidRDefault="004F4D80" w:rsidP="004F4D80">
            <w:pPr>
              <w:pStyle w:val="aff0"/>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4F4D80" w:rsidRPr="00F647F7" w:rsidRDefault="004F4D80" w:rsidP="004F4D80">
            <w:pPr>
              <w:pStyle w:val="aff0"/>
              <w:spacing w:before="0" w:after="0"/>
              <w:ind w:left="0" w:right="0"/>
              <w:jc w:val="center"/>
            </w:pPr>
            <w:r w:rsidRPr="00F647F7">
              <w:t>Должность</w:t>
            </w:r>
          </w:p>
        </w:tc>
        <w:tc>
          <w:tcPr>
            <w:tcW w:w="2747" w:type="dxa"/>
            <w:vAlign w:val="center"/>
          </w:tcPr>
          <w:p w:rsidR="004F4D80" w:rsidRPr="00F647F7" w:rsidRDefault="004F4D80" w:rsidP="004F4D80">
            <w:pPr>
              <w:pStyle w:val="aff0"/>
              <w:spacing w:before="0" w:after="0"/>
              <w:ind w:left="0" w:right="0"/>
              <w:jc w:val="center"/>
            </w:pPr>
            <w:r w:rsidRPr="00F647F7">
              <w:t>Стаж работы в данной или аналогичной должности, лет</w:t>
            </w: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4F4D80" w:rsidRPr="00F647F7" w:rsidTr="004F4D80">
        <w:tc>
          <w:tcPr>
            <w:tcW w:w="695" w:type="dxa"/>
          </w:tcPr>
          <w:p w:rsidR="004F4D80" w:rsidRPr="00F647F7" w:rsidRDefault="004F4D80" w:rsidP="00557C01">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F647F7" w:rsidTr="004F4D80">
        <w:tc>
          <w:tcPr>
            <w:tcW w:w="695" w:type="dxa"/>
          </w:tcPr>
          <w:p w:rsidR="004F4D80" w:rsidRPr="00F647F7" w:rsidRDefault="004F4D80" w:rsidP="00557C01">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r>
      <w:tr w:rsidR="004F4D80" w:rsidRPr="00F647F7" w:rsidTr="004F4D80">
        <w:tc>
          <w:tcPr>
            <w:tcW w:w="695" w:type="dxa"/>
          </w:tcPr>
          <w:p w:rsidR="004F4D80" w:rsidRPr="00F647F7" w:rsidRDefault="004F4D80" w:rsidP="00557C01">
            <w:pPr>
              <w:numPr>
                <w:ilvl w:val="0"/>
                <w:numId w:val="60"/>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557C01">
            <w:pPr>
              <w:numPr>
                <w:ilvl w:val="0"/>
                <w:numId w:val="60"/>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557C01">
            <w:pPr>
              <w:numPr>
                <w:ilvl w:val="0"/>
                <w:numId w:val="60"/>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Таблица-2. Прочий персонал</w:t>
      </w:r>
    </w:p>
    <w:p w:rsidR="004F4D80" w:rsidRPr="00F647F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2037C3"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2037C3" w:rsidRDefault="004F4D80" w:rsidP="004F4D80">
            <w:pPr>
              <w:pStyle w:val="aff0"/>
              <w:spacing w:before="0" w:after="0"/>
              <w:ind w:left="0" w:right="0"/>
              <w:jc w:val="center"/>
              <w:rPr>
                <w:b/>
                <w:color w:val="000000"/>
              </w:rPr>
            </w:pPr>
            <w:r w:rsidRPr="002037C3">
              <w:rPr>
                <w:b/>
                <w:color w:val="000000"/>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2037C3" w:rsidRDefault="004F4D80" w:rsidP="004F4D80">
            <w:pPr>
              <w:pStyle w:val="aff0"/>
              <w:spacing w:before="0" w:after="0"/>
              <w:ind w:left="0" w:right="0"/>
              <w:jc w:val="center"/>
              <w:rPr>
                <w:b/>
                <w:color w:val="000000"/>
              </w:rPr>
            </w:pPr>
            <w:r w:rsidRPr="002037C3">
              <w:rPr>
                <w:b/>
                <w:color w:val="000000"/>
              </w:rPr>
              <w:t>Штатная численность, чел.</w:t>
            </w: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043" w:name="_Toc98253950"/>
      <w:bookmarkStart w:id="1044" w:name="_Toc157248202"/>
      <w:bookmarkStart w:id="1045" w:name="_Toc157496571"/>
      <w:bookmarkStart w:id="1046" w:name="_Toc158206110"/>
      <w:bookmarkStart w:id="1047" w:name="_Toc164057795"/>
      <w:bookmarkStart w:id="1048" w:name="_Toc164137145"/>
      <w:bookmarkStart w:id="1049" w:name="_Toc164161305"/>
      <w:bookmarkStart w:id="1050" w:name="_Toc165173876"/>
      <w:r>
        <w:rPr>
          <w:b/>
          <w:szCs w:val="24"/>
        </w:rPr>
        <w:br w:type="page"/>
      </w:r>
    </w:p>
    <w:p w:rsidR="004F4D80" w:rsidRPr="00D904EF" w:rsidRDefault="004F4D80" w:rsidP="004F4D80">
      <w:pPr>
        <w:pStyle w:val="3"/>
        <w:rPr>
          <w:szCs w:val="24"/>
        </w:rPr>
      </w:pPr>
      <w:bookmarkStart w:id="1051" w:name="_Toc439170700"/>
      <w:bookmarkStart w:id="1052" w:name="_Toc439172802"/>
      <w:bookmarkStart w:id="1053" w:name="_Toc439173246"/>
      <w:bookmarkStart w:id="1054" w:name="_Toc439238242"/>
      <w:bookmarkStart w:id="1055" w:name="_Toc439252789"/>
      <w:bookmarkStart w:id="1056" w:name="_Toc439323763"/>
      <w:bookmarkStart w:id="1057" w:name="_Toc440361400"/>
      <w:bookmarkStart w:id="1058" w:name="_Toc440376282"/>
      <w:bookmarkStart w:id="1059" w:name="_Toc440382540"/>
      <w:bookmarkStart w:id="1060" w:name="_Toc440447210"/>
      <w:bookmarkStart w:id="1061" w:name="_Toc440631753"/>
      <w:bookmarkStart w:id="1062" w:name="_Toc440877409"/>
      <w:bookmarkStart w:id="1063" w:name="_Toc441130858"/>
      <w:r w:rsidRPr="00D904EF">
        <w:rPr>
          <w:szCs w:val="24"/>
        </w:rPr>
        <w:lastRenderedPageBreak/>
        <w:t>Инструкции по заполнению</w:t>
      </w:r>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0F1BD0">
        <w:rPr>
          <w:sz w:val="24"/>
          <w:szCs w:val="24"/>
        </w:rPr>
        <w:fldChar w:fldCharType="begin"/>
      </w:r>
      <w:r w:rsidR="00D90031">
        <w:rPr>
          <w:sz w:val="24"/>
          <w:szCs w:val="24"/>
        </w:rPr>
        <w:instrText xml:space="preserve"> REF _Ref55336310 \r \h </w:instrText>
      </w:r>
      <w:r w:rsidR="000F1BD0">
        <w:rPr>
          <w:sz w:val="24"/>
          <w:szCs w:val="24"/>
        </w:rPr>
      </w:r>
      <w:r w:rsidR="000F1BD0">
        <w:rPr>
          <w:sz w:val="24"/>
          <w:szCs w:val="24"/>
        </w:rPr>
        <w:fldChar w:fldCharType="separate"/>
      </w:r>
      <w:r w:rsidR="00A35E74">
        <w:rPr>
          <w:sz w:val="24"/>
          <w:szCs w:val="24"/>
        </w:rPr>
        <w:t>5.1</w:t>
      </w:r>
      <w:r w:rsidR="000F1BD0">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6D28DA" w:rsidRDefault="004F4D80" w:rsidP="004F4D80">
      <w:pPr>
        <w:pStyle w:val="aff6"/>
        <w:numPr>
          <w:ilvl w:val="3"/>
          <w:numId w:val="1"/>
        </w:numPr>
        <w:tabs>
          <w:tab w:val="num" w:pos="1134"/>
        </w:tabs>
        <w:suppressAutoHyphens w:val="0"/>
        <w:spacing w:before="100" w:beforeAutospacing="1" w:line="240" w:lineRule="auto"/>
        <w:rPr>
          <w:sz w:val="24"/>
          <w:szCs w:val="24"/>
        </w:rPr>
      </w:pPr>
      <w:r w:rsidRPr="006D28DA">
        <w:rPr>
          <w:sz w:val="24"/>
          <w:szCs w:val="24"/>
        </w:rPr>
        <w:t xml:space="preserve">В таблице-1 данной справки перечисляются только те работники, которые будут непосредственно привлечены </w:t>
      </w:r>
      <w:r w:rsidR="00C236C0" w:rsidRPr="006D28DA">
        <w:rPr>
          <w:sz w:val="24"/>
          <w:szCs w:val="24"/>
        </w:rPr>
        <w:t>Участник</w:t>
      </w:r>
      <w:r w:rsidRPr="006D28DA">
        <w:rPr>
          <w:sz w:val="24"/>
          <w:szCs w:val="24"/>
        </w:rPr>
        <w:t>ом в ходе выполнения Договора</w:t>
      </w:r>
      <w:r w:rsidR="00DB1BF4" w:rsidRPr="006D28DA">
        <w:rPr>
          <w:sz w:val="24"/>
          <w:szCs w:val="24"/>
        </w:rPr>
        <w:t xml:space="preserve"> с указанием персональных квалификационных данных сотрудников с приложением свидетельств, подтверждающих квалификацию, сертификатов, дипломов и других документов, подтверждающих соответствующий опыт оказания услуг</w:t>
      </w:r>
      <w:r w:rsidRPr="006D28DA">
        <w:rPr>
          <w:sz w:val="24"/>
          <w:szCs w:val="24"/>
        </w:rPr>
        <w:t>.</w:t>
      </w:r>
    </w:p>
    <w:p w:rsidR="004F4D80" w:rsidRPr="006D28DA" w:rsidRDefault="004F4D80" w:rsidP="004F4D80">
      <w:pPr>
        <w:pStyle w:val="aff6"/>
        <w:numPr>
          <w:ilvl w:val="3"/>
          <w:numId w:val="1"/>
        </w:numPr>
        <w:tabs>
          <w:tab w:val="num" w:pos="1134"/>
        </w:tabs>
        <w:suppressAutoHyphens w:val="0"/>
        <w:spacing w:before="100" w:beforeAutospacing="1" w:line="240" w:lineRule="auto"/>
        <w:rPr>
          <w:sz w:val="24"/>
          <w:szCs w:val="24"/>
        </w:rPr>
      </w:pPr>
      <w:r w:rsidRPr="006D28DA">
        <w:rPr>
          <w:sz w:val="24"/>
          <w:szCs w:val="24"/>
        </w:rPr>
        <w:t xml:space="preserve">В таблице-2 данной справки указывается в общем штатная численность всех специалистов, находящихся в штате </w:t>
      </w:r>
      <w:r w:rsidR="00C236C0" w:rsidRPr="006D28DA">
        <w:rPr>
          <w:sz w:val="24"/>
          <w:szCs w:val="24"/>
        </w:rPr>
        <w:t>Участник</w:t>
      </w:r>
      <w:r w:rsidRPr="006D28DA">
        <w:rPr>
          <w:sz w:val="24"/>
          <w:szCs w:val="24"/>
        </w:rPr>
        <w:t>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064" w:name="_Toc165173881"/>
      <w:bookmarkStart w:id="1065" w:name="_Ref194749267"/>
      <w:bookmarkStart w:id="1066" w:name="_Toc423423677"/>
      <w:bookmarkStart w:id="1067" w:name="_Ref440271993"/>
      <w:bookmarkStart w:id="1068" w:name="_Ref440274659"/>
      <w:bookmarkStart w:id="1069" w:name="_Toc441130859"/>
      <w:bookmarkStart w:id="1070" w:name="_Ref90381523"/>
      <w:bookmarkStart w:id="1071" w:name="_Toc90385124"/>
      <w:bookmarkStart w:id="1072" w:name="_Ref96861029"/>
      <w:bookmarkStart w:id="1073" w:name="_Toc97651410"/>
      <w:bookmarkStart w:id="1074" w:name="_Toc98253955"/>
      <w:r w:rsidRPr="00F647F7">
        <w:lastRenderedPageBreak/>
        <w:t>Информационное письмо о налич</w:t>
      </w:r>
      <w:proofErr w:type="gramStart"/>
      <w:r w:rsidRPr="00F647F7">
        <w:t xml:space="preserve">ии у </w:t>
      </w:r>
      <w:r w:rsidR="00C236C0">
        <w:t>У</w:t>
      </w:r>
      <w:proofErr w:type="gramEnd"/>
      <w:r w:rsidR="00C236C0">
        <w:t>частник</w:t>
      </w:r>
      <w:r>
        <w:t>а</w:t>
      </w:r>
      <w:r w:rsidRPr="00F647F7">
        <w:t xml:space="preserve"> </w:t>
      </w:r>
      <w:r w:rsidR="00A600E3" w:rsidRPr="00F82225">
        <w:t xml:space="preserve">конфликта интересов и/или </w:t>
      </w:r>
      <w:r w:rsidRPr="00F647F7">
        <w:t xml:space="preserve">связей, носящих характер </w:t>
      </w:r>
      <w:proofErr w:type="spellStart"/>
      <w:r w:rsidRPr="00F647F7">
        <w:t>аффилированности</w:t>
      </w:r>
      <w:proofErr w:type="spellEnd"/>
      <w:r w:rsidRPr="00F647F7">
        <w:t xml:space="preserve"> с сотрудниками Заказчика или Организатора (форма 1</w:t>
      </w:r>
      <w:r w:rsidR="00B8118F">
        <w:t>1</w:t>
      </w:r>
      <w:r w:rsidRPr="00F647F7">
        <w:t>)</w:t>
      </w:r>
      <w:bookmarkEnd w:id="1064"/>
      <w:bookmarkEnd w:id="1065"/>
      <w:bookmarkEnd w:id="1066"/>
      <w:bookmarkEnd w:id="1067"/>
      <w:bookmarkEnd w:id="1068"/>
      <w:bookmarkEnd w:id="1069"/>
    </w:p>
    <w:p w:rsidR="004F4D80" w:rsidRPr="00D904EF" w:rsidRDefault="004F4D80" w:rsidP="004F4D80">
      <w:pPr>
        <w:pStyle w:val="3"/>
        <w:rPr>
          <w:szCs w:val="24"/>
        </w:rPr>
      </w:pPr>
      <w:bookmarkStart w:id="1075" w:name="_Toc97651411"/>
      <w:bookmarkStart w:id="1076" w:name="_Toc98253956"/>
      <w:bookmarkStart w:id="1077" w:name="_Toc157248208"/>
      <w:bookmarkStart w:id="1078" w:name="_Toc157496577"/>
      <w:bookmarkStart w:id="1079" w:name="_Toc158206116"/>
      <w:bookmarkStart w:id="1080" w:name="_Toc164057801"/>
      <w:bookmarkStart w:id="1081" w:name="_Toc164137151"/>
      <w:bookmarkStart w:id="1082" w:name="_Toc164161311"/>
      <w:bookmarkStart w:id="1083" w:name="_Toc165173882"/>
      <w:bookmarkStart w:id="1084" w:name="_Toc439170702"/>
      <w:bookmarkStart w:id="1085" w:name="_Toc439172804"/>
      <w:bookmarkStart w:id="1086" w:name="_Toc439173248"/>
      <w:bookmarkStart w:id="1087" w:name="_Toc439238244"/>
      <w:bookmarkStart w:id="1088" w:name="_Toc439252791"/>
      <w:bookmarkStart w:id="1089" w:name="_Toc439323765"/>
      <w:bookmarkStart w:id="1090" w:name="_Toc440361402"/>
      <w:bookmarkStart w:id="1091" w:name="_Toc440376284"/>
      <w:bookmarkStart w:id="1092" w:name="_Toc440382542"/>
      <w:bookmarkStart w:id="1093" w:name="_Toc440447212"/>
      <w:bookmarkStart w:id="1094" w:name="_Toc440631755"/>
      <w:bookmarkStart w:id="1095" w:name="_Toc440877411"/>
      <w:bookmarkStart w:id="1096" w:name="_Toc441130860"/>
      <w:r w:rsidRPr="00D904EF">
        <w:rPr>
          <w:szCs w:val="24"/>
        </w:rPr>
        <w:t>Форма письма о налич</w:t>
      </w:r>
      <w:proofErr w:type="gramStart"/>
      <w:r w:rsidRPr="00D904EF">
        <w:rPr>
          <w:szCs w:val="24"/>
        </w:rPr>
        <w:t xml:space="preserve">ии у </w:t>
      </w:r>
      <w:r w:rsidR="00C236C0" w:rsidRPr="00D904EF">
        <w:rPr>
          <w:szCs w:val="24"/>
        </w:rPr>
        <w:t>У</w:t>
      </w:r>
      <w:proofErr w:type="gramEnd"/>
      <w:r w:rsidR="00C236C0" w:rsidRPr="00D904EF">
        <w:rPr>
          <w:szCs w:val="24"/>
        </w:rPr>
        <w:t>частник</w:t>
      </w:r>
      <w:r w:rsidRPr="00D904EF">
        <w:rPr>
          <w:szCs w:val="24"/>
        </w:rPr>
        <w:t xml:space="preserve">а </w:t>
      </w:r>
      <w:r w:rsidR="00A600E3" w:rsidRPr="00F82225">
        <w:rPr>
          <w:szCs w:val="24"/>
        </w:rPr>
        <w:t xml:space="preserve">конфликта интересов и/или </w:t>
      </w:r>
      <w:r w:rsidRPr="00D904EF">
        <w:rPr>
          <w:szCs w:val="24"/>
        </w:rPr>
        <w:t xml:space="preserve">связей, носящих характер </w:t>
      </w:r>
      <w:proofErr w:type="spellStart"/>
      <w:r w:rsidRPr="00D904EF">
        <w:rPr>
          <w:szCs w:val="24"/>
        </w:rPr>
        <w:t>аффилированности</w:t>
      </w:r>
      <w:proofErr w:type="spellEnd"/>
      <w:r w:rsidRPr="00D904EF">
        <w:rPr>
          <w:szCs w:val="24"/>
        </w:rPr>
        <w:t xml:space="preserve"> с сотрудниками Заказчика или Организатора</w:t>
      </w:r>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1</w:t>
      </w:r>
      <w:r w:rsidR="00B8118F">
        <w:rPr>
          <w:sz w:val="24"/>
          <w:szCs w:val="24"/>
        </w:rPr>
        <w:t>1</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F647F7" w:rsidRDefault="004F4D80" w:rsidP="004F4D80">
      <w:pPr>
        <w:spacing w:line="240" w:lineRule="auto"/>
        <w:rPr>
          <w:b/>
          <w:sz w:val="24"/>
          <w:szCs w:val="24"/>
        </w:rPr>
      </w:pPr>
      <w:r w:rsidRPr="00F647F7">
        <w:rPr>
          <w:sz w:val="24"/>
          <w:szCs w:val="24"/>
        </w:rPr>
        <w:t xml:space="preserve">При рассмотрении нашей </w:t>
      </w:r>
      <w:r w:rsidR="00D904EF">
        <w:rPr>
          <w:sz w:val="24"/>
          <w:szCs w:val="24"/>
        </w:rPr>
        <w:t>Заявки</w:t>
      </w:r>
      <w:r w:rsidRPr="00F647F7">
        <w:rPr>
          <w:sz w:val="24"/>
          <w:szCs w:val="24"/>
        </w:rPr>
        <w:t xml:space="preserve"> просим учесть следующие сведения о наличии у </w:t>
      </w:r>
      <w:r w:rsidRPr="00F647F7">
        <w:rPr>
          <w:b/>
          <w:i/>
          <w:sz w:val="24"/>
          <w:szCs w:val="24"/>
        </w:rPr>
        <w:t xml:space="preserve">{указывается наименование </w:t>
      </w:r>
      <w:r w:rsidR="00C236C0">
        <w:rPr>
          <w:b/>
          <w:i/>
          <w:sz w:val="24"/>
          <w:szCs w:val="24"/>
        </w:rPr>
        <w:t>Участник</w:t>
      </w:r>
      <w:r>
        <w:rPr>
          <w:b/>
          <w:i/>
          <w:sz w:val="24"/>
          <w:szCs w:val="24"/>
        </w:rPr>
        <w:t>а</w:t>
      </w:r>
      <w:r w:rsidRPr="00F647F7">
        <w:rPr>
          <w:b/>
          <w:i/>
          <w:sz w:val="24"/>
          <w:szCs w:val="24"/>
        </w:rPr>
        <w:t>}</w:t>
      </w:r>
      <w:r w:rsidRPr="00F647F7">
        <w:rPr>
          <w:i/>
          <w:sz w:val="24"/>
          <w:szCs w:val="24"/>
        </w:rPr>
        <w:t xml:space="preserve"> </w:t>
      </w:r>
      <w:r w:rsidRPr="00F647F7">
        <w:rPr>
          <w:sz w:val="24"/>
          <w:szCs w:val="24"/>
        </w:rPr>
        <w:t xml:space="preserve">связей, носящих характер </w:t>
      </w:r>
      <w:proofErr w:type="spellStart"/>
      <w:r w:rsidRPr="00F647F7">
        <w:rPr>
          <w:sz w:val="24"/>
          <w:szCs w:val="24"/>
        </w:rPr>
        <w:t>аффилированности</w:t>
      </w:r>
      <w:proofErr w:type="spellEnd"/>
      <w:r w:rsidRPr="00F647F7">
        <w:rPr>
          <w:sz w:val="24"/>
          <w:szCs w:val="24"/>
        </w:rPr>
        <w:t xml:space="preserve"> с лицами, являющимися </w:t>
      </w:r>
      <w:r w:rsidRPr="00F647F7">
        <w:rPr>
          <w:b/>
          <w:i/>
          <w:sz w:val="24"/>
          <w:szCs w:val="24"/>
        </w:rPr>
        <w:t>{</w:t>
      </w:r>
      <w:proofErr w:type="gramStart"/>
      <w:r w:rsidRPr="00F647F7">
        <w:rPr>
          <w:b/>
          <w:i/>
          <w:sz w:val="24"/>
          <w:szCs w:val="24"/>
        </w:rPr>
        <w:t>указывается</w:t>
      </w:r>
      <w:proofErr w:type="gramEnd"/>
      <w:r w:rsidRPr="00F647F7">
        <w:rPr>
          <w:b/>
          <w:i/>
          <w:sz w:val="24"/>
          <w:szCs w:val="24"/>
        </w:rPr>
        <w:t xml:space="preserve"> кем являются эти лица, пример: учредители, сотрудники, и т.д.}</w:t>
      </w:r>
      <w:r w:rsidRPr="00F647F7">
        <w:rPr>
          <w:i/>
          <w:sz w:val="24"/>
          <w:szCs w:val="24"/>
        </w:rPr>
        <w:t xml:space="preserve"> </w:t>
      </w:r>
      <w:r w:rsidRPr="00F647F7">
        <w:rPr>
          <w:sz w:val="24"/>
          <w:szCs w:val="24"/>
        </w:rPr>
        <w:t xml:space="preserve">Заказчика </w:t>
      </w:r>
      <w:r w:rsidRPr="00F647F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Pr>
          <w:b/>
          <w:i/>
          <w:sz w:val="24"/>
          <w:szCs w:val="24"/>
        </w:rPr>
        <w:t>запроса предложений</w:t>
      </w:r>
      <w:r w:rsidRPr="00F647F7">
        <w:rPr>
          <w:b/>
          <w:i/>
          <w:sz w:val="24"/>
          <w:szCs w:val="24"/>
        </w:rPr>
        <w:t>}</w:t>
      </w:r>
      <w:r w:rsidRPr="00F647F7">
        <w:rPr>
          <w:i/>
          <w:sz w:val="24"/>
          <w:szCs w:val="24"/>
        </w:rPr>
        <w:t xml:space="preserve"> </w:t>
      </w:r>
      <w:r w:rsidRPr="00F647F7">
        <w:rPr>
          <w:sz w:val="24"/>
          <w:szCs w:val="24"/>
        </w:rPr>
        <w:t xml:space="preserve"> а именно:</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 xml:space="preserve">{указывается Ф.И.О. лица, его должность, кратко описывается почему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097" w:name="_Toc97651412"/>
      <w:bookmarkStart w:id="1098" w:name="_Toc98253957"/>
      <w:bookmarkStart w:id="1099" w:name="_Toc157248209"/>
      <w:bookmarkStart w:id="1100" w:name="_Toc157496578"/>
      <w:bookmarkStart w:id="1101" w:name="_Toc158206117"/>
      <w:bookmarkStart w:id="1102" w:name="_Toc164057802"/>
      <w:bookmarkStart w:id="1103" w:name="_Toc164137152"/>
      <w:bookmarkStart w:id="1104" w:name="_Toc164161312"/>
      <w:bookmarkStart w:id="1105" w:name="_Toc165173883"/>
      <w:r>
        <w:rPr>
          <w:b/>
          <w:szCs w:val="24"/>
        </w:rPr>
        <w:br w:type="page"/>
      </w:r>
    </w:p>
    <w:p w:rsidR="004F4D80" w:rsidRPr="00D904EF" w:rsidRDefault="004F4D80" w:rsidP="004F4D80">
      <w:pPr>
        <w:pStyle w:val="3"/>
        <w:rPr>
          <w:szCs w:val="24"/>
        </w:rPr>
      </w:pPr>
      <w:bookmarkStart w:id="1106" w:name="_Toc439170703"/>
      <w:bookmarkStart w:id="1107" w:name="_Toc439172805"/>
      <w:bookmarkStart w:id="1108" w:name="_Toc439173249"/>
      <w:bookmarkStart w:id="1109" w:name="_Toc439238245"/>
      <w:bookmarkStart w:id="1110" w:name="_Toc439252792"/>
      <w:bookmarkStart w:id="1111" w:name="_Toc439323766"/>
      <w:bookmarkStart w:id="1112" w:name="_Toc440361403"/>
      <w:bookmarkStart w:id="1113" w:name="_Toc440376285"/>
      <w:bookmarkStart w:id="1114" w:name="_Toc440382543"/>
      <w:bookmarkStart w:id="1115" w:name="_Toc440447213"/>
      <w:bookmarkStart w:id="1116" w:name="_Toc440631756"/>
      <w:bookmarkStart w:id="1117" w:name="_Toc440877412"/>
      <w:bookmarkStart w:id="1118" w:name="_Toc441130861"/>
      <w:r w:rsidRPr="00D904EF">
        <w:rPr>
          <w:szCs w:val="24"/>
        </w:rPr>
        <w:lastRenderedPageBreak/>
        <w:t>Инструкции по заполнению</w:t>
      </w:r>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Информационное письмо</w:t>
      </w:r>
      <w:r w:rsidR="00D90031">
        <w:rPr>
          <w:sz w:val="24"/>
          <w:szCs w:val="24"/>
        </w:rPr>
        <w:t xml:space="preserve"> </w:t>
      </w:r>
      <w:r w:rsidR="00D90031" w:rsidRPr="00A55F54">
        <w:rPr>
          <w:sz w:val="24"/>
          <w:szCs w:val="24"/>
        </w:rPr>
        <w:t xml:space="preserve">(подраздел </w:t>
      </w:r>
      <w:r w:rsidR="000F1BD0">
        <w:rPr>
          <w:sz w:val="24"/>
          <w:szCs w:val="24"/>
        </w:rPr>
        <w:fldChar w:fldCharType="begin"/>
      </w:r>
      <w:r w:rsidR="00D90031">
        <w:rPr>
          <w:sz w:val="24"/>
          <w:szCs w:val="24"/>
        </w:rPr>
        <w:instrText xml:space="preserve"> REF _Ref55336310 \r \h </w:instrText>
      </w:r>
      <w:r w:rsidR="000F1BD0">
        <w:rPr>
          <w:sz w:val="24"/>
          <w:szCs w:val="24"/>
        </w:rPr>
      </w:r>
      <w:r w:rsidR="000F1BD0">
        <w:rPr>
          <w:sz w:val="24"/>
          <w:szCs w:val="24"/>
        </w:rPr>
        <w:fldChar w:fldCharType="separate"/>
      </w:r>
      <w:r w:rsidR="00A35E74">
        <w:rPr>
          <w:sz w:val="24"/>
          <w:szCs w:val="24"/>
        </w:rPr>
        <w:t>5.1</w:t>
      </w:r>
      <w:r w:rsidR="000F1BD0">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Pr>
          <w:sz w:val="24"/>
          <w:szCs w:val="24"/>
        </w:rPr>
        <w:t>и</w:t>
      </w:r>
      <w:r w:rsidR="004F4D80" w:rsidRPr="00F647F7">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w:t>
      </w:r>
      <w:r w:rsidR="004F4D80">
        <w:rPr>
          <w:sz w:val="24"/>
          <w:szCs w:val="24"/>
        </w:rPr>
        <w:t xml:space="preserve"> </w:t>
      </w:r>
      <w:r w:rsidR="004F4D80" w:rsidRPr="00F05A9F">
        <w:t>(согласно ст. 4 закона РСФСР от 22.03.1991 № 948-1)</w:t>
      </w:r>
      <w:r w:rsidR="004F4D80" w:rsidRPr="00F647F7">
        <w:rPr>
          <w:sz w:val="24"/>
          <w:szCs w:val="24"/>
        </w:rPr>
        <w:t xml:space="preserve">.  В случае если, по мнению </w:t>
      </w:r>
      <w:r>
        <w:rPr>
          <w:sz w:val="24"/>
          <w:szCs w:val="24"/>
        </w:rPr>
        <w:t>Участник</w:t>
      </w:r>
      <w:r w:rsidR="004F4D80">
        <w:rPr>
          <w:sz w:val="24"/>
          <w:szCs w:val="24"/>
        </w:rPr>
        <w:t>а</w:t>
      </w:r>
      <w:r w:rsidR="004F4D80" w:rsidRPr="00F647F7">
        <w:rPr>
          <w:sz w:val="24"/>
          <w:szCs w:val="24"/>
        </w:rPr>
        <w:t xml:space="preserve"> таких </w:t>
      </w:r>
      <w:proofErr w:type="gramStart"/>
      <w:r w:rsidR="004F4D80" w:rsidRPr="00F647F7">
        <w:rPr>
          <w:sz w:val="24"/>
          <w:szCs w:val="24"/>
        </w:rPr>
        <w:t>лиц</w:t>
      </w:r>
      <w:proofErr w:type="gramEnd"/>
      <w:r w:rsidR="004F4D80" w:rsidRPr="00F647F7">
        <w:rPr>
          <w:sz w:val="24"/>
          <w:szCs w:val="24"/>
        </w:rPr>
        <w:t xml:space="preserve"> нет, то в письме пишется фраза «При рассмотрении нашей </w:t>
      </w:r>
      <w:r w:rsidR="00D904EF">
        <w:rPr>
          <w:sz w:val="24"/>
          <w:szCs w:val="24"/>
        </w:rPr>
        <w:t>Заявки</w:t>
      </w:r>
      <w:r w:rsidR="004F4D80" w:rsidRPr="00F647F7">
        <w:rPr>
          <w:sz w:val="24"/>
          <w:szCs w:val="24"/>
        </w:rPr>
        <w:t xml:space="preserve"> просим учесть, что у </w:t>
      </w:r>
      <w:r w:rsidR="004F4D80" w:rsidRPr="00F647F7">
        <w:rPr>
          <w:b/>
          <w:i/>
          <w:sz w:val="24"/>
          <w:szCs w:val="24"/>
        </w:rPr>
        <w:t xml:space="preserve">{указывается наименование </w:t>
      </w:r>
      <w:r>
        <w:rPr>
          <w:b/>
          <w:i/>
          <w:sz w:val="24"/>
          <w:szCs w:val="24"/>
        </w:rPr>
        <w:t>Участник</w:t>
      </w:r>
      <w:r w:rsidR="004F4D80">
        <w:rPr>
          <w:b/>
          <w:i/>
          <w:sz w:val="24"/>
          <w:szCs w:val="24"/>
        </w:rPr>
        <w:t>а</w:t>
      </w:r>
      <w:r w:rsidR="004F4D80" w:rsidRPr="00F647F7">
        <w:rPr>
          <w:b/>
          <w:i/>
          <w:sz w:val="24"/>
          <w:szCs w:val="24"/>
        </w:rPr>
        <w:t xml:space="preserve">} </w:t>
      </w:r>
      <w:r w:rsidR="004F4D80" w:rsidRPr="00F647F7">
        <w:rPr>
          <w:sz w:val="24"/>
          <w:szCs w:val="24"/>
        </w:rPr>
        <w:t>НЕТ</w:t>
      </w:r>
      <w:r w:rsidR="004F4D80" w:rsidRPr="00F647F7">
        <w:rPr>
          <w:i/>
          <w:sz w:val="24"/>
          <w:szCs w:val="24"/>
        </w:rPr>
        <w:t xml:space="preserve"> </w:t>
      </w:r>
      <w:r w:rsidR="004F4D80" w:rsidRPr="00F647F7">
        <w:rPr>
          <w:sz w:val="24"/>
          <w:szCs w:val="24"/>
        </w:rPr>
        <w:t xml:space="preserve">связей, которые могут быть признаны носящими характер </w:t>
      </w:r>
      <w:proofErr w:type="spellStart"/>
      <w:r w:rsidR="004F4D80" w:rsidRPr="00F647F7">
        <w:rPr>
          <w:sz w:val="24"/>
          <w:szCs w:val="24"/>
        </w:rPr>
        <w:t>аффилированности</w:t>
      </w:r>
      <w:proofErr w:type="spellEnd"/>
      <w:r w:rsidR="004F4D80" w:rsidRPr="00F647F7">
        <w:rPr>
          <w:sz w:val="24"/>
          <w:szCs w:val="24"/>
        </w:rPr>
        <w:t xml:space="preserve">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004F4D80" w:rsidRPr="00F647F7">
        <w:rPr>
          <w:sz w:val="24"/>
          <w:szCs w:val="24"/>
        </w:rPr>
        <w:t xml:space="preserve"> непосредственно связанные с проведением данного </w:t>
      </w:r>
      <w:r w:rsidR="00D904EF">
        <w:rPr>
          <w:sz w:val="24"/>
          <w:szCs w:val="24"/>
        </w:rPr>
        <w:t>запроса предложений</w:t>
      </w:r>
      <w:r w:rsidR="004F4D80" w:rsidRPr="00F647F7">
        <w:rPr>
          <w:sz w:val="24"/>
          <w:szCs w:val="24"/>
        </w:rPr>
        <w:t>.</w:t>
      </w:r>
    </w:p>
    <w:p w:rsidR="004F4D80" w:rsidRPr="00F647F7"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F647F7">
        <w:rPr>
          <w:sz w:val="24"/>
          <w:szCs w:val="24"/>
        </w:rPr>
        <w:t xml:space="preserve">При составлении данного письма </w:t>
      </w:r>
      <w:r w:rsidR="00C236C0">
        <w:rPr>
          <w:sz w:val="24"/>
          <w:szCs w:val="24"/>
        </w:rPr>
        <w:t>Участник</w:t>
      </w:r>
      <w:r w:rsidRPr="00F647F7">
        <w:rPr>
          <w:sz w:val="24"/>
          <w:szCs w:val="24"/>
        </w:rPr>
        <w:t xml:space="preserve"> должен учесть, что сокрытие любой информации о наличии связей, носящих характер </w:t>
      </w:r>
      <w:proofErr w:type="spellStart"/>
      <w:r w:rsidRPr="00F647F7">
        <w:rPr>
          <w:sz w:val="24"/>
          <w:szCs w:val="24"/>
        </w:rPr>
        <w:t>аффилированности</w:t>
      </w:r>
      <w:proofErr w:type="spellEnd"/>
      <w:r w:rsidRPr="00F647F7">
        <w:rPr>
          <w:sz w:val="24"/>
          <w:szCs w:val="24"/>
        </w:rPr>
        <w:t xml:space="preserve"> между </w:t>
      </w:r>
      <w:r w:rsidR="00C236C0">
        <w:rPr>
          <w:sz w:val="24"/>
          <w:szCs w:val="24"/>
        </w:rPr>
        <w:t>Участник</w:t>
      </w:r>
      <w:r>
        <w:rPr>
          <w:sz w:val="24"/>
          <w:szCs w:val="24"/>
        </w:rPr>
        <w:t>ом</w:t>
      </w:r>
      <w:r w:rsidRPr="00F647F7">
        <w:rPr>
          <w:sz w:val="24"/>
          <w:szCs w:val="24"/>
        </w:rPr>
        <w:t xml:space="preserve">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Pr="00F647F7">
        <w:rPr>
          <w:sz w:val="24"/>
          <w:szCs w:val="24"/>
        </w:rPr>
        <w:t xml:space="preserve"> непосредственно связанные с проведением данного </w:t>
      </w:r>
      <w:r w:rsidR="00D904EF">
        <w:rPr>
          <w:sz w:val="24"/>
          <w:szCs w:val="24"/>
        </w:rPr>
        <w:t>запроса предложений</w:t>
      </w:r>
      <w:r w:rsidRPr="00F647F7">
        <w:rPr>
          <w:sz w:val="24"/>
          <w:szCs w:val="24"/>
        </w:rPr>
        <w:t xml:space="preserve"> может быть признано </w:t>
      </w:r>
      <w:r w:rsidR="00D904EF">
        <w:rPr>
          <w:sz w:val="24"/>
          <w:szCs w:val="24"/>
        </w:rPr>
        <w:t>Закупочной комиссией</w:t>
      </w:r>
      <w:r w:rsidRPr="00F647F7">
        <w:rPr>
          <w:sz w:val="24"/>
          <w:szCs w:val="24"/>
        </w:rPr>
        <w:t xml:space="preserve"> существенным нарушением условий данного </w:t>
      </w:r>
      <w:r w:rsidR="00D904EF">
        <w:rPr>
          <w:sz w:val="24"/>
          <w:szCs w:val="24"/>
        </w:rPr>
        <w:t>запроса предложений</w:t>
      </w:r>
      <w:r w:rsidRPr="00F647F7">
        <w:rPr>
          <w:sz w:val="24"/>
          <w:szCs w:val="24"/>
        </w:rPr>
        <w:t>, и повлечь отклонение</w:t>
      </w:r>
      <w:proofErr w:type="gramEnd"/>
      <w:r w:rsidRPr="00F647F7">
        <w:rPr>
          <w:sz w:val="24"/>
          <w:szCs w:val="24"/>
        </w:rPr>
        <w:t xml:space="preserve"> </w:t>
      </w:r>
      <w:r w:rsidR="00D904EF">
        <w:rPr>
          <w:sz w:val="24"/>
          <w:szCs w:val="24"/>
        </w:rPr>
        <w:t>Заявки</w:t>
      </w:r>
      <w:r w:rsidRPr="00F647F7">
        <w:rPr>
          <w:sz w:val="24"/>
          <w:szCs w:val="24"/>
        </w:rPr>
        <w:t xml:space="preserve"> такого </w:t>
      </w:r>
      <w:r w:rsidR="00C236C0">
        <w:rPr>
          <w:sz w:val="24"/>
          <w:szCs w:val="24"/>
        </w:rPr>
        <w:t>Участник</w:t>
      </w:r>
      <w:r w:rsidRPr="00F647F7">
        <w:rPr>
          <w:sz w:val="24"/>
          <w:szCs w:val="24"/>
        </w:rPr>
        <w:t xml:space="preserve">а. </w:t>
      </w:r>
    </w:p>
    <w:bookmarkEnd w:id="1070"/>
    <w:bookmarkEnd w:id="1071"/>
    <w:bookmarkEnd w:id="1072"/>
    <w:bookmarkEnd w:id="1073"/>
    <w:bookmarkEnd w:id="1074"/>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EA3F63">
          <w:pgSz w:w="11906" w:h="16838" w:code="9"/>
          <w:pgMar w:top="680" w:right="567" w:bottom="539" w:left="1134" w:header="680" w:footer="278" w:gutter="0"/>
          <w:cols w:space="708"/>
          <w:titlePg/>
          <w:docGrid w:linePitch="360"/>
        </w:sectPr>
      </w:pPr>
      <w:bookmarkStart w:id="1119" w:name="_Toc318208007"/>
    </w:p>
    <w:p w:rsidR="004F4D80" w:rsidRPr="00E87023" w:rsidRDefault="004F4D80" w:rsidP="00EA3F63">
      <w:pPr>
        <w:pStyle w:val="2"/>
        <w:pageBreakBefore/>
        <w:tabs>
          <w:tab w:val="clear" w:pos="0"/>
          <w:tab w:val="clear" w:pos="1700"/>
          <w:tab w:val="num" w:pos="1134"/>
        </w:tabs>
        <w:spacing w:before="100" w:beforeAutospacing="1" w:after="100" w:afterAutospacing="1" w:line="240" w:lineRule="auto"/>
        <w:rPr>
          <w:sz w:val="22"/>
          <w:szCs w:val="22"/>
        </w:rPr>
      </w:pPr>
      <w:bookmarkStart w:id="1120" w:name="_Toc423423680"/>
      <w:bookmarkStart w:id="1121" w:name="_Ref440272035"/>
      <w:bookmarkStart w:id="1122" w:name="_Ref440274733"/>
      <w:bookmarkStart w:id="1123" w:name="_Toc441130862"/>
      <w:r w:rsidRPr="00E87023">
        <w:rPr>
          <w:sz w:val="22"/>
          <w:szCs w:val="22"/>
        </w:rPr>
        <w:lastRenderedPageBreak/>
        <w:t xml:space="preserve">Информация о собственниках </w:t>
      </w:r>
      <w:r w:rsidR="00C236C0">
        <w:rPr>
          <w:sz w:val="22"/>
          <w:szCs w:val="22"/>
        </w:rPr>
        <w:t>Участник</w:t>
      </w:r>
      <w:r w:rsidRPr="00E87023">
        <w:rPr>
          <w:sz w:val="22"/>
          <w:szCs w:val="22"/>
        </w:rPr>
        <w:t>а (включая конечных бенефициаров) (форма 1</w:t>
      </w:r>
      <w:r w:rsidR="00635719">
        <w:rPr>
          <w:sz w:val="22"/>
          <w:szCs w:val="22"/>
        </w:rPr>
        <w:t>2</w:t>
      </w:r>
      <w:r w:rsidRPr="00E87023">
        <w:rPr>
          <w:sz w:val="22"/>
          <w:szCs w:val="22"/>
        </w:rPr>
        <w:t>)</w:t>
      </w:r>
      <w:bookmarkEnd w:id="1119"/>
      <w:bookmarkEnd w:id="1120"/>
      <w:bookmarkEnd w:id="1121"/>
      <w:bookmarkEnd w:id="1122"/>
      <w:bookmarkEnd w:id="1123"/>
    </w:p>
    <w:p w:rsidR="004F4D80" w:rsidRPr="00E87023" w:rsidRDefault="004F4D80" w:rsidP="004F4D80">
      <w:pPr>
        <w:pStyle w:val="3"/>
        <w:rPr>
          <w:sz w:val="22"/>
        </w:rPr>
      </w:pPr>
      <w:bookmarkStart w:id="1124" w:name="_Toc343690584"/>
      <w:bookmarkStart w:id="1125" w:name="_Toc372294428"/>
      <w:bookmarkStart w:id="1126" w:name="_Toc379288896"/>
      <w:bookmarkStart w:id="1127" w:name="_Toc384734780"/>
      <w:bookmarkStart w:id="1128" w:name="_Toc396984078"/>
      <w:bookmarkStart w:id="1129" w:name="_Toc423423681"/>
      <w:bookmarkStart w:id="1130" w:name="_Toc439170710"/>
      <w:bookmarkStart w:id="1131" w:name="_Toc439172812"/>
      <w:bookmarkStart w:id="1132" w:name="_Toc439173253"/>
      <w:bookmarkStart w:id="1133" w:name="_Toc439238249"/>
      <w:bookmarkStart w:id="1134" w:name="_Toc439252796"/>
      <w:bookmarkStart w:id="1135" w:name="_Toc439323770"/>
      <w:bookmarkStart w:id="1136" w:name="_Toc440361405"/>
      <w:bookmarkStart w:id="1137" w:name="_Toc440376287"/>
      <w:bookmarkStart w:id="1138" w:name="_Toc440382545"/>
      <w:bookmarkStart w:id="1139" w:name="_Toc440447215"/>
      <w:bookmarkStart w:id="1140" w:name="_Toc440631758"/>
      <w:bookmarkStart w:id="1141" w:name="_Toc440877414"/>
      <w:bookmarkStart w:id="1142" w:name="_Toc441130863"/>
      <w:r w:rsidRPr="00E87023">
        <w:rPr>
          <w:sz w:val="22"/>
        </w:rPr>
        <w:t xml:space="preserve">Форма информации о собственниках </w:t>
      </w:r>
      <w:r w:rsidR="00C236C0">
        <w:rPr>
          <w:sz w:val="22"/>
        </w:rPr>
        <w:t>Участник</w:t>
      </w:r>
      <w:r w:rsidRPr="00E87023">
        <w:rPr>
          <w:sz w:val="22"/>
        </w:rPr>
        <w:t>а (включая конечных бенефициаров)</w:t>
      </w:r>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p>
    <w:p w:rsidR="004F4D80" w:rsidRPr="00E87023" w:rsidRDefault="004F4D80" w:rsidP="004F4D80">
      <w:pPr>
        <w:tabs>
          <w:tab w:val="left" w:pos="4757"/>
        </w:tabs>
        <w:spacing w:line="240" w:lineRule="auto"/>
        <w:ind w:left="567" w:firstLine="0"/>
        <w:jc w:val="left"/>
      </w:pPr>
      <w:r w:rsidRPr="00E87023">
        <w:t>Приложение 1</w:t>
      </w:r>
      <w:r w:rsidR="00553A57">
        <w:t>2</w:t>
      </w:r>
      <w:r w:rsidRPr="00E87023">
        <w:t xml:space="preserve"> к письму о подаче оферты</w:t>
      </w:r>
      <w:r w:rsidRPr="00E87023">
        <w:br/>
        <w:t>от «____»_____________ </w:t>
      </w:r>
      <w:proofErr w:type="gramStart"/>
      <w:r w:rsidRPr="00E87023">
        <w:t>г</w:t>
      </w:r>
      <w:proofErr w:type="gramEnd"/>
      <w:r w:rsidRPr="00E87023">
        <w:t>. №__________</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jc w:val="center"/>
        <w:rPr>
          <w:b/>
        </w:rPr>
      </w:pPr>
      <w:r w:rsidRPr="00E87023">
        <w:rPr>
          <w:b/>
        </w:rPr>
        <w:t xml:space="preserve">Информация о собственниках </w:t>
      </w:r>
      <w:r w:rsidR="00C236C0">
        <w:rPr>
          <w:b/>
        </w:rPr>
        <w:t>Участник</w:t>
      </w:r>
      <w:r w:rsidRPr="00E87023">
        <w:rPr>
          <w:b/>
        </w:rPr>
        <w:t>а (включая конечных бенефициаров)</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rPr>
          <w:color w:val="000000"/>
        </w:rPr>
      </w:pPr>
      <w:r w:rsidRPr="00E87023">
        <w:rPr>
          <w:color w:val="000000"/>
        </w:rPr>
        <w:t xml:space="preserve">Наименование и адрес </w:t>
      </w:r>
      <w:r w:rsidR="00C236C0">
        <w:rPr>
          <w:color w:val="000000"/>
        </w:rPr>
        <w:t>Участник</w:t>
      </w:r>
      <w:r w:rsidRPr="00E87023">
        <w:rPr>
          <w:color w:val="000000"/>
        </w:rPr>
        <w:t>а: __________________________________________</w:t>
      </w:r>
    </w:p>
    <w:p w:rsidR="004F4D80" w:rsidRPr="00E87023" w:rsidRDefault="004F4D80" w:rsidP="004F4D80">
      <w:pPr>
        <w:spacing w:line="240" w:lineRule="auto"/>
        <w:ind w:firstLine="0"/>
        <w:rPr>
          <w:color w:val="000000"/>
        </w:rPr>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E87023"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 xml:space="preserve">наименование  </w:t>
            </w:r>
            <w:r w:rsidR="00C236C0">
              <w:rPr>
                <w:b/>
                <w:color w:val="000000"/>
                <w:sz w:val="16"/>
                <w:szCs w:val="16"/>
              </w:rPr>
              <w:t>Участник</w:t>
            </w:r>
            <w:r w:rsidRPr="00E87023">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информация о цепочке собственников </w:t>
            </w:r>
            <w:r w:rsidR="00C236C0">
              <w:rPr>
                <w:b/>
                <w:bCs w:val="0"/>
                <w:color w:val="000000"/>
                <w:sz w:val="16"/>
                <w:szCs w:val="16"/>
              </w:rPr>
              <w:t>Участник</w:t>
            </w:r>
            <w:r w:rsidRPr="00E87023">
              <w:rPr>
                <w:b/>
                <w:bCs w:val="0"/>
                <w:color w:val="000000"/>
                <w:sz w:val="16"/>
                <w:szCs w:val="16"/>
              </w:rPr>
              <w:t>а, включая бенефициаров (в том числе конечных)</w:t>
            </w:r>
          </w:p>
        </w:tc>
      </w:tr>
      <w:tr w:rsidR="004F4D80" w:rsidRPr="00E87023"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 </w:t>
            </w:r>
            <w:proofErr w:type="spellStart"/>
            <w:r w:rsidRPr="00E87023">
              <w:rPr>
                <w:b/>
                <w:bCs w:val="0"/>
                <w:color w:val="000000"/>
                <w:sz w:val="16"/>
                <w:szCs w:val="16"/>
              </w:rPr>
              <w:t>п.п</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w:t>
            </w:r>
            <w:r w:rsidRPr="00E87023">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серия и номер документа, удостоверяющего личность (для </w:t>
            </w:r>
            <w:proofErr w:type="spellStart"/>
            <w:r w:rsidRPr="00E87023">
              <w:rPr>
                <w:b/>
                <w:bCs w:val="0"/>
                <w:color w:val="000000"/>
                <w:sz w:val="16"/>
                <w:szCs w:val="16"/>
              </w:rPr>
              <w:t>физ</w:t>
            </w:r>
            <w:proofErr w:type="gramStart"/>
            <w:r w:rsidRPr="00E87023">
              <w:rPr>
                <w:b/>
                <w:bCs w:val="0"/>
                <w:color w:val="000000"/>
                <w:sz w:val="16"/>
                <w:szCs w:val="16"/>
              </w:rPr>
              <w:t>.л</w:t>
            </w:r>
            <w:proofErr w:type="gramEnd"/>
            <w:r w:rsidRPr="00E87023">
              <w:rPr>
                <w:b/>
                <w:bCs w:val="0"/>
                <w:color w:val="000000"/>
                <w:sz w:val="16"/>
                <w:szCs w:val="16"/>
              </w:rPr>
              <w:t>иц</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руководитель/участник</w:t>
            </w:r>
            <w:r w:rsidRPr="00E87023">
              <w:rPr>
                <w:b/>
                <w:bCs w:val="0"/>
                <w:color w:val="000000"/>
                <w:sz w:val="16"/>
                <w:szCs w:val="16"/>
              </w:rPr>
              <w:br/>
              <w:t>/акционер</w:t>
            </w:r>
            <w:r w:rsidRPr="00E87023">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информация о подтверждающих документах (наименование, реквизиты и т.д.)</w:t>
            </w:r>
          </w:p>
        </w:tc>
      </w:tr>
      <w:tr w:rsidR="004F4D80" w:rsidRPr="00E87023"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15</w:t>
            </w:r>
          </w:p>
        </w:tc>
      </w:tr>
      <w:tr w:rsidR="004F4D80" w:rsidRPr="00E87023"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r>
    </w:tbl>
    <w:p w:rsidR="004F4D80" w:rsidRPr="00E87023" w:rsidRDefault="004F4D80" w:rsidP="004F4D80">
      <w:pPr>
        <w:tabs>
          <w:tab w:val="left" w:pos="4757"/>
        </w:tabs>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 xml:space="preserve">(фамилия, имя, отчество </w:t>
      </w:r>
      <w:proofErr w:type="gramStart"/>
      <w:r w:rsidRPr="00E87023">
        <w:rPr>
          <w:color w:val="000000"/>
          <w:vertAlign w:val="superscript"/>
        </w:rPr>
        <w:t>подписавшего</w:t>
      </w:r>
      <w:proofErr w:type="gramEnd"/>
      <w:r w:rsidRPr="00E87023">
        <w:rPr>
          <w:color w:val="000000"/>
          <w:vertAlign w:val="superscript"/>
        </w:rPr>
        <w:t>, должность)</w:t>
      </w:r>
    </w:p>
    <w:p w:rsidR="004F4D80" w:rsidRPr="00E87023" w:rsidRDefault="004F4D80" w:rsidP="004F4D80"/>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EA3F63">
          <w:pgSz w:w="16838" w:h="11906" w:orient="landscape" w:code="9"/>
          <w:pgMar w:top="1134" w:right="680" w:bottom="567" w:left="539" w:header="680" w:footer="278" w:gutter="0"/>
          <w:cols w:space="708"/>
          <w:titlePg/>
          <w:docGrid w:linePitch="360"/>
        </w:sectPr>
      </w:pPr>
    </w:p>
    <w:p w:rsidR="004F4D80" w:rsidRPr="00D27071" w:rsidRDefault="004F4D80" w:rsidP="004F4D80">
      <w:pPr>
        <w:pStyle w:val="3"/>
        <w:rPr>
          <w:szCs w:val="24"/>
        </w:rPr>
      </w:pPr>
      <w:bookmarkStart w:id="1143" w:name="_Toc343690585"/>
      <w:bookmarkStart w:id="1144" w:name="_Toc372294429"/>
      <w:bookmarkStart w:id="1145" w:name="_Toc379288897"/>
      <w:bookmarkStart w:id="1146" w:name="_Toc384734781"/>
      <w:bookmarkStart w:id="1147" w:name="_Toc396984079"/>
      <w:bookmarkStart w:id="1148" w:name="_Toc423423682"/>
      <w:bookmarkStart w:id="1149" w:name="_Toc439170711"/>
      <w:bookmarkStart w:id="1150" w:name="_Toc439172813"/>
      <w:bookmarkStart w:id="1151" w:name="_Toc439173254"/>
      <w:bookmarkStart w:id="1152" w:name="_Toc439238250"/>
      <w:bookmarkStart w:id="1153" w:name="_Toc439252797"/>
      <w:bookmarkStart w:id="1154" w:name="_Toc439323771"/>
      <w:bookmarkStart w:id="1155" w:name="_Toc440361406"/>
      <w:bookmarkStart w:id="1156" w:name="_Toc440376288"/>
      <w:bookmarkStart w:id="1157" w:name="_Toc440382546"/>
      <w:bookmarkStart w:id="1158" w:name="_Toc440447216"/>
      <w:bookmarkStart w:id="1159" w:name="_Toc440631759"/>
      <w:bookmarkStart w:id="1160" w:name="_Toc440877415"/>
      <w:bookmarkStart w:id="1161" w:name="_Toc441130864"/>
      <w:r w:rsidRPr="00D27071">
        <w:rPr>
          <w:szCs w:val="24"/>
        </w:rPr>
        <w:lastRenderedPageBreak/>
        <w:t>Инструкции по заполнению</w:t>
      </w:r>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дату и номер </w:t>
      </w:r>
      <w:r w:rsidR="004F4D80">
        <w:rPr>
          <w:sz w:val="24"/>
          <w:szCs w:val="24"/>
        </w:rPr>
        <w:t>заявки</w:t>
      </w:r>
      <w:r w:rsidR="004F4D80" w:rsidRPr="00D27071">
        <w:rPr>
          <w:sz w:val="24"/>
          <w:szCs w:val="24"/>
        </w:rPr>
        <w:t xml:space="preserve"> в соответствии с письмом о подаче оферты </w:t>
      </w:r>
      <w:r w:rsidR="00D90031" w:rsidRPr="00A55F54">
        <w:rPr>
          <w:sz w:val="24"/>
          <w:szCs w:val="24"/>
        </w:rPr>
        <w:t xml:space="preserve">(подраздел </w:t>
      </w:r>
      <w:r w:rsidR="000F1BD0">
        <w:rPr>
          <w:sz w:val="24"/>
          <w:szCs w:val="24"/>
        </w:rPr>
        <w:fldChar w:fldCharType="begin"/>
      </w:r>
      <w:r w:rsidR="00D90031">
        <w:rPr>
          <w:sz w:val="24"/>
          <w:szCs w:val="24"/>
        </w:rPr>
        <w:instrText xml:space="preserve"> REF _Ref55336310 \r \h </w:instrText>
      </w:r>
      <w:r w:rsidR="000F1BD0">
        <w:rPr>
          <w:sz w:val="24"/>
          <w:szCs w:val="24"/>
        </w:rPr>
      </w:r>
      <w:r w:rsidR="000F1BD0">
        <w:rPr>
          <w:sz w:val="24"/>
          <w:szCs w:val="24"/>
        </w:rPr>
        <w:fldChar w:fldCharType="separate"/>
      </w:r>
      <w:r w:rsidR="00A35E74">
        <w:rPr>
          <w:sz w:val="24"/>
          <w:szCs w:val="24"/>
        </w:rPr>
        <w:t>5.1</w:t>
      </w:r>
      <w:r w:rsidR="000F1BD0">
        <w:rPr>
          <w:sz w:val="24"/>
          <w:szCs w:val="24"/>
        </w:rPr>
        <w:fldChar w:fldCharType="end"/>
      </w:r>
      <w:r w:rsidR="00D90031" w:rsidRPr="00A55F54">
        <w:rPr>
          <w:sz w:val="24"/>
          <w:szCs w:val="24"/>
        </w:rPr>
        <w:t>)</w:t>
      </w:r>
      <w:r w:rsidR="004F4D80" w:rsidRPr="00D27071">
        <w:rPr>
          <w:sz w:val="24"/>
          <w:szCs w:val="24"/>
        </w:rPr>
        <w:t>.</w:t>
      </w:r>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свое фирменное наименование (в </w:t>
      </w:r>
      <w:proofErr w:type="spellStart"/>
      <w:r w:rsidR="004F4D80" w:rsidRPr="00D27071">
        <w:rPr>
          <w:sz w:val="24"/>
          <w:szCs w:val="24"/>
        </w:rPr>
        <w:t>т.ч</w:t>
      </w:r>
      <w:proofErr w:type="spellEnd"/>
      <w:r w:rsidR="004F4D80" w:rsidRPr="00D27071">
        <w:rPr>
          <w:sz w:val="24"/>
          <w:szCs w:val="24"/>
        </w:rPr>
        <w:t>. организационно-правовую форму) и свой адрес.</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(№2) и «ОГРН» (№3) - указываются регистрационные данные </w:t>
      </w:r>
      <w:r w:rsidR="00C236C0">
        <w:rPr>
          <w:sz w:val="24"/>
          <w:szCs w:val="24"/>
        </w:rPr>
        <w:t>Участник</w:t>
      </w:r>
      <w:r w:rsidRPr="00DC5CAC">
        <w:rPr>
          <w:sz w:val="24"/>
          <w:szCs w:val="24"/>
        </w:rPr>
        <w:t>а.</w:t>
      </w:r>
    </w:p>
    <w:p w:rsidR="004F4D80" w:rsidRPr="00DC5CAC"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(№9) и «ОГРН» (№10) - указываются регистрационные данные собственников </w:t>
      </w:r>
      <w:r w:rsidR="00C236C0">
        <w:rPr>
          <w:sz w:val="24"/>
          <w:szCs w:val="24"/>
        </w:rPr>
        <w:t>Участник</w:t>
      </w:r>
      <w:r w:rsidRPr="00DC5CAC">
        <w:rPr>
          <w:sz w:val="24"/>
          <w:szCs w:val="24"/>
        </w:rPr>
        <w:t>а</w:t>
      </w:r>
      <w:r w:rsidRPr="00646A17">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«Наименование краткое» (№4) - указывается краткое наименование </w:t>
      </w:r>
      <w:r w:rsidR="00C236C0">
        <w:rPr>
          <w:sz w:val="24"/>
          <w:szCs w:val="24"/>
        </w:rPr>
        <w:t>Участник</w:t>
      </w:r>
      <w:r w:rsidRPr="00D27071">
        <w:rPr>
          <w:sz w:val="24"/>
          <w:szCs w:val="24"/>
        </w:rPr>
        <w:t xml:space="preserve">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«Код ОКВЭД» (№5) - указывается код (основные коды) ОКВЭД.</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w:t>
      </w:r>
      <w:proofErr w:type="gramEnd"/>
      <w:r w:rsidRPr="005E27C2">
        <w:rPr>
          <w:sz w:val="24"/>
          <w:szCs w:val="24"/>
        </w:rPr>
        <w:t xml:space="preserve">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 xml:space="preserve">АО); </w:t>
      </w:r>
      <w:r w:rsidRPr="00D27071">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D27071">
        <w:rPr>
          <w:sz w:val="24"/>
          <w:szCs w:val="24"/>
        </w:rPr>
        <w:t>гос. учреждения</w:t>
      </w:r>
      <w:proofErr w:type="gramEnd"/>
      <w:r w:rsidRPr="00D27071">
        <w:rPr>
          <w:sz w:val="24"/>
          <w:szCs w:val="24"/>
        </w:rPr>
        <w:t xml:space="preserve"> РФ, физические лица, кроме руководителей).</w:t>
      </w:r>
    </w:p>
    <w:p w:rsidR="004F4D80" w:rsidRPr="00646A1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162" w:name="_Toc329588495"/>
      <w:r w:rsidRPr="00646A1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w:t>
      </w:r>
      <w:r>
        <w:rPr>
          <w:sz w:val="24"/>
          <w:szCs w:val="24"/>
        </w:rPr>
        <w:t>№</w:t>
      </w:r>
      <w:r w:rsidRPr="00646A17">
        <w:rPr>
          <w:sz w:val="24"/>
          <w:szCs w:val="24"/>
        </w:rPr>
        <w:t>9-13, а также документ</w:t>
      </w:r>
      <w:r>
        <w:rPr>
          <w:sz w:val="24"/>
          <w:szCs w:val="24"/>
        </w:rPr>
        <w:t>,</w:t>
      </w:r>
      <w:r w:rsidRPr="00646A17">
        <w:rPr>
          <w:sz w:val="24"/>
          <w:szCs w:val="24"/>
        </w:rPr>
        <w:t xml:space="preserve"> подтверждающий статус участник</w:t>
      </w:r>
      <w:proofErr w:type="gramStart"/>
      <w:r w:rsidRPr="00646A17">
        <w:rPr>
          <w:sz w:val="24"/>
          <w:szCs w:val="24"/>
        </w:rPr>
        <w:t>а(</w:t>
      </w:r>
      <w:proofErr w:type="spellStart"/>
      <w:proofErr w:type="gramEnd"/>
      <w:r w:rsidRPr="00646A17">
        <w:rPr>
          <w:sz w:val="24"/>
          <w:szCs w:val="24"/>
        </w:rPr>
        <w:t>ов</w:t>
      </w:r>
      <w:proofErr w:type="spellEnd"/>
      <w:r w:rsidRPr="00646A17">
        <w:rPr>
          <w:sz w:val="24"/>
          <w:szCs w:val="24"/>
        </w:rPr>
        <w:t>) общества (выписка из реестра акционеров либо решение учредителя участника общества и т</w:t>
      </w:r>
      <w:r>
        <w:rPr>
          <w:sz w:val="24"/>
          <w:szCs w:val="24"/>
        </w:rPr>
        <w:t>.</w:t>
      </w:r>
      <w:r w:rsidRPr="00646A17">
        <w:rPr>
          <w:sz w:val="24"/>
          <w:szCs w:val="24"/>
        </w:rPr>
        <w:t xml:space="preserve">д.). </w:t>
      </w:r>
      <w:proofErr w:type="gramStart"/>
      <w:r w:rsidRPr="00646A17">
        <w:rPr>
          <w:sz w:val="24"/>
          <w:szCs w:val="24"/>
        </w:rPr>
        <w:t>Скан-копии</w:t>
      </w:r>
      <w:proofErr w:type="gramEnd"/>
      <w:r w:rsidRPr="00646A17">
        <w:rPr>
          <w:sz w:val="24"/>
          <w:szCs w:val="24"/>
        </w:rPr>
        <w:t xml:space="preserve"> документов, указанных в данном разделе, должны быть приложены </w:t>
      </w:r>
      <w:r w:rsidR="00C236C0">
        <w:rPr>
          <w:sz w:val="24"/>
          <w:szCs w:val="24"/>
        </w:rPr>
        <w:t>Участник</w:t>
      </w:r>
      <w:r>
        <w:rPr>
          <w:sz w:val="24"/>
          <w:szCs w:val="24"/>
        </w:rPr>
        <w:t>ом</w:t>
      </w:r>
      <w:r w:rsidRPr="00646A17">
        <w:rPr>
          <w:sz w:val="24"/>
          <w:szCs w:val="24"/>
        </w:rPr>
        <w:t xml:space="preserve"> к </w:t>
      </w:r>
      <w:r w:rsidR="00D90031">
        <w:rPr>
          <w:sz w:val="24"/>
          <w:szCs w:val="24"/>
        </w:rPr>
        <w:t xml:space="preserve">настоящей Форме </w:t>
      </w:r>
      <w:r w:rsidR="00D90031" w:rsidRPr="00D90031">
        <w:rPr>
          <w:sz w:val="24"/>
          <w:szCs w:val="24"/>
        </w:rPr>
        <w:t>информации о собственниках Участника (включая конечных бенефициаров)</w:t>
      </w:r>
      <w:r w:rsidRPr="00646A17">
        <w:rPr>
          <w:sz w:val="24"/>
          <w:szCs w:val="24"/>
        </w:rPr>
        <w:t xml:space="preserve"> и войти в состав </w:t>
      </w:r>
      <w:r w:rsidR="00D904EF">
        <w:rPr>
          <w:sz w:val="24"/>
          <w:szCs w:val="24"/>
        </w:rPr>
        <w:t>Заявки</w:t>
      </w:r>
      <w:r w:rsidRPr="00646A17">
        <w:rPr>
          <w:sz w:val="24"/>
          <w:szCs w:val="24"/>
        </w:rPr>
        <w:t>.</w:t>
      </w:r>
    </w:p>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EA3F63">
          <w:pgSz w:w="16838" w:h="11906" w:orient="landscape" w:code="9"/>
          <w:pgMar w:top="1134" w:right="680" w:bottom="567" w:left="539" w:header="680" w:footer="278" w:gutter="0"/>
          <w:cols w:space="708"/>
          <w:titlePg/>
          <w:docGrid w:linePitch="360"/>
        </w:sectPr>
      </w:pPr>
    </w:p>
    <w:p w:rsidR="004F4D80" w:rsidRPr="008C4223" w:rsidRDefault="000D70B6" w:rsidP="00EA3F63">
      <w:pPr>
        <w:pStyle w:val="2"/>
        <w:pageBreakBefore/>
        <w:tabs>
          <w:tab w:val="clear" w:pos="0"/>
          <w:tab w:val="clear" w:pos="1700"/>
          <w:tab w:val="num" w:pos="1134"/>
        </w:tabs>
        <w:spacing w:before="100" w:beforeAutospacing="1" w:after="100" w:afterAutospacing="1" w:line="240" w:lineRule="auto"/>
      </w:pPr>
      <w:bookmarkStart w:id="1163" w:name="_Toc423423683"/>
      <w:bookmarkStart w:id="1164" w:name="_Ref440272051"/>
      <w:bookmarkStart w:id="1165" w:name="_Ref440274744"/>
      <w:bookmarkStart w:id="1166" w:name="_Toc441130865"/>
      <w:r w:rsidRPr="000D70B6">
        <w:lastRenderedPageBreak/>
        <w:t>Согласие на обработку персональных данных</w:t>
      </w:r>
      <w:r w:rsidR="004F4D80" w:rsidRPr="008C4223">
        <w:t xml:space="preserve"> (форма 1</w:t>
      </w:r>
      <w:r w:rsidR="00635719" w:rsidRPr="008C4223">
        <w:t>3</w:t>
      </w:r>
      <w:r w:rsidR="004F4D80" w:rsidRPr="008C4223">
        <w:t>)</w:t>
      </w:r>
      <w:bookmarkEnd w:id="1162"/>
      <w:bookmarkEnd w:id="1163"/>
      <w:bookmarkEnd w:id="1164"/>
      <w:bookmarkEnd w:id="1165"/>
      <w:bookmarkEnd w:id="1166"/>
    </w:p>
    <w:p w:rsidR="004F4D80" w:rsidRPr="008C4223" w:rsidRDefault="004F4D80" w:rsidP="004F4D80">
      <w:pPr>
        <w:pStyle w:val="3"/>
        <w:rPr>
          <w:szCs w:val="24"/>
        </w:rPr>
      </w:pPr>
      <w:bookmarkStart w:id="1167" w:name="_Toc343690587"/>
      <w:bookmarkStart w:id="1168" w:name="_Toc372294431"/>
      <w:bookmarkStart w:id="1169" w:name="_Toc379288899"/>
      <w:bookmarkStart w:id="1170" w:name="_Toc384734783"/>
      <w:bookmarkStart w:id="1171" w:name="_Toc396984081"/>
      <w:bookmarkStart w:id="1172" w:name="_Toc423423684"/>
      <w:bookmarkStart w:id="1173" w:name="_Toc439170713"/>
      <w:bookmarkStart w:id="1174" w:name="_Toc439172815"/>
      <w:bookmarkStart w:id="1175" w:name="_Toc439173256"/>
      <w:bookmarkStart w:id="1176" w:name="_Toc439238252"/>
      <w:bookmarkStart w:id="1177" w:name="_Toc439252799"/>
      <w:bookmarkStart w:id="1178" w:name="_Toc439323773"/>
      <w:bookmarkStart w:id="1179" w:name="_Toc440361408"/>
      <w:bookmarkStart w:id="1180" w:name="_Toc440376290"/>
      <w:bookmarkStart w:id="1181" w:name="_Toc440382548"/>
      <w:bookmarkStart w:id="1182" w:name="_Toc440447218"/>
      <w:bookmarkStart w:id="1183" w:name="_Toc440631761"/>
      <w:bookmarkStart w:id="1184" w:name="_Toc440877417"/>
      <w:bookmarkStart w:id="1185" w:name="_Toc441130866"/>
      <w:r w:rsidRPr="008C4223">
        <w:rPr>
          <w:szCs w:val="24"/>
        </w:rPr>
        <w:t xml:space="preserve">Форма </w:t>
      </w:r>
      <w:bookmarkEnd w:id="1167"/>
      <w:bookmarkEnd w:id="1168"/>
      <w:bookmarkEnd w:id="1169"/>
      <w:bookmarkEnd w:id="1170"/>
      <w:bookmarkEnd w:id="1171"/>
      <w:bookmarkEnd w:id="1172"/>
      <w:bookmarkEnd w:id="1173"/>
      <w:bookmarkEnd w:id="1174"/>
      <w:bookmarkEnd w:id="1175"/>
      <w:bookmarkEnd w:id="1176"/>
      <w:bookmarkEnd w:id="1177"/>
      <w:r w:rsidR="000D70B6" w:rsidRPr="000D70B6">
        <w:rPr>
          <w:szCs w:val="24"/>
        </w:rPr>
        <w:t>Согласия на обработку персональных данных</w:t>
      </w:r>
      <w:bookmarkEnd w:id="1178"/>
      <w:bookmarkEnd w:id="1179"/>
      <w:bookmarkEnd w:id="1180"/>
      <w:bookmarkEnd w:id="1181"/>
      <w:bookmarkEnd w:id="1182"/>
      <w:bookmarkEnd w:id="1183"/>
      <w:bookmarkEnd w:id="1184"/>
      <w:bookmarkEnd w:id="1185"/>
    </w:p>
    <w:p w:rsidR="004F4D80" w:rsidRPr="00FB1D53" w:rsidRDefault="004F4D80" w:rsidP="004F4D80">
      <w:pPr>
        <w:tabs>
          <w:tab w:val="left" w:pos="4757"/>
        </w:tabs>
        <w:spacing w:line="240" w:lineRule="auto"/>
        <w:ind w:left="1134" w:firstLine="0"/>
        <w:jc w:val="left"/>
      </w:pPr>
      <w:r w:rsidRPr="00FB1D53">
        <w:t>Приложение 1</w:t>
      </w:r>
      <w:r w:rsidR="00553A57">
        <w:t>3</w:t>
      </w:r>
      <w:r w:rsidRPr="00FB1D53">
        <w:t xml:space="preserve"> к письму о подаче оферты</w:t>
      </w:r>
      <w:r w:rsidRPr="00FB1D53">
        <w:br/>
        <w:t>от «____»_____________ </w:t>
      </w:r>
      <w:proofErr w:type="gramStart"/>
      <w:r w:rsidRPr="00FB1D53">
        <w:t>г</w:t>
      </w:r>
      <w:proofErr w:type="gramEnd"/>
      <w:r w:rsidRPr="00FB1D53">
        <w:t>. №__________</w:t>
      </w:r>
    </w:p>
    <w:p w:rsidR="004F4D80" w:rsidRPr="006C02AB" w:rsidRDefault="004F4D80" w:rsidP="004F4D80">
      <w:pPr>
        <w:contextualSpacing/>
        <w:jc w:val="right"/>
        <w:rPr>
          <w:sz w:val="24"/>
          <w:szCs w:val="24"/>
        </w:rPr>
      </w:pPr>
    </w:p>
    <w:p w:rsidR="002B5044" w:rsidRDefault="002B5044" w:rsidP="002B5044">
      <w:pPr>
        <w:rPr>
          <w:lang w:eastAsia="ru-RU"/>
        </w:rPr>
      </w:pPr>
    </w:p>
    <w:p w:rsidR="003311F3" w:rsidRPr="005A2CAE" w:rsidRDefault="003311F3" w:rsidP="003311F3">
      <w:pPr>
        <w:widowControl w:val="0"/>
        <w:tabs>
          <w:tab w:val="left" w:pos="0"/>
          <w:tab w:val="num" w:pos="1134"/>
        </w:tabs>
        <w:spacing w:line="240" w:lineRule="auto"/>
        <w:jc w:val="center"/>
        <w:outlineLvl w:val="1"/>
        <w:rPr>
          <w:b/>
          <w:sz w:val="26"/>
          <w:szCs w:val="26"/>
        </w:rPr>
      </w:pPr>
      <w:r w:rsidRPr="005A2CAE">
        <w:rPr>
          <w:b/>
          <w:sz w:val="26"/>
          <w:szCs w:val="26"/>
        </w:rPr>
        <w:t xml:space="preserve">Согласие на обработку персональных данных </w:t>
      </w:r>
    </w:p>
    <w:p w:rsidR="003311F3" w:rsidRPr="005A2CAE" w:rsidRDefault="003311F3" w:rsidP="003311F3">
      <w:pPr>
        <w:widowControl w:val="0"/>
        <w:tabs>
          <w:tab w:val="left" w:pos="0"/>
        </w:tabs>
        <w:spacing w:line="240" w:lineRule="auto"/>
        <w:jc w:val="center"/>
        <w:rPr>
          <w:b/>
          <w:snapToGrid w:val="0"/>
          <w:sz w:val="26"/>
          <w:szCs w:val="26"/>
        </w:rPr>
      </w:pPr>
      <w:r w:rsidRPr="005A2CAE">
        <w:rPr>
          <w:b/>
          <w:snapToGrid w:val="0"/>
          <w:sz w:val="26"/>
          <w:szCs w:val="26"/>
        </w:rPr>
        <w:t xml:space="preserve">от «_____» ____________ 201____ г. </w:t>
      </w:r>
    </w:p>
    <w:p w:rsidR="003311F3" w:rsidRPr="005A2CAE" w:rsidRDefault="003311F3" w:rsidP="003311F3">
      <w:pPr>
        <w:widowControl w:val="0"/>
        <w:spacing w:line="240" w:lineRule="auto"/>
        <w:jc w:val="center"/>
        <w:rPr>
          <w:sz w:val="26"/>
          <w:szCs w:val="26"/>
        </w:rPr>
      </w:pPr>
    </w:p>
    <w:p w:rsidR="003311F3" w:rsidRPr="00263B47" w:rsidRDefault="003311F3" w:rsidP="003311F3">
      <w:pPr>
        <w:widowControl w:val="0"/>
        <w:autoSpaceDE w:val="0"/>
        <w:autoSpaceDN w:val="0"/>
        <w:adjustRightInd w:val="0"/>
        <w:spacing w:line="240" w:lineRule="auto"/>
        <w:ind w:firstLine="709"/>
        <w:rPr>
          <w:sz w:val="24"/>
          <w:szCs w:val="24"/>
        </w:rPr>
      </w:pPr>
      <w:proofErr w:type="gramStart"/>
      <w:r w:rsidRPr="00263B47">
        <w:rPr>
          <w:sz w:val="24"/>
          <w:szCs w:val="24"/>
        </w:rPr>
        <w:t xml:space="preserve">Настоящим </w:t>
      </w:r>
      <w:r w:rsidRPr="00263B4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263B47">
        <w:rPr>
          <w:sz w:val="24"/>
          <w:szCs w:val="24"/>
        </w:rPr>
        <w:t>,</w:t>
      </w:r>
      <w:r w:rsidRPr="00263B47">
        <w:rPr>
          <w:b/>
          <w:i/>
          <w:sz w:val="24"/>
          <w:szCs w:val="24"/>
        </w:rPr>
        <w:t xml:space="preserve"> действующего на основании _________</w:t>
      </w:r>
      <w:r w:rsidRPr="00263B47">
        <w:rPr>
          <w:i/>
          <w:sz w:val="24"/>
          <w:szCs w:val="24"/>
        </w:rPr>
        <w:t>_,</w:t>
      </w:r>
      <w:r w:rsidRPr="00263B47">
        <w:rPr>
          <w:b/>
          <w:i/>
          <w:sz w:val="24"/>
          <w:szCs w:val="24"/>
        </w:rPr>
        <w:t xml:space="preserve"> </w:t>
      </w:r>
      <w:r w:rsidRPr="00263B47">
        <w:rPr>
          <w:sz w:val="24"/>
          <w:szCs w:val="24"/>
        </w:rPr>
        <w:t xml:space="preserve">дает свое согласие на </w:t>
      </w:r>
      <w:r w:rsidRPr="00263B47">
        <w:rPr>
          <w:snapToGrid w:val="0"/>
          <w:sz w:val="24"/>
          <w:szCs w:val="24"/>
        </w:rPr>
        <w:t>совершение ПАО «МРСК Центра», и ПАО «</w:t>
      </w:r>
      <w:proofErr w:type="spellStart"/>
      <w:r w:rsidRPr="00263B47">
        <w:rPr>
          <w:snapToGrid w:val="0"/>
          <w:sz w:val="24"/>
          <w:szCs w:val="24"/>
        </w:rPr>
        <w:t>Россети</w:t>
      </w:r>
      <w:proofErr w:type="spellEnd"/>
      <w:r w:rsidRPr="00263B47">
        <w:rPr>
          <w:snapToGrid w:val="0"/>
          <w:sz w:val="24"/>
          <w:szCs w:val="24"/>
        </w:rPr>
        <w:t>» действий, предусмотренных п. 3 ст. 3 ФЗ «О персональных данных» от 27.07.2006 № 152-ФЗ, в отношении</w:t>
      </w:r>
      <w:r w:rsidRPr="00263B4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263B47">
        <w:rPr>
          <w:sz w:val="24"/>
          <w:szCs w:val="24"/>
        </w:rPr>
        <w:t>субконтрагентов</w:t>
      </w:r>
      <w:proofErr w:type="spellEnd"/>
      <w:r w:rsidRPr="00263B47">
        <w:rPr>
          <w:sz w:val="24"/>
          <w:szCs w:val="24"/>
        </w:rPr>
        <w:t xml:space="preserve"> и</w:t>
      </w:r>
      <w:proofErr w:type="gramEnd"/>
      <w:r w:rsidRPr="00263B47">
        <w:rPr>
          <w:sz w:val="24"/>
          <w:szCs w:val="24"/>
        </w:rPr>
        <w:t xml:space="preserve"> </w:t>
      </w:r>
      <w:proofErr w:type="gramStart"/>
      <w:r w:rsidRPr="00263B47">
        <w:rPr>
          <w:sz w:val="24"/>
          <w:szCs w:val="24"/>
        </w:rPr>
        <w:t>их собственников (участников, учредителей, акционеров), в том числе конечных бенефициаров (</w:t>
      </w:r>
      <w:r w:rsidRPr="00263B47">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263B47">
        <w:rPr>
          <w:snapToGrid w:val="0"/>
          <w:sz w:val="24"/>
          <w:szCs w:val="24"/>
        </w:rPr>
        <w:t xml:space="preserve"> ИНН </w:t>
      </w:r>
      <w:r w:rsidRPr="00263B4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263B47">
        <w:rPr>
          <w:sz w:val="24"/>
          <w:szCs w:val="24"/>
        </w:rPr>
        <w:t>Росфинмониторинг</w:t>
      </w:r>
      <w:proofErr w:type="spellEnd"/>
      <w:r w:rsidRPr="00263B4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263B47" w:rsidRDefault="003311F3" w:rsidP="003311F3">
      <w:pPr>
        <w:widowControl w:val="0"/>
        <w:spacing w:line="240" w:lineRule="auto"/>
        <w:ind w:firstLine="709"/>
        <w:rPr>
          <w:snapToGrid w:val="0"/>
          <w:sz w:val="24"/>
          <w:szCs w:val="24"/>
        </w:rPr>
      </w:pPr>
      <w:proofErr w:type="gramStart"/>
      <w:r w:rsidRPr="00263B4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263B47">
        <w:rPr>
          <w:snapToGrid w:val="0"/>
          <w:sz w:val="24"/>
          <w:szCs w:val="24"/>
        </w:rPr>
        <w:t>выполнения / отмены действия поручений Правительства Российской</w:t>
      </w:r>
      <w:proofErr w:type="gramEnd"/>
      <w:r w:rsidRPr="00263B47">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5A2CAE" w:rsidRDefault="003311F3" w:rsidP="003311F3">
      <w:pPr>
        <w:widowControl w:val="0"/>
        <w:spacing w:line="240" w:lineRule="auto"/>
        <w:jc w:val="left"/>
        <w:rPr>
          <w:color w:val="000000"/>
          <w:sz w:val="26"/>
          <w:szCs w:val="26"/>
        </w:rPr>
      </w:pPr>
      <w:r w:rsidRPr="005A2CAE">
        <w:rPr>
          <w:color w:val="000000"/>
          <w:sz w:val="26"/>
          <w:szCs w:val="26"/>
        </w:rPr>
        <w:t>_______________________                                                   ______________________</w:t>
      </w:r>
    </w:p>
    <w:p w:rsidR="003311F3" w:rsidRPr="005A2CAE" w:rsidRDefault="003311F3" w:rsidP="003311F3">
      <w:pPr>
        <w:widowControl w:val="0"/>
        <w:spacing w:line="240" w:lineRule="auto"/>
        <w:jc w:val="left"/>
        <w:rPr>
          <w:sz w:val="20"/>
          <w:szCs w:val="20"/>
        </w:rPr>
      </w:pPr>
      <w:r w:rsidRPr="005A2CAE">
        <w:rPr>
          <w:sz w:val="20"/>
          <w:szCs w:val="20"/>
        </w:rPr>
        <w:t>(Подпись уполномоченного представителя</w:t>
      </w:r>
      <w:r w:rsidRPr="005A2CAE">
        <w:rPr>
          <w:sz w:val="26"/>
          <w:szCs w:val="26"/>
        </w:rPr>
        <w:t xml:space="preserve">)                                   </w:t>
      </w:r>
      <w:r w:rsidRPr="005A2CAE">
        <w:rPr>
          <w:sz w:val="20"/>
          <w:szCs w:val="20"/>
        </w:rPr>
        <w:t>(Ф.И.О. и должность подписавшего***)</w:t>
      </w:r>
    </w:p>
    <w:p w:rsidR="003311F3" w:rsidRPr="005A2CAE" w:rsidRDefault="003311F3" w:rsidP="003311F3">
      <w:pPr>
        <w:widowControl w:val="0"/>
        <w:spacing w:line="240" w:lineRule="auto"/>
        <w:jc w:val="left"/>
        <w:rPr>
          <w:b/>
          <w:bCs w:val="0"/>
        </w:rPr>
      </w:pPr>
      <w:r w:rsidRPr="005A2CAE">
        <w:rPr>
          <w:b/>
          <w:bCs w:val="0"/>
        </w:rPr>
        <w:t>М.П.</w:t>
      </w:r>
    </w:p>
    <w:p w:rsidR="00EA3F63" w:rsidRDefault="00EA3F63">
      <w:pPr>
        <w:suppressAutoHyphens w:val="0"/>
        <w:spacing w:line="240" w:lineRule="auto"/>
        <w:ind w:firstLine="0"/>
        <w:jc w:val="left"/>
        <w:rPr>
          <w:lang w:eastAsia="ru-RU"/>
        </w:rPr>
      </w:pPr>
      <w:r>
        <w:rPr>
          <w:lang w:eastAsia="ru-RU"/>
        </w:rPr>
        <w:br w:type="page"/>
      </w:r>
    </w:p>
    <w:p w:rsidR="003311F3" w:rsidRPr="005A2CAE" w:rsidRDefault="003311F3" w:rsidP="003311F3">
      <w:pPr>
        <w:pStyle w:val="3"/>
        <w:rPr>
          <w:szCs w:val="24"/>
        </w:rPr>
      </w:pPr>
      <w:bookmarkStart w:id="1186" w:name="_Toc439252801"/>
      <w:bookmarkStart w:id="1187" w:name="_Toc439323774"/>
      <w:bookmarkStart w:id="1188" w:name="_Toc440361409"/>
      <w:bookmarkStart w:id="1189" w:name="_Toc440376291"/>
      <w:bookmarkStart w:id="1190" w:name="_Toc440382549"/>
      <w:bookmarkStart w:id="1191" w:name="_Toc440447219"/>
      <w:bookmarkStart w:id="1192" w:name="_Toc440631762"/>
      <w:bookmarkStart w:id="1193" w:name="_Toc440877418"/>
      <w:bookmarkStart w:id="1194" w:name="_Toc441130867"/>
      <w:r w:rsidRPr="005A2CAE">
        <w:rPr>
          <w:szCs w:val="24"/>
        </w:rPr>
        <w:lastRenderedPageBreak/>
        <w:t>Инструкции по заполнению</w:t>
      </w:r>
      <w:bookmarkEnd w:id="1186"/>
      <w:bookmarkEnd w:id="1187"/>
      <w:bookmarkEnd w:id="1188"/>
      <w:bookmarkEnd w:id="1189"/>
      <w:bookmarkEnd w:id="1190"/>
      <w:bookmarkEnd w:id="1191"/>
      <w:bookmarkEnd w:id="1192"/>
      <w:bookmarkEnd w:id="1193"/>
      <w:bookmarkEnd w:id="1194"/>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При заключении договоров </w:t>
      </w:r>
      <w:r w:rsidRPr="005A2CAE">
        <w:rPr>
          <w:snapToGrid w:val="0"/>
          <w:sz w:val="26"/>
          <w:szCs w:val="26"/>
        </w:rPr>
        <w:t>ПАО «МРСК Центра»</w:t>
      </w:r>
      <w:r w:rsidRPr="005A2CAE">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w:t>
      </w:r>
      <w:proofErr w:type="spellStart"/>
      <w:r w:rsidRPr="005A2CAE">
        <w:rPr>
          <w:sz w:val="24"/>
          <w:szCs w:val="24"/>
        </w:rPr>
        <w:t>субконтрагентов</w:t>
      </w:r>
      <w:proofErr w:type="spellEnd"/>
      <w:r w:rsidRPr="005A2CAE">
        <w:rPr>
          <w:sz w:val="24"/>
          <w:szCs w:val="24"/>
        </w:rPr>
        <w:t xml:space="preserve"> и их собственников (участников, учредителей, акционеров), в том числе конечных бенефициаров (</w:t>
      </w:r>
      <w:r w:rsidRPr="005A2CAE">
        <w:rPr>
          <w:snapToGrid w:val="0"/>
          <w:sz w:val="24"/>
          <w:szCs w:val="24"/>
        </w:rPr>
        <w:t xml:space="preserve">фамилия, имя, отчество; серия и номер документа, удостоверяющего личность; ИНН </w:t>
      </w:r>
      <w:r w:rsidRPr="005A2CAE">
        <w:rPr>
          <w:sz w:val="24"/>
          <w:szCs w:val="24"/>
        </w:rPr>
        <w:t>(участников, учредителей, акционеров).</w:t>
      </w:r>
      <w:proofErr w:type="gramEnd"/>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5A2CAE">
        <w:rPr>
          <w:sz w:val="24"/>
          <w:szCs w:val="24"/>
        </w:rPr>
        <w:t>субконтрагентов</w:t>
      </w:r>
      <w:proofErr w:type="spellEnd"/>
      <w:r w:rsidRPr="005A2CAE">
        <w:rPr>
          <w:sz w:val="24"/>
          <w:szCs w:val="24"/>
        </w:rPr>
        <w:t xml:space="preserve"> за предоставление Обществу данных о своих собственниках (участниках, учредителях, акционерах</w:t>
      </w:r>
      <w:proofErr w:type="gramEnd"/>
      <w:r w:rsidRPr="005A2CAE">
        <w:rPr>
          <w:sz w:val="24"/>
          <w:szCs w:val="24"/>
        </w:rPr>
        <w:t xml:space="preserve">), в том числе бенефициарах и бенефициарах своего </w:t>
      </w:r>
      <w:proofErr w:type="spellStart"/>
      <w:r w:rsidRPr="005A2CAE">
        <w:rPr>
          <w:sz w:val="24"/>
          <w:szCs w:val="24"/>
        </w:rPr>
        <w:t>субконтрагента</w:t>
      </w:r>
      <w:proofErr w:type="spellEnd"/>
      <w:r w:rsidRPr="005A2CAE">
        <w:rPr>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5A2CAE">
        <w:rPr>
          <w:sz w:val="24"/>
          <w:szCs w:val="24"/>
        </w:rPr>
        <w:t>субконтрагентов</w:t>
      </w:r>
      <w:proofErr w:type="spellEnd"/>
      <w:r w:rsidRPr="005A2CAE">
        <w:rPr>
          <w:sz w:val="24"/>
          <w:szCs w:val="24"/>
        </w:rPr>
        <w:t xml:space="preserve"> согласие на представление (обработку)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и в уполномоченные государственные органы указанных сведений</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Default="007A6A39">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0"/>
          <w:tab w:val="clear" w:pos="1700"/>
          <w:tab w:val="num" w:pos="1134"/>
        </w:tabs>
        <w:spacing w:before="100" w:beforeAutospacing="1" w:after="100" w:afterAutospacing="1" w:line="240" w:lineRule="auto"/>
      </w:pPr>
      <w:bookmarkStart w:id="1195" w:name="_Ref440272256"/>
      <w:bookmarkStart w:id="1196" w:name="_Ref440272678"/>
      <w:bookmarkStart w:id="1197" w:name="_Ref440274944"/>
      <w:bookmarkStart w:id="1198" w:name="_Toc441130868"/>
      <w:r w:rsidRPr="007A6A39">
        <w:lastRenderedPageBreak/>
        <w:t>Соглашение о неустойке (форма 1</w:t>
      </w:r>
      <w:r w:rsidR="00635719">
        <w:t>4</w:t>
      </w:r>
      <w:r w:rsidRPr="007A6A39">
        <w:t>)</w:t>
      </w:r>
      <w:bookmarkEnd w:id="1195"/>
      <w:bookmarkEnd w:id="1196"/>
      <w:bookmarkEnd w:id="1197"/>
      <w:bookmarkEnd w:id="1198"/>
    </w:p>
    <w:p w:rsidR="007A6A39" w:rsidRPr="007A6A39" w:rsidRDefault="007A6A39" w:rsidP="007A6A39">
      <w:pPr>
        <w:pStyle w:val="3"/>
        <w:rPr>
          <w:szCs w:val="24"/>
        </w:rPr>
      </w:pPr>
      <w:bookmarkStart w:id="1199" w:name="_Toc439170715"/>
      <w:bookmarkStart w:id="1200" w:name="_Toc439172817"/>
      <w:bookmarkStart w:id="1201" w:name="_Toc439173259"/>
      <w:bookmarkStart w:id="1202" w:name="_Toc439238255"/>
      <w:bookmarkStart w:id="1203" w:name="_Toc439252803"/>
      <w:bookmarkStart w:id="1204" w:name="_Toc439323776"/>
      <w:bookmarkStart w:id="1205" w:name="_Toc440361411"/>
      <w:bookmarkStart w:id="1206" w:name="_Toc440376293"/>
      <w:bookmarkStart w:id="1207" w:name="_Toc440382551"/>
      <w:bookmarkStart w:id="1208" w:name="_Toc440447221"/>
      <w:bookmarkStart w:id="1209" w:name="_Toc440631764"/>
      <w:bookmarkStart w:id="1210" w:name="_Toc440877420"/>
      <w:bookmarkStart w:id="1211" w:name="_Toc441130869"/>
      <w:r w:rsidRPr="007A6A39">
        <w:rPr>
          <w:szCs w:val="24"/>
        </w:rPr>
        <w:t>Форма соглашени</w:t>
      </w:r>
      <w:r w:rsidR="00E47073">
        <w:rPr>
          <w:szCs w:val="24"/>
        </w:rPr>
        <w:t>я</w:t>
      </w:r>
      <w:r w:rsidRPr="007A6A39">
        <w:rPr>
          <w:szCs w:val="24"/>
        </w:rPr>
        <w:t xml:space="preserve"> о неустойке</w:t>
      </w:r>
      <w:bookmarkEnd w:id="1199"/>
      <w:bookmarkEnd w:id="1200"/>
      <w:bookmarkEnd w:id="1201"/>
      <w:bookmarkEnd w:id="1202"/>
      <w:bookmarkEnd w:id="1203"/>
      <w:bookmarkEnd w:id="1204"/>
      <w:bookmarkEnd w:id="1205"/>
      <w:bookmarkEnd w:id="1206"/>
      <w:bookmarkEnd w:id="1207"/>
      <w:bookmarkEnd w:id="1208"/>
      <w:bookmarkEnd w:id="1209"/>
      <w:bookmarkEnd w:id="1210"/>
      <w:bookmarkEnd w:id="1211"/>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4</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AC0B90" w:rsidRPr="007A6A39" w:rsidRDefault="00AC0B90" w:rsidP="00AC0B90">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Pr>
          <w:sz w:val="24"/>
          <w:szCs w:val="24"/>
        </w:rPr>
        <w:t>________</w:t>
      </w:r>
      <w:r w:rsidRPr="007A6A39">
        <w:rPr>
          <w:sz w:val="24"/>
          <w:szCs w:val="24"/>
        </w:rPr>
        <w:t>_______, именуемое в дальнейшем Организатор, в лице ____________________</w:t>
      </w:r>
      <w:r>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AC0B90" w:rsidRPr="007A6A39" w:rsidRDefault="00AC0B90" w:rsidP="00AC0B90">
      <w:pPr>
        <w:pStyle w:val="afd"/>
        <w:ind w:firstLine="709"/>
        <w:rPr>
          <w:sz w:val="24"/>
          <w:szCs w:val="24"/>
        </w:rPr>
      </w:pPr>
    </w:p>
    <w:p w:rsidR="00AC0B90" w:rsidRDefault="00AC0B90" w:rsidP="00AC0B90">
      <w:pPr>
        <w:pStyle w:val="afd"/>
        <w:numPr>
          <w:ilvl w:val="0"/>
          <w:numId w:val="71"/>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в ____________</w:t>
      </w:r>
      <w:r>
        <w:rPr>
          <w:sz w:val="24"/>
          <w:szCs w:val="24"/>
        </w:rPr>
        <w:t>______________________________________</w:t>
      </w:r>
      <w:r w:rsidRPr="007A6A39">
        <w:rPr>
          <w:sz w:val="24"/>
          <w:szCs w:val="24"/>
        </w:rPr>
        <w:t xml:space="preserve">___________________________, </w:t>
      </w:r>
    </w:p>
    <w:p w:rsidR="00AC0B90" w:rsidRDefault="00AC0B90" w:rsidP="00AC0B90">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0F1BD0">
        <w:rPr>
          <w:vertAlign w:val="subscript"/>
        </w:rPr>
        <w:fldChar w:fldCharType="begin"/>
      </w:r>
      <w:r>
        <w:rPr>
          <w:vertAlign w:val="subscript"/>
        </w:rPr>
        <w:instrText xml:space="preserve"> REF _Ref440275279 \r \h </w:instrText>
      </w:r>
      <w:r w:rsidR="000F1BD0">
        <w:rPr>
          <w:vertAlign w:val="subscript"/>
        </w:rPr>
      </w:r>
      <w:r w:rsidR="000F1BD0">
        <w:rPr>
          <w:vertAlign w:val="subscript"/>
        </w:rPr>
        <w:fldChar w:fldCharType="separate"/>
      </w:r>
      <w:r>
        <w:rPr>
          <w:vertAlign w:val="subscript"/>
        </w:rPr>
        <w:t>1.1.4</w:t>
      </w:r>
      <w:r w:rsidR="000F1BD0">
        <w:rPr>
          <w:vertAlign w:val="subscript"/>
        </w:rPr>
        <w:fldChar w:fldCharType="end"/>
      </w:r>
      <w:r>
        <w:rPr>
          <w:vertAlign w:val="subscript"/>
        </w:rPr>
        <w:t xml:space="preserve"> </w:t>
      </w:r>
      <w:r w:rsidRPr="00D904EF">
        <w:rPr>
          <w:vertAlign w:val="subscript"/>
        </w:rPr>
        <w:t>Документации по запросу предложений</w:t>
      </w:r>
    </w:p>
    <w:p w:rsidR="00AC0B90" w:rsidRDefault="00AC0B90" w:rsidP="00AC0B90">
      <w:pPr>
        <w:pStyle w:val="afd"/>
        <w:tabs>
          <w:tab w:val="clear" w:pos="9360"/>
        </w:tabs>
        <w:suppressAutoHyphens w:val="0"/>
        <w:jc w:val="both"/>
        <w:rPr>
          <w:sz w:val="24"/>
          <w:szCs w:val="24"/>
        </w:rPr>
      </w:pPr>
    </w:p>
    <w:p w:rsidR="00AC0B90" w:rsidRPr="007A6A39" w:rsidRDefault="00AC0B90" w:rsidP="00AC0B90">
      <w:pPr>
        <w:pStyle w:val="afd"/>
        <w:tabs>
          <w:tab w:val="clear" w:pos="9360"/>
        </w:tabs>
        <w:suppressAutoHyphens w:val="0"/>
        <w:jc w:val="both"/>
        <w:rPr>
          <w:sz w:val="24"/>
          <w:szCs w:val="24"/>
        </w:rPr>
      </w:pPr>
      <w:r w:rsidRPr="007A6A39">
        <w:rPr>
          <w:sz w:val="24"/>
          <w:szCs w:val="24"/>
        </w:rPr>
        <w:t xml:space="preserve">вне зависимости от формы и места проведения обязуется: 1) не изменять (не вносить изменения) и/или не отзывать свою </w:t>
      </w:r>
      <w:r>
        <w:rPr>
          <w:sz w:val="24"/>
          <w:szCs w:val="24"/>
        </w:rPr>
        <w:t>Заявку</w:t>
      </w:r>
      <w:r w:rsidRPr="007A6A39">
        <w:rPr>
          <w:sz w:val="24"/>
          <w:szCs w:val="24"/>
        </w:rPr>
        <w:t xml:space="preserve"> в течение срока ее действия после истечения срока окончания приема </w:t>
      </w:r>
      <w:r>
        <w:rPr>
          <w:sz w:val="24"/>
          <w:szCs w:val="24"/>
        </w:rPr>
        <w:t>Заявок</w:t>
      </w:r>
      <w:r w:rsidRPr="007A6A39">
        <w:rPr>
          <w:sz w:val="24"/>
          <w:szCs w:val="24"/>
        </w:rPr>
        <w:t xml:space="preserve">; 2) предоставлять достоверные и неискаженные документы, сведения и/или информацию, приведенные в составе </w:t>
      </w:r>
      <w:r>
        <w:rPr>
          <w:sz w:val="24"/>
          <w:szCs w:val="24"/>
        </w:rPr>
        <w:t>Заявки</w:t>
      </w:r>
      <w:r w:rsidRPr="007A6A39">
        <w:rPr>
          <w:sz w:val="24"/>
          <w:szCs w:val="24"/>
        </w:rPr>
        <w:t xml:space="preserve">; </w:t>
      </w:r>
      <w:r>
        <w:rPr>
          <w:sz w:val="24"/>
          <w:szCs w:val="24"/>
        </w:rPr>
        <w:t>3</w:t>
      </w:r>
      <w:r w:rsidRPr="007A6A39">
        <w:rPr>
          <w:sz w:val="24"/>
          <w:szCs w:val="24"/>
        </w:rPr>
        <w:t xml:space="preserve">) заключить договор в установленном документацией по запросу предложений порядке, в случае признания Участника победителем </w:t>
      </w:r>
      <w:r>
        <w:rPr>
          <w:sz w:val="24"/>
          <w:szCs w:val="24"/>
        </w:rPr>
        <w:t>запроса предложений</w:t>
      </w:r>
      <w:r w:rsidRPr="007A6A39">
        <w:rPr>
          <w:sz w:val="24"/>
          <w:szCs w:val="24"/>
        </w:rPr>
        <w:t>;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7A6A39">
        <w:rPr>
          <w:i/>
          <w:sz w:val="24"/>
          <w:szCs w:val="24"/>
        </w:rPr>
        <w:t>Примечание: если такое обеспечение предусмотрено условиями запроса предложений</w:t>
      </w:r>
      <w:r w:rsidRPr="007A6A39">
        <w:rPr>
          <w:sz w:val="24"/>
          <w:szCs w:val="24"/>
        </w:rPr>
        <w:t>)</w:t>
      </w:r>
    </w:p>
    <w:p w:rsidR="00AC0B90" w:rsidRDefault="00AC0B90" w:rsidP="00AC0B90">
      <w:pPr>
        <w:pStyle w:val="afd"/>
        <w:numPr>
          <w:ilvl w:val="0"/>
          <w:numId w:val="71"/>
        </w:numPr>
        <w:tabs>
          <w:tab w:val="clear" w:pos="9360"/>
        </w:tabs>
        <w:suppressAutoHyphens w:val="0"/>
        <w:ind w:left="0" w:firstLine="709"/>
        <w:jc w:val="both"/>
        <w:rPr>
          <w:sz w:val="24"/>
          <w:szCs w:val="24"/>
        </w:rPr>
      </w:pPr>
      <w:r w:rsidRPr="007A6A39">
        <w:rPr>
          <w:sz w:val="24"/>
          <w:szCs w:val="24"/>
        </w:rPr>
        <w:t xml:space="preserve">В случае если Участником будут нарушены обязательства, возникшие и связанные с подачей </w:t>
      </w:r>
      <w:r>
        <w:rPr>
          <w:sz w:val="24"/>
          <w:szCs w:val="24"/>
        </w:rPr>
        <w:t>Заявки</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w:t>
      </w:r>
      <w:r>
        <w:rPr>
          <w:sz w:val="24"/>
          <w:szCs w:val="24"/>
        </w:rPr>
        <w:t>___________________________________________________</w:t>
      </w:r>
      <w:r w:rsidRPr="007A6A39">
        <w:rPr>
          <w:sz w:val="24"/>
          <w:szCs w:val="24"/>
        </w:rPr>
        <w:t>______________________,</w:t>
      </w:r>
    </w:p>
    <w:p w:rsidR="00AC0B90" w:rsidRDefault="00AC0B90" w:rsidP="00AC0B90">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Pr="0082292A">
        <w:rPr>
          <w:vertAlign w:val="subscript"/>
        </w:rPr>
        <w:t xml:space="preserve"> </w:t>
      </w:r>
      <w:r w:rsidR="000F1BD0">
        <w:rPr>
          <w:vertAlign w:val="subscript"/>
        </w:rPr>
        <w:fldChar w:fldCharType="begin"/>
      </w:r>
      <w:r>
        <w:rPr>
          <w:vertAlign w:val="subscript"/>
        </w:rPr>
        <w:instrText xml:space="preserve"> REF _Ref440275279 \r \h </w:instrText>
      </w:r>
      <w:r w:rsidR="000F1BD0">
        <w:rPr>
          <w:vertAlign w:val="subscript"/>
        </w:rPr>
      </w:r>
      <w:r w:rsidR="000F1BD0">
        <w:rPr>
          <w:vertAlign w:val="subscript"/>
        </w:rPr>
        <w:fldChar w:fldCharType="separate"/>
      </w:r>
      <w:r>
        <w:rPr>
          <w:vertAlign w:val="subscript"/>
        </w:rPr>
        <w:t>1.1.4</w:t>
      </w:r>
      <w:r w:rsidR="000F1BD0">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ind w:left="709"/>
        <w:jc w:val="both"/>
        <w:rPr>
          <w:sz w:val="24"/>
          <w:szCs w:val="24"/>
        </w:rPr>
      </w:pPr>
    </w:p>
    <w:p w:rsidR="00311F48" w:rsidRDefault="00311F48" w:rsidP="00311F48">
      <w:pPr>
        <w:pStyle w:val="afd"/>
        <w:tabs>
          <w:tab w:val="clear" w:pos="9360"/>
        </w:tabs>
        <w:suppressAutoHyphens w:val="0"/>
        <w:jc w:val="both"/>
        <w:rPr>
          <w:sz w:val="24"/>
          <w:szCs w:val="24"/>
        </w:rPr>
      </w:pPr>
    </w:p>
    <w:p w:rsidR="007A6A39" w:rsidRPr="005A2CAE" w:rsidRDefault="007A6A39" w:rsidP="00311F48">
      <w:pPr>
        <w:pStyle w:val="afd"/>
        <w:tabs>
          <w:tab w:val="clear" w:pos="9360"/>
        </w:tabs>
        <w:suppressAutoHyphens w:val="0"/>
        <w:jc w:val="both"/>
        <w:rPr>
          <w:sz w:val="24"/>
          <w:szCs w:val="24"/>
        </w:rPr>
      </w:pPr>
      <w:r w:rsidRPr="007A6A39">
        <w:rPr>
          <w:sz w:val="24"/>
          <w:szCs w:val="24"/>
        </w:rPr>
        <w:t xml:space="preserve">указанные в п. 1 настоящего соглашения, Участник выплатит Организатору неустойку в </w:t>
      </w:r>
      <w:r w:rsidRPr="005A2CAE">
        <w:rPr>
          <w:sz w:val="24"/>
          <w:szCs w:val="24"/>
        </w:rPr>
        <w:t>размере</w:t>
      </w:r>
      <w:proofErr w:type="gramStart"/>
      <w:r w:rsidRPr="005A2CAE">
        <w:rPr>
          <w:sz w:val="24"/>
          <w:szCs w:val="24"/>
        </w:rPr>
        <w:t xml:space="preserve"> _____________________ (_______________) </w:t>
      </w:r>
      <w:proofErr w:type="gramEnd"/>
      <w:r w:rsidRPr="005A2CAE">
        <w:rPr>
          <w:sz w:val="24"/>
          <w:szCs w:val="24"/>
        </w:rPr>
        <w:t>рублей, в течение 5 (пяти) рабочих дней после получения письменного требования Организатора об уплате неустойки.</w:t>
      </w:r>
    </w:p>
    <w:p w:rsidR="007A6A39" w:rsidRPr="005A2CAE" w:rsidRDefault="007A6A39" w:rsidP="00557C01">
      <w:pPr>
        <w:pStyle w:val="afd"/>
        <w:numPr>
          <w:ilvl w:val="0"/>
          <w:numId w:val="71"/>
        </w:numPr>
        <w:tabs>
          <w:tab w:val="clear" w:pos="9360"/>
        </w:tabs>
        <w:suppressAutoHyphens w:val="0"/>
        <w:ind w:left="0" w:firstLine="709"/>
        <w:jc w:val="both"/>
        <w:rPr>
          <w:sz w:val="24"/>
          <w:szCs w:val="24"/>
        </w:rPr>
      </w:pPr>
      <w:r w:rsidRPr="005A2CAE">
        <w:rPr>
          <w:sz w:val="24"/>
          <w:szCs w:val="24"/>
        </w:rPr>
        <w:t xml:space="preserve">Стороны установили и согласились с тем, что началом исчисления срока действия настоящего соглашения </w:t>
      </w:r>
      <w:r w:rsidR="005A2CAE" w:rsidRPr="005A2CAE">
        <w:rPr>
          <w:sz w:val="24"/>
          <w:szCs w:val="24"/>
        </w:rPr>
        <w:t xml:space="preserve">будет считаться дата </w:t>
      </w:r>
      <w:r w:rsidR="00B950C4">
        <w:rPr>
          <w:sz w:val="24"/>
          <w:szCs w:val="24"/>
        </w:rPr>
        <w:t>окончания приема</w:t>
      </w:r>
      <w:r w:rsidR="005A2CAE" w:rsidRPr="005A2CAE">
        <w:rPr>
          <w:sz w:val="24"/>
          <w:szCs w:val="24"/>
        </w:rPr>
        <w:t xml:space="preserve"> поступивших на открытый запрос предложений</w:t>
      </w:r>
      <w:r w:rsidR="00B950C4">
        <w:rPr>
          <w:sz w:val="24"/>
          <w:szCs w:val="24"/>
        </w:rPr>
        <w:t xml:space="preserve"> Заявок</w:t>
      </w:r>
      <w:r w:rsidR="005A2CAE" w:rsidRPr="005A2CAE">
        <w:rPr>
          <w:sz w:val="24"/>
          <w:szCs w:val="24"/>
        </w:rPr>
        <w:t xml:space="preserve">. </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proofErr w:type="gramStart"/>
      <w:r w:rsidRPr="007A6A39">
        <w:rPr>
          <w:sz w:val="24"/>
          <w:szCs w:val="24"/>
        </w:rPr>
        <w:t xml:space="preserve">В случае если Участник будет признан победителем </w:t>
      </w:r>
      <w:r w:rsidR="00311F48" w:rsidRPr="007A6A39">
        <w:rPr>
          <w:sz w:val="24"/>
          <w:szCs w:val="24"/>
        </w:rPr>
        <w:t>запроса предложений</w:t>
      </w:r>
      <w:r w:rsidRPr="007A6A39">
        <w:rPr>
          <w:sz w:val="24"/>
          <w:szCs w:val="24"/>
        </w:rPr>
        <w:t xml:space="preserve"> и исполнит все принятые на себя обязательства, а именно: 1) не изменит и/или не отзовет свою </w:t>
      </w:r>
      <w:r w:rsidR="00311F48">
        <w:rPr>
          <w:sz w:val="24"/>
          <w:szCs w:val="24"/>
        </w:rPr>
        <w:t>Заявку</w:t>
      </w:r>
      <w:r w:rsidRPr="007A6A39">
        <w:rPr>
          <w:sz w:val="24"/>
          <w:szCs w:val="24"/>
        </w:rPr>
        <w:t xml:space="preserve"> в течение срока ее действия после истечения срока окончания приема </w:t>
      </w:r>
      <w:r w:rsidR="00311F48">
        <w:rPr>
          <w:sz w:val="24"/>
          <w:szCs w:val="24"/>
        </w:rPr>
        <w:t>Заявок</w:t>
      </w:r>
      <w:r w:rsidRPr="007A6A39">
        <w:rPr>
          <w:sz w:val="24"/>
          <w:szCs w:val="24"/>
        </w:rPr>
        <w:t xml:space="preserve">; 2) предоставит достоверные (легитимные, без искажения информации (сведений)) документы или </w:t>
      </w:r>
      <w:r w:rsidRPr="007A6A39">
        <w:rPr>
          <w:sz w:val="24"/>
          <w:szCs w:val="24"/>
        </w:rPr>
        <w:lastRenderedPageBreak/>
        <w:t xml:space="preserve">информацию, приведенные в составе </w:t>
      </w:r>
      <w:r w:rsidR="00311F48">
        <w:rPr>
          <w:sz w:val="24"/>
          <w:szCs w:val="24"/>
        </w:rPr>
        <w:t>Заявки</w:t>
      </w:r>
      <w:r w:rsidRPr="007A6A39">
        <w:rPr>
          <w:sz w:val="24"/>
          <w:szCs w:val="24"/>
        </w:rPr>
        <w:t>;</w:t>
      </w:r>
      <w:proofErr w:type="gramEnd"/>
      <w:r w:rsidRPr="007A6A39">
        <w:rPr>
          <w:sz w:val="24"/>
          <w:szCs w:val="24"/>
        </w:rPr>
        <w:t xml:space="preserve"> </w:t>
      </w:r>
      <w:proofErr w:type="gramStart"/>
      <w:r w:rsidR="00311F48">
        <w:rPr>
          <w:sz w:val="24"/>
          <w:szCs w:val="24"/>
        </w:rPr>
        <w:t>3</w:t>
      </w:r>
      <w:r w:rsidRPr="007A6A39">
        <w:rPr>
          <w:sz w:val="24"/>
          <w:szCs w:val="24"/>
        </w:rPr>
        <w:t xml:space="preserve">) заключит договор в установленном документацией по запросу предложений порядке; </w:t>
      </w:r>
      <w:r w:rsidR="00311F48">
        <w:rPr>
          <w:sz w:val="24"/>
          <w:szCs w:val="24"/>
        </w:rPr>
        <w:t>4</w:t>
      </w:r>
      <w:r w:rsidRPr="007A6A39">
        <w:rPr>
          <w:sz w:val="24"/>
          <w:szCs w:val="24"/>
        </w:rPr>
        <w:t>) предоставит финансовое обеспечение по договору (</w:t>
      </w:r>
      <w:r w:rsidRPr="007A6A39">
        <w:rPr>
          <w:i/>
          <w:sz w:val="24"/>
          <w:szCs w:val="24"/>
        </w:rPr>
        <w:t>Примечание: если такое обеспечение предусмотрено условиями запроса предложений</w:t>
      </w:r>
      <w:r w:rsidRPr="007A6A39">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 xml:space="preserve">Заключение настоящего соглашения не является основанием возникновения права Участника не </w:t>
      </w:r>
      <w:proofErr w:type="gramStart"/>
      <w:r w:rsidRPr="007A6A39">
        <w:rPr>
          <w:sz w:val="24"/>
          <w:szCs w:val="24"/>
        </w:rPr>
        <w:t>предоставлять иные документы</w:t>
      </w:r>
      <w:proofErr w:type="gramEnd"/>
      <w:r w:rsidRPr="007A6A39">
        <w:rPr>
          <w:sz w:val="24"/>
          <w:szCs w:val="24"/>
        </w:rPr>
        <w:t>, предусмотренные в документации по запросу предложений.</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 xml:space="preserve">Настоящее соглашение является неотъемлемой частью письма о подаче оферты и </w:t>
      </w:r>
      <w:r w:rsidR="00311F48">
        <w:rPr>
          <w:sz w:val="24"/>
          <w:szCs w:val="24"/>
        </w:rPr>
        <w:t>Заявки</w:t>
      </w:r>
      <w:r w:rsidRPr="007A6A39">
        <w:rPr>
          <w:sz w:val="24"/>
          <w:szCs w:val="24"/>
        </w:rPr>
        <w:t xml:space="preserve"> Участника.</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d"/>
        <w:rPr>
          <w:sz w:val="24"/>
          <w:szCs w:val="24"/>
        </w:rPr>
      </w:pPr>
    </w:p>
    <w:p w:rsidR="007A6A39" w:rsidRPr="007A6A39" w:rsidRDefault="007A6A39" w:rsidP="007A6A39">
      <w:pPr>
        <w:pStyle w:val="afd"/>
        <w:rPr>
          <w:sz w:val="24"/>
          <w:szCs w:val="24"/>
        </w:rPr>
      </w:pPr>
    </w:p>
    <w:tbl>
      <w:tblPr>
        <w:tblW w:w="0" w:type="auto"/>
        <w:tblInd w:w="709" w:type="dxa"/>
        <w:tblLook w:val="04A0" w:firstRow="1" w:lastRow="0" w:firstColumn="1" w:lastColumn="0" w:noHBand="0" w:noVBand="1"/>
      </w:tblPr>
      <w:tblGrid>
        <w:gridCol w:w="4431"/>
        <w:gridCol w:w="4431"/>
      </w:tblGrid>
      <w:tr w:rsidR="007A6A39" w:rsidRPr="007A6A39" w:rsidTr="00311F48">
        <w:tc>
          <w:tcPr>
            <w:tcW w:w="4431" w:type="dxa"/>
          </w:tcPr>
          <w:p w:rsidR="007A6A39" w:rsidRPr="007A6A39" w:rsidRDefault="007A6A39" w:rsidP="007857E5">
            <w:pPr>
              <w:pStyle w:val="afd"/>
              <w:rPr>
                <w:sz w:val="24"/>
                <w:szCs w:val="24"/>
              </w:rPr>
            </w:pPr>
            <w:r w:rsidRPr="007A6A39">
              <w:rPr>
                <w:sz w:val="24"/>
                <w:szCs w:val="24"/>
              </w:rPr>
              <w:t>Участник</w:t>
            </w:r>
          </w:p>
        </w:tc>
        <w:tc>
          <w:tcPr>
            <w:tcW w:w="4431" w:type="dxa"/>
          </w:tcPr>
          <w:p w:rsidR="007A6A39" w:rsidRPr="007A6A39" w:rsidRDefault="007A6A39" w:rsidP="007857E5">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212" w:name="_Toc439170716"/>
      <w:bookmarkStart w:id="1213" w:name="_Toc439172818"/>
      <w:bookmarkStart w:id="1214" w:name="_Toc439173260"/>
      <w:bookmarkStart w:id="1215" w:name="_Toc439238256"/>
      <w:bookmarkStart w:id="1216" w:name="_Toc439252804"/>
      <w:bookmarkStart w:id="1217" w:name="_Toc439323777"/>
      <w:bookmarkStart w:id="1218" w:name="_Toc440361412"/>
      <w:bookmarkStart w:id="1219" w:name="_Toc440376294"/>
      <w:bookmarkStart w:id="1220" w:name="_Toc440382552"/>
      <w:bookmarkStart w:id="1221" w:name="_Toc440447222"/>
      <w:bookmarkStart w:id="1222" w:name="_Toc440631765"/>
      <w:bookmarkStart w:id="1223" w:name="_Toc440877421"/>
      <w:bookmarkStart w:id="1224" w:name="_Toc441130870"/>
      <w:r w:rsidRPr="007857E5">
        <w:rPr>
          <w:szCs w:val="24"/>
        </w:rPr>
        <w:lastRenderedPageBreak/>
        <w:t>Инструкции по заполнению</w:t>
      </w:r>
      <w:bookmarkEnd w:id="1212"/>
      <w:bookmarkEnd w:id="1213"/>
      <w:bookmarkEnd w:id="1214"/>
      <w:bookmarkEnd w:id="1215"/>
      <w:bookmarkEnd w:id="1216"/>
      <w:bookmarkEnd w:id="1217"/>
      <w:bookmarkEnd w:id="1218"/>
      <w:bookmarkEnd w:id="1219"/>
      <w:bookmarkEnd w:id="1220"/>
      <w:bookmarkEnd w:id="1221"/>
      <w:bookmarkEnd w:id="1222"/>
      <w:bookmarkEnd w:id="1223"/>
      <w:bookmarkEnd w:id="1224"/>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0F1BD0">
        <w:rPr>
          <w:sz w:val="24"/>
          <w:szCs w:val="24"/>
        </w:rPr>
        <w:fldChar w:fldCharType="begin"/>
      </w:r>
      <w:r w:rsidR="00D90031">
        <w:rPr>
          <w:sz w:val="24"/>
          <w:szCs w:val="24"/>
        </w:rPr>
        <w:instrText xml:space="preserve"> REF _Ref55336310 \r \h </w:instrText>
      </w:r>
      <w:r w:rsidR="000F1BD0">
        <w:rPr>
          <w:sz w:val="24"/>
          <w:szCs w:val="24"/>
        </w:rPr>
      </w:r>
      <w:r w:rsidR="000F1BD0">
        <w:rPr>
          <w:sz w:val="24"/>
          <w:szCs w:val="24"/>
        </w:rPr>
        <w:fldChar w:fldCharType="separate"/>
      </w:r>
      <w:r w:rsidR="00A35E74">
        <w:rPr>
          <w:sz w:val="24"/>
          <w:szCs w:val="24"/>
        </w:rPr>
        <w:t>5.1</w:t>
      </w:r>
      <w:r w:rsidR="000F1BD0">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w:t>
      </w:r>
      <w:proofErr w:type="spellStart"/>
      <w:r w:rsidRPr="008E5EA3">
        <w:rPr>
          <w:sz w:val="24"/>
          <w:szCs w:val="24"/>
        </w:rPr>
        <w:t>т.ч</w:t>
      </w:r>
      <w:proofErr w:type="spellEnd"/>
      <w:r w:rsidRPr="008E5EA3">
        <w:rPr>
          <w:sz w:val="24"/>
          <w:szCs w:val="24"/>
        </w:rPr>
        <w:t>. организационно-правовую форму) и свой адрес.</w:t>
      </w:r>
    </w:p>
    <w:p w:rsidR="00AC0B90" w:rsidRPr="00AC0B90" w:rsidRDefault="00AC0B90" w:rsidP="007857E5">
      <w:pPr>
        <w:pStyle w:val="aff6"/>
        <w:numPr>
          <w:ilvl w:val="3"/>
          <w:numId w:val="1"/>
        </w:numPr>
        <w:tabs>
          <w:tab w:val="num" w:pos="1134"/>
          <w:tab w:val="num" w:pos="1276"/>
        </w:tabs>
        <w:suppressAutoHyphens w:val="0"/>
        <w:spacing w:before="100" w:beforeAutospacing="1" w:line="240" w:lineRule="auto"/>
        <w:rPr>
          <w:sz w:val="24"/>
          <w:szCs w:val="24"/>
        </w:rPr>
      </w:pPr>
      <w:r w:rsidRPr="00AC0B90">
        <w:rPr>
          <w:sz w:val="24"/>
          <w:szCs w:val="24"/>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7857E5" w:rsidRDefault="007857E5">
      <w:pPr>
        <w:suppressAutoHyphens w:val="0"/>
        <w:spacing w:line="240" w:lineRule="auto"/>
        <w:ind w:firstLine="0"/>
        <w:jc w:val="left"/>
        <w:rPr>
          <w:lang w:eastAsia="ru-RU"/>
        </w:rPr>
      </w:pPr>
      <w:r>
        <w:rPr>
          <w:lang w:eastAsia="ru-RU"/>
        </w:rPr>
        <w:br w:type="page"/>
      </w:r>
    </w:p>
    <w:p w:rsidR="007857E5" w:rsidRPr="007A6A39" w:rsidRDefault="00E47073" w:rsidP="007857E5">
      <w:pPr>
        <w:pStyle w:val="2"/>
        <w:pageBreakBefore/>
        <w:tabs>
          <w:tab w:val="clear" w:pos="0"/>
          <w:tab w:val="clear" w:pos="1700"/>
          <w:tab w:val="num" w:pos="1134"/>
        </w:tabs>
        <w:spacing w:before="100" w:beforeAutospacing="1" w:after="100" w:afterAutospacing="1" w:line="240" w:lineRule="auto"/>
      </w:pPr>
      <w:bookmarkStart w:id="1225" w:name="_Ref440272274"/>
      <w:bookmarkStart w:id="1226" w:name="_Ref440274756"/>
      <w:bookmarkStart w:id="1227" w:name="_Toc441130871"/>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635719">
        <w:t>5</w:t>
      </w:r>
      <w:r w:rsidR="007857E5" w:rsidRPr="007A6A39">
        <w:t>)</w:t>
      </w:r>
      <w:bookmarkEnd w:id="1225"/>
      <w:bookmarkEnd w:id="1226"/>
      <w:bookmarkEnd w:id="1227"/>
    </w:p>
    <w:p w:rsidR="007857E5" w:rsidRPr="00E47073" w:rsidRDefault="007857E5" w:rsidP="007857E5">
      <w:pPr>
        <w:pStyle w:val="3"/>
        <w:rPr>
          <w:szCs w:val="24"/>
        </w:rPr>
      </w:pPr>
      <w:bookmarkStart w:id="1228" w:name="_Toc439170718"/>
      <w:bookmarkStart w:id="1229" w:name="_Toc439172820"/>
      <w:bookmarkStart w:id="1230" w:name="_Toc439173262"/>
      <w:bookmarkStart w:id="1231" w:name="_Toc439238258"/>
      <w:bookmarkStart w:id="1232" w:name="_Toc439252806"/>
      <w:bookmarkStart w:id="1233" w:name="_Toc439323779"/>
      <w:bookmarkStart w:id="1234" w:name="_Toc440361414"/>
      <w:bookmarkStart w:id="1235" w:name="_Toc440376296"/>
      <w:bookmarkStart w:id="1236" w:name="_Toc440382554"/>
      <w:bookmarkStart w:id="1237" w:name="_Toc440447224"/>
      <w:bookmarkStart w:id="1238" w:name="_Toc440631767"/>
      <w:bookmarkStart w:id="1239" w:name="_Toc440877423"/>
      <w:bookmarkStart w:id="1240" w:name="_Toc441130872"/>
      <w:r w:rsidRPr="00E47073">
        <w:rPr>
          <w:szCs w:val="24"/>
        </w:rPr>
        <w:t xml:space="preserve">Форма </w:t>
      </w:r>
      <w:bookmarkEnd w:id="1228"/>
      <w:r w:rsidR="00E47073" w:rsidRPr="00E47073">
        <w:rPr>
          <w:szCs w:val="24"/>
        </w:rPr>
        <w:t>согласия Участника налоговым органам на разглашение сведений, составляющих налоговую тайну</w:t>
      </w:r>
      <w:bookmarkEnd w:id="1229"/>
      <w:bookmarkEnd w:id="1230"/>
      <w:bookmarkEnd w:id="1231"/>
      <w:bookmarkEnd w:id="1232"/>
      <w:bookmarkEnd w:id="1233"/>
      <w:bookmarkEnd w:id="1234"/>
      <w:bookmarkEnd w:id="1235"/>
      <w:bookmarkEnd w:id="1236"/>
      <w:bookmarkEnd w:id="1237"/>
      <w:bookmarkEnd w:id="1238"/>
      <w:bookmarkEnd w:id="1239"/>
      <w:bookmarkEnd w:id="1240"/>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5</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241" w:name="_Toc300142269"/>
      <w:bookmarkStart w:id="1242" w:name="_Toc309735391"/>
      <w:bookmarkStart w:id="1243"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241"/>
      <w:r w:rsidRPr="007857E5">
        <w:rPr>
          <w:b/>
          <w:bCs w:val="0"/>
          <w:snapToGrid w:val="0"/>
          <w:sz w:val="24"/>
          <w:szCs w:val="24"/>
        </w:rPr>
        <w:t xml:space="preserve"> </w:t>
      </w:r>
      <w:bookmarkEnd w:id="1242"/>
      <w:bookmarkEnd w:id="1243"/>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7857E5">
        <w:rPr>
          <w:sz w:val="24"/>
          <w:szCs w:val="24"/>
        </w:rPr>
        <w:t xml:space="preserve">предпринимателей) </w:t>
      </w:r>
      <w:proofErr w:type="gramEnd"/>
      <w:r w:rsidRPr="007857E5">
        <w:rPr>
          <w:sz w:val="24"/>
          <w:szCs w:val="24"/>
        </w:rPr>
        <w:t xml:space="preserve">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857E5" w:rsidRDefault="007857E5" w:rsidP="007857E5">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органами указанных сведений о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в адрес ____________________ (ИНН __________, ОГРН ___________________).</w:t>
      </w:r>
    </w:p>
    <w:p w:rsidR="007857E5" w:rsidRPr="007857E5"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firstRow="1" w:lastRow="0" w:firstColumn="1" w:lastColumn="0" w:noHBand="0" w:noVBand="1"/>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244" w:name="_Toc439170719"/>
      <w:bookmarkStart w:id="1245" w:name="_Toc439172821"/>
      <w:bookmarkStart w:id="1246" w:name="_Toc439173263"/>
      <w:bookmarkStart w:id="1247" w:name="_Toc439238259"/>
      <w:bookmarkStart w:id="1248" w:name="_Toc439252807"/>
      <w:bookmarkStart w:id="1249" w:name="_Toc439323780"/>
      <w:bookmarkStart w:id="1250" w:name="_Toc440361415"/>
      <w:bookmarkStart w:id="1251" w:name="_Toc440376297"/>
      <w:bookmarkStart w:id="1252" w:name="_Toc440382555"/>
      <w:bookmarkStart w:id="1253" w:name="_Toc440447225"/>
      <w:bookmarkStart w:id="1254" w:name="_Toc440631768"/>
      <w:bookmarkStart w:id="1255" w:name="_Toc440877424"/>
      <w:bookmarkStart w:id="1256" w:name="_Toc441130873"/>
      <w:r w:rsidRPr="007857E5">
        <w:rPr>
          <w:szCs w:val="24"/>
        </w:rPr>
        <w:lastRenderedPageBreak/>
        <w:t>Инструкции по заполнению</w:t>
      </w:r>
      <w:bookmarkEnd w:id="1244"/>
      <w:bookmarkEnd w:id="1245"/>
      <w:bookmarkEnd w:id="1246"/>
      <w:bookmarkEnd w:id="1247"/>
      <w:bookmarkEnd w:id="1248"/>
      <w:bookmarkEnd w:id="1249"/>
      <w:bookmarkEnd w:id="1250"/>
      <w:bookmarkEnd w:id="1251"/>
      <w:bookmarkEnd w:id="1252"/>
      <w:bookmarkEnd w:id="1253"/>
      <w:bookmarkEnd w:id="1254"/>
      <w:bookmarkEnd w:id="1255"/>
      <w:bookmarkEnd w:id="1256"/>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0F1BD0">
        <w:rPr>
          <w:sz w:val="24"/>
          <w:szCs w:val="24"/>
        </w:rPr>
        <w:fldChar w:fldCharType="begin"/>
      </w:r>
      <w:r w:rsidR="00D90031">
        <w:rPr>
          <w:sz w:val="24"/>
          <w:szCs w:val="24"/>
        </w:rPr>
        <w:instrText xml:space="preserve"> REF _Ref55336310 \r \h </w:instrText>
      </w:r>
      <w:r w:rsidR="000F1BD0">
        <w:rPr>
          <w:sz w:val="24"/>
          <w:szCs w:val="24"/>
        </w:rPr>
      </w:r>
      <w:r w:rsidR="000F1BD0">
        <w:rPr>
          <w:sz w:val="24"/>
          <w:szCs w:val="24"/>
        </w:rPr>
        <w:fldChar w:fldCharType="separate"/>
      </w:r>
      <w:r w:rsidR="00A35E74">
        <w:rPr>
          <w:sz w:val="24"/>
          <w:szCs w:val="24"/>
        </w:rPr>
        <w:t>5.1</w:t>
      </w:r>
      <w:r w:rsidR="000F1BD0">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EA3F63">
          <w:headerReference w:type="even" r:id="rId40"/>
          <w:headerReference w:type="default" r:id="rId41"/>
          <w:footerReference w:type="even" r:id="rId42"/>
          <w:headerReference w:type="first" r:id="rId43"/>
          <w:footerReference w:type="first" r:id="rId44"/>
          <w:pgSz w:w="11906" w:h="16838" w:code="9"/>
          <w:pgMar w:top="680" w:right="567" w:bottom="539" w:left="1134" w:header="709" w:footer="709" w:gutter="0"/>
          <w:cols w:space="720"/>
          <w:docGrid w:linePitch="360"/>
        </w:sectPr>
      </w:pPr>
    </w:p>
    <w:p w:rsidR="00635719" w:rsidRPr="00F647F7" w:rsidRDefault="00C718E2"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257" w:name="_Ref93268095"/>
      <w:bookmarkStart w:id="1258" w:name="_Ref93268099"/>
      <w:bookmarkStart w:id="1259" w:name="_Toc98253958"/>
      <w:bookmarkStart w:id="1260" w:name="_Toc165173884"/>
      <w:bookmarkStart w:id="1261" w:name="_Toc423423678"/>
      <w:bookmarkStart w:id="1262" w:name="_Ref440272510"/>
      <w:bookmarkStart w:id="1263" w:name="_Ref440274961"/>
      <w:bookmarkStart w:id="1264" w:name="_Ref90381141"/>
      <w:bookmarkStart w:id="1265" w:name="_Toc90385121"/>
      <w:bookmarkStart w:id="1266" w:name="_Toc98253952"/>
      <w:bookmarkStart w:id="1267" w:name="_Toc165173878"/>
      <w:bookmarkStart w:id="1268" w:name="_Toc423427449"/>
      <w:bookmarkStart w:id="1269" w:name="_Toc441130874"/>
      <w:r w:rsidRPr="00843BBD">
        <w:lastRenderedPageBreak/>
        <w:t xml:space="preserve">План распределения объемов </w:t>
      </w:r>
      <w:r w:rsidRPr="00843BBD">
        <w:rPr>
          <w:color w:val="000000"/>
        </w:rPr>
        <w:t>оказания услуг</w:t>
      </w:r>
      <w:r w:rsidRPr="00843BBD">
        <w:t xml:space="preserve"> между </w:t>
      </w:r>
      <w:r>
        <w:t>Участником</w:t>
      </w:r>
      <w:r w:rsidRPr="00843BBD">
        <w:t xml:space="preserve"> и соисполнителями </w:t>
      </w:r>
      <w:r w:rsidRPr="00843BBD">
        <w:rPr>
          <w:color w:val="000000"/>
        </w:rPr>
        <w:t>(форма </w:t>
      </w:r>
      <w:r w:rsidRPr="00843BBD">
        <w:rPr>
          <w:noProof/>
          <w:color w:val="000000"/>
        </w:rPr>
        <w:t>1</w:t>
      </w:r>
      <w:r w:rsidR="006D28DA">
        <w:rPr>
          <w:noProof/>
          <w:color w:val="000000"/>
        </w:rPr>
        <w:t>6</w:t>
      </w:r>
      <w:r w:rsidRPr="00843BBD">
        <w:rPr>
          <w:color w:val="000000"/>
        </w:rPr>
        <w:t>)</w:t>
      </w:r>
      <w:bookmarkEnd w:id="1257"/>
      <w:bookmarkEnd w:id="1258"/>
      <w:bookmarkEnd w:id="1259"/>
      <w:bookmarkEnd w:id="1260"/>
      <w:bookmarkEnd w:id="1261"/>
      <w:bookmarkEnd w:id="1262"/>
      <w:bookmarkEnd w:id="1263"/>
      <w:bookmarkEnd w:id="1264"/>
      <w:bookmarkEnd w:id="1265"/>
      <w:bookmarkEnd w:id="1266"/>
      <w:bookmarkEnd w:id="1267"/>
      <w:bookmarkEnd w:id="1268"/>
      <w:bookmarkEnd w:id="1269"/>
    </w:p>
    <w:p w:rsidR="00635719" w:rsidRPr="00D904EF" w:rsidRDefault="00635719" w:rsidP="00635719">
      <w:pPr>
        <w:pStyle w:val="3"/>
        <w:rPr>
          <w:szCs w:val="24"/>
        </w:rPr>
      </w:pPr>
      <w:bookmarkStart w:id="1270" w:name="_Toc90385125"/>
      <w:bookmarkStart w:id="1271" w:name="_Toc439170705"/>
      <w:bookmarkStart w:id="1272" w:name="_Toc439172807"/>
      <w:bookmarkStart w:id="1273" w:name="_Toc439173268"/>
      <w:bookmarkStart w:id="1274" w:name="_Toc439238264"/>
      <w:bookmarkStart w:id="1275" w:name="_Toc439252812"/>
      <w:bookmarkStart w:id="1276" w:name="_Toc439323785"/>
      <w:bookmarkStart w:id="1277" w:name="_Toc440361420"/>
      <w:bookmarkStart w:id="1278" w:name="_Toc440376302"/>
      <w:bookmarkStart w:id="1279" w:name="_Toc440382560"/>
      <w:bookmarkStart w:id="1280" w:name="_Toc440447230"/>
      <w:bookmarkStart w:id="1281" w:name="_Toc440631773"/>
      <w:bookmarkStart w:id="1282" w:name="_Toc440877426"/>
      <w:bookmarkStart w:id="1283" w:name="_Toc441130875"/>
      <w:r w:rsidRPr="00D904EF">
        <w:rPr>
          <w:szCs w:val="24"/>
        </w:rPr>
        <w:t xml:space="preserve">Форма </w:t>
      </w:r>
      <w:bookmarkEnd w:id="1270"/>
      <w:bookmarkEnd w:id="1271"/>
      <w:bookmarkEnd w:id="1272"/>
      <w:bookmarkEnd w:id="1273"/>
      <w:bookmarkEnd w:id="1274"/>
      <w:bookmarkEnd w:id="1275"/>
      <w:bookmarkEnd w:id="1276"/>
      <w:bookmarkEnd w:id="1277"/>
      <w:proofErr w:type="gramStart"/>
      <w:r w:rsidR="00C718E2">
        <w:rPr>
          <w:szCs w:val="24"/>
        </w:rPr>
        <w:t xml:space="preserve">Плана </w:t>
      </w:r>
      <w:r w:rsidR="00C718E2" w:rsidRPr="00843BBD">
        <w:rPr>
          <w:szCs w:val="24"/>
        </w:rPr>
        <w:t xml:space="preserve">распределения объемов </w:t>
      </w:r>
      <w:r w:rsidR="00C718E2" w:rsidRPr="00843BBD">
        <w:rPr>
          <w:color w:val="000000"/>
          <w:szCs w:val="24"/>
        </w:rPr>
        <w:t>оказания услуг</w:t>
      </w:r>
      <w:proofErr w:type="gramEnd"/>
      <w:r w:rsidR="00C718E2" w:rsidRPr="00843BBD">
        <w:rPr>
          <w:szCs w:val="24"/>
        </w:rPr>
        <w:t xml:space="preserve"> между </w:t>
      </w:r>
      <w:r w:rsidR="00C718E2">
        <w:t>Участником</w:t>
      </w:r>
      <w:r w:rsidR="00C718E2" w:rsidRPr="00843BBD">
        <w:rPr>
          <w:szCs w:val="24"/>
        </w:rPr>
        <w:t xml:space="preserve"> и соисполнителями</w:t>
      </w:r>
      <w:bookmarkEnd w:id="1278"/>
      <w:bookmarkEnd w:id="1279"/>
      <w:bookmarkEnd w:id="1280"/>
      <w:bookmarkEnd w:id="1281"/>
      <w:bookmarkEnd w:id="1282"/>
      <w:bookmarkEnd w:id="1283"/>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6D28DA">
        <w:rPr>
          <w:noProof/>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635719" w:rsidRPr="00F647F7" w:rsidRDefault="00635719" w:rsidP="00635719">
      <w:pPr>
        <w:spacing w:line="240" w:lineRule="auto"/>
        <w:ind w:firstLine="0"/>
        <w:rPr>
          <w:color w:val="000000"/>
          <w:sz w:val="24"/>
          <w:szCs w:val="24"/>
        </w:rPr>
      </w:pPr>
    </w:p>
    <w:p w:rsidR="00635719" w:rsidRPr="00F647F7" w:rsidRDefault="00C718E2" w:rsidP="00635719">
      <w:pPr>
        <w:spacing w:line="240" w:lineRule="auto"/>
        <w:ind w:firstLine="0"/>
        <w:jc w:val="center"/>
        <w:rPr>
          <w:b/>
          <w:sz w:val="24"/>
          <w:szCs w:val="24"/>
        </w:rPr>
      </w:pPr>
      <w:r w:rsidRPr="00C718E2">
        <w:rPr>
          <w:b/>
          <w:sz w:val="24"/>
          <w:szCs w:val="24"/>
        </w:rPr>
        <w:t>План распределения объемов оказания услуг между Участником и соисполнителями</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635719" w:rsidRPr="00E0250C" w:rsidTr="00C718E2">
        <w:trPr>
          <w:trHeight w:val="256"/>
        </w:trPr>
        <w:tc>
          <w:tcPr>
            <w:tcW w:w="633" w:type="dxa"/>
            <w:vMerge w:val="restart"/>
            <w:vAlign w:val="center"/>
          </w:tcPr>
          <w:p w:rsidR="00635719" w:rsidRPr="008E5EA3" w:rsidRDefault="00635719" w:rsidP="00635719">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2594" w:type="dxa"/>
            <w:vMerge w:val="restart"/>
            <w:vAlign w:val="center"/>
          </w:tcPr>
          <w:p w:rsidR="00635719" w:rsidRPr="008E5EA3" w:rsidRDefault="00635719" w:rsidP="00C718E2">
            <w:pPr>
              <w:pStyle w:val="aff0"/>
              <w:spacing w:before="0" w:after="0"/>
              <w:ind w:left="0" w:right="0"/>
              <w:jc w:val="center"/>
              <w:rPr>
                <w:b/>
              </w:rPr>
            </w:pPr>
            <w:r w:rsidRPr="008E5EA3">
              <w:rPr>
                <w:b/>
              </w:rPr>
              <w:t xml:space="preserve">Наименование </w:t>
            </w:r>
            <w:r w:rsidR="00C718E2">
              <w:rPr>
                <w:b/>
              </w:rPr>
              <w:t>услуг</w:t>
            </w:r>
          </w:p>
        </w:tc>
        <w:tc>
          <w:tcPr>
            <w:tcW w:w="2288"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организации,</w:t>
            </w:r>
            <w:r w:rsidR="00C718E2">
              <w:rPr>
                <w:b/>
              </w:rPr>
              <w:t xml:space="preserve"> </w:t>
            </w:r>
            <w:r w:rsidR="00C718E2" w:rsidRPr="00C718E2">
              <w:rPr>
                <w:b/>
              </w:rPr>
              <w:t>оказывающей данный объем услуг</w:t>
            </w:r>
          </w:p>
        </w:tc>
        <w:tc>
          <w:tcPr>
            <w:tcW w:w="2707" w:type="dxa"/>
            <w:gridSpan w:val="2"/>
            <w:vAlign w:val="center"/>
          </w:tcPr>
          <w:p w:rsidR="00635719" w:rsidRPr="008E5EA3" w:rsidRDefault="00635719" w:rsidP="000F5F2B">
            <w:pPr>
              <w:pStyle w:val="aff0"/>
              <w:spacing w:before="0" w:after="0"/>
              <w:ind w:left="0" w:right="0"/>
              <w:jc w:val="center"/>
              <w:rPr>
                <w:b/>
              </w:rPr>
            </w:pPr>
            <w:r w:rsidRPr="008E5EA3">
              <w:rPr>
                <w:b/>
              </w:rPr>
              <w:t xml:space="preserve">Стоимость </w:t>
            </w:r>
            <w:r w:rsidR="000F5F2B">
              <w:rPr>
                <w:b/>
              </w:rPr>
              <w:t>услуг</w:t>
            </w:r>
          </w:p>
        </w:tc>
        <w:tc>
          <w:tcPr>
            <w:tcW w:w="1349" w:type="dxa"/>
            <w:vMerge w:val="restart"/>
            <w:vAlign w:val="center"/>
          </w:tcPr>
          <w:p w:rsidR="00635719" w:rsidRPr="008E5EA3" w:rsidRDefault="00635719" w:rsidP="00CC3DAD">
            <w:pPr>
              <w:pStyle w:val="aff0"/>
              <w:spacing w:before="0" w:after="0"/>
              <w:ind w:left="0" w:right="0"/>
              <w:jc w:val="center"/>
              <w:rPr>
                <w:b/>
              </w:rPr>
            </w:pPr>
            <w:r w:rsidRPr="008E5EA3">
              <w:rPr>
                <w:b/>
              </w:rPr>
              <w:t xml:space="preserve">Сроки </w:t>
            </w:r>
            <w:r w:rsidR="00CC3DAD">
              <w:rPr>
                <w:b/>
              </w:rPr>
              <w:t>оказания услуг</w:t>
            </w:r>
            <w:r w:rsidRPr="008E5EA3">
              <w:rPr>
                <w:b/>
              </w:rPr>
              <w:t xml:space="preserve"> (начало и окончание)</w:t>
            </w:r>
          </w:p>
        </w:tc>
      </w:tr>
      <w:tr w:rsidR="00635719" w:rsidRPr="00E0250C" w:rsidTr="00C718E2">
        <w:trPr>
          <w:trHeight w:val="147"/>
        </w:trPr>
        <w:tc>
          <w:tcPr>
            <w:tcW w:w="633" w:type="dxa"/>
            <w:vMerge/>
            <w:vAlign w:val="center"/>
          </w:tcPr>
          <w:p w:rsidR="00635719" w:rsidRPr="008E5EA3" w:rsidRDefault="00635719" w:rsidP="00635719">
            <w:pPr>
              <w:pStyle w:val="aff0"/>
              <w:spacing w:before="0" w:after="0"/>
              <w:ind w:left="0" w:right="0"/>
              <w:jc w:val="center"/>
            </w:pPr>
          </w:p>
        </w:tc>
        <w:tc>
          <w:tcPr>
            <w:tcW w:w="2594" w:type="dxa"/>
            <w:vMerge/>
            <w:vAlign w:val="center"/>
          </w:tcPr>
          <w:p w:rsidR="00635719" w:rsidRPr="008E5EA3" w:rsidRDefault="00635719" w:rsidP="00635719">
            <w:pPr>
              <w:pStyle w:val="aff0"/>
              <w:spacing w:before="0" w:after="0"/>
              <w:ind w:left="0" w:right="0"/>
              <w:jc w:val="center"/>
            </w:pPr>
          </w:p>
        </w:tc>
        <w:tc>
          <w:tcPr>
            <w:tcW w:w="2288"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5" w:type="dxa"/>
            <w:vAlign w:val="center"/>
          </w:tcPr>
          <w:p w:rsidR="00635719" w:rsidRPr="008E5EA3" w:rsidRDefault="00635719" w:rsidP="00635719">
            <w:pPr>
              <w:pStyle w:val="aff0"/>
              <w:spacing w:before="0" w:after="0"/>
              <w:ind w:left="0" w:right="0"/>
              <w:jc w:val="center"/>
              <w:rPr>
                <w:b/>
              </w:rPr>
            </w:pPr>
            <w:r w:rsidRPr="008E5EA3">
              <w:rPr>
                <w:b/>
              </w:rPr>
              <w:t>в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C718E2">
        <w:trPr>
          <w:trHeight w:val="269"/>
        </w:trPr>
        <w:tc>
          <w:tcPr>
            <w:tcW w:w="5515"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5"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284" w:name="_Toc90385126"/>
      <w:bookmarkStart w:id="1285" w:name="_Toc98253959"/>
      <w:bookmarkStart w:id="1286" w:name="_Toc157248211"/>
      <w:bookmarkStart w:id="1287" w:name="_Toc157496580"/>
      <w:bookmarkStart w:id="1288" w:name="_Toc158206119"/>
      <w:bookmarkStart w:id="1289" w:name="_Toc164057804"/>
      <w:bookmarkStart w:id="1290" w:name="_Toc164137154"/>
      <w:bookmarkStart w:id="1291" w:name="_Toc164161314"/>
      <w:bookmarkStart w:id="1292" w:name="_Toc165173885"/>
      <w:r>
        <w:rPr>
          <w:b/>
          <w:szCs w:val="24"/>
        </w:rPr>
        <w:br w:type="page"/>
      </w:r>
    </w:p>
    <w:p w:rsidR="00635719" w:rsidRPr="00D904EF" w:rsidRDefault="00635719" w:rsidP="00635719">
      <w:pPr>
        <w:pStyle w:val="3"/>
        <w:rPr>
          <w:szCs w:val="24"/>
        </w:rPr>
      </w:pPr>
      <w:bookmarkStart w:id="1293" w:name="_Toc439170706"/>
      <w:bookmarkStart w:id="1294" w:name="_Toc439172808"/>
      <w:bookmarkStart w:id="1295" w:name="_Toc439173269"/>
      <w:bookmarkStart w:id="1296" w:name="_Toc439238265"/>
      <w:bookmarkStart w:id="1297" w:name="_Toc439252813"/>
      <w:bookmarkStart w:id="1298" w:name="_Toc439323786"/>
      <w:bookmarkStart w:id="1299" w:name="_Toc440361421"/>
      <w:bookmarkStart w:id="1300" w:name="_Toc440376303"/>
      <w:bookmarkStart w:id="1301" w:name="_Toc440382561"/>
      <w:bookmarkStart w:id="1302" w:name="_Toc440447231"/>
      <w:bookmarkStart w:id="1303" w:name="_Toc440631774"/>
      <w:bookmarkStart w:id="1304" w:name="_Toc440877427"/>
      <w:bookmarkStart w:id="1305" w:name="_Toc441130876"/>
      <w:r w:rsidRPr="00D904EF">
        <w:rPr>
          <w:szCs w:val="24"/>
        </w:rPr>
        <w:lastRenderedPageBreak/>
        <w:t>Инструкции по заполнению</w:t>
      </w:r>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w:t>
      </w:r>
      <w:r>
        <w:rPr>
          <w:sz w:val="24"/>
          <w:szCs w:val="24"/>
        </w:rPr>
        <w:t>Участник</w:t>
      </w:r>
      <w:r w:rsidRPr="00F647F7">
        <w:rPr>
          <w:sz w:val="24"/>
          <w:szCs w:val="24"/>
        </w:rPr>
        <w:t xml:space="preserve">ом </w:t>
      </w:r>
      <w:r w:rsidR="00C718E2">
        <w:rPr>
          <w:sz w:val="24"/>
          <w:szCs w:val="24"/>
        </w:rPr>
        <w:t xml:space="preserve">с привлечением соисполнителей </w:t>
      </w:r>
      <w:r w:rsidRPr="00F647F7">
        <w:rPr>
          <w:sz w:val="24"/>
          <w:szCs w:val="24"/>
        </w:rPr>
        <w:t xml:space="preserve">(подраздел </w:t>
      </w:r>
      <w:r w:rsidR="000F1BD0">
        <w:rPr>
          <w:sz w:val="24"/>
          <w:szCs w:val="24"/>
        </w:rPr>
        <w:fldChar w:fldCharType="begin"/>
      </w:r>
      <w:r w:rsidR="00C718E2">
        <w:rPr>
          <w:sz w:val="24"/>
          <w:szCs w:val="24"/>
        </w:rPr>
        <w:instrText xml:space="preserve"> REF _Ref440271628 \r \h </w:instrText>
      </w:r>
      <w:r w:rsidR="000F1BD0">
        <w:rPr>
          <w:sz w:val="24"/>
          <w:szCs w:val="24"/>
        </w:rPr>
      </w:r>
      <w:r w:rsidR="000F1BD0">
        <w:rPr>
          <w:sz w:val="24"/>
          <w:szCs w:val="24"/>
        </w:rPr>
        <w:fldChar w:fldCharType="separate"/>
      </w:r>
      <w:r w:rsidR="00A35E74">
        <w:rPr>
          <w:sz w:val="24"/>
          <w:szCs w:val="24"/>
        </w:rPr>
        <w:t>3.3.9</w:t>
      </w:r>
      <w:r w:rsidR="000F1BD0">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0F1BD0">
        <w:rPr>
          <w:sz w:val="24"/>
          <w:szCs w:val="24"/>
        </w:rPr>
        <w:fldChar w:fldCharType="begin"/>
      </w:r>
      <w:r w:rsidR="00D90031">
        <w:rPr>
          <w:sz w:val="24"/>
          <w:szCs w:val="24"/>
        </w:rPr>
        <w:instrText xml:space="preserve"> REF _Ref55336310 \r \h </w:instrText>
      </w:r>
      <w:r w:rsidR="000F1BD0">
        <w:rPr>
          <w:sz w:val="24"/>
          <w:szCs w:val="24"/>
        </w:rPr>
      </w:r>
      <w:r w:rsidR="000F1BD0">
        <w:rPr>
          <w:sz w:val="24"/>
          <w:szCs w:val="24"/>
        </w:rPr>
        <w:fldChar w:fldCharType="separate"/>
      </w:r>
      <w:r w:rsidR="00A35E74">
        <w:rPr>
          <w:sz w:val="24"/>
          <w:szCs w:val="24"/>
        </w:rPr>
        <w:t>5.1</w:t>
      </w:r>
      <w:r w:rsidR="000F1BD0">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w:t>
      </w:r>
      <w:proofErr w:type="spellStart"/>
      <w:r w:rsidRPr="00F647F7">
        <w:rPr>
          <w:sz w:val="24"/>
          <w:szCs w:val="24"/>
        </w:rPr>
        <w:t>т.ч</w:t>
      </w:r>
      <w:proofErr w:type="spellEnd"/>
      <w:r w:rsidRPr="00F647F7">
        <w:rPr>
          <w:sz w:val="24"/>
          <w:szCs w:val="24"/>
        </w:rPr>
        <w:t>.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w:t>
      </w:r>
      <w:r>
        <w:rPr>
          <w:sz w:val="24"/>
          <w:szCs w:val="24"/>
        </w:rPr>
        <w:t>Участник</w:t>
      </w:r>
      <w:r w:rsidRPr="00F647F7">
        <w:rPr>
          <w:sz w:val="24"/>
          <w:szCs w:val="24"/>
        </w:rPr>
        <w:t xml:space="preserve"> указывает:</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выполняемых </w:t>
      </w:r>
      <w:r>
        <w:rPr>
          <w:sz w:val="24"/>
          <w:szCs w:val="24"/>
        </w:rPr>
        <w:t>Участником</w:t>
      </w:r>
      <w:r w:rsidRPr="00843BBD">
        <w:rPr>
          <w:sz w:val="24"/>
          <w:szCs w:val="24"/>
        </w:rPr>
        <w:t xml:space="preserve"> и каждым соисполнителем услуг</w:t>
      </w:r>
      <w:r w:rsidR="00635719" w:rsidRPr="00F647F7">
        <w:rPr>
          <w:sz w:val="24"/>
          <w:szCs w:val="24"/>
        </w:rPr>
        <w:t>;</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услуг по </w:t>
      </w:r>
      <w:r>
        <w:rPr>
          <w:sz w:val="24"/>
          <w:szCs w:val="24"/>
        </w:rPr>
        <w:t>Участнику</w:t>
      </w:r>
      <w:r w:rsidRPr="00843BBD">
        <w:rPr>
          <w:sz w:val="24"/>
          <w:szCs w:val="24"/>
        </w:rPr>
        <w:t xml:space="preserve"> и соисполнителям в денежном и процентном выражении в соответствии со</w:t>
      </w:r>
      <w:r w:rsidR="00635719" w:rsidRPr="00F647F7">
        <w:rPr>
          <w:sz w:val="24"/>
          <w:szCs w:val="24"/>
        </w:rPr>
        <w:t xml:space="preserve"> </w:t>
      </w:r>
      <w:r w:rsidR="00841A6F">
        <w:rPr>
          <w:sz w:val="24"/>
          <w:szCs w:val="24"/>
        </w:rPr>
        <w:t>Сводной таблицей стоимости</w:t>
      </w:r>
      <w:r w:rsidR="00235620">
        <w:rPr>
          <w:sz w:val="24"/>
          <w:szCs w:val="24"/>
        </w:rPr>
        <w:t xml:space="preserve"> </w:t>
      </w:r>
      <w:r w:rsidR="00235620" w:rsidRPr="00536E26">
        <w:rPr>
          <w:bCs w:val="0"/>
          <w:sz w:val="24"/>
          <w:szCs w:val="24"/>
        </w:rPr>
        <w:t>услуг</w:t>
      </w:r>
      <w:r w:rsidR="00841A6F" w:rsidRPr="00F647F7">
        <w:rPr>
          <w:sz w:val="24"/>
          <w:szCs w:val="24"/>
        </w:rPr>
        <w:t xml:space="preserve"> </w:t>
      </w:r>
      <w:r w:rsidR="00635719" w:rsidRPr="00F647F7">
        <w:rPr>
          <w:sz w:val="24"/>
          <w:szCs w:val="24"/>
        </w:rPr>
        <w:t>(</w:t>
      </w:r>
      <w:r w:rsidR="00D90031">
        <w:rPr>
          <w:sz w:val="24"/>
          <w:szCs w:val="24"/>
        </w:rPr>
        <w:t>подраздел</w:t>
      </w:r>
      <w:r w:rsidR="00841A6F">
        <w:rPr>
          <w:sz w:val="24"/>
          <w:szCs w:val="24"/>
        </w:rPr>
        <w:t xml:space="preserve"> </w:t>
      </w:r>
      <w:r w:rsidR="000F1BD0">
        <w:rPr>
          <w:sz w:val="24"/>
          <w:szCs w:val="24"/>
        </w:rPr>
        <w:fldChar w:fldCharType="begin"/>
      </w:r>
      <w:r w:rsidR="00D90031">
        <w:rPr>
          <w:sz w:val="24"/>
          <w:szCs w:val="24"/>
        </w:rPr>
        <w:instrText xml:space="preserve"> REF _Ref440274337 \r \h </w:instrText>
      </w:r>
      <w:r w:rsidR="000F1BD0">
        <w:rPr>
          <w:sz w:val="24"/>
          <w:szCs w:val="24"/>
        </w:rPr>
      </w:r>
      <w:r w:rsidR="000F1BD0">
        <w:rPr>
          <w:sz w:val="24"/>
          <w:szCs w:val="24"/>
        </w:rPr>
        <w:fldChar w:fldCharType="separate"/>
      </w:r>
      <w:r w:rsidR="00A35E74">
        <w:rPr>
          <w:sz w:val="24"/>
          <w:szCs w:val="24"/>
        </w:rPr>
        <w:t>5.2</w:t>
      </w:r>
      <w:r w:rsidR="000F1BD0">
        <w:rPr>
          <w:sz w:val="24"/>
          <w:szCs w:val="24"/>
        </w:rPr>
        <w:fldChar w:fldCharType="end"/>
      </w:r>
      <w:r w:rsidR="00635719" w:rsidRPr="00F647F7">
        <w:rPr>
          <w:sz w:val="24"/>
          <w:szCs w:val="24"/>
        </w:rPr>
        <w:t>);</w:t>
      </w:r>
    </w:p>
    <w:p w:rsidR="00635719" w:rsidRPr="008E5EA3"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оказания услуг </w:t>
      </w:r>
      <w:r w:rsidR="00FC4C06">
        <w:rPr>
          <w:sz w:val="24"/>
          <w:szCs w:val="24"/>
        </w:rPr>
        <w:t>Участником</w:t>
      </w:r>
      <w:r w:rsidRPr="00843BBD">
        <w:rPr>
          <w:sz w:val="24"/>
          <w:szCs w:val="24"/>
        </w:rPr>
        <w:t xml:space="preserve"> и каждым соисполнителем в соответствии с Графиком </w:t>
      </w:r>
      <w:r>
        <w:rPr>
          <w:sz w:val="24"/>
          <w:szCs w:val="24"/>
        </w:rPr>
        <w:t>оказания</w:t>
      </w:r>
      <w:r w:rsidRPr="00843BBD">
        <w:rPr>
          <w:sz w:val="24"/>
          <w:szCs w:val="24"/>
        </w:rPr>
        <w:t xml:space="preserve"> услуг</w:t>
      </w:r>
      <w:r w:rsidR="00635719" w:rsidRPr="00F647F7">
        <w:rPr>
          <w:sz w:val="24"/>
          <w:szCs w:val="24"/>
        </w:rPr>
        <w:t xml:space="preserve"> </w:t>
      </w:r>
      <w:r w:rsidR="00635719" w:rsidRPr="008E5EA3">
        <w:rPr>
          <w:sz w:val="24"/>
          <w:szCs w:val="24"/>
        </w:rPr>
        <w:t xml:space="preserve">(подраздел </w:t>
      </w:r>
      <w:r w:rsidR="000F1BD0">
        <w:rPr>
          <w:sz w:val="24"/>
          <w:szCs w:val="24"/>
        </w:rPr>
        <w:fldChar w:fldCharType="begin"/>
      </w:r>
      <w:r w:rsidR="00D90031">
        <w:rPr>
          <w:sz w:val="24"/>
          <w:szCs w:val="24"/>
        </w:rPr>
        <w:instrText xml:space="preserve"> REF _Ref440274366 \r \h </w:instrText>
      </w:r>
      <w:r w:rsidR="000F1BD0">
        <w:rPr>
          <w:sz w:val="24"/>
          <w:szCs w:val="24"/>
        </w:rPr>
      </w:r>
      <w:r w:rsidR="000F1BD0">
        <w:rPr>
          <w:sz w:val="24"/>
          <w:szCs w:val="24"/>
        </w:rPr>
        <w:fldChar w:fldCharType="separate"/>
      </w:r>
      <w:r w:rsidR="00A35E74">
        <w:rPr>
          <w:sz w:val="24"/>
          <w:szCs w:val="24"/>
        </w:rPr>
        <w:t>5.4</w:t>
      </w:r>
      <w:r w:rsidR="000F1BD0">
        <w:rPr>
          <w:sz w:val="24"/>
          <w:szCs w:val="24"/>
        </w:rPr>
        <w:fldChar w:fldCharType="end"/>
      </w:r>
      <w:r w:rsidR="00635719" w:rsidRPr="008E5EA3">
        <w:rPr>
          <w:sz w:val="24"/>
          <w:szCs w:val="24"/>
        </w:rPr>
        <w:t>).</w:t>
      </w:r>
    </w:p>
    <w:p w:rsidR="00635719" w:rsidRPr="00B86686" w:rsidRDefault="00635719" w:rsidP="00635719">
      <w:pPr>
        <w:rPr>
          <w:sz w:val="24"/>
          <w:szCs w:val="24"/>
        </w:rPr>
      </w:pPr>
    </w:p>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CA1534" w:rsidRDefault="00CA1534">
      <w:pPr>
        <w:suppressAutoHyphens w:val="0"/>
        <w:spacing w:line="240" w:lineRule="auto"/>
        <w:ind w:firstLine="0"/>
        <w:jc w:val="left"/>
        <w:rPr>
          <w:lang w:eastAsia="ru-RU"/>
        </w:rPr>
      </w:pPr>
      <w:r>
        <w:rPr>
          <w:lang w:eastAsia="ru-RU"/>
        </w:rPr>
        <w:br w:type="page"/>
      </w:r>
    </w:p>
    <w:p w:rsidR="00CA1534" w:rsidRPr="00F647F7" w:rsidRDefault="00CA1534" w:rsidP="00CA1534">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306" w:name="_Ref440376324"/>
      <w:bookmarkStart w:id="1307" w:name="_Ref440376401"/>
      <w:bookmarkStart w:id="1308" w:name="_Toc441130877"/>
      <w:r w:rsidRPr="00F647F7">
        <w:lastRenderedPageBreak/>
        <w:t xml:space="preserve">План распределения объемов </w:t>
      </w:r>
      <w:r w:rsidR="00C718E2">
        <w:t>оказания услуг</w:t>
      </w:r>
      <w:r w:rsidRPr="00F647F7">
        <w:t xml:space="preserve"> внутри коллективного </w:t>
      </w:r>
      <w:r>
        <w:t>Участник</w:t>
      </w:r>
      <w:r w:rsidRPr="00F647F7">
        <w:t xml:space="preserve">а </w:t>
      </w:r>
      <w:r w:rsidRPr="00F647F7">
        <w:rPr>
          <w:color w:val="000000"/>
        </w:rPr>
        <w:t>(форма 1</w:t>
      </w:r>
      <w:r w:rsidR="006D28DA">
        <w:rPr>
          <w:color w:val="000000"/>
        </w:rPr>
        <w:t>7</w:t>
      </w:r>
      <w:r w:rsidRPr="00F647F7">
        <w:rPr>
          <w:color w:val="000000"/>
        </w:rPr>
        <w:t>)</w:t>
      </w:r>
      <w:bookmarkEnd w:id="1306"/>
      <w:bookmarkEnd w:id="1307"/>
      <w:bookmarkEnd w:id="1308"/>
    </w:p>
    <w:p w:rsidR="00CA1534" w:rsidRPr="00D904EF" w:rsidRDefault="00CA1534" w:rsidP="00CA1534">
      <w:pPr>
        <w:pStyle w:val="3"/>
        <w:rPr>
          <w:szCs w:val="24"/>
        </w:rPr>
      </w:pPr>
      <w:bookmarkStart w:id="1309" w:name="_Toc440376305"/>
      <w:bookmarkStart w:id="1310" w:name="_Toc440382563"/>
      <w:bookmarkStart w:id="1311" w:name="_Toc440447233"/>
      <w:bookmarkStart w:id="1312" w:name="_Toc440631776"/>
      <w:bookmarkStart w:id="1313" w:name="_Toc440877429"/>
      <w:bookmarkStart w:id="1314" w:name="_Toc441130878"/>
      <w:r w:rsidRPr="00D904EF">
        <w:rPr>
          <w:szCs w:val="24"/>
        </w:rPr>
        <w:t xml:space="preserve">Форма плана распределения объемов </w:t>
      </w:r>
      <w:r w:rsidR="00C718E2">
        <w:rPr>
          <w:szCs w:val="24"/>
        </w:rPr>
        <w:t>оказания услуг</w:t>
      </w:r>
      <w:r w:rsidRPr="00D904EF">
        <w:rPr>
          <w:szCs w:val="24"/>
        </w:rPr>
        <w:t xml:space="preserve"> внутри коллективного Участника</w:t>
      </w:r>
      <w:bookmarkEnd w:id="1309"/>
      <w:bookmarkEnd w:id="1310"/>
      <w:bookmarkEnd w:id="1311"/>
      <w:bookmarkEnd w:id="1312"/>
      <w:bookmarkEnd w:id="1313"/>
      <w:bookmarkEnd w:id="1314"/>
    </w:p>
    <w:p w:rsidR="00CA1534" w:rsidRPr="00F647F7" w:rsidRDefault="00CA1534" w:rsidP="00CA1534">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CA1534" w:rsidRPr="00F647F7" w:rsidRDefault="00CA1534" w:rsidP="00CA1534">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6D28DA">
        <w:rPr>
          <w:noProof/>
          <w:color w:val="000000"/>
          <w:sz w:val="24"/>
          <w:szCs w:val="24"/>
        </w:rPr>
        <w:t>7</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CA1534" w:rsidRPr="00F647F7" w:rsidRDefault="00CA1534" w:rsidP="00CA1534">
      <w:pPr>
        <w:spacing w:line="240" w:lineRule="auto"/>
        <w:ind w:firstLine="0"/>
        <w:rPr>
          <w:color w:val="000000"/>
          <w:sz w:val="24"/>
          <w:szCs w:val="24"/>
        </w:rPr>
      </w:pPr>
    </w:p>
    <w:p w:rsidR="00CA1534" w:rsidRPr="00F647F7" w:rsidRDefault="00CA1534" w:rsidP="00CA1534">
      <w:pPr>
        <w:spacing w:line="240" w:lineRule="auto"/>
        <w:ind w:firstLine="0"/>
        <w:jc w:val="center"/>
        <w:rPr>
          <w:b/>
          <w:sz w:val="24"/>
          <w:szCs w:val="24"/>
        </w:rPr>
      </w:pPr>
      <w:r w:rsidRPr="00F647F7">
        <w:rPr>
          <w:b/>
          <w:sz w:val="24"/>
          <w:szCs w:val="24"/>
        </w:rPr>
        <w:t xml:space="preserve">План распределения объемов </w:t>
      </w:r>
      <w:r w:rsidR="00C718E2">
        <w:rPr>
          <w:b/>
          <w:sz w:val="24"/>
          <w:szCs w:val="24"/>
        </w:rPr>
        <w:t>оказания услуг</w:t>
      </w:r>
      <w:r w:rsidRPr="00F647F7">
        <w:rPr>
          <w:b/>
          <w:sz w:val="24"/>
          <w:szCs w:val="24"/>
        </w:rPr>
        <w:t xml:space="preserve"> внутри коллективного </w:t>
      </w:r>
      <w:r>
        <w:rPr>
          <w:b/>
          <w:sz w:val="24"/>
          <w:szCs w:val="24"/>
        </w:rPr>
        <w:t>Участник</w:t>
      </w:r>
      <w:r w:rsidRPr="00F647F7">
        <w:rPr>
          <w:b/>
          <w:sz w:val="24"/>
          <w:szCs w:val="24"/>
        </w:rPr>
        <w:t>а</w:t>
      </w:r>
    </w:p>
    <w:p w:rsidR="00CA1534" w:rsidRPr="00F647F7" w:rsidRDefault="00CA1534" w:rsidP="00CA1534">
      <w:pPr>
        <w:spacing w:line="240" w:lineRule="auto"/>
        <w:ind w:firstLine="0"/>
        <w:rPr>
          <w:color w:val="000000"/>
          <w:sz w:val="24"/>
          <w:szCs w:val="24"/>
        </w:rPr>
      </w:pPr>
    </w:p>
    <w:p w:rsidR="00CA1534" w:rsidRPr="00F647F7" w:rsidRDefault="00CA1534" w:rsidP="00CA1534">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CA1534" w:rsidRPr="00F647F7" w:rsidRDefault="00CA1534" w:rsidP="00CA1534">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736"/>
        <w:gridCol w:w="2146"/>
        <w:gridCol w:w="1432"/>
        <w:gridCol w:w="1275"/>
        <w:gridCol w:w="1349"/>
      </w:tblGrid>
      <w:tr w:rsidR="00CA1534" w:rsidRPr="00E0250C" w:rsidTr="00C718E2">
        <w:trPr>
          <w:trHeight w:val="256"/>
        </w:trPr>
        <w:tc>
          <w:tcPr>
            <w:tcW w:w="633" w:type="dxa"/>
            <w:vMerge w:val="restart"/>
            <w:vAlign w:val="center"/>
          </w:tcPr>
          <w:p w:rsidR="00CA1534" w:rsidRPr="008E5EA3" w:rsidRDefault="00CA1534" w:rsidP="00D50E8D">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2736" w:type="dxa"/>
            <w:vMerge w:val="restart"/>
            <w:vAlign w:val="center"/>
          </w:tcPr>
          <w:p w:rsidR="00CA1534" w:rsidRPr="008E5EA3" w:rsidRDefault="00CA1534" w:rsidP="000F5F2B">
            <w:pPr>
              <w:pStyle w:val="aff0"/>
              <w:spacing w:before="0" w:after="0"/>
              <w:ind w:left="0" w:right="0"/>
              <w:jc w:val="center"/>
              <w:rPr>
                <w:b/>
              </w:rPr>
            </w:pPr>
            <w:r w:rsidRPr="008E5EA3">
              <w:rPr>
                <w:b/>
              </w:rPr>
              <w:t xml:space="preserve">Наименование </w:t>
            </w:r>
            <w:r w:rsidR="000F5F2B">
              <w:rPr>
                <w:b/>
              </w:rPr>
              <w:t>услуг</w:t>
            </w:r>
          </w:p>
        </w:tc>
        <w:tc>
          <w:tcPr>
            <w:tcW w:w="2146" w:type="dxa"/>
            <w:vMerge w:val="restart"/>
            <w:vAlign w:val="center"/>
          </w:tcPr>
          <w:p w:rsidR="00CA1534" w:rsidRPr="008E5EA3" w:rsidRDefault="00C718E2" w:rsidP="00C718E2">
            <w:pPr>
              <w:pStyle w:val="aff0"/>
              <w:spacing w:before="0" w:after="0"/>
              <w:ind w:left="0" w:right="0"/>
              <w:jc w:val="center"/>
              <w:rPr>
                <w:b/>
              </w:rPr>
            </w:pPr>
            <w:r w:rsidRPr="008E5EA3">
              <w:rPr>
                <w:b/>
              </w:rPr>
              <w:t>Наименование организации,</w:t>
            </w:r>
            <w:r>
              <w:rPr>
                <w:b/>
              </w:rPr>
              <w:t xml:space="preserve"> </w:t>
            </w:r>
            <w:r w:rsidRPr="00C718E2">
              <w:rPr>
                <w:b/>
              </w:rPr>
              <w:t>оказывающей данный объем услуг</w:t>
            </w:r>
          </w:p>
        </w:tc>
        <w:tc>
          <w:tcPr>
            <w:tcW w:w="2707" w:type="dxa"/>
            <w:gridSpan w:val="2"/>
            <w:vAlign w:val="center"/>
          </w:tcPr>
          <w:p w:rsidR="00CA1534" w:rsidRPr="008E5EA3" w:rsidRDefault="00CA1534" w:rsidP="000F5F2B">
            <w:pPr>
              <w:pStyle w:val="aff0"/>
              <w:spacing w:before="0" w:after="0"/>
              <w:ind w:left="0" w:right="0"/>
              <w:jc w:val="center"/>
              <w:rPr>
                <w:b/>
              </w:rPr>
            </w:pPr>
            <w:r w:rsidRPr="008E5EA3">
              <w:rPr>
                <w:b/>
              </w:rPr>
              <w:t xml:space="preserve">Стоимость </w:t>
            </w:r>
            <w:r w:rsidR="000F5F2B">
              <w:rPr>
                <w:b/>
              </w:rPr>
              <w:t>услуг</w:t>
            </w:r>
          </w:p>
        </w:tc>
        <w:tc>
          <w:tcPr>
            <w:tcW w:w="1349" w:type="dxa"/>
            <w:vMerge w:val="restart"/>
            <w:vAlign w:val="center"/>
          </w:tcPr>
          <w:p w:rsidR="00CA1534" w:rsidRPr="008E5EA3" w:rsidRDefault="00CA1534" w:rsidP="00CC3DAD">
            <w:pPr>
              <w:pStyle w:val="aff0"/>
              <w:spacing w:before="0" w:after="0"/>
              <w:ind w:left="0" w:right="0"/>
              <w:jc w:val="center"/>
              <w:rPr>
                <w:b/>
              </w:rPr>
            </w:pPr>
            <w:r w:rsidRPr="008E5EA3">
              <w:rPr>
                <w:b/>
              </w:rPr>
              <w:t xml:space="preserve">Сроки </w:t>
            </w:r>
            <w:r w:rsidR="00CC3DAD">
              <w:rPr>
                <w:b/>
              </w:rPr>
              <w:t>оказания услуг</w:t>
            </w:r>
            <w:r w:rsidRPr="008E5EA3">
              <w:rPr>
                <w:b/>
              </w:rPr>
              <w:t xml:space="preserve"> (начало и окончание)</w:t>
            </w:r>
          </w:p>
        </w:tc>
      </w:tr>
      <w:tr w:rsidR="00CA1534" w:rsidRPr="00E0250C" w:rsidTr="00C718E2">
        <w:trPr>
          <w:trHeight w:val="147"/>
        </w:trPr>
        <w:tc>
          <w:tcPr>
            <w:tcW w:w="633" w:type="dxa"/>
            <w:vMerge/>
            <w:vAlign w:val="center"/>
          </w:tcPr>
          <w:p w:rsidR="00CA1534" w:rsidRPr="008E5EA3" w:rsidRDefault="00CA1534" w:rsidP="00D50E8D">
            <w:pPr>
              <w:pStyle w:val="aff0"/>
              <w:spacing w:before="0" w:after="0"/>
              <w:ind w:left="0" w:right="0"/>
              <w:jc w:val="center"/>
            </w:pPr>
          </w:p>
        </w:tc>
        <w:tc>
          <w:tcPr>
            <w:tcW w:w="2736" w:type="dxa"/>
            <w:vMerge/>
            <w:vAlign w:val="center"/>
          </w:tcPr>
          <w:p w:rsidR="00CA1534" w:rsidRPr="008E5EA3" w:rsidRDefault="00CA1534" w:rsidP="00D50E8D">
            <w:pPr>
              <w:pStyle w:val="aff0"/>
              <w:spacing w:before="0" w:after="0"/>
              <w:ind w:left="0" w:right="0"/>
              <w:jc w:val="center"/>
            </w:pPr>
          </w:p>
        </w:tc>
        <w:tc>
          <w:tcPr>
            <w:tcW w:w="2146" w:type="dxa"/>
            <w:vMerge/>
            <w:vAlign w:val="center"/>
          </w:tcPr>
          <w:p w:rsidR="00CA1534" w:rsidRPr="008E5EA3" w:rsidRDefault="00CA1534" w:rsidP="00D50E8D">
            <w:pPr>
              <w:pStyle w:val="aff0"/>
              <w:spacing w:before="0" w:after="0"/>
              <w:ind w:left="0" w:right="0"/>
              <w:jc w:val="center"/>
            </w:pPr>
          </w:p>
        </w:tc>
        <w:tc>
          <w:tcPr>
            <w:tcW w:w="1432" w:type="dxa"/>
            <w:vAlign w:val="center"/>
          </w:tcPr>
          <w:p w:rsidR="00CA1534" w:rsidRPr="008E5EA3" w:rsidRDefault="00CA1534" w:rsidP="00D50E8D">
            <w:pPr>
              <w:pStyle w:val="aff0"/>
              <w:spacing w:before="0" w:after="0"/>
              <w:ind w:left="0" w:right="0"/>
              <w:jc w:val="center"/>
              <w:rPr>
                <w:b/>
              </w:rPr>
            </w:pPr>
            <w:r w:rsidRPr="008E5EA3">
              <w:rPr>
                <w:b/>
              </w:rPr>
              <w:t>в денежном выражении, руб. (без НДС)</w:t>
            </w:r>
          </w:p>
        </w:tc>
        <w:tc>
          <w:tcPr>
            <w:tcW w:w="1275" w:type="dxa"/>
            <w:vAlign w:val="center"/>
          </w:tcPr>
          <w:p w:rsidR="00CA1534" w:rsidRPr="008E5EA3" w:rsidRDefault="00CA1534" w:rsidP="00D50E8D">
            <w:pPr>
              <w:pStyle w:val="aff0"/>
              <w:spacing w:before="0" w:after="0"/>
              <w:ind w:left="0" w:right="0"/>
              <w:jc w:val="center"/>
              <w:rPr>
                <w:b/>
              </w:rPr>
            </w:pPr>
            <w:r w:rsidRPr="008E5EA3">
              <w:rPr>
                <w:b/>
              </w:rPr>
              <w:t>в % от общей стоимости</w:t>
            </w:r>
          </w:p>
        </w:tc>
        <w:tc>
          <w:tcPr>
            <w:tcW w:w="1349" w:type="dxa"/>
            <w:vMerge/>
            <w:vAlign w:val="center"/>
          </w:tcPr>
          <w:p w:rsidR="00CA1534" w:rsidRPr="008E5EA3" w:rsidRDefault="00CA1534" w:rsidP="00D50E8D">
            <w:pPr>
              <w:pStyle w:val="aff0"/>
              <w:spacing w:before="0" w:after="0"/>
              <w:ind w:left="0" w:right="0"/>
              <w:jc w:val="center"/>
            </w:pPr>
          </w:p>
        </w:tc>
      </w:tr>
      <w:tr w:rsidR="00CA1534" w:rsidRPr="00E0250C" w:rsidTr="00C718E2">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D50E8D">
            <w:pPr>
              <w:pStyle w:val="aff1"/>
              <w:spacing w:before="0" w:after="0"/>
              <w:ind w:left="0" w:right="0"/>
              <w:jc w:val="center"/>
              <w:rPr>
                <w:color w:val="000000"/>
                <w:sz w:val="22"/>
              </w:rPr>
            </w:pPr>
            <w:r w:rsidRPr="008E5EA3">
              <w:rPr>
                <w:color w:val="000000"/>
                <w:sz w:val="22"/>
              </w:rPr>
              <w:t>…</w:t>
            </w: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0A7DB0" w:rsidTr="00C718E2">
        <w:trPr>
          <w:trHeight w:val="269"/>
        </w:trPr>
        <w:tc>
          <w:tcPr>
            <w:tcW w:w="5515" w:type="dxa"/>
            <w:gridSpan w:val="3"/>
            <w:vAlign w:val="center"/>
          </w:tcPr>
          <w:p w:rsidR="00CA1534" w:rsidRPr="008E5EA3" w:rsidRDefault="00CA1534" w:rsidP="00D50E8D">
            <w:pPr>
              <w:pStyle w:val="aff1"/>
              <w:spacing w:before="0" w:after="0"/>
              <w:ind w:left="0" w:right="0"/>
              <w:rPr>
                <w:b/>
                <w:sz w:val="22"/>
              </w:rPr>
            </w:pPr>
            <w:r w:rsidRPr="008E5EA3">
              <w:rPr>
                <w:b/>
                <w:sz w:val="22"/>
              </w:rPr>
              <w:t>ИТОГО</w:t>
            </w:r>
          </w:p>
        </w:tc>
        <w:tc>
          <w:tcPr>
            <w:tcW w:w="1432" w:type="dxa"/>
            <w:vAlign w:val="center"/>
          </w:tcPr>
          <w:p w:rsidR="00CA1534" w:rsidRPr="008E5EA3" w:rsidRDefault="00CA1534" w:rsidP="00D50E8D">
            <w:pPr>
              <w:pStyle w:val="aff1"/>
              <w:spacing w:before="0" w:after="0"/>
              <w:ind w:left="0" w:right="0"/>
              <w:jc w:val="center"/>
              <w:rPr>
                <w:b/>
                <w:sz w:val="22"/>
              </w:rPr>
            </w:pPr>
          </w:p>
        </w:tc>
        <w:tc>
          <w:tcPr>
            <w:tcW w:w="1275" w:type="dxa"/>
            <w:vAlign w:val="center"/>
          </w:tcPr>
          <w:p w:rsidR="00CA1534" w:rsidRPr="008E5EA3" w:rsidRDefault="00CA1534" w:rsidP="00D50E8D">
            <w:pPr>
              <w:pStyle w:val="aff1"/>
              <w:spacing w:before="0" w:after="0"/>
              <w:ind w:left="0" w:right="0"/>
              <w:jc w:val="center"/>
              <w:rPr>
                <w:b/>
                <w:sz w:val="22"/>
              </w:rPr>
            </w:pPr>
            <w:r w:rsidRPr="008E5EA3">
              <w:rPr>
                <w:b/>
                <w:sz w:val="22"/>
              </w:rPr>
              <w:t>100%</w:t>
            </w:r>
          </w:p>
        </w:tc>
        <w:tc>
          <w:tcPr>
            <w:tcW w:w="1349" w:type="dxa"/>
            <w:vAlign w:val="center"/>
          </w:tcPr>
          <w:p w:rsidR="00CA1534" w:rsidRPr="008E5EA3" w:rsidRDefault="00CA1534" w:rsidP="00D50E8D">
            <w:pPr>
              <w:pStyle w:val="aff1"/>
              <w:spacing w:before="0" w:after="0"/>
              <w:ind w:left="0" w:right="0"/>
              <w:jc w:val="center"/>
              <w:rPr>
                <w:b/>
                <w:sz w:val="22"/>
              </w:rPr>
            </w:pPr>
            <w:r w:rsidRPr="008E5EA3">
              <w:rPr>
                <w:b/>
                <w:sz w:val="22"/>
              </w:rPr>
              <w:t>Х</w:t>
            </w:r>
          </w:p>
        </w:tc>
      </w:tr>
    </w:tbl>
    <w:p w:rsidR="00CA1534" w:rsidRPr="00F647F7" w:rsidRDefault="00CA1534" w:rsidP="00CA1534">
      <w:pPr>
        <w:spacing w:line="240" w:lineRule="auto"/>
        <w:rPr>
          <w:color w:val="000000"/>
          <w:sz w:val="24"/>
          <w:szCs w:val="24"/>
        </w:rPr>
      </w:pP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CA1534" w:rsidRPr="00F647F7" w:rsidRDefault="00CA1534" w:rsidP="00CA1534">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CA1534" w:rsidRDefault="00CA1534" w:rsidP="00CA1534">
      <w:pPr>
        <w:suppressAutoHyphens w:val="0"/>
        <w:spacing w:line="240" w:lineRule="auto"/>
        <w:ind w:firstLine="0"/>
        <w:jc w:val="left"/>
        <w:rPr>
          <w:sz w:val="24"/>
          <w:szCs w:val="24"/>
        </w:rPr>
      </w:pPr>
      <w:r>
        <w:rPr>
          <w:b/>
          <w:szCs w:val="24"/>
        </w:rPr>
        <w:br w:type="page"/>
      </w:r>
    </w:p>
    <w:p w:rsidR="00CA1534" w:rsidRPr="00D904EF" w:rsidRDefault="00CA1534" w:rsidP="00CA1534">
      <w:pPr>
        <w:pStyle w:val="3"/>
        <w:rPr>
          <w:szCs w:val="24"/>
        </w:rPr>
      </w:pPr>
      <w:bookmarkStart w:id="1315" w:name="_Toc440376306"/>
      <w:bookmarkStart w:id="1316" w:name="_Toc440382564"/>
      <w:bookmarkStart w:id="1317" w:name="_Toc440447234"/>
      <w:bookmarkStart w:id="1318" w:name="_Toc440631777"/>
      <w:bookmarkStart w:id="1319" w:name="_Toc440877430"/>
      <w:bookmarkStart w:id="1320" w:name="_Toc441130879"/>
      <w:r w:rsidRPr="00D904EF">
        <w:rPr>
          <w:szCs w:val="24"/>
        </w:rPr>
        <w:lastRenderedPageBreak/>
        <w:t>Инструкции по заполнению</w:t>
      </w:r>
      <w:bookmarkEnd w:id="1315"/>
      <w:bookmarkEnd w:id="1316"/>
      <w:bookmarkEnd w:id="1317"/>
      <w:bookmarkEnd w:id="1318"/>
      <w:bookmarkEnd w:id="1319"/>
      <w:bookmarkEnd w:id="1320"/>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0F1BD0">
        <w:rPr>
          <w:sz w:val="24"/>
          <w:szCs w:val="24"/>
        </w:rPr>
        <w:fldChar w:fldCharType="begin"/>
      </w:r>
      <w:r w:rsidR="000C6A4A">
        <w:rPr>
          <w:sz w:val="24"/>
          <w:szCs w:val="24"/>
        </w:rPr>
        <w:instrText xml:space="preserve"> REF _Ref440876668 \r \h </w:instrText>
      </w:r>
      <w:r w:rsidR="000F1BD0">
        <w:rPr>
          <w:sz w:val="24"/>
          <w:szCs w:val="24"/>
        </w:rPr>
      </w:r>
      <w:r w:rsidR="000F1BD0">
        <w:rPr>
          <w:sz w:val="24"/>
          <w:szCs w:val="24"/>
        </w:rPr>
        <w:fldChar w:fldCharType="separate"/>
      </w:r>
      <w:r w:rsidR="00A35E74">
        <w:rPr>
          <w:sz w:val="24"/>
          <w:szCs w:val="24"/>
        </w:rPr>
        <w:t>3.3.10</w:t>
      </w:r>
      <w:r w:rsidR="000F1BD0">
        <w:rPr>
          <w:sz w:val="24"/>
          <w:szCs w:val="24"/>
        </w:rPr>
        <w:fldChar w:fldCharType="end"/>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Pr="00A55F54">
        <w:rPr>
          <w:sz w:val="24"/>
          <w:szCs w:val="24"/>
        </w:rPr>
        <w:t xml:space="preserve">(подраздел </w:t>
      </w:r>
      <w:r w:rsidR="000F1BD0">
        <w:rPr>
          <w:sz w:val="24"/>
          <w:szCs w:val="24"/>
        </w:rPr>
        <w:fldChar w:fldCharType="begin"/>
      </w:r>
      <w:r>
        <w:rPr>
          <w:sz w:val="24"/>
          <w:szCs w:val="24"/>
        </w:rPr>
        <w:instrText xml:space="preserve"> REF _Ref55336310 \r \h </w:instrText>
      </w:r>
      <w:r w:rsidR="000F1BD0">
        <w:rPr>
          <w:sz w:val="24"/>
          <w:szCs w:val="24"/>
        </w:rPr>
      </w:r>
      <w:r w:rsidR="000F1BD0">
        <w:rPr>
          <w:sz w:val="24"/>
          <w:szCs w:val="24"/>
        </w:rPr>
        <w:fldChar w:fldCharType="separate"/>
      </w:r>
      <w:r w:rsidR="00A35E74">
        <w:rPr>
          <w:sz w:val="24"/>
          <w:szCs w:val="24"/>
        </w:rPr>
        <w:t>5.1</w:t>
      </w:r>
      <w:r w:rsidR="000F1BD0">
        <w:rPr>
          <w:sz w:val="24"/>
          <w:szCs w:val="24"/>
        </w:rPr>
        <w:fldChar w:fldCharType="end"/>
      </w:r>
      <w:r w:rsidRPr="00A55F54">
        <w:rPr>
          <w:sz w:val="24"/>
          <w:szCs w:val="24"/>
        </w:rPr>
        <w:t>)</w:t>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w:t>
      </w:r>
      <w:proofErr w:type="spellStart"/>
      <w:r w:rsidRPr="00F647F7">
        <w:rPr>
          <w:sz w:val="24"/>
          <w:szCs w:val="24"/>
        </w:rPr>
        <w:t>т.ч</w:t>
      </w:r>
      <w:proofErr w:type="spellEnd"/>
      <w:r w:rsidRPr="00F647F7">
        <w:rPr>
          <w:sz w:val="24"/>
          <w:szCs w:val="24"/>
        </w:rPr>
        <w:t>. организационно-правовую форму) и свой адрес.</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CA1534" w:rsidRPr="00F647F7" w:rsidRDefault="00C718E2"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оказываемых </w:t>
      </w:r>
      <w:r>
        <w:rPr>
          <w:sz w:val="24"/>
          <w:szCs w:val="24"/>
        </w:rPr>
        <w:t>каждым членом коллективного Участника</w:t>
      </w:r>
      <w:r w:rsidRPr="00843BBD">
        <w:rPr>
          <w:sz w:val="24"/>
          <w:szCs w:val="24"/>
        </w:rPr>
        <w:t xml:space="preserve"> услуг</w:t>
      </w:r>
      <w:r w:rsidR="00CA1534" w:rsidRPr="00F647F7">
        <w:rPr>
          <w:sz w:val="24"/>
          <w:szCs w:val="24"/>
        </w:rPr>
        <w:t>;</w:t>
      </w:r>
    </w:p>
    <w:p w:rsidR="00CA1534" w:rsidRPr="00F647F7"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услуг по </w:t>
      </w:r>
      <w:r>
        <w:rPr>
          <w:sz w:val="24"/>
          <w:szCs w:val="24"/>
        </w:rPr>
        <w:t>каждому члену коллективного Участника</w:t>
      </w:r>
      <w:r w:rsidRPr="00843BBD">
        <w:rPr>
          <w:sz w:val="24"/>
          <w:szCs w:val="24"/>
        </w:rPr>
        <w:t xml:space="preserve"> в денежном и процентном выражении в соответствии со</w:t>
      </w:r>
      <w:r>
        <w:rPr>
          <w:sz w:val="24"/>
          <w:szCs w:val="24"/>
        </w:rPr>
        <w:t xml:space="preserve"> </w:t>
      </w:r>
      <w:r w:rsidR="00CA1534">
        <w:rPr>
          <w:sz w:val="24"/>
          <w:szCs w:val="24"/>
        </w:rPr>
        <w:t>Сводной таблицей стоимости</w:t>
      </w:r>
      <w:r w:rsidR="00235620">
        <w:rPr>
          <w:sz w:val="24"/>
          <w:szCs w:val="24"/>
        </w:rPr>
        <w:t xml:space="preserve"> </w:t>
      </w:r>
      <w:r w:rsidR="00235620" w:rsidRPr="00536E26">
        <w:rPr>
          <w:bCs w:val="0"/>
          <w:sz w:val="24"/>
          <w:szCs w:val="24"/>
        </w:rPr>
        <w:t>услуг</w:t>
      </w:r>
      <w:r w:rsidR="00CA1534" w:rsidRPr="00F647F7">
        <w:rPr>
          <w:sz w:val="24"/>
          <w:szCs w:val="24"/>
        </w:rPr>
        <w:t xml:space="preserve"> (</w:t>
      </w:r>
      <w:r w:rsidR="00CA1534">
        <w:rPr>
          <w:sz w:val="24"/>
          <w:szCs w:val="24"/>
        </w:rPr>
        <w:t xml:space="preserve">подраздел </w:t>
      </w:r>
      <w:r w:rsidR="000F1BD0">
        <w:rPr>
          <w:sz w:val="24"/>
          <w:szCs w:val="24"/>
        </w:rPr>
        <w:fldChar w:fldCharType="begin"/>
      </w:r>
      <w:r w:rsidR="00CA1534">
        <w:rPr>
          <w:sz w:val="24"/>
          <w:szCs w:val="24"/>
        </w:rPr>
        <w:instrText xml:space="preserve"> REF _Ref440274337 \r \h </w:instrText>
      </w:r>
      <w:r w:rsidR="000F1BD0">
        <w:rPr>
          <w:sz w:val="24"/>
          <w:szCs w:val="24"/>
        </w:rPr>
      </w:r>
      <w:r w:rsidR="000F1BD0">
        <w:rPr>
          <w:sz w:val="24"/>
          <w:szCs w:val="24"/>
        </w:rPr>
        <w:fldChar w:fldCharType="separate"/>
      </w:r>
      <w:r w:rsidR="00A35E74">
        <w:rPr>
          <w:sz w:val="24"/>
          <w:szCs w:val="24"/>
        </w:rPr>
        <w:t>5.2</w:t>
      </w:r>
      <w:r w:rsidR="000F1BD0">
        <w:rPr>
          <w:sz w:val="24"/>
          <w:szCs w:val="24"/>
        </w:rPr>
        <w:fldChar w:fldCharType="end"/>
      </w:r>
      <w:r w:rsidR="00CA1534" w:rsidRPr="00F647F7">
        <w:rPr>
          <w:sz w:val="24"/>
          <w:szCs w:val="24"/>
        </w:rPr>
        <w:t>);</w:t>
      </w:r>
    </w:p>
    <w:p w:rsidR="00CA1534" w:rsidRPr="008E5EA3"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оказания услуг </w:t>
      </w:r>
      <w:r>
        <w:rPr>
          <w:sz w:val="24"/>
          <w:szCs w:val="24"/>
        </w:rPr>
        <w:t>каждым членом коллективного Участника</w:t>
      </w:r>
      <w:r w:rsidRPr="00843BBD">
        <w:rPr>
          <w:sz w:val="24"/>
          <w:szCs w:val="24"/>
        </w:rPr>
        <w:t xml:space="preserve"> в соответствии с</w:t>
      </w:r>
      <w:r w:rsidR="00CA1534" w:rsidRPr="00F647F7">
        <w:rPr>
          <w:sz w:val="24"/>
          <w:szCs w:val="24"/>
        </w:rPr>
        <w:t xml:space="preserve"> Графиком </w:t>
      </w:r>
      <w:r w:rsidR="000F5F2B">
        <w:rPr>
          <w:sz w:val="24"/>
          <w:szCs w:val="24"/>
        </w:rPr>
        <w:t>оказания услуг</w:t>
      </w:r>
      <w:r w:rsidR="00CA1534" w:rsidRPr="00F647F7">
        <w:rPr>
          <w:sz w:val="24"/>
          <w:szCs w:val="24"/>
        </w:rPr>
        <w:t xml:space="preserve"> </w:t>
      </w:r>
      <w:r w:rsidR="00CA1534" w:rsidRPr="008E5EA3">
        <w:rPr>
          <w:sz w:val="24"/>
          <w:szCs w:val="24"/>
        </w:rPr>
        <w:t xml:space="preserve">(подраздел </w:t>
      </w:r>
      <w:r w:rsidR="000F1BD0">
        <w:rPr>
          <w:sz w:val="24"/>
          <w:szCs w:val="24"/>
        </w:rPr>
        <w:fldChar w:fldCharType="begin"/>
      </w:r>
      <w:r w:rsidR="00CA1534">
        <w:rPr>
          <w:sz w:val="24"/>
          <w:szCs w:val="24"/>
        </w:rPr>
        <w:instrText xml:space="preserve"> REF _Ref440274366 \r \h </w:instrText>
      </w:r>
      <w:r w:rsidR="000F1BD0">
        <w:rPr>
          <w:sz w:val="24"/>
          <w:szCs w:val="24"/>
        </w:rPr>
      </w:r>
      <w:r w:rsidR="000F1BD0">
        <w:rPr>
          <w:sz w:val="24"/>
          <w:szCs w:val="24"/>
        </w:rPr>
        <w:fldChar w:fldCharType="separate"/>
      </w:r>
      <w:r w:rsidR="00A35E74">
        <w:rPr>
          <w:sz w:val="24"/>
          <w:szCs w:val="24"/>
        </w:rPr>
        <w:t>5.4</w:t>
      </w:r>
      <w:r w:rsidR="000F1BD0">
        <w:rPr>
          <w:sz w:val="24"/>
          <w:szCs w:val="24"/>
        </w:rPr>
        <w:fldChar w:fldCharType="end"/>
      </w:r>
      <w:r w:rsidR="00CA1534" w:rsidRPr="008E5EA3">
        <w:rPr>
          <w:sz w:val="24"/>
          <w:szCs w:val="24"/>
        </w:rPr>
        <w:t>).</w:t>
      </w:r>
    </w:p>
    <w:p w:rsidR="00CA1534" w:rsidRPr="00566071" w:rsidRDefault="00CA1534" w:rsidP="00CA1534">
      <w:pPr>
        <w:rPr>
          <w:sz w:val="24"/>
          <w:szCs w:val="24"/>
        </w:rPr>
      </w:pPr>
    </w:p>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2B5044" w:rsidRDefault="00CA1534" w:rsidP="00CA1534">
      <w:pPr>
        <w:rPr>
          <w:lang w:eastAsia="ru-RU"/>
        </w:rPr>
      </w:pPr>
    </w:p>
    <w:p w:rsidR="002B5044" w:rsidRPr="002B5044" w:rsidRDefault="002B5044" w:rsidP="002B5044">
      <w:pPr>
        <w:rPr>
          <w:lang w:eastAsia="ru-RU"/>
        </w:rPr>
      </w:pPr>
    </w:p>
    <w:sectPr w:rsidR="002B5044" w:rsidRPr="002B5044" w:rsidSect="00EA3F63">
      <w:pgSz w:w="11906" w:h="16838" w:code="9"/>
      <w:pgMar w:top="680" w:right="567" w:bottom="539" w:left="1134"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27F73" w:rsidRDefault="00E27F73">
      <w:pPr>
        <w:spacing w:line="240" w:lineRule="auto"/>
      </w:pPr>
      <w:r>
        <w:separator/>
      </w:r>
    </w:p>
  </w:endnote>
  <w:endnote w:type="continuationSeparator" w:id="0">
    <w:p w:rsidR="00E27F73" w:rsidRDefault="00E27F7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altName w:val="Segoe Script"/>
    <w:panose1 w:val="00000000000000000000"/>
    <w:charset w:val="00"/>
    <w:family w:val="swiss"/>
    <w:notTrueType/>
    <w:pitch w:val="variable"/>
    <w:sig w:usb0="00000001" w:usb1="1000004A" w:usb2="00000000" w:usb3="00000000" w:csb0="0000000F" w:csb1="00000000"/>
  </w:font>
  <w:font w:name="Helios-Regular">
    <w:altName w:val="Times New Roman"/>
    <w:panose1 w:val="00000000000000000000"/>
    <w:charset w:val="4D"/>
    <w:family w:val="auto"/>
    <w:notTrueType/>
    <w:pitch w:val="default"/>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7F73" w:rsidRDefault="00E27F73"/>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7F73" w:rsidRDefault="00E27F73">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E27F73" w:rsidRDefault="00E27F73">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7F73" w:rsidRDefault="00E27F73"/>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7F73" w:rsidRDefault="00E27F73"/>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7F73" w:rsidRPr="00FA0376" w:rsidRDefault="00E27F73"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FF6E1D">
      <w:rPr>
        <w:noProof/>
        <w:sz w:val="16"/>
        <w:szCs w:val="16"/>
        <w:lang w:eastAsia="ru-RU"/>
      </w:rPr>
      <w:t>77</w:t>
    </w:r>
    <w:r w:rsidRPr="00FA0376">
      <w:rPr>
        <w:sz w:val="16"/>
        <w:szCs w:val="16"/>
        <w:lang w:eastAsia="ru-RU"/>
      </w:rPr>
      <w:fldChar w:fldCharType="end"/>
    </w:r>
  </w:p>
  <w:p w:rsidR="00E27F73" w:rsidRPr="00D22D36" w:rsidRDefault="00E27F73"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w:t>
    </w:r>
    <w:r w:rsidRPr="00D22D36">
      <w:rPr>
        <w:sz w:val="18"/>
        <w:szCs w:val="18"/>
      </w:rPr>
      <w:t xml:space="preserve">заключения Договора на оказание услуг по сопровождению ТП по </w:t>
    </w:r>
    <w:r w:rsidR="00D22D36" w:rsidRPr="00D22D36">
      <w:rPr>
        <w:sz w:val="18"/>
        <w:szCs w:val="18"/>
      </w:rPr>
      <w:t>Южной зоне</w:t>
    </w:r>
    <w:r w:rsidRPr="00D22D36">
      <w:rPr>
        <w:sz w:val="18"/>
        <w:szCs w:val="18"/>
      </w:rPr>
      <w:t xml:space="preserve"> обслуживания для нужд ПАО «МРСК Центра» (филиала «Смоленскэнерго»).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7F73" w:rsidRDefault="00E27F73"/>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7F73" w:rsidRDefault="00E27F73"/>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7F73" w:rsidRDefault="00E27F73"/>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7F73" w:rsidRDefault="00E27F73"/>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7F73" w:rsidRDefault="00E27F73"/>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7F73" w:rsidRDefault="00E27F73"/>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7F73" w:rsidRDefault="00E27F73"/>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27F73" w:rsidRDefault="00E27F73">
      <w:pPr>
        <w:spacing w:line="240" w:lineRule="auto"/>
      </w:pPr>
      <w:r>
        <w:separator/>
      </w:r>
    </w:p>
  </w:footnote>
  <w:footnote w:type="continuationSeparator" w:id="0">
    <w:p w:rsidR="00E27F73" w:rsidRDefault="00E27F73">
      <w:pPr>
        <w:spacing w:line="240" w:lineRule="auto"/>
      </w:pPr>
      <w:r>
        <w:continuationSeparator/>
      </w:r>
    </w:p>
  </w:footnote>
  <w:footnote w:id="1">
    <w:p w:rsidR="00E27F73" w:rsidRDefault="00E27F73" w:rsidP="00F1522B">
      <w:pPr>
        <w:pStyle w:val="afff0"/>
      </w:pPr>
      <w:r>
        <w:rPr>
          <w:rStyle w:val="afffffff"/>
        </w:rPr>
        <w:footnoteRef/>
      </w:r>
      <w:r>
        <w:t xml:space="preserve"> Указываются сведения о средней численности работников за последние три календарных года. </w:t>
      </w:r>
      <w:r w:rsidRPr="00C2092B">
        <w:t>Категория субъекта малого или среднего предпринимательства изменяется только в случае, если предельные значения выше или ниже предельных значений, в течение трех календарных лет, следующих один за другим</w:t>
      </w:r>
      <w:r>
        <w:t>.</w:t>
      </w:r>
    </w:p>
  </w:footnote>
  <w:footnote w:id="2">
    <w:p w:rsidR="00E27F73" w:rsidRDefault="00E27F73" w:rsidP="00F1522B">
      <w:pPr>
        <w:pStyle w:val="afff0"/>
      </w:pPr>
      <w:r>
        <w:rPr>
          <w:rStyle w:val="afffffff"/>
        </w:rPr>
        <w:footnoteRef/>
      </w:r>
      <w:r>
        <w:t xml:space="preserve"> Указываются сведения о выручке за последние три календарных года. </w:t>
      </w:r>
      <w:r w:rsidRPr="00C2092B">
        <w:t>Категория субъекта малого или среднего предпринимательства изменяется только в случае, если предельные значения выше или ниже предельных значений, в течение трех календарных лет, следующих один за другим</w:t>
      </w:r>
      <w: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7F73" w:rsidRDefault="00E27F73"/>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7F73" w:rsidRDefault="00E27F73"/>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7F73" w:rsidRDefault="00E27F73">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7F73" w:rsidRDefault="00E27F73"/>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7F73" w:rsidRDefault="00E27F73"/>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7F73" w:rsidRPr="00930031" w:rsidRDefault="00E27F73"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7F73" w:rsidRDefault="00E27F73"/>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7F73" w:rsidRDefault="00E27F73">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7F73" w:rsidRDefault="00E27F73"/>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7F73" w:rsidRDefault="00E27F73"/>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7F73" w:rsidRDefault="00E27F73">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7F73" w:rsidRDefault="00E27F73"/>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7F73" w:rsidRDefault="00E27F73"/>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7F73" w:rsidRDefault="00E27F73">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7F73" w:rsidRDefault="00E27F73"/>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0F"/>
    <w:multiLevelType w:val="singleLevel"/>
    <w:tmpl w:val="A48AAB76"/>
    <w:lvl w:ilvl="0">
      <w:start w:val="1"/>
      <w:numFmt w:val="russianLower"/>
      <w:lvlText w:val="%1)"/>
      <w:lvlJc w:val="left"/>
      <w:pPr>
        <w:ind w:left="1428" w:hanging="360"/>
      </w:pPr>
      <w:rPr>
        <w:rFonts w:hint="default"/>
      </w:rPr>
    </w:lvl>
  </w:abstractNum>
  <w:abstractNum w:abstractNumId="14">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5">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6">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8">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2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1">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2">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3">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4">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5">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6">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8">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9">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3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1">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2">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3">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4">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5">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6">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7">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9">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1">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2">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5">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6">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7">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9">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1">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3">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6">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8">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9">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1">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3">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4">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5">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6">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7">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8">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9">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nsid w:val="003E67F1"/>
    <w:multiLevelType w:val="multilevel"/>
    <w:tmpl w:val="50C61C9E"/>
    <w:lvl w:ilvl="0">
      <w:start w:val="1"/>
      <w:numFmt w:val="decimal"/>
      <w:lvlText w:val="1.%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1">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2">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3">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4">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5">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6">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7">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8">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9">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0">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1">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3">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6">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7">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8">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9">
    <w:nsid w:val="187F7110"/>
    <w:multiLevelType w:val="hybridMultilevel"/>
    <w:tmpl w:val="AB485D60"/>
    <w:lvl w:ilvl="0" w:tplc="FFFFFFFF">
      <w:start w:val="1"/>
      <w:numFmt w:val="decimal"/>
      <w:lvlText w:val="%1."/>
      <w:lvlJc w:val="left"/>
      <w:pPr>
        <w:tabs>
          <w:tab w:val="num" w:pos="567"/>
        </w:tabs>
        <w:ind w:left="567" w:hanging="567"/>
      </w:pPr>
      <w:rPr>
        <w:rFonts w:hint="default"/>
      </w:rPr>
    </w:lvl>
    <w:lvl w:ilvl="1" w:tplc="04190019" w:tentative="1">
      <w:start w:val="1"/>
      <w:numFmt w:val="lowerLetter"/>
      <w:lvlText w:val="%2."/>
      <w:lvlJc w:val="left"/>
      <w:pPr>
        <w:tabs>
          <w:tab w:val="num" w:pos="873"/>
        </w:tabs>
        <w:ind w:left="873" w:hanging="360"/>
      </w:pPr>
    </w:lvl>
    <w:lvl w:ilvl="2" w:tplc="0419001B" w:tentative="1">
      <w:start w:val="1"/>
      <w:numFmt w:val="lowerRoman"/>
      <w:lvlText w:val="%3."/>
      <w:lvlJc w:val="right"/>
      <w:pPr>
        <w:tabs>
          <w:tab w:val="num" w:pos="1593"/>
        </w:tabs>
        <w:ind w:left="1593" w:hanging="180"/>
      </w:pPr>
    </w:lvl>
    <w:lvl w:ilvl="3" w:tplc="0419000F" w:tentative="1">
      <w:start w:val="1"/>
      <w:numFmt w:val="decimal"/>
      <w:lvlText w:val="%4."/>
      <w:lvlJc w:val="left"/>
      <w:pPr>
        <w:tabs>
          <w:tab w:val="num" w:pos="2313"/>
        </w:tabs>
        <w:ind w:left="2313" w:hanging="360"/>
      </w:pPr>
    </w:lvl>
    <w:lvl w:ilvl="4" w:tplc="04190019" w:tentative="1">
      <w:start w:val="1"/>
      <w:numFmt w:val="lowerLetter"/>
      <w:lvlText w:val="%5."/>
      <w:lvlJc w:val="left"/>
      <w:pPr>
        <w:tabs>
          <w:tab w:val="num" w:pos="3033"/>
        </w:tabs>
        <w:ind w:left="3033" w:hanging="360"/>
      </w:pPr>
    </w:lvl>
    <w:lvl w:ilvl="5" w:tplc="0419001B" w:tentative="1">
      <w:start w:val="1"/>
      <w:numFmt w:val="lowerRoman"/>
      <w:lvlText w:val="%6."/>
      <w:lvlJc w:val="right"/>
      <w:pPr>
        <w:tabs>
          <w:tab w:val="num" w:pos="3753"/>
        </w:tabs>
        <w:ind w:left="3753" w:hanging="180"/>
      </w:pPr>
    </w:lvl>
    <w:lvl w:ilvl="6" w:tplc="0419000F" w:tentative="1">
      <w:start w:val="1"/>
      <w:numFmt w:val="decimal"/>
      <w:lvlText w:val="%7."/>
      <w:lvlJc w:val="left"/>
      <w:pPr>
        <w:tabs>
          <w:tab w:val="num" w:pos="4473"/>
        </w:tabs>
        <w:ind w:left="4473" w:hanging="360"/>
      </w:pPr>
    </w:lvl>
    <w:lvl w:ilvl="7" w:tplc="04190019" w:tentative="1">
      <w:start w:val="1"/>
      <w:numFmt w:val="lowerLetter"/>
      <w:lvlText w:val="%8."/>
      <w:lvlJc w:val="left"/>
      <w:pPr>
        <w:tabs>
          <w:tab w:val="num" w:pos="5193"/>
        </w:tabs>
        <w:ind w:left="5193" w:hanging="360"/>
      </w:pPr>
    </w:lvl>
    <w:lvl w:ilvl="8" w:tplc="0419001B" w:tentative="1">
      <w:start w:val="1"/>
      <w:numFmt w:val="lowerRoman"/>
      <w:lvlText w:val="%9."/>
      <w:lvlJc w:val="right"/>
      <w:pPr>
        <w:tabs>
          <w:tab w:val="num" w:pos="5913"/>
        </w:tabs>
        <w:ind w:left="5913" w:hanging="180"/>
      </w:pPr>
    </w:lvl>
  </w:abstractNum>
  <w:abstractNum w:abstractNumId="90">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1">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2">
    <w:nsid w:val="1DAE434A"/>
    <w:multiLevelType w:val="hybridMultilevel"/>
    <w:tmpl w:val="B69C1672"/>
    <w:lvl w:ilvl="0" w:tplc="900E07C6">
      <w:start w:val="1"/>
      <w:numFmt w:val="decimal"/>
      <w:lvlText w:val="%1."/>
      <w:lvlJc w:val="left"/>
      <w:pPr>
        <w:ind w:left="417" w:hanging="360"/>
      </w:pPr>
      <w:rPr>
        <w:rFonts w:hint="default"/>
        <w:color w:val="auto"/>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93">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4">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5">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6">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7">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8">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9">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0">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1">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2">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3">
    <w:nsid w:val="2EC74ECB"/>
    <w:multiLevelType w:val="hybridMultilevel"/>
    <w:tmpl w:val="1B98E25C"/>
    <w:lvl w:ilvl="0" w:tplc="71183F1E">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4">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5">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6">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7">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8">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9">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0">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2035"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1">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2">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3">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4">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5">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6">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7">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8">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9">
    <w:nsid w:val="53E11919"/>
    <w:multiLevelType w:val="multilevel"/>
    <w:tmpl w:val="0AE44A36"/>
    <w:lvl w:ilvl="0">
      <w:start w:val="1"/>
      <w:numFmt w:val="decimal"/>
      <w:lvlText w:val="2.%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20">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1">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2">
    <w:nsid w:val="5DE4376A"/>
    <w:multiLevelType w:val="hybridMultilevel"/>
    <w:tmpl w:val="B1B04076"/>
    <w:lvl w:ilvl="0" w:tplc="E23E01C6">
      <w:start w:val="1"/>
      <w:numFmt w:val="decimal"/>
      <w:lvlText w:val="%1."/>
      <w:lvlJc w:val="left"/>
      <w:pPr>
        <w:tabs>
          <w:tab w:val="num" w:pos="0"/>
        </w:tabs>
        <w:ind w:left="0" w:firstLine="0"/>
      </w:pPr>
      <w:rPr>
        <w:rFonts w:hint="default"/>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3">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24">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5">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6">
    <w:nsid w:val="5F5C0D25"/>
    <w:multiLevelType w:val="multilevel"/>
    <w:tmpl w:val="B9B6FA32"/>
    <w:lvl w:ilvl="0">
      <w:start w:val="1"/>
      <w:numFmt w:val="decimal"/>
      <w:lvlText w:val="%1."/>
      <w:lvlJc w:val="left"/>
      <w:pPr>
        <w:tabs>
          <w:tab w:val="num" w:pos="360"/>
        </w:tabs>
        <w:ind w:left="360" w:hanging="360"/>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7">
    <w:nsid w:val="5F7A28EE"/>
    <w:multiLevelType w:val="hybridMultilevel"/>
    <w:tmpl w:val="9AB493AC"/>
    <w:lvl w:ilvl="0" w:tplc="208AC148">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8">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9">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0">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1">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2">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3">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4">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5">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6">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7">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8">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9">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40">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1">
    <w:nsid w:val="76C70B56"/>
    <w:multiLevelType w:val="multilevel"/>
    <w:tmpl w:val="32E02878"/>
    <w:lvl w:ilvl="0">
      <w:start w:val="3"/>
      <w:numFmt w:val="decimal"/>
      <w:lvlText w:val="%1."/>
      <w:lvlJc w:val="left"/>
      <w:pPr>
        <w:ind w:left="660" w:hanging="660"/>
      </w:pPr>
      <w:rPr>
        <w:rFonts w:hint="default"/>
      </w:rPr>
    </w:lvl>
    <w:lvl w:ilvl="1">
      <w:start w:val="12"/>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2">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3">
    <w:nsid w:val="7E392A13"/>
    <w:multiLevelType w:val="multilevel"/>
    <w:tmpl w:val="CA9073CC"/>
    <w:lvl w:ilvl="0">
      <w:start w:val="1"/>
      <w:numFmt w:val="lowerLetter"/>
      <w:lvlText w:val="%1)"/>
      <w:lvlJc w:val="left"/>
      <w:pPr>
        <w:tabs>
          <w:tab w:val="num" w:pos="453"/>
        </w:tabs>
        <w:ind w:left="453" w:hanging="453"/>
      </w:pPr>
      <w:rPr>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num w:numId="1">
    <w:abstractNumId w:val="1"/>
  </w:num>
  <w:num w:numId="2">
    <w:abstractNumId w:val="3"/>
  </w:num>
  <w:num w:numId="3">
    <w:abstractNumId w:val="6"/>
  </w:num>
  <w:num w:numId="4">
    <w:abstractNumId w:val="17"/>
  </w:num>
  <w:num w:numId="5">
    <w:abstractNumId w:val="18"/>
  </w:num>
  <w:num w:numId="6">
    <w:abstractNumId w:val="21"/>
  </w:num>
  <w:num w:numId="7">
    <w:abstractNumId w:val="22"/>
  </w:num>
  <w:num w:numId="8">
    <w:abstractNumId w:val="32"/>
  </w:num>
  <w:num w:numId="9">
    <w:abstractNumId w:val="36"/>
  </w:num>
  <w:num w:numId="10">
    <w:abstractNumId w:val="40"/>
  </w:num>
  <w:num w:numId="11">
    <w:abstractNumId w:val="41"/>
  </w:num>
  <w:num w:numId="12">
    <w:abstractNumId w:val="46"/>
  </w:num>
  <w:num w:numId="13">
    <w:abstractNumId w:val="50"/>
  </w:num>
  <w:num w:numId="14">
    <w:abstractNumId w:val="54"/>
  </w:num>
  <w:num w:numId="15">
    <w:abstractNumId w:val="65"/>
  </w:num>
  <w:num w:numId="16">
    <w:abstractNumId w:val="67"/>
  </w:num>
  <w:num w:numId="17">
    <w:abstractNumId w:val="86"/>
  </w:num>
  <w:num w:numId="18">
    <w:abstractNumId w:val="95"/>
  </w:num>
  <w:num w:numId="19">
    <w:abstractNumId w:val="76"/>
  </w:num>
  <w:num w:numId="20">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1"/>
  </w:num>
  <w:num w:numId="22">
    <w:abstractNumId w:val="130"/>
  </w:num>
  <w:num w:numId="23">
    <w:abstractNumId w:val="101"/>
  </w:num>
  <w:num w:numId="24">
    <w:abstractNumId w:val="132"/>
  </w:num>
  <w:num w:numId="25">
    <w:abstractNumId w:val="117"/>
  </w:num>
  <w:num w:numId="26">
    <w:abstractNumId w:val="110"/>
  </w:num>
  <w:num w:numId="27">
    <w:abstractNumId w:val="77"/>
  </w:num>
  <w:num w:numId="28">
    <w:abstractNumId w:val="100"/>
  </w:num>
  <w:num w:numId="29">
    <w:abstractNumId w:val="133"/>
  </w:num>
  <w:num w:numId="30">
    <w:abstractNumId w:val="96"/>
  </w:num>
  <w:num w:numId="31">
    <w:abstractNumId w:val="97"/>
  </w:num>
  <w:num w:numId="32">
    <w:abstractNumId w:val="116"/>
  </w:num>
  <w:num w:numId="33">
    <w:abstractNumId w:val="137"/>
  </w:num>
  <w:num w:numId="34">
    <w:abstractNumId w:val="120"/>
  </w:num>
  <w:num w:numId="35">
    <w:abstractNumId w:val="109"/>
  </w:num>
  <w:num w:numId="36">
    <w:abstractNumId w:val="80"/>
  </w:num>
  <w:num w:numId="37">
    <w:abstractNumId w:val="82"/>
  </w:num>
  <w:num w:numId="38">
    <w:abstractNumId w:val="90"/>
  </w:num>
  <w:num w:numId="39">
    <w:abstractNumId w:val="98"/>
  </w:num>
  <w:num w:numId="40">
    <w:abstractNumId w:val="108"/>
  </w:num>
  <w:num w:numId="41">
    <w:abstractNumId w:val="84"/>
  </w:num>
  <w:num w:numId="42">
    <w:abstractNumId w:val="79"/>
  </w:num>
  <w:num w:numId="43">
    <w:abstractNumId w:val="135"/>
  </w:num>
  <w:num w:numId="44">
    <w:abstractNumId w:val="104"/>
  </w:num>
  <w:num w:numId="45">
    <w:abstractNumId w:val="128"/>
  </w:num>
  <w:num w:numId="46">
    <w:abstractNumId w:val="0"/>
  </w:num>
  <w:num w:numId="47">
    <w:abstractNumId w:val="111"/>
  </w:num>
  <w:num w:numId="48">
    <w:abstractNumId w:val="124"/>
  </w:num>
  <w:num w:numId="49">
    <w:abstractNumId w:val="129"/>
  </w:num>
  <w:num w:numId="50">
    <w:abstractNumId w:val="118"/>
  </w:num>
  <w:num w:numId="51">
    <w:abstractNumId w:val="142"/>
  </w:num>
  <w:num w:numId="52">
    <w:abstractNumId w:val="123"/>
  </w:num>
  <w:num w:numId="53">
    <w:abstractNumId w:val="94"/>
  </w:num>
  <w:num w:numId="54">
    <w:abstractNumId w:val="126"/>
  </w:num>
  <w:num w:numId="55">
    <w:abstractNumId w:val="81"/>
  </w:num>
  <w:num w:numId="56">
    <w:abstractNumId w:val="131"/>
  </w:num>
  <w:num w:numId="57">
    <w:abstractNumId w:val="105"/>
  </w:num>
  <w:num w:numId="58">
    <w:abstractNumId w:val="102"/>
  </w:num>
  <w:num w:numId="59">
    <w:abstractNumId w:val="83"/>
  </w:num>
  <w:num w:numId="60">
    <w:abstractNumId w:val="85"/>
  </w:num>
  <w:num w:numId="61">
    <w:abstractNumId w:val="73"/>
  </w:num>
  <w:num w:numId="62">
    <w:abstractNumId w:val="107"/>
  </w:num>
  <w:num w:numId="63">
    <w:abstractNumId w:val="115"/>
  </w:num>
  <w:num w:numId="64">
    <w:abstractNumId w:val="74"/>
  </w:num>
  <w:num w:numId="65">
    <w:abstractNumId w:val="93"/>
  </w:num>
  <w:num w:numId="66">
    <w:abstractNumId w:val="75"/>
  </w:num>
  <w:num w:numId="67">
    <w:abstractNumId w:val="138"/>
  </w:num>
  <w:num w:numId="68">
    <w:abstractNumId w:val="10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127"/>
  </w:num>
  <w:num w:numId="70">
    <w:abstractNumId w:val="134"/>
    <w:lvlOverride w:ilvl="0">
      <w:startOverride w:val="1"/>
    </w:lvlOverride>
  </w:num>
  <w:num w:numId="71">
    <w:abstractNumId w:val="78"/>
  </w:num>
  <w:num w:numId="72">
    <w:abstractNumId w:val="122"/>
  </w:num>
  <w:num w:numId="73">
    <w:abstractNumId w:val="140"/>
  </w:num>
  <w:num w:numId="74">
    <w:abstractNumId w:val="87"/>
  </w:num>
  <w:num w:numId="75">
    <w:abstractNumId w:val="112"/>
  </w:num>
  <w:num w:numId="76">
    <w:abstractNumId w:val="99"/>
  </w:num>
  <w:num w:numId="77">
    <w:abstractNumId w:val="114"/>
  </w:num>
  <w:num w:numId="78">
    <w:abstractNumId w:val="1"/>
    <w:lvlOverride w:ilvl="0">
      <w:startOverride w:val="6"/>
    </w:lvlOverride>
    <w:lvlOverride w:ilvl="1">
      <w:startOverride w:val="4"/>
    </w:lvlOverride>
    <w:lvlOverride w:ilvl="2">
      <w:startOverride w:val="3"/>
    </w:lvlOverride>
    <w:lvlOverride w:ilvl="3">
      <w:startOverride w:val="1"/>
    </w:lvlOverride>
  </w:num>
  <w:num w:numId="79">
    <w:abstractNumId w:val="125"/>
  </w:num>
  <w:num w:numId="80">
    <w:abstractNumId w:val="139"/>
  </w:num>
  <w:num w:numId="81">
    <w:abstractNumId w:val="91"/>
  </w:num>
  <w:num w:numId="82">
    <w:abstractNumId w:val="113"/>
  </w:num>
  <w:num w:numId="83">
    <w:abstractNumId w:val="89"/>
  </w:num>
  <w:num w:numId="84">
    <w:abstractNumId w:val="136"/>
  </w:num>
  <w:num w:numId="85">
    <w:abstractNumId w:val="13"/>
  </w:num>
  <w:num w:numId="86">
    <w:abstractNumId w:val="20"/>
  </w:num>
  <w:num w:numId="87">
    <w:abstractNumId w:val="70"/>
  </w:num>
  <w:num w:numId="88">
    <w:abstractNumId w:val="119"/>
  </w:num>
  <w:num w:numId="89">
    <w:abstractNumId w:val="92"/>
  </w:num>
  <w:num w:numId="90">
    <w:abstractNumId w:val="1"/>
  </w:num>
  <w:num w:numId="91">
    <w:abstractNumId w:val="141"/>
  </w:num>
  <w:num w:numId="92">
    <w:abstractNumId w:val="143"/>
  </w:num>
  <w:num w:numId="93">
    <w:abstractNumId w:val="103"/>
  </w:num>
  <w:numIdMacAtCleanup w:val="8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6145"/>
  </w:hdrShapeDefaults>
  <w:footnotePr>
    <w:footnote w:id="-1"/>
    <w:footnote w:id="0"/>
  </w:footnotePr>
  <w:endnotePr>
    <w:endnote w:id="-1"/>
    <w:endnote w:id="0"/>
  </w:endnotePr>
  <w:compat>
    <w:compatSetting w:name="compatibilityMode" w:uri="http://schemas.microsoft.com/office/word" w:val="12"/>
  </w:compat>
  <w:rsids>
    <w:rsidRoot w:val="004753D3"/>
    <w:rsid w:val="0000573D"/>
    <w:rsid w:val="00006EAA"/>
    <w:rsid w:val="00016C74"/>
    <w:rsid w:val="000172FE"/>
    <w:rsid w:val="00022797"/>
    <w:rsid w:val="00022F2E"/>
    <w:rsid w:val="00027446"/>
    <w:rsid w:val="00027C2B"/>
    <w:rsid w:val="00032368"/>
    <w:rsid w:val="000326CF"/>
    <w:rsid w:val="000333D4"/>
    <w:rsid w:val="00033D13"/>
    <w:rsid w:val="00035287"/>
    <w:rsid w:val="00036006"/>
    <w:rsid w:val="000364DC"/>
    <w:rsid w:val="00037B8B"/>
    <w:rsid w:val="00040EC0"/>
    <w:rsid w:val="000417CE"/>
    <w:rsid w:val="00043768"/>
    <w:rsid w:val="000443F3"/>
    <w:rsid w:val="00046356"/>
    <w:rsid w:val="00046691"/>
    <w:rsid w:val="00047253"/>
    <w:rsid w:val="000506A1"/>
    <w:rsid w:val="00055C84"/>
    <w:rsid w:val="00056D43"/>
    <w:rsid w:val="00065ED6"/>
    <w:rsid w:val="0007043F"/>
    <w:rsid w:val="00076D8B"/>
    <w:rsid w:val="00077FB6"/>
    <w:rsid w:val="0009087F"/>
    <w:rsid w:val="00090CBD"/>
    <w:rsid w:val="00092967"/>
    <w:rsid w:val="00093734"/>
    <w:rsid w:val="00094D59"/>
    <w:rsid w:val="00096E9D"/>
    <w:rsid w:val="000A00E6"/>
    <w:rsid w:val="000A5636"/>
    <w:rsid w:val="000A6857"/>
    <w:rsid w:val="000A7A8E"/>
    <w:rsid w:val="000B19F3"/>
    <w:rsid w:val="000B291A"/>
    <w:rsid w:val="000B2C06"/>
    <w:rsid w:val="000C1107"/>
    <w:rsid w:val="000C14F5"/>
    <w:rsid w:val="000C60B4"/>
    <w:rsid w:val="000C6A4A"/>
    <w:rsid w:val="000C6DCF"/>
    <w:rsid w:val="000D4A62"/>
    <w:rsid w:val="000D4ABD"/>
    <w:rsid w:val="000D62FB"/>
    <w:rsid w:val="000D67B1"/>
    <w:rsid w:val="000D70B6"/>
    <w:rsid w:val="000E024A"/>
    <w:rsid w:val="000E2758"/>
    <w:rsid w:val="000E37A8"/>
    <w:rsid w:val="000E41FA"/>
    <w:rsid w:val="000E5AC7"/>
    <w:rsid w:val="000E746F"/>
    <w:rsid w:val="000F0CD3"/>
    <w:rsid w:val="000F1BD0"/>
    <w:rsid w:val="000F1F86"/>
    <w:rsid w:val="000F4365"/>
    <w:rsid w:val="000F5F2B"/>
    <w:rsid w:val="0010226A"/>
    <w:rsid w:val="00104777"/>
    <w:rsid w:val="00104B1E"/>
    <w:rsid w:val="00106739"/>
    <w:rsid w:val="00111C79"/>
    <w:rsid w:val="001124F8"/>
    <w:rsid w:val="0011547D"/>
    <w:rsid w:val="001178A9"/>
    <w:rsid w:val="00123C70"/>
    <w:rsid w:val="0012590A"/>
    <w:rsid w:val="001324A1"/>
    <w:rsid w:val="0013328C"/>
    <w:rsid w:val="00134962"/>
    <w:rsid w:val="00141129"/>
    <w:rsid w:val="00143144"/>
    <w:rsid w:val="001519E9"/>
    <w:rsid w:val="00155DAF"/>
    <w:rsid w:val="00157A6B"/>
    <w:rsid w:val="0016246B"/>
    <w:rsid w:val="00162A8F"/>
    <w:rsid w:val="00163E62"/>
    <w:rsid w:val="00166CFA"/>
    <w:rsid w:val="001702EE"/>
    <w:rsid w:val="00170C72"/>
    <w:rsid w:val="001716DB"/>
    <w:rsid w:val="0018103F"/>
    <w:rsid w:val="00185F8B"/>
    <w:rsid w:val="00192F71"/>
    <w:rsid w:val="00193067"/>
    <w:rsid w:val="0019725C"/>
    <w:rsid w:val="001A1D23"/>
    <w:rsid w:val="001A2440"/>
    <w:rsid w:val="001A3C31"/>
    <w:rsid w:val="001A53E1"/>
    <w:rsid w:val="001A6511"/>
    <w:rsid w:val="001C01F9"/>
    <w:rsid w:val="001C325A"/>
    <w:rsid w:val="001C3AB0"/>
    <w:rsid w:val="001C3F34"/>
    <w:rsid w:val="001C53D9"/>
    <w:rsid w:val="001E0693"/>
    <w:rsid w:val="001E200B"/>
    <w:rsid w:val="001E2C37"/>
    <w:rsid w:val="001E3577"/>
    <w:rsid w:val="001E4152"/>
    <w:rsid w:val="001F0956"/>
    <w:rsid w:val="001F15DE"/>
    <w:rsid w:val="001F34BB"/>
    <w:rsid w:val="001F3569"/>
    <w:rsid w:val="001F5A31"/>
    <w:rsid w:val="001F7317"/>
    <w:rsid w:val="002037C3"/>
    <w:rsid w:val="00203D2A"/>
    <w:rsid w:val="00205559"/>
    <w:rsid w:val="00206836"/>
    <w:rsid w:val="0021113E"/>
    <w:rsid w:val="002136D6"/>
    <w:rsid w:val="00216641"/>
    <w:rsid w:val="0021751A"/>
    <w:rsid w:val="00222B6E"/>
    <w:rsid w:val="0022360B"/>
    <w:rsid w:val="002263BE"/>
    <w:rsid w:val="0023118A"/>
    <w:rsid w:val="00232E7C"/>
    <w:rsid w:val="00232FD8"/>
    <w:rsid w:val="002350E5"/>
    <w:rsid w:val="00235620"/>
    <w:rsid w:val="0023626C"/>
    <w:rsid w:val="00236A91"/>
    <w:rsid w:val="0023759A"/>
    <w:rsid w:val="0023778A"/>
    <w:rsid w:val="00242D62"/>
    <w:rsid w:val="00243AE6"/>
    <w:rsid w:val="00243D8F"/>
    <w:rsid w:val="00246801"/>
    <w:rsid w:val="00246B57"/>
    <w:rsid w:val="00251220"/>
    <w:rsid w:val="002514DE"/>
    <w:rsid w:val="00251B75"/>
    <w:rsid w:val="00256AED"/>
    <w:rsid w:val="00260F79"/>
    <w:rsid w:val="00263B47"/>
    <w:rsid w:val="002652D9"/>
    <w:rsid w:val="00270E02"/>
    <w:rsid w:val="00273EB7"/>
    <w:rsid w:val="00274F25"/>
    <w:rsid w:val="002762F8"/>
    <w:rsid w:val="00280464"/>
    <w:rsid w:val="002848CF"/>
    <w:rsid w:val="0029211F"/>
    <w:rsid w:val="002946EF"/>
    <w:rsid w:val="00297FA1"/>
    <w:rsid w:val="002A08A6"/>
    <w:rsid w:val="002A0DBC"/>
    <w:rsid w:val="002A2C1B"/>
    <w:rsid w:val="002A47D1"/>
    <w:rsid w:val="002A5B42"/>
    <w:rsid w:val="002B0606"/>
    <w:rsid w:val="002B456C"/>
    <w:rsid w:val="002B5044"/>
    <w:rsid w:val="002B69F1"/>
    <w:rsid w:val="002B76A5"/>
    <w:rsid w:val="002C589F"/>
    <w:rsid w:val="002D41BC"/>
    <w:rsid w:val="002D4BC6"/>
    <w:rsid w:val="002E5D59"/>
    <w:rsid w:val="002E6387"/>
    <w:rsid w:val="002F3EB0"/>
    <w:rsid w:val="002F5722"/>
    <w:rsid w:val="003032B6"/>
    <w:rsid w:val="00304CD0"/>
    <w:rsid w:val="0030657C"/>
    <w:rsid w:val="0030724E"/>
    <w:rsid w:val="0031026C"/>
    <w:rsid w:val="00311F48"/>
    <w:rsid w:val="003129D4"/>
    <w:rsid w:val="00312D09"/>
    <w:rsid w:val="003136D7"/>
    <w:rsid w:val="00314F66"/>
    <w:rsid w:val="00317667"/>
    <w:rsid w:val="00321E72"/>
    <w:rsid w:val="00322BB8"/>
    <w:rsid w:val="003260D1"/>
    <w:rsid w:val="003303E9"/>
    <w:rsid w:val="00330669"/>
    <w:rsid w:val="003311F3"/>
    <w:rsid w:val="00332B6A"/>
    <w:rsid w:val="00334232"/>
    <w:rsid w:val="003345FE"/>
    <w:rsid w:val="0033461C"/>
    <w:rsid w:val="003417F7"/>
    <w:rsid w:val="0034341A"/>
    <w:rsid w:val="00344FCF"/>
    <w:rsid w:val="00345CCA"/>
    <w:rsid w:val="00355099"/>
    <w:rsid w:val="0035708A"/>
    <w:rsid w:val="00357BE8"/>
    <w:rsid w:val="00362EA4"/>
    <w:rsid w:val="00365234"/>
    <w:rsid w:val="00366652"/>
    <w:rsid w:val="0037230F"/>
    <w:rsid w:val="00375A91"/>
    <w:rsid w:val="003776BB"/>
    <w:rsid w:val="003803A7"/>
    <w:rsid w:val="003832F6"/>
    <w:rsid w:val="0039141F"/>
    <w:rsid w:val="00395BC1"/>
    <w:rsid w:val="003A31F0"/>
    <w:rsid w:val="003A3E35"/>
    <w:rsid w:val="003A7B62"/>
    <w:rsid w:val="003B0905"/>
    <w:rsid w:val="003B23E0"/>
    <w:rsid w:val="003B2BFB"/>
    <w:rsid w:val="003B3362"/>
    <w:rsid w:val="003C090C"/>
    <w:rsid w:val="003C164F"/>
    <w:rsid w:val="003C2207"/>
    <w:rsid w:val="003C3CB6"/>
    <w:rsid w:val="003C4CB7"/>
    <w:rsid w:val="003D3D44"/>
    <w:rsid w:val="003D4D5E"/>
    <w:rsid w:val="003D726B"/>
    <w:rsid w:val="003D7C16"/>
    <w:rsid w:val="003E170D"/>
    <w:rsid w:val="003E63F6"/>
    <w:rsid w:val="003F1F5E"/>
    <w:rsid w:val="003F22D7"/>
    <w:rsid w:val="003F3A69"/>
    <w:rsid w:val="003F44A9"/>
    <w:rsid w:val="003F513C"/>
    <w:rsid w:val="003F6889"/>
    <w:rsid w:val="004008AD"/>
    <w:rsid w:val="00400C79"/>
    <w:rsid w:val="00400D7D"/>
    <w:rsid w:val="00403042"/>
    <w:rsid w:val="00404BF4"/>
    <w:rsid w:val="00412590"/>
    <w:rsid w:val="00414AB1"/>
    <w:rsid w:val="00414CAF"/>
    <w:rsid w:val="00415D77"/>
    <w:rsid w:val="00416F2A"/>
    <w:rsid w:val="00420F24"/>
    <w:rsid w:val="00421F21"/>
    <w:rsid w:val="00421F58"/>
    <w:rsid w:val="0042632C"/>
    <w:rsid w:val="00426B53"/>
    <w:rsid w:val="004360F5"/>
    <w:rsid w:val="004406A6"/>
    <w:rsid w:val="00440928"/>
    <w:rsid w:val="00443E0B"/>
    <w:rsid w:val="00457AEB"/>
    <w:rsid w:val="00461F58"/>
    <w:rsid w:val="00471B1A"/>
    <w:rsid w:val="00473053"/>
    <w:rsid w:val="0047380C"/>
    <w:rsid w:val="00473DEB"/>
    <w:rsid w:val="00474F01"/>
    <w:rsid w:val="004753D3"/>
    <w:rsid w:val="0048021C"/>
    <w:rsid w:val="004816F5"/>
    <w:rsid w:val="00482D97"/>
    <w:rsid w:val="004834EF"/>
    <w:rsid w:val="00485506"/>
    <w:rsid w:val="00487FFC"/>
    <w:rsid w:val="004925B9"/>
    <w:rsid w:val="00492C8B"/>
    <w:rsid w:val="00492CA3"/>
    <w:rsid w:val="00496CB3"/>
    <w:rsid w:val="004A3882"/>
    <w:rsid w:val="004A3A59"/>
    <w:rsid w:val="004A4292"/>
    <w:rsid w:val="004B027C"/>
    <w:rsid w:val="004B3E87"/>
    <w:rsid w:val="004B4126"/>
    <w:rsid w:val="004B5EB3"/>
    <w:rsid w:val="004C0F1F"/>
    <w:rsid w:val="004C2695"/>
    <w:rsid w:val="004C347E"/>
    <w:rsid w:val="004C5164"/>
    <w:rsid w:val="004C5DD3"/>
    <w:rsid w:val="004C7D00"/>
    <w:rsid w:val="004D17BD"/>
    <w:rsid w:val="004D19A8"/>
    <w:rsid w:val="004D431C"/>
    <w:rsid w:val="004D49AB"/>
    <w:rsid w:val="004D7428"/>
    <w:rsid w:val="004E14D8"/>
    <w:rsid w:val="004E1D0C"/>
    <w:rsid w:val="004E26AE"/>
    <w:rsid w:val="004E3ED2"/>
    <w:rsid w:val="004E4D11"/>
    <w:rsid w:val="004E72CB"/>
    <w:rsid w:val="004E7491"/>
    <w:rsid w:val="004E7EA4"/>
    <w:rsid w:val="004E7FE3"/>
    <w:rsid w:val="004F0694"/>
    <w:rsid w:val="004F3685"/>
    <w:rsid w:val="004F3DEE"/>
    <w:rsid w:val="004F4C26"/>
    <w:rsid w:val="004F4D80"/>
    <w:rsid w:val="004F577B"/>
    <w:rsid w:val="004F5D95"/>
    <w:rsid w:val="004F657D"/>
    <w:rsid w:val="004F67C9"/>
    <w:rsid w:val="0050038D"/>
    <w:rsid w:val="005031D0"/>
    <w:rsid w:val="005036EF"/>
    <w:rsid w:val="00514297"/>
    <w:rsid w:val="0051704E"/>
    <w:rsid w:val="00517550"/>
    <w:rsid w:val="00517D87"/>
    <w:rsid w:val="0052048F"/>
    <w:rsid w:val="00520586"/>
    <w:rsid w:val="0052231C"/>
    <w:rsid w:val="00523C23"/>
    <w:rsid w:val="00524B92"/>
    <w:rsid w:val="005335FE"/>
    <w:rsid w:val="00534967"/>
    <w:rsid w:val="00534CB8"/>
    <w:rsid w:val="00534DFA"/>
    <w:rsid w:val="00535237"/>
    <w:rsid w:val="00541FAB"/>
    <w:rsid w:val="00546518"/>
    <w:rsid w:val="00546583"/>
    <w:rsid w:val="00547466"/>
    <w:rsid w:val="00553A57"/>
    <w:rsid w:val="00553B6E"/>
    <w:rsid w:val="00556C74"/>
    <w:rsid w:val="00557C01"/>
    <w:rsid w:val="005612AC"/>
    <w:rsid w:val="005631D9"/>
    <w:rsid w:val="00566071"/>
    <w:rsid w:val="00570124"/>
    <w:rsid w:val="00572EA1"/>
    <w:rsid w:val="00577427"/>
    <w:rsid w:val="005818B2"/>
    <w:rsid w:val="00584DFA"/>
    <w:rsid w:val="005878D5"/>
    <w:rsid w:val="00595528"/>
    <w:rsid w:val="00596921"/>
    <w:rsid w:val="005A2CAE"/>
    <w:rsid w:val="005A3827"/>
    <w:rsid w:val="005A3F4B"/>
    <w:rsid w:val="005A708D"/>
    <w:rsid w:val="005B074F"/>
    <w:rsid w:val="005B75A6"/>
    <w:rsid w:val="005C08CA"/>
    <w:rsid w:val="005C10C6"/>
    <w:rsid w:val="005C22A4"/>
    <w:rsid w:val="005C3F93"/>
    <w:rsid w:val="005C6F5D"/>
    <w:rsid w:val="005D16BC"/>
    <w:rsid w:val="005D4A00"/>
    <w:rsid w:val="005D7AA7"/>
    <w:rsid w:val="005E12FD"/>
    <w:rsid w:val="005E3DD2"/>
    <w:rsid w:val="005E7B4E"/>
    <w:rsid w:val="005F2732"/>
    <w:rsid w:val="005F2CCE"/>
    <w:rsid w:val="005F3722"/>
    <w:rsid w:val="005F514D"/>
    <w:rsid w:val="005F566D"/>
    <w:rsid w:val="005F7167"/>
    <w:rsid w:val="006008A2"/>
    <w:rsid w:val="00603444"/>
    <w:rsid w:val="0060721D"/>
    <w:rsid w:val="00620D7C"/>
    <w:rsid w:val="00623429"/>
    <w:rsid w:val="006238AF"/>
    <w:rsid w:val="00630B39"/>
    <w:rsid w:val="006318E6"/>
    <w:rsid w:val="00631F54"/>
    <w:rsid w:val="00632F4B"/>
    <w:rsid w:val="00634B85"/>
    <w:rsid w:val="006353B1"/>
    <w:rsid w:val="00635719"/>
    <w:rsid w:val="00636BE4"/>
    <w:rsid w:val="006373F6"/>
    <w:rsid w:val="00641C20"/>
    <w:rsid w:val="00643C66"/>
    <w:rsid w:val="0064580D"/>
    <w:rsid w:val="0064770F"/>
    <w:rsid w:val="00651B7D"/>
    <w:rsid w:val="00652223"/>
    <w:rsid w:val="006561C2"/>
    <w:rsid w:val="006569FE"/>
    <w:rsid w:val="00661C17"/>
    <w:rsid w:val="006625DF"/>
    <w:rsid w:val="0066755B"/>
    <w:rsid w:val="00667DA0"/>
    <w:rsid w:val="00667F31"/>
    <w:rsid w:val="0067090F"/>
    <w:rsid w:val="00673C22"/>
    <w:rsid w:val="00673C59"/>
    <w:rsid w:val="0067458D"/>
    <w:rsid w:val="00680B79"/>
    <w:rsid w:val="00684527"/>
    <w:rsid w:val="00685336"/>
    <w:rsid w:val="00685381"/>
    <w:rsid w:val="00692B35"/>
    <w:rsid w:val="00696966"/>
    <w:rsid w:val="006B08E2"/>
    <w:rsid w:val="006B3CF3"/>
    <w:rsid w:val="006B43A1"/>
    <w:rsid w:val="006B4939"/>
    <w:rsid w:val="006B7986"/>
    <w:rsid w:val="006C6116"/>
    <w:rsid w:val="006C6F82"/>
    <w:rsid w:val="006D28DA"/>
    <w:rsid w:val="006D58F3"/>
    <w:rsid w:val="006F457F"/>
    <w:rsid w:val="006F5FD5"/>
    <w:rsid w:val="006F758C"/>
    <w:rsid w:val="0070025A"/>
    <w:rsid w:val="007011E2"/>
    <w:rsid w:val="00702B2C"/>
    <w:rsid w:val="007044CB"/>
    <w:rsid w:val="00705286"/>
    <w:rsid w:val="0070668D"/>
    <w:rsid w:val="00711BC4"/>
    <w:rsid w:val="00717F60"/>
    <w:rsid w:val="00721B30"/>
    <w:rsid w:val="00725F9C"/>
    <w:rsid w:val="00726465"/>
    <w:rsid w:val="00726DAC"/>
    <w:rsid w:val="007301B1"/>
    <w:rsid w:val="007321D4"/>
    <w:rsid w:val="00735B39"/>
    <w:rsid w:val="00750D4A"/>
    <w:rsid w:val="00751AF7"/>
    <w:rsid w:val="00752B37"/>
    <w:rsid w:val="007556FF"/>
    <w:rsid w:val="0075787E"/>
    <w:rsid w:val="00761011"/>
    <w:rsid w:val="007628EE"/>
    <w:rsid w:val="007638F4"/>
    <w:rsid w:val="00766900"/>
    <w:rsid w:val="007705A5"/>
    <w:rsid w:val="00771E29"/>
    <w:rsid w:val="007728BC"/>
    <w:rsid w:val="007738A8"/>
    <w:rsid w:val="007773F3"/>
    <w:rsid w:val="00777ABE"/>
    <w:rsid w:val="00777E5B"/>
    <w:rsid w:val="00781AF1"/>
    <w:rsid w:val="00783ABE"/>
    <w:rsid w:val="0078409D"/>
    <w:rsid w:val="00784ACB"/>
    <w:rsid w:val="00785555"/>
    <w:rsid w:val="007857E5"/>
    <w:rsid w:val="00786C63"/>
    <w:rsid w:val="00790920"/>
    <w:rsid w:val="007A0938"/>
    <w:rsid w:val="007A439E"/>
    <w:rsid w:val="007A5BD1"/>
    <w:rsid w:val="007A681C"/>
    <w:rsid w:val="007A6A39"/>
    <w:rsid w:val="007A6BF1"/>
    <w:rsid w:val="007A7CFF"/>
    <w:rsid w:val="007B29BE"/>
    <w:rsid w:val="007C0F1C"/>
    <w:rsid w:val="007C18F1"/>
    <w:rsid w:val="007C4A46"/>
    <w:rsid w:val="007C4FDF"/>
    <w:rsid w:val="007D07A7"/>
    <w:rsid w:val="007D0EA7"/>
    <w:rsid w:val="007D7C50"/>
    <w:rsid w:val="007E216D"/>
    <w:rsid w:val="007E4290"/>
    <w:rsid w:val="007E756B"/>
    <w:rsid w:val="007F3FB7"/>
    <w:rsid w:val="007F7125"/>
    <w:rsid w:val="0080108A"/>
    <w:rsid w:val="00804801"/>
    <w:rsid w:val="00813F81"/>
    <w:rsid w:val="00832D0A"/>
    <w:rsid w:val="00841A6F"/>
    <w:rsid w:val="00845803"/>
    <w:rsid w:val="00847BAA"/>
    <w:rsid w:val="00851016"/>
    <w:rsid w:val="008515B6"/>
    <w:rsid w:val="00855B41"/>
    <w:rsid w:val="00857518"/>
    <w:rsid w:val="00861499"/>
    <w:rsid w:val="00862664"/>
    <w:rsid w:val="00863188"/>
    <w:rsid w:val="00864850"/>
    <w:rsid w:val="0087274F"/>
    <w:rsid w:val="0087407B"/>
    <w:rsid w:val="008749DE"/>
    <w:rsid w:val="008810B7"/>
    <w:rsid w:val="008843D2"/>
    <w:rsid w:val="00884D4A"/>
    <w:rsid w:val="0088633C"/>
    <w:rsid w:val="00886684"/>
    <w:rsid w:val="008907A8"/>
    <w:rsid w:val="00890D00"/>
    <w:rsid w:val="0089163E"/>
    <w:rsid w:val="00892301"/>
    <w:rsid w:val="00897894"/>
    <w:rsid w:val="008A2F24"/>
    <w:rsid w:val="008A38B3"/>
    <w:rsid w:val="008A61E3"/>
    <w:rsid w:val="008B09A4"/>
    <w:rsid w:val="008B0CEB"/>
    <w:rsid w:val="008B15FF"/>
    <w:rsid w:val="008B28CE"/>
    <w:rsid w:val="008B3329"/>
    <w:rsid w:val="008B3DF0"/>
    <w:rsid w:val="008B5A00"/>
    <w:rsid w:val="008B5C43"/>
    <w:rsid w:val="008B7F55"/>
    <w:rsid w:val="008C0DE2"/>
    <w:rsid w:val="008C0FB2"/>
    <w:rsid w:val="008C1016"/>
    <w:rsid w:val="008C4223"/>
    <w:rsid w:val="008C5B09"/>
    <w:rsid w:val="008C6979"/>
    <w:rsid w:val="008C7536"/>
    <w:rsid w:val="008D1036"/>
    <w:rsid w:val="008D121B"/>
    <w:rsid w:val="008D2928"/>
    <w:rsid w:val="008D3021"/>
    <w:rsid w:val="008D44B7"/>
    <w:rsid w:val="008D6280"/>
    <w:rsid w:val="008E6130"/>
    <w:rsid w:val="008E6AA9"/>
    <w:rsid w:val="008F389C"/>
    <w:rsid w:val="008F7BD0"/>
    <w:rsid w:val="00900122"/>
    <w:rsid w:val="00900494"/>
    <w:rsid w:val="009027A3"/>
    <w:rsid w:val="0090331E"/>
    <w:rsid w:val="00905DFC"/>
    <w:rsid w:val="0091017C"/>
    <w:rsid w:val="009108F5"/>
    <w:rsid w:val="0091430E"/>
    <w:rsid w:val="009146DD"/>
    <w:rsid w:val="00920CB0"/>
    <w:rsid w:val="009268AD"/>
    <w:rsid w:val="009270B7"/>
    <w:rsid w:val="00930031"/>
    <w:rsid w:val="00932C0A"/>
    <w:rsid w:val="00936252"/>
    <w:rsid w:val="00940200"/>
    <w:rsid w:val="009411D6"/>
    <w:rsid w:val="00945E91"/>
    <w:rsid w:val="009469A6"/>
    <w:rsid w:val="0094713A"/>
    <w:rsid w:val="00953802"/>
    <w:rsid w:val="00962A7A"/>
    <w:rsid w:val="00963295"/>
    <w:rsid w:val="00965713"/>
    <w:rsid w:val="00965F6F"/>
    <w:rsid w:val="00972AAA"/>
    <w:rsid w:val="00975C64"/>
    <w:rsid w:val="009820FB"/>
    <w:rsid w:val="0098354B"/>
    <w:rsid w:val="00983F8A"/>
    <w:rsid w:val="0098480C"/>
    <w:rsid w:val="0098672B"/>
    <w:rsid w:val="0099066F"/>
    <w:rsid w:val="00992089"/>
    <w:rsid w:val="009948B4"/>
    <w:rsid w:val="00995D58"/>
    <w:rsid w:val="0099627D"/>
    <w:rsid w:val="009966F8"/>
    <w:rsid w:val="009A7166"/>
    <w:rsid w:val="009A7733"/>
    <w:rsid w:val="009B21B2"/>
    <w:rsid w:val="009B23DA"/>
    <w:rsid w:val="009B33B6"/>
    <w:rsid w:val="009B380E"/>
    <w:rsid w:val="009B5731"/>
    <w:rsid w:val="009B7767"/>
    <w:rsid w:val="009B77D1"/>
    <w:rsid w:val="009C08E6"/>
    <w:rsid w:val="009C744E"/>
    <w:rsid w:val="009C7620"/>
    <w:rsid w:val="009D4440"/>
    <w:rsid w:val="009D532D"/>
    <w:rsid w:val="009D59A4"/>
    <w:rsid w:val="009D6947"/>
    <w:rsid w:val="009D7F01"/>
    <w:rsid w:val="009E049A"/>
    <w:rsid w:val="009E24FD"/>
    <w:rsid w:val="009E319E"/>
    <w:rsid w:val="009E3750"/>
    <w:rsid w:val="009E5AF9"/>
    <w:rsid w:val="009E7216"/>
    <w:rsid w:val="009F03AB"/>
    <w:rsid w:val="009F2BF9"/>
    <w:rsid w:val="009F4858"/>
    <w:rsid w:val="009F4DA0"/>
    <w:rsid w:val="009F593B"/>
    <w:rsid w:val="009F7119"/>
    <w:rsid w:val="00A01EBE"/>
    <w:rsid w:val="00A1227A"/>
    <w:rsid w:val="00A13E63"/>
    <w:rsid w:val="00A140F7"/>
    <w:rsid w:val="00A154B7"/>
    <w:rsid w:val="00A15A79"/>
    <w:rsid w:val="00A1642D"/>
    <w:rsid w:val="00A164DD"/>
    <w:rsid w:val="00A2572E"/>
    <w:rsid w:val="00A316B7"/>
    <w:rsid w:val="00A33B7C"/>
    <w:rsid w:val="00A35E74"/>
    <w:rsid w:val="00A4059F"/>
    <w:rsid w:val="00A40714"/>
    <w:rsid w:val="00A40BDF"/>
    <w:rsid w:val="00A41B88"/>
    <w:rsid w:val="00A44B30"/>
    <w:rsid w:val="00A5705A"/>
    <w:rsid w:val="00A600E3"/>
    <w:rsid w:val="00A6266B"/>
    <w:rsid w:val="00A639E3"/>
    <w:rsid w:val="00A66D84"/>
    <w:rsid w:val="00A72612"/>
    <w:rsid w:val="00A73BFA"/>
    <w:rsid w:val="00A773C9"/>
    <w:rsid w:val="00A77A16"/>
    <w:rsid w:val="00A805FF"/>
    <w:rsid w:val="00A8505C"/>
    <w:rsid w:val="00A900CC"/>
    <w:rsid w:val="00A92723"/>
    <w:rsid w:val="00A94355"/>
    <w:rsid w:val="00A95FEE"/>
    <w:rsid w:val="00A96E27"/>
    <w:rsid w:val="00AA02AB"/>
    <w:rsid w:val="00AA426F"/>
    <w:rsid w:val="00AB042E"/>
    <w:rsid w:val="00AB401A"/>
    <w:rsid w:val="00AB54F8"/>
    <w:rsid w:val="00AC0B90"/>
    <w:rsid w:val="00AC1995"/>
    <w:rsid w:val="00AC273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12653"/>
    <w:rsid w:val="00B20653"/>
    <w:rsid w:val="00B21EC0"/>
    <w:rsid w:val="00B22B2F"/>
    <w:rsid w:val="00B2421D"/>
    <w:rsid w:val="00B24E19"/>
    <w:rsid w:val="00B26A26"/>
    <w:rsid w:val="00B27CCD"/>
    <w:rsid w:val="00B32859"/>
    <w:rsid w:val="00B37046"/>
    <w:rsid w:val="00B42DA0"/>
    <w:rsid w:val="00B47890"/>
    <w:rsid w:val="00B51A18"/>
    <w:rsid w:val="00B5307E"/>
    <w:rsid w:val="00B5344A"/>
    <w:rsid w:val="00B56312"/>
    <w:rsid w:val="00B618BA"/>
    <w:rsid w:val="00B62854"/>
    <w:rsid w:val="00B71B9D"/>
    <w:rsid w:val="00B71FB6"/>
    <w:rsid w:val="00B72AA3"/>
    <w:rsid w:val="00B76768"/>
    <w:rsid w:val="00B8118F"/>
    <w:rsid w:val="00B91F40"/>
    <w:rsid w:val="00B924FC"/>
    <w:rsid w:val="00B93617"/>
    <w:rsid w:val="00B950C4"/>
    <w:rsid w:val="00BA41D1"/>
    <w:rsid w:val="00BA5DEA"/>
    <w:rsid w:val="00BA7D87"/>
    <w:rsid w:val="00BB0961"/>
    <w:rsid w:val="00BB6F06"/>
    <w:rsid w:val="00BC11B7"/>
    <w:rsid w:val="00BC2E05"/>
    <w:rsid w:val="00BC3DAC"/>
    <w:rsid w:val="00BD05FA"/>
    <w:rsid w:val="00BD21D7"/>
    <w:rsid w:val="00BD2FD1"/>
    <w:rsid w:val="00BD40A3"/>
    <w:rsid w:val="00BD51DF"/>
    <w:rsid w:val="00BD5A0D"/>
    <w:rsid w:val="00BD6D03"/>
    <w:rsid w:val="00BD7161"/>
    <w:rsid w:val="00BD7AD3"/>
    <w:rsid w:val="00BE076F"/>
    <w:rsid w:val="00BE2DFB"/>
    <w:rsid w:val="00BE3CE1"/>
    <w:rsid w:val="00BE62BA"/>
    <w:rsid w:val="00BE6319"/>
    <w:rsid w:val="00BE6AD1"/>
    <w:rsid w:val="00BE7342"/>
    <w:rsid w:val="00BE7D79"/>
    <w:rsid w:val="00BF0EA6"/>
    <w:rsid w:val="00BF4CA0"/>
    <w:rsid w:val="00C00B95"/>
    <w:rsid w:val="00C04FF9"/>
    <w:rsid w:val="00C05396"/>
    <w:rsid w:val="00C05EF6"/>
    <w:rsid w:val="00C12145"/>
    <w:rsid w:val="00C12B9A"/>
    <w:rsid w:val="00C12FA4"/>
    <w:rsid w:val="00C21FA7"/>
    <w:rsid w:val="00C236C0"/>
    <w:rsid w:val="00C2544E"/>
    <w:rsid w:val="00C30AF4"/>
    <w:rsid w:val="00C33106"/>
    <w:rsid w:val="00C3704B"/>
    <w:rsid w:val="00C37FD2"/>
    <w:rsid w:val="00C41228"/>
    <w:rsid w:val="00C421E1"/>
    <w:rsid w:val="00C47845"/>
    <w:rsid w:val="00C510B6"/>
    <w:rsid w:val="00C521DF"/>
    <w:rsid w:val="00C55B59"/>
    <w:rsid w:val="00C606DE"/>
    <w:rsid w:val="00C6609A"/>
    <w:rsid w:val="00C67781"/>
    <w:rsid w:val="00C70F61"/>
    <w:rsid w:val="00C718E2"/>
    <w:rsid w:val="00C72794"/>
    <w:rsid w:val="00C74146"/>
    <w:rsid w:val="00C774B7"/>
    <w:rsid w:val="00C8364E"/>
    <w:rsid w:val="00C83EB1"/>
    <w:rsid w:val="00C84FF2"/>
    <w:rsid w:val="00C85C4D"/>
    <w:rsid w:val="00C865CB"/>
    <w:rsid w:val="00C86793"/>
    <w:rsid w:val="00C87A34"/>
    <w:rsid w:val="00C94B16"/>
    <w:rsid w:val="00C95F76"/>
    <w:rsid w:val="00C96484"/>
    <w:rsid w:val="00C96CE2"/>
    <w:rsid w:val="00C97FDB"/>
    <w:rsid w:val="00CA1534"/>
    <w:rsid w:val="00CA2539"/>
    <w:rsid w:val="00CA64E5"/>
    <w:rsid w:val="00CA7861"/>
    <w:rsid w:val="00CB6141"/>
    <w:rsid w:val="00CC3810"/>
    <w:rsid w:val="00CC3DAD"/>
    <w:rsid w:val="00CC4C3A"/>
    <w:rsid w:val="00CC6D7C"/>
    <w:rsid w:val="00CD0A76"/>
    <w:rsid w:val="00CD4105"/>
    <w:rsid w:val="00CD50EF"/>
    <w:rsid w:val="00CE3C78"/>
    <w:rsid w:val="00CF3523"/>
    <w:rsid w:val="00CF39D0"/>
    <w:rsid w:val="00CF531D"/>
    <w:rsid w:val="00CF6A0E"/>
    <w:rsid w:val="00D0215E"/>
    <w:rsid w:val="00D05065"/>
    <w:rsid w:val="00D07DE4"/>
    <w:rsid w:val="00D139C3"/>
    <w:rsid w:val="00D168A4"/>
    <w:rsid w:val="00D20928"/>
    <w:rsid w:val="00D2154A"/>
    <w:rsid w:val="00D22D36"/>
    <w:rsid w:val="00D273DE"/>
    <w:rsid w:val="00D275BB"/>
    <w:rsid w:val="00D34C63"/>
    <w:rsid w:val="00D36977"/>
    <w:rsid w:val="00D421AA"/>
    <w:rsid w:val="00D50E8D"/>
    <w:rsid w:val="00D51A0B"/>
    <w:rsid w:val="00D52133"/>
    <w:rsid w:val="00D536DC"/>
    <w:rsid w:val="00D5461D"/>
    <w:rsid w:val="00D560EA"/>
    <w:rsid w:val="00D562AE"/>
    <w:rsid w:val="00D56F8C"/>
    <w:rsid w:val="00D57D88"/>
    <w:rsid w:val="00D60982"/>
    <w:rsid w:val="00D63966"/>
    <w:rsid w:val="00D642DF"/>
    <w:rsid w:val="00D663E3"/>
    <w:rsid w:val="00D66D85"/>
    <w:rsid w:val="00D71BB9"/>
    <w:rsid w:val="00D75CA2"/>
    <w:rsid w:val="00D77DCB"/>
    <w:rsid w:val="00D80639"/>
    <w:rsid w:val="00D80662"/>
    <w:rsid w:val="00D82D37"/>
    <w:rsid w:val="00D84AC7"/>
    <w:rsid w:val="00D90031"/>
    <w:rsid w:val="00D904EF"/>
    <w:rsid w:val="00D92448"/>
    <w:rsid w:val="00DA4ADE"/>
    <w:rsid w:val="00DA5A22"/>
    <w:rsid w:val="00DA5FAE"/>
    <w:rsid w:val="00DB109A"/>
    <w:rsid w:val="00DB1BF4"/>
    <w:rsid w:val="00DB3F27"/>
    <w:rsid w:val="00DC0DB5"/>
    <w:rsid w:val="00DC141A"/>
    <w:rsid w:val="00DC15DC"/>
    <w:rsid w:val="00DC2470"/>
    <w:rsid w:val="00DC552A"/>
    <w:rsid w:val="00DC6125"/>
    <w:rsid w:val="00DC7643"/>
    <w:rsid w:val="00DE2870"/>
    <w:rsid w:val="00DE4CCA"/>
    <w:rsid w:val="00DE5F20"/>
    <w:rsid w:val="00DF3778"/>
    <w:rsid w:val="00DF4A13"/>
    <w:rsid w:val="00DF639D"/>
    <w:rsid w:val="00E02350"/>
    <w:rsid w:val="00E03690"/>
    <w:rsid w:val="00E06C31"/>
    <w:rsid w:val="00E10AB1"/>
    <w:rsid w:val="00E1124E"/>
    <w:rsid w:val="00E11A58"/>
    <w:rsid w:val="00E11D12"/>
    <w:rsid w:val="00E12871"/>
    <w:rsid w:val="00E1357C"/>
    <w:rsid w:val="00E15F4F"/>
    <w:rsid w:val="00E17CEB"/>
    <w:rsid w:val="00E20A72"/>
    <w:rsid w:val="00E250E3"/>
    <w:rsid w:val="00E26DA0"/>
    <w:rsid w:val="00E27F73"/>
    <w:rsid w:val="00E30916"/>
    <w:rsid w:val="00E30B66"/>
    <w:rsid w:val="00E328F2"/>
    <w:rsid w:val="00E335C6"/>
    <w:rsid w:val="00E33F4F"/>
    <w:rsid w:val="00E33FCD"/>
    <w:rsid w:val="00E35404"/>
    <w:rsid w:val="00E35BB7"/>
    <w:rsid w:val="00E35E44"/>
    <w:rsid w:val="00E420A2"/>
    <w:rsid w:val="00E44300"/>
    <w:rsid w:val="00E45FB8"/>
    <w:rsid w:val="00E47073"/>
    <w:rsid w:val="00E51A35"/>
    <w:rsid w:val="00E52245"/>
    <w:rsid w:val="00E523D9"/>
    <w:rsid w:val="00E539E3"/>
    <w:rsid w:val="00E56332"/>
    <w:rsid w:val="00E57C24"/>
    <w:rsid w:val="00E6083F"/>
    <w:rsid w:val="00E60F8E"/>
    <w:rsid w:val="00E61708"/>
    <w:rsid w:val="00E639AE"/>
    <w:rsid w:val="00E63F0A"/>
    <w:rsid w:val="00E64AEC"/>
    <w:rsid w:val="00E6743A"/>
    <w:rsid w:val="00E71628"/>
    <w:rsid w:val="00E71A48"/>
    <w:rsid w:val="00E74632"/>
    <w:rsid w:val="00E749E5"/>
    <w:rsid w:val="00E832A4"/>
    <w:rsid w:val="00E837F8"/>
    <w:rsid w:val="00E83D47"/>
    <w:rsid w:val="00E84ECF"/>
    <w:rsid w:val="00E91F3E"/>
    <w:rsid w:val="00E922BA"/>
    <w:rsid w:val="00E963D9"/>
    <w:rsid w:val="00EA3F63"/>
    <w:rsid w:val="00EB1E5E"/>
    <w:rsid w:val="00EB5268"/>
    <w:rsid w:val="00EB7819"/>
    <w:rsid w:val="00EC1043"/>
    <w:rsid w:val="00EC2E49"/>
    <w:rsid w:val="00EC73BD"/>
    <w:rsid w:val="00ED01BF"/>
    <w:rsid w:val="00ED30BB"/>
    <w:rsid w:val="00ED5414"/>
    <w:rsid w:val="00ED5C7C"/>
    <w:rsid w:val="00ED6C19"/>
    <w:rsid w:val="00ED6E97"/>
    <w:rsid w:val="00EE0539"/>
    <w:rsid w:val="00EE2D3D"/>
    <w:rsid w:val="00EE2EFB"/>
    <w:rsid w:val="00EE5379"/>
    <w:rsid w:val="00EF05C8"/>
    <w:rsid w:val="00EF1559"/>
    <w:rsid w:val="00EF5BD1"/>
    <w:rsid w:val="00EF675E"/>
    <w:rsid w:val="00F00D29"/>
    <w:rsid w:val="00F017EB"/>
    <w:rsid w:val="00F0270F"/>
    <w:rsid w:val="00F030B1"/>
    <w:rsid w:val="00F1041E"/>
    <w:rsid w:val="00F11F8A"/>
    <w:rsid w:val="00F12F62"/>
    <w:rsid w:val="00F1522B"/>
    <w:rsid w:val="00F15392"/>
    <w:rsid w:val="00F17AEF"/>
    <w:rsid w:val="00F17CD8"/>
    <w:rsid w:val="00F20C7B"/>
    <w:rsid w:val="00F20DBB"/>
    <w:rsid w:val="00F24353"/>
    <w:rsid w:val="00F25BEA"/>
    <w:rsid w:val="00F27064"/>
    <w:rsid w:val="00F279F9"/>
    <w:rsid w:val="00F27D39"/>
    <w:rsid w:val="00F31EC7"/>
    <w:rsid w:val="00F3215A"/>
    <w:rsid w:val="00F34AFC"/>
    <w:rsid w:val="00F40058"/>
    <w:rsid w:val="00F412E1"/>
    <w:rsid w:val="00F42D9E"/>
    <w:rsid w:val="00F4488D"/>
    <w:rsid w:val="00F44B29"/>
    <w:rsid w:val="00F463E8"/>
    <w:rsid w:val="00F50823"/>
    <w:rsid w:val="00F5198B"/>
    <w:rsid w:val="00F542D3"/>
    <w:rsid w:val="00F62C5C"/>
    <w:rsid w:val="00F71B88"/>
    <w:rsid w:val="00F76429"/>
    <w:rsid w:val="00F76FAB"/>
    <w:rsid w:val="00F77E8A"/>
    <w:rsid w:val="00F80910"/>
    <w:rsid w:val="00F80C03"/>
    <w:rsid w:val="00F81E4D"/>
    <w:rsid w:val="00F82225"/>
    <w:rsid w:val="00F8297A"/>
    <w:rsid w:val="00F82FF8"/>
    <w:rsid w:val="00F83832"/>
    <w:rsid w:val="00F85A96"/>
    <w:rsid w:val="00F85CCF"/>
    <w:rsid w:val="00F86B89"/>
    <w:rsid w:val="00F92373"/>
    <w:rsid w:val="00F93610"/>
    <w:rsid w:val="00F974F9"/>
    <w:rsid w:val="00FA0376"/>
    <w:rsid w:val="00FA2656"/>
    <w:rsid w:val="00FA5339"/>
    <w:rsid w:val="00FB00C0"/>
    <w:rsid w:val="00FB1839"/>
    <w:rsid w:val="00FB34FA"/>
    <w:rsid w:val="00FB55B8"/>
    <w:rsid w:val="00FB666F"/>
    <w:rsid w:val="00FB7C04"/>
    <w:rsid w:val="00FC1D5F"/>
    <w:rsid w:val="00FC4C06"/>
    <w:rsid w:val="00FD0E28"/>
    <w:rsid w:val="00FE0052"/>
    <w:rsid w:val="00FE1CA6"/>
    <w:rsid w:val="00FE239E"/>
    <w:rsid w:val="00FE5731"/>
    <w:rsid w:val="00FE630F"/>
    <w:rsid w:val="00FF1DEA"/>
    <w:rsid w:val="00FF447A"/>
    <w:rsid w:val="00FF4BD0"/>
    <w:rsid w:val="00FF4DAF"/>
    <w:rsid w:val="00FF6E1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C774B7"/>
    <w:rPr>
      <w:sz w:val="28"/>
      <w:szCs w:val="28"/>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hyperlink" Target="mailto:Lebedev.AAL@mrsk-1.ru" TargetMode="External"/><Relationship Id="rId26" Type="http://schemas.openxmlformats.org/officeDocument/2006/relationships/footer" Target="footer5.xml"/><Relationship Id="rId39" Type="http://schemas.openxmlformats.org/officeDocument/2006/relationships/footer" Target="footer10.xml"/><Relationship Id="rId3" Type="http://schemas.openxmlformats.org/officeDocument/2006/relationships/styles" Target="styles.xml"/><Relationship Id="rId21" Type="http://schemas.openxmlformats.org/officeDocument/2006/relationships/hyperlink" Target="http://www.b2b-mrsk.ru/" TargetMode="External"/><Relationship Id="rId34" Type="http://schemas.openxmlformats.org/officeDocument/2006/relationships/header" Target="header11.xml"/><Relationship Id="rId42" Type="http://schemas.openxmlformats.org/officeDocument/2006/relationships/footer" Target="footer11.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6.xml"/><Relationship Id="rId33" Type="http://schemas.openxmlformats.org/officeDocument/2006/relationships/header" Target="header10.xml"/><Relationship Id="rId38" Type="http://schemas.openxmlformats.org/officeDocument/2006/relationships/hyperlink" Target="http://www.rosseti.ru/about/contacts/opinion/" TargetMode="External"/><Relationship Id="rId46"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www.mrsk-1.ru" TargetMode="External"/><Relationship Id="rId29" Type="http://schemas.openxmlformats.org/officeDocument/2006/relationships/footer" Target="footer6.xml"/><Relationship Id="rId41" Type="http://schemas.openxmlformats.org/officeDocument/2006/relationships/header" Target="header1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footer" Target="footer4.xml"/><Relationship Id="rId32" Type="http://schemas.openxmlformats.org/officeDocument/2006/relationships/hyperlink" Target="consultantplus://offline/main?base=LAW;n=115717;fld=134;dst=100014" TargetMode="External"/><Relationship Id="rId37" Type="http://schemas.openxmlformats.org/officeDocument/2006/relationships/footer" Target="footer9.xml"/><Relationship Id="rId40" Type="http://schemas.openxmlformats.org/officeDocument/2006/relationships/header" Target="header13.xml"/><Relationship Id="rId45"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eader" Target="header5.xml"/><Relationship Id="rId28" Type="http://schemas.openxmlformats.org/officeDocument/2006/relationships/header" Target="header8.xml"/><Relationship Id="rId36" Type="http://schemas.openxmlformats.org/officeDocument/2006/relationships/header" Target="header12.xml"/><Relationship Id="rId10" Type="http://schemas.openxmlformats.org/officeDocument/2006/relationships/hyperlink" Target="http://www.mrsk-1.ru" TargetMode="External"/><Relationship Id="rId19" Type="http://schemas.openxmlformats.org/officeDocument/2006/relationships/hyperlink" Target="http://www.zakupki.gov.ru" TargetMode="External"/><Relationship Id="rId31" Type="http://schemas.openxmlformats.org/officeDocument/2006/relationships/footer" Target="footer7.xml"/><Relationship Id="rId44" Type="http://schemas.openxmlformats.org/officeDocument/2006/relationships/footer" Target="footer12.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eader" Target="header4.xml"/><Relationship Id="rId27" Type="http://schemas.openxmlformats.org/officeDocument/2006/relationships/header" Target="header7.xml"/><Relationship Id="rId30" Type="http://schemas.openxmlformats.org/officeDocument/2006/relationships/header" Target="header9.xml"/><Relationship Id="rId35" Type="http://schemas.openxmlformats.org/officeDocument/2006/relationships/footer" Target="footer8.xml"/><Relationship Id="rId43" Type="http://schemas.openxmlformats.org/officeDocument/2006/relationships/header" Target="header15.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E82711-B131-4343-8302-5DA33445AE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TotalTime>
  <Pages>78</Pages>
  <Words>22997</Words>
  <Characters>131086</Characters>
  <Application>Microsoft Office Word</Application>
  <DocSecurity>0</DocSecurity>
  <Lines>1092</Lines>
  <Paragraphs>307</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153776</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Александр</cp:lastModifiedBy>
  <cp:revision>40</cp:revision>
  <cp:lastPrinted>2015-12-29T14:27:00Z</cp:lastPrinted>
  <dcterms:created xsi:type="dcterms:W3CDTF">2016-01-15T11:45:00Z</dcterms:created>
  <dcterms:modified xsi:type="dcterms:W3CDTF">2016-02-17T17:42:00Z</dcterms:modified>
</cp:coreProperties>
</file>